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E2566" w14:textId="77777777" w:rsidR="00EE44B3" w:rsidRPr="00964E51" w:rsidRDefault="00EE44B3" w:rsidP="005E6CB4">
      <w:pPr>
        <w:keepLines/>
        <w:widowControl w:val="0"/>
        <w:ind w:right="1274"/>
        <w:rPr>
          <w:rFonts w:ascii="Tahoma" w:hAnsi="Tahoma" w:cs="Tahoma"/>
          <w:b/>
        </w:rPr>
      </w:pPr>
      <w:r w:rsidRPr="00964E51">
        <w:rPr>
          <w:rFonts w:ascii="Tahoma" w:hAnsi="Tahoma" w:cs="Tahoma"/>
          <w:b/>
        </w:rPr>
        <w:t>Naročnik:</w:t>
      </w:r>
    </w:p>
    <w:p w14:paraId="777DAAD2" w14:textId="77777777" w:rsidR="00EE44B3" w:rsidRPr="00964E51" w:rsidRDefault="00EE44B3" w:rsidP="005E6CB4">
      <w:pPr>
        <w:keepLines/>
        <w:widowControl w:val="0"/>
        <w:rPr>
          <w:rFonts w:ascii="Tahoma" w:hAnsi="Tahoma" w:cs="Tahoma"/>
          <w:b/>
          <w:bCs/>
          <w:sz w:val="12"/>
        </w:rPr>
      </w:pPr>
    </w:p>
    <w:p w14:paraId="2B0F224B" w14:textId="77777777" w:rsidR="00EE44B3" w:rsidRPr="00964E51" w:rsidRDefault="00EE44B3" w:rsidP="005E6CB4">
      <w:pPr>
        <w:keepLines/>
        <w:widowControl w:val="0"/>
        <w:rPr>
          <w:rFonts w:ascii="Tahoma" w:hAnsi="Tahoma" w:cs="Tahoma"/>
          <w:b/>
          <w:bCs/>
        </w:rPr>
      </w:pPr>
      <w:r w:rsidRPr="00964E51">
        <w:rPr>
          <w:rFonts w:ascii="Tahoma" w:hAnsi="Tahoma" w:cs="Tahoma"/>
          <w:b/>
          <w:bCs/>
        </w:rPr>
        <w:t xml:space="preserve">JAVNO PODJETJE VODOVOD KANALIZACIJA SNAGA </w:t>
      </w:r>
      <w:proofErr w:type="spellStart"/>
      <w:r w:rsidRPr="00964E51">
        <w:rPr>
          <w:rFonts w:ascii="Tahoma" w:hAnsi="Tahoma" w:cs="Tahoma"/>
          <w:b/>
          <w:bCs/>
        </w:rPr>
        <w:t>d.o.o</w:t>
      </w:r>
      <w:proofErr w:type="spellEnd"/>
      <w:r w:rsidRPr="00964E51">
        <w:rPr>
          <w:rFonts w:ascii="Tahoma" w:hAnsi="Tahoma" w:cs="Tahoma"/>
          <w:b/>
          <w:bCs/>
        </w:rPr>
        <w:t>.</w:t>
      </w:r>
    </w:p>
    <w:p w14:paraId="7EA34F37" w14:textId="77777777" w:rsidR="00EE44B3" w:rsidRPr="00964E51" w:rsidRDefault="00EE44B3" w:rsidP="005E6CB4">
      <w:pPr>
        <w:keepLines/>
        <w:widowControl w:val="0"/>
        <w:rPr>
          <w:rFonts w:ascii="Tahoma" w:hAnsi="Tahoma" w:cs="Tahoma"/>
          <w:bCs/>
        </w:rPr>
      </w:pPr>
      <w:r w:rsidRPr="00964E51">
        <w:rPr>
          <w:rFonts w:ascii="Tahoma" w:hAnsi="Tahoma" w:cs="Tahoma"/>
          <w:bCs/>
        </w:rPr>
        <w:t>Vodovodna cesta 90</w:t>
      </w:r>
    </w:p>
    <w:p w14:paraId="5A22E51E" w14:textId="77777777" w:rsidR="00EE44B3" w:rsidRPr="00964E51" w:rsidRDefault="00EE44B3" w:rsidP="005E6CB4">
      <w:pPr>
        <w:keepLines/>
        <w:widowControl w:val="0"/>
        <w:rPr>
          <w:rFonts w:ascii="Tahoma" w:hAnsi="Tahoma" w:cs="Tahoma"/>
          <w:sz w:val="18"/>
        </w:rPr>
      </w:pPr>
      <w:r w:rsidRPr="00964E51">
        <w:rPr>
          <w:rFonts w:ascii="Tahoma" w:hAnsi="Tahoma" w:cs="Tahoma"/>
          <w:bCs/>
        </w:rPr>
        <w:t>1000 Ljubljana</w:t>
      </w:r>
    </w:p>
    <w:p w14:paraId="07BC9EB9" w14:textId="77777777" w:rsidR="00EE44B3" w:rsidRPr="00964E51" w:rsidRDefault="00EE44B3" w:rsidP="005E6CB4">
      <w:pPr>
        <w:keepLines/>
        <w:widowControl w:val="0"/>
        <w:rPr>
          <w:rFonts w:ascii="Tahoma" w:hAnsi="Tahoma" w:cs="Tahoma"/>
          <w:b/>
          <w:color w:val="000000" w:themeColor="text1"/>
          <w:sz w:val="12"/>
        </w:rPr>
      </w:pPr>
    </w:p>
    <w:p w14:paraId="6A21C51E" w14:textId="77777777" w:rsidR="00EE44B3" w:rsidRPr="00964E51" w:rsidRDefault="00EE44B3" w:rsidP="005E6CB4">
      <w:pPr>
        <w:keepLines/>
        <w:widowControl w:val="0"/>
        <w:rPr>
          <w:rFonts w:ascii="Tahoma" w:hAnsi="Tahoma" w:cs="Tahoma"/>
          <w:b/>
          <w:color w:val="000000" w:themeColor="text1"/>
        </w:rPr>
      </w:pPr>
      <w:r w:rsidRPr="00964E51">
        <w:rPr>
          <w:rFonts w:ascii="Tahoma" w:hAnsi="Tahoma" w:cs="Tahoma"/>
          <w:b/>
          <w:color w:val="000000" w:themeColor="text1"/>
        </w:rPr>
        <w:t>Po pooblastilu javno naročilo vodi:</w:t>
      </w:r>
    </w:p>
    <w:p w14:paraId="2C940CA8" w14:textId="77777777" w:rsidR="00EE44B3" w:rsidRPr="00964E51" w:rsidRDefault="00EE44B3" w:rsidP="005E6CB4">
      <w:pPr>
        <w:keepLines/>
        <w:widowControl w:val="0"/>
        <w:rPr>
          <w:rFonts w:ascii="Tahoma" w:hAnsi="Tahoma" w:cs="Tahoma"/>
          <w:color w:val="000000" w:themeColor="text1"/>
          <w:sz w:val="12"/>
        </w:rPr>
      </w:pPr>
    </w:p>
    <w:p w14:paraId="46B64D11" w14:textId="77777777" w:rsidR="00EE44B3" w:rsidRPr="00964E51" w:rsidRDefault="00EE44B3" w:rsidP="005E6CB4">
      <w:pPr>
        <w:keepLines/>
        <w:widowControl w:val="0"/>
        <w:rPr>
          <w:rFonts w:ascii="Tahoma" w:hAnsi="Tahoma" w:cs="Tahoma"/>
          <w:b/>
          <w:bCs/>
          <w:color w:val="000000" w:themeColor="text1"/>
        </w:rPr>
      </w:pPr>
      <w:r w:rsidRPr="00964E51">
        <w:rPr>
          <w:rFonts w:ascii="Tahoma" w:hAnsi="Tahoma" w:cs="Tahoma"/>
          <w:b/>
          <w:bCs/>
          <w:color w:val="000000" w:themeColor="text1"/>
        </w:rPr>
        <w:t xml:space="preserve">JAVNI HOLDING Ljubljana, </w:t>
      </w:r>
      <w:proofErr w:type="spellStart"/>
      <w:r w:rsidRPr="00964E51">
        <w:rPr>
          <w:rFonts w:ascii="Tahoma" w:hAnsi="Tahoma" w:cs="Tahoma"/>
          <w:b/>
          <w:bCs/>
          <w:color w:val="000000" w:themeColor="text1"/>
        </w:rPr>
        <w:t>d.o.o</w:t>
      </w:r>
      <w:proofErr w:type="spellEnd"/>
      <w:r w:rsidRPr="00964E51">
        <w:rPr>
          <w:rFonts w:ascii="Tahoma" w:hAnsi="Tahoma" w:cs="Tahoma"/>
          <w:b/>
          <w:bCs/>
          <w:color w:val="000000" w:themeColor="text1"/>
        </w:rPr>
        <w:t xml:space="preserve">. </w:t>
      </w:r>
    </w:p>
    <w:p w14:paraId="5AB75C51" w14:textId="77777777" w:rsidR="00EE44B3" w:rsidRPr="00964E51" w:rsidRDefault="00EE44B3" w:rsidP="005E6CB4">
      <w:pPr>
        <w:keepLines/>
        <w:widowControl w:val="0"/>
        <w:rPr>
          <w:rFonts w:ascii="Tahoma" w:hAnsi="Tahoma" w:cs="Tahoma"/>
          <w:color w:val="000000" w:themeColor="text1"/>
        </w:rPr>
      </w:pPr>
      <w:r w:rsidRPr="00964E51">
        <w:rPr>
          <w:rFonts w:ascii="Tahoma" w:hAnsi="Tahoma" w:cs="Tahoma"/>
          <w:color w:val="000000" w:themeColor="text1"/>
        </w:rPr>
        <w:t>Verovškova ulica 70</w:t>
      </w:r>
    </w:p>
    <w:p w14:paraId="475D72C8" w14:textId="77777777" w:rsidR="00EE44B3" w:rsidRPr="00964E51" w:rsidRDefault="00EE44B3" w:rsidP="005E6CB4">
      <w:pPr>
        <w:keepLines/>
        <w:widowControl w:val="0"/>
        <w:rPr>
          <w:rFonts w:ascii="Tahoma" w:hAnsi="Tahoma" w:cs="Tahoma"/>
          <w:color w:val="000000" w:themeColor="text1"/>
        </w:rPr>
      </w:pPr>
      <w:r w:rsidRPr="00964E51">
        <w:rPr>
          <w:rFonts w:ascii="Tahoma" w:hAnsi="Tahoma" w:cs="Tahoma"/>
          <w:color w:val="000000" w:themeColor="text1"/>
        </w:rPr>
        <w:t>1000 Ljubljana</w:t>
      </w:r>
    </w:p>
    <w:p w14:paraId="75FC1115" w14:textId="61FBED82" w:rsidR="00BB5DA1" w:rsidRPr="00964E51" w:rsidRDefault="00BB5DA1" w:rsidP="005E6CB4">
      <w:pPr>
        <w:keepLines/>
        <w:widowControl w:val="0"/>
        <w:rPr>
          <w:rFonts w:ascii="Tahoma" w:hAnsi="Tahoma" w:cs="Tahoma"/>
        </w:rPr>
      </w:pPr>
    </w:p>
    <w:p w14:paraId="18D375F0" w14:textId="77777777" w:rsidR="00EE44B3" w:rsidRPr="00964E51" w:rsidRDefault="00EE44B3" w:rsidP="005E6CB4">
      <w:pPr>
        <w:keepLines/>
        <w:widowControl w:val="0"/>
        <w:rPr>
          <w:rFonts w:ascii="Tahoma" w:hAnsi="Tahoma" w:cs="Tahoma"/>
        </w:rPr>
      </w:pPr>
    </w:p>
    <w:p w14:paraId="62283F20" w14:textId="6B7432B2" w:rsidR="00BB5DA1" w:rsidRPr="00964E51" w:rsidRDefault="00BB5DA1" w:rsidP="005E6CB4">
      <w:pPr>
        <w:keepLines/>
        <w:widowControl w:val="0"/>
        <w:rPr>
          <w:rFonts w:ascii="Tahoma" w:hAnsi="Tahoma" w:cs="Tahoma"/>
        </w:rPr>
      </w:pPr>
      <w:r w:rsidRPr="00964E51">
        <w:rPr>
          <w:rFonts w:ascii="Tahoma" w:hAnsi="Tahoma" w:cs="Tahoma"/>
        </w:rPr>
        <w:t xml:space="preserve">Številka:  </w:t>
      </w:r>
      <w:r w:rsidR="00E8303F" w:rsidRPr="00964E51">
        <w:rPr>
          <w:rFonts w:ascii="Tahoma" w:hAnsi="Tahoma" w:cs="Tahoma"/>
          <w:b/>
        </w:rPr>
        <w:t>VKS-52/25</w:t>
      </w:r>
      <w:r w:rsidRPr="00964E51">
        <w:rPr>
          <w:rFonts w:ascii="Tahoma" w:hAnsi="Tahoma" w:cs="Tahoma"/>
          <w:b/>
        </w:rPr>
        <w:t xml:space="preserve"> </w:t>
      </w:r>
    </w:p>
    <w:p w14:paraId="3D0A8910" w14:textId="77777777" w:rsidR="00BB5DA1" w:rsidRPr="00964E51" w:rsidRDefault="00BB5DA1" w:rsidP="005E6CB4">
      <w:pPr>
        <w:keepLines/>
        <w:widowControl w:val="0"/>
        <w:rPr>
          <w:rFonts w:ascii="Tahoma" w:hAnsi="Tahoma" w:cs="Tahoma"/>
        </w:rPr>
      </w:pPr>
    </w:p>
    <w:p w14:paraId="58390DDE" w14:textId="77777777" w:rsidR="00BB5DA1" w:rsidRPr="00964E51" w:rsidRDefault="00BB5DA1" w:rsidP="005E6CB4">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964E51" w14:paraId="43340D1A" w14:textId="77777777" w:rsidTr="00411688">
        <w:trPr>
          <w:trHeight w:val="1172"/>
        </w:trPr>
        <w:tc>
          <w:tcPr>
            <w:tcW w:w="7512" w:type="dxa"/>
            <w:shd w:val="pct12" w:color="auto" w:fill="FFFFFF"/>
          </w:tcPr>
          <w:p w14:paraId="1FD5DC6F" w14:textId="77777777" w:rsidR="00BB5DA1" w:rsidRPr="00964E51" w:rsidRDefault="00BB5DA1" w:rsidP="005E6CB4">
            <w:pPr>
              <w:keepLines/>
              <w:widowControl w:val="0"/>
              <w:jc w:val="center"/>
              <w:outlineLvl w:val="3"/>
              <w:rPr>
                <w:rFonts w:ascii="Tahoma" w:hAnsi="Tahoma" w:cs="Tahoma"/>
                <w:b/>
                <w:sz w:val="16"/>
                <w:szCs w:val="16"/>
              </w:rPr>
            </w:pPr>
          </w:p>
          <w:p w14:paraId="6A765F8B" w14:textId="62E02B57" w:rsidR="00BB5DA1" w:rsidRPr="00964E51" w:rsidRDefault="000C68FC" w:rsidP="005E6CB4">
            <w:pPr>
              <w:keepLines/>
              <w:widowControl w:val="0"/>
              <w:jc w:val="center"/>
              <w:outlineLvl w:val="3"/>
              <w:rPr>
                <w:rFonts w:ascii="Tahoma" w:hAnsi="Tahoma" w:cs="Tahoma"/>
                <w:b/>
                <w:sz w:val="36"/>
                <w:szCs w:val="34"/>
              </w:rPr>
            </w:pPr>
            <w:r w:rsidRPr="00964E51">
              <w:rPr>
                <w:rFonts w:ascii="Tahoma" w:hAnsi="Tahoma" w:cs="Tahoma"/>
                <w:b/>
                <w:sz w:val="32"/>
                <w:szCs w:val="34"/>
              </w:rPr>
              <w:t>DOKUMENTACIJA</w:t>
            </w:r>
            <w:r w:rsidR="00BB5DA1" w:rsidRPr="00964E51">
              <w:rPr>
                <w:rFonts w:ascii="Tahoma" w:hAnsi="Tahoma" w:cs="Tahoma"/>
                <w:b/>
                <w:sz w:val="32"/>
                <w:szCs w:val="34"/>
              </w:rPr>
              <w:t xml:space="preserve"> V ZVEZI Z ODDAJO JAVNEGA NAROČILA</w:t>
            </w:r>
          </w:p>
          <w:p w14:paraId="5A3C53CD" w14:textId="77777777" w:rsidR="00BB5DA1" w:rsidRPr="00964E51" w:rsidRDefault="00BB5DA1" w:rsidP="005E6CB4">
            <w:pPr>
              <w:keepLines/>
              <w:widowControl w:val="0"/>
              <w:jc w:val="center"/>
              <w:outlineLvl w:val="3"/>
              <w:rPr>
                <w:rFonts w:ascii="Tahoma" w:hAnsi="Tahoma" w:cs="Tahoma"/>
                <w:b/>
                <w:sz w:val="24"/>
                <w:szCs w:val="26"/>
              </w:rPr>
            </w:pPr>
            <w:r w:rsidRPr="00964E51">
              <w:rPr>
                <w:rFonts w:ascii="Tahoma" w:hAnsi="Tahoma" w:cs="Tahoma"/>
                <w:b/>
                <w:sz w:val="24"/>
                <w:szCs w:val="26"/>
              </w:rPr>
              <w:t>(</w:t>
            </w:r>
            <w:r w:rsidRPr="00964E51">
              <w:rPr>
                <w:rFonts w:ascii="Tahoma" w:hAnsi="Tahoma" w:cs="Tahoma"/>
                <w:b/>
                <w:sz w:val="28"/>
                <w:szCs w:val="26"/>
              </w:rPr>
              <w:t>RAZPISNA  DOKUMENTACIJA</w:t>
            </w:r>
            <w:r w:rsidRPr="00964E51">
              <w:rPr>
                <w:rFonts w:ascii="Tahoma" w:hAnsi="Tahoma" w:cs="Tahoma"/>
                <w:b/>
                <w:sz w:val="24"/>
                <w:szCs w:val="26"/>
              </w:rPr>
              <w:t>)</w:t>
            </w:r>
          </w:p>
          <w:p w14:paraId="5767C66C" w14:textId="77777777" w:rsidR="00BB5DA1" w:rsidRPr="00964E51" w:rsidRDefault="00BB5DA1" w:rsidP="005E6CB4">
            <w:pPr>
              <w:keepLines/>
              <w:widowControl w:val="0"/>
              <w:rPr>
                <w:rFonts w:ascii="Tahoma" w:hAnsi="Tahoma" w:cs="Tahoma"/>
                <w:sz w:val="16"/>
              </w:rPr>
            </w:pPr>
          </w:p>
        </w:tc>
      </w:tr>
    </w:tbl>
    <w:p w14:paraId="3EE77F8E" w14:textId="77777777" w:rsidR="00BB5DA1" w:rsidRPr="00964E51" w:rsidRDefault="00BB5DA1" w:rsidP="005E6CB4">
      <w:pPr>
        <w:keepLines/>
        <w:widowControl w:val="0"/>
        <w:rPr>
          <w:rFonts w:ascii="Tahoma" w:hAnsi="Tahoma" w:cs="Tahoma"/>
        </w:rPr>
      </w:pPr>
    </w:p>
    <w:p w14:paraId="52152DA5" w14:textId="77777777" w:rsidR="00BB5DA1" w:rsidRPr="00964E51" w:rsidRDefault="00BB5DA1" w:rsidP="005E6CB4">
      <w:pPr>
        <w:keepLines/>
        <w:widowControl w:val="0"/>
        <w:jc w:val="center"/>
        <w:rPr>
          <w:rFonts w:ascii="Tahoma" w:hAnsi="Tahoma" w:cs="Tahoma"/>
          <w:sz w:val="24"/>
          <w:szCs w:val="24"/>
        </w:rPr>
      </w:pPr>
      <w:r w:rsidRPr="00964E51">
        <w:rPr>
          <w:rFonts w:ascii="Tahoma" w:hAnsi="Tahoma" w:cs="Tahoma"/>
          <w:sz w:val="24"/>
          <w:szCs w:val="24"/>
        </w:rPr>
        <w:t>ZA ODDAJO JAVNEGA NAROČILA</w:t>
      </w:r>
    </w:p>
    <w:p w14:paraId="11850296" w14:textId="77777777" w:rsidR="00BB5DA1" w:rsidRPr="00964E51" w:rsidRDefault="00BB5DA1" w:rsidP="005E6CB4">
      <w:pPr>
        <w:keepLines/>
        <w:widowControl w:val="0"/>
        <w:ind w:right="424"/>
        <w:jc w:val="center"/>
        <w:rPr>
          <w:rFonts w:ascii="Tahoma" w:hAnsi="Tahoma" w:cs="Tahoma"/>
        </w:rPr>
      </w:pPr>
      <w:r w:rsidRPr="00964E51">
        <w:rPr>
          <w:rFonts w:ascii="Tahoma" w:hAnsi="Tahoma" w:cs="Tahoma"/>
          <w:sz w:val="24"/>
        </w:rPr>
        <w:t xml:space="preserve">      PO ODPRTEM POSTOPKU</w:t>
      </w:r>
    </w:p>
    <w:p w14:paraId="36C100B2" w14:textId="47A5F8EE" w:rsidR="007C70A1" w:rsidRPr="00964E51" w:rsidRDefault="00B57C43" w:rsidP="005E6CB4">
      <w:pPr>
        <w:keepLines/>
        <w:widowControl w:val="0"/>
        <w:rPr>
          <w:rFonts w:ascii="Tahoma" w:hAnsi="Tahoma" w:cs="Tahoma"/>
        </w:rPr>
      </w:pPr>
      <w:r w:rsidRPr="00964E51">
        <w:rPr>
          <w:rFonts w:ascii="Tahoma" w:hAnsi="Tahoma" w:cs="Tahoma"/>
        </w:rPr>
        <w:t xml:space="preserve">  </w:t>
      </w:r>
    </w:p>
    <w:p w14:paraId="25447C17" w14:textId="77777777" w:rsidR="007C70A1" w:rsidRPr="00964E51" w:rsidRDefault="007C70A1" w:rsidP="005E6CB4">
      <w:pPr>
        <w:keepLines/>
        <w:widowControl w:val="0"/>
        <w:rPr>
          <w:rFonts w:ascii="Tahoma" w:hAnsi="Tahoma" w:cs="Tahoma"/>
        </w:rPr>
      </w:pPr>
    </w:p>
    <w:p w14:paraId="4F594683" w14:textId="77777777" w:rsidR="00A9387B" w:rsidRPr="00964E51" w:rsidRDefault="00A9387B" w:rsidP="005E6CB4">
      <w:pPr>
        <w:keepLines/>
        <w:widowControl w:val="0"/>
        <w:tabs>
          <w:tab w:val="left" w:pos="9356"/>
        </w:tabs>
        <w:rPr>
          <w:rFonts w:ascii="Tahoma" w:hAnsi="Tahoma" w:cs="Tahoma"/>
        </w:rPr>
      </w:pPr>
    </w:p>
    <w:p w14:paraId="2EF2E65C" w14:textId="49E46AA9" w:rsidR="007C70A1" w:rsidRPr="00964E51" w:rsidRDefault="00E8303F" w:rsidP="005E6CB4">
      <w:pPr>
        <w:keepLines/>
        <w:widowControl w:val="0"/>
        <w:jc w:val="center"/>
        <w:rPr>
          <w:rFonts w:ascii="Tahoma" w:hAnsi="Tahoma" w:cs="Tahoma"/>
        </w:rPr>
      </w:pPr>
      <w:r w:rsidRPr="00964E51">
        <w:rPr>
          <w:rFonts w:ascii="Tahoma" w:hAnsi="Tahoma" w:cs="Tahoma"/>
          <w:b/>
          <w:color w:val="000000"/>
          <w:sz w:val="28"/>
          <w:szCs w:val="28"/>
        </w:rPr>
        <w:t>Prevzem in končna obdelava ostankov iz grabelj in sit, odpadek št. 19 08 01</w:t>
      </w:r>
    </w:p>
    <w:p w14:paraId="377C17F0" w14:textId="77777777" w:rsidR="007C70A1" w:rsidRPr="00964E51" w:rsidRDefault="007C70A1" w:rsidP="005E6CB4">
      <w:pPr>
        <w:keepLines/>
        <w:widowControl w:val="0"/>
        <w:jc w:val="center"/>
        <w:rPr>
          <w:rFonts w:ascii="Tahoma" w:hAnsi="Tahoma" w:cs="Tahoma"/>
          <w:b/>
        </w:rPr>
      </w:pPr>
    </w:p>
    <w:p w14:paraId="2EAF14BA" w14:textId="77777777" w:rsidR="007C70A1" w:rsidRPr="00964E51" w:rsidRDefault="007C70A1" w:rsidP="005E6CB4">
      <w:pPr>
        <w:keepLines/>
        <w:widowControl w:val="0"/>
        <w:jc w:val="center"/>
        <w:rPr>
          <w:rFonts w:ascii="Tahoma" w:hAnsi="Tahoma" w:cs="Tahoma"/>
        </w:rPr>
      </w:pPr>
    </w:p>
    <w:p w14:paraId="0DBAE270" w14:textId="77777777" w:rsidR="007C70A1" w:rsidRPr="00964E51" w:rsidRDefault="007C70A1" w:rsidP="005E6CB4">
      <w:pPr>
        <w:keepLines/>
        <w:widowControl w:val="0"/>
        <w:rPr>
          <w:rFonts w:ascii="Tahoma" w:hAnsi="Tahoma" w:cs="Tahoma"/>
        </w:rPr>
      </w:pPr>
    </w:p>
    <w:p w14:paraId="558DA55F" w14:textId="2D7D5521" w:rsidR="007C70A1" w:rsidRPr="00964E51" w:rsidRDefault="007C70A1" w:rsidP="005E6CB4">
      <w:pPr>
        <w:pStyle w:val="Naslov3"/>
        <w:keepNext w:val="0"/>
        <w:keepLines/>
        <w:widowControl w:val="0"/>
        <w:rPr>
          <w:rFonts w:ascii="Tahoma" w:hAnsi="Tahoma" w:cs="Tahoma"/>
          <w:b w:val="0"/>
          <w:sz w:val="20"/>
        </w:rPr>
      </w:pPr>
      <w:r w:rsidRPr="00964E51">
        <w:rPr>
          <w:rFonts w:ascii="Tahoma" w:hAnsi="Tahoma" w:cs="Tahoma"/>
          <w:b w:val="0"/>
          <w:sz w:val="20"/>
        </w:rPr>
        <w:t xml:space="preserve">Ljubljana, </w:t>
      </w:r>
      <w:r w:rsidR="005B6C00" w:rsidRPr="00964E51">
        <w:rPr>
          <w:rFonts w:ascii="Tahoma" w:hAnsi="Tahoma" w:cs="Tahoma"/>
          <w:b w:val="0"/>
          <w:sz w:val="20"/>
        </w:rPr>
        <w:t>april</w:t>
      </w:r>
      <w:r w:rsidR="000C66AC" w:rsidRPr="00964E51">
        <w:rPr>
          <w:rFonts w:ascii="Tahoma" w:hAnsi="Tahoma" w:cs="Tahoma"/>
          <w:b w:val="0"/>
          <w:sz w:val="20"/>
        </w:rPr>
        <w:t xml:space="preserve"> </w:t>
      </w:r>
      <w:r w:rsidR="00D760E5" w:rsidRPr="00964E51">
        <w:rPr>
          <w:rFonts w:ascii="Tahoma" w:hAnsi="Tahoma" w:cs="Tahoma"/>
          <w:b w:val="0"/>
          <w:sz w:val="20"/>
        </w:rPr>
        <w:t>202</w:t>
      </w:r>
      <w:r w:rsidR="005B6C00" w:rsidRPr="00964E51">
        <w:rPr>
          <w:rFonts w:ascii="Tahoma" w:hAnsi="Tahoma" w:cs="Tahoma"/>
          <w:b w:val="0"/>
          <w:sz w:val="20"/>
        </w:rPr>
        <w:t>5</w:t>
      </w:r>
    </w:p>
    <w:p w14:paraId="360E20AD" w14:textId="77777777" w:rsidR="007C70A1" w:rsidRPr="00964E51" w:rsidRDefault="007C70A1" w:rsidP="005E6CB4">
      <w:pPr>
        <w:keepLines/>
        <w:widowControl w:val="0"/>
        <w:jc w:val="center"/>
        <w:rPr>
          <w:rFonts w:ascii="Tahoma" w:hAnsi="Tahoma" w:cs="Tahoma"/>
          <w:noProof/>
        </w:rPr>
      </w:pPr>
    </w:p>
    <w:p w14:paraId="57086DA7" w14:textId="77777777" w:rsidR="007C70A1" w:rsidRPr="00964E51" w:rsidRDefault="007C70A1" w:rsidP="005E6CB4">
      <w:pPr>
        <w:keepLines/>
        <w:widowControl w:val="0"/>
        <w:jc w:val="center"/>
        <w:rPr>
          <w:rFonts w:ascii="Tahoma" w:hAnsi="Tahoma" w:cs="Tahoma"/>
          <w:noProof/>
        </w:rPr>
      </w:pPr>
    </w:p>
    <w:p w14:paraId="79639394" w14:textId="77777777" w:rsidR="00413199" w:rsidRPr="00964E51" w:rsidRDefault="00413199" w:rsidP="005E6CB4">
      <w:pPr>
        <w:keepLines/>
        <w:widowControl w:val="0"/>
        <w:jc w:val="center"/>
        <w:rPr>
          <w:rFonts w:ascii="Tahoma" w:hAnsi="Tahoma" w:cs="Tahoma"/>
          <w:noProof/>
        </w:rPr>
        <w:sectPr w:rsidR="00413199" w:rsidRPr="00964E51" w:rsidSect="00826199">
          <w:headerReference w:type="even" r:id="rId8"/>
          <w:headerReference w:type="default" r:id="rId9"/>
          <w:footerReference w:type="even" r:id="rId10"/>
          <w:footerReference w:type="default" r:id="rId11"/>
          <w:headerReference w:type="first" r:id="rId12"/>
          <w:footerReference w:type="first" r:id="rId13"/>
          <w:pgSz w:w="11906" w:h="16838" w:code="9"/>
          <w:pgMar w:top="709" w:right="849" w:bottom="1701" w:left="1276" w:header="567" w:footer="567" w:gutter="0"/>
          <w:cols w:space="708"/>
          <w:docGrid w:linePitch="272"/>
        </w:sectPr>
      </w:pPr>
    </w:p>
    <w:p w14:paraId="7C2194E4" w14:textId="77777777" w:rsidR="001432CF" w:rsidRPr="00964E51" w:rsidRDefault="001432CF" w:rsidP="005E6CB4">
      <w:pPr>
        <w:pStyle w:val="Naslov1"/>
        <w:keepNext w:val="0"/>
        <w:keepLines/>
        <w:widowControl w:val="0"/>
        <w:jc w:val="center"/>
        <w:rPr>
          <w:rFonts w:ascii="Tahoma" w:hAnsi="Tahoma" w:cs="Tahoma"/>
          <w:sz w:val="28"/>
          <w:szCs w:val="28"/>
        </w:rPr>
      </w:pPr>
      <w:bookmarkStart w:id="0" w:name="_Toc178483388"/>
    </w:p>
    <w:p w14:paraId="2F59E00C" w14:textId="77777777" w:rsidR="00832A7F" w:rsidRPr="00964E51" w:rsidRDefault="00832A7F" w:rsidP="005E6CB4">
      <w:pPr>
        <w:pStyle w:val="Naslov1"/>
        <w:keepNext w:val="0"/>
        <w:keepLines/>
        <w:widowControl w:val="0"/>
        <w:jc w:val="center"/>
        <w:rPr>
          <w:rFonts w:ascii="Tahoma" w:hAnsi="Tahoma" w:cs="Tahoma"/>
          <w:sz w:val="28"/>
          <w:szCs w:val="28"/>
        </w:rPr>
      </w:pPr>
      <w:r w:rsidRPr="00964E51">
        <w:rPr>
          <w:rFonts w:ascii="Tahoma" w:hAnsi="Tahoma" w:cs="Tahoma"/>
          <w:sz w:val="28"/>
          <w:szCs w:val="28"/>
        </w:rPr>
        <w:t>POVABILO K ODDAJI PONUDBE</w:t>
      </w:r>
    </w:p>
    <w:p w14:paraId="25F4F185" w14:textId="77777777" w:rsidR="00832A7F" w:rsidRPr="00964E51" w:rsidRDefault="00832A7F" w:rsidP="005E6CB4">
      <w:pPr>
        <w:keepLines/>
        <w:widowControl w:val="0"/>
        <w:tabs>
          <w:tab w:val="left" w:pos="2895"/>
        </w:tabs>
        <w:rPr>
          <w:rFonts w:ascii="Tahoma" w:hAnsi="Tahoma" w:cs="Tahoma"/>
        </w:rPr>
      </w:pPr>
      <w:r w:rsidRPr="00964E51">
        <w:rPr>
          <w:rFonts w:ascii="Tahoma" w:hAnsi="Tahoma" w:cs="Tahoma"/>
        </w:rPr>
        <w:tab/>
      </w:r>
    </w:p>
    <w:p w14:paraId="40E247E5" w14:textId="77777777" w:rsidR="00832A7F" w:rsidRPr="00964E51" w:rsidRDefault="00832A7F" w:rsidP="005E6CB4">
      <w:pPr>
        <w:keepLines/>
        <w:widowControl w:val="0"/>
        <w:rPr>
          <w:rFonts w:ascii="Tahoma" w:hAnsi="Tahoma" w:cs="Tahoma"/>
        </w:rPr>
      </w:pPr>
    </w:p>
    <w:p w14:paraId="43ECE818" w14:textId="77777777" w:rsidR="00832A7F" w:rsidRPr="00964E51" w:rsidRDefault="00832A7F" w:rsidP="005E6CB4">
      <w:pPr>
        <w:keepLines/>
        <w:widowControl w:val="0"/>
        <w:rPr>
          <w:rFonts w:ascii="Tahoma" w:hAnsi="Tahoma" w:cs="Tahoma"/>
        </w:rPr>
      </w:pPr>
    </w:p>
    <w:p w14:paraId="7290BAA1" w14:textId="77777777" w:rsidR="00832A7F" w:rsidRPr="00964E51" w:rsidRDefault="00832A7F" w:rsidP="005E6CB4">
      <w:pPr>
        <w:keepLines/>
        <w:widowControl w:val="0"/>
        <w:rPr>
          <w:rFonts w:ascii="Tahoma" w:hAnsi="Tahoma" w:cs="Tahoma"/>
        </w:rPr>
      </w:pPr>
    </w:p>
    <w:p w14:paraId="3554B17E" w14:textId="77777777" w:rsidR="00832A7F" w:rsidRPr="00964E51" w:rsidRDefault="00832A7F" w:rsidP="005E6CB4">
      <w:pPr>
        <w:keepLines/>
        <w:widowControl w:val="0"/>
        <w:rPr>
          <w:rFonts w:ascii="Tahoma" w:hAnsi="Tahoma" w:cs="Tahoma"/>
        </w:rPr>
      </w:pPr>
    </w:p>
    <w:p w14:paraId="0D2A041F" w14:textId="77777777" w:rsidR="00832A7F" w:rsidRPr="00964E51" w:rsidRDefault="00832A7F" w:rsidP="005E6CB4">
      <w:pPr>
        <w:keepLines/>
        <w:widowControl w:val="0"/>
        <w:rPr>
          <w:rFonts w:ascii="Tahoma" w:hAnsi="Tahoma" w:cs="Tahoma"/>
        </w:rPr>
      </w:pPr>
    </w:p>
    <w:p w14:paraId="1FECC878" w14:textId="77777777" w:rsidR="00832A7F" w:rsidRPr="00964E51" w:rsidRDefault="00832A7F" w:rsidP="005E6CB4">
      <w:pPr>
        <w:keepLines/>
        <w:widowControl w:val="0"/>
        <w:rPr>
          <w:rFonts w:ascii="Tahoma" w:hAnsi="Tahoma" w:cs="Tahoma"/>
        </w:rPr>
      </w:pPr>
    </w:p>
    <w:p w14:paraId="76A566FE" w14:textId="77777777" w:rsidR="00EE44B3" w:rsidRPr="00964E51" w:rsidRDefault="00EE44B3" w:rsidP="005E6CB4">
      <w:pPr>
        <w:keepLines/>
        <w:widowControl w:val="0"/>
        <w:jc w:val="both"/>
        <w:rPr>
          <w:rFonts w:ascii="Tahoma" w:hAnsi="Tahoma" w:cs="Tahoma"/>
        </w:rPr>
      </w:pPr>
      <w:r w:rsidRPr="00964E51">
        <w:rPr>
          <w:rFonts w:ascii="Tahoma" w:hAnsi="Tahoma" w:cs="Tahoma"/>
        </w:rPr>
        <w:t xml:space="preserve">JAVNI HOLDING Ljubljana, </w:t>
      </w:r>
      <w:proofErr w:type="spellStart"/>
      <w:r w:rsidRPr="00964E51">
        <w:rPr>
          <w:rFonts w:ascii="Tahoma" w:hAnsi="Tahoma" w:cs="Tahoma"/>
        </w:rPr>
        <w:t>d.o.o</w:t>
      </w:r>
      <w:proofErr w:type="spellEnd"/>
      <w:r w:rsidRPr="00964E51">
        <w:rPr>
          <w:rFonts w:ascii="Tahoma" w:hAnsi="Tahoma" w:cs="Tahoma"/>
        </w:rPr>
        <w:t xml:space="preserve">., Verovškova ulica 70, 1000 Ljubljana, na podlagi pooblastila </w:t>
      </w:r>
      <w:r w:rsidRPr="00964E51">
        <w:rPr>
          <w:rFonts w:ascii="Tahoma" w:hAnsi="Tahoma" w:cs="Tahoma"/>
          <w:bCs/>
        </w:rPr>
        <w:t xml:space="preserve">JAVNEGA PODJETJA VODOVOD KANALIZACIJA SNAGA </w:t>
      </w:r>
      <w:proofErr w:type="spellStart"/>
      <w:r w:rsidRPr="00964E51">
        <w:rPr>
          <w:rFonts w:ascii="Tahoma" w:hAnsi="Tahoma" w:cs="Tahoma"/>
          <w:bCs/>
        </w:rPr>
        <w:t>d.o.o</w:t>
      </w:r>
      <w:proofErr w:type="spellEnd"/>
      <w:r w:rsidRPr="00964E51">
        <w:rPr>
          <w:rFonts w:ascii="Tahoma" w:hAnsi="Tahoma" w:cs="Tahoma"/>
          <w:bCs/>
        </w:rPr>
        <w:t>.,</w:t>
      </w:r>
      <w:r w:rsidRPr="00964E51">
        <w:t xml:space="preserve"> </w:t>
      </w:r>
      <w:r w:rsidRPr="00964E51">
        <w:rPr>
          <w:rFonts w:ascii="Tahoma" w:hAnsi="Tahoma" w:cs="Tahoma"/>
          <w:bCs/>
        </w:rPr>
        <w:t>Vodovodna cesta 90, 1000 Ljubljana</w:t>
      </w:r>
    </w:p>
    <w:p w14:paraId="558A07BC" w14:textId="77777777" w:rsidR="009243B6" w:rsidRPr="00964E51" w:rsidRDefault="009243B6" w:rsidP="005E6CB4">
      <w:pPr>
        <w:keepLines/>
        <w:widowControl w:val="0"/>
        <w:jc w:val="both"/>
        <w:rPr>
          <w:rFonts w:ascii="Tahoma" w:eastAsia="Calibri" w:hAnsi="Tahoma" w:cs="Tahoma"/>
        </w:rPr>
      </w:pPr>
    </w:p>
    <w:p w14:paraId="2B578BF8" w14:textId="77777777" w:rsidR="009243B6" w:rsidRPr="00964E51" w:rsidRDefault="009243B6" w:rsidP="005E6CB4">
      <w:pPr>
        <w:keepLines/>
        <w:widowControl w:val="0"/>
        <w:jc w:val="both"/>
        <w:rPr>
          <w:rFonts w:ascii="Tahoma" w:eastAsia="Calibri" w:hAnsi="Tahoma" w:cs="Tahoma"/>
        </w:rPr>
      </w:pPr>
    </w:p>
    <w:p w14:paraId="58A1664F" w14:textId="77777777" w:rsidR="009243B6" w:rsidRPr="00964E51" w:rsidRDefault="009243B6" w:rsidP="005E6CB4">
      <w:pPr>
        <w:keepLines/>
        <w:widowControl w:val="0"/>
        <w:jc w:val="both"/>
        <w:rPr>
          <w:rFonts w:ascii="Tahoma" w:eastAsia="Calibri" w:hAnsi="Tahoma" w:cs="Tahoma"/>
          <w:b/>
        </w:rPr>
      </w:pPr>
      <w:r w:rsidRPr="00964E51">
        <w:rPr>
          <w:rFonts w:ascii="Tahoma" w:eastAsia="Calibri" w:hAnsi="Tahoma" w:cs="Tahoma"/>
          <w:b/>
        </w:rPr>
        <w:t xml:space="preserve"> vabi </w:t>
      </w:r>
    </w:p>
    <w:p w14:paraId="42DECDE6" w14:textId="77777777" w:rsidR="009243B6" w:rsidRPr="00964E51" w:rsidRDefault="009243B6" w:rsidP="005E6CB4">
      <w:pPr>
        <w:keepLines/>
        <w:widowControl w:val="0"/>
        <w:jc w:val="both"/>
        <w:rPr>
          <w:rFonts w:ascii="Tahoma" w:eastAsia="Calibri" w:hAnsi="Tahoma" w:cs="Tahoma"/>
        </w:rPr>
      </w:pPr>
    </w:p>
    <w:p w14:paraId="788DCB4A" w14:textId="77777777" w:rsidR="009243B6" w:rsidRPr="00964E51" w:rsidRDefault="009243B6" w:rsidP="005E6CB4">
      <w:pPr>
        <w:keepLines/>
        <w:widowControl w:val="0"/>
        <w:jc w:val="both"/>
        <w:rPr>
          <w:rFonts w:ascii="Tahoma" w:eastAsia="Calibri" w:hAnsi="Tahoma" w:cs="Tahoma"/>
        </w:rPr>
      </w:pPr>
    </w:p>
    <w:p w14:paraId="72BCD4CF" w14:textId="77777777" w:rsidR="009243B6" w:rsidRPr="00964E51" w:rsidRDefault="009243B6" w:rsidP="005E6CB4">
      <w:pPr>
        <w:keepLines/>
        <w:widowControl w:val="0"/>
        <w:jc w:val="both"/>
        <w:rPr>
          <w:rFonts w:ascii="Tahoma" w:eastAsia="Calibri" w:hAnsi="Tahoma" w:cs="Tahoma"/>
        </w:rPr>
      </w:pPr>
    </w:p>
    <w:p w14:paraId="513CFE03" w14:textId="77777777" w:rsidR="00832A7F" w:rsidRPr="00964E51" w:rsidRDefault="009243B6" w:rsidP="005E6CB4">
      <w:pPr>
        <w:keepLines/>
        <w:widowControl w:val="0"/>
        <w:jc w:val="both"/>
        <w:rPr>
          <w:rFonts w:ascii="Tahoma" w:hAnsi="Tahoma" w:cs="Tahoma"/>
        </w:rPr>
      </w:pPr>
      <w:r w:rsidRPr="00964E51">
        <w:rPr>
          <w:rFonts w:ascii="Tahoma" w:eastAsia="Calibri" w:hAnsi="Tahoma" w:cs="Tahoma"/>
        </w:rPr>
        <w:t>vse zainteresirane ponudnike, da predložijo svojo ponudbo po zahtevah razpisne dokumentacije za oddajo javnega naročila:</w:t>
      </w:r>
    </w:p>
    <w:p w14:paraId="2BE999D3" w14:textId="77777777" w:rsidR="00832A7F" w:rsidRPr="00964E51" w:rsidRDefault="00832A7F" w:rsidP="005E6CB4">
      <w:pPr>
        <w:keepLines/>
        <w:widowControl w:val="0"/>
        <w:rPr>
          <w:rFonts w:ascii="Tahoma" w:hAnsi="Tahoma" w:cs="Tahoma"/>
        </w:rPr>
      </w:pPr>
    </w:p>
    <w:p w14:paraId="3BBEFA3C" w14:textId="77777777" w:rsidR="00832A7F" w:rsidRPr="00964E51" w:rsidRDefault="00832A7F" w:rsidP="005E6CB4">
      <w:pPr>
        <w:keepLines/>
        <w:widowControl w:val="0"/>
        <w:rPr>
          <w:rFonts w:ascii="Tahoma" w:hAnsi="Tahoma" w:cs="Tahoma"/>
        </w:rPr>
      </w:pPr>
    </w:p>
    <w:p w14:paraId="2892ADAF" w14:textId="5E5E0C6D" w:rsidR="00CE74FF" w:rsidRPr="00964E51" w:rsidRDefault="00E8303F" w:rsidP="005E6CB4">
      <w:pPr>
        <w:keepLines/>
        <w:widowControl w:val="0"/>
        <w:jc w:val="center"/>
        <w:rPr>
          <w:rFonts w:ascii="Tahoma" w:hAnsi="Tahoma" w:cs="Tahoma"/>
        </w:rPr>
      </w:pPr>
      <w:r w:rsidRPr="00964E51">
        <w:rPr>
          <w:rFonts w:ascii="Tahoma" w:hAnsi="Tahoma" w:cs="Tahoma"/>
          <w:b/>
          <w:color w:val="000000"/>
          <w:sz w:val="28"/>
          <w:szCs w:val="28"/>
        </w:rPr>
        <w:t>Prevzem in končna obdelava ostankov iz grabelj in sit, odpadek št. 19 08 01</w:t>
      </w:r>
    </w:p>
    <w:p w14:paraId="1E1DDCE8" w14:textId="77777777" w:rsidR="00832A7F" w:rsidRPr="00964E51" w:rsidRDefault="00832A7F" w:rsidP="005E6CB4">
      <w:pPr>
        <w:keepLines/>
        <w:widowControl w:val="0"/>
        <w:jc w:val="center"/>
        <w:rPr>
          <w:rFonts w:ascii="Tahoma" w:hAnsi="Tahoma" w:cs="Tahoma"/>
        </w:rPr>
      </w:pPr>
    </w:p>
    <w:p w14:paraId="7AB06AF2" w14:textId="77777777" w:rsidR="00832A7F" w:rsidRPr="00964E51" w:rsidRDefault="00832A7F" w:rsidP="005E6CB4">
      <w:pPr>
        <w:keepLines/>
        <w:widowControl w:val="0"/>
        <w:jc w:val="center"/>
        <w:rPr>
          <w:rFonts w:ascii="Tahoma" w:hAnsi="Tahoma" w:cs="Tahoma"/>
        </w:rPr>
      </w:pPr>
    </w:p>
    <w:p w14:paraId="5D03CEBB" w14:textId="77777777" w:rsidR="00832A7F" w:rsidRPr="00964E51" w:rsidRDefault="00832A7F" w:rsidP="005E6CB4">
      <w:pPr>
        <w:keepLines/>
        <w:widowControl w:val="0"/>
        <w:jc w:val="both"/>
        <w:rPr>
          <w:rFonts w:ascii="Tahoma" w:hAnsi="Tahoma" w:cs="Tahoma"/>
        </w:rPr>
      </w:pPr>
    </w:p>
    <w:p w14:paraId="761ECFD8" w14:textId="7A7AC3F1" w:rsidR="00A1586A" w:rsidRPr="00964E51" w:rsidRDefault="00A1586A" w:rsidP="005E6CB4">
      <w:pPr>
        <w:keepLines/>
        <w:widowControl w:val="0"/>
        <w:spacing w:line="288" w:lineRule="auto"/>
        <w:jc w:val="both"/>
        <w:rPr>
          <w:rFonts w:ascii="Tahoma" w:hAnsi="Tahoma" w:cs="Tahoma"/>
        </w:rPr>
      </w:pPr>
      <w:r w:rsidRPr="00964E51">
        <w:rPr>
          <w:rFonts w:ascii="Tahoma" w:hAnsi="Tahoma" w:cs="Tahoma"/>
        </w:rPr>
        <w:t>Dokumentacija v zvezi z oddajo javnega naročila (v nadaljevanju tudi: razpisna dokumentacija) natančno določa predmet javnega naročila ter pogoje i</w:t>
      </w:r>
      <w:r w:rsidR="00DA7ED1" w:rsidRPr="00964E51">
        <w:rPr>
          <w:rFonts w:ascii="Tahoma" w:hAnsi="Tahoma" w:cs="Tahoma"/>
        </w:rPr>
        <w:t>n merila za izbiro najugodnejšega ponudnika za posamezni sklop.</w:t>
      </w:r>
    </w:p>
    <w:p w14:paraId="17189199" w14:textId="77777777" w:rsidR="00A1586A" w:rsidRPr="00964E51" w:rsidRDefault="00A1586A" w:rsidP="005E6CB4">
      <w:pPr>
        <w:keepLines/>
        <w:widowControl w:val="0"/>
        <w:rPr>
          <w:rFonts w:ascii="Tahoma" w:hAnsi="Tahoma" w:cs="Tahoma"/>
          <w:color w:val="FF0000"/>
        </w:rPr>
      </w:pPr>
    </w:p>
    <w:p w14:paraId="24966570" w14:textId="77777777" w:rsidR="00A1586A" w:rsidRPr="00964E51" w:rsidRDefault="00A1586A" w:rsidP="005E6CB4">
      <w:pPr>
        <w:keepLines/>
        <w:widowControl w:val="0"/>
        <w:jc w:val="both"/>
        <w:rPr>
          <w:rFonts w:ascii="Tahoma" w:hAnsi="Tahoma" w:cs="Tahoma"/>
        </w:rPr>
      </w:pPr>
      <w:r w:rsidRPr="00964E51">
        <w:rPr>
          <w:rFonts w:ascii="Tahoma" w:hAnsi="Tahoma" w:cs="Tahoma"/>
        </w:rPr>
        <w:t>Sestavni del razpisne dokumentacije so tudi morebitne spremembe, dopolnitve in pojasnila razpisne dokumentacije ter odgovori na vprašanja gospodarskih subjektov.</w:t>
      </w:r>
    </w:p>
    <w:p w14:paraId="38BE3EC6" w14:textId="77777777" w:rsidR="00832A7F" w:rsidRPr="00964E51" w:rsidRDefault="00832A7F" w:rsidP="005E6CB4">
      <w:pPr>
        <w:keepLines/>
        <w:widowControl w:val="0"/>
        <w:ind w:right="565"/>
        <w:rPr>
          <w:rFonts w:ascii="Tahoma" w:hAnsi="Tahoma" w:cs="Tahoma"/>
          <w:b/>
          <w:noProof/>
        </w:rPr>
      </w:pPr>
    </w:p>
    <w:p w14:paraId="757AF789" w14:textId="77777777" w:rsidR="00832A7F" w:rsidRPr="00964E51" w:rsidRDefault="00832A7F" w:rsidP="005E6CB4">
      <w:pPr>
        <w:keepLines/>
        <w:widowControl w:val="0"/>
        <w:rPr>
          <w:rFonts w:ascii="Tahoma" w:hAnsi="Tahoma" w:cs="Tahoma"/>
        </w:rPr>
      </w:pPr>
    </w:p>
    <w:p w14:paraId="09773929" w14:textId="77777777" w:rsidR="00832A7F" w:rsidRPr="00964E51" w:rsidRDefault="00832A7F" w:rsidP="005E6CB4">
      <w:pPr>
        <w:keepLines/>
        <w:widowControl w:val="0"/>
        <w:rPr>
          <w:rFonts w:ascii="Tahoma" w:hAnsi="Tahoma" w:cs="Tahoma"/>
        </w:rPr>
      </w:pPr>
    </w:p>
    <w:p w14:paraId="3DD88D12" w14:textId="77777777" w:rsidR="00832A7F" w:rsidRPr="00964E51" w:rsidRDefault="00832A7F" w:rsidP="005E6CB4">
      <w:pPr>
        <w:keepLines/>
        <w:widowControl w:val="0"/>
        <w:rPr>
          <w:rFonts w:ascii="Tahoma" w:hAnsi="Tahoma" w:cs="Tahoma"/>
        </w:rPr>
      </w:pPr>
      <w:r w:rsidRPr="00964E51">
        <w:rPr>
          <w:rFonts w:ascii="Tahoma" w:hAnsi="Tahoma" w:cs="Tahoma"/>
        </w:rPr>
        <w:t>S spoštovanjem!</w:t>
      </w:r>
    </w:p>
    <w:p w14:paraId="37A8C7B4" w14:textId="77777777" w:rsidR="00832A7F" w:rsidRPr="00964E51" w:rsidRDefault="00832A7F" w:rsidP="005E6CB4">
      <w:pPr>
        <w:keepLines/>
        <w:widowControl w:val="0"/>
        <w:autoSpaceDE w:val="0"/>
        <w:autoSpaceDN w:val="0"/>
        <w:adjustRightInd w:val="0"/>
        <w:rPr>
          <w:rFonts w:ascii="Tahoma" w:hAnsi="Tahoma" w:cs="Tahoma"/>
        </w:rPr>
      </w:pPr>
    </w:p>
    <w:p w14:paraId="610207E6" w14:textId="77777777" w:rsidR="00832A7F" w:rsidRPr="00964E51" w:rsidRDefault="00832A7F" w:rsidP="005E6CB4">
      <w:pPr>
        <w:keepLines/>
        <w:widowControl w:val="0"/>
        <w:autoSpaceDE w:val="0"/>
        <w:autoSpaceDN w:val="0"/>
        <w:adjustRightInd w:val="0"/>
        <w:jc w:val="right"/>
        <w:rPr>
          <w:rFonts w:ascii="Tahoma,Bold" w:hAnsi="Tahoma,Bold" w:cs="Tahoma,Bold"/>
          <w:bCs/>
        </w:rPr>
      </w:pPr>
    </w:p>
    <w:p w14:paraId="25F5F5A5" w14:textId="77777777" w:rsidR="00832A7F" w:rsidRPr="00964E51" w:rsidRDefault="00832A7F" w:rsidP="005E6CB4">
      <w:pPr>
        <w:keepLines/>
        <w:widowControl w:val="0"/>
        <w:autoSpaceDE w:val="0"/>
        <w:autoSpaceDN w:val="0"/>
        <w:adjustRightInd w:val="0"/>
        <w:jc w:val="right"/>
        <w:rPr>
          <w:rFonts w:ascii="Tahoma,Bold" w:hAnsi="Tahoma,Bold" w:cs="Tahoma,Bold"/>
          <w:bCs/>
        </w:rPr>
      </w:pPr>
    </w:p>
    <w:p w14:paraId="67DD94C7" w14:textId="77777777" w:rsidR="00832A7F" w:rsidRPr="00964E51" w:rsidRDefault="00832A7F" w:rsidP="005E6CB4">
      <w:pPr>
        <w:keepLines/>
        <w:widowControl w:val="0"/>
        <w:autoSpaceDE w:val="0"/>
        <w:autoSpaceDN w:val="0"/>
        <w:adjustRightInd w:val="0"/>
        <w:jc w:val="right"/>
        <w:rPr>
          <w:rFonts w:ascii="Tahoma,Bold" w:hAnsi="Tahoma,Bold" w:cs="Tahoma,Bold"/>
          <w:bCs/>
        </w:rPr>
      </w:pPr>
    </w:p>
    <w:p w14:paraId="3AA18E54" w14:textId="77777777" w:rsidR="00832A7F" w:rsidRPr="00964E51" w:rsidRDefault="00832A7F" w:rsidP="005E6CB4">
      <w:pPr>
        <w:keepLines/>
        <w:widowControl w:val="0"/>
        <w:autoSpaceDE w:val="0"/>
        <w:autoSpaceDN w:val="0"/>
        <w:adjustRightInd w:val="0"/>
        <w:jc w:val="right"/>
        <w:rPr>
          <w:rFonts w:ascii="Tahoma,Bold" w:hAnsi="Tahoma,Bold" w:cs="Tahoma,Bold"/>
          <w:bCs/>
        </w:rPr>
      </w:pPr>
    </w:p>
    <w:p w14:paraId="6B85A1C0" w14:textId="77777777" w:rsidR="00DA7ED1" w:rsidRPr="00964E51" w:rsidRDefault="00DA7ED1" w:rsidP="005E6CB4">
      <w:pPr>
        <w:keepLines/>
        <w:widowControl w:val="0"/>
        <w:autoSpaceDE w:val="0"/>
        <w:autoSpaceDN w:val="0"/>
        <w:adjustRightInd w:val="0"/>
        <w:ind w:left="6372"/>
        <w:rPr>
          <w:rFonts w:ascii="Tahoma,Bold" w:hAnsi="Tahoma,Bold" w:cs="Tahoma,Bold"/>
          <w:bCs/>
        </w:rPr>
      </w:pPr>
      <w:r w:rsidRPr="00964E51">
        <w:rPr>
          <w:rFonts w:ascii="Tahoma,Bold" w:hAnsi="Tahoma,Bold" w:cs="Tahoma,Bold"/>
          <w:bCs/>
        </w:rPr>
        <w:t xml:space="preserve">      Direktor</w:t>
      </w:r>
    </w:p>
    <w:p w14:paraId="009B3F5C" w14:textId="77777777" w:rsidR="00DA7ED1" w:rsidRPr="00964E51" w:rsidRDefault="00DA7ED1" w:rsidP="005E6CB4">
      <w:pPr>
        <w:keepLines/>
        <w:widowControl w:val="0"/>
        <w:ind w:left="6372"/>
        <w:rPr>
          <w:rFonts w:ascii="Tahoma" w:hAnsi="Tahoma" w:cs="Tahoma"/>
        </w:rPr>
      </w:pPr>
      <w:r w:rsidRPr="00964E51">
        <w:rPr>
          <w:rFonts w:ascii="Tahoma,Bold" w:hAnsi="Tahoma,Bold" w:cs="Tahoma,Bold"/>
          <w:bCs/>
        </w:rPr>
        <w:t xml:space="preserve">  Krištof Mlakar</w:t>
      </w:r>
    </w:p>
    <w:p w14:paraId="50173DFA" w14:textId="77777777" w:rsidR="00A43EED" w:rsidRPr="00964E51" w:rsidRDefault="00A43EED" w:rsidP="005E6CB4">
      <w:pPr>
        <w:pStyle w:val="Naslov1"/>
        <w:keepNext w:val="0"/>
        <w:keepLines/>
        <w:widowControl w:val="0"/>
        <w:jc w:val="center"/>
        <w:rPr>
          <w:rFonts w:ascii="Tahoma" w:hAnsi="Tahoma" w:cs="Tahoma"/>
          <w:sz w:val="28"/>
          <w:szCs w:val="28"/>
        </w:rPr>
      </w:pPr>
    </w:p>
    <w:bookmarkEnd w:id="0"/>
    <w:p w14:paraId="26B1923D" w14:textId="77777777" w:rsidR="006402A9" w:rsidRPr="00964E51" w:rsidRDefault="006402A9" w:rsidP="005E6CB4">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0543EFA7" w14:textId="77777777" w:rsidR="00832A7F" w:rsidRPr="00964E51" w:rsidRDefault="00267A10" w:rsidP="005E6CB4">
      <w:pPr>
        <w:keepLines/>
        <w:widowControl w:val="0"/>
        <w:numPr>
          <w:ilvl w:val="0"/>
          <w:numId w:val="2"/>
        </w:numPr>
        <w:jc w:val="both"/>
        <w:rPr>
          <w:rFonts w:ascii="Tahoma" w:hAnsi="Tahoma" w:cs="Tahoma"/>
          <w:b/>
          <w:sz w:val="24"/>
        </w:rPr>
      </w:pPr>
      <w:r w:rsidRPr="00964E51">
        <w:rPr>
          <w:rFonts w:ascii="Tahoma" w:hAnsi="Tahoma" w:cs="Tahoma"/>
          <w:b/>
          <w:sz w:val="24"/>
        </w:rPr>
        <w:br w:type="page"/>
      </w:r>
      <w:r w:rsidR="00832A7F" w:rsidRPr="00964E51">
        <w:rPr>
          <w:rFonts w:ascii="Tahoma" w:hAnsi="Tahoma" w:cs="Tahoma"/>
          <w:b/>
          <w:sz w:val="24"/>
        </w:rPr>
        <w:lastRenderedPageBreak/>
        <w:t xml:space="preserve">SPLOŠNA DOLOČILA </w:t>
      </w:r>
    </w:p>
    <w:p w14:paraId="1A4D83B5" w14:textId="77777777" w:rsidR="00832A7F" w:rsidRPr="00964E51" w:rsidRDefault="00832A7F" w:rsidP="005E6CB4">
      <w:pPr>
        <w:keepLines/>
        <w:widowControl w:val="0"/>
        <w:jc w:val="both"/>
        <w:rPr>
          <w:rFonts w:ascii="Tahoma" w:hAnsi="Tahoma" w:cs="Tahoma"/>
          <w:b/>
        </w:rPr>
      </w:pPr>
    </w:p>
    <w:p w14:paraId="2AC26669" w14:textId="77777777" w:rsidR="00832A7F" w:rsidRPr="00964E51" w:rsidRDefault="00832A7F" w:rsidP="005E6CB4">
      <w:pPr>
        <w:keepLines/>
        <w:widowControl w:val="0"/>
        <w:numPr>
          <w:ilvl w:val="1"/>
          <w:numId w:val="2"/>
        </w:numPr>
        <w:jc w:val="both"/>
        <w:rPr>
          <w:rFonts w:ascii="Tahoma" w:hAnsi="Tahoma" w:cs="Tahoma"/>
          <w:b/>
        </w:rPr>
      </w:pPr>
      <w:r w:rsidRPr="00964E51">
        <w:rPr>
          <w:rFonts w:ascii="Tahoma" w:hAnsi="Tahoma" w:cs="Tahoma"/>
          <w:b/>
        </w:rPr>
        <w:t xml:space="preserve">Predmet javnega naročila </w:t>
      </w:r>
    </w:p>
    <w:p w14:paraId="7EDF91B3" w14:textId="77777777" w:rsidR="00832A7F" w:rsidRPr="00964E51" w:rsidRDefault="00832A7F" w:rsidP="005E6CB4">
      <w:pPr>
        <w:keepLines/>
        <w:widowControl w:val="0"/>
        <w:jc w:val="both"/>
        <w:rPr>
          <w:rFonts w:ascii="Tahoma" w:hAnsi="Tahoma" w:cs="Tahoma"/>
          <w:b/>
        </w:rPr>
      </w:pPr>
    </w:p>
    <w:p w14:paraId="6E5A1241" w14:textId="0EA4643C" w:rsidR="00526348" w:rsidRPr="00964E51" w:rsidRDefault="00B62F57" w:rsidP="005E6CB4">
      <w:pPr>
        <w:keepLines/>
        <w:widowControl w:val="0"/>
        <w:jc w:val="both"/>
        <w:rPr>
          <w:rFonts w:ascii="Tahoma" w:hAnsi="Tahoma" w:cs="Tahoma"/>
          <w:bCs/>
        </w:rPr>
      </w:pPr>
      <w:r w:rsidRPr="00964E51">
        <w:rPr>
          <w:rFonts w:ascii="Tahoma" w:hAnsi="Tahoma" w:cs="Tahoma"/>
          <w:bCs/>
        </w:rPr>
        <w:t xml:space="preserve">Predmet javnega naročila je izbira izvajalca za prevzem in končno obdelavo ostankov iz grabelj in sit. To je odpadek, ki ima klasifikacijsko številko 19 08 01 in nastaja pri procesu mehanskega čiščenja komunalne odpadne vode na Centralni čistilni napravi Ljubljana (v nadaljevanju </w:t>
      </w:r>
      <w:proofErr w:type="spellStart"/>
      <w:r w:rsidRPr="00964E51">
        <w:rPr>
          <w:rFonts w:ascii="Tahoma" w:hAnsi="Tahoma" w:cs="Tahoma"/>
          <w:bCs/>
        </w:rPr>
        <w:t>CČNL</w:t>
      </w:r>
      <w:proofErr w:type="spellEnd"/>
      <w:r w:rsidRPr="00964E51">
        <w:rPr>
          <w:rFonts w:ascii="Tahoma" w:hAnsi="Tahoma" w:cs="Tahoma"/>
          <w:bCs/>
        </w:rPr>
        <w:t xml:space="preserve">) ter na ostalih kanalizacijskih objektih, ki so v upravljanju JAVNEGA PODJETJA VODOVOD KANALIZACIJA SNAGA </w:t>
      </w:r>
      <w:proofErr w:type="spellStart"/>
      <w:r w:rsidRPr="00964E51">
        <w:rPr>
          <w:rFonts w:ascii="Tahoma" w:hAnsi="Tahoma" w:cs="Tahoma"/>
          <w:bCs/>
        </w:rPr>
        <w:t>d.o.o</w:t>
      </w:r>
      <w:proofErr w:type="spellEnd"/>
      <w:r w:rsidRPr="00964E51">
        <w:rPr>
          <w:rFonts w:ascii="Tahoma" w:hAnsi="Tahoma" w:cs="Tahoma"/>
          <w:bCs/>
        </w:rPr>
        <w:t xml:space="preserve">. </w:t>
      </w:r>
      <w:r w:rsidR="00526348" w:rsidRPr="00964E51">
        <w:rPr>
          <w:rFonts w:ascii="Tahoma" w:hAnsi="Tahoma" w:cs="Tahoma"/>
        </w:rPr>
        <w:t xml:space="preserve"> </w:t>
      </w:r>
    </w:p>
    <w:p w14:paraId="5CC4E510" w14:textId="77777777" w:rsidR="00526348" w:rsidRPr="00964E51" w:rsidRDefault="00526348" w:rsidP="005E6CB4">
      <w:pPr>
        <w:keepLines/>
        <w:widowControl w:val="0"/>
        <w:jc w:val="both"/>
        <w:rPr>
          <w:rFonts w:ascii="Tahoma" w:hAnsi="Tahoma" w:cs="Tahoma"/>
        </w:rPr>
      </w:pPr>
    </w:p>
    <w:p w14:paraId="7131C0F4" w14:textId="7DC3F3C0" w:rsidR="008320BC" w:rsidRPr="00964E51" w:rsidRDefault="008320BC" w:rsidP="005E6CB4">
      <w:pPr>
        <w:keepLines/>
        <w:widowControl w:val="0"/>
        <w:spacing w:after="60"/>
        <w:jc w:val="both"/>
        <w:rPr>
          <w:rFonts w:ascii="Tahoma" w:hAnsi="Tahoma" w:cs="Tahoma"/>
        </w:rPr>
      </w:pPr>
      <w:r w:rsidRPr="00964E51">
        <w:rPr>
          <w:rFonts w:ascii="Tahoma" w:hAnsi="Tahoma" w:cs="Tahoma"/>
        </w:rPr>
        <w:t xml:space="preserve">Predmet javnega </w:t>
      </w:r>
      <w:r w:rsidR="0044745C" w:rsidRPr="00964E51">
        <w:rPr>
          <w:rFonts w:ascii="Tahoma" w:hAnsi="Tahoma" w:cs="Tahoma"/>
        </w:rPr>
        <w:t xml:space="preserve">naročila je razdeljen na </w:t>
      </w:r>
      <w:r w:rsidR="00DE5958" w:rsidRPr="00964E51">
        <w:rPr>
          <w:rFonts w:ascii="Tahoma" w:hAnsi="Tahoma" w:cs="Tahoma"/>
        </w:rPr>
        <w:t>2</w:t>
      </w:r>
      <w:r w:rsidRPr="00964E51">
        <w:rPr>
          <w:rFonts w:ascii="Tahoma" w:hAnsi="Tahoma" w:cs="Tahoma"/>
        </w:rPr>
        <w:t xml:space="preserve"> (</w:t>
      </w:r>
      <w:r w:rsidR="00DE5958" w:rsidRPr="00964E51">
        <w:rPr>
          <w:rFonts w:ascii="Tahoma" w:hAnsi="Tahoma" w:cs="Tahoma"/>
        </w:rPr>
        <w:t>dva) sklopa</w:t>
      </w:r>
      <w:r w:rsidRPr="00964E51">
        <w:rPr>
          <w:rFonts w:ascii="Tahoma" w:hAnsi="Tahoma" w:cs="Tahoma"/>
        </w:rPr>
        <w:t>, in sicer:</w:t>
      </w:r>
    </w:p>
    <w:p w14:paraId="7897295C" w14:textId="6C909428" w:rsidR="00A34FC0" w:rsidRPr="00964E51" w:rsidRDefault="0044745C" w:rsidP="005E6CB4">
      <w:pPr>
        <w:keepLines/>
        <w:widowControl w:val="0"/>
        <w:numPr>
          <w:ilvl w:val="0"/>
          <w:numId w:val="17"/>
        </w:numPr>
        <w:ind w:left="426"/>
        <w:jc w:val="both"/>
        <w:rPr>
          <w:rFonts w:ascii="Tahoma" w:hAnsi="Tahoma" w:cs="Tahoma"/>
          <w:b/>
        </w:rPr>
      </w:pPr>
      <w:r w:rsidRPr="00964E51">
        <w:rPr>
          <w:rFonts w:ascii="Tahoma" w:hAnsi="Tahoma" w:cs="Tahoma"/>
          <w:b/>
        </w:rPr>
        <w:t xml:space="preserve">Sklop 1: </w:t>
      </w:r>
      <w:r w:rsidR="00CF172D" w:rsidRPr="00964E51">
        <w:rPr>
          <w:rFonts w:ascii="Tahoma" w:hAnsi="Tahoma" w:cs="Tahoma"/>
          <w:b/>
        </w:rPr>
        <w:t xml:space="preserve">»Prevzem, prevoz in končna predelava ostankov iz grabelj in sit iz </w:t>
      </w:r>
      <w:proofErr w:type="spellStart"/>
      <w:r w:rsidR="00CF172D" w:rsidRPr="00964E51">
        <w:rPr>
          <w:rFonts w:ascii="Tahoma" w:hAnsi="Tahoma" w:cs="Tahoma"/>
          <w:b/>
        </w:rPr>
        <w:t>CČNL</w:t>
      </w:r>
      <w:proofErr w:type="spellEnd"/>
      <w:r w:rsidR="00CF172D" w:rsidRPr="00964E51">
        <w:rPr>
          <w:rFonts w:ascii="Tahoma" w:hAnsi="Tahoma" w:cs="Tahoma"/>
          <w:b/>
        </w:rPr>
        <w:t>«</w:t>
      </w:r>
      <w:r w:rsidR="008320BC" w:rsidRPr="00964E51">
        <w:rPr>
          <w:rFonts w:ascii="Tahoma" w:hAnsi="Tahoma" w:cs="Tahoma"/>
          <w:b/>
        </w:rPr>
        <w:t xml:space="preserve"> </w:t>
      </w:r>
    </w:p>
    <w:p w14:paraId="2EFFE704" w14:textId="20CD21D2" w:rsidR="008320BC" w:rsidRPr="00964E51" w:rsidRDefault="008320BC" w:rsidP="005E6CB4">
      <w:pPr>
        <w:keepLines/>
        <w:widowControl w:val="0"/>
        <w:ind w:left="426"/>
        <w:jc w:val="both"/>
        <w:rPr>
          <w:rFonts w:ascii="Tahoma" w:hAnsi="Tahoma" w:cs="Tahoma"/>
        </w:rPr>
      </w:pPr>
      <w:r w:rsidRPr="00964E51">
        <w:rPr>
          <w:rFonts w:ascii="Tahoma" w:hAnsi="Tahoma" w:cs="Tahoma"/>
        </w:rPr>
        <w:t>(v nadaljevanju tudi: Sklop 1),</w:t>
      </w:r>
    </w:p>
    <w:p w14:paraId="2A4E4724" w14:textId="2F948A76" w:rsidR="008320BC" w:rsidRPr="00964E51" w:rsidRDefault="0044745C" w:rsidP="005E6CB4">
      <w:pPr>
        <w:keepLines/>
        <w:widowControl w:val="0"/>
        <w:numPr>
          <w:ilvl w:val="0"/>
          <w:numId w:val="17"/>
        </w:numPr>
        <w:ind w:left="426"/>
        <w:jc w:val="both"/>
        <w:rPr>
          <w:rFonts w:ascii="Tahoma" w:hAnsi="Tahoma" w:cs="Tahoma"/>
          <w:b/>
        </w:rPr>
      </w:pPr>
      <w:r w:rsidRPr="00964E51">
        <w:rPr>
          <w:rFonts w:ascii="Tahoma" w:hAnsi="Tahoma" w:cs="Tahoma"/>
          <w:b/>
        </w:rPr>
        <w:t xml:space="preserve">Sklop 2: </w:t>
      </w:r>
      <w:r w:rsidR="00CF172D" w:rsidRPr="00964E51">
        <w:rPr>
          <w:rFonts w:ascii="Tahoma" w:hAnsi="Tahoma" w:cs="Tahoma"/>
          <w:b/>
        </w:rPr>
        <w:t>»</w:t>
      </w:r>
      <w:r w:rsidR="00CD5DE2" w:rsidRPr="00964E51">
        <w:rPr>
          <w:rFonts w:ascii="Tahoma" w:hAnsi="Tahoma" w:cs="Tahoma"/>
          <w:b/>
        </w:rPr>
        <w:t>Prevzem in končna predelava ostankov iz grabelj in sit iz kanalizacijskih objektov</w:t>
      </w:r>
      <w:r w:rsidR="00CF172D" w:rsidRPr="00964E51">
        <w:rPr>
          <w:rFonts w:ascii="Tahoma" w:hAnsi="Tahoma" w:cs="Tahoma"/>
          <w:b/>
        </w:rPr>
        <w:t>«</w:t>
      </w:r>
      <w:r w:rsidR="008320BC" w:rsidRPr="00964E51">
        <w:rPr>
          <w:rFonts w:ascii="Tahoma" w:hAnsi="Tahoma" w:cs="Tahoma"/>
        </w:rPr>
        <w:t xml:space="preserve"> (v nadaljevanju</w:t>
      </w:r>
      <w:r w:rsidR="00E637A4" w:rsidRPr="00964E51">
        <w:rPr>
          <w:rFonts w:ascii="Tahoma" w:hAnsi="Tahoma" w:cs="Tahoma"/>
        </w:rPr>
        <w:t xml:space="preserve"> tudi</w:t>
      </w:r>
      <w:r w:rsidR="00DE5958" w:rsidRPr="00964E51">
        <w:rPr>
          <w:rFonts w:ascii="Tahoma" w:hAnsi="Tahoma" w:cs="Tahoma"/>
        </w:rPr>
        <w:t>: Sklop 2).</w:t>
      </w:r>
    </w:p>
    <w:p w14:paraId="180BFCE2" w14:textId="77777777" w:rsidR="008320BC" w:rsidRPr="00964E51" w:rsidRDefault="008320BC" w:rsidP="005E6CB4">
      <w:pPr>
        <w:keepLines/>
        <w:widowControl w:val="0"/>
        <w:jc w:val="both"/>
        <w:rPr>
          <w:rFonts w:ascii="Tahoma" w:hAnsi="Tahoma" w:cs="Tahoma"/>
          <w:sz w:val="18"/>
        </w:rPr>
      </w:pPr>
    </w:p>
    <w:p w14:paraId="6B190DC8" w14:textId="23D2BAE6" w:rsidR="000509C4" w:rsidRPr="00964E51" w:rsidRDefault="006C3805" w:rsidP="005E6CB4">
      <w:pPr>
        <w:keepLines/>
        <w:widowControl w:val="0"/>
        <w:jc w:val="both"/>
        <w:rPr>
          <w:rFonts w:ascii="Tahoma" w:hAnsi="Tahoma" w:cs="Tahoma"/>
          <w:b/>
        </w:rPr>
      </w:pPr>
      <w:r w:rsidRPr="00964E51">
        <w:rPr>
          <w:rFonts w:ascii="Tahoma" w:hAnsi="Tahoma" w:cs="Tahoma"/>
        </w:rPr>
        <w:t xml:space="preserve">Ponudnik lahko odda ponudbo za </w:t>
      </w:r>
      <w:r w:rsidR="00183CDE" w:rsidRPr="00964E51">
        <w:rPr>
          <w:rFonts w:ascii="Tahoma" w:hAnsi="Tahoma" w:cs="Tahoma"/>
        </w:rPr>
        <w:t>enega</w:t>
      </w:r>
      <w:r w:rsidRPr="00964E51">
        <w:rPr>
          <w:rFonts w:ascii="Tahoma" w:hAnsi="Tahoma" w:cs="Tahoma"/>
        </w:rPr>
        <w:t xml:space="preserve"> ali </w:t>
      </w:r>
      <w:r w:rsidR="00DE5958" w:rsidRPr="00964E51">
        <w:rPr>
          <w:rFonts w:ascii="Tahoma" w:hAnsi="Tahoma" w:cs="Tahoma"/>
        </w:rPr>
        <w:t>oba sklopa</w:t>
      </w:r>
      <w:r w:rsidRPr="00964E51">
        <w:rPr>
          <w:rFonts w:ascii="Tahoma" w:hAnsi="Tahoma" w:cs="Tahoma"/>
        </w:rPr>
        <w:t xml:space="preserve">, ki </w:t>
      </w:r>
      <w:r w:rsidR="00DE5958" w:rsidRPr="00964E51">
        <w:rPr>
          <w:rFonts w:ascii="Tahoma" w:hAnsi="Tahoma" w:cs="Tahoma"/>
        </w:rPr>
        <w:t>sta</w:t>
      </w:r>
      <w:r w:rsidRPr="00964E51">
        <w:rPr>
          <w:rFonts w:ascii="Tahoma" w:hAnsi="Tahoma" w:cs="Tahoma"/>
        </w:rPr>
        <w:t xml:space="preserve"> predmet javnega naročila.</w:t>
      </w:r>
      <w:r w:rsidRPr="00964E51">
        <w:rPr>
          <w:rFonts w:ascii="Tahoma" w:hAnsi="Tahoma" w:cs="Tahoma"/>
          <w:b/>
        </w:rPr>
        <w:t xml:space="preserve"> </w:t>
      </w:r>
    </w:p>
    <w:p w14:paraId="1B6E343E" w14:textId="77777777" w:rsidR="000509C4" w:rsidRPr="00964E51" w:rsidRDefault="000509C4" w:rsidP="005E6CB4">
      <w:pPr>
        <w:keepLines/>
        <w:widowControl w:val="0"/>
        <w:jc w:val="both"/>
        <w:rPr>
          <w:rFonts w:ascii="Tahoma" w:hAnsi="Tahoma" w:cs="Tahoma"/>
          <w:b/>
        </w:rPr>
      </w:pPr>
    </w:p>
    <w:p w14:paraId="044D54E9" w14:textId="5BFB6D93" w:rsidR="00CE74FF" w:rsidRPr="00964E51" w:rsidRDefault="008320BC" w:rsidP="005E6CB4">
      <w:pPr>
        <w:keepLines/>
        <w:widowControl w:val="0"/>
        <w:jc w:val="both"/>
        <w:rPr>
          <w:rFonts w:ascii="Tahoma" w:hAnsi="Tahoma" w:cs="Tahoma"/>
          <w:b/>
        </w:rPr>
      </w:pPr>
      <w:r w:rsidRPr="00964E51">
        <w:rPr>
          <w:rFonts w:ascii="Tahoma" w:hAnsi="Tahoma" w:cs="Tahoma"/>
        </w:rPr>
        <w:t xml:space="preserve">Naročnik bo z izbranim ponudnikom za </w:t>
      </w:r>
      <w:r w:rsidR="0044745C" w:rsidRPr="00964E51">
        <w:rPr>
          <w:rFonts w:ascii="Tahoma" w:hAnsi="Tahoma" w:cs="Tahoma"/>
        </w:rPr>
        <w:t>posamezen sklop</w:t>
      </w:r>
      <w:r w:rsidRPr="00964E51">
        <w:rPr>
          <w:rFonts w:ascii="Tahoma" w:hAnsi="Tahoma" w:cs="Tahoma"/>
        </w:rPr>
        <w:t xml:space="preserve"> sklenil okvirni sporazum za obdobje </w:t>
      </w:r>
      <w:r w:rsidR="007C5308" w:rsidRPr="00964E51">
        <w:rPr>
          <w:rFonts w:ascii="Tahoma" w:hAnsi="Tahoma" w:cs="Tahoma"/>
        </w:rPr>
        <w:t xml:space="preserve">48 mesecev </w:t>
      </w:r>
      <w:r w:rsidR="000509C4" w:rsidRPr="00964E51">
        <w:rPr>
          <w:rFonts w:ascii="Tahoma" w:hAnsi="Tahoma" w:cs="Tahoma"/>
        </w:rPr>
        <w:t xml:space="preserve">od </w:t>
      </w:r>
      <w:r w:rsidRPr="00964E51">
        <w:rPr>
          <w:rFonts w:ascii="Tahoma" w:hAnsi="Tahoma" w:cs="Tahoma"/>
        </w:rPr>
        <w:t xml:space="preserve">sklenitve okvirnega sporazuma </w:t>
      </w:r>
      <w:r w:rsidR="007001E0" w:rsidRPr="00964E51">
        <w:rPr>
          <w:rFonts w:ascii="Tahoma" w:hAnsi="Tahoma" w:cs="Tahoma"/>
        </w:rPr>
        <w:t>(</w:t>
      </w:r>
      <w:r w:rsidR="007001E0" w:rsidRPr="00964E51">
        <w:rPr>
          <w:rFonts w:ascii="Tahoma" w:hAnsi="Tahoma" w:cs="Tahoma"/>
          <w:color w:val="000000" w:themeColor="text1"/>
        </w:rPr>
        <w:t>ki bo po pravnomočno končanem javnem naročilu</w:t>
      </w:r>
      <w:r w:rsidR="00B62F57" w:rsidRPr="00964E51">
        <w:rPr>
          <w:rFonts w:ascii="Tahoma" w:hAnsi="Tahoma" w:cs="Tahoma"/>
          <w:color w:val="000000" w:themeColor="text1"/>
        </w:rPr>
        <w:t xml:space="preserve"> in poteku obstoječega okvirnega sporazuma</w:t>
      </w:r>
      <w:r w:rsidR="007001E0" w:rsidRPr="00964E51">
        <w:rPr>
          <w:rFonts w:ascii="Tahoma" w:hAnsi="Tahoma" w:cs="Tahoma"/>
          <w:color w:val="000000" w:themeColor="text1"/>
        </w:rPr>
        <w:t>)</w:t>
      </w:r>
      <w:r w:rsidR="000509C4" w:rsidRPr="00964E51">
        <w:rPr>
          <w:rFonts w:ascii="Tahoma" w:hAnsi="Tahoma" w:cs="Tahoma"/>
          <w:color w:val="000000" w:themeColor="text1"/>
        </w:rPr>
        <w:t xml:space="preserve"> </w:t>
      </w:r>
      <w:r w:rsidR="00526348" w:rsidRPr="00964E51">
        <w:rPr>
          <w:rFonts w:ascii="Tahoma" w:hAnsi="Tahoma" w:cs="Tahoma"/>
        </w:rPr>
        <w:t>oz.</w:t>
      </w:r>
      <w:r w:rsidRPr="00964E51">
        <w:rPr>
          <w:rFonts w:ascii="Tahoma" w:hAnsi="Tahoma" w:cs="Tahoma"/>
        </w:rPr>
        <w:t xml:space="preserve"> do izčrpanja vrednosti okvirnega sporazuma, kar nastopi prej.</w:t>
      </w:r>
    </w:p>
    <w:p w14:paraId="25BF19A8" w14:textId="77777777" w:rsidR="007D1FBE" w:rsidRPr="00964E51" w:rsidRDefault="007D1FBE" w:rsidP="005E6CB4">
      <w:pPr>
        <w:keepLines/>
        <w:widowControl w:val="0"/>
        <w:jc w:val="both"/>
        <w:rPr>
          <w:rFonts w:ascii="Tahoma" w:hAnsi="Tahoma" w:cs="Tahoma"/>
        </w:rPr>
      </w:pPr>
    </w:p>
    <w:p w14:paraId="046EB74C" w14:textId="047AA524" w:rsidR="007D1FBE" w:rsidRPr="00964E51" w:rsidRDefault="002E69DE" w:rsidP="005E6CB4">
      <w:pPr>
        <w:keepLines/>
        <w:widowControl w:val="0"/>
        <w:jc w:val="both"/>
        <w:rPr>
          <w:rFonts w:ascii="Tahoma" w:hAnsi="Tahoma" w:cs="Tahoma"/>
        </w:rPr>
      </w:pPr>
      <w:r w:rsidRPr="00964E51">
        <w:rPr>
          <w:rFonts w:ascii="Tahoma" w:hAnsi="Tahoma" w:cs="Tahoma"/>
        </w:rPr>
        <w:t>Podroben opis, obseg oz. vsebina javnega naročila je razvidna v nadaljevanju te razpisne dokumentacije</w:t>
      </w:r>
      <w:r w:rsidR="008321B8" w:rsidRPr="00964E51">
        <w:rPr>
          <w:rFonts w:ascii="Tahoma" w:hAnsi="Tahoma" w:cs="Tahoma"/>
        </w:rPr>
        <w:t xml:space="preserve">, ter iz </w:t>
      </w:r>
      <w:r w:rsidR="00B62F57" w:rsidRPr="00964E51">
        <w:rPr>
          <w:rFonts w:ascii="Tahoma" w:hAnsi="Tahoma" w:cs="Tahoma"/>
        </w:rPr>
        <w:t>tehničnih specifikacijah predmeta javnega naročila (ločena priloga)</w:t>
      </w:r>
      <w:r w:rsidR="008321B8" w:rsidRPr="00964E51">
        <w:rPr>
          <w:rFonts w:ascii="Tahoma" w:hAnsi="Tahoma" w:cs="Tahoma"/>
        </w:rPr>
        <w:t>, ki je sestavni del te razpisne dokumentacije</w:t>
      </w:r>
      <w:r w:rsidRPr="00964E51">
        <w:rPr>
          <w:rFonts w:ascii="Tahoma" w:hAnsi="Tahoma" w:cs="Tahoma"/>
        </w:rPr>
        <w:t xml:space="preserve">. </w:t>
      </w:r>
      <w:r w:rsidR="00E637A4" w:rsidRPr="00964E51">
        <w:rPr>
          <w:rFonts w:ascii="Tahoma" w:hAnsi="Tahoma" w:cs="Tahoma"/>
          <w:lang w:eastAsia="en-US"/>
        </w:rPr>
        <w:t xml:space="preserve">Količine </w:t>
      </w:r>
      <w:r w:rsidRPr="00964E51">
        <w:rPr>
          <w:rFonts w:ascii="Tahoma" w:hAnsi="Tahoma" w:cs="Tahoma"/>
          <w:lang w:eastAsia="en-US"/>
        </w:rPr>
        <w:t>za posamezni sklop predmeta javnega naročila so okvirne in odvisne od dejanskih potreb naročnika v obdobju veljavnosti okvirnega sporazuma</w:t>
      </w:r>
      <w:r w:rsidR="004C1721" w:rsidRPr="00964E51">
        <w:rPr>
          <w:rFonts w:ascii="Tahoma" w:hAnsi="Tahoma" w:cs="Tahoma"/>
          <w:lang w:eastAsia="en-US"/>
        </w:rPr>
        <w:t>.</w:t>
      </w:r>
    </w:p>
    <w:p w14:paraId="267A9263" w14:textId="77777777" w:rsidR="00832A7F" w:rsidRPr="00964E51" w:rsidRDefault="00832A7F" w:rsidP="005E6CB4">
      <w:pPr>
        <w:keepLines/>
        <w:widowControl w:val="0"/>
        <w:jc w:val="both"/>
        <w:rPr>
          <w:rFonts w:ascii="Tahoma" w:hAnsi="Tahoma" w:cs="Tahoma"/>
          <w:b/>
        </w:rPr>
      </w:pPr>
    </w:p>
    <w:p w14:paraId="474EA726" w14:textId="77777777" w:rsidR="00F70DDF" w:rsidRPr="00964E51" w:rsidRDefault="00F70DDF" w:rsidP="005E6CB4">
      <w:pPr>
        <w:keepLines/>
        <w:widowControl w:val="0"/>
        <w:jc w:val="both"/>
        <w:rPr>
          <w:rFonts w:ascii="Tahoma" w:hAnsi="Tahoma"/>
        </w:rPr>
      </w:pPr>
      <w:r w:rsidRPr="00964E51">
        <w:rPr>
          <w:rFonts w:ascii="Tahoma" w:hAnsi="Tahoma"/>
        </w:rPr>
        <w:t>Ponudnik mora pri pripravi ponudbe in določanju ponudbene cene upoštevati vse materialne in nematerialne stroške, ki bodo potrebni za kvalitetno izvedbo predmeta naročila.</w:t>
      </w:r>
    </w:p>
    <w:p w14:paraId="64B068C6" w14:textId="77777777" w:rsidR="006C3805" w:rsidRPr="00964E51" w:rsidRDefault="006C3805" w:rsidP="005E6CB4">
      <w:pPr>
        <w:keepLines/>
        <w:widowControl w:val="0"/>
        <w:jc w:val="both"/>
        <w:rPr>
          <w:rFonts w:ascii="Tahoma" w:hAnsi="Tahoma"/>
        </w:rPr>
      </w:pPr>
    </w:p>
    <w:p w14:paraId="02AA6700" w14:textId="289F4531" w:rsidR="00BA55BD" w:rsidRPr="00964E51" w:rsidRDefault="00BA55BD" w:rsidP="005E6CB4">
      <w:pPr>
        <w:keepLines/>
        <w:widowControl w:val="0"/>
        <w:jc w:val="both"/>
        <w:rPr>
          <w:rFonts w:ascii="Tahoma" w:hAnsi="Tahoma" w:cs="Tahoma"/>
          <w:i/>
          <w:u w:val="single"/>
        </w:rPr>
      </w:pPr>
      <w:r w:rsidRPr="00964E51">
        <w:rPr>
          <w:rFonts w:ascii="Tahoma" w:hAnsi="Tahoma" w:cs="Tahoma"/>
          <w:i/>
          <w:u w:val="single"/>
        </w:rPr>
        <w:t xml:space="preserve">Razpisna dokumentacija v nadaljevanju določa predmet (vsebino) javnega naročila ter zahteve in pogoje naročnika za izbiro ponudnika, in sicer za </w:t>
      </w:r>
      <w:r w:rsidR="00DE5958" w:rsidRPr="00964E51">
        <w:rPr>
          <w:rFonts w:ascii="Tahoma" w:hAnsi="Tahoma" w:cs="Tahoma"/>
          <w:i/>
          <w:u w:val="single"/>
        </w:rPr>
        <w:t>oba sklopa</w:t>
      </w:r>
      <w:r w:rsidRPr="00964E51">
        <w:rPr>
          <w:rFonts w:ascii="Tahoma" w:hAnsi="Tahoma" w:cs="Tahoma"/>
          <w:i/>
          <w:u w:val="single"/>
        </w:rPr>
        <w:t xml:space="preserve"> skupaj, razen v delih kjer je vsebina razdeljena na posamezen sklop oziroma je iz vsebine to jasno razvidno.</w:t>
      </w:r>
      <w:r w:rsidRPr="00964E51">
        <w:rPr>
          <w:rFonts w:ascii="Tahoma" w:hAnsi="Tahoma" w:cs="Tahoma"/>
        </w:rPr>
        <w:t xml:space="preserve"> </w:t>
      </w:r>
    </w:p>
    <w:p w14:paraId="5E3E2D03" w14:textId="57A7881A" w:rsidR="00F70DDF" w:rsidRPr="00964E51" w:rsidRDefault="00F70DDF" w:rsidP="005E6CB4">
      <w:pPr>
        <w:keepLines/>
        <w:widowControl w:val="0"/>
        <w:jc w:val="both"/>
        <w:rPr>
          <w:rFonts w:ascii="Tahoma" w:hAnsi="Tahoma" w:cs="Tahoma"/>
          <w:b/>
        </w:rPr>
      </w:pPr>
    </w:p>
    <w:p w14:paraId="04489A7B" w14:textId="77777777" w:rsidR="007C5308" w:rsidRPr="00964E51" w:rsidRDefault="007C5308" w:rsidP="005E6CB4">
      <w:pPr>
        <w:keepLines/>
        <w:widowControl w:val="0"/>
        <w:numPr>
          <w:ilvl w:val="2"/>
          <w:numId w:val="2"/>
        </w:numPr>
        <w:spacing w:line="276" w:lineRule="auto"/>
        <w:ind w:left="1077" w:hanging="1077"/>
        <w:rPr>
          <w:rFonts w:ascii="Tahoma" w:hAnsi="Tahoma" w:cs="Tahoma"/>
          <w:b/>
        </w:rPr>
      </w:pPr>
      <w:r w:rsidRPr="00964E51">
        <w:rPr>
          <w:rFonts w:ascii="Tahoma" w:hAnsi="Tahoma" w:cs="Tahoma"/>
          <w:b/>
        </w:rPr>
        <w:t>Ogled</w:t>
      </w:r>
    </w:p>
    <w:p w14:paraId="068EC990" w14:textId="77777777" w:rsidR="007C5308" w:rsidRPr="00964E51" w:rsidRDefault="007C5308" w:rsidP="005E6CB4">
      <w:pPr>
        <w:keepLines/>
        <w:widowControl w:val="0"/>
        <w:jc w:val="both"/>
        <w:rPr>
          <w:rFonts w:ascii="Tahoma" w:hAnsi="Tahoma" w:cs="Tahoma"/>
        </w:rPr>
      </w:pPr>
    </w:p>
    <w:p w14:paraId="72494D3E" w14:textId="2A0D24B5" w:rsidR="007C5308" w:rsidRPr="00964E51" w:rsidRDefault="007C5308" w:rsidP="005E6CB4">
      <w:pPr>
        <w:keepLines/>
        <w:widowControl w:val="0"/>
        <w:jc w:val="both"/>
        <w:rPr>
          <w:rFonts w:ascii="Tahoma" w:hAnsi="Tahoma" w:cs="Tahoma"/>
        </w:rPr>
      </w:pPr>
      <w:r w:rsidRPr="00964E51">
        <w:rPr>
          <w:rFonts w:ascii="Tahoma" w:hAnsi="Tahoma" w:cs="Tahoma"/>
        </w:rPr>
        <w:t xml:space="preserve">Naročnik bo izvedel </w:t>
      </w:r>
      <w:r w:rsidRPr="00964E51">
        <w:rPr>
          <w:rFonts w:ascii="Tahoma" w:hAnsi="Tahoma" w:cs="Tahoma"/>
          <w:u w:val="single"/>
        </w:rPr>
        <w:t>skupni ogled</w:t>
      </w:r>
      <w:r w:rsidRPr="00964E51">
        <w:rPr>
          <w:rFonts w:ascii="Tahoma" w:hAnsi="Tahoma" w:cs="Tahoma"/>
        </w:rPr>
        <w:t xml:space="preserve"> lokacije nastanka odpadkov št. 19 08 01 na </w:t>
      </w:r>
      <w:proofErr w:type="spellStart"/>
      <w:r w:rsidRPr="00964E51">
        <w:rPr>
          <w:rFonts w:ascii="Tahoma" w:hAnsi="Tahoma" w:cs="Tahoma"/>
        </w:rPr>
        <w:t>CČNL</w:t>
      </w:r>
      <w:proofErr w:type="spellEnd"/>
      <w:r w:rsidRPr="00964E51">
        <w:rPr>
          <w:rFonts w:ascii="Tahoma" w:hAnsi="Tahoma" w:cs="Tahoma"/>
        </w:rPr>
        <w:t xml:space="preserve">. </w:t>
      </w:r>
      <w:r w:rsidRPr="00964E51">
        <w:rPr>
          <w:rFonts w:ascii="Tahoma" w:hAnsi="Tahoma" w:cs="Tahoma"/>
          <w:b/>
          <w:u w:val="single"/>
        </w:rPr>
        <w:t>Ogled ni obvezen</w:t>
      </w:r>
      <w:r w:rsidRPr="00964E51">
        <w:rPr>
          <w:rFonts w:ascii="Tahoma" w:hAnsi="Tahoma" w:cs="Tahoma"/>
        </w:rPr>
        <w:t xml:space="preserve">. </w:t>
      </w:r>
      <w:r w:rsidRPr="00964E51">
        <w:rPr>
          <w:rFonts w:ascii="Tahoma" w:hAnsi="Tahoma" w:cs="Tahoma"/>
          <w:u w:val="single"/>
        </w:rPr>
        <w:t xml:space="preserve">Datum ogleda bo </w:t>
      </w:r>
      <w:bookmarkStart w:id="1" w:name="_Hlk196208412"/>
      <w:r w:rsidR="00B1218E" w:rsidRPr="00964E51">
        <w:rPr>
          <w:rFonts w:ascii="Tahoma" w:hAnsi="Tahoma" w:cs="Tahoma"/>
          <w:b/>
          <w:u w:val="single"/>
        </w:rPr>
        <w:t>7</w:t>
      </w:r>
      <w:r w:rsidRPr="00964E51">
        <w:rPr>
          <w:rFonts w:ascii="Tahoma" w:hAnsi="Tahoma" w:cs="Tahoma"/>
          <w:b/>
          <w:u w:val="single"/>
        </w:rPr>
        <w:t xml:space="preserve">. </w:t>
      </w:r>
      <w:r w:rsidR="006A6CCD" w:rsidRPr="00964E51">
        <w:rPr>
          <w:rFonts w:ascii="Tahoma" w:hAnsi="Tahoma" w:cs="Tahoma"/>
          <w:b/>
          <w:u w:val="single"/>
        </w:rPr>
        <w:t>5</w:t>
      </w:r>
      <w:r w:rsidRPr="00964E51">
        <w:rPr>
          <w:rFonts w:ascii="Tahoma" w:hAnsi="Tahoma" w:cs="Tahoma"/>
          <w:b/>
          <w:u w:val="single"/>
        </w:rPr>
        <w:t xml:space="preserve">. 2025 ob </w:t>
      </w:r>
      <w:r w:rsidR="006A6CCD" w:rsidRPr="00964E51">
        <w:rPr>
          <w:rFonts w:ascii="Tahoma" w:hAnsi="Tahoma" w:cs="Tahoma"/>
          <w:b/>
          <w:u w:val="single"/>
        </w:rPr>
        <w:t>12</w:t>
      </w:r>
      <w:r w:rsidRPr="00964E51">
        <w:rPr>
          <w:rFonts w:ascii="Tahoma" w:hAnsi="Tahoma" w:cs="Tahoma"/>
          <w:b/>
          <w:u w:val="single"/>
        </w:rPr>
        <w:t xml:space="preserve"> uri</w:t>
      </w:r>
      <w:r w:rsidRPr="00964E51">
        <w:rPr>
          <w:rFonts w:ascii="Tahoma" w:hAnsi="Tahoma" w:cs="Tahoma"/>
        </w:rPr>
        <w:t xml:space="preserve"> </w:t>
      </w:r>
      <w:bookmarkEnd w:id="1"/>
      <w:r w:rsidRPr="00964E51">
        <w:rPr>
          <w:rFonts w:ascii="Tahoma" w:hAnsi="Tahoma" w:cs="Tahoma"/>
        </w:rPr>
        <w:t>na naslovu Cesta v Prod 100, Ljubljana.</w:t>
      </w:r>
    </w:p>
    <w:p w14:paraId="012540E2" w14:textId="77777777" w:rsidR="007C5308" w:rsidRPr="00964E51" w:rsidRDefault="007C5308" w:rsidP="005E6CB4">
      <w:pPr>
        <w:keepLines/>
        <w:widowControl w:val="0"/>
        <w:jc w:val="both"/>
        <w:rPr>
          <w:rFonts w:ascii="Tahoma" w:hAnsi="Tahoma" w:cs="Tahoma"/>
        </w:rPr>
      </w:pPr>
    </w:p>
    <w:p w14:paraId="0D36CD3C" w14:textId="75C674CB" w:rsidR="007C5308" w:rsidRPr="00964E51" w:rsidRDefault="007C5308" w:rsidP="005E6CB4">
      <w:pPr>
        <w:keepLines/>
        <w:widowControl w:val="0"/>
        <w:jc w:val="both"/>
        <w:rPr>
          <w:rFonts w:ascii="Tahoma" w:hAnsi="Tahoma" w:cs="Tahoma"/>
        </w:rPr>
      </w:pPr>
      <w:r w:rsidRPr="00964E51">
        <w:rPr>
          <w:rFonts w:ascii="Tahoma" w:hAnsi="Tahoma" w:cs="Tahoma"/>
        </w:rPr>
        <w:t xml:space="preserve">Kljub temu, </w:t>
      </w:r>
      <w:r w:rsidRPr="00964E51">
        <w:rPr>
          <w:rFonts w:ascii="Tahoma" w:hAnsi="Tahoma" w:cs="Tahoma"/>
          <w:u w:val="single"/>
        </w:rPr>
        <w:t>da ogled lokacije nastanka ni obvezen</w:t>
      </w:r>
      <w:r w:rsidRPr="00964E51">
        <w:rPr>
          <w:rFonts w:ascii="Tahoma" w:hAnsi="Tahoma" w:cs="Tahoma"/>
        </w:rPr>
        <w:t xml:space="preserve">, </w:t>
      </w:r>
      <w:r w:rsidRPr="00964E51">
        <w:rPr>
          <w:rFonts w:ascii="Tahoma" w:hAnsi="Tahoma" w:cs="Tahoma"/>
          <w:bCs/>
        </w:rPr>
        <w:t>se je na</w:t>
      </w:r>
      <w:r w:rsidRPr="00964E51">
        <w:rPr>
          <w:rFonts w:ascii="Tahoma" w:hAnsi="Tahoma" w:cs="Tahoma"/>
          <w:b/>
        </w:rPr>
        <w:t xml:space="preserve"> </w:t>
      </w:r>
      <w:r w:rsidRPr="00964E51">
        <w:rPr>
          <w:rFonts w:ascii="Tahoma" w:hAnsi="Tahoma" w:cs="Tahoma"/>
          <w:bCs/>
        </w:rPr>
        <w:t>ponujeni</w:t>
      </w:r>
      <w:r w:rsidRPr="00964E51">
        <w:rPr>
          <w:rFonts w:ascii="Tahoma" w:hAnsi="Tahoma" w:cs="Tahoma"/>
          <w:b/>
        </w:rPr>
        <w:t xml:space="preserve"> </w:t>
      </w:r>
      <w:r w:rsidRPr="00964E51">
        <w:rPr>
          <w:rFonts w:ascii="Tahoma" w:hAnsi="Tahoma" w:cs="Tahoma"/>
          <w:bCs/>
        </w:rPr>
        <w:t>termin neobvezujočega ogleda</w:t>
      </w:r>
      <w:r w:rsidRPr="00964E51">
        <w:rPr>
          <w:rFonts w:ascii="Tahoma" w:hAnsi="Tahoma" w:cs="Tahoma"/>
        </w:rPr>
        <w:t xml:space="preserve"> </w:t>
      </w:r>
      <w:r w:rsidRPr="00964E51">
        <w:rPr>
          <w:rFonts w:ascii="Tahoma" w:hAnsi="Tahoma" w:cs="Tahoma"/>
          <w:b/>
          <w:u w:val="single"/>
        </w:rPr>
        <w:t>potrebno prijaviti</w:t>
      </w:r>
      <w:r w:rsidRPr="00964E51">
        <w:rPr>
          <w:rFonts w:ascii="Tahoma" w:hAnsi="Tahoma" w:cs="Tahoma"/>
          <w:u w:val="single"/>
        </w:rPr>
        <w:t xml:space="preserve"> </w:t>
      </w:r>
      <w:r w:rsidRPr="00964E51">
        <w:rPr>
          <w:rFonts w:ascii="Tahoma" w:hAnsi="Tahoma" w:cs="Tahoma"/>
          <w:b/>
          <w:u w:val="single"/>
        </w:rPr>
        <w:t xml:space="preserve">najkasneje </w:t>
      </w:r>
      <w:r w:rsidR="002C1251" w:rsidRPr="00964E51">
        <w:rPr>
          <w:rFonts w:ascii="Tahoma" w:hAnsi="Tahoma" w:cs="Tahoma"/>
          <w:b/>
          <w:u w:val="single"/>
        </w:rPr>
        <w:t>en</w:t>
      </w:r>
      <w:r w:rsidR="003B342E" w:rsidRPr="00964E51">
        <w:rPr>
          <w:rFonts w:ascii="Tahoma" w:hAnsi="Tahoma" w:cs="Tahoma"/>
          <w:b/>
          <w:u w:val="single"/>
        </w:rPr>
        <w:t xml:space="preserve"> (1)</w:t>
      </w:r>
      <w:r w:rsidR="002C1251" w:rsidRPr="00964E51">
        <w:rPr>
          <w:rFonts w:ascii="Tahoma" w:hAnsi="Tahoma" w:cs="Tahoma"/>
          <w:b/>
          <w:u w:val="single"/>
        </w:rPr>
        <w:t xml:space="preserve"> delovni </w:t>
      </w:r>
      <w:r w:rsidRPr="00964E51">
        <w:rPr>
          <w:rFonts w:ascii="Tahoma" w:hAnsi="Tahoma" w:cs="Tahoma"/>
          <w:b/>
          <w:u w:val="single"/>
        </w:rPr>
        <w:t>d</w:t>
      </w:r>
      <w:r w:rsidR="002C1251" w:rsidRPr="00964E51">
        <w:rPr>
          <w:rFonts w:ascii="Tahoma" w:hAnsi="Tahoma" w:cs="Tahoma"/>
          <w:b/>
          <w:u w:val="single"/>
        </w:rPr>
        <w:t>an</w:t>
      </w:r>
      <w:r w:rsidRPr="00964E51">
        <w:rPr>
          <w:rFonts w:ascii="Tahoma" w:hAnsi="Tahoma" w:cs="Tahoma"/>
          <w:b/>
          <w:u w:val="single"/>
        </w:rPr>
        <w:t xml:space="preserve"> pred ogledom</w:t>
      </w:r>
      <w:r w:rsidRPr="00964E51">
        <w:rPr>
          <w:rFonts w:ascii="Tahoma" w:hAnsi="Tahoma" w:cs="Tahoma"/>
        </w:rPr>
        <w:t>, in sicer na e-mail</w:t>
      </w:r>
      <w:r w:rsidR="00054273" w:rsidRPr="00964E51">
        <w:rPr>
          <w:rFonts w:ascii="Tahoma" w:hAnsi="Tahoma" w:cs="Tahoma"/>
        </w:rPr>
        <w:t xml:space="preserve"> </w:t>
      </w:r>
      <w:hyperlink r:id="rId14" w:history="1">
        <w:r w:rsidR="003B37EC" w:rsidRPr="00964E51">
          <w:rPr>
            <w:rStyle w:val="Hiperpovezava"/>
            <w:rFonts w:ascii="Tahoma" w:hAnsi="Tahoma" w:cs="Tahoma"/>
          </w:rPr>
          <w:t>mojca.vrbancic@vokasnaga.si</w:t>
        </w:r>
      </w:hyperlink>
      <w:r w:rsidR="003B37EC" w:rsidRPr="00964E51">
        <w:rPr>
          <w:rFonts w:ascii="Tahoma" w:hAnsi="Tahoma" w:cs="Tahoma"/>
        </w:rPr>
        <w:t xml:space="preserve">. </w:t>
      </w:r>
    </w:p>
    <w:p w14:paraId="0A6C33F1" w14:textId="77777777" w:rsidR="007C5308" w:rsidRPr="00964E51" w:rsidRDefault="007C5308" w:rsidP="005E6CB4">
      <w:pPr>
        <w:keepLines/>
        <w:widowControl w:val="0"/>
        <w:jc w:val="both"/>
        <w:rPr>
          <w:rFonts w:ascii="Tahoma" w:hAnsi="Tahoma" w:cs="Tahoma"/>
        </w:rPr>
      </w:pPr>
    </w:p>
    <w:p w14:paraId="74116BEB" w14:textId="32D6DD10" w:rsidR="007C5308" w:rsidRPr="00964E51" w:rsidRDefault="007C5308" w:rsidP="005E6CB4">
      <w:pPr>
        <w:keepLines/>
        <w:widowControl w:val="0"/>
        <w:jc w:val="both"/>
        <w:rPr>
          <w:rFonts w:ascii="Tahoma" w:hAnsi="Tahoma" w:cs="Tahoma"/>
        </w:rPr>
      </w:pPr>
      <w:r w:rsidRPr="00964E51">
        <w:rPr>
          <w:rFonts w:ascii="Tahoma" w:hAnsi="Tahoma" w:cs="Tahoma"/>
        </w:rPr>
        <w:t xml:space="preserve">Naročnik bo o ogledu in udeležbi potencialnih ponudnikov pripravil zapisnik. </w:t>
      </w:r>
    </w:p>
    <w:p w14:paraId="511D3645" w14:textId="77777777" w:rsidR="007C5308" w:rsidRPr="00964E51" w:rsidRDefault="007C5308" w:rsidP="005E6CB4">
      <w:pPr>
        <w:keepLines/>
        <w:widowControl w:val="0"/>
        <w:jc w:val="both"/>
        <w:rPr>
          <w:rFonts w:ascii="Tahoma" w:hAnsi="Tahoma" w:cs="Tahoma"/>
          <w:b/>
        </w:rPr>
      </w:pPr>
    </w:p>
    <w:p w14:paraId="1251A6E9" w14:textId="272C1892" w:rsidR="00832A7F" w:rsidRPr="00964E51" w:rsidRDefault="00DA7ED1" w:rsidP="005E6CB4">
      <w:pPr>
        <w:keepLines/>
        <w:widowControl w:val="0"/>
        <w:numPr>
          <w:ilvl w:val="1"/>
          <w:numId w:val="2"/>
        </w:numPr>
        <w:jc w:val="both"/>
        <w:rPr>
          <w:rFonts w:ascii="Tahoma" w:hAnsi="Tahoma" w:cs="Tahoma"/>
          <w:b/>
        </w:rPr>
      </w:pPr>
      <w:r w:rsidRPr="00964E51">
        <w:rPr>
          <w:rFonts w:ascii="Tahoma" w:hAnsi="Tahoma" w:cs="Tahoma"/>
          <w:b/>
        </w:rPr>
        <w:t>Podatki o naročniku</w:t>
      </w:r>
    </w:p>
    <w:p w14:paraId="617CE274" w14:textId="5E8492EB" w:rsidR="00832A7F" w:rsidRPr="00964E51" w:rsidRDefault="00832A7F" w:rsidP="005E6CB4">
      <w:pPr>
        <w:keepLines/>
        <w:widowControl w:val="0"/>
        <w:jc w:val="both"/>
        <w:rPr>
          <w:rFonts w:ascii="Tahoma" w:hAnsi="Tahoma" w:cs="Tahoma"/>
        </w:rPr>
      </w:pPr>
    </w:p>
    <w:p w14:paraId="494A5F69" w14:textId="77777777" w:rsidR="00DA7ED1" w:rsidRPr="00964E51" w:rsidRDefault="00DA7ED1" w:rsidP="005E6CB4">
      <w:pPr>
        <w:keepLines/>
        <w:widowControl w:val="0"/>
        <w:jc w:val="both"/>
        <w:rPr>
          <w:rFonts w:ascii="Tahoma" w:hAnsi="Tahoma" w:cs="Tahoma"/>
        </w:rPr>
      </w:pPr>
      <w:r w:rsidRPr="00964E51">
        <w:rPr>
          <w:rFonts w:ascii="Tahoma" w:hAnsi="Tahoma" w:cs="Tahoma"/>
        </w:rPr>
        <w:t xml:space="preserve">Naročnik javnega naročila je </w:t>
      </w:r>
      <w:r w:rsidRPr="00964E51">
        <w:rPr>
          <w:rFonts w:ascii="Tahoma" w:hAnsi="Tahoma" w:cs="Tahoma"/>
          <w:b/>
        </w:rPr>
        <w:t xml:space="preserve">JAVNO PODJETJE VODOVOD KANALIZACIJA SNAGA </w:t>
      </w:r>
      <w:proofErr w:type="spellStart"/>
      <w:r w:rsidRPr="00964E51">
        <w:rPr>
          <w:rFonts w:ascii="Tahoma" w:hAnsi="Tahoma" w:cs="Tahoma"/>
          <w:b/>
        </w:rPr>
        <w:t>d.o.o</w:t>
      </w:r>
      <w:proofErr w:type="spellEnd"/>
      <w:r w:rsidRPr="00964E51">
        <w:rPr>
          <w:rFonts w:ascii="Tahoma" w:hAnsi="Tahoma" w:cs="Tahoma"/>
          <w:b/>
        </w:rPr>
        <w:t xml:space="preserve">., </w:t>
      </w:r>
      <w:r w:rsidRPr="00964E51">
        <w:rPr>
          <w:rFonts w:ascii="Tahoma" w:hAnsi="Tahoma" w:cs="Tahoma"/>
        </w:rPr>
        <w:t>Vodovodna cesta 90, 1000 Ljubljana</w:t>
      </w:r>
      <w:r w:rsidRPr="00964E51">
        <w:rPr>
          <w:rFonts w:ascii="Tahoma" w:hAnsi="Tahoma" w:cs="Tahoma"/>
          <w:b/>
        </w:rPr>
        <w:t xml:space="preserve"> </w:t>
      </w:r>
      <w:r w:rsidRPr="00964E51">
        <w:rPr>
          <w:rFonts w:ascii="Tahoma" w:hAnsi="Tahoma" w:cs="Tahoma"/>
        </w:rPr>
        <w:t xml:space="preserve">(v nadaljevanju tudi: JAVNO PODJETJE VODOVOD KANALIZACIJA SNAGA </w:t>
      </w:r>
      <w:proofErr w:type="spellStart"/>
      <w:r w:rsidRPr="00964E51">
        <w:rPr>
          <w:rFonts w:ascii="Tahoma" w:hAnsi="Tahoma" w:cs="Tahoma"/>
        </w:rPr>
        <w:t>d.o.o</w:t>
      </w:r>
      <w:proofErr w:type="spellEnd"/>
      <w:r w:rsidRPr="00964E51">
        <w:rPr>
          <w:rFonts w:ascii="Tahoma" w:hAnsi="Tahoma" w:cs="Tahoma"/>
        </w:rPr>
        <w:t xml:space="preserve">. ali </w:t>
      </w:r>
      <w:proofErr w:type="spellStart"/>
      <w:r w:rsidRPr="00964E51">
        <w:rPr>
          <w:rFonts w:ascii="Tahoma" w:hAnsi="Tahoma" w:cs="Tahoma"/>
        </w:rPr>
        <w:t>JP</w:t>
      </w:r>
      <w:proofErr w:type="spellEnd"/>
      <w:r w:rsidRPr="00964E51">
        <w:rPr>
          <w:rFonts w:ascii="Tahoma" w:hAnsi="Tahoma" w:cs="Tahoma"/>
        </w:rPr>
        <w:t xml:space="preserve"> VOKA SNAGA </w:t>
      </w:r>
      <w:proofErr w:type="spellStart"/>
      <w:r w:rsidRPr="00964E51">
        <w:rPr>
          <w:rFonts w:ascii="Tahoma" w:hAnsi="Tahoma" w:cs="Tahoma"/>
        </w:rPr>
        <w:t>d.o.o</w:t>
      </w:r>
      <w:proofErr w:type="spellEnd"/>
      <w:r w:rsidRPr="00964E51">
        <w:rPr>
          <w:rFonts w:ascii="Tahoma" w:hAnsi="Tahoma" w:cs="Tahoma"/>
        </w:rPr>
        <w:t xml:space="preserve">. ali VOKA SNAGA), ki je na podlagi pooblastila prenesla izvedbo postopka oddaje predmetnega javnega naročila na JAVNI HOLDING Ljubljana, </w:t>
      </w:r>
      <w:proofErr w:type="spellStart"/>
      <w:r w:rsidRPr="00964E51">
        <w:rPr>
          <w:rFonts w:ascii="Tahoma" w:hAnsi="Tahoma" w:cs="Tahoma"/>
        </w:rPr>
        <w:t>d.o.o</w:t>
      </w:r>
      <w:proofErr w:type="spellEnd"/>
      <w:r w:rsidRPr="00964E51">
        <w:rPr>
          <w:rFonts w:ascii="Tahoma" w:hAnsi="Tahoma" w:cs="Tahoma"/>
        </w:rPr>
        <w:t>., Verovškova ulica 70, 1000 Ljubljana.</w:t>
      </w:r>
    </w:p>
    <w:p w14:paraId="4BD04030" w14:textId="7543C885" w:rsidR="003B68EC" w:rsidRPr="00964E51" w:rsidRDefault="003B68EC" w:rsidP="005E6CB4">
      <w:pPr>
        <w:keepLines/>
        <w:widowControl w:val="0"/>
        <w:jc w:val="both"/>
        <w:rPr>
          <w:rFonts w:ascii="Tahoma" w:hAnsi="Tahoma" w:cs="Tahoma"/>
        </w:rPr>
      </w:pPr>
    </w:p>
    <w:p w14:paraId="3E2EA60D" w14:textId="77777777" w:rsidR="00832A7F" w:rsidRPr="00964E51" w:rsidRDefault="00832A7F" w:rsidP="005E6CB4">
      <w:pPr>
        <w:keepLines/>
        <w:widowControl w:val="0"/>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964E51">
        <w:rPr>
          <w:rFonts w:ascii="Tahoma" w:hAnsi="Tahoma" w:cs="Tahoma"/>
          <w:b/>
        </w:rPr>
        <w:t>Pravna podlaga</w:t>
      </w:r>
      <w:r w:rsidR="002E69DE" w:rsidRPr="00964E51">
        <w:rPr>
          <w:rFonts w:ascii="Tahoma" w:hAnsi="Tahoma" w:cs="Tahoma"/>
          <w:b/>
        </w:rPr>
        <w:t>, opredelitev postopka in odločitev o oddaji javnega naročila</w:t>
      </w:r>
    </w:p>
    <w:p w14:paraId="28CA0FDE" w14:textId="1F4D804E" w:rsidR="00D12E28" w:rsidRPr="00964E51" w:rsidRDefault="00D12E28" w:rsidP="005E6CB4">
      <w:pPr>
        <w:keepLines/>
        <w:widowControl w:val="0"/>
        <w:jc w:val="both"/>
      </w:pPr>
    </w:p>
    <w:p w14:paraId="6ACF6EDE" w14:textId="77777777" w:rsidR="00D12E28" w:rsidRPr="00964E51" w:rsidRDefault="00D12E28" w:rsidP="005E6CB4">
      <w:pPr>
        <w:keepLines/>
        <w:widowControl w:val="0"/>
        <w:jc w:val="both"/>
        <w:rPr>
          <w:rFonts w:ascii="Tahoma" w:hAnsi="Tahoma" w:cs="Tahoma"/>
        </w:rPr>
      </w:pPr>
      <w:r w:rsidRPr="00964E51">
        <w:rPr>
          <w:rFonts w:ascii="Tahoma" w:hAnsi="Tahoma" w:cs="Tahoma"/>
        </w:rPr>
        <w:t>Javno naročilo se izvaja skladno z določbami:</w:t>
      </w:r>
    </w:p>
    <w:p w14:paraId="32DD35D5" w14:textId="77777777" w:rsidR="00D12E28" w:rsidRPr="00964E51" w:rsidRDefault="00D12E28" w:rsidP="005E6CB4">
      <w:pPr>
        <w:keepLines/>
        <w:widowControl w:val="0"/>
        <w:numPr>
          <w:ilvl w:val="0"/>
          <w:numId w:val="5"/>
        </w:numPr>
        <w:ind w:left="567"/>
        <w:jc w:val="both"/>
        <w:rPr>
          <w:rFonts w:ascii="Tahoma" w:hAnsi="Tahoma" w:cs="Tahoma"/>
        </w:rPr>
      </w:pPr>
      <w:r w:rsidRPr="00964E51">
        <w:rPr>
          <w:rFonts w:ascii="Tahoma" w:hAnsi="Tahoma" w:cs="Tahoma"/>
        </w:rPr>
        <w:t>Zakona o javnem naročanju (Ur. l. RS, št. 91/15 in nadaljnji; v nadaljevanju: ZJN-3),</w:t>
      </w:r>
    </w:p>
    <w:p w14:paraId="6B66F788" w14:textId="77777777" w:rsidR="00D12E28" w:rsidRPr="00964E51" w:rsidRDefault="00D12E28" w:rsidP="005E6CB4">
      <w:pPr>
        <w:keepLines/>
        <w:widowControl w:val="0"/>
        <w:numPr>
          <w:ilvl w:val="0"/>
          <w:numId w:val="5"/>
        </w:numPr>
        <w:ind w:left="567"/>
        <w:jc w:val="both"/>
        <w:rPr>
          <w:rFonts w:ascii="Tahoma" w:hAnsi="Tahoma" w:cs="Tahoma"/>
        </w:rPr>
      </w:pPr>
      <w:r w:rsidRPr="00964E51">
        <w:rPr>
          <w:rFonts w:ascii="Tahoma" w:hAnsi="Tahoma" w:cs="Tahoma"/>
        </w:rPr>
        <w:t xml:space="preserve">Zakona o pravnem varstvu v postopkih javnega naročanja (Ur. l. RS, št. 43/11 in nadaljnji; v nadaljevanju: </w:t>
      </w:r>
      <w:proofErr w:type="spellStart"/>
      <w:r w:rsidRPr="00964E51">
        <w:rPr>
          <w:rFonts w:ascii="Tahoma" w:hAnsi="Tahoma" w:cs="Tahoma"/>
        </w:rPr>
        <w:t>ZPVPJN</w:t>
      </w:r>
      <w:proofErr w:type="spellEnd"/>
      <w:r w:rsidRPr="00964E51">
        <w:rPr>
          <w:rFonts w:ascii="Tahoma" w:hAnsi="Tahoma" w:cs="Tahoma"/>
        </w:rPr>
        <w:t>),</w:t>
      </w:r>
    </w:p>
    <w:p w14:paraId="211B18F6" w14:textId="77777777" w:rsidR="00D12E28" w:rsidRPr="00964E51" w:rsidRDefault="00D12E28" w:rsidP="005E6CB4">
      <w:pPr>
        <w:keepLines/>
        <w:widowControl w:val="0"/>
        <w:numPr>
          <w:ilvl w:val="0"/>
          <w:numId w:val="5"/>
        </w:numPr>
        <w:ind w:left="567"/>
        <w:jc w:val="both"/>
        <w:rPr>
          <w:rFonts w:ascii="Tahoma" w:hAnsi="Tahoma" w:cs="Tahoma"/>
        </w:rPr>
      </w:pPr>
      <w:r w:rsidRPr="00964E51">
        <w:rPr>
          <w:rFonts w:ascii="Tahoma" w:hAnsi="Tahoma" w:cs="Tahoma"/>
        </w:rPr>
        <w:t xml:space="preserve">ostalih predpisov, ki temeljijo na zgoraj navedenih zakonih ter </w:t>
      </w:r>
    </w:p>
    <w:p w14:paraId="27995D73" w14:textId="77777777" w:rsidR="00D12E28" w:rsidRPr="00964E51" w:rsidRDefault="00D12E28" w:rsidP="005E6CB4">
      <w:pPr>
        <w:keepLines/>
        <w:widowControl w:val="0"/>
        <w:numPr>
          <w:ilvl w:val="0"/>
          <w:numId w:val="5"/>
        </w:numPr>
        <w:ind w:left="567"/>
        <w:jc w:val="both"/>
        <w:rPr>
          <w:rFonts w:ascii="Tahoma" w:hAnsi="Tahoma" w:cs="Tahoma"/>
        </w:rPr>
      </w:pPr>
      <w:r w:rsidRPr="00964E51">
        <w:rPr>
          <w:rFonts w:ascii="Tahoma" w:hAnsi="Tahoma" w:cs="Tahoma"/>
        </w:rPr>
        <w:lastRenderedPageBreak/>
        <w:t xml:space="preserve">ostalih predpisov, ki se nanašajo na predmet naročila. </w:t>
      </w:r>
    </w:p>
    <w:p w14:paraId="4EB405FC" w14:textId="77777777" w:rsidR="00D1288B" w:rsidRPr="00964E51" w:rsidRDefault="00D1288B" w:rsidP="005E6CB4">
      <w:pPr>
        <w:keepLines/>
        <w:widowControl w:val="0"/>
        <w:jc w:val="both"/>
        <w:rPr>
          <w:rFonts w:ascii="Tahoma" w:hAnsi="Tahoma" w:cs="Tahoma"/>
        </w:rPr>
      </w:pPr>
    </w:p>
    <w:p w14:paraId="493516E7" w14:textId="3FED3825" w:rsidR="002E69DE" w:rsidRPr="00964E51" w:rsidRDefault="002E69DE" w:rsidP="005E6CB4">
      <w:pPr>
        <w:keepLines/>
        <w:widowControl w:val="0"/>
        <w:jc w:val="both"/>
        <w:rPr>
          <w:rFonts w:ascii="Tahoma" w:hAnsi="Tahoma" w:cs="Tahoma"/>
        </w:rPr>
      </w:pPr>
      <w:r w:rsidRPr="00964E51">
        <w:rPr>
          <w:rFonts w:ascii="Tahoma" w:hAnsi="Tahoma" w:cs="Tahoma"/>
        </w:rPr>
        <w:t xml:space="preserve">Naročnik izvaja javno naročilo </w:t>
      </w:r>
      <w:r w:rsidRPr="00964E51">
        <w:rPr>
          <w:rFonts w:ascii="Tahoma" w:hAnsi="Tahoma" w:cs="Tahoma"/>
          <w:b/>
          <w:u w:val="single"/>
        </w:rPr>
        <w:t>po</w:t>
      </w:r>
      <w:r w:rsidRPr="00964E51">
        <w:rPr>
          <w:rFonts w:ascii="Tahoma" w:hAnsi="Tahoma" w:cs="Tahoma"/>
          <w:u w:val="single"/>
        </w:rPr>
        <w:t xml:space="preserve"> </w:t>
      </w:r>
      <w:r w:rsidRPr="00964E51">
        <w:rPr>
          <w:rFonts w:ascii="Tahoma" w:hAnsi="Tahoma" w:cs="Tahoma"/>
          <w:b/>
          <w:u w:val="single"/>
        </w:rPr>
        <w:t>odprtem postopku v skladu s 40. členom ZJN-3</w:t>
      </w:r>
      <w:r w:rsidRPr="00964E51">
        <w:rPr>
          <w:rFonts w:ascii="Tahoma" w:hAnsi="Tahoma" w:cs="Tahoma"/>
        </w:rPr>
        <w:t>. Naročnik bo po pregledu in ocenjevanju ponudb izbral ponudnika z najugodnejšo ponudbo glede na postavljena merila.</w:t>
      </w:r>
    </w:p>
    <w:p w14:paraId="14BC8160" w14:textId="77777777" w:rsidR="002E69DE" w:rsidRPr="00964E51" w:rsidRDefault="002E69DE" w:rsidP="005E6CB4">
      <w:pPr>
        <w:keepLines/>
        <w:widowControl w:val="0"/>
        <w:jc w:val="both"/>
        <w:rPr>
          <w:rFonts w:ascii="Tahoma" w:hAnsi="Tahoma" w:cs="Tahoma"/>
        </w:rPr>
      </w:pPr>
    </w:p>
    <w:p w14:paraId="1EBBF11B" w14:textId="40220FBA" w:rsidR="002E69DE" w:rsidRPr="00964E51" w:rsidRDefault="002E69DE" w:rsidP="005E6CB4">
      <w:pPr>
        <w:keepLines/>
        <w:widowControl w:val="0"/>
        <w:jc w:val="both"/>
        <w:rPr>
          <w:rFonts w:ascii="Tahoma" w:hAnsi="Tahoma" w:cs="Tahoma"/>
        </w:rPr>
      </w:pPr>
      <w:r w:rsidRPr="00964E51">
        <w:rPr>
          <w:rFonts w:ascii="Tahoma" w:hAnsi="Tahoma" w:cs="Tahoma"/>
        </w:rPr>
        <w:t xml:space="preserve">Naročnik bo o vseh odločitvah v skladu </w:t>
      </w:r>
      <w:r w:rsidR="008570C5" w:rsidRPr="00964E51">
        <w:rPr>
          <w:rFonts w:ascii="Tahoma" w:hAnsi="Tahoma" w:cs="Tahoma"/>
        </w:rPr>
        <w:t>z</w:t>
      </w:r>
      <w:r w:rsidRPr="00964E51">
        <w:rPr>
          <w:rFonts w:ascii="Tahoma" w:hAnsi="Tahoma" w:cs="Tahoma"/>
        </w:rPr>
        <w:t xml:space="preserve"> 90. členom ZJN-3 obvestil ponudnike na način, da bo podpisano odločitev iz tega člena objavil na Portalu javnih naročil. </w:t>
      </w:r>
    </w:p>
    <w:p w14:paraId="2B1D5940" w14:textId="77777777" w:rsidR="002E69DE" w:rsidRPr="00964E51" w:rsidRDefault="002E69DE" w:rsidP="005E6CB4">
      <w:pPr>
        <w:keepLines/>
        <w:widowControl w:val="0"/>
        <w:jc w:val="both"/>
        <w:rPr>
          <w:rFonts w:ascii="Tahoma" w:hAnsi="Tahoma" w:cs="Tahoma"/>
        </w:rPr>
      </w:pPr>
    </w:p>
    <w:p w14:paraId="1FF5A7D2" w14:textId="548F6D18" w:rsidR="0048450B" w:rsidRPr="00964E51" w:rsidRDefault="002E69DE" w:rsidP="005E6CB4">
      <w:pPr>
        <w:keepLines/>
        <w:widowControl w:val="0"/>
        <w:jc w:val="both"/>
        <w:rPr>
          <w:rFonts w:ascii="Tahoma" w:hAnsi="Tahoma" w:cs="Tahoma"/>
        </w:rPr>
      </w:pPr>
      <w:r w:rsidRPr="00964E51">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D5901BF" w14:textId="77777777" w:rsidR="007B58A7" w:rsidRPr="00964E51" w:rsidRDefault="007B58A7" w:rsidP="005E6CB4">
      <w:pPr>
        <w:keepLines/>
        <w:widowControl w:val="0"/>
        <w:jc w:val="both"/>
        <w:rPr>
          <w:rFonts w:ascii="Tahoma" w:hAnsi="Tahoma" w:cs="Tahoma"/>
        </w:rPr>
      </w:pPr>
    </w:p>
    <w:bookmarkEnd w:id="2"/>
    <w:bookmarkEnd w:id="3"/>
    <w:bookmarkEnd w:id="4"/>
    <w:bookmarkEnd w:id="5"/>
    <w:bookmarkEnd w:id="6"/>
    <w:p w14:paraId="2E33E647" w14:textId="77777777" w:rsidR="00F70DDF" w:rsidRPr="00964E51" w:rsidRDefault="00F70DDF" w:rsidP="005E6CB4">
      <w:pPr>
        <w:keepLines/>
        <w:widowControl w:val="0"/>
        <w:numPr>
          <w:ilvl w:val="1"/>
          <w:numId w:val="2"/>
        </w:numPr>
        <w:jc w:val="both"/>
        <w:rPr>
          <w:rFonts w:ascii="Tahoma" w:hAnsi="Tahoma" w:cs="Tahoma"/>
          <w:b/>
        </w:rPr>
      </w:pPr>
      <w:r w:rsidRPr="00964E51">
        <w:rPr>
          <w:rFonts w:ascii="Tahoma" w:hAnsi="Tahoma" w:cs="Tahoma"/>
          <w:b/>
        </w:rPr>
        <w:t xml:space="preserve">Rok in način oddaje ponudbe </w:t>
      </w:r>
    </w:p>
    <w:p w14:paraId="1815F41B" w14:textId="77777777" w:rsidR="00F70DDF" w:rsidRPr="00964E51" w:rsidRDefault="00F70DDF" w:rsidP="005E6CB4">
      <w:pPr>
        <w:keepLines/>
        <w:widowControl w:val="0"/>
        <w:jc w:val="both"/>
        <w:rPr>
          <w:rFonts w:ascii="Tahoma" w:hAnsi="Tahoma" w:cs="Tahoma"/>
        </w:rPr>
      </w:pPr>
    </w:p>
    <w:p w14:paraId="1D428022" w14:textId="0BCFC0CC" w:rsidR="00F70DDF" w:rsidRPr="00964E51" w:rsidRDefault="00F70DDF" w:rsidP="005E6CB4">
      <w:pPr>
        <w:keepLines/>
        <w:widowControl w:val="0"/>
        <w:jc w:val="both"/>
        <w:rPr>
          <w:rFonts w:ascii="Tahoma" w:hAnsi="Tahoma" w:cs="Tahoma"/>
        </w:rPr>
      </w:pPr>
      <w:r w:rsidRPr="00964E51">
        <w:rPr>
          <w:rFonts w:ascii="Tahoma" w:hAnsi="Tahoma" w:cs="Tahoma"/>
          <w:b/>
          <w:u w:val="single"/>
        </w:rPr>
        <w:t>Rok za oddajo ponudbe</w:t>
      </w:r>
      <w:r w:rsidRPr="00964E51">
        <w:rPr>
          <w:rFonts w:ascii="Tahoma" w:hAnsi="Tahoma" w:cs="Tahoma"/>
          <w:b/>
        </w:rPr>
        <w:t xml:space="preserve"> je </w:t>
      </w:r>
      <w:r w:rsidR="00DF367E" w:rsidRPr="00964E51">
        <w:rPr>
          <w:rFonts w:ascii="Tahoma" w:hAnsi="Tahoma" w:cs="Tahoma"/>
          <w:b/>
          <w:u w:val="single"/>
        </w:rPr>
        <w:t>21</w:t>
      </w:r>
      <w:r w:rsidR="00ED669C" w:rsidRPr="00964E51">
        <w:rPr>
          <w:rFonts w:ascii="Tahoma" w:hAnsi="Tahoma" w:cs="Tahoma"/>
          <w:b/>
          <w:u w:val="single"/>
        </w:rPr>
        <w:t xml:space="preserve">. </w:t>
      </w:r>
      <w:r w:rsidR="00DF367E" w:rsidRPr="00964E51">
        <w:rPr>
          <w:rFonts w:ascii="Tahoma" w:hAnsi="Tahoma" w:cs="Tahoma"/>
          <w:b/>
          <w:u w:val="single"/>
        </w:rPr>
        <w:t xml:space="preserve">5. </w:t>
      </w:r>
      <w:r w:rsidRPr="00964E51">
        <w:rPr>
          <w:rFonts w:ascii="Tahoma" w:hAnsi="Tahoma" w:cs="Tahoma"/>
          <w:b/>
          <w:u w:val="single"/>
        </w:rPr>
        <w:t>202</w:t>
      </w:r>
      <w:r w:rsidR="00641F0E" w:rsidRPr="00964E51">
        <w:rPr>
          <w:rFonts w:ascii="Tahoma" w:hAnsi="Tahoma" w:cs="Tahoma"/>
          <w:b/>
          <w:u w:val="single"/>
        </w:rPr>
        <w:t>5</w:t>
      </w:r>
      <w:r w:rsidR="00ED669C" w:rsidRPr="00964E51">
        <w:rPr>
          <w:rFonts w:ascii="Tahoma" w:hAnsi="Tahoma" w:cs="Tahoma"/>
          <w:b/>
          <w:u w:val="single"/>
        </w:rPr>
        <w:t xml:space="preserve"> do 1</w:t>
      </w:r>
      <w:r w:rsidR="00DF0F3A" w:rsidRPr="00964E51">
        <w:rPr>
          <w:rFonts w:ascii="Tahoma" w:hAnsi="Tahoma" w:cs="Tahoma"/>
          <w:b/>
          <w:u w:val="single"/>
        </w:rPr>
        <w:t>0</w:t>
      </w:r>
      <w:r w:rsidRPr="00964E51">
        <w:rPr>
          <w:rFonts w:ascii="Tahoma" w:hAnsi="Tahoma" w:cs="Tahoma"/>
          <w:b/>
          <w:u w:val="single"/>
        </w:rPr>
        <w:t>:00 ure</w:t>
      </w:r>
      <w:r w:rsidRPr="00964E51">
        <w:rPr>
          <w:rFonts w:ascii="Tahoma" w:hAnsi="Tahoma" w:cs="Tahoma"/>
        </w:rPr>
        <w:t>.</w:t>
      </w:r>
      <w:r w:rsidR="00380912" w:rsidRPr="00964E51">
        <w:rPr>
          <w:rFonts w:ascii="Tahoma" w:hAnsi="Tahoma" w:cs="Tahoma"/>
        </w:rPr>
        <w:t xml:space="preserve"> Ponudnik nosi vse stroške priprave in predložitve ponudbe. </w:t>
      </w:r>
    </w:p>
    <w:p w14:paraId="1B3A6767" w14:textId="77777777" w:rsidR="00F70DDF" w:rsidRPr="00964E51" w:rsidRDefault="00F70DDF" w:rsidP="005E6CB4">
      <w:pPr>
        <w:keepLines/>
        <w:widowControl w:val="0"/>
        <w:jc w:val="both"/>
        <w:rPr>
          <w:rFonts w:ascii="Tahoma" w:hAnsi="Tahoma" w:cs="Tahoma"/>
          <w:sz w:val="18"/>
        </w:rPr>
      </w:pPr>
      <w:r w:rsidRPr="00964E51">
        <w:rPr>
          <w:rFonts w:ascii="Tahoma" w:hAnsi="Tahoma" w:cs="Tahoma"/>
        </w:rPr>
        <w:tab/>
      </w:r>
    </w:p>
    <w:p w14:paraId="2A9DA619" w14:textId="75DB22AF" w:rsidR="00F70DDF" w:rsidRPr="00964E51" w:rsidRDefault="00F70DDF" w:rsidP="005E6CB4">
      <w:pPr>
        <w:keepLines/>
        <w:widowControl w:val="0"/>
        <w:jc w:val="both"/>
        <w:rPr>
          <w:rFonts w:ascii="Tahoma" w:hAnsi="Tahoma" w:cs="Tahoma"/>
        </w:rPr>
      </w:pPr>
      <w:r w:rsidRPr="00964E51">
        <w:rPr>
          <w:rFonts w:ascii="Tahoma" w:hAnsi="Tahoma" w:cs="Tahoma"/>
        </w:rPr>
        <w:t xml:space="preserve">Ponudnik </w:t>
      </w:r>
      <w:r w:rsidRPr="00964E51">
        <w:rPr>
          <w:rFonts w:ascii="Tahoma" w:hAnsi="Tahoma" w:cs="Tahoma"/>
          <w:b/>
          <w:u w:val="single"/>
        </w:rPr>
        <w:t>mora</w:t>
      </w:r>
      <w:r w:rsidRPr="00964E51">
        <w:rPr>
          <w:rFonts w:ascii="Tahoma" w:hAnsi="Tahoma" w:cs="Tahoma"/>
        </w:rPr>
        <w:t xml:space="preserve"> ponudbo </w:t>
      </w:r>
      <w:r w:rsidRPr="00964E51">
        <w:rPr>
          <w:rFonts w:ascii="Tahoma" w:hAnsi="Tahoma" w:cs="Tahoma"/>
          <w:b/>
        </w:rPr>
        <w:t>predložiti v informacijski sistem e-</w:t>
      </w:r>
      <w:proofErr w:type="spellStart"/>
      <w:r w:rsidRPr="00964E51">
        <w:rPr>
          <w:rFonts w:ascii="Tahoma" w:hAnsi="Tahoma" w:cs="Tahoma"/>
          <w:b/>
        </w:rPr>
        <w:t>JN</w:t>
      </w:r>
      <w:proofErr w:type="spellEnd"/>
      <w:r w:rsidRPr="00964E51">
        <w:rPr>
          <w:rFonts w:ascii="Tahoma" w:hAnsi="Tahoma" w:cs="Tahoma"/>
        </w:rPr>
        <w:t xml:space="preserve"> (elektronska oddaja ponudbe) na spletnem naslovu </w:t>
      </w:r>
      <w:hyperlink r:id="rId15" w:history="1">
        <w:r w:rsidRPr="00964E51">
          <w:rPr>
            <w:rFonts w:ascii="Tahoma" w:hAnsi="Tahoma" w:cs="Tahoma"/>
            <w:color w:val="0000FF"/>
            <w:u w:val="single"/>
          </w:rPr>
          <w:t>https://ejn.gov.si/eJN2</w:t>
        </w:r>
      </w:hyperlink>
      <w:r w:rsidRPr="00964E51">
        <w:rPr>
          <w:rFonts w:ascii="Tahoma" w:hAnsi="Tahoma" w:cs="Tahoma"/>
        </w:rPr>
        <w:t xml:space="preserve">, v skladu </w:t>
      </w:r>
      <w:r w:rsidRPr="00964E51">
        <w:rPr>
          <w:rFonts w:ascii="Tahoma" w:hAnsi="Tahoma" w:cs="Tahoma"/>
          <w:u w:val="single"/>
        </w:rPr>
        <w:t xml:space="preserve">s </w:t>
      </w:r>
      <w:r w:rsidRPr="00964E51">
        <w:rPr>
          <w:rFonts w:ascii="Tahoma" w:hAnsi="Tahoma" w:cs="Tahoma"/>
          <w:b/>
          <w:u w:val="single"/>
        </w:rPr>
        <w:t>poglavjem 6</w:t>
      </w:r>
      <w:r w:rsidRPr="00964E51">
        <w:rPr>
          <w:rFonts w:ascii="Tahoma" w:hAnsi="Tahoma" w:cs="Tahoma"/>
          <w:u w:val="single"/>
        </w:rPr>
        <w:t xml:space="preserve"> </w:t>
      </w:r>
      <w:r w:rsidRPr="00964E51">
        <w:rPr>
          <w:rFonts w:ascii="Tahoma" w:hAnsi="Tahoma" w:cs="Tahoma"/>
          <w:b/>
          <w:u w:val="single"/>
        </w:rPr>
        <w:t>razpisne dokumentacije</w:t>
      </w:r>
      <w:r w:rsidRPr="00964E51">
        <w:rPr>
          <w:rFonts w:ascii="Tahoma" w:hAnsi="Tahoma" w:cs="Tahoma"/>
        </w:rPr>
        <w:t>.</w:t>
      </w:r>
      <w:r w:rsidR="00380912" w:rsidRPr="00964E51">
        <w:rPr>
          <w:rFonts w:ascii="Tahoma" w:hAnsi="Tahoma" w:cs="Tahoma"/>
        </w:rPr>
        <w:t xml:space="preserve"> </w:t>
      </w:r>
    </w:p>
    <w:p w14:paraId="7CF9D216" w14:textId="77777777" w:rsidR="00F70DDF" w:rsidRPr="00964E51" w:rsidRDefault="00F70DDF" w:rsidP="005E6CB4">
      <w:pPr>
        <w:keepLines/>
        <w:widowControl w:val="0"/>
        <w:jc w:val="both"/>
        <w:rPr>
          <w:rFonts w:ascii="Tahoma" w:hAnsi="Tahoma" w:cs="Tahoma"/>
        </w:rPr>
      </w:pPr>
    </w:p>
    <w:p w14:paraId="16FDA15D" w14:textId="77777777" w:rsidR="00F70DDF" w:rsidRPr="00964E51" w:rsidRDefault="00F70DDF" w:rsidP="005E6CB4">
      <w:pPr>
        <w:keepLines/>
        <w:widowControl w:val="0"/>
        <w:numPr>
          <w:ilvl w:val="1"/>
          <w:numId w:val="2"/>
        </w:numPr>
        <w:jc w:val="both"/>
        <w:rPr>
          <w:rFonts w:ascii="Tahoma" w:hAnsi="Tahoma" w:cs="Tahoma"/>
          <w:b/>
        </w:rPr>
      </w:pPr>
      <w:r w:rsidRPr="00964E51">
        <w:rPr>
          <w:rFonts w:ascii="Tahoma" w:hAnsi="Tahoma" w:cs="Tahoma"/>
          <w:b/>
        </w:rPr>
        <w:t>Vprašanja oziroma dodatna pojasnila ponudnikom</w:t>
      </w:r>
    </w:p>
    <w:p w14:paraId="1B241A92" w14:textId="77777777" w:rsidR="00F70DDF" w:rsidRPr="00964E51" w:rsidRDefault="00F70DDF" w:rsidP="005E6CB4">
      <w:pPr>
        <w:keepLines/>
        <w:widowControl w:val="0"/>
        <w:jc w:val="both"/>
        <w:rPr>
          <w:rFonts w:ascii="Tahoma" w:hAnsi="Tahoma" w:cs="Tahoma"/>
          <w:sz w:val="18"/>
        </w:rPr>
      </w:pPr>
    </w:p>
    <w:p w14:paraId="531C05D7" w14:textId="2A2E428F" w:rsidR="00F70DDF" w:rsidRPr="00964E51" w:rsidRDefault="00F70DDF" w:rsidP="005E6CB4">
      <w:pPr>
        <w:keepLines/>
        <w:widowControl w:val="0"/>
        <w:jc w:val="both"/>
        <w:rPr>
          <w:rFonts w:ascii="Tahoma" w:hAnsi="Tahoma" w:cs="Tahoma"/>
        </w:rPr>
      </w:pPr>
      <w:r w:rsidRPr="00964E51">
        <w:rPr>
          <w:rFonts w:ascii="Tahoma" w:hAnsi="Tahoma" w:cs="Tahoma"/>
        </w:rPr>
        <w:t>Vprašanja oziroma dodatna pojasnila o javnem naročilu oziroma razpisni dokumentaciji, lahko ponudniki zahtevajo preko Portala javnih naročil,</w:t>
      </w:r>
      <w:r w:rsidRPr="00964E51">
        <w:rPr>
          <w:rFonts w:ascii="Tahoma" w:hAnsi="Tahoma" w:cs="Tahoma"/>
          <w:color w:val="FF0000"/>
        </w:rPr>
        <w:t xml:space="preserve"> </w:t>
      </w:r>
      <w:r w:rsidRPr="00964E51">
        <w:rPr>
          <w:rFonts w:ascii="Tahoma" w:hAnsi="Tahoma" w:cs="Tahoma"/>
          <w:b/>
          <w:u w:val="single"/>
        </w:rPr>
        <w:t xml:space="preserve">vendar najkasneje do </w:t>
      </w:r>
      <w:r w:rsidR="00DF367E" w:rsidRPr="00964E51">
        <w:rPr>
          <w:rFonts w:ascii="Tahoma" w:hAnsi="Tahoma" w:cs="Tahoma"/>
          <w:b/>
          <w:u w:val="single"/>
        </w:rPr>
        <w:t>12.</w:t>
      </w:r>
      <w:r w:rsidR="00DF367E" w:rsidRPr="00964E51">
        <w:rPr>
          <w:rFonts w:ascii="Tahoma" w:hAnsi="Tahoma" w:cs="Tahoma"/>
          <w:b/>
          <w:u w:val="single"/>
        </w:rPr>
        <w:t xml:space="preserve"> </w:t>
      </w:r>
      <w:r w:rsidR="00DF367E" w:rsidRPr="00964E51">
        <w:rPr>
          <w:rFonts w:ascii="Tahoma" w:hAnsi="Tahoma" w:cs="Tahoma"/>
          <w:b/>
          <w:u w:val="single"/>
        </w:rPr>
        <w:t>5.</w:t>
      </w:r>
      <w:r w:rsidR="00DF367E" w:rsidRPr="00964E51">
        <w:rPr>
          <w:rFonts w:ascii="Tahoma" w:hAnsi="Tahoma" w:cs="Tahoma"/>
          <w:b/>
          <w:u w:val="single"/>
        </w:rPr>
        <w:t xml:space="preserve"> </w:t>
      </w:r>
      <w:r w:rsidR="00DF367E" w:rsidRPr="00964E51">
        <w:rPr>
          <w:rFonts w:ascii="Tahoma" w:hAnsi="Tahoma" w:cs="Tahoma"/>
          <w:b/>
          <w:u w:val="single"/>
        </w:rPr>
        <w:t>2025</w:t>
      </w:r>
      <w:r w:rsidR="00DF0F3A" w:rsidRPr="00964E51">
        <w:rPr>
          <w:rFonts w:ascii="Tahoma" w:hAnsi="Tahoma" w:cs="Tahoma"/>
          <w:b/>
          <w:u w:val="single"/>
        </w:rPr>
        <w:t xml:space="preserve"> </w:t>
      </w:r>
      <w:r w:rsidR="007B500E" w:rsidRPr="00964E51">
        <w:rPr>
          <w:rFonts w:ascii="Tahoma" w:hAnsi="Tahoma" w:cs="Tahoma"/>
          <w:b/>
          <w:u w:val="single"/>
        </w:rPr>
        <w:t>do 10.00 ure.</w:t>
      </w:r>
      <w:r w:rsidRPr="00964E51">
        <w:rPr>
          <w:rFonts w:ascii="Tahoma" w:hAnsi="Tahoma" w:cs="Tahoma"/>
          <w:color w:val="FF0000"/>
        </w:rPr>
        <w:t xml:space="preserve">    </w:t>
      </w:r>
    </w:p>
    <w:p w14:paraId="7518E8C9" w14:textId="77777777" w:rsidR="00F70DDF" w:rsidRPr="00964E51" w:rsidRDefault="00F70DDF" w:rsidP="005E6CB4">
      <w:pPr>
        <w:keepLines/>
        <w:widowControl w:val="0"/>
        <w:jc w:val="both"/>
        <w:rPr>
          <w:rFonts w:ascii="Tahoma" w:hAnsi="Tahoma" w:cs="Tahoma"/>
          <w:sz w:val="18"/>
        </w:rPr>
      </w:pPr>
    </w:p>
    <w:p w14:paraId="57A7657F" w14:textId="5FF75C80" w:rsidR="00F70DDF" w:rsidRPr="00964E51" w:rsidRDefault="00F70DDF" w:rsidP="005E6CB4">
      <w:pPr>
        <w:keepLines/>
        <w:widowControl w:val="0"/>
        <w:jc w:val="both"/>
        <w:rPr>
          <w:rFonts w:ascii="Tahoma" w:hAnsi="Tahoma" w:cs="Tahoma"/>
        </w:rPr>
      </w:pPr>
      <w:r w:rsidRPr="00964E51">
        <w:rPr>
          <w:rFonts w:ascii="Tahoma" w:hAnsi="Tahoma" w:cs="Tahoma"/>
        </w:rPr>
        <w:t xml:space="preserve">Odgovori oziroma pojasnila bodo objavljeni na Portalu javnih naročil, </w:t>
      </w:r>
      <w:r w:rsidRPr="00964E51">
        <w:rPr>
          <w:rFonts w:ascii="Tahoma" w:hAnsi="Tahoma" w:cs="Tahoma"/>
          <w:b/>
          <w:u w:val="single"/>
        </w:rPr>
        <w:t xml:space="preserve">najkasneje </w:t>
      </w:r>
      <w:r w:rsidR="00DF0F3A" w:rsidRPr="00964E51">
        <w:rPr>
          <w:rFonts w:ascii="Tahoma" w:hAnsi="Tahoma" w:cs="Tahoma"/>
          <w:b/>
          <w:u w:val="single"/>
        </w:rPr>
        <w:t xml:space="preserve">(vključno) </w:t>
      </w:r>
      <w:r w:rsidR="00DF367E" w:rsidRPr="00964E51">
        <w:rPr>
          <w:rFonts w:ascii="Tahoma" w:hAnsi="Tahoma" w:cs="Tahoma"/>
          <w:b/>
          <w:u w:val="single"/>
        </w:rPr>
        <w:t>15.</w:t>
      </w:r>
      <w:r w:rsidR="00DF367E" w:rsidRPr="00964E51">
        <w:rPr>
          <w:rFonts w:ascii="Tahoma" w:hAnsi="Tahoma" w:cs="Tahoma"/>
          <w:b/>
          <w:u w:val="single"/>
        </w:rPr>
        <w:t xml:space="preserve"> </w:t>
      </w:r>
      <w:r w:rsidR="00DF367E" w:rsidRPr="00964E51">
        <w:rPr>
          <w:rFonts w:ascii="Tahoma" w:hAnsi="Tahoma" w:cs="Tahoma"/>
          <w:b/>
          <w:u w:val="single"/>
        </w:rPr>
        <w:t>5.</w:t>
      </w:r>
      <w:r w:rsidR="00DF367E" w:rsidRPr="00964E51">
        <w:rPr>
          <w:rFonts w:ascii="Tahoma" w:hAnsi="Tahoma" w:cs="Tahoma"/>
          <w:b/>
          <w:u w:val="single"/>
        </w:rPr>
        <w:t xml:space="preserve"> </w:t>
      </w:r>
      <w:r w:rsidR="00DF367E" w:rsidRPr="00964E51">
        <w:rPr>
          <w:rFonts w:ascii="Tahoma" w:hAnsi="Tahoma" w:cs="Tahoma"/>
          <w:b/>
          <w:u w:val="single"/>
        </w:rPr>
        <w:t>2025</w:t>
      </w:r>
      <w:r w:rsidRPr="00964E51">
        <w:rPr>
          <w:rFonts w:ascii="Tahoma" w:hAnsi="Tahoma" w:cs="Tahoma"/>
        </w:rPr>
        <w:t>, pod pogojem, da bo zahteva posredovana pravočasno.</w:t>
      </w:r>
      <w:r w:rsidRPr="00964E51">
        <w:t xml:space="preserve"> </w:t>
      </w:r>
      <w:r w:rsidRPr="00964E51">
        <w:rPr>
          <w:rFonts w:ascii="Tahoma" w:hAnsi="Tahoma" w:cs="Tahoma"/>
        </w:rPr>
        <w:t xml:space="preserve">Na drugače posredovane zahteve za dodatna pojasnila ali vprašanja naročnik ni dolžan odgovoriti. </w:t>
      </w:r>
    </w:p>
    <w:p w14:paraId="4189E8D0" w14:textId="77C0288E" w:rsidR="00114626" w:rsidRPr="00964E51" w:rsidRDefault="00D42C10" w:rsidP="005E6CB4">
      <w:pPr>
        <w:keepLines/>
        <w:widowControl w:val="0"/>
        <w:jc w:val="both"/>
        <w:rPr>
          <w:rFonts w:ascii="Tahoma" w:hAnsi="Tahoma" w:cs="Tahoma"/>
          <w:sz w:val="18"/>
        </w:rPr>
      </w:pPr>
      <w:r w:rsidRPr="00964E51">
        <w:rPr>
          <w:rFonts w:ascii="Tahoma" w:hAnsi="Tahoma" w:cs="Tahoma"/>
          <w:sz w:val="18"/>
        </w:rPr>
        <w:t xml:space="preserve"> </w:t>
      </w:r>
    </w:p>
    <w:p w14:paraId="77AD2A24" w14:textId="77777777" w:rsidR="00F70DDF" w:rsidRPr="00964E51" w:rsidRDefault="00F70DDF" w:rsidP="005E6CB4">
      <w:pPr>
        <w:keepLines/>
        <w:widowControl w:val="0"/>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964E51">
        <w:rPr>
          <w:rFonts w:ascii="Tahoma" w:hAnsi="Tahoma" w:cs="Tahoma"/>
          <w:b/>
        </w:rPr>
        <w:t>Odpiranje ponudb</w:t>
      </w:r>
      <w:bookmarkEnd w:id="7"/>
      <w:bookmarkEnd w:id="8"/>
      <w:bookmarkEnd w:id="9"/>
      <w:bookmarkEnd w:id="10"/>
      <w:bookmarkEnd w:id="11"/>
    </w:p>
    <w:p w14:paraId="4936930D" w14:textId="77777777" w:rsidR="00F70DDF" w:rsidRPr="00964E51" w:rsidRDefault="00F70DDF" w:rsidP="005E6CB4">
      <w:pPr>
        <w:keepLines/>
        <w:widowControl w:val="0"/>
        <w:jc w:val="both"/>
        <w:rPr>
          <w:rFonts w:ascii="Tahoma" w:hAnsi="Tahoma" w:cs="Tahoma"/>
          <w:sz w:val="18"/>
        </w:rPr>
      </w:pPr>
    </w:p>
    <w:p w14:paraId="52D49B14" w14:textId="77777777" w:rsidR="00D42C10" w:rsidRPr="00964E51" w:rsidRDefault="00D42C10" w:rsidP="005E6CB4">
      <w:pPr>
        <w:keepLines/>
        <w:widowControl w:val="0"/>
        <w:jc w:val="both"/>
        <w:rPr>
          <w:rFonts w:ascii="Tahoma" w:hAnsi="Tahoma" w:cs="Tahoma"/>
        </w:rPr>
      </w:pPr>
      <w:r w:rsidRPr="00964E51">
        <w:rPr>
          <w:rFonts w:ascii="Tahoma" w:hAnsi="Tahoma" w:cs="Tahoma"/>
        </w:rPr>
        <w:t>Odpiranje ponudb bo potekalo avtomatično v informacijskem sistemu e-</w:t>
      </w:r>
      <w:proofErr w:type="spellStart"/>
      <w:r w:rsidRPr="00964E51">
        <w:rPr>
          <w:rFonts w:ascii="Tahoma" w:hAnsi="Tahoma" w:cs="Tahoma"/>
        </w:rPr>
        <w:t>JN</w:t>
      </w:r>
      <w:proofErr w:type="spellEnd"/>
      <w:r w:rsidRPr="00964E51">
        <w:rPr>
          <w:rFonts w:ascii="Tahoma" w:hAnsi="Tahoma" w:cs="Tahoma"/>
        </w:rPr>
        <w:t xml:space="preserve"> </w:t>
      </w:r>
      <w:r w:rsidRPr="00964E51">
        <w:rPr>
          <w:rFonts w:ascii="Tahoma" w:hAnsi="Tahoma" w:cs="Tahoma"/>
          <w:b/>
        </w:rPr>
        <w:t xml:space="preserve">na dan določen za oddajo ponudb </w:t>
      </w:r>
      <w:r w:rsidRPr="00964E51">
        <w:rPr>
          <w:rFonts w:ascii="Tahoma" w:hAnsi="Tahoma" w:cs="Tahoma"/>
        </w:rPr>
        <w:t xml:space="preserve">in se bo začelo </w:t>
      </w:r>
      <w:r w:rsidRPr="00964E51">
        <w:rPr>
          <w:rFonts w:ascii="Tahoma" w:hAnsi="Tahoma" w:cs="Tahoma"/>
          <w:b/>
        </w:rPr>
        <w:t>ob 12:00 uri</w:t>
      </w:r>
      <w:r w:rsidRPr="00964E51">
        <w:rPr>
          <w:rFonts w:ascii="Tahoma" w:hAnsi="Tahoma" w:cs="Tahoma"/>
        </w:rPr>
        <w:t xml:space="preserve"> na spletnem naslovu </w:t>
      </w:r>
      <w:hyperlink r:id="rId16" w:history="1">
        <w:r w:rsidRPr="00964E51">
          <w:rPr>
            <w:rStyle w:val="Hiperpovezava"/>
            <w:rFonts w:ascii="Tahoma" w:hAnsi="Tahoma" w:cs="Tahoma"/>
          </w:rPr>
          <w:t>https://ejn.gov.si/</w:t>
        </w:r>
      </w:hyperlink>
      <w:r w:rsidRPr="00964E51">
        <w:rPr>
          <w:rFonts w:ascii="Tahoma" w:hAnsi="Tahoma" w:cs="Tahoma"/>
        </w:rPr>
        <w:t>.  Na javnem odpiranju ponudb bo razkrit dokument, ki ga bo ponudnik pripel v Razdelek »Skupna ponudbena vrednost«, del »Predračun« v sistemu e-</w:t>
      </w:r>
      <w:proofErr w:type="spellStart"/>
      <w:r w:rsidRPr="00964E51">
        <w:rPr>
          <w:rFonts w:ascii="Tahoma" w:hAnsi="Tahoma" w:cs="Tahoma"/>
        </w:rPr>
        <w:t>JN</w:t>
      </w:r>
      <w:proofErr w:type="spellEnd"/>
      <w:r w:rsidRPr="00964E51">
        <w:rPr>
          <w:rFonts w:ascii="Tahoma" w:hAnsi="Tahoma" w:cs="Tahoma"/>
        </w:rPr>
        <w:t>.</w:t>
      </w:r>
    </w:p>
    <w:p w14:paraId="41D0ADB5" w14:textId="77777777" w:rsidR="00C91806" w:rsidRPr="00964E51" w:rsidRDefault="00C91806" w:rsidP="005E6CB4">
      <w:pPr>
        <w:keepLines/>
        <w:widowControl w:val="0"/>
        <w:jc w:val="both"/>
        <w:rPr>
          <w:rFonts w:ascii="Tahoma" w:hAnsi="Tahoma" w:cs="Tahoma"/>
          <w:sz w:val="19"/>
          <w:szCs w:val="19"/>
        </w:rPr>
      </w:pPr>
    </w:p>
    <w:p w14:paraId="6FBE55F5" w14:textId="421885C5" w:rsidR="00D42C10" w:rsidRPr="00964E51" w:rsidRDefault="00D42C10" w:rsidP="005E6CB4">
      <w:pPr>
        <w:keepLines/>
        <w:widowControl w:val="0"/>
        <w:jc w:val="both"/>
        <w:rPr>
          <w:rFonts w:ascii="Tahoma" w:hAnsi="Tahoma" w:cs="Tahoma"/>
          <w:sz w:val="19"/>
          <w:szCs w:val="19"/>
        </w:rPr>
      </w:pPr>
      <w:r w:rsidRPr="00964E51">
        <w:rPr>
          <w:rFonts w:ascii="Tahoma" w:hAnsi="Tahoma" w:cs="Tahoma"/>
          <w:sz w:val="19"/>
          <w:szCs w:val="19"/>
        </w:rPr>
        <w:t>Odpiranje poteka tako, da informacijski sistem e-</w:t>
      </w:r>
      <w:proofErr w:type="spellStart"/>
      <w:r w:rsidRPr="00964E51">
        <w:rPr>
          <w:rFonts w:ascii="Tahoma" w:hAnsi="Tahoma" w:cs="Tahoma"/>
          <w:sz w:val="19"/>
          <w:szCs w:val="19"/>
        </w:rPr>
        <w:t>JN</w:t>
      </w:r>
      <w:proofErr w:type="spellEnd"/>
      <w:r w:rsidRPr="00964E51">
        <w:rPr>
          <w:rFonts w:ascii="Tahoma" w:hAnsi="Tahoma" w:cs="Tahoma"/>
          <w:sz w:val="19"/>
          <w:szCs w:val="19"/>
        </w:rPr>
        <w:t xml:space="preserve"> samodejno ob uri, ki je določena za javno odpiranje ponudb, prikaže podatke o ponudniku, o variantah, če so bile zahtevane oziroma dovoljene, ter omogoči dostop do .</w:t>
      </w:r>
      <w:proofErr w:type="spellStart"/>
      <w:r w:rsidRPr="00964E51">
        <w:rPr>
          <w:rFonts w:ascii="Tahoma" w:hAnsi="Tahoma" w:cs="Tahoma"/>
          <w:sz w:val="19"/>
          <w:szCs w:val="19"/>
        </w:rPr>
        <w:t>pdf</w:t>
      </w:r>
      <w:proofErr w:type="spellEnd"/>
      <w:r w:rsidRPr="00964E51">
        <w:rPr>
          <w:rFonts w:ascii="Tahoma" w:hAnsi="Tahoma" w:cs="Tahoma"/>
          <w:sz w:val="19"/>
          <w:szCs w:val="19"/>
        </w:rPr>
        <w:t xml:space="preserve"> dokumenta, ki ga ponudnik naloži v sistem e-</w:t>
      </w:r>
      <w:proofErr w:type="spellStart"/>
      <w:r w:rsidRPr="00964E51">
        <w:rPr>
          <w:rFonts w:ascii="Tahoma" w:hAnsi="Tahoma" w:cs="Tahoma"/>
          <w:sz w:val="19"/>
          <w:szCs w:val="19"/>
        </w:rPr>
        <w:t>JN</w:t>
      </w:r>
      <w:proofErr w:type="spellEnd"/>
      <w:r w:rsidRPr="00964E51">
        <w:rPr>
          <w:rFonts w:ascii="Tahoma" w:hAnsi="Tahoma" w:cs="Tahoma"/>
          <w:sz w:val="19"/>
          <w:szCs w:val="19"/>
        </w:rPr>
        <w:t xml:space="preserve"> pod Razdelek »Skupna ponudbena vrednost«, del »Predračun«. Ti podatki oziroma dokumenti so vidni do zaključka postopka oddaje tega naročila. Ponudniki, ki so oddali ponudbe, imajo te podatke v informacijskem sistemu e-</w:t>
      </w:r>
      <w:proofErr w:type="spellStart"/>
      <w:r w:rsidRPr="00964E51">
        <w:rPr>
          <w:rFonts w:ascii="Tahoma" w:hAnsi="Tahoma" w:cs="Tahoma"/>
          <w:sz w:val="19"/>
          <w:szCs w:val="19"/>
        </w:rPr>
        <w:t>JN</w:t>
      </w:r>
      <w:proofErr w:type="spellEnd"/>
      <w:r w:rsidRPr="00964E51">
        <w:rPr>
          <w:rFonts w:ascii="Tahoma" w:hAnsi="Tahoma" w:cs="Tahoma"/>
          <w:sz w:val="19"/>
          <w:szCs w:val="19"/>
        </w:rPr>
        <w:t xml:space="preserve"> na razpolago v razdelku »Zapisnik o odpiranju ponudb«.  </w:t>
      </w:r>
    </w:p>
    <w:p w14:paraId="7AFF777A" w14:textId="232EE5D2" w:rsidR="00F70DDF" w:rsidRPr="00964E51" w:rsidRDefault="00F70DDF" w:rsidP="005E6CB4">
      <w:pPr>
        <w:keepLines/>
        <w:widowControl w:val="0"/>
        <w:jc w:val="both"/>
        <w:rPr>
          <w:rFonts w:ascii="Tahoma" w:hAnsi="Tahoma" w:cs="Tahoma"/>
        </w:rPr>
      </w:pPr>
    </w:p>
    <w:p w14:paraId="21949A66" w14:textId="7DD96269" w:rsidR="00573DE0" w:rsidRPr="00964E51" w:rsidRDefault="00573DE0" w:rsidP="005E6CB4">
      <w:pPr>
        <w:keepLines/>
        <w:widowControl w:val="0"/>
        <w:numPr>
          <w:ilvl w:val="1"/>
          <w:numId w:val="2"/>
        </w:numPr>
        <w:jc w:val="both"/>
        <w:rPr>
          <w:rFonts w:ascii="Tahoma" w:hAnsi="Tahoma" w:cs="Tahoma"/>
          <w:b/>
        </w:rPr>
      </w:pPr>
      <w:r w:rsidRPr="00964E51">
        <w:rPr>
          <w:rFonts w:ascii="Tahoma" w:hAnsi="Tahoma" w:cs="Tahoma"/>
          <w:b/>
        </w:rPr>
        <w:t xml:space="preserve">Ponudbena cena </w:t>
      </w:r>
    </w:p>
    <w:p w14:paraId="1D55E4CE" w14:textId="77777777" w:rsidR="00573DE0" w:rsidRPr="00964E51" w:rsidRDefault="00573DE0" w:rsidP="005E6CB4">
      <w:pPr>
        <w:keepLines/>
        <w:widowControl w:val="0"/>
        <w:jc w:val="both"/>
        <w:rPr>
          <w:rFonts w:ascii="Tahoma" w:hAnsi="Tahoma" w:cs="Tahoma"/>
        </w:rPr>
      </w:pPr>
    </w:p>
    <w:p w14:paraId="5CF3FAE4" w14:textId="435E430C" w:rsidR="00573DE0" w:rsidRPr="00964E51" w:rsidRDefault="00573DE0" w:rsidP="005E6CB4">
      <w:pPr>
        <w:keepLines/>
        <w:widowControl w:val="0"/>
        <w:jc w:val="both"/>
        <w:rPr>
          <w:rFonts w:ascii="Tahoma" w:hAnsi="Tahoma" w:cs="Tahoma"/>
        </w:rPr>
      </w:pPr>
      <w:r w:rsidRPr="00964E51">
        <w:rPr>
          <w:rFonts w:ascii="Tahoma" w:hAnsi="Tahoma" w:cs="Tahoma"/>
        </w:rPr>
        <w:t>Ponudnik mora pri pripravi ponudbe in določanju ponudbene cene (na enoto) za posamezni sklop (ki jo navede v Prilogo 2) upoštevati vse materialne in nematerialne stroške, ki bodo potrebni za izvedbo predmeta naročila</w:t>
      </w:r>
      <w:r w:rsidRPr="00964E51">
        <w:t xml:space="preserve"> </w:t>
      </w:r>
      <w:r w:rsidRPr="00964E51">
        <w:rPr>
          <w:rFonts w:ascii="Tahoma" w:hAnsi="Tahoma" w:cs="Tahoma"/>
        </w:rPr>
        <w:t>za posamezni sklop, vključno s stroški dela, stroški materiala, stroški tehtanja, stroški prevoza, stroški izdelave ponudbene dokumentacije in vsemi stroški za pripravo, izdajanje in vodenje evidenčnih listov, ter vsemi ostalimi stroški,</w:t>
      </w:r>
      <w:r w:rsidRPr="00964E51">
        <w:rPr>
          <w:rFonts w:ascii="Calibri" w:eastAsia="Calibri" w:hAnsi="Calibri"/>
          <w:sz w:val="22"/>
          <w:szCs w:val="22"/>
          <w:lang w:eastAsia="en-US"/>
        </w:rPr>
        <w:t xml:space="preserve"> </w:t>
      </w:r>
      <w:r w:rsidRPr="00964E51">
        <w:rPr>
          <w:rFonts w:ascii="Tahoma" w:hAnsi="Tahoma" w:cs="Tahoma"/>
        </w:rPr>
        <w:t>ki bodo potrebni za kvalitetno izvedbo predmeta okvirnega sporazuma</w:t>
      </w:r>
      <w:r w:rsidRPr="00964E51">
        <w:t xml:space="preserve"> </w:t>
      </w:r>
      <w:r w:rsidRPr="00964E51">
        <w:rPr>
          <w:rFonts w:ascii="Tahoma" w:hAnsi="Tahoma" w:cs="Tahoma"/>
        </w:rPr>
        <w:t xml:space="preserve">za posamezni sklop, skladno z vsemi zahtevami in pogoji naročnika. </w:t>
      </w:r>
    </w:p>
    <w:p w14:paraId="3A871731" w14:textId="77777777" w:rsidR="00573DE0" w:rsidRPr="00964E51" w:rsidRDefault="00573DE0" w:rsidP="005E6CB4">
      <w:pPr>
        <w:keepLines/>
        <w:widowControl w:val="0"/>
        <w:jc w:val="both"/>
        <w:rPr>
          <w:rFonts w:ascii="Tahoma" w:hAnsi="Tahoma" w:cs="Tahoma"/>
          <w:sz w:val="18"/>
          <w:szCs w:val="18"/>
        </w:rPr>
      </w:pPr>
    </w:p>
    <w:p w14:paraId="1B4F7D9E" w14:textId="071B39DA" w:rsidR="00573DE0" w:rsidRPr="00964E51" w:rsidRDefault="00573DE0" w:rsidP="005E6CB4">
      <w:pPr>
        <w:keepLines/>
        <w:widowControl w:val="0"/>
        <w:jc w:val="both"/>
        <w:rPr>
          <w:rFonts w:ascii="Tahoma" w:hAnsi="Tahoma" w:cs="Tahoma"/>
        </w:rPr>
      </w:pPr>
      <w:r w:rsidRPr="00964E51">
        <w:rPr>
          <w:rFonts w:ascii="Tahoma" w:hAnsi="Tahoma" w:cs="Tahoma"/>
        </w:rPr>
        <w:t>Se pravi cena v ponudbi mora zajemati vse stroške, ki jih bo ponudnik imel z realizacijo naročila oz. ki bodo potrebni za kvalitetno izvedbo predmeta javnega naročila</w:t>
      </w:r>
      <w:r w:rsidRPr="00964E51">
        <w:t xml:space="preserve"> </w:t>
      </w:r>
      <w:r w:rsidRPr="00964E51">
        <w:rPr>
          <w:rFonts w:ascii="Tahoma" w:hAnsi="Tahoma" w:cs="Tahoma"/>
        </w:rPr>
        <w:t xml:space="preserve">za posamezni sklop. Končna cena mora vsebovati vse stroške in popuste. Naročnik ponudniku ne bo dovoljeval drugih ali dodatnih zaračunavanj.  </w:t>
      </w:r>
    </w:p>
    <w:p w14:paraId="5392D5B6" w14:textId="77777777" w:rsidR="00573DE0" w:rsidRPr="00964E51" w:rsidRDefault="00573DE0" w:rsidP="005E6CB4">
      <w:pPr>
        <w:keepLines/>
        <w:widowControl w:val="0"/>
        <w:jc w:val="both"/>
        <w:rPr>
          <w:rFonts w:ascii="Tahoma" w:hAnsi="Tahoma" w:cs="Tahoma"/>
          <w:sz w:val="18"/>
          <w:szCs w:val="18"/>
        </w:rPr>
      </w:pPr>
    </w:p>
    <w:p w14:paraId="431D939D" w14:textId="7CBCBFE6" w:rsidR="00573DE0" w:rsidRPr="00964E51" w:rsidRDefault="00573DE0" w:rsidP="005E6CB4">
      <w:pPr>
        <w:keepLines/>
        <w:widowControl w:val="0"/>
        <w:jc w:val="both"/>
        <w:rPr>
          <w:rFonts w:ascii="Tahoma" w:hAnsi="Tahoma" w:cs="Tahoma"/>
        </w:rPr>
      </w:pPr>
      <w:r w:rsidRPr="00964E51">
        <w:rPr>
          <w:rFonts w:ascii="Tahoma" w:hAnsi="Tahoma" w:cs="Tahoma"/>
        </w:rPr>
        <w:t>Cene na enoto mere, navedene v ponudbi</w:t>
      </w:r>
      <w:r w:rsidRPr="00964E51">
        <w:t xml:space="preserve"> </w:t>
      </w:r>
      <w:r w:rsidRPr="00964E51">
        <w:rPr>
          <w:rFonts w:ascii="Tahoma" w:hAnsi="Tahoma" w:cs="Tahoma"/>
        </w:rPr>
        <w:t xml:space="preserve">za posamezni sklop, morajo biti v času veljavnosti okvirnega sporazuma fiksne, razen v primeru znižanja cen. </w:t>
      </w:r>
    </w:p>
    <w:p w14:paraId="6BEFE685" w14:textId="77777777" w:rsidR="005F52D1" w:rsidRPr="00964E51" w:rsidRDefault="005F52D1" w:rsidP="005E6CB4">
      <w:pPr>
        <w:keepLines/>
        <w:widowControl w:val="0"/>
        <w:jc w:val="both"/>
        <w:rPr>
          <w:rFonts w:ascii="Tahoma" w:hAnsi="Tahoma" w:cs="Tahoma"/>
        </w:rPr>
      </w:pPr>
    </w:p>
    <w:p w14:paraId="35977D3B" w14:textId="77777777" w:rsidR="00F70DDF" w:rsidRPr="00964E51" w:rsidRDefault="00F70DDF" w:rsidP="005E6CB4">
      <w:pPr>
        <w:keepLines/>
        <w:widowControl w:val="0"/>
        <w:numPr>
          <w:ilvl w:val="1"/>
          <w:numId w:val="2"/>
        </w:numPr>
        <w:jc w:val="both"/>
        <w:rPr>
          <w:rFonts w:ascii="Tahoma" w:hAnsi="Tahoma" w:cs="Tahoma"/>
          <w:b/>
        </w:rPr>
      </w:pPr>
      <w:r w:rsidRPr="00964E51">
        <w:rPr>
          <w:rFonts w:ascii="Tahoma" w:hAnsi="Tahoma" w:cs="Tahoma"/>
          <w:b/>
        </w:rPr>
        <w:lastRenderedPageBreak/>
        <w:t>Veljavnost ponudbe</w:t>
      </w:r>
    </w:p>
    <w:p w14:paraId="0FAC084B" w14:textId="77777777" w:rsidR="00F70DDF" w:rsidRPr="00964E51" w:rsidRDefault="00F70DDF" w:rsidP="005E6CB4">
      <w:pPr>
        <w:keepLines/>
        <w:widowControl w:val="0"/>
        <w:jc w:val="both"/>
        <w:rPr>
          <w:rFonts w:ascii="Tahoma" w:hAnsi="Tahoma" w:cs="Tahoma"/>
        </w:rPr>
      </w:pPr>
    </w:p>
    <w:p w14:paraId="55C6E024" w14:textId="14B2F41E" w:rsidR="00F70DDF" w:rsidRPr="00964E51" w:rsidRDefault="00F70DDF" w:rsidP="005E6CB4">
      <w:pPr>
        <w:keepLines/>
        <w:widowControl w:val="0"/>
        <w:jc w:val="both"/>
        <w:rPr>
          <w:rFonts w:ascii="Tahoma" w:hAnsi="Tahoma" w:cs="Tahoma"/>
        </w:rPr>
      </w:pPr>
      <w:r w:rsidRPr="00964E51">
        <w:rPr>
          <w:rFonts w:ascii="Tahoma" w:hAnsi="Tahoma" w:cs="Tahoma"/>
        </w:rPr>
        <w:t xml:space="preserve">Ponudba </w:t>
      </w:r>
      <w:r w:rsidR="0067667F" w:rsidRPr="00964E51">
        <w:rPr>
          <w:rFonts w:ascii="Tahoma" w:hAnsi="Tahoma" w:cs="Tahoma"/>
        </w:rPr>
        <w:t xml:space="preserve">(za posamezni sklop) </w:t>
      </w:r>
      <w:r w:rsidRPr="00964E51">
        <w:rPr>
          <w:rFonts w:ascii="Tahoma" w:hAnsi="Tahoma" w:cs="Tahoma"/>
        </w:rPr>
        <w:t xml:space="preserve">mora biti </w:t>
      </w:r>
      <w:r w:rsidR="00D42C10" w:rsidRPr="00964E51">
        <w:rPr>
          <w:rFonts w:ascii="Tahoma" w:hAnsi="Tahoma" w:cs="Tahoma"/>
        </w:rPr>
        <w:t xml:space="preserve">zavezujoča in </w:t>
      </w:r>
      <w:r w:rsidRPr="00964E51">
        <w:rPr>
          <w:rFonts w:ascii="Tahoma" w:hAnsi="Tahoma" w:cs="Tahoma"/>
        </w:rPr>
        <w:t xml:space="preserve">veljavna še najmanj 4 (štiri) mesece od datuma določenega za oddajo ponudb.  </w:t>
      </w:r>
    </w:p>
    <w:p w14:paraId="569EBFBF" w14:textId="77777777" w:rsidR="00573DE0" w:rsidRPr="00964E51" w:rsidRDefault="00573DE0" w:rsidP="005E6CB4">
      <w:pPr>
        <w:keepLines/>
        <w:widowControl w:val="0"/>
        <w:jc w:val="both"/>
        <w:rPr>
          <w:rFonts w:ascii="Tahoma" w:hAnsi="Tahoma" w:cs="Tahoma"/>
          <w:snapToGrid w:val="0"/>
        </w:rPr>
      </w:pPr>
      <w:bookmarkStart w:id="12" w:name="_Toc116720524"/>
      <w:bookmarkStart w:id="13" w:name="_Toc116720588"/>
      <w:bookmarkStart w:id="14" w:name="_Toc116783499"/>
      <w:bookmarkStart w:id="15" w:name="_Toc116792933"/>
      <w:bookmarkStart w:id="16" w:name="_Toc136417505"/>
    </w:p>
    <w:p w14:paraId="05EA8637" w14:textId="6FB9FEA5" w:rsidR="004F79C4" w:rsidRPr="00964E51" w:rsidRDefault="004F79C4" w:rsidP="005E6CB4">
      <w:pPr>
        <w:keepLines/>
        <w:widowControl w:val="0"/>
        <w:numPr>
          <w:ilvl w:val="1"/>
          <w:numId w:val="2"/>
        </w:numPr>
        <w:jc w:val="both"/>
        <w:rPr>
          <w:rFonts w:ascii="Tahoma" w:hAnsi="Tahoma" w:cs="Tahoma"/>
          <w:b/>
        </w:rPr>
      </w:pPr>
      <w:r w:rsidRPr="00964E51">
        <w:rPr>
          <w:rFonts w:ascii="Tahoma" w:hAnsi="Tahoma" w:cs="Tahoma"/>
          <w:b/>
        </w:rPr>
        <w:t>Jezik in denarna enota</w:t>
      </w:r>
      <w:r w:rsidR="001A3138" w:rsidRPr="00964E51">
        <w:rPr>
          <w:rFonts w:ascii="Tahoma" w:hAnsi="Tahoma" w:cs="Tahoma"/>
          <w:b/>
        </w:rPr>
        <w:t xml:space="preserve"> </w:t>
      </w:r>
    </w:p>
    <w:p w14:paraId="112BB09E" w14:textId="77777777" w:rsidR="004F79C4" w:rsidRPr="00964E51" w:rsidRDefault="004F79C4" w:rsidP="005E6CB4">
      <w:pPr>
        <w:keepLines/>
        <w:widowControl w:val="0"/>
        <w:jc w:val="both"/>
        <w:rPr>
          <w:rFonts w:ascii="Tahoma" w:hAnsi="Tahoma" w:cs="Tahoma"/>
        </w:rPr>
      </w:pPr>
    </w:p>
    <w:p w14:paraId="0E6D8460" w14:textId="7661E775" w:rsidR="001A3138" w:rsidRPr="00964E51" w:rsidRDefault="008C29FB" w:rsidP="005E6CB4">
      <w:pPr>
        <w:keepLines/>
        <w:widowControl w:val="0"/>
        <w:jc w:val="both"/>
        <w:rPr>
          <w:rFonts w:ascii="Tahoma" w:hAnsi="Tahoma" w:cs="Tahoma"/>
        </w:rPr>
      </w:pPr>
      <w:r w:rsidRPr="00964E51">
        <w:rPr>
          <w:rFonts w:ascii="Tahoma" w:hAnsi="Tahoma" w:cs="Tahoma"/>
        </w:rPr>
        <w:t xml:space="preserve">Ponudba oziroma vsi dokumenti </w:t>
      </w:r>
      <w:r w:rsidR="001A3138" w:rsidRPr="00964E51">
        <w:rPr>
          <w:rFonts w:ascii="Tahoma" w:hAnsi="Tahoma" w:cs="Tahoma"/>
        </w:rPr>
        <w:t xml:space="preserve">oziroma </w:t>
      </w:r>
      <w:r w:rsidRPr="00964E51">
        <w:rPr>
          <w:rFonts w:ascii="Tahoma" w:hAnsi="Tahoma" w:cs="Tahoma"/>
        </w:rPr>
        <w:t xml:space="preserve">dokazila v zvezi s ponudbo morajo biti v slovenskem jeziku. </w:t>
      </w:r>
    </w:p>
    <w:p w14:paraId="3B638BD9" w14:textId="77777777" w:rsidR="00D70327" w:rsidRPr="00964E51" w:rsidRDefault="00D70327" w:rsidP="005E6CB4">
      <w:pPr>
        <w:keepLines/>
        <w:widowControl w:val="0"/>
        <w:jc w:val="both"/>
        <w:rPr>
          <w:rFonts w:ascii="Tahoma" w:hAnsi="Tahoma" w:cs="Tahoma"/>
        </w:rPr>
      </w:pPr>
    </w:p>
    <w:p w14:paraId="54235F8F" w14:textId="21259F78" w:rsidR="004F79C4" w:rsidRPr="00964E51" w:rsidRDefault="008C29FB" w:rsidP="005E6CB4">
      <w:pPr>
        <w:keepLines/>
        <w:widowControl w:val="0"/>
        <w:jc w:val="both"/>
        <w:rPr>
          <w:rFonts w:ascii="Tahoma" w:hAnsi="Tahoma" w:cs="Tahoma"/>
        </w:rPr>
      </w:pPr>
      <w:r w:rsidRPr="00964E51">
        <w:rPr>
          <w:rFonts w:ascii="Tahoma" w:hAnsi="Tahoma" w:cs="Tahoma"/>
        </w:rPr>
        <w:t>V kolikor ponudnik v ponudbi priloži dokument ponudbe ali del ponudbe v tujem jeziku, si naročnik pridržuje pravico, da v fazi pregledovanja in ocenjevanja ponudb od ponudnika zahteva, da na lastne stroške (tj. stroške ponudnika) predložijo prevode dokumentov/dokazil, ki so predloženi v tujem jeziku. Naročnik si pridržuje pravico po lastni presoji določiti, ali naj ponudnik predloži prevod pripravljen s strani sodno zapriseženega tolmača ali navaden (</w:t>
      </w:r>
      <w:proofErr w:type="spellStart"/>
      <w:r w:rsidRPr="00964E51">
        <w:rPr>
          <w:rFonts w:ascii="Tahoma" w:hAnsi="Tahoma" w:cs="Tahoma"/>
        </w:rPr>
        <w:t>neoverjen</w:t>
      </w:r>
      <w:proofErr w:type="spellEnd"/>
      <w:r w:rsidRPr="00964E51">
        <w:rPr>
          <w:rFonts w:ascii="Tahoma" w:hAnsi="Tahoma" w:cs="Tahoma"/>
        </w:rPr>
        <w:t>) prevod. Stroške prevoda nosi ponudnik.</w:t>
      </w:r>
      <w:r w:rsidR="004F79C4" w:rsidRPr="00964E51">
        <w:rPr>
          <w:rFonts w:ascii="Tahoma" w:hAnsi="Tahoma" w:cs="Tahoma"/>
        </w:rPr>
        <w:t xml:space="preserve"> </w:t>
      </w:r>
    </w:p>
    <w:p w14:paraId="6C15D9B2" w14:textId="77777777" w:rsidR="004F79C4" w:rsidRPr="00964E51" w:rsidRDefault="004F79C4" w:rsidP="005E6CB4">
      <w:pPr>
        <w:keepLines/>
        <w:widowControl w:val="0"/>
        <w:jc w:val="both"/>
        <w:rPr>
          <w:rFonts w:ascii="Tahoma" w:hAnsi="Tahoma" w:cs="Tahoma"/>
          <w:sz w:val="18"/>
        </w:rPr>
      </w:pPr>
    </w:p>
    <w:p w14:paraId="099F29B2" w14:textId="3F53E216" w:rsidR="00D70327" w:rsidRPr="00964E51" w:rsidRDefault="00D70327" w:rsidP="005E6CB4">
      <w:pPr>
        <w:keepLines/>
        <w:widowControl w:val="0"/>
        <w:jc w:val="both"/>
        <w:rPr>
          <w:rFonts w:ascii="Tahoma" w:hAnsi="Tahoma" w:cs="Tahoma"/>
        </w:rPr>
      </w:pPr>
      <w:r w:rsidRPr="00964E51">
        <w:rPr>
          <w:rFonts w:ascii="Tahoma" w:hAnsi="Tahoma" w:cs="Tahoma"/>
        </w:rPr>
        <w:t xml:space="preserve">Finančni podatki morajo biti podani v evrih, na </w:t>
      </w:r>
      <w:r w:rsidR="00B0157B" w:rsidRPr="00964E51">
        <w:rPr>
          <w:rFonts w:ascii="Tahoma" w:hAnsi="Tahoma" w:cs="Tahoma"/>
        </w:rPr>
        <w:t xml:space="preserve">dve </w:t>
      </w:r>
      <w:r w:rsidRPr="00964E51">
        <w:rPr>
          <w:rFonts w:ascii="Tahoma" w:hAnsi="Tahoma" w:cs="Tahoma"/>
        </w:rPr>
        <w:t>(</w:t>
      </w:r>
      <w:r w:rsidR="00B0157B" w:rsidRPr="00964E51">
        <w:rPr>
          <w:rFonts w:ascii="Tahoma" w:hAnsi="Tahoma" w:cs="Tahoma"/>
        </w:rPr>
        <w:t>2</w:t>
      </w:r>
      <w:r w:rsidRPr="00964E51">
        <w:rPr>
          <w:rFonts w:ascii="Tahoma" w:hAnsi="Tahoma" w:cs="Tahoma"/>
        </w:rPr>
        <w:t>) decimalni mesti natančno.</w:t>
      </w:r>
    </w:p>
    <w:p w14:paraId="4C9B88A1" w14:textId="77777777" w:rsidR="00D70327" w:rsidRPr="00964E51" w:rsidRDefault="00D70327" w:rsidP="005E6CB4">
      <w:pPr>
        <w:keepLines/>
        <w:widowControl w:val="0"/>
        <w:jc w:val="both"/>
        <w:rPr>
          <w:rFonts w:ascii="Tahoma" w:hAnsi="Tahoma" w:cs="Tahoma"/>
        </w:rPr>
      </w:pPr>
    </w:p>
    <w:p w14:paraId="25DB39C5" w14:textId="77777777" w:rsidR="004F79C4" w:rsidRPr="00964E51" w:rsidRDefault="004F79C4" w:rsidP="005E6CB4">
      <w:pPr>
        <w:keepLines/>
        <w:widowControl w:val="0"/>
        <w:numPr>
          <w:ilvl w:val="1"/>
          <w:numId w:val="2"/>
        </w:numPr>
        <w:rPr>
          <w:rFonts w:ascii="Tahoma" w:hAnsi="Tahoma" w:cs="Tahoma"/>
          <w:b/>
        </w:rPr>
      </w:pPr>
      <w:r w:rsidRPr="00964E51">
        <w:rPr>
          <w:rFonts w:ascii="Tahoma" w:hAnsi="Tahoma" w:cs="Tahoma"/>
          <w:b/>
        </w:rPr>
        <w:t>Celovitost ponudbe, dopustnost ponudbe, pregled in ocenjevanje ponudb</w:t>
      </w:r>
    </w:p>
    <w:p w14:paraId="6643F7EE" w14:textId="77777777" w:rsidR="004F79C4" w:rsidRPr="00964E51" w:rsidRDefault="004F79C4" w:rsidP="005E6CB4">
      <w:pPr>
        <w:keepLines/>
        <w:widowControl w:val="0"/>
        <w:rPr>
          <w:rFonts w:ascii="Tahoma" w:hAnsi="Tahoma" w:cs="Tahoma"/>
        </w:rPr>
      </w:pPr>
    </w:p>
    <w:p w14:paraId="64B68BA1" w14:textId="5D45CFF1" w:rsidR="00E72CEF" w:rsidRPr="00964E51" w:rsidRDefault="004F79C4" w:rsidP="005E6CB4">
      <w:pPr>
        <w:keepLines/>
        <w:widowControl w:val="0"/>
        <w:jc w:val="both"/>
        <w:rPr>
          <w:rFonts w:ascii="Tahoma" w:hAnsi="Tahoma" w:cs="Tahoma"/>
        </w:rPr>
      </w:pPr>
      <w:r w:rsidRPr="00964E51">
        <w:rPr>
          <w:rFonts w:ascii="Tahoma" w:hAnsi="Tahoma" w:cs="Tahoma"/>
        </w:rPr>
        <w:t xml:space="preserve">Ponudnik lahko odda ponudbo za posamezen sklop ali </w:t>
      </w:r>
      <w:r w:rsidR="00A0235B" w:rsidRPr="00964E51">
        <w:rPr>
          <w:rFonts w:ascii="Tahoma" w:hAnsi="Tahoma" w:cs="Tahoma"/>
        </w:rPr>
        <w:t>oba sklopa, ki sta</w:t>
      </w:r>
      <w:r w:rsidRPr="00964E51">
        <w:rPr>
          <w:rFonts w:ascii="Tahoma" w:hAnsi="Tahoma" w:cs="Tahoma"/>
        </w:rPr>
        <w:t xml:space="preserve"> predmet javnega naročila, </w:t>
      </w:r>
      <w:r w:rsidRPr="00964E51">
        <w:rPr>
          <w:rFonts w:ascii="Tahoma" w:hAnsi="Tahoma" w:cs="Tahoma"/>
          <w:u w:val="single"/>
        </w:rPr>
        <w:t>pri čemer mora</w:t>
      </w:r>
      <w:r w:rsidRPr="00964E51">
        <w:rPr>
          <w:u w:val="single"/>
        </w:rPr>
        <w:t xml:space="preserve"> </w:t>
      </w:r>
      <w:r w:rsidRPr="00964E51">
        <w:rPr>
          <w:rFonts w:ascii="Tahoma" w:hAnsi="Tahoma" w:cs="Tahoma"/>
          <w:u w:val="single"/>
        </w:rPr>
        <w:t>ponudnik za posamezen sklop ponuditi vse razpisane storitve skladno z zahtevami razpisne dokumentacije (</w:t>
      </w:r>
      <w:r w:rsidRPr="00964E51">
        <w:rPr>
          <w:rFonts w:ascii="Tahoma" w:hAnsi="Tahoma" w:cs="Tahoma"/>
          <w:b/>
          <w:u w:val="single"/>
        </w:rPr>
        <w:t>zahtevana je celovitost ponudbe</w:t>
      </w:r>
      <w:r w:rsidR="00E3226E" w:rsidRPr="00964E51">
        <w:rPr>
          <w:rFonts w:ascii="Tahoma" w:hAnsi="Tahoma" w:cs="Tahoma"/>
          <w:b/>
          <w:u w:val="single"/>
        </w:rPr>
        <w:t xml:space="preserve"> za posamezen sklop</w:t>
      </w:r>
      <w:r w:rsidRPr="00964E51">
        <w:rPr>
          <w:rFonts w:ascii="Tahoma" w:hAnsi="Tahoma" w:cs="Tahoma"/>
          <w:u w:val="single"/>
        </w:rPr>
        <w:t>)</w:t>
      </w:r>
      <w:r w:rsidRPr="00964E51">
        <w:rPr>
          <w:rFonts w:ascii="Tahoma" w:hAnsi="Tahoma" w:cs="Tahoma"/>
        </w:rPr>
        <w:t xml:space="preserve">. </w:t>
      </w:r>
    </w:p>
    <w:p w14:paraId="4167E77D" w14:textId="77777777" w:rsidR="00142CB2" w:rsidRPr="00964E51" w:rsidRDefault="00142CB2" w:rsidP="005E6CB4">
      <w:pPr>
        <w:keepLines/>
        <w:widowControl w:val="0"/>
        <w:jc w:val="both"/>
        <w:rPr>
          <w:rFonts w:ascii="Tahoma" w:hAnsi="Tahoma" w:cs="Tahoma"/>
        </w:rPr>
      </w:pPr>
    </w:p>
    <w:p w14:paraId="588B5C99" w14:textId="1015417C" w:rsidR="004F79C4" w:rsidRPr="00964E51" w:rsidRDefault="004F79C4" w:rsidP="005E6CB4">
      <w:pPr>
        <w:keepLines/>
        <w:widowControl w:val="0"/>
        <w:jc w:val="both"/>
        <w:rPr>
          <w:rFonts w:ascii="Tahoma" w:hAnsi="Tahoma" w:cs="Tahoma"/>
        </w:rPr>
      </w:pPr>
      <w:r w:rsidRPr="00964E51">
        <w:rPr>
          <w:rFonts w:ascii="Tahoma" w:hAnsi="Tahoma" w:cs="Tahoma"/>
        </w:rPr>
        <w:t>Predmet ponudbe za posamezen sklop mora biti v skladu s tehnično specifikacijo in opisom predmeta javnega naročila ter z vsemi ostalimi zahtevami in pogoji naročnika, navedenimi v razpisni dokumentaciji.</w:t>
      </w:r>
      <w:r w:rsidRPr="00964E51">
        <w:t xml:space="preserve"> </w:t>
      </w:r>
      <w:r w:rsidRPr="00964E51">
        <w:rPr>
          <w:rFonts w:ascii="Tahoma" w:hAnsi="Tahoma" w:cs="Tahoma"/>
        </w:rPr>
        <w:t>V primeru, da ponudnik ne bo ponudil najmanj celotnega sklopa (vseh zahtevanih postavk v sklopu)</w:t>
      </w:r>
      <w:r w:rsidR="00983D48" w:rsidRPr="00964E51">
        <w:rPr>
          <w:rFonts w:ascii="Tahoma" w:hAnsi="Tahoma" w:cs="Tahoma"/>
        </w:rPr>
        <w:t>,</w:t>
      </w:r>
      <w:r w:rsidRPr="00964E51">
        <w:rPr>
          <w:rFonts w:ascii="Tahoma" w:hAnsi="Tahoma" w:cs="Tahoma"/>
        </w:rPr>
        <w:t xml:space="preserve"> bo izločen iz nadaljnje obravnave (Naročnik torej ne bo upošteval ponudnika, ki bo znotraj posamezneg</w:t>
      </w:r>
      <w:r w:rsidR="00E3226E" w:rsidRPr="00964E51">
        <w:rPr>
          <w:rFonts w:ascii="Tahoma" w:hAnsi="Tahoma" w:cs="Tahoma"/>
        </w:rPr>
        <w:t>a sklopa ponudil zgolj posamezne postavke</w:t>
      </w:r>
      <w:r w:rsidRPr="00964E51">
        <w:rPr>
          <w:rFonts w:ascii="Tahoma" w:hAnsi="Tahoma" w:cs="Tahoma"/>
        </w:rPr>
        <w:t>)</w:t>
      </w:r>
      <w:r w:rsidR="00E3226E" w:rsidRPr="00964E51">
        <w:rPr>
          <w:rFonts w:ascii="Tahoma" w:hAnsi="Tahoma" w:cs="Tahoma"/>
        </w:rPr>
        <w:t>.</w:t>
      </w:r>
    </w:p>
    <w:p w14:paraId="756C2C13" w14:textId="77777777" w:rsidR="004F79C4" w:rsidRPr="00964E51" w:rsidRDefault="004F79C4" w:rsidP="005E6CB4">
      <w:pPr>
        <w:keepLines/>
        <w:widowControl w:val="0"/>
        <w:jc w:val="both"/>
        <w:rPr>
          <w:rFonts w:ascii="Tahoma" w:hAnsi="Tahoma" w:cs="Tahoma"/>
        </w:rPr>
      </w:pPr>
      <w:r w:rsidRPr="00964E51">
        <w:rPr>
          <w:rFonts w:ascii="Tahoma" w:hAnsi="Tahoma" w:cs="Tahoma"/>
        </w:rPr>
        <w:t xml:space="preserve"> </w:t>
      </w:r>
    </w:p>
    <w:p w14:paraId="51E3D494" w14:textId="6BAED472" w:rsidR="004F79C4" w:rsidRPr="00964E51" w:rsidRDefault="004F79C4" w:rsidP="005E6CB4">
      <w:pPr>
        <w:keepLines/>
        <w:widowControl w:val="0"/>
        <w:jc w:val="both"/>
        <w:rPr>
          <w:rFonts w:ascii="Tahoma" w:hAnsi="Tahoma" w:cs="Tahoma"/>
        </w:rPr>
      </w:pPr>
      <w:r w:rsidRPr="00964E51">
        <w:rPr>
          <w:rFonts w:ascii="Tahoma" w:hAnsi="Tahoma" w:cs="Tahoma"/>
        </w:rPr>
        <w:t>V primeru, da ponudba ne bo v skladu z vsemi zahtevami in pogoji razpisne dokumentacije ter v skladu z ZJN-</w:t>
      </w:r>
      <w:r w:rsidR="00A30A75" w:rsidRPr="00964E51">
        <w:rPr>
          <w:rFonts w:ascii="Tahoma" w:hAnsi="Tahoma" w:cs="Tahoma"/>
        </w:rPr>
        <w:t> </w:t>
      </w:r>
      <w:r w:rsidRPr="00964E51">
        <w:rPr>
          <w:rFonts w:ascii="Tahoma" w:hAnsi="Tahoma" w:cs="Tahoma"/>
        </w:rPr>
        <w:t>3, bo naročnik tako ponudbo izključil iz sodelovanja v postopku oddaje javnega naročila.</w:t>
      </w:r>
    </w:p>
    <w:p w14:paraId="2C5F1F63" w14:textId="77777777" w:rsidR="004F79C4" w:rsidRPr="00964E51" w:rsidRDefault="004F79C4" w:rsidP="005E6CB4">
      <w:pPr>
        <w:keepLines/>
        <w:widowControl w:val="0"/>
        <w:jc w:val="both"/>
        <w:rPr>
          <w:rFonts w:ascii="Tahoma" w:hAnsi="Tahoma" w:cs="Tahoma"/>
          <w:sz w:val="16"/>
        </w:rPr>
      </w:pPr>
    </w:p>
    <w:p w14:paraId="5843E8D6" w14:textId="77777777" w:rsidR="004F79C4" w:rsidRPr="00964E51" w:rsidRDefault="004F79C4" w:rsidP="005E6CB4">
      <w:pPr>
        <w:keepLines/>
        <w:widowControl w:val="0"/>
        <w:jc w:val="both"/>
        <w:rPr>
          <w:rFonts w:ascii="Tahoma" w:hAnsi="Tahoma" w:cs="Tahoma"/>
          <w:sz w:val="18"/>
        </w:rPr>
      </w:pPr>
      <w:r w:rsidRPr="00964E51">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964E51">
        <w:rPr>
          <w:rFonts w:ascii="Tahoma" w:hAnsi="Tahoma" w:cs="Tahoma"/>
          <w:sz w:val="18"/>
        </w:rPr>
        <w:t xml:space="preserve">. </w:t>
      </w:r>
      <w:r w:rsidRPr="00964E51">
        <w:rPr>
          <w:rFonts w:ascii="Tahoma" w:hAnsi="Tahoma" w:cs="Tahoma"/>
        </w:rPr>
        <w:t>Naročnik lahko od ponudnikov zahteva razčlembo (analizo) ponudbenih cen. Zahtevek za dodatna pojasnila kot tudi odgovor morata biti posredovana v enaki obliki kot dodatna pojasnila.</w:t>
      </w:r>
    </w:p>
    <w:p w14:paraId="40484BB5" w14:textId="77777777" w:rsidR="004F79C4" w:rsidRPr="00964E51" w:rsidRDefault="004F79C4" w:rsidP="005E6CB4">
      <w:pPr>
        <w:keepLines/>
        <w:widowControl w:val="0"/>
        <w:ind w:right="56"/>
        <w:jc w:val="both"/>
        <w:rPr>
          <w:rFonts w:ascii="Tahoma" w:hAnsi="Tahoma" w:cs="Tahoma"/>
        </w:rPr>
      </w:pPr>
    </w:p>
    <w:p w14:paraId="308D4329" w14:textId="77777777" w:rsidR="004F79C4" w:rsidRPr="00964E51" w:rsidRDefault="004F79C4" w:rsidP="005E6CB4">
      <w:pPr>
        <w:keepLines/>
        <w:widowControl w:val="0"/>
        <w:ind w:right="56"/>
        <w:jc w:val="both"/>
        <w:rPr>
          <w:rFonts w:ascii="Tahoma" w:hAnsi="Tahoma" w:cs="Tahoma"/>
        </w:rPr>
      </w:pPr>
      <w:r w:rsidRPr="00964E51">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981147" w14:textId="77777777" w:rsidR="004F79C4" w:rsidRPr="00964E51" w:rsidRDefault="004F79C4" w:rsidP="005E6CB4">
      <w:pPr>
        <w:keepLines/>
        <w:widowControl w:val="0"/>
        <w:jc w:val="both"/>
        <w:rPr>
          <w:rFonts w:ascii="Tahoma" w:hAnsi="Tahoma" w:cs="Tahoma"/>
          <w:snapToGrid w:val="0"/>
        </w:rPr>
      </w:pPr>
    </w:p>
    <w:p w14:paraId="35BF801A" w14:textId="77777777" w:rsidR="004B53F1" w:rsidRPr="00964E51" w:rsidRDefault="004B53F1" w:rsidP="005E6CB4">
      <w:pPr>
        <w:keepLines/>
        <w:widowControl w:val="0"/>
        <w:numPr>
          <w:ilvl w:val="1"/>
          <w:numId w:val="2"/>
        </w:numPr>
        <w:jc w:val="both"/>
        <w:rPr>
          <w:rFonts w:ascii="Tahoma" w:hAnsi="Tahoma" w:cs="Tahoma"/>
          <w:b/>
        </w:rPr>
      </w:pPr>
      <w:r w:rsidRPr="00964E51">
        <w:rPr>
          <w:rFonts w:ascii="Tahoma" w:hAnsi="Tahoma" w:cs="Tahoma"/>
          <w:b/>
        </w:rPr>
        <w:t>Način obračunavanja in plačilni pogoji</w:t>
      </w:r>
    </w:p>
    <w:p w14:paraId="0EA2328D" w14:textId="77777777" w:rsidR="004B53F1" w:rsidRPr="00964E51" w:rsidRDefault="004B53F1" w:rsidP="005E6CB4">
      <w:pPr>
        <w:keepLines/>
        <w:widowControl w:val="0"/>
        <w:jc w:val="both"/>
        <w:rPr>
          <w:rFonts w:ascii="Tahoma" w:hAnsi="Tahoma" w:cs="Tahoma"/>
          <w:kern w:val="16"/>
        </w:rPr>
      </w:pPr>
    </w:p>
    <w:p w14:paraId="7F79FB2C" w14:textId="5210CABE" w:rsidR="004B53F1" w:rsidRPr="00964E51" w:rsidRDefault="004B53F1" w:rsidP="005E6CB4">
      <w:pPr>
        <w:keepLines/>
        <w:widowControl w:val="0"/>
        <w:jc w:val="both"/>
        <w:rPr>
          <w:rFonts w:ascii="Tahoma" w:hAnsi="Tahoma" w:cs="Tahoma"/>
          <w:kern w:val="16"/>
        </w:rPr>
      </w:pPr>
      <w:r w:rsidRPr="00964E51">
        <w:rPr>
          <w:rFonts w:ascii="Tahoma" w:hAnsi="Tahoma" w:cs="Tahoma"/>
          <w:kern w:val="16"/>
        </w:rPr>
        <w:t>Način obračunavanja in plačilni pogoji so razvidni iz priloženega vzorca okvirnega sporazuma.</w:t>
      </w:r>
    </w:p>
    <w:p w14:paraId="752CD40E" w14:textId="2371D18D" w:rsidR="00E177DD" w:rsidRPr="00964E51" w:rsidRDefault="00E177DD" w:rsidP="005E6CB4">
      <w:pPr>
        <w:keepLines/>
        <w:widowControl w:val="0"/>
        <w:jc w:val="both"/>
        <w:rPr>
          <w:rFonts w:ascii="Tahoma" w:hAnsi="Tahoma" w:cs="Tahoma"/>
        </w:rPr>
      </w:pPr>
    </w:p>
    <w:p w14:paraId="19FC76C3" w14:textId="76434D51" w:rsidR="00F70DDF" w:rsidRPr="00964E51" w:rsidRDefault="00D1288B" w:rsidP="005E6CB4">
      <w:pPr>
        <w:keepLines/>
        <w:widowControl w:val="0"/>
        <w:numPr>
          <w:ilvl w:val="1"/>
          <w:numId w:val="2"/>
        </w:numPr>
        <w:jc w:val="both"/>
        <w:rPr>
          <w:rFonts w:ascii="Tahoma" w:hAnsi="Tahoma" w:cs="Tahoma"/>
          <w:b/>
        </w:rPr>
      </w:pPr>
      <w:r w:rsidRPr="00964E51">
        <w:rPr>
          <w:rFonts w:ascii="Tahoma" w:hAnsi="Tahoma" w:cs="Tahoma"/>
          <w:b/>
        </w:rPr>
        <w:t>Variantna</w:t>
      </w:r>
      <w:r w:rsidR="00F70DDF" w:rsidRPr="00964E51">
        <w:rPr>
          <w:rFonts w:ascii="Tahoma" w:hAnsi="Tahoma" w:cs="Tahoma"/>
          <w:b/>
        </w:rPr>
        <w:t xml:space="preserve"> ponudba</w:t>
      </w:r>
    </w:p>
    <w:p w14:paraId="0564DDE0" w14:textId="77777777" w:rsidR="00F70DDF" w:rsidRPr="00964E51" w:rsidRDefault="00F70DDF" w:rsidP="005E6CB4">
      <w:pPr>
        <w:keepLines/>
        <w:widowControl w:val="0"/>
        <w:jc w:val="both"/>
        <w:rPr>
          <w:rFonts w:ascii="Tahoma" w:hAnsi="Tahoma" w:cs="Tahoma"/>
        </w:rPr>
      </w:pPr>
    </w:p>
    <w:p w14:paraId="09A09559" w14:textId="7532140A" w:rsidR="00F70DDF" w:rsidRPr="00964E51" w:rsidRDefault="00F70DDF" w:rsidP="005E6CB4">
      <w:pPr>
        <w:keepLines/>
        <w:widowControl w:val="0"/>
        <w:ind w:right="56"/>
        <w:jc w:val="both"/>
        <w:rPr>
          <w:rFonts w:ascii="Tahoma" w:hAnsi="Tahoma" w:cs="Tahoma"/>
        </w:rPr>
      </w:pPr>
      <w:r w:rsidRPr="00964E51">
        <w:rPr>
          <w:rFonts w:ascii="Tahoma" w:hAnsi="Tahoma" w:cs="Tahoma"/>
        </w:rPr>
        <w:t>Naročnik ne dopušča predložitve variantne ponudbe. Naročnik bo tako ponudbo zavrnil kot nedopustno.</w:t>
      </w:r>
    </w:p>
    <w:p w14:paraId="55FDFF83" w14:textId="16A743B6" w:rsidR="00E3226E" w:rsidRPr="00964E51" w:rsidRDefault="00E3226E" w:rsidP="005E6CB4">
      <w:pPr>
        <w:keepLines/>
        <w:widowControl w:val="0"/>
        <w:jc w:val="both"/>
        <w:rPr>
          <w:rFonts w:ascii="Tahoma" w:hAnsi="Tahoma" w:cs="Tahoma"/>
        </w:rPr>
      </w:pPr>
    </w:p>
    <w:p w14:paraId="18C53C1B" w14:textId="77777777" w:rsidR="00F70DDF" w:rsidRPr="00964E51" w:rsidRDefault="00F70DDF" w:rsidP="005E6CB4">
      <w:pPr>
        <w:keepLines/>
        <w:widowControl w:val="0"/>
        <w:numPr>
          <w:ilvl w:val="1"/>
          <w:numId w:val="2"/>
        </w:numPr>
        <w:jc w:val="both"/>
        <w:rPr>
          <w:rFonts w:ascii="Tahoma" w:hAnsi="Tahoma" w:cs="Tahoma"/>
          <w:b/>
        </w:rPr>
      </w:pPr>
      <w:r w:rsidRPr="00964E51">
        <w:rPr>
          <w:rFonts w:ascii="Tahoma" w:hAnsi="Tahoma" w:cs="Tahoma"/>
          <w:b/>
        </w:rPr>
        <w:t>Prav</w:t>
      </w:r>
      <w:bookmarkEnd w:id="12"/>
      <w:bookmarkEnd w:id="13"/>
      <w:bookmarkEnd w:id="14"/>
      <w:bookmarkEnd w:id="15"/>
      <w:bookmarkEnd w:id="16"/>
      <w:r w:rsidRPr="00964E51">
        <w:rPr>
          <w:rFonts w:ascii="Tahoma" w:hAnsi="Tahoma" w:cs="Tahoma"/>
          <w:b/>
        </w:rPr>
        <w:t>no varstvo</w:t>
      </w:r>
    </w:p>
    <w:p w14:paraId="619FA535" w14:textId="77777777" w:rsidR="00F70DDF" w:rsidRPr="00964E51" w:rsidRDefault="00F70DDF" w:rsidP="005E6CB4">
      <w:pPr>
        <w:keepLines/>
        <w:widowControl w:val="0"/>
        <w:jc w:val="both"/>
        <w:rPr>
          <w:rFonts w:ascii="Tahoma" w:hAnsi="Tahoma" w:cs="Tahoma"/>
          <w:b/>
        </w:rPr>
      </w:pPr>
    </w:p>
    <w:p w14:paraId="4491D472" w14:textId="77777777" w:rsidR="00F70DDF" w:rsidRPr="00964E51" w:rsidRDefault="00F70DDF" w:rsidP="005E6CB4">
      <w:pPr>
        <w:keepLines/>
        <w:widowControl w:val="0"/>
        <w:autoSpaceDE w:val="0"/>
        <w:autoSpaceDN w:val="0"/>
        <w:adjustRightInd w:val="0"/>
        <w:jc w:val="both"/>
        <w:rPr>
          <w:rFonts w:ascii="Tahoma" w:hAnsi="Tahoma" w:cs="Tahoma"/>
        </w:rPr>
      </w:pPr>
      <w:r w:rsidRPr="00964E51">
        <w:rPr>
          <w:rFonts w:ascii="Tahoma" w:hAnsi="Tahoma" w:cs="Tahoma"/>
        </w:rPr>
        <w:t xml:space="preserve">Ponudniku je zagotovljeno pravno varstvo, skladno z </w:t>
      </w:r>
      <w:r w:rsidRPr="00964E51">
        <w:rPr>
          <w:rFonts w:ascii="Tahoma" w:hAnsi="Tahoma" w:cs="Tahoma"/>
          <w:bCs/>
        </w:rPr>
        <w:t>Zakonom o pravnem varstvu v postopkih javnega naročanja</w:t>
      </w:r>
      <w:r w:rsidRPr="00964E51">
        <w:rPr>
          <w:rFonts w:ascii="Tahoma" w:hAnsi="Tahoma" w:cs="Tahoma"/>
        </w:rPr>
        <w:t xml:space="preserve"> (Ur. l. RS, št. 43/11 in nadaljnji; v nadaljevanju: </w:t>
      </w:r>
      <w:proofErr w:type="spellStart"/>
      <w:r w:rsidRPr="00964E51">
        <w:rPr>
          <w:rFonts w:ascii="Tahoma" w:hAnsi="Tahoma" w:cs="Tahoma"/>
        </w:rPr>
        <w:t>ZPVPJN</w:t>
      </w:r>
      <w:proofErr w:type="spellEnd"/>
      <w:r w:rsidRPr="00964E51">
        <w:rPr>
          <w:rFonts w:ascii="Tahoma" w:hAnsi="Tahoma" w:cs="Tahoma"/>
        </w:rPr>
        <w:t xml:space="preserve">). </w:t>
      </w:r>
    </w:p>
    <w:p w14:paraId="298FEC5D" w14:textId="77777777" w:rsidR="00F70DDF" w:rsidRPr="00964E51" w:rsidRDefault="00F70DDF" w:rsidP="005E6CB4">
      <w:pPr>
        <w:keepLines/>
        <w:widowControl w:val="0"/>
        <w:autoSpaceDE w:val="0"/>
        <w:autoSpaceDN w:val="0"/>
        <w:adjustRightInd w:val="0"/>
        <w:jc w:val="both"/>
        <w:rPr>
          <w:rFonts w:ascii="Tahoma" w:hAnsi="Tahoma" w:cs="Tahoma"/>
        </w:rPr>
      </w:pPr>
    </w:p>
    <w:p w14:paraId="116B6230" w14:textId="77777777" w:rsidR="00F70DDF" w:rsidRPr="00964E51" w:rsidRDefault="00F70DDF" w:rsidP="005E6CB4">
      <w:pPr>
        <w:keepLines/>
        <w:widowControl w:val="0"/>
        <w:autoSpaceDE w:val="0"/>
        <w:autoSpaceDN w:val="0"/>
        <w:adjustRightInd w:val="0"/>
        <w:jc w:val="both"/>
        <w:rPr>
          <w:rFonts w:ascii="Tahoma" w:hAnsi="Tahoma" w:cs="Tahoma"/>
        </w:rPr>
      </w:pPr>
      <w:r w:rsidRPr="00964E51">
        <w:rPr>
          <w:rFonts w:ascii="Tahoma" w:hAnsi="Tahoma" w:cs="Tahoma"/>
        </w:rPr>
        <w:t xml:space="preserve">Na podlagi </w:t>
      </w:r>
      <w:proofErr w:type="spellStart"/>
      <w:r w:rsidRPr="00964E51">
        <w:rPr>
          <w:rFonts w:ascii="Tahoma" w:hAnsi="Tahoma" w:cs="Tahoma"/>
        </w:rPr>
        <w:t>ZPVPJN</w:t>
      </w:r>
      <w:proofErr w:type="spellEnd"/>
      <w:r w:rsidRPr="00964E51">
        <w:rPr>
          <w:rFonts w:ascii="Tahoma" w:hAnsi="Tahoma" w:cs="Tahoma"/>
        </w:rPr>
        <w:t xml:space="preserve"> se lahko zahtevek za revizijo vloži v vseh stopnjah postopka oddaje javnega naročila in zoper vsako ravnanje naročnika, razen če zakon, ki ureja oddajo javnih naročil ali </w:t>
      </w:r>
      <w:proofErr w:type="spellStart"/>
      <w:r w:rsidRPr="00964E51">
        <w:rPr>
          <w:rFonts w:ascii="Tahoma" w:hAnsi="Tahoma" w:cs="Tahoma"/>
        </w:rPr>
        <w:t>ZPVPJN</w:t>
      </w:r>
      <w:proofErr w:type="spellEnd"/>
      <w:r w:rsidRPr="00964E51">
        <w:rPr>
          <w:rFonts w:ascii="Tahoma" w:hAnsi="Tahoma" w:cs="Tahoma"/>
        </w:rPr>
        <w:t xml:space="preserve"> ne določa drugače. </w:t>
      </w:r>
    </w:p>
    <w:p w14:paraId="5FA279F7" w14:textId="77777777" w:rsidR="00F70DDF" w:rsidRPr="00964E51" w:rsidRDefault="00F70DDF" w:rsidP="005E6CB4">
      <w:pPr>
        <w:keepLines/>
        <w:widowControl w:val="0"/>
        <w:autoSpaceDE w:val="0"/>
        <w:autoSpaceDN w:val="0"/>
        <w:adjustRightInd w:val="0"/>
        <w:jc w:val="both"/>
        <w:rPr>
          <w:rFonts w:ascii="Tahoma" w:hAnsi="Tahoma" w:cs="Tahoma"/>
        </w:rPr>
      </w:pPr>
    </w:p>
    <w:p w14:paraId="772DF136" w14:textId="77777777" w:rsidR="00F70DDF" w:rsidRPr="00964E51" w:rsidRDefault="00F70DDF" w:rsidP="005E6CB4">
      <w:pPr>
        <w:keepLines/>
        <w:widowControl w:val="0"/>
        <w:autoSpaceDE w:val="0"/>
        <w:autoSpaceDN w:val="0"/>
        <w:adjustRightInd w:val="0"/>
        <w:jc w:val="both"/>
        <w:rPr>
          <w:rFonts w:ascii="Tahoma" w:hAnsi="Tahoma" w:cs="Tahoma"/>
        </w:rPr>
      </w:pPr>
      <w:r w:rsidRPr="00964E51">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88BA7D1" w14:textId="77777777" w:rsidR="00F70DDF" w:rsidRPr="00964E51" w:rsidRDefault="00F70DDF" w:rsidP="005E6CB4">
      <w:pPr>
        <w:keepLines/>
        <w:widowControl w:val="0"/>
        <w:autoSpaceDE w:val="0"/>
        <w:autoSpaceDN w:val="0"/>
        <w:adjustRightInd w:val="0"/>
        <w:jc w:val="both"/>
        <w:rPr>
          <w:rFonts w:ascii="Tahoma" w:hAnsi="Tahoma" w:cs="Tahoma"/>
        </w:rPr>
      </w:pPr>
    </w:p>
    <w:p w14:paraId="21D96B42" w14:textId="0D6F9FFF" w:rsidR="00F70DDF" w:rsidRPr="00964E51" w:rsidRDefault="00F70DDF" w:rsidP="005E6CB4">
      <w:pPr>
        <w:keepLines/>
        <w:widowControl w:val="0"/>
        <w:autoSpaceDE w:val="0"/>
        <w:autoSpaceDN w:val="0"/>
        <w:adjustRightInd w:val="0"/>
        <w:jc w:val="both"/>
        <w:rPr>
          <w:rFonts w:ascii="Tahoma" w:hAnsi="Tahoma" w:cs="Tahoma"/>
        </w:rPr>
      </w:pPr>
      <w:r w:rsidRPr="00964E51">
        <w:rPr>
          <w:rFonts w:ascii="Tahoma" w:hAnsi="Tahoma" w:cs="Tahoma"/>
        </w:rPr>
        <w:t xml:space="preserve">Zahtevek za revizijo mora biti sestavljen v skladu z določili 15. člena </w:t>
      </w:r>
      <w:proofErr w:type="spellStart"/>
      <w:r w:rsidRPr="00964E51">
        <w:rPr>
          <w:rFonts w:ascii="Tahoma" w:hAnsi="Tahoma" w:cs="Tahoma"/>
        </w:rPr>
        <w:t>ZPVPJN</w:t>
      </w:r>
      <w:proofErr w:type="spellEnd"/>
      <w:r w:rsidRPr="00964E51">
        <w:rPr>
          <w:rFonts w:ascii="Tahoma" w:hAnsi="Tahoma" w:cs="Tahoma"/>
        </w:rPr>
        <w:t xml:space="preserve"> in se vloži preko portala </w:t>
      </w:r>
      <w:proofErr w:type="spellStart"/>
      <w:r w:rsidRPr="00964E51">
        <w:rPr>
          <w:rFonts w:ascii="Tahoma" w:hAnsi="Tahoma" w:cs="Tahoma"/>
        </w:rPr>
        <w:t>eRevizija</w:t>
      </w:r>
      <w:proofErr w:type="spellEnd"/>
      <w:r w:rsidRPr="00964E51">
        <w:rPr>
          <w:rFonts w:ascii="Tahoma" w:hAnsi="Tahoma" w:cs="Tahoma"/>
        </w:rPr>
        <w:t xml:space="preserve">. Vlagatelj mora zahtevku za revizijo priložiti potrdilo o plačilu takse. Zahtevek za revizijo se vloži v roku iz 25. člena </w:t>
      </w:r>
      <w:proofErr w:type="spellStart"/>
      <w:r w:rsidRPr="00964E51">
        <w:rPr>
          <w:rFonts w:ascii="Tahoma" w:hAnsi="Tahoma" w:cs="Tahoma"/>
        </w:rPr>
        <w:t>ZPVPJN</w:t>
      </w:r>
      <w:proofErr w:type="spellEnd"/>
      <w:r w:rsidRPr="00964E51">
        <w:rPr>
          <w:rFonts w:ascii="Tahoma" w:hAnsi="Tahoma" w:cs="Tahoma"/>
        </w:rPr>
        <w:t xml:space="preserve">. </w:t>
      </w:r>
    </w:p>
    <w:p w14:paraId="0E59AF83" w14:textId="77777777" w:rsidR="00AF68F7" w:rsidRPr="00964E51" w:rsidRDefault="00AF68F7" w:rsidP="005E6CB4">
      <w:pPr>
        <w:keepLines/>
        <w:widowControl w:val="0"/>
        <w:autoSpaceDE w:val="0"/>
        <w:autoSpaceDN w:val="0"/>
        <w:adjustRightInd w:val="0"/>
        <w:jc w:val="both"/>
        <w:rPr>
          <w:rFonts w:ascii="Tahoma" w:hAnsi="Tahoma" w:cs="Tahoma"/>
        </w:rPr>
      </w:pPr>
    </w:p>
    <w:p w14:paraId="08B58870" w14:textId="77777777" w:rsidR="00E63F9E" w:rsidRPr="00964E51" w:rsidRDefault="00E63F9E" w:rsidP="005E6CB4">
      <w:pPr>
        <w:keepLines/>
        <w:widowControl w:val="0"/>
        <w:numPr>
          <w:ilvl w:val="1"/>
          <w:numId w:val="2"/>
        </w:numPr>
        <w:autoSpaceDE w:val="0"/>
        <w:autoSpaceDN w:val="0"/>
        <w:adjustRightInd w:val="0"/>
        <w:jc w:val="both"/>
        <w:rPr>
          <w:rFonts w:ascii="Tahoma" w:hAnsi="Tahoma" w:cs="Tahoma"/>
          <w:b/>
        </w:rPr>
      </w:pPr>
      <w:r w:rsidRPr="00964E51">
        <w:rPr>
          <w:rFonts w:ascii="Tahoma" w:hAnsi="Tahoma" w:cs="Tahoma"/>
          <w:b/>
        </w:rPr>
        <w:t>Samostojna ponudba</w:t>
      </w:r>
    </w:p>
    <w:p w14:paraId="373FDD58" w14:textId="77777777" w:rsidR="00E63F9E" w:rsidRPr="00964E51" w:rsidRDefault="00E63F9E" w:rsidP="005E6CB4">
      <w:pPr>
        <w:keepLines/>
        <w:widowControl w:val="0"/>
        <w:autoSpaceDE w:val="0"/>
        <w:autoSpaceDN w:val="0"/>
        <w:adjustRightInd w:val="0"/>
        <w:jc w:val="both"/>
        <w:rPr>
          <w:rFonts w:ascii="Tahoma" w:hAnsi="Tahoma" w:cs="Tahoma"/>
        </w:rPr>
      </w:pPr>
    </w:p>
    <w:p w14:paraId="281B5CB3" w14:textId="3B3547C3" w:rsidR="00E63F9E" w:rsidRPr="00964E51" w:rsidRDefault="00E63F9E" w:rsidP="005E6CB4">
      <w:pPr>
        <w:keepLines/>
        <w:widowControl w:val="0"/>
        <w:autoSpaceDE w:val="0"/>
        <w:autoSpaceDN w:val="0"/>
        <w:adjustRightInd w:val="0"/>
        <w:jc w:val="both"/>
        <w:rPr>
          <w:rFonts w:ascii="Tahoma" w:hAnsi="Tahoma" w:cs="Tahoma"/>
        </w:rPr>
      </w:pPr>
      <w:r w:rsidRPr="00964E51">
        <w:rPr>
          <w:rFonts w:ascii="Tahoma" w:hAnsi="Tahoma" w:cs="Tahoma"/>
        </w:rPr>
        <w:t>Ponudnik lahko odda samostojno ponudbo. Ponudnik mora v ponudbi predložiti priloge v skladu s to razpisno dokumentacijo.</w:t>
      </w:r>
    </w:p>
    <w:p w14:paraId="060ED8AA" w14:textId="77777777" w:rsidR="004931EF" w:rsidRPr="00964E51" w:rsidRDefault="004931EF" w:rsidP="005E6CB4">
      <w:pPr>
        <w:keepLines/>
        <w:widowControl w:val="0"/>
        <w:autoSpaceDE w:val="0"/>
        <w:autoSpaceDN w:val="0"/>
        <w:adjustRightInd w:val="0"/>
        <w:jc w:val="both"/>
        <w:rPr>
          <w:rFonts w:ascii="Tahoma" w:hAnsi="Tahoma" w:cs="Tahoma"/>
        </w:rPr>
      </w:pPr>
    </w:p>
    <w:p w14:paraId="2CF475B4" w14:textId="77777777" w:rsidR="00F70DDF" w:rsidRPr="00964E51" w:rsidRDefault="00F70DDF" w:rsidP="005E6CB4">
      <w:pPr>
        <w:keepLines/>
        <w:widowControl w:val="0"/>
        <w:numPr>
          <w:ilvl w:val="1"/>
          <w:numId w:val="2"/>
        </w:numPr>
        <w:jc w:val="both"/>
        <w:rPr>
          <w:rFonts w:ascii="Tahoma" w:hAnsi="Tahoma" w:cs="Tahoma"/>
          <w:b/>
        </w:rPr>
      </w:pPr>
      <w:r w:rsidRPr="00964E51">
        <w:rPr>
          <w:rFonts w:ascii="Tahoma" w:hAnsi="Tahoma" w:cs="Tahoma"/>
          <w:b/>
        </w:rPr>
        <w:t>Skupna ponudba</w:t>
      </w:r>
    </w:p>
    <w:p w14:paraId="3954531B" w14:textId="77777777" w:rsidR="00F70DDF" w:rsidRPr="00964E51" w:rsidRDefault="00F70DDF" w:rsidP="005E6CB4">
      <w:pPr>
        <w:keepLines/>
        <w:widowControl w:val="0"/>
        <w:jc w:val="both"/>
        <w:rPr>
          <w:rFonts w:ascii="Tahoma" w:hAnsi="Tahoma" w:cs="Tahoma"/>
        </w:rPr>
      </w:pPr>
    </w:p>
    <w:p w14:paraId="73050F0B" w14:textId="77777777" w:rsidR="00F70DDF" w:rsidRPr="00964E51" w:rsidRDefault="00F70DDF" w:rsidP="005E6CB4">
      <w:pPr>
        <w:keepLines/>
        <w:widowControl w:val="0"/>
        <w:jc w:val="both"/>
        <w:rPr>
          <w:rFonts w:ascii="Tahoma" w:hAnsi="Tahoma" w:cs="Tahoma"/>
          <w:u w:val="single"/>
        </w:rPr>
      </w:pPr>
      <w:r w:rsidRPr="00964E51">
        <w:rPr>
          <w:rFonts w:ascii="Tahoma" w:hAnsi="Tahoma" w:cs="Tahoma"/>
          <w:u w:val="single"/>
        </w:rPr>
        <w:t xml:space="preserve">Ponudbo lahko predloži skupina ponudnikov, ki mora predložiti pravni akt o skupni izvedbi naročila. </w:t>
      </w:r>
    </w:p>
    <w:p w14:paraId="241F09D7" w14:textId="77777777" w:rsidR="00F70DDF" w:rsidRPr="00964E51" w:rsidRDefault="00F70DDF" w:rsidP="005E6CB4">
      <w:pPr>
        <w:keepLines/>
        <w:widowControl w:val="0"/>
        <w:jc w:val="both"/>
        <w:rPr>
          <w:rFonts w:ascii="Tahoma" w:hAnsi="Tahoma" w:cs="Tahoma"/>
        </w:rPr>
      </w:pPr>
      <w:r w:rsidRPr="00964E51">
        <w:rPr>
          <w:rFonts w:ascii="Tahoma" w:hAnsi="Tahoma" w:cs="Tahoma"/>
        </w:rPr>
        <w:t>Navedeni pravni akt mora natančno opredeliti:</w:t>
      </w:r>
    </w:p>
    <w:p w14:paraId="55C945DC" w14:textId="77777777" w:rsidR="00F70DDF" w:rsidRPr="00964E51" w:rsidRDefault="00F70DDF" w:rsidP="005E6CB4">
      <w:pPr>
        <w:keepLines/>
        <w:widowControl w:val="0"/>
        <w:numPr>
          <w:ilvl w:val="0"/>
          <w:numId w:val="8"/>
        </w:numPr>
        <w:ind w:left="426"/>
        <w:jc w:val="both"/>
        <w:rPr>
          <w:rFonts w:ascii="Tahoma" w:hAnsi="Tahoma" w:cs="Tahoma"/>
          <w:sz w:val="18"/>
        </w:rPr>
      </w:pPr>
      <w:r w:rsidRPr="00964E51">
        <w:rPr>
          <w:rFonts w:ascii="Tahoma" w:hAnsi="Tahoma" w:cs="Tahoma"/>
          <w:sz w:val="18"/>
        </w:rPr>
        <w:t>medsebojno odgovornost posameznih članov skupine za izvedbo naročila znotraj skupine;</w:t>
      </w:r>
    </w:p>
    <w:p w14:paraId="2589F113" w14:textId="77777777" w:rsidR="00F70DDF" w:rsidRPr="00964E51" w:rsidRDefault="00F70DDF" w:rsidP="005E6CB4">
      <w:pPr>
        <w:keepLines/>
        <w:widowControl w:val="0"/>
        <w:numPr>
          <w:ilvl w:val="0"/>
          <w:numId w:val="8"/>
        </w:numPr>
        <w:ind w:left="426"/>
        <w:jc w:val="both"/>
        <w:rPr>
          <w:rFonts w:ascii="Tahoma" w:hAnsi="Tahoma" w:cs="Tahoma"/>
          <w:sz w:val="18"/>
        </w:rPr>
      </w:pPr>
      <w:r w:rsidRPr="00964E51">
        <w:rPr>
          <w:rFonts w:ascii="Tahoma" w:hAnsi="Tahoma" w:cs="Tahoma"/>
          <w:sz w:val="18"/>
        </w:rPr>
        <w:t>neomejeno solidarno odgovornost članov (partnerjev) skupine do naročnika glede vseh pogodbenih obveznosti;</w:t>
      </w:r>
    </w:p>
    <w:p w14:paraId="37F22BD0" w14:textId="77777777" w:rsidR="00F70DDF" w:rsidRPr="00964E51" w:rsidRDefault="00F70DDF" w:rsidP="005E6CB4">
      <w:pPr>
        <w:keepLines/>
        <w:widowControl w:val="0"/>
        <w:numPr>
          <w:ilvl w:val="0"/>
          <w:numId w:val="8"/>
        </w:numPr>
        <w:ind w:left="426"/>
        <w:jc w:val="both"/>
        <w:rPr>
          <w:rFonts w:ascii="Tahoma" w:hAnsi="Tahoma" w:cs="Tahoma"/>
          <w:sz w:val="18"/>
        </w:rPr>
      </w:pPr>
      <w:r w:rsidRPr="00964E51">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60879018" w14:textId="77777777" w:rsidR="00F70DDF" w:rsidRPr="00964E51" w:rsidRDefault="00F70DDF" w:rsidP="005E6CB4">
      <w:pPr>
        <w:keepLines/>
        <w:widowControl w:val="0"/>
        <w:numPr>
          <w:ilvl w:val="0"/>
          <w:numId w:val="8"/>
        </w:numPr>
        <w:ind w:left="426"/>
        <w:jc w:val="both"/>
        <w:rPr>
          <w:rFonts w:ascii="Tahoma" w:hAnsi="Tahoma" w:cs="Tahoma"/>
          <w:sz w:val="18"/>
        </w:rPr>
      </w:pPr>
      <w:r w:rsidRPr="00964E51">
        <w:rPr>
          <w:rFonts w:ascii="Tahoma" w:hAnsi="Tahoma" w:cs="Tahoma"/>
          <w:sz w:val="18"/>
        </w:rPr>
        <w:t xml:space="preserve">nosilca zavarovanja glede vseh pogodbenih obveznosti;  </w:t>
      </w:r>
    </w:p>
    <w:p w14:paraId="4BAFD823" w14:textId="77777777" w:rsidR="00F70DDF" w:rsidRPr="00964E51" w:rsidRDefault="00F70DDF" w:rsidP="005E6CB4">
      <w:pPr>
        <w:keepLines/>
        <w:widowControl w:val="0"/>
        <w:numPr>
          <w:ilvl w:val="0"/>
          <w:numId w:val="8"/>
        </w:numPr>
        <w:ind w:left="426"/>
        <w:jc w:val="both"/>
        <w:rPr>
          <w:rFonts w:ascii="Tahoma" w:hAnsi="Tahoma" w:cs="Tahoma"/>
          <w:sz w:val="18"/>
        </w:rPr>
      </w:pPr>
      <w:r w:rsidRPr="00964E51">
        <w:rPr>
          <w:rFonts w:ascii="Tahoma" w:hAnsi="Tahoma" w:cs="Tahoma"/>
          <w:sz w:val="18"/>
        </w:rPr>
        <w:t>vse nosilce finančnih obračunov in transakcij z navedbo transakcijskega računa, preko katerih se bo izvajalo plačevanje pogodbenih obveznosti;</w:t>
      </w:r>
    </w:p>
    <w:p w14:paraId="34039460" w14:textId="77777777" w:rsidR="00F70DDF" w:rsidRPr="00964E51" w:rsidRDefault="00F70DDF" w:rsidP="005E6CB4">
      <w:pPr>
        <w:keepLines/>
        <w:widowControl w:val="0"/>
        <w:numPr>
          <w:ilvl w:val="0"/>
          <w:numId w:val="8"/>
        </w:numPr>
        <w:ind w:left="426"/>
        <w:jc w:val="both"/>
        <w:rPr>
          <w:rFonts w:ascii="Tahoma" w:hAnsi="Tahoma" w:cs="Tahoma"/>
          <w:sz w:val="18"/>
        </w:rPr>
      </w:pPr>
      <w:r w:rsidRPr="00964E51">
        <w:rPr>
          <w:rFonts w:ascii="Tahoma" w:hAnsi="Tahoma" w:cs="Tahoma"/>
          <w:sz w:val="18"/>
        </w:rPr>
        <w:t>določila v primeru izstopa partnerja ter pod kakšnimi pogoji lahko pride do spremembe članov skupine izvajalcev;</w:t>
      </w:r>
    </w:p>
    <w:p w14:paraId="086002AA" w14:textId="77777777" w:rsidR="00F70DDF" w:rsidRPr="00964E51" w:rsidRDefault="00F70DDF" w:rsidP="005E6CB4">
      <w:pPr>
        <w:keepLines/>
        <w:widowControl w:val="0"/>
        <w:numPr>
          <w:ilvl w:val="0"/>
          <w:numId w:val="8"/>
        </w:numPr>
        <w:ind w:left="426"/>
        <w:jc w:val="both"/>
        <w:rPr>
          <w:rFonts w:ascii="Tahoma" w:hAnsi="Tahoma" w:cs="Tahoma"/>
          <w:sz w:val="18"/>
        </w:rPr>
      </w:pPr>
      <w:r w:rsidRPr="00964E51">
        <w:rPr>
          <w:rFonts w:ascii="Tahoma" w:hAnsi="Tahoma" w:cs="Tahoma"/>
          <w:sz w:val="18"/>
        </w:rPr>
        <w:t>opredelitev deležev in področje dela partnerjev;</w:t>
      </w:r>
    </w:p>
    <w:p w14:paraId="6652FACA" w14:textId="77777777" w:rsidR="00F70DDF" w:rsidRPr="00964E51" w:rsidRDefault="00F70DDF" w:rsidP="005E6CB4">
      <w:pPr>
        <w:keepLines/>
        <w:widowControl w:val="0"/>
        <w:numPr>
          <w:ilvl w:val="0"/>
          <w:numId w:val="8"/>
        </w:numPr>
        <w:ind w:left="426"/>
        <w:jc w:val="both"/>
        <w:rPr>
          <w:rFonts w:ascii="Tahoma" w:hAnsi="Tahoma" w:cs="Tahoma"/>
          <w:sz w:val="18"/>
        </w:rPr>
      </w:pPr>
      <w:r w:rsidRPr="00964E51">
        <w:rPr>
          <w:rFonts w:ascii="Tahoma" w:hAnsi="Tahoma" w:cs="Tahoma"/>
          <w:sz w:val="18"/>
        </w:rPr>
        <w:t>podpisnike pogodbe (opredelitev ali so podpisniki vsi člani skupine ali pooblaščen član);</w:t>
      </w:r>
    </w:p>
    <w:p w14:paraId="186BF8B8" w14:textId="77777777" w:rsidR="00F70DDF" w:rsidRPr="00964E51" w:rsidRDefault="00F70DDF" w:rsidP="005E6CB4">
      <w:pPr>
        <w:keepLines/>
        <w:widowControl w:val="0"/>
        <w:numPr>
          <w:ilvl w:val="0"/>
          <w:numId w:val="8"/>
        </w:numPr>
        <w:ind w:left="426"/>
        <w:jc w:val="both"/>
        <w:rPr>
          <w:rFonts w:ascii="Tahoma" w:hAnsi="Tahoma" w:cs="Tahoma"/>
          <w:sz w:val="18"/>
        </w:rPr>
      </w:pPr>
      <w:r w:rsidRPr="00964E51">
        <w:rPr>
          <w:rFonts w:ascii="Tahoma" w:hAnsi="Tahoma" w:cs="Tahoma"/>
          <w:sz w:val="18"/>
        </w:rPr>
        <w:t>obveznost članov skupine, da morajo o vseh spremembah pravnega akta o skupni izvedbi naročila, redno obveščati naročnika.</w:t>
      </w:r>
    </w:p>
    <w:p w14:paraId="01315C73" w14:textId="77777777" w:rsidR="00F70DDF" w:rsidRPr="00964E51" w:rsidRDefault="00F70DDF" w:rsidP="005E6CB4">
      <w:pPr>
        <w:keepLines/>
        <w:widowControl w:val="0"/>
        <w:jc w:val="both"/>
        <w:rPr>
          <w:rFonts w:ascii="Tahoma" w:hAnsi="Tahoma" w:cs="Tahoma"/>
          <w:sz w:val="16"/>
          <w:szCs w:val="22"/>
        </w:rPr>
      </w:pPr>
    </w:p>
    <w:p w14:paraId="5DB464B1" w14:textId="77777777" w:rsidR="00F70DDF" w:rsidRPr="00964E51" w:rsidRDefault="00F70DDF" w:rsidP="005E6CB4">
      <w:pPr>
        <w:keepLines/>
        <w:widowControl w:val="0"/>
        <w:jc w:val="both"/>
        <w:rPr>
          <w:rFonts w:ascii="Tahoma" w:hAnsi="Tahoma" w:cs="Tahoma"/>
          <w:u w:val="single"/>
        </w:rPr>
      </w:pPr>
      <w:r w:rsidRPr="00964E51">
        <w:rPr>
          <w:rFonts w:ascii="Tahoma" w:hAnsi="Tahoma" w:cs="Tahoma"/>
          <w:u w:val="single"/>
        </w:rPr>
        <w:t>Vsak član skupine izvajalcev v okviru skupne ponudbe odgovarja naročniku neomejeno solidarno.</w:t>
      </w:r>
    </w:p>
    <w:p w14:paraId="6C87CDFD" w14:textId="66658264" w:rsidR="00F70DDF" w:rsidRPr="00964E51" w:rsidRDefault="00F70DDF" w:rsidP="005E6CB4">
      <w:pPr>
        <w:keepLines/>
        <w:widowControl w:val="0"/>
        <w:jc w:val="both"/>
        <w:rPr>
          <w:rFonts w:ascii="Tahoma" w:hAnsi="Tahoma" w:cs="Tahoma"/>
          <w:u w:val="single"/>
        </w:rPr>
      </w:pPr>
      <w:r w:rsidRPr="00964E51">
        <w:rPr>
          <w:rFonts w:ascii="Tahoma" w:hAnsi="Tahoma" w:cs="Tahoma"/>
        </w:rPr>
        <w:t xml:space="preserve">K prilogi 1 se priloži </w:t>
      </w:r>
      <w:r w:rsidRPr="00964E51">
        <w:rPr>
          <w:rFonts w:ascii="Tahoma" w:hAnsi="Tahoma" w:cs="Tahoma"/>
          <w:u w:val="single"/>
        </w:rPr>
        <w:t>pravni akt o skupni izvedbi naročila, podpisan s strani vseh ponudnikov, ki sodelujejo pri izvedbi naročila.</w:t>
      </w:r>
    </w:p>
    <w:p w14:paraId="30F65999" w14:textId="77777777" w:rsidR="00F70DDF" w:rsidRPr="00964E51" w:rsidRDefault="00F70DDF" w:rsidP="005E6CB4">
      <w:pPr>
        <w:keepLines/>
        <w:widowControl w:val="0"/>
        <w:jc w:val="both"/>
        <w:rPr>
          <w:rFonts w:ascii="Tahoma" w:hAnsi="Tahoma" w:cs="Tahoma"/>
          <w:sz w:val="18"/>
          <w:szCs w:val="22"/>
          <w:u w:val="single"/>
        </w:rPr>
      </w:pPr>
    </w:p>
    <w:p w14:paraId="7D293F87" w14:textId="1E830E1D" w:rsidR="00F70DDF" w:rsidRPr="00964E51" w:rsidRDefault="00F70DDF" w:rsidP="005E6CB4">
      <w:pPr>
        <w:keepLines/>
        <w:widowControl w:val="0"/>
        <w:jc w:val="both"/>
        <w:rPr>
          <w:rFonts w:ascii="Tahoma" w:hAnsi="Tahoma" w:cs="Tahoma"/>
        </w:rPr>
      </w:pPr>
      <w:r w:rsidRPr="00964E51">
        <w:rPr>
          <w:rFonts w:ascii="Tahoma" w:hAnsi="Tahoma" w:cs="Tahoma"/>
        </w:rPr>
        <w:t xml:space="preserve">Če ponudnik nastopa </w:t>
      </w:r>
      <w:r w:rsidRPr="00964E51">
        <w:rPr>
          <w:rFonts w:ascii="Tahoma" w:hAnsi="Tahoma" w:cs="Tahoma"/>
          <w:b/>
          <w:u w:val="single"/>
        </w:rPr>
        <w:t>v skupni ponudbi</w:t>
      </w:r>
      <w:r w:rsidRPr="00964E51">
        <w:rPr>
          <w:rFonts w:ascii="Tahoma" w:hAnsi="Tahoma" w:cs="Tahoma"/>
          <w:u w:val="single"/>
        </w:rPr>
        <w:t xml:space="preserve"> (s partner/ji)</w:t>
      </w:r>
      <w:r w:rsidRPr="00964E51">
        <w:rPr>
          <w:rFonts w:ascii="Tahoma" w:hAnsi="Tahoma" w:cs="Tahoma"/>
        </w:rPr>
        <w:t xml:space="preserve">, mora </w:t>
      </w:r>
      <w:r w:rsidRPr="00964E51">
        <w:rPr>
          <w:rFonts w:ascii="Tahoma" w:hAnsi="Tahoma" w:cs="Tahoma"/>
          <w:u w:val="single"/>
        </w:rPr>
        <w:t>poleg svojega</w:t>
      </w:r>
      <w:r w:rsidRPr="00964E51">
        <w:rPr>
          <w:rFonts w:ascii="Tahoma" w:hAnsi="Tahoma" w:cs="Tahoma"/>
        </w:rPr>
        <w:t xml:space="preserve"> priložiti </w:t>
      </w:r>
      <w:r w:rsidRPr="00964E51">
        <w:rPr>
          <w:rFonts w:ascii="Tahoma" w:hAnsi="Tahoma" w:cs="Tahoma"/>
          <w:u w:val="single"/>
        </w:rPr>
        <w:t>tudi</w:t>
      </w:r>
      <w:r w:rsidRPr="00964E51">
        <w:rPr>
          <w:rFonts w:ascii="Tahoma" w:hAnsi="Tahoma" w:cs="Tahoma"/>
        </w:rPr>
        <w:t xml:space="preserve"> </w:t>
      </w:r>
      <w:r w:rsidRPr="00964E51">
        <w:rPr>
          <w:rFonts w:ascii="Tahoma" w:hAnsi="Tahoma" w:cs="Tahoma"/>
          <w:b/>
        </w:rPr>
        <w:t>ločen</w:t>
      </w:r>
      <w:r w:rsidRPr="00964E51">
        <w:t xml:space="preserve"> </w:t>
      </w:r>
      <w:proofErr w:type="spellStart"/>
      <w:r w:rsidRPr="00964E51">
        <w:rPr>
          <w:rFonts w:ascii="Tahoma" w:hAnsi="Tahoma" w:cs="Tahoma"/>
        </w:rPr>
        <w:t>ESPD</w:t>
      </w:r>
      <w:proofErr w:type="spellEnd"/>
      <w:r w:rsidRPr="00964E51">
        <w:rPr>
          <w:rFonts w:ascii="Tahoma" w:hAnsi="Tahoma" w:cs="Tahoma"/>
        </w:rPr>
        <w:t xml:space="preserve"> obrazec </w:t>
      </w:r>
      <w:r w:rsidRPr="00964E51">
        <w:rPr>
          <w:rFonts w:ascii="Tahoma" w:hAnsi="Tahoma" w:cs="Tahoma"/>
          <w:u w:val="single"/>
        </w:rPr>
        <w:t xml:space="preserve">za </w:t>
      </w:r>
      <w:r w:rsidRPr="00964E51">
        <w:rPr>
          <w:rFonts w:ascii="Tahoma" w:hAnsi="Tahoma" w:cs="Tahoma"/>
          <w:b/>
          <w:u w:val="single"/>
        </w:rPr>
        <w:t>vsakega</w:t>
      </w:r>
      <w:r w:rsidRPr="00964E51">
        <w:rPr>
          <w:rFonts w:ascii="Tahoma" w:hAnsi="Tahoma" w:cs="Tahoma"/>
          <w:u w:val="single"/>
        </w:rPr>
        <w:t xml:space="preserve"> od sodelujočih partnerjev v skupni ponudbi</w:t>
      </w:r>
      <w:r w:rsidRPr="00964E51">
        <w:rPr>
          <w:rFonts w:ascii="Tahoma" w:hAnsi="Tahoma" w:cs="Tahoma"/>
        </w:rPr>
        <w:t>.</w:t>
      </w:r>
    </w:p>
    <w:p w14:paraId="0F8CDE1E" w14:textId="40C03BE5" w:rsidR="00DC4D7A" w:rsidRPr="00964E51" w:rsidRDefault="00DC4D7A" w:rsidP="005E6CB4">
      <w:pPr>
        <w:keepLines/>
        <w:widowControl w:val="0"/>
        <w:jc w:val="both"/>
        <w:rPr>
          <w:rFonts w:ascii="Tahoma" w:hAnsi="Tahoma" w:cs="Tahoma"/>
        </w:rPr>
      </w:pPr>
    </w:p>
    <w:p w14:paraId="32770991" w14:textId="77777777" w:rsidR="00F70DDF" w:rsidRPr="00964E51" w:rsidRDefault="00F70DDF" w:rsidP="005E6CB4">
      <w:pPr>
        <w:keepLines/>
        <w:widowControl w:val="0"/>
        <w:numPr>
          <w:ilvl w:val="1"/>
          <w:numId w:val="2"/>
        </w:numPr>
        <w:jc w:val="both"/>
        <w:rPr>
          <w:rFonts w:ascii="Tahoma" w:hAnsi="Tahoma" w:cs="Tahoma"/>
          <w:b/>
        </w:rPr>
      </w:pPr>
      <w:r w:rsidRPr="00964E51">
        <w:rPr>
          <w:rFonts w:ascii="Tahoma" w:hAnsi="Tahoma" w:cs="Tahoma"/>
          <w:b/>
        </w:rPr>
        <w:t>Ponudba s podizvajalci</w:t>
      </w:r>
    </w:p>
    <w:p w14:paraId="1BB6CC54" w14:textId="77777777" w:rsidR="00F70DDF" w:rsidRPr="00964E51" w:rsidRDefault="00F70DDF" w:rsidP="005E6CB4">
      <w:pPr>
        <w:keepLines/>
        <w:widowControl w:val="0"/>
        <w:jc w:val="both"/>
        <w:rPr>
          <w:rFonts w:ascii="Tahoma" w:hAnsi="Tahoma" w:cs="Tahoma"/>
          <w:szCs w:val="24"/>
        </w:rPr>
      </w:pPr>
    </w:p>
    <w:p w14:paraId="637833B4" w14:textId="77777777" w:rsidR="00573DE0" w:rsidRPr="00964E51" w:rsidRDefault="00057B11" w:rsidP="005E6CB4">
      <w:pPr>
        <w:keepLines/>
        <w:widowControl w:val="0"/>
        <w:jc w:val="both"/>
        <w:rPr>
          <w:rFonts w:ascii="Tahoma" w:hAnsi="Tahoma" w:cs="Tahoma"/>
          <w:kern w:val="16"/>
        </w:rPr>
      </w:pPr>
      <w:r w:rsidRPr="00964E51">
        <w:rPr>
          <w:rFonts w:ascii="Tahoma" w:hAnsi="Tahoma" w:cs="Tahoma"/>
          <w:kern w:val="16"/>
        </w:rPr>
        <w:t xml:space="preserve">Ponudnik lahko del javnega naročila odda v </w:t>
      </w:r>
      <w:proofErr w:type="spellStart"/>
      <w:r w:rsidRPr="00964E51">
        <w:rPr>
          <w:rFonts w:ascii="Tahoma" w:hAnsi="Tahoma" w:cs="Tahoma"/>
          <w:kern w:val="16"/>
        </w:rPr>
        <w:t>podizvajanje</w:t>
      </w:r>
      <w:proofErr w:type="spellEnd"/>
      <w:r w:rsidRPr="00964E51">
        <w:rPr>
          <w:rFonts w:ascii="Tahoma" w:hAnsi="Tahoma" w:cs="Tahoma"/>
          <w:kern w:val="16"/>
        </w:rPr>
        <w:t>. Ponudnik, ki izvaja javno naročilo z enim ali več podizvajalci, mora v celoti upoštevati obveznosti iz 94. člena ZJN-3. Podizvajalci morajo izpolnjevati zahteve in pogoje iz razpisne dokumentacije in ZJN-3, ki se nanašajo na podizvajalce. Ponudnik mora za vse navedene podizvajalce predložiti izpolnjene in podpisane zahtevane obrazce oz. dokumentacijo iz razpisne dokumentacije.</w:t>
      </w:r>
      <w:r w:rsidR="004931EF" w:rsidRPr="00964E51">
        <w:rPr>
          <w:rFonts w:ascii="Tahoma" w:hAnsi="Tahoma" w:cs="Tahoma"/>
          <w:kern w:val="16"/>
        </w:rPr>
        <w:t xml:space="preserve"> </w:t>
      </w:r>
    </w:p>
    <w:p w14:paraId="4B611BFE" w14:textId="77777777" w:rsidR="00573DE0" w:rsidRPr="00964E51" w:rsidRDefault="00573DE0" w:rsidP="005E6CB4">
      <w:pPr>
        <w:keepLines/>
        <w:widowControl w:val="0"/>
        <w:jc w:val="both"/>
        <w:rPr>
          <w:rFonts w:ascii="Tahoma" w:hAnsi="Tahoma" w:cs="Tahoma"/>
          <w:kern w:val="16"/>
        </w:rPr>
      </w:pPr>
    </w:p>
    <w:p w14:paraId="572AE56B" w14:textId="15647ECC" w:rsidR="00057B11" w:rsidRPr="00964E51" w:rsidRDefault="00057B11" w:rsidP="005E6CB4">
      <w:pPr>
        <w:keepLines/>
        <w:widowControl w:val="0"/>
        <w:jc w:val="both"/>
        <w:rPr>
          <w:rFonts w:ascii="Tahoma" w:hAnsi="Tahoma" w:cs="Tahoma"/>
          <w:kern w:val="16"/>
        </w:rPr>
      </w:pPr>
      <w:r w:rsidRPr="00964E51">
        <w:rPr>
          <w:rFonts w:ascii="Tahoma" w:hAnsi="Tahoma" w:cs="Tahoma"/>
          <w:kern w:val="16"/>
        </w:rPr>
        <w:t xml:space="preserve">Če ponudnik ne ravna v skladu s 94. členom ZJN-3, bo naročnik Državni revizijski komisiji podal predlog za uvedbo postopka o prekršku iz 2. točke 1. odstavka 112. člena ZJN-3. </w:t>
      </w:r>
    </w:p>
    <w:p w14:paraId="23B02459" w14:textId="77777777" w:rsidR="00057B11" w:rsidRPr="00964E51" w:rsidRDefault="00057B11" w:rsidP="005E6CB4">
      <w:pPr>
        <w:keepLines/>
        <w:widowControl w:val="0"/>
        <w:jc w:val="both"/>
        <w:rPr>
          <w:rFonts w:ascii="Tahoma" w:hAnsi="Tahoma" w:cs="Tahoma"/>
          <w:kern w:val="16"/>
          <w:szCs w:val="22"/>
        </w:rPr>
      </w:pPr>
    </w:p>
    <w:p w14:paraId="376F2214" w14:textId="77777777" w:rsidR="00057B11" w:rsidRPr="00964E51" w:rsidRDefault="00057B11" w:rsidP="005E6CB4">
      <w:pPr>
        <w:keepLines/>
        <w:widowControl w:val="0"/>
        <w:jc w:val="both"/>
        <w:rPr>
          <w:rFonts w:ascii="Tahoma" w:hAnsi="Tahoma" w:cs="Tahoma"/>
          <w:kern w:val="16"/>
        </w:rPr>
      </w:pPr>
      <w:r w:rsidRPr="00964E51">
        <w:rPr>
          <w:rFonts w:ascii="Tahoma" w:hAnsi="Tahoma" w:cs="Tahoma"/>
          <w:kern w:val="16"/>
          <w:u w:val="single"/>
        </w:rPr>
        <w:t>Ponudnik, kateremu bo javno naročilo oddano, bo v razmerju do naročnika v celoti odgovarjal za izvedbo prejetega naročila, ne glede na število podizvajalcev</w:t>
      </w:r>
      <w:r w:rsidRPr="00964E51">
        <w:rPr>
          <w:rFonts w:ascii="Tahoma" w:hAnsi="Tahoma" w:cs="Tahoma"/>
          <w:kern w:val="16"/>
        </w:rPr>
        <w:t>.</w:t>
      </w:r>
    </w:p>
    <w:p w14:paraId="3D7B3880" w14:textId="77777777" w:rsidR="00057B11" w:rsidRPr="00964E51" w:rsidRDefault="00057B11" w:rsidP="005E6CB4">
      <w:pPr>
        <w:keepLines/>
        <w:widowControl w:val="0"/>
        <w:jc w:val="both"/>
        <w:rPr>
          <w:rFonts w:ascii="Tahoma" w:hAnsi="Tahoma" w:cs="Tahoma"/>
          <w:kern w:val="16"/>
          <w:szCs w:val="22"/>
        </w:rPr>
      </w:pPr>
    </w:p>
    <w:p w14:paraId="4B72FBA8" w14:textId="70B8AACB" w:rsidR="005F52D1" w:rsidRPr="00964E51" w:rsidRDefault="00057B11" w:rsidP="005E6CB4">
      <w:pPr>
        <w:keepLines/>
        <w:widowControl w:val="0"/>
        <w:jc w:val="both"/>
        <w:rPr>
          <w:rFonts w:ascii="Tahoma" w:hAnsi="Tahoma" w:cs="Tahoma"/>
          <w:kern w:val="16"/>
        </w:rPr>
      </w:pPr>
      <w:r w:rsidRPr="00964E51">
        <w:rPr>
          <w:rFonts w:ascii="Tahoma" w:hAnsi="Tahoma" w:cs="Tahoma"/>
          <w:kern w:val="16"/>
        </w:rPr>
        <w:t xml:space="preserve">Naročnik lahko od ponudnika, kateremu se je odločil oddati javno naročilo, zahteva predložitev </w:t>
      </w:r>
      <w:proofErr w:type="spellStart"/>
      <w:r w:rsidRPr="00964E51">
        <w:rPr>
          <w:rFonts w:ascii="Tahoma" w:hAnsi="Tahoma" w:cs="Tahoma"/>
          <w:kern w:val="16"/>
          <w:u w:val="single"/>
        </w:rPr>
        <w:t>podizvajalske</w:t>
      </w:r>
      <w:proofErr w:type="spellEnd"/>
      <w:r w:rsidRPr="00964E51">
        <w:rPr>
          <w:rFonts w:ascii="Tahoma" w:hAnsi="Tahoma" w:cs="Tahoma"/>
          <w:kern w:val="16"/>
          <w:u w:val="single"/>
        </w:rPr>
        <w:t xml:space="preserve"> pogodbe</w:t>
      </w:r>
      <w:r w:rsidRPr="00964E51">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964E51">
        <w:rPr>
          <w:rFonts w:ascii="Tahoma" w:hAnsi="Tahoma" w:cs="Tahoma"/>
          <w:kern w:val="16"/>
        </w:rPr>
        <w:t>podizvajanje</w:t>
      </w:r>
      <w:proofErr w:type="spellEnd"/>
      <w:r w:rsidRPr="00964E51">
        <w:rPr>
          <w:rFonts w:ascii="Tahoma" w:hAnsi="Tahoma" w:cs="Tahoma"/>
          <w:kern w:val="16"/>
        </w:rPr>
        <w:t xml:space="preserve"> (vrsta/opis del/storitev/dobav), količina/delež (%) javnega naročila, ki se oddaja v </w:t>
      </w:r>
      <w:proofErr w:type="spellStart"/>
      <w:r w:rsidRPr="00964E51">
        <w:rPr>
          <w:rFonts w:ascii="Tahoma" w:hAnsi="Tahoma" w:cs="Tahoma"/>
          <w:kern w:val="16"/>
        </w:rPr>
        <w:t>podizvajanje</w:t>
      </w:r>
      <w:proofErr w:type="spellEnd"/>
      <w:r w:rsidRPr="00964E51">
        <w:rPr>
          <w:rFonts w:ascii="Tahoma" w:hAnsi="Tahoma" w:cs="Tahoma"/>
          <w:kern w:val="16"/>
        </w:rPr>
        <w:t>, vrednost del ali storitev brez DDV ter kraj in rok izvedbe.</w:t>
      </w:r>
    </w:p>
    <w:p w14:paraId="1A39E1BB" w14:textId="77777777" w:rsidR="00057B11" w:rsidRPr="00964E51" w:rsidRDefault="00057B11" w:rsidP="005E6CB4">
      <w:pPr>
        <w:keepLines/>
        <w:widowControl w:val="0"/>
        <w:jc w:val="both"/>
        <w:rPr>
          <w:rFonts w:ascii="Tahoma" w:hAnsi="Tahoma" w:cs="Tahoma"/>
          <w:b/>
          <w:u w:val="single"/>
        </w:rPr>
      </w:pPr>
      <w:r w:rsidRPr="00964E51">
        <w:rPr>
          <w:rFonts w:ascii="Tahoma" w:hAnsi="Tahoma" w:cs="Tahoma"/>
          <w:b/>
          <w:u w:val="single"/>
        </w:rPr>
        <w:lastRenderedPageBreak/>
        <w:t>Dokazila oz. zahtevana dokumentacija za podizvajalce:</w:t>
      </w:r>
    </w:p>
    <w:p w14:paraId="3995774F" w14:textId="77777777" w:rsidR="00057B11" w:rsidRPr="00964E51" w:rsidRDefault="00057B11" w:rsidP="005E6CB4">
      <w:pPr>
        <w:keepLines/>
        <w:widowControl w:val="0"/>
        <w:jc w:val="both"/>
        <w:rPr>
          <w:rFonts w:ascii="Tahoma" w:hAnsi="Tahoma" w:cs="Tahoma"/>
          <w:sz w:val="8"/>
        </w:rPr>
      </w:pPr>
    </w:p>
    <w:p w14:paraId="360EEA44" w14:textId="77777777" w:rsidR="00057B11" w:rsidRPr="00964E51" w:rsidRDefault="00057B11" w:rsidP="005E6CB4">
      <w:pPr>
        <w:keepLines/>
        <w:widowControl w:val="0"/>
        <w:numPr>
          <w:ilvl w:val="0"/>
          <w:numId w:val="9"/>
        </w:numPr>
        <w:ind w:left="426" w:hanging="284"/>
        <w:jc w:val="both"/>
        <w:rPr>
          <w:rFonts w:ascii="Tahoma" w:eastAsia="Calibri" w:hAnsi="Tahoma" w:cs="Tahoma"/>
        </w:rPr>
      </w:pPr>
      <w:r w:rsidRPr="00964E51">
        <w:rPr>
          <w:rFonts w:ascii="Tahoma" w:eastAsia="Calibri" w:hAnsi="Tahoma" w:cs="Tahoma"/>
        </w:rPr>
        <w:t>Priloga 3/2 »Izjava izpolnjevanju pogojev – podizvajalec/subjekt katerih zmogljivost uporablja ponudnik«;</w:t>
      </w:r>
    </w:p>
    <w:p w14:paraId="753E0100" w14:textId="77777777" w:rsidR="00057B11" w:rsidRPr="00964E51" w:rsidRDefault="00057B11" w:rsidP="005E6CB4">
      <w:pPr>
        <w:keepLines/>
        <w:widowControl w:val="0"/>
        <w:numPr>
          <w:ilvl w:val="0"/>
          <w:numId w:val="9"/>
        </w:numPr>
        <w:ind w:left="426" w:hanging="284"/>
        <w:jc w:val="both"/>
        <w:rPr>
          <w:rFonts w:ascii="Tahoma" w:eastAsia="Calibri" w:hAnsi="Tahoma" w:cs="Tahoma"/>
        </w:rPr>
      </w:pPr>
      <w:r w:rsidRPr="00964E51">
        <w:rPr>
          <w:rFonts w:ascii="Tahoma" w:eastAsia="Calibri" w:hAnsi="Tahoma" w:cs="Tahoma"/>
        </w:rPr>
        <w:t>Priloga 3/3 »Izjava</w:t>
      </w:r>
      <w:r w:rsidRPr="00964E51">
        <w:rPr>
          <w:rFonts w:ascii="Tahoma" w:hAnsi="Tahoma" w:cs="Tahoma"/>
        </w:rPr>
        <w:t xml:space="preserve"> </w:t>
      </w:r>
      <w:r w:rsidRPr="00964E51">
        <w:rPr>
          <w:rFonts w:ascii="Tahoma" w:eastAsia="Calibri" w:hAnsi="Tahoma" w:cs="Tahoma"/>
        </w:rPr>
        <w:t>o udeležbi fizičnih in pravnih oseb v lastništvu ponudnika«;</w:t>
      </w:r>
    </w:p>
    <w:p w14:paraId="66B95615" w14:textId="77777777" w:rsidR="00057B11" w:rsidRPr="00964E51" w:rsidRDefault="00057B11" w:rsidP="005E6CB4">
      <w:pPr>
        <w:keepLines/>
        <w:widowControl w:val="0"/>
        <w:numPr>
          <w:ilvl w:val="0"/>
          <w:numId w:val="9"/>
        </w:numPr>
        <w:ind w:left="426" w:hanging="284"/>
        <w:jc w:val="both"/>
        <w:rPr>
          <w:rFonts w:ascii="Tahoma" w:eastAsia="Calibri" w:hAnsi="Tahoma" w:cs="Tahoma"/>
        </w:rPr>
      </w:pPr>
      <w:r w:rsidRPr="00964E51">
        <w:rPr>
          <w:rFonts w:ascii="Tahoma" w:eastAsia="Calibri" w:hAnsi="Tahoma" w:cs="Tahoma"/>
        </w:rPr>
        <w:t xml:space="preserve">Priloga 4 - Izpolnjen </w:t>
      </w:r>
      <w:proofErr w:type="spellStart"/>
      <w:r w:rsidRPr="00964E51">
        <w:rPr>
          <w:rFonts w:ascii="Tahoma" w:eastAsia="Calibri" w:hAnsi="Tahoma" w:cs="Tahoma"/>
        </w:rPr>
        <w:t>ESPD</w:t>
      </w:r>
      <w:proofErr w:type="spellEnd"/>
      <w:r w:rsidRPr="00964E51">
        <w:rPr>
          <w:rFonts w:ascii="Tahoma" w:eastAsia="Calibri" w:hAnsi="Tahoma" w:cs="Tahoma"/>
        </w:rPr>
        <w:t xml:space="preserve"> s strani podizvajalca/</w:t>
      </w:r>
      <w:proofErr w:type="spellStart"/>
      <w:r w:rsidRPr="00964E51">
        <w:rPr>
          <w:rFonts w:ascii="Tahoma" w:eastAsia="Calibri" w:hAnsi="Tahoma" w:cs="Tahoma"/>
        </w:rPr>
        <w:t>ev</w:t>
      </w:r>
      <w:proofErr w:type="spellEnd"/>
      <w:r w:rsidRPr="00964E51">
        <w:rPr>
          <w:rFonts w:ascii="Tahoma" w:eastAsia="Calibri" w:hAnsi="Tahoma" w:cs="Tahoma"/>
        </w:rPr>
        <w:t xml:space="preserve">; </w:t>
      </w:r>
    </w:p>
    <w:p w14:paraId="6F2851D9" w14:textId="77777777" w:rsidR="00057B11" w:rsidRPr="00964E51" w:rsidRDefault="00057B11" w:rsidP="005E6CB4">
      <w:pPr>
        <w:keepLines/>
        <w:widowControl w:val="0"/>
        <w:numPr>
          <w:ilvl w:val="0"/>
          <w:numId w:val="9"/>
        </w:numPr>
        <w:ind w:left="426" w:hanging="284"/>
        <w:jc w:val="both"/>
        <w:rPr>
          <w:rFonts w:ascii="Tahoma" w:eastAsia="Calibri" w:hAnsi="Tahoma" w:cs="Tahoma"/>
        </w:rPr>
      </w:pPr>
      <w:r w:rsidRPr="00964E51">
        <w:rPr>
          <w:rFonts w:ascii="Tahoma" w:eastAsia="Calibri" w:hAnsi="Tahoma" w:cs="Tahoma"/>
        </w:rPr>
        <w:t xml:space="preserve">Priloga 5 »Seznam podizvajalcev«, ter v primeru, </w:t>
      </w:r>
      <w:r w:rsidRPr="00964E51">
        <w:rPr>
          <w:rFonts w:ascii="Tahoma" w:eastAsia="Calibri" w:hAnsi="Tahoma" w:cs="Tahoma"/>
          <w:u w:val="single"/>
        </w:rPr>
        <w:t>če podizvajalec zahteva neposredno plačilo, tudi obrazca 1 in 2 k prilogi 5,</w:t>
      </w:r>
    </w:p>
    <w:p w14:paraId="78D8D316" w14:textId="77777777" w:rsidR="00057B11" w:rsidRPr="00964E51" w:rsidRDefault="00057B11" w:rsidP="005E6CB4">
      <w:pPr>
        <w:keepLines/>
        <w:widowControl w:val="0"/>
        <w:numPr>
          <w:ilvl w:val="0"/>
          <w:numId w:val="9"/>
        </w:numPr>
        <w:ind w:left="426" w:hanging="284"/>
        <w:jc w:val="both"/>
        <w:rPr>
          <w:rFonts w:ascii="Tahoma" w:eastAsia="Calibri" w:hAnsi="Tahoma" w:cs="Tahoma"/>
        </w:rPr>
      </w:pPr>
      <w:r w:rsidRPr="00964E51">
        <w:rPr>
          <w:rFonts w:ascii="Tahoma" w:eastAsia="Calibri" w:hAnsi="Tahoma" w:cs="Tahoma"/>
        </w:rPr>
        <w:t xml:space="preserve">ter ostala dokazila, v kolikor/kot to izhaja iz posameznih točk v nadaljevanju razpisne dokumentacije. </w:t>
      </w:r>
    </w:p>
    <w:p w14:paraId="3126EA81" w14:textId="77777777" w:rsidR="00057B11" w:rsidRPr="00964E51" w:rsidRDefault="00057B11" w:rsidP="005E6CB4">
      <w:pPr>
        <w:keepLines/>
        <w:widowControl w:val="0"/>
        <w:jc w:val="both"/>
        <w:rPr>
          <w:rFonts w:ascii="Tahoma" w:hAnsi="Tahoma" w:cs="Tahoma"/>
          <w:sz w:val="18"/>
          <w:szCs w:val="18"/>
        </w:rPr>
      </w:pPr>
    </w:p>
    <w:p w14:paraId="3CFF25EA" w14:textId="499432A5" w:rsidR="00057B11" w:rsidRPr="00964E51" w:rsidRDefault="00057B11" w:rsidP="005E6CB4">
      <w:pPr>
        <w:keepLines/>
        <w:widowControl w:val="0"/>
        <w:jc w:val="both"/>
        <w:rPr>
          <w:rFonts w:ascii="Tahoma" w:hAnsi="Tahoma" w:cs="Tahoma"/>
        </w:rPr>
      </w:pPr>
      <w:r w:rsidRPr="00964E51">
        <w:rPr>
          <w:rFonts w:ascii="Tahoma" w:hAnsi="Tahoma" w:cs="Tahoma"/>
        </w:rPr>
        <w:t xml:space="preserve">Če ponudnik nastopa </w:t>
      </w:r>
      <w:r w:rsidR="00D7713D" w:rsidRPr="00964E51">
        <w:rPr>
          <w:rFonts w:ascii="Tahoma" w:hAnsi="Tahoma" w:cs="Tahoma"/>
        </w:rPr>
        <w:t xml:space="preserve">s </w:t>
      </w:r>
      <w:r w:rsidRPr="00964E51">
        <w:rPr>
          <w:rFonts w:ascii="Tahoma" w:hAnsi="Tahoma" w:cs="Tahoma"/>
          <w:b/>
          <w:u w:val="single"/>
        </w:rPr>
        <w:t>podizvajalci</w:t>
      </w:r>
      <w:r w:rsidRPr="00964E51">
        <w:rPr>
          <w:rFonts w:ascii="Tahoma" w:hAnsi="Tahoma" w:cs="Tahoma"/>
        </w:rPr>
        <w:t xml:space="preserve">, mora </w:t>
      </w:r>
      <w:r w:rsidRPr="00964E51">
        <w:rPr>
          <w:rFonts w:ascii="Tahoma" w:hAnsi="Tahoma" w:cs="Tahoma"/>
          <w:u w:val="single"/>
        </w:rPr>
        <w:t>poleg svojega</w:t>
      </w:r>
      <w:r w:rsidRPr="00964E51">
        <w:rPr>
          <w:rFonts w:ascii="Tahoma" w:hAnsi="Tahoma" w:cs="Tahoma"/>
        </w:rPr>
        <w:t xml:space="preserve"> priložiti </w:t>
      </w:r>
      <w:r w:rsidRPr="00964E51">
        <w:rPr>
          <w:rFonts w:ascii="Tahoma" w:hAnsi="Tahoma" w:cs="Tahoma"/>
          <w:u w:val="single"/>
        </w:rPr>
        <w:t>tudi</w:t>
      </w:r>
      <w:r w:rsidRPr="00964E51">
        <w:rPr>
          <w:rFonts w:ascii="Tahoma" w:hAnsi="Tahoma" w:cs="Tahoma"/>
        </w:rPr>
        <w:t xml:space="preserve"> </w:t>
      </w:r>
      <w:r w:rsidRPr="00964E51">
        <w:rPr>
          <w:rFonts w:ascii="Tahoma" w:hAnsi="Tahoma" w:cs="Tahoma"/>
          <w:b/>
        </w:rPr>
        <w:t>ločen</w:t>
      </w:r>
      <w:r w:rsidRPr="00964E51">
        <w:t xml:space="preserve"> </w:t>
      </w:r>
      <w:proofErr w:type="spellStart"/>
      <w:r w:rsidRPr="00964E51">
        <w:rPr>
          <w:rFonts w:ascii="Tahoma" w:hAnsi="Tahoma" w:cs="Tahoma"/>
        </w:rPr>
        <w:t>ESPD</w:t>
      </w:r>
      <w:proofErr w:type="spellEnd"/>
      <w:r w:rsidRPr="00964E51">
        <w:rPr>
          <w:rFonts w:ascii="Tahoma" w:hAnsi="Tahoma" w:cs="Tahoma"/>
        </w:rPr>
        <w:t xml:space="preserve"> obrazec </w:t>
      </w:r>
      <w:r w:rsidRPr="00964E51">
        <w:rPr>
          <w:rFonts w:ascii="Tahoma" w:hAnsi="Tahoma" w:cs="Tahoma"/>
          <w:u w:val="single"/>
        </w:rPr>
        <w:t xml:space="preserve">za </w:t>
      </w:r>
      <w:r w:rsidRPr="00964E51">
        <w:rPr>
          <w:rFonts w:ascii="Tahoma" w:hAnsi="Tahoma" w:cs="Tahoma"/>
          <w:b/>
          <w:u w:val="single"/>
        </w:rPr>
        <w:t>vsakega</w:t>
      </w:r>
      <w:r w:rsidRPr="00964E51">
        <w:rPr>
          <w:rFonts w:ascii="Tahoma" w:hAnsi="Tahoma" w:cs="Tahoma"/>
          <w:u w:val="single"/>
        </w:rPr>
        <w:t xml:space="preserve"> podizvajalca v ponudbi</w:t>
      </w:r>
      <w:r w:rsidRPr="00964E51">
        <w:rPr>
          <w:rFonts w:ascii="Tahoma" w:hAnsi="Tahoma" w:cs="Tahoma"/>
        </w:rPr>
        <w:t xml:space="preserve">. </w:t>
      </w:r>
    </w:p>
    <w:p w14:paraId="1B6B264D" w14:textId="77777777" w:rsidR="004931EF" w:rsidRPr="00964E51" w:rsidRDefault="004931EF" w:rsidP="005E6CB4">
      <w:pPr>
        <w:keepLines/>
        <w:widowControl w:val="0"/>
        <w:jc w:val="both"/>
        <w:rPr>
          <w:rFonts w:ascii="Tahoma" w:hAnsi="Tahoma" w:cs="Tahoma"/>
          <w:sz w:val="16"/>
          <w:szCs w:val="16"/>
        </w:rPr>
      </w:pPr>
    </w:p>
    <w:p w14:paraId="73D71DF2" w14:textId="02A1FCC8" w:rsidR="00057B11" w:rsidRPr="00964E51" w:rsidRDefault="00057B11" w:rsidP="005E6CB4">
      <w:pPr>
        <w:keepLines/>
        <w:widowControl w:val="0"/>
        <w:jc w:val="both"/>
        <w:rPr>
          <w:rFonts w:ascii="Tahoma" w:hAnsi="Tahoma" w:cs="Tahoma"/>
          <w:i/>
          <w:sz w:val="18"/>
        </w:rPr>
      </w:pPr>
      <w:r w:rsidRPr="00964E51">
        <w:rPr>
          <w:rFonts w:ascii="Tahoma" w:hAnsi="Tahoma" w:cs="Tahoma"/>
          <w:i/>
          <w:sz w:val="18"/>
        </w:rPr>
        <w:t>V kolikor ponudnik ne oddaja ponudbe z nobenim podizvajalcem, mu ni potrebno upoštevati določil oz. izpolniti/priložiti prilog, ki se nanašajo na podizvajalce.</w:t>
      </w:r>
    </w:p>
    <w:p w14:paraId="04075042" w14:textId="77777777" w:rsidR="004931EF" w:rsidRPr="00964E51" w:rsidRDefault="004931EF" w:rsidP="005E6CB4">
      <w:pPr>
        <w:keepLines/>
        <w:widowControl w:val="0"/>
        <w:jc w:val="both"/>
        <w:rPr>
          <w:rFonts w:ascii="Tahoma" w:hAnsi="Tahoma" w:cs="Tahoma"/>
          <w:i/>
          <w:sz w:val="18"/>
        </w:rPr>
      </w:pPr>
    </w:p>
    <w:p w14:paraId="1A34513A" w14:textId="77777777" w:rsidR="00F70DDF" w:rsidRPr="00964E51" w:rsidRDefault="00F70DDF" w:rsidP="005E6CB4">
      <w:pPr>
        <w:keepLines/>
        <w:widowControl w:val="0"/>
        <w:numPr>
          <w:ilvl w:val="1"/>
          <w:numId w:val="2"/>
        </w:numPr>
        <w:jc w:val="both"/>
        <w:rPr>
          <w:rFonts w:ascii="Tahoma" w:hAnsi="Tahoma" w:cs="Tahoma"/>
          <w:b/>
        </w:rPr>
      </w:pPr>
      <w:r w:rsidRPr="00964E51">
        <w:rPr>
          <w:rFonts w:ascii="Tahoma" w:hAnsi="Tahoma" w:cs="Tahoma"/>
          <w:b/>
        </w:rPr>
        <w:t>Uporaba zmogljivosti drugih subjektov</w:t>
      </w:r>
    </w:p>
    <w:p w14:paraId="641CD54A" w14:textId="77777777" w:rsidR="00F70DDF" w:rsidRPr="00964E51" w:rsidRDefault="00F70DDF" w:rsidP="005E6CB4">
      <w:pPr>
        <w:keepLines/>
        <w:widowControl w:val="0"/>
        <w:jc w:val="both"/>
        <w:rPr>
          <w:rFonts w:ascii="Tahoma" w:hAnsi="Tahoma" w:cs="Tahoma"/>
          <w:sz w:val="16"/>
          <w:szCs w:val="16"/>
        </w:rPr>
      </w:pPr>
    </w:p>
    <w:p w14:paraId="1D4FB8D1" w14:textId="1671FADA" w:rsidR="004931EF" w:rsidRPr="00964E51" w:rsidRDefault="00057B11" w:rsidP="005E6CB4">
      <w:pPr>
        <w:keepLines/>
        <w:widowControl w:val="0"/>
        <w:jc w:val="both"/>
        <w:rPr>
          <w:rFonts w:ascii="Tahoma" w:hAnsi="Tahoma" w:cs="Tahoma"/>
        </w:rPr>
      </w:pPr>
      <w:r w:rsidRPr="00964E51">
        <w:rPr>
          <w:rFonts w:ascii="Tahoma" w:hAnsi="Tahoma" w:cs="Tahoma"/>
        </w:rPr>
        <w:t xml:space="preserve">Ponudnik lahko za izvedbo javnega naročila oz. v okviru ponudbe uporabi zmogljivosti drugih subjektov, kot to določa 81. člen ZJN-3. </w:t>
      </w:r>
    </w:p>
    <w:p w14:paraId="5D15FFF6" w14:textId="0C93CDED" w:rsidR="00057B11" w:rsidRPr="00964E51" w:rsidRDefault="00057B11" w:rsidP="005E6CB4">
      <w:pPr>
        <w:keepLines/>
        <w:widowControl w:val="0"/>
        <w:jc w:val="both"/>
        <w:rPr>
          <w:rFonts w:ascii="Tahoma" w:hAnsi="Tahoma" w:cs="Tahoma"/>
        </w:rPr>
      </w:pPr>
      <w:r w:rsidRPr="00964E51">
        <w:rPr>
          <w:rFonts w:ascii="Tahoma" w:hAnsi="Tahoma" w:cs="Tahoma"/>
        </w:rPr>
        <w:t>Subjekt/i, katerih zmogljivosti namerava uporabiti gospodarski subjekt mora/jo izpolnjevati pogoje in zahteve iz razpisne dokumentacije in ZJN-3,</w:t>
      </w:r>
      <w:r w:rsidRPr="00964E51">
        <w:rPr>
          <w:rFonts w:ascii="Tahoma" w:hAnsi="Tahoma" w:cs="Tahoma"/>
          <w:kern w:val="16"/>
        </w:rPr>
        <w:t xml:space="preserve"> </w:t>
      </w:r>
      <w:r w:rsidRPr="00964E51">
        <w:rPr>
          <w:rFonts w:ascii="Tahoma" w:hAnsi="Tahoma" w:cs="Tahoma"/>
        </w:rPr>
        <w:t>ki se nanašajo na subjekte</w:t>
      </w:r>
      <w:r w:rsidRPr="00964E51">
        <w:t xml:space="preserve"> </w:t>
      </w:r>
      <w:r w:rsidRPr="00964E51">
        <w:rPr>
          <w:rFonts w:ascii="Tahoma" w:hAnsi="Tahoma" w:cs="Tahoma"/>
        </w:rPr>
        <w:t xml:space="preserve">katerih zmogljivosti namerava ponudnik uporabiti. </w:t>
      </w:r>
      <w:r w:rsidRPr="00964E51">
        <w:rPr>
          <w:rFonts w:ascii="Tahoma" w:hAnsi="Tahoma" w:cs="Tahoma"/>
          <w:kern w:val="16"/>
        </w:rPr>
        <w:t>Ponudnik mora za vse navedene subjekte, katerih zmogljivosti namerava uporabiti, predložiti izpolnjene in podpisane zahtevane obrazce oz. zahtevano dokumentacijo iz razpisne dokumentacije.</w:t>
      </w:r>
    </w:p>
    <w:p w14:paraId="3009739C" w14:textId="77777777" w:rsidR="00057B11" w:rsidRPr="00964E51" w:rsidRDefault="00057B11" w:rsidP="005E6CB4">
      <w:pPr>
        <w:keepLines/>
        <w:widowControl w:val="0"/>
        <w:jc w:val="both"/>
        <w:rPr>
          <w:rFonts w:ascii="Tahoma" w:hAnsi="Tahoma" w:cs="Tahoma"/>
        </w:rPr>
      </w:pPr>
      <w:r w:rsidRPr="00964E51">
        <w:rPr>
          <w:rFonts w:ascii="Tahoma" w:hAnsi="Tahoma" w:cs="Tahoma"/>
        </w:rPr>
        <w:t xml:space="preserve"> </w:t>
      </w:r>
    </w:p>
    <w:p w14:paraId="75A4E915" w14:textId="77777777" w:rsidR="00057B11" w:rsidRPr="00964E51" w:rsidRDefault="00057B11" w:rsidP="005E6CB4">
      <w:pPr>
        <w:keepLines/>
        <w:widowControl w:val="0"/>
        <w:autoSpaceDE w:val="0"/>
        <w:autoSpaceDN w:val="0"/>
        <w:adjustRightInd w:val="0"/>
        <w:jc w:val="both"/>
        <w:rPr>
          <w:rFonts w:ascii="Tahoma" w:hAnsi="Tahoma" w:cs="Tahoma"/>
        </w:rPr>
      </w:pPr>
      <w:r w:rsidRPr="00964E51">
        <w:rPr>
          <w:rFonts w:ascii="Tahoma" w:hAnsi="Tahoma" w:cs="Tahoma"/>
        </w:rPr>
        <w:t xml:space="preserve">O uporabi zmogljivosti drugih subjektov govorimo, ko drugi subjekt </w:t>
      </w:r>
      <w:r w:rsidRPr="00964E51">
        <w:rPr>
          <w:rFonts w:ascii="Tahoma" w:hAnsi="Tahoma" w:cs="Tahoma"/>
          <w:u w:val="single"/>
        </w:rPr>
        <w:t>ni neposredno udeležen pri sami izvedbi naročila</w:t>
      </w:r>
      <w:r w:rsidRPr="00964E51">
        <w:rPr>
          <w:rFonts w:ascii="Tahoma" w:hAnsi="Tahoma" w:cs="Tahoma"/>
        </w:rPr>
        <w:t xml:space="preserve">, temveč ponudniku le npr. posodi določeno opremo, tehnična sredstva, mehanizacijo itd.. Če bo drugi subjekt z zmogljivostmi, s katerimi razpolaga in na katere se sklicuje ponudnik, </w:t>
      </w:r>
      <w:r w:rsidRPr="00964E51">
        <w:rPr>
          <w:rFonts w:ascii="Tahoma" w:hAnsi="Tahoma" w:cs="Tahoma"/>
          <w:u w:val="single"/>
        </w:rPr>
        <w:t>neposredno sam izvedel del predmeta javnega naročila</w:t>
      </w:r>
      <w:r w:rsidRPr="00964E51">
        <w:rPr>
          <w:rFonts w:ascii="Tahoma" w:hAnsi="Tahoma" w:cs="Tahoma"/>
        </w:rPr>
        <w:t xml:space="preserve">, potem govorimo o subjektu, ki izpolnjuje definicijo </w:t>
      </w:r>
      <w:r w:rsidRPr="00964E51">
        <w:rPr>
          <w:rFonts w:ascii="Tahoma" w:hAnsi="Tahoma" w:cs="Tahoma"/>
          <w:b/>
        </w:rPr>
        <w:t>podizvajalca</w:t>
      </w:r>
      <w:r w:rsidRPr="00964E51">
        <w:rPr>
          <w:rFonts w:ascii="Tahoma" w:hAnsi="Tahoma" w:cs="Tahoma"/>
        </w:rPr>
        <w:t xml:space="preserve">, </w:t>
      </w:r>
      <w:r w:rsidRPr="00964E51">
        <w:rPr>
          <w:rFonts w:ascii="Tahoma" w:hAnsi="Tahoma" w:cs="Tahoma"/>
          <w:u w:val="single"/>
        </w:rPr>
        <w:t xml:space="preserve">zato naj ga ponudnik nominira kot podizvajalca/e </w:t>
      </w:r>
      <w:r w:rsidRPr="00964E51">
        <w:rPr>
          <w:rFonts w:ascii="Tahoma" w:hAnsi="Tahoma" w:cs="Tahoma"/>
          <w:b/>
          <w:u w:val="single"/>
        </w:rPr>
        <w:t>in ne</w:t>
      </w:r>
      <w:r w:rsidRPr="00964E51">
        <w:rPr>
          <w:rFonts w:ascii="Tahoma" w:hAnsi="Tahoma" w:cs="Tahoma"/>
          <w:u w:val="single"/>
        </w:rPr>
        <w:t xml:space="preserve"> kot subjekt/e, katerih zmogljivost uporablja ponudnik v ponudbi</w:t>
      </w:r>
      <w:r w:rsidRPr="00964E51">
        <w:rPr>
          <w:rFonts w:ascii="Tahoma" w:hAnsi="Tahoma" w:cs="Tahoma"/>
        </w:rPr>
        <w:t>.</w:t>
      </w:r>
    </w:p>
    <w:p w14:paraId="528EBA6C" w14:textId="77777777" w:rsidR="00057B11" w:rsidRPr="00964E51" w:rsidRDefault="00057B11" w:rsidP="005E6CB4">
      <w:pPr>
        <w:keepLines/>
        <w:widowControl w:val="0"/>
        <w:jc w:val="both"/>
        <w:rPr>
          <w:rFonts w:ascii="Tahoma" w:hAnsi="Tahoma" w:cs="Tahoma"/>
        </w:rPr>
      </w:pPr>
    </w:p>
    <w:p w14:paraId="48929B5F" w14:textId="77777777" w:rsidR="00057B11" w:rsidRPr="00964E51" w:rsidRDefault="00057B11" w:rsidP="005E6CB4">
      <w:pPr>
        <w:keepLines/>
        <w:widowControl w:val="0"/>
        <w:jc w:val="both"/>
        <w:rPr>
          <w:rFonts w:ascii="Tahoma" w:hAnsi="Tahoma" w:cs="Tahoma"/>
          <w:b/>
          <w:u w:val="single"/>
        </w:rPr>
      </w:pPr>
      <w:r w:rsidRPr="00964E51">
        <w:rPr>
          <w:rFonts w:ascii="Tahoma" w:hAnsi="Tahoma" w:cs="Tahoma"/>
          <w:b/>
          <w:u w:val="single"/>
        </w:rPr>
        <w:t>Dokazila oz. zahtevana dokumentacija za subjekt/e, katerih zmogljivost uporablja ponudnik:</w:t>
      </w:r>
    </w:p>
    <w:p w14:paraId="3B5F790F" w14:textId="77777777" w:rsidR="00057B11" w:rsidRPr="00964E51" w:rsidRDefault="00057B11" w:rsidP="005E6CB4">
      <w:pPr>
        <w:keepLines/>
        <w:widowControl w:val="0"/>
        <w:numPr>
          <w:ilvl w:val="0"/>
          <w:numId w:val="9"/>
        </w:numPr>
        <w:ind w:left="426" w:hanging="284"/>
        <w:jc w:val="both"/>
        <w:rPr>
          <w:rFonts w:ascii="Tahoma" w:eastAsia="Calibri" w:hAnsi="Tahoma" w:cs="Tahoma"/>
        </w:rPr>
      </w:pPr>
      <w:r w:rsidRPr="00964E51">
        <w:rPr>
          <w:rFonts w:ascii="Tahoma" w:eastAsia="Calibri" w:hAnsi="Tahoma" w:cs="Tahoma"/>
        </w:rPr>
        <w:t>Priloga 3/2 »Izjava izpolnjevanju pogojev – podizvajalec/subjekt katerih zmogljivost uporablja ponudnik«;</w:t>
      </w:r>
    </w:p>
    <w:p w14:paraId="58B3FD5A" w14:textId="77777777" w:rsidR="00057B11" w:rsidRPr="00964E51" w:rsidRDefault="00057B11" w:rsidP="005E6CB4">
      <w:pPr>
        <w:keepLines/>
        <w:widowControl w:val="0"/>
        <w:numPr>
          <w:ilvl w:val="0"/>
          <w:numId w:val="9"/>
        </w:numPr>
        <w:ind w:left="426" w:hanging="284"/>
        <w:jc w:val="both"/>
        <w:rPr>
          <w:rFonts w:ascii="Tahoma" w:eastAsia="Calibri" w:hAnsi="Tahoma" w:cs="Tahoma"/>
        </w:rPr>
      </w:pPr>
      <w:r w:rsidRPr="00964E51">
        <w:rPr>
          <w:rFonts w:ascii="Tahoma" w:eastAsia="Calibri" w:hAnsi="Tahoma" w:cs="Tahoma"/>
        </w:rPr>
        <w:t>Priloga 3/3 »Izjava</w:t>
      </w:r>
      <w:r w:rsidRPr="00964E51">
        <w:rPr>
          <w:rFonts w:ascii="Tahoma" w:hAnsi="Tahoma" w:cs="Tahoma"/>
        </w:rPr>
        <w:t xml:space="preserve"> </w:t>
      </w:r>
      <w:r w:rsidRPr="00964E51">
        <w:rPr>
          <w:rFonts w:ascii="Tahoma" w:eastAsia="Calibri" w:hAnsi="Tahoma" w:cs="Tahoma"/>
        </w:rPr>
        <w:t>o udeležbi fizičnih in pravnih oseb v lastništvu ponudnika«;</w:t>
      </w:r>
    </w:p>
    <w:p w14:paraId="0C0B5BC9" w14:textId="77777777" w:rsidR="00057B11" w:rsidRPr="00964E51" w:rsidRDefault="00057B11" w:rsidP="005E6CB4">
      <w:pPr>
        <w:keepLines/>
        <w:widowControl w:val="0"/>
        <w:numPr>
          <w:ilvl w:val="0"/>
          <w:numId w:val="9"/>
        </w:numPr>
        <w:ind w:left="426" w:hanging="284"/>
        <w:jc w:val="both"/>
        <w:rPr>
          <w:rFonts w:ascii="Tahoma" w:eastAsia="Calibri" w:hAnsi="Tahoma" w:cs="Tahoma"/>
        </w:rPr>
      </w:pPr>
      <w:r w:rsidRPr="00964E51">
        <w:rPr>
          <w:rFonts w:ascii="Tahoma" w:eastAsia="Calibri" w:hAnsi="Tahoma" w:cs="Tahoma"/>
        </w:rPr>
        <w:t xml:space="preserve">Priloga 4 - Izpolnjen </w:t>
      </w:r>
      <w:proofErr w:type="spellStart"/>
      <w:r w:rsidRPr="00964E51">
        <w:rPr>
          <w:rFonts w:ascii="Tahoma" w:eastAsia="Calibri" w:hAnsi="Tahoma" w:cs="Tahoma"/>
        </w:rPr>
        <w:t>ESPD</w:t>
      </w:r>
      <w:proofErr w:type="spellEnd"/>
      <w:r w:rsidRPr="00964E51">
        <w:rPr>
          <w:rFonts w:ascii="Tahoma" w:eastAsia="Calibri" w:hAnsi="Tahoma" w:cs="Tahoma"/>
        </w:rPr>
        <w:t xml:space="preserve"> s strani s strani subjekta/ov; </w:t>
      </w:r>
    </w:p>
    <w:p w14:paraId="2ACCEBB0" w14:textId="77777777" w:rsidR="00057B11" w:rsidRPr="00964E51" w:rsidRDefault="00057B11" w:rsidP="005E6CB4">
      <w:pPr>
        <w:keepLines/>
        <w:widowControl w:val="0"/>
        <w:numPr>
          <w:ilvl w:val="0"/>
          <w:numId w:val="9"/>
        </w:numPr>
        <w:ind w:left="426" w:hanging="284"/>
        <w:jc w:val="both"/>
        <w:rPr>
          <w:rFonts w:ascii="Tahoma" w:eastAsia="Calibri" w:hAnsi="Tahoma" w:cs="Tahoma"/>
        </w:rPr>
      </w:pPr>
      <w:r w:rsidRPr="00964E51">
        <w:rPr>
          <w:rFonts w:ascii="Tahoma" w:eastAsia="Calibri" w:hAnsi="Tahoma" w:cs="Tahoma"/>
        </w:rPr>
        <w:t>Prilogo 6 »Seznam subjektov, katerih zmogljivost uporablja ponudnik«;</w:t>
      </w:r>
    </w:p>
    <w:p w14:paraId="127A8539" w14:textId="77777777" w:rsidR="00057B11" w:rsidRPr="00964E51" w:rsidRDefault="00057B11" w:rsidP="005E6CB4">
      <w:pPr>
        <w:keepLines/>
        <w:widowControl w:val="0"/>
        <w:numPr>
          <w:ilvl w:val="0"/>
          <w:numId w:val="9"/>
        </w:numPr>
        <w:ind w:left="426" w:hanging="284"/>
        <w:jc w:val="both"/>
        <w:rPr>
          <w:rFonts w:ascii="Tahoma" w:eastAsia="Calibri" w:hAnsi="Tahoma" w:cs="Tahoma"/>
        </w:rPr>
      </w:pPr>
      <w:r w:rsidRPr="00964E51">
        <w:rPr>
          <w:rFonts w:ascii="Tahoma" w:eastAsia="Calibri" w:hAnsi="Tahoma" w:cs="Tahoma"/>
        </w:rPr>
        <w:t xml:space="preserve">ter ostala dokazila, v kolikor/kot to izhaja iz posameznih točk v nadaljevanju razpisne dokumentacije.  </w:t>
      </w:r>
    </w:p>
    <w:p w14:paraId="01559DB9" w14:textId="77777777" w:rsidR="00057B11" w:rsidRPr="00964E51" w:rsidRDefault="00057B11" w:rsidP="005E6CB4">
      <w:pPr>
        <w:keepLines/>
        <w:widowControl w:val="0"/>
        <w:jc w:val="both"/>
        <w:rPr>
          <w:rFonts w:ascii="Tahoma" w:hAnsi="Tahoma" w:cs="Tahoma"/>
          <w:sz w:val="12"/>
        </w:rPr>
      </w:pPr>
    </w:p>
    <w:p w14:paraId="4C9076A8" w14:textId="77777777" w:rsidR="00057B11" w:rsidRPr="00964E51" w:rsidRDefault="00057B11" w:rsidP="005E6CB4">
      <w:pPr>
        <w:keepLines/>
        <w:widowControl w:val="0"/>
        <w:jc w:val="both"/>
        <w:rPr>
          <w:rFonts w:ascii="Tahoma" w:hAnsi="Tahoma" w:cs="Tahoma"/>
        </w:rPr>
      </w:pPr>
      <w:r w:rsidRPr="00964E51">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964E51">
        <w:rPr>
          <w:rFonts w:ascii="Tahoma" w:hAnsi="Tahoma" w:cs="Tahoma"/>
        </w:rPr>
        <w:t>.</w:t>
      </w:r>
    </w:p>
    <w:p w14:paraId="5D24EA91" w14:textId="77777777" w:rsidR="00057B11" w:rsidRPr="00964E51" w:rsidRDefault="00057B11" w:rsidP="005E6CB4">
      <w:pPr>
        <w:keepLines/>
        <w:widowControl w:val="0"/>
        <w:jc w:val="both"/>
        <w:rPr>
          <w:rFonts w:ascii="Tahoma" w:hAnsi="Tahoma" w:cs="Tahoma"/>
        </w:rPr>
      </w:pPr>
    </w:p>
    <w:p w14:paraId="6C479251" w14:textId="77777777" w:rsidR="00057B11" w:rsidRPr="00964E51" w:rsidRDefault="00057B11" w:rsidP="005E6CB4">
      <w:pPr>
        <w:keepLines/>
        <w:widowControl w:val="0"/>
        <w:rPr>
          <w:rFonts w:ascii="Tahoma" w:hAnsi="Tahoma" w:cs="Tahoma"/>
        </w:rPr>
      </w:pPr>
      <w:r w:rsidRPr="00964E51">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964E51">
        <w:rPr>
          <w:sz w:val="18"/>
        </w:rPr>
        <w:t xml:space="preserve"> </w:t>
      </w:r>
      <w:r w:rsidRPr="00964E51">
        <w:rPr>
          <w:rFonts w:ascii="Tahoma" w:hAnsi="Tahoma" w:cs="Tahoma"/>
          <w:i/>
          <w:sz w:val="18"/>
        </w:rPr>
        <w:t>uporablja ponudnik v ponudbi.</w:t>
      </w:r>
    </w:p>
    <w:p w14:paraId="4BABD32A" w14:textId="3FD16B69" w:rsidR="003B68EC" w:rsidRPr="00964E51" w:rsidRDefault="003B68EC" w:rsidP="005E6CB4">
      <w:pPr>
        <w:keepLines/>
        <w:widowControl w:val="0"/>
        <w:jc w:val="both"/>
        <w:rPr>
          <w:rFonts w:ascii="Tahoma" w:hAnsi="Tahoma" w:cs="Tahoma"/>
        </w:rPr>
      </w:pPr>
    </w:p>
    <w:p w14:paraId="26A962D5" w14:textId="77777777" w:rsidR="00F70DDF" w:rsidRPr="00964E51" w:rsidRDefault="00F70DDF" w:rsidP="005E6CB4">
      <w:pPr>
        <w:keepLines/>
        <w:widowControl w:val="0"/>
        <w:numPr>
          <w:ilvl w:val="1"/>
          <w:numId w:val="2"/>
        </w:numPr>
        <w:jc w:val="both"/>
        <w:rPr>
          <w:rFonts w:ascii="Tahoma" w:hAnsi="Tahoma" w:cs="Tahoma"/>
          <w:b/>
        </w:rPr>
      </w:pPr>
      <w:r w:rsidRPr="00964E51">
        <w:rPr>
          <w:rFonts w:ascii="Tahoma" w:hAnsi="Tahoma" w:cs="Tahoma"/>
          <w:b/>
        </w:rPr>
        <w:t>Ponudniki s sedežem izven Republike Slovenije</w:t>
      </w:r>
    </w:p>
    <w:p w14:paraId="4B415A1F" w14:textId="77777777" w:rsidR="00F70DDF" w:rsidRPr="00964E51" w:rsidRDefault="00F70DDF" w:rsidP="005E6CB4">
      <w:pPr>
        <w:keepLines/>
        <w:widowControl w:val="0"/>
        <w:autoSpaceDE w:val="0"/>
        <w:autoSpaceDN w:val="0"/>
        <w:adjustRightInd w:val="0"/>
        <w:jc w:val="both"/>
        <w:rPr>
          <w:rFonts w:ascii="Tahoma" w:hAnsi="Tahoma" w:cs="Tahoma"/>
        </w:rPr>
      </w:pPr>
    </w:p>
    <w:p w14:paraId="252B41D0" w14:textId="5A57B6EE" w:rsidR="00F70DDF" w:rsidRPr="00964E51" w:rsidRDefault="00F70DDF" w:rsidP="005E6CB4">
      <w:pPr>
        <w:keepLines/>
        <w:widowControl w:val="0"/>
        <w:autoSpaceDE w:val="0"/>
        <w:autoSpaceDN w:val="0"/>
        <w:adjustRightInd w:val="0"/>
        <w:jc w:val="both"/>
        <w:rPr>
          <w:rFonts w:ascii="Tahoma" w:hAnsi="Tahoma" w:cs="Tahoma"/>
        </w:rPr>
      </w:pPr>
      <w:r w:rsidRPr="00964E51">
        <w:rPr>
          <w:rFonts w:ascii="Tahoma" w:hAnsi="Tahoma" w:cs="Tahoma"/>
        </w:rPr>
        <w:t xml:space="preserve">Ponudniki s sedežem v tuji državi morajo izpolnjevati enake pogoje kot ponudniki s sedežem v Republiki Sloveniji, ter </w:t>
      </w:r>
      <w:r w:rsidRPr="00964E51">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964E51">
        <w:rPr>
          <w:rFonts w:ascii="Tahoma" w:hAnsi="Tahoma" w:cs="Tahoma"/>
        </w:rPr>
        <w:t xml:space="preserve"> Enako velja tudi v primeru, da ponudnik nastopa s partnerjem</w:t>
      </w:r>
      <w:r w:rsidRPr="00964E51">
        <w:rPr>
          <w:rFonts w:ascii="Tahoma" w:eastAsiaTheme="minorHAnsi" w:hAnsi="Tahoma" w:cs="Tahoma"/>
        </w:rPr>
        <w:t xml:space="preserve"> v okviru skupne ponudbe</w:t>
      </w:r>
      <w:r w:rsidRPr="00964E51">
        <w:rPr>
          <w:rFonts w:ascii="Tahoma" w:hAnsi="Tahoma" w:cs="Tahoma"/>
        </w:rPr>
        <w:t xml:space="preserve"> ali podizvajalcem ali se sklicuje na uporabo zmogljivosti drugih subjektov s sedežem/i v tuji državi.</w:t>
      </w:r>
    </w:p>
    <w:p w14:paraId="07888748" w14:textId="77777777" w:rsidR="00F70DDF" w:rsidRPr="00964E51" w:rsidRDefault="00F70DDF" w:rsidP="005E6CB4">
      <w:pPr>
        <w:keepLines/>
        <w:widowControl w:val="0"/>
        <w:jc w:val="both"/>
        <w:rPr>
          <w:rFonts w:ascii="Tahoma" w:eastAsiaTheme="minorHAnsi" w:hAnsi="Tahoma" w:cs="Tahoma"/>
          <w:i/>
          <w:sz w:val="16"/>
        </w:rPr>
      </w:pPr>
    </w:p>
    <w:p w14:paraId="1BBA89E9" w14:textId="77777777" w:rsidR="00F70DDF" w:rsidRPr="00964E51" w:rsidRDefault="00F70DDF" w:rsidP="005E6CB4">
      <w:pPr>
        <w:keepLines/>
        <w:widowControl w:val="0"/>
        <w:jc w:val="both"/>
        <w:rPr>
          <w:rFonts w:ascii="Tahoma" w:eastAsiaTheme="minorHAnsi" w:hAnsi="Tahoma" w:cs="Tahoma"/>
          <w:i/>
          <w:sz w:val="18"/>
        </w:rPr>
      </w:pPr>
      <w:r w:rsidRPr="00964E51">
        <w:rPr>
          <w:rFonts w:ascii="Tahoma" w:eastAsiaTheme="minorHAnsi" w:hAnsi="Tahoma" w:cs="Tahoma"/>
          <w:i/>
          <w:sz w:val="18"/>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070A41F1" w14:textId="77777777" w:rsidR="00573DE0" w:rsidRPr="00964E51" w:rsidRDefault="00573DE0" w:rsidP="005E6CB4">
      <w:pPr>
        <w:keepLines/>
        <w:widowControl w:val="0"/>
        <w:autoSpaceDE w:val="0"/>
        <w:autoSpaceDN w:val="0"/>
        <w:adjustRightInd w:val="0"/>
        <w:jc w:val="both"/>
        <w:rPr>
          <w:rFonts w:ascii="Tahoma" w:hAnsi="Tahoma" w:cs="Tahoma"/>
        </w:rPr>
      </w:pPr>
    </w:p>
    <w:p w14:paraId="3FB47636" w14:textId="77777777" w:rsidR="00F70DDF" w:rsidRPr="00964E51" w:rsidRDefault="00F70DDF" w:rsidP="005E6CB4">
      <w:pPr>
        <w:keepLines/>
        <w:widowControl w:val="0"/>
        <w:numPr>
          <w:ilvl w:val="1"/>
          <w:numId w:val="2"/>
        </w:numPr>
        <w:jc w:val="both"/>
        <w:rPr>
          <w:rFonts w:ascii="Tahoma" w:hAnsi="Tahoma" w:cs="Tahoma"/>
          <w:b/>
        </w:rPr>
      </w:pPr>
      <w:bookmarkStart w:id="17" w:name="_Toc163615935"/>
      <w:r w:rsidRPr="00964E51">
        <w:rPr>
          <w:rFonts w:ascii="Tahoma" w:hAnsi="Tahoma" w:cs="Tahoma"/>
          <w:b/>
        </w:rPr>
        <w:t>Zaupnost po</w:t>
      </w:r>
      <w:bookmarkEnd w:id="17"/>
      <w:r w:rsidRPr="00964E51">
        <w:rPr>
          <w:rFonts w:ascii="Tahoma" w:hAnsi="Tahoma" w:cs="Tahoma"/>
          <w:b/>
        </w:rPr>
        <w:t>datkov in vpogled</w:t>
      </w:r>
    </w:p>
    <w:p w14:paraId="0927CA37" w14:textId="77777777" w:rsidR="00F70DDF" w:rsidRPr="00964E51" w:rsidRDefault="00F70DDF" w:rsidP="005E6CB4">
      <w:pPr>
        <w:keepLines/>
        <w:widowControl w:val="0"/>
        <w:jc w:val="both"/>
        <w:rPr>
          <w:rFonts w:ascii="Tahoma" w:hAnsi="Tahoma" w:cs="Tahoma"/>
          <w:sz w:val="16"/>
        </w:rPr>
      </w:pPr>
    </w:p>
    <w:p w14:paraId="50251362" w14:textId="77777777" w:rsidR="00573DE0" w:rsidRPr="00964E51" w:rsidRDefault="00F70DDF" w:rsidP="005E6CB4">
      <w:pPr>
        <w:keepLines/>
        <w:widowControl w:val="0"/>
        <w:jc w:val="both"/>
        <w:rPr>
          <w:rFonts w:ascii="Tahoma" w:hAnsi="Tahoma" w:cs="Tahoma"/>
        </w:rPr>
      </w:pPr>
      <w:r w:rsidRPr="00964E51">
        <w:rPr>
          <w:rFonts w:ascii="Tahoma" w:hAnsi="Tahoma" w:cs="Tahoma"/>
        </w:rPr>
        <w:t xml:space="preserve">Naročnik ne sme razkriti informacij, ki mu jih gospodarski subjekt predloži in označi kot poslovno skrivnost, </w:t>
      </w:r>
    </w:p>
    <w:p w14:paraId="5685563A" w14:textId="2F905BF8" w:rsidR="00F70DDF" w:rsidRPr="00964E51" w:rsidRDefault="00F70DDF" w:rsidP="005E6CB4">
      <w:pPr>
        <w:keepLines/>
        <w:widowControl w:val="0"/>
        <w:jc w:val="both"/>
        <w:rPr>
          <w:rFonts w:ascii="Tahoma" w:hAnsi="Tahoma" w:cs="Tahoma"/>
        </w:rPr>
      </w:pPr>
      <w:r w:rsidRPr="00964E51">
        <w:rPr>
          <w:rFonts w:ascii="Tahoma" w:hAnsi="Tahoma" w:cs="Tahoma"/>
        </w:rPr>
        <w:lastRenderedPageBreak/>
        <w:t>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449DC64" w14:textId="77777777" w:rsidR="00F70DDF" w:rsidRPr="00964E51" w:rsidRDefault="00F70DDF" w:rsidP="005E6CB4">
      <w:pPr>
        <w:keepLines/>
        <w:widowControl w:val="0"/>
        <w:jc w:val="both"/>
        <w:rPr>
          <w:rFonts w:ascii="Tahoma" w:hAnsi="Tahoma" w:cs="Tahoma"/>
          <w:sz w:val="16"/>
        </w:rPr>
      </w:pPr>
    </w:p>
    <w:p w14:paraId="3098C2B1" w14:textId="5F6241AC" w:rsidR="00F70DDF" w:rsidRPr="00964E51" w:rsidRDefault="00F70DDF" w:rsidP="005E6CB4">
      <w:pPr>
        <w:keepLines/>
        <w:widowControl w:val="0"/>
        <w:jc w:val="both"/>
        <w:rPr>
          <w:rFonts w:ascii="Tahoma" w:hAnsi="Tahoma" w:cs="Tahoma"/>
          <w:iCs/>
          <w:szCs w:val="22"/>
        </w:rPr>
      </w:pPr>
      <w:r w:rsidRPr="00964E51">
        <w:rPr>
          <w:rFonts w:ascii="Tahoma" w:hAnsi="Tahoma" w:cs="Tahoma"/>
          <w:iCs/>
          <w:szCs w:val="22"/>
        </w:rPr>
        <w:t xml:space="preserve">Naročnik bo ponudnikom omogočil vpogled v ponudbo izbranega ponudnika v skladu s 35. člena ZJN-3. Ponudniki morajo zahtevo za vpogled pravočasno posredovati naročniku pisno na naslov: JAVNI HOLDING Ljubljana, </w:t>
      </w:r>
      <w:proofErr w:type="spellStart"/>
      <w:r w:rsidRPr="00964E51">
        <w:rPr>
          <w:rFonts w:ascii="Tahoma" w:hAnsi="Tahoma" w:cs="Tahoma"/>
          <w:iCs/>
          <w:szCs w:val="22"/>
        </w:rPr>
        <w:t>d.o.o</w:t>
      </w:r>
      <w:proofErr w:type="spellEnd"/>
      <w:r w:rsidRPr="00964E51">
        <w:rPr>
          <w:rFonts w:ascii="Tahoma" w:hAnsi="Tahoma" w:cs="Tahoma"/>
          <w:iCs/>
          <w:szCs w:val="22"/>
        </w:rPr>
        <w:t xml:space="preserve">., Verovškova ulica 70, 1000 Ljubljana ali po elektronski pošti na elektronski naslov: sjn@jhl.si.   </w:t>
      </w:r>
    </w:p>
    <w:p w14:paraId="6F71DC63" w14:textId="77777777" w:rsidR="00F70DDF" w:rsidRPr="00964E51" w:rsidRDefault="00F70DDF" w:rsidP="005E6CB4">
      <w:pPr>
        <w:keepLines/>
        <w:widowControl w:val="0"/>
        <w:jc w:val="both"/>
        <w:rPr>
          <w:rFonts w:ascii="Tahoma" w:hAnsi="Tahoma" w:cs="Tahoma"/>
          <w:sz w:val="16"/>
        </w:rPr>
      </w:pPr>
    </w:p>
    <w:p w14:paraId="7E20A4DE" w14:textId="77777777" w:rsidR="00F70DDF" w:rsidRPr="00964E51" w:rsidRDefault="00F70DDF" w:rsidP="005E6CB4">
      <w:pPr>
        <w:keepLines/>
        <w:widowControl w:val="0"/>
        <w:numPr>
          <w:ilvl w:val="1"/>
          <w:numId w:val="2"/>
        </w:numPr>
        <w:jc w:val="both"/>
        <w:rPr>
          <w:rFonts w:ascii="Tahoma" w:hAnsi="Tahoma" w:cs="Tahoma"/>
          <w:b/>
        </w:rPr>
      </w:pPr>
      <w:r w:rsidRPr="00964E51">
        <w:rPr>
          <w:rFonts w:ascii="Tahoma" w:hAnsi="Tahoma" w:cs="Tahoma"/>
          <w:b/>
        </w:rPr>
        <w:t>Jamstvo za napake</w:t>
      </w:r>
    </w:p>
    <w:p w14:paraId="4561CFDC" w14:textId="77777777" w:rsidR="00F70DDF" w:rsidRPr="00964E51" w:rsidRDefault="00F70DDF" w:rsidP="005E6CB4">
      <w:pPr>
        <w:keepLines/>
        <w:widowControl w:val="0"/>
        <w:jc w:val="both"/>
        <w:rPr>
          <w:rFonts w:ascii="Tahoma" w:hAnsi="Tahoma" w:cs="Tahoma"/>
          <w:b/>
          <w:sz w:val="12"/>
        </w:rPr>
      </w:pPr>
    </w:p>
    <w:p w14:paraId="760B2184" w14:textId="3BA1E1A6" w:rsidR="00371856" w:rsidRPr="00964E51" w:rsidRDefault="00F70DDF" w:rsidP="005E6CB4">
      <w:pPr>
        <w:keepLines/>
        <w:widowControl w:val="0"/>
        <w:jc w:val="both"/>
        <w:rPr>
          <w:rFonts w:ascii="Tahoma" w:hAnsi="Tahoma" w:cs="Tahoma"/>
        </w:rPr>
      </w:pPr>
      <w:r w:rsidRPr="00964E51">
        <w:rPr>
          <w:rFonts w:ascii="Tahoma" w:hAnsi="Tahoma" w:cs="Tahoma"/>
        </w:rPr>
        <w:t>Izbrani ponudnik, s katerim bo naročnik sklenil okvirni sporazum, bo jamčil za odpravo vseh vrst napak na predmetu javnega naročila, skladno z določili Obligacijskega zakonika.</w:t>
      </w:r>
    </w:p>
    <w:p w14:paraId="46194522" w14:textId="77777777" w:rsidR="00371856" w:rsidRPr="00964E51" w:rsidRDefault="00371856" w:rsidP="005E6CB4">
      <w:pPr>
        <w:keepLines/>
        <w:widowControl w:val="0"/>
        <w:jc w:val="both"/>
        <w:rPr>
          <w:rFonts w:ascii="Tahoma" w:hAnsi="Tahoma" w:cs="Tahoma"/>
        </w:rPr>
      </w:pPr>
    </w:p>
    <w:p w14:paraId="527E1027" w14:textId="77777777" w:rsidR="00371856" w:rsidRPr="00964E51" w:rsidRDefault="00371856" w:rsidP="005E6CB4">
      <w:pPr>
        <w:keepLines/>
        <w:widowControl w:val="0"/>
        <w:numPr>
          <w:ilvl w:val="1"/>
          <w:numId w:val="2"/>
        </w:numPr>
        <w:jc w:val="both"/>
        <w:rPr>
          <w:rFonts w:ascii="Tahoma" w:hAnsi="Tahoma" w:cs="Tahoma"/>
          <w:b/>
        </w:rPr>
      </w:pPr>
      <w:r w:rsidRPr="00964E51">
        <w:rPr>
          <w:rFonts w:ascii="Tahoma" w:hAnsi="Tahoma" w:cs="Tahoma"/>
          <w:b/>
        </w:rPr>
        <w:t>Termin »gospodarski subjekt«</w:t>
      </w:r>
    </w:p>
    <w:p w14:paraId="493E8A19" w14:textId="77777777" w:rsidR="00371856" w:rsidRPr="00964E51" w:rsidRDefault="00371856" w:rsidP="005E6CB4">
      <w:pPr>
        <w:keepLines/>
        <w:widowControl w:val="0"/>
        <w:jc w:val="both"/>
        <w:rPr>
          <w:rFonts w:ascii="Tahoma" w:hAnsi="Tahoma" w:cs="Tahoma"/>
        </w:rPr>
      </w:pPr>
      <w:r w:rsidRPr="00964E51">
        <w:rPr>
          <w:rFonts w:ascii="Tahoma" w:hAnsi="Tahoma" w:cs="Tahoma"/>
        </w:rPr>
        <w:t xml:space="preserve"> </w:t>
      </w:r>
    </w:p>
    <w:p w14:paraId="7F44CA6D" w14:textId="77777777" w:rsidR="00371856" w:rsidRPr="00964E51" w:rsidRDefault="00371856" w:rsidP="005E6CB4">
      <w:pPr>
        <w:keepLines/>
        <w:widowControl w:val="0"/>
        <w:jc w:val="both"/>
        <w:rPr>
          <w:rFonts w:ascii="Tahoma" w:hAnsi="Tahoma" w:cs="Tahoma"/>
        </w:rPr>
      </w:pPr>
      <w:r w:rsidRPr="00964E51">
        <w:rPr>
          <w:rFonts w:ascii="Tahoma" w:hAnsi="Tahoma" w:cs="Tahoma"/>
        </w:rPr>
        <w:t>Termin »gospodarski subjekt« se lahko nanaša na ponudnika, partnerja v okviru skupne (partnerske) ponudbe, na podizvajalca ter na subjekt, katerega zmogljivosti bo uporabljal ponudnik.</w:t>
      </w:r>
    </w:p>
    <w:p w14:paraId="3BE00DE5" w14:textId="7D6064E2" w:rsidR="00057B11" w:rsidRPr="00964E51" w:rsidRDefault="00057B11" w:rsidP="005E6CB4">
      <w:pPr>
        <w:keepLines/>
        <w:widowControl w:val="0"/>
        <w:jc w:val="both"/>
        <w:rPr>
          <w:rFonts w:ascii="Tahoma" w:hAnsi="Tahoma" w:cs="Tahoma"/>
          <w:b/>
          <w:sz w:val="24"/>
        </w:rPr>
      </w:pPr>
      <w:r w:rsidRPr="00964E51">
        <w:rPr>
          <w:rFonts w:ascii="Tahoma" w:hAnsi="Tahoma" w:cs="Tahoma"/>
          <w:b/>
          <w:sz w:val="24"/>
        </w:rPr>
        <w:br w:type="page"/>
      </w:r>
    </w:p>
    <w:p w14:paraId="2880AF92" w14:textId="288CC7F7" w:rsidR="00CB007C" w:rsidRPr="00964E51" w:rsidRDefault="00CB007C" w:rsidP="005E6CB4">
      <w:pPr>
        <w:keepLines/>
        <w:widowControl w:val="0"/>
        <w:numPr>
          <w:ilvl w:val="0"/>
          <w:numId w:val="2"/>
        </w:numPr>
        <w:jc w:val="both"/>
        <w:rPr>
          <w:rFonts w:ascii="Tahoma" w:hAnsi="Tahoma" w:cs="Tahoma"/>
          <w:b/>
          <w:sz w:val="24"/>
        </w:rPr>
      </w:pPr>
      <w:r w:rsidRPr="00964E51">
        <w:rPr>
          <w:rFonts w:ascii="Tahoma" w:hAnsi="Tahoma" w:cs="Tahoma"/>
          <w:b/>
          <w:sz w:val="24"/>
        </w:rPr>
        <w:lastRenderedPageBreak/>
        <w:t>PREDMET JAVNEGA NAROČILA, TEHNIČNA SPECIFIKACIJA TER OSTALI PONUDBENI POGOJI IN ZAHTEVE</w:t>
      </w:r>
    </w:p>
    <w:p w14:paraId="6BDC391F" w14:textId="77777777" w:rsidR="00CB007C" w:rsidRPr="00964E51" w:rsidRDefault="00CB007C" w:rsidP="005E6CB4">
      <w:pPr>
        <w:keepLines/>
        <w:widowControl w:val="0"/>
        <w:jc w:val="both"/>
        <w:rPr>
          <w:rFonts w:ascii="Tahoma" w:hAnsi="Tahoma" w:cs="Tahoma"/>
          <w:sz w:val="18"/>
          <w:szCs w:val="16"/>
        </w:rPr>
      </w:pPr>
    </w:p>
    <w:p w14:paraId="2852F1D9" w14:textId="78A73AA5" w:rsidR="00DD3806" w:rsidRPr="00964E51" w:rsidRDefault="00B466CC" w:rsidP="005E6CB4">
      <w:pPr>
        <w:keepLines/>
        <w:widowControl w:val="0"/>
        <w:numPr>
          <w:ilvl w:val="1"/>
          <w:numId w:val="3"/>
        </w:numPr>
        <w:jc w:val="both"/>
        <w:rPr>
          <w:rFonts w:ascii="Tahoma" w:hAnsi="Tahoma" w:cs="Tahoma"/>
          <w:b/>
          <w:sz w:val="22"/>
        </w:rPr>
      </w:pPr>
      <w:r w:rsidRPr="00964E51">
        <w:rPr>
          <w:rFonts w:ascii="Tahoma" w:hAnsi="Tahoma" w:cs="Tahoma"/>
          <w:b/>
          <w:sz w:val="22"/>
        </w:rPr>
        <w:t xml:space="preserve">SPLOŠNO </w:t>
      </w:r>
    </w:p>
    <w:p w14:paraId="36128671" w14:textId="77777777" w:rsidR="00DD3806" w:rsidRPr="00964E51" w:rsidRDefault="00DD3806" w:rsidP="005E6CB4">
      <w:pPr>
        <w:keepLines/>
        <w:widowControl w:val="0"/>
        <w:tabs>
          <w:tab w:val="left" w:pos="2155"/>
        </w:tabs>
        <w:jc w:val="both"/>
        <w:rPr>
          <w:rFonts w:ascii="Tahoma" w:hAnsi="Tahoma" w:cs="Tahoma"/>
          <w:sz w:val="16"/>
          <w:szCs w:val="16"/>
        </w:rPr>
      </w:pPr>
    </w:p>
    <w:p w14:paraId="0211ADE4" w14:textId="77777777" w:rsidR="00280633" w:rsidRPr="00964E51" w:rsidRDefault="00280633" w:rsidP="005E6CB4">
      <w:pPr>
        <w:keepLines/>
        <w:widowControl w:val="0"/>
        <w:jc w:val="both"/>
        <w:rPr>
          <w:rFonts w:ascii="Tahoma" w:hAnsi="Tahoma" w:cs="Tahoma"/>
        </w:rPr>
      </w:pPr>
      <w:r w:rsidRPr="00964E51">
        <w:rPr>
          <w:rFonts w:ascii="Tahoma" w:hAnsi="Tahoma" w:cs="Tahoma"/>
          <w:bCs/>
        </w:rPr>
        <w:t>Predmet javnega naročila je »</w:t>
      </w:r>
      <w:r w:rsidRPr="00964E51">
        <w:rPr>
          <w:rFonts w:ascii="Tahoma" w:hAnsi="Tahoma" w:cs="Tahoma"/>
        </w:rPr>
        <w:t>Prevzem in končna obdelava ostankov iz grabelj in sit, odpadek št. 19 08 01«</w:t>
      </w:r>
      <w:r w:rsidRPr="00964E51">
        <w:rPr>
          <w:rFonts w:ascii="Tahoma" w:hAnsi="Tahoma" w:cs="Tahoma"/>
          <w:bCs/>
        </w:rPr>
        <w:t>.</w:t>
      </w:r>
      <w:r w:rsidRPr="00964E51">
        <w:rPr>
          <w:rFonts w:ascii="Tahoma" w:hAnsi="Tahoma" w:cs="Tahoma"/>
        </w:rPr>
        <w:t xml:space="preserve"> </w:t>
      </w:r>
    </w:p>
    <w:p w14:paraId="30483607" w14:textId="77777777" w:rsidR="00280633" w:rsidRPr="00964E51" w:rsidRDefault="00280633" w:rsidP="005E6CB4">
      <w:pPr>
        <w:keepLines/>
        <w:widowControl w:val="0"/>
        <w:spacing w:after="40"/>
        <w:jc w:val="both"/>
        <w:rPr>
          <w:rFonts w:ascii="Tahoma" w:hAnsi="Tahoma" w:cs="Tahoma"/>
          <w:u w:val="single"/>
        </w:rPr>
      </w:pPr>
      <w:r w:rsidRPr="00964E51">
        <w:rPr>
          <w:rFonts w:ascii="Tahoma" w:hAnsi="Tahoma" w:cs="Tahoma"/>
          <w:u w:val="single"/>
        </w:rPr>
        <w:t>Predmet javnega naročila je razdeljen na 2 (dva) sklopa, in sicer:</w:t>
      </w:r>
    </w:p>
    <w:p w14:paraId="266F686D" w14:textId="77777777" w:rsidR="00524F02" w:rsidRPr="00964E51" w:rsidRDefault="00524F02" w:rsidP="005E6CB4">
      <w:pPr>
        <w:keepLines/>
        <w:widowControl w:val="0"/>
        <w:numPr>
          <w:ilvl w:val="0"/>
          <w:numId w:val="17"/>
        </w:numPr>
        <w:ind w:left="426"/>
        <w:jc w:val="both"/>
        <w:rPr>
          <w:rFonts w:ascii="Tahoma" w:hAnsi="Tahoma" w:cs="Tahoma"/>
          <w:bCs/>
        </w:rPr>
      </w:pPr>
      <w:r w:rsidRPr="00964E51">
        <w:rPr>
          <w:rFonts w:ascii="Tahoma" w:hAnsi="Tahoma" w:cs="Tahoma"/>
          <w:bCs/>
        </w:rPr>
        <w:t xml:space="preserve">Sklop 1: »Prevzem, prevoz in končna predelava ostankov iz grabelj in sit iz </w:t>
      </w:r>
      <w:proofErr w:type="spellStart"/>
      <w:r w:rsidRPr="00964E51">
        <w:rPr>
          <w:rFonts w:ascii="Tahoma" w:hAnsi="Tahoma" w:cs="Tahoma"/>
          <w:bCs/>
        </w:rPr>
        <w:t>CČNL</w:t>
      </w:r>
      <w:proofErr w:type="spellEnd"/>
      <w:r w:rsidRPr="00964E51">
        <w:rPr>
          <w:rFonts w:ascii="Tahoma" w:hAnsi="Tahoma" w:cs="Tahoma"/>
          <w:bCs/>
        </w:rPr>
        <w:t xml:space="preserve">« </w:t>
      </w:r>
    </w:p>
    <w:p w14:paraId="4EA1D8FB" w14:textId="152D2A7C" w:rsidR="00524F02" w:rsidRPr="00964E51" w:rsidRDefault="00524F02" w:rsidP="005E6CB4">
      <w:pPr>
        <w:keepLines/>
        <w:widowControl w:val="0"/>
        <w:numPr>
          <w:ilvl w:val="0"/>
          <w:numId w:val="17"/>
        </w:numPr>
        <w:ind w:left="426"/>
        <w:jc w:val="both"/>
        <w:rPr>
          <w:rFonts w:ascii="Tahoma" w:hAnsi="Tahoma" w:cs="Tahoma"/>
          <w:bCs/>
        </w:rPr>
      </w:pPr>
      <w:r w:rsidRPr="00964E51">
        <w:rPr>
          <w:rFonts w:ascii="Tahoma" w:hAnsi="Tahoma" w:cs="Tahoma"/>
          <w:bCs/>
        </w:rPr>
        <w:t>Sklop 2: »</w:t>
      </w:r>
      <w:r w:rsidR="00CD5DE2" w:rsidRPr="00964E51">
        <w:rPr>
          <w:rFonts w:ascii="Tahoma" w:hAnsi="Tahoma" w:cs="Tahoma"/>
          <w:bCs/>
        </w:rPr>
        <w:t>Prevzem in končna predelava ostankov iz grabelj in sit iz kanalizacijskih objektov</w:t>
      </w:r>
      <w:r w:rsidRPr="00964E51">
        <w:rPr>
          <w:rFonts w:ascii="Tahoma" w:hAnsi="Tahoma" w:cs="Tahoma"/>
          <w:bCs/>
        </w:rPr>
        <w:t xml:space="preserve">«. </w:t>
      </w:r>
    </w:p>
    <w:p w14:paraId="68EDB3A5" w14:textId="77777777" w:rsidR="00280633" w:rsidRPr="00964E51" w:rsidRDefault="00280633" w:rsidP="005E6CB4">
      <w:pPr>
        <w:keepLines/>
        <w:widowControl w:val="0"/>
        <w:tabs>
          <w:tab w:val="left" w:pos="2155"/>
        </w:tabs>
        <w:jc w:val="both"/>
        <w:rPr>
          <w:rFonts w:ascii="Tahoma" w:hAnsi="Tahoma" w:cs="Tahoma"/>
        </w:rPr>
      </w:pPr>
    </w:p>
    <w:p w14:paraId="7A88463B" w14:textId="5BE7DBF2" w:rsidR="00CB007C" w:rsidRPr="00964E51" w:rsidRDefault="003C67DD" w:rsidP="005E6CB4">
      <w:pPr>
        <w:keepLines/>
        <w:widowControl w:val="0"/>
        <w:tabs>
          <w:tab w:val="left" w:pos="2155"/>
        </w:tabs>
        <w:jc w:val="both"/>
        <w:rPr>
          <w:rFonts w:ascii="Tahoma" w:hAnsi="Tahoma" w:cs="Tahoma"/>
        </w:rPr>
      </w:pPr>
      <w:r w:rsidRPr="00964E51">
        <w:rPr>
          <w:rFonts w:ascii="Tahoma" w:hAnsi="Tahoma" w:cs="Tahoma"/>
        </w:rPr>
        <w:t xml:space="preserve">Ponudnik lahko odda ponudbo za posamezen sklop ali </w:t>
      </w:r>
      <w:r w:rsidR="00C33F75" w:rsidRPr="00964E51">
        <w:rPr>
          <w:rFonts w:ascii="Tahoma" w:hAnsi="Tahoma" w:cs="Tahoma"/>
        </w:rPr>
        <w:t>oba sklopa, ki sta</w:t>
      </w:r>
      <w:r w:rsidRPr="00964E51">
        <w:rPr>
          <w:rFonts w:ascii="Tahoma" w:hAnsi="Tahoma" w:cs="Tahoma"/>
        </w:rPr>
        <w:t xml:space="preserve"> predmet javnega naročila, pri čemer mora ponudnik za posamezen sklop ponuditi vse razpisane storitve skladno z zahtevami razpisne dokumentacije (zahtevana je celovitost ponudbe</w:t>
      </w:r>
      <w:r w:rsidR="00101B2D" w:rsidRPr="00964E51">
        <w:rPr>
          <w:rFonts w:ascii="Tahoma" w:hAnsi="Tahoma" w:cs="Tahoma"/>
        </w:rPr>
        <w:t xml:space="preserve"> za posamezen sklop</w:t>
      </w:r>
      <w:r w:rsidRPr="00964E51">
        <w:rPr>
          <w:rFonts w:ascii="Tahoma" w:hAnsi="Tahoma" w:cs="Tahoma"/>
        </w:rPr>
        <w:t>). Predmet ponudbe za posamezen sklop mora biti v skladu s tehnično specifikacijo in opisom predmeta javnega naročila ter z vsemi ostalimi zahtevami in pogoji naročnika, navedenimi v razpisni dokumentaciji.</w:t>
      </w:r>
    </w:p>
    <w:p w14:paraId="58FB3BE5" w14:textId="77777777" w:rsidR="00CB007C" w:rsidRPr="00964E51" w:rsidRDefault="00CB007C" w:rsidP="005E6CB4">
      <w:pPr>
        <w:keepLines/>
        <w:widowControl w:val="0"/>
        <w:tabs>
          <w:tab w:val="left" w:pos="2155"/>
        </w:tabs>
        <w:jc w:val="both"/>
        <w:rPr>
          <w:rFonts w:ascii="Tahoma" w:hAnsi="Tahoma" w:cs="Tahoma"/>
        </w:rPr>
      </w:pPr>
    </w:p>
    <w:p w14:paraId="2FD14117" w14:textId="7AEBD7DB" w:rsidR="00773313" w:rsidRPr="00964E51" w:rsidRDefault="00773313" w:rsidP="005E6CB4">
      <w:pPr>
        <w:keepLines/>
        <w:widowControl w:val="0"/>
        <w:spacing w:after="60" w:line="276" w:lineRule="auto"/>
        <w:jc w:val="both"/>
        <w:rPr>
          <w:rFonts w:ascii="Tahoma" w:hAnsi="Tahoma" w:cs="Tahoma"/>
          <w:b/>
        </w:rPr>
      </w:pPr>
      <w:r w:rsidRPr="00964E51">
        <w:rPr>
          <w:rFonts w:ascii="Tahoma" w:hAnsi="Tahoma" w:cs="Tahoma"/>
        </w:rPr>
        <w:t xml:space="preserve">Ponudnik mora pri </w:t>
      </w:r>
      <w:r w:rsidRPr="00964E51">
        <w:rPr>
          <w:rFonts w:ascii="Tahoma" w:hAnsi="Tahoma" w:cs="Tahoma"/>
          <w:u w:val="single"/>
        </w:rPr>
        <w:t>pripravi ponudbe za posamezni sklop</w:t>
      </w:r>
      <w:r w:rsidRPr="00964E51">
        <w:rPr>
          <w:rFonts w:ascii="Tahoma" w:hAnsi="Tahoma" w:cs="Tahoma"/>
        </w:rPr>
        <w:t xml:space="preserve"> v celoti upoštevati </w:t>
      </w:r>
      <w:r w:rsidRPr="00964E51">
        <w:rPr>
          <w:rFonts w:ascii="Tahoma" w:hAnsi="Tahoma" w:cs="Tahoma"/>
          <w:b/>
        </w:rPr>
        <w:t>ločen</w:t>
      </w:r>
      <w:r w:rsidR="00317482" w:rsidRPr="00964E51">
        <w:rPr>
          <w:rFonts w:ascii="Tahoma" w:hAnsi="Tahoma" w:cs="Tahoma"/>
          <w:b/>
        </w:rPr>
        <w:t>i</w:t>
      </w:r>
      <w:r w:rsidRPr="00964E51">
        <w:rPr>
          <w:rFonts w:ascii="Tahoma" w:hAnsi="Tahoma" w:cs="Tahoma"/>
          <w:b/>
        </w:rPr>
        <w:t xml:space="preserve"> prilog</w:t>
      </w:r>
      <w:r w:rsidR="00317482" w:rsidRPr="00964E51">
        <w:rPr>
          <w:rFonts w:ascii="Tahoma" w:hAnsi="Tahoma" w:cs="Tahoma"/>
          <w:b/>
        </w:rPr>
        <w:t>i</w:t>
      </w:r>
      <w:r w:rsidRPr="00964E51">
        <w:rPr>
          <w:rFonts w:ascii="Tahoma" w:hAnsi="Tahoma" w:cs="Tahoma"/>
          <w:b/>
        </w:rPr>
        <w:t>:</w:t>
      </w:r>
    </w:p>
    <w:p w14:paraId="09BACCF3" w14:textId="69DA6404" w:rsidR="00C47F35" w:rsidRPr="00964E51" w:rsidRDefault="00773313" w:rsidP="00C47F35">
      <w:pPr>
        <w:keepLines/>
        <w:widowControl w:val="0"/>
        <w:numPr>
          <w:ilvl w:val="0"/>
          <w:numId w:val="34"/>
        </w:numPr>
        <w:spacing w:after="60"/>
        <w:ind w:left="714" w:hanging="357"/>
        <w:jc w:val="both"/>
        <w:rPr>
          <w:rFonts w:ascii="Tahoma" w:hAnsi="Tahoma" w:cs="Tahoma"/>
          <w:b/>
        </w:rPr>
      </w:pPr>
      <w:r w:rsidRPr="00964E51">
        <w:rPr>
          <w:rFonts w:ascii="Tahoma" w:hAnsi="Tahoma" w:cs="Tahoma"/>
          <w:b/>
        </w:rPr>
        <w:t xml:space="preserve">Tehnična specifikacija in ostale zahteve za </w:t>
      </w:r>
      <w:r w:rsidR="00C47F35" w:rsidRPr="00964E51">
        <w:rPr>
          <w:rFonts w:ascii="Tahoma" w:hAnsi="Tahoma" w:cs="Tahoma"/>
          <w:b/>
        </w:rPr>
        <w:t xml:space="preserve">VKS-52/25 </w:t>
      </w:r>
      <w:r w:rsidR="00C47F35" w:rsidRPr="00964E51">
        <w:rPr>
          <w:rFonts w:ascii="Tahoma" w:hAnsi="Tahoma" w:cs="Tahoma"/>
        </w:rPr>
        <w:t>(v nadaljevanju tudi: tehnična specifikacija)</w:t>
      </w:r>
      <w:r w:rsidR="00D27AA5" w:rsidRPr="00964E51">
        <w:rPr>
          <w:rFonts w:ascii="Tahoma" w:hAnsi="Tahoma" w:cs="Tahoma"/>
        </w:rPr>
        <w:t>;</w:t>
      </w:r>
    </w:p>
    <w:p w14:paraId="5E554597" w14:textId="79BEA699" w:rsidR="00773313" w:rsidRPr="00964E51" w:rsidRDefault="00C47F35" w:rsidP="000F5377">
      <w:pPr>
        <w:keepLines/>
        <w:widowControl w:val="0"/>
        <w:numPr>
          <w:ilvl w:val="0"/>
          <w:numId w:val="34"/>
        </w:numPr>
        <w:spacing w:after="60"/>
        <w:ind w:left="714" w:hanging="357"/>
        <w:jc w:val="both"/>
        <w:rPr>
          <w:rFonts w:ascii="Tahoma" w:hAnsi="Tahoma" w:cs="Tahoma"/>
          <w:b/>
        </w:rPr>
      </w:pPr>
      <w:r w:rsidRPr="00964E51">
        <w:rPr>
          <w:rFonts w:ascii="Tahoma" w:hAnsi="Tahoma" w:cs="Tahoma"/>
          <w:b/>
        </w:rPr>
        <w:t>Analiza odpadka 19 08 01 (</w:t>
      </w:r>
      <w:proofErr w:type="spellStart"/>
      <w:r w:rsidR="00AE0755" w:rsidRPr="00964E51">
        <w:rPr>
          <w:rFonts w:ascii="Tahoma" w:hAnsi="Tahoma" w:cs="Tahoma"/>
          <w:b/>
        </w:rPr>
        <w:t>pdf</w:t>
      </w:r>
      <w:proofErr w:type="spellEnd"/>
      <w:r w:rsidR="00AE0755" w:rsidRPr="00964E51">
        <w:rPr>
          <w:rFonts w:ascii="Tahoma" w:hAnsi="Tahoma" w:cs="Tahoma"/>
          <w:b/>
        </w:rPr>
        <w:t>.)</w:t>
      </w:r>
      <w:r w:rsidR="00D27AA5" w:rsidRPr="00964E51">
        <w:rPr>
          <w:rFonts w:ascii="Tahoma" w:hAnsi="Tahoma" w:cs="Tahoma"/>
          <w:b/>
        </w:rPr>
        <w:t>.</w:t>
      </w:r>
    </w:p>
    <w:p w14:paraId="3DD6BD22" w14:textId="220A27DB" w:rsidR="00773313" w:rsidRPr="00964E51" w:rsidRDefault="00773313" w:rsidP="005E6CB4">
      <w:pPr>
        <w:keepLines/>
        <w:widowControl w:val="0"/>
        <w:jc w:val="both"/>
        <w:rPr>
          <w:rFonts w:ascii="Tahoma" w:hAnsi="Tahoma" w:cs="Tahoma"/>
        </w:rPr>
      </w:pPr>
      <w:r w:rsidRPr="00964E51">
        <w:rPr>
          <w:rFonts w:ascii="Tahoma" w:hAnsi="Tahoma"/>
          <w:b/>
          <w:bCs/>
        </w:rPr>
        <w:t xml:space="preserve">Tehnična specifikacija </w:t>
      </w:r>
      <w:r w:rsidR="00AE0755" w:rsidRPr="00964E51">
        <w:rPr>
          <w:rFonts w:ascii="Tahoma" w:hAnsi="Tahoma"/>
          <w:b/>
          <w:bCs/>
        </w:rPr>
        <w:t>in analiza odpadka 19 08 01</w:t>
      </w:r>
      <w:r w:rsidR="00E04879" w:rsidRPr="00964E51">
        <w:rPr>
          <w:rFonts w:ascii="Tahoma" w:hAnsi="Tahoma"/>
          <w:b/>
          <w:bCs/>
        </w:rPr>
        <w:t>,</w:t>
      </w:r>
      <w:r w:rsidR="00AE0755" w:rsidRPr="00964E51">
        <w:rPr>
          <w:rFonts w:ascii="Tahoma" w:hAnsi="Tahoma"/>
          <w:b/>
          <w:bCs/>
        </w:rPr>
        <w:t xml:space="preserve"> </w:t>
      </w:r>
      <w:r w:rsidRPr="00964E51">
        <w:rPr>
          <w:rFonts w:ascii="Tahoma" w:hAnsi="Tahoma"/>
          <w:b/>
          <w:bCs/>
        </w:rPr>
        <w:t>predstavlja</w:t>
      </w:r>
      <w:r w:rsidR="00AE0755" w:rsidRPr="00964E51">
        <w:rPr>
          <w:rFonts w:ascii="Tahoma" w:hAnsi="Tahoma"/>
          <w:b/>
          <w:bCs/>
        </w:rPr>
        <w:t>ta</w:t>
      </w:r>
      <w:r w:rsidRPr="00964E51">
        <w:rPr>
          <w:b/>
          <w:bCs/>
        </w:rPr>
        <w:t xml:space="preserve"> </w:t>
      </w:r>
      <w:r w:rsidRPr="00964E51">
        <w:rPr>
          <w:rFonts w:ascii="Tahoma" w:hAnsi="Tahoma"/>
          <w:b/>
          <w:bCs/>
        </w:rPr>
        <w:t>sestavni in neločljivi del te razpisne dokumentacije</w:t>
      </w:r>
      <w:r w:rsidRPr="00964E51">
        <w:rPr>
          <w:rFonts w:ascii="Tahoma" w:hAnsi="Tahoma"/>
        </w:rPr>
        <w:t xml:space="preserve">.  </w:t>
      </w:r>
    </w:p>
    <w:p w14:paraId="7222A467" w14:textId="77777777" w:rsidR="00773313" w:rsidRPr="00964E51" w:rsidRDefault="00773313" w:rsidP="005E6CB4">
      <w:pPr>
        <w:keepLines/>
        <w:widowControl w:val="0"/>
        <w:jc w:val="both"/>
        <w:rPr>
          <w:rFonts w:ascii="Tahoma" w:hAnsi="Tahoma"/>
          <w:sz w:val="18"/>
          <w:szCs w:val="18"/>
        </w:rPr>
      </w:pPr>
    </w:p>
    <w:p w14:paraId="360A0891" w14:textId="77777777" w:rsidR="00773313" w:rsidRPr="00964E51" w:rsidRDefault="00773313" w:rsidP="005E6CB4">
      <w:pPr>
        <w:keepLines/>
        <w:widowControl w:val="0"/>
        <w:jc w:val="both"/>
        <w:rPr>
          <w:rFonts w:ascii="Tahoma" w:hAnsi="Tahoma" w:cs="Tahoma"/>
        </w:rPr>
      </w:pPr>
      <w:r w:rsidRPr="00964E51">
        <w:rPr>
          <w:rFonts w:ascii="Tahoma" w:hAnsi="Tahoma"/>
        </w:rPr>
        <w:t xml:space="preserve">Omenjene priloge so ponudnikom na voljo na Portalu javnih naročil, kjer je objavljeno predmetno javno naročilo (na mestu, kjer je objavljena celotna dokumentacija v zvezi z oddajo javnega naročila) </w:t>
      </w:r>
    </w:p>
    <w:p w14:paraId="39F773F9" w14:textId="77777777" w:rsidR="00773313" w:rsidRPr="00964E51" w:rsidRDefault="00773313" w:rsidP="005E6CB4">
      <w:pPr>
        <w:keepLines/>
        <w:widowControl w:val="0"/>
        <w:jc w:val="both"/>
        <w:rPr>
          <w:rFonts w:ascii="Tahoma" w:hAnsi="Tahoma" w:cs="Tahoma"/>
          <w:sz w:val="18"/>
          <w:szCs w:val="18"/>
        </w:rPr>
      </w:pPr>
    </w:p>
    <w:p w14:paraId="6528F45E" w14:textId="77777777" w:rsidR="00773313" w:rsidRPr="00964E51" w:rsidRDefault="00773313" w:rsidP="005E6CB4">
      <w:pPr>
        <w:keepLines/>
        <w:widowControl w:val="0"/>
        <w:jc w:val="both"/>
        <w:rPr>
          <w:rFonts w:ascii="Tahoma" w:hAnsi="Tahoma" w:cs="Tahoma"/>
        </w:rPr>
      </w:pPr>
      <w:r w:rsidRPr="00964E51">
        <w:rPr>
          <w:rFonts w:ascii="Tahoma" w:hAnsi="Tahoma" w:cs="Tahoma"/>
        </w:rPr>
        <w:t xml:space="preserve">V kolikor predmet ponudbe za posamezni sklop ne bo izpolnjeval vseh opisov, zahtev, pogojev, navedb in kvalitet, navedenih v razpisni dokumentaciji naročnika (za posamezni sklop), katere sestavni del je tehnična specifikacija, bo naročnik tako ponudbo izločil iz nadaljnjega ocenjevanja. </w:t>
      </w:r>
    </w:p>
    <w:p w14:paraId="5965AAF0" w14:textId="77777777" w:rsidR="00CB007C" w:rsidRPr="00964E51" w:rsidRDefault="00CB007C" w:rsidP="005E6CB4">
      <w:pPr>
        <w:keepLines/>
        <w:widowControl w:val="0"/>
        <w:tabs>
          <w:tab w:val="left" w:pos="2155"/>
        </w:tabs>
        <w:jc w:val="both"/>
        <w:rPr>
          <w:rFonts w:ascii="Tahoma" w:hAnsi="Tahoma" w:cs="Tahoma"/>
        </w:rPr>
      </w:pPr>
      <w:r w:rsidRPr="00964E51">
        <w:rPr>
          <w:rFonts w:ascii="Tahoma" w:hAnsi="Tahoma" w:cs="Tahoma"/>
        </w:rPr>
        <w:t xml:space="preserve"> </w:t>
      </w:r>
    </w:p>
    <w:p w14:paraId="3E2C3D4F" w14:textId="77777777" w:rsidR="00524F02" w:rsidRPr="00964E51" w:rsidRDefault="00524F02" w:rsidP="005E6CB4">
      <w:pPr>
        <w:keepLines/>
        <w:widowControl w:val="0"/>
        <w:jc w:val="both"/>
        <w:rPr>
          <w:rFonts w:ascii="Tahoma" w:hAnsi="Tahoma" w:cs="Tahoma"/>
          <w:sz w:val="22"/>
          <w:u w:val="single"/>
        </w:rPr>
      </w:pPr>
      <w:r w:rsidRPr="00964E51">
        <w:rPr>
          <w:rFonts w:ascii="Tahoma" w:hAnsi="Tahoma" w:cs="Tahoma"/>
          <w:b/>
          <w:smallCaps/>
          <w:sz w:val="22"/>
        </w:rPr>
        <w:t>Dokazila:</w:t>
      </w:r>
    </w:p>
    <w:p w14:paraId="4238DCD6" w14:textId="77777777" w:rsidR="00524F02" w:rsidRPr="00964E51" w:rsidRDefault="00524F02" w:rsidP="005E6CB4">
      <w:pPr>
        <w:keepLines/>
        <w:widowControl w:val="0"/>
        <w:spacing w:after="80"/>
        <w:jc w:val="both"/>
        <w:rPr>
          <w:rFonts w:ascii="Tahoma" w:hAnsi="Tahoma" w:cs="Tahoma"/>
        </w:rPr>
      </w:pPr>
      <w:r w:rsidRPr="00964E51">
        <w:rPr>
          <w:rFonts w:ascii="Tahoma" w:hAnsi="Tahoma" w:cs="Tahoma"/>
        </w:rPr>
        <w:t xml:space="preserve">Ponudnik (za posamezni sklop) izkaže izpolnjevanje pogojev in zahtev v Poglavju 2. oz. tehnično specifikacijo:  </w:t>
      </w:r>
    </w:p>
    <w:p w14:paraId="1A7CCF1E" w14:textId="77777777" w:rsidR="00524F02" w:rsidRPr="00964E51" w:rsidRDefault="00524F02" w:rsidP="005E6CB4">
      <w:pPr>
        <w:keepLines/>
        <w:widowControl w:val="0"/>
        <w:numPr>
          <w:ilvl w:val="0"/>
          <w:numId w:val="10"/>
        </w:numPr>
        <w:ind w:left="567"/>
        <w:jc w:val="both"/>
        <w:rPr>
          <w:rFonts w:ascii="Tahoma" w:hAnsi="Tahoma" w:cs="Tahoma"/>
          <w:b/>
        </w:rPr>
      </w:pPr>
      <w:r w:rsidRPr="00964E51">
        <w:rPr>
          <w:rFonts w:ascii="Tahoma" w:hAnsi="Tahoma" w:cs="Tahoma"/>
          <w:b/>
        </w:rPr>
        <w:t xml:space="preserve">z </w:t>
      </w:r>
      <w:proofErr w:type="spellStart"/>
      <w:r w:rsidRPr="00964E51">
        <w:rPr>
          <w:rFonts w:ascii="Tahoma" w:hAnsi="Tahoma" w:cs="Tahoma"/>
          <w:b/>
        </w:rPr>
        <w:t>ESPD</w:t>
      </w:r>
      <w:proofErr w:type="spellEnd"/>
      <w:r w:rsidRPr="00964E51">
        <w:rPr>
          <w:rFonts w:ascii="Tahoma" w:hAnsi="Tahoma" w:cs="Tahoma"/>
          <w:b/>
        </w:rPr>
        <w:t xml:space="preserve"> obrazcem (kot predhodni dokaz) </w:t>
      </w:r>
      <w:r w:rsidRPr="00964E51">
        <w:rPr>
          <w:rFonts w:ascii="Tahoma" w:hAnsi="Tahoma" w:cs="Tahoma"/>
          <w:b/>
          <w:u w:val="single"/>
        </w:rPr>
        <w:t>in</w:t>
      </w:r>
    </w:p>
    <w:p w14:paraId="41226F6A" w14:textId="77777777" w:rsidR="00524F02" w:rsidRPr="00964E51" w:rsidRDefault="00524F02" w:rsidP="005E6CB4">
      <w:pPr>
        <w:keepLines/>
        <w:widowControl w:val="0"/>
        <w:ind w:left="567"/>
        <w:jc w:val="both"/>
        <w:rPr>
          <w:rFonts w:ascii="Tahoma" w:hAnsi="Tahoma" w:cs="Tahoma"/>
          <w:i/>
          <w:sz w:val="8"/>
        </w:rPr>
      </w:pPr>
    </w:p>
    <w:p w14:paraId="61191437" w14:textId="77777777" w:rsidR="00524F02" w:rsidRPr="00964E51" w:rsidRDefault="00524F02" w:rsidP="005E6CB4">
      <w:pPr>
        <w:keepLines/>
        <w:widowControl w:val="0"/>
        <w:ind w:left="567"/>
        <w:jc w:val="both"/>
        <w:rPr>
          <w:rFonts w:ascii="Tahoma" w:hAnsi="Tahoma" w:cs="Tahoma"/>
          <w:iCs/>
          <w:sz w:val="18"/>
        </w:rPr>
      </w:pPr>
      <w:proofErr w:type="spellStart"/>
      <w:r w:rsidRPr="00964E51">
        <w:rPr>
          <w:rFonts w:ascii="Tahoma" w:hAnsi="Tahoma" w:cs="Tahoma"/>
          <w:i/>
          <w:sz w:val="18"/>
        </w:rPr>
        <w:t>ESPD</w:t>
      </w:r>
      <w:proofErr w:type="spellEnd"/>
      <w:r w:rsidRPr="00964E51">
        <w:rPr>
          <w:rFonts w:ascii="Tahoma" w:hAnsi="Tahoma" w:cs="Tahoma"/>
          <w:i/>
          <w:sz w:val="18"/>
        </w:rPr>
        <w:t xml:space="preserve"> obrazec mora v primeru skupne/partnerske ponudbe, in/ali v primeru ponudbe s </w:t>
      </w:r>
      <w:r w:rsidRPr="00964E51">
        <w:rPr>
          <w:rFonts w:ascii="Tahoma" w:hAnsi="Tahoma" w:cs="Tahoma"/>
          <w:i/>
          <w:iCs/>
          <w:sz w:val="18"/>
        </w:rPr>
        <w:t xml:space="preserve">podizvajalci in/ali </w:t>
      </w:r>
      <w:r w:rsidRPr="00964E51">
        <w:rPr>
          <w:rFonts w:ascii="Tahoma" w:hAnsi="Tahoma" w:cs="Tahoma"/>
          <w:i/>
          <w:sz w:val="18"/>
        </w:rPr>
        <w:t>primeru ponudbe</w:t>
      </w:r>
      <w:r w:rsidRPr="00964E51">
        <w:rPr>
          <w:rFonts w:ascii="Tahoma" w:hAnsi="Tahoma" w:cs="Tahoma"/>
          <w:i/>
          <w:iCs/>
          <w:sz w:val="18"/>
        </w:rPr>
        <w:t xml:space="preserve"> s subjekti, katerih zmogljivost uporablja ponudnik,</w:t>
      </w:r>
      <w:r w:rsidRPr="00964E51">
        <w:rPr>
          <w:rFonts w:ascii="Tahoma" w:hAnsi="Tahoma" w:cs="Tahoma"/>
          <w:i/>
          <w:sz w:val="18"/>
        </w:rPr>
        <w:t xml:space="preserve"> priložiti vsak partner v ponudbi, ter vsak </w:t>
      </w:r>
      <w:r w:rsidRPr="00964E51">
        <w:rPr>
          <w:rFonts w:ascii="Tahoma" w:hAnsi="Tahoma" w:cs="Tahoma"/>
          <w:i/>
          <w:iCs/>
          <w:sz w:val="18"/>
        </w:rPr>
        <w:t>podizvajalec in subjekt, katerega zmogljivost uporablja ponudnik</w:t>
      </w:r>
      <w:r w:rsidRPr="00964E51">
        <w:rPr>
          <w:rFonts w:ascii="Tahoma" w:hAnsi="Tahoma" w:cs="Tahoma"/>
          <w:iCs/>
          <w:sz w:val="18"/>
        </w:rPr>
        <w:t>;</w:t>
      </w:r>
    </w:p>
    <w:p w14:paraId="1A29729A" w14:textId="77777777" w:rsidR="00524F02" w:rsidRPr="00964E51" w:rsidRDefault="00524F02" w:rsidP="005E6CB4">
      <w:pPr>
        <w:keepLines/>
        <w:widowControl w:val="0"/>
        <w:ind w:left="567"/>
        <w:jc w:val="both"/>
        <w:rPr>
          <w:rFonts w:ascii="Tahoma" w:hAnsi="Tahoma" w:cs="Tahoma"/>
          <w:sz w:val="8"/>
        </w:rPr>
      </w:pPr>
    </w:p>
    <w:p w14:paraId="431E31A5" w14:textId="77777777" w:rsidR="00524F02" w:rsidRPr="00964E51" w:rsidRDefault="00524F02" w:rsidP="005E6CB4">
      <w:pPr>
        <w:keepLines/>
        <w:widowControl w:val="0"/>
        <w:numPr>
          <w:ilvl w:val="0"/>
          <w:numId w:val="10"/>
        </w:numPr>
        <w:ind w:left="567"/>
        <w:jc w:val="both"/>
        <w:rPr>
          <w:rFonts w:ascii="Tahoma" w:hAnsi="Tahoma" w:cs="Tahoma"/>
          <w:b/>
        </w:rPr>
      </w:pPr>
      <w:r w:rsidRPr="00964E51">
        <w:rPr>
          <w:rFonts w:ascii="Tahoma" w:hAnsi="Tahoma" w:cs="Tahoma"/>
          <w:b/>
        </w:rPr>
        <w:t>s Prilogo 3/1 oz. s Prilogo 3/2</w:t>
      </w:r>
      <w:r w:rsidRPr="00964E51">
        <w:rPr>
          <w:rFonts w:ascii="Tahoma" w:hAnsi="Tahoma" w:cs="Tahoma"/>
        </w:rPr>
        <w:t xml:space="preserve"> </w:t>
      </w:r>
      <w:r w:rsidRPr="00964E51">
        <w:rPr>
          <w:rFonts w:ascii="Tahoma" w:hAnsi="Tahoma" w:cs="Tahoma"/>
          <w:b/>
        </w:rPr>
        <w:t xml:space="preserve">kot splošno dokazilo o izpolnjevanju pogojev in zahtev </w:t>
      </w:r>
    </w:p>
    <w:p w14:paraId="78636D84" w14:textId="77777777" w:rsidR="00524F02" w:rsidRPr="00964E51" w:rsidRDefault="00524F02" w:rsidP="005E6CB4">
      <w:pPr>
        <w:keepLines/>
        <w:widowControl w:val="0"/>
        <w:ind w:left="567"/>
        <w:jc w:val="both"/>
        <w:rPr>
          <w:rFonts w:ascii="Tahoma" w:hAnsi="Tahoma" w:cs="Tahoma"/>
          <w:b/>
          <w:sz w:val="8"/>
        </w:rPr>
      </w:pPr>
    </w:p>
    <w:p w14:paraId="196D5458" w14:textId="77777777" w:rsidR="00524F02" w:rsidRPr="00964E51" w:rsidRDefault="00524F02" w:rsidP="005E6CB4">
      <w:pPr>
        <w:keepLines/>
        <w:widowControl w:val="0"/>
        <w:ind w:left="567"/>
        <w:jc w:val="both"/>
        <w:rPr>
          <w:rFonts w:ascii="Tahoma" w:hAnsi="Tahoma" w:cs="Tahoma"/>
          <w:i/>
          <w:sz w:val="18"/>
        </w:rPr>
      </w:pPr>
      <w:r w:rsidRPr="00964E51">
        <w:rPr>
          <w:rFonts w:ascii="Tahoma" w:hAnsi="Tahoma" w:cs="Tahoma"/>
          <w:i/>
          <w:sz w:val="18"/>
        </w:rPr>
        <w:t>S Prilogo 3/1 ponudnik izjavlja, da je predmet ponudbe v skladu z vsemi zahtevami in pogoji razpisne dokumentacije in da ponudnik izpolnjuje vse zahtevane pogoje razpisne dokumentacije.</w:t>
      </w:r>
    </w:p>
    <w:p w14:paraId="12498352" w14:textId="77777777" w:rsidR="00524F02" w:rsidRPr="00964E51" w:rsidRDefault="00524F02" w:rsidP="005E6CB4">
      <w:pPr>
        <w:keepLines/>
        <w:widowControl w:val="0"/>
        <w:ind w:left="567"/>
        <w:jc w:val="both"/>
        <w:rPr>
          <w:rFonts w:ascii="Tahoma" w:hAnsi="Tahoma" w:cs="Tahoma"/>
          <w:i/>
          <w:sz w:val="6"/>
        </w:rPr>
      </w:pPr>
    </w:p>
    <w:p w14:paraId="293FA1FA" w14:textId="77777777" w:rsidR="00524F02" w:rsidRPr="00964E51" w:rsidRDefault="00524F02" w:rsidP="005E6CB4">
      <w:pPr>
        <w:keepLines/>
        <w:widowControl w:val="0"/>
        <w:ind w:left="567"/>
        <w:jc w:val="both"/>
        <w:rPr>
          <w:rFonts w:ascii="Tahoma" w:hAnsi="Tahoma" w:cs="Tahoma"/>
          <w:i/>
          <w:iCs/>
          <w:sz w:val="18"/>
        </w:rPr>
      </w:pPr>
      <w:r w:rsidRPr="00964E51">
        <w:rPr>
          <w:rFonts w:ascii="Tahoma" w:hAnsi="Tahoma" w:cs="Tahoma"/>
          <w:i/>
          <w:sz w:val="18"/>
        </w:rPr>
        <w:t xml:space="preserve">V primeru skupne/partnerske ponudbe mora Prilogo 3/1 priložiti tudi vsak partner v ponudbi. V primeru ponudbe s </w:t>
      </w:r>
      <w:r w:rsidRPr="00964E51">
        <w:rPr>
          <w:rFonts w:ascii="Tahoma" w:hAnsi="Tahoma" w:cs="Tahoma"/>
          <w:i/>
          <w:iCs/>
          <w:sz w:val="18"/>
        </w:rPr>
        <w:t xml:space="preserve">podizvajalci in/ali v </w:t>
      </w:r>
      <w:r w:rsidRPr="00964E51">
        <w:rPr>
          <w:rFonts w:ascii="Tahoma" w:hAnsi="Tahoma" w:cs="Tahoma"/>
          <w:i/>
          <w:sz w:val="18"/>
        </w:rPr>
        <w:t>primeru ponudbe</w:t>
      </w:r>
      <w:r w:rsidRPr="00964E51">
        <w:rPr>
          <w:rFonts w:ascii="Tahoma" w:hAnsi="Tahoma" w:cs="Tahoma"/>
          <w:i/>
          <w:iCs/>
          <w:sz w:val="18"/>
        </w:rPr>
        <w:t xml:space="preserve"> s subjekti, katerih zmogljivost uporablja ponudnik,</w:t>
      </w:r>
      <w:r w:rsidRPr="00964E51">
        <w:rPr>
          <w:rFonts w:ascii="Tahoma" w:hAnsi="Tahoma" w:cs="Tahoma"/>
          <w:i/>
          <w:sz w:val="18"/>
        </w:rPr>
        <w:t xml:space="preserve"> mora Prilogo 3/2 priložiti vsak </w:t>
      </w:r>
      <w:r w:rsidRPr="00964E51">
        <w:rPr>
          <w:rFonts w:ascii="Tahoma" w:hAnsi="Tahoma" w:cs="Tahoma"/>
          <w:i/>
          <w:iCs/>
          <w:sz w:val="18"/>
        </w:rPr>
        <w:t>podizvajalec in subjekt, katerega zmogljivost uporablja ponudnik.</w:t>
      </w:r>
    </w:p>
    <w:p w14:paraId="0935CEB6" w14:textId="77777777" w:rsidR="00524F02" w:rsidRPr="00964E51" w:rsidRDefault="00524F02" w:rsidP="005E6CB4">
      <w:pPr>
        <w:keepLines/>
        <w:widowControl w:val="0"/>
        <w:ind w:left="567"/>
        <w:jc w:val="both"/>
        <w:rPr>
          <w:rFonts w:ascii="Tahoma" w:hAnsi="Tahoma" w:cs="Tahoma"/>
          <w:sz w:val="8"/>
        </w:rPr>
      </w:pPr>
    </w:p>
    <w:p w14:paraId="7047DC41" w14:textId="293116A1" w:rsidR="00524F02" w:rsidRPr="00964E51" w:rsidRDefault="00524F02" w:rsidP="005E6CB4">
      <w:pPr>
        <w:keepLines/>
        <w:widowControl w:val="0"/>
        <w:numPr>
          <w:ilvl w:val="0"/>
          <w:numId w:val="10"/>
        </w:numPr>
        <w:ind w:left="567"/>
        <w:jc w:val="both"/>
        <w:rPr>
          <w:rFonts w:ascii="Tahoma" w:hAnsi="Tahoma" w:cs="Tahoma"/>
          <w:b/>
        </w:rPr>
      </w:pPr>
      <w:r w:rsidRPr="00964E51">
        <w:rPr>
          <w:rFonts w:ascii="Tahoma" w:hAnsi="Tahoma" w:cs="Tahoma"/>
          <w:b/>
          <w:u w:val="single"/>
        </w:rPr>
        <w:t>ter</w:t>
      </w:r>
      <w:r w:rsidRPr="00964E51">
        <w:rPr>
          <w:rFonts w:ascii="Tahoma" w:hAnsi="Tahoma" w:cs="Tahoma"/>
          <w:b/>
        </w:rPr>
        <w:t xml:space="preserve"> z ostalimi (dodatnimi/posebnimi) dokazili, v kolikor/kot </w:t>
      </w:r>
      <w:r w:rsidRPr="00964E51">
        <w:rPr>
          <w:rFonts w:ascii="Tahoma" w:hAnsi="Tahoma" w:cs="Tahoma"/>
          <w:b/>
          <w:iCs/>
        </w:rPr>
        <w:t>to izhaja iz posameznih točk v nadaljevanju tega poglavja</w:t>
      </w:r>
      <w:r w:rsidRPr="00964E51">
        <w:rPr>
          <w:rFonts w:ascii="Tahoma" w:hAnsi="Tahoma" w:cs="Tahoma"/>
          <w:b/>
        </w:rPr>
        <w:t xml:space="preserve"> oziroma iz tehnične specifikacije (ločen</w:t>
      </w:r>
      <w:r w:rsidR="0082242B" w:rsidRPr="00964E51">
        <w:rPr>
          <w:rFonts w:ascii="Tahoma" w:hAnsi="Tahoma" w:cs="Tahoma"/>
          <w:b/>
        </w:rPr>
        <w:t>e</w:t>
      </w:r>
      <w:r w:rsidRPr="00964E51">
        <w:rPr>
          <w:rFonts w:ascii="Tahoma" w:hAnsi="Tahoma" w:cs="Tahoma"/>
          <w:b/>
        </w:rPr>
        <w:t xml:space="preserve"> prilog</w:t>
      </w:r>
      <w:r w:rsidR="0082242B" w:rsidRPr="00964E51">
        <w:rPr>
          <w:rFonts w:ascii="Tahoma" w:hAnsi="Tahoma" w:cs="Tahoma"/>
          <w:b/>
        </w:rPr>
        <w:t>e</w:t>
      </w:r>
      <w:r w:rsidRPr="00964E51">
        <w:rPr>
          <w:rFonts w:ascii="Tahoma" w:hAnsi="Tahoma" w:cs="Tahoma"/>
          <w:b/>
        </w:rPr>
        <w:t xml:space="preserve">). </w:t>
      </w:r>
    </w:p>
    <w:p w14:paraId="0FD9960A" w14:textId="77777777" w:rsidR="00524F02" w:rsidRPr="00964E51" w:rsidRDefault="00524F02" w:rsidP="005E6CB4">
      <w:pPr>
        <w:keepLines/>
        <w:widowControl w:val="0"/>
        <w:tabs>
          <w:tab w:val="left" w:pos="2155"/>
        </w:tabs>
        <w:jc w:val="both"/>
        <w:rPr>
          <w:rFonts w:ascii="Tahoma" w:hAnsi="Tahoma" w:cs="Tahoma"/>
          <w:iCs/>
          <w:sz w:val="12"/>
          <w:szCs w:val="12"/>
        </w:rPr>
      </w:pPr>
    </w:p>
    <w:p w14:paraId="096EDBB6" w14:textId="4C3E4D3B" w:rsidR="00524F02" w:rsidRPr="00964E51" w:rsidRDefault="00524F02" w:rsidP="005E6CB4">
      <w:pPr>
        <w:keepLines/>
        <w:widowControl w:val="0"/>
        <w:tabs>
          <w:tab w:val="left" w:pos="2155"/>
        </w:tabs>
        <w:jc w:val="both"/>
        <w:rPr>
          <w:rFonts w:ascii="Tahoma" w:hAnsi="Tahoma" w:cs="Tahoma"/>
        </w:rPr>
      </w:pPr>
      <w:r w:rsidRPr="00964E51">
        <w:rPr>
          <w:rFonts w:ascii="Tahoma" w:hAnsi="Tahoma" w:cs="Tahoma"/>
        </w:rPr>
        <w:t xml:space="preserve">Naročnik je upravičen pred sprejemom odločitve o izbiri opraviti poizvedbe o izpolnjevanju pogojev in zahtev, zato si </w:t>
      </w:r>
      <w:r w:rsidRPr="00964E51">
        <w:rPr>
          <w:rFonts w:ascii="Tahoma" w:hAnsi="Tahoma" w:cs="Tahoma"/>
          <w:b/>
        </w:rPr>
        <w:t>naročnik pridržuje pravico, da ponudnik na podlagi poziva naročnika v zahtevanem roku predloži dodatna dokazila/pojasnila o izpolnjevanju pogojev v Poglavju 2 oziroma iz tehnične specifikacije</w:t>
      </w:r>
      <w:r w:rsidRPr="00964E51">
        <w:rPr>
          <w:rFonts w:ascii="Tahoma" w:hAnsi="Tahoma" w:cs="Tahoma"/>
        </w:rPr>
        <w:t>. Če navedbe glede izpolnjevanja pogojev in zahtev ne izkazujejo resničnega stanja, jih naročnik ne bo upošteval.</w:t>
      </w:r>
    </w:p>
    <w:p w14:paraId="0D25ABED" w14:textId="77777777" w:rsidR="00C10311" w:rsidRPr="00964E51" w:rsidRDefault="00C10311" w:rsidP="005E6CB4">
      <w:pPr>
        <w:keepLines/>
        <w:widowControl w:val="0"/>
        <w:tabs>
          <w:tab w:val="left" w:pos="2155"/>
        </w:tabs>
        <w:jc w:val="both"/>
        <w:rPr>
          <w:rFonts w:ascii="Tahoma" w:hAnsi="Tahoma" w:cs="Tahoma"/>
          <w:sz w:val="10"/>
          <w:szCs w:val="10"/>
        </w:rPr>
      </w:pPr>
    </w:p>
    <w:p w14:paraId="7CEF890A" w14:textId="79414E41" w:rsidR="00524F02" w:rsidRPr="00964E51" w:rsidRDefault="00524F02" w:rsidP="005E6CB4">
      <w:pPr>
        <w:keepLines/>
        <w:widowControl w:val="0"/>
        <w:ind w:right="-2"/>
        <w:jc w:val="both"/>
        <w:rPr>
          <w:rFonts w:ascii="Tahoma" w:hAnsi="Tahoma" w:cs="Tahoma"/>
          <w:bCs/>
          <w:i/>
          <w:sz w:val="19"/>
          <w:szCs w:val="19"/>
        </w:rPr>
      </w:pPr>
      <w:r w:rsidRPr="00964E51">
        <w:rPr>
          <w:rFonts w:ascii="Tahoma" w:hAnsi="Tahoma" w:cs="Tahoma"/>
          <w:bCs/>
          <w:i/>
          <w:sz w:val="19"/>
          <w:szCs w:val="19"/>
        </w:rPr>
        <w:t xml:space="preserve">Navedeni pogoji in zahteve v </w:t>
      </w:r>
      <w:r w:rsidRPr="00964E51">
        <w:rPr>
          <w:rFonts w:ascii="Tahoma" w:hAnsi="Tahoma" w:cs="Tahoma"/>
          <w:i/>
          <w:sz w:val="19"/>
          <w:szCs w:val="19"/>
        </w:rPr>
        <w:t>Poglavju 2</w:t>
      </w:r>
      <w:r w:rsidRPr="00964E51">
        <w:rPr>
          <w:rFonts w:ascii="Tahoma" w:hAnsi="Tahoma" w:cs="Tahoma"/>
          <w:bCs/>
          <w:i/>
          <w:sz w:val="19"/>
          <w:szCs w:val="19"/>
        </w:rPr>
        <w:t xml:space="preserve"> oziroma iz tehnične specifikacije veljajo tako za ponudnike, kot tudi za partnerje v primeru skupne ponudbe, nominirane podizvajalce in subjekte, katerih zmogljivosti bo ponudnik uporabil, upoštevaje dejavnosti, ki so predmet javnega naročila in jih bo v okviru ponudbe posamezni subjekt izvajal.</w:t>
      </w:r>
    </w:p>
    <w:p w14:paraId="172E745B" w14:textId="77777777" w:rsidR="00F7717F" w:rsidRPr="00964E51" w:rsidRDefault="00F7717F">
      <w:pPr>
        <w:rPr>
          <w:rFonts w:ascii="Tahoma" w:hAnsi="Tahoma" w:cs="Tahoma"/>
          <w:b/>
          <w:sz w:val="14"/>
          <w:szCs w:val="10"/>
        </w:rPr>
      </w:pPr>
      <w:r w:rsidRPr="00964E51">
        <w:rPr>
          <w:rFonts w:ascii="Tahoma" w:hAnsi="Tahoma" w:cs="Tahoma"/>
          <w:b/>
          <w:sz w:val="24"/>
        </w:rPr>
        <w:br w:type="page"/>
      </w:r>
    </w:p>
    <w:p w14:paraId="5B9067B2" w14:textId="66098B36" w:rsidR="00411688" w:rsidRPr="00964E51" w:rsidRDefault="00411688" w:rsidP="005E6CB4">
      <w:pPr>
        <w:keepLines/>
        <w:widowControl w:val="0"/>
        <w:numPr>
          <w:ilvl w:val="0"/>
          <w:numId w:val="2"/>
        </w:numPr>
        <w:jc w:val="both"/>
        <w:rPr>
          <w:rFonts w:ascii="Tahoma" w:hAnsi="Tahoma" w:cs="Tahoma"/>
          <w:b/>
          <w:sz w:val="24"/>
        </w:rPr>
      </w:pPr>
      <w:r w:rsidRPr="00964E51">
        <w:rPr>
          <w:rFonts w:ascii="Tahoma" w:hAnsi="Tahoma" w:cs="Tahoma"/>
          <w:b/>
          <w:sz w:val="24"/>
        </w:rPr>
        <w:lastRenderedPageBreak/>
        <w:t xml:space="preserve">POGOJI ZA UGOTAVLJANJE SPOSOBNOSTI PONUDNIKA </w:t>
      </w:r>
    </w:p>
    <w:p w14:paraId="4DE6F40D" w14:textId="77777777" w:rsidR="00411688" w:rsidRPr="00964E51" w:rsidRDefault="00411688" w:rsidP="005E6CB4">
      <w:pPr>
        <w:keepLines/>
        <w:widowControl w:val="0"/>
        <w:jc w:val="both"/>
        <w:rPr>
          <w:rFonts w:ascii="Tahoma" w:hAnsi="Tahoma" w:cs="Tahoma"/>
        </w:rPr>
      </w:pPr>
    </w:p>
    <w:p w14:paraId="4D8055EE" w14:textId="77777777" w:rsidR="00A14615" w:rsidRPr="00964E51" w:rsidRDefault="00A14615" w:rsidP="000F5377">
      <w:pPr>
        <w:pStyle w:val="Odstavekseznama"/>
        <w:keepLines/>
        <w:widowControl w:val="0"/>
        <w:numPr>
          <w:ilvl w:val="1"/>
          <w:numId w:val="25"/>
        </w:numPr>
        <w:jc w:val="both"/>
        <w:rPr>
          <w:rFonts w:ascii="Tahoma" w:hAnsi="Tahoma" w:cs="Tahoma"/>
          <w:b/>
          <w:sz w:val="22"/>
        </w:rPr>
      </w:pPr>
      <w:r w:rsidRPr="00964E51">
        <w:rPr>
          <w:rFonts w:ascii="Tahoma" w:hAnsi="Tahoma" w:cs="Tahoma"/>
          <w:b/>
          <w:sz w:val="22"/>
        </w:rPr>
        <w:t xml:space="preserve">SPLOŠNO </w:t>
      </w:r>
    </w:p>
    <w:p w14:paraId="4F6D758F" w14:textId="77777777" w:rsidR="00A14615" w:rsidRPr="00964E51" w:rsidRDefault="00A14615" w:rsidP="005E6CB4">
      <w:pPr>
        <w:keepLines/>
        <w:widowControl w:val="0"/>
        <w:jc w:val="both"/>
        <w:rPr>
          <w:rFonts w:ascii="Tahoma" w:hAnsi="Tahoma" w:cs="Tahoma"/>
        </w:rPr>
      </w:pPr>
    </w:p>
    <w:p w14:paraId="3543D095" w14:textId="77777777" w:rsidR="00A14615" w:rsidRPr="00964E51" w:rsidRDefault="00A14615" w:rsidP="005E6CB4">
      <w:pPr>
        <w:keepLines/>
        <w:widowControl w:val="0"/>
        <w:jc w:val="both"/>
        <w:rPr>
          <w:rFonts w:ascii="Tahoma" w:hAnsi="Tahoma" w:cs="Tahoma"/>
        </w:rPr>
      </w:pPr>
      <w:r w:rsidRPr="00964E51">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05A5B19C" w14:textId="77777777" w:rsidR="00A14615" w:rsidRPr="00964E51" w:rsidRDefault="00A14615" w:rsidP="005E6CB4">
      <w:pPr>
        <w:keepLines/>
        <w:widowControl w:val="0"/>
        <w:jc w:val="both"/>
        <w:rPr>
          <w:rFonts w:ascii="Tahoma" w:hAnsi="Tahoma" w:cs="Tahoma"/>
        </w:rPr>
      </w:pPr>
    </w:p>
    <w:p w14:paraId="409B5A1B" w14:textId="77777777" w:rsidR="00A14615" w:rsidRPr="00964E51" w:rsidRDefault="00A14615" w:rsidP="005E6CB4">
      <w:pPr>
        <w:keepLines/>
        <w:widowControl w:val="0"/>
        <w:jc w:val="both"/>
        <w:rPr>
          <w:rFonts w:ascii="Tahoma" w:hAnsi="Tahoma" w:cs="Tahoma"/>
          <w:sz w:val="22"/>
        </w:rPr>
      </w:pPr>
      <w:r w:rsidRPr="00964E51">
        <w:rPr>
          <w:rFonts w:ascii="Tahoma" w:hAnsi="Tahoma" w:cs="Tahoma"/>
        </w:rPr>
        <w:t>Naročnik bo od ponudnika, ki je glede na merila za oddajo naročila najugodnejši in mu naročnik namerava oddati javno naročilo, zahteval,</w:t>
      </w:r>
      <w:r w:rsidRPr="00964E51">
        <w:t xml:space="preserve"> </w:t>
      </w:r>
      <w:r w:rsidRPr="00964E51">
        <w:rPr>
          <w:rFonts w:ascii="Tahoma" w:hAnsi="Tahoma" w:cs="Tahoma"/>
        </w:rPr>
        <w:t xml:space="preserve">da predloži dokazila o izpolnjevanju pogojev in zahtev iz razpisne dokumentacije, v kolikor ponudnik vseh zahtevanih dokazil že ne bo sam priložil v ponudbi. </w:t>
      </w:r>
    </w:p>
    <w:p w14:paraId="22DC8CA3" w14:textId="77777777" w:rsidR="00A14615" w:rsidRPr="00964E51" w:rsidRDefault="00A14615" w:rsidP="005E6CB4">
      <w:pPr>
        <w:keepLines/>
        <w:widowControl w:val="0"/>
        <w:jc w:val="both"/>
        <w:rPr>
          <w:rFonts w:ascii="Tahoma" w:hAnsi="Tahoma" w:cs="Tahoma"/>
        </w:rPr>
      </w:pPr>
    </w:p>
    <w:p w14:paraId="020BFFFE" w14:textId="77777777" w:rsidR="00A14615" w:rsidRPr="00964E51" w:rsidRDefault="00A14615" w:rsidP="005E6CB4">
      <w:pPr>
        <w:keepLines/>
        <w:widowControl w:val="0"/>
        <w:jc w:val="both"/>
        <w:rPr>
          <w:rFonts w:ascii="Tahoma" w:hAnsi="Tahoma" w:cs="Tahoma"/>
        </w:rPr>
      </w:pPr>
      <w:r w:rsidRPr="00964E51">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1685E49" w14:textId="77777777" w:rsidR="00A14615" w:rsidRPr="00964E51" w:rsidRDefault="00A14615" w:rsidP="005E6CB4">
      <w:pPr>
        <w:keepLines/>
        <w:widowControl w:val="0"/>
        <w:jc w:val="both"/>
        <w:rPr>
          <w:rFonts w:ascii="Tahoma" w:hAnsi="Tahoma" w:cs="Tahoma"/>
          <w:b/>
          <w:smallCaps/>
        </w:rPr>
      </w:pPr>
    </w:p>
    <w:p w14:paraId="3BF5D40A" w14:textId="77777777" w:rsidR="00A14615" w:rsidRPr="00964E51" w:rsidRDefault="00A14615" w:rsidP="005E6CB4">
      <w:pPr>
        <w:keepLines/>
        <w:widowControl w:val="0"/>
        <w:jc w:val="both"/>
        <w:rPr>
          <w:rFonts w:ascii="Tahoma" w:hAnsi="Tahoma" w:cs="Tahoma"/>
          <w:sz w:val="22"/>
          <w:u w:val="single"/>
        </w:rPr>
      </w:pPr>
      <w:r w:rsidRPr="00964E51">
        <w:rPr>
          <w:rFonts w:ascii="Tahoma" w:hAnsi="Tahoma" w:cs="Tahoma"/>
          <w:b/>
          <w:smallCaps/>
          <w:sz w:val="22"/>
        </w:rPr>
        <w:t>Dokazila:</w:t>
      </w:r>
    </w:p>
    <w:p w14:paraId="60D452FB" w14:textId="77777777" w:rsidR="00A14615" w:rsidRPr="00964E51" w:rsidRDefault="00A14615" w:rsidP="005E6CB4">
      <w:pPr>
        <w:keepLines/>
        <w:widowControl w:val="0"/>
        <w:spacing w:after="80"/>
        <w:jc w:val="both"/>
        <w:rPr>
          <w:rFonts w:ascii="Tahoma" w:hAnsi="Tahoma" w:cs="Tahoma"/>
        </w:rPr>
      </w:pPr>
      <w:r w:rsidRPr="00964E51">
        <w:rPr>
          <w:rFonts w:ascii="Tahoma" w:hAnsi="Tahoma" w:cs="Tahoma"/>
        </w:rPr>
        <w:t xml:space="preserve">Ponudnik izkaže izpolnjevanje pogojev in zahtev v Poglavju 3:  </w:t>
      </w:r>
    </w:p>
    <w:p w14:paraId="4C804EBC" w14:textId="77777777" w:rsidR="00A14615" w:rsidRPr="00964E51" w:rsidRDefault="00A14615" w:rsidP="005E6CB4">
      <w:pPr>
        <w:keepLines/>
        <w:widowControl w:val="0"/>
        <w:numPr>
          <w:ilvl w:val="0"/>
          <w:numId w:val="10"/>
        </w:numPr>
        <w:ind w:left="567"/>
        <w:jc w:val="both"/>
        <w:rPr>
          <w:rFonts w:ascii="Tahoma" w:hAnsi="Tahoma" w:cs="Tahoma"/>
          <w:b/>
        </w:rPr>
      </w:pPr>
      <w:r w:rsidRPr="00964E51">
        <w:rPr>
          <w:rFonts w:ascii="Tahoma" w:hAnsi="Tahoma" w:cs="Tahoma"/>
          <w:b/>
        </w:rPr>
        <w:t xml:space="preserve">z </w:t>
      </w:r>
      <w:proofErr w:type="spellStart"/>
      <w:r w:rsidRPr="00964E51">
        <w:rPr>
          <w:rFonts w:ascii="Tahoma" w:hAnsi="Tahoma" w:cs="Tahoma"/>
          <w:b/>
        </w:rPr>
        <w:t>ESPD</w:t>
      </w:r>
      <w:proofErr w:type="spellEnd"/>
      <w:r w:rsidRPr="00964E51">
        <w:rPr>
          <w:rFonts w:ascii="Tahoma" w:hAnsi="Tahoma" w:cs="Tahoma"/>
          <w:b/>
        </w:rPr>
        <w:t xml:space="preserve"> obrazcem (kot predhodno dokazilo) </w:t>
      </w:r>
      <w:r w:rsidRPr="00964E51">
        <w:rPr>
          <w:rFonts w:ascii="Tahoma" w:hAnsi="Tahoma" w:cs="Tahoma"/>
          <w:b/>
          <w:u w:val="single"/>
        </w:rPr>
        <w:t>in</w:t>
      </w:r>
      <w:r w:rsidRPr="00964E51">
        <w:rPr>
          <w:rFonts w:ascii="Tahoma" w:hAnsi="Tahoma" w:cs="Tahoma"/>
          <w:b/>
        </w:rPr>
        <w:t xml:space="preserve"> </w:t>
      </w:r>
    </w:p>
    <w:p w14:paraId="71595D2F" w14:textId="77777777" w:rsidR="00A14615" w:rsidRPr="00964E51" w:rsidRDefault="00A14615" w:rsidP="005E6CB4">
      <w:pPr>
        <w:keepLines/>
        <w:widowControl w:val="0"/>
        <w:ind w:left="567"/>
        <w:jc w:val="both"/>
        <w:rPr>
          <w:rFonts w:ascii="Tahoma" w:hAnsi="Tahoma" w:cs="Tahoma"/>
          <w:i/>
          <w:sz w:val="8"/>
        </w:rPr>
      </w:pPr>
    </w:p>
    <w:p w14:paraId="0C58BA94" w14:textId="77777777" w:rsidR="00A14615" w:rsidRPr="00964E51" w:rsidRDefault="00A14615" w:rsidP="005E6CB4">
      <w:pPr>
        <w:keepLines/>
        <w:widowControl w:val="0"/>
        <w:ind w:left="567"/>
        <w:jc w:val="both"/>
        <w:rPr>
          <w:rFonts w:ascii="Tahoma" w:hAnsi="Tahoma" w:cs="Tahoma"/>
          <w:iCs/>
          <w:sz w:val="18"/>
        </w:rPr>
      </w:pPr>
      <w:proofErr w:type="spellStart"/>
      <w:r w:rsidRPr="00964E51">
        <w:rPr>
          <w:rFonts w:ascii="Tahoma" w:hAnsi="Tahoma" w:cs="Tahoma"/>
          <w:i/>
          <w:sz w:val="18"/>
        </w:rPr>
        <w:t>ESPD</w:t>
      </w:r>
      <w:proofErr w:type="spellEnd"/>
      <w:r w:rsidRPr="00964E51">
        <w:rPr>
          <w:rFonts w:ascii="Tahoma" w:hAnsi="Tahoma" w:cs="Tahoma"/>
          <w:i/>
          <w:sz w:val="18"/>
        </w:rPr>
        <w:t xml:space="preserve"> obrazec mora v primeru skupne/partnerske ponudbe, in/ali v primeru ponudbe s </w:t>
      </w:r>
      <w:r w:rsidRPr="00964E51">
        <w:rPr>
          <w:rFonts w:ascii="Tahoma" w:hAnsi="Tahoma" w:cs="Tahoma"/>
          <w:i/>
          <w:iCs/>
          <w:sz w:val="18"/>
        </w:rPr>
        <w:t xml:space="preserve">podizvajalci in/ali </w:t>
      </w:r>
      <w:r w:rsidRPr="00964E51">
        <w:rPr>
          <w:rFonts w:ascii="Tahoma" w:hAnsi="Tahoma" w:cs="Tahoma"/>
          <w:i/>
          <w:sz w:val="18"/>
        </w:rPr>
        <w:t>primeru ponudbe</w:t>
      </w:r>
      <w:r w:rsidRPr="00964E51">
        <w:rPr>
          <w:rFonts w:ascii="Tahoma" w:hAnsi="Tahoma" w:cs="Tahoma"/>
          <w:i/>
          <w:iCs/>
          <w:sz w:val="18"/>
        </w:rPr>
        <w:t xml:space="preserve"> s subjekti, katerih zmogljivost uporablja ponudnik,</w:t>
      </w:r>
      <w:r w:rsidRPr="00964E51">
        <w:rPr>
          <w:rFonts w:ascii="Tahoma" w:hAnsi="Tahoma" w:cs="Tahoma"/>
          <w:i/>
          <w:sz w:val="18"/>
        </w:rPr>
        <w:t xml:space="preserve"> priložiti vsak partner v ponudbi, ter vsak </w:t>
      </w:r>
      <w:r w:rsidRPr="00964E51">
        <w:rPr>
          <w:rFonts w:ascii="Tahoma" w:hAnsi="Tahoma" w:cs="Tahoma"/>
          <w:i/>
          <w:iCs/>
          <w:sz w:val="18"/>
        </w:rPr>
        <w:t>podizvajalec in subjekt, katerega zmogljivost uporablja ponudnik</w:t>
      </w:r>
      <w:r w:rsidRPr="00964E51">
        <w:rPr>
          <w:rFonts w:ascii="Tahoma" w:hAnsi="Tahoma" w:cs="Tahoma"/>
          <w:iCs/>
          <w:sz w:val="18"/>
        </w:rPr>
        <w:t>.</w:t>
      </w:r>
    </w:p>
    <w:p w14:paraId="42FA85D3" w14:textId="77777777" w:rsidR="00A14615" w:rsidRPr="00964E51" w:rsidRDefault="00A14615" w:rsidP="005E6CB4">
      <w:pPr>
        <w:keepLines/>
        <w:widowControl w:val="0"/>
        <w:ind w:left="567"/>
        <w:jc w:val="both"/>
        <w:rPr>
          <w:rFonts w:ascii="Tahoma" w:hAnsi="Tahoma" w:cs="Tahoma"/>
          <w:sz w:val="8"/>
        </w:rPr>
      </w:pPr>
    </w:p>
    <w:p w14:paraId="1FECC320" w14:textId="77777777" w:rsidR="00A14615" w:rsidRPr="00964E51" w:rsidRDefault="00A14615" w:rsidP="005E6CB4">
      <w:pPr>
        <w:keepLines/>
        <w:widowControl w:val="0"/>
        <w:numPr>
          <w:ilvl w:val="0"/>
          <w:numId w:val="10"/>
        </w:numPr>
        <w:ind w:left="567"/>
        <w:jc w:val="both"/>
        <w:rPr>
          <w:rFonts w:ascii="Tahoma" w:hAnsi="Tahoma" w:cs="Tahoma"/>
          <w:b/>
        </w:rPr>
      </w:pPr>
      <w:r w:rsidRPr="00964E51">
        <w:rPr>
          <w:rFonts w:ascii="Tahoma" w:hAnsi="Tahoma" w:cs="Tahoma"/>
          <w:b/>
        </w:rPr>
        <w:t>in s Prilogo 3/1 oz. s Prilogo 3/2</w:t>
      </w:r>
      <w:r w:rsidRPr="00964E51">
        <w:rPr>
          <w:rFonts w:ascii="Tahoma" w:hAnsi="Tahoma" w:cs="Tahoma"/>
        </w:rPr>
        <w:t xml:space="preserve"> </w:t>
      </w:r>
      <w:r w:rsidRPr="00964E51">
        <w:rPr>
          <w:rFonts w:ascii="Tahoma" w:hAnsi="Tahoma" w:cs="Tahoma"/>
          <w:b/>
        </w:rPr>
        <w:t xml:space="preserve">kot splošno dokazilo o izpolnjevanju pogojev in zahtev </w:t>
      </w:r>
    </w:p>
    <w:p w14:paraId="59066370" w14:textId="77777777" w:rsidR="00A14615" w:rsidRPr="00964E51" w:rsidRDefault="00A14615" w:rsidP="005E6CB4">
      <w:pPr>
        <w:keepLines/>
        <w:widowControl w:val="0"/>
        <w:ind w:left="567"/>
        <w:jc w:val="both"/>
        <w:rPr>
          <w:rFonts w:ascii="Tahoma" w:hAnsi="Tahoma" w:cs="Tahoma"/>
          <w:b/>
          <w:sz w:val="8"/>
        </w:rPr>
      </w:pPr>
    </w:p>
    <w:p w14:paraId="65219E18" w14:textId="77777777" w:rsidR="00A14615" w:rsidRPr="00964E51" w:rsidRDefault="00A14615" w:rsidP="005E6CB4">
      <w:pPr>
        <w:keepLines/>
        <w:widowControl w:val="0"/>
        <w:ind w:left="567"/>
        <w:jc w:val="both"/>
        <w:rPr>
          <w:rFonts w:ascii="Tahoma" w:hAnsi="Tahoma" w:cs="Tahoma"/>
          <w:i/>
          <w:sz w:val="18"/>
        </w:rPr>
      </w:pPr>
      <w:r w:rsidRPr="00964E51">
        <w:rPr>
          <w:rFonts w:ascii="Tahoma" w:hAnsi="Tahoma" w:cs="Tahoma"/>
          <w:i/>
          <w:sz w:val="18"/>
        </w:rPr>
        <w:t>S Prilogo 3/1 ponudnik izjavlja, da je predmet ponudbe v skladu z vsemi zahtevami in pogoji razpisne dokumentacije in da ponudnik izpolnjuje vse zahtevane pogoje razpisne dokumentacije.</w:t>
      </w:r>
    </w:p>
    <w:p w14:paraId="55BAF9D3" w14:textId="77777777" w:rsidR="00A14615" w:rsidRPr="00964E51" w:rsidRDefault="00A14615" w:rsidP="005E6CB4">
      <w:pPr>
        <w:keepLines/>
        <w:widowControl w:val="0"/>
        <w:ind w:left="567"/>
        <w:jc w:val="both"/>
        <w:rPr>
          <w:rFonts w:ascii="Tahoma" w:hAnsi="Tahoma" w:cs="Tahoma"/>
          <w:i/>
          <w:sz w:val="10"/>
        </w:rPr>
      </w:pPr>
    </w:p>
    <w:p w14:paraId="010EFE34" w14:textId="77777777" w:rsidR="00A14615" w:rsidRPr="00964E51" w:rsidRDefault="00A14615" w:rsidP="005E6CB4">
      <w:pPr>
        <w:keepLines/>
        <w:widowControl w:val="0"/>
        <w:ind w:left="567"/>
        <w:jc w:val="both"/>
        <w:rPr>
          <w:rFonts w:ascii="Tahoma" w:hAnsi="Tahoma" w:cs="Tahoma"/>
          <w:i/>
          <w:iCs/>
          <w:sz w:val="18"/>
        </w:rPr>
      </w:pPr>
      <w:r w:rsidRPr="00964E51">
        <w:rPr>
          <w:rFonts w:ascii="Tahoma" w:hAnsi="Tahoma" w:cs="Tahoma"/>
          <w:i/>
          <w:sz w:val="18"/>
        </w:rPr>
        <w:t xml:space="preserve">V primeru skupne/partnerske ponudbe mora Prilogo 3/1 priložiti tudi vsak partner v ponudbi. V primeru ponudbe s </w:t>
      </w:r>
      <w:r w:rsidRPr="00964E51">
        <w:rPr>
          <w:rFonts w:ascii="Tahoma" w:hAnsi="Tahoma" w:cs="Tahoma"/>
          <w:i/>
          <w:iCs/>
          <w:sz w:val="18"/>
        </w:rPr>
        <w:t xml:space="preserve">podizvajalci in/ali v </w:t>
      </w:r>
      <w:r w:rsidRPr="00964E51">
        <w:rPr>
          <w:rFonts w:ascii="Tahoma" w:hAnsi="Tahoma" w:cs="Tahoma"/>
          <w:i/>
          <w:sz w:val="18"/>
        </w:rPr>
        <w:t>primeru ponudbe</w:t>
      </w:r>
      <w:r w:rsidRPr="00964E51">
        <w:rPr>
          <w:rFonts w:ascii="Tahoma" w:hAnsi="Tahoma" w:cs="Tahoma"/>
          <w:i/>
          <w:iCs/>
          <w:sz w:val="18"/>
        </w:rPr>
        <w:t xml:space="preserve"> s subjekti, katerih zmogljivost uporablja ponudnik,</w:t>
      </w:r>
      <w:r w:rsidRPr="00964E51">
        <w:rPr>
          <w:rFonts w:ascii="Tahoma" w:hAnsi="Tahoma" w:cs="Tahoma"/>
          <w:i/>
          <w:sz w:val="18"/>
        </w:rPr>
        <w:t xml:space="preserve"> mora Prilogo 3/2 priložiti vsak </w:t>
      </w:r>
      <w:r w:rsidRPr="00964E51">
        <w:rPr>
          <w:rFonts w:ascii="Tahoma" w:hAnsi="Tahoma" w:cs="Tahoma"/>
          <w:i/>
          <w:iCs/>
          <w:sz w:val="18"/>
        </w:rPr>
        <w:t>podizvajalec in subjekt, katerega zmogljivost uporablja ponudnik.</w:t>
      </w:r>
    </w:p>
    <w:p w14:paraId="373ACF9B" w14:textId="77777777" w:rsidR="00A14615" w:rsidRPr="00964E51" w:rsidRDefault="00A14615" w:rsidP="005E6CB4">
      <w:pPr>
        <w:keepLines/>
        <w:widowControl w:val="0"/>
        <w:ind w:left="567"/>
        <w:jc w:val="both"/>
        <w:rPr>
          <w:rFonts w:ascii="Tahoma" w:hAnsi="Tahoma" w:cs="Tahoma"/>
          <w:sz w:val="8"/>
        </w:rPr>
      </w:pPr>
    </w:p>
    <w:p w14:paraId="663B486C" w14:textId="77777777" w:rsidR="00A14615" w:rsidRPr="00964E51" w:rsidRDefault="00A14615" w:rsidP="005E6CB4">
      <w:pPr>
        <w:keepLines/>
        <w:widowControl w:val="0"/>
        <w:numPr>
          <w:ilvl w:val="0"/>
          <w:numId w:val="10"/>
        </w:numPr>
        <w:ind w:left="567"/>
        <w:jc w:val="both"/>
        <w:rPr>
          <w:rFonts w:ascii="Tahoma" w:hAnsi="Tahoma" w:cs="Tahoma"/>
        </w:rPr>
      </w:pPr>
      <w:r w:rsidRPr="00964E51">
        <w:rPr>
          <w:rFonts w:ascii="Tahoma" w:hAnsi="Tahoma" w:cs="Tahoma"/>
          <w:b/>
          <w:iCs/>
          <w:u w:val="single"/>
        </w:rPr>
        <w:t>ter</w:t>
      </w:r>
      <w:r w:rsidRPr="00964E51">
        <w:rPr>
          <w:rFonts w:ascii="Tahoma" w:hAnsi="Tahoma" w:cs="Tahoma"/>
          <w:b/>
          <w:iCs/>
        </w:rPr>
        <w:t xml:space="preserve"> z ostalimi (dodatnimi/posebnimi) dokazili, v kolikor/kot to izhaja iz posameznih točk v nadaljevanju tega poglavja</w:t>
      </w:r>
      <w:r w:rsidRPr="00964E51">
        <w:rPr>
          <w:rFonts w:ascii="Tahoma" w:hAnsi="Tahoma" w:cs="Tahoma"/>
          <w:iCs/>
        </w:rPr>
        <w:t xml:space="preserve">.  </w:t>
      </w:r>
    </w:p>
    <w:p w14:paraId="0B5637BF" w14:textId="77777777" w:rsidR="00A14615" w:rsidRPr="00964E51" w:rsidRDefault="00A14615" w:rsidP="005E6CB4">
      <w:pPr>
        <w:keepLines/>
        <w:widowControl w:val="0"/>
        <w:jc w:val="both"/>
        <w:rPr>
          <w:rFonts w:ascii="Tahoma" w:hAnsi="Tahoma" w:cs="Tahoma"/>
          <w:iCs/>
          <w:sz w:val="18"/>
        </w:rPr>
      </w:pPr>
      <w:r w:rsidRPr="00964E51">
        <w:rPr>
          <w:rFonts w:ascii="Tahoma" w:hAnsi="Tahoma" w:cs="Tahoma"/>
          <w:iCs/>
          <w:sz w:val="18"/>
        </w:rPr>
        <w:t xml:space="preserve"> </w:t>
      </w:r>
    </w:p>
    <w:p w14:paraId="05A54C11" w14:textId="77777777" w:rsidR="00A14615" w:rsidRPr="00964E51" w:rsidRDefault="00A14615" w:rsidP="005E6CB4">
      <w:pPr>
        <w:keepLines/>
        <w:widowControl w:val="0"/>
        <w:jc w:val="both"/>
        <w:rPr>
          <w:rFonts w:ascii="Tahoma" w:hAnsi="Tahoma" w:cs="Tahoma"/>
        </w:rPr>
      </w:pPr>
      <w:r w:rsidRPr="00964E51">
        <w:rPr>
          <w:rFonts w:ascii="Tahoma" w:hAnsi="Tahoma" w:cs="Tahoma"/>
        </w:rPr>
        <w:t xml:space="preserve">Naročnik je upravičen pred sprejemom odločitve o izbiri opraviti poizvedbe o izpolnjevanju pogojev in zahtev, zato si </w:t>
      </w:r>
      <w:r w:rsidRPr="00964E51">
        <w:rPr>
          <w:rFonts w:ascii="Tahoma" w:hAnsi="Tahoma" w:cs="Tahoma"/>
          <w:b/>
        </w:rPr>
        <w:t xml:space="preserve">naročnik pridržuje pravico, da ponudnik na podlagi poziva naročnika v zahtevanem roku predloži dodatna dokazila o izpolnjevanju pogojev in zahtev v Poglavju 3. </w:t>
      </w:r>
      <w:r w:rsidRPr="00964E51">
        <w:rPr>
          <w:rFonts w:ascii="Tahoma" w:hAnsi="Tahoma" w:cs="Tahoma"/>
        </w:rPr>
        <w:t>Če navedbe glede izpolnjevanja pogojev in zahtev ne izkazujejo resničnega stanja ga/jih naročnik ne bo upošteval.</w:t>
      </w:r>
    </w:p>
    <w:p w14:paraId="3163EC10" w14:textId="77777777" w:rsidR="00A14615" w:rsidRPr="00964E51" w:rsidRDefault="00A14615" w:rsidP="005E6CB4">
      <w:pPr>
        <w:keepLines/>
        <w:widowControl w:val="0"/>
        <w:jc w:val="both"/>
        <w:rPr>
          <w:rFonts w:ascii="Tahoma" w:hAnsi="Tahoma" w:cs="Tahoma"/>
        </w:rPr>
      </w:pPr>
    </w:p>
    <w:p w14:paraId="6163EB04" w14:textId="77777777" w:rsidR="00A14615" w:rsidRPr="00964E51" w:rsidRDefault="00A14615" w:rsidP="000F5377">
      <w:pPr>
        <w:pStyle w:val="Odstavekseznama"/>
        <w:keepLines/>
        <w:widowControl w:val="0"/>
        <w:numPr>
          <w:ilvl w:val="2"/>
          <w:numId w:val="26"/>
        </w:numPr>
        <w:spacing w:line="276" w:lineRule="auto"/>
        <w:jc w:val="both"/>
        <w:rPr>
          <w:rFonts w:ascii="Tahoma" w:hAnsi="Tahoma" w:cs="Tahoma"/>
          <w:b/>
        </w:rPr>
      </w:pPr>
      <w:proofErr w:type="spellStart"/>
      <w:r w:rsidRPr="00964E51">
        <w:rPr>
          <w:rFonts w:ascii="Tahoma" w:hAnsi="Tahoma" w:cs="Tahoma"/>
          <w:b/>
        </w:rPr>
        <w:t>ESPD</w:t>
      </w:r>
      <w:proofErr w:type="spellEnd"/>
      <w:r w:rsidRPr="00964E51">
        <w:rPr>
          <w:rFonts w:ascii="Tahoma" w:hAnsi="Tahoma" w:cs="Tahoma"/>
          <w:b/>
        </w:rPr>
        <w:t xml:space="preserve"> </w:t>
      </w:r>
    </w:p>
    <w:p w14:paraId="513BE40D" w14:textId="77777777" w:rsidR="00A14615" w:rsidRPr="00964E51" w:rsidRDefault="00A14615" w:rsidP="005E6CB4">
      <w:pPr>
        <w:keepLines/>
        <w:widowControl w:val="0"/>
        <w:jc w:val="both"/>
        <w:rPr>
          <w:rFonts w:ascii="Tahoma" w:hAnsi="Tahoma" w:cs="Tahoma"/>
          <w:sz w:val="12"/>
        </w:rPr>
      </w:pPr>
    </w:p>
    <w:p w14:paraId="01A89A46" w14:textId="77777777" w:rsidR="00A14615" w:rsidRPr="00964E51" w:rsidRDefault="00A14615" w:rsidP="005E6CB4">
      <w:pPr>
        <w:keepLines/>
        <w:widowControl w:val="0"/>
        <w:jc w:val="both"/>
        <w:rPr>
          <w:rFonts w:ascii="Tahoma" w:hAnsi="Tahoma" w:cs="Tahoma"/>
          <w:b/>
        </w:rPr>
      </w:pPr>
      <w:r w:rsidRPr="00964E51">
        <w:rPr>
          <w:rFonts w:ascii="Tahoma" w:hAnsi="Tahoma" w:cs="Tahoma"/>
          <w:b/>
        </w:rPr>
        <w:t>Velja za vse gospodarske subjekte:</w:t>
      </w:r>
    </w:p>
    <w:p w14:paraId="3C3310D9" w14:textId="77777777" w:rsidR="00A14615" w:rsidRPr="00964E51" w:rsidRDefault="00A14615" w:rsidP="005E6CB4">
      <w:pPr>
        <w:keepLines/>
        <w:widowControl w:val="0"/>
        <w:jc w:val="both"/>
        <w:rPr>
          <w:rFonts w:ascii="Tahoma" w:hAnsi="Tahoma" w:cs="Tahoma"/>
        </w:rPr>
      </w:pPr>
      <w:proofErr w:type="spellStart"/>
      <w:r w:rsidRPr="00964E51">
        <w:rPr>
          <w:rFonts w:ascii="Tahoma" w:hAnsi="Tahoma" w:cs="Tahoma"/>
        </w:rPr>
        <w:t>ESPD</w:t>
      </w:r>
      <w:proofErr w:type="spellEnd"/>
      <w:r w:rsidRPr="00964E51">
        <w:rPr>
          <w:rFonts w:ascii="Tahoma" w:hAnsi="Tahoma" w:cs="Tahoma"/>
        </w:rPr>
        <w:t xml:space="preserve"> predstavlja izjavo gospodarskega subjekta </w:t>
      </w:r>
      <w:r w:rsidRPr="00964E51">
        <w:rPr>
          <w:rFonts w:ascii="Tahoma" w:hAnsi="Tahoma" w:cs="Tahoma"/>
          <w:u w:val="single"/>
        </w:rPr>
        <w:t>kot predhodno dokazilo</w:t>
      </w:r>
      <w:r w:rsidRPr="00964E51">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0E1A2F20" w14:textId="77777777" w:rsidR="00A14615" w:rsidRPr="00964E51" w:rsidRDefault="00A14615" w:rsidP="005E6CB4">
      <w:pPr>
        <w:keepLines/>
        <w:widowControl w:val="0"/>
        <w:jc w:val="both"/>
        <w:rPr>
          <w:rFonts w:ascii="Tahoma" w:hAnsi="Tahoma" w:cs="Tahoma"/>
          <w:sz w:val="16"/>
        </w:rPr>
      </w:pPr>
      <w:r w:rsidRPr="00964E51">
        <w:rPr>
          <w:rFonts w:ascii="Tahoma" w:hAnsi="Tahoma" w:cs="Tahoma"/>
          <w:sz w:val="16"/>
        </w:rPr>
        <w:t xml:space="preserve"> </w:t>
      </w:r>
    </w:p>
    <w:p w14:paraId="1D8E98D9" w14:textId="77777777" w:rsidR="00A14615" w:rsidRPr="00964E51" w:rsidRDefault="00A14615" w:rsidP="005E6CB4">
      <w:pPr>
        <w:keepLines/>
        <w:widowControl w:val="0"/>
        <w:tabs>
          <w:tab w:val="left" w:pos="2155"/>
        </w:tabs>
        <w:jc w:val="both"/>
        <w:rPr>
          <w:rFonts w:ascii="Tahoma" w:hAnsi="Tahoma" w:cs="Tahoma"/>
        </w:rPr>
      </w:pPr>
      <w:r w:rsidRPr="00964E51">
        <w:rPr>
          <w:rFonts w:ascii="Tahoma" w:hAnsi="Tahoma" w:cs="Tahoma"/>
          <w:u w:val="single"/>
        </w:rPr>
        <w:t xml:space="preserve">Šteje se, da gospodarski subjekt s predložitvijo </w:t>
      </w:r>
      <w:proofErr w:type="spellStart"/>
      <w:r w:rsidRPr="00964E51">
        <w:rPr>
          <w:rFonts w:ascii="Tahoma" w:hAnsi="Tahoma" w:cs="Tahoma"/>
          <w:u w:val="single"/>
        </w:rPr>
        <w:t>ESPD</w:t>
      </w:r>
      <w:proofErr w:type="spellEnd"/>
      <w:r w:rsidRPr="00964E51">
        <w:rPr>
          <w:rFonts w:ascii="Tahoma" w:hAnsi="Tahoma" w:cs="Tahoma"/>
          <w:u w:val="single"/>
        </w:rPr>
        <w:t xml:space="preserve"> obrazca </w:t>
      </w:r>
      <w:r w:rsidRPr="00964E51">
        <w:rPr>
          <w:rFonts w:ascii="Tahoma" w:hAnsi="Tahoma" w:cs="Tahoma"/>
          <w:b/>
          <w:u w:val="single"/>
        </w:rPr>
        <w:t>izjavlja oziroma potrdi, da izpolnjuje vse (zanj) zahtevane pogoje in zahteve naročnika</w:t>
      </w:r>
      <w:r w:rsidRPr="00964E51">
        <w:rPr>
          <w:rFonts w:ascii="Tahoma" w:hAnsi="Tahoma" w:cs="Tahoma"/>
        </w:rPr>
        <w:t>, ki so določene v razpisni dokumentaciji (</w:t>
      </w:r>
      <w:r w:rsidRPr="00964E51">
        <w:rPr>
          <w:rFonts w:ascii="Tahoma" w:hAnsi="Tahoma" w:cs="Tahoma"/>
          <w:u w:val="single"/>
        </w:rPr>
        <w:t xml:space="preserve">ne glede na to ali je naročnik v </w:t>
      </w:r>
      <w:proofErr w:type="spellStart"/>
      <w:r w:rsidRPr="00964E51">
        <w:rPr>
          <w:rFonts w:ascii="Tahoma" w:hAnsi="Tahoma" w:cs="Tahoma"/>
          <w:u w:val="single"/>
        </w:rPr>
        <w:t>ESPD</w:t>
      </w:r>
      <w:proofErr w:type="spellEnd"/>
      <w:r w:rsidRPr="00964E51">
        <w:rPr>
          <w:rFonts w:ascii="Tahoma" w:hAnsi="Tahoma" w:cs="Tahoma"/>
          <w:u w:val="single"/>
        </w:rPr>
        <w:t xml:space="preserve"> obrazcu označil vse pogoje, ki jih zahteva v razpisni dokumentaciji</w:t>
      </w:r>
      <w:r w:rsidRPr="00964E51">
        <w:rPr>
          <w:rFonts w:ascii="Tahoma" w:hAnsi="Tahoma" w:cs="Tahoma"/>
        </w:rPr>
        <w:t>), ter da bo na</w:t>
      </w:r>
      <w:r w:rsidRPr="00964E51">
        <w:rPr>
          <w:rFonts w:ascii="Tahoma" w:hAnsi="Tahoma" w:cs="Tahoma"/>
          <w:u w:val="single"/>
        </w:rPr>
        <w:t xml:space="preserve"> (morebitno) zahtevo (poziv) naročnika predložil dokazila, ki dokazujejo izpolnjevanje teh (zanj) zahtevanih pogojev in zahtev naročnika</w:t>
      </w:r>
      <w:r w:rsidRPr="00964E51">
        <w:rPr>
          <w:rFonts w:ascii="Tahoma" w:hAnsi="Tahoma" w:cs="Tahoma"/>
        </w:rPr>
        <w:t xml:space="preserve">. Torej določila glede </w:t>
      </w:r>
      <w:proofErr w:type="spellStart"/>
      <w:r w:rsidRPr="00964E51">
        <w:rPr>
          <w:rFonts w:ascii="Tahoma" w:hAnsi="Tahoma" w:cs="Tahoma"/>
        </w:rPr>
        <w:t>ESPD</w:t>
      </w:r>
      <w:proofErr w:type="spellEnd"/>
      <w:r w:rsidRPr="00964E51">
        <w:rPr>
          <w:rFonts w:ascii="Tahoma" w:hAnsi="Tahoma" w:cs="Tahoma"/>
        </w:rPr>
        <w:t xml:space="preserve"> v tej točki (in naslednji) veljajo za vso razpisno dokumentacijo (vsa poglavja).</w:t>
      </w:r>
    </w:p>
    <w:p w14:paraId="028A757B" w14:textId="77777777" w:rsidR="00A14615" w:rsidRPr="00964E51" w:rsidRDefault="00A14615" w:rsidP="005E6CB4">
      <w:pPr>
        <w:keepLines/>
        <w:widowControl w:val="0"/>
        <w:jc w:val="both"/>
        <w:rPr>
          <w:rFonts w:ascii="Tahoma" w:hAnsi="Tahoma" w:cs="Tahoma"/>
          <w:sz w:val="16"/>
        </w:rPr>
      </w:pPr>
    </w:p>
    <w:p w14:paraId="14C9AF73" w14:textId="77777777" w:rsidR="00A14615" w:rsidRPr="00964E51" w:rsidRDefault="00A14615" w:rsidP="005E6CB4">
      <w:pPr>
        <w:keepLines/>
        <w:widowControl w:val="0"/>
        <w:jc w:val="both"/>
        <w:rPr>
          <w:rFonts w:ascii="Tahoma" w:hAnsi="Tahoma" w:cs="Tahoma"/>
        </w:rPr>
      </w:pPr>
      <w:r w:rsidRPr="00964E51">
        <w:rPr>
          <w:rFonts w:ascii="Tahoma" w:hAnsi="Tahoma" w:cs="Tahoma"/>
        </w:rPr>
        <w:t>Naročnik bo dejansko izpolnjevanje pogojev in zahtev naročnika, preverjal v skladu z dokazili oziroma na način kot le to izhaja iz razpisne dokumentacije ter v skladu z ZJN-3.</w:t>
      </w:r>
    </w:p>
    <w:p w14:paraId="185C985D" w14:textId="77777777" w:rsidR="00A14615" w:rsidRPr="00964E51" w:rsidRDefault="00A14615" w:rsidP="005E6CB4">
      <w:pPr>
        <w:keepLines/>
        <w:widowControl w:val="0"/>
        <w:jc w:val="both"/>
        <w:rPr>
          <w:rFonts w:ascii="Tahoma" w:hAnsi="Tahoma" w:cs="Tahoma"/>
          <w:b/>
        </w:rPr>
      </w:pPr>
    </w:p>
    <w:p w14:paraId="334DDA23" w14:textId="77777777" w:rsidR="00A14615" w:rsidRPr="00964E51" w:rsidRDefault="00A14615" w:rsidP="005E6CB4">
      <w:pPr>
        <w:keepLines/>
        <w:widowControl w:val="0"/>
        <w:jc w:val="both"/>
        <w:rPr>
          <w:rFonts w:ascii="Tahoma" w:hAnsi="Tahoma" w:cs="Tahoma"/>
          <w:b/>
        </w:rPr>
      </w:pPr>
      <w:r w:rsidRPr="00964E51">
        <w:rPr>
          <w:rFonts w:ascii="Tahoma" w:hAnsi="Tahoma" w:cs="Tahoma"/>
          <w:b/>
        </w:rPr>
        <w:t xml:space="preserve">Ponudnik: </w:t>
      </w:r>
    </w:p>
    <w:p w14:paraId="4CB64CF3" w14:textId="77777777" w:rsidR="00A14615" w:rsidRPr="00964E51" w:rsidRDefault="00A14615" w:rsidP="005E6CB4">
      <w:pPr>
        <w:keepLines/>
        <w:widowControl w:val="0"/>
        <w:jc w:val="both"/>
        <w:rPr>
          <w:rFonts w:ascii="Tahoma" w:hAnsi="Tahoma" w:cs="Tahoma"/>
        </w:rPr>
      </w:pPr>
      <w:r w:rsidRPr="00964E51">
        <w:rPr>
          <w:rFonts w:ascii="Tahoma" w:hAnsi="Tahoma" w:cs="Tahoma"/>
        </w:rPr>
        <w:t xml:space="preserve">Ponudnik mora v ponudbi priložiti izpolnjen </w:t>
      </w:r>
      <w:proofErr w:type="spellStart"/>
      <w:r w:rsidRPr="00964E51">
        <w:rPr>
          <w:rFonts w:ascii="Tahoma" w:hAnsi="Tahoma" w:cs="Tahoma"/>
        </w:rPr>
        <w:t>ESPD</w:t>
      </w:r>
      <w:proofErr w:type="spellEnd"/>
      <w:r w:rsidRPr="00964E51">
        <w:rPr>
          <w:rFonts w:ascii="Tahoma" w:hAnsi="Tahoma" w:cs="Tahoma"/>
        </w:rPr>
        <w:t xml:space="preserve"> obrazec, ki je priloga te razpisne dokumentacije. </w:t>
      </w:r>
    </w:p>
    <w:p w14:paraId="08B2F720" w14:textId="77777777" w:rsidR="00A14615" w:rsidRPr="00964E51" w:rsidRDefault="00A14615" w:rsidP="005E6CB4">
      <w:pPr>
        <w:keepLines/>
        <w:widowControl w:val="0"/>
        <w:jc w:val="both"/>
        <w:rPr>
          <w:rFonts w:ascii="Tahoma" w:hAnsi="Tahoma" w:cs="Tahoma"/>
          <w:b/>
        </w:rPr>
      </w:pPr>
      <w:r w:rsidRPr="00964E51">
        <w:rPr>
          <w:rFonts w:ascii="Tahoma" w:hAnsi="Tahoma" w:cs="Tahoma"/>
          <w:b/>
        </w:rPr>
        <w:lastRenderedPageBreak/>
        <w:t>Skupna ponudba (s partnerjem/ji), ponudba s podizvajalci in/ali s subjekti, katerih zmogljivosti uporablja ponudnik:</w:t>
      </w:r>
    </w:p>
    <w:p w14:paraId="54BF28DE" w14:textId="77777777" w:rsidR="00A14615" w:rsidRPr="00964E51" w:rsidRDefault="00A14615" w:rsidP="005E6CB4">
      <w:pPr>
        <w:keepLines/>
        <w:widowControl w:val="0"/>
        <w:jc w:val="both"/>
        <w:rPr>
          <w:rFonts w:ascii="Tahoma" w:hAnsi="Tahoma" w:cs="Tahoma"/>
        </w:rPr>
      </w:pPr>
      <w:r w:rsidRPr="00964E51">
        <w:rPr>
          <w:rFonts w:ascii="Tahoma" w:hAnsi="Tahoma" w:cs="Tahoma"/>
        </w:rPr>
        <w:t xml:space="preserve">Če ponudnik nastopa </w:t>
      </w:r>
      <w:r w:rsidRPr="00964E51">
        <w:rPr>
          <w:rFonts w:ascii="Tahoma" w:hAnsi="Tahoma" w:cs="Tahoma"/>
          <w:u w:val="single"/>
        </w:rPr>
        <w:t>v skupni ponudbi (s partnerjem/ji)</w:t>
      </w:r>
      <w:r w:rsidRPr="00964E51">
        <w:rPr>
          <w:rFonts w:ascii="Tahoma" w:hAnsi="Tahoma" w:cs="Tahoma"/>
        </w:rPr>
        <w:t xml:space="preserve">, </w:t>
      </w:r>
      <w:r w:rsidRPr="00964E51">
        <w:rPr>
          <w:rFonts w:ascii="Tahoma" w:hAnsi="Tahoma" w:cs="Tahoma"/>
          <w:b/>
        </w:rPr>
        <w:t>mora</w:t>
      </w:r>
      <w:r w:rsidRPr="00964E51">
        <w:rPr>
          <w:rFonts w:ascii="Tahoma" w:hAnsi="Tahoma" w:cs="Tahoma"/>
        </w:rPr>
        <w:t xml:space="preserve"> </w:t>
      </w:r>
      <w:r w:rsidRPr="00964E51">
        <w:rPr>
          <w:rFonts w:ascii="Tahoma" w:hAnsi="Tahoma" w:cs="Tahoma"/>
          <w:u w:val="single"/>
        </w:rPr>
        <w:t>poleg svojega</w:t>
      </w:r>
      <w:r w:rsidRPr="00964E51">
        <w:rPr>
          <w:rFonts w:ascii="Tahoma" w:hAnsi="Tahoma" w:cs="Tahoma"/>
        </w:rPr>
        <w:t xml:space="preserve"> priložiti tudi </w:t>
      </w:r>
      <w:r w:rsidRPr="00964E51">
        <w:rPr>
          <w:rFonts w:ascii="Tahoma" w:hAnsi="Tahoma" w:cs="Tahoma"/>
          <w:b/>
          <w:u w:val="single"/>
        </w:rPr>
        <w:t>ločen</w:t>
      </w:r>
      <w:r w:rsidRPr="00964E51">
        <w:t xml:space="preserve"> </w:t>
      </w:r>
      <w:proofErr w:type="spellStart"/>
      <w:r w:rsidRPr="00964E51">
        <w:rPr>
          <w:rFonts w:ascii="Tahoma" w:hAnsi="Tahoma" w:cs="Tahoma"/>
        </w:rPr>
        <w:t>ESPD</w:t>
      </w:r>
      <w:proofErr w:type="spellEnd"/>
      <w:r w:rsidRPr="00964E51">
        <w:rPr>
          <w:rFonts w:ascii="Tahoma" w:hAnsi="Tahoma" w:cs="Tahoma"/>
        </w:rPr>
        <w:t xml:space="preserve"> obrazec za </w:t>
      </w:r>
      <w:r w:rsidRPr="00964E51">
        <w:rPr>
          <w:rFonts w:ascii="Tahoma" w:hAnsi="Tahoma" w:cs="Tahoma"/>
          <w:u w:val="single"/>
        </w:rPr>
        <w:t>vsakega od sodelujočih partnerjev</w:t>
      </w:r>
      <w:r w:rsidRPr="00964E51">
        <w:rPr>
          <w:rFonts w:ascii="Tahoma" w:hAnsi="Tahoma" w:cs="Tahoma"/>
        </w:rPr>
        <w:t xml:space="preserve"> v skupni ponudbi. </w:t>
      </w:r>
      <w:r w:rsidRPr="00964E51">
        <w:rPr>
          <w:rFonts w:ascii="Tahoma" w:hAnsi="Tahoma" w:cs="Tahoma"/>
          <w:b/>
        </w:rPr>
        <w:t>Enako velja v primeru</w:t>
      </w:r>
      <w:r w:rsidRPr="00964E51">
        <w:rPr>
          <w:rFonts w:ascii="Tahoma" w:hAnsi="Tahoma" w:cs="Tahoma"/>
        </w:rPr>
        <w:t xml:space="preserve">, če ponudnik sodeluje s </w:t>
      </w:r>
      <w:r w:rsidRPr="00964E51">
        <w:rPr>
          <w:rFonts w:ascii="Tahoma" w:hAnsi="Tahoma" w:cs="Tahoma"/>
          <w:u w:val="single"/>
        </w:rPr>
        <w:t>podizvajalci</w:t>
      </w:r>
      <w:r w:rsidRPr="00964E51">
        <w:rPr>
          <w:rFonts w:ascii="Tahoma" w:hAnsi="Tahoma" w:cs="Tahoma"/>
        </w:rPr>
        <w:t xml:space="preserve"> ali če se ponudnik pri izkazovanju svoje sposobnosti sklicuje </w:t>
      </w:r>
      <w:r w:rsidRPr="00964E51">
        <w:rPr>
          <w:rFonts w:ascii="Tahoma" w:hAnsi="Tahoma" w:cs="Tahoma"/>
          <w:u w:val="single"/>
        </w:rPr>
        <w:t>na druge gospodarske subjekte</w:t>
      </w:r>
      <w:r w:rsidRPr="00964E51">
        <w:rPr>
          <w:rFonts w:ascii="Tahoma" w:hAnsi="Tahoma" w:cs="Tahoma"/>
        </w:rPr>
        <w:t xml:space="preserve"> </w:t>
      </w:r>
      <w:r w:rsidRPr="00964E51">
        <w:rPr>
          <w:rFonts w:ascii="Tahoma" w:hAnsi="Tahoma" w:cs="Tahoma"/>
          <w:i/>
        </w:rPr>
        <w:t xml:space="preserve">(priložiti je potrebno ločen </w:t>
      </w:r>
      <w:proofErr w:type="spellStart"/>
      <w:r w:rsidRPr="00964E51">
        <w:rPr>
          <w:rFonts w:ascii="Tahoma" w:hAnsi="Tahoma" w:cs="Tahoma"/>
          <w:i/>
        </w:rPr>
        <w:t>ESPD</w:t>
      </w:r>
      <w:proofErr w:type="spellEnd"/>
      <w:r w:rsidRPr="00964E51">
        <w:rPr>
          <w:rFonts w:ascii="Tahoma" w:hAnsi="Tahoma" w:cs="Tahoma"/>
          <w:i/>
        </w:rPr>
        <w:t xml:space="preserve"> obrazec zase kot ponudnika, ter ločene </w:t>
      </w:r>
      <w:proofErr w:type="spellStart"/>
      <w:r w:rsidRPr="00964E51">
        <w:rPr>
          <w:rFonts w:ascii="Tahoma" w:hAnsi="Tahoma" w:cs="Tahoma"/>
          <w:i/>
        </w:rPr>
        <w:t>ESPD</w:t>
      </w:r>
      <w:proofErr w:type="spellEnd"/>
      <w:r w:rsidRPr="00964E51">
        <w:rPr>
          <w:rFonts w:ascii="Tahoma" w:hAnsi="Tahoma" w:cs="Tahoma"/>
          <w:i/>
        </w:rPr>
        <w:t xml:space="preserve"> obrazce za vsakega podizvajalca in subjekta, katerih zmogljivosti uporablja ponudnik v ponudbi).</w:t>
      </w:r>
      <w:r w:rsidRPr="00964E51">
        <w:rPr>
          <w:rFonts w:ascii="Tahoma" w:hAnsi="Tahoma" w:cs="Tahoma"/>
        </w:rPr>
        <w:t xml:space="preserve">   </w:t>
      </w:r>
    </w:p>
    <w:p w14:paraId="448FA6DD" w14:textId="6678EE68" w:rsidR="00A14615" w:rsidRPr="00964E51" w:rsidRDefault="00A14615" w:rsidP="005E6CB4">
      <w:pPr>
        <w:keepLines/>
        <w:widowControl w:val="0"/>
        <w:jc w:val="both"/>
        <w:rPr>
          <w:rFonts w:ascii="Tahoma" w:hAnsi="Tahoma" w:cs="Tahoma"/>
          <w:sz w:val="18"/>
        </w:rPr>
      </w:pPr>
    </w:p>
    <w:p w14:paraId="76CECA7D" w14:textId="77777777" w:rsidR="00C018F7" w:rsidRPr="00964E51" w:rsidRDefault="00C018F7" w:rsidP="000F5377">
      <w:pPr>
        <w:pStyle w:val="Odstavekseznama"/>
        <w:keepLines/>
        <w:widowControl w:val="0"/>
        <w:numPr>
          <w:ilvl w:val="2"/>
          <w:numId w:val="26"/>
        </w:numPr>
        <w:spacing w:line="276" w:lineRule="auto"/>
        <w:jc w:val="both"/>
        <w:rPr>
          <w:rFonts w:ascii="Tahoma" w:hAnsi="Tahoma" w:cs="Tahoma"/>
          <w:b/>
        </w:rPr>
      </w:pPr>
      <w:proofErr w:type="spellStart"/>
      <w:r w:rsidRPr="00964E51">
        <w:rPr>
          <w:rFonts w:ascii="Tahoma" w:hAnsi="Tahoma" w:cs="Tahoma"/>
          <w:b/>
        </w:rPr>
        <w:t>ESPD</w:t>
      </w:r>
      <w:proofErr w:type="spellEnd"/>
      <w:r w:rsidRPr="00964E51">
        <w:rPr>
          <w:rFonts w:ascii="Tahoma" w:hAnsi="Tahoma" w:cs="Tahoma"/>
          <w:b/>
        </w:rPr>
        <w:t xml:space="preserve"> obrazec in sklopi</w:t>
      </w:r>
    </w:p>
    <w:p w14:paraId="763B1298" w14:textId="77777777" w:rsidR="00C018F7" w:rsidRPr="00964E51" w:rsidRDefault="00C018F7" w:rsidP="005E6CB4">
      <w:pPr>
        <w:keepLines/>
        <w:widowControl w:val="0"/>
        <w:jc w:val="both"/>
        <w:rPr>
          <w:rFonts w:ascii="Tahoma" w:hAnsi="Tahoma" w:cs="Tahoma"/>
          <w:bCs/>
          <w:sz w:val="12"/>
        </w:rPr>
      </w:pPr>
    </w:p>
    <w:p w14:paraId="534554B8" w14:textId="77777777" w:rsidR="00C018F7" w:rsidRPr="00964E51" w:rsidRDefault="00C018F7" w:rsidP="005E6CB4">
      <w:pPr>
        <w:keepLines/>
        <w:widowControl w:val="0"/>
        <w:jc w:val="both"/>
        <w:rPr>
          <w:rFonts w:ascii="Tahoma" w:hAnsi="Tahoma" w:cs="Tahoma"/>
          <w:bCs/>
        </w:rPr>
      </w:pPr>
      <w:proofErr w:type="spellStart"/>
      <w:r w:rsidRPr="00964E51">
        <w:rPr>
          <w:rFonts w:ascii="Tahoma" w:hAnsi="Tahoma" w:cs="Tahoma"/>
          <w:bCs/>
          <w:u w:val="single"/>
        </w:rPr>
        <w:t>ESPD</w:t>
      </w:r>
      <w:proofErr w:type="spellEnd"/>
      <w:r w:rsidRPr="00964E51">
        <w:rPr>
          <w:rFonts w:ascii="Tahoma" w:hAnsi="Tahoma" w:cs="Tahoma"/>
          <w:bCs/>
          <w:u w:val="single"/>
        </w:rPr>
        <w:t>, ki je priloga te razpisne dokumentacije</w:t>
      </w:r>
      <w:r w:rsidRPr="00964E51">
        <w:rPr>
          <w:rFonts w:ascii="Tahoma" w:hAnsi="Tahoma" w:cs="Tahoma"/>
          <w:bCs/>
        </w:rPr>
        <w:t xml:space="preserve">, </w:t>
      </w:r>
      <w:r w:rsidRPr="00964E51">
        <w:rPr>
          <w:rFonts w:ascii="Tahoma" w:hAnsi="Tahoma" w:cs="Tahoma"/>
          <w:b/>
          <w:szCs w:val="22"/>
          <w:u w:val="single"/>
        </w:rPr>
        <w:t>je enoten za vse sklope</w:t>
      </w:r>
      <w:r w:rsidRPr="00964E51">
        <w:rPr>
          <w:rFonts w:ascii="Tahoma" w:hAnsi="Tahoma" w:cs="Tahoma"/>
          <w:szCs w:val="22"/>
        </w:rPr>
        <w:t xml:space="preserve">. </w:t>
      </w:r>
      <w:r w:rsidRPr="00964E51">
        <w:rPr>
          <w:rFonts w:ascii="Tahoma" w:hAnsi="Tahoma" w:cs="Tahoma"/>
          <w:szCs w:val="22"/>
          <w:u w:val="single"/>
        </w:rPr>
        <w:t xml:space="preserve">Ponudnik </w:t>
      </w:r>
      <w:r w:rsidRPr="00964E51">
        <w:rPr>
          <w:rFonts w:ascii="Tahoma" w:hAnsi="Tahoma" w:cs="Tahoma"/>
          <w:b/>
          <w:szCs w:val="22"/>
          <w:u w:val="single"/>
        </w:rPr>
        <w:t>v »Delu II, Oddelek A«</w:t>
      </w:r>
      <w:r w:rsidRPr="00964E51">
        <w:rPr>
          <w:rFonts w:ascii="Tahoma" w:hAnsi="Tahoma" w:cs="Tahoma"/>
          <w:szCs w:val="22"/>
          <w:u w:val="single"/>
        </w:rPr>
        <w:t xml:space="preserve"> navede, </w:t>
      </w:r>
      <w:r w:rsidRPr="00964E51">
        <w:rPr>
          <w:rFonts w:ascii="Tahoma" w:hAnsi="Tahoma" w:cs="Tahoma"/>
          <w:b/>
          <w:szCs w:val="22"/>
          <w:u w:val="single"/>
        </w:rPr>
        <w:t>za katere sklope oddaja ponudbo</w:t>
      </w:r>
      <w:r w:rsidRPr="00964E51">
        <w:rPr>
          <w:rFonts w:ascii="Tahoma" w:hAnsi="Tahoma" w:cs="Tahoma"/>
          <w:szCs w:val="22"/>
        </w:rPr>
        <w:t xml:space="preserve">. Ponudnik </w:t>
      </w:r>
      <w:r w:rsidRPr="00964E51">
        <w:rPr>
          <w:rFonts w:ascii="Tahoma" w:hAnsi="Tahoma" w:cs="Tahoma"/>
          <w:szCs w:val="22"/>
          <w:u w:val="single"/>
        </w:rPr>
        <w:t xml:space="preserve">lahko odda en izpolnjen </w:t>
      </w:r>
      <w:proofErr w:type="spellStart"/>
      <w:r w:rsidRPr="00964E51">
        <w:rPr>
          <w:rFonts w:ascii="Tahoma" w:hAnsi="Tahoma" w:cs="Tahoma"/>
          <w:szCs w:val="22"/>
          <w:u w:val="single"/>
        </w:rPr>
        <w:t>ESPD</w:t>
      </w:r>
      <w:proofErr w:type="spellEnd"/>
      <w:r w:rsidRPr="00964E51">
        <w:rPr>
          <w:rFonts w:ascii="Tahoma" w:hAnsi="Tahoma" w:cs="Tahoma"/>
          <w:szCs w:val="22"/>
          <w:u w:val="single"/>
        </w:rPr>
        <w:t xml:space="preserve"> za vse sklope</w:t>
      </w:r>
      <w:r w:rsidRPr="00964E51">
        <w:rPr>
          <w:rFonts w:ascii="Tahoma" w:hAnsi="Tahoma" w:cs="Tahoma"/>
          <w:szCs w:val="22"/>
        </w:rPr>
        <w:t xml:space="preserve">, za katere oddaja ponudbo, v katerem jasno navede, za katere sklope oddaja ponudbo, </w:t>
      </w:r>
      <w:r w:rsidRPr="00964E51">
        <w:rPr>
          <w:rFonts w:ascii="Tahoma" w:hAnsi="Tahoma" w:cs="Tahoma"/>
          <w:b/>
          <w:szCs w:val="22"/>
        </w:rPr>
        <w:t>ali</w:t>
      </w:r>
      <w:r w:rsidRPr="00964E51">
        <w:rPr>
          <w:rFonts w:ascii="Tahoma" w:hAnsi="Tahoma" w:cs="Tahoma"/>
          <w:szCs w:val="22"/>
        </w:rPr>
        <w:t xml:space="preserve"> pa posebej odda izpolnjen </w:t>
      </w:r>
      <w:proofErr w:type="spellStart"/>
      <w:r w:rsidRPr="00964E51">
        <w:rPr>
          <w:rFonts w:ascii="Tahoma" w:hAnsi="Tahoma" w:cs="Tahoma"/>
          <w:szCs w:val="22"/>
        </w:rPr>
        <w:t>ESPD</w:t>
      </w:r>
      <w:proofErr w:type="spellEnd"/>
      <w:r w:rsidRPr="00964E51">
        <w:rPr>
          <w:rFonts w:ascii="Tahoma" w:hAnsi="Tahoma" w:cs="Tahoma"/>
          <w:szCs w:val="22"/>
        </w:rPr>
        <w:t xml:space="preserve"> za vsak sklop, za katerega oddaja ponudbo.</w:t>
      </w:r>
    </w:p>
    <w:p w14:paraId="485EFFD8" w14:textId="77777777" w:rsidR="00C018F7" w:rsidRPr="00964E51" w:rsidRDefault="00C018F7" w:rsidP="005E6CB4">
      <w:pPr>
        <w:keepLines/>
        <w:widowControl w:val="0"/>
        <w:jc w:val="both"/>
        <w:rPr>
          <w:rFonts w:ascii="Tahoma" w:hAnsi="Tahoma" w:cs="Tahoma"/>
          <w:sz w:val="18"/>
        </w:rPr>
      </w:pPr>
    </w:p>
    <w:p w14:paraId="56013A6F" w14:textId="77777777" w:rsidR="00A14615" w:rsidRPr="00964E51" w:rsidRDefault="00A14615" w:rsidP="000F5377">
      <w:pPr>
        <w:pStyle w:val="Odstavekseznama"/>
        <w:keepLines/>
        <w:widowControl w:val="0"/>
        <w:numPr>
          <w:ilvl w:val="2"/>
          <w:numId w:val="26"/>
        </w:numPr>
        <w:spacing w:line="276" w:lineRule="auto"/>
        <w:jc w:val="both"/>
        <w:rPr>
          <w:rFonts w:ascii="Tahoma" w:hAnsi="Tahoma" w:cs="Tahoma"/>
          <w:b/>
        </w:rPr>
      </w:pPr>
      <w:r w:rsidRPr="00964E51">
        <w:rPr>
          <w:rFonts w:ascii="Tahoma" w:hAnsi="Tahoma" w:cs="Tahoma"/>
          <w:b/>
        </w:rPr>
        <w:t xml:space="preserve">Navodila za </w:t>
      </w:r>
      <w:proofErr w:type="spellStart"/>
      <w:r w:rsidRPr="00964E51">
        <w:rPr>
          <w:rFonts w:ascii="Tahoma" w:hAnsi="Tahoma" w:cs="Tahoma"/>
          <w:b/>
        </w:rPr>
        <w:t>ESPD</w:t>
      </w:r>
      <w:proofErr w:type="spellEnd"/>
      <w:r w:rsidRPr="00964E51">
        <w:rPr>
          <w:rFonts w:ascii="Tahoma" w:hAnsi="Tahoma" w:cs="Tahoma"/>
          <w:b/>
        </w:rPr>
        <w:t xml:space="preserve"> obrazec</w:t>
      </w:r>
    </w:p>
    <w:p w14:paraId="082B9F7A" w14:textId="77777777" w:rsidR="00A14615" w:rsidRPr="00964E51" w:rsidRDefault="00A14615" w:rsidP="005E6CB4">
      <w:pPr>
        <w:keepLines/>
        <w:widowControl w:val="0"/>
        <w:jc w:val="both"/>
        <w:rPr>
          <w:rFonts w:ascii="Tahoma" w:hAnsi="Tahoma" w:cs="Tahoma"/>
          <w:sz w:val="12"/>
        </w:rPr>
      </w:pPr>
    </w:p>
    <w:p w14:paraId="0C91B50F" w14:textId="77777777" w:rsidR="00A14615" w:rsidRPr="00964E51" w:rsidRDefault="00A14615" w:rsidP="005E6CB4">
      <w:pPr>
        <w:keepLines/>
        <w:widowControl w:val="0"/>
        <w:jc w:val="both"/>
        <w:rPr>
          <w:rFonts w:ascii="Tahoma" w:hAnsi="Tahoma" w:cs="Tahoma"/>
          <w:bCs/>
        </w:rPr>
      </w:pPr>
      <w:r w:rsidRPr="00964E51">
        <w:rPr>
          <w:rFonts w:ascii="Tahoma" w:hAnsi="Tahoma" w:cs="Tahoma"/>
          <w:bCs/>
        </w:rPr>
        <w:t xml:space="preserve">Ponudnik (ostali subjekti v okviru ponudbe) uvodoma na svoj računalnik (ali drugi elektronski medij) shrani naročnikov </w:t>
      </w:r>
      <w:proofErr w:type="spellStart"/>
      <w:r w:rsidRPr="00964E51">
        <w:rPr>
          <w:rFonts w:ascii="Tahoma" w:hAnsi="Tahoma" w:cs="Tahoma"/>
          <w:bCs/>
        </w:rPr>
        <w:t>ESPD</w:t>
      </w:r>
      <w:proofErr w:type="spellEnd"/>
      <w:r w:rsidRPr="00964E51">
        <w:rPr>
          <w:rFonts w:ascii="Tahoma" w:hAnsi="Tahoma" w:cs="Tahoma"/>
          <w:bCs/>
        </w:rPr>
        <w:t xml:space="preserve"> obrazec, ki je (v elektronski obliki v formatu </w:t>
      </w:r>
      <w:proofErr w:type="spellStart"/>
      <w:r w:rsidRPr="00964E51">
        <w:rPr>
          <w:rFonts w:ascii="Tahoma" w:hAnsi="Tahoma" w:cs="Tahoma"/>
          <w:bCs/>
        </w:rPr>
        <w:t>xml</w:t>
      </w:r>
      <w:proofErr w:type="spellEnd"/>
      <w:r w:rsidRPr="00964E51">
        <w:rPr>
          <w:rFonts w:ascii="Tahoma" w:hAnsi="Tahoma" w:cs="Tahoma"/>
          <w:bCs/>
        </w:rPr>
        <w:t xml:space="preserve">) na voljo na mestu, kjer je objavljena razpisna dokumentacija. Ponudnik nato preko brezplačne spletne strani </w:t>
      </w:r>
      <w:hyperlink r:id="rId17" w:history="1">
        <w:r w:rsidRPr="00964E51">
          <w:rPr>
            <w:rFonts w:ascii="Tahoma" w:hAnsi="Tahoma" w:cs="Tahoma"/>
            <w:color w:val="0000FF"/>
            <w:u w:val="single"/>
          </w:rPr>
          <w:t>https://ejn.gov.si/espd/</w:t>
        </w:r>
      </w:hyperlink>
      <w:r w:rsidRPr="00964E51">
        <w:rPr>
          <w:rFonts w:ascii="Tahoma" w:hAnsi="Tahoma" w:cs="Tahoma"/>
          <w:bCs/>
        </w:rPr>
        <w:t xml:space="preserve"> prične z izpolnjevanjem obrazca </w:t>
      </w:r>
      <w:proofErr w:type="spellStart"/>
      <w:r w:rsidRPr="00964E51">
        <w:rPr>
          <w:rFonts w:ascii="Tahoma" w:hAnsi="Tahoma" w:cs="Tahoma"/>
          <w:bCs/>
        </w:rPr>
        <w:t>ESPD</w:t>
      </w:r>
      <w:proofErr w:type="spellEnd"/>
      <w:r w:rsidRPr="00964E51">
        <w:rPr>
          <w:rFonts w:ascii="Tahoma" w:hAnsi="Tahoma" w:cs="Tahoma"/>
          <w:bCs/>
        </w:rPr>
        <w:t xml:space="preserve"> tako, da </w:t>
      </w:r>
      <w:r w:rsidRPr="00964E51">
        <w:rPr>
          <w:rFonts w:ascii="Tahoma" w:hAnsi="Tahoma" w:cs="Tahoma"/>
          <w:b/>
          <w:bCs/>
        </w:rPr>
        <w:t xml:space="preserve">označi, da je gospodarski subjekt </w:t>
      </w:r>
      <w:r w:rsidRPr="00964E51">
        <w:rPr>
          <w:rFonts w:ascii="Tahoma" w:hAnsi="Tahoma" w:cs="Tahoma"/>
          <w:bCs/>
        </w:rPr>
        <w:t xml:space="preserve">in izbere možnost: </w:t>
      </w:r>
      <w:r w:rsidRPr="00964E51">
        <w:rPr>
          <w:rFonts w:ascii="Tahoma" w:hAnsi="Tahoma" w:cs="Tahoma"/>
          <w:b/>
          <w:bCs/>
        </w:rPr>
        <w:t xml:space="preserve">»Uvoziti </w:t>
      </w:r>
      <w:proofErr w:type="spellStart"/>
      <w:r w:rsidRPr="00964E51">
        <w:rPr>
          <w:rFonts w:ascii="Tahoma" w:hAnsi="Tahoma" w:cs="Tahoma"/>
          <w:b/>
          <w:bCs/>
        </w:rPr>
        <w:t>ESPD</w:t>
      </w:r>
      <w:proofErr w:type="spellEnd"/>
      <w:r w:rsidRPr="00964E51">
        <w:rPr>
          <w:rFonts w:ascii="Tahoma" w:hAnsi="Tahoma" w:cs="Tahoma"/>
          <w:b/>
          <w:bCs/>
        </w:rPr>
        <w:t>«</w:t>
      </w:r>
      <w:r w:rsidRPr="00964E51">
        <w:rPr>
          <w:rFonts w:ascii="Tahoma" w:hAnsi="Tahoma" w:cs="Tahoma"/>
          <w:bCs/>
        </w:rPr>
        <w:t>.</w:t>
      </w:r>
      <w:r w:rsidRPr="00964E51">
        <w:rPr>
          <w:rFonts w:ascii="Tahoma" w:hAnsi="Tahoma" w:cs="Tahoma"/>
          <w:b/>
          <w:bCs/>
        </w:rPr>
        <w:t xml:space="preserve"> </w:t>
      </w:r>
      <w:r w:rsidRPr="00964E51">
        <w:rPr>
          <w:rFonts w:ascii="Tahoma" w:hAnsi="Tahoma" w:cs="Tahoma"/>
          <w:bCs/>
        </w:rPr>
        <w:t xml:space="preserve">Ponudnik nato izbere sedež podjetja (državo), </w:t>
      </w:r>
      <w:r w:rsidRPr="00964E51">
        <w:rPr>
          <w:rFonts w:ascii="Tahoma" w:hAnsi="Tahoma" w:cs="Tahoma"/>
          <w:b/>
          <w:bCs/>
        </w:rPr>
        <w:t>ter za tem ukaz »Naloži«</w:t>
      </w:r>
      <w:r w:rsidRPr="00964E51">
        <w:rPr>
          <w:rFonts w:ascii="Tahoma" w:hAnsi="Tahoma" w:cs="Tahoma"/>
          <w:bCs/>
        </w:rPr>
        <w:t xml:space="preserve"> in na svojem računalniku (oz. drugem elektronskem mediju) poišče </w:t>
      </w:r>
      <w:proofErr w:type="spellStart"/>
      <w:r w:rsidRPr="00964E51">
        <w:rPr>
          <w:rFonts w:ascii="Tahoma" w:hAnsi="Tahoma" w:cs="Tahoma"/>
          <w:bCs/>
        </w:rPr>
        <w:t>ESPD</w:t>
      </w:r>
      <w:proofErr w:type="spellEnd"/>
      <w:r w:rsidRPr="00964E51">
        <w:rPr>
          <w:rFonts w:ascii="Tahoma" w:hAnsi="Tahoma" w:cs="Tahoma"/>
          <w:bCs/>
        </w:rPr>
        <w:t xml:space="preserve"> (.</w:t>
      </w:r>
      <w:proofErr w:type="spellStart"/>
      <w:r w:rsidRPr="00964E51">
        <w:rPr>
          <w:rFonts w:ascii="Tahoma" w:hAnsi="Tahoma" w:cs="Tahoma"/>
          <w:bCs/>
        </w:rPr>
        <w:t>xml</w:t>
      </w:r>
      <w:proofErr w:type="spellEnd"/>
      <w:r w:rsidRPr="00964E51">
        <w:rPr>
          <w:rFonts w:ascii="Tahoma" w:hAnsi="Tahoma" w:cs="Tahoma"/>
          <w:bCs/>
        </w:rPr>
        <w:t xml:space="preserve"> datoteko), ki ga je za potrebe predmetnega javnega naročila pripravil naročnik, ponudnik pa ga je predhodno shranil na računalnik (ali drug elektronski medij). Nato ponudnik začne z izpolnjevanjem </w:t>
      </w:r>
      <w:proofErr w:type="spellStart"/>
      <w:r w:rsidRPr="00964E51">
        <w:rPr>
          <w:rFonts w:ascii="Tahoma" w:hAnsi="Tahoma" w:cs="Tahoma"/>
          <w:bCs/>
        </w:rPr>
        <w:t>ESPD</w:t>
      </w:r>
      <w:proofErr w:type="spellEnd"/>
      <w:r w:rsidRPr="00964E51">
        <w:rPr>
          <w:rFonts w:ascii="Tahoma" w:hAnsi="Tahoma" w:cs="Tahoma"/>
          <w:bCs/>
        </w:rPr>
        <w:t xml:space="preserve"> obrazca, ter ga priloži k ponudbi. </w:t>
      </w:r>
    </w:p>
    <w:p w14:paraId="4CDBBA98" w14:textId="77777777" w:rsidR="00A14615" w:rsidRPr="00964E51" w:rsidRDefault="00A14615" w:rsidP="005E6CB4">
      <w:pPr>
        <w:keepLines/>
        <w:widowControl w:val="0"/>
        <w:jc w:val="both"/>
        <w:rPr>
          <w:rFonts w:ascii="Tahoma" w:hAnsi="Tahoma" w:cs="Tahoma"/>
          <w:bCs/>
          <w:i/>
          <w:sz w:val="18"/>
        </w:rPr>
      </w:pPr>
    </w:p>
    <w:p w14:paraId="24923143" w14:textId="77777777" w:rsidR="00A14615" w:rsidRPr="00964E51" w:rsidRDefault="00A14615" w:rsidP="005E6CB4">
      <w:pPr>
        <w:keepLines/>
        <w:widowControl w:val="0"/>
        <w:jc w:val="both"/>
        <w:rPr>
          <w:rFonts w:ascii="Tahoma" w:hAnsi="Tahoma" w:cs="Tahoma"/>
          <w:bCs/>
          <w:i/>
        </w:rPr>
      </w:pPr>
      <w:r w:rsidRPr="00964E51">
        <w:rPr>
          <w:rFonts w:ascii="Tahoma" w:hAnsi="Tahoma" w:cs="Tahoma"/>
          <w:bCs/>
          <w:i/>
        </w:rPr>
        <w:t>Naročnik lahko ponudnike kadarkoli med postopkom pozove, da predložijo vsa dokazila ali del dokazil v zvezi z navedbami v izjavi (</w:t>
      </w:r>
      <w:proofErr w:type="spellStart"/>
      <w:r w:rsidRPr="00964E51">
        <w:rPr>
          <w:rFonts w:ascii="Tahoma" w:hAnsi="Tahoma" w:cs="Tahoma"/>
          <w:bCs/>
          <w:i/>
        </w:rPr>
        <w:t>ESPD</w:t>
      </w:r>
      <w:proofErr w:type="spellEnd"/>
      <w:r w:rsidRPr="00964E51">
        <w:rPr>
          <w:rFonts w:ascii="Tahoma" w:hAnsi="Tahoma" w:cs="Tahoma"/>
          <w:bCs/>
          <w:i/>
        </w:rPr>
        <w:t>).</w:t>
      </w:r>
    </w:p>
    <w:p w14:paraId="17789B3A" w14:textId="77777777" w:rsidR="00A14615" w:rsidRPr="00964E51" w:rsidRDefault="00A14615" w:rsidP="005E6CB4">
      <w:pPr>
        <w:keepLines/>
        <w:widowControl w:val="0"/>
        <w:jc w:val="both"/>
        <w:rPr>
          <w:rFonts w:ascii="Tahoma" w:hAnsi="Tahoma" w:cs="Tahoma"/>
          <w:sz w:val="24"/>
        </w:rPr>
      </w:pPr>
    </w:p>
    <w:p w14:paraId="08E7C947" w14:textId="77777777" w:rsidR="00A14615" w:rsidRPr="00964E51" w:rsidRDefault="00A14615" w:rsidP="000F5377">
      <w:pPr>
        <w:pStyle w:val="Odstavekseznama"/>
        <w:keepLines/>
        <w:widowControl w:val="0"/>
        <w:numPr>
          <w:ilvl w:val="1"/>
          <w:numId w:val="25"/>
        </w:numPr>
        <w:jc w:val="both"/>
        <w:rPr>
          <w:rFonts w:ascii="Tahoma" w:hAnsi="Tahoma" w:cs="Tahoma"/>
          <w:b/>
          <w:sz w:val="22"/>
        </w:rPr>
      </w:pPr>
      <w:r w:rsidRPr="00964E51">
        <w:rPr>
          <w:rFonts w:ascii="Tahoma" w:hAnsi="Tahoma" w:cs="Tahoma"/>
          <w:b/>
          <w:sz w:val="22"/>
        </w:rPr>
        <w:t>RAZLOGI ZA IZKLJUČITEV</w:t>
      </w:r>
    </w:p>
    <w:p w14:paraId="3F216E07" w14:textId="77777777" w:rsidR="00A14615" w:rsidRPr="00964E51" w:rsidRDefault="00A14615" w:rsidP="005E6CB4">
      <w:pPr>
        <w:keepLines/>
        <w:widowControl w:val="0"/>
        <w:jc w:val="both"/>
        <w:rPr>
          <w:rFonts w:ascii="Tahoma" w:hAnsi="Tahoma" w:cs="Tahoma"/>
          <w:sz w:val="16"/>
        </w:rPr>
      </w:pPr>
    </w:p>
    <w:p w14:paraId="0086D618" w14:textId="77777777" w:rsidR="00A14615" w:rsidRPr="00964E51" w:rsidRDefault="00A14615" w:rsidP="005E6CB4">
      <w:pPr>
        <w:keepLines/>
        <w:widowControl w:val="0"/>
        <w:ind w:right="-2"/>
        <w:jc w:val="both"/>
        <w:rPr>
          <w:rFonts w:ascii="Tahoma" w:hAnsi="Tahoma" w:cs="Tahoma"/>
          <w:i/>
        </w:rPr>
      </w:pPr>
      <w:r w:rsidRPr="00964E51">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4FCFF823" w14:textId="77777777" w:rsidR="00A14615" w:rsidRPr="00964E51" w:rsidRDefault="00A14615" w:rsidP="005E6CB4">
      <w:pPr>
        <w:keepLines/>
        <w:widowControl w:val="0"/>
        <w:jc w:val="both"/>
        <w:rPr>
          <w:rFonts w:ascii="Tahoma" w:hAnsi="Tahoma" w:cs="Tahoma"/>
          <w:sz w:val="16"/>
        </w:rPr>
      </w:pPr>
    </w:p>
    <w:p w14:paraId="786F3100" w14:textId="77777777" w:rsidR="00A14615" w:rsidRPr="00964E51" w:rsidRDefault="00A14615" w:rsidP="005E6CB4">
      <w:pPr>
        <w:keepLines/>
        <w:widowControl w:val="0"/>
        <w:jc w:val="both"/>
        <w:rPr>
          <w:rFonts w:ascii="Tahoma" w:hAnsi="Tahoma" w:cs="Tahoma"/>
          <w:bCs/>
          <w:u w:val="single"/>
        </w:rPr>
      </w:pPr>
      <w:r w:rsidRPr="00964E51">
        <w:rPr>
          <w:rFonts w:ascii="Tahoma" w:hAnsi="Tahoma" w:cs="Tahoma"/>
          <w:bCs/>
          <w:u w:val="single"/>
        </w:rPr>
        <w:t xml:space="preserve">Naročnik bo iz sodelovanja v postopku javnega naročanja izključil </w:t>
      </w:r>
      <w:r w:rsidRPr="00964E51">
        <w:rPr>
          <w:rFonts w:ascii="Tahoma" w:hAnsi="Tahoma" w:cs="Tahoma"/>
          <w:u w:val="single"/>
        </w:rPr>
        <w:t>ponudnika</w:t>
      </w:r>
      <w:r w:rsidRPr="00964E51">
        <w:rPr>
          <w:rFonts w:ascii="Tahoma" w:hAnsi="Tahoma" w:cs="Tahoma"/>
          <w:bCs/>
          <w:u w:val="single"/>
        </w:rPr>
        <w:t xml:space="preserve">, če pri preverjanju v skladu s z ZJN-3 ugotovi ali je drugače seznanjen, da ponudnik ne izpolnjuje pogojev v skladu z 1., 2. in 4. odstavkom 75. člena ZJN-3. </w:t>
      </w:r>
    </w:p>
    <w:p w14:paraId="5CB7D3F2" w14:textId="77777777" w:rsidR="00A14615" w:rsidRPr="00964E51" w:rsidRDefault="00A14615" w:rsidP="005E6CB4">
      <w:pPr>
        <w:keepLines/>
        <w:widowControl w:val="0"/>
        <w:jc w:val="both"/>
        <w:rPr>
          <w:rFonts w:ascii="Tahoma" w:hAnsi="Tahoma" w:cs="Tahoma"/>
          <w:b/>
          <w:smallCaps/>
        </w:rPr>
      </w:pPr>
    </w:p>
    <w:p w14:paraId="134ACA00" w14:textId="77777777" w:rsidR="00A14615" w:rsidRPr="00964E51" w:rsidRDefault="00A14615" w:rsidP="005E6CB4">
      <w:pPr>
        <w:keepLines/>
        <w:widowControl w:val="0"/>
        <w:ind w:right="-2"/>
        <w:jc w:val="both"/>
        <w:rPr>
          <w:rFonts w:ascii="Tahoma" w:hAnsi="Tahoma" w:cs="Tahoma"/>
        </w:rPr>
      </w:pPr>
      <w:r w:rsidRPr="00964E51">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373428BC" w14:textId="77777777" w:rsidR="00A14615" w:rsidRPr="00964E51" w:rsidRDefault="00A14615" w:rsidP="005E6CB4">
      <w:pPr>
        <w:keepLines/>
        <w:widowControl w:val="0"/>
        <w:ind w:right="-2"/>
        <w:jc w:val="both"/>
        <w:rPr>
          <w:rFonts w:ascii="Tahoma" w:hAnsi="Tahoma" w:cs="Tahoma"/>
          <w:sz w:val="18"/>
        </w:rPr>
      </w:pPr>
    </w:p>
    <w:p w14:paraId="670B79C1" w14:textId="77777777" w:rsidR="00A14615" w:rsidRPr="00964E51" w:rsidRDefault="00A14615" w:rsidP="005E6CB4">
      <w:pPr>
        <w:keepLines/>
        <w:widowControl w:val="0"/>
        <w:ind w:right="-2"/>
        <w:jc w:val="both"/>
        <w:rPr>
          <w:rFonts w:ascii="Tahoma" w:hAnsi="Tahoma" w:cs="Tahoma"/>
          <w:b/>
        </w:rPr>
      </w:pPr>
      <w:r w:rsidRPr="00964E51">
        <w:rPr>
          <w:rFonts w:ascii="Tahoma" w:hAnsi="Tahoma" w:cs="Tahoma"/>
          <w:b/>
        </w:rPr>
        <w:t xml:space="preserve">A: Razlogi, povezani s kazenskimi obsodbami </w:t>
      </w:r>
    </w:p>
    <w:p w14:paraId="3E4AC990" w14:textId="77777777" w:rsidR="00A14615" w:rsidRPr="00964E51" w:rsidRDefault="00A14615" w:rsidP="005E6CB4">
      <w:pPr>
        <w:keepLines/>
        <w:widowControl w:val="0"/>
        <w:ind w:right="-2"/>
        <w:jc w:val="both"/>
        <w:rPr>
          <w:rFonts w:ascii="Tahoma" w:hAnsi="Tahoma" w:cs="Tahoma"/>
        </w:rPr>
      </w:pPr>
      <w:r w:rsidRPr="00964E51">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964E51">
        <w:rPr>
          <w:rFonts w:ascii="Tahoma" w:hAnsi="Tahoma" w:cs="Tahoma"/>
        </w:rPr>
        <w:t>popr</w:t>
      </w:r>
      <w:proofErr w:type="spellEnd"/>
      <w:r w:rsidRPr="00964E51">
        <w:rPr>
          <w:rFonts w:ascii="Tahoma" w:hAnsi="Tahoma" w:cs="Tahoma"/>
        </w:rPr>
        <w:t xml:space="preserve">., 54/15, 38/16, 27/17, 23/20, 91/20, 95/21, 186/21 in 105/22 – </w:t>
      </w:r>
      <w:proofErr w:type="spellStart"/>
      <w:r w:rsidRPr="00964E51">
        <w:rPr>
          <w:rFonts w:ascii="Tahoma" w:hAnsi="Tahoma" w:cs="Tahoma"/>
        </w:rPr>
        <w:t>ZZNŠPP</w:t>
      </w:r>
      <w:proofErr w:type="spellEnd"/>
      <w:r w:rsidRPr="00964E51">
        <w:rPr>
          <w:rFonts w:ascii="Tahoma" w:hAnsi="Tahoma" w:cs="Tahoma"/>
        </w:rPr>
        <w:t>; v nadaljnjem besedilu: KZ-1), ki so opredeljena v prvem odstavku 75. člena ZJN-3, ali za primerljiva kazniva dejanja, ki so jih izrekla tuja sodišča.</w:t>
      </w:r>
    </w:p>
    <w:p w14:paraId="56237B18" w14:textId="77777777" w:rsidR="00A14615" w:rsidRPr="00964E51" w:rsidRDefault="00A14615" w:rsidP="005E6CB4">
      <w:pPr>
        <w:keepLines/>
        <w:widowControl w:val="0"/>
        <w:ind w:right="-2"/>
        <w:jc w:val="both"/>
        <w:rPr>
          <w:rFonts w:ascii="Tahoma" w:hAnsi="Tahoma" w:cs="Tahoma"/>
          <w:b/>
        </w:rPr>
      </w:pPr>
    </w:p>
    <w:p w14:paraId="2A362322" w14:textId="77777777" w:rsidR="00A14615" w:rsidRPr="00964E51" w:rsidRDefault="00A14615" w:rsidP="005E6CB4">
      <w:pPr>
        <w:keepLines/>
        <w:widowControl w:val="0"/>
        <w:ind w:right="-2"/>
        <w:jc w:val="both"/>
        <w:rPr>
          <w:rFonts w:ascii="Tahoma" w:hAnsi="Tahoma" w:cs="Tahoma"/>
          <w:b/>
        </w:rPr>
      </w:pPr>
      <w:r w:rsidRPr="00964E51">
        <w:rPr>
          <w:rFonts w:ascii="Tahoma" w:hAnsi="Tahoma" w:cs="Tahoma"/>
          <w:b/>
        </w:rPr>
        <w:t>B: Razlogi, povezani s plačilom davkov ali prispevkov za socialno varnost</w:t>
      </w:r>
    </w:p>
    <w:p w14:paraId="7165E252" w14:textId="77777777" w:rsidR="00975633" w:rsidRPr="00964E51" w:rsidRDefault="00A14615" w:rsidP="005E6CB4">
      <w:pPr>
        <w:keepLines/>
        <w:widowControl w:val="0"/>
        <w:ind w:right="-2"/>
        <w:jc w:val="both"/>
        <w:rPr>
          <w:rFonts w:ascii="Tahoma" w:hAnsi="Tahoma" w:cs="Tahoma"/>
        </w:rPr>
      </w:pPr>
      <w:r w:rsidRPr="00964E51">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w:t>
      </w:r>
    </w:p>
    <w:p w14:paraId="519328DB" w14:textId="21BD2CA1" w:rsidR="00A14615" w:rsidRPr="00964E51" w:rsidRDefault="00A14615" w:rsidP="005E6CB4">
      <w:pPr>
        <w:keepLines/>
        <w:widowControl w:val="0"/>
        <w:ind w:right="-2"/>
        <w:jc w:val="both"/>
        <w:rPr>
          <w:rFonts w:ascii="Tahoma" w:hAnsi="Tahoma" w:cs="Tahoma"/>
        </w:rPr>
      </w:pPr>
      <w:r w:rsidRPr="00964E51">
        <w:rPr>
          <w:rFonts w:ascii="Tahoma" w:hAnsi="Tahoma" w:cs="Tahoma"/>
        </w:rPr>
        <w:lastRenderedPageBreak/>
        <w:t>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5932FCE" w14:textId="77777777" w:rsidR="00A14615" w:rsidRPr="00964E51" w:rsidRDefault="00A14615" w:rsidP="005E6CB4">
      <w:pPr>
        <w:keepLines/>
        <w:widowControl w:val="0"/>
        <w:ind w:right="-2"/>
        <w:jc w:val="both"/>
        <w:rPr>
          <w:rFonts w:ascii="Tahoma" w:hAnsi="Tahoma" w:cs="Tahoma"/>
          <w:b/>
        </w:rPr>
      </w:pPr>
    </w:p>
    <w:p w14:paraId="1D405B36" w14:textId="77777777" w:rsidR="00A14615" w:rsidRPr="00964E51" w:rsidRDefault="00A14615" w:rsidP="005E6CB4">
      <w:pPr>
        <w:keepLines/>
        <w:widowControl w:val="0"/>
        <w:ind w:right="-2"/>
        <w:jc w:val="both"/>
        <w:rPr>
          <w:rFonts w:ascii="Tahoma" w:hAnsi="Tahoma" w:cs="Tahoma"/>
          <w:b/>
        </w:rPr>
      </w:pPr>
      <w:r w:rsidRPr="00964E51">
        <w:rPr>
          <w:rFonts w:ascii="Tahoma" w:hAnsi="Tahoma" w:cs="Tahoma"/>
          <w:b/>
        </w:rPr>
        <w:t>D: Nacionalni razlogi za izključitev</w:t>
      </w:r>
    </w:p>
    <w:p w14:paraId="48F7E2DC" w14:textId="77777777" w:rsidR="00A14615" w:rsidRPr="00964E51" w:rsidRDefault="00A14615" w:rsidP="005E6CB4">
      <w:pPr>
        <w:keepLines/>
        <w:widowControl w:val="0"/>
        <w:jc w:val="both"/>
        <w:rPr>
          <w:rFonts w:ascii="Tahoma" w:hAnsi="Tahoma" w:cs="Tahoma"/>
        </w:rPr>
      </w:pPr>
      <w:r w:rsidRPr="00964E51">
        <w:rPr>
          <w:rFonts w:ascii="Tahoma" w:hAnsi="Tahoma" w:cs="Tahoma"/>
        </w:rPr>
        <w:t>Naročnik bo iz posameznega postopka javnega naročanja izključil gospodarski subjekt:</w:t>
      </w:r>
    </w:p>
    <w:p w14:paraId="68C6ED42" w14:textId="77777777" w:rsidR="00A14615" w:rsidRPr="00964E51" w:rsidRDefault="00A14615" w:rsidP="005E6CB4">
      <w:pPr>
        <w:keepLines/>
        <w:widowControl w:val="0"/>
        <w:jc w:val="both"/>
        <w:rPr>
          <w:rFonts w:ascii="Tahoma" w:hAnsi="Tahoma" w:cs="Tahoma"/>
          <w:sz w:val="8"/>
        </w:rPr>
      </w:pPr>
    </w:p>
    <w:p w14:paraId="3288E6ED" w14:textId="77777777" w:rsidR="00A14615" w:rsidRPr="00964E51" w:rsidRDefault="00A14615" w:rsidP="005E6CB4">
      <w:pPr>
        <w:keepLines/>
        <w:widowControl w:val="0"/>
        <w:ind w:left="284" w:hanging="284"/>
        <w:jc w:val="both"/>
        <w:rPr>
          <w:rFonts w:ascii="Tahoma" w:hAnsi="Tahoma" w:cs="Tahoma"/>
        </w:rPr>
      </w:pPr>
      <w:r w:rsidRPr="00964E51">
        <w:rPr>
          <w:rFonts w:ascii="Tahoma" w:hAnsi="Tahoma" w:cs="Tahoma"/>
          <w:b/>
        </w:rPr>
        <w:t>D.1: Točka a) četrtega odstavka 75. člena ZJN-3</w:t>
      </w:r>
    </w:p>
    <w:p w14:paraId="490FE5CB" w14:textId="77777777" w:rsidR="00A14615" w:rsidRPr="00964E51" w:rsidRDefault="00A14615" w:rsidP="000F5377">
      <w:pPr>
        <w:keepLines/>
        <w:widowControl w:val="0"/>
        <w:numPr>
          <w:ilvl w:val="0"/>
          <w:numId w:val="27"/>
        </w:numPr>
        <w:ind w:left="284" w:hanging="284"/>
        <w:jc w:val="both"/>
        <w:rPr>
          <w:rFonts w:ascii="Tahoma" w:hAnsi="Tahoma" w:cs="Tahoma"/>
        </w:rPr>
      </w:pPr>
      <w:r w:rsidRPr="00964E51">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01EF7278" w14:textId="77777777" w:rsidR="00A14615" w:rsidRPr="00964E51" w:rsidRDefault="00A14615" w:rsidP="005E6CB4">
      <w:pPr>
        <w:keepLines/>
        <w:widowControl w:val="0"/>
        <w:jc w:val="both"/>
        <w:rPr>
          <w:rFonts w:ascii="Tahoma" w:hAnsi="Tahoma" w:cs="Tahoma"/>
          <w:b/>
          <w:sz w:val="8"/>
        </w:rPr>
      </w:pPr>
    </w:p>
    <w:p w14:paraId="5A071147" w14:textId="77777777" w:rsidR="00A14615" w:rsidRPr="00964E51" w:rsidRDefault="00A14615" w:rsidP="005E6CB4">
      <w:pPr>
        <w:keepLines/>
        <w:widowControl w:val="0"/>
        <w:jc w:val="both"/>
        <w:rPr>
          <w:rFonts w:ascii="Tahoma" w:hAnsi="Tahoma" w:cs="Tahoma"/>
        </w:rPr>
      </w:pPr>
      <w:r w:rsidRPr="00964E51">
        <w:rPr>
          <w:rFonts w:ascii="Tahoma" w:hAnsi="Tahoma" w:cs="Tahoma"/>
          <w:b/>
        </w:rPr>
        <w:t>D.2: Točka b) četrtega odstavka 75. člena ZJN-3</w:t>
      </w:r>
    </w:p>
    <w:p w14:paraId="5C2EA6A9" w14:textId="77777777" w:rsidR="00A14615" w:rsidRPr="00964E51" w:rsidRDefault="00A14615" w:rsidP="000F5377">
      <w:pPr>
        <w:keepLines/>
        <w:widowControl w:val="0"/>
        <w:numPr>
          <w:ilvl w:val="0"/>
          <w:numId w:val="27"/>
        </w:numPr>
        <w:ind w:left="284" w:hanging="284"/>
        <w:jc w:val="both"/>
        <w:rPr>
          <w:rFonts w:ascii="Tahoma" w:hAnsi="Tahoma" w:cs="Tahoma"/>
        </w:rPr>
      </w:pPr>
      <w:r w:rsidRPr="00964E51">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4BC9862" w14:textId="77777777" w:rsidR="00A14615" w:rsidRPr="00964E51" w:rsidRDefault="00A14615" w:rsidP="005E6CB4">
      <w:pPr>
        <w:keepLines/>
        <w:widowControl w:val="0"/>
        <w:jc w:val="both"/>
        <w:rPr>
          <w:rFonts w:ascii="Tahoma" w:hAnsi="Tahoma" w:cs="Tahoma"/>
          <w:b/>
          <w:sz w:val="8"/>
        </w:rPr>
      </w:pPr>
    </w:p>
    <w:p w14:paraId="522EAC29" w14:textId="77777777" w:rsidR="00A14615" w:rsidRPr="00964E51" w:rsidRDefault="00A14615" w:rsidP="005E6CB4">
      <w:pPr>
        <w:keepLines/>
        <w:widowControl w:val="0"/>
        <w:jc w:val="both"/>
        <w:rPr>
          <w:rFonts w:ascii="Tahoma" w:hAnsi="Tahoma" w:cs="Tahoma"/>
          <w:b/>
        </w:rPr>
      </w:pPr>
      <w:r w:rsidRPr="00964E51">
        <w:rPr>
          <w:rFonts w:ascii="Tahoma" w:hAnsi="Tahoma" w:cs="Tahoma"/>
          <w:b/>
        </w:rPr>
        <w:t>D.3: Kršitev temeljnih pravic delavcev (196. člen KZ-1), prvi odstavek 75. člena ZJN-3</w:t>
      </w:r>
    </w:p>
    <w:p w14:paraId="638F8273" w14:textId="77777777" w:rsidR="00A14615" w:rsidRPr="00964E51" w:rsidRDefault="00A14615" w:rsidP="000F5377">
      <w:pPr>
        <w:keepLines/>
        <w:widowControl w:val="0"/>
        <w:numPr>
          <w:ilvl w:val="0"/>
          <w:numId w:val="27"/>
        </w:numPr>
        <w:ind w:left="284" w:hanging="284"/>
        <w:jc w:val="both"/>
        <w:rPr>
          <w:rFonts w:ascii="Tahoma" w:hAnsi="Tahoma" w:cs="Tahoma"/>
        </w:rPr>
      </w:pPr>
      <w:r w:rsidRPr="00964E51">
        <w:rPr>
          <w:rFonts w:ascii="Tahoma" w:hAnsi="Tahoma" w:cs="Tahoma"/>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w:t>
      </w:r>
      <w:proofErr w:type="spellStart"/>
      <w:r w:rsidRPr="00964E51">
        <w:rPr>
          <w:rFonts w:ascii="Tahoma" w:hAnsi="Tahoma" w:cs="Tahoma"/>
        </w:rPr>
        <w:t>UPB</w:t>
      </w:r>
      <w:proofErr w:type="spellEnd"/>
      <w:r w:rsidRPr="00964E51">
        <w:rPr>
          <w:rFonts w:ascii="Tahoma" w:hAnsi="Tahoma" w:cs="Tahoma"/>
        </w:rPr>
        <w:t xml:space="preserve"> in nadaljnji) ali za primerljiva kazniva dejanja, ki so jih izrekla tuja sodišča, ki so opredeljena v prvem odstavku 75. člena ZJN-3.</w:t>
      </w:r>
    </w:p>
    <w:p w14:paraId="138C62A7" w14:textId="77777777" w:rsidR="00A14615" w:rsidRPr="00964E51" w:rsidRDefault="00A14615" w:rsidP="005E6CB4">
      <w:pPr>
        <w:keepLines/>
        <w:widowControl w:val="0"/>
        <w:ind w:right="-2"/>
        <w:jc w:val="both"/>
        <w:rPr>
          <w:rFonts w:ascii="Tahoma" w:hAnsi="Tahoma" w:cs="Tahoma"/>
          <w:b/>
          <w:smallCaps/>
          <w:sz w:val="18"/>
          <w:szCs w:val="18"/>
        </w:rPr>
      </w:pPr>
    </w:p>
    <w:p w14:paraId="0BB1513A" w14:textId="77777777" w:rsidR="00A14615" w:rsidRPr="00964E51" w:rsidRDefault="00A14615" w:rsidP="005E6CB4">
      <w:pPr>
        <w:keepLines/>
        <w:widowControl w:val="0"/>
        <w:ind w:right="-2"/>
        <w:jc w:val="both"/>
        <w:rPr>
          <w:rFonts w:ascii="Tahoma" w:hAnsi="Tahoma" w:cs="Tahoma"/>
          <w:b/>
          <w:smallCaps/>
        </w:rPr>
      </w:pPr>
      <w:r w:rsidRPr="00964E51">
        <w:rPr>
          <w:rFonts w:ascii="Tahoma" w:hAnsi="Tahoma" w:cs="Tahoma"/>
          <w:b/>
          <w:smallCaps/>
        </w:rPr>
        <w:t>Dokazila (velja za vse pogoje zgoraj):</w:t>
      </w:r>
    </w:p>
    <w:p w14:paraId="2C85C629" w14:textId="77777777" w:rsidR="00A14615" w:rsidRPr="00964E51" w:rsidRDefault="00A14615" w:rsidP="005E6CB4">
      <w:pPr>
        <w:keepLines/>
        <w:widowControl w:val="0"/>
        <w:jc w:val="both"/>
        <w:rPr>
          <w:rFonts w:ascii="Tahoma" w:hAnsi="Tahoma" w:cs="Tahoma"/>
        </w:rPr>
      </w:pPr>
      <w:proofErr w:type="spellStart"/>
      <w:r w:rsidRPr="00964E51">
        <w:rPr>
          <w:rFonts w:ascii="Tahoma" w:hAnsi="Tahoma" w:cs="Tahoma"/>
        </w:rPr>
        <w:t>ESPD</w:t>
      </w:r>
      <w:proofErr w:type="spellEnd"/>
      <w:r w:rsidRPr="00964E51">
        <w:rPr>
          <w:rFonts w:ascii="Tahoma" w:hAnsi="Tahoma" w:cs="Tahoma"/>
        </w:rPr>
        <w:t xml:space="preserve"> s strani vseh sodelujočih gospodarskih subjektov v ponudbi, ter s Prilogo 3/1 (ponudnik/partner) oz. Prilogo 3/2 (podizvajalec/subjekt,</w:t>
      </w:r>
      <w:r w:rsidRPr="00964E51">
        <w:t xml:space="preserve"> </w:t>
      </w:r>
      <w:r w:rsidRPr="00964E51">
        <w:rPr>
          <w:rFonts w:ascii="Tahoma" w:hAnsi="Tahoma" w:cs="Tahoma"/>
        </w:rPr>
        <w:t>katerih zmogljivosti uporablja ponudnik).</w:t>
      </w:r>
      <w:r w:rsidRPr="00964E51">
        <w:t xml:space="preserve"> </w:t>
      </w:r>
    </w:p>
    <w:p w14:paraId="230FCD31" w14:textId="77777777" w:rsidR="00A14615" w:rsidRPr="00964E51" w:rsidRDefault="00A14615" w:rsidP="005E6CB4">
      <w:pPr>
        <w:keepLines/>
        <w:widowControl w:val="0"/>
        <w:jc w:val="both"/>
        <w:rPr>
          <w:rFonts w:ascii="Tahoma" w:hAnsi="Tahoma" w:cs="Tahoma"/>
          <w:b/>
          <w:bCs/>
          <w:sz w:val="16"/>
        </w:rPr>
      </w:pPr>
    </w:p>
    <w:p w14:paraId="303F906B" w14:textId="77777777" w:rsidR="00A14615" w:rsidRPr="00964E51" w:rsidRDefault="00A14615" w:rsidP="005E6CB4">
      <w:pPr>
        <w:keepLines/>
        <w:widowControl w:val="0"/>
        <w:jc w:val="both"/>
        <w:rPr>
          <w:rFonts w:ascii="Tahoma" w:hAnsi="Tahoma" w:cs="Tahoma"/>
          <w:bCs/>
        </w:rPr>
      </w:pPr>
      <w:r w:rsidRPr="00964E51">
        <w:rPr>
          <w:rFonts w:ascii="Tahoma" w:hAnsi="Tahoma" w:cs="Tahoma"/>
          <w:bCs/>
          <w:u w:val="single"/>
        </w:rPr>
        <w:t>Naročnik bo preveril izpolnjevanje pogojev iz 1., 2. in 4. odstavka 75. člena ZJN-3 preko informacijskega sistema e-Dosje</w:t>
      </w:r>
      <w:r w:rsidRPr="00964E51">
        <w:rPr>
          <w:rFonts w:ascii="Tahoma" w:hAnsi="Tahoma" w:cs="Tahoma"/>
          <w:bCs/>
        </w:rPr>
        <w:t>, ki je namenjen elektronskem preverjanju ponudnikov (partnerjev), podizvajalcev in drugih gospodarskih subjektov, na čigar zmogljivosti se sklicuje ponudnik, v (predmetnih) nacionalnih uradnih evidencah.</w:t>
      </w:r>
      <w:r w:rsidRPr="00964E51">
        <w:rPr>
          <w:rFonts w:ascii="Tahoma" w:hAnsi="Tahoma" w:cs="Tahoma"/>
          <w:bCs/>
          <w:i/>
        </w:rPr>
        <w:t xml:space="preserve"> </w:t>
      </w:r>
    </w:p>
    <w:p w14:paraId="11941484" w14:textId="77777777" w:rsidR="00A14615" w:rsidRPr="00964E51" w:rsidRDefault="00A14615" w:rsidP="005E6CB4">
      <w:pPr>
        <w:keepLines/>
        <w:widowControl w:val="0"/>
        <w:jc w:val="both"/>
        <w:rPr>
          <w:rFonts w:ascii="Tahoma" w:hAnsi="Tahoma" w:cs="Tahoma"/>
          <w:sz w:val="16"/>
          <w:szCs w:val="22"/>
        </w:rPr>
      </w:pPr>
    </w:p>
    <w:p w14:paraId="78E3D5E7" w14:textId="77777777" w:rsidR="00A14615" w:rsidRPr="00964E51" w:rsidRDefault="00A14615" w:rsidP="005E6CB4">
      <w:pPr>
        <w:keepLines/>
        <w:widowControl w:val="0"/>
        <w:jc w:val="both"/>
        <w:rPr>
          <w:rFonts w:ascii="Tahoma" w:hAnsi="Tahoma" w:cs="Tahoma"/>
          <w:szCs w:val="22"/>
        </w:rPr>
      </w:pPr>
      <w:r w:rsidRPr="00964E51">
        <w:rPr>
          <w:rFonts w:ascii="Tahoma" w:hAnsi="Tahoma" w:cs="Tahoma"/>
        </w:rPr>
        <w:t>Gospodarski subjekt s sedežem izven Republike Slovenije bo moral potrdilo pristojnega organa predložiti sam, v kolikor takšnega potrdila iz ustreznega registra ne bo mogel pridobiti naročnik.</w:t>
      </w:r>
    </w:p>
    <w:p w14:paraId="579209D5" w14:textId="77777777" w:rsidR="00A14615" w:rsidRPr="00964E51" w:rsidRDefault="00A14615" w:rsidP="005E6CB4">
      <w:pPr>
        <w:keepLines/>
        <w:widowControl w:val="0"/>
        <w:jc w:val="both"/>
        <w:rPr>
          <w:rFonts w:ascii="Tahoma" w:hAnsi="Tahoma" w:cs="Tahoma"/>
          <w:szCs w:val="22"/>
        </w:rPr>
      </w:pPr>
    </w:p>
    <w:p w14:paraId="18902798" w14:textId="77777777" w:rsidR="00A14615" w:rsidRPr="00964E51" w:rsidRDefault="00A14615" w:rsidP="000F5377">
      <w:pPr>
        <w:keepLines/>
        <w:widowControl w:val="0"/>
        <w:numPr>
          <w:ilvl w:val="0"/>
          <w:numId w:val="23"/>
        </w:numPr>
        <w:ind w:left="284" w:hanging="284"/>
        <w:jc w:val="both"/>
        <w:rPr>
          <w:rFonts w:ascii="Tahoma" w:hAnsi="Tahoma" w:cs="Tahoma"/>
          <w:b/>
          <w:bCs/>
        </w:rPr>
      </w:pPr>
      <w:r w:rsidRPr="00964E51">
        <w:rPr>
          <w:rFonts w:ascii="Tahoma" w:hAnsi="Tahoma" w:cs="Tahoma"/>
          <w:b/>
          <w:bCs/>
        </w:rPr>
        <w:t>EMŠO:</w:t>
      </w:r>
    </w:p>
    <w:p w14:paraId="6D4BA551" w14:textId="77777777" w:rsidR="00A14615" w:rsidRPr="00964E51" w:rsidRDefault="00A14615" w:rsidP="005E6CB4">
      <w:pPr>
        <w:keepLines/>
        <w:widowControl w:val="0"/>
        <w:jc w:val="both"/>
        <w:rPr>
          <w:rFonts w:ascii="Tahoma" w:hAnsi="Tahoma" w:cs="Tahoma"/>
          <w:bCs/>
        </w:rPr>
      </w:pPr>
      <w:r w:rsidRPr="00964E51">
        <w:rPr>
          <w:rFonts w:ascii="Tahoma" w:hAnsi="Tahoma" w:cs="Tahoma"/>
          <w:bCs/>
        </w:rPr>
        <w:t xml:space="preserve">Za potrebe preverjanja v informacijskem sistemu e-Dosje </w:t>
      </w:r>
      <w:r w:rsidRPr="00964E51">
        <w:rPr>
          <w:rFonts w:ascii="Tahoma" w:hAnsi="Tahoma" w:cs="Tahoma"/>
          <w:bCs/>
          <w:u w:val="single"/>
        </w:rPr>
        <w:t xml:space="preserve">ponudnik (in vsi ostali sodelujoči gospodarskih subjektov v ponudbi) za </w:t>
      </w:r>
      <w:r w:rsidRPr="00964E51">
        <w:rPr>
          <w:rFonts w:ascii="Tahoma" w:hAnsi="Tahoma" w:cs="Tahoma"/>
          <w:b/>
          <w:bCs/>
          <w:u w:val="single"/>
        </w:rPr>
        <w:t>VSE</w:t>
      </w:r>
      <w:r w:rsidRPr="00964E51">
        <w:rPr>
          <w:rFonts w:ascii="Tahoma" w:hAnsi="Tahoma" w:cs="Tahoma"/>
          <w:bCs/>
          <w:u w:val="single"/>
        </w:rPr>
        <w:t xml:space="preserve"> osebe, ki so člani upravnega, vodstvenega </w:t>
      </w:r>
      <w:r w:rsidRPr="00964E51">
        <w:rPr>
          <w:rFonts w:ascii="Tahoma" w:hAnsi="Tahoma" w:cs="Tahoma"/>
          <w:b/>
          <w:bCs/>
          <w:u w:val="single"/>
        </w:rPr>
        <w:t>ali</w:t>
      </w:r>
      <w:r w:rsidRPr="00964E51">
        <w:rPr>
          <w:rFonts w:ascii="Tahoma" w:hAnsi="Tahoma" w:cs="Tahoma"/>
          <w:bCs/>
          <w:u w:val="single"/>
        </w:rPr>
        <w:t xml:space="preserve"> nadzornega organa gospodarskega subjekta </w:t>
      </w:r>
      <w:r w:rsidRPr="00964E51">
        <w:rPr>
          <w:rFonts w:ascii="Tahoma" w:hAnsi="Tahoma" w:cs="Tahoma"/>
          <w:b/>
          <w:bCs/>
          <w:u w:val="single"/>
        </w:rPr>
        <w:t>ali</w:t>
      </w:r>
      <w:r w:rsidRPr="00964E51">
        <w:rPr>
          <w:rFonts w:ascii="Tahoma" w:hAnsi="Tahoma" w:cs="Tahoma"/>
          <w:bCs/>
          <w:u w:val="single"/>
        </w:rPr>
        <w:t xml:space="preserve"> ki imajo pooblastila za njegovo zastopanje </w:t>
      </w:r>
      <w:r w:rsidRPr="00964E51">
        <w:rPr>
          <w:rFonts w:ascii="Tahoma" w:hAnsi="Tahoma" w:cs="Tahoma"/>
          <w:b/>
          <w:bCs/>
          <w:u w:val="single"/>
        </w:rPr>
        <w:t>ali</w:t>
      </w:r>
      <w:r w:rsidRPr="00964E51">
        <w:rPr>
          <w:rFonts w:ascii="Tahoma" w:hAnsi="Tahoma" w:cs="Tahoma"/>
          <w:bCs/>
          <w:u w:val="single"/>
        </w:rPr>
        <w:t xml:space="preserve"> odločanje </w:t>
      </w:r>
      <w:r w:rsidRPr="00964E51">
        <w:rPr>
          <w:rFonts w:ascii="Tahoma" w:hAnsi="Tahoma" w:cs="Tahoma"/>
          <w:b/>
          <w:bCs/>
          <w:u w:val="single"/>
        </w:rPr>
        <w:t>ali</w:t>
      </w:r>
      <w:r w:rsidRPr="00964E51">
        <w:rPr>
          <w:rFonts w:ascii="Tahoma" w:hAnsi="Tahoma" w:cs="Tahoma"/>
          <w:bCs/>
          <w:u w:val="single"/>
        </w:rPr>
        <w:t xml:space="preserve"> nadzor v njem</w:t>
      </w:r>
      <w:r w:rsidRPr="00964E51">
        <w:rPr>
          <w:rFonts w:ascii="Tahoma" w:hAnsi="Tahoma" w:cs="Tahoma"/>
          <w:bCs/>
        </w:rPr>
        <w:t xml:space="preserve">, </w:t>
      </w:r>
      <w:r w:rsidRPr="00964E51">
        <w:rPr>
          <w:rFonts w:ascii="Tahoma" w:hAnsi="Tahoma" w:cs="Tahoma"/>
          <w:b/>
          <w:bCs/>
        </w:rPr>
        <w:t>vnesejo/navedejo EMŠO:</w:t>
      </w:r>
      <w:r w:rsidRPr="00964E51">
        <w:rPr>
          <w:rFonts w:ascii="Tahoma" w:hAnsi="Tahoma" w:cs="Tahoma"/>
          <w:bCs/>
        </w:rPr>
        <w:t xml:space="preserve"> </w:t>
      </w:r>
    </w:p>
    <w:p w14:paraId="0A120FFC" w14:textId="77777777" w:rsidR="00A14615" w:rsidRPr="00964E51" w:rsidRDefault="00A14615" w:rsidP="000F5377">
      <w:pPr>
        <w:keepLines/>
        <w:widowControl w:val="0"/>
        <w:numPr>
          <w:ilvl w:val="0"/>
          <w:numId w:val="24"/>
        </w:numPr>
        <w:ind w:left="567"/>
        <w:jc w:val="both"/>
        <w:rPr>
          <w:rFonts w:ascii="Tahoma" w:hAnsi="Tahoma" w:cs="Tahoma"/>
          <w:bCs/>
        </w:rPr>
      </w:pPr>
      <w:r w:rsidRPr="00964E51">
        <w:rPr>
          <w:rFonts w:ascii="Tahoma" w:hAnsi="Tahoma" w:cs="Tahoma"/>
          <w:bCs/>
        </w:rPr>
        <w:t xml:space="preserve">v Prilogo 1 (ponudnik/partner), Prilogo 5 (podizvajalci), Prilogo 6 (subjektov, katerih zmogljivost uporablja ponudnik) </w:t>
      </w:r>
      <w:r w:rsidRPr="00964E51">
        <w:rPr>
          <w:rFonts w:ascii="Tahoma" w:hAnsi="Tahoma" w:cs="Tahoma"/>
          <w:bCs/>
          <w:u w:val="single"/>
        </w:rPr>
        <w:t>ali</w:t>
      </w:r>
    </w:p>
    <w:p w14:paraId="71FBFE40" w14:textId="77777777" w:rsidR="00A14615" w:rsidRPr="00964E51" w:rsidRDefault="00A14615" w:rsidP="000F5377">
      <w:pPr>
        <w:keepLines/>
        <w:widowControl w:val="0"/>
        <w:numPr>
          <w:ilvl w:val="0"/>
          <w:numId w:val="24"/>
        </w:numPr>
        <w:ind w:left="567"/>
        <w:jc w:val="both"/>
        <w:rPr>
          <w:rFonts w:ascii="Tahoma" w:hAnsi="Tahoma" w:cs="Tahoma"/>
          <w:bCs/>
        </w:rPr>
      </w:pPr>
      <w:r w:rsidRPr="00964E51">
        <w:rPr>
          <w:rFonts w:ascii="Tahoma" w:hAnsi="Tahoma" w:cs="Tahoma"/>
          <w:bCs/>
        </w:rPr>
        <w:t xml:space="preserve">v </w:t>
      </w:r>
      <w:proofErr w:type="spellStart"/>
      <w:r w:rsidRPr="00964E51">
        <w:rPr>
          <w:rFonts w:ascii="Tahoma" w:hAnsi="Tahoma" w:cs="Tahoma"/>
          <w:bCs/>
        </w:rPr>
        <w:t>ESPD</w:t>
      </w:r>
      <w:proofErr w:type="spellEnd"/>
      <w:r w:rsidRPr="00964E51">
        <w:rPr>
          <w:rFonts w:ascii="Tahoma" w:hAnsi="Tahoma" w:cs="Tahoma"/>
          <w:bCs/>
        </w:rPr>
        <w:t xml:space="preserve"> obrazec v »Del II: Informacije v povezavi z gospodarskim subjektom, B: Informacije o predstavnikih gospodarskega subjekta« (v vrstico: »Po potrebi navedite podrobne informacije o predstavništvu (njegove oblike, obseg, namen, EMŠO …«) </w:t>
      </w:r>
      <w:r w:rsidRPr="00964E51">
        <w:rPr>
          <w:rFonts w:ascii="Tahoma" w:hAnsi="Tahoma" w:cs="Tahoma"/>
          <w:bCs/>
          <w:u w:val="single"/>
        </w:rPr>
        <w:t>ali</w:t>
      </w:r>
    </w:p>
    <w:p w14:paraId="6B55D6EE" w14:textId="77777777" w:rsidR="00A14615" w:rsidRPr="00964E51" w:rsidRDefault="00A14615" w:rsidP="000F5377">
      <w:pPr>
        <w:keepLines/>
        <w:widowControl w:val="0"/>
        <w:numPr>
          <w:ilvl w:val="0"/>
          <w:numId w:val="24"/>
        </w:numPr>
        <w:ind w:left="567"/>
        <w:jc w:val="both"/>
        <w:rPr>
          <w:rFonts w:ascii="Tahoma" w:hAnsi="Tahoma" w:cs="Tahoma"/>
          <w:bCs/>
        </w:rPr>
      </w:pPr>
      <w:r w:rsidRPr="00964E51">
        <w:rPr>
          <w:rFonts w:ascii="Tahoma" w:hAnsi="Tahoma" w:cs="Tahoma"/>
          <w:bCs/>
        </w:rPr>
        <w:t>na lastnem obrazcu.</w:t>
      </w:r>
    </w:p>
    <w:p w14:paraId="57236810" w14:textId="77777777" w:rsidR="00A14615" w:rsidRPr="00964E51" w:rsidRDefault="00A14615" w:rsidP="005E6CB4">
      <w:pPr>
        <w:keepLines/>
        <w:widowControl w:val="0"/>
        <w:jc w:val="both"/>
        <w:rPr>
          <w:rFonts w:ascii="Tahoma" w:hAnsi="Tahoma" w:cs="Tahoma"/>
          <w:bCs/>
        </w:rPr>
      </w:pPr>
    </w:p>
    <w:p w14:paraId="045C148B" w14:textId="77777777" w:rsidR="00A14615" w:rsidRPr="00964E51" w:rsidRDefault="00A14615" w:rsidP="000F5377">
      <w:pPr>
        <w:keepLines/>
        <w:widowControl w:val="0"/>
        <w:numPr>
          <w:ilvl w:val="0"/>
          <w:numId w:val="23"/>
        </w:numPr>
        <w:ind w:left="284" w:hanging="284"/>
        <w:jc w:val="both"/>
        <w:rPr>
          <w:rFonts w:ascii="Tahoma" w:hAnsi="Tahoma" w:cs="Tahoma"/>
          <w:b/>
          <w:bCs/>
        </w:rPr>
      </w:pPr>
      <w:r w:rsidRPr="00964E51">
        <w:rPr>
          <w:rFonts w:ascii="Tahoma" w:hAnsi="Tahoma" w:cs="Tahoma"/>
          <w:b/>
          <w:bCs/>
        </w:rPr>
        <w:t>POPRAVNI MEHANIZMI:</w:t>
      </w:r>
    </w:p>
    <w:p w14:paraId="5B8CCD18" w14:textId="77777777" w:rsidR="00A14615" w:rsidRPr="00964E51" w:rsidRDefault="00A14615" w:rsidP="005E6CB4">
      <w:pPr>
        <w:keepLines/>
        <w:widowControl w:val="0"/>
        <w:jc w:val="both"/>
        <w:rPr>
          <w:rFonts w:ascii="Tahoma" w:hAnsi="Tahoma" w:cs="Tahoma"/>
          <w:b/>
          <w:bCs/>
        </w:rPr>
      </w:pPr>
      <w:r w:rsidRPr="00964E51">
        <w:rPr>
          <w:rFonts w:ascii="Tahoma" w:hAnsi="Tahoma" w:cs="Tahoma"/>
          <w:b/>
          <w:bCs/>
          <w:u w:val="single"/>
        </w:rPr>
        <w:t>2. odstavek 75. člena ZJN-3:</w:t>
      </w:r>
    </w:p>
    <w:p w14:paraId="6E948100" w14:textId="77777777" w:rsidR="00474AC0" w:rsidRPr="00964E51" w:rsidRDefault="00474AC0" w:rsidP="005E6CB4">
      <w:pPr>
        <w:keepLines/>
        <w:widowControl w:val="0"/>
        <w:jc w:val="both"/>
        <w:rPr>
          <w:rFonts w:ascii="Tahoma" w:hAnsi="Tahoma" w:cs="Tahoma"/>
          <w:bCs/>
          <w:sz w:val="6"/>
          <w:szCs w:val="6"/>
        </w:rPr>
      </w:pPr>
    </w:p>
    <w:p w14:paraId="1AFB7282" w14:textId="7B61B61D" w:rsidR="00A14615" w:rsidRPr="00964E51" w:rsidRDefault="00A14615" w:rsidP="005E6CB4">
      <w:pPr>
        <w:keepLines/>
        <w:widowControl w:val="0"/>
        <w:jc w:val="both"/>
        <w:rPr>
          <w:rFonts w:ascii="Tahoma" w:hAnsi="Tahoma" w:cs="Tahoma"/>
          <w:bCs/>
        </w:rPr>
      </w:pPr>
      <w:r w:rsidRPr="00964E51">
        <w:rPr>
          <w:rFonts w:ascii="Tahoma" w:hAnsi="Tahoma" w:cs="Tahoma"/>
          <w:bCs/>
        </w:rPr>
        <w:t xml:space="preserve">Gospodarskega subjekta </w:t>
      </w:r>
      <w:r w:rsidRPr="00964E51">
        <w:rPr>
          <w:rFonts w:ascii="Tahoma" w:hAnsi="Tahoma" w:cs="Tahoma"/>
          <w:bCs/>
          <w:u w:val="single"/>
        </w:rPr>
        <w:t>se ne izloči</w:t>
      </w:r>
      <w:r w:rsidRPr="00964E51">
        <w:rPr>
          <w:rFonts w:ascii="Tahoma" w:hAnsi="Tahoma" w:cs="Tahoma"/>
          <w:bCs/>
        </w:rPr>
        <w:t xml:space="preserve">, če gospodarski subjekt </w:t>
      </w:r>
      <w:r w:rsidRPr="00964E51">
        <w:rPr>
          <w:rFonts w:ascii="Tahoma" w:hAnsi="Tahoma" w:cs="Tahoma"/>
          <w:b/>
          <w:bCs/>
        </w:rPr>
        <w:t>do roka za oddajo ponudb</w:t>
      </w:r>
      <w:r w:rsidRPr="00964E51">
        <w:rPr>
          <w:rFonts w:ascii="Tahoma" w:hAnsi="Tahoma" w:cs="Tahoma"/>
          <w:bCs/>
        </w:rPr>
        <w:t xml:space="preserve"> </w:t>
      </w:r>
      <w:r w:rsidRPr="00964E51">
        <w:rPr>
          <w:rFonts w:ascii="Tahoma" w:hAnsi="Tahoma" w:cs="Tahoma"/>
          <w:b/>
          <w:bCs/>
        </w:rPr>
        <w:t>poravna</w:t>
      </w:r>
      <w:r w:rsidRPr="00964E51">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1EBB9220" w14:textId="77777777" w:rsidR="00A14615" w:rsidRPr="00964E51" w:rsidRDefault="00A14615" w:rsidP="005E6CB4">
      <w:pPr>
        <w:keepLines/>
        <w:widowControl w:val="0"/>
        <w:jc w:val="both"/>
        <w:rPr>
          <w:rFonts w:ascii="Tahoma" w:hAnsi="Tahoma" w:cs="Tahoma"/>
          <w:b/>
          <w:bCs/>
          <w:u w:val="single"/>
        </w:rPr>
      </w:pPr>
      <w:r w:rsidRPr="00964E51">
        <w:rPr>
          <w:rFonts w:ascii="Tahoma" w:hAnsi="Tahoma" w:cs="Tahoma"/>
          <w:b/>
          <w:bCs/>
          <w:u w:val="single"/>
        </w:rPr>
        <w:lastRenderedPageBreak/>
        <w:t>1. odstavek, b) točka 4. odstavka in 6. odstavek 75. člena ZJN-3:</w:t>
      </w:r>
    </w:p>
    <w:p w14:paraId="1CE185E2" w14:textId="77777777" w:rsidR="00A14615" w:rsidRPr="00964E51" w:rsidRDefault="00A14615" w:rsidP="005E6CB4">
      <w:pPr>
        <w:keepLines/>
        <w:widowControl w:val="0"/>
        <w:jc w:val="both"/>
        <w:rPr>
          <w:rFonts w:ascii="Tahoma" w:hAnsi="Tahoma" w:cs="Tahoma"/>
          <w:bCs/>
          <w:sz w:val="8"/>
        </w:rPr>
      </w:pPr>
    </w:p>
    <w:p w14:paraId="12D9E1AE" w14:textId="77777777" w:rsidR="00A14615" w:rsidRPr="00964E51" w:rsidRDefault="00A14615" w:rsidP="005E6CB4">
      <w:pPr>
        <w:keepLines/>
        <w:widowControl w:val="0"/>
        <w:jc w:val="both"/>
        <w:rPr>
          <w:rFonts w:ascii="Tahoma" w:hAnsi="Tahoma" w:cs="Tahoma"/>
          <w:bCs/>
        </w:rPr>
      </w:pPr>
      <w:r w:rsidRPr="00964E51">
        <w:rPr>
          <w:rFonts w:ascii="Tahoma" w:hAnsi="Tahoma" w:cs="Tahoma"/>
          <w:bCs/>
        </w:rPr>
        <w:t xml:space="preserve">Gospodarski subjekt, ki je v enem od položajev iz prvega, b) točke četrtega ali šestega odstavka 75. člena ZJN-3, lahko </w:t>
      </w:r>
      <w:r w:rsidRPr="00964E51">
        <w:rPr>
          <w:rFonts w:ascii="Tahoma" w:hAnsi="Tahoma" w:cs="Tahoma"/>
          <w:b/>
          <w:bCs/>
        </w:rPr>
        <w:t>najkasneje do roka za oddajo ponudb</w:t>
      </w:r>
      <w:r w:rsidRPr="00964E51">
        <w:rPr>
          <w:rFonts w:ascii="Tahoma" w:hAnsi="Tahoma" w:cs="Tahoma"/>
          <w:bCs/>
        </w:rPr>
        <w:t xml:space="preserve"> naročniku </w:t>
      </w:r>
      <w:r w:rsidRPr="00964E51">
        <w:rPr>
          <w:rFonts w:ascii="Tahoma" w:hAnsi="Tahoma" w:cs="Tahoma"/>
          <w:bCs/>
          <w:u w:val="single"/>
        </w:rPr>
        <w:t>predloži dokaze</w:t>
      </w:r>
      <w:r w:rsidRPr="00964E51">
        <w:rPr>
          <w:rFonts w:ascii="Tahoma" w:hAnsi="Tahoma" w:cs="Tahoma"/>
          <w:bCs/>
        </w:rPr>
        <w:t xml:space="preserve">, </w:t>
      </w:r>
      <w:r w:rsidRPr="00964E51">
        <w:rPr>
          <w:rFonts w:ascii="Tahoma" w:hAnsi="Tahoma" w:cs="Tahoma"/>
          <w:bCs/>
          <w:u w:val="single"/>
        </w:rPr>
        <w:t>da je sprejel zadostne ukrepe</w:t>
      </w:r>
      <w:r w:rsidRPr="00964E51">
        <w:rPr>
          <w:rFonts w:ascii="Tahoma" w:hAnsi="Tahoma" w:cs="Tahoma"/>
          <w:bCs/>
        </w:rPr>
        <w:t xml:space="preserve">, s katerimi lahko dokaže svojo zanesljivost kljub obstoju razlogov za izključitev. </w:t>
      </w:r>
    </w:p>
    <w:p w14:paraId="4BB39AFD" w14:textId="77777777" w:rsidR="00A14615" w:rsidRPr="00964E51" w:rsidRDefault="00A14615" w:rsidP="005E6CB4">
      <w:pPr>
        <w:keepLines/>
        <w:widowControl w:val="0"/>
        <w:jc w:val="both"/>
        <w:rPr>
          <w:rFonts w:ascii="Tahoma" w:hAnsi="Tahoma" w:cs="Tahoma"/>
          <w:bCs/>
        </w:rPr>
      </w:pPr>
      <w:r w:rsidRPr="00964E51">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44DC064" w14:textId="77777777" w:rsidR="00A14615" w:rsidRPr="00964E51" w:rsidRDefault="00A14615" w:rsidP="005E6CB4">
      <w:pPr>
        <w:keepLines/>
        <w:widowControl w:val="0"/>
        <w:jc w:val="both"/>
        <w:rPr>
          <w:rFonts w:ascii="Tahoma" w:hAnsi="Tahoma" w:cs="Tahoma"/>
          <w:bCs/>
          <w:sz w:val="18"/>
        </w:rPr>
      </w:pPr>
    </w:p>
    <w:p w14:paraId="75DA860E" w14:textId="77777777" w:rsidR="00A14615" w:rsidRPr="00964E51" w:rsidRDefault="00A14615" w:rsidP="005E6CB4">
      <w:pPr>
        <w:keepLines/>
        <w:widowControl w:val="0"/>
        <w:jc w:val="both"/>
        <w:rPr>
          <w:rFonts w:ascii="Tahoma" w:hAnsi="Tahoma" w:cs="Tahoma"/>
          <w:bCs/>
        </w:rPr>
      </w:pPr>
      <w:r w:rsidRPr="00964E51">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5B55BD19" w14:textId="77777777" w:rsidR="00A14615" w:rsidRPr="00964E51" w:rsidRDefault="00A14615" w:rsidP="005E6CB4">
      <w:pPr>
        <w:keepLines/>
        <w:widowControl w:val="0"/>
        <w:jc w:val="both"/>
        <w:rPr>
          <w:rFonts w:ascii="Tahoma" w:hAnsi="Tahoma" w:cs="Tahoma"/>
          <w:bCs/>
          <w:sz w:val="18"/>
        </w:rPr>
      </w:pPr>
    </w:p>
    <w:p w14:paraId="03444539" w14:textId="77777777" w:rsidR="00A14615" w:rsidRPr="00964E51" w:rsidRDefault="00A14615" w:rsidP="005E6CB4">
      <w:pPr>
        <w:keepLines/>
        <w:widowControl w:val="0"/>
        <w:jc w:val="both"/>
        <w:rPr>
          <w:rFonts w:ascii="Tahoma" w:hAnsi="Tahoma" w:cs="Tahoma"/>
          <w:bCs/>
        </w:rPr>
      </w:pPr>
      <w:r w:rsidRPr="00964E51">
        <w:rPr>
          <w:rFonts w:ascii="Tahoma" w:hAnsi="Tahoma" w:cs="Tahoma"/>
          <w:bCs/>
        </w:rPr>
        <w:t xml:space="preserve">V kolikor je gospodarski subjekt v enem od položajev iz prvega, b) točke četrtega ali šestega odstavka 75. člena ZJN-3 in uveljavlja popravni mehanizem, pri izpolnjevanju obrazca </w:t>
      </w:r>
      <w:proofErr w:type="spellStart"/>
      <w:r w:rsidRPr="00964E51">
        <w:rPr>
          <w:rFonts w:ascii="Tahoma" w:hAnsi="Tahoma" w:cs="Tahoma"/>
          <w:bCs/>
        </w:rPr>
        <w:t>ESPD</w:t>
      </w:r>
      <w:proofErr w:type="spellEnd"/>
      <w:r w:rsidRPr="00964E51">
        <w:rPr>
          <w:rFonts w:ascii="Tahoma" w:hAnsi="Tahoma" w:cs="Tahoma"/>
          <w:bCs/>
        </w:rPr>
        <w:t xml:space="preserve"> v predmetnem polju poda odgovor »DA«, ter v zato predvideno polje (»Opišite jih«) navede kršitve in ukrepe za </w:t>
      </w:r>
      <w:proofErr w:type="spellStart"/>
      <w:r w:rsidRPr="00964E51">
        <w:rPr>
          <w:rFonts w:ascii="Tahoma" w:hAnsi="Tahoma" w:cs="Tahoma"/>
          <w:bCs/>
        </w:rPr>
        <w:t>samoočiščenje</w:t>
      </w:r>
      <w:proofErr w:type="spellEnd"/>
      <w:r w:rsidRPr="00964E51">
        <w:rPr>
          <w:rFonts w:ascii="Tahoma" w:hAnsi="Tahoma" w:cs="Tahoma"/>
          <w:bCs/>
        </w:rPr>
        <w:t xml:space="preserve"> </w:t>
      </w:r>
      <w:r w:rsidRPr="00964E51">
        <w:rPr>
          <w:rFonts w:ascii="Tahoma" w:hAnsi="Tahoma" w:cs="Tahoma"/>
          <w:b/>
          <w:bCs/>
          <w:u w:val="single"/>
        </w:rPr>
        <w:t>ali</w:t>
      </w:r>
      <w:r w:rsidRPr="00964E51">
        <w:rPr>
          <w:rFonts w:ascii="Tahoma" w:hAnsi="Tahoma" w:cs="Tahoma"/>
          <w:bCs/>
        </w:rPr>
        <w:t xml:space="preserve"> predloži lastno izjavo z navedbo kršitev in ukrepov za </w:t>
      </w:r>
      <w:proofErr w:type="spellStart"/>
      <w:r w:rsidRPr="00964E51">
        <w:rPr>
          <w:rFonts w:ascii="Tahoma" w:hAnsi="Tahoma" w:cs="Tahoma"/>
          <w:bCs/>
        </w:rPr>
        <w:t>samoočiščenje</w:t>
      </w:r>
      <w:proofErr w:type="spellEnd"/>
      <w:r w:rsidRPr="00964E51">
        <w:rPr>
          <w:rFonts w:ascii="Tahoma" w:hAnsi="Tahoma" w:cs="Tahoma"/>
          <w:bCs/>
        </w:rPr>
        <w:t>, ter predloži dokaze, da je sprejel zadostne ukrepe, s katerimi lahko dokaže svojo zanesljivost kljub obstoju razlogov za izključitev.</w:t>
      </w:r>
    </w:p>
    <w:p w14:paraId="6D2046B7" w14:textId="77777777" w:rsidR="00A14615" w:rsidRPr="00964E51" w:rsidRDefault="00A14615" w:rsidP="005E6CB4">
      <w:pPr>
        <w:keepLines/>
        <w:widowControl w:val="0"/>
        <w:jc w:val="both"/>
        <w:rPr>
          <w:rFonts w:ascii="Tahoma" w:hAnsi="Tahoma" w:cs="Tahoma"/>
          <w:bCs/>
        </w:rPr>
      </w:pPr>
    </w:p>
    <w:p w14:paraId="0A45BE5E" w14:textId="77777777" w:rsidR="00A14615" w:rsidRPr="00964E51" w:rsidRDefault="00A14615" w:rsidP="000F5377">
      <w:pPr>
        <w:keepLines/>
        <w:widowControl w:val="0"/>
        <w:numPr>
          <w:ilvl w:val="1"/>
          <w:numId w:val="25"/>
        </w:numPr>
        <w:jc w:val="both"/>
        <w:rPr>
          <w:rFonts w:ascii="Tahoma" w:hAnsi="Tahoma" w:cs="Tahoma"/>
          <w:b/>
          <w:sz w:val="22"/>
        </w:rPr>
      </w:pPr>
      <w:r w:rsidRPr="00964E51">
        <w:rPr>
          <w:rFonts w:ascii="Tahoma" w:hAnsi="Tahoma" w:cs="Tahoma"/>
          <w:b/>
          <w:sz w:val="22"/>
        </w:rPr>
        <w:t>POGOJI ZA SODELOVANJE</w:t>
      </w:r>
    </w:p>
    <w:p w14:paraId="30A4C523" w14:textId="77777777" w:rsidR="00A14615" w:rsidRPr="00964E51" w:rsidRDefault="00A14615" w:rsidP="005E6CB4">
      <w:pPr>
        <w:keepLines/>
        <w:widowControl w:val="0"/>
        <w:jc w:val="both"/>
        <w:rPr>
          <w:rFonts w:ascii="Tahoma" w:hAnsi="Tahoma" w:cs="Tahoma"/>
        </w:rPr>
      </w:pPr>
    </w:p>
    <w:p w14:paraId="3C2B90E7" w14:textId="77777777" w:rsidR="00A14615" w:rsidRPr="00964E51" w:rsidRDefault="00A14615" w:rsidP="000F5377">
      <w:pPr>
        <w:keepLines/>
        <w:widowControl w:val="0"/>
        <w:numPr>
          <w:ilvl w:val="2"/>
          <w:numId w:val="25"/>
        </w:numPr>
        <w:jc w:val="both"/>
        <w:rPr>
          <w:rFonts w:ascii="Tahoma" w:hAnsi="Tahoma" w:cs="Tahoma"/>
          <w:b/>
          <w:sz w:val="22"/>
          <w:szCs w:val="22"/>
        </w:rPr>
      </w:pPr>
      <w:r w:rsidRPr="00964E51">
        <w:rPr>
          <w:rFonts w:ascii="Tahoma" w:hAnsi="Tahoma" w:cs="Tahoma"/>
          <w:b/>
          <w:sz w:val="22"/>
          <w:szCs w:val="22"/>
        </w:rPr>
        <w:t>Ustreznost za opravljanje poklicne dejavnosti</w:t>
      </w:r>
    </w:p>
    <w:p w14:paraId="6E62C8CE" w14:textId="77777777" w:rsidR="00A14615" w:rsidRPr="00964E51" w:rsidRDefault="00A14615" w:rsidP="005E6CB4">
      <w:pPr>
        <w:keepLines/>
        <w:widowControl w:val="0"/>
        <w:jc w:val="both"/>
        <w:rPr>
          <w:rFonts w:ascii="Tahoma" w:hAnsi="Tahoma" w:cs="Tahoma"/>
          <w:sz w:val="16"/>
        </w:rPr>
      </w:pPr>
    </w:p>
    <w:p w14:paraId="5EBE6D56" w14:textId="77777777" w:rsidR="00A14615" w:rsidRPr="00964E51" w:rsidRDefault="00A14615" w:rsidP="005E6CB4">
      <w:pPr>
        <w:keepLines/>
        <w:widowControl w:val="0"/>
        <w:jc w:val="both"/>
        <w:rPr>
          <w:rFonts w:ascii="Tahoma" w:hAnsi="Tahoma" w:cs="Tahoma"/>
        </w:rPr>
      </w:pPr>
      <w:r w:rsidRPr="00964E51">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4A7568AA" w14:textId="77777777" w:rsidR="00A14615" w:rsidRPr="00964E51" w:rsidRDefault="00A14615" w:rsidP="005E6CB4">
      <w:pPr>
        <w:keepLines/>
        <w:widowControl w:val="0"/>
        <w:jc w:val="both"/>
        <w:rPr>
          <w:rFonts w:ascii="Tahoma" w:hAnsi="Tahoma" w:cs="Tahoma"/>
          <w:sz w:val="12"/>
        </w:rPr>
      </w:pPr>
    </w:p>
    <w:p w14:paraId="153D153B" w14:textId="77777777" w:rsidR="00A14615" w:rsidRPr="00964E51" w:rsidRDefault="00A14615" w:rsidP="005E6CB4">
      <w:pPr>
        <w:keepLines/>
        <w:widowControl w:val="0"/>
        <w:jc w:val="both"/>
        <w:rPr>
          <w:rFonts w:ascii="Tahoma" w:hAnsi="Tahoma" w:cs="Tahoma"/>
        </w:rPr>
      </w:pPr>
      <w:r w:rsidRPr="00964E51">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364393F" w14:textId="77777777" w:rsidR="00A14615" w:rsidRPr="00964E51" w:rsidRDefault="00A14615" w:rsidP="005E6CB4">
      <w:pPr>
        <w:keepLines/>
        <w:widowControl w:val="0"/>
        <w:ind w:right="-2"/>
        <w:jc w:val="both"/>
        <w:rPr>
          <w:rFonts w:ascii="Tahoma" w:eastAsia="Calibri" w:hAnsi="Tahoma" w:cs="Tahoma"/>
          <w:bCs/>
        </w:rPr>
      </w:pPr>
    </w:p>
    <w:p w14:paraId="16F5044D" w14:textId="77777777" w:rsidR="00A14615" w:rsidRPr="00964E51" w:rsidRDefault="00A14615" w:rsidP="005E6CB4">
      <w:pPr>
        <w:keepLines/>
        <w:widowControl w:val="0"/>
        <w:ind w:right="-2"/>
        <w:jc w:val="both"/>
        <w:rPr>
          <w:rFonts w:ascii="Tahoma" w:hAnsi="Tahoma" w:cs="Tahoma"/>
          <w:b/>
          <w:smallCaps/>
        </w:rPr>
      </w:pPr>
      <w:r w:rsidRPr="00964E51">
        <w:rPr>
          <w:rFonts w:ascii="Tahoma" w:hAnsi="Tahoma" w:cs="Tahoma"/>
          <w:b/>
          <w:smallCaps/>
        </w:rPr>
        <w:t>Dokazilo:</w:t>
      </w:r>
    </w:p>
    <w:p w14:paraId="50B2AC5A" w14:textId="77777777" w:rsidR="00A14615" w:rsidRPr="00964E51" w:rsidRDefault="00A14615" w:rsidP="005E6CB4">
      <w:pPr>
        <w:keepLines/>
        <w:widowControl w:val="0"/>
        <w:jc w:val="both"/>
        <w:rPr>
          <w:rFonts w:ascii="Tahoma" w:hAnsi="Tahoma" w:cs="Tahoma"/>
        </w:rPr>
      </w:pPr>
      <w:bookmarkStart w:id="18" w:name="_Hlk194670234"/>
      <w:proofErr w:type="spellStart"/>
      <w:r w:rsidRPr="00964E51">
        <w:rPr>
          <w:rFonts w:ascii="Tahoma" w:hAnsi="Tahoma" w:cs="Tahoma"/>
        </w:rPr>
        <w:t>ESPD</w:t>
      </w:r>
      <w:proofErr w:type="spellEnd"/>
      <w:r w:rsidRPr="00964E51">
        <w:rPr>
          <w:rFonts w:ascii="Tahoma" w:hAnsi="Tahoma" w:cs="Tahoma"/>
        </w:rPr>
        <w:t xml:space="preserve"> s strani vseh sodelujočih gospodarskih subjektov v ponudbi, ter s Prilogo 3/1 (ponudnik/partner) oz. Prilogo 3/2 (podizvajalec/subjekt,</w:t>
      </w:r>
      <w:r w:rsidRPr="00964E51">
        <w:t xml:space="preserve"> </w:t>
      </w:r>
      <w:r w:rsidRPr="00964E51">
        <w:rPr>
          <w:rFonts w:ascii="Tahoma" w:hAnsi="Tahoma" w:cs="Tahoma"/>
        </w:rPr>
        <w:t>katerih zmogljivosti uporablja ponudnik).</w:t>
      </w:r>
      <w:bookmarkEnd w:id="18"/>
      <w:r w:rsidRPr="00964E51">
        <w:t xml:space="preserve"> </w:t>
      </w:r>
    </w:p>
    <w:p w14:paraId="718AE33E" w14:textId="77777777" w:rsidR="00A14615" w:rsidRPr="00964E51" w:rsidRDefault="00A14615" w:rsidP="005E6CB4">
      <w:pPr>
        <w:keepLines/>
        <w:widowControl w:val="0"/>
        <w:jc w:val="both"/>
        <w:rPr>
          <w:rFonts w:ascii="Tahoma" w:hAnsi="Tahoma" w:cs="Tahoma"/>
          <w:sz w:val="16"/>
        </w:rPr>
      </w:pPr>
    </w:p>
    <w:p w14:paraId="783CA699" w14:textId="77777777" w:rsidR="00A14615" w:rsidRPr="00964E51" w:rsidRDefault="00A14615" w:rsidP="005E6CB4">
      <w:pPr>
        <w:keepLines/>
        <w:widowControl w:val="0"/>
        <w:jc w:val="both"/>
        <w:rPr>
          <w:rFonts w:ascii="Tahoma" w:hAnsi="Tahoma" w:cs="Tahoma"/>
          <w:i/>
          <w:sz w:val="19"/>
          <w:szCs w:val="19"/>
        </w:rPr>
      </w:pPr>
      <w:r w:rsidRPr="00964E51">
        <w:rPr>
          <w:rFonts w:ascii="Tahoma" w:hAnsi="Tahoma" w:cs="Tahoma"/>
          <w:i/>
          <w:sz w:val="19"/>
          <w:szCs w:val="19"/>
        </w:rPr>
        <w:t>Naročnik si pridržuje pravico, da ponudnik na podlagi poziva naročnika v zahtevanem roku predloži dodatna dokazila oz. pojasnila o izpolnjevanju zahtevanih pogojev.</w:t>
      </w:r>
    </w:p>
    <w:p w14:paraId="49D03D22" w14:textId="77777777" w:rsidR="00A14615" w:rsidRPr="00964E51" w:rsidRDefault="00A14615" w:rsidP="005E6CB4">
      <w:pPr>
        <w:keepLines/>
        <w:widowControl w:val="0"/>
        <w:jc w:val="both"/>
        <w:rPr>
          <w:rFonts w:ascii="Tahoma" w:hAnsi="Tahoma" w:cs="Tahoma"/>
          <w:sz w:val="12"/>
        </w:rPr>
      </w:pPr>
    </w:p>
    <w:p w14:paraId="54C61D70" w14:textId="77777777" w:rsidR="00A14615" w:rsidRPr="00964E51" w:rsidRDefault="00A14615" w:rsidP="005E6CB4">
      <w:pPr>
        <w:keepLines/>
        <w:widowControl w:val="0"/>
        <w:jc w:val="both"/>
        <w:rPr>
          <w:rFonts w:ascii="Tahoma" w:hAnsi="Tahoma" w:cs="Tahoma"/>
          <w:i/>
          <w:sz w:val="19"/>
          <w:szCs w:val="19"/>
        </w:rPr>
      </w:pPr>
      <w:r w:rsidRPr="00964E51">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posamezni subjekt izvajal), </w:t>
      </w:r>
      <w:r w:rsidRPr="00964E51">
        <w:rPr>
          <w:rFonts w:ascii="Tahoma" w:hAnsi="Tahoma" w:cs="Tahoma"/>
          <w:i/>
          <w:sz w:val="19"/>
          <w:szCs w:val="19"/>
          <w:u w:val="single"/>
        </w:rPr>
        <w:t>vendar bo moral ta subjekt (s katerim se izkazuje pogoje oz. sposobnost) predmetna dela javnega naročila tudi izvesti,</w:t>
      </w:r>
      <w:r w:rsidRPr="00964E51">
        <w:rPr>
          <w:sz w:val="19"/>
          <w:szCs w:val="19"/>
          <w:u w:val="single"/>
        </w:rPr>
        <w:t xml:space="preserve"> </w:t>
      </w:r>
      <w:r w:rsidRPr="00964E51">
        <w:rPr>
          <w:rFonts w:ascii="Tahoma" w:hAnsi="Tahoma" w:cs="Tahoma"/>
          <w:i/>
          <w:sz w:val="19"/>
          <w:szCs w:val="19"/>
          <w:u w:val="single"/>
        </w:rPr>
        <w:t>ter v ponudbi priložiti zahtevana dokazila.</w:t>
      </w:r>
    </w:p>
    <w:p w14:paraId="4F643498" w14:textId="39656BB9" w:rsidR="00A14615" w:rsidRPr="00964E51" w:rsidRDefault="00A14615" w:rsidP="005E6CB4">
      <w:pPr>
        <w:keepLines/>
        <w:widowControl w:val="0"/>
        <w:jc w:val="both"/>
        <w:rPr>
          <w:rFonts w:ascii="Tahoma" w:hAnsi="Tahoma" w:cs="Tahoma"/>
        </w:rPr>
      </w:pPr>
    </w:p>
    <w:p w14:paraId="5A4F0401" w14:textId="77777777" w:rsidR="00573DE0" w:rsidRPr="00964E51" w:rsidRDefault="00573DE0" w:rsidP="000F5377">
      <w:pPr>
        <w:keepLines/>
        <w:widowControl w:val="0"/>
        <w:numPr>
          <w:ilvl w:val="2"/>
          <w:numId w:val="25"/>
        </w:numPr>
        <w:jc w:val="both"/>
        <w:rPr>
          <w:rFonts w:ascii="Tahoma" w:hAnsi="Tahoma" w:cs="Tahoma"/>
          <w:b/>
          <w:sz w:val="22"/>
          <w:szCs w:val="22"/>
        </w:rPr>
      </w:pPr>
      <w:r w:rsidRPr="00964E51">
        <w:rPr>
          <w:rFonts w:ascii="Tahoma" w:hAnsi="Tahoma" w:cs="Tahoma"/>
          <w:b/>
          <w:sz w:val="22"/>
          <w:szCs w:val="22"/>
        </w:rPr>
        <w:t>Dovoljenja</w:t>
      </w:r>
    </w:p>
    <w:p w14:paraId="24597661" w14:textId="77777777" w:rsidR="00573DE0" w:rsidRPr="00964E51" w:rsidRDefault="00573DE0" w:rsidP="005E6CB4">
      <w:pPr>
        <w:keepLines/>
        <w:widowControl w:val="0"/>
        <w:jc w:val="both"/>
        <w:rPr>
          <w:rFonts w:ascii="Tahoma" w:hAnsi="Tahoma" w:cs="Tahoma"/>
          <w:b/>
        </w:rPr>
      </w:pPr>
    </w:p>
    <w:p w14:paraId="6E91E1B3" w14:textId="77777777" w:rsidR="009232ED" w:rsidRPr="00964E51" w:rsidRDefault="002F1D2C" w:rsidP="005E6CB4">
      <w:pPr>
        <w:keepLines/>
        <w:widowControl w:val="0"/>
        <w:jc w:val="both"/>
        <w:rPr>
          <w:rFonts w:ascii="Tahoma" w:hAnsi="Tahoma" w:cs="Tahoma"/>
          <w:bCs/>
        </w:rPr>
      </w:pPr>
      <w:r w:rsidRPr="00964E51">
        <w:rPr>
          <w:rFonts w:ascii="Tahoma" w:hAnsi="Tahoma" w:cs="Tahoma"/>
          <w:b/>
        </w:rPr>
        <w:t>Sklop 1:</w:t>
      </w:r>
      <w:r w:rsidRPr="00964E51">
        <w:rPr>
          <w:rFonts w:ascii="Tahoma" w:hAnsi="Tahoma" w:cs="Tahoma"/>
          <w:bCs/>
        </w:rPr>
        <w:t xml:space="preserve"> </w:t>
      </w:r>
      <w:r w:rsidR="00573DE0" w:rsidRPr="00964E51">
        <w:rPr>
          <w:rFonts w:ascii="Tahoma" w:hAnsi="Tahoma" w:cs="Tahoma"/>
          <w:bCs/>
        </w:rPr>
        <w:t xml:space="preserve">Prevzem </w:t>
      </w:r>
      <w:r w:rsidRPr="00964E51">
        <w:rPr>
          <w:rFonts w:ascii="Tahoma" w:hAnsi="Tahoma" w:cs="Tahoma"/>
          <w:bCs/>
        </w:rPr>
        <w:t xml:space="preserve">in prevoz </w:t>
      </w:r>
      <w:r w:rsidR="00573DE0" w:rsidRPr="00964E51">
        <w:rPr>
          <w:rFonts w:ascii="Tahoma" w:hAnsi="Tahoma" w:cs="Tahoma"/>
          <w:bCs/>
        </w:rPr>
        <w:t xml:space="preserve">odpadka pomeni transport odpadka </w:t>
      </w:r>
      <w:r w:rsidRPr="00964E51">
        <w:rPr>
          <w:rFonts w:ascii="Tahoma" w:hAnsi="Tahoma" w:cs="Tahoma"/>
          <w:bCs/>
        </w:rPr>
        <w:t xml:space="preserve">od mesta nastanka </w:t>
      </w:r>
      <w:r w:rsidR="007827B0" w:rsidRPr="00964E51">
        <w:rPr>
          <w:rFonts w:ascii="Tahoma" w:hAnsi="Tahoma" w:cs="Tahoma"/>
          <w:bCs/>
        </w:rPr>
        <w:t xml:space="preserve">na </w:t>
      </w:r>
      <w:proofErr w:type="spellStart"/>
      <w:r w:rsidR="007827B0" w:rsidRPr="00964E51">
        <w:rPr>
          <w:rFonts w:ascii="Tahoma" w:hAnsi="Tahoma" w:cs="Tahoma"/>
          <w:bCs/>
        </w:rPr>
        <w:t>CČNL</w:t>
      </w:r>
      <w:proofErr w:type="spellEnd"/>
      <w:r w:rsidR="007827B0" w:rsidRPr="00964E51">
        <w:rPr>
          <w:rFonts w:ascii="Tahoma" w:hAnsi="Tahoma" w:cs="Tahoma"/>
          <w:bCs/>
        </w:rPr>
        <w:t xml:space="preserve"> </w:t>
      </w:r>
      <w:r w:rsidR="00573DE0" w:rsidRPr="00964E51">
        <w:rPr>
          <w:rFonts w:ascii="Tahoma" w:hAnsi="Tahoma" w:cs="Tahoma"/>
          <w:bCs/>
        </w:rPr>
        <w:t>do zbirnega centra ali do objekta končne obdelave</w:t>
      </w:r>
      <w:r w:rsidRPr="00964E51">
        <w:rPr>
          <w:rFonts w:ascii="Tahoma" w:hAnsi="Tahoma" w:cs="Tahoma"/>
          <w:bCs/>
        </w:rPr>
        <w:t>, kjer se odpadek tehta na certificirani tehtnici</w:t>
      </w:r>
      <w:r w:rsidR="00573DE0" w:rsidRPr="00964E51">
        <w:rPr>
          <w:rFonts w:ascii="Tahoma" w:hAnsi="Tahoma" w:cs="Tahoma"/>
          <w:bCs/>
        </w:rPr>
        <w:t xml:space="preserve">. Ponudnik lahko s svojimi </w:t>
      </w:r>
      <w:bookmarkStart w:id="19" w:name="_Hlk195533990"/>
      <w:r w:rsidR="00D22DAC" w:rsidRPr="00964E51">
        <w:rPr>
          <w:rFonts w:ascii="Tahoma" w:hAnsi="Tahoma" w:cs="Tahoma"/>
          <w:bCs/>
        </w:rPr>
        <w:t>partnerji/</w:t>
      </w:r>
      <w:r w:rsidR="009232ED" w:rsidRPr="00964E51">
        <w:rPr>
          <w:rFonts w:ascii="Tahoma" w:hAnsi="Tahoma" w:cs="Tahoma"/>
          <w:bCs/>
        </w:rPr>
        <w:t xml:space="preserve"> </w:t>
      </w:r>
      <w:bookmarkEnd w:id="19"/>
      <w:r w:rsidR="00573DE0" w:rsidRPr="00964E51">
        <w:rPr>
          <w:rFonts w:ascii="Tahoma" w:hAnsi="Tahoma" w:cs="Tahoma"/>
          <w:bCs/>
        </w:rPr>
        <w:t xml:space="preserve">podizvajalci nastopa v različnih kombinacijah prevzema in končne obdelave (zbiralec in prevoznik, posrednik in prevoznik, prevoznik, predelovalec,). </w:t>
      </w:r>
    </w:p>
    <w:p w14:paraId="2F9D9561" w14:textId="5BF2040A" w:rsidR="002F1D2C" w:rsidRPr="00964E51" w:rsidRDefault="00573DE0" w:rsidP="005E6CB4">
      <w:pPr>
        <w:keepLines/>
        <w:widowControl w:val="0"/>
        <w:jc w:val="both"/>
        <w:rPr>
          <w:rFonts w:ascii="Tahoma" w:hAnsi="Tahoma" w:cs="Tahoma"/>
          <w:bCs/>
        </w:rPr>
      </w:pPr>
      <w:r w:rsidRPr="00964E51">
        <w:rPr>
          <w:rFonts w:ascii="Tahoma" w:hAnsi="Tahoma" w:cs="Tahoma"/>
          <w:bCs/>
        </w:rPr>
        <w:t xml:space="preserve">Ponudnik mora z odpadki ravnati v skladu z zahtevami Uredbe o odpadkih (Uradni list RS, št. 37/15, 69/15, 49/20 - </w:t>
      </w:r>
      <w:proofErr w:type="spellStart"/>
      <w:r w:rsidRPr="00964E51">
        <w:rPr>
          <w:rFonts w:ascii="Tahoma" w:hAnsi="Tahoma" w:cs="Tahoma"/>
          <w:bCs/>
        </w:rPr>
        <w:t>ZIUZEOP</w:t>
      </w:r>
      <w:proofErr w:type="spellEnd"/>
      <w:r w:rsidRPr="00964E51">
        <w:rPr>
          <w:rFonts w:ascii="Tahoma" w:hAnsi="Tahoma" w:cs="Tahoma"/>
          <w:bCs/>
        </w:rPr>
        <w:t>, 129/20) (</w:t>
      </w:r>
      <w:hyperlink r:id="rId18" w:history="1">
        <w:r w:rsidRPr="00964E51">
          <w:rPr>
            <w:rStyle w:val="Hiperpovezava"/>
            <w:rFonts w:ascii="Tahoma" w:hAnsi="Tahoma" w:cs="Tahoma"/>
            <w:bCs/>
          </w:rPr>
          <w:t>http://www.pisrs.si/Pis.web/pregledPredpisa?id=URED7011</w:t>
        </w:r>
      </w:hyperlink>
      <w:r w:rsidRPr="00964E51">
        <w:rPr>
          <w:rFonts w:ascii="Tahoma" w:hAnsi="Tahoma" w:cs="Tahoma"/>
          <w:bCs/>
        </w:rPr>
        <w:t>)</w:t>
      </w:r>
      <w:r w:rsidR="002F1D2C" w:rsidRPr="00964E51">
        <w:rPr>
          <w:rFonts w:ascii="Tahoma" w:hAnsi="Tahoma" w:cs="Tahoma"/>
          <w:bCs/>
        </w:rPr>
        <w:t xml:space="preserve">. </w:t>
      </w:r>
    </w:p>
    <w:p w14:paraId="679585C7" w14:textId="77777777" w:rsidR="002F1D2C" w:rsidRPr="00964E51" w:rsidRDefault="002F1D2C" w:rsidP="005E6CB4">
      <w:pPr>
        <w:keepLines/>
        <w:widowControl w:val="0"/>
        <w:jc w:val="both"/>
        <w:rPr>
          <w:rFonts w:ascii="Tahoma" w:hAnsi="Tahoma" w:cs="Tahoma"/>
          <w:bCs/>
        </w:rPr>
      </w:pPr>
    </w:p>
    <w:p w14:paraId="0D8CB5EC" w14:textId="5DCB40D8" w:rsidR="009232ED" w:rsidRPr="00964E51" w:rsidRDefault="002F1D2C" w:rsidP="002F1D2C">
      <w:pPr>
        <w:keepLines/>
        <w:widowControl w:val="0"/>
        <w:jc w:val="both"/>
        <w:rPr>
          <w:rFonts w:ascii="Tahoma" w:hAnsi="Tahoma" w:cs="Tahoma"/>
          <w:bCs/>
        </w:rPr>
      </w:pPr>
      <w:r w:rsidRPr="00964E51">
        <w:rPr>
          <w:rFonts w:ascii="Tahoma" w:hAnsi="Tahoma" w:cs="Tahoma"/>
          <w:b/>
        </w:rPr>
        <w:t>Sklop 2:</w:t>
      </w:r>
      <w:r w:rsidRPr="00964E51">
        <w:rPr>
          <w:rFonts w:ascii="Tahoma" w:hAnsi="Tahoma" w:cs="Tahoma"/>
          <w:bCs/>
        </w:rPr>
        <w:t xml:space="preserve"> Prevzem odpadka pomeni sprejem odpadka v zbirnem centru ali v objektu končne obdelave,</w:t>
      </w:r>
      <w:r w:rsidR="007827B0" w:rsidRPr="00964E51">
        <w:rPr>
          <w:rFonts w:ascii="Tahoma" w:hAnsi="Tahoma" w:cs="Tahoma"/>
          <w:bCs/>
        </w:rPr>
        <w:t xml:space="preserve"> </w:t>
      </w:r>
      <w:r w:rsidR="007827B0" w:rsidRPr="00964E51">
        <w:rPr>
          <w:rFonts w:ascii="Tahoma" w:hAnsi="Tahoma" w:cs="Tahoma"/>
          <w:bCs/>
          <w:u w:val="single"/>
        </w:rPr>
        <w:t xml:space="preserve">v krogu oddaljenosti </w:t>
      </w:r>
      <w:r w:rsidR="00B61E8A" w:rsidRPr="00964E51">
        <w:rPr>
          <w:rFonts w:ascii="Tahoma" w:hAnsi="Tahoma" w:cs="Tahoma"/>
          <w:bCs/>
          <w:u w:val="single"/>
        </w:rPr>
        <w:t xml:space="preserve">od </w:t>
      </w:r>
      <w:proofErr w:type="spellStart"/>
      <w:r w:rsidR="00B61E8A" w:rsidRPr="00964E51">
        <w:rPr>
          <w:rFonts w:ascii="Tahoma" w:hAnsi="Tahoma" w:cs="Tahoma"/>
          <w:bCs/>
          <w:u w:val="single"/>
        </w:rPr>
        <w:t>CČNL</w:t>
      </w:r>
      <w:proofErr w:type="spellEnd"/>
      <w:r w:rsidR="00B61E8A" w:rsidRPr="00964E51">
        <w:rPr>
          <w:rFonts w:ascii="Tahoma" w:hAnsi="Tahoma" w:cs="Tahoma"/>
          <w:bCs/>
          <w:u w:val="single"/>
        </w:rPr>
        <w:t xml:space="preserve"> </w:t>
      </w:r>
      <w:r w:rsidR="007827B0" w:rsidRPr="00964E51">
        <w:rPr>
          <w:rFonts w:ascii="Tahoma" w:hAnsi="Tahoma" w:cs="Tahoma"/>
          <w:bCs/>
          <w:u w:val="single"/>
        </w:rPr>
        <w:t xml:space="preserve">do </w:t>
      </w:r>
      <w:r w:rsidR="00FD4653" w:rsidRPr="00964E51">
        <w:rPr>
          <w:rFonts w:ascii="Tahoma" w:hAnsi="Tahoma" w:cs="Tahoma"/>
          <w:bCs/>
          <w:u w:val="single"/>
        </w:rPr>
        <w:t xml:space="preserve">največ </w:t>
      </w:r>
      <w:r w:rsidR="007827B0" w:rsidRPr="00964E51">
        <w:rPr>
          <w:rFonts w:ascii="Tahoma" w:hAnsi="Tahoma" w:cs="Tahoma"/>
          <w:bCs/>
          <w:u w:val="single"/>
        </w:rPr>
        <w:t>30 km</w:t>
      </w:r>
      <w:r w:rsidR="007827B0" w:rsidRPr="00964E51">
        <w:rPr>
          <w:rFonts w:ascii="Tahoma" w:hAnsi="Tahoma" w:cs="Tahoma"/>
          <w:bCs/>
        </w:rPr>
        <w:t>,</w:t>
      </w:r>
      <w:r w:rsidRPr="00964E51">
        <w:rPr>
          <w:rFonts w:ascii="Tahoma" w:hAnsi="Tahoma" w:cs="Tahoma"/>
          <w:bCs/>
        </w:rPr>
        <w:t xml:space="preserve"> kjer se odpadek tehta na certificirani tehtnici. Ponudnik lahko s svojimi </w:t>
      </w:r>
      <w:r w:rsidR="009232ED" w:rsidRPr="00964E51">
        <w:rPr>
          <w:rFonts w:ascii="Tahoma" w:hAnsi="Tahoma" w:cs="Tahoma"/>
          <w:bCs/>
        </w:rPr>
        <w:t>partnerji/</w:t>
      </w:r>
      <w:r w:rsidRPr="00964E51">
        <w:rPr>
          <w:rFonts w:ascii="Tahoma" w:hAnsi="Tahoma" w:cs="Tahoma"/>
          <w:bCs/>
        </w:rPr>
        <w:t xml:space="preserve">podizvajalci nastopa v različnih kombinacijah prevzema in končne obdelave (zbiralec in prevoznik, posrednik in prevoznik, prevoznik, predelovalec,). </w:t>
      </w:r>
    </w:p>
    <w:p w14:paraId="42889112" w14:textId="38F797F0" w:rsidR="002F1D2C" w:rsidRPr="00964E51" w:rsidRDefault="002F1D2C" w:rsidP="002F1D2C">
      <w:pPr>
        <w:keepLines/>
        <w:widowControl w:val="0"/>
        <w:jc w:val="both"/>
        <w:rPr>
          <w:rFonts w:ascii="Tahoma" w:hAnsi="Tahoma" w:cs="Tahoma"/>
          <w:bCs/>
        </w:rPr>
      </w:pPr>
      <w:r w:rsidRPr="00964E51">
        <w:rPr>
          <w:rFonts w:ascii="Tahoma" w:hAnsi="Tahoma" w:cs="Tahoma"/>
          <w:bCs/>
        </w:rPr>
        <w:lastRenderedPageBreak/>
        <w:t xml:space="preserve">Ponudnik mora z odpadki ravnati v skladu z zahtevami Uredbe o odpadkih (Uradni list RS, št. 37/15, 69/15, 49/20 - </w:t>
      </w:r>
      <w:proofErr w:type="spellStart"/>
      <w:r w:rsidRPr="00964E51">
        <w:rPr>
          <w:rFonts w:ascii="Tahoma" w:hAnsi="Tahoma" w:cs="Tahoma"/>
          <w:bCs/>
        </w:rPr>
        <w:t>ZIUZEOP</w:t>
      </w:r>
      <w:proofErr w:type="spellEnd"/>
      <w:r w:rsidRPr="00964E51">
        <w:rPr>
          <w:rFonts w:ascii="Tahoma" w:hAnsi="Tahoma" w:cs="Tahoma"/>
          <w:bCs/>
        </w:rPr>
        <w:t>, 129/20) (</w:t>
      </w:r>
      <w:hyperlink r:id="rId19" w:history="1">
        <w:r w:rsidRPr="00964E51">
          <w:rPr>
            <w:rStyle w:val="Hiperpovezava"/>
            <w:rFonts w:ascii="Tahoma" w:hAnsi="Tahoma" w:cs="Tahoma"/>
            <w:bCs/>
          </w:rPr>
          <w:t>http://www.pisrs.si/Pis.web/pregledPredpisa?id=URED7011</w:t>
        </w:r>
      </w:hyperlink>
      <w:r w:rsidRPr="00964E51">
        <w:rPr>
          <w:rFonts w:ascii="Tahoma" w:hAnsi="Tahoma" w:cs="Tahoma"/>
          <w:bCs/>
        </w:rPr>
        <w:t xml:space="preserve">). </w:t>
      </w:r>
    </w:p>
    <w:p w14:paraId="423DACB0" w14:textId="0C323749" w:rsidR="002F1D2C" w:rsidRPr="00964E51" w:rsidRDefault="002F1D2C" w:rsidP="005E6CB4">
      <w:pPr>
        <w:keepLines/>
        <w:widowControl w:val="0"/>
        <w:jc w:val="both"/>
        <w:rPr>
          <w:rFonts w:ascii="Tahoma" w:hAnsi="Tahoma" w:cs="Tahoma"/>
          <w:b/>
        </w:rPr>
      </w:pPr>
    </w:p>
    <w:p w14:paraId="171F1CD1" w14:textId="6A2BC924" w:rsidR="00573DE0" w:rsidRPr="00964E51" w:rsidRDefault="002F1D2C" w:rsidP="005E6CB4">
      <w:pPr>
        <w:keepLines/>
        <w:widowControl w:val="0"/>
        <w:jc w:val="both"/>
        <w:rPr>
          <w:rFonts w:ascii="Tahoma" w:hAnsi="Tahoma" w:cs="Tahoma"/>
          <w:bCs/>
        </w:rPr>
      </w:pPr>
      <w:r w:rsidRPr="00964E51">
        <w:rPr>
          <w:rFonts w:ascii="Tahoma" w:hAnsi="Tahoma" w:cs="Tahoma"/>
          <w:bCs/>
        </w:rPr>
        <w:t>Ponudnik</w:t>
      </w:r>
      <w:r w:rsidR="009232ED" w:rsidRPr="00964E51">
        <w:rPr>
          <w:rFonts w:ascii="Tahoma" w:hAnsi="Tahoma" w:cs="Tahoma"/>
          <w:bCs/>
        </w:rPr>
        <w:t xml:space="preserve"> </w:t>
      </w:r>
      <w:r w:rsidR="00573DE0" w:rsidRPr="00964E51">
        <w:rPr>
          <w:rFonts w:ascii="Tahoma" w:hAnsi="Tahoma" w:cs="Tahoma"/>
          <w:bCs/>
        </w:rPr>
        <w:t xml:space="preserve">svojo usposobljenost dokazuje </w:t>
      </w:r>
      <w:r w:rsidR="00573DE0" w:rsidRPr="00964E51">
        <w:rPr>
          <w:rFonts w:ascii="Tahoma" w:hAnsi="Tahoma" w:cs="Tahoma"/>
          <w:b/>
          <w:bCs/>
          <w:u w:val="single"/>
        </w:rPr>
        <w:t>na dva načina in sicer</w:t>
      </w:r>
      <w:r w:rsidR="00573DE0" w:rsidRPr="00964E51">
        <w:rPr>
          <w:rFonts w:ascii="Tahoma" w:hAnsi="Tahoma" w:cs="Tahoma"/>
          <w:bCs/>
        </w:rPr>
        <w:t>:</w:t>
      </w:r>
    </w:p>
    <w:p w14:paraId="1FA12C89" w14:textId="77777777" w:rsidR="00573DE0" w:rsidRPr="00964E51" w:rsidRDefault="00573DE0" w:rsidP="005E6CB4">
      <w:pPr>
        <w:keepLines/>
        <w:widowControl w:val="0"/>
        <w:jc w:val="both"/>
        <w:rPr>
          <w:rFonts w:ascii="Tahoma" w:hAnsi="Tahoma" w:cs="Tahoma"/>
          <w:b/>
        </w:rPr>
      </w:pPr>
    </w:p>
    <w:p w14:paraId="45D57A63" w14:textId="77777777" w:rsidR="00474AC0" w:rsidRPr="00964E51" w:rsidRDefault="00573DE0" w:rsidP="000F5377">
      <w:pPr>
        <w:keepLines/>
        <w:widowControl w:val="0"/>
        <w:numPr>
          <w:ilvl w:val="0"/>
          <w:numId w:val="35"/>
        </w:numPr>
        <w:jc w:val="both"/>
        <w:rPr>
          <w:rFonts w:ascii="Tahoma" w:hAnsi="Tahoma" w:cs="Tahoma"/>
        </w:rPr>
      </w:pPr>
      <w:r w:rsidRPr="00964E51">
        <w:rPr>
          <w:rFonts w:ascii="Tahoma" w:hAnsi="Tahoma" w:cs="Tahoma"/>
        </w:rPr>
        <w:t xml:space="preserve">S potrdilom oz. vpisom v evidenco oseb, ki ravnajo z odpadkom 19 08 01, javno dostopno na spletni strani </w:t>
      </w:r>
      <w:proofErr w:type="spellStart"/>
      <w:r w:rsidRPr="00964E51">
        <w:rPr>
          <w:rFonts w:ascii="Tahoma" w:hAnsi="Tahoma" w:cs="Tahoma"/>
        </w:rPr>
        <w:t>ARSO</w:t>
      </w:r>
      <w:proofErr w:type="spellEnd"/>
      <w:r w:rsidRPr="00964E51">
        <w:rPr>
          <w:rFonts w:ascii="Tahoma" w:hAnsi="Tahoma" w:cs="Tahoma"/>
        </w:rPr>
        <w:t xml:space="preserve">, </w:t>
      </w:r>
      <w:hyperlink r:id="rId20" w:anchor="e62944" w:history="1">
        <w:r w:rsidRPr="00964E51">
          <w:rPr>
            <w:rStyle w:val="Hiperpovezava"/>
            <w:rFonts w:ascii="Tahoma" w:hAnsi="Tahoma" w:cs="Tahoma"/>
          </w:rPr>
          <w:t>https://www.gov.si/teme/ravnanje-z-odpadki/#e62944</w:t>
        </w:r>
      </w:hyperlink>
      <w:r w:rsidRPr="00964E51">
        <w:rPr>
          <w:rFonts w:ascii="Tahoma" w:hAnsi="Tahoma" w:cs="Tahoma"/>
        </w:rPr>
        <w:t xml:space="preserve"> (prevozniki, izvajalci končne obdelave odpadka, zbiralci in posredniki). Seznam in evidenco vodi Agencija Republike Slovenije za okolje (</w:t>
      </w:r>
      <w:proofErr w:type="spellStart"/>
      <w:r w:rsidRPr="00964E51">
        <w:rPr>
          <w:rFonts w:ascii="Tahoma" w:hAnsi="Tahoma" w:cs="Tahoma"/>
        </w:rPr>
        <w:t>ARSO</w:t>
      </w:r>
      <w:proofErr w:type="spellEnd"/>
      <w:r w:rsidRPr="00964E51">
        <w:rPr>
          <w:rFonts w:ascii="Tahoma" w:hAnsi="Tahoma" w:cs="Tahoma"/>
        </w:rPr>
        <w:t>) pri Ministrstvu za okolje in prostor (</w:t>
      </w:r>
      <w:proofErr w:type="spellStart"/>
      <w:r w:rsidRPr="00964E51">
        <w:rPr>
          <w:rFonts w:ascii="Tahoma" w:hAnsi="Tahoma" w:cs="Tahoma"/>
        </w:rPr>
        <w:t>MOP</w:t>
      </w:r>
      <w:proofErr w:type="spellEnd"/>
      <w:r w:rsidRPr="00964E51">
        <w:rPr>
          <w:rFonts w:ascii="Tahoma" w:hAnsi="Tahoma" w:cs="Tahoma"/>
        </w:rPr>
        <w:t xml:space="preserve">). Obdelovalci odpadka 19 08 01 (predelovalci ali odstranjevalci) </w:t>
      </w:r>
    </w:p>
    <w:p w14:paraId="05363680" w14:textId="2567D11A" w:rsidR="00573DE0" w:rsidRPr="00964E51" w:rsidRDefault="00573DE0" w:rsidP="00474AC0">
      <w:pPr>
        <w:keepLines/>
        <w:widowControl w:val="0"/>
        <w:ind w:left="360"/>
        <w:jc w:val="both"/>
        <w:rPr>
          <w:rFonts w:ascii="Tahoma" w:hAnsi="Tahoma" w:cs="Tahoma"/>
        </w:rPr>
      </w:pPr>
      <w:r w:rsidRPr="00964E51">
        <w:rPr>
          <w:rFonts w:ascii="Tahoma" w:hAnsi="Tahoma" w:cs="Tahoma"/>
        </w:rPr>
        <w:t xml:space="preserve">morajo kopijo veljavnega okoljevarstvenega dovoljenja (v nadaljevanju tudi </w:t>
      </w:r>
      <w:proofErr w:type="spellStart"/>
      <w:r w:rsidRPr="00964E51">
        <w:rPr>
          <w:rFonts w:ascii="Tahoma" w:hAnsi="Tahoma" w:cs="Tahoma"/>
        </w:rPr>
        <w:t>OVD</w:t>
      </w:r>
      <w:proofErr w:type="spellEnd"/>
      <w:r w:rsidRPr="00964E51">
        <w:rPr>
          <w:rFonts w:ascii="Tahoma" w:hAnsi="Tahoma" w:cs="Tahoma"/>
        </w:rPr>
        <w:t xml:space="preserve">) priložiti k ponudbi </w:t>
      </w:r>
      <w:r w:rsidRPr="00964E51">
        <w:rPr>
          <w:rFonts w:ascii="Tahoma" w:hAnsi="Tahoma" w:cs="Tahoma"/>
          <w:b/>
        </w:rPr>
        <w:t xml:space="preserve">(Priloga </w:t>
      </w:r>
      <w:r w:rsidR="002C7380" w:rsidRPr="00964E51">
        <w:rPr>
          <w:rFonts w:ascii="Tahoma" w:hAnsi="Tahoma" w:cs="Tahoma"/>
          <w:b/>
        </w:rPr>
        <w:t>9</w:t>
      </w:r>
      <w:r w:rsidR="002C7380" w:rsidRPr="00964E51">
        <w:rPr>
          <w:rFonts w:ascii="Tahoma" w:hAnsi="Tahoma" w:cs="Tahoma"/>
          <w:b/>
        </w:rPr>
        <w:tab/>
      </w:r>
      <w:r w:rsidRPr="00964E51">
        <w:rPr>
          <w:rFonts w:ascii="Tahoma" w:hAnsi="Tahoma" w:cs="Tahoma"/>
        </w:rPr>
        <w:t xml:space="preserve">). Zbiralci, posredniki in prevozniki odpadka pa morajo k ponudbi </w:t>
      </w:r>
      <w:r w:rsidRPr="00964E51">
        <w:rPr>
          <w:rFonts w:ascii="Tahoma" w:hAnsi="Tahoma" w:cs="Tahoma"/>
          <w:b/>
        </w:rPr>
        <w:t xml:space="preserve">(Priloga </w:t>
      </w:r>
      <w:r w:rsidR="00370FA9" w:rsidRPr="00964E51">
        <w:rPr>
          <w:rFonts w:ascii="Tahoma" w:hAnsi="Tahoma" w:cs="Tahoma"/>
          <w:b/>
        </w:rPr>
        <w:t>9</w:t>
      </w:r>
      <w:r w:rsidRPr="00964E51">
        <w:rPr>
          <w:rFonts w:ascii="Tahoma" w:hAnsi="Tahoma" w:cs="Tahoma"/>
          <w:b/>
        </w:rPr>
        <w:t>)</w:t>
      </w:r>
      <w:r w:rsidRPr="00964E51">
        <w:rPr>
          <w:rFonts w:ascii="Tahoma" w:hAnsi="Tahoma" w:cs="Tahoma"/>
        </w:rPr>
        <w:t xml:space="preserve"> priložiti potrdilo o vpisu v evidenco zbiralcev, </w:t>
      </w:r>
      <w:proofErr w:type="spellStart"/>
      <w:r w:rsidRPr="00964E51">
        <w:rPr>
          <w:rFonts w:ascii="Tahoma" w:hAnsi="Tahoma" w:cs="Tahoma"/>
        </w:rPr>
        <w:t>porednikov</w:t>
      </w:r>
      <w:proofErr w:type="spellEnd"/>
      <w:r w:rsidRPr="00964E51">
        <w:rPr>
          <w:rFonts w:ascii="Tahoma" w:hAnsi="Tahoma" w:cs="Tahoma"/>
        </w:rPr>
        <w:t xml:space="preserve"> in prevoznikov odpadka. </w:t>
      </w:r>
      <w:proofErr w:type="spellStart"/>
      <w:r w:rsidRPr="00964E51">
        <w:rPr>
          <w:rFonts w:ascii="Tahoma" w:hAnsi="Tahoma" w:cs="Tahoma"/>
          <w:b/>
          <w:u w:val="single"/>
        </w:rPr>
        <w:t>OVD</w:t>
      </w:r>
      <w:proofErr w:type="spellEnd"/>
      <w:r w:rsidRPr="00964E51">
        <w:rPr>
          <w:rFonts w:ascii="Tahoma" w:hAnsi="Tahoma" w:cs="Tahoma"/>
          <w:b/>
          <w:u w:val="single"/>
        </w:rPr>
        <w:t xml:space="preserve"> in potrdila morajo biti veljavna ves čas trajanja javnega naročila oz. okvirnega sporazuma</w:t>
      </w:r>
      <w:r w:rsidRPr="00964E51">
        <w:rPr>
          <w:rFonts w:ascii="Tahoma" w:hAnsi="Tahoma" w:cs="Tahoma"/>
        </w:rPr>
        <w:t xml:space="preserve">. Imena in naslovi ponudnikov se morajo ujemati z imeni in naslovi, navedenimi v </w:t>
      </w:r>
      <w:proofErr w:type="spellStart"/>
      <w:r w:rsidRPr="00964E51">
        <w:rPr>
          <w:rFonts w:ascii="Tahoma" w:hAnsi="Tahoma" w:cs="Tahoma"/>
        </w:rPr>
        <w:t>OVD</w:t>
      </w:r>
      <w:proofErr w:type="spellEnd"/>
      <w:r w:rsidRPr="00964E51">
        <w:rPr>
          <w:rFonts w:ascii="Tahoma" w:hAnsi="Tahoma" w:cs="Tahoma"/>
        </w:rPr>
        <w:t xml:space="preserve"> in potrdilih. Zbiralci in obdelovalci odpadka dokazujejo svojo storitev s tehtalnimi listi in potrjenim evidenčnim listom oz. v primeru izvoza v drugo članico EU ali tretjo državo z listino iz Uredbe 1013/2006/ES.</w:t>
      </w:r>
    </w:p>
    <w:p w14:paraId="0BD57EDB" w14:textId="77777777" w:rsidR="00573DE0" w:rsidRPr="00964E51" w:rsidRDefault="00573DE0" w:rsidP="005E6CB4">
      <w:pPr>
        <w:keepLines/>
        <w:widowControl w:val="0"/>
        <w:jc w:val="both"/>
        <w:rPr>
          <w:rFonts w:ascii="Tahoma" w:hAnsi="Tahoma" w:cs="Tahoma"/>
        </w:rPr>
      </w:pPr>
    </w:p>
    <w:p w14:paraId="18704D6F" w14:textId="66A3CCD4" w:rsidR="00573DE0" w:rsidRPr="00964E51" w:rsidRDefault="00573DE0" w:rsidP="000F5377">
      <w:pPr>
        <w:keepLines/>
        <w:widowControl w:val="0"/>
        <w:numPr>
          <w:ilvl w:val="0"/>
          <w:numId w:val="35"/>
        </w:numPr>
        <w:jc w:val="both"/>
        <w:rPr>
          <w:rFonts w:ascii="Tahoma" w:hAnsi="Tahoma" w:cs="Tahoma"/>
        </w:rPr>
      </w:pPr>
      <w:r w:rsidRPr="00964E51">
        <w:rPr>
          <w:rFonts w:ascii="Tahoma" w:hAnsi="Tahoma" w:cs="Tahoma"/>
        </w:rPr>
        <w:t xml:space="preserve">V primeru, da je ponudnik iz druge države, velja ustrezno veljavno okoljevarstveno dovoljenje in potrdilo o vpisu v ustrezne evidence (zahteva se overjeni prevod) iz njegove matične države. </w:t>
      </w:r>
      <w:r w:rsidRPr="00964E51">
        <w:rPr>
          <w:rFonts w:ascii="Tahoma" w:hAnsi="Tahoma" w:cs="Tahoma"/>
          <w:b/>
          <w:u w:val="single"/>
        </w:rPr>
        <w:t>Dovoljenje (a) oz. potrdilo(a) mora(jo) biti veljavno(a) ves čas trajanja javnega naročila oz. okvirnega sporazuma</w:t>
      </w:r>
      <w:r w:rsidRPr="00964E51">
        <w:rPr>
          <w:rFonts w:ascii="Tahoma" w:hAnsi="Tahoma" w:cs="Tahoma"/>
        </w:rPr>
        <w:t>. Za čezmejni prevoz je potrebno pridobiti notifikacijo. Postopek je časovno dolgotrajen, zato mora ponudnik pravočasno pristopiti k pridobivanju tovrstnega dovoljenja.</w:t>
      </w:r>
    </w:p>
    <w:p w14:paraId="275765CE" w14:textId="77777777" w:rsidR="00573DE0" w:rsidRPr="00964E51" w:rsidRDefault="00573DE0" w:rsidP="005E6CB4">
      <w:pPr>
        <w:keepLines/>
        <w:widowControl w:val="0"/>
        <w:jc w:val="both"/>
        <w:rPr>
          <w:rFonts w:ascii="Tahoma" w:hAnsi="Tahoma" w:cs="Tahoma"/>
          <w:sz w:val="16"/>
          <w:szCs w:val="16"/>
        </w:rPr>
      </w:pPr>
    </w:p>
    <w:p w14:paraId="5EE95871" w14:textId="77777777" w:rsidR="00573DE0" w:rsidRPr="00964E51" w:rsidRDefault="00573DE0" w:rsidP="005E6CB4">
      <w:pPr>
        <w:keepLines/>
        <w:widowControl w:val="0"/>
        <w:jc w:val="both"/>
        <w:rPr>
          <w:rFonts w:ascii="Tahoma" w:hAnsi="Tahoma" w:cs="Tahoma"/>
          <w:bCs/>
          <w:i/>
          <w:sz w:val="19"/>
          <w:szCs w:val="19"/>
          <w:u w:val="single"/>
        </w:rPr>
      </w:pPr>
      <w:r w:rsidRPr="00964E51">
        <w:rPr>
          <w:rFonts w:ascii="Tahoma" w:hAnsi="Tahoma" w:cs="Tahoma"/>
          <w:bCs/>
          <w:i/>
          <w:sz w:val="19"/>
          <w:szCs w:val="19"/>
        </w:rPr>
        <w:t>Zgoraj navedene pogoje lahko ponudnik izpolni samostojno, kot skupina ponudnikov v primeru skupne ponudbe ali s podizvajalci (glede na dejavnosti, ki so predmet javnega naročila in jih bo v okviru ponudbe posamezni subjekt izvajal)</w:t>
      </w:r>
      <w:r w:rsidRPr="00964E51">
        <w:rPr>
          <w:rFonts w:ascii="Tahoma" w:hAnsi="Tahoma" w:cs="Tahoma"/>
          <w:sz w:val="19"/>
          <w:szCs w:val="19"/>
        </w:rPr>
        <w:t xml:space="preserve"> ,</w:t>
      </w:r>
      <w:r w:rsidRPr="00964E51">
        <w:rPr>
          <w:rFonts w:ascii="Tahoma" w:hAnsi="Tahoma" w:cs="Tahoma"/>
          <w:bCs/>
          <w:i/>
          <w:sz w:val="19"/>
          <w:szCs w:val="19"/>
          <w:u w:val="single"/>
        </w:rPr>
        <w:t>vendar bo moral ta subjekt (s katerim se izkazuje pogoje oz. sposobnost) predmetna dela javnega naročila tudi izvesti.</w:t>
      </w:r>
    </w:p>
    <w:p w14:paraId="38F2C144" w14:textId="77777777" w:rsidR="00573DE0" w:rsidRPr="00964E51" w:rsidRDefault="00573DE0" w:rsidP="005E6CB4">
      <w:pPr>
        <w:keepLines/>
        <w:widowControl w:val="0"/>
        <w:jc w:val="both"/>
        <w:rPr>
          <w:rFonts w:ascii="Tahoma" w:hAnsi="Tahoma" w:cs="Tahoma"/>
          <w:bCs/>
        </w:rPr>
      </w:pPr>
    </w:p>
    <w:p w14:paraId="53ED1BDA" w14:textId="77777777" w:rsidR="00573DE0" w:rsidRPr="00964E51" w:rsidRDefault="00573DE0" w:rsidP="005E6CB4">
      <w:pPr>
        <w:keepLines/>
        <w:widowControl w:val="0"/>
        <w:jc w:val="both"/>
        <w:rPr>
          <w:rFonts w:ascii="Tahoma" w:hAnsi="Tahoma" w:cs="Tahoma"/>
          <w:b/>
        </w:rPr>
      </w:pPr>
      <w:r w:rsidRPr="00964E51">
        <w:rPr>
          <w:rFonts w:ascii="Tahoma" w:hAnsi="Tahoma" w:cs="Tahoma"/>
          <w:b/>
        </w:rPr>
        <w:t>Dokazila:</w:t>
      </w:r>
    </w:p>
    <w:p w14:paraId="4A526558" w14:textId="133FDF60" w:rsidR="00573DE0" w:rsidRPr="00964E51" w:rsidRDefault="00573DE0" w:rsidP="005E6CB4">
      <w:pPr>
        <w:keepLines/>
        <w:widowControl w:val="0"/>
        <w:numPr>
          <w:ilvl w:val="0"/>
          <w:numId w:val="11"/>
        </w:numPr>
        <w:jc w:val="both"/>
        <w:rPr>
          <w:rFonts w:ascii="Tahoma" w:hAnsi="Tahoma" w:cs="Tahoma"/>
        </w:rPr>
      </w:pPr>
      <w:proofErr w:type="spellStart"/>
      <w:r w:rsidRPr="00964E51">
        <w:rPr>
          <w:rFonts w:ascii="Tahoma" w:hAnsi="Tahoma" w:cs="Tahoma"/>
        </w:rPr>
        <w:t>ESPD</w:t>
      </w:r>
      <w:proofErr w:type="spellEnd"/>
      <w:r w:rsidRPr="00964E51">
        <w:rPr>
          <w:rFonts w:ascii="Tahoma" w:hAnsi="Tahoma" w:cs="Tahoma"/>
        </w:rPr>
        <w:t xml:space="preserve"> s strani vseh sodelujočih gospodarskih subjektov v ponudbi, ter s Prilogo 3/1 (ponudnik/partner) oz. Prilogo 3/2 (podizvajalec/subjekt, katerih zmogljivosti uporablja ponudnik). </w:t>
      </w:r>
    </w:p>
    <w:p w14:paraId="5606B111" w14:textId="161DF513" w:rsidR="00573DE0" w:rsidRPr="00964E51" w:rsidRDefault="00573DE0" w:rsidP="005E6CB4">
      <w:pPr>
        <w:keepLines/>
        <w:widowControl w:val="0"/>
        <w:numPr>
          <w:ilvl w:val="0"/>
          <w:numId w:val="11"/>
        </w:numPr>
        <w:jc w:val="both"/>
        <w:rPr>
          <w:rFonts w:ascii="Tahoma" w:hAnsi="Tahoma" w:cs="Tahoma"/>
          <w:b/>
          <w:bCs/>
        </w:rPr>
      </w:pPr>
      <w:r w:rsidRPr="00964E51">
        <w:rPr>
          <w:rFonts w:ascii="Tahoma" w:hAnsi="Tahoma" w:cs="Tahoma"/>
        </w:rPr>
        <w:t xml:space="preserve">z dokazili, kot to izhaja iz zgornjih posameznih točk a. in b. </w:t>
      </w:r>
      <w:r w:rsidRPr="00964E51">
        <w:rPr>
          <w:rFonts w:ascii="Tahoma" w:hAnsi="Tahoma" w:cs="Tahoma"/>
          <w:b/>
          <w:bCs/>
        </w:rPr>
        <w:t xml:space="preserve">Dokazila se priloži k Prilogi </w:t>
      </w:r>
      <w:r w:rsidR="002C7380" w:rsidRPr="00964E51">
        <w:rPr>
          <w:rFonts w:ascii="Tahoma" w:hAnsi="Tahoma" w:cs="Tahoma"/>
          <w:b/>
          <w:bCs/>
        </w:rPr>
        <w:t>9</w:t>
      </w:r>
      <w:r w:rsidRPr="00964E51">
        <w:rPr>
          <w:rFonts w:ascii="Tahoma" w:hAnsi="Tahoma" w:cs="Tahoma"/>
          <w:b/>
          <w:bCs/>
        </w:rPr>
        <w:t>.</w:t>
      </w:r>
    </w:p>
    <w:p w14:paraId="461CDF49" w14:textId="77777777" w:rsidR="00573DE0" w:rsidRPr="00964E51" w:rsidRDefault="00573DE0" w:rsidP="005E6CB4">
      <w:pPr>
        <w:keepLines/>
        <w:widowControl w:val="0"/>
        <w:jc w:val="both"/>
        <w:rPr>
          <w:rFonts w:ascii="Tahoma" w:hAnsi="Tahoma" w:cs="Tahoma"/>
          <w:iCs/>
        </w:rPr>
      </w:pPr>
    </w:p>
    <w:p w14:paraId="02E258E0" w14:textId="3D77723E" w:rsidR="00573DE0" w:rsidRPr="00964E51" w:rsidRDefault="00573DE0" w:rsidP="005E6CB4">
      <w:pPr>
        <w:keepLines/>
        <w:widowControl w:val="0"/>
        <w:jc w:val="both"/>
        <w:rPr>
          <w:rFonts w:ascii="Tahoma" w:hAnsi="Tahoma" w:cs="Tahoma"/>
          <w:b/>
          <w:bCs/>
          <w:i/>
        </w:rPr>
      </w:pPr>
      <w:r w:rsidRPr="00964E51">
        <w:rPr>
          <w:rFonts w:ascii="Tahoma" w:hAnsi="Tahoma" w:cs="Tahoma"/>
          <w:b/>
          <w:bCs/>
          <w:i/>
        </w:rPr>
        <w:t>Naročnik si pridržuje pravico, da ponudnik na podlagi poziva naročnika v zahtevanem roku predloži dodatna dokazila oz. pojasnila o izpolnjevanju zahtevanih pogojev.</w:t>
      </w:r>
    </w:p>
    <w:p w14:paraId="5E5BF909" w14:textId="77777777" w:rsidR="00573DE0" w:rsidRPr="00964E51" w:rsidRDefault="00573DE0" w:rsidP="005E6CB4">
      <w:pPr>
        <w:keepLines/>
        <w:widowControl w:val="0"/>
        <w:jc w:val="both"/>
        <w:rPr>
          <w:rFonts w:ascii="Tahoma" w:hAnsi="Tahoma" w:cs="Tahoma"/>
          <w:sz w:val="24"/>
          <w:szCs w:val="24"/>
        </w:rPr>
      </w:pPr>
    </w:p>
    <w:p w14:paraId="52427C11" w14:textId="77777777" w:rsidR="00A14615" w:rsidRPr="00964E51" w:rsidRDefault="00A14615" w:rsidP="000F5377">
      <w:pPr>
        <w:keepLines/>
        <w:widowControl w:val="0"/>
        <w:numPr>
          <w:ilvl w:val="2"/>
          <w:numId w:val="25"/>
        </w:numPr>
        <w:jc w:val="both"/>
        <w:rPr>
          <w:rFonts w:ascii="Tahoma" w:hAnsi="Tahoma" w:cs="Tahoma"/>
          <w:b/>
          <w:sz w:val="22"/>
          <w:szCs w:val="22"/>
        </w:rPr>
      </w:pPr>
      <w:r w:rsidRPr="00964E51">
        <w:rPr>
          <w:rFonts w:ascii="Tahoma" w:hAnsi="Tahoma" w:cs="Tahoma"/>
          <w:b/>
          <w:sz w:val="22"/>
          <w:szCs w:val="22"/>
        </w:rPr>
        <w:t xml:space="preserve">Tehnična in strokovna/kadrovska sposobnost </w:t>
      </w:r>
    </w:p>
    <w:p w14:paraId="5B9E71A4" w14:textId="77777777" w:rsidR="00A14615" w:rsidRPr="00964E51" w:rsidRDefault="00A14615" w:rsidP="005E6CB4">
      <w:pPr>
        <w:keepLines/>
        <w:widowControl w:val="0"/>
        <w:jc w:val="both"/>
        <w:rPr>
          <w:rFonts w:ascii="Tahoma" w:hAnsi="Tahoma" w:cs="Tahoma"/>
        </w:rPr>
      </w:pPr>
    </w:p>
    <w:p w14:paraId="2F6B0389" w14:textId="77777777" w:rsidR="00B01ABE" w:rsidRPr="00964E51" w:rsidRDefault="00B01ABE" w:rsidP="005E6CB4">
      <w:pPr>
        <w:keepLines/>
        <w:widowControl w:val="0"/>
        <w:jc w:val="both"/>
        <w:rPr>
          <w:rFonts w:ascii="Tahoma" w:hAnsi="Tahoma" w:cs="Tahoma"/>
          <w:bCs/>
          <w:i/>
          <w:sz w:val="19"/>
          <w:szCs w:val="19"/>
        </w:rPr>
      </w:pPr>
      <w:r w:rsidRPr="00964E51">
        <w:rPr>
          <w:rFonts w:ascii="Tahoma" w:hAnsi="Tahoma" w:cs="Tahoma"/>
          <w:bCs/>
          <w:i/>
          <w:sz w:val="19"/>
          <w:szCs w:val="19"/>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964E51">
        <w:rPr>
          <w:rFonts w:ascii="Tahoma" w:hAnsi="Tahoma" w:cs="Tahoma"/>
          <w:bCs/>
          <w:i/>
          <w:sz w:val="19"/>
          <w:szCs w:val="19"/>
          <w:u w:val="single"/>
        </w:rPr>
        <w:t xml:space="preserve">vendar bo moral ta subjekt (s katerim se izkazuje pogoje oz. sposobnost) predmetna dela javnega naročila tudi izvesti. </w:t>
      </w:r>
    </w:p>
    <w:p w14:paraId="5DC4A058" w14:textId="77777777" w:rsidR="00992B37" w:rsidRPr="00964E51" w:rsidRDefault="00992B37" w:rsidP="005E6CB4">
      <w:pPr>
        <w:keepLines/>
        <w:widowControl w:val="0"/>
        <w:jc w:val="both"/>
        <w:rPr>
          <w:rFonts w:ascii="Tahoma" w:hAnsi="Tahoma" w:cs="Tahoma"/>
        </w:rPr>
      </w:pPr>
    </w:p>
    <w:p w14:paraId="636E0FC6" w14:textId="167691D0" w:rsidR="00B01ABE" w:rsidRPr="00964E51" w:rsidRDefault="00B01ABE" w:rsidP="005E6CB4">
      <w:pPr>
        <w:keepLines/>
        <w:widowControl w:val="0"/>
        <w:jc w:val="both"/>
        <w:rPr>
          <w:rFonts w:ascii="Tahoma" w:hAnsi="Tahoma" w:cs="Tahoma"/>
          <w:b/>
        </w:rPr>
      </w:pPr>
      <w:r w:rsidRPr="00964E51">
        <w:rPr>
          <w:rFonts w:ascii="Tahoma" w:hAnsi="Tahoma" w:cs="Tahoma"/>
          <w:b/>
        </w:rPr>
        <w:t>Splošn</w:t>
      </w:r>
      <w:r w:rsidR="0060511F" w:rsidRPr="00964E51">
        <w:rPr>
          <w:rFonts w:ascii="Tahoma" w:hAnsi="Tahoma" w:cs="Tahoma"/>
          <w:b/>
        </w:rPr>
        <w:t>e zahteve</w:t>
      </w:r>
      <w:r w:rsidRPr="00964E51">
        <w:rPr>
          <w:rFonts w:ascii="Tahoma" w:hAnsi="Tahoma" w:cs="Tahoma"/>
          <w:b/>
        </w:rPr>
        <w:t>:</w:t>
      </w:r>
    </w:p>
    <w:p w14:paraId="4A730722" w14:textId="77777777" w:rsidR="0043552F" w:rsidRPr="00964E51" w:rsidRDefault="0043552F" w:rsidP="005E6CB4">
      <w:pPr>
        <w:keepLines/>
        <w:widowControl w:val="0"/>
        <w:spacing w:after="40"/>
        <w:jc w:val="both"/>
        <w:rPr>
          <w:rFonts w:ascii="Tahoma" w:hAnsi="Tahoma" w:cs="Tahoma"/>
          <w:sz w:val="4"/>
          <w:szCs w:val="4"/>
        </w:rPr>
      </w:pPr>
    </w:p>
    <w:p w14:paraId="10600BF4" w14:textId="74F7332C" w:rsidR="00B01ABE" w:rsidRPr="00964E51" w:rsidRDefault="00B01ABE" w:rsidP="005E6CB4">
      <w:pPr>
        <w:keepLines/>
        <w:widowControl w:val="0"/>
        <w:spacing w:after="40"/>
        <w:jc w:val="both"/>
        <w:rPr>
          <w:rFonts w:ascii="Tahoma" w:hAnsi="Tahoma" w:cs="Tahoma"/>
        </w:rPr>
      </w:pPr>
      <w:r w:rsidRPr="00964E51">
        <w:rPr>
          <w:rFonts w:ascii="Tahoma" w:hAnsi="Tahoma" w:cs="Tahoma"/>
        </w:rPr>
        <w:t xml:space="preserve">Naročnik zahteva sledeče </w:t>
      </w:r>
      <w:r w:rsidRPr="00964E51">
        <w:rPr>
          <w:rFonts w:ascii="Tahoma" w:hAnsi="Tahoma" w:cs="Tahoma"/>
          <w:bCs/>
        </w:rPr>
        <w:t>tehnične in kadrovske pogoje</w:t>
      </w:r>
      <w:r w:rsidRPr="00964E51">
        <w:rPr>
          <w:rFonts w:ascii="Tahoma" w:hAnsi="Tahoma" w:cs="Tahoma"/>
        </w:rPr>
        <w:t xml:space="preserve">:    </w:t>
      </w:r>
    </w:p>
    <w:p w14:paraId="4FB74E21" w14:textId="77777777" w:rsidR="00B01ABE" w:rsidRPr="00964E51" w:rsidRDefault="00B01ABE" w:rsidP="00DB1601">
      <w:pPr>
        <w:keepLines/>
        <w:widowControl w:val="0"/>
        <w:numPr>
          <w:ilvl w:val="0"/>
          <w:numId w:val="12"/>
        </w:numPr>
        <w:ind w:left="567"/>
        <w:jc w:val="both"/>
        <w:rPr>
          <w:rFonts w:ascii="Tahoma" w:hAnsi="Tahoma" w:cs="Tahoma"/>
        </w:rPr>
      </w:pPr>
      <w:r w:rsidRPr="00964E51">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3516335B" w14:textId="77777777" w:rsidR="00B01ABE" w:rsidRPr="00964E51" w:rsidRDefault="00B01ABE" w:rsidP="00DB1601">
      <w:pPr>
        <w:keepLines/>
        <w:widowControl w:val="0"/>
        <w:numPr>
          <w:ilvl w:val="0"/>
          <w:numId w:val="12"/>
        </w:numPr>
        <w:ind w:left="567"/>
        <w:jc w:val="both"/>
        <w:rPr>
          <w:rFonts w:ascii="Tahoma" w:hAnsi="Tahoma" w:cs="Tahoma"/>
        </w:rPr>
      </w:pPr>
      <w:r w:rsidRPr="00964E51">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020ED770" w14:textId="77777777" w:rsidR="00B01ABE" w:rsidRPr="00964E51" w:rsidRDefault="00B01ABE" w:rsidP="00DB1601">
      <w:pPr>
        <w:keepLines/>
        <w:widowControl w:val="0"/>
        <w:numPr>
          <w:ilvl w:val="0"/>
          <w:numId w:val="12"/>
        </w:numPr>
        <w:ind w:left="567"/>
        <w:jc w:val="both"/>
        <w:rPr>
          <w:rFonts w:ascii="Tahoma" w:hAnsi="Tahoma" w:cs="Tahoma"/>
        </w:rPr>
      </w:pPr>
      <w:r w:rsidRPr="00964E51">
        <w:rPr>
          <w:rFonts w:ascii="Tahoma" w:hAnsi="Tahoma" w:cs="Tahoma"/>
        </w:rPr>
        <w:t>Ponudnik mora razpolagati z ustreznimi kadri, ki so izkušeni ter strokovno usposobljeni za izvedbo predmeta javnega naročila.</w:t>
      </w:r>
    </w:p>
    <w:p w14:paraId="0E6B8B07" w14:textId="77777777" w:rsidR="00B01ABE" w:rsidRPr="00964E51" w:rsidRDefault="00B01ABE" w:rsidP="005E6CB4">
      <w:pPr>
        <w:keepLines/>
        <w:widowControl w:val="0"/>
        <w:jc w:val="both"/>
        <w:rPr>
          <w:rFonts w:ascii="Tahoma" w:hAnsi="Tahoma" w:cs="Tahoma"/>
        </w:rPr>
      </w:pPr>
    </w:p>
    <w:p w14:paraId="4EC14CE2" w14:textId="03799CC1" w:rsidR="00B01ABE" w:rsidRPr="00964E51" w:rsidRDefault="00B01ABE" w:rsidP="005E6CB4">
      <w:pPr>
        <w:keepLines/>
        <w:widowControl w:val="0"/>
        <w:jc w:val="both"/>
        <w:rPr>
          <w:rFonts w:ascii="Tahoma" w:hAnsi="Tahoma" w:cs="Tahoma"/>
          <w:b/>
        </w:rPr>
      </w:pPr>
      <w:r w:rsidRPr="00964E51">
        <w:rPr>
          <w:rFonts w:ascii="Tahoma" w:hAnsi="Tahoma" w:cs="Tahoma"/>
          <w:b/>
        </w:rPr>
        <w:t>Posebn</w:t>
      </w:r>
      <w:r w:rsidR="0060511F" w:rsidRPr="00964E51">
        <w:rPr>
          <w:rFonts w:ascii="Tahoma" w:hAnsi="Tahoma" w:cs="Tahoma"/>
          <w:b/>
        </w:rPr>
        <w:t>e zahteve</w:t>
      </w:r>
      <w:r w:rsidRPr="00964E51">
        <w:rPr>
          <w:rFonts w:ascii="Tahoma" w:hAnsi="Tahoma" w:cs="Tahoma"/>
          <w:b/>
        </w:rPr>
        <w:t>:</w:t>
      </w:r>
    </w:p>
    <w:p w14:paraId="46912CDE" w14:textId="77777777" w:rsidR="0060511F" w:rsidRPr="00964E51" w:rsidRDefault="0060511F" w:rsidP="005E6CB4">
      <w:pPr>
        <w:keepLines/>
        <w:widowControl w:val="0"/>
        <w:jc w:val="both"/>
        <w:rPr>
          <w:rFonts w:ascii="Tahoma" w:hAnsi="Tahoma" w:cs="Tahoma"/>
          <w:sz w:val="4"/>
          <w:szCs w:val="4"/>
        </w:rPr>
      </w:pPr>
    </w:p>
    <w:p w14:paraId="0EE0E40B" w14:textId="679C72F5" w:rsidR="00DB1601" w:rsidRPr="00964E51" w:rsidRDefault="0060511F" w:rsidP="00992B37">
      <w:pPr>
        <w:keepLines/>
        <w:widowControl w:val="0"/>
        <w:spacing w:after="40"/>
        <w:jc w:val="both"/>
        <w:rPr>
          <w:rFonts w:ascii="Tahoma" w:hAnsi="Tahoma" w:cs="Tahoma"/>
        </w:rPr>
      </w:pPr>
      <w:r w:rsidRPr="00964E51">
        <w:rPr>
          <w:rFonts w:ascii="Tahoma" w:hAnsi="Tahoma" w:cs="Tahoma"/>
          <w:b/>
          <w:bCs/>
        </w:rPr>
        <w:t>1)</w:t>
      </w:r>
      <w:r w:rsidRPr="00964E51">
        <w:rPr>
          <w:rFonts w:ascii="Tahoma" w:hAnsi="Tahoma" w:cs="Tahoma"/>
        </w:rPr>
        <w:t xml:space="preserve"> </w:t>
      </w:r>
      <w:r w:rsidR="00DB1601" w:rsidRPr="00964E51">
        <w:rPr>
          <w:rFonts w:ascii="Tahoma" w:hAnsi="Tahoma" w:cs="Tahoma"/>
          <w:b/>
          <w:bCs/>
        </w:rPr>
        <w:t>Načrt ravnanja z ostanki iz grabelj in sit</w:t>
      </w:r>
      <w:r w:rsidR="009C3F10" w:rsidRPr="00964E51">
        <w:rPr>
          <w:rFonts w:ascii="Tahoma" w:hAnsi="Tahoma" w:cs="Tahoma"/>
          <w:b/>
          <w:bCs/>
        </w:rPr>
        <w:t xml:space="preserve"> za Sklop 1</w:t>
      </w:r>
      <w:r w:rsidR="00DB1601" w:rsidRPr="00964E51">
        <w:rPr>
          <w:rFonts w:ascii="Tahoma" w:hAnsi="Tahoma" w:cs="Tahoma"/>
          <w:b/>
          <w:bCs/>
        </w:rPr>
        <w:t>:</w:t>
      </w:r>
    </w:p>
    <w:p w14:paraId="68AF5390" w14:textId="528767D4" w:rsidR="00B01ABE" w:rsidRPr="00964E51" w:rsidRDefault="00B01ABE" w:rsidP="00992B37">
      <w:pPr>
        <w:keepLines/>
        <w:widowControl w:val="0"/>
        <w:spacing w:after="40"/>
        <w:jc w:val="both"/>
        <w:rPr>
          <w:rFonts w:ascii="Tahoma" w:hAnsi="Tahoma" w:cs="Tahoma"/>
        </w:rPr>
      </w:pPr>
      <w:r w:rsidRPr="00964E51">
        <w:rPr>
          <w:rFonts w:ascii="Tahoma" w:hAnsi="Tahoma" w:cs="Tahoma"/>
        </w:rPr>
        <w:lastRenderedPageBreak/>
        <w:t xml:space="preserve">Ponudnik </w:t>
      </w:r>
      <w:r w:rsidRPr="00964E51">
        <w:rPr>
          <w:rFonts w:ascii="Tahoma" w:hAnsi="Tahoma" w:cs="Tahoma"/>
          <w:b/>
          <w:bCs/>
        </w:rPr>
        <w:t>mora</w:t>
      </w:r>
      <w:r w:rsidRPr="00964E51">
        <w:rPr>
          <w:rFonts w:ascii="Tahoma" w:hAnsi="Tahoma" w:cs="Tahoma"/>
        </w:rPr>
        <w:t xml:space="preserve"> izdelati </w:t>
      </w:r>
      <w:r w:rsidRPr="00964E51">
        <w:rPr>
          <w:rFonts w:ascii="Tahoma" w:hAnsi="Tahoma" w:cs="Tahoma"/>
          <w:b/>
          <w:bCs/>
        </w:rPr>
        <w:t>Načrt ravnanja z ostanki iz grabelj in sit</w:t>
      </w:r>
      <w:r w:rsidR="00D40AB7" w:rsidRPr="00964E51">
        <w:rPr>
          <w:rFonts w:ascii="Tahoma" w:hAnsi="Tahoma" w:cs="Tahoma"/>
        </w:rPr>
        <w:t xml:space="preserve"> </w:t>
      </w:r>
      <w:r w:rsidR="00D40AB7" w:rsidRPr="00964E51">
        <w:rPr>
          <w:rFonts w:ascii="Tahoma" w:hAnsi="Tahoma" w:cs="Tahoma"/>
          <w:u w:val="single"/>
        </w:rPr>
        <w:t xml:space="preserve">za </w:t>
      </w:r>
      <w:r w:rsidR="009C3F10" w:rsidRPr="00964E51">
        <w:rPr>
          <w:rFonts w:ascii="Tahoma" w:hAnsi="Tahoma" w:cs="Tahoma"/>
          <w:b/>
          <w:bCs/>
          <w:u w:val="single"/>
        </w:rPr>
        <w:t>S</w:t>
      </w:r>
      <w:r w:rsidR="00D40AB7" w:rsidRPr="00964E51">
        <w:rPr>
          <w:rFonts w:ascii="Tahoma" w:hAnsi="Tahoma" w:cs="Tahoma"/>
          <w:b/>
          <w:bCs/>
          <w:u w:val="single"/>
        </w:rPr>
        <w:t>klop 1</w:t>
      </w:r>
      <w:r w:rsidRPr="00964E51">
        <w:rPr>
          <w:rFonts w:ascii="Tahoma" w:hAnsi="Tahoma" w:cs="Tahoma"/>
        </w:rPr>
        <w:t xml:space="preserve">, ki imajo mesto nastanka na </w:t>
      </w:r>
      <w:proofErr w:type="spellStart"/>
      <w:r w:rsidRPr="00964E51">
        <w:rPr>
          <w:rFonts w:ascii="Tahoma" w:hAnsi="Tahoma" w:cs="Tahoma"/>
        </w:rPr>
        <w:t>CČNL</w:t>
      </w:r>
      <w:proofErr w:type="spellEnd"/>
      <w:r w:rsidRPr="00964E51">
        <w:rPr>
          <w:rFonts w:ascii="Tahoma" w:hAnsi="Tahoma" w:cs="Tahoma"/>
        </w:rPr>
        <w:t>. Načrt morat biti v skladu z zahtevami iz razpisne dokumentacije in mora vsebovati:</w:t>
      </w:r>
    </w:p>
    <w:p w14:paraId="2925B6DF" w14:textId="77777777" w:rsidR="00B01ABE" w:rsidRPr="00964E51" w:rsidRDefault="00B01ABE" w:rsidP="00992B37">
      <w:pPr>
        <w:keepLines/>
        <w:widowControl w:val="0"/>
        <w:numPr>
          <w:ilvl w:val="0"/>
          <w:numId w:val="12"/>
        </w:numPr>
        <w:ind w:left="426" w:hanging="284"/>
        <w:jc w:val="both"/>
        <w:rPr>
          <w:rFonts w:ascii="Tahoma" w:hAnsi="Tahoma" w:cs="Tahoma"/>
        </w:rPr>
      </w:pPr>
      <w:r w:rsidRPr="00964E51">
        <w:rPr>
          <w:rFonts w:ascii="Tahoma" w:hAnsi="Tahoma" w:cs="Tahoma"/>
        </w:rPr>
        <w:t xml:space="preserve">Način zbiranja odpadka iz mehanskega čiščenja odpadne vode na posameznih lokacijah nastanka na oz. opis tehnologije procesiranja odpadkov z grabelj in sit (vrsta in kvaliteta zabojnikov za zbiranje odpadka). </w:t>
      </w:r>
    </w:p>
    <w:p w14:paraId="26E550A5" w14:textId="77777777" w:rsidR="00B01ABE" w:rsidRPr="00964E51" w:rsidRDefault="00B01ABE" w:rsidP="00992B37">
      <w:pPr>
        <w:keepLines/>
        <w:widowControl w:val="0"/>
        <w:numPr>
          <w:ilvl w:val="0"/>
          <w:numId w:val="12"/>
        </w:numPr>
        <w:ind w:left="426" w:hanging="284"/>
        <w:jc w:val="both"/>
        <w:rPr>
          <w:rFonts w:ascii="Tahoma" w:hAnsi="Tahoma" w:cs="Tahoma"/>
        </w:rPr>
      </w:pPr>
      <w:r w:rsidRPr="00964E51">
        <w:rPr>
          <w:rFonts w:ascii="Tahoma" w:hAnsi="Tahoma" w:cs="Tahoma"/>
        </w:rPr>
        <w:t>Opis načina in dinamike prevzema zabojnikov in odvozov h končnemu predelovalcu ter rokovanja z zabojniki na mestu nastanka odpadka.</w:t>
      </w:r>
    </w:p>
    <w:p w14:paraId="4653964B" w14:textId="5B4485CB" w:rsidR="00B01ABE" w:rsidRPr="00964E51" w:rsidRDefault="00B01ABE" w:rsidP="00992B37">
      <w:pPr>
        <w:keepLines/>
        <w:widowControl w:val="0"/>
        <w:numPr>
          <w:ilvl w:val="0"/>
          <w:numId w:val="12"/>
        </w:numPr>
        <w:ind w:left="426" w:hanging="284"/>
        <w:jc w:val="both"/>
        <w:rPr>
          <w:rFonts w:ascii="Tahoma" w:hAnsi="Tahoma" w:cs="Tahoma"/>
        </w:rPr>
      </w:pPr>
      <w:r w:rsidRPr="00964E51">
        <w:rPr>
          <w:rFonts w:ascii="Tahoma" w:hAnsi="Tahoma" w:cs="Tahoma"/>
        </w:rPr>
        <w:t xml:space="preserve">Opis postopka in lokacijo tehtanja odpadka (naročnik ima pravico preverjati postopek tehtanja odpadka) </w:t>
      </w:r>
    </w:p>
    <w:p w14:paraId="0FB9989C" w14:textId="77777777" w:rsidR="00B01ABE" w:rsidRPr="00964E51" w:rsidRDefault="00B01ABE" w:rsidP="00992B37">
      <w:pPr>
        <w:keepLines/>
        <w:widowControl w:val="0"/>
        <w:numPr>
          <w:ilvl w:val="0"/>
          <w:numId w:val="12"/>
        </w:numPr>
        <w:ind w:left="426" w:hanging="284"/>
        <w:jc w:val="both"/>
        <w:rPr>
          <w:rFonts w:ascii="Tahoma" w:hAnsi="Tahoma" w:cs="Tahoma"/>
        </w:rPr>
      </w:pPr>
      <w:r w:rsidRPr="00964E51">
        <w:rPr>
          <w:rFonts w:ascii="Tahoma" w:hAnsi="Tahoma" w:cs="Tahoma"/>
        </w:rPr>
        <w:t xml:space="preserve">Opis spremljajoče dokumentacije s potrebnimi dovoljenji za vsako posamezno pošiljko. </w:t>
      </w:r>
    </w:p>
    <w:p w14:paraId="5E205896" w14:textId="77777777" w:rsidR="00B01ABE" w:rsidRPr="00964E51" w:rsidRDefault="00B01ABE" w:rsidP="005E6CB4">
      <w:pPr>
        <w:keepLines/>
        <w:widowControl w:val="0"/>
        <w:jc w:val="both"/>
        <w:rPr>
          <w:rFonts w:ascii="Tahoma" w:hAnsi="Tahoma" w:cs="Tahoma"/>
          <w:sz w:val="16"/>
          <w:szCs w:val="16"/>
        </w:rPr>
      </w:pPr>
    </w:p>
    <w:p w14:paraId="19F34A03" w14:textId="5109E325" w:rsidR="00B01ABE" w:rsidRPr="00964E51" w:rsidRDefault="00B01ABE" w:rsidP="005E6CB4">
      <w:pPr>
        <w:keepLines/>
        <w:widowControl w:val="0"/>
        <w:jc w:val="both"/>
        <w:rPr>
          <w:rFonts w:ascii="Tahoma" w:hAnsi="Tahoma" w:cs="Tahoma"/>
        </w:rPr>
      </w:pPr>
      <w:r w:rsidRPr="00964E51">
        <w:rPr>
          <w:rFonts w:ascii="Tahoma" w:hAnsi="Tahoma" w:cs="Tahoma"/>
        </w:rPr>
        <w:t xml:space="preserve">Iz Načrta ravnanja z ostanki iz grabelj in sit, ki imajo mesto nastanka na </w:t>
      </w:r>
      <w:proofErr w:type="spellStart"/>
      <w:r w:rsidRPr="00964E51">
        <w:rPr>
          <w:rFonts w:ascii="Tahoma" w:hAnsi="Tahoma" w:cs="Tahoma"/>
        </w:rPr>
        <w:t>CČNL</w:t>
      </w:r>
      <w:proofErr w:type="spellEnd"/>
      <w:r w:rsidRPr="00964E51">
        <w:rPr>
          <w:rFonts w:ascii="Tahoma" w:hAnsi="Tahoma" w:cs="Tahoma"/>
        </w:rPr>
        <w:t xml:space="preserve"> (prevzemna mesta od 1 do 4), mora biti obvezno razviden način izpolnjevanja zahtev, ki so navedene v poglavju </w:t>
      </w:r>
      <w:r w:rsidR="00D16A0C" w:rsidRPr="00964E51">
        <w:rPr>
          <w:rFonts w:ascii="Tahoma" w:hAnsi="Tahoma" w:cs="Tahoma"/>
        </w:rPr>
        <w:t>1</w:t>
      </w:r>
      <w:r w:rsidRPr="00964E51">
        <w:rPr>
          <w:rFonts w:ascii="Tahoma" w:hAnsi="Tahoma" w:cs="Tahoma"/>
        </w:rPr>
        <w:t xml:space="preserve">.6. tehnične specifikacije.  </w:t>
      </w:r>
    </w:p>
    <w:p w14:paraId="256B0E90" w14:textId="0A53701F" w:rsidR="00B01ABE" w:rsidRPr="00964E51" w:rsidRDefault="00B01ABE" w:rsidP="005E6CB4">
      <w:pPr>
        <w:keepLines/>
        <w:widowControl w:val="0"/>
        <w:jc w:val="both"/>
        <w:rPr>
          <w:rFonts w:ascii="Tahoma" w:hAnsi="Tahoma" w:cs="Tahoma"/>
          <w:b/>
        </w:rPr>
      </w:pPr>
    </w:p>
    <w:p w14:paraId="5DD5A7E6" w14:textId="2566F868" w:rsidR="00DB1601" w:rsidRPr="00964E51" w:rsidRDefault="0060511F" w:rsidP="005E6CB4">
      <w:pPr>
        <w:keepLines/>
        <w:widowControl w:val="0"/>
        <w:jc w:val="both"/>
        <w:rPr>
          <w:rFonts w:ascii="Tahoma" w:hAnsi="Tahoma" w:cs="Tahoma"/>
        </w:rPr>
      </w:pPr>
      <w:r w:rsidRPr="00964E51">
        <w:rPr>
          <w:rFonts w:ascii="Tahoma" w:hAnsi="Tahoma" w:cs="Tahoma"/>
          <w:b/>
          <w:bCs/>
        </w:rPr>
        <w:t>2)</w:t>
      </w:r>
      <w:r w:rsidRPr="00964E51">
        <w:rPr>
          <w:rFonts w:ascii="Tahoma" w:hAnsi="Tahoma" w:cs="Tahoma"/>
        </w:rPr>
        <w:t xml:space="preserve"> </w:t>
      </w:r>
      <w:r w:rsidR="00DB1601" w:rsidRPr="00964E51">
        <w:rPr>
          <w:rFonts w:ascii="Tahoma" w:hAnsi="Tahoma" w:cs="Tahoma"/>
          <w:b/>
          <w:bCs/>
        </w:rPr>
        <w:t>Certifikat o kalibraciji tehtalne naprave</w:t>
      </w:r>
      <w:r w:rsidR="00037381" w:rsidRPr="00964E51">
        <w:rPr>
          <w:rFonts w:ascii="Tahoma" w:hAnsi="Tahoma" w:cs="Tahoma"/>
          <w:b/>
          <w:bCs/>
        </w:rPr>
        <w:t xml:space="preserve"> za </w:t>
      </w:r>
      <w:r w:rsidR="00E10262" w:rsidRPr="00964E51">
        <w:rPr>
          <w:rFonts w:ascii="Tahoma" w:hAnsi="Tahoma" w:cs="Tahoma"/>
          <w:b/>
          <w:bCs/>
        </w:rPr>
        <w:t>S</w:t>
      </w:r>
      <w:r w:rsidR="00037381" w:rsidRPr="00964E51">
        <w:rPr>
          <w:rFonts w:ascii="Tahoma" w:hAnsi="Tahoma" w:cs="Tahoma"/>
          <w:b/>
          <w:bCs/>
        </w:rPr>
        <w:t>klop</w:t>
      </w:r>
      <w:r w:rsidR="00E10262" w:rsidRPr="00964E51">
        <w:rPr>
          <w:rFonts w:ascii="Tahoma" w:hAnsi="Tahoma" w:cs="Tahoma"/>
          <w:b/>
          <w:bCs/>
        </w:rPr>
        <w:t xml:space="preserve"> 1 in Sklop 2</w:t>
      </w:r>
      <w:r w:rsidR="00DB1601" w:rsidRPr="00964E51">
        <w:rPr>
          <w:rFonts w:ascii="Tahoma" w:hAnsi="Tahoma" w:cs="Tahoma"/>
          <w:b/>
          <w:bCs/>
        </w:rPr>
        <w:t>:</w:t>
      </w:r>
    </w:p>
    <w:p w14:paraId="3E0100B8" w14:textId="3A6F607E" w:rsidR="0060511F" w:rsidRPr="00964E51" w:rsidRDefault="0060511F" w:rsidP="005E6CB4">
      <w:pPr>
        <w:keepLines/>
        <w:widowControl w:val="0"/>
        <w:jc w:val="both"/>
        <w:rPr>
          <w:rFonts w:ascii="Tahoma" w:hAnsi="Tahoma" w:cs="Tahoma"/>
          <w:b/>
        </w:rPr>
      </w:pPr>
      <w:r w:rsidRPr="00964E51">
        <w:rPr>
          <w:rFonts w:ascii="Tahoma" w:hAnsi="Tahoma" w:cs="Tahoma"/>
        </w:rPr>
        <w:t xml:space="preserve">Ponudnik lahko tehta odpadke </w:t>
      </w:r>
      <w:r w:rsidRPr="00964E51">
        <w:rPr>
          <w:rFonts w:ascii="Tahoma" w:hAnsi="Tahoma" w:cs="Tahoma"/>
          <w:b/>
          <w:bCs/>
        </w:rPr>
        <w:t>samo</w:t>
      </w:r>
      <w:r w:rsidRPr="00964E51">
        <w:rPr>
          <w:rFonts w:ascii="Tahoma" w:hAnsi="Tahoma" w:cs="Tahoma"/>
        </w:rPr>
        <w:t xml:space="preserve"> </w:t>
      </w:r>
      <w:r w:rsidRPr="00964E51">
        <w:rPr>
          <w:rFonts w:ascii="Tahoma" w:hAnsi="Tahoma" w:cs="Tahoma"/>
          <w:b/>
          <w:bCs/>
        </w:rPr>
        <w:t>na tehtnici, ki ima veljaven certifikat o kalibraciji</w:t>
      </w:r>
      <w:r w:rsidR="003F4A29" w:rsidRPr="00964E51">
        <w:rPr>
          <w:rFonts w:ascii="Tahoma" w:hAnsi="Tahoma" w:cs="Tahoma"/>
        </w:rPr>
        <w:t>.</w:t>
      </w:r>
      <w:r w:rsidRPr="00964E51">
        <w:rPr>
          <w:rFonts w:ascii="Tahoma" w:hAnsi="Tahoma" w:cs="Tahoma"/>
        </w:rPr>
        <w:t xml:space="preserve"> </w:t>
      </w:r>
      <w:bookmarkStart w:id="20" w:name="_Hlk194920797"/>
      <w:r w:rsidR="003F4A29" w:rsidRPr="00964E51">
        <w:rPr>
          <w:rFonts w:ascii="Tahoma" w:hAnsi="Tahoma" w:cs="Tahoma"/>
          <w:color w:val="000000"/>
        </w:rPr>
        <w:t>K</w:t>
      </w:r>
      <w:r w:rsidRPr="00964E51">
        <w:rPr>
          <w:rFonts w:ascii="Tahoma" w:hAnsi="Tahoma" w:cs="Tahoma"/>
          <w:color w:val="000000"/>
        </w:rPr>
        <w:t>opijo veljavnega certifikata izbrani ponudnik predloži ponudbi</w:t>
      </w:r>
      <w:r w:rsidR="003F4A29" w:rsidRPr="00964E51">
        <w:rPr>
          <w:rFonts w:ascii="Tahoma" w:hAnsi="Tahoma" w:cs="Tahoma"/>
          <w:color w:val="000000"/>
        </w:rPr>
        <w:t xml:space="preserve"> (</w:t>
      </w:r>
      <w:r w:rsidR="003F4A29" w:rsidRPr="00964E51">
        <w:rPr>
          <w:rFonts w:ascii="Tahoma" w:hAnsi="Tahoma" w:cs="Tahoma"/>
          <w:b/>
          <w:bCs/>
          <w:color w:val="000000"/>
        </w:rPr>
        <w:t>Priloga 11).</w:t>
      </w:r>
      <w:bookmarkEnd w:id="20"/>
    </w:p>
    <w:p w14:paraId="66ACAFF7" w14:textId="0BBF1E22" w:rsidR="0060511F" w:rsidRPr="00964E51" w:rsidRDefault="0060511F" w:rsidP="005E6CB4">
      <w:pPr>
        <w:keepLines/>
        <w:widowControl w:val="0"/>
        <w:jc w:val="both"/>
        <w:rPr>
          <w:rFonts w:ascii="Tahoma" w:hAnsi="Tahoma" w:cs="Tahoma"/>
          <w:b/>
        </w:rPr>
      </w:pPr>
    </w:p>
    <w:p w14:paraId="1EBBA030" w14:textId="275BEE66" w:rsidR="00037381" w:rsidRPr="00964E51" w:rsidRDefault="00037381" w:rsidP="005E6CB4">
      <w:pPr>
        <w:keepLines/>
        <w:widowControl w:val="0"/>
        <w:jc w:val="both"/>
        <w:rPr>
          <w:rFonts w:ascii="Tahoma" w:hAnsi="Tahoma" w:cs="Tahoma"/>
          <w:b/>
        </w:rPr>
      </w:pPr>
      <w:r w:rsidRPr="00964E51">
        <w:rPr>
          <w:rFonts w:ascii="Tahoma" w:hAnsi="Tahoma" w:cs="Tahoma"/>
          <w:b/>
        </w:rPr>
        <w:t>3) Oddaljenost prevzemnega mesta za Sklop 2:</w:t>
      </w:r>
    </w:p>
    <w:p w14:paraId="3B0A949A" w14:textId="78911B4B" w:rsidR="00A228A6" w:rsidRPr="00964E51" w:rsidRDefault="00037381" w:rsidP="00A228A6">
      <w:pPr>
        <w:keepLines/>
        <w:widowControl w:val="0"/>
        <w:jc w:val="both"/>
        <w:rPr>
          <w:rFonts w:ascii="Tahoma" w:hAnsi="Tahoma" w:cs="Tahoma"/>
          <w:bCs/>
        </w:rPr>
      </w:pPr>
      <w:r w:rsidRPr="00964E51">
        <w:rPr>
          <w:rFonts w:ascii="Tahoma" w:hAnsi="Tahoma" w:cs="Tahoma"/>
          <w:bCs/>
        </w:rPr>
        <w:t>Prevoz odpadka iz prevzemnega mesta št. 6 (</w:t>
      </w:r>
      <w:r w:rsidR="008A275A" w:rsidRPr="00964E51">
        <w:rPr>
          <w:rFonts w:ascii="Tahoma" w:hAnsi="Tahoma" w:cs="Tahoma"/>
          <w:bCs/>
        </w:rPr>
        <w:t xml:space="preserve">za </w:t>
      </w:r>
      <w:r w:rsidRPr="00964E51">
        <w:rPr>
          <w:rFonts w:ascii="Tahoma" w:hAnsi="Tahoma" w:cs="Tahoma"/>
          <w:bCs/>
        </w:rPr>
        <w:t xml:space="preserve">Sklop 2) oziroma odpadkov, ki so navedeni v tabeli št. 2, do ponudnikovega končnega zbirnega prevzemnega mesta s tehtnico, ki ima veljaven certifikat o kalibraciji, </w:t>
      </w:r>
      <w:r w:rsidRPr="00964E51">
        <w:rPr>
          <w:rFonts w:ascii="Tahoma" w:hAnsi="Tahoma" w:cs="Tahoma"/>
          <w:bCs/>
          <w:u w:val="single"/>
        </w:rPr>
        <w:t>je v domeni naročnika</w:t>
      </w:r>
      <w:r w:rsidRPr="00964E51">
        <w:rPr>
          <w:rFonts w:ascii="Tahoma" w:hAnsi="Tahoma" w:cs="Tahoma"/>
          <w:bCs/>
        </w:rPr>
        <w:t xml:space="preserve">. </w:t>
      </w:r>
      <w:r w:rsidRPr="00964E51">
        <w:rPr>
          <w:rFonts w:ascii="Tahoma" w:hAnsi="Tahoma" w:cs="Tahoma"/>
          <w:b/>
        </w:rPr>
        <w:t xml:space="preserve">Ponudnik mora </w:t>
      </w:r>
      <w:r w:rsidR="00E966E1" w:rsidRPr="00964E51">
        <w:rPr>
          <w:rFonts w:ascii="Tahoma" w:hAnsi="Tahoma" w:cs="Tahoma"/>
          <w:b/>
        </w:rPr>
        <w:t>(</w:t>
      </w:r>
      <w:r w:rsidR="00996320" w:rsidRPr="00964E51">
        <w:rPr>
          <w:rFonts w:ascii="Tahoma" w:hAnsi="Tahoma" w:cs="Tahoma"/>
          <w:b/>
        </w:rPr>
        <w:t xml:space="preserve">ob oddaji ponudbe in </w:t>
      </w:r>
      <w:r w:rsidR="00E966E1" w:rsidRPr="00964E51">
        <w:rPr>
          <w:rFonts w:ascii="Tahoma" w:hAnsi="Tahoma" w:cs="Tahoma"/>
          <w:b/>
        </w:rPr>
        <w:t xml:space="preserve">ves čas veljavnosti okvirnega sporazuma) </w:t>
      </w:r>
      <w:r w:rsidRPr="00964E51">
        <w:rPr>
          <w:rFonts w:ascii="Tahoma" w:hAnsi="Tahoma" w:cs="Tahoma"/>
          <w:b/>
        </w:rPr>
        <w:t xml:space="preserve">zagotoviti prevzemno mesto za te odpadke na lokaciji, ki ima omogočeno tehtanje, </w:t>
      </w:r>
      <w:r w:rsidRPr="00964E51">
        <w:rPr>
          <w:rFonts w:ascii="Tahoma" w:hAnsi="Tahoma" w:cs="Tahoma"/>
          <w:b/>
          <w:u w:val="single"/>
        </w:rPr>
        <w:t xml:space="preserve">v krogu oddaljenosti od </w:t>
      </w:r>
      <w:proofErr w:type="spellStart"/>
      <w:r w:rsidRPr="00964E51">
        <w:rPr>
          <w:rFonts w:ascii="Tahoma" w:hAnsi="Tahoma" w:cs="Tahoma"/>
          <w:b/>
          <w:u w:val="single"/>
        </w:rPr>
        <w:t>CČNL</w:t>
      </w:r>
      <w:proofErr w:type="spellEnd"/>
      <w:r w:rsidRPr="00964E51">
        <w:rPr>
          <w:rFonts w:ascii="Tahoma" w:hAnsi="Tahoma" w:cs="Tahoma"/>
          <w:b/>
          <w:u w:val="single"/>
        </w:rPr>
        <w:t xml:space="preserve"> (</w:t>
      </w:r>
      <w:r w:rsidR="00996320" w:rsidRPr="00964E51">
        <w:rPr>
          <w:rFonts w:ascii="Tahoma" w:hAnsi="Tahoma" w:cs="Tahoma"/>
          <w:b/>
          <w:u w:val="single"/>
        </w:rPr>
        <w:t xml:space="preserve">naslov: </w:t>
      </w:r>
      <w:r w:rsidRPr="00964E51">
        <w:rPr>
          <w:rFonts w:ascii="Tahoma" w:hAnsi="Tahoma" w:cs="Tahoma"/>
          <w:b/>
          <w:u w:val="single"/>
        </w:rPr>
        <w:t>Cesta v Prod 100, Ljubljana) do 30 km</w:t>
      </w:r>
      <w:r w:rsidRPr="00964E51">
        <w:rPr>
          <w:rFonts w:ascii="Tahoma" w:hAnsi="Tahoma" w:cs="Tahoma"/>
          <w:bCs/>
        </w:rPr>
        <w:t>.</w:t>
      </w:r>
      <w:r w:rsidR="00A228A6" w:rsidRPr="00964E51">
        <w:rPr>
          <w:rFonts w:ascii="Tahoma" w:hAnsi="Tahoma" w:cs="Tahoma"/>
          <w:b/>
        </w:rPr>
        <w:t xml:space="preserve"> </w:t>
      </w:r>
    </w:p>
    <w:p w14:paraId="5F6BE68F" w14:textId="77777777" w:rsidR="00A228A6" w:rsidRPr="00964E51" w:rsidRDefault="00A228A6" w:rsidP="00A228A6">
      <w:pPr>
        <w:keepLines/>
        <w:widowControl w:val="0"/>
        <w:jc w:val="both"/>
        <w:rPr>
          <w:rFonts w:ascii="Tahoma" w:hAnsi="Tahoma" w:cs="Tahoma"/>
          <w:b/>
        </w:rPr>
      </w:pPr>
    </w:p>
    <w:p w14:paraId="27FBA2BC" w14:textId="6F888D8C" w:rsidR="00A228A6" w:rsidRPr="00964E51" w:rsidRDefault="00A228A6" w:rsidP="00A228A6">
      <w:pPr>
        <w:keepLines/>
        <w:widowControl w:val="0"/>
        <w:jc w:val="both"/>
        <w:rPr>
          <w:rFonts w:ascii="Tahoma" w:hAnsi="Tahoma" w:cs="Tahoma"/>
          <w:bCs/>
          <w:u w:val="single"/>
        </w:rPr>
      </w:pPr>
      <w:r w:rsidRPr="00964E51">
        <w:rPr>
          <w:rFonts w:ascii="Tahoma" w:hAnsi="Tahoma" w:cs="Tahoma"/>
          <w:bCs/>
          <w:u w:val="single"/>
        </w:rPr>
        <w:t xml:space="preserve">Ponudbe z večjo oddaljenostjo od zahtevane, bodo izločene iz postopka oddaje javnega naročila. </w:t>
      </w:r>
      <w:r w:rsidR="00D27AEE" w:rsidRPr="00964E51">
        <w:rPr>
          <w:rFonts w:ascii="Tahoma" w:hAnsi="Tahoma" w:cs="Tahoma"/>
          <w:bCs/>
          <w:u w:val="single"/>
        </w:rPr>
        <w:t xml:space="preserve">Ponudnik navede lokacijo </w:t>
      </w:r>
      <w:r w:rsidR="00C64100" w:rsidRPr="00964E51">
        <w:rPr>
          <w:rFonts w:ascii="Tahoma" w:hAnsi="Tahoma" w:cs="Tahoma"/>
          <w:bCs/>
          <w:u w:val="single"/>
        </w:rPr>
        <w:t xml:space="preserve">prevzemnega mesta </w:t>
      </w:r>
      <w:r w:rsidR="00D27AEE" w:rsidRPr="00964E51">
        <w:rPr>
          <w:rFonts w:ascii="Tahoma" w:hAnsi="Tahoma" w:cs="Tahoma"/>
          <w:bCs/>
          <w:u w:val="single"/>
        </w:rPr>
        <w:t>v Prilogo 2 (za Sklop 2).</w:t>
      </w:r>
    </w:p>
    <w:p w14:paraId="49D2B62E" w14:textId="771A651F" w:rsidR="005175A1" w:rsidRPr="00964E51" w:rsidRDefault="005175A1" w:rsidP="005E6CB4">
      <w:pPr>
        <w:keepLines/>
        <w:widowControl w:val="0"/>
        <w:jc w:val="both"/>
        <w:rPr>
          <w:rFonts w:ascii="Tahoma" w:hAnsi="Tahoma" w:cs="Tahoma"/>
          <w:bCs/>
          <w:i/>
          <w:iCs/>
        </w:rPr>
      </w:pPr>
      <w:r w:rsidRPr="00964E51">
        <w:rPr>
          <w:rFonts w:ascii="Tahoma" w:hAnsi="Tahoma" w:cs="Tahoma"/>
          <w:bCs/>
          <w:i/>
          <w:iCs/>
        </w:rPr>
        <w:t xml:space="preserve">Naročnik </w:t>
      </w:r>
      <w:r w:rsidR="002520EA" w:rsidRPr="00964E51">
        <w:rPr>
          <w:rFonts w:ascii="Tahoma" w:hAnsi="Tahoma" w:cs="Tahoma"/>
          <w:bCs/>
          <w:i/>
          <w:iCs/>
        </w:rPr>
        <w:t>lahko</w:t>
      </w:r>
      <w:r w:rsidRPr="00964E51">
        <w:rPr>
          <w:rFonts w:ascii="Tahoma" w:hAnsi="Tahoma" w:cs="Tahoma"/>
          <w:bCs/>
          <w:i/>
          <w:iCs/>
        </w:rPr>
        <w:t xml:space="preserve"> točnost navedene razdalje (v km na do 2 decimalki) preveri preko spletne strani/aplikacije »Google </w:t>
      </w:r>
      <w:proofErr w:type="spellStart"/>
      <w:r w:rsidRPr="00964E51">
        <w:rPr>
          <w:rFonts w:ascii="Tahoma" w:hAnsi="Tahoma" w:cs="Tahoma"/>
          <w:bCs/>
          <w:i/>
          <w:iCs/>
        </w:rPr>
        <w:t>maps</w:t>
      </w:r>
      <w:proofErr w:type="spellEnd"/>
      <w:r w:rsidRPr="00964E51">
        <w:rPr>
          <w:rFonts w:ascii="Tahoma" w:hAnsi="Tahoma" w:cs="Tahoma"/>
          <w:bCs/>
          <w:i/>
          <w:iCs/>
        </w:rPr>
        <w:t>«, pri čemer bo upošteval najkrajšo ponujeno razdaljo</w:t>
      </w:r>
      <w:r w:rsidR="002520EA" w:rsidRPr="00964E51">
        <w:rPr>
          <w:rFonts w:ascii="Tahoma" w:hAnsi="Tahoma" w:cs="Tahoma"/>
          <w:bCs/>
          <w:i/>
          <w:iCs/>
        </w:rPr>
        <w:t>.</w:t>
      </w:r>
    </w:p>
    <w:p w14:paraId="2FF2032A" w14:textId="77777777" w:rsidR="005175A1" w:rsidRPr="00964E51" w:rsidRDefault="005175A1" w:rsidP="005E6CB4">
      <w:pPr>
        <w:keepLines/>
        <w:widowControl w:val="0"/>
        <w:jc w:val="both"/>
        <w:rPr>
          <w:rFonts w:ascii="Tahoma" w:hAnsi="Tahoma" w:cs="Tahoma"/>
          <w:b/>
        </w:rPr>
      </w:pPr>
    </w:p>
    <w:p w14:paraId="171A6A01" w14:textId="77777777" w:rsidR="00B01ABE" w:rsidRPr="00964E51" w:rsidRDefault="00B01ABE" w:rsidP="005E6CB4">
      <w:pPr>
        <w:keepLines/>
        <w:widowControl w:val="0"/>
        <w:jc w:val="both"/>
        <w:rPr>
          <w:rFonts w:ascii="Tahoma" w:hAnsi="Tahoma" w:cs="Tahoma"/>
          <w:b/>
        </w:rPr>
      </w:pPr>
      <w:r w:rsidRPr="00964E51">
        <w:rPr>
          <w:rFonts w:ascii="Tahoma" w:hAnsi="Tahoma" w:cs="Tahoma"/>
          <w:b/>
        </w:rPr>
        <w:t>Dokazila:</w:t>
      </w:r>
    </w:p>
    <w:p w14:paraId="75CB2B93" w14:textId="59711399" w:rsidR="00D16A0C" w:rsidRPr="00964E51" w:rsidRDefault="00D16A0C" w:rsidP="005E6CB4">
      <w:pPr>
        <w:keepLines/>
        <w:widowControl w:val="0"/>
        <w:numPr>
          <w:ilvl w:val="0"/>
          <w:numId w:val="11"/>
        </w:numPr>
        <w:jc w:val="both"/>
        <w:rPr>
          <w:rFonts w:ascii="Tahoma" w:hAnsi="Tahoma" w:cs="Tahoma"/>
        </w:rPr>
      </w:pPr>
      <w:proofErr w:type="spellStart"/>
      <w:r w:rsidRPr="00964E51">
        <w:rPr>
          <w:rFonts w:ascii="Tahoma" w:hAnsi="Tahoma" w:cs="Tahoma"/>
        </w:rPr>
        <w:t>ESPD</w:t>
      </w:r>
      <w:proofErr w:type="spellEnd"/>
      <w:r w:rsidRPr="00964E51">
        <w:rPr>
          <w:rFonts w:ascii="Tahoma" w:hAnsi="Tahoma" w:cs="Tahoma"/>
        </w:rPr>
        <w:t xml:space="preserve"> s strani vseh sodelujočih gospodarskih subjektov v ponudbi, ter s Prilogo 3/1 (ponudnik/partner) oz. Prilogo 3/2 (podizvajalec/subjekt, katerih zmogljivosti uporablja ponudnik)</w:t>
      </w:r>
      <w:r w:rsidR="0043552F" w:rsidRPr="00964E51">
        <w:rPr>
          <w:rFonts w:ascii="Tahoma" w:hAnsi="Tahoma" w:cs="Tahoma"/>
        </w:rPr>
        <w:t>;</w:t>
      </w:r>
      <w:r w:rsidRPr="00964E51">
        <w:rPr>
          <w:rFonts w:ascii="Tahoma" w:hAnsi="Tahoma" w:cs="Tahoma"/>
        </w:rPr>
        <w:t xml:space="preserve"> </w:t>
      </w:r>
    </w:p>
    <w:p w14:paraId="6209B59D" w14:textId="6BDC185E" w:rsidR="001B568E" w:rsidRPr="00964E51" w:rsidRDefault="00432F39" w:rsidP="001B568E">
      <w:pPr>
        <w:keepLines/>
        <w:widowControl w:val="0"/>
        <w:jc w:val="both"/>
        <w:rPr>
          <w:rFonts w:ascii="Tahoma" w:hAnsi="Tahoma" w:cs="Tahoma"/>
        </w:rPr>
      </w:pPr>
      <w:r w:rsidRPr="00964E51">
        <w:rPr>
          <w:rFonts w:ascii="Tahoma" w:hAnsi="Tahoma" w:cs="Tahoma"/>
          <w:b/>
        </w:rPr>
        <w:t>Dodatna dokazila:</w:t>
      </w:r>
    </w:p>
    <w:p w14:paraId="1351BEA8" w14:textId="5CBD7574" w:rsidR="00B01ABE" w:rsidRPr="00964E51" w:rsidRDefault="00432F39" w:rsidP="005E6CB4">
      <w:pPr>
        <w:keepLines/>
        <w:widowControl w:val="0"/>
        <w:numPr>
          <w:ilvl w:val="0"/>
          <w:numId w:val="11"/>
        </w:numPr>
        <w:jc w:val="both"/>
        <w:rPr>
          <w:rFonts w:ascii="Tahoma" w:hAnsi="Tahoma" w:cs="Tahoma"/>
        </w:rPr>
      </w:pPr>
      <w:r w:rsidRPr="00964E51">
        <w:rPr>
          <w:rFonts w:ascii="Tahoma" w:hAnsi="Tahoma" w:cs="Tahoma"/>
        </w:rPr>
        <w:t xml:space="preserve">Podtočka </w:t>
      </w:r>
      <w:r w:rsidR="008A275A" w:rsidRPr="00964E51">
        <w:rPr>
          <w:rFonts w:ascii="Tahoma" w:hAnsi="Tahoma" w:cs="Tahoma"/>
        </w:rPr>
        <w:t>1</w:t>
      </w:r>
      <w:r w:rsidRPr="00964E51">
        <w:rPr>
          <w:rFonts w:ascii="Tahoma" w:hAnsi="Tahoma" w:cs="Tahoma"/>
        </w:rPr>
        <w:t xml:space="preserve">): </w:t>
      </w:r>
      <w:r w:rsidR="00B01ABE" w:rsidRPr="00964E51">
        <w:rPr>
          <w:rFonts w:ascii="Tahoma" w:hAnsi="Tahoma" w:cs="Tahoma"/>
        </w:rPr>
        <w:t>Načrta ravnanja z ostanki iz grabelj in sit (</w:t>
      </w:r>
      <w:r w:rsidR="00B01ABE" w:rsidRPr="00964E51">
        <w:rPr>
          <w:rFonts w:ascii="Tahoma" w:hAnsi="Tahoma" w:cs="Tahoma"/>
          <w:b/>
          <w:bCs/>
        </w:rPr>
        <w:t xml:space="preserve">Priloga </w:t>
      </w:r>
      <w:r w:rsidR="00955BC7" w:rsidRPr="00964E51">
        <w:rPr>
          <w:rFonts w:ascii="Tahoma" w:hAnsi="Tahoma" w:cs="Tahoma"/>
          <w:b/>
          <w:bCs/>
        </w:rPr>
        <w:t>10</w:t>
      </w:r>
      <w:r w:rsidR="00B01ABE" w:rsidRPr="00964E51">
        <w:rPr>
          <w:rFonts w:ascii="Tahoma" w:hAnsi="Tahoma" w:cs="Tahoma"/>
          <w:b/>
          <w:bCs/>
        </w:rPr>
        <w:t>)</w:t>
      </w:r>
      <w:r w:rsidR="0043552F" w:rsidRPr="00964E51">
        <w:rPr>
          <w:rFonts w:ascii="Tahoma" w:hAnsi="Tahoma" w:cs="Tahoma"/>
          <w:b/>
          <w:bCs/>
        </w:rPr>
        <w:t>;</w:t>
      </w:r>
    </w:p>
    <w:p w14:paraId="1DF83811" w14:textId="106F4DF8" w:rsidR="00BA790B" w:rsidRPr="00964E51" w:rsidRDefault="00432F39" w:rsidP="005E6CB4">
      <w:pPr>
        <w:keepLines/>
        <w:widowControl w:val="0"/>
        <w:numPr>
          <w:ilvl w:val="0"/>
          <w:numId w:val="11"/>
        </w:numPr>
        <w:jc w:val="both"/>
        <w:rPr>
          <w:rFonts w:ascii="Tahoma" w:hAnsi="Tahoma" w:cs="Tahoma"/>
        </w:rPr>
      </w:pPr>
      <w:r w:rsidRPr="00964E51">
        <w:rPr>
          <w:rFonts w:ascii="Tahoma" w:hAnsi="Tahoma" w:cs="Tahoma"/>
        </w:rPr>
        <w:t xml:space="preserve">Podtočka </w:t>
      </w:r>
      <w:r w:rsidR="008A275A" w:rsidRPr="00964E51">
        <w:rPr>
          <w:rFonts w:ascii="Tahoma" w:hAnsi="Tahoma" w:cs="Tahoma"/>
        </w:rPr>
        <w:t>2</w:t>
      </w:r>
      <w:r w:rsidRPr="00964E51">
        <w:rPr>
          <w:rFonts w:ascii="Tahoma" w:hAnsi="Tahoma" w:cs="Tahoma"/>
        </w:rPr>
        <w:t xml:space="preserve">): </w:t>
      </w:r>
      <w:r w:rsidR="00BA790B" w:rsidRPr="00964E51">
        <w:rPr>
          <w:rFonts w:ascii="Tahoma" w:hAnsi="Tahoma" w:cs="Tahoma"/>
          <w:color w:val="000000"/>
        </w:rPr>
        <w:t xml:space="preserve">Kopija veljavnega certifikata </w:t>
      </w:r>
      <w:r w:rsidR="0043552F" w:rsidRPr="00964E51">
        <w:rPr>
          <w:rFonts w:ascii="Tahoma" w:hAnsi="Tahoma" w:cs="Tahoma"/>
          <w:color w:val="000000"/>
        </w:rPr>
        <w:t xml:space="preserve">o kalibraciji </w:t>
      </w:r>
      <w:r w:rsidR="00BA790B" w:rsidRPr="00964E51">
        <w:rPr>
          <w:rFonts w:ascii="Tahoma" w:hAnsi="Tahoma" w:cs="Tahoma"/>
          <w:color w:val="000000"/>
        </w:rPr>
        <w:t>(</w:t>
      </w:r>
      <w:r w:rsidR="00BA790B" w:rsidRPr="00964E51">
        <w:rPr>
          <w:rFonts w:ascii="Tahoma" w:hAnsi="Tahoma" w:cs="Tahoma"/>
          <w:b/>
          <w:bCs/>
          <w:color w:val="000000"/>
        </w:rPr>
        <w:t>Priloga 11).</w:t>
      </w:r>
      <w:r w:rsidR="0043552F" w:rsidRPr="00964E51">
        <w:rPr>
          <w:rFonts w:ascii="Tahoma" w:hAnsi="Tahoma" w:cs="Tahoma"/>
          <w:b/>
          <w:bCs/>
          <w:color w:val="000000"/>
        </w:rPr>
        <w:t xml:space="preserve"> </w:t>
      </w:r>
    </w:p>
    <w:p w14:paraId="190ED48D" w14:textId="13CF6BC4" w:rsidR="00D27AEE" w:rsidRPr="00964E51" w:rsidRDefault="00D27AEE" w:rsidP="00D27AEE">
      <w:pPr>
        <w:pStyle w:val="Odstavekseznama"/>
        <w:numPr>
          <w:ilvl w:val="0"/>
          <w:numId w:val="11"/>
        </w:numPr>
        <w:rPr>
          <w:rFonts w:ascii="Tahoma" w:hAnsi="Tahoma" w:cs="Tahoma"/>
        </w:rPr>
      </w:pPr>
      <w:r w:rsidRPr="00964E51">
        <w:rPr>
          <w:rFonts w:ascii="Tahoma" w:hAnsi="Tahoma" w:cs="Tahoma"/>
        </w:rPr>
        <w:t xml:space="preserve">Podtočka 3): </w:t>
      </w:r>
      <w:r w:rsidR="00C64100" w:rsidRPr="00964E51">
        <w:rPr>
          <w:rFonts w:ascii="Tahoma" w:hAnsi="Tahoma" w:cs="Tahoma"/>
        </w:rPr>
        <w:t xml:space="preserve">Ponudnik navede lokacijo prevzemnega mesta </w:t>
      </w:r>
      <w:r w:rsidR="00C64100" w:rsidRPr="00964E51">
        <w:rPr>
          <w:rFonts w:ascii="Tahoma" w:hAnsi="Tahoma" w:cs="Tahoma"/>
          <w:b/>
          <w:bCs/>
        </w:rPr>
        <w:t>v Prilogo 2</w:t>
      </w:r>
      <w:r w:rsidR="00C64100" w:rsidRPr="00964E51">
        <w:rPr>
          <w:rFonts w:ascii="Tahoma" w:hAnsi="Tahoma" w:cs="Tahoma"/>
        </w:rPr>
        <w:t xml:space="preserve"> (za Sklop 2).</w:t>
      </w:r>
      <w:r w:rsidRPr="00964E51">
        <w:rPr>
          <w:rFonts w:ascii="Tahoma" w:hAnsi="Tahoma" w:cs="Tahoma"/>
        </w:rPr>
        <w:t xml:space="preserve"> </w:t>
      </w:r>
    </w:p>
    <w:p w14:paraId="420BF199" w14:textId="77777777" w:rsidR="00B01ABE" w:rsidRPr="00964E51" w:rsidRDefault="00B01ABE" w:rsidP="005E6CB4">
      <w:pPr>
        <w:keepLines/>
        <w:widowControl w:val="0"/>
        <w:jc w:val="both"/>
        <w:rPr>
          <w:rFonts w:ascii="Tahoma" w:hAnsi="Tahoma" w:cs="Tahoma"/>
          <w:i/>
        </w:rPr>
      </w:pPr>
    </w:p>
    <w:p w14:paraId="5F4047C2" w14:textId="77777777" w:rsidR="00B01ABE" w:rsidRPr="00964E51" w:rsidRDefault="00B01ABE" w:rsidP="005E6CB4">
      <w:pPr>
        <w:keepLines/>
        <w:widowControl w:val="0"/>
        <w:jc w:val="both"/>
        <w:rPr>
          <w:rFonts w:ascii="Tahoma" w:hAnsi="Tahoma" w:cs="Tahoma"/>
          <w:b/>
          <w:bCs/>
          <w:i/>
        </w:rPr>
      </w:pPr>
      <w:r w:rsidRPr="00964E51">
        <w:rPr>
          <w:rFonts w:ascii="Tahoma" w:hAnsi="Tahoma" w:cs="Tahoma"/>
          <w:b/>
          <w:bCs/>
          <w:i/>
        </w:rPr>
        <w:t>Naročnik si pridržuje pravico, da ponudnik na podlagi poziva naročnika v zahtevanem roku predloži dodatna dokazila oz. pojasnila o izpolnjevanju zahtevanih pogojev.</w:t>
      </w:r>
    </w:p>
    <w:p w14:paraId="1EC207BC" w14:textId="51BA32CB" w:rsidR="00B14352" w:rsidRPr="00964E51" w:rsidRDefault="00B14352" w:rsidP="005E6CB4">
      <w:pPr>
        <w:keepLines/>
        <w:widowControl w:val="0"/>
        <w:jc w:val="both"/>
        <w:rPr>
          <w:rFonts w:ascii="Tahoma" w:hAnsi="Tahoma" w:cs="Tahoma"/>
        </w:rPr>
      </w:pPr>
    </w:p>
    <w:p w14:paraId="41BCD80A" w14:textId="77777777" w:rsidR="00D16A0C" w:rsidRPr="00964E51" w:rsidRDefault="00D16A0C" w:rsidP="000F5377">
      <w:pPr>
        <w:keepLines/>
        <w:widowControl w:val="0"/>
        <w:numPr>
          <w:ilvl w:val="2"/>
          <w:numId w:val="25"/>
        </w:numPr>
        <w:tabs>
          <w:tab w:val="num" w:pos="1080"/>
        </w:tabs>
        <w:jc w:val="both"/>
        <w:rPr>
          <w:rFonts w:ascii="Tahoma" w:hAnsi="Tahoma" w:cs="Tahoma"/>
          <w:b/>
          <w:sz w:val="22"/>
          <w:szCs w:val="22"/>
        </w:rPr>
      </w:pPr>
      <w:r w:rsidRPr="00964E51">
        <w:rPr>
          <w:rFonts w:ascii="Tahoma" w:hAnsi="Tahoma" w:cs="Tahoma"/>
          <w:b/>
          <w:sz w:val="22"/>
          <w:szCs w:val="22"/>
        </w:rPr>
        <w:t>Reference</w:t>
      </w:r>
    </w:p>
    <w:p w14:paraId="04B8C81C" w14:textId="77777777" w:rsidR="00D16A0C" w:rsidRPr="00964E51" w:rsidRDefault="00D16A0C" w:rsidP="005E6CB4">
      <w:pPr>
        <w:keepLines/>
        <w:widowControl w:val="0"/>
        <w:jc w:val="both"/>
        <w:rPr>
          <w:rFonts w:ascii="Tahoma" w:hAnsi="Tahoma" w:cs="Tahoma"/>
        </w:rPr>
      </w:pPr>
    </w:p>
    <w:p w14:paraId="6A6DB850" w14:textId="51582807" w:rsidR="002C2BFC" w:rsidRPr="00964E51" w:rsidRDefault="002C2BFC" w:rsidP="005E6CB4">
      <w:pPr>
        <w:keepLines/>
        <w:widowControl w:val="0"/>
        <w:jc w:val="both"/>
        <w:rPr>
          <w:rFonts w:ascii="Tahoma" w:hAnsi="Tahoma" w:cs="Tahoma"/>
          <w:b/>
          <w:bCs/>
        </w:rPr>
      </w:pPr>
      <w:r w:rsidRPr="00964E51">
        <w:rPr>
          <w:rFonts w:ascii="Tahoma" w:hAnsi="Tahoma" w:cs="Tahoma"/>
          <w:b/>
          <w:bCs/>
        </w:rPr>
        <w:t>Velja za Sklop 1:</w:t>
      </w:r>
    </w:p>
    <w:p w14:paraId="3FE190CC" w14:textId="023FF384" w:rsidR="00D16A0C" w:rsidRPr="00964E51" w:rsidRDefault="00D16A0C" w:rsidP="005E6CB4">
      <w:pPr>
        <w:keepLines/>
        <w:widowControl w:val="0"/>
        <w:jc w:val="both"/>
        <w:rPr>
          <w:rFonts w:ascii="Tahoma" w:hAnsi="Tahoma" w:cs="Tahoma"/>
        </w:rPr>
      </w:pPr>
      <w:r w:rsidRPr="00964E51">
        <w:rPr>
          <w:rFonts w:ascii="Tahoma" w:hAnsi="Tahoma" w:cs="Tahoma"/>
        </w:rPr>
        <w:t xml:space="preserve">Ponudnik mora v ponudbi izkazati, da je </w:t>
      </w:r>
      <w:r w:rsidRPr="00964E51">
        <w:rPr>
          <w:rFonts w:ascii="Tahoma" w:hAnsi="Tahoma" w:cs="Tahoma"/>
          <w:u w:val="single"/>
        </w:rPr>
        <w:t>od 1.1.20</w:t>
      </w:r>
      <w:r w:rsidR="003A25F9" w:rsidRPr="00964E51">
        <w:rPr>
          <w:rFonts w:ascii="Tahoma" w:hAnsi="Tahoma" w:cs="Tahoma"/>
          <w:u w:val="single"/>
        </w:rPr>
        <w:t>22</w:t>
      </w:r>
      <w:r w:rsidRPr="00964E51">
        <w:rPr>
          <w:rFonts w:ascii="Tahoma" w:hAnsi="Tahoma" w:cs="Tahoma"/>
          <w:u w:val="single"/>
        </w:rPr>
        <w:t xml:space="preserve"> pa do datuma določenega za oddajo ponudbe</w:t>
      </w:r>
      <w:r w:rsidRPr="00964E51">
        <w:rPr>
          <w:rFonts w:ascii="Tahoma" w:hAnsi="Tahoma" w:cs="Tahoma"/>
        </w:rPr>
        <w:t xml:space="preserve">, kvalitetno in v skladu s pogodbenimi določili, izvedel </w:t>
      </w:r>
      <w:r w:rsidRPr="00964E51">
        <w:rPr>
          <w:rFonts w:ascii="Tahoma" w:hAnsi="Tahoma" w:cs="Tahoma"/>
          <w:b/>
        </w:rPr>
        <w:t>vsaj 2 (dva) posla</w:t>
      </w:r>
      <w:r w:rsidRPr="00964E51">
        <w:rPr>
          <w:rFonts w:ascii="Tahoma" w:hAnsi="Tahoma" w:cs="Tahoma"/>
        </w:rPr>
        <w:t xml:space="preserve">, ki sta </w:t>
      </w:r>
      <w:r w:rsidRPr="00964E51">
        <w:rPr>
          <w:rFonts w:ascii="Tahoma" w:hAnsi="Tahoma" w:cs="Tahoma"/>
          <w:b/>
          <w:u w:val="single"/>
        </w:rPr>
        <w:t>vsak zase</w:t>
      </w:r>
      <w:r w:rsidRPr="00964E51">
        <w:rPr>
          <w:rFonts w:ascii="Tahoma" w:hAnsi="Tahoma" w:cs="Tahoma"/>
          <w:b/>
        </w:rPr>
        <w:t xml:space="preserve"> obsegala prevzem in obdelavo</w:t>
      </w:r>
      <w:r w:rsidRPr="00964E51">
        <w:rPr>
          <w:rFonts w:ascii="Tahoma" w:hAnsi="Tahoma" w:cs="Tahoma"/>
        </w:rPr>
        <w:t xml:space="preserve"> </w:t>
      </w:r>
      <w:r w:rsidRPr="00964E51">
        <w:rPr>
          <w:rFonts w:ascii="Tahoma" w:hAnsi="Tahoma" w:cs="Tahoma"/>
          <w:b/>
        </w:rPr>
        <w:t>najmanj 400 ton odpadka iz skupine 19 08</w:t>
      </w:r>
      <w:r w:rsidRPr="00964E51">
        <w:rPr>
          <w:rFonts w:ascii="Tahoma" w:hAnsi="Tahoma" w:cs="Tahoma"/>
        </w:rPr>
        <w:t xml:space="preserve"> - </w:t>
      </w:r>
      <w:r w:rsidRPr="00964E51">
        <w:rPr>
          <w:rFonts w:ascii="Tahoma" w:hAnsi="Tahoma" w:cs="Tahoma"/>
          <w:u w:val="single"/>
        </w:rPr>
        <w:t>Odpadki iz naprav za ravnanje z odpadki, čistilnih naprav ter priprave pitne vode in vode za industrijsko rabo</w:t>
      </w:r>
      <w:r w:rsidRPr="00964E51">
        <w:rPr>
          <w:rFonts w:ascii="Tahoma" w:hAnsi="Tahoma" w:cs="Tahoma"/>
        </w:rPr>
        <w:t>.</w:t>
      </w:r>
    </w:p>
    <w:p w14:paraId="4B7CA58B" w14:textId="39C94869" w:rsidR="00D16A0C" w:rsidRPr="00964E51" w:rsidRDefault="00D16A0C" w:rsidP="005E6CB4">
      <w:pPr>
        <w:keepLines/>
        <w:widowControl w:val="0"/>
        <w:jc w:val="both"/>
        <w:rPr>
          <w:rFonts w:ascii="Tahoma" w:hAnsi="Tahoma" w:cs="Tahoma"/>
        </w:rPr>
      </w:pPr>
    </w:p>
    <w:p w14:paraId="61775A27" w14:textId="4D5E7C81" w:rsidR="00154994" w:rsidRPr="00964E51" w:rsidRDefault="00154994" w:rsidP="00154994">
      <w:pPr>
        <w:keepLines/>
        <w:widowControl w:val="0"/>
        <w:jc w:val="both"/>
        <w:rPr>
          <w:rFonts w:ascii="Tahoma" w:hAnsi="Tahoma" w:cs="Tahoma"/>
          <w:b/>
          <w:bCs/>
        </w:rPr>
      </w:pPr>
      <w:r w:rsidRPr="00964E51">
        <w:rPr>
          <w:rFonts w:ascii="Tahoma" w:hAnsi="Tahoma" w:cs="Tahoma"/>
          <w:b/>
          <w:bCs/>
        </w:rPr>
        <w:t>Velja za Sklop 2:</w:t>
      </w:r>
    </w:p>
    <w:p w14:paraId="3ACA6B80" w14:textId="77777777" w:rsidR="00154994" w:rsidRPr="00964E51" w:rsidRDefault="00154994" w:rsidP="00154994">
      <w:pPr>
        <w:keepLines/>
        <w:widowControl w:val="0"/>
        <w:jc w:val="both"/>
        <w:rPr>
          <w:rFonts w:ascii="Tahoma" w:hAnsi="Tahoma" w:cs="Tahoma"/>
        </w:rPr>
      </w:pPr>
      <w:r w:rsidRPr="00964E51">
        <w:rPr>
          <w:rFonts w:ascii="Tahoma" w:hAnsi="Tahoma" w:cs="Tahoma"/>
        </w:rPr>
        <w:t xml:space="preserve">Ponudnik mora v ponudbi izkazati, da je </w:t>
      </w:r>
      <w:r w:rsidRPr="00964E51">
        <w:rPr>
          <w:rFonts w:ascii="Tahoma" w:hAnsi="Tahoma" w:cs="Tahoma"/>
          <w:u w:val="single"/>
        </w:rPr>
        <w:t>od 1.1.2022 pa do datuma določenega za oddajo ponudbe</w:t>
      </w:r>
      <w:r w:rsidRPr="00964E51">
        <w:rPr>
          <w:rFonts w:ascii="Tahoma" w:hAnsi="Tahoma" w:cs="Tahoma"/>
        </w:rPr>
        <w:t xml:space="preserve">, kvalitetno in v skladu s pogodbenimi določili, izvedel </w:t>
      </w:r>
      <w:r w:rsidRPr="00964E51">
        <w:rPr>
          <w:rFonts w:ascii="Tahoma" w:hAnsi="Tahoma" w:cs="Tahoma"/>
          <w:b/>
        </w:rPr>
        <w:t>vsaj 2 (dva) posla</w:t>
      </w:r>
      <w:r w:rsidRPr="00964E51">
        <w:rPr>
          <w:rFonts w:ascii="Tahoma" w:hAnsi="Tahoma" w:cs="Tahoma"/>
        </w:rPr>
        <w:t xml:space="preserve">, ki sta </w:t>
      </w:r>
      <w:r w:rsidRPr="00964E51">
        <w:rPr>
          <w:rFonts w:ascii="Tahoma" w:hAnsi="Tahoma" w:cs="Tahoma"/>
          <w:b/>
          <w:u w:val="single"/>
        </w:rPr>
        <w:t>vsak zase</w:t>
      </w:r>
      <w:r w:rsidRPr="00964E51">
        <w:rPr>
          <w:rFonts w:ascii="Tahoma" w:hAnsi="Tahoma" w:cs="Tahoma"/>
          <w:b/>
        </w:rPr>
        <w:t xml:space="preserve"> obsegala prevzem in obdelavo</w:t>
      </w:r>
      <w:r w:rsidRPr="00964E51">
        <w:rPr>
          <w:rFonts w:ascii="Tahoma" w:hAnsi="Tahoma" w:cs="Tahoma"/>
        </w:rPr>
        <w:t xml:space="preserve"> </w:t>
      </w:r>
      <w:r w:rsidRPr="00964E51">
        <w:rPr>
          <w:rFonts w:ascii="Tahoma" w:hAnsi="Tahoma" w:cs="Tahoma"/>
          <w:b/>
        </w:rPr>
        <w:t>najmanj 400 ton odpadka iz skupine 19 08</w:t>
      </w:r>
      <w:r w:rsidRPr="00964E51">
        <w:rPr>
          <w:rFonts w:ascii="Tahoma" w:hAnsi="Tahoma" w:cs="Tahoma"/>
        </w:rPr>
        <w:t xml:space="preserve"> - </w:t>
      </w:r>
      <w:r w:rsidRPr="00964E51">
        <w:rPr>
          <w:rFonts w:ascii="Tahoma" w:hAnsi="Tahoma" w:cs="Tahoma"/>
          <w:u w:val="single"/>
        </w:rPr>
        <w:t>Odpadki iz naprav za ravnanje z odpadki, čistilnih naprav ter priprave pitne vode in vode za industrijsko rabo</w:t>
      </w:r>
      <w:r w:rsidRPr="00964E51">
        <w:rPr>
          <w:rFonts w:ascii="Tahoma" w:hAnsi="Tahoma" w:cs="Tahoma"/>
        </w:rPr>
        <w:t>.</w:t>
      </w:r>
    </w:p>
    <w:p w14:paraId="79EBADCC" w14:textId="4471408E" w:rsidR="00154994" w:rsidRPr="00964E51" w:rsidRDefault="00154994" w:rsidP="005E6CB4">
      <w:pPr>
        <w:keepLines/>
        <w:widowControl w:val="0"/>
        <w:jc w:val="both"/>
        <w:rPr>
          <w:rFonts w:ascii="Tahoma" w:hAnsi="Tahoma" w:cs="Tahoma"/>
        </w:rPr>
      </w:pPr>
    </w:p>
    <w:p w14:paraId="47C6615A" w14:textId="6D4926BE" w:rsidR="00433B4A" w:rsidRPr="00964E51" w:rsidRDefault="00433B4A" w:rsidP="005E6CB4">
      <w:pPr>
        <w:keepLines/>
        <w:widowControl w:val="0"/>
        <w:jc w:val="both"/>
        <w:rPr>
          <w:rFonts w:ascii="Tahoma" w:hAnsi="Tahoma" w:cs="Tahoma"/>
        </w:rPr>
      </w:pPr>
      <w:r w:rsidRPr="00964E51">
        <w:rPr>
          <w:rFonts w:ascii="Tahoma" w:hAnsi="Tahoma" w:cs="Tahoma"/>
          <w:b/>
          <w:bCs/>
        </w:rPr>
        <w:t xml:space="preserve">Ponudnik, ki bo oddal ponudbo za oba sklopa, lahko uporabi enake </w:t>
      </w:r>
      <w:r w:rsidR="00590545" w:rsidRPr="00964E51">
        <w:rPr>
          <w:rFonts w:ascii="Tahoma" w:hAnsi="Tahoma" w:cs="Tahoma"/>
          <w:b/>
          <w:bCs/>
        </w:rPr>
        <w:t>reference za oba sklopa</w:t>
      </w:r>
      <w:r w:rsidR="00AC4043" w:rsidRPr="00964E51">
        <w:rPr>
          <w:rFonts w:ascii="Tahoma" w:hAnsi="Tahoma" w:cs="Tahoma"/>
          <w:b/>
          <w:bCs/>
        </w:rPr>
        <w:t xml:space="preserve"> oziroma </w:t>
      </w:r>
      <w:r w:rsidR="00670E97" w:rsidRPr="00964E51">
        <w:rPr>
          <w:rFonts w:ascii="Tahoma" w:hAnsi="Tahoma" w:cs="Tahoma"/>
          <w:b/>
          <w:bCs/>
        </w:rPr>
        <w:t xml:space="preserve">z ustreznima referencama za en sklop, </w:t>
      </w:r>
      <w:r w:rsidR="00AC4043" w:rsidRPr="00964E51">
        <w:rPr>
          <w:rFonts w:ascii="Tahoma" w:hAnsi="Tahoma" w:cs="Tahoma"/>
          <w:b/>
          <w:bCs/>
        </w:rPr>
        <w:t>izpolni referenčni pogoj za oba navedena sklopa skupaj.</w:t>
      </w:r>
      <w:r w:rsidR="00EC05BB" w:rsidRPr="00964E51">
        <w:t xml:space="preserve"> </w:t>
      </w:r>
      <w:r w:rsidR="00EC05BB" w:rsidRPr="00964E51">
        <w:rPr>
          <w:rFonts w:ascii="Tahoma" w:hAnsi="Tahoma" w:cs="Tahoma"/>
          <w:u w:val="single"/>
        </w:rPr>
        <w:t>V tem primeru naj se v referenčno potrdilo (Prilogo 9 »Potrditev referenc s strani posameznih naročnikov«) navedeta oba sklopa.</w:t>
      </w:r>
    </w:p>
    <w:p w14:paraId="09911A92" w14:textId="77777777" w:rsidR="00433B4A" w:rsidRPr="00964E51" w:rsidRDefault="00433B4A" w:rsidP="005E6CB4">
      <w:pPr>
        <w:keepLines/>
        <w:widowControl w:val="0"/>
        <w:jc w:val="both"/>
        <w:rPr>
          <w:rFonts w:ascii="Tahoma" w:hAnsi="Tahoma" w:cs="Tahoma"/>
        </w:rPr>
      </w:pPr>
    </w:p>
    <w:p w14:paraId="07E7B19F" w14:textId="77777777" w:rsidR="00D16A0C" w:rsidRPr="00964E51" w:rsidRDefault="00D16A0C" w:rsidP="005E6CB4">
      <w:pPr>
        <w:keepLines/>
        <w:widowControl w:val="0"/>
        <w:jc w:val="both"/>
        <w:rPr>
          <w:rFonts w:ascii="Tahoma" w:hAnsi="Tahoma" w:cs="Tahoma"/>
          <w:b/>
        </w:rPr>
      </w:pPr>
      <w:r w:rsidRPr="00964E51">
        <w:rPr>
          <w:rFonts w:ascii="Tahoma" w:hAnsi="Tahoma" w:cs="Tahoma"/>
          <w:b/>
        </w:rPr>
        <w:lastRenderedPageBreak/>
        <w:t>Dokazila:</w:t>
      </w:r>
    </w:p>
    <w:p w14:paraId="2D72D73D" w14:textId="77777777" w:rsidR="00143A6D" w:rsidRPr="00964E51" w:rsidRDefault="00143A6D" w:rsidP="005E6CB4">
      <w:pPr>
        <w:keepLines/>
        <w:widowControl w:val="0"/>
        <w:jc w:val="both"/>
        <w:rPr>
          <w:rFonts w:ascii="Tahoma" w:hAnsi="Tahoma" w:cs="Tahoma"/>
        </w:rPr>
      </w:pPr>
      <w:proofErr w:type="spellStart"/>
      <w:r w:rsidRPr="00964E51">
        <w:rPr>
          <w:rFonts w:ascii="Tahoma" w:hAnsi="Tahoma" w:cs="Tahoma"/>
        </w:rPr>
        <w:t>ESPD</w:t>
      </w:r>
      <w:proofErr w:type="spellEnd"/>
      <w:r w:rsidRPr="00964E51">
        <w:rPr>
          <w:rFonts w:ascii="Tahoma" w:hAnsi="Tahoma" w:cs="Tahoma"/>
        </w:rPr>
        <w:t xml:space="preserve"> s strani vseh sodelujočih gospodarskih subjektov v ponudbi, ter s Prilogo 3/1 (ponudnik/partner) oz. Prilogo 3/2 (podizvajalec/subjekt, katerih zmogljivosti uporablja ponudnik). </w:t>
      </w:r>
    </w:p>
    <w:p w14:paraId="359A12B8" w14:textId="77777777" w:rsidR="00D16A0C" w:rsidRPr="00964E51" w:rsidRDefault="00D16A0C" w:rsidP="005E6CB4">
      <w:pPr>
        <w:keepLines/>
        <w:widowControl w:val="0"/>
        <w:jc w:val="both"/>
        <w:rPr>
          <w:rFonts w:ascii="Tahoma" w:hAnsi="Tahoma" w:cs="Tahoma"/>
          <w:b/>
        </w:rPr>
      </w:pPr>
    </w:p>
    <w:p w14:paraId="72CCF9C1" w14:textId="77777777" w:rsidR="00D16A0C" w:rsidRPr="00964E51" w:rsidRDefault="00D16A0C" w:rsidP="005E6CB4">
      <w:pPr>
        <w:keepLines/>
        <w:widowControl w:val="0"/>
        <w:jc w:val="both"/>
        <w:rPr>
          <w:rFonts w:ascii="Tahoma" w:hAnsi="Tahoma" w:cs="Tahoma"/>
          <w:bCs/>
        </w:rPr>
      </w:pPr>
      <w:r w:rsidRPr="00964E51">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3C9643F2" w14:textId="77777777" w:rsidR="00D16A0C" w:rsidRPr="00964E51" w:rsidRDefault="00D16A0C" w:rsidP="005E6CB4">
      <w:pPr>
        <w:keepLines/>
        <w:widowControl w:val="0"/>
        <w:numPr>
          <w:ilvl w:val="0"/>
          <w:numId w:val="11"/>
        </w:numPr>
        <w:jc w:val="both"/>
        <w:rPr>
          <w:rFonts w:ascii="Tahoma" w:hAnsi="Tahoma" w:cs="Tahoma"/>
          <w:bCs/>
        </w:rPr>
      </w:pPr>
      <w:r w:rsidRPr="00964E51">
        <w:rPr>
          <w:rFonts w:ascii="Tahoma" w:hAnsi="Tahoma" w:cs="Tahoma"/>
          <w:bCs/>
        </w:rPr>
        <w:t>izpolnjeno prilogo »Seznam referenc« (Priloga 7)</w:t>
      </w:r>
    </w:p>
    <w:p w14:paraId="6BB964DE" w14:textId="77777777" w:rsidR="00D16A0C" w:rsidRPr="00964E51" w:rsidRDefault="00D16A0C" w:rsidP="005E6CB4">
      <w:pPr>
        <w:keepLines/>
        <w:widowControl w:val="0"/>
        <w:numPr>
          <w:ilvl w:val="0"/>
          <w:numId w:val="11"/>
        </w:numPr>
        <w:jc w:val="both"/>
        <w:rPr>
          <w:rFonts w:ascii="Tahoma" w:hAnsi="Tahoma" w:cs="Tahoma"/>
        </w:rPr>
      </w:pPr>
      <w:r w:rsidRPr="00964E51">
        <w:rPr>
          <w:rFonts w:ascii="Tahoma" w:hAnsi="Tahoma" w:cs="Tahoma"/>
          <w:bCs/>
        </w:rPr>
        <w:t>izpolnjene in potrjene obrazce</w:t>
      </w:r>
      <w:r w:rsidRPr="00964E51">
        <w:rPr>
          <w:rFonts w:ascii="Tahoma" w:hAnsi="Tahoma" w:cs="Tahoma"/>
        </w:rPr>
        <w:t xml:space="preserve"> »Potrditev referenc s strani posameznih naročnikov« (Priloga 8), s katerim potrjuje, da je ponudnik dela opravil strokovno pravilno, kvalitetno in v skladu s pogodbenimi določili.  </w:t>
      </w:r>
    </w:p>
    <w:p w14:paraId="425F7D34" w14:textId="77777777" w:rsidR="00D16A0C" w:rsidRPr="00964E51" w:rsidRDefault="00D16A0C" w:rsidP="005E6CB4">
      <w:pPr>
        <w:keepLines/>
        <w:widowControl w:val="0"/>
        <w:jc w:val="both"/>
        <w:rPr>
          <w:rFonts w:ascii="Tahoma" w:hAnsi="Tahoma" w:cs="Tahoma"/>
          <w:sz w:val="16"/>
          <w:szCs w:val="16"/>
        </w:rPr>
      </w:pPr>
    </w:p>
    <w:p w14:paraId="77C2A8E2" w14:textId="0C783924" w:rsidR="00143A6D" w:rsidRPr="00964E51" w:rsidRDefault="00D16A0C" w:rsidP="005E6CB4">
      <w:pPr>
        <w:keepLines/>
        <w:widowControl w:val="0"/>
        <w:jc w:val="both"/>
        <w:rPr>
          <w:rFonts w:ascii="Tahoma" w:hAnsi="Tahoma" w:cs="Tahoma"/>
        </w:rPr>
      </w:pPr>
      <w:r w:rsidRPr="00964E51">
        <w:rPr>
          <w:rFonts w:ascii="Tahoma" w:hAnsi="Tahoma" w:cs="Tahoma"/>
          <w:b/>
        </w:rPr>
        <w:t xml:space="preserve">Ponudnik </w:t>
      </w:r>
      <w:r w:rsidRPr="00964E51">
        <w:rPr>
          <w:rFonts w:ascii="Tahoma" w:hAnsi="Tahoma" w:cs="Tahoma"/>
          <w:b/>
          <w:u w:val="single"/>
        </w:rPr>
        <w:t>lahko že ob oddaji ponudbe</w:t>
      </w:r>
      <w:r w:rsidRPr="00964E51">
        <w:rPr>
          <w:rFonts w:ascii="Tahoma" w:hAnsi="Tahoma" w:cs="Tahoma"/>
          <w:b/>
        </w:rPr>
        <w:t xml:space="preserve"> kot dokazilo predloži prilogo »Seznam referenc« (Priloga</w:t>
      </w:r>
      <w:r w:rsidR="00C6225F" w:rsidRPr="00964E51">
        <w:rPr>
          <w:rFonts w:ascii="Tahoma" w:hAnsi="Tahoma" w:cs="Tahoma"/>
          <w:b/>
        </w:rPr>
        <w:t> </w:t>
      </w:r>
      <w:r w:rsidRPr="00964E51">
        <w:rPr>
          <w:rFonts w:ascii="Tahoma" w:hAnsi="Tahoma" w:cs="Tahoma"/>
          <w:b/>
        </w:rPr>
        <w:t>7) in prilogo »Potrditev referenc s strani posameznih naročnikov« (Priloga 8)</w:t>
      </w:r>
      <w:r w:rsidRPr="00964E51">
        <w:rPr>
          <w:rFonts w:ascii="Tahoma" w:hAnsi="Tahoma" w:cs="Tahoma"/>
        </w:rPr>
        <w:t>.</w:t>
      </w:r>
      <w:r w:rsidRPr="00964E51">
        <w:rPr>
          <w:rFonts w:ascii="Tahoma" w:hAnsi="Tahoma" w:cs="Tahoma"/>
          <w:bCs/>
        </w:rPr>
        <w:t xml:space="preserve"> </w:t>
      </w:r>
      <w:r w:rsidR="00143A6D" w:rsidRPr="00964E51">
        <w:rPr>
          <w:rFonts w:ascii="Tahoma" w:hAnsi="Tahoma" w:cs="Tahoma"/>
          <w:bCs/>
          <w:u w:val="single"/>
        </w:rPr>
        <w:t xml:space="preserve">Za referenčna potrdila, katerih referenčni naročnik je </w:t>
      </w:r>
      <w:proofErr w:type="spellStart"/>
      <w:r w:rsidR="00143A6D" w:rsidRPr="00964E51">
        <w:rPr>
          <w:rFonts w:ascii="Tahoma" w:hAnsi="Tahoma" w:cs="Tahoma"/>
          <w:bCs/>
          <w:u w:val="single"/>
        </w:rPr>
        <w:t>JP</w:t>
      </w:r>
      <w:proofErr w:type="spellEnd"/>
      <w:r w:rsidR="00143A6D" w:rsidRPr="00964E51">
        <w:rPr>
          <w:rFonts w:ascii="Tahoma" w:hAnsi="Tahoma" w:cs="Tahoma"/>
          <w:bCs/>
          <w:u w:val="single"/>
        </w:rPr>
        <w:t xml:space="preserve"> VOKA SNAGA </w:t>
      </w:r>
      <w:proofErr w:type="spellStart"/>
      <w:r w:rsidR="00143A6D" w:rsidRPr="00964E51">
        <w:rPr>
          <w:rFonts w:ascii="Tahoma" w:hAnsi="Tahoma" w:cs="Tahoma"/>
          <w:bCs/>
          <w:u w:val="single"/>
        </w:rPr>
        <w:t>d.o.o</w:t>
      </w:r>
      <w:proofErr w:type="spellEnd"/>
      <w:r w:rsidR="00143A6D" w:rsidRPr="00964E51">
        <w:rPr>
          <w:rFonts w:ascii="Tahoma" w:hAnsi="Tahoma" w:cs="Tahoma"/>
          <w:bCs/>
          <w:u w:val="single"/>
        </w:rPr>
        <w:t>., ni potrebno predložiti tega potrdila (Priloga 8), naj pa le to ponudnik navede v Prilogi 7</w:t>
      </w:r>
      <w:r w:rsidR="00143A6D" w:rsidRPr="00964E51">
        <w:rPr>
          <w:rFonts w:ascii="Tahoma" w:hAnsi="Tahoma" w:cs="Tahoma"/>
          <w:bCs/>
        </w:rPr>
        <w:t>.</w:t>
      </w:r>
    </w:p>
    <w:p w14:paraId="5FE9A01F" w14:textId="77777777" w:rsidR="00D16A0C" w:rsidRPr="00964E51" w:rsidRDefault="00D16A0C" w:rsidP="005E6CB4">
      <w:pPr>
        <w:keepLines/>
        <w:widowControl w:val="0"/>
        <w:jc w:val="both"/>
        <w:rPr>
          <w:rFonts w:ascii="Tahoma" w:hAnsi="Tahoma" w:cs="Tahoma"/>
        </w:rPr>
      </w:pPr>
    </w:p>
    <w:p w14:paraId="20B0C0D2" w14:textId="77777777" w:rsidR="00D16A0C" w:rsidRPr="00964E51" w:rsidRDefault="00D16A0C" w:rsidP="005E6CB4">
      <w:pPr>
        <w:keepLines/>
        <w:widowControl w:val="0"/>
        <w:jc w:val="both"/>
        <w:rPr>
          <w:rFonts w:ascii="Tahoma" w:hAnsi="Tahoma" w:cs="Tahoma"/>
          <w:u w:val="single"/>
        </w:rPr>
      </w:pPr>
      <w:r w:rsidRPr="00964E51">
        <w:rPr>
          <w:rFonts w:ascii="Tahoma" w:hAnsi="Tahoma" w:cs="Tahoma"/>
        </w:rPr>
        <w:t xml:space="preserve">Naročnik je upravičen pred sprejemom odločitve o izbiri opraviti poizvedbe o navedenih referencah, zato </w:t>
      </w:r>
      <w:r w:rsidRPr="00964E51">
        <w:rPr>
          <w:rFonts w:ascii="Tahoma" w:hAnsi="Tahoma" w:cs="Tahoma"/>
          <w:b/>
        </w:rPr>
        <w:t>naročnik pridržuje pravico, da ponudnik na podlagi poziva naročnika v zahtevanem roku predloži dodatna dokazila o uspešni izvedbi navedenih referenčnih del</w:t>
      </w:r>
      <w:r w:rsidRPr="00964E51">
        <w:rPr>
          <w:rFonts w:ascii="Tahoma" w:hAnsi="Tahoma" w:cs="Tahoma"/>
        </w:rPr>
        <w:t xml:space="preserve">. Če navedene reference ne izkazujejo resničnega stanja jih naročnik ne bo upošteval. </w:t>
      </w:r>
      <w:r w:rsidRPr="00964E51">
        <w:rPr>
          <w:rFonts w:ascii="Tahoma" w:hAnsi="Tahoma" w:cs="Tahoma"/>
          <w:b/>
          <w:u w:val="single"/>
        </w:rPr>
        <w:t>Gospodarskim subjektom se bodo priznale reference le za tista dela (storitve), ki so jih neposredno (z lastnimi znanji in zmogljivostmi) izvedli sami.</w:t>
      </w:r>
    </w:p>
    <w:p w14:paraId="087FBE92" w14:textId="77777777" w:rsidR="00474AC0" w:rsidRPr="00964E51" w:rsidRDefault="00474AC0" w:rsidP="005E6CB4">
      <w:pPr>
        <w:keepLines/>
        <w:widowControl w:val="0"/>
        <w:jc w:val="both"/>
        <w:rPr>
          <w:rFonts w:ascii="Tahoma" w:hAnsi="Tahoma" w:cs="Tahoma"/>
          <w:sz w:val="12"/>
          <w:szCs w:val="12"/>
          <w:u w:val="single"/>
        </w:rPr>
      </w:pPr>
    </w:p>
    <w:p w14:paraId="7423CD15" w14:textId="74F8D13B" w:rsidR="00D16A0C" w:rsidRPr="00964E51" w:rsidRDefault="00D16A0C" w:rsidP="005E6CB4">
      <w:pPr>
        <w:keepLines/>
        <w:widowControl w:val="0"/>
        <w:jc w:val="both"/>
        <w:rPr>
          <w:rFonts w:ascii="Tahoma" w:hAnsi="Tahoma" w:cs="Tahoma"/>
          <w:bCs/>
          <w:iCs/>
          <w:sz w:val="19"/>
          <w:szCs w:val="19"/>
        </w:rPr>
      </w:pPr>
      <w:r w:rsidRPr="00964E51">
        <w:rPr>
          <w:rFonts w:ascii="Tahoma" w:hAnsi="Tahoma" w:cs="Tahoma"/>
          <w:bCs/>
          <w:iCs/>
          <w:sz w:val="19"/>
          <w:szCs w:val="19"/>
        </w:rPr>
        <w:t xml:space="preserve">Reference mora potrditi posamezni naročnik/izdajatelj referenc. Ponudnik obrazec, ki ga izpolnijo in potrdijo posamezni naročniki/izdajatelji referenc, razmnoži v potrebnem številu. </w:t>
      </w:r>
      <w:r w:rsidRPr="00964E51">
        <w:rPr>
          <w:rFonts w:ascii="Tahoma" w:hAnsi="Tahoma" w:cs="Tahoma"/>
          <w:iCs/>
          <w:sz w:val="19"/>
          <w:szCs w:val="19"/>
        </w:rPr>
        <w:t xml:space="preserve">Ponudnik se z oddajo svoje ponudbe strinja, da naročnik pri naročniku/izdajatelju reference preveri navedbe iz priloženih referenc oziroma uspešno izvedenih poslov ponudnika. </w:t>
      </w:r>
    </w:p>
    <w:p w14:paraId="1C7FA25B" w14:textId="77777777" w:rsidR="00D16A0C" w:rsidRPr="00964E51" w:rsidRDefault="00D16A0C" w:rsidP="005E6CB4">
      <w:pPr>
        <w:keepLines/>
        <w:widowControl w:val="0"/>
        <w:jc w:val="both"/>
        <w:rPr>
          <w:rFonts w:ascii="Tahoma" w:hAnsi="Tahoma" w:cs="Tahoma"/>
          <w:sz w:val="12"/>
          <w:szCs w:val="12"/>
        </w:rPr>
      </w:pPr>
    </w:p>
    <w:p w14:paraId="67843D1F" w14:textId="5CB2A87E" w:rsidR="00D16A0C" w:rsidRPr="00964E51" w:rsidRDefault="00D16A0C" w:rsidP="005E6CB4">
      <w:pPr>
        <w:keepLines/>
        <w:widowControl w:val="0"/>
        <w:jc w:val="both"/>
        <w:rPr>
          <w:rFonts w:ascii="Tahoma" w:hAnsi="Tahoma" w:cs="Tahoma"/>
          <w:i/>
          <w:u w:val="single"/>
        </w:rPr>
      </w:pPr>
      <w:r w:rsidRPr="00964E51">
        <w:rPr>
          <w:rFonts w:ascii="Tahoma" w:hAnsi="Tahoma" w:cs="Tahoma"/>
          <w:bCs/>
          <w:i/>
        </w:rPr>
        <w:t xml:space="preserve">Zgoraj naveden/e referenčni/e pogoj/e lahko ponudnik izpolni samostojno, kot skupina ponudnikov (partnerji) v primeru skupne ponudbe ali s podizvajalci, </w:t>
      </w:r>
      <w:r w:rsidRPr="00964E51">
        <w:rPr>
          <w:rFonts w:ascii="Tahoma" w:hAnsi="Tahoma" w:cs="Tahoma"/>
          <w:i/>
          <w:u w:val="single"/>
        </w:rPr>
        <w:t xml:space="preserve">vendar </w:t>
      </w:r>
      <w:r w:rsidRPr="00964E51">
        <w:rPr>
          <w:rFonts w:ascii="Tahoma" w:hAnsi="Tahoma" w:cs="Tahoma"/>
          <w:b/>
          <w:bCs/>
          <w:i/>
          <w:u w:val="single"/>
        </w:rPr>
        <w:t>bo moral ta subjekt</w:t>
      </w:r>
      <w:r w:rsidRPr="00964E51">
        <w:rPr>
          <w:rFonts w:ascii="Tahoma" w:hAnsi="Tahoma" w:cs="Tahoma"/>
          <w:i/>
          <w:u w:val="single"/>
        </w:rPr>
        <w:t xml:space="preserve"> (</w:t>
      </w:r>
      <w:r w:rsidRPr="00964E51">
        <w:rPr>
          <w:rFonts w:ascii="Tahoma" w:hAnsi="Tahoma" w:cs="Tahoma"/>
          <w:b/>
          <w:bCs/>
          <w:i/>
          <w:u w:val="single"/>
        </w:rPr>
        <w:t>s katerim se izkazuje reference</w:t>
      </w:r>
      <w:r w:rsidRPr="00964E51">
        <w:rPr>
          <w:rFonts w:ascii="Tahoma" w:hAnsi="Tahoma" w:cs="Tahoma"/>
          <w:i/>
          <w:u w:val="single"/>
        </w:rPr>
        <w:t xml:space="preserve">) </w:t>
      </w:r>
      <w:r w:rsidRPr="00964E51">
        <w:rPr>
          <w:rFonts w:ascii="Tahoma" w:hAnsi="Tahoma" w:cs="Tahoma"/>
          <w:b/>
          <w:bCs/>
          <w:i/>
          <w:u w:val="single"/>
        </w:rPr>
        <w:t>predmetna dela</w:t>
      </w:r>
      <w:r w:rsidRPr="00964E51">
        <w:rPr>
          <w:rFonts w:ascii="Tahoma" w:hAnsi="Tahoma" w:cs="Tahoma"/>
          <w:i/>
          <w:u w:val="single"/>
        </w:rPr>
        <w:t xml:space="preserve"> javnega naročila (za katera se bo priložila referenca v ponudbi) </w:t>
      </w:r>
      <w:r w:rsidRPr="00964E51">
        <w:rPr>
          <w:rFonts w:ascii="Tahoma" w:hAnsi="Tahoma" w:cs="Tahoma"/>
          <w:b/>
          <w:bCs/>
          <w:i/>
          <w:u w:val="single"/>
        </w:rPr>
        <w:t>tudi izvesti</w:t>
      </w:r>
      <w:r w:rsidRPr="00964E51">
        <w:rPr>
          <w:rFonts w:ascii="Tahoma" w:hAnsi="Tahoma" w:cs="Tahoma"/>
          <w:i/>
          <w:u w:val="single"/>
        </w:rPr>
        <w:t xml:space="preserve">. </w:t>
      </w:r>
    </w:p>
    <w:p w14:paraId="2F2FAFBC" w14:textId="77777777" w:rsidR="00555D33" w:rsidRPr="00964E51" w:rsidRDefault="00555D33" w:rsidP="005E6CB4">
      <w:pPr>
        <w:keepLines/>
        <w:widowControl w:val="0"/>
        <w:jc w:val="both"/>
        <w:rPr>
          <w:rFonts w:ascii="Tahoma" w:hAnsi="Tahoma" w:cs="Tahoma"/>
          <w:i/>
          <w:u w:val="single"/>
        </w:rPr>
      </w:pPr>
    </w:p>
    <w:p w14:paraId="1F54F63C" w14:textId="77777777" w:rsidR="007A2B4D" w:rsidRPr="00964E51" w:rsidRDefault="007A2B4D" w:rsidP="000F5377">
      <w:pPr>
        <w:keepLines/>
        <w:widowControl w:val="0"/>
        <w:numPr>
          <w:ilvl w:val="1"/>
          <w:numId w:val="25"/>
        </w:numPr>
        <w:jc w:val="both"/>
        <w:rPr>
          <w:rFonts w:ascii="Tahoma" w:hAnsi="Tahoma" w:cs="Tahoma"/>
          <w:b/>
          <w:sz w:val="22"/>
        </w:rPr>
      </w:pPr>
      <w:r w:rsidRPr="00964E51">
        <w:rPr>
          <w:rFonts w:ascii="Tahoma" w:hAnsi="Tahoma" w:cs="Tahoma"/>
          <w:b/>
          <w:sz w:val="22"/>
        </w:rPr>
        <w:t>OSTALE ZAHTEVE IN POGOJI NAROČNIKA</w:t>
      </w:r>
    </w:p>
    <w:p w14:paraId="1977254E" w14:textId="77777777" w:rsidR="007A2B4D" w:rsidRPr="00964E51" w:rsidRDefault="007A2B4D" w:rsidP="005E6CB4">
      <w:pPr>
        <w:keepLines/>
        <w:widowControl w:val="0"/>
        <w:rPr>
          <w:rFonts w:ascii="Tahoma" w:hAnsi="Tahoma" w:cs="Tahoma"/>
          <w:b/>
          <w:sz w:val="18"/>
          <w:szCs w:val="21"/>
        </w:rPr>
      </w:pPr>
    </w:p>
    <w:p w14:paraId="0ADEDC15" w14:textId="77777777" w:rsidR="007A2B4D" w:rsidRPr="00964E51" w:rsidRDefault="007A2B4D" w:rsidP="005E6CB4">
      <w:pPr>
        <w:keepLines/>
        <w:widowControl w:val="0"/>
        <w:tabs>
          <w:tab w:val="left" w:pos="-1560"/>
        </w:tabs>
        <w:jc w:val="both"/>
        <w:rPr>
          <w:rFonts w:ascii="Tahoma" w:hAnsi="Tahoma" w:cs="Tahoma"/>
        </w:rPr>
      </w:pPr>
      <w:r w:rsidRPr="00964E51">
        <w:rPr>
          <w:rFonts w:ascii="Tahoma" w:hAnsi="Tahoma" w:cs="Tahoma"/>
          <w:b/>
        </w:rPr>
        <w:t xml:space="preserve">A. </w:t>
      </w:r>
      <w:r w:rsidRPr="00964E51">
        <w:rPr>
          <w:rFonts w:ascii="Tahoma" w:hAnsi="Tahoma" w:cs="Tahoma"/>
        </w:rPr>
        <w:t xml:space="preserve">Ponudnik, skupina ponudnikov v okviru skupne ponudbe, vsi v ponudbi navedeni podizvajalci ter </w:t>
      </w:r>
      <w:r w:rsidRPr="00964E51">
        <w:rPr>
          <w:rFonts w:ascii="Tahoma" w:hAnsi="Tahoma" w:cs="Tahoma"/>
          <w:bCs/>
        </w:rPr>
        <w:t>subjekti, katerih zmogljivost bo ponudnik uporabil,</w:t>
      </w:r>
      <w:r w:rsidRPr="00964E51">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964E51">
        <w:rPr>
          <w:rFonts w:ascii="Tahoma" w:hAnsi="Tahoma" w:cs="Tahoma"/>
        </w:rPr>
        <w:t>ZIntPK</w:t>
      </w:r>
      <w:proofErr w:type="spellEnd"/>
      <w:r w:rsidRPr="00964E51">
        <w:rPr>
          <w:rFonts w:ascii="Tahoma" w:hAnsi="Tahoma" w:cs="Tahoma"/>
        </w:rPr>
        <w:t>), naročniki ne smejo sodelovati.</w:t>
      </w:r>
    </w:p>
    <w:p w14:paraId="22ADD4B1" w14:textId="77777777" w:rsidR="007A2B4D" w:rsidRPr="00964E51" w:rsidRDefault="007A2B4D" w:rsidP="005E6CB4">
      <w:pPr>
        <w:keepLines/>
        <w:widowControl w:val="0"/>
        <w:jc w:val="both"/>
        <w:rPr>
          <w:rFonts w:ascii="Tahoma" w:hAnsi="Tahoma" w:cs="Tahoma"/>
          <w:b/>
          <w:smallCaps/>
          <w:sz w:val="14"/>
        </w:rPr>
      </w:pPr>
    </w:p>
    <w:p w14:paraId="01C55396" w14:textId="77777777" w:rsidR="007A2B4D" w:rsidRPr="00964E51" w:rsidRDefault="007A2B4D" w:rsidP="005E6CB4">
      <w:pPr>
        <w:keepLines/>
        <w:widowControl w:val="0"/>
        <w:ind w:right="-2"/>
        <w:jc w:val="both"/>
        <w:rPr>
          <w:rFonts w:ascii="Tahoma" w:hAnsi="Tahoma" w:cs="Tahoma"/>
          <w:b/>
          <w:smallCaps/>
        </w:rPr>
      </w:pPr>
      <w:r w:rsidRPr="00964E51">
        <w:rPr>
          <w:rFonts w:ascii="Tahoma" w:hAnsi="Tahoma" w:cs="Tahoma"/>
          <w:b/>
          <w:smallCaps/>
        </w:rPr>
        <w:t>Dokazilo:</w:t>
      </w:r>
    </w:p>
    <w:p w14:paraId="0A244756" w14:textId="77777777" w:rsidR="007A2B4D" w:rsidRPr="00964E51" w:rsidRDefault="007A2B4D" w:rsidP="005E6CB4">
      <w:pPr>
        <w:keepLines/>
        <w:widowControl w:val="0"/>
        <w:jc w:val="both"/>
        <w:rPr>
          <w:rFonts w:ascii="Tahoma" w:hAnsi="Tahoma" w:cs="Tahoma"/>
        </w:rPr>
      </w:pPr>
      <w:proofErr w:type="spellStart"/>
      <w:r w:rsidRPr="00964E51">
        <w:rPr>
          <w:rFonts w:ascii="Tahoma" w:hAnsi="Tahoma" w:cs="Tahoma"/>
        </w:rPr>
        <w:t>ESPD</w:t>
      </w:r>
      <w:proofErr w:type="spellEnd"/>
      <w:r w:rsidRPr="00964E51">
        <w:rPr>
          <w:rFonts w:ascii="Tahoma" w:hAnsi="Tahoma" w:cs="Tahoma"/>
        </w:rPr>
        <w:t xml:space="preserve"> s strani vseh sodelujočih gospodarskih subjektov v ponudbi, ter s Prilogo 3/1 (ponudnik/partner) oz. Prilogo 3/2 (podizvajalec/subjekt, katerih zmogljivosti uporablja ponudnik). </w:t>
      </w:r>
    </w:p>
    <w:p w14:paraId="2CD1574F" w14:textId="77777777" w:rsidR="007A2B4D" w:rsidRPr="00964E51" w:rsidRDefault="007A2B4D" w:rsidP="005E6CB4">
      <w:pPr>
        <w:keepLines/>
        <w:widowControl w:val="0"/>
        <w:jc w:val="both"/>
        <w:rPr>
          <w:rFonts w:ascii="Tahoma" w:hAnsi="Tahoma" w:cs="Tahoma"/>
        </w:rPr>
      </w:pPr>
    </w:p>
    <w:p w14:paraId="760F2A7C" w14:textId="77777777" w:rsidR="007A2B4D" w:rsidRPr="00964E51" w:rsidRDefault="007A2B4D" w:rsidP="005E6CB4">
      <w:pPr>
        <w:keepLines/>
        <w:widowControl w:val="0"/>
        <w:tabs>
          <w:tab w:val="left" w:pos="284"/>
        </w:tabs>
        <w:jc w:val="both"/>
        <w:rPr>
          <w:rFonts w:ascii="Tahoma" w:hAnsi="Tahoma" w:cs="Tahoma"/>
        </w:rPr>
      </w:pPr>
      <w:r w:rsidRPr="00964E51">
        <w:rPr>
          <w:rFonts w:ascii="Tahoma" w:hAnsi="Tahoma" w:cs="Tahoma"/>
          <w:b/>
        </w:rPr>
        <w:t xml:space="preserve">B. </w:t>
      </w:r>
      <w:r w:rsidRPr="00964E51">
        <w:rPr>
          <w:rFonts w:ascii="Tahoma" w:hAnsi="Tahoma" w:cs="Tahoma"/>
        </w:rPr>
        <w:t xml:space="preserve">V skladu s šestim odstavkom 14. člena Zakona o integriteti in preprečevanju korupcije (Uradni list RS, št. 69/11-UPB2; v nadaljevanju </w:t>
      </w:r>
      <w:proofErr w:type="spellStart"/>
      <w:r w:rsidRPr="00964E51">
        <w:rPr>
          <w:rFonts w:ascii="Tahoma" w:hAnsi="Tahoma" w:cs="Tahoma"/>
        </w:rPr>
        <w:t>ZIntPK</w:t>
      </w:r>
      <w:proofErr w:type="spellEnd"/>
      <w:r w:rsidRPr="00964E51">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3EDDBBDD" w14:textId="77777777" w:rsidR="007A2B4D" w:rsidRPr="00964E51" w:rsidRDefault="007A2B4D" w:rsidP="005E6CB4">
      <w:pPr>
        <w:keepLines/>
        <w:widowControl w:val="0"/>
        <w:ind w:right="-2"/>
        <w:jc w:val="both"/>
        <w:rPr>
          <w:rFonts w:ascii="Tahoma" w:hAnsi="Tahoma" w:cs="Tahoma"/>
          <w:b/>
          <w:smallCaps/>
          <w:sz w:val="14"/>
        </w:rPr>
      </w:pPr>
    </w:p>
    <w:p w14:paraId="5B7CE33A" w14:textId="1D464426" w:rsidR="007A2B4D" w:rsidRPr="00964E51" w:rsidRDefault="007A2B4D" w:rsidP="005E6CB4">
      <w:pPr>
        <w:keepLines/>
        <w:widowControl w:val="0"/>
        <w:ind w:right="-2"/>
        <w:jc w:val="both"/>
        <w:rPr>
          <w:rFonts w:ascii="Tahoma" w:hAnsi="Tahoma" w:cs="Tahoma"/>
          <w:b/>
          <w:smallCaps/>
        </w:rPr>
      </w:pPr>
      <w:r w:rsidRPr="00964E51">
        <w:rPr>
          <w:rFonts w:ascii="Tahoma" w:hAnsi="Tahoma" w:cs="Tahoma"/>
          <w:b/>
          <w:smallCaps/>
        </w:rPr>
        <w:t>Dokazilo:</w:t>
      </w:r>
    </w:p>
    <w:p w14:paraId="61260F05" w14:textId="77777777" w:rsidR="007A2B4D" w:rsidRPr="00964E51" w:rsidRDefault="007A2B4D" w:rsidP="000F5377">
      <w:pPr>
        <w:keepLines/>
        <w:widowControl w:val="0"/>
        <w:numPr>
          <w:ilvl w:val="0"/>
          <w:numId w:val="29"/>
        </w:numPr>
        <w:jc w:val="both"/>
        <w:rPr>
          <w:rFonts w:ascii="Tahoma" w:hAnsi="Tahoma" w:cs="Tahoma"/>
        </w:rPr>
      </w:pPr>
      <w:proofErr w:type="spellStart"/>
      <w:r w:rsidRPr="00964E51">
        <w:rPr>
          <w:rFonts w:ascii="Tahoma" w:hAnsi="Tahoma" w:cs="Tahoma"/>
        </w:rPr>
        <w:t>ESPD</w:t>
      </w:r>
      <w:proofErr w:type="spellEnd"/>
      <w:r w:rsidRPr="00964E51">
        <w:rPr>
          <w:rFonts w:ascii="Tahoma" w:hAnsi="Tahoma" w:cs="Tahoma"/>
        </w:rPr>
        <w:t xml:space="preserve"> s strani vseh sodelujočih gospodarskih subjektov v ponudbi, ter s Prilogo 3/1 (ponudnik/partner) oz. Prilogo 3/2 (podizvajalec/subjekt, katerih zmogljivosti uporablja ponudnik). </w:t>
      </w:r>
    </w:p>
    <w:p w14:paraId="0C1B22B0" w14:textId="77777777" w:rsidR="007A2B4D" w:rsidRPr="00964E51" w:rsidRDefault="007A2B4D" w:rsidP="000F5377">
      <w:pPr>
        <w:keepLines/>
        <w:widowControl w:val="0"/>
        <w:numPr>
          <w:ilvl w:val="0"/>
          <w:numId w:val="29"/>
        </w:numPr>
        <w:jc w:val="both"/>
        <w:rPr>
          <w:rFonts w:ascii="Tahoma" w:hAnsi="Tahoma" w:cs="Tahoma"/>
        </w:rPr>
      </w:pPr>
      <w:r w:rsidRPr="00964E51">
        <w:rPr>
          <w:rFonts w:ascii="Tahoma" w:hAnsi="Tahoma" w:cs="Tahoma"/>
        </w:rPr>
        <w:t>Priloga 3/3 - IZJAVA O UDELEŽBI FIZIČNIH IN PRAVNIH OSEB V LASTNIŠTVU PONUDNIKA</w:t>
      </w:r>
    </w:p>
    <w:p w14:paraId="080E74AF" w14:textId="77777777" w:rsidR="007A2B4D" w:rsidRPr="00964E51" w:rsidRDefault="007A2B4D" w:rsidP="005E6CB4">
      <w:pPr>
        <w:keepLines/>
        <w:widowControl w:val="0"/>
        <w:jc w:val="both"/>
        <w:rPr>
          <w:rFonts w:ascii="Tahoma" w:hAnsi="Tahoma" w:cs="Tahoma"/>
          <w:sz w:val="16"/>
        </w:rPr>
      </w:pPr>
    </w:p>
    <w:p w14:paraId="2D9F20A3" w14:textId="77777777" w:rsidR="007A2B4D" w:rsidRPr="00964E51" w:rsidRDefault="007A2B4D" w:rsidP="005E6CB4">
      <w:pPr>
        <w:keepLines/>
        <w:widowControl w:val="0"/>
        <w:jc w:val="both"/>
        <w:rPr>
          <w:rFonts w:ascii="Tahoma" w:hAnsi="Tahoma" w:cs="Tahoma"/>
        </w:rPr>
      </w:pPr>
      <w:r w:rsidRPr="00964E51">
        <w:rPr>
          <w:rFonts w:ascii="Tahoma" w:hAnsi="Tahoma" w:cs="Tahoma"/>
          <w:b/>
        </w:rPr>
        <w:t xml:space="preserve">Ponudnik </w:t>
      </w:r>
      <w:r w:rsidRPr="00964E51">
        <w:rPr>
          <w:rFonts w:ascii="Tahoma" w:hAnsi="Tahoma" w:cs="Tahoma"/>
          <w:b/>
          <w:u w:val="single"/>
        </w:rPr>
        <w:t>lahko že ob oddaji ponudbe</w:t>
      </w:r>
      <w:r w:rsidRPr="00964E51">
        <w:rPr>
          <w:rFonts w:ascii="Tahoma" w:hAnsi="Tahoma" w:cs="Tahoma"/>
          <w:b/>
        </w:rPr>
        <w:t xml:space="preserve"> predloži predmetno Prilogo 3/3, </w:t>
      </w:r>
      <w:r w:rsidRPr="00964E51">
        <w:rPr>
          <w:rFonts w:ascii="Tahoma" w:hAnsi="Tahoma" w:cs="Tahoma"/>
        </w:rPr>
        <w:t xml:space="preserve">in sicer </w:t>
      </w:r>
      <w:r w:rsidRPr="00964E51">
        <w:rPr>
          <w:rFonts w:ascii="Tahoma" w:hAnsi="Tahoma" w:cs="Tahoma"/>
          <w:u w:val="single"/>
        </w:rPr>
        <w:t>za vse</w:t>
      </w:r>
      <w:r w:rsidRPr="00964E51">
        <w:rPr>
          <w:rFonts w:ascii="Tahoma" w:hAnsi="Tahoma" w:cs="Tahoma"/>
        </w:rPr>
        <w:t xml:space="preserve"> gospodarske subjekte, ki nastopajo v ponudbi skupaj s ponudnikom (za vse partnerje, podizvajalce in/ali subjekte, katerih zmogljivosti uporablja gospodarski subjekt).</w:t>
      </w:r>
    </w:p>
    <w:p w14:paraId="4CB3D67F" w14:textId="77777777" w:rsidR="007A2B4D" w:rsidRPr="00964E51" w:rsidRDefault="007A2B4D" w:rsidP="005E6CB4">
      <w:pPr>
        <w:keepLines/>
        <w:widowControl w:val="0"/>
        <w:jc w:val="both"/>
        <w:rPr>
          <w:rFonts w:ascii="Tahoma" w:hAnsi="Tahoma" w:cs="Tahoma"/>
        </w:rPr>
      </w:pPr>
    </w:p>
    <w:p w14:paraId="2A389257" w14:textId="71D738FE" w:rsidR="007A2B4D" w:rsidRPr="00964E51" w:rsidRDefault="007A2B4D" w:rsidP="005E6CB4">
      <w:pPr>
        <w:keepLines/>
        <w:widowControl w:val="0"/>
        <w:jc w:val="both"/>
        <w:rPr>
          <w:rFonts w:ascii="Tahoma" w:hAnsi="Tahoma" w:cs="Tahoma"/>
          <w:bCs/>
          <w:sz w:val="19"/>
          <w:szCs w:val="19"/>
        </w:rPr>
      </w:pPr>
      <w:r w:rsidRPr="00964E51">
        <w:rPr>
          <w:rFonts w:ascii="Tahoma" w:hAnsi="Tahoma" w:cs="Tahoma"/>
          <w:b/>
        </w:rPr>
        <w:t xml:space="preserve">C. </w:t>
      </w:r>
      <w:r w:rsidRPr="00964E51">
        <w:rPr>
          <w:rFonts w:ascii="Tahoma" w:hAnsi="Tahoma" w:cs="Tahoma"/>
          <w:bCs/>
          <w:sz w:val="19"/>
          <w:szCs w:val="19"/>
        </w:rPr>
        <w:t>Prepoved dodeljevanja ali nadaljnja izvajanja kakršnihkoli javnih naročil ali koncesijskih pogodb, ki spadajo na področje uporabe direktiv z osebami, navedenimi v 1h členu »sklepa Sveta (</w:t>
      </w:r>
      <w:proofErr w:type="spellStart"/>
      <w:r w:rsidRPr="00964E51">
        <w:rPr>
          <w:rFonts w:ascii="Tahoma" w:hAnsi="Tahoma" w:cs="Tahoma"/>
          <w:bCs/>
          <w:sz w:val="19"/>
          <w:szCs w:val="19"/>
        </w:rPr>
        <w:t>SZVP</w:t>
      </w:r>
      <w:proofErr w:type="spellEnd"/>
      <w:r w:rsidRPr="00964E51">
        <w:rPr>
          <w:rFonts w:ascii="Tahoma" w:hAnsi="Tahoma" w:cs="Tahoma"/>
          <w:bCs/>
          <w:sz w:val="19"/>
          <w:szCs w:val="19"/>
        </w:rPr>
        <w:t>) 2022/578 z dne 8. aprila 2022 o spremembi Sklepa 2014/512/</w:t>
      </w:r>
      <w:proofErr w:type="spellStart"/>
      <w:r w:rsidRPr="00964E51">
        <w:rPr>
          <w:rFonts w:ascii="Tahoma" w:hAnsi="Tahoma" w:cs="Tahoma"/>
          <w:bCs/>
          <w:sz w:val="19"/>
          <w:szCs w:val="19"/>
        </w:rPr>
        <w:t>SZVP</w:t>
      </w:r>
      <w:proofErr w:type="spellEnd"/>
      <w:r w:rsidRPr="00964E51">
        <w:rPr>
          <w:rFonts w:ascii="Tahoma" w:hAnsi="Tahoma" w:cs="Tahoma"/>
          <w:bCs/>
          <w:sz w:val="19"/>
          <w:szCs w:val="19"/>
        </w:rPr>
        <w:t xml:space="preserve"> o omejevalnih ukrepih zaradi delovanja Rusije, ki povzroča destabilizacijo razmer v Ukrajini« (v nadaljevanju: sklep Sveta (</w:t>
      </w:r>
      <w:proofErr w:type="spellStart"/>
      <w:r w:rsidRPr="00964E51">
        <w:rPr>
          <w:rFonts w:ascii="Tahoma" w:hAnsi="Tahoma" w:cs="Tahoma"/>
          <w:bCs/>
          <w:sz w:val="19"/>
          <w:szCs w:val="19"/>
        </w:rPr>
        <w:t>SZVP</w:t>
      </w:r>
      <w:proofErr w:type="spellEnd"/>
      <w:r w:rsidRPr="00964E51">
        <w:rPr>
          <w:rFonts w:ascii="Tahoma" w:hAnsi="Tahoma" w:cs="Tahoma"/>
          <w:bCs/>
          <w:sz w:val="19"/>
          <w:szCs w:val="19"/>
        </w:rPr>
        <w:t>) 2022/578 z dne 8. aprila 2022)</w:t>
      </w:r>
      <w:r w:rsidR="001429BA" w:rsidRPr="00964E51">
        <w:rPr>
          <w:rFonts w:ascii="Tahoma" w:hAnsi="Tahoma" w:cs="Tahoma"/>
          <w:bCs/>
          <w:sz w:val="19"/>
          <w:szCs w:val="19"/>
        </w:rPr>
        <w:t>.</w:t>
      </w:r>
    </w:p>
    <w:p w14:paraId="5752E307" w14:textId="77777777" w:rsidR="007A2B4D" w:rsidRPr="00964E51" w:rsidRDefault="007A2B4D" w:rsidP="005E6CB4">
      <w:pPr>
        <w:keepLines/>
        <w:widowControl w:val="0"/>
        <w:jc w:val="both"/>
        <w:rPr>
          <w:rFonts w:ascii="Tahoma" w:hAnsi="Tahoma" w:cs="Tahoma"/>
          <w:b/>
          <w:bCs/>
          <w:sz w:val="12"/>
        </w:rPr>
      </w:pPr>
    </w:p>
    <w:p w14:paraId="21DC7210" w14:textId="77777777" w:rsidR="007A2B4D" w:rsidRPr="00964E51" w:rsidRDefault="007A2B4D" w:rsidP="005E6CB4">
      <w:pPr>
        <w:keepLines/>
        <w:widowControl w:val="0"/>
        <w:jc w:val="both"/>
        <w:rPr>
          <w:rFonts w:ascii="Tahoma" w:hAnsi="Tahoma" w:cs="Tahoma"/>
          <w:b/>
          <w:bCs/>
          <w:sz w:val="19"/>
          <w:szCs w:val="19"/>
        </w:rPr>
      </w:pPr>
      <w:r w:rsidRPr="00964E51">
        <w:rPr>
          <w:rFonts w:ascii="Tahoma" w:hAnsi="Tahoma" w:cs="Tahoma"/>
          <w:sz w:val="19"/>
          <w:szCs w:val="19"/>
        </w:rPr>
        <w:t>Naročnik bo v skladu s prvim odstavkom člena 1h sklepa Sveta (</w:t>
      </w:r>
      <w:proofErr w:type="spellStart"/>
      <w:r w:rsidRPr="00964E51">
        <w:rPr>
          <w:rFonts w:ascii="Tahoma" w:hAnsi="Tahoma" w:cs="Tahoma"/>
          <w:sz w:val="19"/>
          <w:szCs w:val="19"/>
        </w:rPr>
        <w:t>SZVP</w:t>
      </w:r>
      <w:proofErr w:type="spellEnd"/>
      <w:r w:rsidRPr="00964E51">
        <w:rPr>
          <w:rFonts w:ascii="Tahoma" w:hAnsi="Tahoma" w:cs="Tahoma"/>
          <w:sz w:val="19"/>
          <w:szCs w:val="19"/>
        </w:rPr>
        <w:t>) 2022/578 z dne 8. aprila 2022 iz postopka javnega naročanja kadarkoli v postopku izključil gospodarski subjekt, če se izkaže, da je pred ali med postopkom javnega naročanja ta subjekt v položaju teh navodil kot sledi:</w:t>
      </w:r>
    </w:p>
    <w:p w14:paraId="2110A695" w14:textId="77777777" w:rsidR="007A2B4D" w:rsidRPr="00964E51" w:rsidRDefault="007A2B4D" w:rsidP="000F5377">
      <w:pPr>
        <w:keepLines/>
        <w:widowControl w:val="0"/>
        <w:numPr>
          <w:ilvl w:val="0"/>
          <w:numId w:val="28"/>
        </w:numPr>
        <w:ind w:left="426" w:hanging="284"/>
        <w:jc w:val="both"/>
        <w:rPr>
          <w:rFonts w:ascii="Tahoma" w:hAnsi="Tahoma" w:cs="Tahoma"/>
          <w:bCs/>
          <w:sz w:val="18"/>
          <w:szCs w:val="19"/>
        </w:rPr>
      </w:pPr>
      <w:r w:rsidRPr="00964E51">
        <w:rPr>
          <w:rFonts w:ascii="Tahoma" w:hAnsi="Tahoma" w:cs="Tahoma"/>
          <w:bCs/>
          <w:sz w:val="18"/>
          <w:szCs w:val="19"/>
        </w:rPr>
        <w:t>ruski državljan ali fizična ali pravna oseba, subjekt ali organ s sedežem v Rusiji,</w:t>
      </w:r>
    </w:p>
    <w:p w14:paraId="16D362A5" w14:textId="77777777" w:rsidR="007A2B4D" w:rsidRPr="00964E51" w:rsidRDefault="007A2B4D" w:rsidP="000F5377">
      <w:pPr>
        <w:keepLines/>
        <w:widowControl w:val="0"/>
        <w:numPr>
          <w:ilvl w:val="0"/>
          <w:numId w:val="28"/>
        </w:numPr>
        <w:ind w:left="426" w:hanging="284"/>
        <w:jc w:val="both"/>
        <w:rPr>
          <w:rFonts w:ascii="Tahoma" w:hAnsi="Tahoma" w:cs="Tahoma"/>
          <w:bCs/>
          <w:sz w:val="18"/>
          <w:szCs w:val="19"/>
        </w:rPr>
      </w:pPr>
      <w:r w:rsidRPr="00964E51">
        <w:rPr>
          <w:rFonts w:ascii="Tahoma" w:hAnsi="Tahoma" w:cs="Tahoma"/>
          <w:bCs/>
          <w:sz w:val="18"/>
          <w:szCs w:val="19"/>
        </w:rPr>
        <w:t xml:space="preserve">pravna oseba, subjekt ali organ, katerih več kot 50-odstotni delež je v neposredni ali posredni lasti subjekta iz prejšnje alineje, ali </w:t>
      </w:r>
    </w:p>
    <w:p w14:paraId="467C167A" w14:textId="77777777" w:rsidR="007A2B4D" w:rsidRPr="00964E51" w:rsidRDefault="007A2B4D" w:rsidP="000F5377">
      <w:pPr>
        <w:keepLines/>
        <w:widowControl w:val="0"/>
        <w:numPr>
          <w:ilvl w:val="0"/>
          <w:numId w:val="28"/>
        </w:numPr>
        <w:ind w:left="426" w:hanging="284"/>
        <w:jc w:val="both"/>
        <w:rPr>
          <w:rFonts w:ascii="Tahoma" w:hAnsi="Tahoma" w:cs="Tahoma"/>
          <w:bCs/>
          <w:sz w:val="18"/>
          <w:szCs w:val="19"/>
        </w:rPr>
      </w:pPr>
      <w:r w:rsidRPr="00964E51">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1772B8D" w14:textId="77777777" w:rsidR="007A2B4D" w:rsidRPr="00964E51" w:rsidRDefault="007A2B4D" w:rsidP="005E6CB4">
      <w:pPr>
        <w:keepLines/>
        <w:widowControl w:val="0"/>
        <w:jc w:val="both"/>
        <w:rPr>
          <w:rFonts w:ascii="Tahoma" w:hAnsi="Tahoma" w:cs="Tahoma"/>
          <w:sz w:val="10"/>
        </w:rPr>
      </w:pPr>
    </w:p>
    <w:p w14:paraId="73CE82E8" w14:textId="77777777" w:rsidR="007A2B4D" w:rsidRPr="00964E51" w:rsidRDefault="007A2B4D" w:rsidP="005E6CB4">
      <w:pPr>
        <w:keepLines/>
        <w:widowControl w:val="0"/>
        <w:jc w:val="both"/>
        <w:rPr>
          <w:rFonts w:ascii="Tahoma" w:hAnsi="Tahoma" w:cs="Tahoma"/>
          <w:i/>
          <w:sz w:val="19"/>
          <w:szCs w:val="19"/>
        </w:rPr>
      </w:pPr>
      <w:r w:rsidRPr="00964E51">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5480F172" w14:textId="77777777" w:rsidR="007A2B4D" w:rsidRPr="00964E51" w:rsidRDefault="007A2B4D" w:rsidP="005E6CB4">
      <w:pPr>
        <w:keepLines/>
        <w:widowControl w:val="0"/>
        <w:jc w:val="both"/>
        <w:rPr>
          <w:rFonts w:ascii="Tahoma" w:hAnsi="Tahoma" w:cs="Tahoma"/>
          <w:sz w:val="14"/>
        </w:rPr>
      </w:pPr>
    </w:p>
    <w:p w14:paraId="71BB834B" w14:textId="77777777" w:rsidR="007A2B4D" w:rsidRPr="00964E51" w:rsidRDefault="007A2B4D" w:rsidP="005E6CB4">
      <w:pPr>
        <w:keepLines/>
        <w:widowControl w:val="0"/>
        <w:ind w:right="-2"/>
        <w:jc w:val="both"/>
        <w:rPr>
          <w:rFonts w:ascii="Tahoma" w:hAnsi="Tahoma" w:cs="Tahoma"/>
          <w:b/>
          <w:smallCaps/>
        </w:rPr>
      </w:pPr>
      <w:r w:rsidRPr="00964E51">
        <w:rPr>
          <w:rFonts w:ascii="Tahoma" w:hAnsi="Tahoma" w:cs="Tahoma"/>
          <w:b/>
          <w:smallCaps/>
        </w:rPr>
        <w:t>Dokazilo:</w:t>
      </w:r>
    </w:p>
    <w:p w14:paraId="41A8CF21" w14:textId="77777777" w:rsidR="007A2B4D" w:rsidRPr="00964E51" w:rsidRDefault="007A2B4D" w:rsidP="005E6CB4">
      <w:pPr>
        <w:keepLines/>
        <w:widowControl w:val="0"/>
        <w:jc w:val="both"/>
        <w:rPr>
          <w:rFonts w:ascii="Tahoma" w:hAnsi="Tahoma" w:cs="Tahoma"/>
        </w:rPr>
      </w:pPr>
      <w:proofErr w:type="spellStart"/>
      <w:r w:rsidRPr="00964E51">
        <w:rPr>
          <w:rFonts w:ascii="Tahoma" w:hAnsi="Tahoma" w:cs="Tahoma"/>
        </w:rPr>
        <w:t>ESPD</w:t>
      </w:r>
      <w:proofErr w:type="spellEnd"/>
      <w:r w:rsidRPr="00964E51">
        <w:rPr>
          <w:rFonts w:ascii="Tahoma" w:hAnsi="Tahoma" w:cs="Tahoma"/>
        </w:rPr>
        <w:t xml:space="preserve"> s strani vseh sodelujočih gospodarskih subjektov v ponudbi, ter s Prilogo 3/1 (ponudnik/partner) oz. Prilogo 3/2 (podizvajalec/subjekt, katerih zmogljivosti uporablja ponudnik). </w:t>
      </w:r>
    </w:p>
    <w:p w14:paraId="76030FAB" w14:textId="77777777" w:rsidR="007A2B4D" w:rsidRPr="00964E51" w:rsidRDefault="007A2B4D" w:rsidP="005E6CB4">
      <w:pPr>
        <w:keepLines/>
        <w:widowControl w:val="0"/>
        <w:tabs>
          <w:tab w:val="left" w:pos="284"/>
        </w:tabs>
        <w:jc w:val="both"/>
        <w:rPr>
          <w:rFonts w:ascii="Tahoma" w:hAnsi="Tahoma" w:cs="Tahoma"/>
        </w:rPr>
      </w:pPr>
    </w:p>
    <w:p w14:paraId="3381E3EE" w14:textId="612C27E3" w:rsidR="007A2B4D" w:rsidRPr="00964E51" w:rsidRDefault="007A2B4D" w:rsidP="005E6CB4">
      <w:pPr>
        <w:keepLines/>
        <w:widowControl w:val="0"/>
        <w:tabs>
          <w:tab w:val="left" w:pos="284"/>
        </w:tabs>
        <w:jc w:val="both"/>
        <w:rPr>
          <w:rFonts w:ascii="Tahoma" w:hAnsi="Tahoma" w:cs="Tahoma"/>
          <w:b/>
        </w:rPr>
      </w:pPr>
      <w:r w:rsidRPr="00964E51">
        <w:rPr>
          <w:rFonts w:ascii="Tahoma" w:hAnsi="Tahoma" w:cs="Tahoma"/>
          <w:b/>
        </w:rPr>
        <w:t xml:space="preserve">D.  </w:t>
      </w:r>
      <w:r w:rsidRPr="00964E51">
        <w:rPr>
          <w:rFonts w:ascii="Tahoma" w:hAnsi="Tahoma" w:cs="Tahoma"/>
          <w:b/>
          <w:sz w:val="22"/>
        </w:rPr>
        <w:t>Sprejemanje pogojev razpisne dokumentacije</w:t>
      </w:r>
    </w:p>
    <w:p w14:paraId="23F11ABF" w14:textId="77777777" w:rsidR="00C811C3" w:rsidRPr="00964E51" w:rsidRDefault="007A2B4D" w:rsidP="005E6CB4">
      <w:pPr>
        <w:keepLines/>
        <w:widowControl w:val="0"/>
        <w:tabs>
          <w:tab w:val="left" w:pos="284"/>
        </w:tabs>
        <w:jc w:val="both"/>
        <w:rPr>
          <w:rFonts w:ascii="Tahoma" w:hAnsi="Tahoma" w:cs="Tahoma"/>
        </w:rPr>
      </w:pPr>
      <w:r w:rsidRPr="00964E51">
        <w:rPr>
          <w:rFonts w:ascii="Tahoma" w:hAnsi="Tahoma" w:cs="Tahoma"/>
        </w:rPr>
        <w:t xml:space="preserve">Ponudnik, skupina ponudnikov v okviru skupne ponudbe (partner/ji), vsi v ponudbi navedeni podizvajalci ter </w:t>
      </w:r>
      <w:r w:rsidRPr="00964E51">
        <w:rPr>
          <w:rFonts w:ascii="Tahoma" w:hAnsi="Tahoma" w:cs="Tahoma"/>
          <w:bCs/>
        </w:rPr>
        <w:t>subjekti, katerih zmogljivost bo ponudnik uporabil</w:t>
      </w:r>
      <w:r w:rsidRPr="00964E51">
        <w:rPr>
          <w:rFonts w:ascii="Tahoma" w:hAnsi="Tahoma" w:cs="Tahoma"/>
        </w:rPr>
        <w:t xml:space="preserve"> (velja za podizvajalca in </w:t>
      </w:r>
      <w:r w:rsidRPr="00964E51">
        <w:rPr>
          <w:rFonts w:ascii="Tahoma" w:hAnsi="Tahoma" w:cs="Tahoma"/>
          <w:bCs/>
        </w:rPr>
        <w:t>subjekt, katerega zmogljivost bo ponudnik uporabil)</w:t>
      </w:r>
      <w:r w:rsidRPr="00964E51">
        <w:rPr>
          <w:rFonts w:ascii="Tahoma" w:hAnsi="Tahoma" w:cs="Tahoma"/>
        </w:rPr>
        <w:t xml:space="preserve">, morajo potrditi, da so seznanjeni z določili oz. zahtevami in pogoji razpisne dokumentacije </w:t>
      </w:r>
    </w:p>
    <w:p w14:paraId="1911FB74" w14:textId="2C8275E2" w:rsidR="007A2B4D" w:rsidRPr="00964E51" w:rsidRDefault="007A2B4D" w:rsidP="005E6CB4">
      <w:pPr>
        <w:keepLines/>
        <w:widowControl w:val="0"/>
        <w:tabs>
          <w:tab w:val="left" w:pos="284"/>
        </w:tabs>
        <w:jc w:val="both"/>
        <w:rPr>
          <w:rFonts w:ascii="Tahoma" w:hAnsi="Tahoma" w:cs="Tahoma"/>
        </w:rPr>
      </w:pPr>
      <w:r w:rsidRPr="00964E51">
        <w:rPr>
          <w:rFonts w:ascii="Tahoma" w:hAnsi="Tahoma" w:cs="Tahoma"/>
        </w:rPr>
        <w:t>in da se z njo strinjajo (oz. se strinjajo v delu, ki se nanaša na podizvajalca/e oz. na subjekt/e, katerih zmogljivosti bo uporabljal ponudnik).</w:t>
      </w:r>
    </w:p>
    <w:p w14:paraId="61E84A62" w14:textId="77777777" w:rsidR="007A2B4D" w:rsidRPr="00964E51" w:rsidRDefault="007A2B4D" w:rsidP="005E6CB4">
      <w:pPr>
        <w:keepLines/>
        <w:widowControl w:val="0"/>
        <w:ind w:right="-2"/>
        <w:jc w:val="both"/>
        <w:rPr>
          <w:rFonts w:ascii="Tahoma" w:hAnsi="Tahoma" w:cs="Tahoma"/>
          <w:b/>
          <w:smallCaps/>
          <w:sz w:val="12"/>
        </w:rPr>
      </w:pPr>
    </w:p>
    <w:p w14:paraId="277A891D" w14:textId="77777777" w:rsidR="007A2B4D" w:rsidRPr="00964E51" w:rsidRDefault="007A2B4D" w:rsidP="005E6CB4">
      <w:pPr>
        <w:keepLines/>
        <w:widowControl w:val="0"/>
        <w:ind w:right="-2"/>
        <w:jc w:val="both"/>
        <w:rPr>
          <w:rFonts w:ascii="Tahoma" w:hAnsi="Tahoma" w:cs="Tahoma"/>
          <w:b/>
          <w:smallCaps/>
        </w:rPr>
      </w:pPr>
      <w:r w:rsidRPr="00964E51">
        <w:rPr>
          <w:rFonts w:ascii="Tahoma" w:hAnsi="Tahoma" w:cs="Tahoma"/>
          <w:b/>
          <w:smallCaps/>
        </w:rPr>
        <w:t>Dokazilo:</w:t>
      </w:r>
    </w:p>
    <w:p w14:paraId="252399E2" w14:textId="293F0FC5" w:rsidR="00680C5F" w:rsidRPr="00964E51" w:rsidRDefault="007A2B4D" w:rsidP="005E6CB4">
      <w:pPr>
        <w:keepLines/>
        <w:widowControl w:val="0"/>
        <w:jc w:val="both"/>
        <w:rPr>
          <w:rFonts w:ascii="Tahoma" w:hAnsi="Tahoma" w:cs="Tahoma"/>
          <w:b/>
          <w:sz w:val="24"/>
        </w:rPr>
      </w:pPr>
      <w:proofErr w:type="spellStart"/>
      <w:r w:rsidRPr="00964E51">
        <w:rPr>
          <w:rFonts w:ascii="Tahoma" w:hAnsi="Tahoma" w:cs="Tahoma"/>
        </w:rPr>
        <w:t>ESPD</w:t>
      </w:r>
      <w:proofErr w:type="spellEnd"/>
      <w:r w:rsidRPr="00964E51">
        <w:rPr>
          <w:rFonts w:ascii="Tahoma" w:hAnsi="Tahoma" w:cs="Tahoma"/>
        </w:rPr>
        <w:t xml:space="preserve"> s strani vseh sodelujočih gospodarskih subjektov v ponudbi, ter s Prilogo 3/1 (ponudnik/partner) oz. Prilogo 3/2 (podizvajalec/subjekt, katerih zmogljivosti uporablja ponudnik). </w:t>
      </w:r>
      <w:r w:rsidR="00680C5F" w:rsidRPr="00964E51">
        <w:rPr>
          <w:rFonts w:ascii="Tahoma" w:hAnsi="Tahoma" w:cs="Tahoma"/>
          <w:b/>
          <w:sz w:val="24"/>
        </w:rPr>
        <w:br w:type="page"/>
      </w:r>
    </w:p>
    <w:p w14:paraId="234A27FE" w14:textId="0A1D67CB" w:rsidR="00C47526" w:rsidRPr="00964E51" w:rsidRDefault="00C47526" w:rsidP="005E6CB4">
      <w:pPr>
        <w:keepLines/>
        <w:widowControl w:val="0"/>
        <w:numPr>
          <w:ilvl w:val="0"/>
          <w:numId w:val="2"/>
        </w:numPr>
        <w:spacing w:line="20" w:lineRule="atLeast"/>
        <w:jc w:val="both"/>
        <w:rPr>
          <w:rFonts w:ascii="Tahoma" w:hAnsi="Tahoma" w:cs="Tahoma"/>
          <w:b/>
          <w:sz w:val="24"/>
        </w:rPr>
      </w:pPr>
      <w:r w:rsidRPr="00964E51">
        <w:rPr>
          <w:rFonts w:ascii="Tahoma" w:hAnsi="Tahoma" w:cs="Tahoma"/>
          <w:b/>
          <w:sz w:val="24"/>
        </w:rPr>
        <w:lastRenderedPageBreak/>
        <w:t>FINANČNA ZAVAROVANJA</w:t>
      </w:r>
    </w:p>
    <w:p w14:paraId="6EECF1E5" w14:textId="77777777" w:rsidR="00C47526" w:rsidRPr="00964E51" w:rsidRDefault="00C47526" w:rsidP="005E6CB4">
      <w:pPr>
        <w:keepLines/>
        <w:widowControl w:val="0"/>
        <w:spacing w:line="20" w:lineRule="atLeast"/>
        <w:rPr>
          <w:rFonts w:ascii="Tahoma" w:hAnsi="Tahoma" w:cs="Tahoma"/>
          <w:sz w:val="16"/>
        </w:rPr>
      </w:pPr>
    </w:p>
    <w:p w14:paraId="30D5B493" w14:textId="77777777" w:rsidR="00C811C3" w:rsidRPr="00964E51" w:rsidRDefault="00C811C3" w:rsidP="005E6CB4">
      <w:pPr>
        <w:keepLines/>
        <w:widowControl w:val="0"/>
        <w:numPr>
          <w:ilvl w:val="1"/>
          <w:numId w:val="2"/>
        </w:numPr>
        <w:spacing w:line="20" w:lineRule="atLeast"/>
        <w:jc w:val="both"/>
        <w:rPr>
          <w:rFonts w:ascii="Tahoma" w:hAnsi="Tahoma" w:cs="Tahoma"/>
          <w:b/>
        </w:rPr>
      </w:pPr>
      <w:r w:rsidRPr="00964E51">
        <w:rPr>
          <w:rFonts w:ascii="Tahoma" w:hAnsi="Tahoma" w:cs="Tahoma"/>
          <w:b/>
        </w:rPr>
        <w:t>Splošno</w:t>
      </w:r>
    </w:p>
    <w:p w14:paraId="117D2CE5" w14:textId="77777777" w:rsidR="00C811C3" w:rsidRPr="00964E51" w:rsidRDefault="00C811C3" w:rsidP="005E6CB4">
      <w:pPr>
        <w:keepLines/>
        <w:widowControl w:val="0"/>
        <w:spacing w:line="20" w:lineRule="atLeast"/>
        <w:jc w:val="both"/>
        <w:rPr>
          <w:rFonts w:ascii="Tahoma" w:hAnsi="Tahoma" w:cs="Tahoma"/>
          <w:b/>
          <w:sz w:val="24"/>
        </w:rPr>
      </w:pPr>
    </w:p>
    <w:p w14:paraId="0A2FF73B" w14:textId="7893DAE9" w:rsidR="00C811C3" w:rsidRPr="00964E51" w:rsidRDefault="00C811C3" w:rsidP="006679A9">
      <w:pPr>
        <w:pStyle w:val="Odstavekseznama"/>
        <w:numPr>
          <w:ilvl w:val="0"/>
          <w:numId w:val="36"/>
        </w:numPr>
        <w:rPr>
          <w:rFonts w:ascii="Tahoma" w:hAnsi="Tahoma" w:cs="Tahoma"/>
        </w:rPr>
      </w:pPr>
      <w:r w:rsidRPr="00964E51">
        <w:rPr>
          <w:rFonts w:ascii="Tahoma" w:hAnsi="Tahoma" w:cs="Tahoma"/>
        </w:rPr>
        <w:t>Menica</w:t>
      </w:r>
      <w:r w:rsidR="006679A9" w:rsidRPr="00964E51">
        <w:t xml:space="preserve">  - </w:t>
      </w:r>
      <w:r w:rsidR="006679A9" w:rsidRPr="00964E51">
        <w:rPr>
          <w:rFonts w:ascii="Tahoma" w:hAnsi="Tahoma" w:cs="Tahoma"/>
        </w:rPr>
        <w:t>Zavarovanje resnosti ponudbe:</w:t>
      </w:r>
    </w:p>
    <w:p w14:paraId="6D2C4216" w14:textId="77777777" w:rsidR="00C811C3" w:rsidRPr="00964E51" w:rsidRDefault="00C811C3" w:rsidP="005E6CB4">
      <w:pPr>
        <w:keepLines/>
        <w:widowControl w:val="0"/>
        <w:spacing w:line="20" w:lineRule="atLeast"/>
        <w:jc w:val="both"/>
        <w:rPr>
          <w:rFonts w:ascii="Tahoma" w:hAnsi="Tahoma" w:cs="Tahoma"/>
          <w:b/>
        </w:rPr>
      </w:pPr>
      <w:r w:rsidRPr="00964E51">
        <w:rPr>
          <w:rFonts w:ascii="Tahoma" w:hAnsi="Tahoma" w:cs="Tahoma"/>
        </w:rPr>
        <w:t>Ponudnik mora za zavarovanje izpolnitve svoje obveznosti do naročnika, naročniku predložiti bianko menico z lastno menično izjavo. Menične izjave</w:t>
      </w:r>
      <w:r w:rsidRPr="00964E51">
        <w:t xml:space="preserve"> </w:t>
      </w:r>
      <w:r w:rsidRPr="00964E51">
        <w:rPr>
          <w:rFonts w:ascii="Tahoma" w:hAnsi="Tahoma" w:cs="Tahoma"/>
        </w:rPr>
        <w:t>morajo biti brezpogojne in plačljive na prvi poziv in morajo biti izdane po vzorcih iz razpisne dokumentacije.</w:t>
      </w:r>
    </w:p>
    <w:p w14:paraId="55F033E9" w14:textId="77777777" w:rsidR="00C811C3" w:rsidRPr="00964E51" w:rsidRDefault="00C811C3" w:rsidP="005E6CB4">
      <w:pPr>
        <w:keepLines/>
        <w:widowControl w:val="0"/>
        <w:spacing w:line="20" w:lineRule="atLeast"/>
        <w:jc w:val="both"/>
        <w:rPr>
          <w:rFonts w:ascii="Tahoma" w:hAnsi="Tahoma" w:cs="Tahoma"/>
          <w:b/>
        </w:rPr>
      </w:pPr>
    </w:p>
    <w:p w14:paraId="7B045D77" w14:textId="77777777" w:rsidR="00C811C3" w:rsidRPr="00964E51" w:rsidRDefault="00C811C3" w:rsidP="005E6CB4">
      <w:pPr>
        <w:keepLines/>
        <w:widowControl w:val="0"/>
        <w:spacing w:line="20" w:lineRule="atLeast"/>
        <w:jc w:val="both"/>
        <w:rPr>
          <w:rFonts w:ascii="Tahoma" w:hAnsi="Tahoma" w:cs="Tahoma"/>
        </w:rPr>
      </w:pPr>
      <w:r w:rsidRPr="00964E51">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718286AE" w14:textId="77777777" w:rsidR="00C811C3" w:rsidRPr="00964E51" w:rsidRDefault="00C811C3" w:rsidP="005E6CB4">
      <w:pPr>
        <w:keepLines/>
        <w:widowControl w:val="0"/>
        <w:spacing w:line="20" w:lineRule="atLeast"/>
        <w:jc w:val="both"/>
        <w:rPr>
          <w:rFonts w:ascii="Tahoma" w:hAnsi="Tahoma" w:cs="Tahoma"/>
        </w:rPr>
      </w:pPr>
    </w:p>
    <w:p w14:paraId="3775A325" w14:textId="5B422550" w:rsidR="00C811C3" w:rsidRPr="00964E51" w:rsidRDefault="00C811C3" w:rsidP="000F5377">
      <w:pPr>
        <w:keepLines/>
        <w:widowControl w:val="0"/>
        <w:numPr>
          <w:ilvl w:val="0"/>
          <w:numId w:val="36"/>
        </w:numPr>
        <w:spacing w:line="20" w:lineRule="atLeast"/>
        <w:jc w:val="both"/>
        <w:rPr>
          <w:rFonts w:ascii="Tahoma" w:hAnsi="Tahoma" w:cs="Tahoma"/>
        </w:rPr>
      </w:pPr>
      <w:r w:rsidRPr="00964E51">
        <w:rPr>
          <w:rFonts w:ascii="Tahoma" w:hAnsi="Tahoma" w:cs="Tahoma"/>
        </w:rPr>
        <w:t>Bančne garancije oz. kavcijska zavarovanja</w:t>
      </w:r>
      <w:r w:rsidR="006679A9" w:rsidRPr="00964E51">
        <w:rPr>
          <w:rFonts w:ascii="Tahoma" w:hAnsi="Tahoma" w:cs="Tahoma"/>
        </w:rPr>
        <w:t xml:space="preserve"> - Zavarovanje dobre izvedbe pogodbenih obveznosti:</w:t>
      </w:r>
    </w:p>
    <w:p w14:paraId="37008581" w14:textId="77777777" w:rsidR="00C811C3" w:rsidRPr="00964E51" w:rsidRDefault="00C811C3" w:rsidP="005E6CB4">
      <w:pPr>
        <w:keepLines/>
        <w:widowControl w:val="0"/>
        <w:spacing w:line="20" w:lineRule="atLeast"/>
        <w:jc w:val="both"/>
        <w:rPr>
          <w:rFonts w:ascii="Tahoma" w:hAnsi="Tahoma" w:cs="Tahoma"/>
          <w:b/>
        </w:rPr>
      </w:pPr>
      <w:r w:rsidRPr="00964E51">
        <w:rPr>
          <w:rFonts w:ascii="Tahoma" w:hAnsi="Tahoma" w:cs="Tahoma"/>
        </w:rPr>
        <w:t>Ponudnik mora za zavarovanje izpolnitve svoje obveznosti do naročnika, naročniku predložiti bančne garancije oziroma ustrezna kavcijska zavarovanja</w:t>
      </w:r>
      <w:r w:rsidRPr="00964E51">
        <w:t xml:space="preserve"> </w:t>
      </w:r>
      <w:r w:rsidRPr="00964E51">
        <w:rPr>
          <w:rFonts w:ascii="Tahoma" w:hAnsi="Tahoma" w:cs="Tahoma"/>
        </w:rPr>
        <w:t xml:space="preserve">zavarovalnice. Bančne garancije oz. kavcijska zavarovanja, morajo biti nepreklicna, brezpogojne in plačljive na prvi poziv in morajo biti izdane po vzorcih iz razpisne dokumentacije.  </w:t>
      </w:r>
    </w:p>
    <w:p w14:paraId="2A0E6F25" w14:textId="77777777" w:rsidR="00C811C3" w:rsidRPr="00964E51" w:rsidRDefault="00C811C3" w:rsidP="005E6CB4">
      <w:pPr>
        <w:keepLines/>
        <w:widowControl w:val="0"/>
        <w:spacing w:line="20" w:lineRule="atLeast"/>
        <w:jc w:val="both"/>
        <w:rPr>
          <w:rFonts w:ascii="Tahoma" w:hAnsi="Tahoma" w:cs="Tahoma"/>
          <w:i/>
          <w:kern w:val="16"/>
        </w:rPr>
      </w:pPr>
      <w:bookmarkStart w:id="21" w:name="_Hlk508788160"/>
    </w:p>
    <w:p w14:paraId="06CAAAA6" w14:textId="711B2B3B" w:rsidR="00C811C3" w:rsidRPr="00964E51" w:rsidRDefault="00C811C3" w:rsidP="005E6CB4">
      <w:pPr>
        <w:keepLines/>
        <w:widowControl w:val="0"/>
        <w:spacing w:line="20" w:lineRule="atLeast"/>
        <w:jc w:val="both"/>
        <w:rPr>
          <w:rFonts w:ascii="Tahoma" w:hAnsi="Tahoma" w:cs="Tahoma"/>
          <w:i/>
          <w:kern w:val="16"/>
        </w:rPr>
      </w:pPr>
      <w:r w:rsidRPr="00964E51">
        <w:rPr>
          <w:rFonts w:ascii="Tahoma" w:hAnsi="Tahoma" w:cs="Tahoma"/>
          <w:b/>
          <w:i/>
          <w:kern w:val="16"/>
          <w:u w:val="single"/>
        </w:rPr>
        <w:t xml:space="preserve">Bančne garancije </w:t>
      </w:r>
      <w:r w:rsidR="00286DB3" w:rsidRPr="00964E51">
        <w:rPr>
          <w:rFonts w:ascii="Tahoma" w:hAnsi="Tahoma" w:cs="Tahoma"/>
          <w:b/>
          <w:i/>
          <w:kern w:val="16"/>
          <w:u w:val="single"/>
        </w:rPr>
        <w:t xml:space="preserve">in kavcijska zavarovanja </w:t>
      </w:r>
      <w:r w:rsidRPr="00964E51">
        <w:rPr>
          <w:rFonts w:ascii="Tahoma" w:hAnsi="Tahoma" w:cs="Tahoma"/>
          <w:b/>
          <w:i/>
          <w:kern w:val="16"/>
          <w:u w:val="single"/>
        </w:rPr>
        <w:t>morajo vsebovati klavzulo</w:t>
      </w:r>
      <w:r w:rsidRPr="00964E51">
        <w:rPr>
          <w:rFonts w:ascii="Tahoma" w:hAnsi="Tahoma" w:cs="Tahoma"/>
          <w:i/>
          <w:kern w:val="16"/>
        </w:rPr>
        <w:t>: »Za to zavarovanje veljajo Enotna pravila za garancije na poziv (</w:t>
      </w:r>
      <w:proofErr w:type="spellStart"/>
      <w:r w:rsidRPr="00964E51">
        <w:rPr>
          <w:rFonts w:ascii="Tahoma" w:hAnsi="Tahoma" w:cs="Tahoma"/>
          <w:i/>
          <w:kern w:val="16"/>
        </w:rPr>
        <w:t>EPGP</w:t>
      </w:r>
      <w:proofErr w:type="spellEnd"/>
      <w:r w:rsidRPr="00964E51">
        <w:rPr>
          <w:rFonts w:ascii="Tahoma" w:hAnsi="Tahoma" w:cs="Tahoma"/>
          <w:i/>
          <w:kern w:val="16"/>
        </w:rPr>
        <w:t xml:space="preserve">) revizija iz leta 2010, izdana pri </w:t>
      </w:r>
      <w:proofErr w:type="spellStart"/>
      <w:r w:rsidRPr="00964E51">
        <w:rPr>
          <w:rFonts w:ascii="Tahoma" w:hAnsi="Tahoma" w:cs="Tahoma"/>
          <w:i/>
          <w:kern w:val="16"/>
        </w:rPr>
        <w:t>MTZ</w:t>
      </w:r>
      <w:proofErr w:type="spellEnd"/>
      <w:r w:rsidRPr="00964E51">
        <w:rPr>
          <w:rFonts w:ascii="Tahoma" w:hAnsi="Tahoma" w:cs="Tahoma"/>
          <w:i/>
          <w:kern w:val="16"/>
        </w:rPr>
        <w:t xml:space="preserve"> pod št. 758.«</w:t>
      </w:r>
    </w:p>
    <w:p w14:paraId="28014B5E" w14:textId="77777777" w:rsidR="00C811C3" w:rsidRPr="00964E51" w:rsidRDefault="00C811C3" w:rsidP="005E6CB4">
      <w:pPr>
        <w:keepLines/>
        <w:widowControl w:val="0"/>
        <w:spacing w:line="20" w:lineRule="atLeast"/>
        <w:jc w:val="both"/>
        <w:rPr>
          <w:rFonts w:ascii="Tahoma" w:hAnsi="Tahoma" w:cs="Tahoma"/>
          <w:i/>
          <w:kern w:val="16"/>
        </w:rPr>
      </w:pPr>
    </w:p>
    <w:p w14:paraId="54B51D4E" w14:textId="77777777" w:rsidR="00C811C3" w:rsidRPr="00964E51" w:rsidRDefault="00C811C3" w:rsidP="005E6CB4">
      <w:pPr>
        <w:keepLines/>
        <w:widowControl w:val="0"/>
        <w:spacing w:line="20" w:lineRule="atLeast"/>
        <w:jc w:val="both"/>
        <w:rPr>
          <w:rFonts w:ascii="Tahoma" w:hAnsi="Tahoma" w:cs="Tahoma"/>
          <w:i/>
          <w:kern w:val="16"/>
        </w:rPr>
      </w:pPr>
      <w:r w:rsidRPr="00964E51">
        <w:rPr>
          <w:rFonts w:ascii="Tahoma" w:hAnsi="Tahoma" w:cs="Tahoma"/>
          <w:b/>
          <w:i/>
          <w:kern w:val="16"/>
          <w:u w:val="single"/>
        </w:rPr>
        <w:t>Kavcijsko zavarovanje mora vsebovati klavzulo:</w:t>
      </w:r>
      <w:r w:rsidRPr="00964E51">
        <w:rPr>
          <w:rFonts w:ascii="Tahoma" w:hAnsi="Tahoma" w:cs="Tahoma"/>
          <w:i/>
          <w:kern w:val="16"/>
        </w:rPr>
        <w:t xml:space="preserve"> »Zahtevi za plačilo ni potrebno priložiti originalnega izvoda zavarovanja.« </w:t>
      </w:r>
    </w:p>
    <w:p w14:paraId="4332101A" w14:textId="77777777" w:rsidR="00C811C3" w:rsidRPr="00964E51" w:rsidRDefault="00C811C3" w:rsidP="005E6CB4">
      <w:pPr>
        <w:keepLines/>
        <w:widowControl w:val="0"/>
        <w:spacing w:line="20" w:lineRule="atLeast"/>
        <w:jc w:val="both"/>
        <w:rPr>
          <w:rFonts w:ascii="Tahoma" w:hAnsi="Tahoma" w:cs="Tahoma"/>
          <w:i/>
          <w:kern w:val="16"/>
        </w:rPr>
      </w:pPr>
    </w:p>
    <w:bookmarkEnd w:id="21"/>
    <w:p w14:paraId="1699DEB1" w14:textId="77777777" w:rsidR="00C811C3" w:rsidRPr="00964E51" w:rsidRDefault="00C811C3" w:rsidP="005E6CB4">
      <w:pPr>
        <w:keepLines/>
        <w:widowControl w:val="0"/>
        <w:spacing w:line="20" w:lineRule="atLeast"/>
        <w:jc w:val="both"/>
        <w:rPr>
          <w:rFonts w:ascii="Tahoma" w:hAnsi="Tahoma" w:cs="Tahoma"/>
        </w:rPr>
      </w:pPr>
    </w:p>
    <w:p w14:paraId="2800EB2B" w14:textId="77777777" w:rsidR="00C811C3" w:rsidRPr="00964E51" w:rsidRDefault="00C811C3" w:rsidP="005E6CB4">
      <w:pPr>
        <w:keepLines/>
        <w:widowControl w:val="0"/>
        <w:spacing w:line="20" w:lineRule="atLeast"/>
        <w:jc w:val="both"/>
        <w:rPr>
          <w:rFonts w:ascii="Tahoma" w:hAnsi="Tahoma" w:cs="Tahoma"/>
        </w:rPr>
      </w:pPr>
      <w:r w:rsidRPr="00964E51">
        <w:rPr>
          <w:rFonts w:ascii="Tahoma" w:hAnsi="Tahoma" w:cs="Tahoma"/>
        </w:rPr>
        <w:t>Uporabljena valuta je EUR. Bančne garancije oziroma kavcijska zavarovanja zavarovalnice, ki jih ponudnik ne predloži na priloženih vzorcih iz razpisne dokumentacije, po vsebini ne smejo bistveno odstopati od vzorca finančnega zavarovanja iz razpisne dokumentacije in ne smejo vsebovati dodatnih pogojev za izplačilo, krajših rokov, kot jih je določil naročnik, nižjega zneska, kot ga je določil naročnik ali spremembe krajevne pristojnosti za reševanje sporov med upravičencem in banko.</w:t>
      </w:r>
    </w:p>
    <w:p w14:paraId="464A934F" w14:textId="77777777" w:rsidR="00C811C3" w:rsidRPr="00964E51" w:rsidRDefault="00C811C3" w:rsidP="005E6CB4">
      <w:pPr>
        <w:keepLines/>
        <w:widowControl w:val="0"/>
        <w:spacing w:line="20" w:lineRule="atLeast"/>
        <w:jc w:val="both"/>
        <w:rPr>
          <w:rFonts w:ascii="Tahoma" w:hAnsi="Tahoma" w:cs="Tahoma"/>
        </w:rPr>
      </w:pPr>
    </w:p>
    <w:p w14:paraId="36020A80" w14:textId="77777777" w:rsidR="00C811C3" w:rsidRPr="00964E51" w:rsidRDefault="00C811C3" w:rsidP="005E6CB4">
      <w:pPr>
        <w:keepLines/>
        <w:widowControl w:val="0"/>
        <w:spacing w:line="20" w:lineRule="atLeast"/>
        <w:jc w:val="both"/>
        <w:rPr>
          <w:rFonts w:ascii="Tahoma" w:hAnsi="Tahoma" w:cs="Tahoma"/>
          <w:i/>
        </w:rPr>
      </w:pPr>
      <w:r w:rsidRPr="00964E51">
        <w:rPr>
          <w:rFonts w:ascii="Tahoma" w:hAnsi="Tahoma" w:cs="Tahoma"/>
          <w:i/>
        </w:rPr>
        <w:t>V vzorcih nazivi »pogodba, pogodbene obveznosti…« smiselno velja za »okvirni sporazum«.</w:t>
      </w:r>
    </w:p>
    <w:p w14:paraId="0759B150" w14:textId="77777777" w:rsidR="00C811C3" w:rsidRPr="00964E51" w:rsidRDefault="00C811C3" w:rsidP="005E6CB4">
      <w:pPr>
        <w:keepLines/>
        <w:widowControl w:val="0"/>
        <w:spacing w:line="20" w:lineRule="atLeast"/>
        <w:jc w:val="both"/>
        <w:rPr>
          <w:rFonts w:ascii="Tahoma" w:hAnsi="Tahoma" w:cs="Tahoma"/>
        </w:rPr>
      </w:pPr>
    </w:p>
    <w:p w14:paraId="16F3F141" w14:textId="77777777" w:rsidR="00C811C3" w:rsidRPr="00964E51" w:rsidRDefault="00C811C3" w:rsidP="005E6CB4">
      <w:pPr>
        <w:keepLines/>
        <w:widowControl w:val="0"/>
        <w:numPr>
          <w:ilvl w:val="1"/>
          <w:numId w:val="2"/>
        </w:numPr>
        <w:spacing w:line="20" w:lineRule="atLeast"/>
        <w:jc w:val="both"/>
        <w:rPr>
          <w:rFonts w:ascii="Tahoma" w:hAnsi="Tahoma" w:cs="Tahoma"/>
          <w:b/>
        </w:rPr>
      </w:pPr>
      <w:r w:rsidRPr="00964E51">
        <w:rPr>
          <w:rFonts w:ascii="Tahoma" w:hAnsi="Tahoma" w:cs="Tahoma"/>
          <w:b/>
        </w:rPr>
        <w:t>Zavarovanje resnosti ponudbe</w:t>
      </w:r>
    </w:p>
    <w:p w14:paraId="277AFE04" w14:textId="77777777" w:rsidR="00C811C3" w:rsidRPr="00964E51" w:rsidRDefault="00C811C3" w:rsidP="005E6CB4">
      <w:pPr>
        <w:keepLines/>
        <w:widowControl w:val="0"/>
        <w:spacing w:line="20" w:lineRule="atLeast"/>
        <w:rPr>
          <w:rFonts w:ascii="Tahoma" w:hAnsi="Tahoma" w:cs="Tahoma"/>
        </w:rPr>
      </w:pPr>
    </w:p>
    <w:p w14:paraId="20DF7E5C" w14:textId="77777777" w:rsidR="00C811C3" w:rsidRPr="00964E51" w:rsidRDefault="00C811C3" w:rsidP="005E6CB4">
      <w:pPr>
        <w:keepLines/>
        <w:widowControl w:val="0"/>
        <w:jc w:val="both"/>
        <w:rPr>
          <w:rFonts w:ascii="Tahoma" w:hAnsi="Tahoma" w:cs="Tahoma"/>
          <w:b/>
          <w:u w:val="single"/>
        </w:rPr>
      </w:pPr>
      <w:r w:rsidRPr="00964E51">
        <w:rPr>
          <w:rFonts w:ascii="Tahoma" w:hAnsi="Tahoma" w:cs="Tahoma"/>
        </w:rPr>
        <w:t xml:space="preserve">Ponudnik mora za zavarovanje resnosti ponudbe priložiti </w:t>
      </w:r>
      <w:r w:rsidRPr="00964E51">
        <w:rPr>
          <w:rFonts w:ascii="Tahoma" w:hAnsi="Tahoma" w:cs="Tahoma"/>
          <w:u w:val="single"/>
        </w:rPr>
        <w:t>podpisano in žigosano bianko menico</w:t>
      </w:r>
      <w:r w:rsidRPr="00964E51">
        <w:rPr>
          <w:rFonts w:ascii="Tahoma" w:hAnsi="Tahoma" w:cs="Tahoma"/>
        </w:rPr>
        <w:t xml:space="preserve"> </w:t>
      </w:r>
      <w:r w:rsidRPr="00964E51">
        <w:rPr>
          <w:rFonts w:ascii="Tahoma" w:hAnsi="Tahoma" w:cs="Tahoma"/>
          <w:b/>
        </w:rPr>
        <w:t>ter</w:t>
      </w:r>
      <w:r w:rsidRPr="00964E51">
        <w:rPr>
          <w:rFonts w:ascii="Tahoma" w:hAnsi="Tahoma" w:cs="Tahoma"/>
        </w:rPr>
        <w:t xml:space="preserve"> </w:t>
      </w:r>
      <w:r w:rsidRPr="00964E51">
        <w:rPr>
          <w:rFonts w:ascii="Tahoma" w:hAnsi="Tahoma" w:cs="Tahoma"/>
          <w:u w:val="single"/>
        </w:rPr>
        <w:t>izpolnjen, podpisan in žigosan obrazec</w:t>
      </w:r>
      <w:r w:rsidRPr="00964E51">
        <w:rPr>
          <w:rFonts w:ascii="Tahoma" w:hAnsi="Tahoma" w:cs="Tahoma"/>
        </w:rPr>
        <w:t xml:space="preserve"> »Menična izjava za zavarovanje resnosti ponudbe«</w:t>
      </w:r>
      <w:r w:rsidRPr="00964E51">
        <w:rPr>
          <w:rFonts w:ascii="Tahoma" w:hAnsi="Tahoma" w:cs="Tahoma"/>
          <w:b/>
        </w:rPr>
        <w:t xml:space="preserve"> </w:t>
      </w:r>
      <w:r w:rsidRPr="00964E51">
        <w:rPr>
          <w:rFonts w:ascii="Tahoma" w:hAnsi="Tahoma" w:cs="Tahoma"/>
          <w:b/>
          <w:u w:val="single"/>
        </w:rPr>
        <w:t>z dobo veljavnosti do (vključno) dneva/datuma veljavnosti ponudbe</w:t>
      </w:r>
      <w:r w:rsidRPr="00964E51">
        <w:rPr>
          <w:rFonts w:ascii="Tahoma" w:hAnsi="Tahoma" w:cs="Tahoma"/>
          <w:b/>
        </w:rPr>
        <w:t xml:space="preserve"> in</w:t>
      </w:r>
      <w:r w:rsidRPr="00964E51">
        <w:rPr>
          <w:rFonts w:ascii="Tahoma" w:hAnsi="Tahoma" w:cs="Tahoma"/>
        </w:rPr>
        <w:t xml:space="preserve"> </w:t>
      </w:r>
      <w:r w:rsidRPr="00964E51">
        <w:rPr>
          <w:rFonts w:ascii="Tahoma" w:hAnsi="Tahoma" w:cs="Tahoma"/>
          <w:b/>
          <w:u w:val="single"/>
        </w:rPr>
        <w:t>v višini za :</w:t>
      </w:r>
    </w:p>
    <w:p w14:paraId="38FF60CB" w14:textId="77777777" w:rsidR="00C811C3" w:rsidRPr="00964E51" w:rsidRDefault="00C811C3" w:rsidP="005E6CB4">
      <w:pPr>
        <w:keepLines/>
        <w:widowControl w:val="0"/>
        <w:jc w:val="both"/>
        <w:rPr>
          <w:rFonts w:ascii="Tahoma" w:hAnsi="Tahoma" w:cs="Tahoma"/>
          <w:sz w:val="12"/>
          <w:szCs w:val="1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2864"/>
      </w:tblGrid>
      <w:tr w:rsidR="00C811C3" w:rsidRPr="00964E51" w14:paraId="6EF03AFE" w14:textId="77777777" w:rsidTr="004706A5">
        <w:trPr>
          <w:trHeight w:val="289"/>
        </w:trPr>
        <w:tc>
          <w:tcPr>
            <w:tcW w:w="1814" w:type="dxa"/>
            <w:shd w:val="clear" w:color="auto" w:fill="auto"/>
          </w:tcPr>
          <w:p w14:paraId="38312FA0" w14:textId="77777777" w:rsidR="00C811C3" w:rsidRPr="00964E51" w:rsidRDefault="00C811C3" w:rsidP="004706A5">
            <w:pPr>
              <w:keepLines/>
              <w:widowControl w:val="0"/>
              <w:spacing w:line="276" w:lineRule="auto"/>
              <w:jc w:val="center"/>
              <w:rPr>
                <w:rFonts w:ascii="Tahoma" w:hAnsi="Tahoma" w:cs="Tahoma"/>
                <w:b/>
              </w:rPr>
            </w:pPr>
            <w:r w:rsidRPr="00964E51">
              <w:rPr>
                <w:rFonts w:ascii="Tahoma" w:hAnsi="Tahoma" w:cs="Tahoma"/>
                <w:b/>
              </w:rPr>
              <w:t>Sklop</w:t>
            </w:r>
          </w:p>
        </w:tc>
        <w:tc>
          <w:tcPr>
            <w:tcW w:w="2864" w:type="dxa"/>
            <w:shd w:val="clear" w:color="auto" w:fill="auto"/>
          </w:tcPr>
          <w:p w14:paraId="51FCEBD5" w14:textId="77777777" w:rsidR="00C811C3" w:rsidRPr="00964E51" w:rsidRDefault="00C811C3" w:rsidP="004706A5">
            <w:pPr>
              <w:keepLines/>
              <w:widowControl w:val="0"/>
              <w:spacing w:line="276" w:lineRule="auto"/>
              <w:jc w:val="center"/>
              <w:rPr>
                <w:rFonts w:ascii="Tahoma" w:hAnsi="Tahoma" w:cs="Tahoma"/>
                <w:b/>
              </w:rPr>
            </w:pPr>
            <w:r w:rsidRPr="00964E51">
              <w:rPr>
                <w:rFonts w:ascii="Tahoma" w:hAnsi="Tahoma" w:cs="Tahoma"/>
                <w:b/>
              </w:rPr>
              <w:t>Višina zavarovanja</w:t>
            </w:r>
          </w:p>
        </w:tc>
      </w:tr>
      <w:tr w:rsidR="00C811C3" w:rsidRPr="00964E51" w14:paraId="01F6AE15" w14:textId="77777777" w:rsidTr="004706A5">
        <w:trPr>
          <w:trHeight w:val="265"/>
        </w:trPr>
        <w:tc>
          <w:tcPr>
            <w:tcW w:w="1814" w:type="dxa"/>
            <w:shd w:val="clear" w:color="auto" w:fill="auto"/>
          </w:tcPr>
          <w:p w14:paraId="111422B4" w14:textId="77777777" w:rsidR="00C811C3" w:rsidRPr="00964E51" w:rsidRDefault="00C811C3" w:rsidP="004706A5">
            <w:pPr>
              <w:keepLines/>
              <w:widowControl w:val="0"/>
              <w:spacing w:line="276" w:lineRule="auto"/>
              <w:jc w:val="center"/>
              <w:rPr>
                <w:rFonts w:ascii="Tahoma" w:hAnsi="Tahoma" w:cs="Tahoma"/>
              </w:rPr>
            </w:pPr>
            <w:r w:rsidRPr="00964E51">
              <w:rPr>
                <w:rFonts w:ascii="Tahoma" w:hAnsi="Tahoma" w:cs="Tahoma"/>
              </w:rPr>
              <w:t>Sklop št. 1</w:t>
            </w:r>
          </w:p>
        </w:tc>
        <w:tc>
          <w:tcPr>
            <w:tcW w:w="2864" w:type="dxa"/>
            <w:shd w:val="clear" w:color="auto" w:fill="auto"/>
          </w:tcPr>
          <w:p w14:paraId="4C8413C1" w14:textId="2A25F8D1" w:rsidR="00C811C3" w:rsidRPr="00964E51" w:rsidRDefault="009320B0" w:rsidP="004706A5">
            <w:pPr>
              <w:keepLines/>
              <w:widowControl w:val="0"/>
              <w:spacing w:line="276" w:lineRule="auto"/>
              <w:jc w:val="center"/>
              <w:rPr>
                <w:rFonts w:ascii="Tahoma" w:hAnsi="Tahoma" w:cs="Tahoma"/>
              </w:rPr>
            </w:pPr>
            <w:r w:rsidRPr="00964E51">
              <w:rPr>
                <w:rFonts w:ascii="Tahoma" w:hAnsi="Tahoma" w:cs="Tahoma"/>
              </w:rPr>
              <w:t>10</w:t>
            </w:r>
            <w:r w:rsidR="00C811C3" w:rsidRPr="00964E51">
              <w:rPr>
                <w:rFonts w:ascii="Tahoma" w:hAnsi="Tahoma" w:cs="Tahoma"/>
              </w:rPr>
              <w:t>.000,00 EUR</w:t>
            </w:r>
          </w:p>
        </w:tc>
      </w:tr>
      <w:tr w:rsidR="00C811C3" w:rsidRPr="00964E51" w14:paraId="45B2067C" w14:textId="77777777" w:rsidTr="004706A5">
        <w:trPr>
          <w:trHeight w:val="271"/>
        </w:trPr>
        <w:tc>
          <w:tcPr>
            <w:tcW w:w="1814" w:type="dxa"/>
            <w:shd w:val="clear" w:color="auto" w:fill="auto"/>
          </w:tcPr>
          <w:p w14:paraId="6F80FC5F" w14:textId="77777777" w:rsidR="00C811C3" w:rsidRPr="00964E51" w:rsidRDefault="00C811C3" w:rsidP="004706A5">
            <w:pPr>
              <w:keepLines/>
              <w:widowControl w:val="0"/>
              <w:spacing w:line="276" w:lineRule="auto"/>
              <w:jc w:val="center"/>
              <w:rPr>
                <w:rFonts w:ascii="Tahoma" w:hAnsi="Tahoma" w:cs="Tahoma"/>
              </w:rPr>
            </w:pPr>
            <w:r w:rsidRPr="00964E51">
              <w:rPr>
                <w:rFonts w:ascii="Tahoma" w:hAnsi="Tahoma" w:cs="Tahoma"/>
              </w:rPr>
              <w:t>Sklop št. 2</w:t>
            </w:r>
          </w:p>
        </w:tc>
        <w:tc>
          <w:tcPr>
            <w:tcW w:w="2864" w:type="dxa"/>
            <w:shd w:val="clear" w:color="auto" w:fill="auto"/>
          </w:tcPr>
          <w:p w14:paraId="425EB0D0" w14:textId="3DDACEB9" w:rsidR="00C811C3" w:rsidRPr="00964E51" w:rsidRDefault="009320B0" w:rsidP="004706A5">
            <w:pPr>
              <w:keepLines/>
              <w:widowControl w:val="0"/>
              <w:tabs>
                <w:tab w:val="left" w:pos="462"/>
                <w:tab w:val="center" w:pos="946"/>
              </w:tabs>
              <w:spacing w:line="276" w:lineRule="auto"/>
              <w:jc w:val="center"/>
              <w:rPr>
                <w:rFonts w:ascii="Tahoma" w:hAnsi="Tahoma" w:cs="Tahoma"/>
              </w:rPr>
            </w:pPr>
            <w:r w:rsidRPr="00964E51">
              <w:rPr>
                <w:rFonts w:ascii="Tahoma" w:hAnsi="Tahoma" w:cs="Tahoma"/>
              </w:rPr>
              <w:t>1</w:t>
            </w:r>
            <w:r w:rsidR="00C811C3" w:rsidRPr="00964E51">
              <w:rPr>
                <w:rFonts w:ascii="Tahoma" w:hAnsi="Tahoma" w:cs="Tahoma"/>
              </w:rPr>
              <w:t>.</w:t>
            </w:r>
            <w:r w:rsidRPr="00964E51">
              <w:rPr>
                <w:rFonts w:ascii="Tahoma" w:hAnsi="Tahoma" w:cs="Tahoma"/>
              </w:rPr>
              <w:t>5</w:t>
            </w:r>
            <w:r w:rsidR="00C811C3" w:rsidRPr="00964E51">
              <w:rPr>
                <w:rFonts w:ascii="Tahoma" w:hAnsi="Tahoma" w:cs="Tahoma"/>
              </w:rPr>
              <w:t>00,00 EUR</w:t>
            </w:r>
          </w:p>
        </w:tc>
      </w:tr>
    </w:tbl>
    <w:p w14:paraId="0FF9E8EC" w14:textId="77777777" w:rsidR="00C811C3" w:rsidRPr="00964E51" w:rsidRDefault="00C811C3" w:rsidP="005E6CB4">
      <w:pPr>
        <w:keepLines/>
        <w:widowControl w:val="0"/>
        <w:jc w:val="both"/>
        <w:rPr>
          <w:rFonts w:ascii="Tahoma" w:hAnsi="Tahoma" w:cs="Tahoma"/>
          <w:sz w:val="16"/>
          <w:szCs w:val="16"/>
        </w:rPr>
      </w:pPr>
    </w:p>
    <w:p w14:paraId="01696008" w14:textId="77777777" w:rsidR="00C811C3" w:rsidRPr="00964E51" w:rsidRDefault="00C811C3" w:rsidP="005E6CB4">
      <w:pPr>
        <w:keepLines/>
        <w:widowControl w:val="0"/>
        <w:jc w:val="both"/>
        <w:rPr>
          <w:rFonts w:ascii="Tahoma" w:hAnsi="Tahoma" w:cs="Tahoma"/>
        </w:rPr>
      </w:pPr>
      <w:r w:rsidRPr="00964E51">
        <w:rPr>
          <w:rFonts w:ascii="Tahoma" w:hAnsi="Tahoma" w:cs="Tahoma"/>
        </w:rPr>
        <w:t xml:space="preserve">Ponudnik </w:t>
      </w:r>
      <w:r w:rsidRPr="00964E51">
        <w:rPr>
          <w:rFonts w:ascii="Tahoma" w:hAnsi="Tahoma" w:cs="Tahoma"/>
          <w:b/>
          <w:bCs/>
        </w:rPr>
        <w:t>mora</w:t>
      </w:r>
      <w:r w:rsidRPr="00964E51">
        <w:rPr>
          <w:rFonts w:ascii="Tahoma" w:hAnsi="Tahoma" w:cs="Tahoma"/>
        </w:rPr>
        <w:t xml:space="preserve"> </w:t>
      </w:r>
      <w:r w:rsidRPr="00964E51">
        <w:rPr>
          <w:rFonts w:ascii="Tahoma" w:hAnsi="Tahoma" w:cs="Tahoma"/>
          <w:b/>
          <w:u w:val="single"/>
        </w:rPr>
        <w:t>za vsak sklop</w:t>
      </w:r>
      <w:r w:rsidRPr="00964E51">
        <w:rPr>
          <w:rFonts w:ascii="Tahoma" w:hAnsi="Tahoma" w:cs="Tahoma"/>
          <w:u w:val="single"/>
        </w:rPr>
        <w:t xml:space="preserve">, za katerega odda ponudbo, </w:t>
      </w:r>
      <w:r w:rsidRPr="00964E51">
        <w:rPr>
          <w:rFonts w:ascii="Tahoma" w:hAnsi="Tahoma" w:cs="Tahoma"/>
          <w:b/>
          <w:u w:val="single"/>
        </w:rPr>
        <w:t>predložiti samostojno (ločeno)</w:t>
      </w:r>
      <w:r w:rsidRPr="00964E51">
        <w:rPr>
          <w:rFonts w:ascii="Tahoma" w:hAnsi="Tahoma" w:cs="Tahoma"/>
        </w:rPr>
        <w:t xml:space="preserve"> menično izjavo s podpisano in žigosano bianko menico v predpisani višini. Če ponudnik v ponudbi </w:t>
      </w:r>
      <w:r w:rsidRPr="00964E51">
        <w:rPr>
          <w:rFonts w:ascii="Tahoma" w:hAnsi="Tahoma" w:cs="Tahoma"/>
          <w:u w:val="single"/>
        </w:rPr>
        <w:t>navede daljši rok veljavnosti ponudbe od zahtevanega</w:t>
      </w:r>
      <w:r w:rsidRPr="00964E51">
        <w:rPr>
          <w:rFonts w:ascii="Tahoma" w:hAnsi="Tahoma" w:cs="Tahoma"/>
        </w:rPr>
        <w:t xml:space="preserve">, mora biti le-ta </w:t>
      </w:r>
      <w:r w:rsidRPr="00964E51">
        <w:rPr>
          <w:rFonts w:ascii="Tahoma" w:hAnsi="Tahoma" w:cs="Tahoma"/>
          <w:u w:val="single"/>
        </w:rPr>
        <w:t>pokrit s predmetnim finančnim zavarovanjem</w:t>
      </w:r>
      <w:r w:rsidRPr="00964E51">
        <w:rPr>
          <w:rFonts w:ascii="Tahoma" w:hAnsi="Tahoma" w:cs="Tahoma"/>
        </w:rPr>
        <w:t>.</w:t>
      </w:r>
    </w:p>
    <w:p w14:paraId="4295D285" w14:textId="77777777" w:rsidR="00C811C3" w:rsidRPr="00964E51" w:rsidRDefault="00C811C3" w:rsidP="005E6CB4">
      <w:pPr>
        <w:keepLines/>
        <w:widowControl w:val="0"/>
        <w:jc w:val="both"/>
        <w:rPr>
          <w:rFonts w:ascii="Tahoma" w:hAnsi="Tahoma" w:cs="Tahoma"/>
          <w:sz w:val="22"/>
          <w:szCs w:val="22"/>
        </w:rPr>
      </w:pPr>
    </w:p>
    <w:p w14:paraId="08BA1A54" w14:textId="77777777" w:rsidR="00C811C3" w:rsidRPr="00964E51" w:rsidRDefault="00C811C3" w:rsidP="005E6CB4">
      <w:pPr>
        <w:keepLines/>
        <w:widowControl w:val="0"/>
        <w:spacing w:after="40"/>
        <w:ind w:right="-142"/>
        <w:jc w:val="both"/>
        <w:rPr>
          <w:rFonts w:ascii="Tahoma" w:hAnsi="Tahoma" w:cs="Tahoma"/>
        </w:rPr>
      </w:pPr>
      <w:r w:rsidRPr="00964E51">
        <w:rPr>
          <w:rFonts w:ascii="Tahoma" w:hAnsi="Tahoma" w:cs="Tahoma"/>
          <w:b/>
          <w:color w:val="760000"/>
          <w:u w:val="single"/>
        </w:rPr>
        <w:t>Navodila glede pošiljanja</w:t>
      </w:r>
      <w:r w:rsidRPr="00964E51">
        <w:rPr>
          <w:rFonts w:ascii="Tahoma" w:hAnsi="Tahoma" w:cs="Tahoma"/>
          <w:color w:val="760000"/>
          <w:u w:val="single"/>
        </w:rPr>
        <w:t xml:space="preserve"> </w:t>
      </w:r>
      <w:r w:rsidRPr="00964E51">
        <w:rPr>
          <w:rFonts w:ascii="Tahoma" w:hAnsi="Tahoma" w:cs="Tahoma"/>
          <w:b/>
          <w:color w:val="760000"/>
          <w:u w:val="single"/>
        </w:rPr>
        <w:t>bianko menice in menične izjave:</w:t>
      </w:r>
    </w:p>
    <w:p w14:paraId="6690B792" w14:textId="77777777" w:rsidR="00C811C3" w:rsidRPr="00964E51" w:rsidRDefault="00C811C3" w:rsidP="005E6CB4">
      <w:pPr>
        <w:keepLines/>
        <w:widowControl w:val="0"/>
        <w:spacing w:line="276" w:lineRule="auto"/>
        <w:ind w:right="-142"/>
        <w:jc w:val="both"/>
        <w:rPr>
          <w:rFonts w:ascii="Tahoma" w:hAnsi="Tahoma" w:cs="Tahoma"/>
          <w:b/>
          <w:u w:val="single"/>
        </w:rPr>
      </w:pPr>
      <w:r w:rsidRPr="00964E51">
        <w:rPr>
          <w:rFonts w:ascii="Tahoma" w:hAnsi="Tahoma" w:cs="Tahoma"/>
        </w:rPr>
        <w:t>Ponudnik menice</w:t>
      </w:r>
      <w:r w:rsidRPr="00964E51">
        <w:t xml:space="preserve"> </w:t>
      </w:r>
      <w:r w:rsidRPr="00964E51">
        <w:rPr>
          <w:rFonts w:ascii="Tahoma" w:hAnsi="Tahoma" w:cs="Tahoma"/>
          <w:b/>
          <w:u w:val="single"/>
        </w:rPr>
        <w:t>ne sme</w:t>
      </w:r>
      <w:r w:rsidRPr="00964E51">
        <w:rPr>
          <w:rFonts w:ascii="Tahoma" w:hAnsi="Tahoma" w:cs="Tahoma"/>
        </w:rPr>
        <w:t xml:space="preserve"> oddati preko sistema e-</w:t>
      </w:r>
      <w:proofErr w:type="spellStart"/>
      <w:r w:rsidRPr="00964E51">
        <w:rPr>
          <w:rFonts w:ascii="Tahoma" w:hAnsi="Tahoma" w:cs="Tahoma"/>
        </w:rPr>
        <w:t>JN</w:t>
      </w:r>
      <w:proofErr w:type="spellEnd"/>
      <w:r w:rsidRPr="00964E51">
        <w:rPr>
          <w:rFonts w:ascii="Tahoma" w:hAnsi="Tahoma" w:cs="Tahoma"/>
        </w:rPr>
        <w:t xml:space="preserve">, ampak </w:t>
      </w:r>
      <w:r w:rsidRPr="00964E51">
        <w:rPr>
          <w:rFonts w:ascii="Tahoma" w:hAnsi="Tahoma" w:cs="Tahoma"/>
          <w:b/>
          <w:bCs/>
          <w:u w:val="single"/>
        </w:rPr>
        <w:t>po</w:t>
      </w:r>
      <w:r w:rsidRPr="00964E51">
        <w:rPr>
          <w:rFonts w:ascii="Tahoma" w:hAnsi="Tahoma" w:cs="Tahoma"/>
          <w:b/>
          <w:sz w:val="18"/>
          <w:u w:val="single"/>
        </w:rPr>
        <w:t xml:space="preserve"> </w:t>
      </w:r>
      <w:r w:rsidRPr="00964E51">
        <w:rPr>
          <w:rFonts w:ascii="Tahoma" w:hAnsi="Tahoma" w:cs="Tahoma"/>
          <w:b/>
          <w:u w:val="single"/>
        </w:rPr>
        <w:t xml:space="preserve">pošti ali osebno na naslov: </w:t>
      </w:r>
    </w:p>
    <w:p w14:paraId="58DF3893" w14:textId="77777777" w:rsidR="00C811C3" w:rsidRPr="00964E51" w:rsidRDefault="00C811C3" w:rsidP="005E6CB4">
      <w:pPr>
        <w:keepLines/>
        <w:widowControl w:val="0"/>
        <w:spacing w:line="276" w:lineRule="auto"/>
        <w:ind w:right="-142"/>
        <w:jc w:val="both"/>
        <w:rPr>
          <w:rFonts w:ascii="Tahoma" w:hAnsi="Tahoma" w:cs="Tahoma"/>
        </w:rPr>
      </w:pPr>
      <w:r w:rsidRPr="00964E51">
        <w:rPr>
          <w:rFonts w:ascii="Tahoma" w:hAnsi="Tahoma" w:cs="Tahoma"/>
          <w:b/>
        </w:rPr>
        <w:t xml:space="preserve">JAVNI HOLDING Ljubljana, </w:t>
      </w:r>
      <w:proofErr w:type="spellStart"/>
      <w:r w:rsidRPr="00964E51">
        <w:rPr>
          <w:rFonts w:ascii="Tahoma" w:hAnsi="Tahoma" w:cs="Tahoma"/>
          <w:b/>
        </w:rPr>
        <w:t>d.o.o</w:t>
      </w:r>
      <w:proofErr w:type="spellEnd"/>
      <w:r w:rsidRPr="00964E51">
        <w:rPr>
          <w:rFonts w:ascii="Tahoma" w:hAnsi="Tahoma" w:cs="Tahoma"/>
          <w:b/>
        </w:rPr>
        <w:t>., Verovškova ulica 70, 1000 Ljubljana</w:t>
      </w:r>
      <w:r w:rsidRPr="00964E51">
        <w:rPr>
          <w:rFonts w:ascii="Tahoma" w:hAnsi="Tahoma" w:cs="Tahoma"/>
        </w:rPr>
        <w:t xml:space="preserve">. </w:t>
      </w:r>
    </w:p>
    <w:p w14:paraId="068A45C2" w14:textId="7F64CC20" w:rsidR="00C811C3" w:rsidRPr="00964E51" w:rsidRDefault="00C811C3" w:rsidP="005E6CB4">
      <w:pPr>
        <w:keepLines/>
        <w:widowControl w:val="0"/>
        <w:spacing w:line="276" w:lineRule="auto"/>
        <w:ind w:right="-142"/>
        <w:jc w:val="both"/>
        <w:rPr>
          <w:rFonts w:ascii="Tahoma" w:hAnsi="Tahoma" w:cs="Tahoma"/>
          <w:bCs/>
          <w:u w:val="single"/>
        </w:rPr>
      </w:pPr>
      <w:r w:rsidRPr="00964E51">
        <w:rPr>
          <w:rFonts w:ascii="Tahoma" w:hAnsi="Tahoma" w:cs="Tahoma"/>
          <w:bCs/>
          <w:u w:val="single"/>
        </w:rPr>
        <w:t>Ponudnik mora obrazec v Prilogi 1</w:t>
      </w:r>
      <w:r w:rsidR="00731242" w:rsidRPr="00964E51">
        <w:rPr>
          <w:rFonts w:ascii="Tahoma" w:hAnsi="Tahoma" w:cs="Tahoma"/>
          <w:bCs/>
          <w:u w:val="single"/>
        </w:rPr>
        <w:t>5</w:t>
      </w:r>
      <w:r w:rsidRPr="00964E51">
        <w:rPr>
          <w:rFonts w:ascii="Tahoma" w:hAnsi="Tahoma" w:cs="Tahoma"/>
          <w:bCs/>
          <w:u w:val="single"/>
        </w:rPr>
        <w:t xml:space="preserve"> nalepiti na kuverto.</w:t>
      </w:r>
    </w:p>
    <w:p w14:paraId="01A2DB9A" w14:textId="77777777" w:rsidR="00C811C3" w:rsidRPr="00964E51" w:rsidRDefault="00C811C3" w:rsidP="005E6CB4">
      <w:pPr>
        <w:keepLines/>
        <w:widowControl w:val="0"/>
        <w:ind w:right="-142"/>
        <w:jc w:val="both"/>
        <w:rPr>
          <w:rFonts w:ascii="Tahoma" w:hAnsi="Tahoma" w:cs="Tahoma"/>
          <w:i/>
          <w:iCs/>
          <w:sz w:val="10"/>
          <w:szCs w:val="10"/>
        </w:rPr>
      </w:pPr>
    </w:p>
    <w:p w14:paraId="5FCF584B" w14:textId="77777777" w:rsidR="00C811C3" w:rsidRPr="00964E51" w:rsidRDefault="00C811C3" w:rsidP="005E6CB4">
      <w:pPr>
        <w:keepLines/>
        <w:widowControl w:val="0"/>
        <w:ind w:right="-142"/>
        <w:jc w:val="both"/>
        <w:rPr>
          <w:rFonts w:ascii="Tahoma" w:hAnsi="Tahoma" w:cs="Tahoma"/>
          <w:i/>
          <w:iCs/>
          <w:u w:val="single"/>
        </w:rPr>
      </w:pPr>
      <w:r w:rsidRPr="00964E51">
        <w:rPr>
          <w:rFonts w:ascii="Tahoma" w:hAnsi="Tahoma" w:cs="Tahoma"/>
          <w:i/>
          <w:iCs/>
        </w:rPr>
        <w:t xml:space="preserve">(Dodatna pojasnila glede pošiljanja bianko menice in menične izjave so tudi v </w:t>
      </w:r>
      <w:r w:rsidRPr="00964E51">
        <w:rPr>
          <w:rFonts w:ascii="Tahoma" w:hAnsi="Tahoma" w:cs="Tahoma"/>
          <w:i/>
          <w:iCs/>
          <w:u w:val="single"/>
        </w:rPr>
        <w:t>zadnji alineji</w:t>
      </w:r>
      <w:r w:rsidRPr="00964E51">
        <w:rPr>
          <w:rFonts w:ascii="Tahoma" w:hAnsi="Tahoma" w:cs="Tahoma"/>
          <w:i/>
          <w:iCs/>
        </w:rPr>
        <w:t xml:space="preserve"> točke 6.1.4. »Navodila ponudniku glede nalaganja ponudbene dokumentacije v sistemu e-</w:t>
      </w:r>
      <w:proofErr w:type="spellStart"/>
      <w:r w:rsidRPr="00964E51">
        <w:rPr>
          <w:rFonts w:ascii="Tahoma" w:hAnsi="Tahoma" w:cs="Tahoma"/>
          <w:i/>
          <w:iCs/>
        </w:rPr>
        <w:t>JN</w:t>
      </w:r>
      <w:proofErr w:type="spellEnd"/>
      <w:r w:rsidRPr="00964E51">
        <w:rPr>
          <w:rFonts w:ascii="Tahoma" w:hAnsi="Tahoma" w:cs="Tahoma"/>
          <w:i/>
          <w:iCs/>
        </w:rPr>
        <w:t>«)</w:t>
      </w:r>
    </w:p>
    <w:p w14:paraId="307B1BAD" w14:textId="77777777" w:rsidR="00C811C3" w:rsidRPr="00964E51" w:rsidRDefault="00C811C3" w:rsidP="005E6CB4">
      <w:pPr>
        <w:keepLines/>
        <w:widowControl w:val="0"/>
        <w:jc w:val="both"/>
        <w:rPr>
          <w:rFonts w:ascii="Tahoma" w:hAnsi="Tahoma" w:cs="Tahoma"/>
          <w:sz w:val="28"/>
          <w:szCs w:val="28"/>
        </w:rPr>
      </w:pPr>
      <w:r w:rsidRPr="00964E51">
        <w:rPr>
          <w:rFonts w:ascii="Tahoma" w:hAnsi="Tahoma" w:cs="Tahoma"/>
          <w:sz w:val="28"/>
          <w:szCs w:val="28"/>
        </w:rPr>
        <w:t xml:space="preserve"> </w:t>
      </w:r>
    </w:p>
    <w:p w14:paraId="7DE18666" w14:textId="77777777" w:rsidR="00C811C3" w:rsidRPr="00964E51" w:rsidRDefault="00C811C3" w:rsidP="005E6CB4">
      <w:pPr>
        <w:keepLines/>
        <w:widowControl w:val="0"/>
        <w:jc w:val="both"/>
        <w:rPr>
          <w:rFonts w:ascii="Tahoma" w:hAnsi="Tahoma" w:cs="Tahoma"/>
        </w:rPr>
      </w:pPr>
      <w:r w:rsidRPr="00964E51">
        <w:rPr>
          <w:rFonts w:ascii="Tahoma" w:hAnsi="Tahoma" w:cs="Tahoma"/>
        </w:rPr>
        <w:lastRenderedPageBreak/>
        <w:t>V kolikor izbrani ponudnik na naročnikov poziv ne bo sklenil okvirnega sporazuma bo naročnik unovčil finančno zavarovanje za resnost ponudbe brez kakršnekoli obveznosti do ponudnika, ter Državni revizijski komisiji predlagal, da uvede postopek o prekršku iz 112. člena ZJN-3.</w:t>
      </w:r>
    </w:p>
    <w:p w14:paraId="4FEDECFE" w14:textId="77777777" w:rsidR="00C811C3" w:rsidRPr="00964E51" w:rsidRDefault="00C811C3" w:rsidP="005E6CB4">
      <w:pPr>
        <w:keepLines/>
        <w:widowControl w:val="0"/>
        <w:jc w:val="both"/>
        <w:rPr>
          <w:rFonts w:ascii="Tahoma" w:hAnsi="Tahoma" w:cs="Tahoma"/>
        </w:rPr>
      </w:pPr>
    </w:p>
    <w:p w14:paraId="75A9A283" w14:textId="537FD953" w:rsidR="00C811C3" w:rsidRPr="00964E51" w:rsidRDefault="00C811C3" w:rsidP="005E6CB4">
      <w:pPr>
        <w:keepLines/>
        <w:widowControl w:val="0"/>
        <w:jc w:val="both"/>
        <w:rPr>
          <w:rFonts w:ascii="Tahoma" w:hAnsi="Tahoma" w:cs="Tahoma"/>
          <w:b/>
          <w:bCs/>
          <w:i/>
          <w:kern w:val="16"/>
        </w:rPr>
      </w:pPr>
      <w:r w:rsidRPr="00964E51">
        <w:rPr>
          <w:rFonts w:ascii="Tahoma" w:hAnsi="Tahoma" w:cs="Tahoma"/>
          <w:b/>
          <w:bCs/>
          <w:i/>
        </w:rPr>
        <w:t xml:space="preserve">Vzorec menične izjave za zavarovanje resnosti ponudbe je priložen kot Priloga 14/1 te razpisne dokumentacije. </w:t>
      </w:r>
    </w:p>
    <w:p w14:paraId="4A422E9E" w14:textId="77777777" w:rsidR="00C811C3" w:rsidRPr="00964E51" w:rsidRDefault="00C811C3" w:rsidP="005E6CB4">
      <w:pPr>
        <w:keepLines/>
        <w:widowControl w:val="0"/>
        <w:spacing w:line="20" w:lineRule="atLeast"/>
        <w:jc w:val="both"/>
        <w:rPr>
          <w:rFonts w:ascii="Tahoma" w:hAnsi="Tahoma" w:cs="Tahoma"/>
        </w:rPr>
      </w:pPr>
    </w:p>
    <w:p w14:paraId="680338A1" w14:textId="77777777" w:rsidR="00C811C3" w:rsidRPr="00964E51" w:rsidRDefault="00C811C3" w:rsidP="005E6CB4">
      <w:pPr>
        <w:keepLines/>
        <w:widowControl w:val="0"/>
        <w:numPr>
          <w:ilvl w:val="1"/>
          <w:numId w:val="2"/>
        </w:numPr>
        <w:spacing w:line="20" w:lineRule="atLeast"/>
        <w:jc w:val="both"/>
        <w:rPr>
          <w:rFonts w:ascii="Tahoma" w:hAnsi="Tahoma" w:cs="Tahoma"/>
          <w:b/>
        </w:rPr>
      </w:pPr>
      <w:r w:rsidRPr="00964E51">
        <w:rPr>
          <w:rFonts w:ascii="Tahoma" w:hAnsi="Tahoma" w:cs="Tahoma"/>
          <w:b/>
        </w:rPr>
        <w:t xml:space="preserve">Zavarovanje dobre izvedbe pogodbenih obveznosti </w:t>
      </w:r>
    </w:p>
    <w:p w14:paraId="5EA056BF" w14:textId="77777777" w:rsidR="00C811C3" w:rsidRPr="00964E51" w:rsidRDefault="00C811C3" w:rsidP="005E6CB4">
      <w:pPr>
        <w:keepLines/>
        <w:widowControl w:val="0"/>
        <w:spacing w:line="20" w:lineRule="atLeast"/>
        <w:rPr>
          <w:rFonts w:ascii="Tahoma" w:hAnsi="Tahoma" w:cs="Tahoma"/>
        </w:rPr>
      </w:pPr>
    </w:p>
    <w:p w14:paraId="482CCA8F" w14:textId="175ECAA0" w:rsidR="00C811C3" w:rsidRPr="00964E51" w:rsidRDefault="00C811C3" w:rsidP="005E6CB4">
      <w:pPr>
        <w:keepLines/>
        <w:widowControl w:val="0"/>
        <w:spacing w:line="20" w:lineRule="atLeast"/>
        <w:jc w:val="both"/>
        <w:rPr>
          <w:rFonts w:ascii="Tahoma" w:hAnsi="Tahoma" w:cs="Tahoma"/>
        </w:rPr>
      </w:pPr>
      <w:r w:rsidRPr="00964E51">
        <w:rPr>
          <w:rFonts w:ascii="Tahoma" w:hAnsi="Tahoma" w:cs="Tahoma"/>
        </w:rPr>
        <w:t xml:space="preserve">Izbrani ponudnik s katerim bo sklenjen okvirni sporazum bo moral, najkasneje v petnajstih (15)  koledarskih dneh od sklenitve okvirnega sporazuma, </w:t>
      </w:r>
      <w:r w:rsidRPr="00964E51">
        <w:rPr>
          <w:rFonts w:ascii="Tahoma" w:hAnsi="Tahoma" w:cs="Tahoma"/>
          <w:u w:val="single"/>
        </w:rPr>
        <w:t>predložiti naročniku finančno zavarovanje za dobro izvedbo pogodbenih obveznosti</w:t>
      </w:r>
      <w:r w:rsidR="00461C31" w:rsidRPr="00964E51">
        <w:rPr>
          <w:rFonts w:ascii="Tahoma" w:hAnsi="Tahoma" w:cs="Tahoma"/>
        </w:rPr>
        <w:t xml:space="preserve">, </w:t>
      </w:r>
      <w:r w:rsidR="00461C31" w:rsidRPr="00964E51">
        <w:rPr>
          <w:rFonts w:ascii="Tahoma" w:hAnsi="Tahoma" w:cs="Tahoma"/>
          <w:b/>
          <w:bCs/>
        </w:rPr>
        <w:t>to je</w:t>
      </w:r>
      <w:r w:rsidRPr="00964E51">
        <w:rPr>
          <w:rFonts w:ascii="Tahoma" w:hAnsi="Tahoma" w:cs="Tahoma"/>
        </w:rPr>
        <w:t xml:space="preserve"> </w:t>
      </w:r>
      <w:r w:rsidRPr="00964E51">
        <w:rPr>
          <w:rFonts w:ascii="Tahoma" w:hAnsi="Tahoma" w:cs="Tahoma"/>
          <w:b/>
          <w:bCs/>
        </w:rPr>
        <w:t>bančno garancijo ali kavcijsko zavarovanje zavarovalnice</w:t>
      </w:r>
      <w:r w:rsidRPr="00964E51">
        <w:rPr>
          <w:rFonts w:ascii="Tahoma" w:hAnsi="Tahoma" w:cs="Tahoma"/>
        </w:rPr>
        <w:t xml:space="preserve"> (skladno z vzorcem in zahtevami iz razpisne dokumentacije) (</w:t>
      </w:r>
      <w:r w:rsidRPr="00964E51">
        <w:rPr>
          <w:rFonts w:ascii="Tahoma" w:hAnsi="Tahoma" w:cs="Tahoma"/>
          <w:b/>
          <w:bCs/>
        </w:rPr>
        <w:t>Priloga 14/2</w:t>
      </w:r>
      <w:r w:rsidRPr="00964E51">
        <w:rPr>
          <w:rFonts w:ascii="Tahoma" w:hAnsi="Tahoma" w:cs="Tahoma"/>
        </w:rPr>
        <w:t xml:space="preserve">), </w:t>
      </w:r>
      <w:r w:rsidR="008B2D4F" w:rsidRPr="00964E51">
        <w:rPr>
          <w:rFonts w:ascii="Tahoma" w:hAnsi="Tahoma" w:cs="Tahoma"/>
          <w:b/>
          <w:bCs/>
        </w:rPr>
        <w:t xml:space="preserve">z dobo veljavnosti </w:t>
      </w:r>
      <w:r w:rsidR="008B2D4F" w:rsidRPr="00964E51">
        <w:rPr>
          <w:rFonts w:ascii="Tahoma" w:hAnsi="Tahoma" w:cs="Tahoma"/>
        </w:rPr>
        <w:t xml:space="preserve">še najmanj 30 dni po preteku veljavnosti okvirnega sporazuma </w:t>
      </w:r>
      <w:r w:rsidR="008B2D4F" w:rsidRPr="00964E51">
        <w:rPr>
          <w:rFonts w:ascii="Tahoma" w:hAnsi="Tahoma" w:cs="Tahoma"/>
          <w:u w:val="single"/>
        </w:rPr>
        <w:t>in</w:t>
      </w:r>
      <w:r w:rsidR="008B2D4F" w:rsidRPr="00964E51">
        <w:rPr>
          <w:rFonts w:ascii="Tahoma" w:hAnsi="Tahoma" w:cs="Tahoma"/>
        </w:rPr>
        <w:t xml:space="preserve"> </w:t>
      </w:r>
      <w:r w:rsidRPr="00964E51">
        <w:rPr>
          <w:rFonts w:ascii="Tahoma" w:hAnsi="Tahoma" w:cs="Tahoma"/>
        </w:rPr>
        <w:t xml:space="preserve">v </w:t>
      </w:r>
      <w:r w:rsidRPr="00964E51">
        <w:rPr>
          <w:rFonts w:ascii="Tahoma" w:hAnsi="Tahoma" w:cs="Tahoma"/>
          <w:b/>
          <w:bCs/>
        </w:rPr>
        <w:t>višini</w:t>
      </w:r>
      <w:r w:rsidRPr="00964E51">
        <w:rPr>
          <w:rFonts w:ascii="Calibri" w:eastAsia="Calibri" w:hAnsi="Calibri"/>
          <w:b/>
          <w:bCs/>
          <w:sz w:val="22"/>
          <w:szCs w:val="22"/>
          <w:lang w:eastAsia="en-US"/>
        </w:rPr>
        <w:t xml:space="preserve"> </w:t>
      </w:r>
      <w:r w:rsidR="00461C31" w:rsidRPr="00964E51">
        <w:rPr>
          <w:rFonts w:ascii="Tahoma" w:hAnsi="Tahoma" w:cs="Tahoma"/>
        </w:rPr>
        <w:t>kot izhaja iz spodnje tabele</w:t>
      </w:r>
      <w:r w:rsidR="008B2D4F" w:rsidRPr="00964E51">
        <w:rPr>
          <w:rFonts w:ascii="Tahoma" w:hAnsi="Tahoma" w:cs="Tahoma"/>
        </w:rPr>
        <w:t xml:space="preserve"> za posamezni sklop:</w:t>
      </w:r>
      <w:r w:rsidRPr="00964E51">
        <w:rPr>
          <w:rFonts w:ascii="Tahoma" w:hAnsi="Tahoma" w:cs="Tahoma"/>
        </w:rPr>
        <w:t xml:space="preserve"> </w:t>
      </w:r>
    </w:p>
    <w:p w14:paraId="28DF88E6" w14:textId="68238B24" w:rsidR="00C811C3" w:rsidRPr="00964E51" w:rsidRDefault="00C811C3" w:rsidP="005E6CB4">
      <w:pPr>
        <w:keepLines/>
        <w:widowControl w:val="0"/>
        <w:spacing w:line="20" w:lineRule="atLeast"/>
        <w:jc w:val="both"/>
        <w:rPr>
          <w:rFonts w:ascii="Tahoma" w:hAnsi="Tahoma" w:cs="Tahoma"/>
          <w:sz w:val="16"/>
          <w:szCs w:val="16"/>
        </w:rPr>
      </w:pPr>
    </w:p>
    <w:tbl>
      <w:tblPr>
        <w:tblW w:w="496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693"/>
      </w:tblGrid>
      <w:tr w:rsidR="00A16CB4" w:rsidRPr="00964E51" w14:paraId="474938C6" w14:textId="77777777" w:rsidTr="00FB1E80">
        <w:trPr>
          <w:trHeight w:val="329"/>
        </w:trPr>
        <w:tc>
          <w:tcPr>
            <w:tcW w:w="2268" w:type="dxa"/>
            <w:shd w:val="clear" w:color="auto" w:fill="auto"/>
            <w:vAlign w:val="center"/>
          </w:tcPr>
          <w:p w14:paraId="2293A205" w14:textId="03A24BFB" w:rsidR="00A16CB4" w:rsidRPr="00964E51" w:rsidRDefault="00A16CB4" w:rsidP="005E6CB4">
            <w:pPr>
              <w:keepLines/>
              <w:widowControl w:val="0"/>
              <w:spacing w:line="20" w:lineRule="atLeast"/>
              <w:jc w:val="center"/>
              <w:rPr>
                <w:rFonts w:ascii="Tahoma" w:hAnsi="Tahoma" w:cs="Tahoma"/>
                <w:b/>
                <w:sz w:val="18"/>
              </w:rPr>
            </w:pPr>
            <w:r w:rsidRPr="00964E51">
              <w:rPr>
                <w:rFonts w:ascii="Tahoma" w:hAnsi="Tahoma" w:cs="Tahoma"/>
                <w:b/>
              </w:rPr>
              <w:t xml:space="preserve">Sklop </w:t>
            </w:r>
          </w:p>
        </w:tc>
        <w:tc>
          <w:tcPr>
            <w:tcW w:w="2693" w:type="dxa"/>
            <w:shd w:val="clear" w:color="auto" w:fill="auto"/>
            <w:vAlign w:val="center"/>
          </w:tcPr>
          <w:p w14:paraId="713AA049" w14:textId="0CE8DF0F" w:rsidR="00A16CB4" w:rsidRPr="00964E51" w:rsidRDefault="00A16CB4" w:rsidP="00352B94">
            <w:pPr>
              <w:keepLines/>
              <w:widowControl w:val="0"/>
              <w:spacing w:line="20" w:lineRule="atLeast"/>
              <w:jc w:val="center"/>
              <w:rPr>
                <w:rFonts w:ascii="Tahoma" w:hAnsi="Tahoma" w:cs="Tahoma"/>
                <w:b/>
                <w:sz w:val="18"/>
              </w:rPr>
            </w:pPr>
            <w:r w:rsidRPr="00964E51">
              <w:rPr>
                <w:rFonts w:ascii="Tahoma" w:hAnsi="Tahoma" w:cs="Tahoma"/>
                <w:b/>
                <w:sz w:val="18"/>
              </w:rPr>
              <w:t>Višina v EUR</w:t>
            </w:r>
          </w:p>
        </w:tc>
      </w:tr>
      <w:tr w:rsidR="00A16CB4" w:rsidRPr="00964E51" w14:paraId="192A7609" w14:textId="77777777" w:rsidTr="00FB1E80">
        <w:trPr>
          <w:trHeight w:val="403"/>
        </w:trPr>
        <w:tc>
          <w:tcPr>
            <w:tcW w:w="2268" w:type="dxa"/>
            <w:shd w:val="clear" w:color="auto" w:fill="auto"/>
            <w:vAlign w:val="center"/>
          </w:tcPr>
          <w:p w14:paraId="5F13E2CA" w14:textId="41E8BACE" w:rsidR="00A16CB4" w:rsidRPr="00964E51" w:rsidRDefault="00A16CB4" w:rsidP="005E6CB4">
            <w:pPr>
              <w:keepLines/>
              <w:widowControl w:val="0"/>
              <w:spacing w:line="20" w:lineRule="atLeast"/>
              <w:jc w:val="both"/>
              <w:rPr>
                <w:rFonts w:ascii="Tahoma" w:hAnsi="Tahoma" w:cs="Tahoma"/>
                <w:bCs/>
              </w:rPr>
            </w:pPr>
            <w:r w:rsidRPr="00964E51">
              <w:rPr>
                <w:rFonts w:ascii="Tahoma" w:hAnsi="Tahoma" w:cs="Tahoma"/>
                <w:bCs/>
              </w:rPr>
              <w:t>Sklop št. 1</w:t>
            </w:r>
          </w:p>
        </w:tc>
        <w:tc>
          <w:tcPr>
            <w:tcW w:w="2693" w:type="dxa"/>
            <w:shd w:val="clear" w:color="auto" w:fill="auto"/>
            <w:vAlign w:val="center"/>
          </w:tcPr>
          <w:p w14:paraId="18F03793" w14:textId="32190D93" w:rsidR="00A16CB4" w:rsidRPr="00964E51" w:rsidRDefault="00A16CB4" w:rsidP="005E6CB4">
            <w:pPr>
              <w:keepLines/>
              <w:widowControl w:val="0"/>
              <w:spacing w:line="20" w:lineRule="atLeast"/>
              <w:jc w:val="center"/>
              <w:rPr>
                <w:rFonts w:ascii="Tahoma" w:hAnsi="Tahoma" w:cs="Tahoma"/>
              </w:rPr>
            </w:pPr>
            <w:r w:rsidRPr="00964E51">
              <w:rPr>
                <w:rFonts w:ascii="Tahoma" w:hAnsi="Tahoma" w:cs="Tahoma"/>
              </w:rPr>
              <w:t>5</w:t>
            </w:r>
            <w:r w:rsidR="00352B94" w:rsidRPr="00964E51">
              <w:rPr>
                <w:rFonts w:ascii="Tahoma" w:hAnsi="Tahoma" w:cs="Tahoma"/>
              </w:rPr>
              <w:t>2</w:t>
            </w:r>
            <w:r w:rsidRPr="00964E51">
              <w:rPr>
                <w:rFonts w:ascii="Tahoma" w:hAnsi="Tahoma" w:cs="Tahoma"/>
              </w:rPr>
              <w:t>.000,00</w:t>
            </w:r>
          </w:p>
        </w:tc>
      </w:tr>
      <w:tr w:rsidR="00A16CB4" w:rsidRPr="00964E51" w14:paraId="1F0B81F0" w14:textId="77777777" w:rsidTr="00FB1E80">
        <w:trPr>
          <w:trHeight w:val="341"/>
        </w:trPr>
        <w:tc>
          <w:tcPr>
            <w:tcW w:w="2268" w:type="dxa"/>
            <w:shd w:val="clear" w:color="auto" w:fill="auto"/>
            <w:vAlign w:val="center"/>
          </w:tcPr>
          <w:p w14:paraId="751F593D" w14:textId="11547963" w:rsidR="00A16CB4" w:rsidRPr="00964E51" w:rsidRDefault="00A16CB4" w:rsidP="005E6CB4">
            <w:pPr>
              <w:keepLines/>
              <w:widowControl w:val="0"/>
              <w:spacing w:line="20" w:lineRule="atLeast"/>
              <w:rPr>
                <w:rFonts w:ascii="Tahoma" w:hAnsi="Tahoma" w:cs="Tahoma"/>
                <w:bCs/>
              </w:rPr>
            </w:pPr>
            <w:r w:rsidRPr="00964E51">
              <w:rPr>
                <w:rFonts w:ascii="Tahoma" w:hAnsi="Tahoma" w:cs="Tahoma"/>
                <w:bCs/>
              </w:rPr>
              <w:t>Sklop št. 2</w:t>
            </w:r>
          </w:p>
        </w:tc>
        <w:tc>
          <w:tcPr>
            <w:tcW w:w="2693" w:type="dxa"/>
            <w:shd w:val="clear" w:color="auto" w:fill="auto"/>
            <w:vAlign w:val="center"/>
          </w:tcPr>
          <w:p w14:paraId="4EAF8161" w14:textId="0B6C28F8" w:rsidR="00A16CB4" w:rsidRPr="00964E51" w:rsidRDefault="00352B94" w:rsidP="005E6CB4">
            <w:pPr>
              <w:keepLines/>
              <w:widowControl w:val="0"/>
              <w:spacing w:line="20" w:lineRule="atLeast"/>
              <w:jc w:val="center"/>
              <w:rPr>
                <w:rFonts w:ascii="Tahoma" w:hAnsi="Tahoma" w:cs="Tahoma"/>
                <w:bCs/>
              </w:rPr>
            </w:pPr>
            <w:r w:rsidRPr="00964E51">
              <w:rPr>
                <w:rFonts w:ascii="Tahoma" w:hAnsi="Tahoma" w:cs="Tahoma"/>
                <w:bCs/>
              </w:rPr>
              <w:t>8</w:t>
            </w:r>
            <w:r w:rsidR="00A16CB4" w:rsidRPr="00964E51">
              <w:rPr>
                <w:rFonts w:ascii="Tahoma" w:hAnsi="Tahoma" w:cs="Tahoma"/>
                <w:bCs/>
              </w:rPr>
              <w:t>.000,00</w:t>
            </w:r>
          </w:p>
        </w:tc>
      </w:tr>
    </w:tbl>
    <w:p w14:paraId="0CFEFD42" w14:textId="77777777" w:rsidR="00C811C3" w:rsidRPr="00964E51" w:rsidRDefault="00C811C3" w:rsidP="005E6CB4">
      <w:pPr>
        <w:keepLines/>
        <w:widowControl w:val="0"/>
        <w:spacing w:line="20" w:lineRule="atLeast"/>
        <w:jc w:val="both"/>
        <w:rPr>
          <w:rFonts w:ascii="Tahoma" w:hAnsi="Tahoma" w:cs="Tahoma"/>
        </w:rPr>
      </w:pPr>
    </w:p>
    <w:p w14:paraId="1653C842" w14:textId="62F4BF35" w:rsidR="00203C15" w:rsidRPr="00964E51" w:rsidRDefault="00203C15" w:rsidP="005E6CB4">
      <w:pPr>
        <w:keepLines/>
        <w:widowControl w:val="0"/>
        <w:spacing w:line="20" w:lineRule="atLeast"/>
        <w:jc w:val="both"/>
        <w:rPr>
          <w:rFonts w:ascii="Tahoma" w:eastAsia="Calibri" w:hAnsi="Tahoma" w:cs="Tahoma"/>
          <w:lang w:eastAsia="en-US"/>
        </w:rPr>
      </w:pPr>
      <w:r w:rsidRPr="00964E51">
        <w:rPr>
          <w:rFonts w:ascii="Tahoma" w:eastAsia="Calibri" w:hAnsi="Tahoma" w:cs="Tahoma"/>
          <w:lang w:eastAsia="en-US"/>
        </w:rPr>
        <w:t>V kolikor izbrani ponudnik v roku petnajstih (15) koledarskih dneh od sklenitve okvirnega sporazuma ne bo predložil finančnega zavarovanja dobre izvedbe obveznosti iz okvirnega sporazuma skladno z vzorcem iz razpisne dokumentacije in v višini kot je opredeljeno v zgornji tabeli za posamezen sklop, se šteje da odstopa od okvirnega sporazuma in velja, da okvirni sporazum ni bil nikoli sklenjen. V tem primeru bo naročnik unovčil finančno zavarovanje za resnost ponudbe, brez kakršnekoli obveznosti do izvajalca.</w:t>
      </w:r>
      <w:r w:rsidRPr="00964E51">
        <w:t xml:space="preserve"> </w:t>
      </w:r>
      <w:r w:rsidRPr="00964E51">
        <w:rPr>
          <w:rFonts w:ascii="Tahoma" w:eastAsia="Calibri" w:hAnsi="Tahoma" w:cs="Tahoma"/>
          <w:lang w:eastAsia="en-US"/>
        </w:rPr>
        <w:t xml:space="preserve">V tem primeru bo naročnik Državni revizijski komisiji predlagal, da uvede postopek o prekršku iz 112. člena ZJN-3.  </w:t>
      </w:r>
    </w:p>
    <w:p w14:paraId="673A909C" w14:textId="77777777" w:rsidR="00203C15" w:rsidRPr="00964E51" w:rsidRDefault="00203C15" w:rsidP="005E6CB4">
      <w:pPr>
        <w:keepLines/>
        <w:widowControl w:val="0"/>
        <w:spacing w:line="20" w:lineRule="atLeast"/>
        <w:jc w:val="both"/>
        <w:rPr>
          <w:rFonts w:ascii="Tahoma" w:eastAsia="Calibri" w:hAnsi="Tahoma" w:cs="Tahoma"/>
          <w:lang w:eastAsia="en-US"/>
        </w:rPr>
      </w:pPr>
    </w:p>
    <w:p w14:paraId="2D46731E" w14:textId="527CBC61" w:rsidR="00C811C3" w:rsidRPr="00964E51" w:rsidRDefault="00C811C3" w:rsidP="005E6CB4">
      <w:pPr>
        <w:keepLines/>
        <w:widowControl w:val="0"/>
        <w:spacing w:line="20" w:lineRule="atLeast"/>
        <w:jc w:val="both"/>
        <w:rPr>
          <w:rFonts w:ascii="Tahoma" w:eastAsia="Calibri" w:hAnsi="Tahoma" w:cs="Tahoma"/>
          <w:lang w:eastAsia="en-US"/>
        </w:rPr>
      </w:pPr>
      <w:r w:rsidRPr="00964E51">
        <w:rPr>
          <w:rFonts w:ascii="Tahoma" w:eastAsia="Calibri" w:hAnsi="Tahoma" w:cs="Tahoma"/>
          <w:lang w:eastAsia="en-US"/>
        </w:rPr>
        <w:t xml:space="preserve">Vzorec finančnega zavarovanja </w:t>
      </w:r>
      <w:r w:rsidRPr="00964E51">
        <w:rPr>
          <w:rFonts w:ascii="Tahoma" w:hAnsi="Tahoma" w:cs="Tahoma"/>
        </w:rPr>
        <w:t>za dobro izvedbo pogodbenih obveznosti</w:t>
      </w:r>
      <w:r w:rsidRPr="00964E51">
        <w:rPr>
          <w:rFonts w:ascii="Tahoma" w:eastAsia="Calibri" w:hAnsi="Tahoma" w:cs="Tahoma"/>
          <w:lang w:eastAsia="en-US"/>
        </w:rPr>
        <w:t xml:space="preserve">, je priložen v </w:t>
      </w:r>
      <w:r w:rsidRPr="00964E51">
        <w:rPr>
          <w:rFonts w:ascii="Tahoma" w:eastAsia="Calibri" w:hAnsi="Tahoma" w:cs="Tahoma"/>
          <w:b/>
          <w:bCs/>
          <w:lang w:eastAsia="en-US"/>
        </w:rPr>
        <w:t>Prilogi 14/2</w:t>
      </w:r>
      <w:r w:rsidRPr="00964E51">
        <w:rPr>
          <w:rFonts w:ascii="Tahoma" w:eastAsia="Calibri" w:hAnsi="Tahoma" w:cs="Tahoma"/>
          <w:lang w:eastAsia="en-US"/>
        </w:rPr>
        <w:t xml:space="preserve"> razpisne dokumentacije.</w:t>
      </w:r>
    </w:p>
    <w:p w14:paraId="222B42DD" w14:textId="76423501" w:rsidR="008828B8" w:rsidRPr="00964E51" w:rsidRDefault="008828B8" w:rsidP="005E6CB4">
      <w:pPr>
        <w:keepLines/>
        <w:widowControl w:val="0"/>
        <w:rPr>
          <w:rFonts w:ascii="Tahoma" w:hAnsi="Tahoma" w:cs="Tahoma"/>
          <w:b/>
          <w:sz w:val="24"/>
        </w:rPr>
      </w:pPr>
    </w:p>
    <w:p w14:paraId="64F86A43" w14:textId="77777777" w:rsidR="0011515D" w:rsidRPr="00964E51" w:rsidRDefault="0011515D" w:rsidP="005E6CB4">
      <w:pPr>
        <w:keepLines/>
        <w:widowControl w:val="0"/>
        <w:rPr>
          <w:rFonts w:ascii="Tahoma" w:hAnsi="Tahoma" w:cs="Tahoma"/>
          <w:b/>
          <w:sz w:val="24"/>
        </w:rPr>
      </w:pPr>
    </w:p>
    <w:p w14:paraId="5650D683" w14:textId="77777777" w:rsidR="0011515D" w:rsidRPr="00964E51" w:rsidRDefault="0011515D" w:rsidP="005E6CB4">
      <w:pPr>
        <w:keepLines/>
        <w:widowControl w:val="0"/>
        <w:rPr>
          <w:rFonts w:ascii="Tahoma" w:hAnsi="Tahoma" w:cs="Tahoma"/>
          <w:b/>
          <w:sz w:val="24"/>
        </w:rPr>
      </w:pPr>
    </w:p>
    <w:p w14:paraId="3F585FBC" w14:textId="29B865EF" w:rsidR="007B3B84" w:rsidRPr="00964E51" w:rsidRDefault="007B3B84" w:rsidP="005E6CB4">
      <w:pPr>
        <w:keepLines/>
        <w:widowControl w:val="0"/>
        <w:numPr>
          <w:ilvl w:val="0"/>
          <w:numId w:val="2"/>
        </w:numPr>
        <w:jc w:val="both"/>
        <w:rPr>
          <w:rFonts w:ascii="Tahoma" w:hAnsi="Tahoma" w:cs="Tahoma"/>
          <w:b/>
          <w:sz w:val="24"/>
        </w:rPr>
      </w:pPr>
      <w:r w:rsidRPr="00964E51">
        <w:rPr>
          <w:rFonts w:ascii="Tahoma" w:hAnsi="Tahoma" w:cs="Tahoma"/>
          <w:b/>
          <w:sz w:val="24"/>
        </w:rPr>
        <w:t>MERILA ZA IZBIRO PONUDNIKOV</w:t>
      </w:r>
    </w:p>
    <w:p w14:paraId="3C5D72BC" w14:textId="2F3C9B42" w:rsidR="007B3B84" w:rsidRPr="00964E51" w:rsidRDefault="007B3B84" w:rsidP="005E6CB4">
      <w:pPr>
        <w:keepLines/>
        <w:widowControl w:val="0"/>
        <w:jc w:val="both"/>
        <w:rPr>
          <w:rFonts w:ascii="Tahoma" w:eastAsia="Calibri" w:hAnsi="Tahoma" w:cs="Tahoma"/>
          <w:color w:val="000000"/>
        </w:rPr>
      </w:pPr>
    </w:p>
    <w:p w14:paraId="431D0207" w14:textId="5427E3F3" w:rsidR="00C91AF9" w:rsidRPr="00964E51" w:rsidRDefault="00C91AF9" w:rsidP="005E6CB4">
      <w:pPr>
        <w:pStyle w:val="Odstavekseznama"/>
        <w:keepLines/>
        <w:widowControl w:val="0"/>
        <w:numPr>
          <w:ilvl w:val="0"/>
          <w:numId w:val="15"/>
        </w:numPr>
        <w:ind w:left="709" w:hanging="709"/>
        <w:jc w:val="both"/>
        <w:rPr>
          <w:rFonts w:ascii="Tahoma" w:eastAsia="Calibri" w:hAnsi="Tahoma" w:cs="Tahoma"/>
          <w:color w:val="000000"/>
        </w:rPr>
      </w:pPr>
      <w:r w:rsidRPr="00964E51">
        <w:rPr>
          <w:rFonts w:ascii="Tahoma" w:eastAsia="Calibri" w:hAnsi="Tahoma" w:cs="Tahoma"/>
          <w:b/>
          <w:color w:val="000000"/>
        </w:rPr>
        <w:t xml:space="preserve">Merilo za izbiro ponudnikov za </w:t>
      </w:r>
      <w:r w:rsidR="0044745C" w:rsidRPr="00964E51">
        <w:rPr>
          <w:rFonts w:ascii="Tahoma" w:eastAsia="Calibri" w:hAnsi="Tahoma" w:cs="Tahoma"/>
          <w:b/>
          <w:color w:val="000000"/>
        </w:rPr>
        <w:t xml:space="preserve">Sklop 1: </w:t>
      </w:r>
      <w:r w:rsidR="00CF172D" w:rsidRPr="00964E51">
        <w:rPr>
          <w:rFonts w:ascii="Tahoma" w:eastAsia="Calibri" w:hAnsi="Tahoma" w:cs="Tahoma"/>
          <w:b/>
          <w:color w:val="000000"/>
        </w:rPr>
        <w:t xml:space="preserve">Prevzem, prevoz in končna predelava ostankov iz grabelj in sit iz </w:t>
      </w:r>
      <w:proofErr w:type="spellStart"/>
      <w:r w:rsidR="00CF172D" w:rsidRPr="00964E51">
        <w:rPr>
          <w:rFonts w:ascii="Tahoma" w:eastAsia="Calibri" w:hAnsi="Tahoma" w:cs="Tahoma"/>
          <w:b/>
          <w:color w:val="000000"/>
        </w:rPr>
        <w:t>CČNL</w:t>
      </w:r>
      <w:proofErr w:type="spellEnd"/>
    </w:p>
    <w:p w14:paraId="3B1A00E3" w14:textId="77777777" w:rsidR="00C91AF9" w:rsidRPr="00964E51" w:rsidRDefault="00C91AF9" w:rsidP="005E6CB4">
      <w:pPr>
        <w:pStyle w:val="Odstavekseznama"/>
        <w:keepLines/>
        <w:widowControl w:val="0"/>
        <w:ind w:left="720"/>
        <w:jc w:val="both"/>
        <w:rPr>
          <w:rFonts w:ascii="Tahoma" w:hAnsi="Tahoma" w:cs="Tahoma"/>
          <w:b/>
        </w:rPr>
      </w:pPr>
    </w:p>
    <w:p w14:paraId="3E58EC6F" w14:textId="3296A29C" w:rsidR="00C91AF9" w:rsidRPr="00964E51" w:rsidRDefault="002C7CD2" w:rsidP="005E6CB4">
      <w:pPr>
        <w:keepLines/>
        <w:widowControl w:val="0"/>
        <w:jc w:val="both"/>
        <w:rPr>
          <w:rFonts w:ascii="Tahoma" w:eastAsia="Calibri" w:hAnsi="Tahoma" w:cs="Tahoma"/>
          <w:bCs/>
          <w:color w:val="000000"/>
        </w:rPr>
      </w:pPr>
      <w:r w:rsidRPr="00964E51">
        <w:rPr>
          <w:rFonts w:ascii="Tahoma" w:eastAsia="Calibri" w:hAnsi="Tahoma" w:cs="Tahoma"/>
          <w:color w:val="000000"/>
        </w:rPr>
        <w:t xml:space="preserve">Merilo za izbiro ekonomsko najugodnejše ponudbe za </w:t>
      </w:r>
      <w:r w:rsidRPr="00964E51">
        <w:rPr>
          <w:rFonts w:ascii="Tahoma" w:eastAsia="Calibri" w:hAnsi="Tahoma" w:cs="Tahoma"/>
          <w:bCs/>
          <w:color w:val="000000"/>
          <w:u w:val="single"/>
        </w:rPr>
        <w:t>Sklop 1</w:t>
      </w:r>
      <w:r w:rsidRPr="00964E51">
        <w:rPr>
          <w:rFonts w:ascii="Tahoma" w:eastAsia="Calibri" w:hAnsi="Tahoma" w:cs="Tahoma"/>
          <w:color w:val="000000"/>
        </w:rPr>
        <w:t xml:space="preserve"> je </w:t>
      </w:r>
      <w:r w:rsidR="00CD5DE2" w:rsidRPr="00964E51">
        <w:rPr>
          <w:rFonts w:ascii="Tahoma" w:hAnsi="Tahoma" w:cs="Tahoma"/>
          <w:color w:val="000000"/>
        </w:rPr>
        <w:t>najnižja ponudbena cena brez DDV,</w:t>
      </w:r>
      <w:r w:rsidR="00CD5DE2" w:rsidRPr="00964E51">
        <w:rPr>
          <w:rFonts w:ascii="Tahoma" w:hAnsi="Tahoma" w:cs="Tahoma"/>
          <w:b/>
          <w:color w:val="000000"/>
        </w:rPr>
        <w:t xml:space="preserve"> </w:t>
      </w:r>
      <w:r w:rsidR="00CD5DE2" w:rsidRPr="00964E51">
        <w:rPr>
          <w:rFonts w:ascii="Tahoma" w:hAnsi="Tahoma" w:cs="Tahoma"/>
          <w:bCs/>
          <w:color w:val="000000"/>
          <w:u w:val="single"/>
        </w:rPr>
        <w:t xml:space="preserve">in sicer najnižja skupna ponudbena cena za prevzem, prevoz in končna predelava ostankov iz grabelj in sit iz </w:t>
      </w:r>
      <w:proofErr w:type="spellStart"/>
      <w:r w:rsidR="00CD5DE2" w:rsidRPr="00964E51">
        <w:rPr>
          <w:rFonts w:ascii="Tahoma" w:hAnsi="Tahoma" w:cs="Tahoma"/>
          <w:bCs/>
          <w:color w:val="000000"/>
          <w:u w:val="single"/>
        </w:rPr>
        <w:t>CČNL</w:t>
      </w:r>
      <w:proofErr w:type="spellEnd"/>
      <w:r w:rsidR="00CD5DE2" w:rsidRPr="00964E51">
        <w:rPr>
          <w:rFonts w:ascii="Tahoma" w:hAnsi="Tahoma" w:cs="Tahoma"/>
          <w:bCs/>
          <w:color w:val="000000"/>
          <w:u w:val="single"/>
        </w:rPr>
        <w:t xml:space="preserve"> za obdobje 4 let v EUR brez DDV</w:t>
      </w:r>
      <w:r w:rsidRPr="00964E51">
        <w:rPr>
          <w:rFonts w:ascii="Tahoma" w:eastAsia="Calibri" w:hAnsi="Tahoma" w:cs="Tahoma"/>
          <w:bCs/>
          <w:color w:val="000000"/>
        </w:rPr>
        <w:t>.</w:t>
      </w:r>
    </w:p>
    <w:p w14:paraId="792C122A" w14:textId="624488B5" w:rsidR="002C7CD2" w:rsidRPr="00964E51" w:rsidRDefault="002C7CD2" w:rsidP="005E6CB4">
      <w:pPr>
        <w:keepLines/>
        <w:widowControl w:val="0"/>
        <w:jc w:val="both"/>
        <w:rPr>
          <w:rFonts w:ascii="Tahoma" w:eastAsia="Calibri" w:hAnsi="Tahoma" w:cs="Tahoma"/>
          <w:bCs/>
          <w:color w:val="000000"/>
        </w:rPr>
      </w:pPr>
    </w:p>
    <w:p w14:paraId="747343ED" w14:textId="0E0A2611" w:rsidR="00C91AF9" w:rsidRPr="00964E51" w:rsidRDefault="00C91AF9" w:rsidP="005E6CB4">
      <w:pPr>
        <w:pStyle w:val="Odstavekseznama"/>
        <w:keepLines/>
        <w:widowControl w:val="0"/>
        <w:numPr>
          <w:ilvl w:val="0"/>
          <w:numId w:val="15"/>
        </w:numPr>
        <w:ind w:left="709" w:hanging="709"/>
        <w:jc w:val="both"/>
        <w:rPr>
          <w:rFonts w:ascii="Tahoma" w:eastAsia="Calibri" w:hAnsi="Tahoma" w:cs="Tahoma"/>
          <w:color w:val="000000"/>
        </w:rPr>
      </w:pPr>
      <w:r w:rsidRPr="00964E51">
        <w:rPr>
          <w:rFonts w:ascii="Tahoma" w:eastAsia="Calibri" w:hAnsi="Tahoma" w:cs="Tahoma"/>
          <w:b/>
          <w:color w:val="000000"/>
        </w:rPr>
        <w:t xml:space="preserve">Merilo za izbiro ponudnikov za </w:t>
      </w:r>
      <w:r w:rsidR="0044745C" w:rsidRPr="00964E51">
        <w:rPr>
          <w:rFonts w:ascii="Tahoma" w:eastAsia="Calibri" w:hAnsi="Tahoma" w:cs="Tahoma"/>
          <w:b/>
          <w:color w:val="000000"/>
        </w:rPr>
        <w:t xml:space="preserve">Sklop 2: </w:t>
      </w:r>
      <w:r w:rsidR="00CD5DE2" w:rsidRPr="00964E51">
        <w:rPr>
          <w:rFonts w:ascii="Tahoma" w:eastAsia="Calibri" w:hAnsi="Tahoma" w:cs="Tahoma"/>
          <w:b/>
          <w:color w:val="000000"/>
        </w:rPr>
        <w:t>Prevzem in končna predelava ostankov iz grabelj in sit iz kanalizacijskih objektov</w:t>
      </w:r>
    </w:p>
    <w:p w14:paraId="0501C0A1" w14:textId="50F2BA25" w:rsidR="00C91AF9" w:rsidRPr="00964E51" w:rsidRDefault="00C91AF9" w:rsidP="005E6CB4">
      <w:pPr>
        <w:keepLines/>
        <w:widowControl w:val="0"/>
        <w:jc w:val="both"/>
        <w:rPr>
          <w:rFonts w:ascii="Tahoma" w:hAnsi="Tahoma" w:cs="Tahoma"/>
          <w:b/>
        </w:rPr>
      </w:pPr>
    </w:p>
    <w:p w14:paraId="01AE2E40" w14:textId="77777777" w:rsidR="00EC5BCA" w:rsidRPr="00964E51" w:rsidRDefault="002C7CD2" w:rsidP="005E6CB4">
      <w:pPr>
        <w:keepLines/>
        <w:widowControl w:val="0"/>
        <w:jc w:val="both"/>
        <w:rPr>
          <w:rFonts w:ascii="Tahoma" w:eastAsia="Calibri" w:hAnsi="Tahoma" w:cs="Tahoma"/>
          <w:color w:val="000000"/>
        </w:rPr>
      </w:pPr>
      <w:r w:rsidRPr="00964E51">
        <w:rPr>
          <w:rFonts w:ascii="Tahoma" w:eastAsia="Calibri" w:hAnsi="Tahoma" w:cs="Tahoma"/>
          <w:color w:val="000000"/>
        </w:rPr>
        <w:t xml:space="preserve">Merilo za izbiro ekonomsko najugodnejše ponudbe za </w:t>
      </w:r>
      <w:r w:rsidRPr="00964E51">
        <w:rPr>
          <w:rFonts w:ascii="Tahoma" w:eastAsia="Calibri" w:hAnsi="Tahoma" w:cs="Tahoma"/>
          <w:bCs/>
          <w:color w:val="000000"/>
          <w:u w:val="single"/>
        </w:rPr>
        <w:t>Sklop 2</w:t>
      </w:r>
      <w:r w:rsidRPr="00964E51">
        <w:rPr>
          <w:rFonts w:ascii="Tahoma" w:eastAsia="Calibri" w:hAnsi="Tahoma" w:cs="Tahoma"/>
          <w:color w:val="000000"/>
        </w:rPr>
        <w:t xml:space="preserve"> </w:t>
      </w:r>
      <w:r w:rsidR="00CD5DE2" w:rsidRPr="00964E51">
        <w:rPr>
          <w:rFonts w:ascii="Tahoma" w:eastAsia="Calibri" w:hAnsi="Tahoma" w:cs="Tahoma"/>
          <w:color w:val="000000"/>
        </w:rPr>
        <w:t xml:space="preserve">je </w:t>
      </w:r>
      <w:r w:rsidR="00CD5DE2" w:rsidRPr="00964E51">
        <w:rPr>
          <w:rFonts w:ascii="Tahoma" w:hAnsi="Tahoma" w:cs="Tahoma"/>
          <w:color w:val="000000"/>
        </w:rPr>
        <w:t xml:space="preserve">najnižja ponudbena cena brez DDV, </w:t>
      </w:r>
      <w:r w:rsidR="00CD5DE2" w:rsidRPr="00964E51">
        <w:rPr>
          <w:rFonts w:ascii="Tahoma" w:hAnsi="Tahoma" w:cs="Tahoma"/>
          <w:color w:val="000000"/>
          <w:u w:val="single"/>
        </w:rPr>
        <w:t xml:space="preserve">in sicer najnižja skupna ponudbena cena za </w:t>
      </w:r>
      <w:r w:rsidR="00380DCD" w:rsidRPr="00964E51">
        <w:rPr>
          <w:rFonts w:ascii="Tahoma" w:hAnsi="Tahoma" w:cs="Tahoma"/>
          <w:color w:val="000000"/>
          <w:u w:val="single"/>
        </w:rPr>
        <w:t>p</w:t>
      </w:r>
      <w:r w:rsidR="00CD5DE2" w:rsidRPr="00964E51">
        <w:rPr>
          <w:rFonts w:ascii="Tahoma" w:hAnsi="Tahoma" w:cs="Tahoma"/>
          <w:color w:val="000000"/>
          <w:u w:val="single"/>
        </w:rPr>
        <w:t>revzem in končna predelava ostankov iz grabelj in sit iz kanalizacijskih objektov za obdobje 4 let v EUR brez DDV</w:t>
      </w:r>
      <w:r w:rsidR="00CD5DE2" w:rsidRPr="00964E51">
        <w:rPr>
          <w:rFonts w:ascii="Tahoma" w:eastAsia="Calibri" w:hAnsi="Tahoma" w:cs="Tahoma"/>
          <w:color w:val="000000"/>
        </w:rPr>
        <w:t>.</w:t>
      </w:r>
      <w:r w:rsidR="00FD4653" w:rsidRPr="00964E51">
        <w:rPr>
          <w:rFonts w:ascii="Tahoma" w:eastAsia="Calibri" w:hAnsi="Tahoma" w:cs="Tahoma"/>
          <w:color w:val="000000"/>
        </w:rPr>
        <w:t xml:space="preserve"> </w:t>
      </w:r>
    </w:p>
    <w:p w14:paraId="7C1E1AF1" w14:textId="77777777" w:rsidR="00EC5BCA" w:rsidRPr="00964E51" w:rsidRDefault="00EC5BCA" w:rsidP="005E6CB4">
      <w:pPr>
        <w:keepLines/>
        <w:widowControl w:val="0"/>
        <w:jc w:val="both"/>
        <w:rPr>
          <w:rFonts w:ascii="Tahoma" w:eastAsia="Calibri" w:hAnsi="Tahoma" w:cs="Tahoma"/>
          <w:color w:val="000000"/>
        </w:rPr>
      </w:pPr>
    </w:p>
    <w:p w14:paraId="5EA5ED2E" w14:textId="1230FB1C" w:rsidR="00CD5DE2" w:rsidRPr="00964E51" w:rsidRDefault="00FD4653" w:rsidP="005E6CB4">
      <w:pPr>
        <w:keepLines/>
        <w:widowControl w:val="0"/>
        <w:jc w:val="both"/>
        <w:rPr>
          <w:rFonts w:ascii="Tahoma" w:eastAsia="Calibri" w:hAnsi="Tahoma" w:cs="Tahoma"/>
          <w:i/>
          <w:iCs/>
          <w:color w:val="000000"/>
        </w:rPr>
      </w:pPr>
      <w:r w:rsidRPr="00964E51">
        <w:rPr>
          <w:rFonts w:ascii="Tahoma" w:eastAsia="Calibri" w:hAnsi="Tahoma" w:cs="Tahoma"/>
          <w:i/>
          <w:iCs/>
          <w:color w:val="000000"/>
        </w:rPr>
        <w:t>Prevzemno mesto odpadka za sklop 2 mora biti</w:t>
      </w:r>
      <w:r w:rsidRPr="00964E51">
        <w:rPr>
          <w:rFonts w:ascii="Tahoma" w:eastAsia="Calibri" w:hAnsi="Tahoma" w:cs="Tahoma"/>
          <w:bCs/>
          <w:i/>
          <w:iCs/>
          <w:color w:val="000000"/>
        </w:rPr>
        <w:t xml:space="preserve"> </w:t>
      </w:r>
      <w:r w:rsidRPr="00964E51">
        <w:rPr>
          <w:rFonts w:ascii="Tahoma" w:hAnsi="Tahoma" w:cs="Tahoma"/>
          <w:bCs/>
          <w:i/>
          <w:iCs/>
        </w:rPr>
        <w:t>v krogu oddaljenosti iz Ljubljane do največ 30 km.</w:t>
      </w:r>
    </w:p>
    <w:p w14:paraId="392FC112" w14:textId="1E88EB09" w:rsidR="00DB40B4" w:rsidRPr="00964E51" w:rsidRDefault="00D276C6" w:rsidP="005E6CB4">
      <w:pPr>
        <w:keepLines/>
        <w:widowControl w:val="0"/>
        <w:jc w:val="both"/>
        <w:rPr>
          <w:rFonts w:ascii="Tahoma" w:eastAsia="Calibri" w:hAnsi="Tahoma" w:cs="Tahoma"/>
          <w:color w:val="000000"/>
        </w:rPr>
      </w:pPr>
      <w:r w:rsidRPr="00964E51">
        <w:rPr>
          <w:rFonts w:ascii="Tahoma" w:eastAsia="Calibri" w:hAnsi="Tahoma" w:cs="Tahoma"/>
          <w:color w:val="000000"/>
        </w:rPr>
        <w:t xml:space="preserve"> </w:t>
      </w:r>
    </w:p>
    <w:p w14:paraId="2F2CE4AE" w14:textId="6A2ED399" w:rsidR="00580F6F" w:rsidRPr="00964E51" w:rsidRDefault="00580F6F" w:rsidP="005E6CB4">
      <w:pPr>
        <w:keepLines/>
        <w:widowControl w:val="0"/>
        <w:jc w:val="both"/>
        <w:rPr>
          <w:rFonts w:ascii="Tahoma" w:eastAsia="Calibri" w:hAnsi="Tahoma" w:cs="Tahoma"/>
          <w:b/>
          <w:color w:val="000000"/>
        </w:rPr>
      </w:pPr>
    </w:p>
    <w:p w14:paraId="2EB72F19" w14:textId="57F134EC" w:rsidR="00C91AF9" w:rsidRPr="00964E51" w:rsidRDefault="00C91AF9" w:rsidP="005E6CB4">
      <w:pPr>
        <w:keepLines/>
        <w:widowControl w:val="0"/>
        <w:jc w:val="both"/>
        <w:rPr>
          <w:rFonts w:ascii="Tahoma" w:hAnsi="Tahoma" w:cs="Tahoma"/>
          <w:i/>
        </w:rPr>
      </w:pPr>
    </w:p>
    <w:p w14:paraId="3128C2EA" w14:textId="77777777" w:rsidR="007B3B84" w:rsidRPr="00964E51" w:rsidRDefault="007B3B84" w:rsidP="005E6CB4">
      <w:pPr>
        <w:keepLines/>
        <w:widowControl w:val="0"/>
        <w:jc w:val="both"/>
        <w:rPr>
          <w:rFonts w:ascii="Tahoma" w:hAnsi="Tahoma" w:cs="Tahoma"/>
        </w:rPr>
      </w:pPr>
    </w:p>
    <w:p w14:paraId="656EEB4A" w14:textId="77777777" w:rsidR="007B3B84" w:rsidRPr="00964E51" w:rsidRDefault="007B3B84" w:rsidP="005E6CB4">
      <w:pPr>
        <w:keepLines/>
        <w:widowControl w:val="0"/>
        <w:rPr>
          <w:rFonts w:ascii="Tahoma" w:hAnsi="Tahoma" w:cs="Tahoma"/>
          <w:b/>
          <w:sz w:val="24"/>
        </w:rPr>
      </w:pPr>
      <w:r w:rsidRPr="00964E51">
        <w:rPr>
          <w:rFonts w:ascii="Tahoma" w:hAnsi="Tahoma" w:cs="Tahoma"/>
          <w:b/>
          <w:sz w:val="24"/>
        </w:rPr>
        <w:br w:type="page"/>
      </w:r>
    </w:p>
    <w:p w14:paraId="031B4FA9" w14:textId="0B40D8CB" w:rsidR="007E1A47" w:rsidRPr="00964E51" w:rsidRDefault="007E1A47" w:rsidP="005E6CB4">
      <w:pPr>
        <w:keepLines/>
        <w:widowControl w:val="0"/>
        <w:numPr>
          <w:ilvl w:val="0"/>
          <w:numId w:val="2"/>
        </w:numPr>
        <w:jc w:val="both"/>
        <w:rPr>
          <w:rFonts w:ascii="Tahoma" w:hAnsi="Tahoma" w:cs="Tahoma"/>
          <w:b/>
          <w:sz w:val="24"/>
        </w:rPr>
      </w:pPr>
      <w:r w:rsidRPr="00964E51">
        <w:rPr>
          <w:rFonts w:ascii="Tahoma" w:hAnsi="Tahoma" w:cs="Tahoma"/>
          <w:b/>
          <w:sz w:val="24"/>
        </w:rPr>
        <w:lastRenderedPageBreak/>
        <w:t xml:space="preserve">NAVODILA PONUDNIKOM ZA IZDELAVO PONUDBE IN NAČIN ZA PREDLOŽITEV </w:t>
      </w:r>
      <w:r w:rsidR="00B82ADB" w:rsidRPr="00964E51">
        <w:rPr>
          <w:rFonts w:ascii="Tahoma" w:hAnsi="Tahoma" w:cs="Tahoma"/>
          <w:b/>
          <w:sz w:val="24"/>
        </w:rPr>
        <w:t>PONUDBE</w:t>
      </w:r>
    </w:p>
    <w:p w14:paraId="49CBC57C" w14:textId="77777777" w:rsidR="007E1A47" w:rsidRPr="00964E51" w:rsidRDefault="007E1A47" w:rsidP="005E6CB4">
      <w:pPr>
        <w:keepLines/>
        <w:widowControl w:val="0"/>
        <w:jc w:val="both"/>
        <w:rPr>
          <w:rFonts w:ascii="Tahoma" w:hAnsi="Tahoma" w:cs="Tahoma"/>
          <w:sz w:val="16"/>
        </w:rPr>
      </w:pPr>
    </w:p>
    <w:p w14:paraId="2963FDA4" w14:textId="48221EEF" w:rsidR="007E1A47" w:rsidRPr="00964E51" w:rsidRDefault="007E1A47" w:rsidP="005E6CB4">
      <w:pPr>
        <w:pStyle w:val="Odstavekseznama"/>
        <w:keepLines/>
        <w:widowControl w:val="0"/>
        <w:numPr>
          <w:ilvl w:val="1"/>
          <w:numId w:val="16"/>
        </w:numPr>
        <w:jc w:val="both"/>
        <w:rPr>
          <w:rFonts w:ascii="Tahoma" w:hAnsi="Tahoma" w:cs="Tahoma"/>
          <w:b/>
          <w:sz w:val="21"/>
          <w:szCs w:val="21"/>
        </w:rPr>
      </w:pPr>
      <w:r w:rsidRPr="00964E51">
        <w:rPr>
          <w:rFonts w:ascii="Tahoma" w:hAnsi="Tahoma" w:cs="Tahoma"/>
          <w:b/>
          <w:sz w:val="21"/>
          <w:szCs w:val="21"/>
        </w:rPr>
        <w:t>Način in navodila za predložitev ponudbe</w:t>
      </w:r>
    </w:p>
    <w:p w14:paraId="7C065404" w14:textId="77777777" w:rsidR="007E1A47" w:rsidRPr="00964E51" w:rsidRDefault="007E1A47" w:rsidP="005E6CB4">
      <w:pPr>
        <w:keepLines/>
        <w:widowControl w:val="0"/>
        <w:jc w:val="both"/>
        <w:rPr>
          <w:rFonts w:ascii="Tahoma" w:hAnsi="Tahoma" w:cs="Tahoma"/>
          <w:sz w:val="16"/>
        </w:rPr>
      </w:pPr>
    </w:p>
    <w:p w14:paraId="1ECA3BDC" w14:textId="3E793532" w:rsidR="00EC38BB" w:rsidRPr="00964E51" w:rsidRDefault="00EC38BB" w:rsidP="005E6CB4">
      <w:pPr>
        <w:pStyle w:val="Odstavekseznama"/>
        <w:keepLines/>
        <w:widowControl w:val="0"/>
        <w:numPr>
          <w:ilvl w:val="2"/>
          <w:numId w:val="16"/>
        </w:numPr>
        <w:jc w:val="both"/>
        <w:rPr>
          <w:rFonts w:ascii="Tahoma" w:hAnsi="Tahoma" w:cs="Tahoma"/>
          <w:b/>
          <w:bCs/>
        </w:rPr>
      </w:pPr>
      <w:r w:rsidRPr="00964E51">
        <w:rPr>
          <w:rFonts w:ascii="Tahoma" w:hAnsi="Tahoma" w:cs="Tahoma"/>
          <w:b/>
          <w:bCs/>
        </w:rPr>
        <w:t xml:space="preserve">Splošno </w:t>
      </w:r>
    </w:p>
    <w:p w14:paraId="4F6721AA" w14:textId="77777777" w:rsidR="00EC38BB" w:rsidRPr="00964E51" w:rsidRDefault="00EC38BB" w:rsidP="005E6CB4">
      <w:pPr>
        <w:keepLines/>
        <w:widowControl w:val="0"/>
        <w:jc w:val="both"/>
        <w:rPr>
          <w:rFonts w:ascii="Tahoma" w:hAnsi="Tahoma" w:cs="Tahoma"/>
        </w:rPr>
      </w:pPr>
    </w:p>
    <w:p w14:paraId="4283602F" w14:textId="77777777" w:rsidR="00EC38BB" w:rsidRPr="00964E51" w:rsidRDefault="00EC38BB" w:rsidP="005E6CB4">
      <w:pPr>
        <w:keepLines/>
        <w:widowControl w:val="0"/>
        <w:jc w:val="both"/>
        <w:rPr>
          <w:rFonts w:ascii="Tahoma" w:hAnsi="Tahoma" w:cs="Tahoma"/>
        </w:rPr>
      </w:pPr>
      <w:r w:rsidRPr="00964E51">
        <w:rPr>
          <w:rFonts w:ascii="Tahoma" w:hAnsi="Tahoma" w:cs="Tahoma"/>
        </w:rPr>
        <w:t xml:space="preserve">Ponudnik </w:t>
      </w:r>
      <w:r w:rsidRPr="00964E51">
        <w:rPr>
          <w:rFonts w:ascii="Tahoma" w:hAnsi="Tahoma" w:cs="Tahoma"/>
          <w:b/>
          <w:u w:val="single"/>
        </w:rPr>
        <w:t>mora</w:t>
      </w:r>
      <w:r w:rsidRPr="00964E51">
        <w:rPr>
          <w:rFonts w:ascii="Tahoma" w:hAnsi="Tahoma" w:cs="Tahoma"/>
        </w:rPr>
        <w:t xml:space="preserve"> ponudbo </w:t>
      </w:r>
      <w:r w:rsidRPr="00964E51">
        <w:rPr>
          <w:rFonts w:ascii="Tahoma" w:hAnsi="Tahoma" w:cs="Tahoma"/>
          <w:b/>
        </w:rPr>
        <w:t>predložiti v informacijski sistem e-</w:t>
      </w:r>
      <w:proofErr w:type="spellStart"/>
      <w:r w:rsidRPr="00964E51">
        <w:rPr>
          <w:rFonts w:ascii="Tahoma" w:hAnsi="Tahoma" w:cs="Tahoma"/>
          <w:b/>
        </w:rPr>
        <w:t>JN</w:t>
      </w:r>
      <w:proofErr w:type="spellEnd"/>
      <w:r w:rsidRPr="00964E51">
        <w:rPr>
          <w:rFonts w:ascii="Tahoma" w:hAnsi="Tahoma" w:cs="Tahoma"/>
        </w:rPr>
        <w:t xml:space="preserve"> (v nadaljevanju sistem e-</w:t>
      </w:r>
      <w:proofErr w:type="spellStart"/>
      <w:r w:rsidRPr="00964E51">
        <w:rPr>
          <w:rFonts w:ascii="Tahoma" w:hAnsi="Tahoma" w:cs="Tahoma"/>
        </w:rPr>
        <w:t>JN</w:t>
      </w:r>
      <w:proofErr w:type="spellEnd"/>
      <w:r w:rsidRPr="00964E51">
        <w:rPr>
          <w:rFonts w:ascii="Tahoma" w:hAnsi="Tahoma" w:cs="Tahoma"/>
        </w:rPr>
        <w:t xml:space="preserve">) </w:t>
      </w:r>
      <w:r w:rsidRPr="00964E51">
        <w:rPr>
          <w:rFonts w:ascii="Tahoma" w:hAnsi="Tahoma" w:cs="Tahoma"/>
          <w:u w:val="single"/>
        </w:rPr>
        <w:t>na spletnem naslovu</w:t>
      </w:r>
      <w:r w:rsidRPr="00964E51">
        <w:rPr>
          <w:rFonts w:ascii="Tahoma" w:hAnsi="Tahoma" w:cs="Tahoma"/>
        </w:rPr>
        <w:t xml:space="preserve"> </w:t>
      </w:r>
      <w:hyperlink r:id="rId21" w:history="1">
        <w:r w:rsidRPr="00964E51">
          <w:rPr>
            <w:rFonts w:ascii="Tahoma" w:hAnsi="Tahoma" w:cs="Tahoma"/>
            <w:color w:val="0000FF"/>
            <w:u w:val="single"/>
          </w:rPr>
          <w:t>https://ejn.gov.si/eJN2</w:t>
        </w:r>
      </w:hyperlink>
      <w:r w:rsidRPr="00964E51">
        <w:rPr>
          <w:rFonts w:ascii="Tahoma" w:hAnsi="Tahoma" w:cs="Tahoma"/>
        </w:rPr>
        <w:t>, v skladu s točko 3 dokumenta Navodila za uporabo informacijskega sistema za uporabo funkcionalnosti elektronske oddaje ponudb e-</w:t>
      </w:r>
      <w:proofErr w:type="spellStart"/>
      <w:r w:rsidRPr="00964E51">
        <w:rPr>
          <w:rFonts w:ascii="Tahoma" w:hAnsi="Tahoma" w:cs="Tahoma"/>
        </w:rPr>
        <w:t>JN</w:t>
      </w:r>
      <w:proofErr w:type="spellEnd"/>
      <w:r w:rsidRPr="00964E51">
        <w:rPr>
          <w:rFonts w:ascii="Tahoma" w:hAnsi="Tahoma" w:cs="Tahoma"/>
        </w:rPr>
        <w:t>: PONUDNIKI (v nadaljevanju: Navodila za uporabo e-</w:t>
      </w:r>
      <w:proofErr w:type="spellStart"/>
      <w:r w:rsidRPr="00964E51">
        <w:rPr>
          <w:rFonts w:ascii="Tahoma" w:hAnsi="Tahoma" w:cs="Tahoma"/>
        </w:rPr>
        <w:t>JN</w:t>
      </w:r>
      <w:proofErr w:type="spellEnd"/>
      <w:r w:rsidRPr="00964E51">
        <w:rPr>
          <w:rFonts w:ascii="Tahoma" w:hAnsi="Tahoma" w:cs="Tahoma"/>
        </w:rPr>
        <w:t xml:space="preserve">), ki je del te razpisne dokumentacije in objavljen na spletnem naslovu </w:t>
      </w:r>
      <w:hyperlink r:id="rId22" w:history="1">
        <w:r w:rsidRPr="00964E51">
          <w:rPr>
            <w:rFonts w:ascii="Tahoma" w:hAnsi="Tahoma" w:cs="Tahoma"/>
            <w:color w:val="0000FF"/>
            <w:u w:val="single"/>
          </w:rPr>
          <w:t>https://ejn.gov.si/eJN2</w:t>
        </w:r>
      </w:hyperlink>
      <w:r w:rsidRPr="00964E51">
        <w:rPr>
          <w:rFonts w:ascii="Tahoma" w:hAnsi="Tahoma" w:cs="Tahoma"/>
        </w:rPr>
        <w:t xml:space="preserve">. </w:t>
      </w:r>
    </w:p>
    <w:p w14:paraId="450DB45B" w14:textId="77777777" w:rsidR="00EC38BB" w:rsidRPr="00964E51" w:rsidRDefault="00EC38BB" w:rsidP="005E6CB4">
      <w:pPr>
        <w:keepLines/>
        <w:widowControl w:val="0"/>
        <w:jc w:val="both"/>
        <w:rPr>
          <w:rFonts w:ascii="Tahoma" w:hAnsi="Tahoma" w:cs="Tahoma"/>
          <w:sz w:val="18"/>
        </w:rPr>
      </w:pPr>
    </w:p>
    <w:p w14:paraId="39CCD343" w14:textId="77777777" w:rsidR="00EC38BB" w:rsidRPr="00964E51" w:rsidRDefault="00EC38BB" w:rsidP="005E6CB4">
      <w:pPr>
        <w:keepLines/>
        <w:widowControl w:val="0"/>
        <w:jc w:val="both"/>
        <w:rPr>
          <w:rFonts w:ascii="Tahoma" w:hAnsi="Tahoma" w:cs="Tahoma"/>
        </w:rPr>
      </w:pPr>
      <w:r w:rsidRPr="00964E51">
        <w:rPr>
          <w:rFonts w:ascii="Tahoma" w:hAnsi="Tahoma" w:cs="Tahoma"/>
          <w:u w:val="single"/>
        </w:rPr>
        <w:t>Ponudnik se mora pred oddajo ponudbe registrirati na spletnem naslovu</w:t>
      </w:r>
      <w:r w:rsidRPr="00964E51">
        <w:rPr>
          <w:rFonts w:ascii="Tahoma" w:hAnsi="Tahoma" w:cs="Tahoma"/>
        </w:rPr>
        <w:t xml:space="preserve"> </w:t>
      </w:r>
      <w:hyperlink r:id="rId23" w:history="1">
        <w:r w:rsidRPr="00964E51">
          <w:rPr>
            <w:rFonts w:ascii="Tahoma" w:hAnsi="Tahoma" w:cs="Tahoma"/>
            <w:color w:val="0000FF"/>
            <w:u w:val="single"/>
          </w:rPr>
          <w:t>https://ejn.gov.si/eJN2</w:t>
        </w:r>
      </w:hyperlink>
      <w:r w:rsidRPr="00964E51">
        <w:rPr>
          <w:rFonts w:ascii="Tahoma" w:hAnsi="Tahoma" w:cs="Tahoma"/>
        </w:rPr>
        <w:t>, v skladu z Navodili za uporabo e-</w:t>
      </w:r>
      <w:proofErr w:type="spellStart"/>
      <w:r w:rsidRPr="00964E51">
        <w:rPr>
          <w:rFonts w:ascii="Tahoma" w:hAnsi="Tahoma" w:cs="Tahoma"/>
        </w:rPr>
        <w:t>JN</w:t>
      </w:r>
      <w:proofErr w:type="spellEnd"/>
      <w:r w:rsidRPr="00964E51">
        <w:rPr>
          <w:rFonts w:ascii="Tahoma" w:hAnsi="Tahoma" w:cs="Tahoma"/>
        </w:rPr>
        <w:t>. Če je ponudnik že registriran v informacijski sistem e-</w:t>
      </w:r>
      <w:proofErr w:type="spellStart"/>
      <w:r w:rsidRPr="00964E51">
        <w:rPr>
          <w:rFonts w:ascii="Tahoma" w:hAnsi="Tahoma" w:cs="Tahoma"/>
        </w:rPr>
        <w:t>JN</w:t>
      </w:r>
      <w:proofErr w:type="spellEnd"/>
      <w:r w:rsidRPr="00964E51">
        <w:rPr>
          <w:rFonts w:ascii="Tahoma" w:hAnsi="Tahoma" w:cs="Tahoma"/>
        </w:rPr>
        <w:t xml:space="preserve">, se v aplikacijo prijavi na istem naslovu. </w:t>
      </w:r>
    </w:p>
    <w:p w14:paraId="01D180C5" w14:textId="77777777" w:rsidR="00EC38BB" w:rsidRPr="00964E51" w:rsidRDefault="00EC38BB" w:rsidP="005E6CB4">
      <w:pPr>
        <w:keepLines/>
        <w:widowControl w:val="0"/>
        <w:jc w:val="both"/>
        <w:rPr>
          <w:rFonts w:ascii="Tahoma" w:hAnsi="Tahoma" w:cs="Tahoma"/>
          <w:sz w:val="18"/>
        </w:rPr>
      </w:pPr>
    </w:p>
    <w:p w14:paraId="5D45A75C" w14:textId="77777777" w:rsidR="00EC38BB" w:rsidRPr="00964E51" w:rsidRDefault="00EC38BB" w:rsidP="005E6CB4">
      <w:pPr>
        <w:keepLines/>
        <w:widowControl w:val="0"/>
        <w:jc w:val="both"/>
        <w:rPr>
          <w:rFonts w:ascii="Tahoma" w:hAnsi="Tahoma" w:cs="Tahoma"/>
        </w:rPr>
      </w:pPr>
      <w:r w:rsidRPr="00964E51">
        <w:rPr>
          <w:rFonts w:ascii="Tahoma" w:hAnsi="Tahoma" w:cs="Tahoma"/>
        </w:rPr>
        <w:t>Uporabnik ponudnika, ki je v informacijskem sistemu e-</w:t>
      </w:r>
      <w:proofErr w:type="spellStart"/>
      <w:r w:rsidRPr="00964E51">
        <w:rPr>
          <w:rFonts w:ascii="Tahoma" w:hAnsi="Tahoma" w:cs="Tahoma"/>
        </w:rPr>
        <w:t>JN</w:t>
      </w:r>
      <w:proofErr w:type="spellEnd"/>
      <w:r w:rsidRPr="00964E51">
        <w:rPr>
          <w:rFonts w:ascii="Tahoma" w:hAnsi="Tahoma" w:cs="Tahoma"/>
        </w:rPr>
        <w:t xml:space="preserve"> pooblaščen za oddajanje ponudb, ponudbo odda s klikom na gumb »Oddaj«. Informacijski sistem e-</w:t>
      </w:r>
      <w:proofErr w:type="spellStart"/>
      <w:r w:rsidRPr="00964E51">
        <w:rPr>
          <w:rFonts w:ascii="Tahoma" w:hAnsi="Tahoma" w:cs="Tahoma"/>
        </w:rPr>
        <w:t>JN</w:t>
      </w:r>
      <w:proofErr w:type="spellEnd"/>
      <w:r w:rsidRPr="00964E51">
        <w:rPr>
          <w:rFonts w:ascii="Tahoma" w:hAnsi="Tahoma" w:cs="Tahoma"/>
        </w:rPr>
        <w:t xml:space="preserve"> ob oddaji ponudb zabeleži identiteto uporabnika in čas oddaje ponudbe. </w:t>
      </w:r>
      <w:r w:rsidRPr="00964E51">
        <w:rPr>
          <w:rFonts w:ascii="Tahoma" w:hAnsi="Tahoma" w:cs="Tahoma"/>
          <w:u w:val="single"/>
        </w:rPr>
        <w:t>Uporabnik z dejanjem oddaje ponudbe izkaže in izjavi voljo v imenu ponudnika oddati zavezujočo ponudbo</w:t>
      </w:r>
      <w:r w:rsidRPr="00964E51">
        <w:rPr>
          <w:rFonts w:ascii="Tahoma" w:hAnsi="Tahoma" w:cs="Tahoma"/>
        </w:rPr>
        <w:t xml:space="preserve"> (18. člen Obligacijskega zakonika;</w:t>
      </w:r>
      <w:r w:rsidRPr="00964E51">
        <w:t xml:space="preserve"> </w:t>
      </w:r>
      <w:r w:rsidRPr="00964E51">
        <w:rPr>
          <w:rFonts w:ascii="Tahoma" w:hAnsi="Tahoma" w:cs="Tahoma"/>
        </w:rPr>
        <w:t xml:space="preserve">Uradni list RS, št. 97/07 – uradno prečiščeno besedilo, 64/16 – </w:t>
      </w:r>
      <w:proofErr w:type="spellStart"/>
      <w:r w:rsidRPr="00964E51">
        <w:rPr>
          <w:rFonts w:ascii="Tahoma" w:hAnsi="Tahoma" w:cs="Tahoma"/>
        </w:rPr>
        <w:t>odl</w:t>
      </w:r>
      <w:proofErr w:type="spellEnd"/>
      <w:r w:rsidRPr="00964E51">
        <w:rPr>
          <w:rFonts w:ascii="Tahoma" w:hAnsi="Tahoma" w:cs="Tahoma"/>
        </w:rPr>
        <w:t>. US in 20/18 – OROZ631). Z oddajo ponudbe je le-ta zavezujoča za čas, naveden v ponudbi, razen če jo uporabnik ponudnika umakne ali spremeni pred potekom roka za oddajo ponudb.</w:t>
      </w:r>
    </w:p>
    <w:p w14:paraId="54324B31" w14:textId="77777777" w:rsidR="00EC38BB" w:rsidRPr="00964E51" w:rsidRDefault="00EC38BB" w:rsidP="005E6CB4">
      <w:pPr>
        <w:keepLines/>
        <w:widowControl w:val="0"/>
        <w:jc w:val="both"/>
        <w:rPr>
          <w:rFonts w:ascii="Tahoma" w:hAnsi="Tahoma" w:cs="Tahoma"/>
        </w:rPr>
      </w:pPr>
    </w:p>
    <w:p w14:paraId="287B6E52" w14:textId="77777777" w:rsidR="00EC38BB" w:rsidRPr="00964E51" w:rsidRDefault="00EC38BB" w:rsidP="005E6CB4">
      <w:pPr>
        <w:keepLines/>
        <w:widowControl w:val="0"/>
        <w:jc w:val="both"/>
        <w:rPr>
          <w:rFonts w:ascii="Tahoma" w:hAnsi="Tahoma" w:cs="Tahoma"/>
        </w:rPr>
      </w:pPr>
      <w:r w:rsidRPr="00964E51">
        <w:rPr>
          <w:rFonts w:ascii="Tahoma" w:hAnsi="Tahoma" w:cs="Tahoma"/>
        </w:rPr>
        <w:t>Ponudba se šteje za pravočasno oddano, če jo naročnik prejme preko sistema e-</w:t>
      </w:r>
      <w:proofErr w:type="spellStart"/>
      <w:r w:rsidRPr="00964E51">
        <w:rPr>
          <w:rFonts w:ascii="Tahoma" w:hAnsi="Tahoma" w:cs="Tahoma"/>
        </w:rPr>
        <w:t>JN</w:t>
      </w:r>
      <w:proofErr w:type="spellEnd"/>
      <w:r w:rsidRPr="00964E51">
        <w:rPr>
          <w:rFonts w:ascii="Tahoma" w:hAnsi="Tahoma" w:cs="Tahoma"/>
        </w:rPr>
        <w:t xml:space="preserve"> </w:t>
      </w:r>
      <w:hyperlink r:id="rId24" w:history="1">
        <w:r w:rsidRPr="00964E51">
          <w:rPr>
            <w:rFonts w:ascii="Tahoma" w:hAnsi="Tahoma" w:cs="Tahoma"/>
            <w:color w:val="0000FF"/>
            <w:u w:val="single"/>
          </w:rPr>
          <w:t>https://ejn.gov.si/eJN2</w:t>
        </w:r>
      </w:hyperlink>
      <w:r w:rsidRPr="00964E51">
        <w:rPr>
          <w:rFonts w:ascii="Tahoma" w:hAnsi="Tahoma" w:cs="Tahoma"/>
        </w:rPr>
        <w:t xml:space="preserve"> najkasneje do roka za predložitev ponudbe. Za oddano ponudbo se šteje ponudba, ki je v informacijskem sistemu e-</w:t>
      </w:r>
      <w:proofErr w:type="spellStart"/>
      <w:r w:rsidRPr="00964E51">
        <w:rPr>
          <w:rFonts w:ascii="Tahoma" w:hAnsi="Tahoma" w:cs="Tahoma"/>
        </w:rPr>
        <w:t>JN</w:t>
      </w:r>
      <w:proofErr w:type="spellEnd"/>
      <w:r w:rsidRPr="00964E51">
        <w:rPr>
          <w:rFonts w:ascii="Tahoma" w:hAnsi="Tahoma" w:cs="Tahoma"/>
        </w:rPr>
        <w:t xml:space="preserve"> označena s statusom »ODDANO«. </w:t>
      </w:r>
      <w:r w:rsidRPr="00964E51">
        <w:rPr>
          <w:rFonts w:ascii="Tahoma" w:hAnsi="Tahoma" w:cs="Tahoma"/>
          <w:u w:val="single"/>
        </w:rPr>
        <w:t>Po preteku roka za predložitev ponudb le te ne bo več mogoče oddati.</w:t>
      </w:r>
    </w:p>
    <w:p w14:paraId="2243F943" w14:textId="77777777" w:rsidR="00EC38BB" w:rsidRPr="00964E51" w:rsidRDefault="00EC38BB" w:rsidP="005E6CB4">
      <w:pPr>
        <w:keepLines/>
        <w:widowControl w:val="0"/>
        <w:jc w:val="both"/>
        <w:rPr>
          <w:rFonts w:ascii="Tahoma" w:hAnsi="Tahoma" w:cs="Tahoma"/>
          <w:sz w:val="18"/>
        </w:rPr>
      </w:pPr>
    </w:p>
    <w:p w14:paraId="24BE3F08" w14:textId="77777777" w:rsidR="00EC38BB" w:rsidRPr="00964E51" w:rsidRDefault="00EC38BB" w:rsidP="005E6CB4">
      <w:pPr>
        <w:keepLines/>
        <w:widowControl w:val="0"/>
        <w:jc w:val="both"/>
        <w:rPr>
          <w:rFonts w:ascii="Tahoma" w:hAnsi="Tahoma" w:cs="Tahoma"/>
        </w:rPr>
      </w:pPr>
      <w:r w:rsidRPr="00964E51">
        <w:rPr>
          <w:rFonts w:ascii="Tahoma" w:hAnsi="Tahoma" w:cs="Tahoma"/>
        </w:rPr>
        <w:t>Ponudnik lahko do roka za oddajo ponudbe svojo ponudbo</w:t>
      </w:r>
      <w:r w:rsidRPr="00964E51">
        <w:rPr>
          <w:rFonts w:ascii="Tahoma" w:hAnsi="Tahoma" w:cs="Tahoma"/>
          <w:b/>
        </w:rPr>
        <w:t xml:space="preserve"> </w:t>
      </w:r>
      <w:r w:rsidRPr="00964E51">
        <w:rPr>
          <w:rFonts w:ascii="Tahoma" w:hAnsi="Tahoma" w:cs="Tahoma"/>
        </w:rPr>
        <w:t>umakne ali spremeni. Če ponudnik v informacijskem sistemu e-</w:t>
      </w:r>
      <w:proofErr w:type="spellStart"/>
      <w:r w:rsidRPr="00964E51">
        <w:rPr>
          <w:rFonts w:ascii="Tahoma" w:hAnsi="Tahoma" w:cs="Tahoma"/>
        </w:rPr>
        <w:t>JN</w:t>
      </w:r>
      <w:proofErr w:type="spellEnd"/>
      <w:r w:rsidRPr="00964E51">
        <w:rPr>
          <w:rFonts w:ascii="Tahoma" w:hAnsi="Tahoma" w:cs="Tahoma"/>
        </w:rPr>
        <w:t xml:space="preserve"> svojo ponudbo umakne, se šteje, da ponudba ni bila oddana in je naročnik v sistemu e-</w:t>
      </w:r>
      <w:proofErr w:type="spellStart"/>
      <w:r w:rsidRPr="00964E51">
        <w:rPr>
          <w:rFonts w:ascii="Tahoma" w:hAnsi="Tahoma" w:cs="Tahoma"/>
        </w:rPr>
        <w:t>JN</w:t>
      </w:r>
      <w:proofErr w:type="spellEnd"/>
      <w:r w:rsidRPr="00964E51">
        <w:rPr>
          <w:rFonts w:ascii="Tahoma" w:hAnsi="Tahoma" w:cs="Tahoma"/>
        </w:rPr>
        <w:t xml:space="preserve"> tudi ne bo videl. Če ponudnik svojo ponudbo v informacijskem sistemu e-</w:t>
      </w:r>
      <w:proofErr w:type="spellStart"/>
      <w:r w:rsidRPr="00964E51">
        <w:rPr>
          <w:rFonts w:ascii="Tahoma" w:hAnsi="Tahoma" w:cs="Tahoma"/>
        </w:rPr>
        <w:t>JN</w:t>
      </w:r>
      <w:proofErr w:type="spellEnd"/>
      <w:r w:rsidRPr="00964E51">
        <w:rPr>
          <w:rFonts w:ascii="Tahoma" w:hAnsi="Tahoma" w:cs="Tahoma"/>
        </w:rPr>
        <w:t xml:space="preserve"> spremeni, je naročniku v tem sistemu odprta zadnja oddana ponudba.  </w:t>
      </w:r>
    </w:p>
    <w:p w14:paraId="3184D885" w14:textId="77777777" w:rsidR="00EC38BB" w:rsidRPr="00964E51" w:rsidRDefault="00EC38BB" w:rsidP="005E6CB4">
      <w:pPr>
        <w:keepLines/>
        <w:widowControl w:val="0"/>
        <w:jc w:val="both"/>
        <w:rPr>
          <w:rFonts w:ascii="Tahoma" w:hAnsi="Tahoma" w:cs="Tahoma"/>
        </w:rPr>
      </w:pPr>
    </w:p>
    <w:p w14:paraId="50732C26" w14:textId="77777777" w:rsidR="00EC38BB" w:rsidRPr="00964E51" w:rsidRDefault="00EC38BB" w:rsidP="005E6CB4">
      <w:pPr>
        <w:keepLines/>
        <w:widowControl w:val="0"/>
        <w:numPr>
          <w:ilvl w:val="2"/>
          <w:numId w:val="16"/>
        </w:numPr>
        <w:jc w:val="both"/>
        <w:rPr>
          <w:rFonts w:ascii="Tahoma" w:hAnsi="Tahoma" w:cs="Tahoma"/>
          <w:b/>
          <w:bCs/>
        </w:rPr>
      </w:pPr>
      <w:r w:rsidRPr="00964E51">
        <w:rPr>
          <w:rFonts w:ascii="Tahoma" w:hAnsi="Tahoma" w:cs="Tahoma"/>
          <w:b/>
          <w:bCs/>
        </w:rPr>
        <w:t>Format ponudbe</w:t>
      </w:r>
    </w:p>
    <w:p w14:paraId="6D7192BB" w14:textId="77777777" w:rsidR="00EC38BB" w:rsidRPr="00964E51" w:rsidRDefault="00EC38BB" w:rsidP="005E6CB4">
      <w:pPr>
        <w:keepLines/>
        <w:widowControl w:val="0"/>
        <w:jc w:val="both"/>
        <w:rPr>
          <w:rFonts w:ascii="Tahoma" w:hAnsi="Tahoma" w:cs="Tahoma"/>
        </w:rPr>
      </w:pPr>
    </w:p>
    <w:p w14:paraId="39170379" w14:textId="77777777" w:rsidR="00EC38BB" w:rsidRPr="00964E51" w:rsidRDefault="00EC38BB" w:rsidP="005E6CB4">
      <w:pPr>
        <w:keepLines/>
        <w:widowControl w:val="0"/>
        <w:jc w:val="both"/>
        <w:rPr>
          <w:rFonts w:ascii="Tahoma" w:hAnsi="Tahoma" w:cs="Tahoma"/>
        </w:rPr>
      </w:pPr>
      <w:r w:rsidRPr="00964E51">
        <w:rPr>
          <w:rFonts w:ascii="Tahoma" w:hAnsi="Tahoma" w:cs="Tahoma"/>
          <w:u w:val="single"/>
        </w:rPr>
        <w:t xml:space="preserve">Ponudba </w:t>
      </w:r>
      <w:r w:rsidRPr="00964E51">
        <w:rPr>
          <w:rFonts w:ascii="Tahoma" w:hAnsi="Tahoma" w:cs="Tahoma"/>
          <w:b/>
          <w:u w:val="single"/>
        </w:rPr>
        <w:t>mora</w:t>
      </w:r>
      <w:r w:rsidRPr="00964E51">
        <w:rPr>
          <w:rFonts w:ascii="Tahoma" w:hAnsi="Tahoma" w:cs="Tahoma"/>
          <w:u w:val="single"/>
        </w:rPr>
        <w:t xml:space="preserve"> </w:t>
      </w:r>
      <w:r w:rsidRPr="00964E51">
        <w:rPr>
          <w:rFonts w:ascii="Tahoma" w:hAnsi="Tahoma" w:cs="Tahoma"/>
          <w:b/>
          <w:u w:val="single"/>
        </w:rPr>
        <w:t>biti priložena v "</w:t>
      </w:r>
      <w:proofErr w:type="spellStart"/>
      <w:r w:rsidRPr="00964E51">
        <w:rPr>
          <w:rFonts w:ascii="Tahoma" w:hAnsi="Tahoma" w:cs="Tahoma"/>
          <w:b/>
          <w:u w:val="single"/>
        </w:rPr>
        <w:t>pdf</w:t>
      </w:r>
      <w:proofErr w:type="spellEnd"/>
      <w:r w:rsidRPr="00964E51">
        <w:rPr>
          <w:rFonts w:ascii="Tahoma" w:hAnsi="Tahoma" w:cs="Tahoma"/>
          <w:b/>
          <w:u w:val="single"/>
        </w:rPr>
        <w:t>" formatu/zapisu/datoteki</w:t>
      </w:r>
      <w:r w:rsidRPr="00964E51">
        <w:rPr>
          <w:rFonts w:ascii="Tahoma" w:hAnsi="Tahoma" w:cs="Tahoma"/>
        </w:rPr>
        <w:t xml:space="preserve"> (</w:t>
      </w:r>
      <w:proofErr w:type="spellStart"/>
      <w:r w:rsidRPr="00964E51">
        <w:rPr>
          <w:rFonts w:ascii="Tahoma" w:hAnsi="Tahoma" w:cs="Tahoma"/>
        </w:rPr>
        <w:t>sken</w:t>
      </w:r>
      <w:proofErr w:type="spellEnd"/>
      <w:r w:rsidRPr="00964E51">
        <w:rPr>
          <w:rFonts w:ascii="Tahoma" w:hAnsi="Tahoma" w:cs="Tahoma"/>
        </w:rPr>
        <w:t xml:space="preserve"> celotne ponudbe z izpolnjenimi in podpisanimi ponudbenimi listinami – žig oz. žigosanje ni potrebno), razen kjer razpisna dokumentacija ne določa drugače. Ponudnik lahko fizični podpis nadomesti z elektronskim podpisom, v kolikor e-</w:t>
      </w:r>
      <w:proofErr w:type="spellStart"/>
      <w:r w:rsidRPr="00964E51">
        <w:rPr>
          <w:rFonts w:ascii="Tahoma" w:hAnsi="Tahoma" w:cs="Tahoma"/>
        </w:rPr>
        <w:t>JN</w:t>
      </w:r>
      <w:proofErr w:type="spellEnd"/>
      <w:r w:rsidRPr="00964E51">
        <w:rPr>
          <w:rFonts w:ascii="Tahoma" w:hAnsi="Tahoma" w:cs="Tahoma"/>
        </w:rPr>
        <w:t xml:space="preserve"> to dopušča in ni drugače določeno z razpisno dokumentacijo. </w:t>
      </w:r>
      <w:r w:rsidRPr="00964E51">
        <w:rPr>
          <w:rFonts w:ascii="Tahoma" w:hAnsi="Tahoma" w:cs="Tahoma"/>
          <w:u w:val="single"/>
        </w:rPr>
        <w:t>Ponudbeni predračun naj bo priložen tudi v Excel formatu</w:t>
      </w:r>
      <w:r w:rsidRPr="00964E51">
        <w:rPr>
          <w:rFonts w:ascii="Tahoma" w:hAnsi="Tahoma" w:cs="Tahoma"/>
        </w:rPr>
        <w:t>. Ponudniki so obvezani priložiti vse priloge, razen če v posamezni prilogi ni drugače navedeno.</w:t>
      </w:r>
    </w:p>
    <w:p w14:paraId="42ED1665" w14:textId="77777777" w:rsidR="00EC38BB" w:rsidRPr="00964E51" w:rsidRDefault="00EC38BB" w:rsidP="005E6CB4">
      <w:pPr>
        <w:keepLines/>
        <w:widowControl w:val="0"/>
        <w:jc w:val="both"/>
        <w:rPr>
          <w:rFonts w:ascii="Tahoma" w:hAnsi="Tahoma" w:cs="Tahoma"/>
        </w:rPr>
      </w:pPr>
    </w:p>
    <w:p w14:paraId="1C80E793" w14:textId="77777777" w:rsidR="00EC38BB" w:rsidRPr="00964E51" w:rsidRDefault="00EC38BB" w:rsidP="005E6CB4">
      <w:pPr>
        <w:keepLines/>
        <w:widowControl w:val="0"/>
        <w:numPr>
          <w:ilvl w:val="2"/>
          <w:numId w:val="16"/>
        </w:numPr>
        <w:jc w:val="both"/>
        <w:rPr>
          <w:rFonts w:ascii="Tahoma" w:hAnsi="Tahoma" w:cs="Tahoma"/>
          <w:b/>
          <w:bCs/>
        </w:rPr>
      </w:pPr>
      <w:r w:rsidRPr="00964E51">
        <w:rPr>
          <w:rFonts w:ascii="Tahoma" w:hAnsi="Tahoma" w:cs="Tahoma"/>
          <w:b/>
          <w:bCs/>
        </w:rPr>
        <w:t>Dostop do povezave za oddajo elektronske ponudbe</w:t>
      </w:r>
    </w:p>
    <w:p w14:paraId="1840C5CD" w14:textId="77777777" w:rsidR="00EC38BB" w:rsidRPr="00964E51" w:rsidRDefault="00EC38BB" w:rsidP="005E6CB4">
      <w:pPr>
        <w:keepLines/>
        <w:widowControl w:val="0"/>
        <w:jc w:val="both"/>
        <w:rPr>
          <w:rFonts w:ascii="Tahoma" w:hAnsi="Tahoma" w:cs="Tahoma"/>
        </w:rPr>
      </w:pPr>
    </w:p>
    <w:p w14:paraId="07F10352" w14:textId="77777777" w:rsidR="00EC38BB" w:rsidRPr="00964E51" w:rsidRDefault="00EC38BB" w:rsidP="005E6CB4">
      <w:pPr>
        <w:keepLines/>
        <w:widowControl w:val="0"/>
        <w:jc w:val="both"/>
        <w:rPr>
          <w:rFonts w:ascii="Tahoma" w:hAnsi="Tahoma" w:cs="Tahoma"/>
        </w:rPr>
      </w:pPr>
      <w:r w:rsidRPr="00964E51">
        <w:rPr>
          <w:rFonts w:ascii="Tahoma" w:hAnsi="Tahoma" w:cs="Tahoma"/>
        </w:rPr>
        <w:t xml:space="preserve">Dostop do povezave (spletnega naslova), preko katerega ponudniki oddajo elektronske ponudbe v tem postopku javnega naročila, je ponudnikom na voljo </w:t>
      </w:r>
      <w:r w:rsidRPr="00964E51">
        <w:rPr>
          <w:rFonts w:ascii="Tahoma" w:hAnsi="Tahoma" w:cs="Tahoma"/>
          <w:u w:val="single"/>
        </w:rPr>
        <w:t xml:space="preserve">v predmetnem Obvestilu o javnem naročilu Portala </w:t>
      </w:r>
      <w:proofErr w:type="spellStart"/>
      <w:r w:rsidRPr="00964E51">
        <w:rPr>
          <w:rFonts w:ascii="Tahoma" w:hAnsi="Tahoma" w:cs="Tahoma"/>
          <w:u w:val="single"/>
        </w:rPr>
        <w:t>JN</w:t>
      </w:r>
      <w:proofErr w:type="spellEnd"/>
      <w:r w:rsidRPr="00964E51">
        <w:rPr>
          <w:rFonts w:ascii="Tahoma" w:hAnsi="Tahoma" w:cs="Tahoma"/>
          <w:u w:val="single"/>
        </w:rPr>
        <w:t xml:space="preserve"> (v razdelku B.5). </w:t>
      </w:r>
    </w:p>
    <w:p w14:paraId="44191CF5" w14:textId="77777777" w:rsidR="00EC38BB" w:rsidRPr="00964E51" w:rsidRDefault="00EC38BB" w:rsidP="005E6CB4">
      <w:pPr>
        <w:keepLines/>
        <w:widowControl w:val="0"/>
        <w:jc w:val="both"/>
        <w:rPr>
          <w:rFonts w:ascii="Tahoma" w:hAnsi="Tahoma" w:cs="Tahoma"/>
        </w:rPr>
      </w:pPr>
    </w:p>
    <w:p w14:paraId="1278B760" w14:textId="77777777" w:rsidR="00EC38BB" w:rsidRPr="00964E51" w:rsidRDefault="00EC38BB" w:rsidP="005E6CB4">
      <w:pPr>
        <w:keepLines/>
        <w:widowControl w:val="0"/>
        <w:numPr>
          <w:ilvl w:val="2"/>
          <w:numId w:val="16"/>
        </w:numPr>
        <w:jc w:val="both"/>
        <w:rPr>
          <w:rFonts w:ascii="Tahoma" w:hAnsi="Tahoma" w:cs="Tahoma"/>
          <w:b/>
          <w:bCs/>
        </w:rPr>
      </w:pPr>
      <w:r w:rsidRPr="00964E51">
        <w:rPr>
          <w:rFonts w:ascii="Tahoma" w:hAnsi="Tahoma" w:cs="Tahoma"/>
          <w:b/>
          <w:bCs/>
        </w:rPr>
        <w:t>Navodila ponudniku glede nalaganja ponudbene dokumentacije v sistemu e-</w:t>
      </w:r>
      <w:proofErr w:type="spellStart"/>
      <w:r w:rsidRPr="00964E51">
        <w:rPr>
          <w:rFonts w:ascii="Tahoma" w:hAnsi="Tahoma" w:cs="Tahoma"/>
          <w:b/>
          <w:bCs/>
        </w:rPr>
        <w:t>JN</w:t>
      </w:r>
      <w:proofErr w:type="spellEnd"/>
    </w:p>
    <w:p w14:paraId="3C1FA595" w14:textId="77777777" w:rsidR="00EC38BB" w:rsidRPr="00964E51" w:rsidRDefault="00EC38BB" w:rsidP="005E6CB4">
      <w:pPr>
        <w:keepLines/>
        <w:widowControl w:val="0"/>
        <w:jc w:val="both"/>
        <w:rPr>
          <w:rFonts w:ascii="Tahoma" w:hAnsi="Tahoma"/>
          <w:szCs w:val="24"/>
        </w:rPr>
      </w:pPr>
    </w:p>
    <w:p w14:paraId="25201873" w14:textId="77777777" w:rsidR="00EC38BB" w:rsidRPr="00964E51" w:rsidRDefault="00EC38BB" w:rsidP="005E6CB4">
      <w:pPr>
        <w:keepLines/>
        <w:widowControl w:val="0"/>
        <w:numPr>
          <w:ilvl w:val="0"/>
          <w:numId w:val="13"/>
        </w:numPr>
        <w:ind w:left="425" w:hanging="357"/>
        <w:jc w:val="both"/>
        <w:rPr>
          <w:rFonts w:ascii="Tahoma" w:hAnsi="Tahoma" w:cs="Tahoma"/>
          <w:b/>
          <w:color w:val="760000"/>
        </w:rPr>
      </w:pPr>
      <w:r w:rsidRPr="00964E51">
        <w:rPr>
          <w:rFonts w:ascii="Tahoma" w:hAnsi="Tahoma" w:cs="Tahoma"/>
          <w:b/>
          <w:color w:val="760000"/>
        </w:rPr>
        <w:t>Obrazec »Priloga 2«:</w:t>
      </w:r>
    </w:p>
    <w:p w14:paraId="5B56CD04" w14:textId="77777777" w:rsidR="00EC38BB" w:rsidRPr="00964E51" w:rsidRDefault="00EC38BB" w:rsidP="005E6CB4">
      <w:pPr>
        <w:keepLines/>
        <w:widowControl w:val="0"/>
        <w:ind w:left="426" w:right="-2"/>
        <w:jc w:val="both"/>
        <w:rPr>
          <w:rFonts w:ascii="Tahoma" w:hAnsi="Tahoma"/>
          <w:i/>
          <w:szCs w:val="24"/>
        </w:rPr>
      </w:pPr>
      <w:r w:rsidRPr="00964E51">
        <w:rPr>
          <w:rFonts w:ascii="Tahoma" w:hAnsi="Tahoma"/>
          <w:szCs w:val="24"/>
        </w:rPr>
        <w:t>Ponudnik v informacijskem sistemu e-</w:t>
      </w:r>
      <w:proofErr w:type="spellStart"/>
      <w:r w:rsidRPr="00964E51">
        <w:rPr>
          <w:rFonts w:ascii="Tahoma" w:hAnsi="Tahoma"/>
          <w:szCs w:val="24"/>
        </w:rPr>
        <w:t>JN</w:t>
      </w:r>
      <w:proofErr w:type="spellEnd"/>
      <w:r w:rsidRPr="00964E51">
        <w:rPr>
          <w:rFonts w:ascii="Tahoma" w:hAnsi="Tahoma"/>
          <w:szCs w:val="24"/>
        </w:rPr>
        <w:t xml:space="preserve"> </w:t>
      </w:r>
      <w:r w:rsidRPr="00964E51">
        <w:rPr>
          <w:rFonts w:ascii="Tahoma" w:hAnsi="Tahoma"/>
          <w:b/>
          <w:sz w:val="18"/>
          <w:szCs w:val="24"/>
        </w:rPr>
        <w:t>v Razdelek »Skupna ponudbena vrednost«, del »Predračun«</w:t>
      </w:r>
      <w:r w:rsidRPr="00964E51">
        <w:rPr>
          <w:rFonts w:ascii="Tahoma" w:hAnsi="Tahoma"/>
          <w:sz w:val="18"/>
          <w:szCs w:val="24"/>
        </w:rPr>
        <w:t xml:space="preserve"> </w:t>
      </w:r>
      <w:r w:rsidRPr="00964E51">
        <w:rPr>
          <w:rFonts w:ascii="Tahoma" w:hAnsi="Tahoma"/>
          <w:szCs w:val="24"/>
        </w:rPr>
        <w:t xml:space="preserve">naloži izpolnjen </w:t>
      </w:r>
      <w:r w:rsidRPr="00964E51">
        <w:rPr>
          <w:rFonts w:ascii="Tahoma" w:hAnsi="Tahoma"/>
          <w:szCs w:val="24"/>
          <w:u w:val="single"/>
        </w:rPr>
        <w:t xml:space="preserve">obrazec Priloga 2 </w:t>
      </w:r>
      <w:r w:rsidRPr="00964E51">
        <w:rPr>
          <w:rFonts w:ascii="Tahoma" w:hAnsi="Tahoma"/>
          <w:szCs w:val="24"/>
        </w:rPr>
        <w:t xml:space="preserve"> (v "</w:t>
      </w:r>
      <w:proofErr w:type="spellStart"/>
      <w:r w:rsidRPr="00964E51">
        <w:rPr>
          <w:rFonts w:ascii="Tahoma" w:hAnsi="Tahoma"/>
          <w:szCs w:val="24"/>
        </w:rPr>
        <w:t>pdf</w:t>
      </w:r>
      <w:proofErr w:type="spellEnd"/>
      <w:r w:rsidRPr="00964E51">
        <w:rPr>
          <w:rFonts w:ascii="Tahoma" w:hAnsi="Tahoma"/>
          <w:szCs w:val="24"/>
        </w:rPr>
        <w:t xml:space="preserve">" formatu/zapisu/datoteki), ki se </w:t>
      </w:r>
      <w:r w:rsidRPr="00964E51">
        <w:rPr>
          <w:rFonts w:ascii="Tahoma" w:hAnsi="Tahoma"/>
          <w:b/>
          <w:szCs w:val="24"/>
        </w:rPr>
        <w:t>podpiše z oddajo ponudbe - elektronski podpis</w:t>
      </w:r>
      <w:r w:rsidRPr="00964E51">
        <w:rPr>
          <w:rFonts w:ascii="Tahoma" w:hAnsi="Tahoma"/>
          <w:szCs w:val="24"/>
        </w:rPr>
        <w:t xml:space="preserve">. </w:t>
      </w:r>
      <w:r w:rsidRPr="00964E51">
        <w:rPr>
          <w:rFonts w:ascii="Tahoma" w:hAnsi="Tahoma"/>
          <w:i/>
          <w:szCs w:val="24"/>
        </w:rPr>
        <w:t xml:space="preserve">Le-ta bo tudi na voljo oz. dostopna javnosti na javnem odpiranju ponudb. </w:t>
      </w:r>
    </w:p>
    <w:p w14:paraId="3CA603BD" w14:textId="77777777" w:rsidR="00EC38BB" w:rsidRPr="00964E51" w:rsidRDefault="00EC38BB" w:rsidP="005E6CB4">
      <w:pPr>
        <w:keepLines/>
        <w:widowControl w:val="0"/>
        <w:jc w:val="both"/>
        <w:rPr>
          <w:rFonts w:ascii="Tahoma" w:hAnsi="Tahoma"/>
          <w:i/>
          <w:sz w:val="16"/>
          <w:szCs w:val="24"/>
        </w:rPr>
      </w:pPr>
    </w:p>
    <w:p w14:paraId="47EA4107" w14:textId="77777777" w:rsidR="00EC38BB" w:rsidRPr="00964E51" w:rsidRDefault="00EC38BB" w:rsidP="005E6CB4">
      <w:pPr>
        <w:keepLines/>
        <w:widowControl w:val="0"/>
        <w:numPr>
          <w:ilvl w:val="0"/>
          <w:numId w:val="13"/>
        </w:numPr>
        <w:ind w:left="425" w:hanging="357"/>
        <w:jc w:val="both"/>
        <w:rPr>
          <w:rFonts w:ascii="Tahoma" w:hAnsi="Tahoma" w:cs="Tahoma"/>
          <w:b/>
          <w:color w:val="820000"/>
        </w:rPr>
      </w:pPr>
      <w:proofErr w:type="spellStart"/>
      <w:r w:rsidRPr="00964E51">
        <w:rPr>
          <w:rFonts w:ascii="Tahoma" w:hAnsi="Tahoma" w:cs="Tahoma"/>
          <w:b/>
          <w:color w:val="820000"/>
        </w:rPr>
        <w:t>ESPD</w:t>
      </w:r>
      <w:proofErr w:type="spellEnd"/>
      <w:r w:rsidRPr="00964E51">
        <w:rPr>
          <w:rFonts w:ascii="Tahoma" w:hAnsi="Tahoma" w:cs="Tahoma"/>
          <w:b/>
          <w:color w:val="820000"/>
        </w:rPr>
        <w:t xml:space="preserve"> – Ponudnik/glavni partner: </w:t>
      </w:r>
    </w:p>
    <w:p w14:paraId="00CD7B72" w14:textId="77777777" w:rsidR="00EC38BB" w:rsidRPr="00964E51" w:rsidRDefault="00EC38BB" w:rsidP="005E6CB4">
      <w:pPr>
        <w:keepLines/>
        <w:widowControl w:val="0"/>
        <w:ind w:left="426"/>
        <w:jc w:val="both"/>
        <w:rPr>
          <w:rFonts w:ascii="Tahoma" w:hAnsi="Tahoma"/>
          <w:i/>
          <w:sz w:val="18"/>
          <w:szCs w:val="18"/>
        </w:rPr>
      </w:pPr>
      <w:r w:rsidRPr="00964E51">
        <w:rPr>
          <w:rFonts w:ascii="Tahoma" w:hAnsi="Tahoma"/>
          <w:szCs w:val="24"/>
        </w:rPr>
        <w:t xml:space="preserve">Ponudnik (glavni partner) mora obrazec </w:t>
      </w:r>
      <w:proofErr w:type="spellStart"/>
      <w:r w:rsidRPr="00964E51">
        <w:rPr>
          <w:rFonts w:ascii="Tahoma" w:hAnsi="Tahoma"/>
          <w:szCs w:val="24"/>
        </w:rPr>
        <w:t>ESPD</w:t>
      </w:r>
      <w:proofErr w:type="spellEnd"/>
      <w:r w:rsidRPr="00964E51">
        <w:rPr>
          <w:rFonts w:ascii="Tahoma" w:hAnsi="Tahoma"/>
          <w:szCs w:val="24"/>
        </w:rPr>
        <w:t xml:space="preserve"> izpolniti ter ga v </w:t>
      </w:r>
      <w:proofErr w:type="spellStart"/>
      <w:r w:rsidRPr="00964E51">
        <w:rPr>
          <w:rFonts w:ascii="Tahoma" w:hAnsi="Tahoma"/>
          <w:szCs w:val="24"/>
        </w:rPr>
        <w:t>xml</w:t>
      </w:r>
      <w:proofErr w:type="spellEnd"/>
      <w:r w:rsidRPr="00964E51">
        <w:rPr>
          <w:rFonts w:ascii="Tahoma" w:hAnsi="Tahoma"/>
          <w:szCs w:val="24"/>
        </w:rPr>
        <w:t>. formatu naložiti v informacijskem sistemu e-</w:t>
      </w:r>
      <w:proofErr w:type="spellStart"/>
      <w:r w:rsidRPr="00964E51">
        <w:rPr>
          <w:rFonts w:ascii="Tahoma" w:hAnsi="Tahoma"/>
          <w:szCs w:val="24"/>
        </w:rPr>
        <w:t>JN</w:t>
      </w:r>
      <w:proofErr w:type="spellEnd"/>
      <w:r w:rsidRPr="00964E51">
        <w:rPr>
          <w:rFonts w:ascii="Tahoma" w:hAnsi="Tahoma"/>
          <w:b/>
          <w:szCs w:val="24"/>
        </w:rPr>
        <w:t xml:space="preserve"> v </w:t>
      </w:r>
      <w:r w:rsidRPr="00964E51">
        <w:rPr>
          <w:rFonts w:ascii="Tahoma" w:hAnsi="Tahoma"/>
          <w:b/>
          <w:sz w:val="18"/>
          <w:szCs w:val="24"/>
        </w:rPr>
        <w:t>Razdelek »DOKUMENTI«, del »</w:t>
      </w:r>
      <w:proofErr w:type="spellStart"/>
      <w:r w:rsidRPr="00964E51">
        <w:rPr>
          <w:rFonts w:ascii="Tahoma" w:hAnsi="Tahoma"/>
          <w:b/>
          <w:sz w:val="18"/>
          <w:szCs w:val="24"/>
        </w:rPr>
        <w:t>ESPD</w:t>
      </w:r>
      <w:proofErr w:type="spellEnd"/>
      <w:r w:rsidRPr="00964E51">
        <w:rPr>
          <w:rFonts w:ascii="Tahoma" w:hAnsi="Tahoma"/>
          <w:b/>
          <w:sz w:val="18"/>
          <w:szCs w:val="24"/>
        </w:rPr>
        <w:t>-ponudnik« (podpiše se z oddajo ponudbe - elektronski podpis)</w:t>
      </w:r>
      <w:r w:rsidRPr="00964E51">
        <w:rPr>
          <w:rFonts w:ascii="Tahoma" w:hAnsi="Tahoma" w:cs="Tahoma"/>
          <w:bCs/>
        </w:rPr>
        <w:t xml:space="preserve">. </w:t>
      </w:r>
      <w:r w:rsidRPr="00964E51">
        <w:rPr>
          <w:rFonts w:ascii="Tahoma" w:hAnsi="Tahoma" w:cs="Tahoma"/>
          <w:bCs/>
          <w:i/>
          <w:sz w:val="18"/>
          <w:szCs w:val="18"/>
        </w:rPr>
        <w:t xml:space="preserve">Le-ta </w:t>
      </w:r>
      <w:r w:rsidRPr="00964E51">
        <w:rPr>
          <w:rFonts w:ascii="Tahoma" w:hAnsi="Tahoma"/>
          <w:i/>
          <w:sz w:val="18"/>
          <w:szCs w:val="18"/>
        </w:rPr>
        <w:t xml:space="preserve"> ne bo prikazana javnosti in ostalim ponudnikom</w:t>
      </w:r>
      <w:r w:rsidRPr="00964E51">
        <w:rPr>
          <w:rFonts w:ascii="Tahoma" w:hAnsi="Tahoma"/>
          <w:i/>
          <w:szCs w:val="24"/>
        </w:rPr>
        <w:t xml:space="preserve"> </w:t>
      </w:r>
      <w:r w:rsidRPr="00964E51">
        <w:rPr>
          <w:rFonts w:ascii="Tahoma" w:hAnsi="Tahoma"/>
          <w:i/>
          <w:sz w:val="18"/>
          <w:szCs w:val="18"/>
        </w:rPr>
        <w:t>na javnem odpiranju ponudb.</w:t>
      </w:r>
    </w:p>
    <w:p w14:paraId="78263668" w14:textId="77777777" w:rsidR="00EC38BB" w:rsidRPr="00964E51" w:rsidRDefault="00EC38BB" w:rsidP="005E6CB4">
      <w:pPr>
        <w:keepLines/>
        <w:widowControl w:val="0"/>
        <w:numPr>
          <w:ilvl w:val="0"/>
          <w:numId w:val="13"/>
        </w:numPr>
        <w:ind w:left="425" w:hanging="357"/>
        <w:jc w:val="both"/>
        <w:rPr>
          <w:rFonts w:ascii="Tahoma" w:hAnsi="Tahoma" w:cs="Tahoma"/>
          <w:b/>
          <w:color w:val="820000"/>
        </w:rPr>
      </w:pPr>
      <w:proofErr w:type="spellStart"/>
      <w:r w:rsidRPr="00964E51">
        <w:rPr>
          <w:rFonts w:ascii="Tahoma" w:hAnsi="Tahoma" w:cs="Tahoma"/>
          <w:b/>
          <w:color w:val="820000"/>
        </w:rPr>
        <w:lastRenderedPageBreak/>
        <w:t>ESPD</w:t>
      </w:r>
      <w:proofErr w:type="spellEnd"/>
      <w:r w:rsidRPr="00964E51">
        <w:rPr>
          <w:rFonts w:ascii="Tahoma" w:hAnsi="Tahoma" w:cs="Tahoma"/>
          <w:b/>
          <w:color w:val="820000"/>
        </w:rPr>
        <w:t xml:space="preserve"> – Ostali sodelujoči«: </w:t>
      </w:r>
    </w:p>
    <w:p w14:paraId="6D02327C" w14:textId="77777777" w:rsidR="00EC38BB" w:rsidRPr="00964E51" w:rsidRDefault="00EC38BB" w:rsidP="005E6CB4">
      <w:pPr>
        <w:keepLines/>
        <w:widowControl w:val="0"/>
        <w:ind w:left="426"/>
        <w:jc w:val="both"/>
        <w:rPr>
          <w:rFonts w:ascii="Tahoma" w:hAnsi="Tahoma"/>
          <w:i/>
          <w:sz w:val="18"/>
          <w:szCs w:val="18"/>
        </w:rPr>
      </w:pPr>
      <w:r w:rsidRPr="00964E51">
        <w:rPr>
          <w:rFonts w:ascii="Tahoma" w:hAnsi="Tahoma" w:cs="Tahoma"/>
          <w:bCs/>
        </w:rPr>
        <w:t>V primeru skupne ponudbe (s partnerji), uporabe zmogljivosti drugih subjektov in/ali podizvajalcev mora ponudnik v informacijskem sistemu e-</w:t>
      </w:r>
      <w:proofErr w:type="spellStart"/>
      <w:r w:rsidRPr="00964E51">
        <w:rPr>
          <w:rFonts w:ascii="Tahoma" w:hAnsi="Tahoma" w:cs="Tahoma"/>
          <w:bCs/>
        </w:rPr>
        <w:t>JN</w:t>
      </w:r>
      <w:proofErr w:type="spellEnd"/>
      <w:r w:rsidRPr="00964E51">
        <w:rPr>
          <w:rFonts w:ascii="Tahoma" w:hAnsi="Tahoma" w:cs="Tahoma"/>
          <w:b/>
          <w:bCs/>
        </w:rPr>
        <w:t xml:space="preserve"> v </w:t>
      </w:r>
      <w:r w:rsidRPr="00964E51">
        <w:rPr>
          <w:rFonts w:ascii="Tahoma" w:hAnsi="Tahoma" w:cs="Tahoma"/>
          <w:b/>
          <w:bCs/>
          <w:sz w:val="18"/>
        </w:rPr>
        <w:t>Razdelek »SODELUJOČI«, del »</w:t>
      </w:r>
      <w:proofErr w:type="spellStart"/>
      <w:r w:rsidRPr="00964E51">
        <w:rPr>
          <w:rFonts w:ascii="Tahoma" w:hAnsi="Tahoma" w:cs="Tahoma"/>
          <w:b/>
          <w:bCs/>
          <w:sz w:val="18"/>
        </w:rPr>
        <w:t>ESPD</w:t>
      </w:r>
      <w:proofErr w:type="spellEnd"/>
      <w:r w:rsidRPr="00964E51">
        <w:rPr>
          <w:rFonts w:ascii="Tahoma" w:hAnsi="Tahoma" w:cs="Tahoma"/>
          <w:b/>
          <w:bCs/>
          <w:sz w:val="18"/>
        </w:rPr>
        <w:t xml:space="preserve"> – ostali sodelujoči«</w:t>
      </w:r>
      <w:r w:rsidRPr="00964E51">
        <w:rPr>
          <w:rFonts w:ascii="Tahoma" w:hAnsi="Tahoma" w:cs="Tahoma"/>
          <w:b/>
          <w:bCs/>
        </w:rPr>
        <w:t xml:space="preserve"> </w:t>
      </w:r>
      <w:r w:rsidRPr="00964E51">
        <w:rPr>
          <w:rFonts w:ascii="Tahoma" w:hAnsi="Tahoma"/>
          <w:sz w:val="18"/>
          <w:szCs w:val="18"/>
        </w:rPr>
        <w:t xml:space="preserve">v </w:t>
      </w:r>
      <w:proofErr w:type="spellStart"/>
      <w:r w:rsidRPr="00964E51">
        <w:rPr>
          <w:rFonts w:ascii="Tahoma" w:hAnsi="Tahoma"/>
          <w:sz w:val="18"/>
          <w:szCs w:val="18"/>
        </w:rPr>
        <w:t>pdf</w:t>
      </w:r>
      <w:proofErr w:type="spellEnd"/>
      <w:r w:rsidRPr="00964E51">
        <w:rPr>
          <w:rFonts w:ascii="Tahoma" w:hAnsi="Tahoma"/>
          <w:sz w:val="18"/>
          <w:szCs w:val="18"/>
        </w:rPr>
        <w:t xml:space="preserve">. formatu ali v elektronski obliki </w:t>
      </w:r>
      <w:r w:rsidRPr="00964E51">
        <w:rPr>
          <w:rFonts w:ascii="Tahoma" w:hAnsi="Tahoma" w:cs="Tahoma"/>
          <w:bCs/>
        </w:rPr>
        <w:t xml:space="preserve">naložiti </w:t>
      </w:r>
      <w:r w:rsidRPr="00964E51">
        <w:rPr>
          <w:rFonts w:ascii="Tahoma" w:hAnsi="Tahoma"/>
          <w:szCs w:val="24"/>
        </w:rPr>
        <w:t xml:space="preserve">izpolnjene in podpisane </w:t>
      </w:r>
      <w:proofErr w:type="spellStart"/>
      <w:r w:rsidRPr="00964E51">
        <w:rPr>
          <w:rFonts w:ascii="Tahoma" w:hAnsi="Tahoma"/>
          <w:szCs w:val="24"/>
        </w:rPr>
        <w:t>ESPD</w:t>
      </w:r>
      <w:proofErr w:type="spellEnd"/>
      <w:r w:rsidRPr="00964E51">
        <w:rPr>
          <w:rFonts w:ascii="Tahoma" w:hAnsi="Tahoma"/>
          <w:szCs w:val="24"/>
        </w:rPr>
        <w:t xml:space="preserve"> obrazce </w:t>
      </w:r>
      <w:r w:rsidRPr="00964E51">
        <w:rPr>
          <w:rFonts w:ascii="Tahoma" w:hAnsi="Tahoma" w:cs="Tahoma"/>
        </w:rPr>
        <w:t xml:space="preserve">za vsakega od ostalih sodelujočih subjektov </w:t>
      </w:r>
      <w:r w:rsidRPr="00964E51">
        <w:rPr>
          <w:rFonts w:ascii="Tahoma" w:hAnsi="Tahoma" w:cs="Tahoma"/>
          <w:sz w:val="19"/>
          <w:szCs w:val="19"/>
        </w:rPr>
        <w:t>(partnerje iz skupine ponudnikov, podizvajalci</w:t>
      </w:r>
      <w:r w:rsidRPr="00964E51">
        <w:rPr>
          <w:rFonts w:ascii="Tahoma" w:hAnsi="Tahoma" w:cs="Tahoma"/>
          <w:iCs/>
          <w:sz w:val="19"/>
          <w:szCs w:val="19"/>
        </w:rPr>
        <w:t xml:space="preserve"> in/ali ostali subjekti, katerih zmogljivost uporablja ponudnik)</w:t>
      </w:r>
      <w:r w:rsidRPr="00964E51">
        <w:rPr>
          <w:rFonts w:ascii="Tahoma" w:hAnsi="Tahoma" w:cs="Tahoma"/>
          <w:sz w:val="19"/>
          <w:szCs w:val="19"/>
        </w:rPr>
        <w:t>.</w:t>
      </w:r>
      <w:r w:rsidRPr="00964E51">
        <w:rPr>
          <w:rFonts w:ascii="Tahoma" w:hAnsi="Tahoma" w:cs="Tahoma"/>
          <w:bCs/>
          <w:sz w:val="14"/>
        </w:rPr>
        <w:t xml:space="preserve"> </w:t>
      </w:r>
      <w:r w:rsidRPr="00964E51">
        <w:rPr>
          <w:rFonts w:ascii="Tahoma" w:hAnsi="Tahoma" w:cs="Tahoma"/>
          <w:bCs/>
          <w:i/>
          <w:sz w:val="18"/>
          <w:szCs w:val="18"/>
        </w:rPr>
        <w:t>Le-ta</w:t>
      </w:r>
      <w:r w:rsidRPr="00964E51">
        <w:rPr>
          <w:rFonts w:ascii="Tahoma" w:hAnsi="Tahoma"/>
          <w:i/>
          <w:sz w:val="18"/>
          <w:szCs w:val="18"/>
        </w:rPr>
        <w:t xml:space="preserve"> ne bo prikazana javnosti/ostalim</w:t>
      </w:r>
      <w:r w:rsidRPr="00964E51">
        <w:rPr>
          <w:rFonts w:ascii="Tahoma" w:hAnsi="Tahoma"/>
          <w:i/>
          <w:sz w:val="14"/>
          <w:szCs w:val="18"/>
        </w:rPr>
        <w:t xml:space="preserve"> </w:t>
      </w:r>
      <w:r w:rsidRPr="00964E51">
        <w:rPr>
          <w:rFonts w:ascii="Tahoma" w:hAnsi="Tahoma"/>
          <w:i/>
          <w:sz w:val="18"/>
          <w:szCs w:val="18"/>
        </w:rPr>
        <w:t>ponudnikom</w:t>
      </w:r>
      <w:r w:rsidRPr="00964E51">
        <w:rPr>
          <w:rFonts w:ascii="Tahoma" w:hAnsi="Tahoma"/>
          <w:i/>
          <w:szCs w:val="24"/>
        </w:rPr>
        <w:t xml:space="preserve"> </w:t>
      </w:r>
      <w:r w:rsidRPr="00964E51">
        <w:rPr>
          <w:rFonts w:ascii="Tahoma" w:hAnsi="Tahoma"/>
          <w:i/>
          <w:sz w:val="18"/>
          <w:szCs w:val="18"/>
        </w:rPr>
        <w:t>na javnem odpiranju ponudb.</w:t>
      </w:r>
      <w:r w:rsidRPr="00964E51">
        <w:rPr>
          <w:rFonts w:ascii="Tahoma" w:hAnsi="Tahoma" w:cs="Tahoma"/>
        </w:rPr>
        <w:t xml:space="preserve"> </w:t>
      </w:r>
    </w:p>
    <w:p w14:paraId="08579EE2" w14:textId="77777777" w:rsidR="00EC38BB" w:rsidRPr="00964E51" w:rsidRDefault="00EC38BB" w:rsidP="005E6CB4">
      <w:pPr>
        <w:keepLines/>
        <w:widowControl w:val="0"/>
        <w:ind w:left="426"/>
        <w:jc w:val="both"/>
        <w:rPr>
          <w:rFonts w:ascii="Tahoma" w:hAnsi="Tahoma"/>
          <w:szCs w:val="17"/>
        </w:rPr>
      </w:pPr>
      <w:r w:rsidRPr="00964E51">
        <w:rPr>
          <w:rFonts w:ascii="Tahoma" w:hAnsi="Tahoma"/>
          <w:sz w:val="16"/>
          <w:szCs w:val="17"/>
        </w:rPr>
        <w:t xml:space="preserve"> </w:t>
      </w:r>
    </w:p>
    <w:p w14:paraId="247703DE" w14:textId="77777777" w:rsidR="00EC38BB" w:rsidRPr="00964E51" w:rsidRDefault="00EC38BB" w:rsidP="005E6CB4">
      <w:pPr>
        <w:keepLines/>
        <w:widowControl w:val="0"/>
        <w:numPr>
          <w:ilvl w:val="0"/>
          <w:numId w:val="13"/>
        </w:numPr>
        <w:ind w:left="425" w:hanging="357"/>
        <w:jc w:val="both"/>
        <w:rPr>
          <w:rFonts w:ascii="Tahoma" w:hAnsi="Tahoma" w:cs="Tahoma"/>
          <w:b/>
          <w:color w:val="820000"/>
        </w:rPr>
      </w:pPr>
      <w:r w:rsidRPr="00964E51">
        <w:rPr>
          <w:rFonts w:ascii="Tahoma" w:hAnsi="Tahoma" w:cs="Tahoma"/>
          <w:b/>
          <w:color w:val="820000"/>
        </w:rPr>
        <w:t>Ostala ponudbena dokumentacija/priloge:</w:t>
      </w:r>
    </w:p>
    <w:p w14:paraId="04DC253B" w14:textId="77777777" w:rsidR="00EC38BB" w:rsidRPr="00964E51" w:rsidRDefault="00EC38BB" w:rsidP="005E6CB4">
      <w:pPr>
        <w:keepLines/>
        <w:widowControl w:val="0"/>
        <w:ind w:left="426"/>
        <w:jc w:val="both"/>
        <w:rPr>
          <w:rFonts w:ascii="Tahoma" w:hAnsi="Tahoma"/>
          <w:szCs w:val="24"/>
        </w:rPr>
      </w:pPr>
      <w:r w:rsidRPr="00964E51">
        <w:rPr>
          <w:rFonts w:ascii="Tahoma" w:hAnsi="Tahoma"/>
          <w:szCs w:val="24"/>
          <w:u w:val="single"/>
        </w:rPr>
        <w:t>Ostalo ponudbeno dokumentacijo/priloge</w:t>
      </w:r>
      <w:r w:rsidRPr="00964E51">
        <w:rPr>
          <w:rFonts w:ascii="Tahoma" w:hAnsi="Tahoma"/>
          <w:szCs w:val="24"/>
        </w:rPr>
        <w:t xml:space="preserve"> ponudnik naloži </w:t>
      </w:r>
      <w:r w:rsidRPr="00964E51">
        <w:rPr>
          <w:rFonts w:ascii="Tahoma" w:hAnsi="Tahoma"/>
          <w:b/>
          <w:szCs w:val="24"/>
        </w:rPr>
        <w:t xml:space="preserve">v </w:t>
      </w:r>
      <w:r w:rsidRPr="00964E51">
        <w:rPr>
          <w:rFonts w:ascii="Tahoma" w:hAnsi="Tahoma"/>
          <w:b/>
          <w:sz w:val="18"/>
          <w:szCs w:val="24"/>
        </w:rPr>
        <w:t>Razdelek »DOKUMENTI«, del »Ostale priloge«</w:t>
      </w:r>
      <w:r w:rsidRPr="00964E51">
        <w:rPr>
          <w:rFonts w:ascii="Tahoma" w:hAnsi="Tahoma"/>
          <w:szCs w:val="24"/>
        </w:rPr>
        <w:t xml:space="preserve">. </w:t>
      </w:r>
    </w:p>
    <w:p w14:paraId="0C8D0A26" w14:textId="77777777" w:rsidR="00EC38BB" w:rsidRPr="00964E51" w:rsidRDefault="00EC38BB" w:rsidP="005E6CB4">
      <w:pPr>
        <w:keepLines/>
        <w:widowControl w:val="0"/>
        <w:ind w:left="426"/>
        <w:jc w:val="both"/>
        <w:rPr>
          <w:rFonts w:ascii="Tahoma" w:hAnsi="Tahoma"/>
          <w:i/>
          <w:sz w:val="12"/>
          <w:szCs w:val="24"/>
        </w:rPr>
      </w:pPr>
    </w:p>
    <w:p w14:paraId="19CB12BF" w14:textId="77777777" w:rsidR="00EC38BB" w:rsidRPr="00964E51" w:rsidRDefault="00EC38BB" w:rsidP="005E6CB4">
      <w:pPr>
        <w:keepLines/>
        <w:widowControl w:val="0"/>
        <w:ind w:left="426"/>
        <w:jc w:val="both"/>
        <w:rPr>
          <w:rFonts w:ascii="Tahoma" w:hAnsi="Tahoma"/>
          <w:i/>
          <w:sz w:val="18"/>
          <w:szCs w:val="18"/>
        </w:rPr>
      </w:pPr>
      <w:r w:rsidRPr="00964E51">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1E9AF30B" w14:textId="77777777" w:rsidR="00EC38BB" w:rsidRPr="00964E51" w:rsidRDefault="00EC38BB" w:rsidP="005E6CB4">
      <w:pPr>
        <w:keepLines/>
        <w:widowControl w:val="0"/>
        <w:ind w:left="426"/>
        <w:jc w:val="both"/>
        <w:rPr>
          <w:rFonts w:ascii="Tahoma" w:hAnsi="Tahoma"/>
          <w:i/>
          <w:sz w:val="12"/>
          <w:szCs w:val="24"/>
        </w:rPr>
      </w:pPr>
    </w:p>
    <w:p w14:paraId="396AB5AD" w14:textId="77777777" w:rsidR="00EC38BB" w:rsidRPr="00964E51" w:rsidRDefault="00EC38BB" w:rsidP="005E6CB4">
      <w:pPr>
        <w:keepLines/>
        <w:widowControl w:val="0"/>
        <w:ind w:left="426"/>
        <w:jc w:val="both"/>
        <w:rPr>
          <w:rFonts w:ascii="Tahoma" w:hAnsi="Tahoma"/>
          <w:sz w:val="18"/>
          <w:szCs w:val="18"/>
        </w:rPr>
      </w:pPr>
      <w:r w:rsidRPr="00964E51">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964E51">
        <w:rPr>
          <w:rFonts w:ascii="Tahoma" w:hAnsi="Tahoma"/>
          <w:szCs w:val="24"/>
        </w:rPr>
        <w:t xml:space="preserve"> </w:t>
      </w:r>
      <w:r w:rsidRPr="00964E51">
        <w:rPr>
          <w:rFonts w:ascii="Tahoma" w:hAnsi="Tahoma"/>
          <w:sz w:val="18"/>
          <w:szCs w:val="18"/>
        </w:rPr>
        <w:t>na javnem odpiranju ponudb.</w:t>
      </w:r>
    </w:p>
    <w:p w14:paraId="4DC88F07" w14:textId="77777777" w:rsidR="00EC38BB" w:rsidRPr="00964E51" w:rsidRDefault="00EC38BB" w:rsidP="005E6CB4">
      <w:pPr>
        <w:keepLines/>
        <w:widowControl w:val="0"/>
        <w:jc w:val="both"/>
        <w:rPr>
          <w:rFonts w:ascii="Tahoma" w:hAnsi="Tahoma" w:cs="Tahoma"/>
        </w:rPr>
      </w:pPr>
    </w:p>
    <w:p w14:paraId="2223EFF0" w14:textId="77777777" w:rsidR="00EC38BB" w:rsidRPr="00964E51" w:rsidRDefault="00EC38BB" w:rsidP="005E6CB4">
      <w:pPr>
        <w:keepLines/>
        <w:widowControl w:val="0"/>
        <w:numPr>
          <w:ilvl w:val="0"/>
          <w:numId w:val="13"/>
        </w:numPr>
        <w:spacing w:after="100"/>
        <w:ind w:left="425" w:hanging="357"/>
        <w:jc w:val="both"/>
        <w:rPr>
          <w:rFonts w:ascii="Tahoma" w:hAnsi="Tahoma" w:cs="Tahoma"/>
          <w:b/>
          <w:color w:val="760000"/>
        </w:rPr>
      </w:pPr>
      <w:r w:rsidRPr="00964E51">
        <w:rPr>
          <w:rFonts w:ascii="Tahoma" w:hAnsi="Tahoma" w:cs="Tahoma"/>
          <w:b/>
          <w:color w:val="760000"/>
        </w:rPr>
        <w:t>Navodila glede pošiljanja bianko menice in menične izjave (finančno zavarovanje za resnost ponudbe)</w:t>
      </w:r>
    </w:p>
    <w:p w14:paraId="57B88F58" w14:textId="77777777" w:rsidR="00EC38BB" w:rsidRPr="00964E51" w:rsidRDefault="00EC38BB" w:rsidP="005E6CB4">
      <w:pPr>
        <w:keepLines/>
        <w:widowControl w:val="0"/>
        <w:ind w:left="426"/>
        <w:jc w:val="both"/>
        <w:rPr>
          <w:rFonts w:ascii="Tahoma" w:hAnsi="Tahoma" w:cs="Tahoma"/>
        </w:rPr>
      </w:pPr>
      <w:r w:rsidRPr="00964E51">
        <w:rPr>
          <w:rFonts w:ascii="Tahoma" w:hAnsi="Tahoma" w:cs="Tahoma"/>
        </w:rPr>
        <w:t xml:space="preserve">Menica je vrednostni papir, ki ga ni mogoče zahtevati drugače kot v originalu, saj unovčitev menice, ki ni v originalu ni dopustna oz. mogoča, zato ponudnik menice (oz. njeno kopijo) </w:t>
      </w:r>
      <w:r w:rsidRPr="00964E51">
        <w:rPr>
          <w:rFonts w:ascii="Tahoma" w:hAnsi="Tahoma" w:cs="Tahoma"/>
          <w:b/>
          <w:u w:val="single"/>
        </w:rPr>
        <w:t>ne sme</w:t>
      </w:r>
      <w:r w:rsidRPr="00964E51">
        <w:rPr>
          <w:rFonts w:ascii="Tahoma" w:hAnsi="Tahoma" w:cs="Tahoma"/>
        </w:rPr>
        <w:t xml:space="preserve"> oddati preko sistema e-</w:t>
      </w:r>
      <w:proofErr w:type="spellStart"/>
      <w:r w:rsidRPr="00964E51">
        <w:rPr>
          <w:rFonts w:ascii="Tahoma" w:hAnsi="Tahoma" w:cs="Tahoma"/>
        </w:rPr>
        <w:t>JN</w:t>
      </w:r>
      <w:proofErr w:type="spellEnd"/>
      <w:r w:rsidRPr="00964E51">
        <w:rPr>
          <w:rFonts w:ascii="Tahoma" w:hAnsi="Tahoma" w:cs="Tahoma"/>
        </w:rPr>
        <w:t xml:space="preserve">. </w:t>
      </w:r>
    </w:p>
    <w:p w14:paraId="5E6015E8" w14:textId="77777777" w:rsidR="00EC38BB" w:rsidRPr="00964E51" w:rsidRDefault="00EC38BB" w:rsidP="005E6CB4">
      <w:pPr>
        <w:keepLines/>
        <w:widowControl w:val="0"/>
        <w:ind w:left="426"/>
        <w:jc w:val="both"/>
        <w:rPr>
          <w:rFonts w:ascii="Tahoma" w:hAnsi="Tahoma" w:cs="Tahoma"/>
          <w:sz w:val="12"/>
        </w:rPr>
      </w:pPr>
    </w:p>
    <w:p w14:paraId="2735578C" w14:textId="77777777" w:rsidR="00EC38BB" w:rsidRPr="00964E51" w:rsidRDefault="00EC38BB" w:rsidP="005E6CB4">
      <w:pPr>
        <w:keepLines/>
        <w:widowControl w:val="0"/>
        <w:ind w:left="426"/>
        <w:jc w:val="both"/>
        <w:rPr>
          <w:rFonts w:ascii="Tahoma" w:hAnsi="Tahoma" w:cs="Tahoma"/>
        </w:rPr>
      </w:pPr>
      <w:r w:rsidRPr="00964E51">
        <w:rPr>
          <w:rFonts w:ascii="Tahoma" w:hAnsi="Tahoma" w:cs="Tahoma"/>
        </w:rPr>
        <w:t xml:space="preserve">Ponudnik </w:t>
      </w:r>
      <w:r w:rsidRPr="00964E51">
        <w:rPr>
          <w:rFonts w:ascii="Tahoma" w:hAnsi="Tahoma" w:cs="Tahoma"/>
          <w:b/>
        </w:rPr>
        <w:t>mora</w:t>
      </w:r>
      <w:r w:rsidRPr="00964E51">
        <w:rPr>
          <w:rFonts w:ascii="Tahoma" w:hAnsi="Tahoma" w:cs="Tahoma"/>
        </w:rPr>
        <w:t xml:space="preserve"> za zavarovanje </w:t>
      </w:r>
      <w:r w:rsidRPr="00964E51">
        <w:rPr>
          <w:rFonts w:ascii="Tahoma" w:hAnsi="Tahoma" w:cs="Tahoma"/>
          <w:b/>
        </w:rPr>
        <w:t xml:space="preserve">resnosti ponudbe naročniku ločeno </w:t>
      </w:r>
      <w:r w:rsidRPr="00964E51">
        <w:rPr>
          <w:rFonts w:ascii="Tahoma" w:hAnsi="Tahoma" w:cs="Tahoma"/>
          <w:b/>
          <w:u w:val="single"/>
        </w:rPr>
        <w:t>do</w:t>
      </w:r>
      <w:r w:rsidRPr="00964E51">
        <w:rPr>
          <w:rFonts w:ascii="Tahoma" w:hAnsi="Tahoma" w:cs="Tahoma"/>
          <w:u w:val="single"/>
        </w:rPr>
        <w:t xml:space="preserve"> </w:t>
      </w:r>
      <w:r w:rsidRPr="00964E51">
        <w:rPr>
          <w:rFonts w:ascii="Tahoma" w:hAnsi="Tahoma" w:cs="Tahoma"/>
          <w:b/>
          <w:u w:val="single"/>
        </w:rPr>
        <w:t>roka za oddajo ponudbe</w:t>
      </w:r>
      <w:r w:rsidRPr="00964E51">
        <w:rPr>
          <w:rFonts w:ascii="Tahoma" w:hAnsi="Tahoma" w:cs="Tahoma"/>
        </w:rPr>
        <w:t xml:space="preserve"> priložiti </w:t>
      </w:r>
      <w:r w:rsidRPr="00964E51">
        <w:rPr>
          <w:rFonts w:ascii="Tahoma" w:hAnsi="Tahoma" w:cs="Tahoma"/>
          <w:u w:val="single"/>
        </w:rPr>
        <w:t>originalno podpisano in žigosano bianko menico</w:t>
      </w:r>
      <w:r w:rsidRPr="00964E51">
        <w:rPr>
          <w:rFonts w:ascii="Tahoma" w:hAnsi="Tahoma" w:cs="Tahoma"/>
          <w:b/>
        </w:rPr>
        <w:t xml:space="preserve"> </w:t>
      </w:r>
      <w:r w:rsidRPr="00964E51">
        <w:rPr>
          <w:rFonts w:ascii="Tahoma" w:hAnsi="Tahoma" w:cs="Tahoma"/>
          <w:b/>
          <w:u w:val="single"/>
        </w:rPr>
        <w:t>ter</w:t>
      </w:r>
      <w:r w:rsidRPr="00964E51">
        <w:rPr>
          <w:rFonts w:ascii="Tahoma" w:hAnsi="Tahoma" w:cs="Tahoma"/>
          <w:u w:val="single"/>
        </w:rPr>
        <w:t xml:space="preserve"> izpolnjen, podpisan in žigosan obrazec »Menična izjava za zavarovanje resnosti ponudbe«</w:t>
      </w:r>
      <w:r w:rsidRPr="00964E51">
        <w:rPr>
          <w:rFonts w:ascii="Tahoma" w:hAnsi="Tahoma" w:cs="Tahoma"/>
        </w:rPr>
        <w:t xml:space="preserve"> (</w:t>
      </w:r>
      <w:r w:rsidRPr="00964E51">
        <w:rPr>
          <w:rFonts w:ascii="Tahoma" w:hAnsi="Tahoma" w:cs="Tahoma"/>
          <w:i/>
        </w:rPr>
        <w:t>šteje za pravočasno oddano, če jo naročnik prejme najkasneje do roka za oddajo ponudbe.)</w:t>
      </w:r>
    </w:p>
    <w:p w14:paraId="446C6FC6" w14:textId="77777777" w:rsidR="00EC38BB" w:rsidRPr="00964E51" w:rsidRDefault="00EC38BB" w:rsidP="005E6CB4">
      <w:pPr>
        <w:keepLines/>
        <w:widowControl w:val="0"/>
        <w:jc w:val="both"/>
        <w:rPr>
          <w:rFonts w:ascii="Tahoma" w:hAnsi="Tahoma" w:cs="Tahoma"/>
          <w:sz w:val="16"/>
        </w:rPr>
      </w:pPr>
    </w:p>
    <w:p w14:paraId="0F08D793" w14:textId="7C1CF1E0" w:rsidR="00EC38BB" w:rsidRPr="00964E51" w:rsidRDefault="00EC38BB" w:rsidP="005E6CB4">
      <w:pPr>
        <w:keepLines/>
        <w:widowControl w:val="0"/>
        <w:ind w:left="426"/>
        <w:jc w:val="both"/>
        <w:rPr>
          <w:rFonts w:ascii="Tahoma" w:hAnsi="Tahoma" w:cs="Tahoma"/>
        </w:rPr>
      </w:pPr>
      <w:r w:rsidRPr="00964E51">
        <w:rPr>
          <w:rFonts w:ascii="Tahoma" w:hAnsi="Tahoma" w:cs="Tahoma"/>
        </w:rPr>
        <w:t xml:space="preserve">Finančno zavarovanje za resnost ponudbe (menica z menično izjavo) mora biti v zapečatenem ovitku (kuverti), ter naslovljena </w:t>
      </w:r>
      <w:r w:rsidRPr="00964E51">
        <w:rPr>
          <w:rFonts w:ascii="Tahoma" w:hAnsi="Tahoma" w:cs="Tahoma"/>
          <w:b/>
          <w:u w:val="single"/>
        </w:rPr>
        <w:t xml:space="preserve">na JAVNI HOLDING Ljubljana, </w:t>
      </w:r>
      <w:proofErr w:type="spellStart"/>
      <w:r w:rsidRPr="00964E51">
        <w:rPr>
          <w:rFonts w:ascii="Tahoma" w:hAnsi="Tahoma" w:cs="Tahoma"/>
          <w:b/>
          <w:u w:val="single"/>
        </w:rPr>
        <w:t>d.o.o</w:t>
      </w:r>
      <w:proofErr w:type="spellEnd"/>
      <w:r w:rsidRPr="00964E51">
        <w:rPr>
          <w:rFonts w:ascii="Tahoma" w:hAnsi="Tahoma" w:cs="Tahoma"/>
          <w:b/>
          <w:u w:val="single"/>
        </w:rPr>
        <w:t>., Verovškova ulica 70, 1000 Ljubljana</w:t>
      </w:r>
      <w:r w:rsidRPr="00964E51">
        <w:rPr>
          <w:rFonts w:ascii="Tahoma" w:hAnsi="Tahoma" w:cs="Tahoma"/>
        </w:rPr>
        <w:t xml:space="preserve">. </w:t>
      </w:r>
      <w:r w:rsidRPr="00964E51">
        <w:rPr>
          <w:rFonts w:ascii="Tahoma" w:hAnsi="Tahoma" w:cs="Tahoma"/>
          <w:b/>
        </w:rPr>
        <w:t>Ponudnik mora obrazec v Prilogi 1</w:t>
      </w:r>
      <w:r w:rsidR="001239C3" w:rsidRPr="00964E51">
        <w:rPr>
          <w:rFonts w:ascii="Tahoma" w:hAnsi="Tahoma" w:cs="Tahoma"/>
          <w:b/>
        </w:rPr>
        <w:t>5</w:t>
      </w:r>
      <w:r w:rsidRPr="00964E51">
        <w:rPr>
          <w:rFonts w:ascii="Tahoma" w:hAnsi="Tahoma" w:cs="Tahoma"/>
          <w:b/>
        </w:rPr>
        <w:t xml:space="preserve"> nalepiti na kuverto</w:t>
      </w:r>
      <w:r w:rsidRPr="00964E51">
        <w:rPr>
          <w:rFonts w:ascii="Tahoma" w:hAnsi="Tahoma" w:cs="Tahoma"/>
        </w:rPr>
        <w:t xml:space="preserve">. </w:t>
      </w:r>
    </w:p>
    <w:p w14:paraId="6142D14E" w14:textId="77777777" w:rsidR="00EC38BB" w:rsidRPr="00964E51" w:rsidRDefault="00EC38BB" w:rsidP="005E6CB4">
      <w:pPr>
        <w:keepLines/>
        <w:widowControl w:val="0"/>
        <w:ind w:left="426"/>
        <w:jc w:val="both"/>
        <w:rPr>
          <w:rFonts w:ascii="Tahoma" w:hAnsi="Tahoma" w:cs="Tahoma"/>
          <w:sz w:val="16"/>
          <w:szCs w:val="16"/>
        </w:rPr>
      </w:pPr>
    </w:p>
    <w:p w14:paraId="5B64924C" w14:textId="77777777" w:rsidR="00EC38BB" w:rsidRPr="00964E51" w:rsidRDefault="00EC38BB" w:rsidP="005E6CB4">
      <w:pPr>
        <w:keepLines/>
        <w:widowControl w:val="0"/>
        <w:ind w:left="426"/>
        <w:jc w:val="both"/>
        <w:rPr>
          <w:rFonts w:ascii="Tahoma" w:hAnsi="Tahoma" w:cs="Tahoma"/>
          <w:i/>
        </w:rPr>
      </w:pPr>
      <w:r w:rsidRPr="00964E51">
        <w:rPr>
          <w:rFonts w:ascii="Tahoma" w:hAnsi="Tahoma" w:cs="Tahoma"/>
          <w:i/>
          <w:u w:val="single"/>
        </w:rPr>
        <w:t>Če bo k finančnemu zavarovanju za resnost ponudbe priložena še kakšna druga dokumentacija, le to naročnik ne bo štel kot del ponudbene dokumentacije</w:t>
      </w:r>
      <w:r w:rsidRPr="00964E51">
        <w:rPr>
          <w:rFonts w:ascii="Tahoma" w:hAnsi="Tahoma" w:cs="Tahoma"/>
          <w:i/>
        </w:rPr>
        <w:t>.</w:t>
      </w:r>
    </w:p>
    <w:p w14:paraId="11CBBD40" w14:textId="3A84F63F" w:rsidR="00E96D9D" w:rsidRPr="00964E51" w:rsidRDefault="00E96D9D" w:rsidP="005E6CB4">
      <w:pPr>
        <w:keepLines/>
        <w:widowControl w:val="0"/>
        <w:jc w:val="both"/>
        <w:rPr>
          <w:rFonts w:ascii="Tahoma" w:hAnsi="Tahoma" w:cs="Tahoma"/>
        </w:rPr>
      </w:pPr>
    </w:p>
    <w:p w14:paraId="3549B620" w14:textId="77777777" w:rsidR="007E1A47" w:rsidRPr="00964E51" w:rsidRDefault="007E1A47" w:rsidP="005E6CB4">
      <w:pPr>
        <w:keepLines/>
        <w:widowControl w:val="0"/>
        <w:numPr>
          <w:ilvl w:val="1"/>
          <w:numId w:val="16"/>
        </w:numPr>
        <w:jc w:val="both"/>
        <w:rPr>
          <w:rFonts w:ascii="Tahoma" w:hAnsi="Tahoma" w:cs="Tahoma"/>
          <w:b/>
        </w:rPr>
      </w:pPr>
      <w:r w:rsidRPr="00964E51">
        <w:rPr>
          <w:rFonts w:ascii="Tahoma" w:hAnsi="Tahoma" w:cs="Tahoma"/>
          <w:b/>
        </w:rPr>
        <w:t>Vsebina ponudbene dokumentacije</w:t>
      </w:r>
    </w:p>
    <w:p w14:paraId="67DCBAC5" w14:textId="77777777" w:rsidR="007E1A47" w:rsidRPr="00964E51" w:rsidRDefault="007E1A47" w:rsidP="005E6CB4">
      <w:pPr>
        <w:keepLines/>
        <w:widowControl w:val="0"/>
        <w:jc w:val="both"/>
        <w:rPr>
          <w:rFonts w:ascii="Tahoma" w:hAnsi="Tahoma" w:cs="Tahoma"/>
          <w:sz w:val="18"/>
        </w:rPr>
      </w:pPr>
    </w:p>
    <w:p w14:paraId="0F59E4FE" w14:textId="0C427A0B" w:rsidR="007E1A47" w:rsidRPr="00964E51" w:rsidRDefault="007E1A47" w:rsidP="005E6CB4">
      <w:pPr>
        <w:keepLines/>
        <w:widowControl w:val="0"/>
        <w:jc w:val="both"/>
        <w:rPr>
          <w:rFonts w:ascii="Tahoma" w:hAnsi="Tahoma" w:cs="Tahoma"/>
        </w:rPr>
      </w:pPr>
      <w:r w:rsidRPr="00964E51">
        <w:rPr>
          <w:rFonts w:ascii="Tahoma" w:hAnsi="Tahoma" w:cs="Tahoma"/>
          <w:i/>
          <w:sz w:val="18"/>
        </w:rPr>
        <w:t>Ponudnik, ki odda ponudbo, pod kazensko in materialno odgovornostjo jamči, da so vsi podatki in dokumenti, podani v ponudbi, resnični in da ustrezajo originalu.</w:t>
      </w:r>
    </w:p>
    <w:p w14:paraId="4C82E9E0" w14:textId="77777777" w:rsidR="00873159" w:rsidRPr="00964E51" w:rsidRDefault="00873159" w:rsidP="005E6CB4">
      <w:pPr>
        <w:keepLines/>
        <w:widowControl w:val="0"/>
        <w:jc w:val="both"/>
        <w:rPr>
          <w:rFonts w:ascii="Tahoma" w:hAnsi="Tahoma" w:cs="Tahoma"/>
          <w:sz w:val="16"/>
          <w:szCs w:val="18"/>
        </w:rPr>
      </w:pPr>
    </w:p>
    <w:p w14:paraId="06B2AD68" w14:textId="73061C91" w:rsidR="007E1A47" w:rsidRPr="00964E51" w:rsidRDefault="007E1A47" w:rsidP="005E6CB4">
      <w:pPr>
        <w:keepLines/>
        <w:widowControl w:val="0"/>
        <w:jc w:val="both"/>
        <w:rPr>
          <w:rFonts w:ascii="Tahoma" w:hAnsi="Tahoma" w:cs="Tahoma"/>
          <w:b/>
        </w:rPr>
      </w:pPr>
      <w:r w:rsidRPr="00964E51">
        <w:rPr>
          <w:rFonts w:ascii="Tahoma" w:hAnsi="Tahoma" w:cs="Tahoma"/>
          <w:b/>
        </w:rPr>
        <w:t>Ponudbena dokumentacija, ki jo naročnik zahteva z javnim razpisom je navedena v nadaljevanju:</w:t>
      </w:r>
    </w:p>
    <w:p w14:paraId="0FB32D0D" w14:textId="77777777" w:rsidR="007E1A47" w:rsidRPr="00964E51" w:rsidRDefault="007E1A47" w:rsidP="005E6CB4">
      <w:pPr>
        <w:keepLines/>
        <w:widowControl w:val="0"/>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88"/>
        <w:gridCol w:w="851"/>
        <w:gridCol w:w="567"/>
      </w:tblGrid>
      <w:tr w:rsidR="007E1A47" w:rsidRPr="00964E51" w14:paraId="37BCC6A2" w14:textId="77777777" w:rsidTr="00500BDF">
        <w:tc>
          <w:tcPr>
            <w:tcW w:w="212" w:type="dxa"/>
            <w:tcBorders>
              <w:right w:val="nil"/>
            </w:tcBorders>
          </w:tcPr>
          <w:p w14:paraId="67D3FD06" w14:textId="77777777" w:rsidR="007E1A47" w:rsidRPr="00964E51" w:rsidRDefault="007E1A47" w:rsidP="005E6CB4">
            <w:pPr>
              <w:keepLines/>
              <w:widowControl w:val="0"/>
              <w:jc w:val="both"/>
              <w:rPr>
                <w:rFonts w:ascii="Tahoma" w:hAnsi="Tahoma" w:cs="Tahoma"/>
              </w:rPr>
            </w:pPr>
          </w:p>
        </w:tc>
        <w:tc>
          <w:tcPr>
            <w:tcW w:w="8288" w:type="dxa"/>
            <w:tcBorders>
              <w:left w:val="nil"/>
            </w:tcBorders>
          </w:tcPr>
          <w:p w14:paraId="4A9EBCF3" w14:textId="77777777" w:rsidR="007E1A47" w:rsidRPr="00964E51" w:rsidRDefault="007E1A47" w:rsidP="005E6CB4">
            <w:pPr>
              <w:keepLines/>
              <w:widowControl w:val="0"/>
              <w:jc w:val="both"/>
              <w:rPr>
                <w:rFonts w:ascii="Tahoma" w:hAnsi="Tahoma" w:cs="Tahoma"/>
              </w:rPr>
            </w:pPr>
            <w:r w:rsidRPr="00964E51">
              <w:rPr>
                <w:rFonts w:ascii="Tahoma" w:hAnsi="Tahoma" w:cs="Tahoma"/>
              </w:rPr>
              <w:t xml:space="preserve">PODATKI O PONUDNIKU </w:t>
            </w:r>
          </w:p>
        </w:tc>
        <w:tc>
          <w:tcPr>
            <w:tcW w:w="851" w:type="dxa"/>
            <w:tcBorders>
              <w:right w:val="nil"/>
            </w:tcBorders>
          </w:tcPr>
          <w:p w14:paraId="46C39416" w14:textId="77777777" w:rsidR="007E1A47" w:rsidRPr="00964E51" w:rsidRDefault="007E1A47" w:rsidP="005E6CB4">
            <w:pPr>
              <w:keepLines/>
              <w:widowControl w:val="0"/>
              <w:jc w:val="both"/>
              <w:rPr>
                <w:rFonts w:ascii="Tahoma" w:hAnsi="Tahoma" w:cs="Tahoma"/>
                <w:b/>
              </w:rPr>
            </w:pPr>
            <w:r w:rsidRPr="00964E51">
              <w:rPr>
                <w:rFonts w:ascii="Tahoma" w:hAnsi="Tahoma" w:cs="Tahoma"/>
                <w:b/>
                <w:i/>
              </w:rPr>
              <w:t xml:space="preserve">Priloga </w:t>
            </w:r>
          </w:p>
        </w:tc>
        <w:tc>
          <w:tcPr>
            <w:tcW w:w="567" w:type="dxa"/>
            <w:tcBorders>
              <w:left w:val="nil"/>
            </w:tcBorders>
          </w:tcPr>
          <w:p w14:paraId="5814F9B7" w14:textId="77777777" w:rsidR="007E1A47" w:rsidRPr="00964E51" w:rsidRDefault="007E1A47" w:rsidP="005E6CB4">
            <w:pPr>
              <w:keepLines/>
              <w:widowControl w:val="0"/>
              <w:jc w:val="both"/>
              <w:rPr>
                <w:rFonts w:ascii="Tahoma" w:hAnsi="Tahoma" w:cs="Tahoma"/>
                <w:b/>
                <w:i/>
              </w:rPr>
            </w:pPr>
            <w:r w:rsidRPr="00964E51">
              <w:rPr>
                <w:rFonts w:ascii="Tahoma" w:hAnsi="Tahoma" w:cs="Tahoma"/>
                <w:b/>
                <w:i/>
              </w:rPr>
              <w:t>1</w:t>
            </w:r>
          </w:p>
        </w:tc>
      </w:tr>
    </w:tbl>
    <w:p w14:paraId="601D16EE" w14:textId="77777777" w:rsidR="007E1A47" w:rsidRPr="00964E51" w:rsidRDefault="007E1A47" w:rsidP="005E6CB4">
      <w:pPr>
        <w:keepLines/>
        <w:widowControl w:val="0"/>
        <w:tabs>
          <w:tab w:val="left" w:pos="567"/>
          <w:tab w:val="num" w:pos="851"/>
          <w:tab w:val="left" w:pos="993"/>
        </w:tabs>
        <w:jc w:val="both"/>
        <w:rPr>
          <w:rFonts w:ascii="Tahoma" w:hAnsi="Tahoma" w:cs="Tahoma"/>
          <w:sz w:val="16"/>
        </w:rPr>
      </w:pPr>
    </w:p>
    <w:p w14:paraId="57059FBF" w14:textId="758355A0" w:rsidR="007E1A47" w:rsidRPr="00964E51" w:rsidRDefault="007E1A47" w:rsidP="005E6CB4">
      <w:pPr>
        <w:keepLines/>
        <w:widowControl w:val="0"/>
        <w:jc w:val="both"/>
        <w:rPr>
          <w:rFonts w:ascii="Tahoma" w:hAnsi="Tahoma" w:cs="Tahoma"/>
        </w:rPr>
      </w:pPr>
      <w:r w:rsidRPr="00964E51">
        <w:rPr>
          <w:rFonts w:ascii="Tahoma" w:hAnsi="Tahoma" w:cs="Tahoma"/>
        </w:rPr>
        <w:t xml:space="preserve">Prilogo je potrebno izpolniti in podpisati </w:t>
      </w:r>
      <w:r w:rsidRPr="00964E51">
        <w:rPr>
          <w:rFonts w:ascii="Tahoma" w:hAnsi="Tahoma" w:cs="Tahoma"/>
          <w:u w:val="single"/>
        </w:rPr>
        <w:t>ter naložiti v</w:t>
      </w:r>
      <w:r w:rsidRPr="00964E51">
        <w:rPr>
          <w:rFonts w:ascii="Tahoma" w:hAnsi="Tahoma" w:cs="Tahoma"/>
          <w:b/>
          <w:u w:val="single"/>
        </w:rPr>
        <w:t xml:space="preserve"> </w:t>
      </w:r>
      <w:r w:rsidR="0027124E" w:rsidRPr="00964E51">
        <w:rPr>
          <w:rFonts w:ascii="Tahoma" w:hAnsi="Tahoma" w:cs="Tahoma"/>
          <w:b/>
          <w:sz w:val="18"/>
          <w:szCs w:val="18"/>
          <w:u w:val="single"/>
        </w:rPr>
        <w:t>Razdelek »DOKUMENTI«, del »Ostale priloge«</w:t>
      </w:r>
      <w:r w:rsidRPr="00964E51">
        <w:rPr>
          <w:rFonts w:ascii="Tahoma" w:hAnsi="Tahoma" w:cs="Tahoma"/>
        </w:rPr>
        <w:t xml:space="preserve">. </w:t>
      </w:r>
    </w:p>
    <w:p w14:paraId="0DCE42D3" w14:textId="77777777" w:rsidR="007E1A47" w:rsidRPr="00964E51" w:rsidRDefault="007E1A47" w:rsidP="005E6CB4">
      <w:pPr>
        <w:keepLines/>
        <w:widowControl w:val="0"/>
        <w:jc w:val="both"/>
        <w:rPr>
          <w:rFonts w:ascii="Tahoma" w:hAnsi="Tahoma" w:cs="Tahoma"/>
          <w:sz w:val="14"/>
        </w:rPr>
      </w:pPr>
    </w:p>
    <w:p w14:paraId="3CE6435D" w14:textId="77777777" w:rsidR="007E1A47" w:rsidRPr="00964E51" w:rsidRDefault="007E1A47" w:rsidP="005E6CB4">
      <w:pPr>
        <w:keepLines/>
        <w:widowControl w:val="0"/>
        <w:jc w:val="both"/>
        <w:rPr>
          <w:rFonts w:ascii="Tahoma" w:hAnsi="Tahoma" w:cs="Tahoma"/>
          <w:i/>
          <w:sz w:val="18"/>
          <w:szCs w:val="19"/>
        </w:rPr>
      </w:pPr>
      <w:r w:rsidRPr="00964E51">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68B30ECA" w14:textId="77777777" w:rsidR="007E1A47" w:rsidRPr="00964E51" w:rsidRDefault="007E1A47" w:rsidP="005E6CB4">
      <w:pPr>
        <w:keepLines/>
        <w:widowControl w:val="0"/>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88"/>
        <w:gridCol w:w="993"/>
        <w:gridCol w:w="425"/>
      </w:tblGrid>
      <w:tr w:rsidR="007E1A47" w:rsidRPr="00964E51" w14:paraId="54D47565" w14:textId="77777777" w:rsidTr="00500BDF">
        <w:tc>
          <w:tcPr>
            <w:tcW w:w="212" w:type="dxa"/>
            <w:tcBorders>
              <w:right w:val="nil"/>
            </w:tcBorders>
          </w:tcPr>
          <w:p w14:paraId="384B4A94" w14:textId="77777777" w:rsidR="007E1A47" w:rsidRPr="00964E51" w:rsidRDefault="007E1A47" w:rsidP="005E6CB4">
            <w:pPr>
              <w:keepLines/>
              <w:widowControl w:val="0"/>
              <w:jc w:val="both"/>
              <w:rPr>
                <w:rFonts w:ascii="Tahoma" w:hAnsi="Tahoma" w:cs="Tahoma"/>
              </w:rPr>
            </w:pPr>
          </w:p>
        </w:tc>
        <w:tc>
          <w:tcPr>
            <w:tcW w:w="8288" w:type="dxa"/>
            <w:tcBorders>
              <w:left w:val="nil"/>
            </w:tcBorders>
          </w:tcPr>
          <w:p w14:paraId="3B78D886" w14:textId="417C737C" w:rsidR="007E1A47" w:rsidRPr="00964E51" w:rsidRDefault="007E1A47" w:rsidP="005E6CB4">
            <w:pPr>
              <w:keepLines/>
              <w:widowControl w:val="0"/>
              <w:jc w:val="both"/>
              <w:rPr>
                <w:rFonts w:ascii="Tahoma" w:hAnsi="Tahoma" w:cs="Tahoma"/>
              </w:rPr>
            </w:pPr>
            <w:r w:rsidRPr="00964E51">
              <w:rPr>
                <w:rFonts w:ascii="Tahoma" w:hAnsi="Tahoma" w:cs="Tahoma"/>
              </w:rPr>
              <w:t>PONUDBA (POVZETEK SKUPNE PONUDBENE CENE)</w:t>
            </w:r>
          </w:p>
        </w:tc>
        <w:tc>
          <w:tcPr>
            <w:tcW w:w="993" w:type="dxa"/>
            <w:tcBorders>
              <w:right w:val="nil"/>
            </w:tcBorders>
          </w:tcPr>
          <w:p w14:paraId="26174E78" w14:textId="77777777" w:rsidR="007E1A47" w:rsidRPr="00964E51" w:rsidRDefault="007E1A47" w:rsidP="005E6CB4">
            <w:pPr>
              <w:keepLines/>
              <w:widowControl w:val="0"/>
              <w:jc w:val="both"/>
              <w:rPr>
                <w:rFonts w:ascii="Tahoma" w:hAnsi="Tahoma" w:cs="Tahoma"/>
                <w:b/>
              </w:rPr>
            </w:pPr>
            <w:r w:rsidRPr="00964E51">
              <w:rPr>
                <w:rFonts w:ascii="Tahoma" w:hAnsi="Tahoma" w:cs="Tahoma"/>
                <w:b/>
                <w:i/>
              </w:rPr>
              <w:t xml:space="preserve">Priloga </w:t>
            </w:r>
          </w:p>
        </w:tc>
        <w:tc>
          <w:tcPr>
            <w:tcW w:w="425" w:type="dxa"/>
            <w:tcBorders>
              <w:left w:val="nil"/>
            </w:tcBorders>
          </w:tcPr>
          <w:p w14:paraId="672A1780" w14:textId="77777777" w:rsidR="007E1A47" w:rsidRPr="00964E51" w:rsidRDefault="007E1A47" w:rsidP="005E6CB4">
            <w:pPr>
              <w:keepLines/>
              <w:widowControl w:val="0"/>
              <w:ind w:left="-70"/>
              <w:jc w:val="both"/>
              <w:rPr>
                <w:rFonts w:ascii="Tahoma" w:hAnsi="Tahoma" w:cs="Tahoma"/>
                <w:b/>
                <w:i/>
              </w:rPr>
            </w:pPr>
            <w:r w:rsidRPr="00964E51">
              <w:rPr>
                <w:rFonts w:ascii="Tahoma" w:hAnsi="Tahoma" w:cs="Tahoma"/>
                <w:b/>
                <w:i/>
              </w:rPr>
              <w:t>2</w:t>
            </w:r>
          </w:p>
        </w:tc>
      </w:tr>
    </w:tbl>
    <w:p w14:paraId="79803915" w14:textId="77777777" w:rsidR="002A6C4C" w:rsidRPr="00964E51" w:rsidRDefault="002A6C4C" w:rsidP="005E6CB4">
      <w:pPr>
        <w:keepLines/>
        <w:widowControl w:val="0"/>
        <w:ind w:right="-284"/>
        <w:jc w:val="both"/>
        <w:rPr>
          <w:rFonts w:ascii="Tahoma" w:hAnsi="Tahoma" w:cs="Tahoma"/>
          <w:sz w:val="16"/>
        </w:rPr>
      </w:pPr>
    </w:p>
    <w:p w14:paraId="54CDC13C" w14:textId="6B2790D5" w:rsidR="00872949" w:rsidRPr="00964E51" w:rsidRDefault="00872949" w:rsidP="00500BDF">
      <w:pPr>
        <w:keepLines/>
        <w:widowControl w:val="0"/>
        <w:jc w:val="both"/>
        <w:rPr>
          <w:rFonts w:ascii="Tahoma" w:hAnsi="Tahoma" w:cs="Tahoma"/>
        </w:rPr>
      </w:pPr>
      <w:r w:rsidRPr="00964E51">
        <w:rPr>
          <w:rFonts w:ascii="Tahoma" w:hAnsi="Tahoma" w:cs="Tahoma"/>
        </w:rPr>
        <w:t xml:space="preserve">Ponudnik mora obrazec </w:t>
      </w:r>
      <w:r w:rsidRPr="00964E51">
        <w:rPr>
          <w:rFonts w:ascii="Tahoma" w:hAnsi="Tahoma" w:cs="Tahoma"/>
          <w:b/>
        </w:rPr>
        <w:t>Priloga 2</w:t>
      </w:r>
      <w:r w:rsidRPr="00964E51">
        <w:rPr>
          <w:rFonts w:ascii="Tahoma" w:hAnsi="Tahoma" w:cs="Tahoma"/>
        </w:rPr>
        <w:t xml:space="preserve"> (glede na sklop/e za katere/g</w:t>
      </w:r>
      <w:r w:rsidR="00E96D9D" w:rsidRPr="00964E51">
        <w:rPr>
          <w:rFonts w:ascii="Tahoma" w:hAnsi="Tahoma" w:cs="Tahoma"/>
        </w:rPr>
        <w:t xml:space="preserve">a oddaja ponudbo) izpolniti in </w:t>
      </w:r>
      <w:r w:rsidRPr="00964E51">
        <w:rPr>
          <w:rFonts w:ascii="Tahoma" w:hAnsi="Tahoma" w:cs="Tahoma"/>
        </w:rPr>
        <w:t xml:space="preserve">podpisati, </w:t>
      </w:r>
      <w:r w:rsidRPr="00964E51">
        <w:rPr>
          <w:rFonts w:ascii="Tahoma" w:hAnsi="Tahoma" w:cs="Tahoma"/>
          <w:u w:val="single"/>
        </w:rPr>
        <w:t xml:space="preserve">ter jo naložiti </w:t>
      </w:r>
      <w:r w:rsidRPr="00964E51">
        <w:rPr>
          <w:rFonts w:ascii="Tahoma" w:hAnsi="Tahoma" w:cs="Tahoma"/>
          <w:sz w:val="18"/>
          <w:u w:val="single"/>
        </w:rPr>
        <w:t>v</w:t>
      </w:r>
      <w:r w:rsidRPr="00964E51">
        <w:rPr>
          <w:rFonts w:ascii="Tahoma" w:hAnsi="Tahoma" w:cs="Tahoma"/>
          <w:b/>
          <w:sz w:val="18"/>
          <w:u w:val="single"/>
        </w:rPr>
        <w:t xml:space="preserve"> Razdelek »Skupna ponudbena vrednost«, del »Predračun«</w:t>
      </w:r>
      <w:r w:rsidRPr="00964E51">
        <w:rPr>
          <w:rFonts w:ascii="Tahoma" w:hAnsi="Tahoma" w:cs="Tahoma"/>
          <w:u w:val="single"/>
        </w:rPr>
        <w:t>.</w:t>
      </w:r>
      <w:r w:rsidRPr="00964E51">
        <w:rPr>
          <w:rFonts w:ascii="Tahoma" w:hAnsi="Tahoma" w:cs="Tahoma"/>
        </w:rPr>
        <w:t xml:space="preserve"> Le-ta bo tudi na voljo oz. dostopna javnosti na javnem odpiranju ponudb.</w:t>
      </w:r>
    </w:p>
    <w:p w14:paraId="7C6DD025" w14:textId="77777777" w:rsidR="00BA38F2" w:rsidRPr="00964E51" w:rsidRDefault="00BA38F2" w:rsidP="005E6CB4">
      <w:pPr>
        <w:keepLines/>
        <w:widowControl w:val="0"/>
        <w:ind w:right="-284"/>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917"/>
        <w:gridCol w:w="709"/>
      </w:tblGrid>
      <w:tr w:rsidR="00872949" w:rsidRPr="00964E51" w14:paraId="7270EA8C" w14:textId="77777777" w:rsidTr="00223CF6">
        <w:trPr>
          <w:trHeight w:val="251"/>
        </w:trPr>
        <w:tc>
          <w:tcPr>
            <w:tcW w:w="212" w:type="dxa"/>
            <w:tcBorders>
              <w:top w:val="single" w:sz="4" w:space="0" w:color="auto"/>
              <w:left w:val="single" w:sz="4" w:space="0" w:color="auto"/>
              <w:bottom w:val="single" w:sz="4" w:space="0" w:color="auto"/>
              <w:right w:val="nil"/>
            </w:tcBorders>
          </w:tcPr>
          <w:p w14:paraId="7D66C5F0" w14:textId="77777777" w:rsidR="00872949" w:rsidRPr="00964E51" w:rsidRDefault="00872949" w:rsidP="005E6CB4">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AC4713C" w14:textId="77777777" w:rsidR="00872949" w:rsidRPr="00964E51" w:rsidRDefault="00872949" w:rsidP="005E6CB4">
            <w:pPr>
              <w:keepLines/>
              <w:widowControl w:val="0"/>
              <w:ind w:right="-284"/>
              <w:jc w:val="both"/>
              <w:rPr>
                <w:rFonts w:ascii="Tahoma" w:hAnsi="Tahoma" w:cs="Tahoma"/>
              </w:rPr>
            </w:pPr>
            <w:r w:rsidRPr="00964E51">
              <w:rPr>
                <w:rFonts w:ascii="Tahoma" w:hAnsi="Tahoma" w:cs="Tahoma"/>
              </w:rPr>
              <w:t xml:space="preserve">IZJAVA O IZPOLNJEVANJU POGOJEV – PONUDNIK/PARTNER </w:t>
            </w:r>
          </w:p>
        </w:tc>
        <w:tc>
          <w:tcPr>
            <w:tcW w:w="917" w:type="dxa"/>
            <w:tcBorders>
              <w:top w:val="single" w:sz="4" w:space="0" w:color="auto"/>
              <w:left w:val="single" w:sz="4" w:space="0" w:color="808080"/>
              <w:bottom w:val="single" w:sz="4" w:space="0" w:color="auto"/>
              <w:right w:val="nil"/>
            </w:tcBorders>
            <w:hideMark/>
          </w:tcPr>
          <w:p w14:paraId="0D38FE1D" w14:textId="77777777" w:rsidR="00872949" w:rsidRPr="00964E51" w:rsidRDefault="00872949" w:rsidP="005E6CB4">
            <w:pPr>
              <w:keepLines/>
              <w:widowControl w:val="0"/>
              <w:jc w:val="both"/>
              <w:rPr>
                <w:rFonts w:ascii="Tahoma" w:hAnsi="Tahoma" w:cs="Tahoma"/>
                <w:b/>
              </w:rPr>
            </w:pPr>
            <w:r w:rsidRPr="00964E51">
              <w:rPr>
                <w:rFonts w:ascii="Tahoma" w:hAnsi="Tahoma" w:cs="Tahoma"/>
                <w:b/>
                <w:i/>
              </w:rPr>
              <w:t xml:space="preserve">Priloga </w:t>
            </w:r>
          </w:p>
        </w:tc>
        <w:tc>
          <w:tcPr>
            <w:tcW w:w="709" w:type="dxa"/>
            <w:tcBorders>
              <w:top w:val="single" w:sz="4" w:space="0" w:color="auto"/>
              <w:left w:val="nil"/>
              <w:bottom w:val="single" w:sz="4" w:space="0" w:color="auto"/>
              <w:right w:val="single" w:sz="4" w:space="0" w:color="auto"/>
            </w:tcBorders>
            <w:hideMark/>
          </w:tcPr>
          <w:p w14:paraId="5E7966FD" w14:textId="77777777" w:rsidR="00872949" w:rsidRPr="00964E51" w:rsidRDefault="00872949" w:rsidP="005E6CB4">
            <w:pPr>
              <w:keepLines/>
              <w:widowControl w:val="0"/>
              <w:jc w:val="both"/>
              <w:rPr>
                <w:rFonts w:ascii="Tahoma" w:hAnsi="Tahoma" w:cs="Tahoma"/>
                <w:b/>
                <w:i/>
              </w:rPr>
            </w:pPr>
            <w:r w:rsidRPr="00964E51">
              <w:rPr>
                <w:rFonts w:ascii="Tahoma" w:hAnsi="Tahoma" w:cs="Tahoma"/>
                <w:b/>
                <w:i/>
              </w:rPr>
              <w:t>3/1</w:t>
            </w:r>
          </w:p>
        </w:tc>
      </w:tr>
    </w:tbl>
    <w:p w14:paraId="3466A3A3" w14:textId="77777777" w:rsidR="00936F63" w:rsidRPr="00964E51" w:rsidRDefault="00936F63" w:rsidP="005E6CB4">
      <w:pPr>
        <w:keepLines/>
        <w:widowControl w:val="0"/>
        <w:jc w:val="both"/>
        <w:rPr>
          <w:rFonts w:ascii="Tahoma" w:hAnsi="Tahoma" w:cs="Tahoma"/>
          <w:sz w:val="16"/>
        </w:rPr>
      </w:pPr>
    </w:p>
    <w:p w14:paraId="4E8EE682" w14:textId="089AC43A" w:rsidR="00872949" w:rsidRPr="00964E51" w:rsidRDefault="00872949" w:rsidP="005E6CB4">
      <w:pPr>
        <w:keepLines/>
        <w:widowControl w:val="0"/>
        <w:jc w:val="both"/>
        <w:rPr>
          <w:rFonts w:ascii="Tahoma" w:hAnsi="Tahoma" w:cs="Tahoma"/>
        </w:rPr>
      </w:pPr>
      <w:r w:rsidRPr="00964E51">
        <w:rPr>
          <w:rFonts w:ascii="Tahoma" w:hAnsi="Tahoma" w:cs="Tahoma"/>
        </w:rPr>
        <w:t xml:space="preserve">Ponudnik (in vsak posamezni član/partner </w:t>
      </w:r>
      <w:r w:rsidRPr="00964E51">
        <w:rPr>
          <w:rFonts w:ascii="Tahoma" w:hAnsi="Tahoma" w:cs="Tahoma"/>
          <w:u w:val="single"/>
        </w:rPr>
        <w:t>v primeru</w:t>
      </w:r>
      <w:r w:rsidRPr="00964E51">
        <w:rPr>
          <w:rFonts w:ascii="Tahoma" w:hAnsi="Tahoma" w:cs="Tahoma"/>
        </w:rPr>
        <w:t xml:space="preserve"> skupne ponudbe) </w:t>
      </w:r>
      <w:r w:rsidRPr="00964E51">
        <w:rPr>
          <w:rFonts w:ascii="Tahoma" w:hAnsi="Tahoma" w:cs="Tahoma"/>
          <w:b/>
        </w:rPr>
        <w:t>mora</w:t>
      </w:r>
      <w:r w:rsidRPr="00964E51">
        <w:rPr>
          <w:rFonts w:ascii="Tahoma" w:hAnsi="Tahoma" w:cs="Tahoma"/>
        </w:rPr>
        <w:t xml:space="preserve"> obrazec izjave izpolniti in podpisati, ter ga naložiti v</w:t>
      </w:r>
      <w:r w:rsidRPr="00964E51">
        <w:rPr>
          <w:rFonts w:ascii="Tahoma" w:hAnsi="Tahoma" w:cs="Tahoma"/>
          <w:b/>
        </w:rPr>
        <w:t xml:space="preserve"> </w:t>
      </w:r>
      <w:r w:rsidRPr="00964E51">
        <w:rPr>
          <w:rFonts w:ascii="Tahoma" w:hAnsi="Tahoma" w:cs="Tahoma"/>
          <w:b/>
          <w:sz w:val="18"/>
        </w:rPr>
        <w:t>Razdelek »DOKUMENTI«, del »Ostale priloge«</w:t>
      </w:r>
      <w:r w:rsidRPr="00964E51">
        <w:rPr>
          <w:rFonts w:ascii="Tahoma" w:hAnsi="Tahoma" w:cs="Tahoma"/>
        </w:rPr>
        <w:t>.</w:t>
      </w:r>
      <w:r w:rsidRPr="00964E51">
        <w:rPr>
          <w:rFonts w:ascii="Tahoma" w:hAnsi="Tahoma" w:cs="Tahoma"/>
          <w:sz w:val="22"/>
        </w:rPr>
        <w:t xml:space="preserve"> </w:t>
      </w:r>
    </w:p>
    <w:p w14:paraId="5B2DE769" w14:textId="77777777" w:rsidR="00872949" w:rsidRPr="00964E51" w:rsidRDefault="00872949" w:rsidP="005E6CB4">
      <w:pPr>
        <w:keepLines/>
        <w:widowControl w:val="0"/>
        <w:ind w:right="-284"/>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917"/>
        <w:gridCol w:w="709"/>
      </w:tblGrid>
      <w:tr w:rsidR="00872949" w:rsidRPr="00964E51" w14:paraId="0750D052" w14:textId="77777777" w:rsidTr="00223CF6">
        <w:tc>
          <w:tcPr>
            <w:tcW w:w="212" w:type="dxa"/>
            <w:tcBorders>
              <w:top w:val="single" w:sz="4" w:space="0" w:color="auto"/>
              <w:left w:val="single" w:sz="4" w:space="0" w:color="auto"/>
              <w:bottom w:val="single" w:sz="4" w:space="0" w:color="auto"/>
              <w:right w:val="nil"/>
            </w:tcBorders>
          </w:tcPr>
          <w:p w14:paraId="0B138D5A" w14:textId="77777777" w:rsidR="00872949" w:rsidRPr="00964E51" w:rsidRDefault="00872949" w:rsidP="005E6CB4">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8225FE2" w14:textId="77777777" w:rsidR="00872949" w:rsidRPr="00964E51" w:rsidRDefault="00872949" w:rsidP="005E6CB4">
            <w:pPr>
              <w:keepLines/>
              <w:widowControl w:val="0"/>
              <w:jc w:val="both"/>
              <w:rPr>
                <w:rFonts w:ascii="Tahoma" w:hAnsi="Tahoma" w:cs="Tahoma"/>
              </w:rPr>
            </w:pPr>
            <w:r w:rsidRPr="00964E51">
              <w:rPr>
                <w:rFonts w:ascii="Tahoma" w:hAnsi="Tahoma" w:cs="Tahoma"/>
              </w:rPr>
              <w:t>IZJAVA O IZPOLNJEVANJU POGOJEV – PODIZVAJALEC/SUBJEKT, KATERIH ZMOGLJIVOST UPORABLJA PONUDNIK</w:t>
            </w:r>
          </w:p>
        </w:tc>
        <w:tc>
          <w:tcPr>
            <w:tcW w:w="917" w:type="dxa"/>
            <w:tcBorders>
              <w:top w:val="single" w:sz="4" w:space="0" w:color="auto"/>
              <w:left w:val="single" w:sz="4" w:space="0" w:color="808080"/>
              <w:bottom w:val="single" w:sz="4" w:space="0" w:color="auto"/>
              <w:right w:val="nil"/>
            </w:tcBorders>
            <w:hideMark/>
          </w:tcPr>
          <w:p w14:paraId="29C51EB2" w14:textId="77777777" w:rsidR="00872949" w:rsidRPr="00964E51" w:rsidRDefault="00872949" w:rsidP="005E6CB4">
            <w:pPr>
              <w:keepLines/>
              <w:widowControl w:val="0"/>
              <w:jc w:val="both"/>
              <w:rPr>
                <w:rFonts w:ascii="Tahoma" w:hAnsi="Tahoma" w:cs="Tahoma"/>
                <w:b/>
              </w:rPr>
            </w:pPr>
            <w:r w:rsidRPr="00964E51">
              <w:rPr>
                <w:rFonts w:ascii="Tahoma" w:hAnsi="Tahoma" w:cs="Tahoma"/>
                <w:b/>
                <w:i/>
              </w:rPr>
              <w:t xml:space="preserve">Priloga </w:t>
            </w:r>
          </w:p>
        </w:tc>
        <w:tc>
          <w:tcPr>
            <w:tcW w:w="709" w:type="dxa"/>
            <w:tcBorders>
              <w:top w:val="single" w:sz="4" w:space="0" w:color="auto"/>
              <w:left w:val="nil"/>
              <w:bottom w:val="single" w:sz="4" w:space="0" w:color="auto"/>
              <w:right w:val="single" w:sz="4" w:space="0" w:color="auto"/>
            </w:tcBorders>
            <w:hideMark/>
          </w:tcPr>
          <w:p w14:paraId="0A3751FB" w14:textId="77777777" w:rsidR="00872949" w:rsidRPr="00964E51" w:rsidRDefault="00872949" w:rsidP="005E6CB4">
            <w:pPr>
              <w:keepLines/>
              <w:widowControl w:val="0"/>
              <w:jc w:val="both"/>
              <w:rPr>
                <w:rFonts w:ascii="Tahoma" w:hAnsi="Tahoma" w:cs="Tahoma"/>
                <w:b/>
                <w:i/>
              </w:rPr>
            </w:pPr>
            <w:r w:rsidRPr="00964E51">
              <w:rPr>
                <w:rFonts w:ascii="Tahoma" w:hAnsi="Tahoma" w:cs="Tahoma"/>
                <w:b/>
                <w:i/>
              </w:rPr>
              <w:t>3/2</w:t>
            </w:r>
          </w:p>
        </w:tc>
      </w:tr>
    </w:tbl>
    <w:p w14:paraId="42548DDD" w14:textId="77777777" w:rsidR="00872949" w:rsidRPr="00964E51" w:rsidRDefault="00872949" w:rsidP="005E6CB4">
      <w:pPr>
        <w:keepLines/>
        <w:widowControl w:val="0"/>
        <w:jc w:val="both"/>
        <w:rPr>
          <w:rFonts w:ascii="Tahoma" w:hAnsi="Tahoma" w:cs="Tahoma"/>
          <w:sz w:val="14"/>
        </w:rPr>
      </w:pPr>
    </w:p>
    <w:p w14:paraId="40D33A57" w14:textId="5CFEB6D5" w:rsidR="00872949" w:rsidRPr="00964E51" w:rsidRDefault="00872949" w:rsidP="005E6CB4">
      <w:pPr>
        <w:keepLines/>
        <w:widowControl w:val="0"/>
        <w:jc w:val="both"/>
        <w:rPr>
          <w:rFonts w:ascii="Tahoma" w:hAnsi="Tahoma" w:cs="Tahoma"/>
          <w:sz w:val="22"/>
        </w:rPr>
      </w:pPr>
      <w:r w:rsidRPr="00964E51">
        <w:rPr>
          <w:rFonts w:ascii="Tahoma" w:hAnsi="Tahoma" w:cs="Tahoma"/>
        </w:rPr>
        <w:t>Vsi v ponudbi navedeni podizvajalci</w:t>
      </w:r>
      <w:r w:rsidRPr="00964E51">
        <w:rPr>
          <w:rFonts w:ascii="Tahoma" w:hAnsi="Tahoma" w:cs="Tahoma"/>
          <w:iCs/>
          <w:sz w:val="18"/>
          <w:szCs w:val="22"/>
        </w:rPr>
        <w:t xml:space="preserve"> (</w:t>
      </w:r>
      <w:r w:rsidRPr="00964E51">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964E51">
        <w:rPr>
          <w:rFonts w:ascii="Tahoma" w:hAnsi="Tahoma" w:cs="Tahoma"/>
        </w:rPr>
        <w:t xml:space="preserve"> morajo obrazec izjave izpolniti in podpisati, ter ga naložiti v</w:t>
      </w:r>
      <w:r w:rsidRPr="00964E51">
        <w:rPr>
          <w:rFonts w:ascii="Tahoma" w:hAnsi="Tahoma" w:cs="Tahoma"/>
          <w:b/>
        </w:rPr>
        <w:t xml:space="preserve"> </w:t>
      </w:r>
      <w:r w:rsidRPr="00964E51">
        <w:rPr>
          <w:rFonts w:ascii="Tahoma" w:hAnsi="Tahoma" w:cs="Tahoma"/>
          <w:b/>
          <w:sz w:val="18"/>
        </w:rPr>
        <w:t>Razdelek »DOKUMENTI«, del »Ostale priloge«</w:t>
      </w:r>
      <w:r w:rsidRPr="00964E51">
        <w:rPr>
          <w:rFonts w:ascii="Tahoma" w:hAnsi="Tahoma" w:cs="Tahoma"/>
        </w:rPr>
        <w:t>.</w:t>
      </w:r>
      <w:r w:rsidRPr="00964E51">
        <w:rPr>
          <w:rFonts w:ascii="Tahoma" w:hAnsi="Tahoma" w:cs="Tahoma"/>
          <w:sz w:val="22"/>
        </w:rPr>
        <w:t xml:space="preserve"> </w:t>
      </w:r>
    </w:p>
    <w:p w14:paraId="32B8ED1C" w14:textId="77777777" w:rsidR="00DC269D" w:rsidRPr="00964E51" w:rsidRDefault="00DC269D" w:rsidP="005E6CB4">
      <w:pPr>
        <w:keepLines/>
        <w:widowControl w:val="0"/>
        <w:jc w:val="both"/>
        <w:rPr>
          <w:rFonts w:ascii="Tahoma" w:hAnsi="Tahoma" w:cs="Tahoma"/>
          <w:iCs/>
          <w:sz w:val="10"/>
          <w:szCs w:val="8"/>
        </w:rPr>
      </w:pPr>
    </w:p>
    <w:p w14:paraId="699F9F8C" w14:textId="77777777" w:rsidR="00872949" w:rsidRPr="00964E51" w:rsidRDefault="00872949" w:rsidP="005E6CB4">
      <w:pPr>
        <w:keepLines/>
        <w:widowControl w:val="0"/>
        <w:jc w:val="both"/>
        <w:rPr>
          <w:rFonts w:ascii="Tahoma" w:hAnsi="Tahoma" w:cs="Tahoma"/>
          <w:u w:val="single"/>
        </w:rPr>
      </w:pPr>
      <w:r w:rsidRPr="00964E51">
        <w:rPr>
          <w:rFonts w:ascii="Tahoma" w:hAnsi="Tahoma" w:cs="Tahoma"/>
          <w:u w:val="single"/>
        </w:rPr>
        <w:t xml:space="preserve">V kolikor ponudnik ne oddaja ponudbe z nobenim podizvajalcem </w:t>
      </w:r>
      <w:r w:rsidRPr="00964E51">
        <w:rPr>
          <w:rFonts w:ascii="Tahoma" w:hAnsi="Tahoma" w:cs="Tahoma"/>
          <w:iCs/>
          <w:u w:val="single"/>
        </w:rPr>
        <w:t>in/ali ne bo uporabil zmogljivost drugega subjekta,</w:t>
      </w:r>
      <w:r w:rsidRPr="00964E51">
        <w:rPr>
          <w:rFonts w:ascii="Tahoma" w:hAnsi="Tahoma" w:cs="Tahoma"/>
          <w:u w:val="single"/>
        </w:rPr>
        <w:t xml:space="preserve"> priloge ni potrebno izpolni. </w:t>
      </w:r>
    </w:p>
    <w:p w14:paraId="2BB8BA2B" w14:textId="77777777" w:rsidR="00872949" w:rsidRPr="00964E51" w:rsidRDefault="00872949" w:rsidP="005E6CB4">
      <w:pPr>
        <w:keepLines/>
        <w:widowControl w:val="0"/>
        <w:ind w:right="-284"/>
        <w:jc w:val="both"/>
        <w:rPr>
          <w:rFonts w:ascii="Tahoma" w:hAnsi="Tahoma" w:cs="Tahoma"/>
          <w:sz w:val="16"/>
        </w:rPr>
      </w:pPr>
      <w:r w:rsidRPr="00964E51">
        <w:rPr>
          <w:rFonts w:ascii="Tahoma" w:hAnsi="Tahoma" w:cs="Tahoma"/>
          <w:sz w:val="16"/>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17"/>
        <w:gridCol w:w="709"/>
      </w:tblGrid>
      <w:tr w:rsidR="00872949" w:rsidRPr="00964E51" w14:paraId="7FF4591C" w14:textId="77777777" w:rsidTr="00223CF6">
        <w:tc>
          <w:tcPr>
            <w:tcW w:w="212" w:type="dxa"/>
            <w:tcBorders>
              <w:right w:val="nil"/>
            </w:tcBorders>
          </w:tcPr>
          <w:p w14:paraId="68CADB36" w14:textId="77777777" w:rsidR="00872949" w:rsidRPr="00964E51" w:rsidRDefault="00872949" w:rsidP="005E6CB4">
            <w:pPr>
              <w:keepLines/>
              <w:widowControl w:val="0"/>
              <w:jc w:val="both"/>
              <w:rPr>
                <w:rFonts w:ascii="Tahoma" w:hAnsi="Tahoma" w:cs="Tahoma"/>
              </w:rPr>
            </w:pPr>
          </w:p>
        </w:tc>
        <w:tc>
          <w:tcPr>
            <w:tcW w:w="8080" w:type="dxa"/>
            <w:tcBorders>
              <w:left w:val="nil"/>
            </w:tcBorders>
          </w:tcPr>
          <w:p w14:paraId="49488D6B" w14:textId="77777777" w:rsidR="00872949" w:rsidRPr="00964E51" w:rsidRDefault="00872949" w:rsidP="005E6CB4">
            <w:pPr>
              <w:keepLines/>
              <w:widowControl w:val="0"/>
              <w:jc w:val="both"/>
              <w:rPr>
                <w:rFonts w:ascii="Tahoma" w:hAnsi="Tahoma" w:cs="Tahoma"/>
              </w:rPr>
            </w:pPr>
            <w:r w:rsidRPr="00964E51">
              <w:rPr>
                <w:rFonts w:ascii="Tahoma" w:hAnsi="Tahoma" w:cs="Tahoma"/>
              </w:rPr>
              <w:t>IZJAVA O UDELEŽBI FIZIČNIH IN PRAVNIH OSEB V LASTNIŠTVU PONUDNIKA</w:t>
            </w:r>
          </w:p>
        </w:tc>
        <w:tc>
          <w:tcPr>
            <w:tcW w:w="917" w:type="dxa"/>
            <w:tcBorders>
              <w:right w:val="nil"/>
            </w:tcBorders>
          </w:tcPr>
          <w:p w14:paraId="7F6623CC" w14:textId="77777777" w:rsidR="00872949" w:rsidRPr="00964E51" w:rsidRDefault="00872949" w:rsidP="005E6CB4">
            <w:pPr>
              <w:keepLines/>
              <w:widowControl w:val="0"/>
              <w:jc w:val="both"/>
              <w:rPr>
                <w:rFonts w:ascii="Tahoma" w:hAnsi="Tahoma" w:cs="Tahoma"/>
                <w:b/>
              </w:rPr>
            </w:pPr>
            <w:r w:rsidRPr="00964E51">
              <w:rPr>
                <w:rFonts w:ascii="Tahoma" w:hAnsi="Tahoma" w:cs="Tahoma"/>
                <w:b/>
                <w:i/>
              </w:rPr>
              <w:t xml:space="preserve">Priloga </w:t>
            </w:r>
          </w:p>
        </w:tc>
        <w:tc>
          <w:tcPr>
            <w:tcW w:w="709" w:type="dxa"/>
            <w:tcBorders>
              <w:left w:val="nil"/>
            </w:tcBorders>
          </w:tcPr>
          <w:p w14:paraId="0C7858D3" w14:textId="77777777" w:rsidR="00872949" w:rsidRPr="00964E51" w:rsidRDefault="00872949" w:rsidP="005E6CB4">
            <w:pPr>
              <w:keepLines/>
              <w:widowControl w:val="0"/>
              <w:jc w:val="both"/>
              <w:rPr>
                <w:rFonts w:ascii="Tahoma" w:hAnsi="Tahoma" w:cs="Tahoma"/>
                <w:b/>
                <w:i/>
              </w:rPr>
            </w:pPr>
            <w:r w:rsidRPr="00964E51">
              <w:rPr>
                <w:rFonts w:ascii="Tahoma" w:hAnsi="Tahoma" w:cs="Tahoma"/>
                <w:b/>
                <w:i/>
              </w:rPr>
              <w:t>3/3</w:t>
            </w:r>
          </w:p>
        </w:tc>
      </w:tr>
    </w:tbl>
    <w:p w14:paraId="5C0B8BCB" w14:textId="77777777" w:rsidR="00872949" w:rsidRPr="00964E51" w:rsidRDefault="00872949" w:rsidP="005E6CB4">
      <w:pPr>
        <w:keepLines/>
        <w:widowControl w:val="0"/>
        <w:jc w:val="both"/>
        <w:rPr>
          <w:rFonts w:ascii="Tahoma" w:hAnsi="Tahoma" w:cs="Tahoma"/>
          <w:sz w:val="16"/>
        </w:rPr>
      </w:pPr>
    </w:p>
    <w:p w14:paraId="41FED811" w14:textId="77777777" w:rsidR="00872949" w:rsidRPr="00964E51" w:rsidRDefault="00872949" w:rsidP="005E6CB4">
      <w:pPr>
        <w:keepLines/>
        <w:widowControl w:val="0"/>
        <w:tabs>
          <w:tab w:val="left" w:pos="567"/>
          <w:tab w:val="num" w:pos="851"/>
          <w:tab w:val="left" w:pos="993"/>
        </w:tabs>
        <w:jc w:val="both"/>
        <w:rPr>
          <w:rFonts w:ascii="Tahoma" w:hAnsi="Tahoma" w:cs="Tahoma"/>
        </w:rPr>
      </w:pPr>
      <w:r w:rsidRPr="00964E51">
        <w:rPr>
          <w:rFonts w:ascii="Tahoma" w:hAnsi="Tahoma" w:cs="Tahoma"/>
        </w:rPr>
        <w:t xml:space="preserve">Ponudnik, posamezni člani (partnerji) skupine ponudnikov v okviru skupne ponudbe, vsi v ponudbi navedeni podizvajalci in </w:t>
      </w:r>
      <w:r w:rsidRPr="00964E51">
        <w:rPr>
          <w:rFonts w:ascii="Tahoma" w:hAnsi="Tahoma" w:cs="Tahoma"/>
          <w:iCs/>
        </w:rPr>
        <w:t>subjekti, katerih zmogljivost uporablja ponudnik,</w:t>
      </w:r>
      <w:r w:rsidRPr="00964E51">
        <w:rPr>
          <w:rFonts w:ascii="Tahoma" w:hAnsi="Tahoma" w:cs="Tahoma"/>
        </w:rPr>
        <w:t xml:space="preserve"> morajo obrazec izjave izpolniti in podpisati, </w:t>
      </w:r>
      <w:r w:rsidRPr="00964E51">
        <w:rPr>
          <w:rFonts w:ascii="Tahoma" w:hAnsi="Tahoma" w:cs="Tahoma"/>
          <w:u w:val="single"/>
        </w:rPr>
        <w:t>ter naložiti v</w:t>
      </w:r>
      <w:r w:rsidRPr="00964E51">
        <w:rPr>
          <w:rFonts w:ascii="Tahoma" w:hAnsi="Tahoma" w:cs="Tahoma"/>
          <w:b/>
          <w:u w:val="single"/>
        </w:rPr>
        <w:t xml:space="preserve"> </w:t>
      </w:r>
      <w:r w:rsidRPr="00964E51">
        <w:rPr>
          <w:rFonts w:ascii="Tahoma" w:hAnsi="Tahoma" w:cs="Tahoma"/>
          <w:b/>
          <w:sz w:val="18"/>
          <w:u w:val="single"/>
        </w:rPr>
        <w:t>Razdelek »DOKUMENTI«, del »Ostale priloge«</w:t>
      </w:r>
      <w:r w:rsidRPr="00964E51">
        <w:rPr>
          <w:rFonts w:ascii="Tahoma" w:hAnsi="Tahoma" w:cs="Tahoma"/>
          <w:sz w:val="18"/>
        </w:rPr>
        <w:t>.</w:t>
      </w:r>
    </w:p>
    <w:p w14:paraId="68B3DE8A" w14:textId="77777777" w:rsidR="00872949" w:rsidRPr="00964E51" w:rsidRDefault="00872949" w:rsidP="005E6CB4">
      <w:pPr>
        <w:keepLines/>
        <w:widowControl w:val="0"/>
        <w:ind w:right="-284"/>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1059"/>
        <w:gridCol w:w="567"/>
      </w:tblGrid>
      <w:tr w:rsidR="00872949" w:rsidRPr="00964E51" w14:paraId="486F430D" w14:textId="77777777" w:rsidTr="00223CF6">
        <w:tc>
          <w:tcPr>
            <w:tcW w:w="212" w:type="dxa"/>
            <w:tcBorders>
              <w:top w:val="single" w:sz="4" w:space="0" w:color="auto"/>
              <w:left w:val="single" w:sz="4" w:space="0" w:color="auto"/>
              <w:bottom w:val="single" w:sz="4" w:space="0" w:color="auto"/>
              <w:right w:val="nil"/>
            </w:tcBorders>
          </w:tcPr>
          <w:p w14:paraId="576D3038" w14:textId="77777777" w:rsidR="00872949" w:rsidRPr="00964E51" w:rsidRDefault="00872949" w:rsidP="005E6CB4">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12DFB741" w14:textId="77777777" w:rsidR="00872949" w:rsidRPr="00964E51" w:rsidRDefault="00872949" w:rsidP="005E6CB4">
            <w:pPr>
              <w:keepLines/>
              <w:widowControl w:val="0"/>
              <w:jc w:val="both"/>
              <w:rPr>
                <w:rFonts w:ascii="Tahoma" w:hAnsi="Tahoma" w:cs="Tahoma"/>
              </w:rPr>
            </w:pPr>
            <w:proofErr w:type="spellStart"/>
            <w:r w:rsidRPr="00964E51">
              <w:rPr>
                <w:rFonts w:ascii="Tahoma" w:hAnsi="Tahoma" w:cs="Tahoma"/>
              </w:rPr>
              <w:t>ESPD</w:t>
            </w:r>
            <w:proofErr w:type="spellEnd"/>
            <w:r w:rsidRPr="00964E51">
              <w:rPr>
                <w:rFonts w:ascii="Tahoma" w:hAnsi="Tahoma" w:cs="Tahoma"/>
              </w:rPr>
              <w:t xml:space="preserve"> OBRAZEC </w:t>
            </w:r>
          </w:p>
        </w:tc>
        <w:tc>
          <w:tcPr>
            <w:tcW w:w="1059" w:type="dxa"/>
            <w:tcBorders>
              <w:top w:val="single" w:sz="4" w:space="0" w:color="auto"/>
              <w:left w:val="single" w:sz="4" w:space="0" w:color="808080"/>
              <w:bottom w:val="single" w:sz="4" w:space="0" w:color="auto"/>
              <w:right w:val="nil"/>
            </w:tcBorders>
            <w:hideMark/>
          </w:tcPr>
          <w:p w14:paraId="2B85E319" w14:textId="77777777" w:rsidR="00872949" w:rsidRPr="00964E51" w:rsidRDefault="00872949" w:rsidP="00223CF6">
            <w:pPr>
              <w:keepLines/>
              <w:widowControl w:val="0"/>
              <w:jc w:val="right"/>
              <w:rPr>
                <w:rFonts w:ascii="Tahoma" w:hAnsi="Tahoma" w:cs="Tahoma"/>
                <w:b/>
              </w:rPr>
            </w:pPr>
            <w:r w:rsidRPr="00964E51">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4A660F8C" w14:textId="77777777" w:rsidR="00872949" w:rsidRPr="00964E51" w:rsidRDefault="00872949" w:rsidP="005E6CB4">
            <w:pPr>
              <w:keepLines/>
              <w:widowControl w:val="0"/>
              <w:jc w:val="both"/>
              <w:rPr>
                <w:rFonts w:ascii="Tahoma" w:hAnsi="Tahoma" w:cs="Tahoma"/>
                <w:b/>
                <w:i/>
              </w:rPr>
            </w:pPr>
            <w:r w:rsidRPr="00964E51">
              <w:rPr>
                <w:rFonts w:ascii="Tahoma" w:hAnsi="Tahoma" w:cs="Tahoma"/>
                <w:b/>
                <w:i/>
              </w:rPr>
              <w:t>4</w:t>
            </w:r>
          </w:p>
        </w:tc>
      </w:tr>
    </w:tbl>
    <w:p w14:paraId="6F6C37B7" w14:textId="77777777" w:rsidR="00872949" w:rsidRPr="00964E51" w:rsidRDefault="00872949" w:rsidP="005E6CB4">
      <w:pPr>
        <w:keepLines/>
        <w:widowControl w:val="0"/>
        <w:jc w:val="both"/>
        <w:rPr>
          <w:rFonts w:ascii="Tahoma" w:hAnsi="Tahoma" w:cs="Tahoma"/>
          <w:sz w:val="16"/>
        </w:rPr>
      </w:pPr>
    </w:p>
    <w:p w14:paraId="25A25A33" w14:textId="77777777" w:rsidR="00872949" w:rsidRPr="00964E51" w:rsidRDefault="00872949" w:rsidP="005E6CB4">
      <w:pPr>
        <w:keepLines/>
        <w:widowControl w:val="0"/>
        <w:jc w:val="both"/>
        <w:rPr>
          <w:rFonts w:ascii="Tahoma" w:hAnsi="Tahoma" w:cs="Tahoma"/>
        </w:rPr>
      </w:pPr>
      <w:r w:rsidRPr="00964E51">
        <w:rPr>
          <w:rFonts w:ascii="Tahoma" w:hAnsi="Tahoma" w:cs="Tahoma"/>
        </w:rPr>
        <w:t xml:space="preserve">Ponudnik (oz. glavni partner v primeru skupne ponudbe) mora svoj obrazec </w:t>
      </w:r>
      <w:proofErr w:type="spellStart"/>
      <w:r w:rsidRPr="00964E51">
        <w:rPr>
          <w:rFonts w:ascii="Tahoma" w:hAnsi="Tahoma" w:cs="Tahoma"/>
        </w:rPr>
        <w:t>ESPD</w:t>
      </w:r>
      <w:proofErr w:type="spellEnd"/>
      <w:r w:rsidRPr="00964E51">
        <w:rPr>
          <w:rFonts w:ascii="Tahoma" w:hAnsi="Tahoma" w:cs="Tahoma"/>
        </w:rPr>
        <w:t xml:space="preserve"> izpolniti ter ga v .</w:t>
      </w:r>
      <w:proofErr w:type="spellStart"/>
      <w:r w:rsidRPr="00964E51">
        <w:rPr>
          <w:rFonts w:ascii="Tahoma" w:hAnsi="Tahoma" w:cs="Tahoma"/>
        </w:rPr>
        <w:t>pdf</w:t>
      </w:r>
      <w:proofErr w:type="spellEnd"/>
      <w:r w:rsidRPr="00964E51">
        <w:rPr>
          <w:rFonts w:ascii="Tahoma" w:hAnsi="Tahoma" w:cs="Tahoma"/>
        </w:rPr>
        <w:t xml:space="preserve"> formatu ali v elektronski obliki (nepodpisan .</w:t>
      </w:r>
      <w:proofErr w:type="spellStart"/>
      <w:r w:rsidRPr="00964E51">
        <w:rPr>
          <w:rFonts w:ascii="Tahoma" w:hAnsi="Tahoma" w:cs="Tahoma"/>
        </w:rPr>
        <w:t>xml</w:t>
      </w:r>
      <w:proofErr w:type="spellEnd"/>
      <w:r w:rsidRPr="00964E51">
        <w:rPr>
          <w:rFonts w:ascii="Tahoma" w:hAnsi="Tahoma" w:cs="Tahoma"/>
        </w:rPr>
        <w:t xml:space="preserve"> format, ki bo podpisan hkrati z oddajo ponudbe) naložiti na informacijski sistem e-</w:t>
      </w:r>
      <w:proofErr w:type="spellStart"/>
      <w:r w:rsidRPr="00964E51">
        <w:rPr>
          <w:rFonts w:ascii="Tahoma" w:hAnsi="Tahoma" w:cs="Tahoma"/>
        </w:rPr>
        <w:t>JN</w:t>
      </w:r>
      <w:proofErr w:type="spellEnd"/>
      <w:r w:rsidRPr="00964E51">
        <w:rPr>
          <w:rFonts w:ascii="Tahoma" w:hAnsi="Tahoma" w:cs="Tahoma"/>
          <w:sz w:val="18"/>
        </w:rPr>
        <w:t xml:space="preserve"> </w:t>
      </w:r>
      <w:r w:rsidRPr="00964E51">
        <w:rPr>
          <w:rFonts w:ascii="Tahoma" w:hAnsi="Tahoma" w:cs="Tahoma"/>
          <w:b/>
          <w:sz w:val="18"/>
          <w:u w:val="single"/>
        </w:rPr>
        <w:t>v razdelek »</w:t>
      </w:r>
      <w:proofErr w:type="spellStart"/>
      <w:r w:rsidRPr="00964E51">
        <w:rPr>
          <w:rFonts w:ascii="Tahoma" w:hAnsi="Tahoma" w:cs="Tahoma"/>
          <w:b/>
          <w:sz w:val="18"/>
          <w:u w:val="single"/>
        </w:rPr>
        <w:t>ESPD</w:t>
      </w:r>
      <w:proofErr w:type="spellEnd"/>
      <w:r w:rsidRPr="00964E51">
        <w:rPr>
          <w:rFonts w:ascii="Tahoma" w:hAnsi="Tahoma" w:cs="Tahoma"/>
          <w:b/>
          <w:sz w:val="18"/>
          <w:u w:val="single"/>
        </w:rPr>
        <w:t xml:space="preserve"> – ponudnik«</w:t>
      </w:r>
      <w:r w:rsidRPr="00964E51">
        <w:rPr>
          <w:rFonts w:ascii="Tahoma" w:hAnsi="Tahoma" w:cs="Tahoma"/>
          <w:sz w:val="18"/>
          <w:u w:val="single"/>
        </w:rPr>
        <w:t>.</w:t>
      </w:r>
      <w:r w:rsidRPr="00964E51">
        <w:rPr>
          <w:rFonts w:ascii="Tahoma" w:hAnsi="Tahoma" w:cs="Tahoma"/>
          <w:sz w:val="18"/>
        </w:rPr>
        <w:t xml:space="preserve"> </w:t>
      </w:r>
    </w:p>
    <w:p w14:paraId="606B0D99" w14:textId="77777777" w:rsidR="00872949" w:rsidRPr="00964E51" w:rsidRDefault="00872949" w:rsidP="005E6CB4">
      <w:pPr>
        <w:keepLines/>
        <w:widowControl w:val="0"/>
        <w:jc w:val="both"/>
        <w:rPr>
          <w:rFonts w:ascii="Tahoma" w:hAnsi="Tahoma" w:cs="Tahoma"/>
          <w:i/>
          <w:sz w:val="14"/>
          <w:szCs w:val="18"/>
        </w:rPr>
      </w:pPr>
    </w:p>
    <w:p w14:paraId="05F593D5" w14:textId="77777777" w:rsidR="00872949" w:rsidRPr="00964E51" w:rsidRDefault="00872949" w:rsidP="005E6CB4">
      <w:pPr>
        <w:keepLines/>
        <w:widowControl w:val="0"/>
        <w:jc w:val="both"/>
        <w:rPr>
          <w:rFonts w:ascii="Tahoma" w:hAnsi="Tahoma" w:cs="Tahoma"/>
        </w:rPr>
      </w:pPr>
      <w:r w:rsidRPr="00964E51">
        <w:rPr>
          <w:rFonts w:ascii="Tahoma" w:hAnsi="Tahoma" w:cs="Tahoma"/>
        </w:rPr>
        <w:t xml:space="preserve">Za vse v ponudbi navedene </w:t>
      </w:r>
      <w:r w:rsidRPr="00964E51">
        <w:rPr>
          <w:rFonts w:ascii="Tahoma" w:hAnsi="Tahoma" w:cs="Tahoma"/>
          <w:u w:val="single"/>
        </w:rPr>
        <w:t>partnerje</w:t>
      </w:r>
      <w:r w:rsidRPr="00964E51">
        <w:rPr>
          <w:rFonts w:ascii="Tahoma" w:hAnsi="Tahoma" w:cs="Tahoma"/>
        </w:rPr>
        <w:t xml:space="preserve"> </w:t>
      </w:r>
      <w:r w:rsidRPr="00964E51">
        <w:rPr>
          <w:rFonts w:ascii="Tahoma" w:hAnsi="Tahoma" w:cs="Tahoma"/>
          <w:i/>
          <w:sz w:val="18"/>
        </w:rPr>
        <w:t>(v primeru skupne ponudbe)</w:t>
      </w:r>
      <w:r w:rsidRPr="00964E51">
        <w:rPr>
          <w:rFonts w:ascii="Tahoma" w:hAnsi="Tahoma" w:cs="Tahoma"/>
        </w:rPr>
        <w:t xml:space="preserve">, in/ali </w:t>
      </w:r>
      <w:r w:rsidRPr="00964E51">
        <w:rPr>
          <w:rFonts w:ascii="Tahoma" w:hAnsi="Tahoma" w:cs="Tahoma"/>
          <w:u w:val="single"/>
        </w:rPr>
        <w:t>podizvajalce</w:t>
      </w:r>
      <w:r w:rsidRPr="00964E51">
        <w:rPr>
          <w:rFonts w:ascii="Tahoma" w:hAnsi="Tahoma" w:cs="Tahoma"/>
          <w:iCs/>
          <w:sz w:val="18"/>
          <w:szCs w:val="22"/>
        </w:rPr>
        <w:t xml:space="preserve"> </w:t>
      </w:r>
      <w:r w:rsidRPr="00964E51">
        <w:rPr>
          <w:rFonts w:ascii="Tahoma" w:hAnsi="Tahoma" w:cs="Tahoma"/>
          <w:i/>
          <w:iCs/>
          <w:sz w:val="16"/>
          <w:szCs w:val="22"/>
        </w:rPr>
        <w:t>(</w:t>
      </w:r>
      <w:r w:rsidRPr="00964E51">
        <w:rPr>
          <w:rFonts w:ascii="Tahoma" w:hAnsi="Tahoma" w:cs="Tahoma"/>
          <w:i/>
          <w:iCs/>
          <w:sz w:val="18"/>
        </w:rPr>
        <w:t>če ponudnik izvaja javno naročilo s podizvajalci)</w:t>
      </w:r>
      <w:r w:rsidRPr="00964E51">
        <w:rPr>
          <w:rFonts w:ascii="Tahoma" w:hAnsi="Tahoma" w:cs="Tahoma"/>
          <w:iCs/>
        </w:rPr>
        <w:t xml:space="preserve"> in/ali </w:t>
      </w:r>
      <w:r w:rsidRPr="00964E51">
        <w:rPr>
          <w:rFonts w:ascii="Tahoma" w:hAnsi="Tahoma" w:cs="Tahoma"/>
          <w:iCs/>
          <w:u w:val="single"/>
        </w:rPr>
        <w:t>subjekte, katerih zmogljivost uporablja ponudnik</w:t>
      </w:r>
      <w:r w:rsidRPr="00964E51">
        <w:rPr>
          <w:rFonts w:ascii="Tahoma" w:hAnsi="Tahoma" w:cs="Tahoma"/>
          <w:iCs/>
        </w:rPr>
        <w:t xml:space="preserve"> </w:t>
      </w:r>
      <w:r w:rsidRPr="00964E51">
        <w:rPr>
          <w:rFonts w:ascii="Tahoma" w:hAnsi="Tahoma" w:cs="Tahoma"/>
          <w:i/>
          <w:iCs/>
          <w:sz w:val="18"/>
        </w:rPr>
        <w:t>(v kolikor bo ponudnik uporabil zmogljivosti drugih subjektov za izvedbo javnega naročila)</w:t>
      </w:r>
      <w:r w:rsidRPr="00964E51">
        <w:rPr>
          <w:rFonts w:ascii="Tahoma" w:hAnsi="Tahoma" w:cs="Tahoma"/>
          <w:iCs/>
        </w:rPr>
        <w:t>,</w:t>
      </w:r>
      <w:r w:rsidRPr="00964E51">
        <w:rPr>
          <w:rFonts w:ascii="Tahoma" w:hAnsi="Tahoma" w:cs="Tahoma"/>
        </w:rPr>
        <w:t xml:space="preserve"> mora ponudnik izpolnjene </w:t>
      </w:r>
      <w:proofErr w:type="spellStart"/>
      <w:r w:rsidRPr="00964E51">
        <w:rPr>
          <w:rFonts w:ascii="Tahoma" w:hAnsi="Tahoma" w:cs="Tahoma"/>
        </w:rPr>
        <w:t>ESPD</w:t>
      </w:r>
      <w:proofErr w:type="spellEnd"/>
      <w:r w:rsidRPr="00964E51">
        <w:rPr>
          <w:rFonts w:ascii="Tahoma" w:hAnsi="Tahoma" w:cs="Tahoma"/>
        </w:rPr>
        <w:t xml:space="preserve"> obrazce (za vsakega od ostalih sodelujočih) v .</w:t>
      </w:r>
      <w:proofErr w:type="spellStart"/>
      <w:r w:rsidRPr="00964E51">
        <w:rPr>
          <w:rFonts w:ascii="Tahoma" w:hAnsi="Tahoma" w:cs="Tahoma"/>
        </w:rPr>
        <w:t>pdf</w:t>
      </w:r>
      <w:proofErr w:type="spellEnd"/>
      <w:r w:rsidRPr="00964E51">
        <w:rPr>
          <w:rFonts w:ascii="Tahoma" w:hAnsi="Tahoma" w:cs="Tahoma"/>
        </w:rPr>
        <w:t xml:space="preserve"> obliki ali v .</w:t>
      </w:r>
      <w:proofErr w:type="spellStart"/>
      <w:r w:rsidRPr="00964E51">
        <w:rPr>
          <w:rFonts w:ascii="Tahoma" w:hAnsi="Tahoma" w:cs="Tahoma"/>
        </w:rPr>
        <w:t>xml</w:t>
      </w:r>
      <w:proofErr w:type="spellEnd"/>
      <w:r w:rsidRPr="00964E51">
        <w:rPr>
          <w:rFonts w:ascii="Tahoma" w:hAnsi="Tahoma" w:cs="Tahoma"/>
        </w:rPr>
        <w:t xml:space="preserve"> formatu (elektronsko podpisan) naložiti na informacijski sistem e-</w:t>
      </w:r>
      <w:proofErr w:type="spellStart"/>
      <w:r w:rsidRPr="00964E51">
        <w:rPr>
          <w:rFonts w:ascii="Tahoma" w:hAnsi="Tahoma" w:cs="Tahoma"/>
        </w:rPr>
        <w:t>JN</w:t>
      </w:r>
      <w:proofErr w:type="spellEnd"/>
      <w:r w:rsidRPr="00964E51">
        <w:rPr>
          <w:rFonts w:ascii="Tahoma" w:hAnsi="Tahoma" w:cs="Tahoma"/>
        </w:rPr>
        <w:t xml:space="preserve"> </w:t>
      </w:r>
      <w:r w:rsidRPr="00964E51">
        <w:rPr>
          <w:rFonts w:ascii="Tahoma" w:hAnsi="Tahoma" w:cs="Tahoma"/>
          <w:b/>
          <w:sz w:val="18"/>
        </w:rPr>
        <w:t>v Razdelek »SODELUJOČI«, del »</w:t>
      </w:r>
      <w:proofErr w:type="spellStart"/>
      <w:r w:rsidRPr="00964E51">
        <w:rPr>
          <w:rFonts w:ascii="Tahoma" w:hAnsi="Tahoma" w:cs="Tahoma"/>
          <w:b/>
          <w:sz w:val="18"/>
        </w:rPr>
        <w:t>ESPD</w:t>
      </w:r>
      <w:proofErr w:type="spellEnd"/>
      <w:r w:rsidRPr="00964E51">
        <w:rPr>
          <w:rFonts w:ascii="Tahoma" w:hAnsi="Tahoma" w:cs="Tahoma"/>
          <w:b/>
          <w:sz w:val="18"/>
        </w:rPr>
        <w:t xml:space="preserve"> – ostali sodelujoči«</w:t>
      </w:r>
      <w:r w:rsidRPr="00964E51">
        <w:rPr>
          <w:rFonts w:ascii="Tahoma" w:hAnsi="Tahoma" w:cs="Tahoma"/>
          <w:sz w:val="18"/>
        </w:rPr>
        <w:t>.</w:t>
      </w:r>
    </w:p>
    <w:p w14:paraId="3934FF69" w14:textId="77777777" w:rsidR="00872949" w:rsidRPr="00964E51" w:rsidRDefault="00872949" w:rsidP="005E6CB4">
      <w:pPr>
        <w:keepLines/>
        <w:widowControl w:val="0"/>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1059"/>
        <w:gridCol w:w="567"/>
      </w:tblGrid>
      <w:tr w:rsidR="00872949" w:rsidRPr="00964E51" w14:paraId="07447A8B" w14:textId="77777777" w:rsidTr="00223CF6">
        <w:tc>
          <w:tcPr>
            <w:tcW w:w="212" w:type="dxa"/>
            <w:tcBorders>
              <w:top w:val="single" w:sz="4" w:space="0" w:color="auto"/>
              <w:left w:val="single" w:sz="4" w:space="0" w:color="auto"/>
              <w:bottom w:val="single" w:sz="4" w:space="0" w:color="auto"/>
              <w:right w:val="nil"/>
            </w:tcBorders>
          </w:tcPr>
          <w:p w14:paraId="41373F5A" w14:textId="77777777" w:rsidR="00872949" w:rsidRPr="00964E51" w:rsidRDefault="00872949" w:rsidP="005E6CB4">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F864239" w14:textId="77777777" w:rsidR="00872949" w:rsidRPr="00964E51" w:rsidRDefault="00872949" w:rsidP="005E6CB4">
            <w:pPr>
              <w:keepLines/>
              <w:widowControl w:val="0"/>
              <w:rPr>
                <w:rFonts w:ascii="Tahoma" w:hAnsi="Tahoma" w:cs="Tahoma"/>
              </w:rPr>
            </w:pPr>
            <w:r w:rsidRPr="00964E51">
              <w:rPr>
                <w:rFonts w:ascii="Tahoma" w:hAnsi="Tahoma" w:cs="Tahoma"/>
              </w:rPr>
              <w:t xml:space="preserve">SEZNAM PODIZVAJALCEV </w:t>
            </w:r>
          </w:p>
        </w:tc>
        <w:tc>
          <w:tcPr>
            <w:tcW w:w="1059" w:type="dxa"/>
            <w:tcBorders>
              <w:top w:val="single" w:sz="4" w:space="0" w:color="auto"/>
              <w:left w:val="single" w:sz="4" w:space="0" w:color="808080"/>
              <w:bottom w:val="single" w:sz="4" w:space="0" w:color="auto"/>
              <w:right w:val="nil"/>
            </w:tcBorders>
            <w:hideMark/>
          </w:tcPr>
          <w:p w14:paraId="5CA77F70" w14:textId="77777777" w:rsidR="00872949" w:rsidRPr="00964E51" w:rsidRDefault="00872949" w:rsidP="005E6CB4">
            <w:pPr>
              <w:keepLines/>
              <w:widowControl w:val="0"/>
              <w:jc w:val="right"/>
              <w:rPr>
                <w:rFonts w:ascii="Tahoma" w:hAnsi="Tahoma" w:cs="Tahoma"/>
                <w:b/>
              </w:rPr>
            </w:pPr>
            <w:r w:rsidRPr="00964E51">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20D0D9E9" w14:textId="77777777" w:rsidR="00872949" w:rsidRPr="00964E51" w:rsidRDefault="00872949" w:rsidP="005E6CB4">
            <w:pPr>
              <w:keepLines/>
              <w:widowControl w:val="0"/>
              <w:rPr>
                <w:rFonts w:ascii="Tahoma" w:hAnsi="Tahoma" w:cs="Tahoma"/>
                <w:b/>
                <w:i/>
              </w:rPr>
            </w:pPr>
            <w:r w:rsidRPr="00964E51">
              <w:rPr>
                <w:rFonts w:ascii="Tahoma" w:hAnsi="Tahoma" w:cs="Tahoma"/>
                <w:b/>
                <w:i/>
              </w:rPr>
              <w:t>5</w:t>
            </w:r>
          </w:p>
        </w:tc>
      </w:tr>
    </w:tbl>
    <w:p w14:paraId="691DD121" w14:textId="77777777" w:rsidR="00872949" w:rsidRPr="00964E51" w:rsidRDefault="00872949" w:rsidP="005E6CB4">
      <w:pPr>
        <w:keepLines/>
        <w:widowControl w:val="0"/>
        <w:jc w:val="both"/>
        <w:rPr>
          <w:rFonts w:ascii="Tahoma" w:hAnsi="Tahoma" w:cs="Tahoma"/>
          <w:sz w:val="16"/>
        </w:rPr>
      </w:pPr>
    </w:p>
    <w:p w14:paraId="37ECC664" w14:textId="77777777" w:rsidR="00872949" w:rsidRPr="00964E51" w:rsidRDefault="00872949" w:rsidP="005E6CB4">
      <w:pPr>
        <w:keepLines/>
        <w:widowControl w:val="0"/>
        <w:jc w:val="both"/>
        <w:rPr>
          <w:rFonts w:ascii="Tahoma" w:eastAsia="Calibri" w:hAnsi="Tahoma" w:cs="Tahoma"/>
        </w:rPr>
      </w:pPr>
      <w:r w:rsidRPr="00964E51">
        <w:rPr>
          <w:rFonts w:ascii="Tahoma" w:hAnsi="Tahoma" w:cs="Tahoma"/>
        </w:rPr>
        <w:t xml:space="preserve">Če bo ponudnik izvajal javno naročilo s podizvajalci, mora ravnati v skladu s 94. členom ZJN-3 ter </w:t>
      </w:r>
      <w:r w:rsidRPr="00964E51">
        <w:rPr>
          <w:rFonts w:ascii="Tahoma" w:eastAsia="Calibri" w:hAnsi="Tahoma" w:cs="Tahoma"/>
        </w:rPr>
        <w:t xml:space="preserve">za vse navedene podizvajalce predložiti izpolnjeno in podpisano Prilogo 5. </w:t>
      </w:r>
    </w:p>
    <w:p w14:paraId="1183B748" w14:textId="77777777" w:rsidR="00872949" w:rsidRPr="00964E51" w:rsidRDefault="00872949" w:rsidP="005E6CB4">
      <w:pPr>
        <w:keepLines/>
        <w:widowControl w:val="0"/>
        <w:jc w:val="both"/>
        <w:rPr>
          <w:rFonts w:ascii="Tahoma" w:eastAsia="Calibri" w:hAnsi="Tahoma" w:cs="Tahoma"/>
          <w:sz w:val="12"/>
        </w:rPr>
      </w:pPr>
    </w:p>
    <w:p w14:paraId="051B0D8A" w14:textId="77777777" w:rsidR="00872949" w:rsidRPr="00964E51" w:rsidRDefault="00872949" w:rsidP="005E6CB4">
      <w:pPr>
        <w:keepLines/>
        <w:widowControl w:val="0"/>
        <w:jc w:val="both"/>
        <w:rPr>
          <w:rFonts w:ascii="Tahoma" w:eastAsia="Calibri" w:hAnsi="Tahoma" w:cs="Tahoma"/>
        </w:rPr>
      </w:pPr>
      <w:r w:rsidRPr="00964E51">
        <w:rPr>
          <w:rFonts w:ascii="Tahoma" w:hAnsi="Tahoma" w:cs="Tahoma"/>
        </w:rPr>
        <w:t xml:space="preserve">Kadar namerava ponudnik izvesti javno naročilo </w:t>
      </w:r>
      <w:r w:rsidRPr="00964E51">
        <w:rPr>
          <w:rFonts w:ascii="Tahoma" w:hAnsi="Tahoma" w:cs="Tahoma"/>
          <w:u w:val="single"/>
        </w:rPr>
        <w:t>s podizvajalcem, ki zahteva neposredno plačilo</w:t>
      </w:r>
      <w:r w:rsidRPr="00964E51">
        <w:rPr>
          <w:rFonts w:ascii="Tahoma" w:hAnsi="Tahoma" w:cs="Tahoma"/>
        </w:rPr>
        <w:t xml:space="preserve"> v skladu s 94. členom ZJN-3, je potrebno izpolniti tudi Obrazca 1 in 2 k prilogi 5.</w:t>
      </w:r>
    </w:p>
    <w:p w14:paraId="79E32C70" w14:textId="77777777" w:rsidR="00872949" w:rsidRPr="00964E51" w:rsidRDefault="00872949" w:rsidP="005E6CB4">
      <w:pPr>
        <w:keepLines/>
        <w:widowControl w:val="0"/>
        <w:jc w:val="both"/>
        <w:rPr>
          <w:rFonts w:ascii="Tahoma" w:hAnsi="Tahoma" w:cs="Tahoma"/>
          <w:sz w:val="12"/>
        </w:rPr>
      </w:pPr>
    </w:p>
    <w:p w14:paraId="1B2CC591" w14:textId="77777777" w:rsidR="00872949" w:rsidRPr="00964E51" w:rsidRDefault="00872949" w:rsidP="005E6CB4">
      <w:pPr>
        <w:keepLines/>
        <w:widowControl w:val="0"/>
        <w:jc w:val="both"/>
        <w:rPr>
          <w:rFonts w:ascii="Tahoma" w:hAnsi="Tahoma" w:cs="Tahoma"/>
          <w:u w:val="single"/>
        </w:rPr>
      </w:pPr>
      <w:r w:rsidRPr="00964E51">
        <w:rPr>
          <w:rFonts w:ascii="Tahoma" w:hAnsi="Tahoma" w:cs="Tahoma"/>
        </w:rPr>
        <w:t xml:space="preserve">Ponudnik razmnoži potrebno število izvodov vseh obrazcev. Obrazce je potrebno naložiti v </w:t>
      </w:r>
      <w:r w:rsidRPr="00964E51">
        <w:rPr>
          <w:rFonts w:ascii="Tahoma" w:hAnsi="Tahoma" w:cs="Tahoma"/>
          <w:b/>
          <w:sz w:val="18"/>
        </w:rPr>
        <w:t>Razdelek »DOKUMENTI«, del »Ostale priloge«</w:t>
      </w:r>
      <w:r w:rsidRPr="00964E51">
        <w:rPr>
          <w:rFonts w:ascii="Tahoma" w:hAnsi="Tahoma" w:cs="Tahoma"/>
        </w:rPr>
        <w:t xml:space="preserve">. </w:t>
      </w:r>
      <w:r w:rsidRPr="00964E51">
        <w:rPr>
          <w:rFonts w:ascii="Tahoma" w:hAnsi="Tahoma" w:cs="Tahoma"/>
          <w:u w:val="single"/>
        </w:rPr>
        <w:t xml:space="preserve">V kolikor ponudnik ne oddaja ponudbe z nobenim podizvajalcem, priloge ni potrebno izpolni. </w:t>
      </w:r>
    </w:p>
    <w:p w14:paraId="1FA40F57" w14:textId="77777777" w:rsidR="00872949" w:rsidRPr="00964E51" w:rsidRDefault="00872949" w:rsidP="005E6CB4">
      <w:pPr>
        <w:keepLines/>
        <w:widowControl w:val="0"/>
        <w:jc w:val="both"/>
        <w:rPr>
          <w:rFonts w:ascii="Tahoma" w:hAnsi="Tahoma" w:cs="Tahoma"/>
          <w:sz w:val="16"/>
          <w:u w:val="single"/>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1059"/>
        <w:gridCol w:w="567"/>
      </w:tblGrid>
      <w:tr w:rsidR="00872949" w:rsidRPr="00964E51" w14:paraId="6FA38DBC" w14:textId="77777777" w:rsidTr="00223CF6">
        <w:tc>
          <w:tcPr>
            <w:tcW w:w="212" w:type="dxa"/>
            <w:tcBorders>
              <w:top w:val="single" w:sz="4" w:space="0" w:color="auto"/>
              <w:bottom w:val="single" w:sz="4" w:space="0" w:color="auto"/>
              <w:right w:val="nil"/>
            </w:tcBorders>
          </w:tcPr>
          <w:p w14:paraId="73ED30E7" w14:textId="77777777" w:rsidR="00872949" w:rsidRPr="00964E51" w:rsidRDefault="00872949" w:rsidP="005E6CB4">
            <w:pPr>
              <w:keepLines/>
              <w:widowControl w:val="0"/>
              <w:jc w:val="right"/>
              <w:rPr>
                <w:rFonts w:ascii="Tahoma" w:hAnsi="Tahoma" w:cs="Tahoma"/>
              </w:rPr>
            </w:pPr>
            <w:r w:rsidRPr="00964E51">
              <w:br w:type="page"/>
            </w:r>
            <w:r w:rsidRPr="00964E51">
              <w:rPr>
                <w:rFonts w:ascii="Tahoma" w:hAnsi="Tahoma" w:cs="Tahoma"/>
                <w:b/>
              </w:rPr>
              <w:br w:type="page"/>
            </w:r>
          </w:p>
        </w:tc>
        <w:tc>
          <w:tcPr>
            <w:tcW w:w="8080" w:type="dxa"/>
            <w:tcBorders>
              <w:top w:val="single" w:sz="4" w:space="0" w:color="auto"/>
              <w:left w:val="nil"/>
              <w:bottom w:val="single" w:sz="4" w:space="0" w:color="auto"/>
            </w:tcBorders>
          </w:tcPr>
          <w:p w14:paraId="6D7A05E0" w14:textId="77777777" w:rsidR="00872949" w:rsidRPr="00964E51" w:rsidRDefault="00872949" w:rsidP="005E6CB4">
            <w:pPr>
              <w:keepLines/>
              <w:widowControl w:val="0"/>
              <w:jc w:val="both"/>
              <w:rPr>
                <w:rFonts w:ascii="Tahoma" w:hAnsi="Tahoma" w:cs="Tahoma"/>
              </w:rPr>
            </w:pPr>
            <w:r w:rsidRPr="00964E51">
              <w:rPr>
                <w:rFonts w:ascii="Tahoma" w:hAnsi="Tahoma" w:cs="Tahoma"/>
              </w:rPr>
              <w:t xml:space="preserve">SEZNAM SUBJEKTOV, KATERIH ZMOGLJIVOST UPORABLJA PONUDNIK  </w:t>
            </w:r>
          </w:p>
        </w:tc>
        <w:tc>
          <w:tcPr>
            <w:tcW w:w="1059" w:type="dxa"/>
            <w:tcBorders>
              <w:top w:val="single" w:sz="4" w:space="0" w:color="auto"/>
              <w:bottom w:val="single" w:sz="4" w:space="0" w:color="auto"/>
              <w:right w:val="nil"/>
            </w:tcBorders>
          </w:tcPr>
          <w:p w14:paraId="7D405B3B" w14:textId="77777777" w:rsidR="00872949" w:rsidRPr="00964E51" w:rsidRDefault="00872949" w:rsidP="005E6CB4">
            <w:pPr>
              <w:keepLines/>
              <w:widowControl w:val="0"/>
              <w:jc w:val="right"/>
              <w:rPr>
                <w:rFonts w:ascii="Tahoma" w:hAnsi="Tahoma" w:cs="Tahoma"/>
                <w:b/>
              </w:rPr>
            </w:pPr>
            <w:r w:rsidRPr="00964E51">
              <w:rPr>
                <w:rFonts w:ascii="Tahoma" w:hAnsi="Tahoma" w:cs="Tahoma"/>
                <w:b/>
                <w:i/>
              </w:rPr>
              <w:t xml:space="preserve">Priloga </w:t>
            </w:r>
          </w:p>
        </w:tc>
        <w:tc>
          <w:tcPr>
            <w:tcW w:w="567" w:type="dxa"/>
            <w:tcBorders>
              <w:top w:val="single" w:sz="4" w:space="0" w:color="auto"/>
              <w:left w:val="nil"/>
              <w:bottom w:val="single" w:sz="4" w:space="0" w:color="auto"/>
            </w:tcBorders>
          </w:tcPr>
          <w:p w14:paraId="28F8E630" w14:textId="77777777" w:rsidR="00872949" w:rsidRPr="00964E51" w:rsidRDefault="00872949" w:rsidP="005E6CB4">
            <w:pPr>
              <w:keepLines/>
              <w:widowControl w:val="0"/>
              <w:rPr>
                <w:rFonts w:ascii="Tahoma" w:hAnsi="Tahoma" w:cs="Tahoma"/>
                <w:b/>
                <w:i/>
              </w:rPr>
            </w:pPr>
            <w:r w:rsidRPr="00964E51">
              <w:rPr>
                <w:rFonts w:ascii="Tahoma" w:hAnsi="Tahoma" w:cs="Tahoma"/>
                <w:b/>
                <w:i/>
              </w:rPr>
              <w:t>6</w:t>
            </w:r>
          </w:p>
        </w:tc>
      </w:tr>
    </w:tbl>
    <w:p w14:paraId="70815E61" w14:textId="77777777" w:rsidR="00872949" w:rsidRPr="00964E51" w:rsidRDefault="00872949" w:rsidP="005E6CB4">
      <w:pPr>
        <w:keepLines/>
        <w:widowControl w:val="0"/>
        <w:jc w:val="both"/>
        <w:rPr>
          <w:rFonts w:ascii="Tahoma" w:hAnsi="Tahoma" w:cs="Tahoma"/>
          <w:sz w:val="16"/>
        </w:rPr>
      </w:pPr>
    </w:p>
    <w:p w14:paraId="2E0E9D76" w14:textId="77777777" w:rsidR="00872949" w:rsidRPr="00964E51" w:rsidRDefault="00872949" w:rsidP="005E6CB4">
      <w:pPr>
        <w:keepLines/>
        <w:widowControl w:val="0"/>
        <w:jc w:val="both"/>
        <w:rPr>
          <w:rFonts w:ascii="Tahoma" w:hAnsi="Tahoma" w:cs="Tahoma"/>
        </w:rPr>
      </w:pPr>
      <w:r w:rsidRPr="00964E51">
        <w:rPr>
          <w:rFonts w:ascii="Tahoma" w:hAnsi="Tahoma" w:cs="Tahoma"/>
        </w:rPr>
        <w:t xml:space="preserve">Ponudnik mora prilogo izpolniti in podpisati, v kolikor uporabi zmogljivost drugih subjektov za izvedbo javnega naročila, </w:t>
      </w:r>
      <w:r w:rsidRPr="00964E51">
        <w:rPr>
          <w:rFonts w:ascii="Tahoma" w:hAnsi="Tahoma" w:cs="Tahoma"/>
          <w:u w:val="single"/>
        </w:rPr>
        <w:t>ki niso partner/ji v primeru skupne ponudbe ali podizvajalec/ci</w:t>
      </w:r>
      <w:r w:rsidRPr="00964E51">
        <w:rPr>
          <w:rFonts w:ascii="Tahoma" w:hAnsi="Tahoma" w:cs="Tahoma"/>
        </w:rPr>
        <w:t>.</w:t>
      </w:r>
    </w:p>
    <w:p w14:paraId="01BB72D7" w14:textId="77777777" w:rsidR="00872949" w:rsidRPr="00964E51" w:rsidRDefault="00872949" w:rsidP="005E6CB4">
      <w:pPr>
        <w:keepLines/>
        <w:widowControl w:val="0"/>
        <w:jc w:val="both"/>
        <w:rPr>
          <w:rFonts w:ascii="Tahoma" w:hAnsi="Tahoma" w:cs="Tahoma"/>
          <w:sz w:val="14"/>
        </w:rPr>
      </w:pPr>
    </w:p>
    <w:p w14:paraId="0F3153B6" w14:textId="77777777" w:rsidR="00872949" w:rsidRPr="00964E51" w:rsidRDefault="00872949" w:rsidP="005E6CB4">
      <w:pPr>
        <w:keepLines/>
        <w:widowControl w:val="0"/>
        <w:jc w:val="both"/>
        <w:rPr>
          <w:rFonts w:ascii="Tahoma" w:hAnsi="Tahoma" w:cs="Tahoma"/>
          <w:u w:val="single"/>
        </w:rPr>
      </w:pPr>
      <w:r w:rsidRPr="00964E51">
        <w:rPr>
          <w:rFonts w:ascii="Tahoma" w:hAnsi="Tahoma" w:cs="Tahoma"/>
        </w:rPr>
        <w:t xml:space="preserve">Ponudnik razmnoži potrebno število izvodov vseh obrazcev. Obrazce je potrebno naložiti v </w:t>
      </w:r>
      <w:bookmarkStart w:id="22" w:name="_Hlk194672038"/>
      <w:r w:rsidRPr="00964E51">
        <w:rPr>
          <w:rFonts w:ascii="Tahoma" w:hAnsi="Tahoma" w:cs="Tahoma"/>
          <w:b/>
          <w:sz w:val="18"/>
        </w:rPr>
        <w:t>Razdelek »DOKUMENTI«, del »Ostale priloge«</w:t>
      </w:r>
      <w:r w:rsidRPr="00964E51">
        <w:rPr>
          <w:rFonts w:ascii="Tahoma" w:hAnsi="Tahoma" w:cs="Tahoma"/>
          <w:bCs/>
          <w:sz w:val="18"/>
        </w:rPr>
        <w:t>.</w:t>
      </w:r>
      <w:r w:rsidRPr="00964E51">
        <w:rPr>
          <w:rFonts w:ascii="Tahoma" w:hAnsi="Tahoma" w:cs="Tahoma"/>
          <w:bCs/>
        </w:rPr>
        <w:t xml:space="preserve"> </w:t>
      </w:r>
      <w:bookmarkEnd w:id="22"/>
      <w:r w:rsidRPr="00964E51">
        <w:rPr>
          <w:rFonts w:ascii="Tahoma" w:hAnsi="Tahoma" w:cs="Tahoma"/>
          <w:u w:val="single"/>
        </w:rPr>
        <w:t xml:space="preserve">V kolikor ponudnik ne bo uporabil zmogljivosti drugih subjektov za izvedbo javnega naročila, priloge ni potrebno izpolniti. </w:t>
      </w:r>
    </w:p>
    <w:p w14:paraId="273CB929" w14:textId="1BFC7410" w:rsidR="007E1A47" w:rsidRPr="00964E51" w:rsidRDefault="007E1A47" w:rsidP="005E6CB4">
      <w:pPr>
        <w:keepLines/>
        <w:widowControl w:val="0"/>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1059"/>
        <w:gridCol w:w="567"/>
      </w:tblGrid>
      <w:tr w:rsidR="001239C3" w:rsidRPr="00964E51" w14:paraId="7F4B038A" w14:textId="77777777" w:rsidTr="00223CF6">
        <w:tc>
          <w:tcPr>
            <w:tcW w:w="212" w:type="dxa"/>
            <w:tcBorders>
              <w:top w:val="single" w:sz="4" w:space="0" w:color="auto"/>
              <w:left w:val="single" w:sz="4" w:space="0" w:color="auto"/>
              <w:bottom w:val="single" w:sz="4" w:space="0" w:color="auto"/>
              <w:right w:val="nil"/>
            </w:tcBorders>
          </w:tcPr>
          <w:p w14:paraId="18CE6A06" w14:textId="77777777" w:rsidR="001239C3" w:rsidRPr="00964E51" w:rsidRDefault="001239C3" w:rsidP="005E6CB4">
            <w:pPr>
              <w:keepLines/>
              <w:widowControl w:val="0"/>
              <w:jc w:val="right"/>
              <w:rPr>
                <w:rFonts w:ascii="Tahoma" w:hAnsi="Tahoma" w:cs="Tahoma"/>
              </w:rPr>
            </w:pPr>
            <w:r w:rsidRPr="00964E51">
              <w:br w:type="page"/>
            </w:r>
            <w:r w:rsidRPr="00964E51">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41C6385A" w14:textId="77777777" w:rsidR="001239C3" w:rsidRPr="00964E51" w:rsidRDefault="001239C3" w:rsidP="005E6CB4">
            <w:pPr>
              <w:keepLines/>
              <w:widowControl w:val="0"/>
              <w:rPr>
                <w:rFonts w:ascii="Tahoma" w:hAnsi="Tahoma" w:cs="Tahoma"/>
              </w:rPr>
            </w:pPr>
            <w:r w:rsidRPr="00964E51">
              <w:rPr>
                <w:rFonts w:ascii="Tahoma" w:hAnsi="Tahoma" w:cs="Tahoma"/>
              </w:rPr>
              <w:t>SEZNAM REFERENC</w:t>
            </w:r>
          </w:p>
        </w:tc>
        <w:tc>
          <w:tcPr>
            <w:tcW w:w="1059" w:type="dxa"/>
            <w:tcBorders>
              <w:top w:val="single" w:sz="4" w:space="0" w:color="auto"/>
              <w:left w:val="single" w:sz="4" w:space="0" w:color="808080"/>
              <w:bottom w:val="single" w:sz="4" w:space="0" w:color="auto"/>
              <w:right w:val="nil"/>
            </w:tcBorders>
            <w:hideMark/>
          </w:tcPr>
          <w:p w14:paraId="6C6CBC2B" w14:textId="77777777" w:rsidR="001239C3" w:rsidRPr="00964E51" w:rsidRDefault="001239C3" w:rsidP="005E6CB4">
            <w:pPr>
              <w:keepLines/>
              <w:widowControl w:val="0"/>
              <w:jc w:val="right"/>
              <w:rPr>
                <w:rFonts w:ascii="Tahoma" w:hAnsi="Tahoma" w:cs="Tahoma"/>
                <w:b/>
              </w:rPr>
            </w:pPr>
            <w:r w:rsidRPr="00964E51">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227BB7E8" w14:textId="77777777" w:rsidR="001239C3" w:rsidRPr="00964E51" w:rsidRDefault="001239C3" w:rsidP="005E6CB4">
            <w:pPr>
              <w:keepLines/>
              <w:widowControl w:val="0"/>
              <w:rPr>
                <w:rFonts w:ascii="Tahoma" w:hAnsi="Tahoma" w:cs="Tahoma"/>
                <w:b/>
                <w:i/>
              </w:rPr>
            </w:pPr>
            <w:r w:rsidRPr="00964E51">
              <w:rPr>
                <w:rFonts w:ascii="Tahoma" w:hAnsi="Tahoma" w:cs="Tahoma"/>
                <w:b/>
                <w:i/>
              </w:rPr>
              <w:t>7</w:t>
            </w:r>
          </w:p>
        </w:tc>
      </w:tr>
    </w:tbl>
    <w:p w14:paraId="7BD3B12D" w14:textId="77777777" w:rsidR="001239C3" w:rsidRPr="00964E51" w:rsidRDefault="001239C3" w:rsidP="005E6CB4">
      <w:pPr>
        <w:keepLines/>
        <w:widowControl w:val="0"/>
        <w:jc w:val="both"/>
        <w:rPr>
          <w:rFonts w:ascii="Tahoma" w:hAnsi="Tahoma" w:cs="Tahoma"/>
          <w:sz w:val="16"/>
        </w:rPr>
      </w:pPr>
    </w:p>
    <w:p w14:paraId="034108DB" w14:textId="3B4D70AA" w:rsidR="001239C3" w:rsidRPr="00964E51" w:rsidRDefault="001239C3" w:rsidP="005E6CB4">
      <w:pPr>
        <w:keepLines/>
        <w:widowControl w:val="0"/>
        <w:jc w:val="both"/>
        <w:rPr>
          <w:rFonts w:ascii="Tahoma" w:hAnsi="Tahoma" w:cs="Tahoma"/>
        </w:rPr>
      </w:pPr>
      <w:r w:rsidRPr="00964E51">
        <w:rPr>
          <w:rFonts w:ascii="Tahoma" w:hAnsi="Tahoma" w:cs="Tahoma"/>
        </w:rPr>
        <w:t xml:space="preserve">Ponudnik mora v obrazcu 7 navesti pridobljene reference za predmetno javno naročilo. Ponudnik razmnoži potrebno število izvodov obrazcev. Obrazce je potrebno naložiti v </w:t>
      </w:r>
      <w:r w:rsidRPr="00964E51">
        <w:rPr>
          <w:rFonts w:ascii="Tahoma" w:hAnsi="Tahoma" w:cs="Tahoma"/>
          <w:b/>
          <w:sz w:val="18"/>
        </w:rPr>
        <w:t>Razdelek »DOKUMENTI«, del »Ostale priloge«</w:t>
      </w:r>
      <w:r w:rsidRPr="00964E51">
        <w:rPr>
          <w:rFonts w:ascii="Tahoma" w:hAnsi="Tahoma" w:cs="Tahoma"/>
          <w:bCs/>
          <w:sz w:val="18"/>
        </w:rPr>
        <w:t xml:space="preserve">. </w:t>
      </w:r>
    </w:p>
    <w:p w14:paraId="70FD769F" w14:textId="77777777" w:rsidR="001239C3" w:rsidRPr="00964E51" w:rsidRDefault="001239C3" w:rsidP="005E6CB4">
      <w:pPr>
        <w:keepLines/>
        <w:widowControl w:val="0"/>
        <w:jc w:val="both"/>
        <w:rPr>
          <w:rFonts w:ascii="Tahoma" w:hAnsi="Tahoma" w:cs="Tahoma"/>
          <w:sz w:val="16"/>
        </w:rPr>
      </w:pPr>
      <w:r w:rsidRPr="00964E51">
        <w:rPr>
          <w:rFonts w:ascii="Tahoma" w:hAnsi="Tahoma" w:cs="Tahoma"/>
          <w:sz w:val="16"/>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1059"/>
        <w:gridCol w:w="567"/>
      </w:tblGrid>
      <w:tr w:rsidR="001239C3" w:rsidRPr="00964E51" w14:paraId="241C74E4" w14:textId="77777777" w:rsidTr="00223CF6">
        <w:tc>
          <w:tcPr>
            <w:tcW w:w="212" w:type="dxa"/>
            <w:tcBorders>
              <w:top w:val="single" w:sz="4" w:space="0" w:color="auto"/>
              <w:left w:val="single" w:sz="4" w:space="0" w:color="auto"/>
              <w:bottom w:val="single" w:sz="4" w:space="0" w:color="auto"/>
              <w:right w:val="nil"/>
            </w:tcBorders>
          </w:tcPr>
          <w:p w14:paraId="46BCB364" w14:textId="77777777" w:rsidR="001239C3" w:rsidRPr="00964E51" w:rsidRDefault="001239C3" w:rsidP="005E6CB4">
            <w:pPr>
              <w:keepLines/>
              <w:widowControl w:val="0"/>
              <w:jc w:val="right"/>
              <w:rPr>
                <w:rFonts w:ascii="Tahoma" w:hAnsi="Tahoma" w:cs="Tahoma"/>
              </w:rPr>
            </w:pPr>
            <w:r w:rsidRPr="00964E51">
              <w:br w:type="page"/>
            </w:r>
            <w:r w:rsidRPr="00964E51">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503AD706" w14:textId="77777777" w:rsidR="001239C3" w:rsidRPr="00964E51" w:rsidRDefault="001239C3" w:rsidP="005E6CB4">
            <w:pPr>
              <w:keepLines/>
              <w:widowControl w:val="0"/>
              <w:rPr>
                <w:rFonts w:ascii="Tahoma" w:hAnsi="Tahoma" w:cs="Tahoma"/>
              </w:rPr>
            </w:pPr>
            <w:r w:rsidRPr="00964E51">
              <w:rPr>
                <w:rFonts w:ascii="Tahoma" w:hAnsi="Tahoma" w:cs="Tahoma"/>
              </w:rPr>
              <w:t xml:space="preserve">POTRDITEV REFERENC S STRANI POSAMEZNIH NAROČNIKOV </w:t>
            </w:r>
          </w:p>
        </w:tc>
        <w:tc>
          <w:tcPr>
            <w:tcW w:w="1059" w:type="dxa"/>
            <w:tcBorders>
              <w:top w:val="single" w:sz="4" w:space="0" w:color="auto"/>
              <w:left w:val="single" w:sz="4" w:space="0" w:color="808080"/>
              <w:bottom w:val="single" w:sz="4" w:space="0" w:color="auto"/>
              <w:right w:val="nil"/>
            </w:tcBorders>
            <w:hideMark/>
          </w:tcPr>
          <w:p w14:paraId="7C57D6E5" w14:textId="77777777" w:rsidR="001239C3" w:rsidRPr="00964E51" w:rsidRDefault="001239C3" w:rsidP="005E6CB4">
            <w:pPr>
              <w:keepLines/>
              <w:widowControl w:val="0"/>
              <w:jc w:val="right"/>
              <w:rPr>
                <w:rFonts w:ascii="Tahoma" w:hAnsi="Tahoma" w:cs="Tahoma"/>
                <w:b/>
              </w:rPr>
            </w:pPr>
            <w:r w:rsidRPr="00964E51">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0DC079A" w14:textId="77777777" w:rsidR="001239C3" w:rsidRPr="00964E51" w:rsidRDefault="001239C3" w:rsidP="005E6CB4">
            <w:pPr>
              <w:keepLines/>
              <w:widowControl w:val="0"/>
              <w:rPr>
                <w:rFonts w:ascii="Tahoma" w:hAnsi="Tahoma" w:cs="Tahoma"/>
                <w:b/>
                <w:i/>
              </w:rPr>
            </w:pPr>
            <w:r w:rsidRPr="00964E51">
              <w:rPr>
                <w:rFonts w:ascii="Tahoma" w:hAnsi="Tahoma" w:cs="Tahoma"/>
                <w:b/>
                <w:i/>
              </w:rPr>
              <w:t>8</w:t>
            </w:r>
          </w:p>
        </w:tc>
      </w:tr>
    </w:tbl>
    <w:p w14:paraId="72BD0F6A" w14:textId="77777777" w:rsidR="001239C3" w:rsidRPr="00964E51" w:rsidRDefault="001239C3" w:rsidP="005E6CB4">
      <w:pPr>
        <w:keepLines/>
        <w:widowControl w:val="0"/>
        <w:jc w:val="both"/>
        <w:rPr>
          <w:rFonts w:ascii="Tahoma" w:hAnsi="Tahoma" w:cs="Tahoma"/>
          <w:sz w:val="12"/>
        </w:rPr>
      </w:pPr>
    </w:p>
    <w:p w14:paraId="0D22EA7B" w14:textId="2201B1BA" w:rsidR="001239C3" w:rsidRPr="00964E51" w:rsidRDefault="00936F63" w:rsidP="005E6CB4">
      <w:pPr>
        <w:keepLines/>
        <w:widowControl w:val="0"/>
        <w:jc w:val="both"/>
        <w:rPr>
          <w:rFonts w:ascii="Tahoma" w:hAnsi="Tahoma" w:cs="Tahoma"/>
        </w:rPr>
      </w:pPr>
      <w:r w:rsidRPr="00964E51">
        <w:rPr>
          <w:rFonts w:ascii="Tahoma" w:hAnsi="Tahoma" w:cs="Tahoma"/>
        </w:rPr>
        <w:t>P</w:t>
      </w:r>
      <w:r w:rsidR="001239C3" w:rsidRPr="00964E51">
        <w:rPr>
          <w:rFonts w:ascii="Tahoma" w:hAnsi="Tahoma" w:cs="Tahoma"/>
        </w:rPr>
        <w:t>onudnik</w:t>
      </w:r>
      <w:r w:rsidRPr="00964E51">
        <w:rPr>
          <w:rFonts w:ascii="Tahoma" w:hAnsi="Tahoma" w:cs="Tahoma"/>
        </w:rPr>
        <w:t xml:space="preserve"> mora</w:t>
      </w:r>
      <w:r w:rsidR="001239C3" w:rsidRPr="00964E51">
        <w:rPr>
          <w:rFonts w:ascii="Tahoma" w:hAnsi="Tahoma" w:cs="Tahoma"/>
        </w:rPr>
        <w:t xml:space="preserve"> priložiti izpolnjene in podpisane obrazce za reference</w:t>
      </w:r>
      <w:r w:rsidR="00352EC1" w:rsidRPr="00964E51">
        <w:rPr>
          <w:rFonts w:ascii="Tahoma" w:hAnsi="Tahoma" w:cs="Tahoma"/>
        </w:rPr>
        <w:t xml:space="preserve"> (Prilogo 8)</w:t>
      </w:r>
      <w:r w:rsidR="001239C3" w:rsidRPr="00964E51">
        <w:rPr>
          <w:rFonts w:ascii="Tahoma" w:hAnsi="Tahoma" w:cs="Tahoma"/>
        </w:rPr>
        <w:t>, ki jih ponudnik navaja v Prilogi 7.</w:t>
      </w:r>
      <w:r w:rsidR="00352EC1" w:rsidRPr="00964E51">
        <w:rPr>
          <w:rFonts w:ascii="Tahoma" w:hAnsi="Tahoma" w:cs="Tahoma"/>
        </w:rPr>
        <w:t xml:space="preserve"> </w:t>
      </w:r>
      <w:r w:rsidR="001239C3" w:rsidRPr="00964E51">
        <w:rPr>
          <w:rFonts w:ascii="Tahoma" w:hAnsi="Tahoma" w:cs="Tahoma"/>
        </w:rPr>
        <w:t xml:space="preserve">Ponudnik razmnoži potrebno število izvodov obrazcev. Obrazce je potrebno naložiti v </w:t>
      </w:r>
      <w:r w:rsidR="001239C3" w:rsidRPr="00964E51">
        <w:rPr>
          <w:rFonts w:ascii="Tahoma" w:hAnsi="Tahoma" w:cs="Tahoma"/>
          <w:b/>
          <w:sz w:val="18"/>
        </w:rPr>
        <w:t>Razdelek »DOKUMENTI«, del »Ostale priloge«</w:t>
      </w:r>
      <w:r w:rsidR="001239C3" w:rsidRPr="00964E51">
        <w:rPr>
          <w:rFonts w:ascii="Tahoma" w:hAnsi="Tahoma" w:cs="Tahoma"/>
          <w:bCs/>
          <w:sz w:val="18"/>
        </w:rPr>
        <w:t>.</w:t>
      </w:r>
    </w:p>
    <w:p w14:paraId="0F8A35D8" w14:textId="568CA7D1" w:rsidR="001239C3" w:rsidRPr="00964E51" w:rsidRDefault="001239C3" w:rsidP="005E6CB4">
      <w:pPr>
        <w:keepLines/>
        <w:widowControl w:val="0"/>
        <w:jc w:val="both"/>
        <w:rPr>
          <w:rFonts w:ascii="Tahoma" w:hAnsi="Tahoma" w:cs="Tahoma"/>
          <w:sz w:val="16"/>
        </w:rPr>
      </w:pPr>
    </w:p>
    <w:p w14:paraId="6D0EF183" w14:textId="77777777" w:rsidR="006E5F32" w:rsidRPr="00964E51" w:rsidRDefault="006E5F32" w:rsidP="005E6CB4">
      <w:pPr>
        <w:keepLines/>
        <w:widowControl w:val="0"/>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749"/>
      </w:tblGrid>
      <w:tr w:rsidR="002C7380" w:rsidRPr="00964E51" w14:paraId="73BB3F08" w14:textId="77777777" w:rsidTr="004B7AB4">
        <w:tc>
          <w:tcPr>
            <w:tcW w:w="600" w:type="dxa"/>
            <w:tcBorders>
              <w:top w:val="single" w:sz="4" w:space="0" w:color="auto"/>
              <w:left w:val="single" w:sz="4" w:space="0" w:color="auto"/>
              <w:bottom w:val="single" w:sz="4" w:space="0" w:color="auto"/>
              <w:right w:val="nil"/>
            </w:tcBorders>
          </w:tcPr>
          <w:p w14:paraId="35B7154A" w14:textId="77777777" w:rsidR="002C7380" w:rsidRPr="00964E51" w:rsidRDefault="002C7380" w:rsidP="009A22C6">
            <w:pPr>
              <w:keepLines/>
              <w:widowControl w:val="0"/>
              <w:jc w:val="right"/>
              <w:rPr>
                <w:rFonts w:ascii="Tahoma" w:hAnsi="Tahoma" w:cs="Tahoma"/>
              </w:rPr>
            </w:pPr>
            <w:r w:rsidRPr="00964E51">
              <w:br w:type="page"/>
            </w:r>
            <w:r w:rsidRPr="00964E51">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BB88CDA" w14:textId="223D6DC2" w:rsidR="002C7380" w:rsidRPr="00964E51" w:rsidRDefault="002C7380" w:rsidP="009A22C6">
            <w:pPr>
              <w:keepLines/>
              <w:widowControl w:val="0"/>
              <w:rPr>
                <w:rFonts w:ascii="Tahoma" w:hAnsi="Tahoma" w:cs="Tahoma"/>
              </w:rPr>
            </w:pPr>
            <w:r w:rsidRPr="00964E51">
              <w:rPr>
                <w:rFonts w:ascii="Tahoma" w:hAnsi="Tahoma" w:cs="Tahoma"/>
              </w:rPr>
              <w:t xml:space="preserve">DOVOLJENJA </w:t>
            </w:r>
          </w:p>
        </w:tc>
        <w:tc>
          <w:tcPr>
            <w:tcW w:w="912" w:type="dxa"/>
            <w:tcBorders>
              <w:top w:val="single" w:sz="4" w:space="0" w:color="auto"/>
              <w:left w:val="single" w:sz="4" w:space="0" w:color="808080"/>
              <w:bottom w:val="single" w:sz="4" w:space="0" w:color="auto"/>
              <w:right w:val="nil"/>
            </w:tcBorders>
            <w:hideMark/>
          </w:tcPr>
          <w:p w14:paraId="0200604A" w14:textId="77777777" w:rsidR="002C7380" w:rsidRPr="00964E51" w:rsidRDefault="002C7380" w:rsidP="009A22C6">
            <w:pPr>
              <w:keepLines/>
              <w:widowControl w:val="0"/>
              <w:jc w:val="right"/>
              <w:rPr>
                <w:rFonts w:ascii="Tahoma" w:hAnsi="Tahoma" w:cs="Tahoma"/>
                <w:b/>
              </w:rPr>
            </w:pPr>
            <w:r w:rsidRPr="00964E51">
              <w:rPr>
                <w:rFonts w:ascii="Tahoma" w:hAnsi="Tahoma" w:cs="Tahoma"/>
                <w:b/>
                <w:i/>
              </w:rPr>
              <w:t xml:space="preserve">Priloga </w:t>
            </w:r>
          </w:p>
        </w:tc>
        <w:tc>
          <w:tcPr>
            <w:tcW w:w="749" w:type="dxa"/>
            <w:tcBorders>
              <w:top w:val="single" w:sz="4" w:space="0" w:color="auto"/>
              <w:left w:val="nil"/>
              <w:bottom w:val="single" w:sz="4" w:space="0" w:color="auto"/>
              <w:right w:val="single" w:sz="4" w:space="0" w:color="auto"/>
            </w:tcBorders>
            <w:hideMark/>
          </w:tcPr>
          <w:p w14:paraId="637AA93C" w14:textId="3C740F0B" w:rsidR="002C7380" w:rsidRPr="00964E51" w:rsidRDefault="002C7380" w:rsidP="009A22C6">
            <w:pPr>
              <w:keepLines/>
              <w:widowControl w:val="0"/>
              <w:rPr>
                <w:rFonts w:ascii="Tahoma" w:hAnsi="Tahoma" w:cs="Tahoma"/>
                <w:b/>
                <w:i/>
              </w:rPr>
            </w:pPr>
            <w:r w:rsidRPr="00964E51">
              <w:rPr>
                <w:rFonts w:ascii="Tahoma" w:hAnsi="Tahoma" w:cs="Tahoma"/>
                <w:b/>
                <w:i/>
              </w:rPr>
              <w:t>9</w:t>
            </w:r>
          </w:p>
        </w:tc>
      </w:tr>
    </w:tbl>
    <w:p w14:paraId="716E1DC0" w14:textId="77777777" w:rsidR="002C7380" w:rsidRPr="00964E51" w:rsidRDefault="002C7380" w:rsidP="002C7380">
      <w:pPr>
        <w:keepLines/>
        <w:widowControl w:val="0"/>
        <w:rPr>
          <w:rFonts w:ascii="Tahoma" w:hAnsi="Tahoma" w:cs="Tahoma"/>
          <w:sz w:val="16"/>
        </w:rPr>
      </w:pPr>
    </w:p>
    <w:p w14:paraId="287834BB" w14:textId="3B9D260B" w:rsidR="002C7380" w:rsidRPr="00964E51" w:rsidRDefault="002C7380" w:rsidP="002C7380">
      <w:pPr>
        <w:keepLines/>
        <w:widowControl w:val="0"/>
        <w:tabs>
          <w:tab w:val="left" w:pos="567"/>
          <w:tab w:val="num" w:pos="851"/>
          <w:tab w:val="left" w:pos="993"/>
        </w:tabs>
        <w:ind w:right="-2"/>
        <w:jc w:val="both"/>
        <w:rPr>
          <w:rFonts w:ascii="Tahoma" w:hAnsi="Tahoma" w:cs="Tahoma"/>
        </w:rPr>
      </w:pPr>
      <w:r w:rsidRPr="00964E51">
        <w:rPr>
          <w:rFonts w:ascii="Tahoma" w:hAnsi="Tahoma" w:cs="Tahoma"/>
        </w:rPr>
        <w:t xml:space="preserve">Ponudnik v prilogi predloži </w:t>
      </w:r>
      <w:r w:rsidRPr="00964E51">
        <w:rPr>
          <w:rFonts w:ascii="Tahoma" w:hAnsi="Tahoma" w:cs="Tahoma"/>
          <w:u w:val="single"/>
        </w:rPr>
        <w:t>kopije zahtevanih dokumentov</w:t>
      </w:r>
      <w:r w:rsidR="00F87E6E" w:rsidRPr="00964E51">
        <w:rPr>
          <w:rFonts w:ascii="Tahoma" w:hAnsi="Tahoma" w:cs="Tahoma"/>
          <w:u w:val="single"/>
        </w:rPr>
        <w:t>/dovoljenj</w:t>
      </w:r>
      <w:r w:rsidRPr="00964E51">
        <w:rPr>
          <w:rFonts w:ascii="Tahoma" w:hAnsi="Tahoma" w:cs="Tahoma"/>
          <w:u w:val="single"/>
        </w:rPr>
        <w:t xml:space="preserve"> glede na zahteve točke 3.3.2. razpisne dokumentacije</w:t>
      </w:r>
      <w:r w:rsidRPr="00964E51">
        <w:rPr>
          <w:rFonts w:ascii="Tahoma" w:hAnsi="Tahoma" w:cs="Tahoma"/>
        </w:rPr>
        <w:t xml:space="preserve">. Dokumente je potrebno naložiti v </w:t>
      </w:r>
      <w:r w:rsidRPr="00964E51">
        <w:rPr>
          <w:rFonts w:ascii="Tahoma" w:hAnsi="Tahoma" w:cs="Tahoma"/>
          <w:b/>
          <w:sz w:val="18"/>
        </w:rPr>
        <w:t>Razdelek »DOKUMENTI«, del »Ostale priloge«</w:t>
      </w:r>
      <w:r w:rsidRPr="00964E51">
        <w:rPr>
          <w:rFonts w:ascii="Tahoma" w:hAnsi="Tahoma" w:cs="Tahoma"/>
          <w:bCs/>
          <w:sz w:val="18"/>
        </w:rPr>
        <w:t>.</w:t>
      </w:r>
    </w:p>
    <w:p w14:paraId="4B2481F9" w14:textId="77777777" w:rsidR="002C7380" w:rsidRPr="00964E51" w:rsidRDefault="002C7380" w:rsidP="005E6CB4">
      <w:pPr>
        <w:keepLines/>
        <w:widowControl w:val="0"/>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749"/>
      </w:tblGrid>
      <w:tr w:rsidR="001239C3" w:rsidRPr="00964E51" w14:paraId="6DF138E1" w14:textId="77777777" w:rsidTr="004B7AB4">
        <w:tc>
          <w:tcPr>
            <w:tcW w:w="600" w:type="dxa"/>
            <w:tcBorders>
              <w:top w:val="single" w:sz="4" w:space="0" w:color="auto"/>
              <w:left w:val="single" w:sz="4" w:space="0" w:color="auto"/>
              <w:bottom w:val="single" w:sz="4" w:space="0" w:color="auto"/>
              <w:right w:val="nil"/>
            </w:tcBorders>
          </w:tcPr>
          <w:p w14:paraId="44406C0C" w14:textId="77777777" w:rsidR="001239C3" w:rsidRPr="00964E51" w:rsidRDefault="001239C3" w:rsidP="005E6CB4">
            <w:pPr>
              <w:keepLines/>
              <w:widowControl w:val="0"/>
              <w:jc w:val="right"/>
              <w:rPr>
                <w:rFonts w:ascii="Tahoma" w:hAnsi="Tahoma" w:cs="Tahoma"/>
              </w:rPr>
            </w:pPr>
            <w:r w:rsidRPr="00964E51">
              <w:br w:type="page"/>
            </w:r>
            <w:r w:rsidRPr="00964E51">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767DD442" w14:textId="0FBF3CA4" w:rsidR="001239C3" w:rsidRPr="00964E51" w:rsidRDefault="001239C3" w:rsidP="005E6CB4">
            <w:pPr>
              <w:keepLines/>
              <w:widowControl w:val="0"/>
              <w:rPr>
                <w:rFonts w:ascii="Tahoma" w:hAnsi="Tahoma" w:cs="Tahoma"/>
              </w:rPr>
            </w:pPr>
            <w:r w:rsidRPr="00964E51">
              <w:rPr>
                <w:rFonts w:ascii="Tahoma" w:hAnsi="Tahoma" w:cs="Tahoma"/>
              </w:rPr>
              <w:t>NAČRT RAVNANJA Z OSTANKI IZ GRABELJ IN SIT</w:t>
            </w:r>
            <w:r w:rsidR="00341683" w:rsidRPr="00964E51">
              <w:rPr>
                <w:rFonts w:ascii="Tahoma" w:hAnsi="Tahoma" w:cs="Tahoma"/>
              </w:rPr>
              <w:t xml:space="preserve"> – SKLOP 1</w:t>
            </w:r>
          </w:p>
        </w:tc>
        <w:tc>
          <w:tcPr>
            <w:tcW w:w="912" w:type="dxa"/>
            <w:tcBorders>
              <w:top w:val="single" w:sz="4" w:space="0" w:color="auto"/>
              <w:left w:val="single" w:sz="4" w:space="0" w:color="808080"/>
              <w:bottom w:val="single" w:sz="4" w:space="0" w:color="auto"/>
              <w:right w:val="nil"/>
            </w:tcBorders>
            <w:hideMark/>
          </w:tcPr>
          <w:p w14:paraId="5444E841" w14:textId="77777777" w:rsidR="001239C3" w:rsidRPr="00964E51" w:rsidRDefault="001239C3" w:rsidP="005E6CB4">
            <w:pPr>
              <w:keepLines/>
              <w:widowControl w:val="0"/>
              <w:jc w:val="right"/>
              <w:rPr>
                <w:rFonts w:ascii="Tahoma" w:hAnsi="Tahoma" w:cs="Tahoma"/>
                <w:b/>
              </w:rPr>
            </w:pPr>
            <w:r w:rsidRPr="00964E51">
              <w:rPr>
                <w:rFonts w:ascii="Tahoma" w:hAnsi="Tahoma" w:cs="Tahoma"/>
                <w:b/>
                <w:i/>
              </w:rPr>
              <w:t xml:space="preserve">Priloga </w:t>
            </w:r>
          </w:p>
        </w:tc>
        <w:tc>
          <w:tcPr>
            <w:tcW w:w="749" w:type="dxa"/>
            <w:tcBorders>
              <w:top w:val="single" w:sz="4" w:space="0" w:color="auto"/>
              <w:left w:val="nil"/>
              <w:bottom w:val="single" w:sz="4" w:space="0" w:color="auto"/>
              <w:right w:val="single" w:sz="4" w:space="0" w:color="auto"/>
            </w:tcBorders>
            <w:hideMark/>
          </w:tcPr>
          <w:p w14:paraId="728EDE40" w14:textId="65F7A148" w:rsidR="001239C3" w:rsidRPr="00964E51" w:rsidRDefault="00370FA9" w:rsidP="005E6CB4">
            <w:pPr>
              <w:keepLines/>
              <w:widowControl w:val="0"/>
              <w:rPr>
                <w:rFonts w:ascii="Tahoma" w:hAnsi="Tahoma" w:cs="Tahoma"/>
                <w:b/>
                <w:i/>
              </w:rPr>
            </w:pPr>
            <w:r w:rsidRPr="00964E51">
              <w:rPr>
                <w:rFonts w:ascii="Tahoma" w:hAnsi="Tahoma" w:cs="Tahoma"/>
                <w:b/>
                <w:i/>
              </w:rPr>
              <w:t>10</w:t>
            </w:r>
          </w:p>
        </w:tc>
      </w:tr>
    </w:tbl>
    <w:p w14:paraId="5A2004DA" w14:textId="77777777" w:rsidR="001239C3" w:rsidRPr="00964E51" w:rsidRDefault="001239C3" w:rsidP="005E6CB4">
      <w:pPr>
        <w:keepLines/>
        <w:widowControl w:val="0"/>
        <w:jc w:val="both"/>
        <w:rPr>
          <w:rFonts w:ascii="Tahoma" w:hAnsi="Tahoma" w:cs="Tahoma"/>
          <w:sz w:val="16"/>
        </w:rPr>
      </w:pPr>
    </w:p>
    <w:p w14:paraId="1966F571" w14:textId="51FA41B8" w:rsidR="001239C3" w:rsidRPr="00964E51" w:rsidRDefault="001239C3" w:rsidP="005E6CB4">
      <w:pPr>
        <w:keepLines/>
        <w:widowControl w:val="0"/>
        <w:tabs>
          <w:tab w:val="left" w:pos="567"/>
          <w:tab w:val="num" w:pos="851"/>
          <w:tab w:val="left" w:pos="993"/>
        </w:tabs>
        <w:jc w:val="both"/>
        <w:rPr>
          <w:rFonts w:ascii="Tahoma" w:hAnsi="Tahoma" w:cs="Tahoma"/>
        </w:rPr>
      </w:pPr>
      <w:r w:rsidRPr="00964E51">
        <w:rPr>
          <w:rFonts w:ascii="Tahoma" w:hAnsi="Tahoma" w:cs="Tahoma"/>
        </w:rPr>
        <w:t xml:space="preserve">Ponudnik mora (v skladu z zahtevami razpisne </w:t>
      </w:r>
      <w:r w:rsidR="00630C2D" w:rsidRPr="00964E51">
        <w:rPr>
          <w:rFonts w:ascii="Tahoma" w:hAnsi="Tahoma" w:cs="Tahoma"/>
        </w:rPr>
        <w:t>dokumentacije</w:t>
      </w:r>
      <w:r w:rsidRPr="00964E51">
        <w:rPr>
          <w:rFonts w:ascii="Tahoma" w:hAnsi="Tahoma" w:cs="Tahoma"/>
        </w:rPr>
        <w:t xml:space="preserve">) k ponudbi </w:t>
      </w:r>
      <w:r w:rsidR="00341683" w:rsidRPr="00964E51">
        <w:rPr>
          <w:rFonts w:ascii="Tahoma" w:hAnsi="Tahoma" w:cs="Tahoma"/>
          <w:u w:val="single"/>
        </w:rPr>
        <w:t>za Sklop 1</w:t>
      </w:r>
      <w:r w:rsidR="00341683" w:rsidRPr="00964E51">
        <w:rPr>
          <w:rFonts w:ascii="Tahoma" w:hAnsi="Tahoma" w:cs="Tahoma"/>
        </w:rPr>
        <w:t xml:space="preserve"> </w:t>
      </w:r>
      <w:r w:rsidRPr="00964E51">
        <w:rPr>
          <w:rFonts w:ascii="Tahoma" w:hAnsi="Tahoma" w:cs="Tahoma"/>
        </w:rPr>
        <w:t xml:space="preserve">priložiti </w:t>
      </w:r>
      <w:r w:rsidRPr="00964E51">
        <w:rPr>
          <w:rFonts w:ascii="Tahoma" w:hAnsi="Tahoma" w:cs="Tahoma"/>
          <w:u w:val="single"/>
        </w:rPr>
        <w:t>izdelan načrt ravnanja z ostanki iz grabelj in sit</w:t>
      </w:r>
      <w:r w:rsidR="00B33959" w:rsidRPr="00964E51">
        <w:rPr>
          <w:rFonts w:ascii="Tahoma" w:hAnsi="Tahoma" w:cs="Tahoma"/>
          <w:u w:val="single"/>
        </w:rPr>
        <w:t xml:space="preserve"> za odpadke iz </w:t>
      </w:r>
      <w:proofErr w:type="spellStart"/>
      <w:r w:rsidR="00B33959" w:rsidRPr="00964E51">
        <w:rPr>
          <w:rFonts w:ascii="Tahoma" w:hAnsi="Tahoma" w:cs="Tahoma"/>
          <w:u w:val="single"/>
        </w:rPr>
        <w:t>CČNL</w:t>
      </w:r>
      <w:proofErr w:type="spellEnd"/>
      <w:r w:rsidRPr="00964E51">
        <w:rPr>
          <w:rFonts w:ascii="Tahoma" w:hAnsi="Tahoma" w:cs="Tahoma"/>
        </w:rPr>
        <w:t xml:space="preserve">. Dokument je potrebno naložiti v </w:t>
      </w:r>
      <w:r w:rsidRPr="00964E51">
        <w:rPr>
          <w:rFonts w:ascii="Tahoma" w:hAnsi="Tahoma" w:cs="Tahoma"/>
          <w:b/>
          <w:sz w:val="18"/>
        </w:rPr>
        <w:t>Razdelek »DOKUMENTI«, del »Ostale priloge«</w:t>
      </w:r>
      <w:r w:rsidRPr="00964E51">
        <w:rPr>
          <w:rFonts w:ascii="Tahoma" w:hAnsi="Tahoma" w:cs="Tahoma"/>
          <w:bCs/>
          <w:sz w:val="18"/>
        </w:rPr>
        <w:t>.</w:t>
      </w:r>
    </w:p>
    <w:p w14:paraId="69765924" w14:textId="77777777" w:rsidR="001239C3" w:rsidRPr="00964E51" w:rsidRDefault="001239C3" w:rsidP="005E6CB4">
      <w:pPr>
        <w:keepLines/>
        <w:widowControl w:val="0"/>
        <w:tabs>
          <w:tab w:val="left" w:pos="567"/>
          <w:tab w:val="num" w:pos="851"/>
          <w:tab w:val="left" w:pos="993"/>
        </w:tabs>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52"/>
        <w:gridCol w:w="709"/>
      </w:tblGrid>
      <w:tr w:rsidR="001239C3" w:rsidRPr="00964E51" w14:paraId="2546398C" w14:textId="77777777" w:rsidTr="005D5695">
        <w:tc>
          <w:tcPr>
            <w:tcW w:w="600" w:type="dxa"/>
            <w:tcBorders>
              <w:top w:val="single" w:sz="4" w:space="0" w:color="auto"/>
              <w:left w:val="single" w:sz="4" w:space="0" w:color="auto"/>
              <w:bottom w:val="single" w:sz="4" w:space="0" w:color="auto"/>
              <w:right w:val="nil"/>
            </w:tcBorders>
          </w:tcPr>
          <w:p w14:paraId="7C469A6F" w14:textId="77777777" w:rsidR="001239C3" w:rsidRPr="00964E51" w:rsidRDefault="001239C3" w:rsidP="005E6CB4">
            <w:pPr>
              <w:keepLines/>
              <w:widowControl w:val="0"/>
              <w:jc w:val="right"/>
              <w:rPr>
                <w:rFonts w:ascii="Tahoma" w:hAnsi="Tahoma" w:cs="Tahoma"/>
              </w:rPr>
            </w:pPr>
            <w:r w:rsidRPr="00964E51">
              <w:br w:type="page"/>
            </w:r>
            <w:r w:rsidRPr="00964E51">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3B9F84CB" w14:textId="77777777" w:rsidR="001239C3" w:rsidRPr="00964E51" w:rsidRDefault="001239C3" w:rsidP="005E6CB4">
            <w:pPr>
              <w:keepLines/>
              <w:widowControl w:val="0"/>
              <w:rPr>
                <w:rFonts w:ascii="Tahoma" w:hAnsi="Tahoma" w:cs="Tahoma"/>
              </w:rPr>
            </w:pPr>
            <w:r w:rsidRPr="00964E51">
              <w:rPr>
                <w:rFonts w:ascii="Tahoma" w:hAnsi="Tahoma" w:cs="Tahoma"/>
              </w:rPr>
              <w:t>CERTIFIKAT O KALIBRACIJI TEHTNICE</w:t>
            </w:r>
          </w:p>
        </w:tc>
        <w:tc>
          <w:tcPr>
            <w:tcW w:w="952" w:type="dxa"/>
            <w:tcBorders>
              <w:top w:val="single" w:sz="4" w:space="0" w:color="auto"/>
              <w:left w:val="single" w:sz="4" w:space="0" w:color="808080"/>
              <w:bottom w:val="single" w:sz="4" w:space="0" w:color="auto"/>
              <w:right w:val="nil"/>
            </w:tcBorders>
            <w:hideMark/>
          </w:tcPr>
          <w:p w14:paraId="71B62BF2" w14:textId="77777777" w:rsidR="001239C3" w:rsidRPr="00964E51" w:rsidRDefault="001239C3" w:rsidP="005D5695">
            <w:pPr>
              <w:keepLines/>
              <w:widowControl w:val="0"/>
              <w:jc w:val="center"/>
              <w:rPr>
                <w:rFonts w:ascii="Tahoma" w:hAnsi="Tahoma" w:cs="Tahoma"/>
                <w:b/>
              </w:rPr>
            </w:pPr>
            <w:r w:rsidRPr="00964E51">
              <w:rPr>
                <w:rFonts w:ascii="Tahoma" w:hAnsi="Tahoma" w:cs="Tahoma"/>
                <w:b/>
                <w:i/>
              </w:rPr>
              <w:t xml:space="preserve">Priloga </w:t>
            </w:r>
          </w:p>
        </w:tc>
        <w:tc>
          <w:tcPr>
            <w:tcW w:w="709" w:type="dxa"/>
            <w:tcBorders>
              <w:top w:val="single" w:sz="4" w:space="0" w:color="auto"/>
              <w:left w:val="nil"/>
              <w:bottom w:val="single" w:sz="4" w:space="0" w:color="auto"/>
              <w:right w:val="single" w:sz="4" w:space="0" w:color="auto"/>
            </w:tcBorders>
            <w:hideMark/>
          </w:tcPr>
          <w:p w14:paraId="74C0D8B3" w14:textId="77777777" w:rsidR="001239C3" w:rsidRPr="00964E51" w:rsidRDefault="001239C3" w:rsidP="005E6CB4">
            <w:pPr>
              <w:keepLines/>
              <w:widowControl w:val="0"/>
              <w:rPr>
                <w:rFonts w:ascii="Tahoma" w:hAnsi="Tahoma" w:cs="Tahoma"/>
                <w:b/>
                <w:i/>
              </w:rPr>
            </w:pPr>
            <w:r w:rsidRPr="00964E51">
              <w:rPr>
                <w:rFonts w:ascii="Tahoma" w:hAnsi="Tahoma" w:cs="Tahoma"/>
                <w:b/>
                <w:i/>
              </w:rPr>
              <w:t>11</w:t>
            </w:r>
          </w:p>
        </w:tc>
      </w:tr>
    </w:tbl>
    <w:p w14:paraId="121A86B4" w14:textId="77777777" w:rsidR="001239C3" w:rsidRPr="00964E51" w:rsidRDefault="001239C3" w:rsidP="005E6CB4">
      <w:pPr>
        <w:keepLines/>
        <w:widowControl w:val="0"/>
        <w:jc w:val="both"/>
        <w:rPr>
          <w:rFonts w:ascii="Tahoma" w:hAnsi="Tahoma" w:cs="Tahoma"/>
          <w:sz w:val="16"/>
        </w:rPr>
      </w:pPr>
    </w:p>
    <w:p w14:paraId="1EAE6EE0" w14:textId="436AD29D" w:rsidR="001239C3" w:rsidRPr="00964E51" w:rsidRDefault="001239C3" w:rsidP="005E6CB4">
      <w:pPr>
        <w:keepLines/>
        <w:widowControl w:val="0"/>
        <w:tabs>
          <w:tab w:val="left" w:pos="567"/>
          <w:tab w:val="num" w:pos="851"/>
          <w:tab w:val="left" w:pos="993"/>
        </w:tabs>
        <w:jc w:val="both"/>
        <w:rPr>
          <w:rFonts w:ascii="Tahoma" w:hAnsi="Tahoma" w:cs="Tahoma"/>
        </w:rPr>
      </w:pPr>
      <w:r w:rsidRPr="00964E51">
        <w:rPr>
          <w:rFonts w:ascii="Tahoma" w:hAnsi="Tahoma" w:cs="Tahoma"/>
        </w:rPr>
        <w:t xml:space="preserve">Ponudnik mora (v skladu z zahtevami razpisne </w:t>
      </w:r>
      <w:r w:rsidR="00630C2D" w:rsidRPr="00964E51">
        <w:rPr>
          <w:rFonts w:ascii="Tahoma" w:hAnsi="Tahoma" w:cs="Tahoma"/>
        </w:rPr>
        <w:t>dokumentacije</w:t>
      </w:r>
      <w:r w:rsidRPr="00964E51">
        <w:rPr>
          <w:rFonts w:ascii="Tahoma" w:hAnsi="Tahoma" w:cs="Tahoma"/>
        </w:rPr>
        <w:t xml:space="preserve">) k ponudbi </w:t>
      </w:r>
      <w:r w:rsidRPr="00964E51">
        <w:rPr>
          <w:rFonts w:ascii="Tahoma" w:hAnsi="Tahoma" w:cs="Tahoma"/>
          <w:u w:val="single"/>
        </w:rPr>
        <w:t>priložiti kopijo veljavnega certifikata o kalibraciji</w:t>
      </w:r>
      <w:r w:rsidRPr="00964E51">
        <w:rPr>
          <w:rFonts w:ascii="Tahoma" w:hAnsi="Tahoma" w:cs="Tahoma"/>
        </w:rPr>
        <w:t xml:space="preserve">. Dokument je potrebno naložiti v </w:t>
      </w:r>
      <w:r w:rsidRPr="00964E51">
        <w:rPr>
          <w:rFonts w:ascii="Tahoma" w:hAnsi="Tahoma" w:cs="Tahoma"/>
          <w:b/>
          <w:sz w:val="18"/>
        </w:rPr>
        <w:t>Razdelek »DOKUMENTI«, del »Ostale priloge«</w:t>
      </w:r>
      <w:r w:rsidRPr="00964E51">
        <w:rPr>
          <w:rFonts w:ascii="Tahoma" w:hAnsi="Tahoma" w:cs="Tahoma"/>
          <w:bCs/>
          <w:sz w:val="18"/>
        </w:rPr>
        <w:t>.</w:t>
      </w:r>
    </w:p>
    <w:p w14:paraId="24E045CB" w14:textId="77777777" w:rsidR="001239C3" w:rsidRPr="00964E51" w:rsidRDefault="001239C3" w:rsidP="005E6CB4">
      <w:pPr>
        <w:keepLines/>
        <w:widowControl w:val="0"/>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52"/>
        <w:gridCol w:w="709"/>
      </w:tblGrid>
      <w:tr w:rsidR="001239C3" w:rsidRPr="00964E51" w14:paraId="50A8B12A" w14:textId="77777777" w:rsidTr="00223CF6">
        <w:tc>
          <w:tcPr>
            <w:tcW w:w="600" w:type="dxa"/>
            <w:tcBorders>
              <w:top w:val="single" w:sz="4" w:space="0" w:color="auto"/>
              <w:left w:val="single" w:sz="4" w:space="0" w:color="auto"/>
              <w:bottom w:val="single" w:sz="4" w:space="0" w:color="auto"/>
              <w:right w:val="nil"/>
            </w:tcBorders>
          </w:tcPr>
          <w:p w14:paraId="4AE23BFC" w14:textId="77777777" w:rsidR="001239C3" w:rsidRPr="00964E51" w:rsidRDefault="001239C3" w:rsidP="005E6CB4">
            <w:pPr>
              <w:keepLines/>
              <w:widowControl w:val="0"/>
              <w:jc w:val="right"/>
              <w:rPr>
                <w:rFonts w:ascii="Tahoma" w:hAnsi="Tahoma" w:cs="Tahoma"/>
              </w:rPr>
            </w:pPr>
            <w:r w:rsidRPr="00964E51">
              <w:br w:type="page"/>
            </w:r>
            <w:r w:rsidRPr="00964E51">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4241813" w14:textId="77777777" w:rsidR="001239C3" w:rsidRPr="00964E51" w:rsidRDefault="001239C3" w:rsidP="005E6CB4">
            <w:pPr>
              <w:keepLines/>
              <w:widowControl w:val="0"/>
              <w:rPr>
                <w:rFonts w:ascii="Tahoma" w:hAnsi="Tahoma" w:cs="Tahoma"/>
              </w:rPr>
            </w:pPr>
            <w:r w:rsidRPr="00964E51">
              <w:rPr>
                <w:rFonts w:ascii="Tahoma" w:hAnsi="Tahoma" w:cs="Tahoma"/>
              </w:rPr>
              <w:t>ZAGOTAVLJANJE VARNOSTI IN ZDRAVJA PRI DELU</w:t>
            </w:r>
          </w:p>
        </w:tc>
        <w:tc>
          <w:tcPr>
            <w:tcW w:w="952" w:type="dxa"/>
            <w:tcBorders>
              <w:top w:val="single" w:sz="4" w:space="0" w:color="auto"/>
              <w:left w:val="single" w:sz="4" w:space="0" w:color="808080"/>
              <w:bottom w:val="single" w:sz="4" w:space="0" w:color="auto"/>
              <w:right w:val="nil"/>
            </w:tcBorders>
            <w:hideMark/>
          </w:tcPr>
          <w:p w14:paraId="57BC6F76" w14:textId="77777777" w:rsidR="001239C3" w:rsidRPr="00964E51" w:rsidRDefault="001239C3" w:rsidP="005D5695">
            <w:pPr>
              <w:keepLines/>
              <w:widowControl w:val="0"/>
              <w:jc w:val="center"/>
              <w:rPr>
                <w:rFonts w:ascii="Tahoma" w:hAnsi="Tahoma" w:cs="Tahoma"/>
                <w:b/>
              </w:rPr>
            </w:pPr>
            <w:r w:rsidRPr="00964E51">
              <w:rPr>
                <w:rFonts w:ascii="Tahoma" w:hAnsi="Tahoma" w:cs="Tahoma"/>
                <w:b/>
                <w:i/>
              </w:rPr>
              <w:t xml:space="preserve">Priloga </w:t>
            </w:r>
          </w:p>
        </w:tc>
        <w:tc>
          <w:tcPr>
            <w:tcW w:w="709" w:type="dxa"/>
            <w:tcBorders>
              <w:top w:val="single" w:sz="4" w:space="0" w:color="auto"/>
              <w:left w:val="nil"/>
              <w:bottom w:val="single" w:sz="4" w:space="0" w:color="auto"/>
              <w:right w:val="single" w:sz="4" w:space="0" w:color="auto"/>
            </w:tcBorders>
            <w:hideMark/>
          </w:tcPr>
          <w:p w14:paraId="730CE48C" w14:textId="77777777" w:rsidR="001239C3" w:rsidRPr="00964E51" w:rsidRDefault="001239C3" w:rsidP="005E6CB4">
            <w:pPr>
              <w:keepLines/>
              <w:widowControl w:val="0"/>
              <w:rPr>
                <w:rFonts w:ascii="Tahoma" w:hAnsi="Tahoma" w:cs="Tahoma"/>
                <w:b/>
                <w:i/>
              </w:rPr>
            </w:pPr>
            <w:r w:rsidRPr="00964E51">
              <w:rPr>
                <w:rFonts w:ascii="Tahoma" w:hAnsi="Tahoma" w:cs="Tahoma"/>
                <w:b/>
                <w:i/>
              </w:rPr>
              <w:t>12</w:t>
            </w:r>
          </w:p>
        </w:tc>
      </w:tr>
    </w:tbl>
    <w:p w14:paraId="72A17E15" w14:textId="77777777" w:rsidR="001239C3" w:rsidRPr="00964E51" w:rsidRDefault="001239C3" w:rsidP="005E6CB4">
      <w:pPr>
        <w:keepLines/>
        <w:widowControl w:val="0"/>
        <w:jc w:val="both"/>
        <w:rPr>
          <w:rFonts w:ascii="Tahoma" w:hAnsi="Tahoma" w:cs="Tahoma"/>
          <w:sz w:val="16"/>
        </w:rPr>
      </w:pPr>
    </w:p>
    <w:p w14:paraId="386EE610" w14:textId="3EA257DA" w:rsidR="001239C3" w:rsidRPr="00964E51" w:rsidRDefault="001239C3" w:rsidP="005E6CB4">
      <w:pPr>
        <w:keepLines/>
        <w:widowControl w:val="0"/>
        <w:tabs>
          <w:tab w:val="left" w:pos="567"/>
          <w:tab w:val="num" w:pos="851"/>
          <w:tab w:val="left" w:pos="993"/>
        </w:tabs>
        <w:jc w:val="both"/>
        <w:rPr>
          <w:rFonts w:ascii="Tahoma" w:hAnsi="Tahoma" w:cs="Tahoma"/>
        </w:rPr>
      </w:pPr>
      <w:r w:rsidRPr="00964E51">
        <w:rPr>
          <w:rFonts w:ascii="Tahoma" w:hAnsi="Tahoma" w:cs="Tahoma"/>
        </w:rPr>
        <w:t xml:space="preserve">Ponudnik mora obrazec izjave izpolniti in podpisati (in žigosati) ter priložiti v ponudbi. Obrazec je potrebno naložiti </w:t>
      </w:r>
      <w:bookmarkStart w:id="23" w:name="_Hlk194922939"/>
      <w:r w:rsidRPr="00964E51">
        <w:rPr>
          <w:rFonts w:ascii="Tahoma" w:hAnsi="Tahoma" w:cs="Tahoma"/>
        </w:rPr>
        <w:t xml:space="preserve">v </w:t>
      </w:r>
      <w:r w:rsidRPr="00964E51">
        <w:rPr>
          <w:rFonts w:ascii="Tahoma" w:hAnsi="Tahoma" w:cs="Tahoma"/>
          <w:b/>
          <w:sz w:val="18"/>
        </w:rPr>
        <w:t>Razdelek »DOKUMENTI«, del »Ostale priloge«</w:t>
      </w:r>
      <w:r w:rsidRPr="00964E51">
        <w:rPr>
          <w:rFonts w:ascii="Tahoma" w:hAnsi="Tahoma" w:cs="Tahoma"/>
          <w:bCs/>
          <w:sz w:val="18"/>
        </w:rPr>
        <w:t>.</w:t>
      </w:r>
      <w:bookmarkEnd w:id="23"/>
    </w:p>
    <w:p w14:paraId="117CC629" w14:textId="77777777" w:rsidR="001239C3" w:rsidRPr="00964E51" w:rsidRDefault="001239C3" w:rsidP="005E6CB4">
      <w:pPr>
        <w:keepLines/>
        <w:widowControl w:val="0"/>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2"/>
        <w:gridCol w:w="7730"/>
        <w:gridCol w:w="917"/>
        <w:gridCol w:w="709"/>
      </w:tblGrid>
      <w:tr w:rsidR="001239C3" w:rsidRPr="00964E51" w14:paraId="09C343DC" w14:textId="77777777" w:rsidTr="005D5695">
        <w:tc>
          <w:tcPr>
            <w:tcW w:w="562" w:type="dxa"/>
            <w:tcBorders>
              <w:right w:val="nil"/>
            </w:tcBorders>
          </w:tcPr>
          <w:p w14:paraId="7ACADE45" w14:textId="77777777" w:rsidR="001239C3" w:rsidRPr="00964E51" w:rsidRDefault="001239C3" w:rsidP="005E6CB4">
            <w:pPr>
              <w:keepLines/>
              <w:widowControl w:val="0"/>
              <w:jc w:val="both"/>
              <w:rPr>
                <w:rFonts w:ascii="Tahoma" w:hAnsi="Tahoma" w:cs="Tahoma"/>
              </w:rPr>
            </w:pPr>
          </w:p>
        </w:tc>
        <w:tc>
          <w:tcPr>
            <w:tcW w:w="7730" w:type="dxa"/>
            <w:tcBorders>
              <w:top w:val="single" w:sz="4" w:space="0" w:color="auto"/>
              <w:left w:val="nil"/>
              <w:bottom w:val="single" w:sz="4" w:space="0" w:color="auto"/>
            </w:tcBorders>
          </w:tcPr>
          <w:p w14:paraId="53BDF2EE" w14:textId="77777777" w:rsidR="001239C3" w:rsidRPr="00964E51" w:rsidRDefault="001239C3" w:rsidP="005E6CB4">
            <w:pPr>
              <w:keepLines/>
              <w:widowControl w:val="0"/>
              <w:jc w:val="both"/>
              <w:rPr>
                <w:rFonts w:ascii="Tahoma" w:hAnsi="Tahoma" w:cs="Tahoma"/>
              </w:rPr>
            </w:pPr>
            <w:r w:rsidRPr="00964E51">
              <w:rPr>
                <w:rFonts w:ascii="Tahoma" w:hAnsi="Tahoma" w:cs="Tahoma"/>
              </w:rPr>
              <w:t>VZOREC OKVIRNEGA SPORAZUMA</w:t>
            </w:r>
          </w:p>
        </w:tc>
        <w:tc>
          <w:tcPr>
            <w:tcW w:w="917" w:type="dxa"/>
            <w:tcBorders>
              <w:right w:val="nil"/>
            </w:tcBorders>
          </w:tcPr>
          <w:p w14:paraId="391D63A9" w14:textId="77777777" w:rsidR="001239C3" w:rsidRPr="00964E51" w:rsidRDefault="001239C3" w:rsidP="005E6CB4">
            <w:pPr>
              <w:keepLines/>
              <w:widowControl w:val="0"/>
              <w:jc w:val="both"/>
              <w:rPr>
                <w:rFonts w:ascii="Tahoma" w:hAnsi="Tahoma" w:cs="Tahoma"/>
                <w:b/>
              </w:rPr>
            </w:pPr>
            <w:r w:rsidRPr="00964E51">
              <w:rPr>
                <w:rFonts w:ascii="Tahoma" w:hAnsi="Tahoma" w:cs="Tahoma"/>
                <w:b/>
                <w:i/>
              </w:rPr>
              <w:t xml:space="preserve">Priloga </w:t>
            </w:r>
          </w:p>
        </w:tc>
        <w:tc>
          <w:tcPr>
            <w:tcW w:w="709" w:type="dxa"/>
            <w:tcBorders>
              <w:left w:val="nil"/>
            </w:tcBorders>
          </w:tcPr>
          <w:p w14:paraId="37852402" w14:textId="77777777" w:rsidR="001239C3" w:rsidRPr="00964E51" w:rsidRDefault="001239C3" w:rsidP="005E6CB4">
            <w:pPr>
              <w:keepLines/>
              <w:widowControl w:val="0"/>
              <w:jc w:val="both"/>
              <w:rPr>
                <w:rFonts w:ascii="Tahoma" w:hAnsi="Tahoma" w:cs="Tahoma"/>
                <w:b/>
                <w:i/>
              </w:rPr>
            </w:pPr>
            <w:r w:rsidRPr="00964E51">
              <w:rPr>
                <w:rFonts w:ascii="Tahoma" w:hAnsi="Tahoma" w:cs="Tahoma"/>
                <w:b/>
                <w:i/>
              </w:rPr>
              <w:t>13</w:t>
            </w:r>
          </w:p>
        </w:tc>
      </w:tr>
    </w:tbl>
    <w:p w14:paraId="230F0E50" w14:textId="77777777" w:rsidR="001239C3" w:rsidRPr="00964E51" w:rsidRDefault="001239C3" w:rsidP="005E6CB4">
      <w:pPr>
        <w:keepLines/>
        <w:widowControl w:val="0"/>
        <w:jc w:val="both"/>
        <w:rPr>
          <w:rFonts w:ascii="Tahoma" w:hAnsi="Tahoma" w:cs="Tahoma"/>
          <w:sz w:val="16"/>
        </w:rPr>
      </w:pPr>
    </w:p>
    <w:p w14:paraId="13A4E02B" w14:textId="731D1135" w:rsidR="001239C3" w:rsidRPr="00964E51" w:rsidRDefault="005E6CB4" w:rsidP="005E6CB4">
      <w:pPr>
        <w:keepLines/>
        <w:widowControl w:val="0"/>
        <w:jc w:val="both"/>
        <w:rPr>
          <w:rFonts w:ascii="Tahoma" w:hAnsi="Tahoma" w:cs="Tahoma"/>
          <w:sz w:val="16"/>
        </w:rPr>
      </w:pPr>
      <w:r w:rsidRPr="00964E51">
        <w:rPr>
          <w:rFonts w:ascii="Tahoma" w:hAnsi="Tahoma" w:cs="Tahoma"/>
        </w:rPr>
        <w:t xml:space="preserve">Vzorec okvirnega sporazuma je sestavni del razpisne dokumentacije. Ponudnik z oddajo ponudbe (oz. s Prilogo 3/1) potrdi, da se strinja z vsebino vzorca okvirnega sporazuma, </w:t>
      </w:r>
      <w:r w:rsidRPr="00964E51">
        <w:rPr>
          <w:rFonts w:ascii="Tahoma" w:hAnsi="Tahoma" w:cs="Tahoma"/>
          <w:u w:val="single"/>
        </w:rPr>
        <w:t xml:space="preserve">zato ga k ponudbeni dokumentaciji ponudniku </w:t>
      </w:r>
      <w:r w:rsidRPr="00964E51">
        <w:rPr>
          <w:rFonts w:ascii="Tahoma" w:hAnsi="Tahoma" w:cs="Tahoma"/>
          <w:b/>
          <w:u w:val="single"/>
        </w:rPr>
        <w:t>ni</w:t>
      </w:r>
      <w:r w:rsidRPr="00964E51">
        <w:rPr>
          <w:rFonts w:ascii="Tahoma" w:hAnsi="Tahoma" w:cs="Tahoma"/>
          <w:u w:val="single"/>
        </w:rPr>
        <w:t xml:space="preserve"> potrebno priložiti</w:t>
      </w:r>
      <w:r w:rsidRPr="00964E51">
        <w:rPr>
          <w:rFonts w:ascii="Tahoma" w:hAnsi="Tahoma" w:cs="Tahoma"/>
        </w:rPr>
        <w:t xml:space="preserve">.      </w:t>
      </w:r>
      <w:r w:rsidR="001239C3" w:rsidRPr="00964E51">
        <w:rPr>
          <w:rFonts w:ascii="Tahoma" w:hAnsi="Tahoma" w:cs="Tahoma"/>
        </w:rPr>
        <w:t xml:space="preserve">   </w:t>
      </w:r>
    </w:p>
    <w:p w14:paraId="37388193" w14:textId="77777777" w:rsidR="001239C3" w:rsidRPr="00964E51" w:rsidRDefault="001239C3" w:rsidP="005E6CB4">
      <w:pPr>
        <w:keepLines/>
        <w:widowControl w:val="0"/>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2"/>
        <w:gridCol w:w="7655"/>
        <w:gridCol w:w="992"/>
        <w:gridCol w:w="709"/>
      </w:tblGrid>
      <w:tr w:rsidR="001239C3" w:rsidRPr="00964E51" w14:paraId="03A8206C" w14:textId="77777777" w:rsidTr="005D5695">
        <w:tc>
          <w:tcPr>
            <w:tcW w:w="562" w:type="dxa"/>
            <w:tcBorders>
              <w:top w:val="single" w:sz="4" w:space="0" w:color="auto"/>
              <w:bottom w:val="single" w:sz="4" w:space="0" w:color="auto"/>
              <w:right w:val="nil"/>
            </w:tcBorders>
          </w:tcPr>
          <w:p w14:paraId="0DCFC7D6" w14:textId="77777777" w:rsidR="001239C3" w:rsidRPr="00964E51" w:rsidRDefault="001239C3" w:rsidP="005E6CB4">
            <w:pPr>
              <w:keepLines/>
              <w:widowControl w:val="0"/>
              <w:jc w:val="right"/>
              <w:rPr>
                <w:rFonts w:ascii="Tahoma" w:hAnsi="Tahoma" w:cs="Tahoma"/>
              </w:rPr>
            </w:pPr>
            <w:r w:rsidRPr="00964E51">
              <w:br w:type="page"/>
            </w:r>
            <w:r w:rsidRPr="00964E51">
              <w:rPr>
                <w:rFonts w:ascii="Tahoma" w:hAnsi="Tahoma" w:cs="Tahoma"/>
              </w:rPr>
              <w:br w:type="page"/>
              <w:t xml:space="preserve">                </w:t>
            </w:r>
            <w:r w:rsidRPr="00964E51">
              <w:rPr>
                <w:rFonts w:ascii="Tahoma" w:hAnsi="Tahoma" w:cs="Tahoma"/>
              </w:rPr>
              <w:br w:type="page"/>
            </w:r>
            <w:r w:rsidRPr="00964E51">
              <w:rPr>
                <w:rFonts w:ascii="Tahoma" w:hAnsi="Tahoma" w:cs="Tahoma"/>
              </w:rPr>
              <w:br w:type="page"/>
            </w:r>
            <w:r w:rsidRPr="00964E51">
              <w:rPr>
                <w:rFonts w:ascii="Tahoma" w:hAnsi="Tahoma" w:cs="Tahoma"/>
              </w:rPr>
              <w:br w:type="page"/>
              <w:t xml:space="preserve">      </w:t>
            </w:r>
          </w:p>
        </w:tc>
        <w:tc>
          <w:tcPr>
            <w:tcW w:w="7655" w:type="dxa"/>
            <w:tcBorders>
              <w:top w:val="single" w:sz="4" w:space="0" w:color="auto"/>
              <w:left w:val="nil"/>
              <w:bottom w:val="single" w:sz="4" w:space="0" w:color="auto"/>
            </w:tcBorders>
          </w:tcPr>
          <w:p w14:paraId="773211A3" w14:textId="77777777" w:rsidR="001239C3" w:rsidRPr="00964E51" w:rsidRDefault="001239C3" w:rsidP="005E6CB4">
            <w:pPr>
              <w:keepLines/>
              <w:widowControl w:val="0"/>
              <w:numPr>
                <w:ilvl w:val="12"/>
                <w:numId w:val="0"/>
              </w:numPr>
              <w:tabs>
                <w:tab w:val="left" w:pos="6237"/>
              </w:tabs>
              <w:ind w:left="-69"/>
              <w:jc w:val="both"/>
              <w:rPr>
                <w:rFonts w:ascii="Tahoma" w:hAnsi="Tahoma" w:cs="Tahoma"/>
              </w:rPr>
            </w:pPr>
            <w:r w:rsidRPr="00964E51">
              <w:rPr>
                <w:rFonts w:ascii="Tahoma" w:hAnsi="Tahoma" w:cs="Tahoma"/>
              </w:rPr>
              <w:t>FINANČNO ZAVAROVANJE RESNOSTI PONUDBE</w:t>
            </w:r>
          </w:p>
        </w:tc>
        <w:tc>
          <w:tcPr>
            <w:tcW w:w="992" w:type="dxa"/>
            <w:tcBorders>
              <w:top w:val="single" w:sz="4" w:space="0" w:color="auto"/>
              <w:bottom w:val="single" w:sz="4" w:space="0" w:color="auto"/>
              <w:right w:val="nil"/>
            </w:tcBorders>
          </w:tcPr>
          <w:p w14:paraId="56DBA38F" w14:textId="77777777" w:rsidR="001239C3" w:rsidRPr="00964E51" w:rsidRDefault="001239C3" w:rsidP="005E6CB4">
            <w:pPr>
              <w:keepLines/>
              <w:widowControl w:val="0"/>
              <w:ind w:left="-63"/>
              <w:jc w:val="right"/>
              <w:rPr>
                <w:rFonts w:ascii="Tahoma" w:hAnsi="Tahoma" w:cs="Tahoma"/>
                <w:b/>
              </w:rPr>
            </w:pPr>
            <w:r w:rsidRPr="00964E51">
              <w:rPr>
                <w:rFonts w:ascii="Tahoma" w:hAnsi="Tahoma" w:cs="Tahoma"/>
                <w:b/>
                <w:i/>
              </w:rPr>
              <w:t xml:space="preserve">Priloga </w:t>
            </w:r>
          </w:p>
        </w:tc>
        <w:tc>
          <w:tcPr>
            <w:tcW w:w="709" w:type="dxa"/>
            <w:tcBorders>
              <w:top w:val="single" w:sz="4" w:space="0" w:color="auto"/>
              <w:left w:val="nil"/>
              <w:bottom w:val="single" w:sz="4" w:space="0" w:color="auto"/>
            </w:tcBorders>
          </w:tcPr>
          <w:p w14:paraId="431E7CD7" w14:textId="77777777" w:rsidR="001239C3" w:rsidRPr="00964E51" w:rsidRDefault="001239C3" w:rsidP="005E6CB4">
            <w:pPr>
              <w:keepLines/>
              <w:widowControl w:val="0"/>
              <w:ind w:left="-65" w:right="-68"/>
              <w:rPr>
                <w:rFonts w:ascii="Tahoma" w:hAnsi="Tahoma" w:cs="Tahoma"/>
                <w:b/>
                <w:i/>
              </w:rPr>
            </w:pPr>
            <w:r w:rsidRPr="00964E51">
              <w:rPr>
                <w:rFonts w:ascii="Tahoma" w:hAnsi="Tahoma" w:cs="Tahoma"/>
                <w:b/>
                <w:i/>
              </w:rPr>
              <w:t>14/1</w:t>
            </w:r>
          </w:p>
        </w:tc>
      </w:tr>
    </w:tbl>
    <w:p w14:paraId="63F07A51" w14:textId="77777777" w:rsidR="001239C3" w:rsidRPr="00964E51" w:rsidRDefault="001239C3" w:rsidP="005E6CB4">
      <w:pPr>
        <w:keepLines/>
        <w:widowControl w:val="0"/>
        <w:jc w:val="both"/>
        <w:rPr>
          <w:rFonts w:ascii="Tahoma" w:hAnsi="Tahoma" w:cs="Tahoma"/>
          <w:sz w:val="16"/>
        </w:rPr>
      </w:pPr>
    </w:p>
    <w:p w14:paraId="3344D1C5" w14:textId="77777777" w:rsidR="005E6CB4" w:rsidRPr="00964E51" w:rsidRDefault="005E6CB4" w:rsidP="005E6CB4">
      <w:pPr>
        <w:keepLines/>
        <w:widowControl w:val="0"/>
        <w:jc w:val="both"/>
        <w:rPr>
          <w:rFonts w:ascii="Tahoma" w:hAnsi="Tahoma" w:cs="Tahoma"/>
        </w:rPr>
      </w:pPr>
      <w:r w:rsidRPr="00964E51">
        <w:rPr>
          <w:rFonts w:ascii="Tahoma" w:hAnsi="Tahoma" w:cs="Tahoma"/>
        </w:rPr>
        <w:t>Ponudnik mora k ponudbi (</w:t>
      </w:r>
      <w:r w:rsidRPr="00964E51">
        <w:rPr>
          <w:rFonts w:ascii="Tahoma" w:hAnsi="Tahoma" w:cs="Tahoma"/>
          <w:b/>
        </w:rPr>
        <w:t>za posamezen sklop za katerega oddaja ponudbo</w:t>
      </w:r>
      <w:r w:rsidRPr="00964E51">
        <w:rPr>
          <w:rFonts w:ascii="Tahoma" w:hAnsi="Tahoma" w:cs="Tahoma"/>
        </w:rPr>
        <w:t xml:space="preserve">) priložiti </w:t>
      </w:r>
      <w:r w:rsidRPr="00964E51">
        <w:rPr>
          <w:rFonts w:ascii="Tahoma" w:hAnsi="Tahoma" w:cs="Tahoma"/>
          <w:u w:val="single"/>
        </w:rPr>
        <w:t>izpolnjeno, podpisano in žigosano menično izjavo</w:t>
      </w:r>
      <w:r w:rsidRPr="00964E51">
        <w:rPr>
          <w:rFonts w:ascii="Tahoma" w:hAnsi="Tahoma" w:cs="Tahoma"/>
        </w:rPr>
        <w:t xml:space="preserve"> </w:t>
      </w:r>
      <w:r w:rsidRPr="00964E51">
        <w:rPr>
          <w:rFonts w:ascii="Tahoma" w:hAnsi="Tahoma" w:cs="Tahoma"/>
          <w:b/>
        </w:rPr>
        <w:t>ter</w:t>
      </w:r>
      <w:r w:rsidRPr="00964E51">
        <w:rPr>
          <w:rFonts w:ascii="Tahoma" w:hAnsi="Tahoma" w:cs="Tahoma"/>
        </w:rPr>
        <w:t xml:space="preserve"> </w:t>
      </w:r>
      <w:r w:rsidRPr="00964E51">
        <w:rPr>
          <w:rFonts w:ascii="Tahoma" w:hAnsi="Tahoma" w:cs="Tahoma"/>
          <w:u w:val="single"/>
        </w:rPr>
        <w:t>podpisano in žigosano bianko menico</w:t>
      </w:r>
      <w:r w:rsidRPr="00964E51">
        <w:rPr>
          <w:rFonts w:ascii="Tahoma" w:hAnsi="Tahoma" w:cs="Tahoma"/>
        </w:rPr>
        <w:t xml:space="preserve"> za zavarovanje resnosti ponudbe. Finančno zavarovanje mora biti v skladu s predmetnim vzorcem menične izjave za zavarovanje resnosti ponudbe v tej razpisni dokumentaciji.</w:t>
      </w:r>
    </w:p>
    <w:p w14:paraId="72304A28" w14:textId="77777777" w:rsidR="005E6CB4" w:rsidRPr="00964E51" w:rsidRDefault="005E6CB4" w:rsidP="005E6CB4">
      <w:pPr>
        <w:keepLines/>
        <w:widowControl w:val="0"/>
        <w:jc w:val="both"/>
        <w:rPr>
          <w:rFonts w:ascii="Tahoma" w:hAnsi="Tahoma" w:cs="Tahoma"/>
          <w:sz w:val="16"/>
        </w:rPr>
      </w:pPr>
    </w:p>
    <w:p w14:paraId="4199C755" w14:textId="77777777" w:rsidR="005E6CB4" w:rsidRPr="00964E51" w:rsidRDefault="005E6CB4" w:rsidP="005E6CB4">
      <w:pPr>
        <w:keepLines/>
        <w:widowControl w:val="0"/>
        <w:jc w:val="both"/>
        <w:rPr>
          <w:rFonts w:ascii="Tahoma" w:hAnsi="Tahoma" w:cs="Tahoma"/>
        </w:rPr>
      </w:pPr>
      <w:r w:rsidRPr="00964E51">
        <w:rPr>
          <w:rFonts w:ascii="Tahoma" w:hAnsi="Tahoma" w:cs="Tahoma"/>
        </w:rPr>
        <w:t xml:space="preserve">V prilogi je podan (enoten) vzorec finančnega zavarovanja za resnost ponudbe, pri čemer mora ponudnik, skladno s tč. 4.2. razpisne dokumentacije, </w:t>
      </w:r>
      <w:r w:rsidRPr="00964E51">
        <w:rPr>
          <w:rFonts w:ascii="Tahoma" w:hAnsi="Tahoma" w:cs="Tahoma"/>
          <w:b/>
          <w:bCs/>
          <w:u w:val="single"/>
        </w:rPr>
        <w:t>predložiti ločeno finančno zavarovanje za resnost ponudbe za vsak sklop posebej</w:t>
      </w:r>
      <w:r w:rsidRPr="00964E51">
        <w:rPr>
          <w:rFonts w:ascii="Tahoma" w:hAnsi="Tahoma" w:cs="Tahoma"/>
        </w:rPr>
        <w:t>.</w:t>
      </w:r>
    </w:p>
    <w:p w14:paraId="4380E9CF" w14:textId="77777777" w:rsidR="005E6CB4" w:rsidRPr="00964E51" w:rsidRDefault="005E6CB4" w:rsidP="005E6CB4">
      <w:pPr>
        <w:keepLines/>
        <w:widowControl w:val="0"/>
        <w:jc w:val="both"/>
        <w:rPr>
          <w:rFonts w:ascii="Tahoma" w:hAnsi="Tahoma" w:cs="Tahoma"/>
          <w:sz w:val="16"/>
        </w:rPr>
      </w:pPr>
    </w:p>
    <w:p w14:paraId="4396938C" w14:textId="77777777" w:rsidR="005E6CB4" w:rsidRPr="00964E51" w:rsidRDefault="005E6CB4" w:rsidP="005E6CB4">
      <w:pPr>
        <w:keepLines/>
        <w:widowControl w:val="0"/>
        <w:jc w:val="both"/>
        <w:rPr>
          <w:rFonts w:ascii="Tahoma" w:hAnsi="Tahoma" w:cs="Tahoma"/>
        </w:rPr>
      </w:pPr>
      <w:r w:rsidRPr="00964E51">
        <w:rPr>
          <w:rFonts w:ascii="Tahoma" w:hAnsi="Tahoma" w:cs="Tahoma"/>
        </w:rPr>
        <w:t xml:space="preserve">Ponudnik </w:t>
      </w:r>
      <w:r w:rsidRPr="00964E51">
        <w:rPr>
          <w:rFonts w:ascii="Tahoma" w:hAnsi="Tahoma" w:cs="Tahoma"/>
          <w:b/>
        </w:rPr>
        <w:t>mora</w:t>
      </w:r>
      <w:r w:rsidRPr="00964E51">
        <w:rPr>
          <w:rFonts w:ascii="Tahoma" w:hAnsi="Tahoma" w:cs="Tahoma"/>
        </w:rPr>
        <w:t xml:space="preserve"> </w:t>
      </w:r>
      <w:r w:rsidRPr="00964E51">
        <w:rPr>
          <w:rFonts w:ascii="Tahoma" w:hAnsi="Tahoma" w:cs="Tahoma"/>
          <w:u w:val="single"/>
        </w:rPr>
        <w:t>originalno</w:t>
      </w:r>
      <w:r w:rsidRPr="00964E51">
        <w:rPr>
          <w:rFonts w:ascii="Tahoma" w:hAnsi="Tahoma" w:cs="Tahoma"/>
        </w:rPr>
        <w:t xml:space="preserve"> finančno zavarovanje za resnost ponudbe priložiti naročniku </w:t>
      </w:r>
      <w:r w:rsidRPr="00964E51">
        <w:rPr>
          <w:rFonts w:ascii="Tahoma" w:hAnsi="Tahoma" w:cs="Tahoma"/>
          <w:b/>
        </w:rPr>
        <w:t xml:space="preserve">(ločeno po pošti/osebno in </w:t>
      </w:r>
      <w:r w:rsidRPr="00964E51">
        <w:rPr>
          <w:rFonts w:ascii="Tahoma" w:hAnsi="Tahoma" w:cs="Tahoma"/>
          <w:b/>
          <w:u w:val="single"/>
        </w:rPr>
        <w:t>ne</w:t>
      </w:r>
      <w:r w:rsidRPr="00964E51">
        <w:rPr>
          <w:rFonts w:ascii="Tahoma" w:hAnsi="Tahoma" w:cs="Tahoma"/>
          <w:b/>
        </w:rPr>
        <w:t xml:space="preserve"> preko sistema e-</w:t>
      </w:r>
      <w:proofErr w:type="spellStart"/>
      <w:r w:rsidRPr="00964E51">
        <w:rPr>
          <w:rFonts w:ascii="Tahoma" w:hAnsi="Tahoma" w:cs="Tahoma"/>
          <w:b/>
        </w:rPr>
        <w:t>JN</w:t>
      </w:r>
      <w:proofErr w:type="spellEnd"/>
      <w:r w:rsidRPr="00964E51">
        <w:rPr>
          <w:rFonts w:ascii="Tahoma" w:hAnsi="Tahoma" w:cs="Tahoma"/>
          <w:b/>
        </w:rPr>
        <w:t>)</w:t>
      </w:r>
      <w:r w:rsidRPr="00964E51">
        <w:rPr>
          <w:rFonts w:ascii="Tahoma" w:hAnsi="Tahoma" w:cs="Tahoma"/>
        </w:rPr>
        <w:t xml:space="preserve"> do roka za oddajo ponudbe </w:t>
      </w:r>
      <w:r w:rsidRPr="00964E51">
        <w:rPr>
          <w:rFonts w:ascii="Tahoma" w:hAnsi="Tahoma" w:cs="Tahoma"/>
          <w:b/>
        </w:rPr>
        <w:t>!!!!</w:t>
      </w:r>
    </w:p>
    <w:p w14:paraId="57A805F5" w14:textId="77777777" w:rsidR="001239C3" w:rsidRPr="00964E51" w:rsidRDefault="001239C3" w:rsidP="005E6CB4">
      <w:pPr>
        <w:keepLines/>
        <w:widowControl w:val="0"/>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2"/>
        <w:gridCol w:w="7655"/>
        <w:gridCol w:w="992"/>
        <w:gridCol w:w="709"/>
      </w:tblGrid>
      <w:tr w:rsidR="001239C3" w:rsidRPr="00964E51" w14:paraId="38D9D07E" w14:textId="77777777" w:rsidTr="005D5695">
        <w:trPr>
          <w:trHeight w:val="269"/>
        </w:trPr>
        <w:tc>
          <w:tcPr>
            <w:tcW w:w="562" w:type="dxa"/>
            <w:tcBorders>
              <w:top w:val="single" w:sz="4" w:space="0" w:color="auto"/>
              <w:bottom w:val="single" w:sz="4" w:space="0" w:color="auto"/>
              <w:right w:val="nil"/>
            </w:tcBorders>
          </w:tcPr>
          <w:p w14:paraId="63F959FA" w14:textId="77777777" w:rsidR="001239C3" w:rsidRPr="00964E51" w:rsidRDefault="001239C3" w:rsidP="005E6CB4">
            <w:pPr>
              <w:keepLines/>
              <w:widowControl w:val="0"/>
              <w:jc w:val="right"/>
              <w:rPr>
                <w:rFonts w:ascii="Tahoma" w:hAnsi="Tahoma" w:cs="Tahoma"/>
              </w:rPr>
            </w:pPr>
            <w:r w:rsidRPr="00964E51">
              <w:rPr>
                <w:rFonts w:ascii="Tahoma" w:hAnsi="Tahoma" w:cs="Tahoma"/>
              </w:rPr>
              <w:br w:type="page"/>
            </w:r>
            <w:r w:rsidRPr="00964E51">
              <w:rPr>
                <w:rFonts w:ascii="Tahoma" w:hAnsi="Tahoma" w:cs="Tahoma"/>
              </w:rPr>
              <w:br w:type="page"/>
            </w:r>
            <w:r w:rsidRPr="00964E51">
              <w:rPr>
                <w:rFonts w:ascii="Tahoma" w:hAnsi="Tahoma" w:cs="Tahoma"/>
              </w:rPr>
              <w:br w:type="page"/>
              <w:t xml:space="preserve">      </w:t>
            </w:r>
          </w:p>
        </w:tc>
        <w:tc>
          <w:tcPr>
            <w:tcW w:w="7655" w:type="dxa"/>
            <w:tcBorders>
              <w:top w:val="single" w:sz="4" w:space="0" w:color="auto"/>
              <w:left w:val="nil"/>
              <w:bottom w:val="single" w:sz="4" w:space="0" w:color="auto"/>
            </w:tcBorders>
          </w:tcPr>
          <w:p w14:paraId="6FFDB1B8" w14:textId="77777777" w:rsidR="001239C3" w:rsidRPr="00964E51" w:rsidRDefault="001239C3" w:rsidP="005E6CB4">
            <w:pPr>
              <w:keepLines/>
              <w:widowControl w:val="0"/>
              <w:numPr>
                <w:ilvl w:val="12"/>
                <w:numId w:val="0"/>
              </w:numPr>
              <w:tabs>
                <w:tab w:val="left" w:pos="6237"/>
              </w:tabs>
              <w:jc w:val="both"/>
              <w:rPr>
                <w:rFonts w:ascii="Tahoma" w:hAnsi="Tahoma" w:cs="Tahoma"/>
              </w:rPr>
            </w:pPr>
            <w:r w:rsidRPr="00964E51">
              <w:rPr>
                <w:rFonts w:ascii="Tahoma" w:hAnsi="Tahoma" w:cs="Tahoma"/>
              </w:rPr>
              <w:t>VZOREC FINANČNEGA ZAVAROVANJA ZA DOBRO IZVEDBO POGODBENIH OBVEZNOSTI</w:t>
            </w:r>
          </w:p>
        </w:tc>
        <w:tc>
          <w:tcPr>
            <w:tcW w:w="992" w:type="dxa"/>
            <w:tcBorders>
              <w:top w:val="single" w:sz="4" w:space="0" w:color="auto"/>
              <w:bottom w:val="single" w:sz="4" w:space="0" w:color="auto"/>
              <w:right w:val="nil"/>
            </w:tcBorders>
          </w:tcPr>
          <w:p w14:paraId="7297E13E" w14:textId="6F12BF08" w:rsidR="001239C3" w:rsidRPr="00964E51" w:rsidRDefault="001239C3" w:rsidP="005D5695">
            <w:pPr>
              <w:keepLines/>
              <w:widowControl w:val="0"/>
              <w:ind w:left="-70" w:right="-28"/>
              <w:jc w:val="center"/>
              <w:rPr>
                <w:rFonts w:ascii="Tahoma" w:hAnsi="Tahoma" w:cs="Tahoma"/>
                <w:b/>
              </w:rPr>
            </w:pPr>
            <w:r w:rsidRPr="00964E51">
              <w:rPr>
                <w:rFonts w:ascii="Tahoma" w:hAnsi="Tahoma" w:cs="Tahoma"/>
                <w:b/>
                <w:i/>
              </w:rPr>
              <w:t>Priloga</w:t>
            </w:r>
            <w:r w:rsidR="005D5695" w:rsidRPr="00964E51">
              <w:rPr>
                <w:rFonts w:ascii="Tahoma" w:hAnsi="Tahoma" w:cs="Tahoma"/>
                <w:b/>
                <w:i/>
              </w:rPr>
              <w:t xml:space="preserve"> </w:t>
            </w:r>
          </w:p>
        </w:tc>
        <w:tc>
          <w:tcPr>
            <w:tcW w:w="709" w:type="dxa"/>
            <w:tcBorders>
              <w:top w:val="single" w:sz="4" w:space="0" w:color="auto"/>
              <w:left w:val="nil"/>
              <w:bottom w:val="single" w:sz="4" w:space="0" w:color="auto"/>
            </w:tcBorders>
          </w:tcPr>
          <w:p w14:paraId="47A8FC09" w14:textId="77777777" w:rsidR="001239C3" w:rsidRPr="00964E51" w:rsidRDefault="001239C3" w:rsidP="005E6CB4">
            <w:pPr>
              <w:keepLines/>
              <w:widowControl w:val="0"/>
              <w:ind w:left="-65" w:right="-64"/>
              <w:rPr>
                <w:rFonts w:ascii="Tahoma" w:hAnsi="Tahoma" w:cs="Tahoma"/>
                <w:b/>
                <w:i/>
              </w:rPr>
            </w:pPr>
            <w:r w:rsidRPr="00964E51">
              <w:rPr>
                <w:rFonts w:ascii="Tahoma" w:hAnsi="Tahoma" w:cs="Tahoma"/>
                <w:b/>
                <w:i/>
              </w:rPr>
              <w:t>14/2</w:t>
            </w:r>
          </w:p>
        </w:tc>
      </w:tr>
    </w:tbl>
    <w:p w14:paraId="172048D8" w14:textId="77777777" w:rsidR="001239C3" w:rsidRPr="00964E51" w:rsidRDefault="001239C3" w:rsidP="005E6CB4">
      <w:pPr>
        <w:keepLines/>
        <w:widowControl w:val="0"/>
        <w:jc w:val="both"/>
        <w:rPr>
          <w:rFonts w:ascii="Tahoma" w:hAnsi="Tahoma" w:cs="Tahoma"/>
          <w:sz w:val="16"/>
        </w:rPr>
      </w:pPr>
    </w:p>
    <w:p w14:paraId="1D39198F" w14:textId="77777777" w:rsidR="005E6CB4" w:rsidRPr="00964E51" w:rsidRDefault="005E6CB4" w:rsidP="005E6CB4">
      <w:pPr>
        <w:keepLines/>
        <w:widowControl w:val="0"/>
        <w:jc w:val="both"/>
      </w:pPr>
      <w:r w:rsidRPr="00964E51">
        <w:rPr>
          <w:rFonts w:ascii="Tahoma" w:hAnsi="Tahoma" w:cs="Tahoma"/>
        </w:rPr>
        <w:t>V prilogi je priložen vzorec finančnega zavarovanja za dobro izvedbo pogodbenih obveznosti, ki ga bo moral izbrani ponudnik za posamezen sklop (v skladu z zahtevami razpisne dokumentacije) predložiti naročniku.</w:t>
      </w:r>
      <w:r w:rsidRPr="00964E51">
        <w:t xml:space="preserve"> </w:t>
      </w:r>
    </w:p>
    <w:p w14:paraId="32965526" w14:textId="77777777" w:rsidR="005E6CB4" w:rsidRPr="00964E51" w:rsidRDefault="005E6CB4" w:rsidP="005E6CB4">
      <w:pPr>
        <w:keepLines/>
        <w:widowControl w:val="0"/>
        <w:jc w:val="both"/>
        <w:rPr>
          <w:rFonts w:ascii="Tahoma" w:hAnsi="Tahoma" w:cs="Tahoma"/>
          <w:sz w:val="14"/>
        </w:rPr>
      </w:pPr>
      <w:r w:rsidRPr="00964E51">
        <w:rPr>
          <w:rFonts w:ascii="Tahoma" w:hAnsi="Tahoma" w:cs="Tahoma"/>
          <w:sz w:val="14"/>
        </w:rPr>
        <w:t xml:space="preserve"> </w:t>
      </w:r>
    </w:p>
    <w:p w14:paraId="3940C62A" w14:textId="4C4D503F" w:rsidR="001239C3" w:rsidRPr="00964E51" w:rsidRDefault="005E6CB4" w:rsidP="005E6CB4">
      <w:pPr>
        <w:keepLines/>
        <w:widowControl w:val="0"/>
        <w:jc w:val="both"/>
        <w:rPr>
          <w:rFonts w:ascii="Tahoma" w:hAnsi="Tahoma" w:cs="Tahoma"/>
        </w:rPr>
      </w:pPr>
      <w:r w:rsidRPr="00964E51">
        <w:rPr>
          <w:rFonts w:ascii="Tahoma" w:hAnsi="Tahoma" w:cs="Tahoma"/>
        </w:rPr>
        <w:t xml:space="preserve">Ponudnik z oddajo ponudbe (oz. s Prilogo 3/1) potrdi, da se strinja z vsebino oz. vzorcem finančnega zavarovanja, </w:t>
      </w:r>
      <w:r w:rsidRPr="00964E51">
        <w:rPr>
          <w:rFonts w:ascii="Tahoma" w:hAnsi="Tahoma" w:cs="Tahoma"/>
          <w:u w:val="single"/>
        </w:rPr>
        <w:t>zato ga k ponudbeni dokumentaciji</w:t>
      </w:r>
      <w:r w:rsidRPr="00964E51">
        <w:rPr>
          <w:rFonts w:ascii="Tahoma" w:hAnsi="Tahoma" w:cs="Tahoma"/>
        </w:rPr>
        <w:t xml:space="preserve"> ponudniku </w:t>
      </w:r>
      <w:r w:rsidRPr="00964E51">
        <w:rPr>
          <w:rFonts w:ascii="Tahoma" w:hAnsi="Tahoma" w:cs="Tahoma"/>
          <w:b/>
          <w:u w:val="single"/>
        </w:rPr>
        <w:t>ni</w:t>
      </w:r>
      <w:r w:rsidRPr="00964E51">
        <w:rPr>
          <w:rFonts w:ascii="Tahoma" w:hAnsi="Tahoma" w:cs="Tahoma"/>
          <w:u w:val="single"/>
        </w:rPr>
        <w:t xml:space="preserve"> potrebno priložiti</w:t>
      </w:r>
      <w:r w:rsidRPr="00964E51">
        <w:rPr>
          <w:rFonts w:ascii="Tahoma" w:hAnsi="Tahoma" w:cs="Tahoma"/>
        </w:rPr>
        <w:t>.</w:t>
      </w:r>
    </w:p>
    <w:p w14:paraId="04FF143A" w14:textId="77777777" w:rsidR="001239C3" w:rsidRPr="00964E51" w:rsidRDefault="001239C3" w:rsidP="005E6CB4">
      <w:pPr>
        <w:keepLines/>
        <w:widowControl w:val="0"/>
        <w:jc w:val="both"/>
        <w:rPr>
          <w:rFonts w:ascii="Tahoma" w:hAnsi="Tahoma" w:cs="Tahoma"/>
          <w:sz w:val="16"/>
        </w:r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57"/>
        <w:gridCol w:w="709"/>
      </w:tblGrid>
      <w:tr w:rsidR="001239C3" w:rsidRPr="00964E51" w14:paraId="6182EABE" w14:textId="77777777" w:rsidTr="00223CF6">
        <w:tc>
          <w:tcPr>
            <w:tcW w:w="212" w:type="dxa"/>
            <w:tcBorders>
              <w:top w:val="single" w:sz="4" w:space="0" w:color="auto"/>
              <w:bottom w:val="single" w:sz="4" w:space="0" w:color="auto"/>
              <w:right w:val="nil"/>
            </w:tcBorders>
          </w:tcPr>
          <w:p w14:paraId="48B795D0" w14:textId="77777777" w:rsidR="001239C3" w:rsidRPr="00964E51" w:rsidRDefault="001239C3" w:rsidP="005E6CB4">
            <w:pPr>
              <w:keepLines/>
              <w:widowControl w:val="0"/>
              <w:jc w:val="right"/>
              <w:rPr>
                <w:rFonts w:ascii="Tahoma" w:hAnsi="Tahoma" w:cs="Tahoma"/>
              </w:rPr>
            </w:pPr>
            <w:r w:rsidRPr="00964E51">
              <w:rPr>
                <w:rFonts w:ascii="Tahoma" w:hAnsi="Tahoma" w:cs="Tahoma"/>
              </w:rPr>
              <w:t xml:space="preserve">      </w:t>
            </w:r>
          </w:p>
        </w:tc>
        <w:tc>
          <w:tcPr>
            <w:tcW w:w="8040" w:type="dxa"/>
            <w:tcBorders>
              <w:top w:val="single" w:sz="4" w:space="0" w:color="auto"/>
              <w:left w:val="nil"/>
              <w:bottom w:val="single" w:sz="4" w:space="0" w:color="auto"/>
            </w:tcBorders>
          </w:tcPr>
          <w:p w14:paraId="45FB34DD" w14:textId="77777777" w:rsidR="001239C3" w:rsidRPr="00964E51" w:rsidRDefault="001239C3" w:rsidP="005E6CB4">
            <w:pPr>
              <w:keepLines/>
              <w:widowControl w:val="0"/>
              <w:rPr>
                <w:rFonts w:ascii="Tahoma" w:hAnsi="Tahoma" w:cs="Tahoma"/>
              </w:rPr>
            </w:pPr>
            <w:r w:rsidRPr="00964E51">
              <w:rPr>
                <w:rFonts w:ascii="Tahoma" w:hAnsi="Tahoma" w:cs="Tahoma"/>
              </w:rPr>
              <w:t>OBRAZEC ZA KUVERTO (ZA FINANČNO ZAVAROVANJE ZA RESNOST PONUDBE)</w:t>
            </w:r>
          </w:p>
        </w:tc>
        <w:tc>
          <w:tcPr>
            <w:tcW w:w="957" w:type="dxa"/>
            <w:tcBorders>
              <w:top w:val="single" w:sz="4" w:space="0" w:color="auto"/>
              <w:bottom w:val="single" w:sz="4" w:space="0" w:color="auto"/>
              <w:right w:val="nil"/>
            </w:tcBorders>
          </w:tcPr>
          <w:p w14:paraId="5127D621" w14:textId="77777777" w:rsidR="001239C3" w:rsidRPr="00964E51" w:rsidRDefault="001239C3" w:rsidP="005D5695">
            <w:pPr>
              <w:keepLines/>
              <w:widowControl w:val="0"/>
              <w:jc w:val="center"/>
              <w:rPr>
                <w:rFonts w:ascii="Tahoma" w:hAnsi="Tahoma" w:cs="Tahoma"/>
                <w:b/>
              </w:rPr>
            </w:pPr>
            <w:r w:rsidRPr="00964E51">
              <w:rPr>
                <w:rFonts w:ascii="Tahoma" w:hAnsi="Tahoma" w:cs="Tahoma"/>
                <w:b/>
                <w:i/>
              </w:rPr>
              <w:t xml:space="preserve">Priloga </w:t>
            </w:r>
          </w:p>
        </w:tc>
        <w:tc>
          <w:tcPr>
            <w:tcW w:w="709" w:type="dxa"/>
            <w:tcBorders>
              <w:top w:val="single" w:sz="4" w:space="0" w:color="auto"/>
              <w:left w:val="nil"/>
              <w:bottom w:val="single" w:sz="4" w:space="0" w:color="auto"/>
            </w:tcBorders>
          </w:tcPr>
          <w:p w14:paraId="004E93A6" w14:textId="77777777" w:rsidR="001239C3" w:rsidRPr="00964E51" w:rsidRDefault="001239C3" w:rsidP="005E6CB4">
            <w:pPr>
              <w:keepLines/>
              <w:widowControl w:val="0"/>
              <w:rPr>
                <w:rFonts w:ascii="Tahoma" w:hAnsi="Tahoma" w:cs="Tahoma"/>
                <w:b/>
                <w:i/>
              </w:rPr>
            </w:pPr>
            <w:r w:rsidRPr="00964E51">
              <w:rPr>
                <w:rFonts w:ascii="Tahoma" w:hAnsi="Tahoma" w:cs="Tahoma"/>
                <w:b/>
                <w:i/>
              </w:rPr>
              <w:t>15</w:t>
            </w:r>
          </w:p>
        </w:tc>
      </w:tr>
    </w:tbl>
    <w:p w14:paraId="76747801" w14:textId="77777777" w:rsidR="001239C3" w:rsidRPr="00964E51" w:rsidRDefault="001239C3" w:rsidP="005E6CB4">
      <w:pPr>
        <w:keepLines/>
        <w:widowControl w:val="0"/>
        <w:jc w:val="both"/>
        <w:rPr>
          <w:rFonts w:ascii="Tahoma" w:hAnsi="Tahoma" w:cs="Tahoma"/>
          <w:sz w:val="16"/>
        </w:rPr>
      </w:pPr>
    </w:p>
    <w:p w14:paraId="0BAC52F0" w14:textId="13431406" w:rsidR="005E6CB4" w:rsidRPr="00964E51" w:rsidRDefault="005E6CB4" w:rsidP="005E6CB4">
      <w:pPr>
        <w:keepLines/>
        <w:widowControl w:val="0"/>
        <w:jc w:val="both"/>
        <w:rPr>
          <w:rFonts w:ascii="Tahoma" w:hAnsi="Tahoma" w:cs="Tahoma"/>
        </w:rPr>
      </w:pPr>
      <w:r w:rsidRPr="00964E51">
        <w:rPr>
          <w:rFonts w:ascii="Tahoma" w:hAnsi="Tahoma" w:cs="Tahoma"/>
        </w:rPr>
        <w:t xml:space="preserve">Ponudnik </w:t>
      </w:r>
      <w:r w:rsidRPr="00964E51">
        <w:rPr>
          <w:rFonts w:ascii="Tahoma" w:hAnsi="Tahoma" w:cs="Tahoma"/>
          <w:b/>
        </w:rPr>
        <w:t>mora</w:t>
      </w:r>
      <w:r w:rsidRPr="00964E51">
        <w:rPr>
          <w:rFonts w:ascii="Tahoma" w:hAnsi="Tahoma" w:cs="Tahoma"/>
        </w:rPr>
        <w:t xml:space="preserve"> </w:t>
      </w:r>
      <w:r w:rsidRPr="00964E51">
        <w:rPr>
          <w:rFonts w:ascii="Tahoma" w:hAnsi="Tahoma" w:cs="Tahoma"/>
          <w:u w:val="single"/>
        </w:rPr>
        <w:t>originalno</w:t>
      </w:r>
      <w:r w:rsidRPr="00964E51">
        <w:rPr>
          <w:rFonts w:ascii="Tahoma" w:hAnsi="Tahoma" w:cs="Tahoma"/>
        </w:rPr>
        <w:t xml:space="preserve"> finančno zavarovanje za resnost ponudbe (</w:t>
      </w:r>
      <w:r w:rsidRPr="00964E51">
        <w:rPr>
          <w:rFonts w:ascii="Tahoma" w:hAnsi="Tahoma" w:cs="Tahoma"/>
          <w:b/>
        </w:rPr>
        <w:t>za posamezen sklop za katerega oddaja ponudbo</w:t>
      </w:r>
      <w:r w:rsidRPr="00964E51">
        <w:rPr>
          <w:rFonts w:ascii="Tahoma" w:hAnsi="Tahoma" w:cs="Tahoma"/>
        </w:rPr>
        <w:t xml:space="preserve">) priložiti naročniku </w:t>
      </w:r>
      <w:r w:rsidRPr="00964E51">
        <w:rPr>
          <w:rFonts w:ascii="Tahoma" w:hAnsi="Tahoma" w:cs="Tahoma"/>
          <w:b/>
          <w:sz w:val="18"/>
        </w:rPr>
        <w:t xml:space="preserve">(ločeno po pošti/osebno in </w:t>
      </w:r>
      <w:r w:rsidRPr="00964E51">
        <w:rPr>
          <w:rFonts w:ascii="Tahoma" w:hAnsi="Tahoma" w:cs="Tahoma"/>
          <w:b/>
          <w:sz w:val="18"/>
          <w:u w:val="single"/>
        </w:rPr>
        <w:t>ne</w:t>
      </w:r>
      <w:r w:rsidRPr="00964E51">
        <w:rPr>
          <w:rFonts w:ascii="Tahoma" w:hAnsi="Tahoma" w:cs="Tahoma"/>
          <w:b/>
          <w:sz w:val="18"/>
        </w:rPr>
        <w:t xml:space="preserve"> preko sistema e-</w:t>
      </w:r>
      <w:proofErr w:type="spellStart"/>
      <w:r w:rsidRPr="00964E51">
        <w:rPr>
          <w:rFonts w:ascii="Tahoma" w:hAnsi="Tahoma" w:cs="Tahoma"/>
          <w:b/>
          <w:sz w:val="18"/>
        </w:rPr>
        <w:t>JN</w:t>
      </w:r>
      <w:proofErr w:type="spellEnd"/>
      <w:r w:rsidRPr="00964E51">
        <w:rPr>
          <w:rFonts w:ascii="Tahoma" w:hAnsi="Tahoma" w:cs="Tahoma"/>
          <w:b/>
          <w:sz w:val="18"/>
        </w:rPr>
        <w:t>)</w:t>
      </w:r>
      <w:r w:rsidRPr="00964E51">
        <w:rPr>
          <w:rFonts w:ascii="Tahoma" w:hAnsi="Tahoma" w:cs="Tahoma"/>
        </w:rPr>
        <w:t xml:space="preserve"> do roka za oddajo ponudbe </w:t>
      </w:r>
      <w:r w:rsidRPr="00964E51">
        <w:rPr>
          <w:rFonts w:ascii="Tahoma" w:hAnsi="Tahoma" w:cs="Tahoma"/>
          <w:b/>
        </w:rPr>
        <w:t>!!!!</w:t>
      </w:r>
      <w:r w:rsidRPr="00964E51">
        <w:rPr>
          <w:rFonts w:ascii="Tahoma" w:hAnsi="Tahoma" w:cs="Tahoma"/>
        </w:rPr>
        <w:t xml:space="preserve"> </w:t>
      </w:r>
    </w:p>
    <w:p w14:paraId="0F63F4D0" w14:textId="77777777" w:rsidR="005E6CB4" w:rsidRPr="00964E51" w:rsidRDefault="005E6CB4" w:rsidP="005E6CB4">
      <w:pPr>
        <w:keepLines/>
        <w:widowControl w:val="0"/>
        <w:jc w:val="both"/>
        <w:rPr>
          <w:rFonts w:ascii="Tahoma" w:hAnsi="Tahoma" w:cs="Tahoma"/>
          <w:sz w:val="14"/>
          <w:szCs w:val="14"/>
        </w:rPr>
      </w:pPr>
    </w:p>
    <w:p w14:paraId="4484DF56" w14:textId="10E954D7" w:rsidR="005E6CB4" w:rsidRPr="00964E51" w:rsidRDefault="005E6CB4" w:rsidP="005E6CB4">
      <w:pPr>
        <w:keepLines/>
        <w:widowControl w:val="0"/>
        <w:jc w:val="both"/>
        <w:rPr>
          <w:rFonts w:ascii="Tahoma" w:hAnsi="Tahoma" w:cs="Tahoma"/>
        </w:rPr>
      </w:pPr>
      <w:r w:rsidRPr="00964E51">
        <w:rPr>
          <w:rFonts w:ascii="Tahoma" w:hAnsi="Tahoma" w:cs="Tahoma"/>
        </w:rPr>
        <w:t xml:space="preserve">Finančno zavarovanje za resnost ponudbe (menica z menično izjavo) mora biti v zapečatenem ovitku (kuverti), ter naslovljena </w:t>
      </w:r>
      <w:r w:rsidRPr="00964E51">
        <w:rPr>
          <w:rFonts w:ascii="Tahoma" w:hAnsi="Tahoma" w:cs="Tahoma"/>
          <w:b/>
          <w:u w:val="single"/>
        </w:rPr>
        <w:t xml:space="preserve">na JAVNI HOLDING Ljubljana, </w:t>
      </w:r>
      <w:proofErr w:type="spellStart"/>
      <w:r w:rsidRPr="00964E51">
        <w:rPr>
          <w:rFonts w:ascii="Tahoma" w:hAnsi="Tahoma" w:cs="Tahoma"/>
          <w:b/>
          <w:u w:val="single"/>
        </w:rPr>
        <w:t>d.o.o</w:t>
      </w:r>
      <w:proofErr w:type="spellEnd"/>
      <w:r w:rsidRPr="00964E51">
        <w:rPr>
          <w:rFonts w:ascii="Tahoma" w:hAnsi="Tahoma" w:cs="Tahoma"/>
          <w:b/>
          <w:u w:val="single"/>
        </w:rPr>
        <w:t>., Verovškova ulica 70, 1000 Ljubljana</w:t>
      </w:r>
      <w:r w:rsidRPr="00964E51">
        <w:rPr>
          <w:rFonts w:ascii="Tahoma" w:hAnsi="Tahoma" w:cs="Tahoma"/>
        </w:rPr>
        <w:t xml:space="preserve">. </w:t>
      </w:r>
      <w:r w:rsidRPr="00964E51">
        <w:rPr>
          <w:rFonts w:ascii="Tahoma" w:hAnsi="Tahoma" w:cs="Tahoma"/>
          <w:b/>
        </w:rPr>
        <w:t>Ponudnik mora obrazec v Prilogi 1</w:t>
      </w:r>
      <w:r w:rsidR="00E0282E" w:rsidRPr="00964E51">
        <w:rPr>
          <w:rFonts w:ascii="Tahoma" w:hAnsi="Tahoma" w:cs="Tahoma"/>
          <w:b/>
        </w:rPr>
        <w:t>5</w:t>
      </w:r>
      <w:r w:rsidRPr="00964E51">
        <w:rPr>
          <w:rFonts w:ascii="Tahoma" w:hAnsi="Tahoma" w:cs="Tahoma"/>
          <w:b/>
        </w:rPr>
        <w:t xml:space="preserve"> nalepiti na kuverto</w:t>
      </w:r>
      <w:r w:rsidRPr="00964E51">
        <w:rPr>
          <w:rFonts w:ascii="Tahoma" w:hAnsi="Tahoma" w:cs="Tahoma"/>
        </w:rPr>
        <w:t>.</w:t>
      </w:r>
    </w:p>
    <w:p w14:paraId="7E58CCFE" w14:textId="77777777" w:rsidR="00C6540C" w:rsidRPr="00964E51" w:rsidRDefault="00C6540C">
      <w:r w:rsidRPr="00964E51">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964E51" w14:paraId="314C8678" w14:textId="77777777" w:rsidTr="004B02C3">
        <w:tc>
          <w:tcPr>
            <w:tcW w:w="642" w:type="dxa"/>
            <w:tcBorders>
              <w:right w:val="nil"/>
            </w:tcBorders>
          </w:tcPr>
          <w:p w14:paraId="71EEB784" w14:textId="2FF8FEEE" w:rsidR="00832A7F" w:rsidRPr="00964E51" w:rsidRDefault="009F1A1C" w:rsidP="005E6CB4">
            <w:pPr>
              <w:keepLines/>
              <w:widowControl w:val="0"/>
              <w:jc w:val="both"/>
              <w:rPr>
                <w:rFonts w:ascii="Tahoma" w:hAnsi="Tahoma" w:cs="Tahoma"/>
              </w:rPr>
            </w:pPr>
            <w:r w:rsidRPr="00964E51">
              <w:lastRenderedPageBreak/>
              <w:br w:type="page"/>
            </w:r>
            <w:r w:rsidR="00832A7F" w:rsidRPr="00964E51">
              <w:br w:type="page"/>
            </w:r>
          </w:p>
        </w:tc>
        <w:tc>
          <w:tcPr>
            <w:tcW w:w="7655" w:type="dxa"/>
            <w:tcBorders>
              <w:left w:val="nil"/>
            </w:tcBorders>
            <w:vAlign w:val="bottom"/>
          </w:tcPr>
          <w:p w14:paraId="6E032615" w14:textId="77777777" w:rsidR="00832A7F" w:rsidRPr="00964E51" w:rsidRDefault="00832A7F" w:rsidP="005E6CB4">
            <w:pPr>
              <w:keepLines/>
              <w:widowControl w:val="0"/>
              <w:jc w:val="both"/>
              <w:rPr>
                <w:rFonts w:ascii="Tahoma" w:hAnsi="Tahoma" w:cs="Tahoma"/>
              </w:rPr>
            </w:pPr>
            <w:r w:rsidRPr="00964E51">
              <w:rPr>
                <w:rFonts w:ascii="Tahoma" w:hAnsi="Tahoma" w:cs="Tahoma"/>
              </w:rPr>
              <w:t xml:space="preserve">PODATKI O PONUDNIKU </w:t>
            </w:r>
          </w:p>
        </w:tc>
        <w:tc>
          <w:tcPr>
            <w:tcW w:w="850" w:type="dxa"/>
            <w:tcBorders>
              <w:right w:val="nil"/>
            </w:tcBorders>
          </w:tcPr>
          <w:p w14:paraId="09D8D976" w14:textId="77777777" w:rsidR="00832A7F" w:rsidRPr="00964E51" w:rsidRDefault="00111DEB" w:rsidP="005E6CB4">
            <w:pPr>
              <w:keepLines/>
              <w:widowControl w:val="0"/>
              <w:jc w:val="both"/>
              <w:rPr>
                <w:rFonts w:ascii="Tahoma" w:hAnsi="Tahoma" w:cs="Tahoma"/>
                <w:b/>
              </w:rPr>
            </w:pPr>
            <w:r w:rsidRPr="00964E51">
              <w:rPr>
                <w:rFonts w:ascii="Tahoma" w:hAnsi="Tahoma" w:cs="Tahoma"/>
                <w:b/>
                <w:i/>
              </w:rPr>
              <w:t>P</w:t>
            </w:r>
            <w:r w:rsidR="00832A7F" w:rsidRPr="00964E51">
              <w:rPr>
                <w:rFonts w:ascii="Tahoma" w:hAnsi="Tahoma" w:cs="Tahoma"/>
                <w:b/>
                <w:i/>
              </w:rPr>
              <w:t xml:space="preserve">riloga </w:t>
            </w:r>
          </w:p>
        </w:tc>
        <w:tc>
          <w:tcPr>
            <w:tcW w:w="567" w:type="dxa"/>
            <w:tcBorders>
              <w:left w:val="nil"/>
            </w:tcBorders>
          </w:tcPr>
          <w:p w14:paraId="5F1B31A6" w14:textId="77777777" w:rsidR="00832A7F" w:rsidRPr="00964E51" w:rsidRDefault="00832A7F" w:rsidP="005E6CB4">
            <w:pPr>
              <w:keepLines/>
              <w:widowControl w:val="0"/>
              <w:jc w:val="both"/>
              <w:rPr>
                <w:rFonts w:ascii="Tahoma" w:hAnsi="Tahoma" w:cs="Tahoma"/>
                <w:b/>
                <w:i/>
              </w:rPr>
            </w:pPr>
            <w:r w:rsidRPr="00964E51">
              <w:rPr>
                <w:rFonts w:ascii="Tahoma" w:hAnsi="Tahoma" w:cs="Tahoma"/>
                <w:b/>
                <w:i/>
              </w:rPr>
              <w:t>1</w:t>
            </w:r>
          </w:p>
        </w:tc>
      </w:tr>
    </w:tbl>
    <w:p w14:paraId="37D240E9" w14:textId="24F31EC9" w:rsidR="00202E82" w:rsidRPr="00964E51" w:rsidRDefault="00202E82" w:rsidP="005E6CB4">
      <w:pPr>
        <w:keepLines/>
        <w:widowControl w:val="0"/>
        <w:jc w:val="both"/>
        <w:rPr>
          <w:rFonts w:ascii="Tahoma" w:hAnsi="Tahoma" w:cs="Tahoma"/>
          <w:sz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3098"/>
        <w:gridCol w:w="3256"/>
      </w:tblGrid>
      <w:tr w:rsidR="0046736B" w:rsidRPr="00964E51" w14:paraId="7208091C" w14:textId="77777777" w:rsidTr="00E67A46">
        <w:trPr>
          <w:trHeight w:val="616"/>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C8F5771" w14:textId="77777777" w:rsidR="0046736B" w:rsidRPr="00964E51" w:rsidRDefault="0046736B" w:rsidP="005E6CB4">
            <w:pPr>
              <w:keepLines/>
              <w:widowControl w:val="0"/>
              <w:jc w:val="center"/>
              <w:rPr>
                <w:rFonts w:ascii="Tahoma" w:hAnsi="Tahoma" w:cs="Tahoma"/>
                <w:noProof/>
                <w:sz w:val="18"/>
                <w:szCs w:val="18"/>
              </w:rPr>
            </w:pPr>
            <w:r w:rsidRPr="00964E51">
              <w:rPr>
                <w:rFonts w:ascii="Tahoma" w:hAnsi="Tahoma" w:cs="Tahoma"/>
                <w:b/>
                <w:noProof/>
                <w:sz w:val="18"/>
                <w:szCs w:val="18"/>
              </w:rPr>
              <w:t>Javno naročilo</w:t>
            </w:r>
            <w:r w:rsidRPr="00964E51">
              <w:rPr>
                <w:rFonts w:ascii="Tahoma" w:hAnsi="Tahoma" w:cs="Tahoma"/>
                <w:noProof/>
                <w:sz w:val="18"/>
                <w:szCs w:val="18"/>
              </w:rPr>
              <w:t xml:space="preserve">: </w:t>
            </w:r>
          </w:p>
          <w:p w14:paraId="721A3249" w14:textId="08812599" w:rsidR="0046736B" w:rsidRPr="00964E51" w:rsidRDefault="00E8303F" w:rsidP="005E6CB4">
            <w:pPr>
              <w:keepLines/>
              <w:widowControl w:val="0"/>
              <w:jc w:val="center"/>
              <w:rPr>
                <w:sz w:val="18"/>
                <w:szCs w:val="18"/>
              </w:rPr>
            </w:pPr>
            <w:r w:rsidRPr="00964E51">
              <w:rPr>
                <w:rFonts w:ascii="Tahoma" w:hAnsi="Tahoma" w:cs="Tahoma"/>
                <w:noProof/>
                <w:sz w:val="18"/>
              </w:rPr>
              <w:t>VKS-52/25</w:t>
            </w:r>
            <w:r w:rsidR="0046736B" w:rsidRPr="00964E51">
              <w:rPr>
                <w:rFonts w:ascii="Tahoma" w:hAnsi="Tahoma" w:cs="Tahoma"/>
                <w:noProof/>
                <w:sz w:val="18"/>
              </w:rPr>
              <w:t xml:space="preserve"> – »</w:t>
            </w:r>
            <w:r w:rsidRPr="00964E51">
              <w:rPr>
                <w:rFonts w:ascii="Tahoma" w:hAnsi="Tahoma" w:cs="Tahoma"/>
                <w:noProof/>
                <w:sz w:val="18"/>
              </w:rPr>
              <w:t>Prevzem in končna obdelava ostankov iz grabelj in sit, odpadek št. 19 08 01</w:t>
            </w:r>
            <w:r w:rsidR="0046736B" w:rsidRPr="00964E51">
              <w:rPr>
                <w:rFonts w:ascii="Tahoma" w:hAnsi="Tahoma" w:cs="Tahoma"/>
                <w:noProof/>
                <w:sz w:val="18"/>
              </w:rPr>
              <w:t xml:space="preserve">«  </w:t>
            </w:r>
          </w:p>
        </w:tc>
      </w:tr>
      <w:tr w:rsidR="0046736B" w:rsidRPr="00964E51" w14:paraId="2C4FE8E6" w14:textId="77777777" w:rsidTr="00E67A46">
        <w:trPr>
          <w:trHeight w:val="251"/>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39527B45" w14:textId="77777777" w:rsidR="0046736B" w:rsidRPr="00964E51" w:rsidRDefault="0046736B" w:rsidP="005E6CB4">
            <w:pPr>
              <w:keepLines/>
              <w:widowControl w:val="0"/>
              <w:rPr>
                <w:rFonts w:ascii="Tahoma" w:hAnsi="Tahoma" w:cs="Tahoma"/>
                <w:sz w:val="18"/>
                <w:szCs w:val="18"/>
              </w:rPr>
            </w:pPr>
            <w:r w:rsidRPr="00964E51">
              <w:rPr>
                <w:rFonts w:ascii="Tahoma" w:hAnsi="Tahoma" w:cs="Tahoma"/>
                <w:b/>
                <w:sz w:val="18"/>
                <w:szCs w:val="18"/>
              </w:rPr>
              <w:t>PODATKI O PONUDNIKU/PARTNERJU</w:t>
            </w:r>
          </w:p>
        </w:tc>
      </w:tr>
      <w:tr w:rsidR="0046736B" w:rsidRPr="00964E51" w14:paraId="135BFB90" w14:textId="77777777" w:rsidTr="00E67A46">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10A68970" w14:textId="77777777" w:rsidR="0046736B" w:rsidRPr="00964E51" w:rsidRDefault="0046736B" w:rsidP="005E6CB4">
            <w:pPr>
              <w:keepLines/>
              <w:widowControl w:val="0"/>
              <w:rPr>
                <w:rFonts w:ascii="Tahoma" w:hAnsi="Tahoma" w:cs="Tahoma"/>
                <w:sz w:val="18"/>
                <w:szCs w:val="18"/>
              </w:rPr>
            </w:pPr>
            <w:r w:rsidRPr="00964E51">
              <w:rPr>
                <w:rFonts w:ascii="Tahoma" w:hAnsi="Tahoma" w:cs="Tahoma"/>
                <w:sz w:val="18"/>
                <w:szCs w:val="18"/>
              </w:rPr>
              <w:t>Naziv ponudnika/partnerja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5FF344E8" w14:textId="77777777" w:rsidR="0046736B" w:rsidRPr="00964E51" w:rsidRDefault="0046736B" w:rsidP="005E6CB4">
            <w:pPr>
              <w:keepLines/>
              <w:widowControl w:val="0"/>
              <w:rPr>
                <w:rFonts w:ascii="Tahoma" w:hAnsi="Tahoma" w:cs="Tahoma"/>
                <w:sz w:val="18"/>
                <w:szCs w:val="18"/>
              </w:rPr>
            </w:pPr>
          </w:p>
          <w:p w14:paraId="12A77377" w14:textId="77777777" w:rsidR="0046736B" w:rsidRPr="00964E51" w:rsidRDefault="0046736B" w:rsidP="005E6CB4">
            <w:pPr>
              <w:keepLines/>
              <w:widowControl w:val="0"/>
              <w:rPr>
                <w:rFonts w:ascii="Tahoma" w:hAnsi="Tahoma" w:cs="Tahoma"/>
                <w:sz w:val="18"/>
                <w:szCs w:val="18"/>
              </w:rPr>
            </w:pPr>
          </w:p>
          <w:p w14:paraId="3D056762" w14:textId="77777777" w:rsidR="0046736B" w:rsidRPr="00964E51" w:rsidRDefault="0046736B" w:rsidP="005E6CB4">
            <w:pPr>
              <w:keepLines/>
              <w:widowControl w:val="0"/>
              <w:rPr>
                <w:rFonts w:ascii="Tahoma" w:hAnsi="Tahoma" w:cs="Tahoma"/>
                <w:sz w:val="18"/>
                <w:szCs w:val="18"/>
              </w:rPr>
            </w:pPr>
          </w:p>
        </w:tc>
      </w:tr>
      <w:tr w:rsidR="0046736B" w:rsidRPr="00964E51" w14:paraId="04C3F19B" w14:textId="77777777" w:rsidTr="00E67A46">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4ACE7870" w14:textId="77777777" w:rsidR="0046736B" w:rsidRPr="00964E51" w:rsidRDefault="0046736B" w:rsidP="005E6CB4">
            <w:pPr>
              <w:keepLines/>
              <w:widowControl w:val="0"/>
              <w:rPr>
                <w:rFonts w:ascii="Tahoma" w:hAnsi="Tahoma" w:cs="Tahoma"/>
                <w:sz w:val="18"/>
                <w:szCs w:val="18"/>
              </w:rPr>
            </w:pPr>
            <w:r w:rsidRPr="00964E51">
              <w:rPr>
                <w:rFonts w:ascii="Tahoma" w:hAnsi="Tahoma" w:cs="Tahoma"/>
                <w:sz w:val="18"/>
                <w:szCs w:val="18"/>
              </w:rPr>
              <w:t>Polni naslov</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6DEF3235" w14:textId="77777777" w:rsidR="0046736B" w:rsidRPr="00964E51" w:rsidRDefault="0046736B" w:rsidP="005E6CB4">
            <w:pPr>
              <w:keepLines/>
              <w:widowControl w:val="0"/>
              <w:rPr>
                <w:rFonts w:ascii="Tahoma" w:hAnsi="Tahoma" w:cs="Tahoma"/>
                <w:sz w:val="18"/>
                <w:szCs w:val="18"/>
              </w:rPr>
            </w:pPr>
          </w:p>
          <w:p w14:paraId="0C660D13" w14:textId="77777777" w:rsidR="0046736B" w:rsidRPr="00964E51" w:rsidRDefault="0046736B" w:rsidP="005E6CB4">
            <w:pPr>
              <w:keepLines/>
              <w:widowControl w:val="0"/>
              <w:rPr>
                <w:rFonts w:ascii="Tahoma" w:hAnsi="Tahoma" w:cs="Tahoma"/>
                <w:sz w:val="18"/>
                <w:szCs w:val="18"/>
              </w:rPr>
            </w:pPr>
          </w:p>
          <w:p w14:paraId="42104215" w14:textId="77777777" w:rsidR="0046736B" w:rsidRPr="00964E51" w:rsidRDefault="0046736B" w:rsidP="005E6CB4">
            <w:pPr>
              <w:keepLines/>
              <w:widowControl w:val="0"/>
              <w:rPr>
                <w:rFonts w:ascii="Tahoma" w:hAnsi="Tahoma" w:cs="Tahoma"/>
                <w:sz w:val="18"/>
                <w:szCs w:val="18"/>
              </w:rPr>
            </w:pPr>
          </w:p>
        </w:tc>
      </w:tr>
      <w:tr w:rsidR="0046736B" w:rsidRPr="00964E51" w14:paraId="50B9EBEC" w14:textId="77777777" w:rsidTr="00E67A46">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6C186FD8" w14:textId="77777777" w:rsidR="0046736B" w:rsidRPr="00964E51" w:rsidRDefault="0046736B" w:rsidP="005E6CB4">
            <w:pPr>
              <w:keepLines/>
              <w:widowControl w:val="0"/>
              <w:spacing w:line="276" w:lineRule="auto"/>
              <w:rPr>
                <w:rFonts w:ascii="Tahoma" w:hAnsi="Tahoma" w:cs="Tahoma"/>
                <w:sz w:val="18"/>
                <w:szCs w:val="18"/>
              </w:rPr>
            </w:pPr>
            <w:r w:rsidRPr="00964E51">
              <w:rPr>
                <w:rFonts w:ascii="Tahoma" w:hAnsi="Tahoma" w:cs="Tahoma"/>
                <w:sz w:val="18"/>
                <w:szCs w:val="18"/>
              </w:rPr>
              <w:t xml:space="preserve">Matična </w:t>
            </w:r>
            <w:r w:rsidRPr="00964E51">
              <w:rPr>
                <w:rFonts w:ascii="Tahoma" w:hAnsi="Tahoma" w:cs="Tahoma"/>
                <w:sz w:val="18"/>
                <w:szCs w:val="18"/>
                <w:u w:val="single"/>
              </w:rPr>
              <w:t>in</w:t>
            </w:r>
            <w:r w:rsidRPr="00964E51">
              <w:rPr>
                <w:rFonts w:ascii="Tahoma" w:hAnsi="Tahoma" w:cs="Tahoma"/>
                <w:sz w:val="18"/>
                <w:szCs w:val="18"/>
              </w:rPr>
              <w:t xml:space="preserve"> davčna številka ponudnika</w:t>
            </w:r>
          </w:p>
        </w:tc>
        <w:tc>
          <w:tcPr>
            <w:tcW w:w="3098" w:type="dxa"/>
            <w:tcBorders>
              <w:top w:val="single" w:sz="4" w:space="0" w:color="auto"/>
              <w:left w:val="single" w:sz="4" w:space="0" w:color="auto"/>
              <w:bottom w:val="single" w:sz="4" w:space="0" w:color="auto"/>
              <w:right w:val="single" w:sz="4" w:space="0" w:color="auto"/>
            </w:tcBorders>
            <w:vAlign w:val="center"/>
          </w:tcPr>
          <w:p w14:paraId="00879594" w14:textId="77777777" w:rsidR="0046736B" w:rsidRPr="00964E51" w:rsidRDefault="0046736B" w:rsidP="005E6CB4">
            <w:pPr>
              <w:keepLines/>
              <w:widowControl w:val="0"/>
              <w:spacing w:line="276" w:lineRule="auto"/>
              <w:rPr>
                <w:rFonts w:ascii="Tahoma" w:hAnsi="Tahoma" w:cs="Tahoma"/>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6C81F5A7" w14:textId="77777777" w:rsidR="0046736B" w:rsidRPr="00964E51" w:rsidRDefault="0046736B" w:rsidP="005E6CB4">
            <w:pPr>
              <w:keepLines/>
              <w:widowControl w:val="0"/>
              <w:spacing w:line="276" w:lineRule="auto"/>
              <w:rPr>
                <w:rFonts w:ascii="Tahoma" w:hAnsi="Tahoma" w:cs="Tahoma"/>
                <w:sz w:val="18"/>
                <w:szCs w:val="18"/>
              </w:rPr>
            </w:pPr>
          </w:p>
        </w:tc>
      </w:tr>
      <w:tr w:rsidR="0046736B" w:rsidRPr="00964E51" w14:paraId="38ED727D" w14:textId="77777777" w:rsidTr="00E67A46">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079CA377" w14:textId="77777777" w:rsidR="0046736B" w:rsidRPr="00964E51" w:rsidRDefault="0046736B" w:rsidP="005E6CB4">
            <w:pPr>
              <w:keepLines/>
              <w:widowControl w:val="0"/>
              <w:spacing w:line="276" w:lineRule="auto"/>
              <w:rPr>
                <w:rFonts w:ascii="Tahoma" w:hAnsi="Tahoma" w:cs="Tahoma"/>
                <w:sz w:val="18"/>
                <w:szCs w:val="18"/>
              </w:rPr>
            </w:pPr>
            <w:r w:rsidRPr="00964E51">
              <w:rPr>
                <w:rFonts w:ascii="Tahoma" w:hAnsi="Tahoma" w:cs="Tahoma"/>
                <w:sz w:val="18"/>
                <w:szCs w:val="18"/>
              </w:rPr>
              <w:t>Transakcijski račun ponudnika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1F37C0D5" w14:textId="77777777" w:rsidR="0046736B" w:rsidRPr="00964E51" w:rsidRDefault="0046736B" w:rsidP="005E6CB4">
            <w:pPr>
              <w:keepLines/>
              <w:widowControl w:val="0"/>
              <w:spacing w:line="276" w:lineRule="auto"/>
              <w:rPr>
                <w:rFonts w:ascii="Tahoma" w:hAnsi="Tahoma" w:cs="Tahoma"/>
                <w:sz w:val="18"/>
                <w:szCs w:val="18"/>
              </w:rPr>
            </w:pPr>
          </w:p>
        </w:tc>
      </w:tr>
      <w:tr w:rsidR="0046736B" w:rsidRPr="00964E51" w14:paraId="2FB1152E" w14:textId="77777777" w:rsidTr="00E67A46">
        <w:trPr>
          <w:trHeight w:val="291"/>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84DE75A" w14:textId="77777777" w:rsidR="0046736B" w:rsidRPr="00964E51" w:rsidRDefault="0046736B" w:rsidP="005E6CB4">
            <w:pPr>
              <w:keepLines/>
              <w:widowControl w:val="0"/>
              <w:rPr>
                <w:sz w:val="18"/>
                <w:szCs w:val="18"/>
              </w:rPr>
            </w:pPr>
            <w:r w:rsidRPr="00964E51">
              <w:rPr>
                <w:rFonts w:ascii="Tahoma" w:hAnsi="Tahoma" w:cs="Tahoma"/>
                <w:b/>
                <w:sz w:val="18"/>
                <w:szCs w:val="18"/>
              </w:rPr>
              <w:t>ODGOVORNA OSEBA PONUDNIKA</w:t>
            </w:r>
          </w:p>
        </w:tc>
      </w:tr>
      <w:tr w:rsidR="0046736B" w:rsidRPr="00964E51" w14:paraId="1839843A" w14:textId="77777777" w:rsidTr="00E67A46">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37864301" w14:textId="77777777" w:rsidR="0046736B" w:rsidRPr="00964E51" w:rsidRDefault="0046736B" w:rsidP="005E6CB4">
            <w:pPr>
              <w:keepLines/>
              <w:widowControl w:val="0"/>
              <w:rPr>
                <w:rFonts w:ascii="Tahoma" w:hAnsi="Tahoma" w:cs="Tahoma"/>
                <w:sz w:val="18"/>
                <w:szCs w:val="18"/>
              </w:rPr>
            </w:pPr>
            <w:r w:rsidRPr="00964E51">
              <w:rPr>
                <w:rFonts w:ascii="Tahoma" w:hAnsi="Tahoma" w:cs="Tahoma"/>
                <w:sz w:val="18"/>
                <w:szCs w:val="18"/>
              </w:rPr>
              <w:t>Naziv odgovorne osebe</w:t>
            </w:r>
          </w:p>
          <w:p w14:paraId="34C5472B" w14:textId="77777777" w:rsidR="0046736B" w:rsidRPr="00964E51" w:rsidRDefault="0046736B" w:rsidP="005E6CB4">
            <w:pPr>
              <w:keepLines/>
              <w:widowControl w:val="0"/>
              <w:rPr>
                <w:rFonts w:ascii="Tahoma" w:hAnsi="Tahoma" w:cs="Tahoma"/>
                <w:sz w:val="18"/>
                <w:szCs w:val="18"/>
              </w:rPr>
            </w:pPr>
            <w:r w:rsidRPr="00964E51">
              <w:rPr>
                <w:rFonts w:ascii="Tahoma" w:hAnsi="Tahoma" w:cs="Tahoma"/>
                <w:sz w:val="18"/>
                <w:szCs w:val="18"/>
              </w:rPr>
              <w:t>(podpisnik pogodbe/okvirnega sporazuma)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F48133E" w14:textId="77777777" w:rsidR="0046736B" w:rsidRPr="00964E51" w:rsidRDefault="0046736B" w:rsidP="005E6CB4">
            <w:pPr>
              <w:keepLines/>
              <w:widowControl w:val="0"/>
              <w:rPr>
                <w:sz w:val="18"/>
                <w:szCs w:val="18"/>
              </w:rPr>
            </w:pPr>
          </w:p>
          <w:p w14:paraId="5B16E419" w14:textId="77777777" w:rsidR="0046736B" w:rsidRPr="00964E51" w:rsidRDefault="0046736B" w:rsidP="005E6CB4">
            <w:pPr>
              <w:keepLines/>
              <w:widowControl w:val="0"/>
              <w:rPr>
                <w:sz w:val="18"/>
                <w:szCs w:val="18"/>
              </w:rPr>
            </w:pPr>
          </w:p>
        </w:tc>
      </w:tr>
      <w:tr w:rsidR="0046736B" w:rsidRPr="00964E51" w14:paraId="049E2B46" w14:textId="77777777" w:rsidTr="00E67A46">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7192632F" w14:textId="77777777" w:rsidR="0046736B" w:rsidRPr="00964E51" w:rsidRDefault="0046736B" w:rsidP="005E6CB4">
            <w:pPr>
              <w:keepLines/>
              <w:widowControl w:val="0"/>
              <w:rPr>
                <w:rFonts w:ascii="Tahoma" w:hAnsi="Tahoma" w:cs="Tahoma"/>
                <w:sz w:val="18"/>
                <w:szCs w:val="18"/>
              </w:rPr>
            </w:pPr>
            <w:r w:rsidRPr="00964E51">
              <w:rPr>
                <w:rFonts w:ascii="Tahoma" w:hAnsi="Tahoma" w:cs="Tahoma"/>
                <w:sz w:val="18"/>
                <w:szCs w:val="18"/>
              </w:rPr>
              <w:t>Funkcija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17F3F22B" w14:textId="77777777" w:rsidR="0046736B" w:rsidRPr="00964E51" w:rsidRDefault="0046736B" w:rsidP="005E6CB4">
            <w:pPr>
              <w:keepLines/>
              <w:widowControl w:val="0"/>
              <w:rPr>
                <w:sz w:val="18"/>
                <w:szCs w:val="18"/>
              </w:rPr>
            </w:pPr>
          </w:p>
        </w:tc>
      </w:tr>
      <w:tr w:rsidR="0046736B" w:rsidRPr="00964E51" w14:paraId="014E03DB" w14:textId="77777777" w:rsidTr="00E67A46">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42EED321" w14:textId="77777777" w:rsidR="0046736B" w:rsidRPr="00964E51" w:rsidRDefault="0046736B" w:rsidP="005E6CB4">
            <w:pPr>
              <w:keepLines/>
              <w:widowControl w:val="0"/>
              <w:rPr>
                <w:rFonts w:ascii="Tahoma" w:hAnsi="Tahoma" w:cs="Tahoma"/>
                <w:sz w:val="18"/>
                <w:szCs w:val="18"/>
              </w:rPr>
            </w:pPr>
            <w:r w:rsidRPr="00964E51">
              <w:rPr>
                <w:rFonts w:ascii="Tahoma" w:hAnsi="Tahoma" w:cs="Tahoma"/>
                <w:sz w:val="18"/>
                <w:szCs w:val="18"/>
              </w:rPr>
              <w:t xml:space="preserve">Elektronska pošta </w:t>
            </w:r>
            <w:r w:rsidRPr="00964E51">
              <w:rPr>
                <w:rFonts w:ascii="Tahoma" w:hAnsi="Tahoma" w:cs="Tahoma"/>
                <w:sz w:val="18"/>
                <w:szCs w:val="18"/>
                <w:u w:val="single"/>
              </w:rPr>
              <w:t>in</w:t>
            </w:r>
            <w:r w:rsidRPr="00964E51">
              <w:rPr>
                <w:rFonts w:ascii="Tahoma" w:hAnsi="Tahoma" w:cs="Tahoma"/>
                <w:sz w:val="18"/>
                <w:szCs w:val="18"/>
              </w:rPr>
              <w:t xml:space="preserve"> telefon  </w:t>
            </w:r>
          </w:p>
        </w:tc>
        <w:tc>
          <w:tcPr>
            <w:tcW w:w="3098" w:type="dxa"/>
            <w:tcBorders>
              <w:top w:val="single" w:sz="4" w:space="0" w:color="auto"/>
              <w:left w:val="single" w:sz="4" w:space="0" w:color="auto"/>
              <w:bottom w:val="single" w:sz="4" w:space="0" w:color="auto"/>
              <w:right w:val="single" w:sz="4" w:space="0" w:color="auto"/>
            </w:tcBorders>
            <w:vAlign w:val="center"/>
          </w:tcPr>
          <w:p w14:paraId="5F266364" w14:textId="77777777" w:rsidR="0046736B" w:rsidRPr="00964E51" w:rsidRDefault="0046736B" w:rsidP="005E6CB4">
            <w:pPr>
              <w:keepLines/>
              <w:widowControl w:val="0"/>
              <w:rPr>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5EBFDB54" w14:textId="77777777" w:rsidR="0046736B" w:rsidRPr="00964E51" w:rsidRDefault="0046736B" w:rsidP="005E6CB4">
            <w:pPr>
              <w:keepLines/>
              <w:widowControl w:val="0"/>
              <w:rPr>
                <w:sz w:val="18"/>
                <w:szCs w:val="18"/>
              </w:rPr>
            </w:pPr>
          </w:p>
        </w:tc>
      </w:tr>
      <w:tr w:rsidR="0046736B" w:rsidRPr="00964E51" w14:paraId="15FE0BC4" w14:textId="77777777" w:rsidTr="00E67A46">
        <w:trPr>
          <w:trHeight w:val="245"/>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28F68FF9" w14:textId="77777777" w:rsidR="0046736B" w:rsidRPr="00964E51" w:rsidRDefault="0046736B" w:rsidP="005E6CB4">
            <w:pPr>
              <w:keepLines/>
              <w:widowControl w:val="0"/>
              <w:rPr>
                <w:sz w:val="18"/>
                <w:szCs w:val="18"/>
              </w:rPr>
            </w:pPr>
            <w:r w:rsidRPr="00964E51">
              <w:rPr>
                <w:rFonts w:ascii="Tahoma" w:hAnsi="Tahoma" w:cs="Tahoma"/>
                <w:b/>
                <w:sz w:val="18"/>
                <w:szCs w:val="18"/>
              </w:rPr>
              <w:t>KONTAKTNA OSEBA PONUDNIKA</w:t>
            </w:r>
          </w:p>
        </w:tc>
      </w:tr>
      <w:tr w:rsidR="0046736B" w:rsidRPr="00964E51" w14:paraId="1C225CE5" w14:textId="77777777" w:rsidTr="00E67A46">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4E16280B" w14:textId="77777777" w:rsidR="0046736B" w:rsidRPr="00964E51" w:rsidRDefault="0046736B" w:rsidP="005E6CB4">
            <w:pPr>
              <w:keepLines/>
              <w:widowControl w:val="0"/>
              <w:rPr>
                <w:rFonts w:ascii="Tahoma" w:hAnsi="Tahoma" w:cs="Tahoma"/>
                <w:sz w:val="18"/>
                <w:szCs w:val="18"/>
              </w:rPr>
            </w:pPr>
            <w:r w:rsidRPr="00964E51">
              <w:rPr>
                <w:rFonts w:ascii="Tahoma" w:hAnsi="Tahoma" w:cs="Tahoma"/>
                <w:sz w:val="18"/>
                <w:szCs w:val="18"/>
              </w:rPr>
              <w:t>Naziv kontaktne osebe (v zvezi s ponudbo)</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430B1B47" w14:textId="77777777" w:rsidR="0046736B" w:rsidRPr="00964E51" w:rsidRDefault="0046736B" w:rsidP="005E6CB4">
            <w:pPr>
              <w:keepLines/>
              <w:widowControl w:val="0"/>
              <w:rPr>
                <w:sz w:val="18"/>
                <w:szCs w:val="18"/>
              </w:rPr>
            </w:pPr>
          </w:p>
        </w:tc>
      </w:tr>
      <w:tr w:rsidR="0046736B" w:rsidRPr="00964E51" w14:paraId="18C65BC6" w14:textId="77777777" w:rsidTr="00E67A46">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6D527875" w14:textId="77777777" w:rsidR="0046736B" w:rsidRPr="00964E51" w:rsidRDefault="0046736B" w:rsidP="005E6CB4">
            <w:pPr>
              <w:keepLines/>
              <w:widowControl w:val="0"/>
              <w:rPr>
                <w:rFonts w:ascii="Tahoma" w:hAnsi="Tahoma" w:cs="Tahoma"/>
                <w:sz w:val="18"/>
                <w:szCs w:val="18"/>
              </w:rPr>
            </w:pPr>
            <w:r w:rsidRPr="00964E51">
              <w:rPr>
                <w:rFonts w:ascii="Tahoma" w:hAnsi="Tahoma" w:cs="Tahoma"/>
                <w:sz w:val="18"/>
                <w:szCs w:val="18"/>
              </w:rPr>
              <w:t xml:space="preserve">Elektronska pošta </w:t>
            </w:r>
            <w:r w:rsidRPr="00964E51">
              <w:rPr>
                <w:rFonts w:ascii="Tahoma" w:hAnsi="Tahoma" w:cs="Tahoma"/>
                <w:sz w:val="18"/>
                <w:szCs w:val="18"/>
                <w:u w:val="single"/>
              </w:rPr>
              <w:t>in</w:t>
            </w:r>
            <w:r w:rsidRPr="00964E51">
              <w:rPr>
                <w:rFonts w:ascii="Tahoma" w:hAnsi="Tahoma" w:cs="Tahoma"/>
                <w:sz w:val="18"/>
                <w:szCs w:val="18"/>
              </w:rPr>
              <w:t xml:space="preserve"> telefon</w:t>
            </w:r>
          </w:p>
        </w:tc>
        <w:tc>
          <w:tcPr>
            <w:tcW w:w="3098" w:type="dxa"/>
            <w:tcBorders>
              <w:top w:val="single" w:sz="4" w:space="0" w:color="auto"/>
              <w:left w:val="single" w:sz="4" w:space="0" w:color="auto"/>
              <w:bottom w:val="single" w:sz="4" w:space="0" w:color="auto"/>
              <w:right w:val="single" w:sz="4" w:space="0" w:color="auto"/>
            </w:tcBorders>
            <w:vAlign w:val="center"/>
          </w:tcPr>
          <w:p w14:paraId="0FE41459" w14:textId="77777777" w:rsidR="0046736B" w:rsidRPr="00964E51" w:rsidRDefault="0046736B" w:rsidP="005E6CB4">
            <w:pPr>
              <w:keepLines/>
              <w:widowControl w:val="0"/>
              <w:rPr>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3BED46EA" w14:textId="77777777" w:rsidR="0046736B" w:rsidRPr="00964E51" w:rsidRDefault="0046736B" w:rsidP="005E6CB4">
            <w:pPr>
              <w:keepLines/>
              <w:widowControl w:val="0"/>
              <w:rPr>
                <w:sz w:val="18"/>
                <w:szCs w:val="18"/>
              </w:rPr>
            </w:pPr>
          </w:p>
        </w:tc>
      </w:tr>
      <w:tr w:rsidR="0046736B" w:rsidRPr="00964E51" w14:paraId="0CC9A5FE" w14:textId="77777777" w:rsidTr="00E67A46">
        <w:trPr>
          <w:trHeight w:val="267"/>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CBB6977" w14:textId="77777777" w:rsidR="0046736B" w:rsidRPr="00964E51" w:rsidRDefault="0046736B" w:rsidP="005E6CB4">
            <w:pPr>
              <w:keepLines/>
              <w:widowControl w:val="0"/>
              <w:rPr>
                <w:sz w:val="18"/>
                <w:szCs w:val="18"/>
              </w:rPr>
            </w:pPr>
            <w:r w:rsidRPr="00964E51">
              <w:rPr>
                <w:rFonts w:ascii="Tahoma" w:hAnsi="Tahoma" w:cs="Tahoma"/>
                <w:b/>
                <w:sz w:val="18"/>
                <w:szCs w:val="18"/>
              </w:rPr>
              <w:t xml:space="preserve">OSTALI PODATKI </w:t>
            </w:r>
          </w:p>
        </w:tc>
      </w:tr>
      <w:tr w:rsidR="0046736B" w:rsidRPr="00964E51" w14:paraId="49D35916" w14:textId="77777777" w:rsidTr="00E67A46">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2EF1B7BF" w14:textId="77777777" w:rsidR="0046736B" w:rsidRPr="00964E51" w:rsidRDefault="0046736B" w:rsidP="005E6CB4">
            <w:pPr>
              <w:keepLines/>
              <w:widowControl w:val="0"/>
              <w:rPr>
                <w:rFonts w:ascii="Tahoma" w:hAnsi="Tahoma" w:cs="Tahoma"/>
                <w:sz w:val="18"/>
                <w:szCs w:val="18"/>
              </w:rPr>
            </w:pPr>
            <w:r w:rsidRPr="00964E51">
              <w:rPr>
                <w:rFonts w:ascii="Tahoma" w:hAnsi="Tahoma" w:cs="Tahoma"/>
                <w:sz w:val="18"/>
                <w:szCs w:val="18"/>
              </w:rPr>
              <w:t xml:space="preserve">Predstavnik/i ponudnika, ki bo/do urejali izvajanje predmetne pogodbe/ okvirnega sporazuma </w:t>
            </w:r>
            <w:r w:rsidRPr="00964E51">
              <w:rPr>
                <w:rFonts w:ascii="Tahoma" w:hAnsi="Tahoma" w:cs="Tahoma"/>
                <w:i/>
                <w:sz w:val="18"/>
                <w:szCs w:val="18"/>
              </w:rPr>
              <w:t>(lahko je ista oseba)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A22F641" w14:textId="77777777" w:rsidR="0046736B" w:rsidRPr="00964E51" w:rsidRDefault="0046736B" w:rsidP="005E6CB4">
            <w:pPr>
              <w:keepLines/>
              <w:widowControl w:val="0"/>
              <w:spacing w:line="276" w:lineRule="auto"/>
              <w:jc w:val="both"/>
              <w:rPr>
                <w:rFonts w:ascii="Tahoma" w:hAnsi="Tahoma" w:cs="Tahoma"/>
                <w:sz w:val="18"/>
                <w:szCs w:val="18"/>
              </w:rPr>
            </w:pPr>
            <w:r w:rsidRPr="00964E51">
              <w:rPr>
                <w:rFonts w:ascii="Tahoma" w:hAnsi="Tahoma" w:cs="Tahoma"/>
                <w:sz w:val="18"/>
                <w:szCs w:val="18"/>
              </w:rPr>
              <w:t>Skrbnik pogodbe/okvirnega sporazuma:</w:t>
            </w:r>
          </w:p>
          <w:p w14:paraId="7A4DC33F" w14:textId="77777777" w:rsidR="0046736B" w:rsidRPr="00964E51" w:rsidRDefault="0046736B" w:rsidP="005E6CB4">
            <w:pPr>
              <w:keepLines/>
              <w:widowControl w:val="0"/>
              <w:spacing w:line="276" w:lineRule="auto"/>
              <w:ind w:right="-47"/>
              <w:jc w:val="both"/>
              <w:rPr>
                <w:rFonts w:ascii="Tahoma" w:hAnsi="Tahoma" w:cs="Tahoma"/>
                <w:sz w:val="17"/>
                <w:szCs w:val="17"/>
              </w:rPr>
            </w:pPr>
            <w:r w:rsidRPr="00964E51">
              <w:rPr>
                <w:rFonts w:ascii="Tahoma" w:hAnsi="Tahoma" w:cs="Tahoma"/>
                <w:sz w:val="17"/>
                <w:szCs w:val="17"/>
              </w:rPr>
              <w:t xml:space="preserve">g./ga.________________________________; tel.: ____________________; </w:t>
            </w:r>
          </w:p>
          <w:p w14:paraId="14484B77" w14:textId="77777777" w:rsidR="0046736B" w:rsidRPr="00964E51" w:rsidRDefault="0046736B" w:rsidP="005E6CB4">
            <w:pPr>
              <w:keepLines/>
              <w:widowControl w:val="0"/>
              <w:spacing w:line="276" w:lineRule="auto"/>
              <w:jc w:val="both"/>
              <w:rPr>
                <w:rFonts w:ascii="Tahoma" w:hAnsi="Tahoma" w:cs="Tahoma"/>
                <w:sz w:val="17"/>
                <w:szCs w:val="17"/>
              </w:rPr>
            </w:pPr>
            <w:r w:rsidRPr="00964E51">
              <w:rPr>
                <w:rFonts w:ascii="Tahoma" w:hAnsi="Tahoma" w:cs="Tahoma"/>
                <w:sz w:val="17"/>
                <w:szCs w:val="17"/>
              </w:rPr>
              <w:t>e - mail: ___________________________________.</w:t>
            </w:r>
          </w:p>
          <w:p w14:paraId="3483C635" w14:textId="77777777" w:rsidR="0046736B" w:rsidRPr="00964E51" w:rsidRDefault="0046736B" w:rsidP="005E6CB4">
            <w:pPr>
              <w:keepLines/>
              <w:widowControl w:val="0"/>
              <w:jc w:val="both"/>
              <w:rPr>
                <w:rFonts w:ascii="Tahoma" w:hAnsi="Tahoma" w:cs="Tahoma"/>
                <w:snapToGrid w:val="0"/>
                <w:sz w:val="10"/>
                <w:szCs w:val="18"/>
              </w:rPr>
            </w:pPr>
          </w:p>
          <w:p w14:paraId="3E57BF03" w14:textId="77777777" w:rsidR="0046736B" w:rsidRPr="00964E51" w:rsidRDefault="0046736B" w:rsidP="005E6CB4">
            <w:pPr>
              <w:keepLines/>
              <w:widowControl w:val="0"/>
              <w:spacing w:line="276" w:lineRule="auto"/>
              <w:jc w:val="both"/>
              <w:rPr>
                <w:rFonts w:ascii="Tahoma" w:hAnsi="Tahoma" w:cs="Tahoma"/>
                <w:sz w:val="18"/>
                <w:szCs w:val="18"/>
              </w:rPr>
            </w:pPr>
            <w:r w:rsidRPr="00964E51">
              <w:rPr>
                <w:rFonts w:ascii="Tahoma" w:hAnsi="Tahoma" w:cs="Tahoma"/>
                <w:sz w:val="18"/>
                <w:szCs w:val="18"/>
              </w:rPr>
              <w:t xml:space="preserve">Kontaktna oseba pogodbe/okvirnega sporazuma: </w:t>
            </w:r>
          </w:p>
          <w:p w14:paraId="4747B52C" w14:textId="77777777" w:rsidR="0046736B" w:rsidRPr="00964E51" w:rsidRDefault="0046736B" w:rsidP="005E6CB4">
            <w:pPr>
              <w:keepLines/>
              <w:widowControl w:val="0"/>
              <w:spacing w:line="276" w:lineRule="auto"/>
              <w:ind w:right="-47"/>
              <w:jc w:val="both"/>
              <w:rPr>
                <w:rFonts w:ascii="Tahoma" w:hAnsi="Tahoma" w:cs="Tahoma"/>
                <w:sz w:val="17"/>
                <w:szCs w:val="17"/>
              </w:rPr>
            </w:pPr>
            <w:r w:rsidRPr="00964E51">
              <w:rPr>
                <w:rFonts w:ascii="Tahoma" w:hAnsi="Tahoma" w:cs="Tahoma"/>
                <w:sz w:val="17"/>
                <w:szCs w:val="17"/>
              </w:rPr>
              <w:t xml:space="preserve">g./ga.________________________________; tel.: ____________________; </w:t>
            </w:r>
          </w:p>
          <w:p w14:paraId="24FE4615" w14:textId="77777777" w:rsidR="0046736B" w:rsidRPr="00964E51" w:rsidRDefault="0046736B" w:rsidP="005E6CB4">
            <w:pPr>
              <w:keepLines/>
              <w:widowControl w:val="0"/>
              <w:jc w:val="both"/>
              <w:rPr>
                <w:rFonts w:ascii="Tahoma" w:hAnsi="Tahoma" w:cs="Tahoma"/>
                <w:sz w:val="18"/>
                <w:szCs w:val="18"/>
              </w:rPr>
            </w:pPr>
            <w:r w:rsidRPr="00964E51">
              <w:rPr>
                <w:rFonts w:ascii="Tahoma" w:hAnsi="Tahoma" w:cs="Tahoma"/>
                <w:sz w:val="17"/>
                <w:szCs w:val="17"/>
              </w:rPr>
              <w:t>e - mail: ___________________________________.</w:t>
            </w:r>
          </w:p>
        </w:tc>
      </w:tr>
      <w:tr w:rsidR="0046736B" w:rsidRPr="00964E51" w14:paraId="746693C0" w14:textId="77777777" w:rsidTr="00E67A46">
        <w:trPr>
          <w:trHeight w:val="283"/>
          <w:jc w:val="center"/>
        </w:trPr>
        <w:tc>
          <w:tcPr>
            <w:tcW w:w="3285" w:type="dxa"/>
            <w:vMerge w:val="restart"/>
            <w:tcBorders>
              <w:top w:val="single" w:sz="4" w:space="0" w:color="auto"/>
              <w:left w:val="single" w:sz="4" w:space="0" w:color="auto"/>
              <w:right w:val="single" w:sz="4" w:space="0" w:color="auto"/>
            </w:tcBorders>
            <w:vAlign w:val="center"/>
          </w:tcPr>
          <w:p w14:paraId="4C0D8971" w14:textId="77777777" w:rsidR="0046736B" w:rsidRPr="00964E51" w:rsidRDefault="0046736B" w:rsidP="005E6CB4">
            <w:pPr>
              <w:keepLines/>
              <w:widowControl w:val="0"/>
              <w:rPr>
                <w:rFonts w:ascii="Tahoma" w:hAnsi="Tahoma" w:cs="Tahoma"/>
                <w:sz w:val="16"/>
                <w:szCs w:val="18"/>
              </w:rPr>
            </w:pPr>
            <w:r w:rsidRPr="00964E51">
              <w:rPr>
                <w:rFonts w:ascii="Tahoma" w:hAnsi="Tahoma" w:cs="Tahoma"/>
                <w:b/>
                <w:sz w:val="16"/>
                <w:szCs w:val="18"/>
              </w:rPr>
              <w:t>VSE</w:t>
            </w:r>
            <w:r w:rsidRPr="00964E51">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964E51">
              <w:rPr>
                <w:rFonts w:ascii="Tahoma" w:hAnsi="Tahoma" w:cs="Tahoma"/>
                <w:b/>
                <w:sz w:val="16"/>
                <w:szCs w:val="18"/>
              </w:rPr>
              <w:t>ter</w:t>
            </w:r>
            <w:r w:rsidRPr="00964E51">
              <w:rPr>
                <w:rFonts w:ascii="Tahoma" w:hAnsi="Tahoma" w:cs="Tahoma"/>
                <w:sz w:val="16"/>
                <w:szCs w:val="18"/>
              </w:rPr>
              <w:t xml:space="preserve"> njihov </w:t>
            </w:r>
            <w:r w:rsidRPr="00964E51">
              <w:rPr>
                <w:rFonts w:ascii="Tahoma" w:hAnsi="Tahoma" w:cs="Tahoma"/>
                <w:b/>
                <w:sz w:val="16"/>
                <w:szCs w:val="18"/>
              </w:rPr>
              <w:t>EMŠO</w:t>
            </w:r>
          </w:p>
          <w:p w14:paraId="3E5E95D5" w14:textId="77777777" w:rsidR="0046736B" w:rsidRPr="00964E51" w:rsidRDefault="0046736B" w:rsidP="005E6CB4">
            <w:pPr>
              <w:keepLines/>
              <w:widowControl w:val="0"/>
              <w:rPr>
                <w:rFonts w:ascii="Tahoma" w:hAnsi="Tahoma" w:cs="Tahoma"/>
                <w:sz w:val="8"/>
                <w:szCs w:val="18"/>
              </w:rPr>
            </w:pPr>
          </w:p>
          <w:p w14:paraId="4DA6E7CA" w14:textId="77777777" w:rsidR="0046736B" w:rsidRPr="00964E51" w:rsidRDefault="0046736B" w:rsidP="005E6CB4">
            <w:pPr>
              <w:keepLines/>
              <w:widowControl w:val="0"/>
              <w:rPr>
                <w:rFonts w:ascii="Tahoma" w:hAnsi="Tahoma" w:cs="Tahoma"/>
                <w:i/>
                <w:sz w:val="16"/>
                <w:szCs w:val="18"/>
              </w:rPr>
            </w:pPr>
            <w:r w:rsidRPr="00964E51">
              <w:rPr>
                <w:rFonts w:ascii="Tahoma" w:hAnsi="Tahoma" w:cs="Tahoma"/>
                <w:i/>
                <w:sz w:val="16"/>
                <w:szCs w:val="18"/>
              </w:rPr>
              <w:t xml:space="preserve">/v primeru, da ste podatke vnesli v </w:t>
            </w:r>
            <w:proofErr w:type="spellStart"/>
            <w:r w:rsidRPr="00964E51">
              <w:rPr>
                <w:rFonts w:ascii="Tahoma" w:hAnsi="Tahoma" w:cs="Tahoma"/>
                <w:i/>
                <w:sz w:val="16"/>
                <w:szCs w:val="18"/>
              </w:rPr>
              <w:t>ESPD</w:t>
            </w:r>
            <w:proofErr w:type="spellEnd"/>
            <w:r w:rsidRPr="00964E51">
              <w:rPr>
                <w:rFonts w:ascii="Tahoma" w:hAnsi="Tahoma" w:cs="Tahoma"/>
                <w:i/>
                <w:sz w:val="16"/>
                <w:szCs w:val="18"/>
              </w:rPr>
              <w:t xml:space="preserve"> ali priložili lastno izjavo, ni potrebno izpolniti!/</w:t>
            </w:r>
          </w:p>
          <w:p w14:paraId="1717214D" w14:textId="77777777" w:rsidR="0046736B" w:rsidRPr="00964E51" w:rsidRDefault="0046736B" w:rsidP="005E6CB4">
            <w:pPr>
              <w:keepLines/>
              <w:widowControl w:val="0"/>
              <w:rPr>
                <w:rFonts w:ascii="Tahoma" w:hAnsi="Tahoma" w:cs="Tahoma"/>
                <w:i/>
                <w:sz w:val="14"/>
                <w:szCs w:val="18"/>
              </w:rPr>
            </w:pPr>
          </w:p>
          <w:p w14:paraId="6D65568B" w14:textId="77777777" w:rsidR="0046736B" w:rsidRPr="00964E51" w:rsidRDefault="0046736B" w:rsidP="005E6CB4">
            <w:pPr>
              <w:keepLines/>
              <w:widowControl w:val="0"/>
              <w:rPr>
                <w:rFonts w:ascii="Tahoma" w:hAnsi="Tahoma" w:cs="Tahoma"/>
                <w:i/>
                <w:sz w:val="18"/>
                <w:szCs w:val="18"/>
              </w:rPr>
            </w:pPr>
            <w:r w:rsidRPr="00964E51">
              <w:rPr>
                <w:rFonts w:ascii="Tahoma" w:hAnsi="Tahoma" w:cs="Tahoma"/>
                <w:i/>
                <w:sz w:val="16"/>
                <w:szCs w:val="18"/>
              </w:rPr>
              <w:t>EMŠO se potrebuje zgolj zaradi potreb pri preverjanju nekaznovanosti v e-Dosje-u</w:t>
            </w:r>
          </w:p>
        </w:tc>
        <w:tc>
          <w:tcPr>
            <w:tcW w:w="3098" w:type="dxa"/>
            <w:tcBorders>
              <w:top w:val="single" w:sz="4" w:space="0" w:color="auto"/>
              <w:left w:val="single" w:sz="4" w:space="0" w:color="auto"/>
              <w:bottom w:val="single" w:sz="4" w:space="0" w:color="auto"/>
              <w:right w:val="single" w:sz="4" w:space="0" w:color="auto"/>
            </w:tcBorders>
            <w:vAlign w:val="center"/>
          </w:tcPr>
          <w:p w14:paraId="63B60EF3" w14:textId="77777777" w:rsidR="0046736B" w:rsidRPr="00964E51" w:rsidRDefault="0046736B" w:rsidP="005E6CB4">
            <w:pPr>
              <w:keepLines/>
              <w:widowControl w:val="0"/>
              <w:spacing w:line="276" w:lineRule="auto"/>
              <w:jc w:val="center"/>
              <w:rPr>
                <w:rFonts w:ascii="Tahoma" w:hAnsi="Tahoma" w:cs="Tahoma"/>
                <w:sz w:val="18"/>
                <w:szCs w:val="18"/>
              </w:rPr>
            </w:pPr>
            <w:r w:rsidRPr="00964E51">
              <w:rPr>
                <w:rFonts w:ascii="Tahoma" w:hAnsi="Tahoma" w:cs="Tahoma"/>
                <w:sz w:val="18"/>
                <w:szCs w:val="18"/>
              </w:rPr>
              <w:t>Ime in priimek</w:t>
            </w:r>
          </w:p>
        </w:tc>
        <w:tc>
          <w:tcPr>
            <w:tcW w:w="3256" w:type="dxa"/>
            <w:tcBorders>
              <w:top w:val="single" w:sz="4" w:space="0" w:color="auto"/>
              <w:left w:val="single" w:sz="4" w:space="0" w:color="auto"/>
              <w:bottom w:val="single" w:sz="4" w:space="0" w:color="auto"/>
              <w:right w:val="single" w:sz="4" w:space="0" w:color="auto"/>
            </w:tcBorders>
            <w:vAlign w:val="center"/>
          </w:tcPr>
          <w:p w14:paraId="5A68753D" w14:textId="77777777" w:rsidR="0046736B" w:rsidRPr="00964E51" w:rsidRDefault="0046736B" w:rsidP="005E6CB4">
            <w:pPr>
              <w:keepLines/>
              <w:widowControl w:val="0"/>
              <w:spacing w:line="276" w:lineRule="auto"/>
              <w:jc w:val="center"/>
              <w:rPr>
                <w:rFonts w:ascii="Tahoma" w:hAnsi="Tahoma" w:cs="Tahoma"/>
                <w:sz w:val="18"/>
                <w:szCs w:val="18"/>
              </w:rPr>
            </w:pPr>
            <w:r w:rsidRPr="00964E51">
              <w:rPr>
                <w:rFonts w:ascii="Tahoma" w:hAnsi="Tahoma" w:cs="Tahoma"/>
                <w:sz w:val="18"/>
                <w:szCs w:val="18"/>
              </w:rPr>
              <w:t>EMŠO</w:t>
            </w:r>
          </w:p>
        </w:tc>
      </w:tr>
      <w:tr w:rsidR="0046736B" w:rsidRPr="00964E51" w14:paraId="5F6A70F3" w14:textId="77777777" w:rsidTr="00E67A46">
        <w:trPr>
          <w:trHeight w:val="2168"/>
          <w:jc w:val="center"/>
        </w:trPr>
        <w:tc>
          <w:tcPr>
            <w:tcW w:w="3285" w:type="dxa"/>
            <w:vMerge/>
            <w:tcBorders>
              <w:left w:val="single" w:sz="4" w:space="0" w:color="auto"/>
              <w:bottom w:val="single" w:sz="4" w:space="0" w:color="auto"/>
              <w:right w:val="single" w:sz="4" w:space="0" w:color="auto"/>
            </w:tcBorders>
            <w:vAlign w:val="center"/>
          </w:tcPr>
          <w:p w14:paraId="1E3F30DA" w14:textId="77777777" w:rsidR="0046736B" w:rsidRPr="00964E51" w:rsidRDefault="0046736B" w:rsidP="005E6CB4">
            <w:pPr>
              <w:keepLines/>
              <w:widowControl w:val="0"/>
              <w:rPr>
                <w:rFonts w:ascii="Tahoma" w:hAnsi="Tahoma" w:cs="Tahoma"/>
                <w:sz w:val="16"/>
                <w:szCs w:val="18"/>
              </w:rPr>
            </w:pPr>
          </w:p>
        </w:tc>
        <w:tc>
          <w:tcPr>
            <w:tcW w:w="3098" w:type="dxa"/>
            <w:tcBorders>
              <w:top w:val="single" w:sz="4" w:space="0" w:color="auto"/>
              <w:left w:val="single" w:sz="4" w:space="0" w:color="auto"/>
              <w:bottom w:val="single" w:sz="4" w:space="0" w:color="auto"/>
              <w:right w:val="single" w:sz="4" w:space="0" w:color="auto"/>
            </w:tcBorders>
            <w:vAlign w:val="center"/>
          </w:tcPr>
          <w:p w14:paraId="7941D7A9" w14:textId="77777777" w:rsidR="0046736B" w:rsidRPr="00964E51" w:rsidRDefault="0046736B" w:rsidP="005E6CB4">
            <w:pPr>
              <w:keepLines/>
              <w:widowControl w:val="0"/>
              <w:spacing w:line="276" w:lineRule="auto"/>
              <w:jc w:val="both"/>
              <w:rPr>
                <w:rFonts w:ascii="Tahoma" w:hAnsi="Tahoma" w:cs="Tahoma"/>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6DFB5EA2" w14:textId="77777777" w:rsidR="0046736B" w:rsidRPr="00964E51" w:rsidRDefault="0046736B" w:rsidP="005E6CB4">
            <w:pPr>
              <w:keepLines/>
              <w:widowControl w:val="0"/>
              <w:spacing w:line="276" w:lineRule="auto"/>
              <w:jc w:val="both"/>
              <w:rPr>
                <w:rFonts w:ascii="Tahoma" w:hAnsi="Tahoma" w:cs="Tahoma"/>
                <w:sz w:val="18"/>
                <w:szCs w:val="18"/>
              </w:rPr>
            </w:pPr>
          </w:p>
        </w:tc>
      </w:tr>
      <w:tr w:rsidR="0046736B" w:rsidRPr="00964E51" w14:paraId="7CC5014E" w14:textId="77777777" w:rsidTr="00E67A46">
        <w:trPr>
          <w:trHeight w:val="469"/>
          <w:jc w:val="center"/>
        </w:trPr>
        <w:tc>
          <w:tcPr>
            <w:tcW w:w="6383" w:type="dxa"/>
            <w:gridSpan w:val="2"/>
            <w:tcBorders>
              <w:top w:val="single" w:sz="4" w:space="0" w:color="auto"/>
              <w:left w:val="single" w:sz="4" w:space="0" w:color="auto"/>
              <w:bottom w:val="single" w:sz="4" w:space="0" w:color="auto"/>
              <w:right w:val="single" w:sz="4" w:space="0" w:color="auto"/>
            </w:tcBorders>
            <w:vAlign w:val="center"/>
          </w:tcPr>
          <w:p w14:paraId="117BFD1C" w14:textId="77777777" w:rsidR="0046736B" w:rsidRPr="00964E51" w:rsidRDefault="0046736B" w:rsidP="005E6CB4">
            <w:pPr>
              <w:keepLines/>
              <w:widowControl w:val="0"/>
              <w:rPr>
                <w:rFonts w:ascii="Tahoma" w:hAnsi="Tahoma" w:cs="Tahoma"/>
                <w:sz w:val="18"/>
                <w:szCs w:val="18"/>
              </w:rPr>
            </w:pPr>
            <w:r w:rsidRPr="00964E51">
              <w:rPr>
                <w:rFonts w:ascii="Tahoma" w:hAnsi="Tahoma" w:cs="Tahoma"/>
                <w:sz w:val="18"/>
                <w:szCs w:val="18"/>
              </w:rPr>
              <w:t xml:space="preserve">Ponudnik je </w:t>
            </w:r>
            <w:proofErr w:type="spellStart"/>
            <w:r w:rsidRPr="00964E51">
              <w:rPr>
                <w:rFonts w:ascii="Tahoma" w:hAnsi="Tahoma" w:cs="Tahoma"/>
                <w:sz w:val="18"/>
                <w:szCs w:val="18"/>
              </w:rPr>
              <w:t>MSP</w:t>
            </w:r>
            <w:proofErr w:type="spellEnd"/>
            <w:r w:rsidRPr="00964E51">
              <w:rPr>
                <w:rFonts w:ascii="Tahoma" w:hAnsi="Tahoma" w:cs="Tahoma"/>
                <w:sz w:val="18"/>
                <w:szCs w:val="18"/>
              </w:rPr>
              <w:t>* (</w:t>
            </w:r>
            <w:r w:rsidRPr="00964E51">
              <w:rPr>
                <w:rFonts w:ascii="Tahoma" w:hAnsi="Tahoma" w:cs="Tahoma"/>
                <w:sz w:val="18"/>
                <w:szCs w:val="18"/>
                <w:u w:val="single"/>
              </w:rPr>
              <w:t>DA/NE</w:t>
            </w:r>
            <w:r w:rsidRPr="00964E51">
              <w:rPr>
                <w:rFonts w:ascii="Tahoma" w:hAnsi="Tahoma" w:cs="Tahoma"/>
                <w:sz w:val="18"/>
                <w:szCs w:val="18"/>
              </w:rPr>
              <w:t xml:space="preserve">): </w:t>
            </w:r>
            <w:r w:rsidRPr="00964E51">
              <w:rPr>
                <w:rFonts w:ascii="Tahoma" w:hAnsi="Tahoma" w:cs="Tahoma"/>
                <w:i/>
                <w:sz w:val="16"/>
                <w:szCs w:val="18"/>
              </w:rPr>
              <w:t>*</w:t>
            </w:r>
            <w:proofErr w:type="spellStart"/>
            <w:r w:rsidRPr="00964E51">
              <w:rPr>
                <w:rFonts w:ascii="Tahoma" w:hAnsi="Tahoma" w:cs="Tahoma"/>
                <w:i/>
                <w:sz w:val="16"/>
                <w:szCs w:val="18"/>
              </w:rPr>
              <w:t>MSP</w:t>
            </w:r>
            <w:proofErr w:type="spellEnd"/>
            <w:r w:rsidRPr="00964E51">
              <w:rPr>
                <w:rFonts w:ascii="Tahoma" w:hAnsi="Tahoma" w:cs="Tahoma"/>
                <w:i/>
                <w:sz w:val="16"/>
                <w:szCs w:val="18"/>
              </w:rPr>
              <w:t xml:space="preserve">: </w:t>
            </w:r>
            <w:proofErr w:type="spellStart"/>
            <w:r w:rsidRPr="00964E51">
              <w:rPr>
                <w:rFonts w:ascii="Tahoma" w:hAnsi="Tahoma" w:cs="Tahoma"/>
                <w:i/>
                <w:sz w:val="16"/>
                <w:szCs w:val="18"/>
              </w:rPr>
              <w:t>mikro</w:t>
            </w:r>
            <w:proofErr w:type="spellEnd"/>
            <w:r w:rsidRPr="00964E51">
              <w:rPr>
                <w:rFonts w:ascii="Tahoma" w:hAnsi="Tahoma" w:cs="Tahoma"/>
                <w:i/>
                <w:sz w:val="16"/>
                <w:szCs w:val="18"/>
              </w:rPr>
              <w:t>, mala in srednje velika podjetja kot so opredeljena v Priporočilu Komisije 2003/361/ES</w:t>
            </w:r>
          </w:p>
        </w:tc>
        <w:tc>
          <w:tcPr>
            <w:tcW w:w="3256" w:type="dxa"/>
            <w:tcBorders>
              <w:top w:val="single" w:sz="4" w:space="0" w:color="auto"/>
              <w:left w:val="single" w:sz="4" w:space="0" w:color="auto"/>
              <w:bottom w:val="single" w:sz="4" w:space="0" w:color="auto"/>
              <w:right w:val="single" w:sz="4" w:space="0" w:color="auto"/>
            </w:tcBorders>
            <w:vAlign w:val="center"/>
          </w:tcPr>
          <w:p w14:paraId="5CA9E50D" w14:textId="77777777" w:rsidR="0046736B" w:rsidRPr="00964E51" w:rsidRDefault="0046736B" w:rsidP="005E6CB4">
            <w:pPr>
              <w:keepLines/>
              <w:widowControl w:val="0"/>
              <w:rPr>
                <w:sz w:val="18"/>
                <w:szCs w:val="18"/>
              </w:rPr>
            </w:pPr>
          </w:p>
        </w:tc>
      </w:tr>
    </w:tbl>
    <w:p w14:paraId="5585A0EC" w14:textId="6E8CDA27" w:rsidR="002A40D3" w:rsidRPr="00964E51" w:rsidRDefault="002A40D3" w:rsidP="005E6CB4">
      <w:pPr>
        <w:keepLines/>
        <w:widowControl w:val="0"/>
        <w:tabs>
          <w:tab w:val="left" w:pos="2835"/>
        </w:tabs>
        <w:ind w:left="284" w:hanging="284"/>
        <w:jc w:val="both"/>
        <w:rPr>
          <w:rFonts w:ascii="Tahoma" w:hAnsi="Tahoma" w:cs="Tahoma"/>
          <w:noProof/>
        </w:rPr>
      </w:pPr>
    </w:p>
    <w:p w14:paraId="2C9A0594" w14:textId="77777777" w:rsidR="0046736B" w:rsidRPr="00964E51" w:rsidRDefault="0046736B" w:rsidP="005E6CB4">
      <w:pPr>
        <w:keepLines/>
        <w:widowControl w:val="0"/>
        <w:tabs>
          <w:tab w:val="left" w:pos="2835"/>
        </w:tabs>
        <w:ind w:left="284" w:hanging="284"/>
        <w:jc w:val="both"/>
        <w:rPr>
          <w:rFonts w:ascii="Tahoma" w:hAnsi="Tahoma" w:cs="Tahoma"/>
          <w:noProof/>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46736B" w:rsidRPr="00964E51" w14:paraId="069EF1A5" w14:textId="77777777" w:rsidTr="00E67A46">
        <w:trPr>
          <w:trHeight w:val="235"/>
        </w:trPr>
        <w:tc>
          <w:tcPr>
            <w:tcW w:w="3430" w:type="dxa"/>
            <w:tcBorders>
              <w:bottom w:val="single" w:sz="4" w:space="0" w:color="auto"/>
            </w:tcBorders>
          </w:tcPr>
          <w:p w14:paraId="0108553E" w14:textId="18EA3B74" w:rsidR="0046736B" w:rsidRPr="00964E51" w:rsidRDefault="0046736B" w:rsidP="005E6CB4">
            <w:pPr>
              <w:keepLines/>
              <w:widowControl w:val="0"/>
              <w:jc w:val="both"/>
              <w:rPr>
                <w:rFonts w:ascii="Tahoma" w:hAnsi="Tahoma" w:cs="Tahoma"/>
                <w:snapToGrid w:val="0"/>
                <w:color w:val="000000"/>
              </w:rPr>
            </w:pPr>
          </w:p>
        </w:tc>
        <w:tc>
          <w:tcPr>
            <w:tcW w:w="2574" w:type="dxa"/>
          </w:tcPr>
          <w:p w14:paraId="37BAE704" w14:textId="77777777" w:rsidR="0046736B" w:rsidRPr="00964E51" w:rsidRDefault="0046736B" w:rsidP="005E6CB4">
            <w:pPr>
              <w:keepLines/>
              <w:widowControl w:val="0"/>
              <w:jc w:val="center"/>
              <w:rPr>
                <w:rFonts w:ascii="Tahoma" w:hAnsi="Tahoma" w:cs="Tahoma"/>
                <w:snapToGrid w:val="0"/>
                <w:color w:val="000000"/>
              </w:rPr>
            </w:pPr>
          </w:p>
        </w:tc>
        <w:tc>
          <w:tcPr>
            <w:tcW w:w="3715" w:type="dxa"/>
            <w:tcBorders>
              <w:bottom w:val="single" w:sz="4" w:space="0" w:color="auto"/>
            </w:tcBorders>
          </w:tcPr>
          <w:p w14:paraId="183D66D7" w14:textId="77777777" w:rsidR="0046736B" w:rsidRPr="00964E51" w:rsidRDefault="0046736B" w:rsidP="005E6CB4">
            <w:pPr>
              <w:keepLines/>
              <w:widowControl w:val="0"/>
              <w:tabs>
                <w:tab w:val="left" w:pos="567"/>
                <w:tab w:val="num" w:pos="851"/>
                <w:tab w:val="left" w:pos="993"/>
              </w:tabs>
              <w:jc w:val="both"/>
              <w:rPr>
                <w:rFonts w:ascii="Tahoma" w:hAnsi="Tahoma" w:cs="Tahoma"/>
                <w:snapToGrid w:val="0"/>
                <w:color w:val="000000"/>
              </w:rPr>
            </w:pPr>
          </w:p>
        </w:tc>
      </w:tr>
      <w:tr w:rsidR="0046736B" w:rsidRPr="00964E51" w14:paraId="350FD73B" w14:textId="77777777" w:rsidTr="00E67A46">
        <w:trPr>
          <w:trHeight w:val="235"/>
        </w:trPr>
        <w:tc>
          <w:tcPr>
            <w:tcW w:w="3430" w:type="dxa"/>
            <w:tcBorders>
              <w:top w:val="single" w:sz="4" w:space="0" w:color="auto"/>
            </w:tcBorders>
          </w:tcPr>
          <w:p w14:paraId="1AA8E883" w14:textId="77777777" w:rsidR="0046736B" w:rsidRPr="00964E51" w:rsidRDefault="0046736B" w:rsidP="005E6CB4">
            <w:pPr>
              <w:keepLines/>
              <w:widowControl w:val="0"/>
              <w:jc w:val="center"/>
              <w:rPr>
                <w:rFonts w:ascii="Tahoma" w:hAnsi="Tahoma" w:cs="Tahoma"/>
                <w:snapToGrid w:val="0"/>
                <w:color w:val="000000"/>
              </w:rPr>
            </w:pPr>
            <w:r w:rsidRPr="00964E51">
              <w:rPr>
                <w:rFonts w:ascii="Tahoma" w:hAnsi="Tahoma" w:cs="Tahoma"/>
                <w:snapToGrid w:val="0"/>
                <w:color w:val="000000"/>
              </w:rPr>
              <w:t>(</w:t>
            </w:r>
            <w:r w:rsidRPr="00964E51">
              <w:rPr>
                <w:rFonts w:ascii="Tahoma" w:hAnsi="Tahoma" w:cs="Tahoma"/>
                <w:snapToGrid w:val="0"/>
                <w:color w:val="000000"/>
                <w:sz w:val="18"/>
              </w:rPr>
              <w:t>kraj, datum</w:t>
            </w:r>
            <w:r w:rsidRPr="00964E51">
              <w:rPr>
                <w:rFonts w:ascii="Tahoma" w:hAnsi="Tahoma" w:cs="Tahoma"/>
                <w:snapToGrid w:val="0"/>
                <w:color w:val="000000"/>
              </w:rPr>
              <w:t>)</w:t>
            </w:r>
          </w:p>
        </w:tc>
        <w:tc>
          <w:tcPr>
            <w:tcW w:w="2574" w:type="dxa"/>
          </w:tcPr>
          <w:p w14:paraId="5CECAB73" w14:textId="77777777" w:rsidR="0046736B" w:rsidRPr="00964E51" w:rsidRDefault="0046736B" w:rsidP="005E6CB4">
            <w:pPr>
              <w:keepLines/>
              <w:widowControl w:val="0"/>
              <w:jc w:val="center"/>
              <w:rPr>
                <w:rFonts w:ascii="Tahoma" w:hAnsi="Tahoma" w:cs="Tahoma"/>
                <w:snapToGrid w:val="0"/>
                <w:color w:val="000000"/>
              </w:rPr>
            </w:pPr>
            <w:r w:rsidRPr="00964E51">
              <w:rPr>
                <w:rFonts w:ascii="Tahoma" w:hAnsi="Tahoma" w:cs="Tahoma"/>
                <w:snapToGrid w:val="0"/>
                <w:color w:val="000000"/>
              </w:rPr>
              <w:t>žig</w:t>
            </w:r>
          </w:p>
        </w:tc>
        <w:tc>
          <w:tcPr>
            <w:tcW w:w="3715" w:type="dxa"/>
            <w:tcBorders>
              <w:top w:val="single" w:sz="4" w:space="0" w:color="auto"/>
            </w:tcBorders>
          </w:tcPr>
          <w:p w14:paraId="7E7A4E03" w14:textId="77777777" w:rsidR="0046736B" w:rsidRPr="00964E51" w:rsidRDefault="0046736B" w:rsidP="005E6CB4">
            <w:pPr>
              <w:keepLines/>
              <w:widowControl w:val="0"/>
              <w:jc w:val="both"/>
              <w:rPr>
                <w:rFonts w:ascii="Tahoma" w:hAnsi="Tahoma" w:cs="Tahoma"/>
                <w:snapToGrid w:val="0"/>
                <w:color w:val="000000"/>
              </w:rPr>
            </w:pPr>
            <w:r w:rsidRPr="00964E51">
              <w:rPr>
                <w:rFonts w:ascii="Tahoma" w:hAnsi="Tahoma" w:cs="Tahoma"/>
                <w:snapToGrid w:val="0"/>
                <w:color w:val="000000"/>
              </w:rPr>
              <w:t>(</w:t>
            </w:r>
            <w:r w:rsidRPr="00964E51">
              <w:rPr>
                <w:rFonts w:ascii="Tahoma" w:hAnsi="Tahoma" w:cs="Tahoma"/>
                <w:snapToGrid w:val="0"/>
                <w:color w:val="000000"/>
                <w:sz w:val="18"/>
              </w:rPr>
              <w:t>Naziv in podpis odgovorne osebe ponudnika</w:t>
            </w:r>
            <w:r w:rsidRPr="00964E51">
              <w:rPr>
                <w:rFonts w:ascii="Tahoma" w:hAnsi="Tahoma" w:cs="Tahoma"/>
                <w:snapToGrid w:val="0"/>
                <w:color w:val="000000"/>
              </w:rPr>
              <w:t>)</w:t>
            </w:r>
          </w:p>
        </w:tc>
      </w:tr>
    </w:tbl>
    <w:p w14:paraId="027B545B" w14:textId="77777777" w:rsidR="002A40D3" w:rsidRPr="00964E51" w:rsidRDefault="002A40D3" w:rsidP="005E6CB4">
      <w:pPr>
        <w:keepLines/>
        <w:widowControl w:val="0"/>
        <w:tabs>
          <w:tab w:val="left" w:pos="567"/>
          <w:tab w:val="num" w:pos="851"/>
          <w:tab w:val="left" w:pos="993"/>
        </w:tabs>
        <w:jc w:val="both"/>
        <w:rPr>
          <w:rFonts w:ascii="Tahoma" w:hAnsi="Tahoma" w:cs="Tahoma"/>
          <w:b/>
          <w:i/>
          <w:noProof/>
          <w:sz w:val="16"/>
          <w:szCs w:val="18"/>
        </w:rPr>
      </w:pPr>
    </w:p>
    <w:p w14:paraId="505FD9A2" w14:textId="77777777" w:rsidR="002A40D3" w:rsidRPr="00964E51" w:rsidRDefault="002A40D3" w:rsidP="005E6CB4">
      <w:pPr>
        <w:keepLines/>
        <w:widowControl w:val="0"/>
        <w:tabs>
          <w:tab w:val="left" w:pos="567"/>
          <w:tab w:val="num" w:pos="851"/>
          <w:tab w:val="left" w:pos="993"/>
        </w:tabs>
        <w:jc w:val="both"/>
        <w:rPr>
          <w:rFonts w:ascii="Tahoma" w:hAnsi="Tahoma" w:cs="Tahoma"/>
          <w:b/>
          <w:i/>
          <w:noProof/>
          <w:szCs w:val="18"/>
        </w:rPr>
      </w:pPr>
    </w:p>
    <w:p w14:paraId="082D0D00" w14:textId="77777777" w:rsidR="002A40D3" w:rsidRPr="00964E51" w:rsidRDefault="002A40D3" w:rsidP="005E6CB4">
      <w:pPr>
        <w:keepLines/>
        <w:widowControl w:val="0"/>
        <w:tabs>
          <w:tab w:val="left" w:pos="567"/>
          <w:tab w:val="num" w:pos="851"/>
          <w:tab w:val="left" w:pos="993"/>
        </w:tabs>
        <w:jc w:val="both"/>
        <w:rPr>
          <w:rFonts w:ascii="Tahoma" w:hAnsi="Tahoma" w:cs="Tahoma"/>
          <w:i/>
          <w:noProof/>
          <w:sz w:val="18"/>
          <w:szCs w:val="17"/>
        </w:rPr>
      </w:pPr>
      <w:r w:rsidRPr="00964E51">
        <w:rPr>
          <w:rFonts w:ascii="Tahoma" w:hAnsi="Tahoma" w:cs="Tahoma"/>
          <w:b/>
          <w:i/>
          <w:noProof/>
          <w:sz w:val="18"/>
          <w:szCs w:val="17"/>
        </w:rPr>
        <w:t xml:space="preserve">Navodilo: </w:t>
      </w:r>
      <w:r w:rsidRPr="00964E51">
        <w:rPr>
          <w:rFonts w:ascii="Tahoma" w:hAnsi="Tahoma" w:cs="Tahoma"/>
          <w:i/>
          <w:noProof/>
          <w:sz w:val="18"/>
          <w:szCs w:val="17"/>
        </w:rPr>
        <w:t xml:space="preserve">V primeru, da odda več ponudnikov </w:t>
      </w:r>
      <w:r w:rsidRPr="00964E51">
        <w:rPr>
          <w:rFonts w:ascii="Tahoma" w:hAnsi="Tahoma" w:cs="Tahoma"/>
          <w:i/>
          <w:noProof/>
          <w:sz w:val="18"/>
          <w:szCs w:val="17"/>
          <w:u w:val="single"/>
        </w:rPr>
        <w:t>skupno ponudbo</w:t>
      </w:r>
      <w:r w:rsidRPr="00964E51">
        <w:rPr>
          <w:rFonts w:ascii="Tahoma" w:hAnsi="Tahoma" w:cs="Tahoma"/>
          <w:i/>
          <w:noProof/>
          <w:sz w:val="18"/>
          <w:szCs w:val="17"/>
        </w:rPr>
        <w:t xml:space="preserve">, morajo razmnožen obrazec priloge 1 izpolniti vsi ponudniki – partnerji. V primeru </w:t>
      </w:r>
      <w:r w:rsidRPr="00964E51">
        <w:rPr>
          <w:rFonts w:ascii="Tahoma" w:hAnsi="Tahoma" w:cs="Tahoma"/>
          <w:i/>
          <w:noProof/>
          <w:sz w:val="18"/>
          <w:szCs w:val="17"/>
          <w:u w:val="single"/>
        </w:rPr>
        <w:t>skupne ponudbe</w:t>
      </w:r>
      <w:r w:rsidRPr="00964E51">
        <w:rPr>
          <w:rFonts w:ascii="Tahoma" w:hAnsi="Tahoma" w:cs="Tahoma"/>
          <w:i/>
          <w:noProof/>
          <w:sz w:val="18"/>
          <w:szCs w:val="17"/>
        </w:rPr>
        <w:t xml:space="preserve"> se k prilogi 1 priloži </w:t>
      </w:r>
      <w:r w:rsidRPr="00964E51">
        <w:rPr>
          <w:rFonts w:ascii="Tahoma" w:hAnsi="Tahoma" w:cs="Tahoma"/>
          <w:b/>
          <w:bCs/>
          <w:i/>
          <w:noProof/>
          <w:sz w:val="18"/>
          <w:szCs w:val="17"/>
          <w:u w:val="single"/>
        </w:rPr>
        <w:t>pravni akt o skupni izvedbi naročila</w:t>
      </w:r>
      <w:r w:rsidRPr="00964E51">
        <w:rPr>
          <w:rFonts w:ascii="Tahoma" w:hAnsi="Tahoma" w:cs="Tahoma"/>
          <w:i/>
          <w:noProof/>
          <w:sz w:val="18"/>
          <w:szCs w:val="17"/>
        </w:rPr>
        <w:t>.</w:t>
      </w:r>
    </w:p>
    <w:p w14:paraId="435867C1" w14:textId="77777777" w:rsidR="002A40D3" w:rsidRPr="00964E51" w:rsidRDefault="002A40D3" w:rsidP="005E6CB4">
      <w:pPr>
        <w:keepLines/>
        <w:widowControl w:val="0"/>
        <w:tabs>
          <w:tab w:val="left" w:pos="567"/>
          <w:tab w:val="num" w:pos="851"/>
          <w:tab w:val="left" w:pos="993"/>
        </w:tabs>
        <w:jc w:val="both"/>
        <w:rPr>
          <w:rFonts w:ascii="Tahoma" w:hAnsi="Tahoma" w:cs="Tahoma"/>
          <w:b/>
          <w:i/>
          <w:noProof/>
          <w:sz w:val="18"/>
          <w:szCs w:val="17"/>
          <w:u w:val="single"/>
        </w:rPr>
      </w:pPr>
    </w:p>
    <w:p w14:paraId="31913E24" w14:textId="2D05D0A9" w:rsidR="002A40D3" w:rsidRPr="00964E51" w:rsidRDefault="002A40D3" w:rsidP="005E6CB4">
      <w:pPr>
        <w:keepLines/>
        <w:widowControl w:val="0"/>
        <w:tabs>
          <w:tab w:val="left" w:pos="567"/>
          <w:tab w:val="num" w:pos="851"/>
          <w:tab w:val="left" w:pos="993"/>
        </w:tabs>
        <w:jc w:val="both"/>
        <w:rPr>
          <w:rFonts w:ascii="Tahoma" w:hAnsi="Tahoma" w:cs="Tahoma"/>
          <w:b/>
          <w:i/>
          <w:iCs/>
          <w:noProof/>
          <w:sz w:val="18"/>
          <w:szCs w:val="17"/>
          <w:u w:val="single"/>
        </w:rPr>
      </w:pPr>
      <w:r w:rsidRPr="00964E51">
        <w:rPr>
          <w:rFonts w:ascii="Tahoma" w:hAnsi="Tahoma" w:cs="Tahoma"/>
          <w:i/>
          <w:iCs/>
          <w:noProof/>
          <w:sz w:val="18"/>
          <w:szCs w:val="17"/>
        </w:rPr>
        <w:t xml:space="preserve">Ponudnik </w:t>
      </w:r>
      <w:r w:rsidRPr="00964E51">
        <w:rPr>
          <w:rFonts w:ascii="Tahoma" w:hAnsi="Tahoma" w:cs="Tahoma"/>
          <w:i/>
          <w:iCs/>
          <w:noProof/>
          <w:sz w:val="18"/>
          <w:szCs w:val="17"/>
          <w:u w:val="single"/>
        </w:rPr>
        <w:t>obrazec</w:t>
      </w:r>
      <w:r w:rsidRPr="00964E51">
        <w:rPr>
          <w:rFonts w:ascii="Tahoma" w:hAnsi="Tahoma" w:cs="Tahoma"/>
          <w:b/>
          <w:i/>
          <w:iCs/>
          <w:noProof/>
          <w:sz w:val="18"/>
          <w:szCs w:val="17"/>
        </w:rPr>
        <w:t xml:space="preserve"> </w:t>
      </w:r>
      <w:r w:rsidRPr="00964E51">
        <w:rPr>
          <w:rFonts w:ascii="Tahoma" w:hAnsi="Tahoma" w:cs="Tahoma"/>
          <w:i/>
          <w:iCs/>
          <w:noProof/>
          <w:sz w:val="18"/>
          <w:szCs w:val="17"/>
        </w:rPr>
        <w:t>v okviru sistema e-JN</w:t>
      </w:r>
      <w:r w:rsidRPr="00964E51">
        <w:rPr>
          <w:rFonts w:ascii="Tahoma" w:hAnsi="Tahoma" w:cs="Tahoma"/>
          <w:b/>
          <w:i/>
          <w:iCs/>
          <w:noProof/>
          <w:sz w:val="18"/>
          <w:szCs w:val="17"/>
        </w:rPr>
        <w:t xml:space="preserve"> </w:t>
      </w:r>
      <w:r w:rsidRPr="00964E51">
        <w:rPr>
          <w:rFonts w:ascii="Tahoma" w:hAnsi="Tahoma" w:cs="Tahoma"/>
          <w:b/>
          <w:i/>
          <w:iCs/>
          <w:noProof/>
          <w:sz w:val="18"/>
          <w:szCs w:val="17"/>
          <w:u w:val="single"/>
        </w:rPr>
        <w:t xml:space="preserve">naloži v </w:t>
      </w:r>
      <w:r w:rsidR="00BA38F2" w:rsidRPr="00964E51">
        <w:rPr>
          <w:rFonts w:ascii="Tahoma" w:hAnsi="Tahoma" w:cs="Tahoma"/>
          <w:b/>
          <w:i/>
          <w:iCs/>
          <w:noProof/>
          <w:sz w:val="18"/>
          <w:szCs w:val="17"/>
          <w:u w:val="single"/>
        </w:rPr>
        <w:t>Razdelek »DOKUMENTI«, del »Ostale priloge«</w:t>
      </w:r>
      <w:r w:rsidRPr="00964E51">
        <w:rPr>
          <w:rFonts w:ascii="Tahoma" w:hAnsi="Tahoma" w:cs="Tahoma"/>
          <w:b/>
          <w:i/>
          <w:iCs/>
          <w:noProof/>
          <w:sz w:val="18"/>
          <w:szCs w:val="17"/>
          <w:u w:val="single"/>
        </w:rPr>
        <w:t>!!!</w:t>
      </w:r>
    </w:p>
    <w:p w14:paraId="66F6954B" w14:textId="77777777" w:rsidR="00202E82" w:rsidRPr="00964E51" w:rsidRDefault="00202E82" w:rsidP="005E6CB4">
      <w:pPr>
        <w:keepLines/>
        <w:widowControl w:val="0"/>
        <w:tabs>
          <w:tab w:val="left" w:pos="567"/>
          <w:tab w:val="num" w:pos="851"/>
          <w:tab w:val="left" w:pos="993"/>
        </w:tabs>
        <w:jc w:val="both"/>
        <w:rPr>
          <w:rFonts w:ascii="Tahoma" w:hAnsi="Tahoma" w:cs="Tahoma"/>
          <w:sz w:val="16"/>
          <w:szCs w:val="18"/>
        </w:rPr>
      </w:pPr>
    </w:p>
    <w:p w14:paraId="7DBFC662" w14:textId="77777777" w:rsidR="00D66743" w:rsidRPr="00964E51" w:rsidRDefault="00D66743" w:rsidP="005E6CB4">
      <w:pPr>
        <w:keepLines/>
        <w:widowControl w:val="0"/>
      </w:pPr>
      <w:r w:rsidRPr="00964E51">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964E51" w14:paraId="347595EA" w14:textId="77777777" w:rsidTr="00D66743">
        <w:tc>
          <w:tcPr>
            <w:tcW w:w="642" w:type="dxa"/>
            <w:tcBorders>
              <w:right w:val="nil"/>
            </w:tcBorders>
          </w:tcPr>
          <w:p w14:paraId="2AE8DD1D" w14:textId="633B873B" w:rsidR="00623DAF" w:rsidRPr="00964E51" w:rsidRDefault="00202E82" w:rsidP="005E6CB4">
            <w:pPr>
              <w:keepLines/>
              <w:widowControl w:val="0"/>
              <w:jc w:val="both"/>
              <w:rPr>
                <w:rFonts w:ascii="Tahoma" w:hAnsi="Tahoma" w:cs="Tahoma"/>
              </w:rPr>
            </w:pPr>
            <w:r w:rsidRPr="00964E51">
              <w:rPr>
                <w:rFonts w:ascii="Tahoma" w:hAnsi="Tahoma" w:cs="Tahoma"/>
              </w:rPr>
              <w:lastRenderedPageBreak/>
              <w:br w:type="page"/>
            </w:r>
            <w:r w:rsidR="00623DAF" w:rsidRPr="00964E51">
              <w:br w:type="page"/>
            </w:r>
          </w:p>
        </w:tc>
        <w:tc>
          <w:tcPr>
            <w:tcW w:w="7655" w:type="dxa"/>
            <w:tcBorders>
              <w:left w:val="nil"/>
            </w:tcBorders>
            <w:vAlign w:val="bottom"/>
          </w:tcPr>
          <w:p w14:paraId="42776A24" w14:textId="46FBE309" w:rsidR="00623DAF" w:rsidRPr="00964E51" w:rsidRDefault="00623DAF" w:rsidP="005E6CB4">
            <w:pPr>
              <w:keepLines/>
              <w:widowControl w:val="0"/>
              <w:jc w:val="both"/>
              <w:rPr>
                <w:rFonts w:ascii="Tahoma" w:hAnsi="Tahoma" w:cs="Tahoma"/>
              </w:rPr>
            </w:pPr>
            <w:r w:rsidRPr="00964E51">
              <w:rPr>
                <w:rFonts w:ascii="Tahoma" w:hAnsi="Tahoma" w:cs="Tahoma"/>
              </w:rPr>
              <w:t xml:space="preserve">PONUDBA </w:t>
            </w:r>
            <w:r w:rsidR="007C1757" w:rsidRPr="00964E51">
              <w:rPr>
                <w:rFonts w:ascii="Tahoma" w:hAnsi="Tahoma" w:cs="Tahoma"/>
                <w:b/>
              </w:rPr>
              <w:t xml:space="preserve">– </w:t>
            </w:r>
            <w:r w:rsidR="007C1757" w:rsidRPr="00964E51">
              <w:rPr>
                <w:rFonts w:ascii="Tahoma" w:hAnsi="Tahoma" w:cs="Tahoma"/>
              </w:rPr>
              <w:t>SKLOP 1</w:t>
            </w:r>
          </w:p>
        </w:tc>
        <w:tc>
          <w:tcPr>
            <w:tcW w:w="850" w:type="dxa"/>
            <w:tcBorders>
              <w:right w:val="nil"/>
            </w:tcBorders>
          </w:tcPr>
          <w:p w14:paraId="7A2FC14A" w14:textId="77777777" w:rsidR="00623DAF" w:rsidRPr="00964E51" w:rsidRDefault="00623DAF" w:rsidP="005E6CB4">
            <w:pPr>
              <w:keepLines/>
              <w:widowControl w:val="0"/>
              <w:jc w:val="both"/>
              <w:rPr>
                <w:rFonts w:ascii="Tahoma" w:hAnsi="Tahoma" w:cs="Tahoma"/>
                <w:b/>
              </w:rPr>
            </w:pPr>
            <w:r w:rsidRPr="00964E51">
              <w:rPr>
                <w:rFonts w:ascii="Tahoma" w:hAnsi="Tahoma" w:cs="Tahoma"/>
                <w:b/>
                <w:i/>
              </w:rPr>
              <w:t xml:space="preserve">Priloga </w:t>
            </w:r>
          </w:p>
        </w:tc>
        <w:tc>
          <w:tcPr>
            <w:tcW w:w="567" w:type="dxa"/>
            <w:tcBorders>
              <w:left w:val="nil"/>
            </w:tcBorders>
          </w:tcPr>
          <w:p w14:paraId="15172866" w14:textId="0B8E9558" w:rsidR="00623DAF" w:rsidRPr="00964E51" w:rsidRDefault="00623DAF" w:rsidP="005E6CB4">
            <w:pPr>
              <w:keepLines/>
              <w:widowControl w:val="0"/>
              <w:jc w:val="both"/>
              <w:rPr>
                <w:rFonts w:ascii="Tahoma" w:hAnsi="Tahoma" w:cs="Tahoma"/>
                <w:b/>
                <w:i/>
              </w:rPr>
            </w:pPr>
            <w:r w:rsidRPr="00964E51">
              <w:rPr>
                <w:rFonts w:ascii="Tahoma" w:hAnsi="Tahoma" w:cs="Tahoma"/>
                <w:b/>
                <w:i/>
              </w:rPr>
              <w:t>2</w:t>
            </w:r>
          </w:p>
        </w:tc>
      </w:tr>
    </w:tbl>
    <w:p w14:paraId="1E050914" w14:textId="77777777" w:rsidR="00623DAF" w:rsidRPr="00964E51" w:rsidRDefault="00623DAF" w:rsidP="005E6CB4">
      <w:pPr>
        <w:keepLines/>
        <w:widowControl w:val="0"/>
        <w:jc w:val="both"/>
        <w:rPr>
          <w:rFonts w:ascii="Tahoma" w:hAnsi="Tahoma" w:cs="Tahoma"/>
          <w:b/>
        </w:rPr>
      </w:pPr>
    </w:p>
    <w:p w14:paraId="6B913348" w14:textId="6058C9BC" w:rsidR="00D66743" w:rsidRPr="00964E51" w:rsidRDefault="00D66743" w:rsidP="005E6CB4">
      <w:pPr>
        <w:keepLines/>
        <w:widowControl w:val="0"/>
        <w:jc w:val="both"/>
        <w:rPr>
          <w:rFonts w:ascii="Tahoma" w:hAnsi="Tahoma" w:cs="Tahoma"/>
          <w:b/>
          <w:noProof/>
        </w:rPr>
      </w:pPr>
      <w:r w:rsidRPr="00964E51">
        <w:rPr>
          <w:rFonts w:ascii="Tahoma" w:hAnsi="Tahoma" w:cs="Tahoma"/>
          <w:noProof/>
        </w:rPr>
        <w:t xml:space="preserve">JAVNO NAROČILO: </w:t>
      </w:r>
      <w:r w:rsidRPr="00964E51">
        <w:rPr>
          <w:rFonts w:ascii="Tahoma" w:hAnsi="Tahoma" w:cs="Tahoma"/>
          <w:b/>
          <w:noProof/>
        </w:rPr>
        <w:t xml:space="preserve"> </w:t>
      </w:r>
      <w:r w:rsidR="00E8303F" w:rsidRPr="00964E51">
        <w:rPr>
          <w:rFonts w:ascii="Tahoma" w:hAnsi="Tahoma" w:cs="Tahoma"/>
          <w:b/>
          <w:noProof/>
        </w:rPr>
        <w:t>VKS-52/25</w:t>
      </w:r>
      <w:r w:rsidRPr="00964E51">
        <w:rPr>
          <w:rFonts w:ascii="Tahoma" w:hAnsi="Tahoma" w:cs="Tahoma"/>
          <w:b/>
          <w:noProof/>
        </w:rPr>
        <w:t xml:space="preserve"> – »</w:t>
      </w:r>
      <w:r w:rsidR="00E8303F" w:rsidRPr="00964E51">
        <w:rPr>
          <w:rFonts w:ascii="Tahoma" w:hAnsi="Tahoma" w:cs="Tahoma"/>
          <w:b/>
          <w:noProof/>
        </w:rPr>
        <w:t>Prevzem in končna obdelava ostankov iz grabelj in sit, odpadek št. 19 08 01</w:t>
      </w:r>
      <w:r w:rsidRPr="00964E51">
        <w:rPr>
          <w:rFonts w:ascii="Tahoma" w:hAnsi="Tahoma" w:cs="Tahoma"/>
          <w:b/>
          <w:noProof/>
        </w:rPr>
        <w:t xml:space="preserve">«  </w:t>
      </w:r>
    </w:p>
    <w:p w14:paraId="3C694A17" w14:textId="3BC7569F" w:rsidR="00D66743" w:rsidRPr="00964E51" w:rsidRDefault="00D66743" w:rsidP="005E6CB4">
      <w:pPr>
        <w:keepLines/>
        <w:widowControl w:val="0"/>
        <w:jc w:val="both"/>
        <w:rPr>
          <w:rFonts w:ascii="Tahoma" w:hAnsi="Tahoma" w:cs="Tahoma"/>
          <w:b/>
          <w:noProof/>
          <w:sz w:val="24"/>
        </w:rPr>
      </w:pPr>
    </w:p>
    <w:p w14:paraId="6952E8C0" w14:textId="311C46DF" w:rsidR="00616471" w:rsidRPr="00964E51" w:rsidRDefault="00616471" w:rsidP="005E6CB4">
      <w:pPr>
        <w:keepLines/>
        <w:widowControl w:val="0"/>
        <w:jc w:val="both"/>
        <w:rPr>
          <w:rFonts w:ascii="Tahoma" w:hAnsi="Tahoma" w:cs="Tahoma"/>
          <w:noProof/>
        </w:rPr>
      </w:pPr>
      <w:r w:rsidRPr="00964E51">
        <w:rPr>
          <w:rFonts w:ascii="Tahoma" w:hAnsi="Tahoma" w:cs="Tahoma"/>
          <w:noProof/>
        </w:rPr>
        <w:t>SKLOP:</w:t>
      </w:r>
      <w:r w:rsidRPr="00964E51">
        <w:t xml:space="preserve"> </w:t>
      </w:r>
      <w:r w:rsidRPr="00964E51">
        <w:rPr>
          <w:rFonts w:ascii="Tahoma" w:hAnsi="Tahoma" w:cs="Tahoma"/>
          <w:b/>
          <w:noProof/>
        </w:rPr>
        <w:t xml:space="preserve">Sklop 1 - </w:t>
      </w:r>
      <w:r w:rsidR="00CF172D" w:rsidRPr="00964E51">
        <w:rPr>
          <w:rFonts w:ascii="Tahoma" w:hAnsi="Tahoma" w:cs="Tahoma"/>
          <w:b/>
          <w:noProof/>
        </w:rPr>
        <w:t>Prevzem, prevoz in končna predelava ostankov iz grabelj in sit iz CČNL</w:t>
      </w:r>
    </w:p>
    <w:p w14:paraId="22D6360D" w14:textId="77777777" w:rsidR="00616471" w:rsidRPr="00964E51" w:rsidRDefault="00616471" w:rsidP="005E6CB4">
      <w:pPr>
        <w:keepLines/>
        <w:widowControl w:val="0"/>
        <w:jc w:val="both"/>
        <w:rPr>
          <w:rFonts w:ascii="Tahoma" w:hAnsi="Tahoma" w:cs="Tahoma"/>
          <w:b/>
          <w:noProof/>
          <w:sz w:val="24"/>
        </w:rPr>
      </w:pPr>
    </w:p>
    <w:p w14:paraId="2E4C34CA" w14:textId="0AC4FC2D" w:rsidR="00D66743" w:rsidRPr="00964E51" w:rsidRDefault="00D66743" w:rsidP="005E6CB4">
      <w:pPr>
        <w:keepLines/>
        <w:widowControl w:val="0"/>
        <w:spacing w:line="360" w:lineRule="auto"/>
        <w:ind w:right="-143"/>
        <w:rPr>
          <w:rFonts w:ascii="Tahoma" w:hAnsi="Tahoma" w:cs="Tahoma"/>
          <w:noProof/>
        </w:rPr>
      </w:pPr>
      <w:r w:rsidRPr="00964E51">
        <w:rPr>
          <w:rFonts w:ascii="Tahoma" w:hAnsi="Tahoma" w:cs="Tahoma"/>
          <w:noProof/>
        </w:rPr>
        <w:t>PONUDNIK: ________________________________________________________________</w:t>
      </w:r>
      <w:r w:rsidR="000165B3" w:rsidRPr="00964E51">
        <w:rPr>
          <w:rFonts w:ascii="Tahoma" w:hAnsi="Tahoma" w:cs="Tahoma"/>
          <w:noProof/>
        </w:rPr>
        <w:t>__</w:t>
      </w:r>
      <w:r w:rsidRPr="00964E51">
        <w:rPr>
          <w:rFonts w:ascii="Tahoma" w:hAnsi="Tahoma" w:cs="Tahoma"/>
          <w:noProof/>
        </w:rPr>
        <w:t>___________</w:t>
      </w:r>
    </w:p>
    <w:p w14:paraId="47422283" w14:textId="1B2C1701" w:rsidR="00D66743" w:rsidRPr="00964E51" w:rsidRDefault="00D66743" w:rsidP="005E6CB4">
      <w:pPr>
        <w:keepLines/>
        <w:widowControl w:val="0"/>
        <w:jc w:val="both"/>
        <w:rPr>
          <w:rFonts w:ascii="Tahoma" w:hAnsi="Tahoma" w:cs="Tahoma"/>
          <w:b/>
          <w:noProof/>
          <w:sz w:val="24"/>
          <w:szCs w:val="16"/>
        </w:rPr>
      </w:pPr>
    </w:p>
    <w:p w14:paraId="4F32C46B" w14:textId="77777777" w:rsidR="00D66743" w:rsidRPr="00964E51" w:rsidRDefault="00D66743" w:rsidP="005E6CB4">
      <w:pPr>
        <w:keepLines/>
        <w:widowControl w:val="0"/>
        <w:jc w:val="both"/>
        <w:rPr>
          <w:rFonts w:ascii="Tahoma" w:hAnsi="Tahoma" w:cs="Tahoma"/>
          <w:b/>
          <w:noProof/>
          <w:szCs w:val="16"/>
        </w:rPr>
      </w:pPr>
      <w:r w:rsidRPr="00964E51">
        <w:rPr>
          <w:rFonts w:ascii="Tahoma" w:hAnsi="Tahoma" w:cs="Tahoma"/>
          <w:noProof/>
        </w:rPr>
        <w:t>PONUDBA ŠT. ______________________</w:t>
      </w:r>
    </w:p>
    <w:p w14:paraId="26F27110" w14:textId="45F7FDA9" w:rsidR="00D66743" w:rsidRPr="00964E51" w:rsidRDefault="00D66743" w:rsidP="005E6CB4">
      <w:pPr>
        <w:keepLines/>
        <w:widowControl w:val="0"/>
        <w:jc w:val="both"/>
        <w:rPr>
          <w:rFonts w:ascii="Tahoma" w:hAnsi="Tahoma" w:cs="Tahoma"/>
          <w:noProof/>
          <w:sz w:val="24"/>
          <w:szCs w:val="16"/>
        </w:rPr>
      </w:pPr>
    </w:p>
    <w:p w14:paraId="3DE838B9" w14:textId="77777777" w:rsidR="00D66743" w:rsidRPr="00964E51" w:rsidRDefault="00D66743" w:rsidP="005E6CB4">
      <w:pPr>
        <w:keepLines/>
        <w:widowControl w:val="0"/>
        <w:ind w:left="1080" w:hanging="1080"/>
        <w:jc w:val="both"/>
        <w:rPr>
          <w:rFonts w:ascii="Tahoma" w:hAnsi="Tahoma" w:cs="Tahoma"/>
          <w:b/>
          <w:noProof/>
        </w:rPr>
      </w:pPr>
      <w:r w:rsidRPr="00964E51">
        <w:rPr>
          <w:rFonts w:ascii="Tahoma" w:hAnsi="Tahoma" w:cs="Tahoma"/>
          <w:noProof/>
        </w:rPr>
        <w:t>Ponudbo oddajamo (označi):</w:t>
      </w:r>
      <w:r w:rsidRPr="00964E51">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964E51" w14:paraId="0BF60A80" w14:textId="77777777" w:rsidTr="0037044D">
        <w:tc>
          <w:tcPr>
            <w:tcW w:w="1688" w:type="dxa"/>
          </w:tcPr>
          <w:p w14:paraId="10D4D6BE" w14:textId="77777777" w:rsidR="00D66743" w:rsidRPr="00964E51" w:rsidRDefault="00D66743" w:rsidP="005E6CB4">
            <w:pPr>
              <w:keepLines/>
              <w:widowControl w:val="0"/>
              <w:numPr>
                <w:ilvl w:val="0"/>
                <w:numId w:val="7"/>
              </w:numPr>
              <w:ind w:left="318" w:hanging="426"/>
              <w:jc w:val="both"/>
              <w:rPr>
                <w:rFonts w:ascii="Tahoma" w:hAnsi="Tahoma" w:cs="Tahoma"/>
                <w:b/>
                <w:noProof/>
                <w:sz w:val="18"/>
                <w:szCs w:val="18"/>
              </w:rPr>
            </w:pPr>
            <w:r w:rsidRPr="00964E51">
              <w:rPr>
                <w:rFonts w:ascii="Tahoma" w:hAnsi="Tahoma" w:cs="Tahoma"/>
                <w:noProof/>
                <w:sz w:val="18"/>
                <w:szCs w:val="18"/>
              </w:rPr>
              <w:t>samostojno</w:t>
            </w:r>
          </w:p>
        </w:tc>
        <w:tc>
          <w:tcPr>
            <w:tcW w:w="2507" w:type="dxa"/>
          </w:tcPr>
          <w:p w14:paraId="503F0014" w14:textId="77777777" w:rsidR="00D66743" w:rsidRPr="00964E51" w:rsidRDefault="00D66743" w:rsidP="005E6CB4">
            <w:pPr>
              <w:keepLines/>
              <w:widowControl w:val="0"/>
              <w:numPr>
                <w:ilvl w:val="0"/>
                <w:numId w:val="7"/>
              </w:numPr>
              <w:ind w:left="601" w:hanging="425"/>
              <w:jc w:val="both"/>
              <w:rPr>
                <w:rFonts w:ascii="Tahoma" w:hAnsi="Tahoma" w:cs="Tahoma"/>
                <w:b/>
                <w:noProof/>
                <w:sz w:val="18"/>
                <w:szCs w:val="18"/>
              </w:rPr>
            </w:pPr>
            <w:r w:rsidRPr="00964E51">
              <w:rPr>
                <w:rFonts w:ascii="Tahoma" w:hAnsi="Tahoma" w:cs="Tahoma"/>
                <w:noProof/>
                <w:sz w:val="18"/>
                <w:szCs w:val="18"/>
              </w:rPr>
              <w:t>skupna ponudba</w:t>
            </w:r>
          </w:p>
        </w:tc>
        <w:tc>
          <w:tcPr>
            <w:tcW w:w="2184" w:type="dxa"/>
          </w:tcPr>
          <w:p w14:paraId="1BF2DCEE" w14:textId="77777777" w:rsidR="00D66743" w:rsidRPr="00964E51" w:rsidRDefault="00D66743" w:rsidP="005E6CB4">
            <w:pPr>
              <w:keepLines/>
              <w:widowControl w:val="0"/>
              <w:numPr>
                <w:ilvl w:val="0"/>
                <w:numId w:val="7"/>
              </w:numPr>
              <w:ind w:left="601" w:hanging="426"/>
              <w:jc w:val="both"/>
              <w:rPr>
                <w:rFonts w:ascii="Tahoma" w:hAnsi="Tahoma" w:cs="Tahoma"/>
                <w:b/>
                <w:noProof/>
                <w:sz w:val="18"/>
                <w:szCs w:val="18"/>
              </w:rPr>
            </w:pPr>
            <w:r w:rsidRPr="00964E51">
              <w:rPr>
                <w:rFonts w:ascii="Tahoma" w:hAnsi="Tahoma" w:cs="Tahoma"/>
                <w:noProof/>
                <w:sz w:val="18"/>
                <w:szCs w:val="18"/>
              </w:rPr>
              <w:t>s podizvajalci</w:t>
            </w:r>
          </w:p>
        </w:tc>
        <w:tc>
          <w:tcPr>
            <w:tcW w:w="2605" w:type="dxa"/>
          </w:tcPr>
          <w:p w14:paraId="4F124BE2" w14:textId="77777777" w:rsidR="00D66743" w:rsidRPr="00964E51" w:rsidRDefault="00D66743" w:rsidP="005E6CB4">
            <w:pPr>
              <w:keepLines/>
              <w:widowControl w:val="0"/>
              <w:numPr>
                <w:ilvl w:val="0"/>
                <w:numId w:val="7"/>
              </w:numPr>
              <w:ind w:left="601" w:hanging="426"/>
              <w:jc w:val="both"/>
              <w:rPr>
                <w:rFonts w:ascii="Tahoma" w:hAnsi="Tahoma" w:cs="Tahoma"/>
                <w:noProof/>
                <w:sz w:val="18"/>
                <w:szCs w:val="18"/>
              </w:rPr>
            </w:pPr>
            <w:r w:rsidRPr="00964E51">
              <w:rPr>
                <w:rFonts w:ascii="Tahoma" w:hAnsi="Tahoma" w:cs="Tahoma"/>
                <w:noProof/>
                <w:sz w:val="18"/>
                <w:szCs w:val="18"/>
              </w:rPr>
              <w:t>Uporaba zmogljivosti drugih subjektov</w:t>
            </w:r>
          </w:p>
        </w:tc>
      </w:tr>
    </w:tbl>
    <w:p w14:paraId="181E473B" w14:textId="7337D725" w:rsidR="007C633A" w:rsidRPr="00964E51" w:rsidRDefault="007C633A" w:rsidP="005E6CB4">
      <w:pPr>
        <w:keepLines/>
        <w:widowControl w:val="0"/>
        <w:jc w:val="both"/>
        <w:rPr>
          <w:rFonts w:ascii="Tahoma" w:hAnsi="Tahoma" w:cs="Tahoma"/>
          <w:sz w:val="24"/>
        </w:rPr>
      </w:pPr>
    </w:p>
    <w:p w14:paraId="7B011BFB" w14:textId="4E4346C0" w:rsidR="00202E82" w:rsidRPr="00964E51" w:rsidRDefault="00202E82" w:rsidP="005E6CB4">
      <w:pPr>
        <w:keepLines/>
        <w:widowControl w:val="0"/>
        <w:numPr>
          <w:ilvl w:val="0"/>
          <w:numId w:val="4"/>
        </w:numPr>
        <w:tabs>
          <w:tab w:val="clear" w:pos="720"/>
          <w:tab w:val="num" w:pos="360"/>
        </w:tabs>
        <w:ind w:left="426" w:hanging="426"/>
        <w:rPr>
          <w:rFonts w:ascii="Tahoma" w:hAnsi="Tahoma" w:cs="Tahoma"/>
          <w:b/>
        </w:rPr>
      </w:pPr>
      <w:r w:rsidRPr="00964E51">
        <w:rPr>
          <w:rFonts w:ascii="Tahoma" w:hAnsi="Tahoma" w:cs="Tahoma"/>
          <w:b/>
        </w:rPr>
        <w:t>PONUDBENA CENA</w:t>
      </w:r>
      <w:r w:rsidR="008A093E" w:rsidRPr="00964E51">
        <w:rPr>
          <w:rFonts w:ascii="Tahoma" w:hAnsi="Tahoma" w:cs="Tahoma"/>
          <w:b/>
        </w:rPr>
        <w:t xml:space="preserve"> – SKLOP 1 </w:t>
      </w:r>
    </w:p>
    <w:p w14:paraId="05FE1490" w14:textId="3F99CA5C" w:rsidR="004E6399" w:rsidRPr="00964E51" w:rsidRDefault="004E6399" w:rsidP="005E6CB4">
      <w:pPr>
        <w:keepLines/>
        <w:widowControl w:val="0"/>
        <w:rPr>
          <w:rFonts w:ascii="Tahoma" w:hAnsi="Tahoma" w:cs="Tahoma"/>
          <w:sz w:val="10"/>
        </w:rPr>
      </w:pPr>
    </w:p>
    <w:p w14:paraId="3C552562" w14:textId="77777777" w:rsidR="007C1757" w:rsidRPr="00964E51" w:rsidRDefault="007C1757" w:rsidP="005E6CB4">
      <w:pPr>
        <w:keepLines/>
        <w:widowControl w:val="0"/>
        <w:rPr>
          <w:rFonts w:ascii="Tahoma" w:hAnsi="Tahoma" w:cs="Tahoma"/>
          <w:sz w:val="16"/>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985"/>
        <w:gridCol w:w="2410"/>
        <w:gridCol w:w="2409"/>
      </w:tblGrid>
      <w:tr w:rsidR="00027CB9" w:rsidRPr="00964E51" w14:paraId="3AC2DEDE" w14:textId="77777777" w:rsidTr="00895364">
        <w:trPr>
          <w:trHeight w:val="680"/>
        </w:trPr>
        <w:tc>
          <w:tcPr>
            <w:tcW w:w="2693" w:type="dxa"/>
            <w:tcBorders>
              <w:bottom w:val="single" w:sz="4" w:space="0" w:color="auto"/>
            </w:tcBorders>
            <w:shd w:val="clear" w:color="auto" w:fill="C5E0B3"/>
            <w:vAlign w:val="center"/>
          </w:tcPr>
          <w:p w14:paraId="2B55BDBD"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Naziv</w:t>
            </w:r>
          </w:p>
        </w:tc>
        <w:tc>
          <w:tcPr>
            <w:tcW w:w="1985" w:type="dxa"/>
            <w:tcBorders>
              <w:bottom w:val="single" w:sz="4" w:space="0" w:color="auto"/>
            </w:tcBorders>
            <w:shd w:val="clear" w:color="auto" w:fill="C5E0B3"/>
            <w:vAlign w:val="center"/>
          </w:tcPr>
          <w:p w14:paraId="135CB50F"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 xml:space="preserve">Okvirna  </w:t>
            </w:r>
            <w:r w:rsidRPr="00964E51">
              <w:rPr>
                <w:rFonts w:ascii="Tahoma" w:hAnsi="Tahoma" w:cs="Tahoma"/>
                <w:b/>
                <w:sz w:val="18"/>
                <w:szCs w:val="18"/>
                <w:u w:val="single"/>
              </w:rPr>
              <w:t>LETNA</w:t>
            </w:r>
            <w:r w:rsidRPr="00964E51">
              <w:rPr>
                <w:rFonts w:ascii="Tahoma" w:hAnsi="Tahoma" w:cs="Tahoma"/>
                <w:b/>
                <w:sz w:val="18"/>
                <w:szCs w:val="18"/>
              </w:rPr>
              <w:t xml:space="preserve"> količina v tonah </w:t>
            </w:r>
          </w:p>
        </w:tc>
        <w:tc>
          <w:tcPr>
            <w:tcW w:w="2410" w:type="dxa"/>
            <w:tcBorders>
              <w:bottom w:val="single" w:sz="4" w:space="0" w:color="auto"/>
            </w:tcBorders>
            <w:shd w:val="clear" w:color="auto" w:fill="C5E0B3"/>
            <w:vAlign w:val="center"/>
          </w:tcPr>
          <w:p w14:paraId="669AB92B"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Cena na enoto</w:t>
            </w:r>
          </w:p>
          <w:p w14:paraId="58BE93B7"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 xml:space="preserve">mere brez DDV </w:t>
            </w:r>
          </w:p>
          <w:p w14:paraId="2235BF4E"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 xml:space="preserve">(tj. </w:t>
            </w:r>
            <w:r w:rsidRPr="00964E51">
              <w:rPr>
                <w:rFonts w:ascii="Tahoma" w:hAnsi="Tahoma" w:cs="Tahoma"/>
                <w:b/>
                <w:sz w:val="18"/>
                <w:szCs w:val="18"/>
                <w:u w:val="single"/>
              </w:rPr>
              <w:t>EUR/tono</w:t>
            </w:r>
            <w:r w:rsidRPr="00964E51">
              <w:rPr>
                <w:rFonts w:ascii="Tahoma" w:hAnsi="Tahoma" w:cs="Tahoma"/>
                <w:b/>
                <w:sz w:val="18"/>
                <w:szCs w:val="18"/>
              </w:rPr>
              <w:t>)</w:t>
            </w:r>
          </w:p>
        </w:tc>
        <w:tc>
          <w:tcPr>
            <w:tcW w:w="2409" w:type="dxa"/>
            <w:tcBorders>
              <w:bottom w:val="single" w:sz="4" w:space="0" w:color="auto"/>
            </w:tcBorders>
            <w:shd w:val="clear" w:color="auto" w:fill="C5E0B3"/>
            <w:vAlign w:val="center"/>
          </w:tcPr>
          <w:p w14:paraId="02F8D56D"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Skupna cena za obdobje 1 leta</w:t>
            </w:r>
          </w:p>
          <w:p w14:paraId="1F207205"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v EUR brez DDV</w:t>
            </w:r>
          </w:p>
        </w:tc>
      </w:tr>
      <w:tr w:rsidR="00027CB9" w:rsidRPr="00964E51" w14:paraId="3585AAC2" w14:textId="77777777" w:rsidTr="00895364">
        <w:trPr>
          <w:trHeight w:val="704"/>
        </w:trPr>
        <w:tc>
          <w:tcPr>
            <w:tcW w:w="2693" w:type="dxa"/>
            <w:tcBorders>
              <w:bottom w:val="double" w:sz="4" w:space="0" w:color="auto"/>
            </w:tcBorders>
            <w:vAlign w:val="center"/>
          </w:tcPr>
          <w:p w14:paraId="60ECCC34" w14:textId="77777777" w:rsidR="00027CB9" w:rsidRPr="00964E51" w:rsidRDefault="00027CB9" w:rsidP="00027CB9">
            <w:pPr>
              <w:keepLines/>
              <w:widowControl w:val="0"/>
              <w:jc w:val="center"/>
              <w:rPr>
                <w:rFonts w:ascii="Tahoma" w:hAnsi="Tahoma" w:cs="Tahoma"/>
                <w:sz w:val="18"/>
              </w:rPr>
            </w:pPr>
            <w:r w:rsidRPr="00964E51">
              <w:rPr>
                <w:rFonts w:ascii="Tahoma" w:hAnsi="Tahoma" w:cs="Tahoma"/>
                <w:sz w:val="18"/>
              </w:rPr>
              <w:t xml:space="preserve">Prevzem, prevoz in končna predelava ostankov iz grabelj in sit iz </w:t>
            </w:r>
            <w:proofErr w:type="spellStart"/>
            <w:r w:rsidRPr="00964E51">
              <w:rPr>
                <w:rFonts w:ascii="Tahoma" w:hAnsi="Tahoma" w:cs="Tahoma"/>
                <w:sz w:val="18"/>
              </w:rPr>
              <w:t>CČNL</w:t>
            </w:r>
            <w:proofErr w:type="spellEnd"/>
          </w:p>
        </w:tc>
        <w:tc>
          <w:tcPr>
            <w:tcW w:w="1985" w:type="dxa"/>
            <w:tcBorders>
              <w:bottom w:val="double" w:sz="4" w:space="0" w:color="auto"/>
            </w:tcBorders>
            <w:vAlign w:val="center"/>
          </w:tcPr>
          <w:p w14:paraId="7762D3C2" w14:textId="77777777" w:rsidR="00027CB9" w:rsidRPr="00964E51" w:rsidRDefault="00027CB9" w:rsidP="00027CB9">
            <w:pPr>
              <w:keepLines/>
              <w:widowControl w:val="0"/>
              <w:jc w:val="center"/>
              <w:rPr>
                <w:rFonts w:ascii="Tahoma" w:hAnsi="Tahoma" w:cs="Tahoma"/>
                <w:sz w:val="18"/>
              </w:rPr>
            </w:pPr>
            <w:r w:rsidRPr="00964E51">
              <w:rPr>
                <w:rFonts w:ascii="Tahoma" w:hAnsi="Tahoma" w:cs="Tahoma"/>
                <w:sz w:val="18"/>
              </w:rPr>
              <w:t xml:space="preserve">1.300 </w:t>
            </w:r>
          </w:p>
        </w:tc>
        <w:tc>
          <w:tcPr>
            <w:tcW w:w="2410" w:type="dxa"/>
            <w:tcBorders>
              <w:bottom w:val="double" w:sz="4" w:space="0" w:color="auto"/>
            </w:tcBorders>
            <w:shd w:val="clear" w:color="auto" w:fill="auto"/>
            <w:vAlign w:val="center"/>
          </w:tcPr>
          <w:p w14:paraId="2562B6C2" w14:textId="77777777" w:rsidR="00027CB9" w:rsidRPr="00964E51" w:rsidRDefault="00027CB9" w:rsidP="00027CB9">
            <w:pPr>
              <w:keepLines/>
              <w:widowControl w:val="0"/>
              <w:jc w:val="center"/>
              <w:rPr>
                <w:rFonts w:ascii="Tahoma" w:hAnsi="Tahoma" w:cs="Tahoma"/>
                <w:sz w:val="18"/>
              </w:rPr>
            </w:pPr>
          </w:p>
        </w:tc>
        <w:tc>
          <w:tcPr>
            <w:tcW w:w="2409" w:type="dxa"/>
            <w:tcBorders>
              <w:bottom w:val="double" w:sz="4" w:space="0" w:color="auto"/>
            </w:tcBorders>
            <w:shd w:val="clear" w:color="auto" w:fill="auto"/>
            <w:vAlign w:val="center"/>
          </w:tcPr>
          <w:p w14:paraId="5709FEED" w14:textId="77777777" w:rsidR="00027CB9" w:rsidRPr="00964E51" w:rsidRDefault="00027CB9" w:rsidP="00027CB9">
            <w:pPr>
              <w:keepLines/>
              <w:widowControl w:val="0"/>
              <w:jc w:val="right"/>
              <w:rPr>
                <w:rFonts w:ascii="Tahoma" w:hAnsi="Tahoma" w:cs="Tahoma"/>
                <w:sz w:val="18"/>
              </w:rPr>
            </w:pPr>
          </w:p>
        </w:tc>
      </w:tr>
      <w:tr w:rsidR="00027CB9" w:rsidRPr="00964E51" w14:paraId="54CD71BD" w14:textId="77777777" w:rsidTr="00895364">
        <w:trPr>
          <w:trHeight w:val="383"/>
        </w:trPr>
        <w:tc>
          <w:tcPr>
            <w:tcW w:w="7088" w:type="dxa"/>
            <w:gridSpan w:val="3"/>
            <w:tcBorders>
              <w:top w:val="double" w:sz="4" w:space="0" w:color="auto"/>
            </w:tcBorders>
            <w:vAlign w:val="center"/>
          </w:tcPr>
          <w:p w14:paraId="63F49417" w14:textId="77777777" w:rsidR="00027CB9" w:rsidRPr="00964E51" w:rsidRDefault="00027CB9" w:rsidP="00027CB9">
            <w:pPr>
              <w:keepLines/>
              <w:widowControl w:val="0"/>
              <w:jc w:val="right"/>
              <w:rPr>
                <w:rFonts w:ascii="Tahoma" w:hAnsi="Tahoma" w:cs="Tahoma"/>
                <w:b/>
                <w:sz w:val="18"/>
              </w:rPr>
            </w:pPr>
            <w:r w:rsidRPr="00964E51">
              <w:rPr>
                <w:rFonts w:ascii="Tahoma" w:hAnsi="Tahoma" w:cs="Tahoma"/>
                <w:b/>
                <w:sz w:val="18"/>
              </w:rPr>
              <w:t>Skupna cena za obdobje 4 let v EUR brez DDV</w:t>
            </w:r>
          </w:p>
        </w:tc>
        <w:tc>
          <w:tcPr>
            <w:tcW w:w="2409" w:type="dxa"/>
            <w:tcBorders>
              <w:top w:val="double" w:sz="4" w:space="0" w:color="auto"/>
              <w:bottom w:val="single" w:sz="4" w:space="0" w:color="auto"/>
            </w:tcBorders>
            <w:shd w:val="clear" w:color="auto" w:fill="auto"/>
            <w:vAlign w:val="center"/>
          </w:tcPr>
          <w:p w14:paraId="38E2185D" w14:textId="77777777" w:rsidR="00027CB9" w:rsidRPr="00964E51" w:rsidRDefault="00027CB9" w:rsidP="00027CB9">
            <w:pPr>
              <w:keepLines/>
              <w:widowControl w:val="0"/>
              <w:jc w:val="right"/>
              <w:rPr>
                <w:rFonts w:ascii="Tahoma" w:hAnsi="Tahoma" w:cs="Tahoma"/>
                <w:sz w:val="18"/>
              </w:rPr>
            </w:pPr>
          </w:p>
        </w:tc>
      </w:tr>
    </w:tbl>
    <w:p w14:paraId="751A2428" w14:textId="77777777" w:rsidR="00D06343" w:rsidRPr="00964E51" w:rsidRDefault="00D06343" w:rsidP="005E6CB4">
      <w:pPr>
        <w:keepLines/>
        <w:widowControl w:val="0"/>
        <w:jc w:val="both"/>
        <w:rPr>
          <w:rFonts w:ascii="Tahoma" w:hAnsi="Tahoma" w:cs="Tahoma"/>
        </w:rPr>
      </w:pPr>
    </w:p>
    <w:p w14:paraId="1C82906D" w14:textId="13C425F3" w:rsidR="00616471" w:rsidRPr="00964E51" w:rsidRDefault="00616471" w:rsidP="005E6CB4">
      <w:pPr>
        <w:keepLines/>
        <w:widowControl w:val="0"/>
        <w:jc w:val="both"/>
        <w:rPr>
          <w:rFonts w:ascii="Tahoma" w:hAnsi="Tahoma" w:cs="Tahoma"/>
        </w:rPr>
      </w:pPr>
    </w:p>
    <w:p w14:paraId="101BE7FF" w14:textId="63748BB9" w:rsidR="00027CB9" w:rsidRPr="00964E51" w:rsidRDefault="00027CB9" w:rsidP="00027CB9">
      <w:pPr>
        <w:keepLines/>
        <w:widowControl w:val="0"/>
        <w:numPr>
          <w:ilvl w:val="0"/>
          <w:numId w:val="4"/>
        </w:numPr>
        <w:tabs>
          <w:tab w:val="clear" w:pos="720"/>
          <w:tab w:val="num" w:pos="360"/>
        </w:tabs>
        <w:ind w:left="426" w:hanging="426"/>
        <w:rPr>
          <w:rFonts w:ascii="Tahoma" w:hAnsi="Tahoma" w:cs="Tahoma"/>
          <w:b/>
        </w:rPr>
      </w:pPr>
      <w:bookmarkStart w:id="24" w:name="_Hlk194672567"/>
      <w:r w:rsidRPr="00964E51">
        <w:rPr>
          <w:rFonts w:ascii="Tahoma" w:hAnsi="Tahoma" w:cs="Tahoma"/>
          <w:b/>
        </w:rPr>
        <w:t xml:space="preserve">LOKACIJA TEHTNICE IN PREVZEMNO MESTO ZA ODPADKE IZ </w:t>
      </w:r>
      <w:proofErr w:type="spellStart"/>
      <w:r w:rsidR="002B088B" w:rsidRPr="00964E51">
        <w:rPr>
          <w:rFonts w:ascii="Tahoma" w:hAnsi="Tahoma" w:cs="Tahoma"/>
          <w:b/>
        </w:rPr>
        <w:t>CČNL</w:t>
      </w:r>
      <w:proofErr w:type="spellEnd"/>
      <w:r w:rsidR="002B088B" w:rsidRPr="00964E51">
        <w:rPr>
          <w:rFonts w:ascii="Tahoma" w:hAnsi="Tahoma" w:cs="Tahoma"/>
          <w:b/>
        </w:rPr>
        <w:t xml:space="preserve"> </w:t>
      </w:r>
    </w:p>
    <w:p w14:paraId="199FCDEC" w14:textId="77777777" w:rsidR="00027CB9" w:rsidRPr="00964E51" w:rsidRDefault="00027CB9" w:rsidP="00027CB9">
      <w:pPr>
        <w:keepLines/>
        <w:widowControl w:val="0"/>
        <w:spacing w:line="20" w:lineRule="atLeast"/>
        <w:jc w:val="both"/>
        <w:rPr>
          <w:rFonts w:ascii="Tahoma" w:hAnsi="Tahoma" w:cs="Tahoma"/>
          <w:sz w:val="22"/>
        </w:rPr>
      </w:pPr>
    </w:p>
    <w:p w14:paraId="22AB97A0" w14:textId="62090CF9" w:rsidR="00027CB9" w:rsidRPr="00964E51" w:rsidRDefault="00027CB9" w:rsidP="00027CB9">
      <w:pPr>
        <w:keepLines/>
        <w:widowControl w:val="0"/>
        <w:spacing w:line="20" w:lineRule="atLeast"/>
        <w:jc w:val="both"/>
        <w:rPr>
          <w:rFonts w:ascii="Tahoma" w:hAnsi="Tahoma" w:cs="Tahoma"/>
        </w:rPr>
      </w:pPr>
      <w:r w:rsidRPr="00964E51">
        <w:rPr>
          <w:rFonts w:ascii="Tahoma" w:hAnsi="Tahoma" w:cs="Tahoma"/>
        </w:rPr>
        <w:t>Tehtnica, ki se bo uporabljala za ugotavljanje količine odpadka in ki ima veljaven certifikat o kalibraciji se nahaja na naslovu:</w:t>
      </w:r>
    </w:p>
    <w:p w14:paraId="1043A7B8" w14:textId="77777777" w:rsidR="001C6085" w:rsidRPr="00964E51" w:rsidRDefault="001C6085" w:rsidP="00027CB9">
      <w:pPr>
        <w:keepLines/>
        <w:widowControl w:val="0"/>
        <w:spacing w:line="20" w:lineRule="atLeast"/>
        <w:jc w:val="both"/>
        <w:rPr>
          <w:rFonts w:ascii="Tahoma" w:hAnsi="Tahoma" w:cs="Tahoma"/>
          <w:sz w:val="6"/>
          <w:szCs w:val="6"/>
        </w:rPr>
      </w:pPr>
    </w:p>
    <w:p w14:paraId="2BE49424" w14:textId="77777777" w:rsidR="00027CB9" w:rsidRPr="00964E51" w:rsidRDefault="00027CB9" w:rsidP="00027CB9">
      <w:pPr>
        <w:keepLines/>
        <w:widowControl w:val="0"/>
        <w:spacing w:line="20" w:lineRule="atLeast"/>
        <w:jc w:val="both"/>
        <w:rPr>
          <w:rFonts w:ascii="Tahoma" w:hAnsi="Tahoma" w:cs="Tahoma"/>
        </w:rPr>
      </w:pPr>
      <w:r w:rsidRPr="00964E51">
        <w:rPr>
          <w:rFonts w:ascii="Tahoma" w:hAnsi="Tahoma" w:cs="Tahoma"/>
        </w:rPr>
        <w:t>____________________________________________________________________________________.</w:t>
      </w:r>
    </w:p>
    <w:p w14:paraId="7B13F9B3" w14:textId="77777777" w:rsidR="00027CB9" w:rsidRPr="00964E51" w:rsidRDefault="00027CB9" w:rsidP="00027CB9">
      <w:pPr>
        <w:keepLines/>
        <w:widowControl w:val="0"/>
        <w:spacing w:line="20" w:lineRule="atLeast"/>
        <w:jc w:val="both"/>
        <w:rPr>
          <w:rFonts w:ascii="Tahoma" w:hAnsi="Tahoma" w:cs="Tahoma"/>
        </w:rPr>
      </w:pPr>
    </w:p>
    <w:p w14:paraId="485F32F3" w14:textId="5E28B264" w:rsidR="00027CB9" w:rsidRPr="00964E51" w:rsidRDefault="00027CB9" w:rsidP="00027CB9">
      <w:pPr>
        <w:keepLines/>
        <w:widowControl w:val="0"/>
        <w:spacing w:line="20" w:lineRule="atLeast"/>
        <w:jc w:val="both"/>
        <w:rPr>
          <w:rFonts w:ascii="Tahoma" w:hAnsi="Tahoma" w:cs="Tahoma"/>
        </w:rPr>
      </w:pPr>
      <w:r w:rsidRPr="00964E51">
        <w:rPr>
          <w:rFonts w:ascii="Tahoma" w:hAnsi="Tahoma" w:cs="Tahoma"/>
        </w:rPr>
        <w:t xml:space="preserve">Prevzemno mesto za odpadke iz </w:t>
      </w:r>
      <w:proofErr w:type="spellStart"/>
      <w:r w:rsidR="00DC269D" w:rsidRPr="00964E51">
        <w:rPr>
          <w:rFonts w:ascii="Tahoma" w:hAnsi="Tahoma" w:cs="Tahoma"/>
        </w:rPr>
        <w:t>CČNL</w:t>
      </w:r>
      <w:proofErr w:type="spellEnd"/>
      <w:r w:rsidRPr="00964E51">
        <w:rPr>
          <w:rFonts w:ascii="Tahoma" w:hAnsi="Tahoma" w:cs="Tahoma"/>
        </w:rPr>
        <w:t xml:space="preserve"> se nahaja na naslovu:</w:t>
      </w:r>
    </w:p>
    <w:p w14:paraId="5A509FA3" w14:textId="77777777" w:rsidR="001C6085" w:rsidRPr="00964E51" w:rsidRDefault="001C6085" w:rsidP="00027CB9">
      <w:pPr>
        <w:keepLines/>
        <w:widowControl w:val="0"/>
        <w:spacing w:line="20" w:lineRule="atLeast"/>
        <w:jc w:val="both"/>
        <w:rPr>
          <w:rFonts w:ascii="Tahoma" w:hAnsi="Tahoma" w:cs="Tahoma"/>
          <w:sz w:val="6"/>
          <w:szCs w:val="6"/>
        </w:rPr>
      </w:pPr>
    </w:p>
    <w:p w14:paraId="073275EA" w14:textId="4CE6827D" w:rsidR="00027CB9" w:rsidRPr="00964E51" w:rsidRDefault="00027CB9" w:rsidP="00027CB9">
      <w:pPr>
        <w:keepLines/>
        <w:widowControl w:val="0"/>
        <w:spacing w:line="20" w:lineRule="atLeast"/>
        <w:jc w:val="both"/>
        <w:rPr>
          <w:rFonts w:ascii="Tahoma" w:hAnsi="Tahoma" w:cs="Tahoma"/>
        </w:rPr>
      </w:pPr>
      <w:r w:rsidRPr="00964E51">
        <w:rPr>
          <w:rFonts w:ascii="Tahoma" w:hAnsi="Tahoma" w:cs="Tahoma"/>
        </w:rPr>
        <w:t>____________________________________________________________________________________.</w:t>
      </w:r>
    </w:p>
    <w:bookmarkEnd w:id="24"/>
    <w:p w14:paraId="66F0A47B" w14:textId="38E2EE48" w:rsidR="00027CB9" w:rsidRPr="00964E51" w:rsidRDefault="00027CB9" w:rsidP="00027CB9">
      <w:pPr>
        <w:keepLines/>
        <w:widowControl w:val="0"/>
        <w:spacing w:line="20" w:lineRule="atLeast"/>
        <w:jc w:val="both"/>
        <w:rPr>
          <w:rFonts w:ascii="Tahoma" w:hAnsi="Tahoma" w:cs="Tahoma"/>
        </w:rPr>
      </w:pPr>
    </w:p>
    <w:p w14:paraId="74DC13B3" w14:textId="77777777" w:rsidR="00027CB9" w:rsidRPr="00964E51" w:rsidRDefault="00027CB9" w:rsidP="005E6CB4">
      <w:pPr>
        <w:keepLines/>
        <w:widowControl w:val="0"/>
        <w:jc w:val="both"/>
        <w:rPr>
          <w:rFonts w:ascii="Tahoma" w:hAnsi="Tahoma" w:cs="Tahoma"/>
        </w:rPr>
      </w:pPr>
    </w:p>
    <w:p w14:paraId="6F2C7790" w14:textId="77777777" w:rsidR="00202E82" w:rsidRPr="00964E51" w:rsidRDefault="00202E82" w:rsidP="005E6CB4">
      <w:pPr>
        <w:keepLines/>
        <w:widowControl w:val="0"/>
        <w:numPr>
          <w:ilvl w:val="0"/>
          <w:numId w:val="4"/>
        </w:numPr>
        <w:tabs>
          <w:tab w:val="clear" w:pos="720"/>
          <w:tab w:val="num" w:pos="360"/>
        </w:tabs>
        <w:ind w:left="426" w:hanging="426"/>
        <w:rPr>
          <w:rFonts w:ascii="Tahoma" w:hAnsi="Tahoma" w:cs="Tahoma"/>
          <w:b/>
        </w:rPr>
      </w:pPr>
      <w:r w:rsidRPr="00964E51">
        <w:rPr>
          <w:rFonts w:ascii="Tahoma" w:hAnsi="Tahoma" w:cs="Tahoma"/>
          <w:b/>
        </w:rPr>
        <w:t>VELJAVNOST PONUDBE</w:t>
      </w:r>
    </w:p>
    <w:p w14:paraId="17F3B84A" w14:textId="77777777" w:rsidR="00202E82" w:rsidRPr="00964E51" w:rsidRDefault="00202E82" w:rsidP="005E6CB4">
      <w:pPr>
        <w:keepLines/>
        <w:widowControl w:val="0"/>
        <w:jc w:val="both"/>
        <w:rPr>
          <w:rFonts w:ascii="Tahoma" w:hAnsi="Tahoma" w:cs="Tahoma"/>
          <w:sz w:val="16"/>
        </w:rPr>
      </w:pPr>
    </w:p>
    <w:p w14:paraId="7BF1B4CA" w14:textId="67E2A6EC" w:rsidR="00202E82" w:rsidRPr="00964E51" w:rsidRDefault="00D66743" w:rsidP="005E6CB4">
      <w:pPr>
        <w:keepLines/>
        <w:widowControl w:val="0"/>
        <w:jc w:val="both"/>
        <w:rPr>
          <w:rFonts w:ascii="Tahoma" w:hAnsi="Tahoma" w:cs="Tahoma"/>
        </w:rPr>
      </w:pPr>
      <w:r w:rsidRPr="00964E51">
        <w:rPr>
          <w:rFonts w:ascii="Tahoma" w:hAnsi="Tahoma" w:cs="Tahoma"/>
        </w:rPr>
        <w:t>Ponudba (za sklop za katerega oddajamo p</w:t>
      </w:r>
      <w:r w:rsidR="0046736B" w:rsidRPr="00964E51">
        <w:rPr>
          <w:rFonts w:ascii="Tahoma" w:hAnsi="Tahoma" w:cs="Tahoma"/>
        </w:rPr>
        <w:t>onudbo) je zavezujoča in velja 4</w:t>
      </w:r>
      <w:r w:rsidRPr="00964E51">
        <w:rPr>
          <w:rFonts w:ascii="Tahoma" w:hAnsi="Tahoma" w:cs="Tahoma"/>
        </w:rPr>
        <w:t xml:space="preserve"> mesece od datuma določenega za oddajo ponudb.</w:t>
      </w:r>
    </w:p>
    <w:p w14:paraId="6E7F8FC1" w14:textId="318D9AE5" w:rsidR="000165B3" w:rsidRPr="00964E51" w:rsidRDefault="000165B3" w:rsidP="005E6CB4">
      <w:pPr>
        <w:keepLines/>
        <w:widowControl w:val="0"/>
        <w:jc w:val="both"/>
        <w:rPr>
          <w:rFonts w:ascii="Tahoma" w:hAnsi="Tahoma" w:cs="Tahoma"/>
          <w:sz w:val="32"/>
        </w:rPr>
      </w:pPr>
    </w:p>
    <w:p w14:paraId="207C050E" w14:textId="77777777" w:rsidR="00616471" w:rsidRPr="00964E51" w:rsidRDefault="00616471" w:rsidP="005E6CB4">
      <w:pPr>
        <w:keepLines/>
        <w:widowControl w:val="0"/>
        <w:jc w:val="both"/>
        <w:rPr>
          <w:rFonts w:ascii="Tahoma" w:hAnsi="Tahoma" w:cs="Tahoma"/>
          <w:sz w:val="32"/>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964E51" w14:paraId="36CAAF8D" w14:textId="77777777" w:rsidTr="008B2383">
        <w:trPr>
          <w:trHeight w:val="235"/>
        </w:trPr>
        <w:tc>
          <w:tcPr>
            <w:tcW w:w="2835" w:type="dxa"/>
            <w:tcBorders>
              <w:bottom w:val="single" w:sz="4" w:space="0" w:color="auto"/>
            </w:tcBorders>
          </w:tcPr>
          <w:p w14:paraId="55E65947" w14:textId="77777777" w:rsidR="00202E82" w:rsidRPr="00964E51" w:rsidRDefault="00202E82" w:rsidP="005E6CB4">
            <w:pPr>
              <w:keepLines/>
              <w:widowControl w:val="0"/>
              <w:jc w:val="both"/>
              <w:rPr>
                <w:rFonts w:ascii="Tahoma" w:hAnsi="Tahoma" w:cs="Tahoma"/>
                <w:snapToGrid w:val="0"/>
                <w:color w:val="000000"/>
              </w:rPr>
            </w:pPr>
          </w:p>
        </w:tc>
        <w:tc>
          <w:tcPr>
            <w:tcW w:w="2694" w:type="dxa"/>
          </w:tcPr>
          <w:p w14:paraId="00FBEBAA" w14:textId="77777777" w:rsidR="00202E82" w:rsidRPr="00964E51" w:rsidRDefault="00202E82" w:rsidP="005E6CB4">
            <w:pPr>
              <w:keepLines/>
              <w:widowControl w:val="0"/>
              <w:jc w:val="center"/>
              <w:rPr>
                <w:rFonts w:ascii="Tahoma" w:hAnsi="Tahoma" w:cs="Tahoma"/>
                <w:snapToGrid w:val="0"/>
                <w:color w:val="000000"/>
              </w:rPr>
            </w:pPr>
          </w:p>
        </w:tc>
        <w:tc>
          <w:tcPr>
            <w:tcW w:w="3969" w:type="dxa"/>
            <w:tcBorders>
              <w:bottom w:val="single" w:sz="4" w:space="0" w:color="auto"/>
            </w:tcBorders>
          </w:tcPr>
          <w:p w14:paraId="5B8C7754" w14:textId="77777777" w:rsidR="00202E82" w:rsidRPr="00964E51" w:rsidRDefault="00202E82" w:rsidP="005E6CB4">
            <w:pPr>
              <w:keepLines/>
              <w:widowControl w:val="0"/>
              <w:jc w:val="both"/>
              <w:rPr>
                <w:rFonts w:ascii="Tahoma" w:hAnsi="Tahoma" w:cs="Tahoma"/>
                <w:snapToGrid w:val="0"/>
                <w:color w:val="000000"/>
                <w:sz w:val="28"/>
              </w:rPr>
            </w:pPr>
          </w:p>
        </w:tc>
      </w:tr>
      <w:tr w:rsidR="00202E82" w:rsidRPr="00964E51" w14:paraId="7366DCAD" w14:textId="77777777" w:rsidTr="008B2383">
        <w:trPr>
          <w:trHeight w:val="235"/>
        </w:trPr>
        <w:tc>
          <w:tcPr>
            <w:tcW w:w="2835" w:type="dxa"/>
            <w:tcBorders>
              <w:top w:val="single" w:sz="4" w:space="0" w:color="auto"/>
            </w:tcBorders>
          </w:tcPr>
          <w:p w14:paraId="18BD97F4" w14:textId="77777777" w:rsidR="00202E82" w:rsidRPr="00964E51" w:rsidRDefault="00202E82" w:rsidP="005E6CB4">
            <w:pPr>
              <w:keepLines/>
              <w:widowControl w:val="0"/>
              <w:jc w:val="center"/>
              <w:rPr>
                <w:rFonts w:ascii="Tahoma" w:hAnsi="Tahoma" w:cs="Tahoma"/>
                <w:snapToGrid w:val="0"/>
                <w:color w:val="000000"/>
              </w:rPr>
            </w:pPr>
            <w:r w:rsidRPr="00964E51">
              <w:rPr>
                <w:rFonts w:ascii="Tahoma" w:hAnsi="Tahoma" w:cs="Tahoma"/>
                <w:snapToGrid w:val="0"/>
                <w:color w:val="000000"/>
              </w:rPr>
              <w:t>(kraj, datum)</w:t>
            </w:r>
          </w:p>
        </w:tc>
        <w:tc>
          <w:tcPr>
            <w:tcW w:w="2694" w:type="dxa"/>
          </w:tcPr>
          <w:p w14:paraId="3C7B3C6A" w14:textId="77777777" w:rsidR="00202E82" w:rsidRPr="00964E51" w:rsidRDefault="00202E82" w:rsidP="005E6CB4">
            <w:pPr>
              <w:keepLines/>
              <w:widowControl w:val="0"/>
              <w:jc w:val="center"/>
              <w:rPr>
                <w:rFonts w:ascii="Tahoma" w:hAnsi="Tahoma" w:cs="Tahoma"/>
                <w:snapToGrid w:val="0"/>
                <w:color w:val="000000"/>
              </w:rPr>
            </w:pPr>
            <w:r w:rsidRPr="00964E51">
              <w:rPr>
                <w:rFonts w:ascii="Tahoma" w:hAnsi="Tahoma" w:cs="Tahoma"/>
                <w:snapToGrid w:val="0"/>
                <w:color w:val="000000"/>
              </w:rPr>
              <w:t>žig</w:t>
            </w:r>
          </w:p>
        </w:tc>
        <w:tc>
          <w:tcPr>
            <w:tcW w:w="3969" w:type="dxa"/>
            <w:tcBorders>
              <w:top w:val="single" w:sz="4" w:space="0" w:color="auto"/>
            </w:tcBorders>
          </w:tcPr>
          <w:p w14:paraId="5EC98101" w14:textId="77777777" w:rsidR="00202E82" w:rsidRPr="00964E51" w:rsidRDefault="00202E82" w:rsidP="005E6CB4">
            <w:pPr>
              <w:keepLines/>
              <w:widowControl w:val="0"/>
              <w:jc w:val="center"/>
              <w:rPr>
                <w:rFonts w:ascii="Tahoma" w:hAnsi="Tahoma" w:cs="Tahoma"/>
                <w:snapToGrid w:val="0"/>
                <w:color w:val="000000"/>
              </w:rPr>
            </w:pPr>
            <w:r w:rsidRPr="00964E51">
              <w:rPr>
                <w:rFonts w:ascii="Tahoma" w:hAnsi="Tahoma" w:cs="Tahoma"/>
                <w:snapToGrid w:val="0"/>
                <w:color w:val="000000"/>
              </w:rPr>
              <w:t>(naziv ponudnika, podpis odgovorne osebe)</w:t>
            </w:r>
          </w:p>
        </w:tc>
      </w:tr>
    </w:tbl>
    <w:p w14:paraId="4A001975" w14:textId="41CB23F8" w:rsidR="000165B3" w:rsidRPr="00964E51" w:rsidRDefault="000165B3" w:rsidP="005E6CB4">
      <w:pPr>
        <w:keepLines/>
        <w:widowControl w:val="0"/>
        <w:jc w:val="both"/>
        <w:rPr>
          <w:rFonts w:ascii="Tahoma" w:hAnsi="Tahoma" w:cs="Tahoma"/>
          <w:b/>
          <w:i/>
          <w:sz w:val="12"/>
        </w:rPr>
      </w:pPr>
    </w:p>
    <w:p w14:paraId="292FA62E" w14:textId="1B6497B1" w:rsidR="004C5C6E" w:rsidRPr="00964E51" w:rsidRDefault="004C5C6E" w:rsidP="005E6CB4">
      <w:pPr>
        <w:keepLines/>
        <w:widowControl w:val="0"/>
        <w:jc w:val="both"/>
        <w:rPr>
          <w:rFonts w:ascii="Tahoma" w:hAnsi="Tahoma" w:cs="Tahoma"/>
          <w:b/>
          <w:i/>
          <w:sz w:val="16"/>
        </w:rPr>
      </w:pPr>
    </w:p>
    <w:p w14:paraId="7D1C19DE" w14:textId="11B65FB9" w:rsidR="00616471" w:rsidRPr="00964E51" w:rsidRDefault="00616471" w:rsidP="005E6CB4">
      <w:pPr>
        <w:keepLines/>
        <w:widowControl w:val="0"/>
        <w:jc w:val="both"/>
        <w:rPr>
          <w:rFonts w:ascii="Tahoma" w:hAnsi="Tahoma" w:cs="Tahoma"/>
          <w:b/>
          <w:i/>
          <w:sz w:val="16"/>
        </w:rPr>
      </w:pPr>
    </w:p>
    <w:p w14:paraId="1C82F6E1" w14:textId="3C936EE0" w:rsidR="00616471" w:rsidRPr="00964E51" w:rsidRDefault="00616471" w:rsidP="005E6CB4">
      <w:pPr>
        <w:keepLines/>
        <w:widowControl w:val="0"/>
        <w:jc w:val="both"/>
        <w:rPr>
          <w:rFonts w:ascii="Tahoma" w:hAnsi="Tahoma" w:cs="Tahoma"/>
          <w:b/>
          <w:i/>
        </w:rPr>
      </w:pPr>
    </w:p>
    <w:p w14:paraId="7F114BB5" w14:textId="2FB085E5" w:rsidR="002C2986" w:rsidRPr="00964E51" w:rsidRDefault="002C2986" w:rsidP="005E6CB4">
      <w:pPr>
        <w:keepLines/>
        <w:widowControl w:val="0"/>
        <w:jc w:val="both"/>
        <w:rPr>
          <w:rFonts w:ascii="Tahoma" w:hAnsi="Tahoma" w:cs="Tahoma"/>
          <w:b/>
          <w:i/>
        </w:rPr>
      </w:pPr>
    </w:p>
    <w:p w14:paraId="220D7032" w14:textId="77777777" w:rsidR="002C2986" w:rsidRPr="00964E51" w:rsidRDefault="002C2986" w:rsidP="005E6CB4">
      <w:pPr>
        <w:keepLines/>
        <w:widowControl w:val="0"/>
        <w:jc w:val="both"/>
        <w:rPr>
          <w:rFonts w:ascii="Tahoma" w:hAnsi="Tahoma" w:cs="Tahoma"/>
          <w:b/>
          <w:i/>
        </w:rPr>
      </w:pPr>
    </w:p>
    <w:p w14:paraId="004653BA" w14:textId="40AD0E08" w:rsidR="006C1AB4" w:rsidRPr="00964E51" w:rsidRDefault="006C1AB4" w:rsidP="005E6CB4">
      <w:pPr>
        <w:keepLines/>
        <w:widowControl w:val="0"/>
        <w:jc w:val="both"/>
        <w:rPr>
          <w:rFonts w:ascii="Tahoma" w:hAnsi="Tahoma" w:cs="Tahoma"/>
          <w:b/>
          <w:i/>
          <w:sz w:val="17"/>
          <w:szCs w:val="17"/>
        </w:rPr>
      </w:pPr>
      <w:r w:rsidRPr="00964E51">
        <w:rPr>
          <w:rFonts w:ascii="Tahoma" w:hAnsi="Tahoma" w:cs="Tahoma"/>
          <w:b/>
          <w:i/>
          <w:sz w:val="17"/>
          <w:szCs w:val="17"/>
        </w:rPr>
        <w:t xml:space="preserve">Navodilo: </w:t>
      </w:r>
    </w:p>
    <w:p w14:paraId="3BF35E5E" w14:textId="0E135F66" w:rsidR="005742C1" w:rsidRPr="00964E51" w:rsidRDefault="006C1AB4" w:rsidP="005E6CB4">
      <w:pPr>
        <w:keepLines/>
        <w:widowControl w:val="0"/>
        <w:jc w:val="both"/>
        <w:rPr>
          <w:sz w:val="17"/>
          <w:szCs w:val="17"/>
        </w:rPr>
      </w:pPr>
      <w:r w:rsidRPr="00964E51">
        <w:rPr>
          <w:rFonts w:ascii="Tahoma" w:hAnsi="Tahoma" w:cs="Tahoma"/>
          <w:i/>
          <w:sz w:val="17"/>
          <w:szCs w:val="17"/>
        </w:rPr>
        <w:t xml:space="preserve">Ponudnik </w:t>
      </w:r>
      <w:r w:rsidRPr="00964E51">
        <w:rPr>
          <w:rFonts w:ascii="Tahoma" w:hAnsi="Tahoma" w:cs="Tahoma"/>
          <w:b/>
          <w:i/>
          <w:sz w:val="17"/>
          <w:szCs w:val="17"/>
          <w:u w:val="single"/>
        </w:rPr>
        <w:t>mora</w:t>
      </w:r>
      <w:r w:rsidRPr="00964E51">
        <w:rPr>
          <w:rFonts w:ascii="Tahoma" w:hAnsi="Tahoma" w:cs="Tahoma"/>
          <w:i/>
          <w:sz w:val="17"/>
          <w:szCs w:val="17"/>
          <w:u w:val="single"/>
        </w:rPr>
        <w:t xml:space="preserve"> Prilogo 2</w:t>
      </w:r>
      <w:r w:rsidRPr="00964E51">
        <w:rPr>
          <w:rFonts w:ascii="Tahoma" w:hAnsi="Tahoma" w:cs="Tahoma"/>
          <w:b/>
          <w:i/>
          <w:sz w:val="17"/>
          <w:szCs w:val="17"/>
        </w:rPr>
        <w:t xml:space="preserve"> </w:t>
      </w:r>
      <w:r w:rsidRPr="00964E51">
        <w:rPr>
          <w:rFonts w:ascii="Tahoma" w:hAnsi="Tahoma" w:cs="Tahoma"/>
          <w:i/>
          <w:sz w:val="17"/>
          <w:szCs w:val="17"/>
        </w:rPr>
        <w:t>v okviru sistema e-</w:t>
      </w:r>
      <w:proofErr w:type="spellStart"/>
      <w:r w:rsidRPr="00964E51">
        <w:rPr>
          <w:rFonts w:ascii="Tahoma" w:hAnsi="Tahoma" w:cs="Tahoma"/>
          <w:i/>
          <w:sz w:val="17"/>
          <w:szCs w:val="17"/>
        </w:rPr>
        <w:t>JN</w:t>
      </w:r>
      <w:proofErr w:type="spellEnd"/>
      <w:r w:rsidRPr="00964E51">
        <w:rPr>
          <w:rFonts w:ascii="Tahoma" w:hAnsi="Tahoma" w:cs="Tahoma"/>
          <w:b/>
          <w:i/>
          <w:sz w:val="17"/>
          <w:szCs w:val="17"/>
        </w:rPr>
        <w:t xml:space="preserve"> </w:t>
      </w:r>
      <w:r w:rsidRPr="00964E51">
        <w:rPr>
          <w:rFonts w:ascii="Tahoma" w:hAnsi="Tahoma" w:cs="Tahoma"/>
          <w:b/>
          <w:i/>
          <w:sz w:val="17"/>
          <w:szCs w:val="17"/>
          <w:u w:val="single"/>
        </w:rPr>
        <w:t xml:space="preserve">naložiti ločeno v </w:t>
      </w:r>
      <w:r w:rsidR="0027124E" w:rsidRPr="00964E51">
        <w:rPr>
          <w:rFonts w:ascii="Tahoma" w:hAnsi="Tahoma" w:cs="Tahoma"/>
          <w:b/>
          <w:i/>
          <w:sz w:val="17"/>
          <w:szCs w:val="17"/>
          <w:u w:val="single"/>
        </w:rPr>
        <w:t>Razdelek »Skupna ponudbena vrednost«, del »Predračun«</w:t>
      </w:r>
      <w:r w:rsidRPr="00964E51">
        <w:rPr>
          <w:rFonts w:ascii="Tahoma" w:hAnsi="Tahoma" w:cs="Tahoma"/>
          <w:b/>
          <w:i/>
          <w:sz w:val="17"/>
          <w:szCs w:val="17"/>
          <w:u w:val="single"/>
        </w:rPr>
        <w:t>!!</w:t>
      </w:r>
    </w:p>
    <w:p w14:paraId="76829F26" w14:textId="54124A2C" w:rsidR="008E5E6F" w:rsidRPr="00964E51" w:rsidRDefault="008E5E6F" w:rsidP="005E6CB4">
      <w:pPr>
        <w:keepLines/>
        <w:widowControl w:val="0"/>
      </w:pPr>
      <w:r w:rsidRPr="00964E51">
        <w:br w:type="page"/>
      </w:r>
    </w:p>
    <w:p w14:paraId="5CB450FA" w14:textId="77777777" w:rsidR="00616471" w:rsidRPr="00964E51" w:rsidRDefault="00616471" w:rsidP="005E6CB4">
      <w:pPr>
        <w:keepLines/>
        <w:widowControl w:val="0"/>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16471" w:rsidRPr="00964E51" w14:paraId="36420830" w14:textId="77777777" w:rsidTr="00AD4072">
        <w:tc>
          <w:tcPr>
            <w:tcW w:w="642" w:type="dxa"/>
            <w:tcBorders>
              <w:right w:val="nil"/>
            </w:tcBorders>
          </w:tcPr>
          <w:p w14:paraId="0D7EA98C" w14:textId="77777777" w:rsidR="00616471" w:rsidRPr="00964E51" w:rsidRDefault="00616471" w:rsidP="005E6CB4">
            <w:pPr>
              <w:keepLines/>
              <w:widowControl w:val="0"/>
              <w:jc w:val="both"/>
              <w:rPr>
                <w:rFonts w:ascii="Tahoma" w:hAnsi="Tahoma" w:cs="Tahoma"/>
              </w:rPr>
            </w:pPr>
            <w:r w:rsidRPr="00964E51">
              <w:rPr>
                <w:rFonts w:ascii="Tahoma" w:hAnsi="Tahoma" w:cs="Tahoma"/>
              </w:rPr>
              <w:br w:type="page"/>
            </w:r>
            <w:r w:rsidRPr="00964E51">
              <w:br w:type="page"/>
            </w:r>
          </w:p>
        </w:tc>
        <w:tc>
          <w:tcPr>
            <w:tcW w:w="7655" w:type="dxa"/>
            <w:tcBorders>
              <w:left w:val="nil"/>
            </w:tcBorders>
            <w:vAlign w:val="bottom"/>
          </w:tcPr>
          <w:p w14:paraId="4F3B05FF" w14:textId="1F901633" w:rsidR="00616471" w:rsidRPr="00964E51" w:rsidRDefault="00616471" w:rsidP="005E6CB4">
            <w:pPr>
              <w:keepLines/>
              <w:widowControl w:val="0"/>
              <w:jc w:val="both"/>
              <w:rPr>
                <w:rFonts w:ascii="Tahoma" w:hAnsi="Tahoma" w:cs="Tahoma"/>
              </w:rPr>
            </w:pPr>
            <w:r w:rsidRPr="00964E51">
              <w:rPr>
                <w:rFonts w:ascii="Tahoma" w:hAnsi="Tahoma" w:cs="Tahoma"/>
              </w:rPr>
              <w:t xml:space="preserve">PONUDBA </w:t>
            </w:r>
            <w:r w:rsidRPr="00964E51">
              <w:rPr>
                <w:rFonts w:ascii="Tahoma" w:hAnsi="Tahoma" w:cs="Tahoma"/>
                <w:b/>
              </w:rPr>
              <w:t xml:space="preserve">– </w:t>
            </w:r>
            <w:r w:rsidRPr="00964E51">
              <w:rPr>
                <w:rFonts w:ascii="Tahoma" w:hAnsi="Tahoma" w:cs="Tahoma"/>
              </w:rPr>
              <w:t>SKLOP 2</w:t>
            </w:r>
          </w:p>
        </w:tc>
        <w:tc>
          <w:tcPr>
            <w:tcW w:w="850" w:type="dxa"/>
            <w:tcBorders>
              <w:right w:val="nil"/>
            </w:tcBorders>
          </w:tcPr>
          <w:p w14:paraId="2661F2F0" w14:textId="77777777" w:rsidR="00616471" w:rsidRPr="00964E51" w:rsidRDefault="00616471" w:rsidP="005E6CB4">
            <w:pPr>
              <w:keepLines/>
              <w:widowControl w:val="0"/>
              <w:jc w:val="both"/>
              <w:rPr>
                <w:rFonts w:ascii="Tahoma" w:hAnsi="Tahoma" w:cs="Tahoma"/>
                <w:b/>
              </w:rPr>
            </w:pPr>
            <w:r w:rsidRPr="00964E51">
              <w:rPr>
                <w:rFonts w:ascii="Tahoma" w:hAnsi="Tahoma" w:cs="Tahoma"/>
                <w:b/>
                <w:i/>
              </w:rPr>
              <w:t xml:space="preserve">Priloga </w:t>
            </w:r>
          </w:p>
        </w:tc>
        <w:tc>
          <w:tcPr>
            <w:tcW w:w="567" w:type="dxa"/>
            <w:tcBorders>
              <w:left w:val="nil"/>
            </w:tcBorders>
          </w:tcPr>
          <w:p w14:paraId="16B198DD" w14:textId="77777777" w:rsidR="00616471" w:rsidRPr="00964E51" w:rsidRDefault="00616471" w:rsidP="005E6CB4">
            <w:pPr>
              <w:keepLines/>
              <w:widowControl w:val="0"/>
              <w:jc w:val="both"/>
              <w:rPr>
                <w:rFonts w:ascii="Tahoma" w:hAnsi="Tahoma" w:cs="Tahoma"/>
                <w:b/>
                <w:i/>
              </w:rPr>
            </w:pPr>
            <w:r w:rsidRPr="00964E51">
              <w:rPr>
                <w:rFonts w:ascii="Tahoma" w:hAnsi="Tahoma" w:cs="Tahoma"/>
                <w:b/>
                <w:i/>
              </w:rPr>
              <w:t>2</w:t>
            </w:r>
          </w:p>
        </w:tc>
      </w:tr>
    </w:tbl>
    <w:p w14:paraId="1E40F23B" w14:textId="77777777" w:rsidR="00616471" w:rsidRPr="00964E51" w:rsidRDefault="00616471" w:rsidP="005E6CB4">
      <w:pPr>
        <w:keepLines/>
        <w:widowControl w:val="0"/>
        <w:jc w:val="both"/>
        <w:rPr>
          <w:rFonts w:ascii="Tahoma" w:hAnsi="Tahoma" w:cs="Tahoma"/>
          <w:b/>
        </w:rPr>
      </w:pPr>
    </w:p>
    <w:p w14:paraId="3C997E47" w14:textId="39B2E6FB" w:rsidR="00616471" w:rsidRPr="00964E51" w:rsidRDefault="00616471" w:rsidP="005E6CB4">
      <w:pPr>
        <w:keepLines/>
        <w:widowControl w:val="0"/>
        <w:jc w:val="both"/>
        <w:rPr>
          <w:rFonts w:ascii="Tahoma" w:hAnsi="Tahoma" w:cs="Tahoma"/>
          <w:b/>
          <w:noProof/>
        </w:rPr>
      </w:pPr>
      <w:r w:rsidRPr="00964E51">
        <w:rPr>
          <w:rFonts w:ascii="Tahoma" w:hAnsi="Tahoma" w:cs="Tahoma"/>
          <w:noProof/>
        </w:rPr>
        <w:t xml:space="preserve">JAVNO NAROČILO: </w:t>
      </w:r>
      <w:r w:rsidRPr="00964E51">
        <w:rPr>
          <w:rFonts w:ascii="Tahoma" w:hAnsi="Tahoma" w:cs="Tahoma"/>
          <w:b/>
          <w:noProof/>
        </w:rPr>
        <w:t xml:space="preserve"> </w:t>
      </w:r>
      <w:r w:rsidR="00E8303F" w:rsidRPr="00964E51">
        <w:rPr>
          <w:rFonts w:ascii="Tahoma" w:hAnsi="Tahoma" w:cs="Tahoma"/>
          <w:b/>
          <w:noProof/>
        </w:rPr>
        <w:t>VKS-52/25</w:t>
      </w:r>
      <w:r w:rsidRPr="00964E51">
        <w:rPr>
          <w:rFonts w:ascii="Tahoma" w:hAnsi="Tahoma" w:cs="Tahoma"/>
          <w:b/>
          <w:noProof/>
        </w:rPr>
        <w:t xml:space="preserve"> – »</w:t>
      </w:r>
      <w:r w:rsidR="00E8303F" w:rsidRPr="00964E51">
        <w:rPr>
          <w:rFonts w:ascii="Tahoma" w:hAnsi="Tahoma" w:cs="Tahoma"/>
          <w:b/>
          <w:noProof/>
        </w:rPr>
        <w:t>Prevzem in končna obdelava ostankov iz grabelj in sit, odpadek št. 19 08 01</w:t>
      </w:r>
      <w:r w:rsidRPr="00964E51">
        <w:rPr>
          <w:rFonts w:ascii="Tahoma" w:hAnsi="Tahoma" w:cs="Tahoma"/>
          <w:b/>
          <w:noProof/>
        </w:rPr>
        <w:t xml:space="preserve">«  </w:t>
      </w:r>
    </w:p>
    <w:p w14:paraId="678E3026" w14:textId="77777777" w:rsidR="00616471" w:rsidRPr="00964E51" w:rsidRDefault="00616471" w:rsidP="005E6CB4">
      <w:pPr>
        <w:keepLines/>
        <w:widowControl w:val="0"/>
        <w:jc w:val="both"/>
        <w:rPr>
          <w:rFonts w:ascii="Tahoma" w:hAnsi="Tahoma" w:cs="Tahoma"/>
          <w:b/>
          <w:noProof/>
          <w:sz w:val="28"/>
        </w:rPr>
      </w:pPr>
    </w:p>
    <w:p w14:paraId="54DA1126" w14:textId="1AB957C5" w:rsidR="00616471" w:rsidRPr="00964E51" w:rsidRDefault="00616471" w:rsidP="005E6CB4">
      <w:pPr>
        <w:keepLines/>
        <w:widowControl w:val="0"/>
        <w:jc w:val="both"/>
        <w:rPr>
          <w:rFonts w:ascii="Tahoma" w:hAnsi="Tahoma" w:cs="Tahoma"/>
          <w:noProof/>
        </w:rPr>
      </w:pPr>
      <w:r w:rsidRPr="00964E51">
        <w:rPr>
          <w:rFonts w:ascii="Tahoma" w:hAnsi="Tahoma" w:cs="Tahoma"/>
          <w:noProof/>
        </w:rPr>
        <w:t>SKLOP:</w:t>
      </w:r>
      <w:r w:rsidRPr="00964E51">
        <w:t xml:space="preserve"> </w:t>
      </w:r>
      <w:r w:rsidRPr="00964E51">
        <w:rPr>
          <w:rFonts w:ascii="Tahoma" w:hAnsi="Tahoma" w:cs="Tahoma"/>
          <w:b/>
          <w:noProof/>
        </w:rPr>
        <w:t xml:space="preserve">Sklop 2 - </w:t>
      </w:r>
      <w:r w:rsidR="00CD5DE2" w:rsidRPr="00964E51">
        <w:rPr>
          <w:rFonts w:ascii="Tahoma" w:hAnsi="Tahoma" w:cs="Tahoma"/>
          <w:b/>
          <w:noProof/>
        </w:rPr>
        <w:t>Prevzem in končna predelava ostankov iz grabelj in sit iz kanalizacijskih objektov</w:t>
      </w:r>
    </w:p>
    <w:p w14:paraId="4CD0B57F" w14:textId="77777777" w:rsidR="00616471" w:rsidRPr="00964E51" w:rsidRDefault="00616471" w:rsidP="005E6CB4">
      <w:pPr>
        <w:keepLines/>
        <w:widowControl w:val="0"/>
        <w:jc w:val="both"/>
        <w:rPr>
          <w:rFonts w:ascii="Tahoma" w:hAnsi="Tahoma" w:cs="Tahoma"/>
          <w:b/>
          <w:noProof/>
          <w:sz w:val="28"/>
        </w:rPr>
      </w:pPr>
    </w:p>
    <w:p w14:paraId="7DCFA90B" w14:textId="77777777" w:rsidR="00616471" w:rsidRPr="00964E51" w:rsidRDefault="00616471" w:rsidP="005E6CB4">
      <w:pPr>
        <w:keepLines/>
        <w:widowControl w:val="0"/>
        <w:spacing w:line="360" w:lineRule="auto"/>
        <w:ind w:right="-143"/>
        <w:rPr>
          <w:rFonts w:ascii="Tahoma" w:hAnsi="Tahoma" w:cs="Tahoma"/>
          <w:noProof/>
        </w:rPr>
      </w:pPr>
      <w:r w:rsidRPr="00964E51">
        <w:rPr>
          <w:rFonts w:ascii="Tahoma" w:hAnsi="Tahoma" w:cs="Tahoma"/>
          <w:noProof/>
        </w:rPr>
        <w:t>PONUDNIK: _____________________________________________________________________________</w:t>
      </w:r>
    </w:p>
    <w:p w14:paraId="2294F805" w14:textId="77777777" w:rsidR="00616471" w:rsidRPr="00964E51" w:rsidRDefault="00616471" w:rsidP="005E6CB4">
      <w:pPr>
        <w:keepLines/>
        <w:widowControl w:val="0"/>
        <w:jc w:val="both"/>
        <w:rPr>
          <w:rFonts w:ascii="Tahoma" w:hAnsi="Tahoma" w:cs="Tahoma"/>
          <w:b/>
          <w:noProof/>
          <w:sz w:val="24"/>
          <w:szCs w:val="16"/>
        </w:rPr>
      </w:pPr>
    </w:p>
    <w:p w14:paraId="47FB9662" w14:textId="77777777" w:rsidR="00616471" w:rsidRPr="00964E51" w:rsidRDefault="00616471" w:rsidP="005E6CB4">
      <w:pPr>
        <w:keepLines/>
        <w:widowControl w:val="0"/>
        <w:jc w:val="both"/>
        <w:rPr>
          <w:rFonts w:ascii="Tahoma" w:hAnsi="Tahoma" w:cs="Tahoma"/>
          <w:b/>
          <w:noProof/>
          <w:szCs w:val="16"/>
        </w:rPr>
      </w:pPr>
      <w:r w:rsidRPr="00964E51">
        <w:rPr>
          <w:rFonts w:ascii="Tahoma" w:hAnsi="Tahoma" w:cs="Tahoma"/>
          <w:noProof/>
        </w:rPr>
        <w:t>PONUDBA ŠT. ______________________</w:t>
      </w:r>
    </w:p>
    <w:p w14:paraId="19C4FAC8" w14:textId="77777777" w:rsidR="00616471" w:rsidRPr="00964E51" w:rsidRDefault="00616471" w:rsidP="005E6CB4">
      <w:pPr>
        <w:keepLines/>
        <w:widowControl w:val="0"/>
        <w:jc w:val="both"/>
        <w:rPr>
          <w:rFonts w:ascii="Tahoma" w:hAnsi="Tahoma" w:cs="Tahoma"/>
          <w:noProof/>
          <w:sz w:val="28"/>
          <w:szCs w:val="16"/>
        </w:rPr>
      </w:pPr>
    </w:p>
    <w:p w14:paraId="34D58194" w14:textId="77777777" w:rsidR="00616471" w:rsidRPr="00964E51" w:rsidRDefault="00616471" w:rsidP="005E6CB4">
      <w:pPr>
        <w:keepLines/>
        <w:widowControl w:val="0"/>
        <w:ind w:left="1080" w:hanging="1080"/>
        <w:jc w:val="both"/>
        <w:rPr>
          <w:rFonts w:ascii="Tahoma" w:hAnsi="Tahoma" w:cs="Tahoma"/>
          <w:b/>
          <w:noProof/>
        </w:rPr>
      </w:pPr>
      <w:r w:rsidRPr="00964E51">
        <w:rPr>
          <w:rFonts w:ascii="Tahoma" w:hAnsi="Tahoma" w:cs="Tahoma"/>
          <w:noProof/>
        </w:rPr>
        <w:t>Ponudbo oddajamo (označi):</w:t>
      </w:r>
      <w:r w:rsidRPr="00964E51">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616471" w:rsidRPr="00964E51" w14:paraId="5D652211" w14:textId="77777777" w:rsidTr="00AD4072">
        <w:tc>
          <w:tcPr>
            <w:tcW w:w="1688" w:type="dxa"/>
          </w:tcPr>
          <w:p w14:paraId="7DD8EA12" w14:textId="77777777" w:rsidR="00616471" w:rsidRPr="00964E51" w:rsidRDefault="00616471" w:rsidP="005E6CB4">
            <w:pPr>
              <w:keepLines/>
              <w:widowControl w:val="0"/>
              <w:numPr>
                <w:ilvl w:val="0"/>
                <w:numId w:val="7"/>
              </w:numPr>
              <w:ind w:left="318" w:hanging="426"/>
              <w:jc w:val="both"/>
              <w:rPr>
                <w:rFonts w:ascii="Tahoma" w:hAnsi="Tahoma" w:cs="Tahoma"/>
                <w:b/>
                <w:noProof/>
                <w:sz w:val="18"/>
                <w:szCs w:val="18"/>
              </w:rPr>
            </w:pPr>
            <w:r w:rsidRPr="00964E51">
              <w:rPr>
                <w:rFonts w:ascii="Tahoma" w:hAnsi="Tahoma" w:cs="Tahoma"/>
                <w:noProof/>
                <w:sz w:val="18"/>
                <w:szCs w:val="18"/>
              </w:rPr>
              <w:t>samostojno</w:t>
            </w:r>
          </w:p>
        </w:tc>
        <w:tc>
          <w:tcPr>
            <w:tcW w:w="2507" w:type="dxa"/>
          </w:tcPr>
          <w:p w14:paraId="0598B68B" w14:textId="77777777" w:rsidR="00616471" w:rsidRPr="00964E51" w:rsidRDefault="00616471" w:rsidP="005E6CB4">
            <w:pPr>
              <w:keepLines/>
              <w:widowControl w:val="0"/>
              <w:numPr>
                <w:ilvl w:val="0"/>
                <w:numId w:val="7"/>
              </w:numPr>
              <w:ind w:left="601" w:hanging="425"/>
              <w:jc w:val="both"/>
              <w:rPr>
                <w:rFonts w:ascii="Tahoma" w:hAnsi="Tahoma" w:cs="Tahoma"/>
                <w:b/>
                <w:noProof/>
                <w:sz w:val="18"/>
                <w:szCs w:val="18"/>
              </w:rPr>
            </w:pPr>
            <w:r w:rsidRPr="00964E51">
              <w:rPr>
                <w:rFonts w:ascii="Tahoma" w:hAnsi="Tahoma" w:cs="Tahoma"/>
                <w:noProof/>
                <w:sz w:val="18"/>
                <w:szCs w:val="18"/>
              </w:rPr>
              <w:t>skupna ponudba</w:t>
            </w:r>
          </w:p>
        </w:tc>
        <w:tc>
          <w:tcPr>
            <w:tcW w:w="2184" w:type="dxa"/>
          </w:tcPr>
          <w:p w14:paraId="4E9FABAA" w14:textId="77777777" w:rsidR="00616471" w:rsidRPr="00964E51" w:rsidRDefault="00616471" w:rsidP="005E6CB4">
            <w:pPr>
              <w:keepLines/>
              <w:widowControl w:val="0"/>
              <w:numPr>
                <w:ilvl w:val="0"/>
                <w:numId w:val="7"/>
              </w:numPr>
              <w:ind w:left="601" w:hanging="426"/>
              <w:jc w:val="both"/>
              <w:rPr>
                <w:rFonts w:ascii="Tahoma" w:hAnsi="Tahoma" w:cs="Tahoma"/>
                <w:b/>
                <w:noProof/>
                <w:sz w:val="18"/>
                <w:szCs w:val="18"/>
              </w:rPr>
            </w:pPr>
            <w:r w:rsidRPr="00964E51">
              <w:rPr>
                <w:rFonts w:ascii="Tahoma" w:hAnsi="Tahoma" w:cs="Tahoma"/>
                <w:noProof/>
                <w:sz w:val="18"/>
                <w:szCs w:val="18"/>
              </w:rPr>
              <w:t>s podizvajalci</w:t>
            </w:r>
          </w:p>
        </w:tc>
        <w:tc>
          <w:tcPr>
            <w:tcW w:w="2605" w:type="dxa"/>
          </w:tcPr>
          <w:p w14:paraId="5E89894C" w14:textId="77777777" w:rsidR="00616471" w:rsidRPr="00964E51" w:rsidRDefault="00616471" w:rsidP="005E6CB4">
            <w:pPr>
              <w:keepLines/>
              <w:widowControl w:val="0"/>
              <w:numPr>
                <w:ilvl w:val="0"/>
                <w:numId w:val="7"/>
              </w:numPr>
              <w:ind w:left="601" w:hanging="426"/>
              <w:jc w:val="both"/>
              <w:rPr>
                <w:rFonts w:ascii="Tahoma" w:hAnsi="Tahoma" w:cs="Tahoma"/>
                <w:noProof/>
                <w:sz w:val="18"/>
                <w:szCs w:val="18"/>
              </w:rPr>
            </w:pPr>
            <w:r w:rsidRPr="00964E51">
              <w:rPr>
                <w:rFonts w:ascii="Tahoma" w:hAnsi="Tahoma" w:cs="Tahoma"/>
                <w:noProof/>
                <w:sz w:val="18"/>
                <w:szCs w:val="18"/>
              </w:rPr>
              <w:t>Uporaba zmogljivosti drugih subjektov</w:t>
            </w:r>
          </w:p>
        </w:tc>
      </w:tr>
    </w:tbl>
    <w:p w14:paraId="0BD8D0E1" w14:textId="41CD649E" w:rsidR="00616471" w:rsidRPr="00964E51" w:rsidRDefault="00616471" w:rsidP="005E6CB4">
      <w:pPr>
        <w:keepLines/>
        <w:widowControl w:val="0"/>
        <w:jc w:val="both"/>
        <w:rPr>
          <w:rFonts w:ascii="Tahoma" w:hAnsi="Tahoma" w:cs="Tahoma"/>
          <w:sz w:val="22"/>
        </w:rPr>
      </w:pPr>
    </w:p>
    <w:p w14:paraId="7F99D264" w14:textId="77777777" w:rsidR="00656459" w:rsidRPr="00964E51" w:rsidRDefault="00656459" w:rsidP="005E6CB4">
      <w:pPr>
        <w:keepLines/>
        <w:widowControl w:val="0"/>
        <w:jc w:val="both"/>
        <w:rPr>
          <w:rFonts w:ascii="Tahoma" w:hAnsi="Tahoma" w:cs="Tahoma"/>
          <w:sz w:val="22"/>
        </w:rPr>
      </w:pPr>
    </w:p>
    <w:p w14:paraId="17D1EE08" w14:textId="4FD1A04C" w:rsidR="00616471" w:rsidRPr="00964E51" w:rsidRDefault="00616471" w:rsidP="005E6CB4">
      <w:pPr>
        <w:keepLines/>
        <w:widowControl w:val="0"/>
        <w:numPr>
          <w:ilvl w:val="0"/>
          <w:numId w:val="18"/>
        </w:numPr>
        <w:tabs>
          <w:tab w:val="clear" w:pos="720"/>
        </w:tabs>
        <w:ind w:left="426"/>
        <w:rPr>
          <w:rFonts w:ascii="Tahoma" w:hAnsi="Tahoma" w:cs="Tahoma"/>
          <w:b/>
        </w:rPr>
      </w:pPr>
      <w:r w:rsidRPr="00964E51">
        <w:rPr>
          <w:rFonts w:ascii="Tahoma" w:hAnsi="Tahoma" w:cs="Tahoma"/>
          <w:b/>
        </w:rPr>
        <w:t>PONUDBENA CENA</w:t>
      </w:r>
      <w:r w:rsidR="008E5E6F" w:rsidRPr="00964E51">
        <w:rPr>
          <w:rFonts w:ascii="Tahoma" w:hAnsi="Tahoma" w:cs="Tahoma"/>
          <w:b/>
        </w:rPr>
        <w:t xml:space="preserve"> – SKLOP 2</w:t>
      </w:r>
      <w:r w:rsidRPr="00964E51">
        <w:rPr>
          <w:rFonts w:ascii="Tahoma" w:hAnsi="Tahoma" w:cs="Tahoma"/>
          <w:b/>
        </w:rPr>
        <w:t xml:space="preserve"> </w:t>
      </w:r>
    </w:p>
    <w:p w14:paraId="6BA55569" w14:textId="6E6264D1" w:rsidR="00616471" w:rsidRPr="00964E51" w:rsidRDefault="00616471" w:rsidP="005E6CB4">
      <w:pPr>
        <w:keepLines/>
        <w:widowControl w:val="0"/>
        <w:rPr>
          <w:rFonts w:ascii="Tahoma" w:hAnsi="Tahoma" w:cs="Tahoma"/>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985"/>
        <w:gridCol w:w="2410"/>
        <w:gridCol w:w="2409"/>
      </w:tblGrid>
      <w:tr w:rsidR="00027CB9" w:rsidRPr="00964E51" w14:paraId="219C4E37" w14:textId="77777777" w:rsidTr="00895364">
        <w:trPr>
          <w:trHeight w:val="680"/>
        </w:trPr>
        <w:tc>
          <w:tcPr>
            <w:tcW w:w="2693" w:type="dxa"/>
            <w:tcBorders>
              <w:bottom w:val="single" w:sz="4" w:space="0" w:color="auto"/>
            </w:tcBorders>
            <w:shd w:val="clear" w:color="auto" w:fill="C5E0B3"/>
            <w:vAlign w:val="center"/>
          </w:tcPr>
          <w:p w14:paraId="4336F3D4"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Naziv</w:t>
            </w:r>
          </w:p>
        </w:tc>
        <w:tc>
          <w:tcPr>
            <w:tcW w:w="1985" w:type="dxa"/>
            <w:tcBorders>
              <w:bottom w:val="single" w:sz="4" w:space="0" w:color="auto"/>
            </w:tcBorders>
            <w:shd w:val="clear" w:color="auto" w:fill="C5E0B3"/>
            <w:vAlign w:val="center"/>
          </w:tcPr>
          <w:p w14:paraId="2E34D812"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 xml:space="preserve">Okvirna  </w:t>
            </w:r>
            <w:r w:rsidRPr="00964E51">
              <w:rPr>
                <w:rFonts w:ascii="Tahoma" w:hAnsi="Tahoma" w:cs="Tahoma"/>
                <w:b/>
                <w:sz w:val="18"/>
                <w:szCs w:val="18"/>
                <w:u w:val="single"/>
              </w:rPr>
              <w:t>LETNA</w:t>
            </w:r>
            <w:r w:rsidRPr="00964E51">
              <w:rPr>
                <w:rFonts w:ascii="Tahoma" w:hAnsi="Tahoma" w:cs="Tahoma"/>
                <w:b/>
                <w:sz w:val="18"/>
                <w:szCs w:val="18"/>
              </w:rPr>
              <w:t xml:space="preserve"> količina v tonah </w:t>
            </w:r>
          </w:p>
        </w:tc>
        <w:tc>
          <w:tcPr>
            <w:tcW w:w="2410" w:type="dxa"/>
            <w:tcBorders>
              <w:bottom w:val="single" w:sz="4" w:space="0" w:color="auto"/>
            </w:tcBorders>
            <w:shd w:val="clear" w:color="auto" w:fill="C5E0B3"/>
            <w:vAlign w:val="center"/>
          </w:tcPr>
          <w:p w14:paraId="3C51EC07"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Cena na enoto</w:t>
            </w:r>
          </w:p>
          <w:p w14:paraId="2DD898F1"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 xml:space="preserve">mere brez DDV </w:t>
            </w:r>
          </w:p>
          <w:p w14:paraId="69702B91"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 xml:space="preserve">(tj. </w:t>
            </w:r>
            <w:r w:rsidRPr="00964E51">
              <w:rPr>
                <w:rFonts w:ascii="Tahoma" w:hAnsi="Tahoma" w:cs="Tahoma"/>
                <w:b/>
                <w:sz w:val="18"/>
                <w:szCs w:val="18"/>
                <w:u w:val="single"/>
              </w:rPr>
              <w:t>EUR/tono</w:t>
            </w:r>
            <w:r w:rsidRPr="00964E51">
              <w:rPr>
                <w:rFonts w:ascii="Tahoma" w:hAnsi="Tahoma" w:cs="Tahoma"/>
                <w:b/>
                <w:sz w:val="18"/>
                <w:szCs w:val="18"/>
              </w:rPr>
              <w:t>)</w:t>
            </w:r>
          </w:p>
        </w:tc>
        <w:tc>
          <w:tcPr>
            <w:tcW w:w="2409" w:type="dxa"/>
            <w:tcBorders>
              <w:bottom w:val="single" w:sz="4" w:space="0" w:color="auto"/>
            </w:tcBorders>
            <w:shd w:val="clear" w:color="auto" w:fill="C5E0B3"/>
            <w:vAlign w:val="center"/>
          </w:tcPr>
          <w:p w14:paraId="0F444799"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Skupna cena za obdobje 1 leta</w:t>
            </w:r>
          </w:p>
          <w:p w14:paraId="497B7DF7" w14:textId="77777777" w:rsidR="00027CB9" w:rsidRPr="00964E51" w:rsidRDefault="00027CB9" w:rsidP="00027CB9">
            <w:pPr>
              <w:keepLines/>
              <w:widowControl w:val="0"/>
              <w:jc w:val="center"/>
              <w:rPr>
                <w:rFonts w:ascii="Tahoma" w:hAnsi="Tahoma" w:cs="Tahoma"/>
                <w:b/>
                <w:sz w:val="18"/>
                <w:szCs w:val="18"/>
              </w:rPr>
            </w:pPr>
            <w:r w:rsidRPr="00964E51">
              <w:rPr>
                <w:rFonts w:ascii="Tahoma" w:hAnsi="Tahoma" w:cs="Tahoma"/>
                <w:b/>
                <w:sz w:val="18"/>
                <w:szCs w:val="18"/>
              </w:rPr>
              <w:t>v EUR brez DDV</w:t>
            </w:r>
          </w:p>
        </w:tc>
      </w:tr>
      <w:tr w:rsidR="00027CB9" w:rsidRPr="00964E51" w14:paraId="20D72AA1" w14:textId="77777777" w:rsidTr="00895364">
        <w:trPr>
          <w:trHeight w:val="787"/>
        </w:trPr>
        <w:tc>
          <w:tcPr>
            <w:tcW w:w="2693" w:type="dxa"/>
            <w:tcBorders>
              <w:bottom w:val="double" w:sz="4" w:space="0" w:color="auto"/>
            </w:tcBorders>
            <w:vAlign w:val="center"/>
          </w:tcPr>
          <w:p w14:paraId="04715386" w14:textId="5368D205" w:rsidR="00027CB9" w:rsidRPr="00964E51" w:rsidRDefault="00027CB9" w:rsidP="00027CB9">
            <w:pPr>
              <w:keepLines/>
              <w:widowControl w:val="0"/>
              <w:jc w:val="center"/>
              <w:rPr>
                <w:rFonts w:ascii="Tahoma" w:hAnsi="Tahoma" w:cs="Tahoma"/>
                <w:sz w:val="18"/>
              </w:rPr>
            </w:pPr>
            <w:r w:rsidRPr="00964E51">
              <w:rPr>
                <w:rFonts w:ascii="Tahoma" w:hAnsi="Tahoma" w:cs="Tahoma"/>
                <w:sz w:val="18"/>
              </w:rPr>
              <w:t>Prevzem in končna predelava ostankov iz grabelj in sit iz kanalizacijskih objektov</w:t>
            </w:r>
          </w:p>
        </w:tc>
        <w:tc>
          <w:tcPr>
            <w:tcW w:w="1985" w:type="dxa"/>
            <w:tcBorders>
              <w:bottom w:val="double" w:sz="4" w:space="0" w:color="auto"/>
            </w:tcBorders>
            <w:vAlign w:val="center"/>
          </w:tcPr>
          <w:p w14:paraId="0A9DF05C" w14:textId="77777777" w:rsidR="00027CB9" w:rsidRPr="00964E51" w:rsidRDefault="00027CB9" w:rsidP="00027CB9">
            <w:pPr>
              <w:keepLines/>
              <w:widowControl w:val="0"/>
              <w:jc w:val="center"/>
              <w:rPr>
                <w:rFonts w:ascii="Tahoma" w:hAnsi="Tahoma" w:cs="Tahoma"/>
                <w:sz w:val="18"/>
              </w:rPr>
            </w:pPr>
            <w:r w:rsidRPr="00964E51">
              <w:rPr>
                <w:rFonts w:ascii="Tahoma" w:hAnsi="Tahoma" w:cs="Tahoma"/>
                <w:sz w:val="18"/>
              </w:rPr>
              <w:t>200</w:t>
            </w:r>
          </w:p>
        </w:tc>
        <w:tc>
          <w:tcPr>
            <w:tcW w:w="2410" w:type="dxa"/>
            <w:tcBorders>
              <w:bottom w:val="double" w:sz="4" w:space="0" w:color="auto"/>
            </w:tcBorders>
            <w:shd w:val="clear" w:color="auto" w:fill="auto"/>
            <w:vAlign w:val="center"/>
          </w:tcPr>
          <w:p w14:paraId="681AA122" w14:textId="77777777" w:rsidR="00027CB9" w:rsidRPr="00964E51" w:rsidRDefault="00027CB9" w:rsidP="00027CB9">
            <w:pPr>
              <w:keepLines/>
              <w:widowControl w:val="0"/>
              <w:jc w:val="center"/>
              <w:rPr>
                <w:rFonts w:ascii="Tahoma" w:hAnsi="Tahoma" w:cs="Tahoma"/>
                <w:sz w:val="18"/>
              </w:rPr>
            </w:pPr>
          </w:p>
        </w:tc>
        <w:tc>
          <w:tcPr>
            <w:tcW w:w="2409" w:type="dxa"/>
            <w:tcBorders>
              <w:bottom w:val="double" w:sz="4" w:space="0" w:color="auto"/>
            </w:tcBorders>
            <w:shd w:val="clear" w:color="auto" w:fill="auto"/>
            <w:vAlign w:val="center"/>
          </w:tcPr>
          <w:p w14:paraId="60A47987" w14:textId="77777777" w:rsidR="00027CB9" w:rsidRPr="00964E51" w:rsidRDefault="00027CB9" w:rsidP="00027CB9">
            <w:pPr>
              <w:keepLines/>
              <w:widowControl w:val="0"/>
              <w:jc w:val="right"/>
              <w:rPr>
                <w:rFonts w:ascii="Tahoma" w:hAnsi="Tahoma" w:cs="Tahoma"/>
                <w:sz w:val="18"/>
              </w:rPr>
            </w:pPr>
          </w:p>
        </w:tc>
      </w:tr>
      <w:tr w:rsidR="00027CB9" w:rsidRPr="00964E51" w14:paraId="58A3E5C6" w14:textId="77777777" w:rsidTr="00895364">
        <w:trPr>
          <w:trHeight w:val="383"/>
        </w:trPr>
        <w:tc>
          <w:tcPr>
            <w:tcW w:w="7088" w:type="dxa"/>
            <w:gridSpan w:val="3"/>
            <w:tcBorders>
              <w:top w:val="double" w:sz="4" w:space="0" w:color="auto"/>
            </w:tcBorders>
            <w:vAlign w:val="center"/>
          </w:tcPr>
          <w:p w14:paraId="798B1C41" w14:textId="77777777" w:rsidR="00027CB9" w:rsidRPr="00964E51" w:rsidRDefault="00027CB9" w:rsidP="00027CB9">
            <w:pPr>
              <w:keepLines/>
              <w:widowControl w:val="0"/>
              <w:jc w:val="right"/>
              <w:rPr>
                <w:rFonts w:ascii="Tahoma" w:hAnsi="Tahoma" w:cs="Tahoma"/>
                <w:b/>
                <w:sz w:val="18"/>
              </w:rPr>
            </w:pPr>
            <w:r w:rsidRPr="00964E51">
              <w:rPr>
                <w:rFonts w:ascii="Tahoma" w:hAnsi="Tahoma" w:cs="Tahoma"/>
                <w:b/>
                <w:sz w:val="18"/>
              </w:rPr>
              <w:t>Skupna cena za obdobje 4 let v EUR brez DDV</w:t>
            </w:r>
          </w:p>
        </w:tc>
        <w:tc>
          <w:tcPr>
            <w:tcW w:w="2409" w:type="dxa"/>
            <w:tcBorders>
              <w:top w:val="double" w:sz="4" w:space="0" w:color="auto"/>
              <w:bottom w:val="single" w:sz="4" w:space="0" w:color="auto"/>
            </w:tcBorders>
            <w:shd w:val="clear" w:color="auto" w:fill="auto"/>
            <w:vAlign w:val="center"/>
          </w:tcPr>
          <w:p w14:paraId="68C7EB89" w14:textId="77777777" w:rsidR="00027CB9" w:rsidRPr="00964E51" w:rsidRDefault="00027CB9" w:rsidP="00027CB9">
            <w:pPr>
              <w:keepLines/>
              <w:widowControl w:val="0"/>
              <w:jc w:val="right"/>
              <w:rPr>
                <w:rFonts w:ascii="Tahoma" w:hAnsi="Tahoma" w:cs="Tahoma"/>
                <w:sz w:val="18"/>
              </w:rPr>
            </w:pPr>
          </w:p>
        </w:tc>
      </w:tr>
    </w:tbl>
    <w:p w14:paraId="697AA327" w14:textId="7F532441" w:rsidR="00616471" w:rsidRPr="00964E51" w:rsidRDefault="00616471" w:rsidP="005E6CB4">
      <w:pPr>
        <w:keepLines/>
        <w:widowControl w:val="0"/>
        <w:jc w:val="both"/>
        <w:rPr>
          <w:rFonts w:ascii="Tahoma" w:hAnsi="Tahoma" w:cs="Tahoma"/>
        </w:rPr>
      </w:pPr>
    </w:p>
    <w:p w14:paraId="056D495E" w14:textId="77777777" w:rsidR="00560E74" w:rsidRPr="00964E51" w:rsidRDefault="00560E74" w:rsidP="00560E74">
      <w:pPr>
        <w:keepLines/>
        <w:widowControl w:val="0"/>
        <w:numPr>
          <w:ilvl w:val="0"/>
          <w:numId w:val="18"/>
        </w:numPr>
        <w:ind w:left="426" w:hanging="426"/>
        <w:rPr>
          <w:rFonts w:ascii="Tahoma" w:hAnsi="Tahoma" w:cs="Tahoma"/>
          <w:b/>
        </w:rPr>
      </w:pPr>
      <w:r w:rsidRPr="00964E51">
        <w:rPr>
          <w:rFonts w:ascii="Tahoma" w:hAnsi="Tahoma" w:cs="Tahoma"/>
          <w:b/>
        </w:rPr>
        <w:t>LOKACIJA TEHTNICE IN PREVZEMNO MESTO ZA ODPADKE IZ KANALIZACIJSKIH OBJEKTOV</w:t>
      </w:r>
    </w:p>
    <w:p w14:paraId="4CA46148" w14:textId="77777777" w:rsidR="00560E74" w:rsidRPr="00964E51" w:rsidRDefault="00560E74" w:rsidP="00560E74">
      <w:pPr>
        <w:keepLines/>
        <w:widowControl w:val="0"/>
        <w:spacing w:line="20" w:lineRule="atLeast"/>
        <w:jc w:val="both"/>
        <w:rPr>
          <w:rFonts w:ascii="Tahoma" w:hAnsi="Tahoma" w:cs="Tahoma"/>
          <w:sz w:val="22"/>
        </w:rPr>
      </w:pPr>
    </w:p>
    <w:p w14:paraId="5934E198" w14:textId="0E85E99B" w:rsidR="00560E74" w:rsidRPr="00964E51" w:rsidRDefault="00560E74" w:rsidP="00560E74">
      <w:pPr>
        <w:keepLines/>
        <w:widowControl w:val="0"/>
        <w:spacing w:line="20" w:lineRule="atLeast"/>
        <w:jc w:val="both"/>
        <w:rPr>
          <w:rFonts w:ascii="Tahoma" w:hAnsi="Tahoma" w:cs="Tahoma"/>
        </w:rPr>
      </w:pPr>
      <w:r w:rsidRPr="00964E51">
        <w:rPr>
          <w:rFonts w:ascii="Tahoma" w:hAnsi="Tahoma" w:cs="Tahoma"/>
        </w:rPr>
        <w:t>Tehtnica, ki se bo uporabljala za ugotavljanje količine odpadka in ki ima veljaven certifikat o kalibraciji se nahaja na naslovu:</w:t>
      </w:r>
    </w:p>
    <w:p w14:paraId="425F95C8" w14:textId="77777777" w:rsidR="001C6085" w:rsidRPr="00964E51" w:rsidRDefault="001C6085" w:rsidP="00560E74">
      <w:pPr>
        <w:keepLines/>
        <w:widowControl w:val="0"/>
        <w:spacing w:line="20" w:lineRule="atLeast"/>
        <w:jc w:val="both"/>
        <w:rPr>
          <w:rFonts w:ascii="Tahoma" w:hAnsi="Tahoma" w:cs="Tahoma"/>
          <w:sz w:val="6"/>
          <w:szCs w:val="6"/>
        </w:rPr>
      </w:pPr>
    </w:p>
    <w:p w14:paraId="5CBF6746" w14:textId="77777777" w:rsidR="00560E74" w:rsidRPr="00964E51" w:rsidRDefault="00560E74" w:rsidP="00560E74">
      <w:pPr>
        <w:keepLines/>
        <w:widowControl w:val="0"/>
        <w:spacing w:line="20" w:lineRule="atLeast"/>
        <w:jc w:val="both"/>
        <w:rPr>
          <w:rFonts w:ascii="Tahoma" w:hAnsi="Tahoma" w:cs="Tahoma"/>
        </w:rPr>
      </w:pPr>
      <w:r w:rsidRPr="00964E51">
        <w:rPr>
          <w:rFonts w:ascii="Tahoma" w:hAnsi="Tahoma" w:cs="Tahoma"/>
        </w:rPr>
        <w:t>____________________________________________________________________________________.</w:t>
      </w:r>
    </w:p>
    <w:p w14:paraId="35E9C737" w14:textId="77777777" w:rsidR="00560E74" w:rsidRPr="00964E51" w:rsidRDefault="00560E74" w:rsidP="00560E74">
      <w:pPr>
        <w:keepLines/>
        <w:widowControl w:val="0"/>
        <w:spacing w:line="20" w:lineRule="atLeast"/>
        <w:jc w:val="both"/>
        <w:rPr>
          <w:rFonts w:ascii="Tahoma" w:hAnsi="Tahoma" w:cs="Tahoma"/>
        </w:rPr>
      </w:pPr>
    </w:p>
    <w:p w14:paraId="648C5A33" w14:textId="6801F584" w:rsidR="00560E74" w:rsidRPr="00964E51" w:rsidRDefault="00560E74" w:rsidP="00560E74">
      <w:pPr>
        <w:keepLines/>
        <w:widowControl w:val="0"/>
        <w:spacing w:line="20" w:lineRule="atLeast"/>
        <w:jc w:val="both"/>
        <w:rPr>
          <w:rFonts w:ascii="Tahoma" w:hAnsi="Tahoma" w:cs="Tahoma"/>
        </w:rPr>
      </w:pPr>
      <w:r w:rsidRPr="00964E51">
        <w:rPr>
          <w:rFonts w:ascii="Tahoma" w:hAnsi="Tahoma" w:cs="Tahoma"/>
        </w:rPr>
        <w:t>Prevzemno mesto za odpadke iz kanalizacijskih objektov se nahaja na naslovu:</w:t>
      </w:r>
    </w:p>
    <w:p w14:paraId="2E34BD51" w14:textId="77777777" w:rsidR="001C6085" w:rsidRPr="00964E51" w:rsidRDefault="001C6085" w:rsidP="00560E74">
      <w:pPr>
        <w:keepLines/>
        <w:widowControl w:val="0"/>
        <w:spacing w:line="20" w:lineRule="atLeast"/>
        <w:jc w:val="both"/>
        <w:rPr>
          <w:rFonts w:ascii="Tahoma" w:hAnsi="Tahoma" w:cs="Tahoma"/>
          <w:sz w:val="6"/>
          <w:szCs w:val="6"/>
        </w:rPr>
      </w:pPr>
    </w:p>
    <w:p w14:paraId="776D52D5" w14:textId="77777777" w:rsidR="00560E74" w:rsidRPr="00964E51" w:rsidRDefault="00560E74" w:rsidP="00560E74">
      <w:pPr>
        <w:keepLines/>
        <w:widowControl w:val="0"/>
        <w:spacing w:line="20" w:lineRule="atLeast"/>
        <w:jc w:val="both"/>
        <w:rPr>
          <w:rFonts w:ascii="Tahoma" w:hAnsi="Tahoma" w:cs="Tahoma"/>
        </w:rPr>
      </w:pPr>
      <w:r w:rsidRPr="00964E51">
        <w:rPr>
          <w:rFonts w:ascii="Tahoma" w:hAnsi="Tahoma" w:cs="Tahoma"/>
        </w:rPr>
        <w:t>____________________________________________________________________________________.</w:t>
      </w:r>
    </w:p>
    <w:p w14:paraId="33A2C229" w14:textId="05FF62B5" w:rsidR="00560E74" w:rsidRPr="00964E51" w:rsidRDefault="00560E74" w:rsidP="005E6CB4">
      <w:pPr>
        <w:keepLines/>
        <w:widowControl w:val="0"/>
        <w:jc w:val="both"/>
        <w:rPr>
          <w:rFonts w:ascii="Tahoma" w:hAnsi="Tahoma" w:cs="Tahoma"/>
        </w:rPr>
      </w:pPr>
    </w:p>
    <w:p w14:paraId="317A7BFE" w14:textId="77777777" w:rsidR="00560E74" w:rsidRPr="00964E51" w:rsidRDefault="00560E74" w:rsidP="005E6CB4">
      <w:pPr>
        <w:keepLines/>
        <w:widowControl w:val="0"/>
        <w:jc w:val="both"/>
        <w:rPr>
          <w:rFonts w:ascii="Tahoma" w:hAnsi="Tahoma" w:cs="Tahoma"/>
        </w:rPr>
      </w:pPr>
    </w:p>
    <w:p w14:paraId="20D2119F" w14:textId="77777777" w:rsidR="00616471" w:rsidRPr="00964E51" w:rsidRDefault="00616471" w:rsidP="005E6CB4">
      <w:pPr>
        <w:keepLines/>
        <w:widowControl w:val="0"/>
        <w:numPr>
          <w:ilvl w:val="0"/>
          <w:numId w:val="18"/>
        </w:numPr>
        <w:ind w:left="426" w:hanging="426"/>
        <w:rPr>
          <w:rFonts w:ascii="Tahoma" w:hAnsi="Tahoma" w:cs="Tahoma"/>
          <w:b/>
        </w:rPr>
      </w:pPr>
      <w:r w:rsidRPr="00964E51">
        <w:rPr>
          <w:rFonts w:ascii="Tahoma" w:hAnsi="Tahoma" w:cs="Tahoma"/>
          <w:b/>
        </w:rPr>
        <w:t>VELJAVNOST PONUDBE</w:t>
      </w:r>
    </w:p>
    <w:p w14:paraId="35FABD4E" w14:textId="77777777" w:rsidR="00616471" w:rsidRPr="00964E51" w:rsidRDefault="00616471" w:rsidP="005E6CB4">
      <w:pPr>
        <w:keepLines/>
        <w:widowControl w:val="0"/>
        <w:jc w:val="both"/>
        <w:rPr>
          <w:rFonts w:ascii="Tahoma" w:hAnsi="Tahoma" w:cs="Tahoma"/>
          <w:sz w:val="16"/>
        </w:rPr>
      </w:pPr>
    </w:p>
    <w:p w14:paraId="6F3D2A2E" w14:textId="2DADB944" w:rsidR="00616471" w:rsidRPr="00964E51" w:rsidRDefault="00616471" w:rsidP="005E6CB4">
      <w:pPr>
        <w:keepLines/>
        <w:widowControl w:val="0"/>
        <w:jc w:val="both"/>
        <w:rPr>
          <w:rFonts w:ascii="Tahoma" w:hAnsi="Tahoma" w:cs="Tahoma"/>
        </w:rPr>
      </w:pPr>
      <w:r w:rsidRPr="00964E51">
        <w:rPr>
          <w:rFonts w:ascii="Tahoma" w:hAnsi="Tahoma" w:cs="Tahoma"/>
        </w:rPr>
        <w:t>Ponudba (za sklop za katerega oddajamo p</w:t>
      </w:r>
      <w:r w:rsidR="0046736B" w:rsidRPr="00964E51">
        <w:rPr>
          <w:rFonts w:ascii="Tahoma" w:hAnsi="Tahoma" w:cs="Tahoma"/>
        </w:rPr>
        <w:t xml:space="preserve">onudbo) je zavezujoča in velja 4 mesece </w:t>
      </w:r>
      <w:r w:rsidRPr="00964E51">
        <w:rPr>
          <w:rFonts w:ascii="Tahoma" w:hAnsi="Tahoma" w:cs="Tahoma"/>
        </w:rPr>
        <w:t>od datuma določenega za oddajo ponudb.</w:t>
      </w:r>
    </w:p>
    <w:p w14:paraId="1888268B" w14:textId="77777777" w:rsidR="00616471" w:rsidRPr="00964E51" w:rsidRDefault="00616471" w:rsidP="005E6CB4">
      <w:pPr>
        <w:keepLines/>
        <w:widowControl w:val="0"/>
        <w:jc w:val="both"/>
        <w:rPr>
          <w:rFonts w:ascii="Tahoma" w:hAnsi="Tahoma" w:cs="Tahoma"/>
          <w:sz w:val="24"/>
          <w:szCs w:val="16"/>
        </w:rPr>
      </w:pPr>
    </w:p>
    <w:p w14:paraId="3A3B517A" w14:textId="77777777" w:rsidR="00616471" w:rsidRPr="00964E51" w:rsidRDefault="00616471" w:rsidP="005E6CB4">
      <w:pPr>
        <w:keepLines/>
        <w:widowControl w:val="0"/>
        <w:jc w:val="both"/>
        <w:rPr>
          <w:rFonts w:ascii="Tahoma" w:hAnsi="Tahoma" w:cs="Tahoma"/>
          <w:sz w:val="32"/>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616471" w:rsidRPr="00964E51" w14:paraId="104A33D9" w14:textId="77777777" w:rsidTr="00AD4072">
        <w:trPr>
          <w:trHeight w:val="235"/>
        </w:trPr>
        <w:tc>
          <w:tcPr>
            <w:tcW w:w="2835" w:type="dxa"/>
            <w:tcBorders>
              <w:bottom w:val="single" w:sz="4" w:space="0" w:color="auto"/>
            </w:tcBorders>
          </w:tcPr>
          <w:p w14:paraId="10B18AE4" w14:textId="77777777" w:rsidR="00616471" w:rsidRPr="00964E51" w:rsidRDefault="00616471" w:rsidP="005E6CB4">
            <w:pPr>
              <w:keepLines/>
              <w:widowControl w:val="0"/>
              <w:jc w:val="both"/>
              <w:rPr>
                <w:rFonts w:ascii="Tahoma" w:hAnsi="Tahoma" w:cs="Tahoma"/>
                <w:snapToGrid w:val="0"/>
                <w:color w:val="000000"/>
              </w:rPr>
            </w:pPr>
          </w:p>
        </w:tc>
        <w:tc>
          <w:tcPr>
            <w:tcW w:w="2694" w:type="dxa"/>
          </w:tcPr>
          <w:p w14:paraId="062A10F1" w14:textId="77777777" w:rsidR="00616471" w:rsidRPr="00964E51" w:rsidRDefault="00616471" w:rsidP="005E6CB4">
            <w:pPr>
              <w:keepLines/>
              <w:widowControl w:val="0"/>
              <w:jc w:val="center"/>
              <w:rPr>
                <w:rFonts w:ascii="Tahoma" w:hAnsi="Tahoma" w:cs="Tahoma"/>
                <w:snapToGrid w:val="0"/>
                <w:color w:val="000000"/>
              </w:rPr>
            </w:pPr>
          </w:p>
        </w:tc>
        <w:tc>
          <w:tcPr>
            <w:tcW w:w="3969" w:type="dxa"/>
            <w:tcBorders>
              <w:bottom w:val="single" w:sz="4" w:space="0" w:color="auto"/>
            </w:tcBorders>
          </w:tcPr>
          <w:p w14:paraId="16D8A54D" w14:textId="77777777" w:rsidR="00616471" w:rsidRPr="00964E51" w:rsidRDefault="00616471" w:rsidP="005E6CB4">
            <w:pPr>
              <w:keepLines/>
              <w:widowControl w:val="0"/>
              <w:jc w:val="both"/>
              <w:rPr>
                <w:rFonts w:ascii="Tahoma" w:hAnsi="Tahoma" w:cs="Tahoma"/>
                <w:snapToGrid w:val="0"/>
                <w:color w:val="000000"/>
                <w:sz w:val="28"/>
              </w:rPr>
            </w:pPr>
          </w:p>
        </w:tc>
      </w:tr>
      <w:tr w:rsidR="00616471" w:rsidRPr="00964E51" w14:paraId="72B11226" w14:textId="77777777" w:rsidTr="00AD4072">
        <w:trPr>
          <w:trHeight w:val="235"/>
        </w:trPr>
        <w:tc>
          <w:tcPr>
            <w:tcW w:w="2835" w:type="dxa"/>
            <w:tcBorders>
              <w:top w:val="single" w:sz="4" w:space="0" w:color="auto"/>
            </w:tcBorders>
          </w:tcPr>
          <w:p w14:paraId="09B3BA24" w14:textId="77777777" w:rsidR="00616471" w:rsidRPr="00964E51" w:rsidRDefault="00616471" w:rsidP="005E6CB4">
            <w:pPr>
              <w:keepLines/>
              <w:widowControl w:val="0"/>
              <w:jc w:val="center"/>
              <w:rPr>
                <w:rFonts w:ascii="Tahoma" w:hAnsi="Tahoma" w:cs="Tahoma"/>
                <w:snapToGrid w:val="0"/>
                <w:color w:val="000000"/>
              </w:rPr>
            </w:pPr>
            <w:r w:rsidRPr="00964E51">
              <w:rPr>
                <w:rFonts w:ascii="Tahoma" w:hAnsi="Tahoma" w:cs="Tahoma"/>
                <w:snapToGrid w:val="0"/>
                <w:color w:val="000000"/>
              </w:rPr>
              <w:t>(kraj, datum)</w:t>
            </w:r>
          </w:p>
        </w:tc>
        <w:tc>
          <w:tcPr>
            <w:tcW w:w="2694" w:type="dxa"/>
          </w:tcPr>
          <w:p w14:paraId="4EF8B44B" w14:textId="77777777" w:rsidR="00616471" w:rsidRPr="00964E51" w:rsidRDefault="00616471" w:rsidP="005E6CB4">
            <w:pPr>
              <w:keepLines/>
              <w:widowControl w:val="0"/>
              <w:jc w:val="center"/>
              <w:rPr>
                <w:rFonts w:ascii="Tahoma" w:hAnsi="Tahoma" w:cs="Tahoma"/>
                <w:snapToGrid w:val="0"/>
                <w:color w:val="000000"/>
              </w:rPr>
            </w:pPr>
            <w:r w:rsidRPr="00964E51">
              <w:rPr>
                <w:rFonts w:ascii="Tahoma" w:hAnsi="Tahoma" w:cs="Tahoma"/>
                <w:snapToGrid w:val="0"/>
                <w:color w:val="000000"/>
              </w:rPr>
              <w:t>žig</w:t>
            </w:r>
          </w:p>
        </w:tc>
        <w:tc>
          <w:tcPr>
            <w:tcW w:w="3969" w:type="dxa"/>
            <w:tcBorders>
              <w:top w:val="single" w:sz="4" w:space="0" w:color="auto"/>
            </w:tcBorders>
          </w:tcPr>
          <w:p w14:paraId="36298A72" w14:textId="77777777" w:rsidR="00616471" w:rsidRPr="00964E51" w:rsidRDefault="00616471" w:rsidP="005E6CB4">
            <w:pPr>
              <w:keepLines/>
              <w:widowControl w:val="0"/>
              <w:jc w:val="center"/>
              <w:rPr>
                <w:rFonts w:ascii="Tahoma" w:hAnsi="Tahoma" w:cs="Tahoma"/>
                <w:snapToGrid w:val="0"/>
                <w:color w:val="000000"/>
              </w:rPr>
            </w:pPr>
            <w:r w:rsidRPr="00964E51">
              <w:rPr>
                <w:rFonts w:ascii="Tahoma" w:hAnsi="Tahoma" w:cs="Tahoma"/>
                <w:snapToGrid w:val="0"/>
                <w:color w:val="000000"/>
              </w:rPr>
              <w:t>(naziv ponudnika, podpis odgovorne osebe)</w:t>
            </w:r>
          </w:p>
        </w:tc>
      </w:tr>
    </w:tbl>
    <w:p w14:paraId="0E123ABD" w14:textId="77777777" w:rsidR="00616471" w:rsidRPr="00964E51" w:rsidRDefault="00616471" w:rsidP="005E6CB4">
      <w:pPr>
        <w:keepLines/>
        <w:widowControl w:val="0"/>
        <w:jc w:val="both"/>
        <w:rPr>
          <w:rFonts w:ascii="Tahoma" w:hAnsi="Tahoma" w:cs="Tahoma"/>
          <w:b/>
          <w:i/>
          <w:sz w:val="12"/>
        </w:rPr>
      </w:pPr>
    </w:p>
    <w:p w14:paraId="6C640CBF" w14:textId="77777777" w:rsidR="00616471" w:rsidRPr="00964E51" w:rsidRDefault="00616471" w:rsidP="005E6CB4">
      <w:pPr>
        <w:keepLines/>
        <w:widowControl w:val="0"/>
        <w:jc w:val="both"/>
        <w:rPr>
          <w:rFonts w:ascii="Tahoma" w:hAnsi="Tahoma" w:cs="Tahoma"/>
          <w:b/>
          <w:i/>
          <w:sz w:val="16"/>
        </w:rPr>
      </w:pPr>
    </w:p>
    <w:p w14:paraId="5549DC0B" w14:textId="77777777" w:rsidR="00616471" w:rsidRPr="00964E51" w:rsidRDefault="00616471" w:rsidP="005E6CB4">
      <w:pPr>
        <w:keepLines/>
        <w:widowControl w:val="0"/>
        <w:jc w:val="both"/>
        <w:rPr>
          <w:rFonts w:ascii="Tahoma" w:hAnsi="Tahoma" w:cs="Tahoma"/>
          <w:b/>
          <w:i/>
          <w:sz w:val="16"/>
        </w:rPr>
      </w:pPr>
    </w:p>
    <w:p w14:paraId="0D8B7820" w14:textId="6782AB99" w:rsidR="00616471" w:rsidRPr="00964E51" w:rsidRDefault="00616471" w:rsidP="005E6CB4">
      <w:pPr>
        <w:keepLines/>
        <w:widowControl w:val="0"/>
        <w:jc w:val="both"/>
        <w:rPr>
          <w:rFonts w:ascii="Tahoma" w:hAnsi="Tahoma" w:cs="Tahoma"/>
          <w:b/>
          <w:i/>
          <w:sz w:val="16"/>
        </w:rPr>
      </w:pPr>
    </w:p>
    <w:p w14:paraId="4B9D6A6B" w14:textId="77777777" w:rsidR="002C2986" w:rsidRPr="00964E51" w:rsidRDefault="002C2986" w:rsidP="005E6CB4">
      <w:pPr>
        <w:keepLines/>
        <w:widowControl w:val="0"/>
        <w:jc w:val="both"/>
        <w:rPr>
          <w:rFonts w:ascii="Tahoma" w:hAnsi="Tahoma" w:cs="Tahoma"/>
          <w:b/>
          <w:i/>
          <w:sz w:val="16"/>
        </w:rPr>
      </w:pPr>
    </w:p>
    <w:p w14:paraId="3A8C2D35" w14:textId="77777777" w:rsidR="00616471" w:rsidRPr="00964E51" w:rsidRDefault="00616471" w:rsidP="005E6CB4">
      <w:pPr>
        <w:keepLines/>
        <w:widowControl w:val="0"/>
        <w:jc w:val="both"/>
        <w:rPr>
          <w:rFonts w:ascii="Tahoma" w:hAnsi="Tahoma" w:cs="Tahoma"/>
          <w:b/>
          <w:i/>
          <w:sz w:val="17"/>
          <w:szCs w:val="17"/>
        </w:rPr>
      </w:pPr>
      <w:r w:rsidRPr="00964E51">
        <w:rPr>
          <w:rFonts w:ascii="Tahoma" w:hAnsi="Tahoma" w:cs="Tahoma"/>
          <w:b/>
          <w:i/>
          <w:sz w:val="17"/>
          <w:szCs w:val="17"/>
        </w:rPr>
        <w:t xml:space="preserve">Navodilo: </w:t>
      </w:r>
    </w:p>
    <w:p w14:paraId="2EAF0BF8" w14:textId="77777777" w:rsidR="00616471" w:rsidRPr="00964E51" w:rsidRDefault="00616471" w:rsidP="005E6CB4">
      <w:pPr>
        <w:keepLines/>
        <w:widowControl w:val="0"/>
        <w:jc w:val="both"/>
        <w:rPr>
          <w:sz w:val="17"/>
          <w:szCs w:val="17"/>
        </w:rPr>
      </w:pPr>
      <w:r w:rsidRPr="00964E51">
        <w:rPr>
          <w:rFonts w:ascii="Tahoma" w:hAnsi="Tahoma" w:cs="Tahoma"/>
          <w:i/>
          <w:sz w:val="17"/>
          <w:szCs w:val="17"/>
        </w:rPr>
        <w:t xml:space="preserve">Ponudnik </w:t>
      </w:r>
      <w:r w:rsidRPr="00964E51">
        <w:rPr>
          <w:rFonts w:ascii="Tahoma" w:hAnsi="Tahoma" w:cs="Tahoma"/>
          <w:b/>
          <w:i/>
          <w:sz w:val="17"/>
          <w:szCs w:val="17"/>
          <w:u w:val="single"/>
        </w:rPr>
        <w:t>mora</w:t>
      </w:r>
      <w:r w:rsidRPr="00964E51">
        <w:rPr>
          <w:rFonts w:ascii="Tahoma" w:hAnsi="Tahoma" w:cs="Tahoma"/>
          <w:i/>
          <w:sz w:val="17"/>
          <w:szCs w:val="17"/>
          <w:u w:val="single"/>
        </w:rPr>
        <w:t xml:space="preserve"> Prilogo 2</w:t>
      </w:r>
      <w:r w:rsidRPr="00964E51">
        <w:rPr>
          <w:rFonts w:ascii="Tahoma" w:hAnsi="Tahoma" w:cs="Tahoma"/>
          <w:b/>
          <w:i/>
          <w:sz w:val="17"/>
          <w:szCs w:val="17"/>
        </w:rPr>
        <w:t xml:space="preserve"> </w:t>
      </w:r>
      <w:r w:rsidRPr="00964E51">
        <w:rPr>
          <w:rFonts w:ascii="Tahoma" w:hAnsi="Tahoma" w:cs="Tahoma"/>
          <w:i/>
          <w:sz w:val="17"/>
          <w:szCs w:val="17"/>
        </w:rPr>
        <w:t>v okviru sistema e-</w:t>
      </w:r>
      <w:proofErr w:type="spellStart"/>
      <w:r w:rsidRPr="00964E51">
        <w:rPr>
          <w:rFonts w:ascii="Tahoma" w:hAnsi="Tahoma" w:cs="Tahoma"/>
          <w:i/>
          <w:sz w:val="17"/>
          <w:szCs w:val="17"/>
        </w:rPr>
        <w:t>JN</w:t>
      </w:r>
      <w:proofErr w:type="spellEnd"/>
      <w:r w:rsidRPr="00964E51">
        <w:rPr>
          <w:rFonts w:ascii="Tahoma" w:hAnsi="Tahoma" w:cs="Tahoma"/>
          <w:b/>
          <w:i/>
          <w:sz w:val="17"/>
          <w:szCs w:val="17"/>
        </w:rPr>
        <w:t xml:space="preserve"> </w:t>
      </w:r>
      <w:r w:rsidRPr="00964E51">
        <w:rPr>
          <w:rFonts w:ascii="Tahoma" w:hAnsi="Tahoma" w:cs="Tahoma"/>
          <w:b/>
          <w:i/>
          <w:sz w:val="17"/>
          <w:szCs w:val="17"/>
          <w:u w:val="single"/>
        </w:rPr>
        <w:t>naložiti ločeno v Razdelek »Skupna ponudbena vrednost«, del »Predračun«!!</w:t>
      </w:r>
    </w:p>
    <w:p w14:paraId="6B4171E0" w14:textId="11A0A5A2" w:rsidR="008E5E6F" w:rsidRPr="00964E51" w:rsidRDefault="008E5E6F" w:rsidP="005E6CB4">
      <w:pPr>
        <w:keepLines/>
        <w:widowControl w:val="0"/>
      </w:pPr>
      <w:r w:rsidRPr="00964E51">
        <w:br w:type="page"/>
      </w:r>
    </w:p>
    <w:p w14:paraId="3014DDE5" w14:textId="40F79723" w:rsidR="000165B3" w:rsidRPr="00964E51" w:rsidRDefault="000165B3" w:rsidP="005E6CB4">
      <w:pPr>
        <w:keepLines/>
        <w:widowControl w:val="0"/>
        <w:rPr>
          <w:sz w:val="6"/>
          <w:szCs w:val="14"/>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2C2986" w:rsidRPr="00964E51" w14:paraId="7DAAE239" w14:textId="77777777" w:rsidTr="00E67A46">
        <w:trPr>
          <w:trHeight w:val="251"/>
        </w:trPr>
        <w:tc>
          <w:tcPr>
            <w:tcW w:w="212" w:type="dxa"/>
            <w:tcBorders>
              <w:top w:val="single" w:sz="4" w:space="0" w:color="auto"/>
              <w:left w:val="single" w:sz="4" w:space="0" w:color="auto"/>
              <w:bottom w:val="single" w:sz="4" w:space="0" w:color="auto"/>
              <w:right w:val="nil"/>
            </w:tcBorders>
          </w:tcPr>
          <w:p w14:paraId="0C6D9C07" w14:textId="77777777" w:rsidR="002C2986" w:rsidRPr="00964E51" w:rsidRDefault="002C2986" w:rsidP="005E6CB4">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40768CC" w14:textId="77777777" w:rsidR="002C2986" w:rsidRPr="00964E51" w:rsidRDefault="002C2986" w:rsidP="005E6CB4">
            <w:pPr>
              <w:keepLines/>
              <w:widowControl w:val="0"/>
              <w:ind w:right="-284"/>
              <w:jc w:val="both"/>
              <w:rPr>
                <w:rFonts w:ascii="Tahoma" w:hAnsi="Tahoma" w:cs="Tahoma"/>
              </w:rPr>
            </w:pPr>
            <w:r w:rsidRPr="00964E51">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0B4C4A0C" w14:textId="77777777" w:rsidR="002C2986" w:rsidRPr="00964E51" w:rsidRDefault="002C2986" w:rsidP="005E6CB4">
            <w:pPr>
              <w:keepLines/>
              <w:widowControl w:val="0"/>
              <w:jc w:val="both"/>
              <w:rPr>
                <w:rFonts w:ascii="Tahoma" w:hAnsi="Tahoma" w:cs="Tahoma"/>
                <w:b/>
              </w:rPr>
            </w:pPr>
            <w:r w:rsidRPr="00964E51">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8C160CA" w14:textId="77777777" w:rsidR="002C2986" w:rsidRPr="00964E51" w:rsidRDefault="002C2986" w:rsidP="005E6CB4">
            <w:pPr>
              <w:keepLines/>
              <w:widowControl w:val="0"/>
              <w:jc w:val="both"/>
              <w:rPr>
                <w:rFonts w:ascii="Tahoma" w:hAnsi="Tahoma" w:cs="Tahoma"/>
                <w:b/>
                <w:i/>
              </w:rPr>
            </w:pPr>
            <w:r w:rsidRPr="00964E51">
              <w:rPr>
                <w:rFonts w:ascii="Tahoma" w:hAnsi="Tahoma" w:cs="Tahoma"/>
                <w:b/>
                <w:i/>
              </w:rPr>
              <w:t>3/1</w:t>
            </w:r>
          </w:p>
        </w:tc>
      </w:tr>
    </w:tbl>
    <w:p w14:paraId="1FB5916E" w14:textId="77777777" w:rsidR="002C2986" w:rsidRPr="00964E51" w:rsidRDefault="002C2986" w:rsidP="005E6CB4">
      <w:pPr>
        <w:keepLines/>
        <w:widowControl w:val="0"/>
        <w:contextualSpacing/>
        <w:jc w:val="both"/>
        <w:rPr>
          <w:rFonts w:ascii="Tahoma" w:hAnsi="Tahoma" w:cs="Tahoma"/>
          <w:sz w:val="16"/>
        </w:rPr>
      </w:pPr>
    </w:p>
    <w:p w14:paraId="1398F205" w14:textId="755A2876" w:rsidR="002C2986" w:rsidRPr="00964E51" w:rsidRDefault="002C2986" w:rsidP="005E6CB4">
      <w:pPr>
        <w:keepLines/>
        <w:widowControl w:val="0"/>
        <w:spacing w:line="276" w:lineRule="auto"/>
        <w:jc w:val="both"/>
        <w:rPr>
          <w:rFonts w:ascii="Tahoma" w:hAnsi="Tahoma" w:cs="Tahoma"/>
        </w:rPr>
      </w:pPr>
      <w:r w:rsidRPr="00964E51">
        <w:rPr>
          <w:rFonts w:ascii="Tahoma" w:hAnsi="Tahoma" w:cs="Tahoma"/>
        </w:rPr>
        <w:t xml:space="preserve">Ponudnik (partner) _____________________________________________________________________, ki oddajamo ponudbo za javno naročilo </w:t>
      </w:r>
      <w:r w:rsidR="00E8303F" w:rsidRPr="00964E51">
        <w:rPr>
          <w:rFonts w:ascii="Tahoma" w:hAnsi="Tahoma" w:cs="Tahoma"/>
          <w:b/>
        </w:rPr>
        <w:t>VKS-52/25</w:t>
      </w:r>
      <w:r w:rsidRPr="00964E51">
        <w:rPr>
          <w:rFonts w:ascii="Tahoma" w:hAnsi="Tahoma" w:cs="Tahoma"/>
          <w:b/>
        </w:rPr>
        <w:t xml:space="preserve"> - »</w:t>
      </w:r>
      <w:r w:rsidR="00E8303F" w:rsidRPr="00964E51">
        <w:rPr>
          <w:rFonts w:ascii="Tahoma" w:hAnsi="Tahoma" w:cs="Tahoma"/>
          <w:b/>
        </w:rPr>
        <w:t>Prevzem in končna obdelava ostankov iz grabelj in sit, odpadek št. 19 08 01</w:t>
      </w:r>
      <w:r w:rsidRPr="00964E51">
        <w:rPr>
          <w:rFonts w:ascii="Tahoma" w:hAnsi="Tahoma" w:cs="Tahoma"/>
          <w:b/>
        </w:rPr>
        <w:t>«</w:t>
      </w:r>
      <w:r w:rsidRPr="00964E51">
        <w:rPr>
          <w:rFonts w:ascii="Tahoma" w:hAnsi="Tahoma" w:cs="Tahoma"/>
          <w:color w:val="000000"/>
        </w:rPr>
        <w:t xml:space="preserve">, pod kazensko in materialno odgovornostjo (za sklop/e, za katere/ga oddajamo ponudbo) podajamo naslednje izjave:  </w:t>
      </w:r>
    </w:p>
    <w:p w14:paraId="6D89611C" w14:textId="77777777" w:rsidR="002C2986" w:rsidRPr="00964E51" w:rsidRDefault="002C2986" w:rsidP="005E6CB4">
      <w:pPr>
        <w:keepLines/>
        <w:widowControl w:val="0"/>
        <w:tabs>
          <w:tab w:val="left" w:pos="8647"/>
          <w:tab w:val="left" w:pos="9354"/>
        </w:tabs>
        <w:ind w:right="-2"/>
        <w:jc w:val="both"/>
        <w:rPr>
          <w:rFonts w:ascii="Tahoma" w:hAnsi="Tahoma" w:cs="Tahoma"/>
          <w:sz w:val="24"/>
        </w:rPr>
      </w:pPr>
    </w:p>
    <w:p w14:paraId="4A5F7152" w14:textId="77777777" w:rsidR="002C2986" w:rsidRPr="00964E51" w:rsidRDefault="002C2986" w:rsidP="000F5377">
      <w:pPr>
        <w:keepLines/>
        <w:widowControl w:val="0"/>
        <w:numPr>
          <w:ilvl w:val="0"/>
          <w:numId w:val="30"/>
        </w:numPr>
        <w:jc w:val="both"/>
        <w:rPr>
          <w:rFonts w:ascii="Tahoma" w:hAnsi="Tahoma" w:cs="Tahoma"/>
          <w:b/>
        </w:rPr>
      </w:pPr>
      <w:r w:rsidRPr="00964E51">
        <w:rPr>
          <w:rFonts w:ascii="Tahoma" w:hAnsi="Tahoma" w:cs="Tahoma"/>
          <w:b/>
        </w:rPr>
        <w:t>IZJAVA O SPREJEMANJU IN IZPOLNJEVANJU POGOJEV RAZPISNE DOKUMENTACIJE</w:t>
      </w:r>
    </w:p>
    <w:p w14:paraId="4A8B4442" w14:textId="77777777" w:rsidR="002C2986" w:rsidRPr="00964E51" w:rsidRDefault="002C2986" w:rsidP="005E6CB4">
      <w:pPr>
        <w:keepLines/>
        <w:widowControl w:val="0"/>
        <w:tabs>
          <w:tab w:val="left" w:pos="8647"/>
          <w:tab w:val="left" w:pos="9354"/>
        </w:tabs>
        <w:ind w:right="-2"/>
        <w:jc w:val="both"/>
        <w:rPr>
          <w:rFonts w:ascii="Tahoma" w:hAnsi="Tahoma" w:cs="Tahoma"/>
          <w:b/>
        </w:rPr>
      </w:pPr>
      <w:r w:rsidRPr="00964E51">
        <w:rPr>
          <w:rFonts w:ascii="Tahoma" w:hAnsi="Tahoma" w:cs="Tahoma"/>
        </w:rPr>
        <w:t>IZJAVLJAMO,</w:t>
      </w:r>
      <w:r w:rsidRPr="00964E51">
        <w:rPr>
          <w:rFonts w:ascii="Tahoma" w:hAnsi="Tahoma" w:cs="Tahoma"/>
          <w:b/>
        </w:rPr>
        <w:t xml:space="preserve"> </w:t>
      </w:r>
      <w:r w:rsidRPr="00964E51">
        <w:rPr>
          <w:rFonts w:ascii="Tahoma" w:hAnsi="Tahoma" w:cs="Tahoma"/>
        </w:rPr>
        <w:t xml:space="preserve">da smo v celoti seznanjeni z vsebino razpisne dokumentacije ter vsemi njenimi popravki in dopolnitvami oz. spremembami in da se strinjamo z </w:t>
      </w:r>
      <w:r w:rsidRPr="00964E51">
        <w:rPr>
          <w:rFonts w:ascii="Tahoma" w:hAnsi="Tahoma" w:cs="Tahoma"/>
          <w:u w:val="single"/>
        </w:rPr>
        <w:t>vsemi pogoji in zahtevami razpisne dokumentacije</w:t>
      </w:r>
      <w:r w:rsidRPr="00964E51">
        <w:rPr>
          <w:rFonts w:ascii="Tahoma" w:hAnsi="Tahoma" w:cs="Tahoma"/>
        </w:rPr>
        <w:t xml:space="preserve"> (opisi, določila, zahteve, pogoji, zahteve glede finančnih zavarovanj </w:t>
      </w:r>
      <w:proofErr w:type="spellStart"/>
      <w:r w:rsidRPr="00964E51">
        <w:rPr>
          <w:rFonts w:ascii="Tahoma" w:hAnsi="Tahoma" w:cs="Tahoma"/>
        </w:rPr>
        <w:t>itd</w:t>
      </w:r>
      <w:proofErr w:type="spellEnd"/>
      <w:r w:rsidRPr="00964E51">
        <w:rPr>
          <w:rFonts w:ascii="Tahoma" w:hAnsi="Tahoma" w:cs="Tahoma"/>
        </w:rPr>
        <w:t xml:space="preserve">…) predmetnega javnega naročila </w:t>
      </w:r>
      <w:r w:rsidRPr="00964E51">
        <w:rPr>
          <w:rFonts w:ascii="Tahoma" w:hAnsi="Tahoma" w:cs="Tahoma"/>
          <w:u w:val="single"/>
        </w:rPr>
        <w:t>oziroma da v celoti izpolnjujemo le-te</w:t>
      </w:r>
      <w:r w:rsidRPr="00964E51">
        <w:rPr>
          <w:rFonts w:ascii="Tahoma" w:hAnsi="Tahoma" w:cs="Tahoma"/>
        </w:rPr>
        <w:t xml:space="preserve">. </w:t>
      </w:r>
    </w:p>
    <w:p w14:paraId="5BC68046" w14:textId="77777777" w:rsidR="002C2986" w:rsidRPr="00964E51" w:rsidRDefault="002C2986" w:rsidP="005E6CB4">
      <w:pPr>
        <w:keepLines/>
        <w:widowControl w:val="0"/>
        <w:tabs>
          <w:tab w:val="left" w:pos="8647"/>
          <w:tab w:val="left" w:pos="9354"/>
        </w:tabs>
        <w:ind w:right="-2"/>
        <w:jc w:val="both"/>
        <w:rPr>
          <w:rFonts w:ascii="Tahoma" w:hAnsi="Tahoma" w:cs="Tahoma"/>
        </w:rPr>
      </w:pPr>
    </w:p>
    <w:p w14:paraId="6933F7A3" w14:textId="77777777" w:rsidR="002C2986" w:rsidRPr="00964E51" w:rsidRDefault="002C2986" w:rsidP="000F5377">
      <w:pPr>
        <w:keepLines/>
        <w:widowControl w:val="0"/>
        <w:numPr>
          <w:ilvl w:val="0"/>
          <w:numId w:val="30"/>
        </w:numPr>
        <w:jc w:val="both"/>
        <w:rPr>
          <w:rFonts w:ascii="Tahoma" w:hAnsi="Tahoma" w:cs="Tahoma"/>
          <w:b/>
        </w:rPr>
      </w:pPr>
      <w:r w:rsidRPr="00964E51">
        <w:rPr>
          <w:rFonts w:ascii="Tahoma" w:hAnsi="Tahoma" w:cs="Tahoma"/>
          <w:b/>
        </w:rPr>
        <w:t>TEHNIČNA SPECIFIKACIJA</w:t>
      </w:r>
      <w:r w:rsidRPr="00964E51">
        <w:rPr>
          <w:rFonts w:ascii="Tahoma" w:hAnsi="Tahoma" w:cs="Tahoma"/>
          <w:b/>
          <w:sz w:val="24"/>
        </w:rPr>
        <w:t xml:space="preserve"> </w:t>
      </w:r>
      <w:r w:rsidRPr="00964E51">
        <w:rPr>
          <w:rFonts w:ascii="Tahoma" w:hAnsi="Tahoma" w:cs="Tahoma"/>
          <w:b/>
        </w:rPr>
        <w:t>IN PONUDBENI POGOJI IN ZAHTEVE</w:t>
      </w:r>
    </w:p>
    <w:p w14:paraId="09B00BE0" w14:textId="4C505B08" w:rsidR="002C2986" w:rsidRPr="00964E51" w:rsidRDefault="002C2986" w:rsidP="005E6CB4">
      <w:pPr>
        <w:keepLines/>
        <w:widowControl w:val="0"/>
        <w:tabs>
          <w:tab w:val="left" w:pos="9354"/>
        </w:tabs>
        <w:ind w:right="-2"/>
        <w:jc w:val="both"/>
        <w:rPr>
          <w:rFonts w:ascii="Tahoma" w:hAnsi="Tahoma" w:cs="Tahoma"/>
        </w:rPr>
      </w:pPr>
      <w:r w:rsidRPr="00964E51">
        <w:rPr>
          <w:rFonts w:ascii="Tahoma" w:hAnsi="Tahoma" w:cs="Tahoma"/>
        </w:rPr>
        <w:t>IZJAVLJAMO,</w:t>
      </w:r>
      <w:r w:rsidRPr="00964E51">
        <w:rPr>
          <w:rFonts w:ascii="Tahoma" w:hAnsi="Tahoma" w:cs="Tahoma"/>
          <w:b/>
        </w:rPr>
        <w:t xml:space="preserve"> </w:t>
      </w:r>
      <w:r w:rsidRPr="00964E51">
        <w:rPr>
          <w:rFonts w:ascii="Tahoma" w:hAnsi="Tahoma" w:cs="Tahoma"/>
        </w:rPr>
        <w:t>da se strinjamo in v celoti izpolnjujemo vse pogoje in zahteve glede tehnične specifikacije in ostalih pogojev in zahtev, ki so navedeni v Poglavju 2. razpisne dokumentacije oz. v vseh njeni</w:t>
      </w:r>
      <w:r w:rsidR="00F500FB" w:rsidRPr="00964E51">
        <w:rPr>
          <w:rFonts w:ascii="Tahoma" w:hAnsi="Tahoma" w:cs="Tahoma"/>
        </w:rPr>
        <w:t>h</w:t>
      </w:r>
      <w:r w:rsidRPr="00964E51">
        <w:rPr>
          <w:rFonts w:ascii="Tahoma" w:hAnsi="Tahoma" w:cs="Tahoma"/>
        </w:rPr>
        <w:t xml:space="preserve"> podtočkah.</w:t>
      </w:r>
    </w:p>
    <w:p w14:paraId="41C433D1" w14:textId="77777777" w:rsidR="002C2986" w:rsidRPr="00964E51" w:rsidRDefault="002C2986" w:rsidP="005E6CB4">
      <w:pPr>
        <w:keepLines/>
        <w:widowControl w:val="0"/>
        <w:tabs>
          <w:tab w:val="left" w:pos="8647"/>
          <w:tab w:val="left" w:pos="9354"/>
        </w:tabs>
        <w:ind w:right="-2"/>
        <w:jc w:val="both"/>
        <w:rPr>
          <w:rFonts w:ascii="Tahoma" w:hAnsi="Tahoma" w:cs="Tahoma"/>
          <w:b/>
        </w:rPr>
      </w:pPr>
    </w:p>
    <w:p w14:paraId="1F04AF8C" w14:textId="77777777" w:rsidR="002C2986" w:rsidRPr="00964E51" w:rsidRDefault="002C2986" w:rsidP="000F5377">
      <w:pPr>
        <w:keepLines/>
        <w:widowControl w:val="0"/>
        <w:numPr>
          <w:ilvl w:val="0"/>
          <w:numId w:val="30"/>
        </w:numPr>
        <w:jc w:val="both"/>
        <w:rPr>
          <w:rFonts w:ascii="Tahoma" w:hAnsi="Tahoma" w:cs="Tahoma"/>
          <w:b/>
        </w:rPr>
      </w:pPr>
      <w:r w:rsidRPr="00964E51">
        <w:rPr>
          <w:rFonts w:ascii="Tahoma" w:hAnsi="Tahoma" w:cs="Tahoma"/>
          <w:b/>
        </w:rPr>
        <w:t>UGOTAVLJANJE SPOSOBNOSTI PONUDNIKA</w:t>
      </w:r>
    </w:p>
    <w:p w14:paraId="11CF4070" w14:textId="501C6B23" w:rsidR="002C2986" w:rsidRPr="00964E51" w:rsidRDefault="002C2986" w:rsidP="005E6CB4">
      <w:pPr>
        <w:keepLines/>
        <w:widowControl w:val="0"/>
        <w:tabs>
          <w:tab w:val="left" w:pos="9354"/>
        </w:tabs>
        <w:ind w:right="-2"/>
        <w:jc w:val="both"/>
        <w:rPr>
          <w:rFonts w:ascii="Tahoma" w:hAnsi="Tahoma" w:cs="Tahoma"/>
        </w:rPr>
      </w:pPr>
      <w:r w:rsidRPr="00964E51">
        <w:rPr>
          <w:rFonts w:ascii="Tahoma" w:hAnsi="Tahoma" w:cs="Tahoma"/>
        </w:rPr>
        <w:t>IZJAVLJAMO, da v celoti izpolnjujemo pogoje in zahteve</w:t>
      </w:r>
      <w:r w:rsidRPr="00964E51">
        <w:t xml:space="preserve"> </w:t>
      </w:r>
      <w:r w:rsidRPr="00964E51">
        <w:rPr>
          <w:rFonts w:ascii="Tahoma" w:hAnsi="Tahoma" w:cs="Tahoma"/>
        </w:rPr>
        <w:t>za ugotavljanje sposobnosti (pogoje za sodelovanje</w:t>
      </w:r>
      <w:r w:rsidR="00FB0702" w:rsidRPr="00964E51">
        <w:rPr>
          <w:rFonts w:ascii="Tahoma" w:hAnsi="Tahoma" w:cs="Tahoma"/>
        </w:rPr>
        <w:t xml:space="preserve"> in </w:t>
      </w:r>
      <w:r w:rsidR="00F2027C" w:rsidRPr="00964E51">
        <w:rPr>
          <w:rFonts w:ascii="Tahoma" w:hAnsi="Tahoma" w:cs="Tahoma"/>
        </w:rPr>
        <w:t xml:space="preserve">da </w:t>
      </w:r>
      <w:r w:rsidR="00FB0702" w:rsidRPr="00964E51">
        <w:rPr>
          <w:rFonts w:ascii="Tahoma" w:hAnsi="Tahoma" w:cs="Tahoma"/>
        </w:rPr>
        <w:t>ne obstajajo razlogi za izključitev</w:t>
      </w:r>
      <w:r w:rsidRPr="00964E51">
        <w:rPr>
          <w:rFonts w:ascii="Tahoma" w:hAnsi="Tahoma" w:cs="Tahoma"/>
        </w:rPr>
        <w:t>), ki so navedeni v Poglavju 3. razpisne dokumentacije oz. v vseh njenih podtočkah.</w:t>
      </w:r>
    </w:p>
    <w:p w14:paraId="56E7D377" w14:textId="77777777" w:rsidR="002C2986" w:rsidRPr="00964E51" w:rsidRDefault="002C2986" w:rsidP="005E6CB4">
      <w:pPr>
        <w:keepLines/>
        <w:widowControl w:val="0"/>
        <w:tabs>
          <w:tab w:val="left" w:pos="8647"/>
          <w:tab w:val="left" w:pos="9354"/>
        </w:tabs>
        <w:ind w:right="-2"/>
        <w:jc w:val="both"/>
        <w:rPr>
          <w:rFonts w:ascii="Tahoma" w:hAnsi="Tahoma" w:cs="Tahoma"/>
          <w:b/>
        </w:rPr>
      </w:pPr>
    </w:p>
    <w:p w14:paraId="16A860B6" w14:textId="77777777" w:rsidR="002C2986" w:rsidRPr="00964E51" w:rsidRDefault="002C2986" w:rsidP="000F5377">
      <w:pPr>
        <w:keepLines/>
        <w:widowControl w:val="0"/>
        <w:numPr>
          <w:ilvl w:val="0"/>
          <w:numId w:val="30"/>
        </w:numPr>
        <w:rPr>
          <w:rFonts w:ascii="Tahoma" w:hAnsi="Tahoma" w:cs="Tahoma"/>
          <w:b/>
        </w:rPr>
      </w:pPr>
      <w:r w:rsidRPr="00964E51">
        <w:rPr>
          <w:rFonts w:ascii="Tahoma" w:hAnsi="Tahoma" w:cs="Tahoma"/>
          <w:b/>
        </w:rPr>
        <w:t>OSTALE ZAHTEVE IN POGOJI NAROČNIKA</w:t>
      </w:r>
    </w:p>
    <w:p w14:paraId="5492EFD8" w14:textId="77777777" w:rsidR="002C2986" w:rsidRPr="00964E51" w:rsidRDefault="002C2986" w:rsidP="005E6CB4">
      <w:pPr>
        <w:keepLines/>
        <w:widowControl w:val="0"/>
        <w:tabs>
          <w:tab w:val="left" w:pos="567"/>
        </w:tabs>
        <w:rPr>
          <w:rFonts w:ascii="Tahoma" w:eastAsia="Calibri" w:hAnsi="Tahoma" w:cs="Tahoma"/>
        </w:rPr>
      </w:pPr>
      <w:r w:rsidRPr="00964E51">
        <w:rPr>
          <w:rFonts w:ascii="Tahoma" w:eastAsia="Calibri" w:hAnsi="Tahoma" w:cs="Tahoma"/>
        </w:rPr>
        <w:t>IZJAVLJAMO, DA:</w:t>
      </w:r>
    </w:p>
    <w:p w14:paraId="2408277C"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bookmarkStart w:id="25" w:name="_Hlk103582078"/>
      <w:r w:rsidRPr="00964E51">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67DF76BE"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02DB47CB"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eastAsia="Calibri" w:hAnsi="Tahoma" w:cs="Tahoma"/>
        </w:rPr>
        <w:t>izpolnjujemo omejevalne ukrepe navedene v členu 1h »sklepa Sveta (</w:t>
      </w:r>
      <w:proofErr w:type="spellStart"/>
      <w:r w:rsidRPr="00964E51">
        <w:rPr>
          <w:rFonts w:ascii="Tahoma" w:eastAsia="Calibri" w:hAnsi="Tahoma" w:cs="Tahoma"/>
        </w:rPr>
        <w:t>SZVP</w:t>
      </w:r>
      <w:proofErr w:type="spellEnd"/>
      <w:r w:rsidRPr="00964E51">
        <w:rPr>
          <w:rFonts w:ascii="Tahoma" w:eastAsia="Calibri" w:hAnsi="Tahoma" w:cs="Tahoma"/>
        </w:rPr>
        <w:t>) 2022/578 z dne 8. aprila 2022 o spremembi Sklepa 2014/512/</w:t>
      </w:r>
      <w:proofErr w:type="spellStart"/>
      <w:r w:rsidRPr="00964E51">
        <w:rPr>
          <w:rFonts w:ascii="Tahoma" w:eastAsia="Calibri" w:hAnsi="Tahoma" w:cs="Tahoma"/>
        </w:rPr>
        <w:t>SZVP</w:t>
      </w:r>
      <w:proofErr w:type="spellEnd"/>
      <w:r w:rsidRPr="00964E51">
        <w:rPr>
          <w:rFonts w:ascii="Tahoma" w:eastAsia="Calibri" w:hAnsi="Tahoma" w:cs="Tahoma"/>
        </w:rPr>
        <w:t xml:space="preserve"> o omejevalnih ukrepih zaradi delovanja Rusije, ki povzroča destabilizacijo razmer v Ukrajini«; </w:t>
      </w:r>
    </w:p>
    <w:bookmarkEnd w:id="25"/>
    <w:p w14:paraId="315DF862"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eastAsia="Calibri" w:hAnsi="Tahoma" w:cs="Tahoma"/>
        </w:rPr>
        <w:t>se zavezujemo, da bomo na zahtevo naročnika predložiti dodatna dokazila oz. pojasnila za preveritev izpolnjevanja pogojev in zahtev iz razpisne dokumentacije;</w:t>
      </w:r>
    </w:p>
    <w:p w14:paraId="7D0EA5EF"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3600CCF8"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eastAsia="Calibri" w:hAnsi="Tahoma" w:cs="Tahoma"/>
        </w:rPr>
        <w:t>so v ponudbeno ceno vključeni vsi materialni in nematerialni stroški, ki bodo potrebni za izvedbo predmeta naročila, v skladu z vsemi zahtevami naročnika;</w:t>
      </w:r>
    </w:p>
    <w:p w14:paraId="57C40568"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16105348"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B57A53C"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3C6AAB7D" w14:textId="77777777" w:rsidR="002C2986" w:rsidRPr="00964E51" w:rsidRDefault="002C2986" w:rsidP="005E6CB4">
      <w:pPr>
        <w:keepLines/>
        <w:widowControl w:val="0"/>
        <w:jc w:val="both"/>
        <w:rPr>
          <w:rFonts w:ascii="Tahoma" w:eastAsia="Calibri" w:hAnsi="Tahoma" w:cs="Tahoma"/>
          <w:sz w:val="16"/>
          <w:szCs w:val="18"/>
        </w:rPr>
      </w:pPr>
    </w:p>
    <w:p w14:paraId="6341B931" w14:textId="77777777" w:rsidR="002C2986" w:rsidRPr="00964E51" w:rsidRDefault="002C2986" w:rsidP="005E6CB4">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2C2986" w:rsidRPr="00964E51" w14:paraId="75F89D3F" w14:textId="77777777" w:rsidTr="00E67A46">
        <w:trPr>
          <w:trHeight w:val="235"/>
        </w:trPr>
        <w:tc>
          <w:tcPr>
            <w:tcW w:w="3401" w:type="dxa"/>
            <w:tcBorders>
              <w:top w:val="nil"/>
              <w:left w:val="nil"/>
              <w:bottom w:val="single" w:sz="4" w:space="0" w:color="auto"/>
              <w:right w:val="nil"/>
            </w:tcBorders>
          </w:tcPr>
          <w:p w14:paraId="6B6A8462" w14:textId="77777777" w:rsidR="002C2986" w:rsidRPr="00964E51" w:rsidRDefault="002C2986" w:rsidP="005E6CB4">
            <w:pPr>
              <w:keepLines/>
              <w:widowControl w:val="0"/>
              <w:jc w:val="both"/>
              <w:rPr>
                <w:rFonts w:ascii="Tahoma" w:hAnsi="Tahoma" w:cs="Tahoma"/>
                <w:snapToGrid w:val="0"/>
              </w:rPr>
            </w:pPr>
          </w:p>
        </w:tc>
        <w:tc>
          <w:tcPr>
            <w:tcW w:w="2976" w:type="dxa"/>
          </w:tcPr>
          <w:p w14:paraId="70659FE8" w14:textId="77777777" w:rsidR="002C2986" w:rsidRPr="00964E51" w:rsidRDefault="002C2986" w:rsidP="005E6CB4">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5B46E50" w14:textId="77777777" w:rsidR="002C2986" w:rsidRPr="00964E51" w:rsidRDefault="002C2986" w:rsidP="005E6CB4">
            <w:pPr>
              <w:keepLines/>
              <w:widowControl w:val="0"/>
              <w:tabs>
                <w:tab w:val="left" w:pos="567"/>
                <w:tab w:val="num" w:pos="851"/>
                <w:tab w:val="left" w:pos="993"/>
              </w:tabs>
              <w:jc w:val="both"/>
              <w:rPr>
                <w:rFonts w:ascii="Tahoma" w:hAnsi="Tahoma" w:cs="Tahoma"/>
                <w:snapToGrid w:val="0"/>
                <w:sz w:val="28"/>
              </w:rPr>
            </w:pPr>
          </w:p>
        </w:tc>
      </w:tr>
      <w:tr w:rsidR="002C2986" w:rsidRPr="00964E51" w14:paraId="283A4D64" w14:textId="77777777" w:rsidTr="00E67A46">
        <w:trPr>
          <w:trHeight w:val="235"/>
        </w:trPr>
        <w:tc>
          <w:tcPr>
            <w:tcW w:w="3401" w:type="dxa"/>
            <w:tcBorders>
              <w:top w:val="single" w:sz="4" w:space="0" w:color="auto"/>
              <w:left w:val="nil"/>
              <w:bottom w:val="nil"/>
              <w:right w:val="nil"/>
            </w:tcBorders>
            <w:hideMark/>
          </w:tcPr>
          <w:p w14:paraId="5DB55DD7" w14:textId="77777777" w:rsidR="002C2986" w:rsidRPr="00964E51" w:rsidRDefault="002C2986" w:rsidP="005E6CB4">
            <w:pPr>
              <w:keepLines/>
              <w:widowControl w:val="0"/>
              <w:jc w:val="center"/>
              <w:rPr>
                <w:rFonts w:ascii="Tahoma" w:hAnsi="Tahoma" w:cs="Tahoma"/>
                <w:snapToGrid w:val="0"/>
                <w:sz w:val="18"/>
              </w:rPr>
            </w:pPr>
            <w:r w:rsidRPr="00964E51">
              <w:rPr>
                <w:rFonts w:ascii="Tahoma" w:hAnsi="Tahoma" w:cs="Tahoma"/>
                <w:snapToGrid w:val="0"/>
                <w:sz w:val="18"/>
              </w:rPr>
              <w:t>(kraj, datum)</w:t>
            </w:r>
          </w:p>
        </w:tc>
        <w:tc>
          <w:tcPr>
            <w:tcW w:w="2976" w:type="dxa"/>
            <w:hideMark/>
          </w:tcPr>
          <w:p w14:paraId="11DDE6F0" w14:textId="77777777" w:rsidR="002C2986" w:rsidRPr="00964E51" w:rsidRDefault="002C2986" w:rsidP="005E6CB4">
            <w:pPr>
              <w:keepLines/>
              <w:widowControl w:val="0"/>
              <w:jc w:val="center"/>
              <w:rPr>
                <w:rFonts w:ascii="Tahoma" w:hAnsi="Tahoma" w:cs="Tahoma"/>
                <w:snapToGrid w:val="0"/>
                <w:sz w:val="18"/>
              </w:rPr>
            </w:pPr>
            <w:r w:rsidRPr="00964E51">
              <w:rPr>
                <w:rFonts w:ascii="Tahoma" w:hAnsi="Tahoma" w:cs="Tahoma"/>
                <w:snapToGrid w:val="0"/>
                <w:sz w:val="18"/>
              </w:rPr>
              <w:t>žig</w:t>
            </w:r>
          </w:p>
        </w:tc>
        <w:tc>
          <w:tcPr>
            <w:tcW w:w="3118" w:type="dxa"/>
            <w:tcBorders>
              <w:top w:val="single" w:sz="4" w:space="0" w:color="auto"/>
              <w:left w:val="nil"/>
              <w:bottom w:val="nil"/>
              <w:right w:val="nil"/>
            </w:tcBorders>
            <w:hideMark/>
          </w:tcPr>
          <w:p w14:paraId="08F132E6" w14:textId="77777777" w:rsidR="002C2986" w:rsidRPr="00964E51" w:rsidRDefault="002C2986" w:rsidP="005E6CB4">
            <w:pPr>
              <w:keepLines/>
              <w:widowControl w:val="0"/>
              <w:jc w:val="center"/>
              <w:rPr>
                <w:rFonts w:ascii="Tahoma" w:hAnsi="Tahoma" w:cs="Tahoma"/>
                <w:snapToGrid w:val="0"/>
                <w:sz w:val="18"/>
              </w:rPr>
            </w:pPr>
            <w:r w:rsidRPr="00964E51">
              <w:rPr>
                <w:rFonts w:ascii="Tahoma" w:hAnsi="Tahoma" w:cs="Tahoma"/>
                <w:snapToGrid w:val="0"/>
                <w:sz w:val="18"/>
              </w:rPr>
              <w:t>(podpis odgovorne osebe)</w:t>
            </w:r>
          </w:p>
        </w:tc>
      </w:tr>
    </w:tbl>
    <w:p w14:paraId="5FB7B2C5" w14:textId="77777777" w:rsidR="002C2986" w:rsidRPr="00964E51" w:rsidRDefault="002C2986" w:rsidP="005E6CB4">
      <w:pPr>
        <w:keepLines/>
        <w:widowControl w:val="0"/>
        <w:spacing w:after="40"/>
        <w:jc w:val="both"/>
        <w:rPr>
          <w:rFonts w:ascii="Tahoma" w:hAnsi="Tahoma" w:cs="Tahoma"/>
          <w:b/>
          <w:i/>
          <w:sz w:val="12"/>
          <w:szCs w:val="18"/>
          <w:u w:val="single"/>
        </w:rPr>
      </w:pPr>
    </w:p>
    <w:p w14:paraId="2552074F" w14:textId="77777777" w:rsidR="002C2986" w:rsidRPr="00964E51" w:rsidRDefault="002C2986" w:rsidP="005E6CB4">
      <w:pPr>
        <w:keepLines/>
        <w:widowControl w:val="0"/>
        <w:spacing w:after="40"/>
        <w:jc w:val="both"/>
        <w:rPr>
          <w:rFonts w:ascii="Tahoma" w:hAnsi="Tahoma" w:cs="Tahoma"/>
          <w:b/>
          <w:i/>
          <w:sz w:val="12"/>
          <w:szCs w:val="18"/>
        </w:rPr>
      </w:pPr>
    </w:p>
    <w:p w14:paraId="56EF3013" w14:textId="77777777" w:rsidR="002C2986" w:rsidRPr="00964E51" w:rsidRDefault="002C2986" w:rsidP="005E6CB4">
      <w:pPr>
        <w:keepLines/>
        <w:widowControl w:val="0"/>
        <w:spacing w:after="40"/>
        <w:jc w:val="both"/>
        <w:rPr>
          <w:rFonts w:ascii="Tahoma" w:hAnsi="Tahoma" w:cs="Tahoma"/>
          <w:i/>
          <w:sz w:val="18"/>
          <w:szCs w:val="18"/>
          <w:u w:val="single"/>
        </w:rPr>
      </w:pPr>
      <w:r w:rsidRPr="00964E51">
        <w:rPr>
          <w:rFonts w:ascii="Tahoma" w:hAnsi="Tahoma" w:cs="Tahoma"/>
          <w:b/>
          <w:i/>
          <w:sz w:val="18"/>
          <w:szCs w:val="18"/>
        </w:rPr>
        <w:t>Opomba:</w:t>
      </w:r>
      <w:r w:rsidRPr="00964E51">
        <w:rPr>
          <w:rFonts w:ascii="Tahoma" w:hAnsi="Tahoma" w:cs="Tahoma"/>
          <w:i/>
          <w:sz w:val="18"/>
          <w:szCs w:val="18"/>
        </w:rPr>
        <w:t xml:space="preserve"> </w:t>
      </w:r>
      <w:r w:rsidRPr="00964E51">
        <w:rPr>
          <w:rFonts w:ascii="Tahoma" w:hAnsi="Tahoma" w:cs="Tahoma"/>
          <w:i/>
          <w:iCs/>
          <w:sz w:val="18"/>
          <w:szCs w:val="22"/>
        </w:rPr>
        <w:t>Izjavo izpolnijo in podpišejo tudi VSI partnerji v primeru skupne ponudbe.</w:t>
      </w:r>
    </w:p>
    <w:p w14:paraId="31142298" w14:textId="77777777" w:rsidR="002C2986" w:rsidRPr="00964E51" w:rsidRDefault="002C2986" w:rsidP="005E6CB4">
      <w:pPr>
        <w:keepLines/>
        <w:widowControl w:val="0"/>
        <w:tabs>
          <w:tab w:val="left" w:pos="8647"/>
          <w:tab w:val="left" w:pos="9354"/>
        </w:tabs>
        <w:ind w:right="-2"/>
        <w:jc w:val="both"/>
        <w:rPr>
          <w:rFonts w:ascii="Tahoma" w:hAnsi="Tahoma" w:cs="Tahoma"/>
          <w:b/>
          <w:sz w:val="12"/>
        </w:rPr>
      </w:pPr>
    </w:p>
    <w:p w14:paraId="6C7FE4F4" w14:textId="77777777" w:rsidR="002C2986" w:rsidRPr="00964E51" w:rsidRDefault="002C2986" w:rsidP="005E6CB4">
      <w:pPr>
        <w:keepLines/>
        <w:widowControl w:val="0"/>
        <w:spacing w:after="40"/>
        <w:jc w:val="both"/>
        <w:rPr>
          <w:rFonts w:ascii="Tahoma" w:hAnsi="Tahoma" w:cs="Tahoma"/>
          <w:b/>
          <w:i/>
          <w:sz w:val="18"/>
          <w:szCs w:val="18"/>
          <w:u w:val="single"/>
        </w:rPr>
      </w:pPr>
      <w:r w:rsidRPr="00964E51">
        <w:rPr>
          <w:rFonts w:ascii="Tahoma" w:hAnsi="Tahoma" w:cs="Tahoma"/>
          <w:b/>
          <w:i/>
          <w:sz w:val="18"/>
          <w:szCs w:val="18"/>
        </w:rPr>
        <w:t xml:space="preserve">Navodilo: </w:t>
      </w:r>
      <w:r w:rsidRPr="00964E51">
        <w:rPr>
          <w:rFonts w:ascii="Tahoma" w:hAnsi="Tahoma" w:cs="Tahoma"/>
          <w:i/>
          <w:iCs/>
          <w:sz w:val="18"/>
          <w:szCs w:val="22"/>
        </w:rPr>
        <w:t>Obrazec</w:t>
      </w:r>
      <w:r w:rsidRPr="00964E51">
        <w:rPr>
          <w:rFonts w:ascii="Tahoma" w:hAnsi="Tahoma" w:cs="Tahoma"/>
          <w:b/>
          <w:i/>
          <w:iCs/>
          <w:sz w:val="18"/>
          <w:szCs w:val="22"/>
        </w:rPr>
        <w:t xml:space="preserve"> </w:t>
      </w:r>
      <w:r w:rsidRPr="00964E51">
        <w:rPr>
          <w:rFonts w:ascii="Tahoma" w:hAnsi="Tahoma" w:cs="Tahoma"/>
          <w:i/>
          <w:iCs/>
          <w:sz w:val="18"/>
          <w:szCs w:val="22"/>
        </w:rPr>
        <w:t>se</w:t>
      </w:r>
      <w:r w:rsidRPr="00964E51">
        <w:rPr>
          <w:rFonts w:ascii="Tahoma" w:hAnsi="Tahoma" w:cs="Tahoma"/>
          <w:b/>
          <w:i/>
          <w:iCs/>
          <w:sz w:val="18"/>
          <w:szCs w:val="22"/>
        </w:rPr>
        <w:t xml:space="preserve"> </w:t>
      </w:r>
      <w:r w:rsidRPr="00964E51">
        <w:rPr>
          <w:rFonts w:ascii="Tahoma" w:hAnsi="Tahoma" w:cs="Tahoma"/>
          <w:i/>
          <w:iCs/>
          <w:sz w:val="18"/>
          <w:szCs w:val="22"/>
        </w:rPr>
        <w:t>v okviru sistema e-</w:t>
      </w:r>
      <w:proofErr w:type="spellStart"/>
      <w:r w:rsidRPr="00964E51">
        <w:rPr>
          <w:rFonts w:ascii="Tahoma" w:hAnsi="Tahoma" w:cs="Tahoma"/>
          <w:i/>
          <w:iCs/>
          <w:sz w:val="18"/>
          <w:szCs w:val="22"/>
        </w:rPr>
        <w:t>JN</w:t>
      </w:r>
      <w:proofErr w:type="spellEnd"/>
      <w:r w:rsidRPr="00964E51">
        <w:rPr>
          <w:rFonts w:ascii="Tahoma" w:hAnsi="Tahoma" w:cs="Tahoma"/>
          <w:b/>
          <w:i/>
          <w:iCs/>
          <w:sz w:val="18"/>
          <w:szCs w:val="22"/>
        </w:rPr>
        <w:t xml:space="preserve"> </w:t>
      </w:r>
      <w:r w:rsidRPr="00964E51">
        <w:rPr>
          <w:rFonts w:ascii="Tahoma" w:hAnsi="Tahoma" w:cs="Tahoma"/>
          <w:b/>
          <w:i/>
          <w:iCs/>
          <w:sz w:val="18"/>
          <w:szCs w:val="22"/>
          <w:u w:val="single"/>
        </w:rPr>
        <w:t>naloži v Razdelek »DOKUMENTI«, del »Ostale priloge«« !!!</w:t>
      </w:r>
    </w:p>
    <w:p w14:paraId="017F4647" w14:textId="77777777" w:rsidR="002C2986" w:rsidRPr="00964E51" w:rsidRDefault="002C2986" w:rsidP="005E6CB4">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2C2986" w:rsidRPr="00964E51" w14:paraId="740B14AA" w14:textId="77777777" w:rsidTr="00E67A46">
        <w:tc>
          <w:tcPr>
            <w:tcW w:w="212" w:type="dxa"/>
            <w:tcBorders>
              <w:top w:val="single" w:sz="4" w:space="0" w:color="auto"/>
              <w:left w:val="single" w:sz="4" w:space="0" w:color="auto"/>
              <w:bottom w:val="single" w:sz="4" w:space="0" w:color="auto"/>
              <w:right w:val="nil"/>
            </w:tcBorders>
          </w:tcPr>
          <w:p w14:paraId="0AB7B8FC" w14:textId="77777777" w:rsidR="002C2986" w:rsidRPr="00964E51" w:rsidRDefault="002C2986" w:rsidP="005E6CB4">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5404EF3" w14:textId="77777777" w:rsidR="002C2986" w:rsidRPr="00964E51" w:rsidRDefault="002C2986" w:rsidP="005E6CB4">
            <w:pPr>
              <w:keepLines/>
              <w:widowControl w:val="0"/>
              <w:jc w:val="both"/>
              <w:rPr>
                <w:rFonts w:ascii="Tahoma" w:hAnsi="Tahoma" w:cs="Tahoma"/>
              </w:rPr>
            </w:pPr>
            <w:r w:rsidRPr="00964E51">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4F21967B" w14:textId="77777777" w:rsidR="002C2986" w:rsidRPr="00964E51" w:rsidRDefault="002C2986" w:rsidP="005E6CB4">
            <w:pPr>
              <w:keepLines/>
              <w:widowControl w:val="0"/>
              <w:jc w:val="both"/>
              <w:rPr>
                <w:rFonts w:ascii="Tahoma" w:hAnsi="Tahoma" w:cs="Tahoma"/>
                <w:b/>
              </w:rPr>
            </w:pPr>
            <w:r w:rsidRPr="00964E51">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696D8E1" w14:textId="77777777" w:rsidR="002C2986" w:rsidRPr="00964E51" w:rsidRDefault="002C2986" w:rsidP="005E6CB4">
            <w:pPr>
              <w:keepLines/>
              <w:widowControl w:val="0"/>
              <w:jc w:val="both"/>
              <w:rPr>
                <w:rFonts w:ascii="Tahoma" w:hAnsi="Tahoma" w:cs="Tahoma"/>
                <w:b/>
                <w:i/>
              </w:rPr>
            </w:pPr>
            <w:r w:rsidRPr="00964E51">
              <w:rPr>
                <w:rFonts w:ascii="Tahoma" w:hAnsi="Tahoma" w:cs="Tahoma"/>
                <w:b/>
                <w:i/>
              </w:rPr>
              <w:t>3/2</w:t>
            </w:r>
          </w:p>
        </w:tc>
      </w:tr>
    </w:tbl>
    <w:p w14:paraId="6824B14C" w14:textId="77777777" w:rsidR="002C2986" w:rsidRPr="00964E51" w:rsidRDefault="002C2986" w:rsidP="005E6CB4">
      <w:pPr>
        <w:keepLines/>
        <w:widowControl w:val="0"/>
        <w:contextualSpacing/>
        <w:jc w:val="both"/>
        <w:rPr>
          <w:rFonts w:ascii="Tahoma" w:hAnsi="Tahoma" w:cs="Tahoma"/>
          <w:bCs/>
          <w:noProof/>
          <w:sz w:val="18"/>
          <w:szCs w:val="18"/>
        </w:rPr>
      </w:pPr>
    </w:p>
    <w:p w14:paraId="62B28E0B" w14:textId="562B2249" w:rsidR="002C2986" w:rsidRPr="00964E51" w:rsidRDefault="002C2986" w:rsidP="005E6CB4">
      <w:pPr>
        <w:keepLines/>
        <w:widowControl w:val="0"/>
        <w:spacing w:line="276" w:lineRule="auto"/>
        <w:jc w:val="both"/>
        <w:rPr>
          <w:rFonts w:ascii="Tahoma" w:hAnsi="Tahoma" w:cs="Tahoma"/>
        </w:rPr>
      </w:pPr>
      <w:r w:rsidRPr="00964E51">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E8303F" w:rsidRPr="00964E51">
        <w:rPr>
          <w:rFonts w:ascii="Tahoma" w:hAnsi="Tahoma" w:cs="Tahoma"/>
          <w:b/>
          <w:noProof/>
        </w:rPr>
        <w:t>VKS-52/25</w:t>
      </w:r>
      <w:r w:rsidRPr="00964E51">
        <w:rPr>
          <w:rFonts w:ascii="Tahoma" w:hAnsi="Tahoma" w:cs="Tahoma"/>
          <w:b/>
          <w:noProof/>
        </w:rPr>
        <w:t xml:space="preserve"> - »</w:t>
      </w:r>
      <w:r w:rsidR="00E8303F" w:rsidRPr="00964E51">
        <w:rPr>
          <w:rFonts w:ascii="Tahoma" w:hAnsi="Tahoma" w:cs="Tahoma"/>
          <w:b/>
          <w:noProof/>
        </w:rPr>
        <w:t>Prevzem in končna obdelava ostankov iz grabelj in sit, odpadek št. 19 08 01</w:t>
      </w:r>
      <w:r w:rsidRPr="00964E51">
        <w:rPr>
          <w:rFonts w:ascii="Tahoma" w:hAnsi="Tahoma" w:cs="Tahoma"/>
          <w:b/>
          <w:noProof/>
        </w:rPr>
        <w:t>«</w:t>
      </w:r>
      <w:r w:rsidRPr="00964E51">
        <w:rPr>
          <w:rFonts w:ascii="Tahoma" w:hAnsi="Tahoma" w:cs="Tahoma"/>
          <w:color w:val="000000"/>
        </w:rPr>
        <w:t>, pod kazensko in materialno odgovornostjo podajamo naslednje izjave</w:t>
      </w:r>
      <w:r w:rsidR="000E5234" w:rsidRPr="00964E51">
        <w:rPr>
          <w:rFonts w:ascii="Tahoma" w:hAnsi="Tahoma" w:cs="Tahoma"/>
          <w:color w:val="000000"/>
        </w:rPr>
        <w:t xml:space="preserve"> (za sklop/e, kjer sodelujemo v okviru ponudbe)</w:t>
      </w:r>
      <w:r w:rsidRPr="00964E51">
        <w:rPr>
          <w:rFonts w:ascii="Tahoma" w:hAnsi="Tahoma" w:cs="Tahoma"/>
          <w:color w:val="000000"/>
        </w:rPr>
        <w:t xml:space="preserve">:  </w:t>
      </w:r>
    </w:p>
    <w:p w14:paraId="7700293D" w14:textId="77777777" w:rsidR="002C2986" w:rsidRPr="00964E51" w:rsidRDefault="002C2986" w:rsidP="005E6CB4">
      <w:pPr>
        <w:keepLines/>
        <w:widowControl w:val="0"/>
        <w:contextualSpacing/>
        <w:jc w:val="both"/>
        <w:rPr>
          <w:rFonts w:ascii="Tahoma" w:hAnsi="Tahoma" w:cs="Tahoma"/>
          <w:bCs/>
          <w:noProof/>
          <w:szCs w:val="18"/>
        </w:rPr>
      </w:pPr>
    </w:p>
    <w:p w14:paraId="5C3B02EB" w14:textId="77777777" w:rsidR="002C2986" w:rsidRPr="00964E51" w:rsidRDefault="002C2986" w:rsidP="000F5377">
      <w:pPr>
        <w:keepLines/>
        <w:widowControl w:val="0"/>
        <w:numPr>
          <w:ilvl w:val="0"/>
          <w:numId w:val="32"/>
        </w:numPr>
        <w:jc w:val="both"/>
        <w:rPr>
          <w:rFonts w:ascii="Tahoma" w:hAnsi="Tahoma" w:cs="Tahoma"/>
          <w:b/>
        </w:rPr>
      </w:pPr>
      <w:r w:rsidRPr="00964E51">
        <w:rPr>
          <w:rFonts w:ascii="Tahoma" w:hAnsi="Tahoma" w:cs="Tahoma"/>
          <w:b/>
        </w:rPr>
        <w:t>IZJAVA O SPREJEMANJU IN IZPOLNJEVANJU POGOJEV RAZPISNE DOKUMENTACIJE</w:t>
      </w:r>
    </w:p>
    <w:p w14:paraId="5EEBD1A7" w14:textId="77777777" w:rsidR="002C2986" w:rsidRPr="00964E51" w:rsidRDefault="002C2986" w:rsidP="005E6CB4">
      <w:pPr>
        <w:keepLines/>
        <w:widowControl w:val="0"/>
        <w:tabs>
          <w:tab w:val="left" w:pos="8647"/>
          <w:tab w:val="left" w:pos="9354"/>
        </w:tabs>
        <w:ind w:right="-2"/>
        <w:jc w:val="both"/>
        <w:rPr>
          <w:rFonts w:ascii="Tahoma" w:hAnsi="Tahoma" w:cs="Tahoma"/>
        </w:rPr>
      </w:pPr>
      <w:r w:rsidRPr="00964E51">
        <w:rPr>
          <w:rFonts w:ascii="Tahoma" w:hAnsi="Tahoma" w:cs="Tahoma"/>
        </w:rPr>
        <w:t xml:space="preserve">IZJAVLJAMO, da se strinjamo in izpolnjujemo vse pogoje in zahteve razpisne dokumentacije (opisi, določila, zahteve, pogoji, </w:t>
      </w:r>
      <w:proofErr w:type="spellStart"/>
      <w:r w:rsidRPr="00964E51">
        <w:rPr>
          <w:rFonts w:ascii="Tahoma" w:hAnsi="Tahoma" w:cs="Tahoma"/>
        </w:rPr>
        <w:t>itd</w:t>
      </w:r>
      <w:proofErr w:type="spellEnd"/>
      <w:r w:rsidRPr="00964E51">
        <w:rPr>
          <w:rFonts w:ascii="Tahoma" w:hAnsi="Tahoma" w:cs="Tahoma"/>
        </w:rPr>
        <w:t xml:space="preserve">…) predmetnega javnega naročila, </w:t>
      </w:r>
      <w:r w:rsidRPr="00964E51">
        <w:rPr>
          <w:rFonts w:ascii="Tahoma" w:hAnsi="Tahoma" w:cs="Tahoma"/>
          <w:u w:val="single"/>
        </w:rPr>
        <w:t>ki se nanašajo na podizvajalca/e oz. na subjekt/e, katerih zmogljivosti bo uporabljal ponudnik</w:t>
      </w:r>
      <w:r w:rsidRPr="00964E51">
        <w:rPr>
          <w:rFonts w:ascii="Tahoma" w:hAnsi="Tahoma" w:cs="Tahoma"/>
        </w:rPr>
        <w:t xml:space="preserve">.   </w:t>
      </w:r>
    </w:p>
    <w:p w14:paraId="17D6DD2B" w14:textId="77777777" w:rsidR="002C2986" w:rsidRPr="00964E51" w:rsidRDefault="002C2986" w:rsidP="005E6CB4">
      <w:pPr>
        <w:keepLines/>
        <w:widowControl w:val="0"/>
        <w:tabs>
          <w:tab w:val="left" w:pos="8647"/>
          <w:tab w:val="left" w:pos="9354"/>
        </w:tabs>
        <w:ind w:right="-2"/>
        <w:jc w:val="both"/>
        <w:rPr>
          <w:rFonts w:ascii="Tahoma" w:hAnsi="Tahoma" w:cs="Tahoma"/>
        </w:rPr>
      </w:pPr>
    </w:p>
    <w:p w14:paraId="28EF8ADF" w14:textId="77777777" w:rsidR="002C2986" w:rsidRPr="00964E51" w:rsidRDefault="002C2986" w:rsidP="000F5377">
      <w:pPr>
        <w:keepLines/>
        <w:widowControl w:val="0"/>
        <w:numPr>
          <w:ilvl w:val="0"/>
          <w:numId w:val="32"/>
        </w:numPr>
        <w:jc w:val="both"/>
        <w:rPr>
          <w:rFonts w:ascii="Tahoma" w:hAnsi="Tahoma" w:cs="Tahoma"/>
          <w:b/>
        </w:rPr>
      </w:pPr>
      <w:r w:rsidRPr="00964E51">
        <w:rPr>
          <w:rFonts w:ascii="Tahoma" w:hAnsi="Tahoma" w:cs="Tahoma"/>
          <w:b/>
        </w:rPr>
        <w:t>TEHNIČNA SPECIFIKACIJA</w:t>
      </w:r>
      <w:r w:rsidRPr="00964E51">
        <w:rPr>
          <w:rFonts w:ascii="Tahoma" w:hAnsi="Tahoma" w:cs="Tahoma"/>
          <w:b/>
          <w:sz w:val="24"/>
        </w:rPr>
        <w:t xml:space="preserve"> </w:t>
      </w:r>
      <w:r w:rsidRPr="00964E51">
        <w:rPr>
          <w:rFonts w:ascii="Tahoma" w:hAnsi="Tahoma" w:cs="Tahoma"/>
          <w:b/>
        </w:rPr>
        <w:t>IN PONUDBENI POGOJI IN ZAHTEVE</w:t>
      </w:r>
    </w:p>
    <w:p w14:paraId="08AF5519" w14:textId="242BBDE4" w:rsidR="002C2986" w:rsidRPr="00964E51" w:rsidRDefault="002C2986" w:rsidP="005E6CB4">
      <w:pPr>
        <w:keepLines/>
        <w:widowControl w:val="0"/>
        <w:tabs>
          <w:tab w:val="left" w:pos="9354"/>
        </w:tabs>
        <w:ind w:right="-2"/>
        <w:jc w:val="both"/>
        <w:rPr>
          <w:rFonts w:ascii="Tahoma" w:hAnsi="Tahoma" w:cs="Tahoma"/>
        </w:rPr>
      </w:pPr>
      <w:r w:rsidRPr="00964E51">
        <w:rPr>
          <w:rFonts w:ascii="Tahoma" w:hAnsi="Tahoma" w:cs="Tahoma"/>
        </w:rPr>
        <w:t>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w:t>
      </w:r>
      <w:r w:rsidR="00FB0702" w:rsidRPr="00964E51">
        <w:rPr>
          <w:rFonts w:ascii="Tahoma" w:hAnsi="Tahoma" w:cs="Tahoma"/>
        </w:rPr>
        <w:t>h</w:t>
      </w:r>
      <w:r w:rsidRPr="00964E51">
        <w:rPr>
          <w:rFonts w:ascii="Tahoma" w:hAnsi="Tahoma" w:cs="Tahoma"/>
        </w:rPr>
        <w:t xml:space="preserve"> podtočkah, </w:t>
      </w:r>
      <w:r w:rsidRPr="00964E51">
        <w:rPr>
          <w:rFonts w:ascii="Tahoma" w:hAnsi="Tahoma" w:cs="Tahoma"/>
          <w:u w:val="single"/>
        </w:rPr>
        <w:t>ki se nanašajo na podizvajalca/e oz. na subjekt/e, katerih zmogljivosti bo uporabljal ponudnik</w:t>
      </w:r>
      <w:r w:rsidRPr="00964E51">
        <w:rPr>
          <w:rFonts w:ascii="Tahoma" w:hAnsi="Tahoma" w:cs="Tahoma"/>
        </w:rPr>
        <w:t xml:space="preserve">.  </w:t>
      </w:r>
    </w:p>
    <w:p w14:paraId="49604984" w14:textId="77777777" w:rsidR="002C2986" w:rsidRPr="00964E51" w:rsidRDefault="002C2986" w:rsidP="005E6CB4">
      <w:pPr>
        <w:keepLines/>
        <w:widowControl w:val="0"/>
        <w:tabs>
          <w:tab w:val="left" w:pos="8647"/>
          <w:tab w:val="left" w:pos="9354"/>
        </w:tabs>
        <w:ind w:right="-2"/>
        <w:jc w:val="both"/>
        <w:rPr>
          <w:rFonts w:ascii="Tahoma" w:hAnsi="Tahoma" w:cs="Tahoma"/>
          <w:b/>
        </w:rPr>
      </w:pPr>
    </w:p>
    <w:p w14:paraId="0DF137F4" w14:textId="77777777" w:rsidR="002C2986" w:rsidRPr="00964E51" w:rsidRDefault="002C2986" w:rsidP="000F5377">
      <w:pPr>
        <w:keepLines/>
        <w:widowControl w:val="0"/>
        <w:numPr>
          <w:ilvl w:val="0"/>
          <w:numId w:val="32"/>
        </w:numPr>
        <w:jc w:val="both"/>
        <w:rPr>
          <w:rFonts w:ascii="Tahoma" w:hAnsi="Tahoma" w:cs="Tahoma"/>
          <w:b/>
        </w:rPr>
      </w:pPr>
      <w:r w:rsidRPr="00964E51">
        <w:rPr>
          <w:rFonts w:ascii="Tahoma" w:hAnsi="Tahoma" w:cs="Tahoma"/>
          <w:b/>
        </w:rPr>
        <w:t>UGOTAVLJANJE SPOSOBNOSTI PONUDNIKA</w:t>
      </w:r>
    </w:p>
    <w:p w14:paraId="79FC4DCD" w14:textId="12911003" w:rsidR="002C2986" w:rsidRPr="00964E51" w:rsidRDefault="002C2986" w:rsidP="005E6CB4">
      <w:pPr>
        <w:keepLines/>
        <w:widowControl w:val="0"/>
        <w:tabs>
          <w:tab w:val="left" w:pos="9354"/>
        </w:tabs>
        <w:ind w:right="-2"/>
        <w:jc w:val="both"/>
        <w:rPr>
          <w:rFonts w:ascii="Tahoma" w:hAnsi="Tahoma" w:cs="Tahoma"/>
        </w:rPr>
      </w:pPr>
      <w:r w:rsidRPr="00964E51">
        <w:rPr>
          <w:rFonts w:ascii="Tahoma" w:hAnsi="Tahoma" w:cs="Tahoma"/>
        </w:rPr>
        <w:t>IZJAVLJAMO, da v celoti izpolnjujemo pogoje in zahteve</w:t>
      </w:r>
      <w:r w:rsidRPr="00964E51">
        <w:t xml:space="preserve"> </w:t>
      </w:r>
      <w:r w:rsidRPr="00964E51">
        <w:rPr>
          <w:rFonts w:ascii="Tahoma" w:hAnsi="Tahoma" w:cs="Tahoma"/>
        </w:rPr>
        <w:t>za ugotavljanje sposobnosti (pogoje za sodelovanje</w:t>
      </w:r>
      <w:r w:rsidR="00FB0702" w:rsidRPr="00964E51">
        <w:rPr>
          <w:rFonts w:ascii="Tahoma" w:hAnsi="Tahoma" w:cs="Tahoma"/>
        </w:rPr>
        <w:t xml:space="preserve"> in </w:t>
      </w:r>
      <w:r w:rsidR="00F2027C" w:rsidRPr="00964E51">
        <w:rPr>
          <w:rFonts w:ascii="Tahoma" w:hAnsi="Tahoma" w:cs="Tahoma"/>
        </w:rPr>
        <w:t xml:space="preserve">da </w:t>
      </w:r>
      <w:r w:rsidR="00FB0702" w:rsidRPr="00964E51">
        <w:rPr>
          <w:rFonts w:ascii="Tahoma" w:hAnsi="Tahoma" w:cs="Tahoma"/>
        </w:rPr>
        <w:t>ne obstajajo razlogi za izključitev</w:t>
      </w:r>
      <w:r w:rsidRPr="00964E51">
        <w:rPr>
          <w:rFonts w:ascii="Tahoma" w:hAnsi="Tahoma" w:cs="Tahoma"/>
        </w:rPr>
        <w:t>), ki so navedeni v Poglavju 3. razpisne dokumentacije oz. v vseh njeni</w:t>
      </w:r>
      <w:r w:rsidR="00FB0702" w:rsidRPr="00964E51">
        <w:rPr>
          <w:rFonts w:ascii="Tahoma" w:hAnsi="Tahoma" w:cs="Tahoma"/>
        </w:rPr>
        <w:t>h</w:t>
      </w:r>
      <w:r w:rsidRPr="00964E51">
        <w:rPr>
          <w:rFonts w:ascii="Tahoma" w:hAnsi="Tahoma" w:cs="Tahoma"/>
        </w:rPr>
        <w:t xml:space="preserve"> podtočkah,</w:t>
      </w:r>
      <w:r w:rsidRPr="00964E51">
        <w:t xml:space="preserve"> </w:t>
      </w:r>
      <w:r w:rsidRPr="00964E51">
        <w:rPr>
          <w:rFonts w:ascii="Tahoma" w:hAnsi="Tahoma" w:cs="Tahoma"/>
          <w:u w:val="single"/>
        </w:rPr>
        <w:t>ki se nanašajo na podizvajalca/e oz. na subjekt/e, katerih zmogljivosti bo uporabljal ponudnik</w:t>
      </w:r>
      <w:r w:rsidRPr="00964E51">
        <w:rPr>
          <w:rFonts w:ascii="Tahoma" w:hAnsi="Tahoma" w:cs="Tahoma"/>
        </w:rPr>
        <w:t>.</w:t>
      </w:r>
    </w:p>
    <w:p w14:paraId="5F419A39" w14:textId="77777777" w:rsidR="002C2986" w:rsidRPr="00964E51" w:rsidRDefault="002C2986" w:rsidP="005E6CB4">
      <w:pPr>
        <w:keepLines/>
        <w:widowControl w:val="0"/>
        <w:tabs>
          <w:tab w:val="left" w:pos="8647"/>
          <w:tab w:val="left" w:pos="9354"/>
        </w:tabs>
        <w:ind w:right="-2"/>
        <w:jc w:val="both"/>
        <w:rPr>
          <w:rFonts w:ascii="Tahoma" w:hAnsi="Tahoma" w:cs="Tahoma"/>
          <w:b/>
        </w:rPr>
      </w:pPr>
    </w:p>
    <w:p w14:paraId="72C65425" w14:textId="77777777" w:rsidR="002C2986" w:rsidRPr="00964E51" w:rsidRDefault="002C2986" w:rsidP="000F5377">
      <w:pPr>
        <w:keepLines/>
        <w:widowControl w:val="0"/>
        <w:numPr>
          <w:ilvl w:val="0"/>
          <w:numId w:val="32"/>
        </w:numPr>
        <w:rPr>
          <w:rFonts w:ascii="Tahoma" w:hAnsi="Tahoma" w:cs="Tahoma"/>
          <w:b/>
        </w:rPr>
      </w:pPr>
      <w:r w:rsidRPr="00964E51">
        <w:rPr>
          <w:rFonts w:ascii="Tahoma" w:hAnsi="Tahoma" w:cs="Tahoma"/>
          <w:b/>
        </w:rPr>
        <w:t>OSTALE ZAHTEVE IN POGOJI NAROČNIKA</w:t>
      </w:r>
    </w:p>
    <w:p w14:paraId="3D970EAC" w14:textId="77777777" w:rsidR="002C2986" w:rsidRPr="00964E51" w:rsidRDefault="002C2986" w:rsidP="005E6CB4">
      <w:pPr>
        <w:keepLines/>
        <w:widowControl w:val="0"/>
        <w:tabs>
          <w:tab w:val="left" w:pos="567"/>
        </w:tabs>
        <w:rPr>
          <w:rFonts w:ascii="Tahoma" w:eastAsia="Calibri" w:hAnsi="Tahoma" w:cs="Tahoma"/>
        </w:rPr>
      </w:pPr>
      <w:r w:rsidRPr="00964E51">
        <w:rPr>
          <w:rFonts w:ascii="Tahoma" w:eastAsia="Calibri" w:hAnsi="Tahoma" w:cs="Tahoma"/>
        </w:rPr>
        <w:t>IZJAVLJAMO, DA:</w:t>
      </w:r>
    </w:p>
    <w:p w14:paraId="671AA071"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038A0597"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eastAsia="Calibri" w:hAnsi="Tahoma" w:cs="Tahoma"/>
        </w:rPr>
        <w:t>izpolnjujemo omejevalne ukrepe navedene v členu 1h »sklepa Sveta (</w:t>
      </w:r>
      <w:proofErr w:type="spellStart"/>
      <w:r w:rsidRPr="00964E51">
        <w:rPr>
          <w:rFonts w:ascii="Tahoma" w:eastAsia="Calibri" w:hAnsi="Tahoma" w:cs="Tahoma"/>
        </w:rPr>
        <w:t>SZVP</w:t>
      </w:r>
      <w:proofErr w:type="spellEnd"/>
      <w:r w:rsidRPr="00964E51">
        <w:rPr>
          <w:rFonts w:ascii="Tahoma" w:eastAsia="Calibri" w:hAnsi="Tahoma" w:cs="Tahoma"/>
        </w:rPr>
        <w:t>) 2022/578 z dne 8. aprila 2022 o spremembi Sklepa 2014/512/</w:t>
      </w:r>
      <w:proofErr w:type="spellStart"/>
      <w:r w:rsidRPr="00964E51">
        <w:rPr>
          <w:rFonts w:ascii="Tahoma" w:eastAsia="Calibri" w:hAnsi="Tahoma" w:cs="Tahoma"/>
        </w:rPr>
        <w:t>SZVP</w:t>
      </w:r>
      <w:proofErr w:type="spellEnd"/>
      <w:r w:rsidRPr="00964E51">
        <w:rPr>
          <w:rFonts w:ascii="Tahoma" w:eastAsia="Calibri" w:hAnsi="Tahoma" w:cs="Tahoma"/>
        </w:rPr>
        <w:t xml:space="preserve"> o omejevalnih ukrepih zaradi delovanja Rusije, ki povzroča destabilizacijo razmer v Ukrajini«; </w:t>
      </w:r>
    </w:p>
    <w:p w14:paraId="610532F7"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1F812804" w14:textId="77777777" w:rsidR="002C2986" w:rsidRPr="00964E51" w:rsidRDefault="002C2986" w:rsidP="000F5377">
      <w:pPr>
        <w:keepLines/>
        <w:widowControl w:val="0"/>
        <w:numPr>
          <w:ilvl w:val="0"/>
          <w:numId w:val="31"/>
        </w:numPr>
        <w:ind w:left="284" w:hanging="284"/>
        <w:jc w:val="both"/>
        <w:rPr>
          <w:rFonts w:ascii="Tahoma" w:eastAsia="Calibri" w:hAnsi="Tahoma" w:cs="Tahoma"/>
        </w:rPr>
      </w:pPr>
      <w:r w:rsidRPr="00964E51">
        <w:rPr>
          <w:rFonts w:ascii="Tahoma" w:eastAsia="Calibri" w:hAnsi="Tahoma" w:cs="Tahoma"/>
        </w:rPr>
        <w:t>sprejemamo in izpolnjujemo tudi vse ostale pogoje in zahteve predmetne razpisne dokumentacije,</w:t>
      </w:r>
      <w:r w:rsidRPr="00964E51">
        <w:rPr>
          <w:rFonts w:ascii="Tahoma" w:hAnsi="Tahoma" w:cs="Tahoma"/>
        </w:rPr>
        <w:t xml:space="preserve"> </w:t>
      </w:r>
      <w:r w:rsidRPr="00964E51">
        <w:rPr>
          <w:rFonts w:ascii="Tahoma" w:hAnsi="Tahoma" w:cs="Tahoma"/>
          <w:u w:val="single"/>
        </w:rPr>
        <w:t>ki se nanašajo na podizvajalca/e oz. na subjekt/e, katerih zmogljivosti bo uporabljal ponudnik</w:t>
      </w:r>
      <w:r w:rsidRPr="00964E51">
        <w:rPr>
          <w:rFonts w:ascii="Tahoma" w:hAnsi="Tahoma" w:cs="Tahoma"/>
        </w:rPr>
        <w:t>,</w:t>
      </w:r>
      <w:r w:rsidRPr="00964E51">
        <w:rPr>
          <w:rFonts w:ascii="Tahoma" w:eastAsia="Calibri" w:hAnsi="Tahoma" w:cs="Tahoma"/>
        </w:rPr>
        <w:t xml:space="preserve"> ter prevzemamo kazensko in materialno odgovornost, da so vsi podatki in dokumenti podani v ponudbi, resnični, in da fotokopije priloženih listin ustrezajo originalu.</w:t>
      </w:r>
    </w:p>
    <w:p w14:paraId="38E8E5B7" w14:textId="77777777" w:rsidR="002C2986" w:rsidRPr="00964E51" w:rsidRDefault="002C2986" w:rsidP="005E6CB4">
      <w:pPr>
        <w:keepLines/>
        <w:widowControl w:val="0"/>
        <w:jc w:val="both"/>
        <w:rPr>
          <w:rFonts w:ascii="Tahoma" w:eastAsia="Calibri" w:hAnsi="Tahoma" w:cs="Tahoma"/>
          <w:sz w:val="18"/>
        </w:rPr>
      </w:pPr>
    </w:p>
    <w:p w14:paraId="59C1632A" w14:textId="77777777" w:rsidR="002C2986" w:rsidRPr="00964E51" w:rsidRDefault="002C2986" w:rsidP="005E6CB4">
      <w:pPr>
        <w:keepLines/>
        <w:widowControl w:val="0"/>
        <w:jc w:val="both"/>
        <w:rPr>
          <w:rFonts w:ascii="Tahoma" w:eastAsia="Calibri" w:hAnsi="Tahoma" w:cs="Tahoma"/>
          <w:sz w:val="18"/>
        </w:rPr>
      </w:pPr>
    </w:p>
    <w:p w14:paraId="6B06193F" w14:textId="77777777" w:rsidR="002C2986" w:rsidRPr="00964E51" w:rsidRDefault="002C2986" w:rsidP="005E6CB4">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2C2986" w:rsidRPr="00964E51" w14:paraId="615F563C" w14:textId="77777777" w:rsidTr="00E67A46">
        <w:trPr>
          <w:trHeight w:val="235"/>
        </w:trPr>
        <w:tc>
          <w:tcPr>
            <w:tcW w:w="3401" w:type="dxa"/>
            <w:tcBorders>
              <w:top w:val="nil"/>
              <w:left w:val="nil"/>
              <w:bottom w:val="single" w:sz="4" w:space="0" w:color="auto"/>
              <w:right w:val="nil"/>
            </w:tcBorders>
          </w:tcPr>
          <w:p w14:paraId="640381AB" w14:textId="77777777" w:rsidR="002C2986" w:rsidRPr="00964E51" w:rsidRDefault="002C2986" w:rsidP="005E6CB4">
            <w:pPr>
              <w:keepLines/>
              <w:widowControl w:val="0"/>
              <w:jc w:val="both"/>
              <w:rPr>
                <w:rFonts w:ascii="Tahoma" w:hAnsi="Tahoma" w:cs="Tahoma"/>
                <w:snapToGrid w:val="0"/>
              </w:rPr>
            </w:pPr>
          </w:p>
        </w:tc>
        <w:tc>
          <w:tcPr>
            <w:tcW w:w="2976" w:type="dxa"/>
          </w:tcPr>
          <w:p w14:paraId="759259A8" w14:textId="77777777" w:rsidR="002C2986" w:rsidRPr="00964E51" w:rsidRDefault="002C2986" w:rsidP="005E6CB4">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A866863" w14:textId="77777777" w:rsidR="002C2986" w:rsidRPr="00964E51" w:rsidRDefault="002C2986" w:rsidP="005E6CB4">
            <w:pPr>
              <w:keepLines/>
              <w:widowControl w:val="0"/>
              <w:tabs>
                <w:tab w:val="left" w:pos="567"/>
                <w:tab w:val="num" w:pos="851"/>
                <w:tab w:val="left" w:pos="993"/>
              </w:tabs>
              <w:jc w:val="both"/>
              <w:rPr>
                <w:rFonts w:ascii="Tahoma" w:hAnsi="Tahoma" w:cs="Tahoma"/>
                <w:snapToGrid w:val="0"/>
                <w:sz w:val="28"/>
              </w:rPr>
            </w:pPr>
          </w:p>
        </w:tc>
      </w:tr>
      <w:tr w:rsidR="002C2986" w:rsidRPr="00964E51" w14:paraId="1FC01A92" w14:textId="77777777" w:rsidTr="00E67A46">
        <w:trPr>
          <w:trHeight w:val="235"/>
        </w:trPr>
        <w:tc>
          <w:tcPr>
            <w:tcW w:w="3401" w:type="dxa"/>
            <w:tcBorders>
              <w:top w:val="single" w:sz="4" w:space="0" w:color="auto"/>
              <w:left w:val="nil"/>
              <w:bottom w:val="nil"/>
              <w:right w:val="nil"/>
            </w:tcBorders>
            <w:hideMark/>
          </w:tcPr>
          <w:p w14:paraId="217C2573" w14:textId="77777777" w:rsidR="002C2986" w:rsidRPr="00964E51" w:rsidRDefault="002C2986" w:rsidP="005E6CB4">
            <w:pPr>
              <w:keepLines/>
              <w:widowControl w:val="0"/>
              <w:jc w:val="center"/>
              <w:rPr>
                <w:rFonts w:ascii="Tahoma" w:hAnsi="Tahoma" w:cs="Tahoma"/>
                <w:snapToGrid w:val="0"/>
                <w:sz w:val="18"/>
              </w:rPr>
            </w:pPr>
            <w:r w:rsidRPr="00964E51">
              <w:rPr>
                <w:rFonts w:ascii="Tahoma" w:hAnsi="Tahoma" w:cs="Tahoma"/>
                <w:snapToGrid w:val="0"/>
                <w:sz w:val="18"/>
              </w:rPr>
              <w:t>(kraj, datum)</w:t>
            </w:r>
          </w:p>
        </w:tc>
        <w:tc>
          <w:tcPr>
            <w:tcW w:w="2976" w:type="dxa"/>
            <w:hideMark/>
          </w:tcPr>
          <w:p w14:paraId="32B5649A" w14:textId="77777777" w:rsidR="002C2986" w:rsidRPr="00964E51" w:rsidRDefault="002C2986" w:rsidP="005E6CB4">
            <w:pPr>
              <w:keepLines/>
              <w:widowControl w:val="0"/>
              <w:jc w:val="center"/>
              <w:rPr>
                <w:rFonts w:ascii="Tahoma" w:hAnsi="Tahoma" w:cs="Tahoma"/>
                <w:snapToGrid w:val="0"/>
                <w:sz w:val="18"/>
              </w:rPr>
            </w:pPr>
            <w:r w:rsidRPr="00964E51">
              <w:rPr>
                <w:rFonts w:ascii="Tahoma" w:hAnsi="Tahoma" w:cs="Tahoma"/>
                <w:snapToGrid w:val="0"/>
                <w:sz w:val="18"/>
              </w:rPr>
              <w:t>žig</w:t>
            </w:r>
          </w:p>
        </w:tc>
        <w:tc>
          <w:tcPr>
            <w:tcW w:w="3118" w:type="dxa"/>
            <w:tcBorders>
              <w:top w:val="single" w:sz="4" w:space="0" w:color="auto"/>
              <w:left w:val="nil"/>
              <w:bottom w:val="nil"/>
              <w:right w:val="nil"/>
            </w:tcBorders>
            <w:hideMark/>
          </w:tcPr>
          <w:p w14:paraId="73E127C8" w14:textId="77777777" w:rsidR="002C2986" w:rsidRPr="00964E51" w:rsidRDefault="002C2986" w:rsidP="005E6CB4">
            <w:pPr>
              <w:keepLines/>
              <w:widowControl w:val="0"/>
              <w:jc w:val="center"/>
              <w:rPr>
                <w:rFonts w:ascii="Tahoma" w:hAnsi="Tahoma" w:cs="Tahoma"/>
                <w:snapToGrid w:val="0"/>
                <w:sz w:val="18"/>
              </w:rPr>
            </w:pPr>
            <w:r w:rsidRPr="00964E51">
              <w:rPr>
                <w:rFonts w:ascii="Tahoma" w:hAnsi="Tahoma" w:cs="Tahoma"/>
                <w:snapToGrid w:val="0"/>
                <w:sz w:val="18"/>
              </w:rPr>
              <w:t>(podpis odgovorne osebe)</w:t>
            </w:r>
          </w:p>
        </w:tc>
      </w:tr>
    </w:tbl>
    <w:p w14:paraId="27C810B5" w14:textId="77777777" w:rsidR="002C2986" w:rsidRPr="00964E51" w:rsidRDefault="002C2986" w:rsidP="005E6CB4">
      <w:pPr>
        <w:keepLines/>
        <w:widowControl w:val="0"/>
        <w:spacing w:after="40"/>
        <w:jc w:val="both"/>
        <w:rPr>
          <w:rFonts w:ascii="Tahoma" w:hAnsi="Tahoma" w:cs="Tahoma"/>
          <w:b/>
          <w:i/>
          <w:sz w:val="12"/>
          <w:szCs w:val="18"/>
          <w:u w:val="single"/>
        </w:rPr>
      </w:pPr>
    </w:p>
    <w:p w14:paraId="4135B609" w14:textId="77777777" w:rsidR="002C2986" w:rsidRPr="00964E51" w:rsidRDefault="002C2986" w:rsidP="005E6CB4">
      <w:pPr>
        <w:keepLines/>
        <w:widowControl w:val="0"/>
        <w:spacing w:after="40"/>
        <w:jc w:val="both"/>
        <w:rPr>
          <w:rFonts w:ascii="Tahoma" w:hAnsi="Tahoma" w:cs="Tahoma"/>
          <w:b/>
          <w:i/>
          <w:sz w:val="12"/>
          <w:szCs w:val="18"/>
        </w:rPr>
      </w:pPr>
    </w:p>
    <w:p w14:paraId="44955FA5" w14:textId="77777777" w:rsidR="002C2986" w:rsidRPr="00964E51" w:rsidRDefault="002C2986" w:rsidP="005E6CB4">
      <w:pPr>
        <w:keepLines/>
        <w:widowControl w:val="0"/>
        <w:spacing w:after="40"/>
        <w:jc w:val="both"/>
        <w:rPr>
          <w:rFonts w:ascii="Tahoma" w:hAnsi="Tahoma" w:cs="Tahoma"/>
          <w:b/>
          <w:i/>
          <w:sz w:val="12"/>
          <w:szCs w:val="18"/>
        </w:rPr>
      </w:pPr>
    </w:p>
    <w:p w14:paraId="318317C1" w14:textId="77777777" w:rsidR="002C2986" w:rsidRPr="00964E51" w:rsidRDefault="002C2986" w:rsidP="005E6CB4">
      <w:pPr>
        <w:keepLines/>
        <w:widowControl w:val="0"/>
        <w:spacing w:after="40"/>
        <w:jc w:val="both"/>
        <w:rPr>
          <w:rFonts w:ascii="Tahoma" w:hAnsi="Tahoma" w:cs="Tahoma"/>
          <w:b/>
          <w:i/>
          <w:sz w:val="12"/>
          <w:szCs w:val="18"/>
        </w:rPr>
      </w:pPr>
    </w:p>
    <w:p w14:paraId="0D3326A6" w14:textId="77777777" w:rsidR="002C2986" w:rsidRPr="00964E51" w:rsidRDefault="002C2986" w:rsidP="005E6CB4">
      <w:pPr>
        <w:keepLines/>
        <w:widowControl w:val="0"/>
        <w:spacing w:after="40"/>
        <w:jc w:val="both"/>
        <w:rPr>
          <w:rFonts w:ascii="Tahoma" w:hAnsi="Tahoma" w:cs="Tahoma"/>
          <w:b/>
          <w:i/>
          <w:sz w:val="12"/>
          <w:szCs w:val="18"/>
        </w:rPr>
      </w:pPr>
    </w:p>
    <w:p w14:paraId="7E5E787B" w14:textId="77777777" w:rsidR="002C2986" w:rsidRPr="00964E51" w:rsidRDefault="002C2986" w:rsidP="005E6CB4">
      <w:pPr>
        <w:keepLines/>
        <w:widowControl w:val="0"/>
        <w:spacing w:after="40"/>
        <w:jc w:val="both"/>
        <w:rPr>
          <w:rFonts w:ascii="Tahoma" w:hAnsi="Tahoma" w:cs="Tahoma"/>
          <w:i/>
          <w:sz w:val="18"/>
          <w:szCs w:val="18"/>
          <w:u w:val="single"/>
        </w:rPr>
      </w:pPr>
      <w:r w:rsidRPr="00964E51">
        <w:rPr>
          <w:rFonts w:ascii="Tahoma" w:hAnsi="Tahoma" w:cs="Tahoma"/>
          <w:b/>
          <w:i/>
          <w:sz w:val="18"/>
          <w:szCs w:val="18"/>
        </w:rPr>
        <w:t>Opomba:</w:t>
      </w:r>
      <w:r w:rsidRPr="00964E51">
        <w:rPr>
          <w:rFonts w:ascii="Tahoma" w:hAnsi="Tahoma" w:cs="Tahoma"/>
          <w:i/>
          <w:sz w:val="18"/>
          <w:szCs w:val="18"/>
        </w:rPr>
        <w:t xml:space="preserve"> </w:t>
      </w:r>
      <w:r w:rsidRPr="00964E51">
        <w:rPr>
          <w:rFonts w:ascii="Tahoma" w:hAnsi="Tahoma" w:cs="Tahoma"/>
          <w:i/>
          <w:iCs/>
          <w:sz w:val="18"/>
          <w:szCs w:val="22"/>
        </w:rPr>
        <w:t>Izjavo izpolnijo in podpišejo tudi VSI partnerji v primeru skupne ponudbe.</w:t>
      </w:r>
    </w:p>
    <w:p w14:paraId="09410025" w14:textId="77777777" w:rsidR="002C2986" w:rsidRPr="00964E51" w:rsidRDefault="002C2986" w:rsidP="005E6CB4">
      <w:pPr>
        <w:keepLines/>
        <w:widowControl w:val="0"/>
        <w:tabs>
          <w:tab w:val="left" w:pos="8647"/>
          <w:tab w:val="left" w:pos="9354"/>
        </w:tabs>
        <w:ind w:right="-2"/>
        <w:jc w:val="both"/>
        <w:rPr>
          <w:rFonts w:ascii="Tahoma" w:hAnsi="Tahoma" w:cs="Tahoma"/>
          <w:b/>
          <w:sz w:val="12"/>
        </w:rPr>
      </w:pPr>
    </w:p>
    <w:p w14:paraId="1DAF4FDA" w14:textId="77777777" w:rsidR="002C2986" w:rsidRPr="00964E51" w:rsidRDefault="002C2986" w:rsidP="005E6CB4">
      <w:pPr>
        <w:keepLines/>
        <w:widowControl w:val="0"/>
        <w:spacing w:after="40"/>
        <w:jc w:val="both"/>
        <w:rPr>
          <w:rFonts w:ascii="Tahoma" w:hAnsi="Tahoma" w:cs="Tahoma"/>
          <w:b/>
          <w:i/>
          <w:sz w:val="18"/>
          <w:szCs w:val="18"/>
          <w:u w:val="single"/>
        </w:rPr>
      </w:pPr>
      <w:r w:rsidRPr="00964E51">
        <w:rPr>
          <w:rFonts w:ascii="Tahoma" w:hAnsi="Tahoma" w:cs="Tahoma"/>
          <w:b/>
          <w:i/>
          <w:sz w:val="18"/>
          <w:szCs w:val="18"/>
        </w:rPr>
        <w:t xml:space="preserve">Navodilo: </w:t>
      </w:r>
      <w:r w:rsidRPr="00964E51">
        <w:rPr>
          <w:rFonts w:ascii="Tahoma" w:hAnsi="Tahoma" w:cs="Tahoma"/>
          <w:i/>
          <w:iCs/>
          <w:sz w:val="18"/>
          <w:szCs w:val="22"/>
        </w:rPr>
        <w:t>Obrazec</w:t>
      </w:r>
      <w:r w:rsidRPr="00964E51">
        <w:rPr>
          <w:rFonts w:ascii="Tahoma" w:hAnsi="Tahoma" w:cs="Tahoma"/>
          <w:b/>
          <w:i/>
          <w:iCs/>
          <w:sz w:val="18"/>
          <w:szCs w:val="22"/>
        </w:rPr>
        <w:t xml:space="preserve"> </w:t>
      </w:r>
      <w:r w:rsidRPr="00964E51">
        <w:rPr>
          <w:rFonts w:ascii="Tahoma" w:hAnsi="Tahoma" w:cs="Tahoma"/>
          <w:i/>
          <w:iCs/>
          <w:sz w:val="18"/>
          <w:szCs w:val="22"/>
        </w:rPr>
        <w:t>se</w:t>
      </w:r>
      <w:r w:rsidRPr="00964E51">
        <w:rPr>
          <w:rFonts w:ascii="Tahoma" w:hAnsi="Tahoma" w:cs="Tahoma"/>
          <w:b/>
          <w:i/>
          <w:iCs/>
          <w:sz w:val="18"/>
          <w:szCs w:val="22"/>
        </w:rPr>
        <w:t xml:space="preserve"> </w:t>
      </w:r>
      <w:r w:rsidRPr="00964E51">
        <w:rPr>
          <w:rFonts w:ascii="Tahoma" w:hAnsi="Tahoma" w:cs="Tahoma"/>
          <w:i/>
          <w:iCs/>
          <w:sz w:val="18"/>
          <w:szCs w:val="22"/>
        </w:rPr>
        <w:t>v okviru sistema e-</w:t>
      </w:r>
      <w:proofErr w:type="spellStart"/>
      <w:r w:rsidRPr="00964E51">
        <w:rPr>
          <w:rFonts w:ascii="Tahoma" w:hAnsi="Tahoma" w:cs="Tahoma"/>
          <w:i/>
          <w:iCs/>
          <w:sz w:val="18"/>
          <w:szCs w:val="22"/>
        </w:rPr>
        <w:t>JN</w:t>
      </w:r>
      <w:proofErr w:type="spellEnd"/>
      <w:r w:rsidRPr="00964E51">
        <w:rPr>
          <w:rFonts w:ascii="Tahoma" w:hAnsi="Tahoma" w:cs="Tahoma"/>
          <w:b/>
          <w:i/>
          <w:iCs/>
          <w:sz w:val="18"/>
          <w:szCs w:val="22"/>
        </w:rPr>
        <w:t xml:space="preserve"> </w:t>
      </w:r>
      <w:r w:rsidRPr="00964E51">
        <w:rPr>
          <w:rFonts w:ascii="Tahoma" w:hAnsi="Tahoma" w:cs="Tahoma"/>
          <w:b/>
          <w:i/>
          <w:iCs/>
          <w:sz w:val="18"/>
          <w:szCs w:val="22"/>
          <w:u w:val="single"/>
        </w:rPr>
        <w:t>naloži v Razdelek »DOKUMENTI«, del »Ostale priloge«« !!!</w:t>
      </w:r>
    </w:p>
    <w:p w14:paraId="699731D0" w14:textId="77777777" w:rsidR="002C2986" w:rsidRPr="00964E51" w:rsidRDefault="002C2986" w:rsidP="005E6CB4">
      <w:pPr>
        <w:keepLines/>
        <w:widowControl w:val="0"/>
        <w:contextualSpacing/>
        <w:jc w:val="both"/>
        <w:rPr>
          <w:rFonts w:ascii="Tahoma" w:hAnsi="Tahoma" w:cs="Tahoma"/>
          <w:bCs/>
          <w:noProof/>
          <w:szCs w:val="18"/>
        </w:rPr>
      </w:pPr>
    </w:p>
    <w:p w14:paraId="685EEDAC" w14:textId="77777777" w:rsidR="002C2986" w:rsidRPr="00964E51" w:rsidRDefault="002C2986" w:rsidP="005E6CB4">
      <w:pPr>
        <w:keepLines/>
        <w:widowControl w:val="0"/>
        <w:contextualSpacing/>
        <w:jc w:val="both"/>
        <w:rPr>
          <w:rFonts w:ascii="Tahoma" w:hAnsi="Tahoma" w:cs="Tahoma"/>
          <w:bCs/>
          <w:i/>
          <w:noProof/>
          <w:sz w:val="18"/>
          <w:szCs w:val="18"/>
        </w:rPr>
      </w:pPr>
    </w:p>
    <w:p w14:paraId="1CD0DC05" w14:textId="77777777" w:rsidR="002C2986" w:rsidRPr="00964E51" w:rsidRDefault="002C2986" w:rsidP="005E6CB4">
      <w:pPr>
        <w:keepLines/>
        <w:widowControl w:val="0"/>
        <w:contextualSpacing/>
        <w:jc w:val="both"/>
        <w:rPr>
          <w:rFonts w:ascii="Tahoma" w:hAnsi="Tahoma" w:cs="Tahoma"/>
          <w:bCs/>
          <w:i/>
          <w:noProof/>
          <w:sz w:val="18"/>
          <w:szCs w:val="18"/>
        </w:rPr>
      </w:pPr>
    </w:p>
    <w:p w14:paraId="63CED96B" w14:textId="77777777" w:rsidR="002C2986" w:rsidRPr="00964E51" w:rsidRDefault="002C2986" w:rsidP="005E6CB4">
      <w:pPr>
        <w:keepLines/>
        <w:widowControl w:val="0"/>
        <w:contextualSpacing/>
        <w:jc w:val="both"/>
        <w:rPr>
          <w:rFonts w:ascii="Tahoma" w:hAnsi="Tahoma" w:cs="Tahoma"/>
          <w:bCs/>
          <w:i/>
          <w:noProof/>
          <w:sz w:val="18"/>
          <w:szCs w:val="18"/>
        </w:rPr>
      </w:pPr>
    </w:p>
    <w:p w14:paraId="1177C01B" w14:textId="77777777" w:rsidR="002C2986" w:rsidRPr="00964E51" w:rsidRDefault="002C2986" w:rsidP="005E6CB4">
      <w:pPr>
        <w:keepLines/>
        <w:widowControl w:val="0"/>
      </w:pPr>
      <w:r w:rsidRPr="00964E51">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C2986" w:rsidRPr="00964E51" w14:paraId="348BF605" w14:textId="77777777" w:rsidTr="00E67A46">
        <w:tc>
          <w:tcPr>
            <w:tcW w:w="599" w:type="dxa"/>
            <w:tcBorders>
              <w:right w:val="nil"/>
            </w:tcBorders>
          </w:tcPr>
          <w:p w14:paraId="3A11844E" w14:textId="77777777" w:rsidR="002C2986" w:rsidRPr="00964E51" w:rsidRDefault="002C2986" w:rsidP="005E6CB4">
            <w:pPr>
              <w:keepLines/>
              <w:widowControl w:val="0"/>
              <w:contextualSpacing/>
              <w:jc w:val="both"/>
              <w:rPr>
                <w:rFonts w:ascii="Tahoma" w:hAnsi="Tahoma" w:cs="Tahoma"/>
              </w:rPr>
            </w:pPr>
          </w:p>
        </w:tc>
        <w:tc>
          <w:tcPr>
            <w:tcW w:w="7653" w:type="dxa"/>
            <w:tcBorders>
              <w:left w:val="nil"/>
            </w:tcBorders>
          </w:tcPr>
          <w:p w14:paraId="4D0D7C87" w14:textId="77777777" w:rsidR="002C2986" w:rsidRPr="00964E51" w:rsidRDefault="002C2986" w:rsidP="005E6CB4">
            <w:pPr>
              <w:keepLines/>
              <w:widowControl w:val="0"/>
              <w:contextualSpacing/>
              <w:jc w:val="both"/>
              <w:rPr>
                <w:rFonts w:ascii="Tahoma" w:hAnsi="Tahoma" w:cs="Tahoma"/>
              </w:rPr>
            </w:pPr>
            <w:r w:rsidRPr="00964E51">
              <w:rPr>
                <w:rFonts w:ascii="Tahoma" w:hAnsi="Tahoma" w:cs="Tahoma"/>
              </w:rPr>
              <w:t>IZJAVA O UDELEŽBI FIZIČNIH IN PRAVNIH OSEB V LASTNIŠTVU PONUDNIKA</w:t>
            </w:r>
          </w:p>
        </w:tc>
        <w:tc>
          <w:tcPr>
            <w:tcW w:w="912" w:type="dxa"/>
            <w:tcBorders>
              <w:right w:val="nil"/>
            </w:tcBorders>
          </w:tcPr>
          <w:p w14:paraId="196F18DE"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i/>
              </w:rPr>
              <w:t xml:space="preserve">Priloga </w:t>
            </w:r>
          </w:p>
        </w:tc>
        <w:tc>
          <w:tcPr>
            <w:tcW w:w="551" w:type="dxa"/>
            <w:tcBorders>
              <w:left w:val="nil"/>
            </w:tcBorders>
          </w:tcPr>
          <w:p w14:paraId="5619BD9C" w14:textId="77777777" w:rsidR="002C2986" w:rsidRPr="00964E51" w:rsidRDefault="002C2986" w:rsidP="005E6CB4">
            <w:pPr>
              <w:keepLines/>
              <w:widowControl w:val="0"/>
              <w:contextualSpacing/>
              <w:jc w:val="both"/>
              <w:rPr>
                <w:rFonts w:ascii="Tahoma" w:hAnsi="Tahoma" w:cs="Tahoma"/>
                <w:b/>
                <w:i/>
              </w:rPr>
            </w:pPr>
            <w:r w:rsidRPr="00964E51">
              <w:rPr>
                <w:rFonts w:ascii="Tahoma" w:hAnsi="Tahoma" w:cs="Tahoma"/>
                <w:b/>
                <w:i/>
              </w:rPr>
              <w:t>3/3</w:t>
            </w:r>
          </w:p>
        </w:tc>
      </w:tr>
    </w:tbl>
    <w:p w14:paraId="7869EA51" w14:textId="77777777" w:rsidR="002C2986" w:rsidRPr="00964E51" w:rsidRDefault="002C2986" w:rsidP="005E6CB4">
      <w:pPr>
        <w:keepLines/>
        <w:widowControl w:val="0"/>
        <w:tabs>
          <w:tab w:val="left" w:pos="284"/>
        </w:tabs>
        <w:contextualSpacing/>
        <w:rPr>
          <w:rFonts w:ascii="Tahoma" w:hAnsi="Tahoma" w:cs="Tahoma"/>
          <w:b/>
        </w:rPr>
      </w:pPr>
    </w:p>
    <w:p w14:paraId="124F10BA" w14:textId="77777777" w:rsidR="002C2986" w:rsidRPr="00964E51" w:rsidRDefault="002C2986" w:rsidP="005E6CB4">
      <w:pPr>
        <w:keepLines/>
        <w:widowControl w:val="0"/>
        <w:tabs>
          <w:tab w:val="left" w:pos="284"/>
        </w:tabs>
        <w:contextualSpacing/>
        <w:jc w:val="right"/>
        <w:rPr>
          <w:rFonts w:ascii="Tahoma" w:hAnsi="Tahoma" w:cs="Tahoma"/>
        </w:rPr>
      </w:pPr>
    </w:p>
    <w:p w14:paraId="7E41673D" w14:textId="77777777" w:rsidR="002C2986" w:rsidRPr="00964E51" w:rsidRDefault="002C2986" w:rsidP="005E6CB4">
      <w:pPr>
        <w:keepLines/>
        <w:widowControl w:val="0"/>
        <w:tabs>
          <w:tab w:val="left" w:pos="2694"/>
          <w:tab w:val="left" w:pos="2977"/>
        </w:tabs>
        <w:ind w:right="1"/>
        <w:contextualSpacing/>
        <w:jc w:val="center"/>
        <w:rPr>
          <w:rFonts w:ascii="Tahoma" w:hAnsi="Tahoma" w:cs="Tahoma"/>
          <w:b/>
        </w:rPr>
      </w:pPr>
      <w:r w:rsidRPr="00964E51">
        <w:rPr>
          <w:rFonts w:ascii="Tahoma" w:hAnsi="Tahoma" w:cs="Tahoma"/>
          <w:b/>
        </w:rPr>
        <w:t>I Z J A V A</w:t>
      </w:r>
    </w:p>
    <w:p w14:paraId="2E228DCA" w14:textId="77777777" w:rsidR="002C2986" w:rsidRPr="00964E51" w:rsidRDefault="002C2986" w:rsidP="005E6CB4">
      <w:pPr>
        <w:keepLines/>
        <w:widowControl w:val="0"/>
        <w:ind w:right="1"/>
        <w:contextualSpacing/>
        <w:jc w:val="center"/>
        <w:rPr>
          <w:rFonts w:ascii="Tahoma" w:hAnsi="Tahoma" w:cs="Tahoma"/>
          <w:b/>
        </w:rPr>
      </w:pPr>
      <w:r w:rsidRPr="00964E51">
        <w:rPr>
          <w:rFonts w:ascii="Tahoma" w:hAnsi="Tahoma" w:cs="Tahoma"/>
          <w:b/>
        </w:rPr>
        <w:t>O UDELEŽBI FIZIČNIH IN PRAVNIH OSEB V LASTNIŠTVU PONUDNIKA</w:t>
      </w:r>
    </w:p>
    <w:p w14:paraId="7EA65752" w14:textId="77777777" w:rsidR="002C2986" w:rsidRPr="00964E51" w:rsidRDefault="002C2986" w:rsidP="005E6CB4">
      <w:pPr>
        <w:keepLines/>
        <w:widowControl w:val="0"/>
        <w:tabs>
          <w:tab w:val="left" w:pos="284"/>
        </w:tabs>
        <w:contextualSpacing/>
        <w:rPr>
          <w:rFonts w:ascii="Tahoma" w:hAnsi="Tahoma" w:cs="Tahoma"/>
          <w:b/>
        </w:rPr>
      </w:pPr>
    </w:p>
    <w:p w14:paraId="4E70D5EE" w14:textId="77777777" w:rsidR="002C2986" w:rsidRPr="00964E51" w:rsidRDefault="002C2986" w:rsidP="005E6CB4">
      <w:pPr>
        <w:keepLines/>
        <w:widowControl w:val="0"/>
        <w:tabs>
          <w:tab w:val="left" w:pos="284"/>
        </w:tabs>
        <w:contextualSpacing/>
        <w:rPr>
          <w:rFonts w:ascii="Tahoma" w:hAnsi="Tahoma" w:cs="Tahoma"/>
          <w:b/>
        </w:rPr>
      </w:pPr>
    </w:p>
    <w:p w14:paraId="59CBF017" w14:textId="77777777" w:rsidR="002C2986" w:rsidRPr="00964E51" w:rsidRDefault="002C2986" w:rsidP="005E6CB4">
      <w:pPr>
        <w:keepLines/>
        <w:widowControl w:val="0"/>
        <w:tabs>
          <w:tab w:val="left" w:pos="284"/>
        </w:tabs>
        <w:contextualSpacing/>
        <w:jc w:val="both"/>
        <w:rPr>
          <w:rFonts w:ascii="Tahoma" w:hAnsi="Tahoma" w:cs="Tahoma"/>
        </w:rPr>
      </w:pPr>
    </w:p>
    <w:p w14:paraId="7FC67A05" w14:textId="77777777" w:rsidR="002C2986" w:rsidRPr="00964E51" w:rsidRDefault="002C2986" w:rsidP="005E6CB4">
      <w:pPr>
        <w:keepLines/>
        <w:widowControl w:val="0"/>
        <w:ind w:right="1"/>
        <w:jc w:val="both"/>
        <w:rPr>
          <w:rFonts w:ascii="Tahoma" w:hAnsi="Tahoma" w:cs="Tahoma"/>
          <w:b/>
          <w:i/>
        </w:rPr>
      </w:pPr>
      <w:r w:rsidRPr="00964E51">
        <w:rPr>
          <w:rFonts w:ascii="Tahoma" w:hAnsi="Tahoma" w:cs="Tahoma"/>
          <w:b/>
          <w:i/>
        </w:rPr>
        <w:t>Podatki o pravni osebi (ponudniku):</w:t>
      </w:r>
    </w:p>
    <w:p w14:paraId="7C43FF95" w14:textId="77777777" w:rsidR="002C2986" w:rsidRPr="00964E51" w:rsidRDefault="002C2986" w:rsidP="005E6CB4">
      <w:pPr>
        <w:keepLines/>
        <w:widowControl w:val="0"/>
        <w:spacing w:after="240"/>
        <w:ind w:right="1"/>
        <w:jc w:val="both"/>
        <w:rPr>
          <w:rFonts w:ascii="Tahoma" w:hAnsi="Tahoma" w:cs="Tahoma"/>
        </w:rPr>
      </w:pPr>
      <w:r w:rsidRPr="00964E51">
        <w:rPr>
          <w:rFonts w:ascii="Tahoma" w:hAnsi="Tahoma" w:cs="Tahoma"/>
          <w:bCs/>
        </w:rPr>
        <w:t>Polno ime podjetja</w:t>
      </w:r>
      <w:r w:rsidRPr="00964E51">
        <w:rPr>
          <w:rFonts w:ascii="Tahoma" w:hAnsi="Tahoma" w:cs="Tahoma"/>
        </w:rPr>
        <w:t>: ____________________________________________________________________</w:t>
      </w:r>
    </w:p>
    <w:p w14:paraId="57B0FB60" w14:textId="77777777" w:rsidR="002C2986" w:rsidRPr="00964E51" w:rsidRDefault="002C2986" w:rsidP="005E6CB4">
      <w:pPr>
        <w:keepLines/>
        <w:widowControl w:val="0"/>
        <w:spacing w:after="240"/>
        <w:ind w:right="1"/>
        <w:jc w:val="both"/>
        <w:rPr>
          <w:rFonts w:ascii="Tahoma" w:hAnsi="Tahoma" w:cs="Tahoma"/>
        </w:rPr>
      </w:pPr>
      <w:r w:rsidRPr="00964E51">
        <w:rPr>
          <w:rFonts w:ascii="Tahoma" w:hAnsi="Tahoma" w:cs="Tahoma"/>
          <w:bCs/>
        </w:rPr>
        <w:t>Sedež podjetja</w:t>
      </w:r>
      <w:r w:rsidRPr="00964E51">
        <w:rPr>
          <w:rFonts w:ascii="Tahoma" w:hAnsi="Tahoma" w:cs="Tahoma"/>
        </w:rPr>
        <w:t>: _______________________________________________________________________</w:t>
      </w:r>
    </w:p>
    <w:p w14:paraId="3BA882A5" w14:textId="77777777" w:rsidR="002C2986" w:rsidRPr="00964E51" w:rsidRDefault="002C2986" w:rsidP="005E6CB4">
      <w:pPr>
        <w:keepLines/>
        <w:widowControl w:val="0"/>
        <w:spacing w:after="240"/>
        <w:ind w:right="1"/>
        <w:jc w:val="both"/>
        <w:rPr>
          <w:rFonts w:ascii="Tahoma" w:hAnsi="Tahoma" w:cs="Tahoma"/>
        </w:rPr>
      </w:pPr>
      <w:r w:rsidRPr="00964E51">
        <w:rPr>
          <w:rFonts w:ascii="Tahoma" w:hAnsi="Tahoma" w:cs="Tahoma"/>
          <w:bCs/>
        </w:rPr>
        <w:t>Občina sedeža podjetja</w:t>
      </w:r>
      <w:r w:rsidRPr="00964E51">
        <w:rPr>
          <w:rFonts w:ascii="Tahoma" w:hAnsi="Tahoma" w:cs="Tahoma"/>
        </w:rPr>
        <w:t>: ________________________________________________________________</w:t>
      </w:r>
    </w:p>
    <w:p w14:paraId="4AA8B594" w14:textId="77777777" w:rsidR="002C2986" w:rsidRPr="00964E51" w:rsidRDefault="002C2986" w:rsidP="005E6CB4">
      <w:pPr>
        <w:keepLines/>
        <w:widowControl w:val="0"/>
        <w:spacing w:after="240"/>
        <w:ind w:right="1"/>
        <w:jc w:val="both"/>
        <w:rPr>
          <w:rFonts w:ascii="Tahoma" w:hAnsi="Tahoma" w:cs="Tahoma"/>
        </w:rPr>
      </w:pPr>
      <w:r w:rsidRPr="00964E51">
        <w:rPr>
          <w:rFonts w:ascii="Tahoma" w:hAnsi="Tahoma" w:cs="Tahoma"/>
          <w:bCs/>
        </w:rPr>
        <w:t>Številka vpisa v sodni register (št. vložka)</w:t>
      </w:r>
      <w:r w:rsidRPr="00964E51">
        <w:rPr>
          <w:rFonts w:ascii="Tahoma" w:hAnsi="Tahoma" w:cs="Tahoma"/>
        </w:rPr>
        <w:t>: _________________________________________________</w:t>
      </w:r>
    </w:p>
    <w:p w14:paraId="454ACD1A" w14:textId="77777777" w:rsidR="002C2986" w:rsidRPr="00964E51" w:rsidRDefault="002C2986" w:rsidP="005E6CB4">
      <w:pPr>
        <w:keepLines/>
        <w:widowControl w:val="0"/>
        <w:spacing w:after="240"/>
        <w:ind w:right="1"/>
        <w:jc w:val="both"/>
        <w:rPr>
          <w:rFonts w:ascii="Tahoma" w:hAnsi="Tahoma" w:cs="Tahoma"/>
        </w:rPr>
      </w:pPr>
      <w:r w:rsidRPr="00964E51">
        <w:rPr>
          <w:rFonts w:ascii="Tahoma" w:hAnsi="Tahoma" w:cs="Tahoma"/>
          <w:bCs/>
        </w:rPr>
        <w:t>Matična številka podjetja</w:t>
      </w:r>
      <w:r w:rsidRPr="00964E51">
        <w:rPr>
          <w:rFonts w:ascii="Tahoma" w:hAnsi="Tahoma" w:cs="Tahoma"/>
        </w:rPr>
        <w:t>: _______________________________________________________________</w:t>
      </w:r>
    </w:p>
    <w:p w14:paraId="61AB2C38" w14:textId="77777777" w:rsidR="002C2986" w:rsidRPr="00964E51" w:rsidRDefault="002C2986" w:rsidP="005E6CB4">
      <w:pPr>
        <w:keepLines/>
        <w:widowControl w:val="0"/>
        <w:spacing w:after="240"/>
        <w:ind w:right="1"/>
        <w:jc w:val="both"/>
        <w:rPr>
          <w:rFonts w:ascii="Tahoma" w:hAnsi="Tahoma" w:cs="Tahoma"/>
        </w:rPr>
      </w:pPr>
      <w:r w:rsidRPr="00964E51">
        <w:rPr>
          <w:rFonts w:ascii="Tahoma" w:hAnsi="Tahoma" w:cs="Tahoma"/>
          <w:bCs/>
        </w:rPr>
        <w:t>ID ZA DDV:</w:t>
      </w:r>
      <w:r w:rsidRPr="00964E51">
        <w:rPr>
          <w:rFonts w:ascii="Tahoma" w:hAnsi="Tahoma" w:cs="Tahoma"/>
        </w:rPr>
        <w:t xml:space="preserve"> _________________________________________________________________________</w:t>
      </w:r>
    </w:p>
    <w:p w14:paraId="7ECC4F02" w14:textId="77777777" w:rsidR="002C2986" w:rsidRPr="00964E51" w:rsidRDefault="002C2986" w:rsidP="005E6CB4">
      <w:pPr>
        <w:keepLines/>
        <w:widowControl w:val="0"/>
        <w:ind w:right="1"/>
        <w:contextualSpacing/>
        <w:jc w:val="both"/>
        <w:rPr>
          <w:rFonts w:ascii="Tahoma" w:hAnsi="Tahoma" w:cs="Tahoma"/>
        </w:rPr>
      </w:pPr>
    </w:p>
    <w:p w14:paraId="7F000ACA" w14:textId="6994A08C" w:rsidR="002C2986" w:rsidRPr="00964E51" w:rsidRDefault="002C2986" w:rsidP="005E6CB4">
      <w:pPr>
        <w:keepLines/>
        <w:widowControl w:val="0"/>
        <w:contextualSpacing/>
        <w:jc w:val="both"/>
        <w:rPr>
          <w:rFonts w:ascii="Tahoma" w:hAnsi="Tahoma" w:cs="Tahoma"/>
        </w:rPr>
      </w:pPr>
      <w:r w:rsidRPr="00964E51">
        <w:rPr>
          <w:rFonts w:ascii="Tahoma" w:hAnsi="Tahoma" w:cs="Tahoma"/>
        </w:rPr>
        <w:t xml:space="preserve">V zvezi z javnim naročilom </w:t>
      </w:r>
      <w:r w:rsidR="00E8303F" w:rsidRPr="00964E51">
        <w:rPr>
          <w:rFonts w:ascii="Tahoma" w:hAnsi="Tahoma" w:cs="Tahoma"/>
          <w:b/>
          <w:noProof/>
        </w:rPr>
        <w:t>VKS-52/25</w:t>
      </w:r>
      <w:r w:rsidRPr="00964E51">
        <w:rPr>
          <w:rFonts w:ascii="Tahoma" w:hAnsi="Tahoma" w:cs="Tahoma"/>
          <w:b/>
          <w:noProof/>
        </w:rPr>
        <w:t xml:space="preserve"> - »</w:t>
      </w:r>
      <w:r w:rsidR="00E8303F" w:rsidRPr="00964E51">
        <w:rPr>
          <w:rFonts w:ascii="Tahoma" w:hAnsi="Tahoma" w:cs="Tahoma"/>
          <w:b/>
          <w:noProof/>
        </w:rPr>
        <w:t>Prevzem in končna obdelava ostankov iz grabelj in sit, odpadek št. 19 08 01</w:t>
      </w:r>
      <w:r w:rsidRPr="00964E51">
        <w:rPr>
          <w:rFonts w:ascii="Tahoma" w:hAnsi="Tahoma" w:cs="Tahoma"/>
          <w:b/>
          <w:noProof/>
        </w:rPr>
        <w:t>«</w:t>
      </w:r>
      <w:r w:rsidRPr="00964E51">
        <w:rPr>
          <w:rFonts w:ascii="Tahoma" w:hAnsi="Tahoma" w:cs="Tahoma"/>
          <w:b/>
        </w:rPr>
        <w:t xml:space="preserve"> </w:t>
      </w:r>
      <w:r w:rsidRPr="00964E51">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FAAEC62" w14:textId="77777777" w:rsidR="002C2986" w:rsidRPr="00964E51" w:rsidRDefault="002C2986" w:rsidP="005E6CB4">
      <w:pPr>
        <w:keepLines/>
        <w:widowControl w:val="0"/>
        <w:contextualSpacing/>
        <w:jc w:val="both"/>
      </w:pPr>
    </w:p>
    <w:p w14:paraId="1B3B2EF7" w14:textId="77777777" w:rsidR="002C2986" w:rsidRPr="00964E51" w:rsidRDefault="002C2986" w:rsidP="005E6CB4">
      <w:pPr>
        <w:keepLines/>
        <w:widowControl w:val="0"/>
        <w:contextualSpacing/>
        <w:jc w:val="both"/>
      </w:pPr>
      <w:r w:rsidRPr="00964E51">
        <w:t xml:space="preserve">  </w:t>
      </w:r>
    </w:p>
    <w:p w14:paraId="48857885" w14:textId="77777777" w:rsidR="002C2986" w:rsidRPr="00964E51" w:rsidRDefault="002C2986" w:rsidP="005E6CB4">
      <w:pPr>
        <w:keepLines/>
        <w:widowControl w:val="0"/>
        <w:contextualSpacing/>
        <w:jc w:val="both"/>
        <w:rPr>
          <w:rFonts w:ascii="Tahoma" w:hAnsi="Tahoma" w:cs="Tahoma"/>
        </w:rPr>
      </w:pPr>
      <w:r w:rsidRPr="00964E51">
        <w:rPr>
          <w:rFonts w:ascii="Tahoma" w:hAnsi="Tahoma" w:cs="Tahoma"/>
          <w:b/>
        </w:rPr>
        <w:t>IZJAVLJAMO</w:t>
      </w:r>
      <w:r w:rsidRPr="00964E51">
        <w:rPr>
          <w:rFonts w:ascii="Tahoma" w:hAnsi="Tahoma" w:cs="Tahoma"/>
        </w:rPr>
        <w:t xml:space="preserve">, da so pri lastništvu zgoraj navedenega ponudnika udeležene naslednje </w:t>
      </w:r>
      <w:r w:rsidRPr="00964E51">
        <w:rPr>
          <w:rFonts w:ascii="Tahoma" w:hAnsi="Tahoma" w:cs="Tahoma"/>
          <w:u w:val="single"/>
        </w:rPr>
        <w:t>pravne osebe</w:t>
      </w:r>
      <w:r w:rsidRPr="00964E51">
        <w:rPr>
          <w:rFonts w:ascii="Tahoma" w:hAnsi="Tahoma" w:cs="Tahoma"/>
        </w:rPr>
        <w:t>, vključno z udeležbo tihih družbenikov:</w:t>
      </w:r>
    </w:p>
    <w:p w14:paraId="436D6866" w14:textId="77777777" w:rsidR="002C2986" w:rsidRPr="00964E51" w:rsidRDefault="002C2986" w:rsidP="005E6CB4">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C2986" w:rsidRPr="00964E51" w14:paraId="3B61D97C"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574AE1FA"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6ECC1440"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2631D2B0"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606C7217"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Delež lastništva v %</w:t>
            </w:r>
          </w:p>
        </w:tc>
      </w:tr>
      <w:tr w:rsidR="002C2986" w:rsidRPr="00964E51" w14:paraId="54BF723A"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33E150ED"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65EA56A2"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A0A6A14" w14:textId="77777777" w:rsidR="002C2986" w:rsidRPr="00964E51" w:rsidRDefault="002C2986" w:rsidP="005E6CB4">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C946A51" w14:textId="77777777" w:rsidR="002C2986" w:rsidRPr="00964E51" w:rsidRDefault="002C2986" w:rsidP="005E6CB4">
            <w:pPr>
              <w:keepLines/>
              <w:widowControl w:val="0"/>
              <w:contextualSpacing/>
              <w:jc w:val="both"/>
              <w:rPr>
                <w:rFonts w:ascii="Tahoma" w:hAnsi="Tahoma" w:cs="Tahoma"/>
                <w:b/>
              </w:rPr>
            </w:pPr>
          </w:p>
        </w:tc>
      </w:tr>
      <w:tr w:rsidR="002C2986" w:rsidRPr="00964E51" w14:paraId="02D13D51"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4F8DFBE1"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1504B44B"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08554A5" w14:textId="77777777" w:rsidR="002C2986" w:rsidRPr="00964E51" w:rsidRDefault="002C2986" w:rsidP="005E6CB4">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60D2F02" w14:textId="77777777" w:rsidR="002C2986" w:rsidRPr="00964E51" w:rsidRDefault="002C2986" w:rsidP="005E6CB4">
            <w:pPr>
              <w:keepLines/>
              <w:widowControl w:val="0"/>
              <w:contextualSpacing/>
              <w:jc w:val="both"/>
              <w:rPr>
                <w:rFonts w:ascii="Tahoma" w:hAnsi="Tahoma" w:cs="Tahoma"/>
                <w:b/>
              </w:rPr>
            </w:pPr>
          </w:p>
        </w:tc>
      </w:tr>
      <w:tr w:rsidR="002C2986" w:rsidRPr="00964E51" w14:paraId="734CC9FF"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3029FAE2"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558A7B42"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CA76493" w14:textId="77777777" w:rsidR="002C2986" w:rsidRPr="00964E51" w:rsidRDefault="002C2986" w:rsidP="005E6CB4">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CCA2DD2" w14:textId="77777777" w:rsidR="002C2986" w:rsidRPr="00964E51" w:rsidRDefault="002C2986" w:rsidP="005E6CB4">
            <w:pPr>
              <w:keepLines/>
              <w:widowControl w:val="0"/>
              <w:contextualSpacing/>
              <w:jc w:val="both"/>
              <w:rPr>
                <w:rFonts w:ascii="Tahoma" w:hAnsi="Tahoma" w:cs="Tahoma"/>
                <w:b/>
              </w:rPr>
            </w:pPr>
          </w:p>
        </w:tc>
      </w:tr>
      <w:tr w:rsidR="002C2986" w:rsidRPr="00964E51" w14:paraId="28F17395"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63EE2D73"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435291AF"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1ABB88C" w14:textId="77777777" w:rsidR="002C2986" w:rsidRPr="00964E51" w:rsidRDefault="002C2986" w:rsidP="005E6CB4">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3D3A1C2" w14:textId="77777777" w:rsidR="002C2986" w:rsidRPr="00964E51" w:rsidRDefault="002C2986" w:rsidP="005E6CB4">
            <w:pPr>
              <w:keepLines/>
              <w:widowControl w:val="0"/>
              <w:contextualSpacing/>
              <w:jc w:val="both"/>
              <w:rPr>
                <w:rFonts w:ascii="Tahoma" w:hAnsi="Tahoma" w:cs="Tahoma"/>
                <w:b/>
              </w:rPr>
            </w:pPr>
          </w:p>
        </w:tc>
      </w:tr>
      <w:tr w:rsidR="002C2986" w:rsidRPr="00964E51" w14:paraId="72F9BF2C"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51EBE861"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623EB57E"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AC57DF7" w14:textId="77777777" w:rsidR="002C2986" w:rsidRPr="00964E51" w:rsidRDefault="002C2986" w:rsidP="005E6CB4">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57E2262" w14:textId="77777777" w:rsidR="002C2986" w:rsidRPr="00964E51" w:rsidRDefault="002C2986" w:rsidP="005E6CB4">
            <w:pPr>
              <w:keepLines/>
              <w:widowControl w:val="0"/>
              <w:contextualSpacing/>
              <w:jc w:val="both"/>
              <w:rPr>
                <w:rFonts w:ascii="Tahoma" w:hAnsi="Tahoma" w:cs="Tahoma"/>
                <w:b/>
              </w:rPr>
            </w:pPr>
          </w:p>
        </w:tc>
      </w:tr>
      <w:tr w:rsidR="002C2986" w:rsidRPr="00964E51" w14:paraId="2D112334"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7227F650"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2215AAB"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4A0127C" w14:textId="77777777" w:rsidR="002C2986" w:rsidRPr="00964E51" w:rsidRDefault="002C2986" w:rsidP="005E6CB4">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BF1FA04" w14:textId="77777777" w:rsidR="002C2986" w:rsidRPr="00964E51" w:rsidRDefault="002C2986" w:rsidP="005E6CB4">
            <w:pPr>
              <w:keepLines/>
              <w:widowControl w:val="0"/>
              <w:contextualSpacing/>
              <w:jc w:val="both"/>
              <w:rPr>
                <w:rFonts w:ascii="Tahoma" w:hAnsi="Tahoma" w:cs="Tahoma"/>
                <w:b/>
              </w:rPr>
            </w:pPr>
          </w:p>
        </w:tc>
      </w:tr>
    </w:tbl>
    <w:p w14:paraId="05803AC4" w14:textId="77777777" w:rsidR="002C2986" w:rsidRPr="00964E51" w:rsidRDefault="002C2986" w:rsidP="005E6CB4">
      <w:pPr>
        <w:keepLines/>
        <w:widowControl w:val="0"/>
        <w:contextualSpacing/>
        <w:jc w:val="both"/>
        <w:rPr>
          <w:rFonts w:ascii="Tahoma" w:hAnsi="Tahoma" w:cs="Tahoma"/>
          <w:b/>
        </w:rPr>
      </w:pPr>
    </w:p>
    <w:p w14:paraId="235B1F83" w14:textId="77777777" w:rsidR="002C2986" w:rsidRPr="00964E51" w:rsidRDefault="002C2986" w:rsidP="005E6CB4">
      <w:pPr>
        <w:keepLines/>
        <w:widowControl w:val="0"/>
        <w:contextualSpacing/>
        <w:jc w:val="both"/>
        <w:rPr>
          <w:rFonts w:ascii="Tahoma" w:hAnsi="Tahoma" w:cs="Tahoma"/>
          <w:b/>
        </w:rPr>
      </w:pPr>
    </w:p>
    <w:p w14:paraId="79D4A1CE" w14:textId="77777777" w:rsidR="002C2986" w:rsidRPr="00964E51" w:rsidRDefault="002C2986" w:rsidP="005E6CB4">
      <w:pPr>
        <w:keepLines/>
        <w:widowControl w:val="0"/>
        <w:contextualSpacing/>
        <w:jc w:val="both"/>
        <w:rPr>
          <w:rFonts w:ascii="Tahoma" w:hAnsi="Tahoma" w:cs="Tahoma"/>
        </w:rPr>
      </w:pPr>
      <w:r w:rsidRPr="00964E51">
        <w:rPr>
          <w:rFonts w:ascii="Tahoma" w:hAnsi="Tahoma" w:cs="Tahoma"/>
          <w:b/>
        </w:rPr>
        <w:t>IZJAVLJAMO</w:t>
      </w:r>
      <w:r w:rsidRPr="00964E51">
        <w:rPr>
          <w:rFonts w:ascii="Tahoma" w:hAnsi="Tahoma" w:cs="Tahoma"/>
        </w:rPr>
        <w:t xml:space="preserve">, da so pri lastništvu zgoraj navedenega ponudnika udeležene naslednje </w:t>
      </w:r>
      <w:r w:rsidRPr="00964E51">
        <w:rPr>
          <w:rFonts w:ascii="Tahoma" w:hAnsi="Tahoma" w:cs="Tahoma"/>
          <w:u w:val="single"/>
        </w:rPr>
        <w:t>fizične osebe</w:t>
      </w:r>
      <w:r w:rsidRPr="00964E51">
        <w:rPr>
          <w:rFonts w:ascii="Tahoma" w:hAnsi="Tahoma" w:cs="Tahoma"/>
        </w:rPr>
        <w:t>, vključno z udeležbo tihih družbenikov:</w:t>
      </w:r>
    </w:p>
    <w:p w14:paraId="6D504508" w14:textId="77777777" w:rsidR="002C2986" w:rsidRPr="00964E51" w:rsidRDefault="002C2986" w:rsidP="005E6CB4">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2C2986" w:rsidRPr="00964E51" w14:paraId="5DCE9630"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3B754502"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1CE5365F"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063896B"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259B9C79"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Delež lastništva v %</w:t>
            </w:r>
          </w:p>
        </w:tc>
      </w:tr>
      <w:tr w:rsidR="002C2986" w:rsidRPr="00964E51" w14:paraId="5BAFBD63"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59648D2C"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188B3BE"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46442EE" w14:textId="77777777" w:rsidR="002C2986" w:rsidRPr="00964E51" w:rsidRDefault="002C2986" w:rsidP="005E6CB4">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568AC88" w14:textId="77777777" w:rsidR="002C2986" w:rsidRPr="00964E51" w:rsidRDefault="002C2986" w:rsidP="005E6CB4">
            <w:pPr>
              <w:keepLines/>
              <w:widowControl w:val="0"/>
              <w:contextualSpacing/>
              <w:jc w:val="both"/>
              <w:rPr>
                <w:rFonts w:ascii="Tahoma" w:hAnsi="Tahoma" w:cs="Tahoma"/>
                <w:b/>
              </w:rPr>
            </w:pPr>
          </w:p>
        </w:tc>
      </w:tr>
      <w:tr w:rsidR="002C2986" w:rsidRPr="00964E51" w14:paraId="084214E3"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000172F5"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52A3DB5F"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323B875" w14:textId="77777777" w:rsidR="002C2986" w:rsidRPr="00964E51" w:rsidRDefault="002C2986" w:rsidP="005E6CB4">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C684C40" w14:textId="77777777" w:rsidR="002C2986" w:rsidRPr="00964E51" w:rsidRDefault="002C2986" w:rsidP="005E6CB4">
            <w:pPr>
              <w:keepLines/>
              <w:widowControl w:val="0"/>
              <w:contextualSpacing/>
              <w:jc w:val="both"/>
              <w:rPr>
                <w:rFonts w:ascii="Tahoma" w:hAnsi="Tahoma" w:cs="Tahoma"/>
                <w:b/>
              </w:rPr>
            </w:pPr>
          </w:p>
        </w:tc>
      </w:tr>
      <w:tr w:rsidR="002C2986" w:rsidRPr="00964E51" w14:paraId="2A4C2592"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6A27EF93"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191ED390"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EA70A23" w14:textId="77777777" w:rsidR="002C2986" w:rsidRPr="00964E51" w:rsidRDefault="002C2986" w:rsidP="005E6CB4">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93CBDD9" w14:textId="77777777" w:rsidR="002C2986" w:rsidRPr="00964E51" w:rsidRDefault="002C2986" w:rsidP="005E6CB4">
            <w:pPr>
              <w:keepLines/>
              <w:widowControl w:val="0"/>
              <w:contextualSpacing/>
              <w:jc w:val="both"/>
              <w:rPr>
                <w:rFonts w:ascii="Tahoma" w:hAnsi="Tahoma" w:cs="Tahoma"/>
                <w:b/>
              </w:rPr>
            </w:pPr>
          </w:p>
        </w:tc>
      </w:tr>
      <w:tr w:rsidR="002C2986" w:rsidRPr="00964E51" w14:paraId="22ED55A6"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464A0FB4"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2249590A"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2E996A4" w14:textId="77777777" w:rsidR="002C2986" w:rsidRPr="00964E51" w:rsidRDefault="002C2986" w:rsidP="005E6CB4">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64512C2" w14:textId="77777777" w:rsidR="002C2986" w:rsidRPr="00964E51" w:rsidRDefault="002C2986" w:rsidP="005E6CB4">
            <w:pPr>
              <w:keepLines/>
              <w:widowControl w:val="0"/>
              <w:contextualSpacing/>
              <w:jc w:val="both"/>
              <w:rPr>
                <w:rFonts w:ascii="Tahoma" w:hAnsi="Tahoma" w:cs="Tahoma"/>
                <w:b/>
              </w:rPr>
            </w:pPr>
          </w:p>
        </w:tc>
      </w:tr>
      <w:tr w:rsidR="002C2986" w:rsidRPr="00964E51" w14:paraId="43FA06C9"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05FB8B7D"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E22E725"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C0A3AC7" w14:textId="77777777" w:rsidR="002C2986" w:rsidRPr="00964E51" w:rsidRDefault="002C2986" w:rsidP="005E6CB4">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F7DB0F1" w14:textId="77777777" w:rsidR="002C2986" w:rsidRPr="00964E51" w:rsidRDefault="002C2986" w:rsidP="005E6CB4">
            <w:pPr>
              <w:keepLines/>
              <w:widowControl w:val="0"/>
              <w:contextualSpacing/>
              <w:jc w:val="both"/>
              <w:rPr>
                <w:rFonts w:ascii="Tahoma" w:hAnsi="Tahoma" w:cs="Tahoma"/>
                <w:b/>
              </w:rPr>
            </w:pPr>
          </w:p>
        </w:tc>
      </w:tr>
      <w:tr w:rsidR="002C2986" w:rsidRPr="00964E51" w14:paraId="083DCD20" w14:textId="77777777" w:rsidTr="00E67A46">
        <w:tc>
          <w:tcPr>
            <w:tcW w:w="534" w:type="dxa"/>
            <w:tcBorders>
              <w:top w:val="single" w:sz="4" w:space="0" w:color="auto"/>
              <w:left w:val="single" w:sz="4" w:space="0" w:color="auto"/>
              <w:bottom w:val="single" w:sz="4" w:space="0" w:color="auto"/>
              <w:right w:val="single" w:sz="4" w:space="0" w:color="auto"/>
            </w:tcBorders>
            <w:hideMark/>
          </w:tcPr>
          <w:p w14:paraId="69E322F6"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49C11E52" w14:textId="77777777" w:rsidR="002C2986" w:rsidRPr="00964E51" w:rsidRDefault="002C2986" w:rsidP="005E6CB4">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0B4F94C" w14:textId="77777777" w:rsidR="002C2986" w:rsidRPr="00964E51" w:rsidRDefault="002C2986" w:rsidP="005E6CB4">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9CC935B" w14:textId="77777777" w:rsidR="002C2986" w:rsidRPr="00964E51" w:rsidRDefault="002C2986" w:rsidP="005E6CB4">
            <w:pPr>
              <w:keepLines/>
              <w:widowControl w:val="0"/>
              <w:contextualSpacing/>
              <w:jc w:val="both"/>
              <w:rPr>
                <w:rFonts w:ascii="Tahoma" w:hAnsi="Tahoma" w:cs="Tahoma"/>
                <w:b/>
              </w:rPr>
            </w:pPr>
          </w:p>
        </w:tc>
      </w:tr>
    </w:tbl>
    <w:p w14:paraId="45F2E78B" w14:textId="77777777" w:rsidR="002C2986" w:rsidRPr="00964E51" w:rsidRDefault="002C2986" w:rsidP="005E6CB4">
      <w:pPr>
        <w:keepLines/>
        <w:widowControl w:val="0"/>
        <w:contextualSpacing/>
        <w:jc w:val="both"/>
        <w:rPr>
          <w:rFonts w:ascii="Tahoma" w:hAnsi="Tahoma" w:cs="Tahoma"/>
          <w:b/>
        </w:rPr>
      </w:pPr>
    </w:p>
    <w:p w14:paraId="12A98BB4" w14:textId="77777777" w:rsidR="002C2986" w:rsidRPr="00964E51" w:rsidRDefault="002C2986" w:rsidP="005E6CB4">
      <w:pPr>
        <w:keepLines/>
        <w:widowControl w:val="0"/>
        <w:contextualSpacing/>
        <w:jc w:val="both"/>
        <w:rPr>
          <w:rFonts w:ascii="Tahoma" w:hAnsi="Tahoma" w:cs="Tahoma"/>
          <w:b/>
        </w:rPr>
      </w:pPr>
    </w:p>
    <w:p w14:paraId="0D612174" w14:textId="77777777" w:rsidR="002C2986" w:rsidRPr="00964E51" w:rsidRDefault="002C2986" w:rsidP="005E6CB4">
      <w:pPr>
        <w:keepLines/>
        <w:widowControl w:val="0"/>
        <w:contextualSpacing/>
        <w:jc w:val="both"/>
        <w:rPr>
          <w:rFonts w:ascii="Tahoma" w:hAnsi="Tahoma" w:cs="Tahoma"/>
          <w:b/>
        </w:rPr>
      </w:pPr>
    </w:p>
    <w:p w14:paraId="624D274B" w14:textId="77777777" w:rsidR="002C2986" w:rsidRPr="00964E51" w:rsidRDefault="002C2986" w:rsidP="005E6CB4">
      <w:pPr>
        <w:keepLines/>
        <w:widowControl w:val="0"/>
        <w:contextualSpacing/>
        <w:jc w:val="both"/>
        <w:rPr>
          <w:rFonts w:ascii="Tahoma" w:hAnsi="Tahoma" w:cs="Tahoma"/>
          <w:b/>
        </w:rPr>
      </w:pPr>
    </w:p>
    <w:p w14:paraId="44E96560" w14:textId="77777777" w:rsidR="002C2986" w:rsidRPr="00964E51" w:rsidRDefault="002C2986" w:rsidP="005E6CB4">
      <w:pPr>
        <w:keepLines/>
        <w:widowControl w:val="0"/>
        <w:contextualSpacing/>
        <w:jc w:val="both"/>
        <w:rPr>
          <w:rFonts w:ascii="Tahoma" w:hAnsi="Tahoma" w:cs="Tahoma"/>
        </w:rPr>
      </w:pPr>
      <w:r w:rsidRPr="00964E51">
        <w:rPr>
          <w:rFonts w:ascii="Tahoma" w:hAnsi="Tahoma" w:cs="Tahoma"/>
          <w:b/>
        </w:rPr>
        <w:lastRenderedPageBreak/>
        <w:t>IZJAVLJAMO</w:t>
      </w:r>
      <w:r w:rsidRPr="00964E51">
        <w:rPr>
          <w:rFonts w:ascii="Tahoma" w:hAnsi="Tahoma" w:cs="Tahoma"/>
        </w:rPr>
        <w:t xml:space="preserve">, da so skladno z določbami zakona, ki ureja gospodarske družbe, </w:t>
      </w:r>
      <w:r w:rsidRPr="00964E51">
        <w:rPr>
          <w:rFonts w:ascii="Tahoma" w:hAnsi="Tahoma" w:cs="Tahoma"/>
          <w:u w:val="single"/>
        </w:rPr>
        <w:t>povezane družbe</w:t>
      </w:r>
      <w:r w:rsidRPr="00964E51">
        <w:rPr>
          <w:rFonts w:ascii="Tahoma" w:hAnsi="Tahoma" w:cs="Tahoma"/>
        </w:rPr>
        <w:t xml:space="preserve"> z zgoraj navedenim ponudnikom, naslednji gospodarski subjekti:</w:t>
      </w:r>
    </w:p>
    <w:p w14:paraId="48E2FAC0" w14:textId="77777777" w:rsidR="002C2986" w:rsidRPr="00964E51" w:rsidRDefault="002C2986" w:rsidP="005E6CB4">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2C2986" w:rsidRPr="00964E51" w14:paraId="3CEDA4E3"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46BA80A6"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7BE64588"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C065B75"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AEF6475"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Matična številka</w:t>
            </w:r>
          </w:p>
        </w:tc>
      </w:tr>
      <w:tr w:rsidR="002C2986" w:rsidRPr="00964E51" w14:paraId="3A137F46"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03DB5DC7"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11A94F72" w14:textId="77777777" w:rsidR="002C2986" w:rsidRPr="00964E51" w:rsidRDefault="002C2986" w:rsidP="005E6CB4">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7598C13" w14:textId="77777777" w:rsidR="002C2986" w:rsidRPr="00964E51" w:rsidRDefault="002C2986" w:rsidP="005E6CB4">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15F8F91" w14:textId="77777777" w:rsidR="002C2986" w:rsidRPr="00964E51" w:rsidRDefault="002C2986" w:rsidP="005E6CB4">
            <w:pPr>
              <w:keepLines/>
              <w:widowControl w:val="0"/>
              <w:contextualSpacing/>
              <w:jc w:val="both"/>
              <w:rPr>
                <w:rFonts w:ascii="Tahoma" w:hAnsi="Tahoma" w:cs="Tahoma"/>
                <w:b/>
              </w:rPr>
            </w:pPr>
          </w:p>
        </w:tc>
      </w:tr>
      <w:tr w:rsidR="002C2986" w:rsidRPr="00964E51" w14:paraId="7CBC9A7F"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190672DA"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2770E78B" w14:textId="77777777" w:rsidR="002C2986" w:rsidRPr="00964E51" w:rsidRDefault="002C2986" w:rsidP="005E6CB4">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6F8AE0" w14:textId="77777777" w:rsidR="002C2986" w:rsidRPr="00964E51" w:rsidRDefault="002C2986" w:rsidP="005E6CB4">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F2F82E0" w14:textId="77777777" w:rsidR="002C2986" w:rsidRPr="00964E51" w:rsidRDefault="002C2986" w:rsidP="005E6CB4">
            <w:pPr>
              <w:keepLines/>
              <w:widowControl w:val="0"/>
              <w:contextualSpacing/>
              <w:jc w:val="both"/>
              <w:rPr>
                <w:rFonts w:ascii="Tahoma" w:hAnsi="Tahoma" w:cs="Tahoma"/>
                <w:b/>
              </w:rPr>
            </w:pPr>
          </w:p>
        </w:tc>
      </w:tr>
      <w:tr w:rsidR="002C2986" w:rsidRPr="00964E51" w14:paraId="35E43D81"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6A7FF325"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499FB9C4" w14:textId="77777777" w:rsidR="002C2986" w:rsidRPr="00964E51" w:rsidRDefault="002C2986" w:rsidP="005E6CB4">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FA6808D" w14:textId="77777777" w:rsidR="002C2986" w:rsidRPr="00964E51" w:rsidRDefault="002C2986" w:rsidP="005E6CB4">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19E6DBB" w14:textId="77777777" w:rsidR="002C2986" w:rsidRPr="00964E51" w:rsidRDefault="002C2986" w:rsidP="005E6CB4">
            <w:pPr>
              <w:keepLines/>
              <w:widowControl w:val="0"/>
              <w:contextualSpacing/>
              <w:jc w:val="both"/>
              <w:rPr>
                <w:rFonts w:ascii="Tahoma" w:hAnsi="Tahoma" w:cs="Tahoma"/>
                <w:b/>
              </w:rPr>
            </w:pPr>
          </w:p>
        </w:tc>
      </w:tr>
      <w:tr w:rsidR="002C2986" w:rsidRPr="00964E51" w14:paraId="2BC86057"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10185BE7"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18A6A4A" w14:textId="77777777" w:rsidR="002C2986" w:rsidRPr="00964E51" w:rsidRDefault="002C2986" w:rsidP="005E6CB4">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61C434C" w14:textId="77777777" w:rsidR="002C2986" w:rsidRPr="00964E51" w:rsidRDefault="002C2986" w:rsidP="005E6CB4">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54E66BF" w14:textId="77777777" w:rsidR="002C2986" w:rsidRPr="00964E51" w:rsidRDefault="002C2986" w:rsidP="005E6CB4">
            <w:pPr>
              <w:keepLines/>
              <w:widowControl w:val="0"/>
              <w:contextualSpacing/>
              <w:jc w:val="both"/>
              <w:rPr>
                <w:rFonts w:ascii="Tahoma" w:hAnsi="Tahoma" w:cs="Tahoma"/>
                <w:b/>
              </w:rPr>
            </w:pPr>
          </w:p>
        </w:tc>
      </w:tr>
      <w:tr w:rsidR="002C2986" w:rsidRPr="00964E51" w14:paraId="056A1943"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4124B0DD"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37A1DE29" w14:textId="77777777" w:rsidR="002C2986" w:rsidRPr="00964E51" w:rsidRDefault="002C2986" w:rsidP="005E6CB4">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7D4967F" w14:textId="77777777" w:rsidR="002C2986" w:rsidRPr="00964E51" w:rsidRDefault="002C2986" w:rsidP="005E6CB4">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19E6A8B" w14:textId="77777777" w:rsidR="002C2986" w:rsidRPr="00964E51" w:rsidRDefault="002C2986" w:rsidP="005E6CB4">
            <w:pPr>
              <w:keepLines/>
              <w:widowControl w:val="0"/>
              <w:contextualSpacing/>
              <w:jc w:val="both"/>
              <w:rPr>
                <w:rFonts w:ascii="Tahoma" w:hAnsi="Tahoma" w:cs="Tahoma"/>
                <w:b/>
              </w:rPr>
            </w:pPr>
          </w:p>
        </w:tc>
      </w:tr>
      <w:tr w:rsidR="002C2986" w:rsidRPr="00964E51" w14:paraId="71955D6F" w14:textId="77777777" w:rsidTr="00E67A46">
        <w:tc>
          <w:tcPr>
            <w:tcW w:w="533" w:type="dxa"/>
            <w:tcBorders>
              <w:top w:val="single" w:sz="4" w:space="0" w:color="auto"/>
              <w:left w:val="single" w:sz="4" w:space="0" w:color="auto"/>
              <w:bottom w:val="single" w:sz="4" w:space="0" w:color="auto"/>
              <w:right w:val="single" w:sz="4" w:space="0" w:color="auto"/>
            </w:tcBorders>
            <w:hideMark/>
          </w:tcPr>
          <w:p w14:paraId="5257CCBF"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0D569814" w14:textId="77777777" w:rsidR="002C2986" w:rsidRPr="00964E51" w:rsidRDefault="002C2986" w:rsidP="005E6CB4">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E14DED4" w14:textId="77777777" w:rsidR="002C2986" w:rsidRPr="00964E51" w:rsidRDefault="002C2986" w:rsidP="005E6CB4">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1B54143" w14:textId="77777777" w:rsidR="002C2986" w:rsidRPr="00964E51" w:rsidRDefault="002C2986" w:rsidP="005E6CB4">
            <w:pPr>
              <w:keepLines/>
              <w:widowControl w:val="0"/>
              <w:contextualSpacing/>
              <w:jc w:val="both"/>
              <w:rPr>
                <w:rFonts w:ascii="Tahoma" w:hAnsi="Tahoma" w:cs="Tahoma"/>
                <w:b/>
              </w:rPr>
            </w:pPr>
          </w:p>
        </w:tc>
      </w:tr>
    </w:tbl>
    <w:p w14:paraId="0A2E7113" w14:textId="77777777" w:rsidR="002C2986" w:rsidRPr="00964E51" w:rsidRDefault="002C2986" w:rsidP="005E6CB4">
      <w:pPr>
        <w:keepLines/>
        <w:widowControl w:val="0"/>
        <w:contextualSpacing/>
        <w:jc w:val="both"/>
        <w:rPr>
          <w:rFonts w:ascii="Tahoma" w:hAnsi="Tahoma" w:cs="Tahoma"/>
          <w:b/>
        </w:rPr>
      </w:pPr>
    </w:p>
    <w:p w14:paraId="32B4A239" w14:textId="77777777" w:rsidR="002C2986" w:rsidRPr="00964E51" w:rsidRDefault="002C2986" w:rsidP="005E6CB4">
      <w:pPr>
        <w:keepLines/>
        <w:widowControl w:val="0"/>
        <w:contextualSpacing/>
        <w:jc w:val="both"/>
        <w:rPr>
          <w:rFonts w:ascii="Tahoma" w:hAnsi="Tahoma" w:cs="Tahoma"/>
        </w:rPr>
      </w:pPr>
    </w:p>
    <w:p w14:paraId="56C020A6" w14:textId="77777777" w:rsidR="002C2986" w:rsidRPr="00964E51" w:rsidRDefault="002C2986" w:rsidP="005E6CB4">
      <w:pPr>
        <w:keepLines/>
        <w:widowControl w:val="0"/>
        <w:contextualSpacing/>
        <w:jc w:val="both"/>
        <w:rPr>
          <w:rFonts w:ascii="Tahoma" w:hAnsi="Tahoma" w:cs="Tahoma"/>
        </w:rPr>
      </w:pPr>
      <w:r w:rsidRPr="00964E51">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3B16622" w14:textId="77777777" w:rsidR="002C2986" w:rsidRPr="00964E51" w:rsidRDefault="002C2986" w:rsidP="005E6CB4">
      <w:pPr>
        <w:keepLines/>
        <w:widowControl w:val="0"/>
        <w:contextualSpacing/>
        <w:jc w:val="both"/>
        <w:rPr>
          <w:rFonts w:ascii="Tahoma" w:hAnsi="Tahoma" w:cs="Tahoma"/>
        </w:rPr>
      </w:pPr>
    </w:p>
    <w:p w14:paraId="67A7FA6B" w14:textId="77777777" w:rsidR="002C2986" w:rsidRPr="00964E51" w:rsidRDefault="002C2986" w:rsidP="005E6CB4">
      <w:pPr>
        <w:keepLines/>
        <w:widowControl w:val="0"/>
        <w:contextualSpacing/>
        <w:jc w:val="both"/>
        <w:rPr>
          <w:rFonts w:ascii="Tahoma" w:hAnsi="Tahoma" w:cs="Tahoma"/>
        </w:rPr>
      </w:pPr>
      <w:r w:rsidRPr="00964E51">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323ED36F" w14:textId="77777777" w:rsidR="002C2986" w:rsidRPr="00964E51" w:rsidRDefault="002C2986" w:rsidP="005E6CB4">
      <w:pPr>
        <w:keepLines/>
        <w:widowControl w:val="0"/>
        <w:contextualSpacing/>
        <w:jc w:val="both"/>
        <w:rPr>
          <w:rFonts w:ascii="Tahoma" w:hAnsi="Tahoma" w:cs="Tahoma"/>
          <w:b/>
        </w:rPr>
      </w:pPr>
    </w:p>
    <w:p w14:paraId="2F4206C4" w14:textId="77777777" w:rsidR="002C2986" w:rsidRPr="00964E51" w:rsidRDefault="002C2986" w:rsidP="005E6CB4">
      <w:pPr>
        <w:keepLines/>
        <w:widowControl w:val="0"/>
        <w:contextualSpacing/>
        <w:jc w:val="both"/>
        <w:rPr>
          <w:rFonts w:ascii="Tahoma" w:hAnsi="Tahoma" w:cs="Tahoma"/>
          <w:i/>
          <w:u w:val="single"/>
        </w:rPr>
      </w:pPr>
      <w:r w:rsidRPr="00964E51">
        <w:rPr>
          <w:rFonts w:ascii="Tahoma" w:hAnsi="Tahoma" w:cs="Tahoma"/>
          <w:i/>
          <w:u w:val="single"/>
        </w:rPr>
        <w:t>Vse izjave podajamo pod kazensko in materialno odgovornostjo.</w:t>
      </w:r>
    </w:p>
    <w:p w14:paraId="130A64F2" w14:textId="77777777" w:rsidR="002C2986" w:rsidRPr="00964E51" w:rsidRDefault="002C2986" w:rsidP="005E6CB4">
      <w:pPr>
        <w:keepLines/>
        <w:widowControl w:val="0"/>
        <w:contextualSpacing/>
        <w:jc w:val="both"/>
        <w:rPr>
          <w:rFonts w:ascii="Tahoma" w:hAnsi="Tahoma" w:cs="Tahoma"/>
          <w:b/>
        </w:rPr>
      </w:pPr>
    </w:p>
    <w:p w14:paraId="10CF664B" w14:textId="77777777" w:rsidR="002C2986" w:rsidRPr="00964E51" w:rsidRDefault="002C2986" w:rsidP="005E6CB4">
      <w:pPr>
        <w:keepLines/>
        <w:widowControl w:val="0"/>
        <w:contextualSpacing/>
        <w:jc w:val="both"/>
        <w:rPr>
          <w:rFonts w:ascii="Tahoma" w:hAnsi="Tahoma" w:cs="Tahoma"/>
          <w:b/>
        </w:rPr>
      </w:pPr>
    </w:p>
    <w:p w14:paraId="7F93FE92" w14:textId="77777777" w:rsidR="002C2986" w:rsidRPr="00964E51" w:rsidRDefault="002C2986" w:rsidP="005E6CB4">
      <w:pPr>
        <w:keepLines/>
        <w:widowControl w:val="0"/>
        <w:contextualSpacing/>
        <w:jc w:val="both"/>
        <w:rPr>
          <w:rFonts w:ascii="Tahoma" w:hAnsi="Tahoma" w:cs="Tahoma"/>
          <w:b/>
        </w:rPr>
      </w:pPr>
    </w:p>
    <w:p w14:paraId="6B9A1123" w14:textId="77777777" w:rsidR="002C2986" w:rsidRPr="00964E51" w:rsidRDefault="002C2986" w:rsidP="005E6CB4">
      <w:pPr>
        <w:keepLines/>
        <w:widowControl w:val="0"/>
        <w:contextualSpacing/>
        <w:jc w:val="both"/>
        <w:rPr>
          <w:rFonts w:ascii="Tahoma" w:hAnsi="Tahoma" w:cs="Tahoma"/>
          <w:b/>
        </w:rPr>
      </w:pPr>
    </w:p>
    <w:p w14:paraId="10904D5A" w14:textId="77777777" w:rsidR="002C2986" w:rsidRPr="00964E51" w:rsidRDefault="002C2986" w:rsidP="005E6CB4">
      <w:pPr>
        <w:keepLines/>
        <w:widowControl w:val="0"/>
        <w:contextualSpacing/>
        <w:jc w:val="both"/>
        <w:rPr>
          <w:rFonts w:ascii="Tahoma" w:hAnsi="Tahoma" w:cs="Tahoma"/>
          <w:b/>
        </w:rPr>
      </w:pPr>
    </w:p>
    <w:p w14:paraId="0AF41CE3" w14:textId="77777777" w:rsidR="002C2986" w:rsidRPr="00964E51" w:rsidRDefault="002C2986" w:rsidP="005E6CB4">
      <w:pPr>
        <w:keepLines/>
        <w:widowControl w:val="0"/>
        <w:contextualSpacing/>
        <w:jc w:val="both"/>
        <w:rPr>
          <w:rFonts w:ascii="Tahoma" w:hAnsi="Tahoma" w:cs="Tahoma"/>
          <w:b/>
        </w:rPr>
      </w:pPr>
    </w:p>
    <w:p w14:paraId="5204E3DD"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rPr>
        <w:t>__________________________                                    _____________________________</w:t>
      </w:r>
    </w:p>
    <w:p w14:paraId="20A6865B" w14:textId="77777777" w:rsidR="002C2986" w:rsidRPr="00964E51" w:rsidRDefault="002C2986" w:rsidP="005E6CB4">
      <w:pPr>
        <w:keepLines/>
        <w:widowControl w:val="0"/>
        <w:contextualSpacing/>
        <w:jc w:val="both"/>
        <w:rPr>
          <w:rFonts w:ascii="Tahoma" w:hAnsi="Tahoma" w:cs="Tahoma"/>
        </w:rPr>
      </w:pPr>
      <w:r w:rsidRPr="00964E51">
        <w:rPr>
          <w:rFonts w:ascii="Tahoma" w:hAnsi="Tahoma" w:cs="Tahoma"/>
        </w:rPr>
        <w:t xml:space="preserve">(Kraj in datum)                                         Žig                      (Naziv in podpis zakonitega zastopnika  </w:t>
      </w:r>
    </w:p>
    <w:p w14:paraId="2F7D0835" w14:textId="77777777" w:rsidR="002C2986" w:rsidRPr="00964E51" w:rsidRDefault="002C2986" w:rsidP="005E6CB4">
      <w:pPr>
        <w:keepLines/>
        <w:widowControl w:val="0"/>
        <w:contextualSpacing/>
        <w:jc w:val="both"/>
        <w:rPr>
          <w:rFonts w:ascii="Tahoma" w:hAnsi="Tahoma" w:cs="Tahoma"/>
        </w:rPr>
      </w:pPr>
      <w:r w:rsidRPr="00964E51">
        <w:rPr>
          <w:rFonts w:ascii="Tahoma" w:hAnsi="Tahoma" w:cs="Tahoma"/>
        </w:rPr>
        <w:t xml:space="preserve">                                                                                               ponudnika/podizvajalca) </w:t>
      </w:r>
    </w:p>
    <w:p w14:paraId="6AB0A71A" w14:textId="77777777" w:rsidR="002C2986" w:rsidRPr="00964E51" w:rsidRDefault="002C2986" w:rsidP="005E6CB4">
      <w:pPr>
        <w:keepLines/>
        <w:widowControl w:val="0"/>
        <w:tabs>
          <w:tab w:val="left" w:pos="284"/>
        </w:tabs>
        <w:contextualSpacing/>
        <w:jc w:val="both"/>
        <w:rPr>
          <w:rFonts w:ascii="Tahoma" w:hAnsi="Tahoma" w:cs="Tahoma"/>
        </w:rPr>
      </w:pPr>
    </w:p>
    <w:p w14:paraId="16078616" w14:textId="77777777" w:rsidR="002C2986" w:rsidRPr="00964E51" w:rsidRDefault="002C2986" w:rsidP="005E6CB4">
      <w:pPr>
        <w:keepLines/>
        <w:widowControl w:val="0"/>
        <w:tabs>
          <w:tab w:val="left" w:pos="284"/>
        </w:tabs>
        <w:contextualSpacing/>
        <w:jc w:val="both"/>
        <w:rPr>
          <w:rFonts w:ascii="Tahoma" w:hAnsi="Tahoma" w:cs="Tahoma"/>
        </w:rPr>
      </w:pPr>
    </w:p>
    <w:p w14:paraId="39AFB436" w14:textId="77777777" w:rsidR="002C2986" w:rsidRPr="00964E51" w:rsidRDefault="002C2986" w:rsidP="005E6CB4">
      <w:pPr>
        <w:keepLines/>
        <w:widowControl w:val="0"/>
        <w:tabs>
          <w:tab w:val="left" w:pos="284"/>
        </w:tabs>
        <w:contextualSpacing/>
        <w:jc w:val="both"/>
        <w:rPr>
          <w:rFonts w:ascii="Tahoma" w:hAnsi="Tahoma" w:cs="Tahoma"/>
        </w:rPr>
      </w:pPr>
    </w:p>
    <w:p w14:paraId="24A15AA1" w14:textId="77777777" w:rsidR="002C2986" w:rsidRPr="00964E51" w:rsidRDefault="002C2986" w:rsidP="005E6CB4">
      <w:pPr>
        <w:keepLines/>
        <w:widowControl w:val="0"/>
        <w:contextualSpacing/>
      </w:pPr>
    </w:p>
    <w:p w14:paraId="5D1E9240" w14:textId="77777777" w:rsidR="002C2986" w:rsidRPr="00964E51" w:rsidRDefault="002C2986" w:rsidP="005E6CB4">
      <w:pPr>
        <w:keepLines/>
        <w:widowControl w:val="0"/>
        <w:contextualSpacing/>
      </w:pPr>
    </w:p>
    <w:p w14:paraId="78DD9131" w14:textId="77777777" w:rsidR="002C2986" w:rsidRPr="00964E51" w:rsidRDefault="002C2986" w:rsidP="005E6CB4">
      <w:pPr>
        <w:keepLines/>
        <w:widowControl w:val="0"/>
        <w:contextualSpacing/>
      </w:pPr>
    </w:p>
    <w:p w14:paraId="6717ECE0" w14:textId="77777777" w:rsidR="002C2986" w:rsidRPr="00964E51" w:rsidRDefault="002C2986" w:rsidP="005E6CB4">
      <w:pPr>
        <w:keepLines/>
        <w:widowControl w:val="0"/>
        <w:contextualSpacing/>
      </w:pPr>
    </w:p>
    <w:p w14:paraId="1BE732C1" w14:textId="77777777" w:rsidR="002C2986" w:rsidRPr="00964E51" w:rsidRDefault="002C2986" w:rsidP="005E6CB4">
      <w:pPr>
        <w:keepLines/>
        <w:widowControl w:val="0"/>
        <w:contextualSpacing/>
        <w:jc w:val="both"/>
        <w:rPr>
          <w:rFonts w:ascii="Tahoma" w:hAnsi="Tahoma" w:cs="Tahoma"/>
          <w:b/>
          <w:i/>
          <w:sz w:val="18"/>
          <w:szCs w:val="18"/>
          <w:u w:val="single"/>
        </w:rPr>
      </w:pPr>
      <w:r w:rsidRPr="00964E51">
        <w:rPr>
          <w:rFonts w:ascii="Tahoma" w:hAnsi="Tahoma" w:cs="Tahoma"/>
          <w:b/>
          <w:i/>
          <w:sz w:val="18"/>
          <w:szCs w:val="18"/>
          <w:u w:val="single"/>
        </w:rPr>
        <w:t xml:space="preserve">Navodilo: </w:t>
      </w:r>
    </w:p>
    <w:p w14:paraId="0F92E6BD" w14:textId="77777777" w:rsidR="002C2986" w:rsidRPr="00964E51" w:rsidRDefault="002C2986" w:rsidP="005E6CB4">
      <w:pPr>
        <w:keepLines/>
        <w:widowControl w:val="0"/>
        <w:contextualSpacing/>
        <w:jc w:val="both"/>
        <w:rPr>
          <w:rFonts w:ascii="Tahoma" w:hAnsi="Tahoma" w:cs="Tahoma"/>
          <w:i/>
          <w:iCs/>
          <w:sz w:val="18"/>
          <w:szCs w:val="22"/>
        </w:rPr>
      </w:pPr>
      <w:r w:rsidRPr="00964E51">
        <w:rPr>
          <w:rFonts w:ascii="Tahoma" w:hAnsi="Tahoma" w:cs="Tahoma"/>
          <w:i/>
          <w:iCs/>
          <w:sz w:val="18"/>
          <w:szCs w:val="22"/>
        </w:rPr>
        <w:t xml:space="preserve">Izjavo izpolni in podpiše </w:t>
      </w:r>
      <w:r w:rsidRPr="00964E51">
        <w:rPr>
          <w:rFonts w:ascii="Tahoma" w:hAnsi="Tahoma" w:cs="Tahoma"/>
          <w:i/>
          <w:iCs/>
          <w:sz w:val="18"/>
          <w:szCs w:val="22"/>
          <w:u w:val="single"/>
        </w:rPr>
        <w:t>ponudnik</w:t>
      </w:r>
      <w:r w:rsidRPr="00964E51">
        <w:rPr>
          <w:rFonts w:ascii="Tahoma" w:hAnsi="Tahoma" w:cs="Tahoma"/>
          <w:i/>
          <w:iCs/>
          <w:sz w:val="18"/>
          <w:szCs w:val="22"/>
        </w:rPr>
        <w:t xml:space="preserve">, kot tudi vsi </w:t>
      </w:r>
      <w:r w:rsidRPr="00964E51">
        <w:rPr>
          <w:rFonts w:ascii="Tahoma" w:hAnsi="Tahoma" w:cs="Tahoma"/>
          <w:i/>
          <w:iCs/>
          <w:sz w:val="18"/>
          <w:szCs w:val="22"/>
          <w:u w:val="single"/>
        </w:rPr>
        <w:t>posamezni člani skupine ponudnikov</w:t>
      </w:r>
      <w:r w:rsidRPr="00964E51">
        <w:rPr>
          <w:rFonts w:ascii="Tahoma" w:hAnsi="Tahoma" w:cs="Tahoma"/>
          <w:i/>
          <w:iCs/>
          <w:sz w:val="18"/>
          <w:szCs w:val="22"/>
        </w:rPr>
        <w:t xml:space="preserve"> (partnerji) v primeru skupne ponudbe, </w:t>
      </w:r>
      <w:r w:rsidRPr="00964E51">
        <w:rPr>
          <w:rFonts w:ascii="Tahoma" w:hAnsi="Tahoma" w:cs="Tahoma"/>
          <w:b/>
          <w:i/>
          <w:iCs/>
          <w:sz w:val="18"/>
          <w:szCs w:val="22"/>
        </w:rPr>
        <w:t>ter</w:t>
      </w:r>
      <w:r w:rsidRPr="00964E51">
        <w:rPr>
          <w:rFonts w:ascii="Tahoma" w:hAnsi="Tahoma" w:cs="Tahoma"/>
          <w:i/>
          <w:iCs/>
          <w:sz w:val="18"/>
          <w:szCs w:val="22"/>
        </w:rPr>
        <w:t xml:space="preserve"> vsi </w:t>
      </w:r>
      <w:r w:rsidRPr="00964E51">
        <w:rPr>
          <w:rFonts w:ascii="Tahoma" w:hAnsi="Tahoma" w:cs="Tahoma"/>
          <w:i/>
          <w:iCs/>
          <w:sz w:val="18"/>
          <w:szCs w:val="22"/>
          <w:u w:val="single"/>
        </w:rPr>
        <w:t>podizvajalci</w:t>
      </w:r>
      <w:r w:rsidRPr="00964E51">
        <w:rPr>
          <w:rFonts w:ascii="Tahoma" w:hAnsi="Tahoma" w:cs="Tahoma"/>
          <w:i/>
          <w:iCs/>
          <w:sz w:val="18"/>
          <w:szCs w:val="22"/>
        </w:rPr>
        <w:t xml:space="preserve"> (če ponudnik izvaja javno naročilo s podizvajalci) in morebitni </w:t>
      </w:r>
      <w:r w:rsidRPr="00964E51">
        <w:rPr>
          <w:rFonts w:ascii="Tahoma" w:hAnsi="Tahoma" w:cs="Tahoma"/>
          <w:i/>
          <w:iCs/>
          <w:sz w:val="18"/>
          <w:szCs w:val="22"/>
          <w:u w:val="single"/>
        </w:rPr>
        <w:t>subjekti</w:t>
      </w:r>
      <w:r w:rsidRPr="00964E51">
        <w:rPr>
          <w:rFonts w:ascii="Tahoma" w:hAnsi="Tahoma" w:cs="Tahoma"/>
          <w:i/>
          <w:iCs/>
          <w:sz w:val="18"/>
          <w:szCs w:val="22"/>
        </w:rPr>
        <w:t>, katerih zmogljivost uporablja ponudnik (v kolikor bo ponudnik uporabil zmogljivosti drugih subjektov za izvedbo javnega naročila).</w:t>
      </w:r>
    </w:p>
    <w:p w14:paraId="11AAA539" w14:textId="77777777" w:rsidR="002C2986" w:rsidRPr="00964E51" w:rsidRDefault="002C2986" w:rsidP="005E6CB4">
      <w:pPr>
        <w:keepLines/>
        <w:widowControl w:val="0"/>
        <w:tabs>
          <w:tab w:val="left" w:pos="284"/>
        </w:tabs>
        <w:contextualSpacing/>
        <w:jc w:val="both"/>
        <w:rPr>
          <w:rFonts w:ascii="Tahoma" w:hAnsi="Tahoma" w:cs="Tahoma"/>
        </w:rPr>
      </w:pPr>
    </w:p>
    <w:p w14:paraId="5A9136E6" w14:textId="77777777" w:rsidR="002C2986" w:rsidRPr="00964E51" w:rsidRDefault="002C2986" w:rsidP="005E6CB4">
      <w:pPr>
        <w:keepLines/>
        <w:widowControl w:val="0"/>
        <w:tabs>
          <w:tab w:val="left" w:pos="284"/>
        </w:tabs>
        <w:contextualSpacing/>
        <w:jc w:val="both"/>
        <w:rPr>
          <w:rFonts w:ascii="Tahoma" w:hAnsi="Tahoma" w:cs="Tahoma"/>
        </w:rPr>
      </w:pPr>
      <w:r w:rsidRPr="00964E51">
        <w:rPr>
          <w:rFonts w:ascii="Tahoma" w:hAnsi="Tahoma" w:cs="Tahoma"/>
          <w:i/>
          <w:sz w:val="18"/>
        </w:rPr>
        <w:t xml:space="preserve">Ponudnik </w:t>
      </w:r>
      <w:r w:rsidRPr="00964E51">
        <w:rPr>
          <w:rFonts w:ascii="Tahoma" w:hAnsi="Tahoma" w:cs="Tahoma"/>
          <w:i/>
          <w:sz w:val="18"/>
          <w:u w:val="single"/>
        </w:rPr>
        <w:t>obrazec</w:t>
      </w:r>
      <w:r w:rsidRPr="00964E51">
        <w:rPr>
          <w:rFonts w:ascii="Tahoma" w:hAnsi="Tahoma" w:cs="Tahoma"/>
          <w:b/>
          <w:i/>
          <w:sz w:val="18"/>
        </w:rPr>
        <w:t xml:space="preserve"> </w:t>
      </w:r>
      <w:r w:rsidRPr="00964E51">
        <w:rPr>
          <w:rFonts w:ascii="Tahoma" w:hAnsi="Tahoma" w:cs="Tahoma"/>
          <w:i/>
          <w:sz w:val="18"/>
        </w:rPr>
        <w:t>v okviru sistema e-</w:t>
      </w:r>
      <w:proofErr w:type="spellStart"/>
      <w:r w:rsidRPr="00964E51">
        <w:rPr>
          <w:rFonts w:ascii="Tahoma" w:hAnsi="Tahoma" w:cs="Tahoma"/>
          <w:i/>
          <w:sz w:val="18"/>
        </w:rPr>
        <w:t>JN</w:t>
      </w:r>
      <w:proofErr w:type="spellEnd"/>
      <w:r w:rsidRPr="00964E51">
        <w:rPr>
          <w:rFonts w:ascii="Tahoma" w:hAnsi="Tahoma" w:cs="Tahoma"/>
          <w:b/>
          <w:i/>
          <w:sz w:val="18"/>
        </w:rPr>
        <w:t xml:space="preserve"> </w:t>
      </w:r>
      <w:r w:rsidRPr="00964E51">
        <w:rPr>
          <w:rFonts w:ascii="Tahoma" w:hAnsi="Tahoma" w:cs="Tahoma"/>
          <w:b/>
          <w:i/>
          <w:sz w:val="18"/>
          <w:u w:val="single"/>
        </w:rPr>
        <w:t>naloži v Razdelek »DOKUMENTI«, del »Ostale priloge«!!!</w:t>
      </w:r>
    </w:p>
    <w:p w14:paraId="0FF4026E" w14:textId="77777777" w:rsidR="002C2986" w:rsidRPr="00964E51" w:rsidRDefault="002C2986" w:rsidP="005E6CB4">
      <w:pPr>
        <w:keepLines/>
        <w:widowControl w:val="0"/>
        <w:contextualSpacing/>
        <w:jc w:val="both"/>
        <w:rPr>
          <w:rFonts w:ascii="Tahoma" w:hAnsi="Tahoma" w:cs="Tahoma"/>
          <w:b/>
          <w:i/>
          <w:sz w:val="18"/>
          <w:szCs w:val="18"/>
          <w:u w:val="single"/>
        </w:rPr>
      </w:pPr>
    </w:p>
    <w:p w14:paraId="1F0DE684" w14:textId="77777777" w:rsidR="002C2986" w:rsidRPr="00964E51" w:rsidRDefault="002C2986" w:rsidP="005E6CB4">
      <w:pPr>
        <w:keepLines/>
        <w:widowControl w:val="0"/>
        <w:jc w:val="both"/>
        <w:rPr>
          <w:rFonts w:ascii="Tahoma" w:hAnsi="Tahoma" w:cs="Tahoma"/>
          <w:b/>
          <w:i/>
          <w:sz w:val="18"/>
          <w:szCs w:val="18"/>
          <w:u w:val="single"/>
        </w:rPr>
      </w:pPr>
      <w:r w:rsidRPr="00964E51">
        <w:rPr>
          <w:rFonts w:ascii="Tahoma" w:hAnsi="Tahoma" w:cs="Tahoma"/>
          <w:b/>
          <w:i/>
          <w:sz w:val="18"/>
          <w:szCs w:val="18"/>
          <w:u w:val="single"/>
        </w:rPr>
        <w:t xml:space="preserve">Opomba:  </w:t>
      </w:r>
      <w:r w:rsidRPr="00964E51">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5">
        <w:r w:rsidRPr="00964E51">
          <w:rPr>
            <w:rFonts w:ascii="Tahoma" w:hAnsi="Tahoma" w:cs="Tahoma"/>
            <w:i/>
            <w:iCs/>
            <w:sz w:val="18"/>
            <w:szCs w:val="22"/>
          </w:rPr>
          <w:t>https://www.kpk-rs.si/sl/pogosta-vprasanja</w:t>
        </w:r>
      </w:hyperlink>
      <w:r w:rsidRPr="00964E51">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3512466" w14:textId="77777777" w:rsidR="002C2986" w:rsidRPr="00964E51" w:rsidRDefault="002C2986" w:rsidP="005E6CB4">
      <w:pPr>
        <w:keepLines/>
        <w:widowControl w:val="0"/>
        <w:rPr>
          <w:rFonts w:ascii="Tahoma" w:hAnsi="Tahoma" w:cs="Tahoma"/>
          <w:bCs/>
          <w:i/>
          <w:sz w:val="18"/>
          <w:szCs w:val="18"/>
        </w:rPr>
      </w:pPr>
    </w:p>
    <w:p w14:paraId="0AEE6414" w14:textId="77777777" w:rsidR="002C2986" w:rsidRPr="00964E51" w:rsidRDefault="002C2986" w:rsidP="005E6CB4">
      <w:pPr>
        <w:keepLines/>
        <w:widowControl w:val="0"/>
        <w:jc w:val="both"/>
        <w:rPr>
          <w:rFonts w:ascii="Tahoma" w:hAnsi="Tahoma" w:cs="Tahoma"/>
          <w:sz w:val="18"/>
          <w:szCs w:val="18"/>
        </w:rPr>
      </w:pPr>
      <w:r w:rsidRPr="00964E51">
        <w:rPr>
          <w:rFonts w:ascii="Tahoma" w:hAnsi="Tahoma" w:cs="Tahoma"/>
          <w:bCs/>
          <w:i/>
          <w:sz w:val="18"/>
          <w:szCs w:val="18"/>
        </w:rPr>
        <w:t xml:space="preserve">* </w:t>
      </w:r>
      <w:r w:rsidRPr="00964E51">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964E51">
        <w:rPr>
          <w:rFonts w:ascii="Tahoma" w:hAnsi="Tahoma" w:cs="Tahoma"/>
          <w:i/>
          <w:sz w:val="18"/>
          <w:szCs w:val="18"/>
        </w:rPr>
        <w:t>ZIntPK</w:t>
      </w:r>
      <w:proofErr w:type="spellEnd"/>
      <w:r w:rsidRPr="00964E51">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964E51">
        <w:rPr>
          <w:rFonts w:ascii="Tahoma" w:hAnsi="Tahoma" w:cs="Tahoma"/>
          <w:sz w:val="18"/>
          <w:szCs w:val="18"/>
        </w:rPr>
        <w:t xml:space="preserve"> </w:t>
      </w:r>
    </w:p>
    <w:p w14:paraId="76821307" w14:textId="77777777" w:rsidR="002C2986" w:rsidRPr="00964E51" w:rsidRDefault="002C2986" w:rsidP="005E6CB4">
      <w:pPr>
        <w:keepLines/>
        <w:widowControl w:val="0"/>
        <w:contextualSpacing/>
        <w:jc w:val="both"/>
        <w:rPr>
          <w:rFonts w:ascii="Tahoma" w:hAnsi="Tahoma" w:cs="Tahoma"/>
          <w:bCs/>
          <w:i/>
          <w:noProof/>
          <w:sz w:val="18"/>
          <w:szCs w:val="18"/>
        </w:rPr>
      </w:pPr>
    </w:p>
    <w:p w14:paraId="7720E37C" w14:textId="77777777" w:rsidR="002C2986" w:rsidRPr="00964E51" w:rsidRDefault="002C2986" w:rsidP="005E6CB4">
      <w:pPr>
        <w:keepLines/>
        <w:widowControl w:val="0"/>
        <w:contextualSpacing/>
        <w:jc w:val="both"/>
        <w:rPr>
          <w:rFonts w:ascii="Tahoma" w:hAnsi="Tahoma" w:cs="Tahoma"/>
          <w:bCs/>
          <w:i/>
          <w:noProof/>
          <w:sz w:val="18"/>
          <w:szCs w:val="18"/>
        </w:rPr>
      </w:pPr>
    </w:p>
    <w:p w14:paraId="43C3F446" w14:textId="77777777" w:rsidR="002C2986" w:rsidRPr="00964E51" w:rsidRDefault="002C2986" w:rsidP="005E6CB4">
      <w:pPr>
        <w:keepLines/>
        <w:widowControl w:val="0"/>
        <w:contextualSpacing/>
      </w:pPr>
    </w:p>
    <w:p w14:paraId="4F7EEE61" w14:textId="77777777" w:rsidR="002C2986" w:rsidRPr="00964E51" w:rsidRDefault="002C2986" w:rsidP="005E6CB4">
      <w:pPr>
        <w:keepLines/>
        <w:widowControl w:val="0"/>
      </w:pPr>
      <w:r w:rsidRPr="00964E51">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2C2986" w:rsidRPr="00964E51" w14:paraId="5FA24BF9" w14:textId="77777777" w:rsidTr="00E67A46">
        <w:tc>
          <w:tcPr>
            <w:tcW w:w="600" w:type="dxa"/>
            <w:tcBorders>
              <w:top w:val="single" w:sz="4" w:space="0" w:color="auto"/>
              <w:left w:val="single" w:sz="4" w:space="0" w:color="auto"/>
              <w:bottom w:val="single" w:sz="4" w:space="0" w:color="auto"/>
              <w:right w:val="nil"/>
            </w:tcBorders>
          </w:tcPr>
          <w:p w14:paraId="538BEDFB" w14:textId="77777777" w:rsidR="002C2986" w:rsidRPr="00964E51" w:rsidRDefault="002C2986" w:rsidP="005E6CB4">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3A35A1DB" w14:textId="77777777" w:rsidR="002C2986" w:rsidRPr="00964E51" w:rsidRDefault="002C2986" w:rsidP="005E6CB4">
            <w:pPr>
              <w:keepLines/>
              <w:widowControl w:val="0"/>
              <w:contextualSpacing/>
              <w:jc w:val="both"/>
              <w:rPr>
                <w:rFonts w:ascii="Tahoma" w:hAnsi="Tahoma" w:cs="Tahoma"/>
              </w:rPr>
            </w:pPr>
            <w:proofErr w:type="spellStart"/>
            <w:r w:rsidRPr="00964E51">
              <w:rPr>
                <w:rFonts w:ascii="Tahoma" w:hAnsi="Tahoma" w:cs="Tahoma"/>
              </w:rPr>
              <w:t>ESPD</w:t>
            </w:r>
            <w:proofErr w:type="spellEnd"/>
            <w:r w:rsidRPr="00964E51">
              <w:rPr>
                <w:rFonts w:ascii="Tahoma" w:hAnsi="Tahoma" w:cs="Tahoma"/>
              </w:rPr>
              <w:t xml:space="preserve"> OBRAZEC</w:t>
            </w:r>
          </w:p>
        </w:tc>
        <w:tc>
          <w:tcPr>
            <w:tcW w:w="851" w:type="dxa"/>
            <w:tcBorders>
              <w:top w:val="single" w:sz="4" w:space="0" w:color="auto"/>
              <w:left w:val="single" w:sz="4" w:space="0" w:color="808080"/>
              <w:bottom w:val="single" w:sz="4" w:space="0" w:color="auto"/>
              <w:right w:val="nil"/>
            </w:tcBorders>
            <w:hideMark/>
          </w:tcPr>
          <w:p w14:paraId="368F2913" w14:textId="77777777" w:rsidR="002C2986" w:rsidRPr="00964E51" w:rsidRDefault="002C2986" w:rsidP="005E6CB4">
            <w:pPr>
              <w:keepLines/>
              <w:widowControl w:val="0"/>
              <w:contextualSpacing/>
              <w:jc w:val="both"/>
              <w:rPr>
                <w:rFonts w:ascii="Tahoma" w:hAnsi="Tahoma" w:cs="Tahoma"/>
                <w:b/>
              </w:rPr>
            </w:pPr>
            <w:r w:rsidRPr="00964E51">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2D278190" w14:textId="77777777" w:rsidR="002C2986" w:rsidRPr="00964E51" w:rsidRDefault="002C2986" w:rsidP="005E6CB4">
            <w:pPr>
              <w:keepLines/>
              <w:widowControl w:val="0"/>
              <w:contextualSpacing/>
              <w:jc w:val="both"/>
              <w:rPr>
                <w:rFonts w:ascii="Tahoma" w:hAnsi="Tahoma" w:cs="Tahoma"/>
                <w:b/>
                <w:i/>
              </w:rPr>
            </w:pPr>
            <w:r w:rsidRPr="00964E51">
              <w:rPr>
                <w:rFonts w:ascii="Tahoma" w:hAnsi="Tahoma" w:cs="Tahoma"/>
                <w:b/>
                <w:i/>
              </w:rPr>
              <w:t>4</w:t>
            </w:r>
          </w:p>
        </w:tc>
      </w:tr>
    </w:tbl>
    <w:p w14:paraId="7049876A" w14:textId="77777777" w:rsidR="002C2986" w:rsidRPr="00964E51" w:rsidRDefault="002C2986" w:rsidP="005E6CB4">
      <w:pPr>
        <w:keepLines/>
        <w:widowControl w:val="0"/>
        <w:contextualSpacing/>
        <w:jc w:val="both"/>
        <w:rPr>
          <w:rFonts w:ascii="Tahoma" w:hAnsi="Tahoma" w:cs="Tahoma"/>
        </w:rPr>
      </w:pPr>
    </w:p>
    <w:p w14:paraId="4FDCE64B" w14:textId="77777777" w:rsidR="002C2986" w:rsidRPr="00964E51" w:rsidRDefault="002C2986" w:rsidP="005E6CB4">
      <w:pPr>
        <w:keepLines/>
        <w:widowControl w:val="0"/>
        <w:contextualSpacing/>
        <w:jc w:val="both"/>
        <w:rPr>
          <w:rFonts w:ascii="Tahoma" w:hAnsi="Tahoma" w:cs="Tahoma"/>
        </w:rPr>
      </w:pPr>
      <w:r w:rsidRPr="00964E51">
        <w:rPr>
          <w:rFonts w:ascii="Tahoma" w:hAnsi="Tahoma" w:cs="Tahoma"/>
        </w:rPr>
        <w:t xml:space="preserve">Ponudnik (oz. glavni partner v primeru skupne ponudbe) mora svoj obrazec </w:t>
      </w:r>
      <w:proofErr w:type="spellStart"/>
      <w:r w:rsidRPr="00964E51">
        <w:rPr>
          <w:rFonts w:ascii="Tahoma" w:hAnsi="Tahoma" w:cs="Tahoma"/>
        </w:rPr>
        <w:t>ESPD</w:t>
      </w:r>
      <w:proofErr w:type="spellEnd"/>
      <w:r w:rsidRPr="00964E51">
        <w:rPr>
          <w:rFonts w:ascii="Tahoma" w:hAnsi="Tahoma" w:cs="Tahoma"/>
        </w:rPr>
        <w:t xml:space="preserve"> izpolniti ter ga v .</w:t>
      </w:r>
      <w:proofErr w:type="spellStart"/>
      <w:r w:rsidRPr="00964E51">
        <w:rPr>
          <w:rFonts w:ascii="Tahoma" w:hAnsi="Tahoma" w:cs="Tahoma"/>
        </w:rPr>
        <w:t>pdf</w:t>
      </w:r>
      <w:proofErr w:type="spellEnd"/>
      <w:r w:rsidRPr="00964E51">
        <w:rPr>
          <w:rFonts w:ascii="Tahoma" w:hAnsi="Tahoma" w:cs="Tahoma"/>
        </w:rPr>
        <w:t xml:space="preserve"> formatu ali v elektronski obliki (nepodpisan .</w:t>
      </w:r>
      <w:proofErr w:type="spellStart"/>
      <w:r w:rsidRPr="00964E51">
        <w:rPr>
          <w:rFonts w:ascii="Tahoma" w:hAnsi="Tahoma" w:cs="Tahoma"/>
        </w:rPr>
        <w:t>xml</w:t>
      </w:r>
      <w:proofErr w:type="spellEnd"/>
      <w:r w:rsidRPr="00964E51">
        <w:rPr>
          <w:rFonts w:ascii="Tahoma" w:hAnsi="Tahoma" w:cs="Tahoma"/>
        </w:rPr>
        <w:t xml:space="preserve"> format, ki bo podpisan hkrati z oddajo ponudbe) naložiti na informacijski sistem e-</w:t>
      </w:r>
      <w:proofErr w:type="spellStart"/>
      <w:r w:rsidRPr="00964E51">
        <w:rPr>
          <w:rFonts w:ascii="Tahoma" w:hAnsi="Tahoma" w:cs="Tahoma"/>
        </w:rPr>
        <w:t>JN</w:t>
      </w:r>
      <w:proofErr w:type="spellEnd"/>
      <w:r w:rsidRPr="00964E51">
        <w:rPr>
          <w:rFonts w:ascii="Tahoma" w:hAnsi="Tahoma" w:cs="Tahoma"/>
        </w:rPr>
        <w:t xml:space="preserve"> </w:t>
      </w:r>
      <w:r w:rsidRPr="00964E51">
        <w:rPr>
          <w:rFonts w:ascii="Tahoma" w:hAnsi="Tahoma" w:cs="Tahoma"/>
          <w:b/>
          <w:u w:val="single"/>
        </w:rPr>
        <w:t>v Razdelek »DOKUMENTI«, del »</w:t>
      </w:r>
      <w:proofErr w:type="spellStart"/>
      <w:r w:rsidRPr="00964E51">
        <w:rPr>
          <w:rFonts w:ascii="Tahoma" w:hAnsi="Tahoma" w:cs="Tahoma"/>
          <w:b/>
          <w:u w:val="single"/>
        </w:rPr>
        <w:t>ESPD</w:t>
      </w:r>
      <w:proofErr w:type="spellEnd"/>
      <w:r w:rsidRPr="00964E51">
        <w:rPr>
          <w:rFonts w:ascii="Tahoma" w:hAnsi="Tahoma" w:cs="Tahoma"/>
          <w:b/>
          <w:u w:val="single"/>
        </w:rPr>
        <w:t>-ponudnik«</w:t>
      </w:r>
      <w:r w:rsidRPr="00964E51">
        <w:rPr>
          <w:rFonts w:ascii="Tahoma" w:hAnsi="Tahoma" w:cs="Tahoma"/>
          <w:u w:val="single"/>
        </w:rPr>
        <w:t>.</w:t>
      </w:r>
      <w:r w:rsidRPr="00964E51">
        <w:rPr>
          <w:rFonts w:ascii="Tahoma" w:hAnsi="Tahoma" w:cs="Tahoma"/>
        </w:rPr>
        <w:t xml:space="preserve"> </w:t>
      </w:r>
    </w:p>
    <w:p w14:paraId="687B9D97" w14:textId="77777777" w:rsidR="002C2986" w:rsidRPr="00964E51" w:rsidRDefault="002C2986" w:rsidP="005E6CB4">
      <w:pPr>
        <w:keepLines/>
        <w:widowControl w:val="0"/>
        <w:contextualSpacing/>
        <w:jc w:val="both"/>
        <w:rPr>
          <w:rFonts w:ascii="Tahoma" w:hAnsi="Tahoma" w:cs="Tahoma"/>
          <w:i/>
          <w:sz w:val="14"/>
          <w:szCs w:val="18"/>
        </w:rPr>
      </w:pPr>
    </w:p>
    <w:p w14:paraId="69599B98" w14:textId="77777777" w:rsidR="002C2986" w:rsidRPr="00964E51" w:rsidRDefault="002C2986" w:rsidP="005E6CB4">
      <w:pPr>
        <w:keepLines/>
        <w:widowControl w:val="0"/>
        <w:contextualSpacing/>
        <w:jc w:val="both"/>
        <w:rPr>
          <w:rFonts w:ascii="Tahoma" w:hAnsi="Tahoma" w:cs="Tahoma"/>
          <w:sz w:val="14"/>
        </w:rPr>
      </w:pPr>
      <w:r w:rsidRPr="00964E51">
        <w:rPr>
          <w:rFonts w:ascii="Tahoma" w:hAnsi="Tahoma" w:cs="Tahoma"/>
          <w:i/>
          <w:sz w:val="18"/>
          <w:szCs w:val="18"/>
        </w:rPr>
        <w:t xml:space="preserve">Tudi če ponudnik naloži podpisan </w:t>
      </w:r>
      <w:proofErr w:type="spellStart"/>
      <w:r w:rsidRPr="00964E51">
        <w:rPr>
          <w:rFonts w:ascii="Tahoma" w:hAnsi="Tahoma" w:cs="Tahoma"/>
          <w:i/>
          <w:sz w:val="18"/>
          <w:szCs w:val="18"/>
        </w:rPr>
        <w:t>ESPD</w:t>
      </w:r>
      <w:proofErr w:type="spellEnd"/>
      <w:r w:rsidRPr="00964E51">
        <w:rPr>
          <w:rFonts w:ascii="Tahoma" w:hAnsi="Tahoma" w:cs="Tahoma"/>
          <w:i/>
          <w:sz w:val="18"/>
          <w:szCs w:val="18"/>
        </w:rPr>
        <w:t xml:space="preserve"> v .</w:t>
      </w:r>
      <w:proofErr w:type="spellStart"/>
      <w:r w:rsidRPr="00964E51">
        <w:rPr>
          <w:rFonts w:ascii="Tahoma" w:hAnsi="Tahoma" w:cs="Tahoma"/>
          <w:i/>
          <w:sz w:val="18"/>
          <w:szCs w:val="18"/>
        </w:rPr>
        <w:t>pdf</w:t>
      </w:r>
      <w:proofErr w:type="spellEnd"/>
      <w:r w:rsidRPr="00964E51">
        <w:rPr>
          <w:rFonts w:ascii="Tahoma" w:hAnsi="Tahoma" w:cs="Tahoma"/>
          <w:i/>
          <w:sz w:val="18"/>
          <w:szCs w:val="18"/>
        </w:rPr>
        <w:t xml:space="preserve"> format, bo ta hkrati s podpisom ponudbe podpisan še enkrat. </w:t>
      </w:r>
    </w:p>
    <w:p w14:paraId="2DB30C15" w14:textId="77777777" w:rsidR="002C2986" w:rsidRPr="00964E51" w:rsidRDefault="002C2986" w:rsidP="005E6CB4">
      <w:pPr>
        <w:keepLines/>
        <w:widowControl w:val="0"/>
        <w:contextualSpacing/>
        <w:jc w:val="both"/>
        <w:rPr>
          <w:rFonts w:ascii="Tahoma" w:hAnsi="Tahoma" w:cs="Tahoma"/>
        </w:rPr>
      </w:pPr>
    </w:p>
    <w:p w14:paraId="48E350C1" w14:textId="77777777" w:rsidR="002C2986" w:rsidRPr="00964E51" w:rsidRDefault="002C2986" w:rsidP="005E6CB4">
      <w:pPr>
        <w:keepLines/>
        <w:widowControl w:val="0"/>
        <w:contextualSpacing/>
        <w:jc w:val="both"/>
        <w:rPr>
          <w:rFonts w:ascii="Tahoma" w:hAnsi="Tahoma" w:cs="Tahoma"/>
          <w:bCs/>
          <w:noProof/>
          <w:szCs w:val="18"/>
        </w:rPr>
      </w:pPr>
      <w:r w:rsidRPr="00964E51">
        <w:rPr>
          <w:rFonts w:ascii="Tahoma" w:hAnsi="Tahoma" w:cs="Tahoma"/>
        </w:rPr>
        <w:t xml:space="preserve">Za vse v ponudbi navedene </w:t>
      </w:r>
      <w:r w:rsidRPr="00964E51">
        <w:rPr>
          <w:rFonts w:ascii="Tahoma" w:hAnsi="Tahoma" w:cs="Tahoma"/>
          <w:u w:val="single"/>
        </w:rPr>
        <w:t>partnerje</w:t>
      </w:r>
      <w:r w:rsidRPr="00964E51">
        <w:rPr>
          <w:rFonts w:ascii="Tahoma" w:hAnsi="Tahoma" w:cs="Tahoma"/>
        </w:rPr>
        <w:t xml:space="preserve"> </w:t>
      </w:r>
      <w:r w:rsidRPr="00964E51">
        <w:rPr>
          <w:rFonts w:ascii="Tahoma" w:hAnsi="Tahoma" w:cs="Tahoma"/>
          <w:i/>
          <w:sz w:val="18"/>
        </w:rPr>
        <w:t>(v primeru skupne ponudbe)</w:t>
      </w:r>
      <w:r w:rsidRPr="00964E51">
        <w:rPr>
          <w:rFonts w:ascii="Tahoma" w:hAnsi="Tahoma" w:cs="Tahoma"/>
        </w:rPr>
        <w:t xml:space="preserve">, in/ali </w:t>
      </w:r>
      <w:r w:rsidRPr="00964E51">
        <w:rPr>
          <w:rFonts w:ascii="Tahoma" w:hAnsi="Tahoma" w:cs="Tahoma"/>
          <w:u w:val="single"/>
        </w:rPr>
        <w:t>podizvajalce</w:t>
      </w:r>
      <w:r w:rsidRPr="00964E51">
        <w:rPr>
          <w:rFonts w:ascii="Tahoma" w:hAnsi="Tahoma" w:cs="Tahoma"/>
          <w:iCs/>
          <w:sz w:val="18"/>
          <w:szCs w:val="22"/>
        </w:rPr>
        <w:t xml:space="preserve"> </w:t>
      </w:r>
      <w:r w:rsidRPr="00964E51">
        <w:rPr>
          <w:rFonts w:ascii="Tahoma" w:hAnsi="Tahoma" w:cs="Tahoma"/>
          <w:i/>
          <w:iCs/>
          <w:sz w:val="16"/>
          <w:szCs w:val="22"/>
        </w:rPr>
        <w:t>(</w:t>
      </w:r>
      <w:r w:rsidRPr="00964E51">
        <w:rPr>
          <w:rFonts w:ascii="Tahoma" w:hAnsi="Tahoma" w:cs="Tahoma"/>
          <w:i/>
          <w:iCs/>
          <w:sz w:val="18"/>
        </w:rPr>
        <w:t>če ponudnik izvaja javno naročilo s podizvajalci)</w:t>
      </w:r>
      <w:r w:rsidRPr="00964E51">
        <w:rPr>
          <w:rFonts w:ascii="Tahoma" w:hAnsi="Tahoma" w:cs="Tahoma"/>
          <w:iCs/>
        </w:rPr>
        <w:t xml:space="preserve"> in/ali </w:t>
      </w:r>
      <w:r w:rsidRPr="00964E51">
        <w:rPr>
          <w:rFonts w:ascii="Tahoma" w:hAnsi="Tahoma" w:cs="Tahoma"/>
          <w:iCs/>
          <w:u w:val="single"/>
        </w:rPr>
        <w:t>subjekte, katerih zmogljivost uporablja ponudnik</w:t>
      </w:r>
      <w:r w:rsidRPr="00964E51">
        <w:rPr>
          <w:rFonts w:ascii="Tahoma" w:hAnsi="Tahoma" w:cs="Tahoma"/>
          <w:iCs/>
        </w:rPr>
        <w:t xml:space="preserve"> </w:t>
      </w:r>
      <w:r w:rsidRPr="00964E51">
        <w:rPr>
          <w:rFonts w:ascii="Tahoma" w:hAnsi="Tahoma" w:cs="Tahoma"/>
          <w:i/>
          <w:iCs/>
          <w:sz w:val="18"/>
        </w:rPr>
        <w:t>(v kolikor bo ponudnik uporabil zmogljivosti drugih subjektov za izvedbo javnega naročila)</w:t>
      </w:r>
      <w:r w:rsidRPr="00964E51">
        <w:rPr>
          <w:rFonts w:ascii="Tahoma" w:hAnsi="Tahoma" w:cs="Tahoma"/>
          <w:iCs/>
        </w:rPr>
        <w:t>,</w:t>
      </w:r>
      <w:r w:rsidRPr="00964E51">
        <w:rPr>
          <w:rFonts w:ascii="Tahoma" w:hAnsi="Tahoma" w:cs="Tahoma"/>
        </w:rPr>
        <w:t xml:space="preserve"> mora ponudnik ročno/fizično podpisane </w:t>
      </w:r>
      <w:proofErr w:type="spellStart"/>
      <w:r w:rsidRPr="00964E51">
        <w:rPr>
          <w:rFonts w:ascii="Tahoma" w:hAnsi="Tahoma" w:cs="Tahoma"/>
        </w:rPr>
        <w:t>ESPD</w:t>
      </w:r>
      <w:proofErr w:type="spellEnd"/>
      <w:r w:rsidRPr="00964E51">
        <w:rPr>
          <w:rFonts w:ascii="Tahoma" w:hAnsi="Tahoma" w:cs="Tahoma"/>
        </w:rPr>
        <w:t xml:space="preserve"> obrazce (za vsakega od ostalih sodelujočih) v .</w:t>
      </w:r>
      <w:proofErr w:type="spellStart"/>
      <w:r w:rsidRPr="00964E51">
        <w:rPr>
          <w:rFonts w:ascii="Tahoma" w:hAnsi="Tahoma" w:cs="Tahoma"/>
        </w:rPr>
        <w:t>pdf</w:t>
      </w:r>
      <w:proofErr w:type="spellEnd"/>
      <w:r w:rsidRPr="00964E51">
        <w:rPr>
          <w:rFonts w:ascii="Tahoma" w:hAnsi="Tahoma" w:cs="Tahoma"/>
        </w:rPr>
        <w:t xml:space="preserve"> obliki ali v .</w:t>
      </w:r>
      <w:proofErr w:type="spellStart"/>
      <w:r w:rsidRPr="00964E51">
        <w:rPr>
          <w:rFonts w:ascii="Tahoma" w:hAnsi="Tahoma" w:cs="Tahoma"/>
        </w:rPr>
        <w:t>xml</w:t>
      </w:r>
      <w:proofErr w:type="spellEnd"/>
      <w:r w:rsidRPr="00964E51">
        <w:rPr>
          <w:rFonts w:ascii="Tahoma" w:hAnsi="Tahoma" w:cs="Tahoma"/>
        </w:rPr>
        <w:t xml:space="preserve"> formatu (elektronsko podpisan) naložiti na informacijski sistem e-</w:t>
      </w:r>
      <w:proofErr w:type="spellStart"/>
      <w:r w:rsidRPr="00964E51">
        <w:rPr>
          <w:rFonts w:ascii="Tahoma" w:hAnsi="Tahoma" w:cs="Tahoma"/>
        </w:rPr>
        <w:t>JN</w:t>
      </w:r>
      <w:proofErr w:type="spellEnd"/>
      <w:r w:rsidRPr="00964E51">
        <w:rPr>
          <w:rFonts w:ascii="Tahoma" w:hAnsi="Tahoma" w:cs="Tahoma"/>
        </w:rPr>
        <w:t xml:space="preserve"> </w:t>
      </w:r>
      <w:r w:rsidRPr="00964E51">
        <w:rPr>
          <w:rFonts w:ascii="Tahoma" w:hAnsi="Tahoma" w:cs="Tahoma"/>
          <w:b/>
        </w:rPr>
        <w:t>v Razdelek »SODELUJOČI«, del »</w:t>
      </w:r>
      <w:proofErr w:type="spellStart"/>
      <w:r w:rsidRPr="00964E51">
        <w:rPr>
          <w:rFonts w:ascii="Tahoma" w:hAnsi="Tahoma" w:cs="Tahoma"/>
          <w:b/>
        </w:rPr>
        <w:t>ESPD</w:t>
      </w:r>
      <w:proofErr w:type="spellEnd"/>
      <w:r w:rsidRPr="00964E51">
        <w:rPr>
          <w:rFonts w:ascii="Tahoma" w:hAnsi="Tahoma" w:cs="Tahoma"/>
          <w:b/>
        </w:rPr>
        <w:t xml:space="preserve"> – ostali sodelujoči«</w:t>
      </w:r>
      <w:r w:rsidRPr="00964E51">
        <w:rPr>
          <w:rFonts w:ascii="Tahoma" w:hAnsi="Tahoma" w:cs="Tahoma"/>
        </w:rPr>
        <w:t>.</w:t>
      </w:r>
    </w:p>
    <w:p w14:paraId="539DCEC2" w14:textId="77777777" w:rsidR="002C2986" w:rsidRPr="00964E51" w:rsidRDefault="002C2986" w:rsidP="005E6CB4">
      <w:pPr>
        <w:keepLines/>
        <w:widowControl w:val="0"/>
        <w:jc w:val="both"/>
        <w:rPr>
          <w:rFonts w:ascii="Tahoma" w:hAnsi="Tahoma" w:cs="Tahoma"/>
          <w:bCs/>
          <w:szCs w:val="18"/>
        </w:rPr>
      </w:pPr>
    </w:p>
    <w:p w14:paraId="6811CFBA" w14:textId="77777777" w:rsidR="002C2986" w:rsidRPr="00964E51" w:rsidRDefault="002C2986" w:rsidP="005E6CB4">
      <w:pPr>
        <w:keepLines/>
        <w:widowControl w:val="0"/>
        <w:jc w:val="both"/>
        <w:rPr>
          <w:rFonts w:ascii="Tahoma" w:hAnsi="Tahoma" w:cs="Tahoma"/>
          <w:bCs/>
          <w:i/>
          <w:noProof/>
          <w:sz w:val="18"/>
          <w:szCs w:val="18"/>
        </w:rPr>
      </w:pPr>
    </w:p>
    <w:p w14:paraId="0E5AF7F4" w14:textId="77777777" w:rsidR="002C2986" w:rsidRPr="00964E51" w:rsidRDefault="002C2986" w:rsidP="005E6CB4">
      <w:pPr>
        <w:keepLines/>
        <w:widowControl w:val="0"/>
        <w:jc w:val="both"/>
        <w:rPr>
          <w:rFonts w:ascii="Tahoma" w:hAnsi="Tahoma" w:cs="Tahoma"/>
          <w:bCs/>
          <w:i/>
          <w:noProof/>
          <w:sz w:val="18"/>
          <w:szCs w:val="18"/>
        </w:rPr>
      </w:pPr>
    </w:p>
    <w:p w14:paraId="52E6F5E6" w14:textId="77777777" w:rsidR="002C2986" w:rsidRPr="00964E51" w:rsidRDefault="002C2986" w:rsidP="005E6CB4">
      <w:pPr>
        <w:keepLines/>
        <w:widowControl w:val="0"/>
        <w:rPr>
          <w:noProof/>
        </w:rPr>
      </w:pPr>
      <w:r w:rsidRPr="00964E51">
        <w:rPr>
          <w:noProof/>
        </w:rPr>
        <w:br w:type="page"/>
      </w:r>
    </w:p>
    <w:p w14:paraId="0174637B" w14:textId="77777777" w:rsidR="002C2986" w:rsidRPr="00964E51" w:rsidRDefault="002C2986" w:rsidP="005E6CB4">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2C2986" w:rsidRPr="00964E51" w14:paraId="2B5D4873" w14:textId="77777777" w:rsidTr="00E67A46">
        <w:tc>
          <w:tcPr>
            <w:tcW w:w="600" w:type="dxa"/>
            <w:tcBorders>
              <w:top w:val="single" w:sz="4" w:space="0" w:color="auto"/>
              <w:left w:val="single" w:sz="4" w:space="0" w:color="auto"/>
              <w:bottom w:val="single" w:sz="4" w:space="0" w:color="auto"/>
              <w:right w:val="nil"/>
            </w:tcBorders>
          </w:tcPr>
          <w:p w14:paraId="691920E0" w14:textId="77777777" w:rsidR="002C2986" w:rsidRPr="00964E51" w:rsidRDefault="002C2986" w:rsidP="005E6CB4">
            <w:pPr>
              <w:keepLines/>
              <w:widowControl w:val="0"/>
              <w:jc w:val="right"/>
              <w:rPr>
                <w:rFonts w:ascii="Tahoma" w:hAnsi="Tahoma" w:cs="Tahoma"/>
                <w:noProof/>
              </w:rPr>
            </w:pPr>
            <w:r w:rsidRPr="00964E51">
              <w:rPr>
                <w:noProof/>
              </w:rPr>
              <w:br w:type="page"/>
            </w:r>
            <w:r w:rsidRPr="00964E51">
              <w:rPr>
                <w:noProof/>
              </w:rPr>
              <w:br w:type="page"/>
            </w:r>
            <w:r w:rsidRPr="00964E51">
              <w:rPr>
                <w:noProof/>
              </w:rPr>
              <w:br w:type="page"/>
            </w:r>
            <w:r w:rsidRPr="00964E51">
              <w:rPr>
                <w:noProof/>
              </w:rPr>
              <w:br w:type="page"/>
            </w:r>
            <w:r w:rsidRPr="00964E51">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040F1E40" w14:textId="77777777" w:rsidR="002C2986" w:rsidRPr="00964E51" w:rsidRDefault="002C2986" w:rsidP="005E6CB4">
            <w:pPr>
              <w:keepLines/>
              <w:widowControl w:val="0"/>
              <w:rPr>
                <w:rFonts w:ascii="Tahoma" w:hAnsi="Tahoma" w:cs="Tahoma"/>
                <w:noProof/>
              </w:rPr>
            </w:pPr>
            <w:r w:rsidRPr="00964E51">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53083944" w14:textId="77777777" w:rsidR="002C2986" w:rsidRPr="00964E51" w:rsidRDefault="002C2986" w:rsidP="005E6CB4">
            <w:pPr>
              <w:keepLines/>
              <w:widowControl w:val="0"/>
              <w:jc w:val="right"/>
              <w:rPr>
                <w:rFonts w:ascii="Tahoma" w:hAnsi="Tahoma" w:cs="Tahoma"/>
                <w:b/>
                <w:noProof/>
              </w:rPr>
            </w:pPr>
            <w:r w:rsidRPr="00964E51">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7D89D27F" w14:textId="77777777" w:rsidR="002C2986" w:rsidRPr="00964E51" w:rsidRDefault="002C2986" w:rsidP="005E6CB4">
            <w:pPr>
              <w:keepLines/>
              <w:widowControl w:val="0"/>
              <w:rPr>
                <w:rFonts w:ascii="Tahoma" w:hAnsi="Tahoma" w:cs="Tahoma"/>
                <w:b/>
                <w:i/>
                <w:noProof/>
              </w:rPr>
            </w:pPr>
            <w:r w:rsidRPr="00964E51">
              <w:rPr>
                <w:rFonts w:ascii="Tahoma" w:hAnsi="Tahoma" w:cs="Tahoma"/>
                <w:b/>
                <w:i/>
                <w:noProof/>
              </w:rPr>
              <w:t>5</w:t>
            </w:r>
          </w:p>
        </w:tc>
      </w:tr>
    </w:tbl>
    <w:p w14:paraId="34B1366D" w14:textId="77777777" w:rsidR="002C2986" w:rsidRPr="00964E51" w:rsidRDefault="002C2986" w:rsidP="005E6CB4">
      <w:pPr>
        <w:keepLines/>
        <w:widowControl w:val="0"/>
        <w:rPr>
          <w:rFonts w:ascii="Tahoma" w:hAnsi="Tahoma" w:cs="Tahoma"/>
          <w:noProof/>
          <w:sz w:val="14"/>
          <w:szCs w:val="26"/>
        </w:rPr>
      </w:pPr>
    </w:p>
    <w:p w14:paraId="0D81B47D" w14:textId="77777777" w:rsidR="002C2986" w:rsidRPr="00964E51" w:rsidRDefault="002C2986" w:rsidP="005E6CB4">
      <w:pPr>
        <w:keepLines/>
        <w:widowControl w:val="0"/>
        <w:jc w:val="both"/>
        <w:rPr>
          <w:rFonts w:ascii="Tahoma" w:hAnsi="Tahoma" w:cs="Tahoma"/>
        </w:rPr>
      </w:pPr>
      <w:r w:rsidRPr="00964E51">
        <w:rPr>
          <w:rFonts w:ascii="Tahoma" w:hAnsi="Tahoma" w:cs="Tahoma"/>
        </w:rPr>
        <w:t>Ponudnik mora v prilogi navesti podizvajalce, s katerimi nastopa v skupnem nastopu, in izpolniti vse zahtevane podatke. Prilogo podpišeta tako ponudnik kot podizvajalec.</w:t>
      </w:r>
    </w:p>
    <w:p w14:paraId="43F5DE6D" w14:textId="77777777" w:rsidR="002C2986" w:rsidRPr="00964E51" w:rsidRDefault="002C2986" w:rsidP="005E6CB4">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2C2986" w:rsidRPr="00964E51" w14:paraId="4B416B44" w14:textId="77777777" w:rsidTr="00E67A46">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66C778ED" w14:textId="77777777" w:rsidR="00D14F04" w:rsidRPr="00964E51" w:rsidRDefault="002C2986" w:rsidP="005E6CB4">
            <w:pPr>
              <w:keepLines/>
              <w:widowControl w:val="0"/>
              <w:jc w:val="center"/>
              <w:rPr>
                <w:rFonts w:ascii="Tahoma" w:hAnsi="Tahoma" w:cs="Tahoma"/>
                <w:sz w:val="18"/>
                <w:szCs w:val="18"/>
              </w:rPr>
            </w:pPr>
            <w:r w:rsidRPr="00964E51">
              <w:rPr>
                <w:rFonts w:ascii="Tahoma" w:hAnsi="Tahoma" w:cs="Tahoma"/>
                <w:sz w:val="18"/>
                <w:szCs w:val="18"/>
              </w:rPr>
              <w:t xml:space="preserve">Javno naročilo: </w:t>
            </w:r>
          </w:p>
          <w:p w14:paraId="4A62CC38" w14:textId="1F6AFF0E" w:rsidR="002C2986" w:rsidRPr="00964E51" w:rsidRDefault="00E8303F" w:rsidP="005E6CB4">
            <w:pPr>
              <w:keepLines/>
              <w:widowControl w:val="0"/>
              <w:jc w:val="center"/>
              <w:rPr>
                <w:rFonts w:ascii="Tahoma" w:hAnsi="Tahoma" w:cs="Tahoma"/>
                <w:sz w:val="18"/>
                <w:szCs w:val="18"/>
              </w:rPr>
            </w:pPr>
            <w:r w:rsidRPr="00964E51">
              <w:rPr>
                <w:rFonts w:ascii="Tahoma" w:hAnsi="Tahoma" w:cs="Tahoma"/>
                <w:b/>
                <w:sz w:val="18"/>
                <w:szCs w:val="18"/>
              </w:rPr>
              <w:t>VKS-52/25</w:t>
            </w:r>
            <w:r w:rsidR="002C2986" w:rsidRPr="00964E51">
              <w:rPr>
                <w:rFonts w:ascii="Tahoma" w:hAnsi="Tahoma" w:cs="Tahoma"/>
                <w:b/>
                <w:sz w:val="18"/>
                <w:szCs w:val="18"/>
              </w:rPr>
              <w:t xml:space="preserve"> - »</w:t>
            </w:r>
            <w:r w:rsidRPr="00964E51">
              <w:rPr>
                <w:rFonts w:ascii="Tahoma" w:hAnsi="Tahoma" w:cs="Tahoma"/>
                <w:b/>
                <w:sz w:val="18"/>
                <w:szCs w:val="18"/>
              </w:rPr>
              <w:t>Prevzem in končna obdelava ostankov iz grabelj in sit, odpadek št. 19 08 01</w:t>
            </w:r>
            <w:r w:rsidR="002C2986" w:rsidRPr="00964E51">
              <w:rPr>
                <w:rFonts w:ascii="Tahoma" w:hAnsi="Tahoma" w:cs="Tahoma"/>
                <w:b/>
                <w:sz w:val="18"/>
                <w:szCs w:val="18"/>
              </w:rPr>
              <w:t xml:space="preserve">«   </w:t>
            </w:r>
          </w:p>
        </w:tc>
      </w:tr>
      <w:tr w:rsidR="002C2986" w:rsidRPr="00964E51" w14:paraId="0897A834" w14:textId="77777777" w:rsidTr="00E67A46">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27BCF143"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6805DDA" w14:textId="77777777" w:rsidR="002C2986" w:rsidRPr="00964E51" w:rsidRDefault="002C2986" w:rsidP="005E6CB4">
            <w:pPr>
              <w:keepLines/>
              <w:widowControl w:val="0"/>
              <w:rPr>
                <w:rFonts w:ascii="Tahoma" w:hAnsi="Tahoma" w:cs="Tahoma"/>
                <w:sz w:val="18"/>
                <w:szCs w:val="18"/>
              </w:rPr>
            </w:pPr>
          </w:p>
          <w:p w14:paraId="559D24BF" w14:textId="77777777" w:rsidR="002C2986" w:rsidRPr="00964E51" w:rsidRDefault="002C2986" w:rsidP="005E6CB4">
            <w:pPr>
              <w:keepLines/>
              <w:widowControl w:val="0"/>
              <w:rPr>
                <w:rFonts w:ascii="Tahoma" w:hAnsi="Tahoma" w:cs="Tahoma"/>
                <w:sz w:val="18"/>
                <w:szCs w:val="18"/>
              </w:rPr>
            </w:pPr>
          </w:p>
        </w:tc>
      </w:tr>
      <w:tr w:rsidR="002C2986" w:rsidRPr="00964E51" w14:paraId="244FCDE4" w14:textId="77777777" w:rsidTr="00E67A46">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3D1C8D2F"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B612A0E" w14:textId="77777777" w:rsidR="002C2986" w:rsidRPr="00964E51" w:rsidRDefault="002C2986" w:rsidP="005E6CB4">
            <w:pPr>
              <w:keepLines/>
              <w:widowControl w:val="0"/>
              <w:rPr>
                <w:rFonts w:ascii="Tahoma" w:hAnsi="Tahoma" w:cs="Tahoma"/>
                <w:sz w:val="18"/>
                <w:szCs w:val="18"/>
              </w:rPr>
            </w:pPr>
          </w:p>
          <w:p w14:paraId="299716BB" w14:textId="77777777" w:rsidR="002C2986" w:rsidRPr="00964E51" w:rsidRDefault="002C2986" w:rsidP="005E6CB4">
            <w:pPr>
              <w:keepLines/>
              <w:widowControl w:val="0"/>
              <w:rPr>
                <w:rFonts w:ascii="Tahoma" w:hAnsi="Tahoma" w:cs="Tahoma"/>
                <w:sz w:val="18"/>
                <w:szCs w:val="18"/>
              </w:rPr>
            </w:pPr>
          </w:p>
        </w:tc>
      </w:tr>
      <w:tr w:rsidR="002C2986" w:rsidRPr="00964E51" w14:paraId="1650AD1F" w14:textId="77777777" w:rsidTr="00E67A46">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249A6205"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 xml:space="preserve">Matična </w:t>
            </w:r>
            <w:r w:rsidRPr="00964E51">
              <w:rPr>
                <w:rFonts w:ascii="Tahoma" w:hAnsi="Tahoma" w:cs="Tahoma"/>
                <w:sz w:val="18"/>
                <w:szCs w:val="18"/>
                <w:u w:val="single"/>
              </w:rPr>
              <w:t>in</w:t>
            </w:r>
            <w:r w:rsidRPr="00964E51">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51AF2A83" w14:textId="77777777" w:rsidR="002C2986" w:rsidRPr="00964E51" w:rsidRDefault="002C2986" w:rsidP="005E6CB4">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47FED57B" w14:textId="77777777" w:rsidR="002C2986" w:rsidRPr="00964E51" w:rsidRDefault="002C2986" w:rsidP="005E6CB4">
            <w:pPr>
              <w:keepLines/>
              <w:widowControl w:val="0"/>
              <w:rPr>
                <w:rFonts w:ascii="Tahoma" w:hAnsi="Tahoma" w:cs="Tahoma"/>
                <w:sz w:val="18"/>
                <w:szCs w:val="18"/>
              </w:rPr>
            </w:pPr>
          </w:p>
        </w:tc>
      </w:tr>
      <w:tr w:rsidR="002C2986" w:rsidRPr="00964E51" w14:paraId="40CF87FE" w14:textId="77777777" w:rsidTr="00E67A46">
        <w:trPr>
          <w:trHeight w:val="217"/>
          <w:jc w:val="center"/>
        </w:trPr>
        <w:tc>
          <w:tcPr>
            <w:tcW w:w="4253" w:type="dxa"/>
            <w:vMerge w:val="restart"/>
            <w:tcBorders>
              <w:top w:val="single" w:sz="4" w:space="0" w:color="auto"/>
              <w:left w:val="single" w:sz="4" w:space="0" w:color="auto"/>
              <w:right w:val="single" w:sz="4" w:space="0" w:color="auto"/>
            </w:tcBorders>
            <w:vAlign w:val="center"/>
          </w:tcPr>
          <w:p w14:paraId="300E4525" w14:textId="77777777" w:rsidR="002C2986" w:rsidRPr="00964E51" w:rsidRDefault="002C2986" w:rsidP="005E6CB4">
            <w:pPr>
              <w:keepLines/>
              <w:widowControl w:val="0"/>
              <w:jc w:val="both"/>
              <w:rPr>
                <w:rFonts w:ascii="Tahoma" w:hAnsi="Tahoma" w:cs="Tahoma"/>
                <w:sz w:val="16"/>
                <w:szCs w:val="18"/>
              </w:rPr>
            </w:pPr>
            <w:r w:rsidRPr="00964E51">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964E51">
              <w:rPr>
                <w:rFonts w:ascii="Tahoma" w:hAnsi="Tahoma" w:cs="Tahoma"/>
                <w:b/>
                <w:sz w:val="16"/>
                <w:szCs w:val="18"/>
              </w:rPr>
              <w:t>ter</w:t>
            </w:r>
            <w:r w:rsidRPr="00964E51">
              <w:rPr>
                <w:rFonts w:ascii="Tahoma" w:hAnsi="Tahoma" w:cs="Tahoma"/>
                <w:sz w:val="16"/>
                <w:szCs w:val="18"/>
              </w:rPr>
              <w:t xml:space="preserve"> njihov </w:t>
            </w:r>
            <w:r w:rsidRPr="00964E51">
              <w:rPr>
                <w:rFonts w:ascii="Tahoma" w:hAnsi="Tahoma" w:cs="Tahoma"/>
                <w:b/>
                <w:sz w:val="16"/>
                <w:szCs w:val="18"/>
              </w:rPr>
              <w:t>EMŠO</w:t>
            </w:r>
          </w:p>
          <w:p w14:paraId="2E7F6FD7" w14:textId="77777777" w:rsidR="002C2986" w:rsidRPr="00964E51" w:rsidRDefault="002C2986" w:rsidP="005E6CB4">
            <w:pPr>
              <w:keepLines/>
              <w:widowControl w:val="0"/>
              <w:rPr>
                <w:rFonts w:ascii="Tahoma" w:hAnsi="Tahoma" w:cs="Tahoma"/>
                <w:sz w:val="8"/>
                <w:szCs w:val="18"/>
              </w:rPr>
            </w:pPr>
          </w:p>
          <w:p w14:paraId="69F244F3" w14:textId="77777777" w:rsidR="002C2986" w:rsidRPr="00964E51" w:rsidRDefault="002C2986" w:rsidP="005E6CB4">
            <w:pPr>
              <w:keepLines/>
              <w:widowControl w:val="0"/>
              <w:rPr>
                <w:rFonts w:ascii="Tahoma" w:hAnsi="Tahoma" w:cs="Tahoma"/>
                <w:i/>
                <w:sz w:val="16"/>
                <w:szCs w:val="18"/>
              </w:rPr>
            </w:pPr>
            <w:r w:rsidRPr="00964E51">
              <w:rPr>
                <w:rFonts w:ascii="Tahoma" w:hAnsi="Tahoma" w:cs="Tahoma"/>
                <w:i/>
                <w:sz w:val="16"/>
                <w:szCs w:val="18"/>
              </w:rPr>
              <w:t xml:space="preserve">/v primeru, da ste podatke vnesli v </w:t>
            </w:r>
            <w:proofErr w:type="spellStart"/>
            <w:r w:rsidRPr="00964E51">
              <w:rPr>
                <w:rFonts w:ascii="Tahoma" w:hAnsi="Tahoma" w:cs="Tahoma"/>
                <w:i/>
                <w:sz w:val="16"/>
                <w:szCs w:val="18"/>
              </w:rPr>
              <w:t>ESPD</w:t>
            </w:r>
            <w:proofErr w:type="spellEnd"/>
            <w:r w:rsidRPr="00964E51">
              <w:rPr>
                <w:rFonts w:ascii="Tahoma" w:hAnsi="Tahoma" w:cs="Tahoma"/>
                <w:i/>
                <w:sz w:val="16"/>
                <w:szCs w:val="18"/>
              </w:rPr>
              <w:t xml:space="preserve"> ali priložili lastno izjavo, ni potrebno izpolniti!/</w:t>
            </w:r>
          </w:p>
          <w:p w14:paraId="0E4C00D0" w14:textId="77777777" w:rsidR="002C2986" w:rsidRPr="00964E51" w:rsidRDefault="002C2986" w:rsidP="005E6CB4">
            <w:pPr>
              <w:keepLines/>
              <w:widowControl w:val="0"/>
              <w:rPr>
                <w:rFonts w:ascii="Tahoma" w:hAnsi="Tahoma" w:cs="Tahoma"/>
                <w:i/>
                <w:sz w:val="8"/>
                <w:szCs w:val="18"/>
              </w:rPr>
            </w:pPr>
          </w:p>
          <w:p w14:paraId="14C7D992" w14:textId="77777777" w:rsidR="002C2986" w:rsidRPr="00964E51" w:rsidRDefault="002C2986" w:rsidP="005E6CB4">
            <w:pPr>
              <w:keepLines/>
              <w:widowControl w:val="0"/>
              <w:rPr>
                <w:rFonts w:ascii="Tahoma" w:hAnsi="Tahoma" w:cs="Tahoma"/>
                <w:sz w:val="18"/>
                <w:szCs w:val="18"/>
              </w:rPr>
            </w:pPr>
            <w:r w:rsidRPr="00964E51">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51F27DBF" w14:textId="77777777" w:rsidR="002C2986" w:rsidRPr="00964E51" w:rsidRDefault="002C2986" w:rsidP="005E6CB4">
            <w:pPr>
              <w:keepLines/>
              <w:widowControl w:val="0"/>
              <w:jc w:val="center"/>
              <w:rPr>
                <w:rFonts w:ascii="Tahoma" w:hAnsi="Tahoma" w:cs="Tahoma"/>
                <w:sz w:val="18"/>
                <w:szCs w:val="18"/>
              </w:rPr>
            </w:pPr>
            <w:r w:rsidRPr="00964E51">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5ECEDBB5" w14:textId="77777777" w:rsidR="002C2986" w:rsidRPr="00964E51" w:rsidRDefault="002C2986" w:rsidP="005E6CB4">
            <w:pPr>
              <w:keepLines/>
              <w:widowControl w:val="0"/>
              <w:jc w:val="center"/>
              <w:rPr>
                <w:rFonts w:ascii="Tahoma" w:hAnsi="Tahoma" w:cs="Tahoma"/>
                <w:sz w:val="18"/>
                <w:szCs w:val="18"/>
              </w:rPr>
            </w:pPr>
            <w:r w:rsidRPr="00964E51">
              <w:rPr>
                <w:rFonts w:ascii="Tahoma" w:hAnsi="Tahoma" w:cs="Tahoma"/>
                <w:sz w:val="18"/>
                <w:szCs w:val="18"/>
              </w:rPr>
              <w:t>EMŠO</w:t>
            </w:r>
          </w:p>
        </w:tc>
      </w:tr>
      <w:tr w:rsidR="002C2986" w:rsidRPr="00964E51" w14:paraId="73B41FB5" w14:textId="77777777" w:rsidTr="00E67A46">
        <w:trPr>
          <w:trHeight w:val="1827"/>
          <w:jc w:val="center"/>
        </w:trPr>
        <w:tc>
          <w:tcPr>
            <w:tcW w:w="4253" w:type="dxa"/>
            <w:vMerge/>
            <w:tcBorders>
              <w:left w:val="single" w:sz="4" w:space="0" w:color="auto"/>
              <w:bottom w:val="single" w:sz="4" w:space="0" w:color="auto"/>
              <w:right w:val="single" w:sz="4" w:space="0" w:color="auto"/>
            </w:tcBorders>
            <w:vAlign w:val="center"/>
          </w:tcPr>
          <w:p w14:paraId="74A101EC" w14:textId="77777777" w:rsidR="002C2986" w:rsidRPr="00964E51" w:rsidRDefault="002C2986" w:rsidP="005E6CB4">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FD3B517" w14:textId="77777777" w:rsidR="002C2986" w:rsidRPr="00964E51" w:rsidRDefault="002C2986" w:rsidP="005E6CB4">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57D72505" w14:textId="77777777" w:rsidR="002C2986" w:rsidRPr="00964E51" w:rsidRDefault="002C2986" w:rsidP="005E6CB4">
            <w:pPr>
              <w:keepLines/>
              <w:widowControl w:val="0"/>
              <w:rPr>
                <w:rFonts w:ascii="Tahoma" w:hAnsi="Tahoma" w:cs="Tahoma"/>
                <w:sz w:val="18"/>
                <w:szCs w:val="18"/>
              </w:rPr>
            </w:pPr>
          </w:p>
        </w:tc>
      </w:tr>
      <w:tr w:rsidR="002C2986" w:rsidRPr="00964E51" w14:paraId="222A64D9" w14:textId="77777777" w:rsidTr="00E67A46">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60315C5C" w14:textId="77777777" w:rsidR="002C2986" w:rsidRPr="00964E51" w:rsidRDefault="002C2986" w:rsidP="005E6CB4">
            <w:pPr>
              <w:keepLines/>
              <w:widowControl w:val="0"/>
              <w:jc w:val="center"/>
              <w:rPr>
                <w:rFonts w:ascii="Tahoma" w:hAnsi="Tahoma" w:cs="Tahoma"/>
                <w:sz w:val="18"/>
                <w:szCs w:val="18"/>
              </w:rPr>
            </w:pPr>
          </w:p>
          <w:p w14:paraId="60B12E21" w14:textId="77777777" w:rsidR="002C2986" w:rsidRPr="00964E51" w:rsidRDefault="002C2986" w:rsidP="005E6CB4">
            <w:pPr>
              <w:keepLines/>
              <w:widowControl w:val="0"/>
              <w:jc w:val="center"/>
              <w:rPr>
                <w:rFonts w:ascii="Tahoma" w:hAnsi="Tahoma" w:cs="Tahoma"/>
                <w:sz w:val="18"/>
                <w:szCs w:val="18"/>
              </w:rPr>
            </w:pPr>
          </w:p>
          <w:p w14:paraId="084399BC" w14:textId="77777777" w:rsidR="002C2986" w:rsidRPr="00964E51" w:rsidRDefault="002C2986" w:rsidP="005E6CB4">
            <w:pPr>
              <w:keepLines/>
              <w:widowControl w:val="0"/>
              <w:jc w:val="center"/>
              <w:rPr>
                <w:rFonts w:ascii="Tahoma" w:hAnsi="Tahoma" w:cs="Tahoma"/>
                <w:sz w:val="18"/>
                <w:szCs w:val="18"/>
              </w:rPr>
            </w:pPr>
          </w:p>
          <w:p w14:paraId="246D6A6F" w14:textId="77777777" w:rsidR="002C2986" w:rsidRPr="00964E51" w:rsidRDefault="002C2986" w:rsidP="005E6CB4">
            <w:pPr>
              <w:keepLines/>
              <w:widowControl w:val="0"/>
              <w:jc w:val="center"/>
              <w:rPr>
                <w:rFonts w:ascii="Tahoma" w:hAnsi="Tahoma" w:cs="Tahoma"/>
                <w:sz w:val="18"/>
                <w:szCs w:val="18"/>
              </w:rPr>
            </w:pPr>
          </w:p>
          <w:p w14:paraId="1498F374"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 xml:space="preserve">Vsak del javnega naročila (storitev/gradnja/blago), ki se oddaja v </w:t>
            </w:r>
            <w:proofErr w:type="spellStart"/>
            <w:r w:rsidRPr="00964E51">
              <w:rPr>
                <w:rFonts w:ascii="Tahoma" w:hAnsi="Tahoma" w:cs="Tahoma"/>
                <w:sz w:val="18"/>
                <w:szCs w:val="18"/>
              </w:rPr>
              <w:t>podizvajanje</w:t>
            </w:r>
            <w:proofErr w:type="spellEnd"/>
            <w:r w:rsidRPr="00964E51">
              <w:rPr>
                <w:rFonts w:ascii="Tahoma" w:hAnsi="Tahoma" w:cs="Tahoma"/>
                <w:sz w:val="18"/>
                <w:szCs w:val="18"/>
              </w:rPr>
              <w:t xml:space="preserve"> (vrsta/opis del)</w:t>
            </w:r>
          </w:p>
          <w:p w14:paraId="4AC0556C" w14:textId="77777777" w:rsidR="002C2986" w:rsidRPr="00964E51" w:rsidRDefault="002C2986" w:rsidP="005E6CB4">
            <w:pPr>
              <w:keepLines/>
              <w:widowControl w:val="0"/>
              <w:jc w:val="center"/>
              <w:rPr>
                <w:rFonts w:ascii="Tahoma" w:hAnsi="Tahoma" w:cs="Tahoma"/>
                <w:sz w:val="18"/>
                <w:szCs w:val="18"/>
              </w:rPr>
            </w:pPr>
          </w:p>
          <w:p w14:paraId="4F99F77C" w14:textId="77777777" w:rsidR="002C2986" w:rsidRPr="00964E51" w:rsidRDefault="002C2986" w:rsidP="005E6CB4">
            <w:pPr>
              <w:keepLines/>
              <w:widowControl w:val="0"/>
              <w:jc w:val="center"/>
              <w:rPr>
                <w:rFonts w:ascii="Tahoma" w:hAnsi="Tahoma" w:cs="Tahoma"/>
                <w:sz w:val="18"/>
                <w:szCs w:val="18"/>
              </w:rPr>
            </w:pPr>
          </w:p>
          <w:p w14:paraId="60B8356C" w14:textId="77777777" w:rsidR="002C2986" w:rsidRPr="00964E51" w:rsidRDefault="002C2986" w:rsidP="005E6CB4">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5E66739" w14:textId="77777777" w:rsidR="002C2986" w:rsidRPr="00964E51" w:rsidRDefault="002C2986" w:rsidP="005E6CB4">
            <w:pPr>
              <w:keepLines/>
              <w:widowControl w:val="0"/>
              <w:rPr>
                <w:rFonts w:ascii="Tahoma" w:hAnsi="Tahoma" w:cs="Tahoma"/>
                <w:sz w:val="18"/>
                <w:szCs w:val="18"/>
              </w:rPr>
            </w:pPr>
          </w:p>
          <w:p w14:paraId="4312BA44" w14:textId="77777777" w:rsidR="002C2986" w:rsidRPr="00964E51" w:rsidRDefault="002C2986" w:rsidP="005E6CB4">
            <w:pPr>
              <w:keepLines/>
              <w:widowControl w:val="0"/>
              <w:rPr>
                <w:rFonts w:ascii="Tahoma" w:hAnsi="Tahoma" w:cs="Tahoma"/>
                <w:sz w:val="18"/>
                <w:szCs w:val="18"/>
              </w:rPr>
            </w:pPr>
          </w:p>
          <w:p w14:paraId="4080A443" w14:textId="77777777" w:rsidR="002C2986" w:rsidRPr="00964E51" w:rsidRDefault="002C2986" w:rsidP="005E6CB4">
            <w:pPr>
              <w:keepLines/>
              <w:widowControl w:val="0"/>
              <w:rPr>
                <w:rFonts w:ascii="Tahoma" w:hAnsi="Tahoma" w:cs="Tahoma"/>
                <w:sz w:val="18"/>
                <w:szCs w:val="18"/>
              </w:rPr>
            </w:pPr>
          </w:p>
        </w:tc>
      </w:tr>
      <w:tr w:rsidR="002C2986" w:rsidRPr="00964E51" w14:paraId="11E6B030" w14:textId="77777777" w:rsidTr="00E67A46">
        <w:trPr>
          <w:trHeight w:val="319"/>
          <w:jc w:val="center"/>
        </w:trPr>
        <w:tc>
          <w:tcPr>
            <w:tcW w:w="4253" w:type="dxa"/>
            <w:tcBorders>
              <w:top w:val="single" w:sz="4" w:space="0" w:color="auto"/>
              <w:left w:val="single" w:sz="4" w:space="0" w:color="auto"/>
              <w:bottom w:val="double" w:sz="4" w:space="0" w:color="auto"/>
              <w:right w:val="single" w:sz="4" w:space="0" w:color="auto"/>
            </w:tcBorders>
            <w:vAlign w:val="center"/>
          </w:tcPr>
          <w:p w14:paraId="4F6BAFC0"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Za sklop št. (navedite)</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71422732" w14:textId="77777777" w:rsidR="002C2986" w:rsidRPr="00964E51" w:rsidRDefault="002C2986" w:rsidP="005E6CB4">
            <w:pPr>
              <w:keepLines/>
              <w:widowControl w:val="0"/>
              <w:rPr>
                <w:sz w:val="18"/>
                <w:szCs w:val="18"/>
              </w:rPr>
            </w:pPr>
          </w:p>
        </w:tc>
      </w:tr>
      <w:tr w:rsidR="002C2986" w:rsidRPr="00964E51" w14:paraId="6D2750AB" w14:textId="77777777" w:rsidTr="00E67A46">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5A01E133"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 xml:space="preserve">Okvirna količina/delež (%) javnega naročila, ki se oddaja v </w:t>
            </w:r>
            <w:proofErr w:type="spellStart"/>
            <w:r w:rsidRPr="00964E51">
              <w:rPr>
                <w:rFonts w:ascii="Tahoma" w:hAnsi="Tahoma" w:cs="Tahoma"/>
                <w:sz w:val="18"/>
                <w:szCs w:val="18"/>
              </w:rPr>
              <w:t>podizvajanje</w:t>
            </w:r>
            <w:proofErr w:type="spellEnd"/>
            <w:r w:rsidRPr="00964E51">
              <w:rPr>
                <w:rFonts w:ascii="Tahoma" w:hAnsi="Tahoma" w:cs="Tahoma"/>
                <w:sz w:val="18"/>
                <w:szCs w:val="18"/>
              </w:rPr>
              <w:t xml:space="preserve"> </w:t>
            </w:r>
            <w:r w:rsidRPr="00964E51">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15295179" w14:textId="77777777" w:rsidR="002C2986" w:rsidRPr="00964E51" w:rsidRDefault="002C2986" w:rsidP="005E6CB4">
            <w:pPr>
              <w:keepLines/>
              <w:widowControl w:val="0"/>
              <w:rPr>
                <w:sz w:val="18"/>
                <w:szCs w:val="18"/>
              </w:rPr>
            </w:pPr>
          </w:p>
        </w:tc>
      </w:tr>
      <w:tr w:rsidR="002C2986" w:rsidRPr="00964E51" w14:paraId="0BF8C64C" w14:textId="77777777" w:rsidTr="00E67A46">
        <w:trPr>
          <w:trHeight w:val="334"/>
          <w:jc w:val="center"/>
        </w:trPr>
        <w:tc>
          <w:tcPr>
            <w:tcW w:w="4253" w:type="dxa"/>
            <w:vMerge w:val="restart"/>
            <w:tcBorders>
              <w:top w:val="double" w:sz="4" w:space="0" w:color="auto"/>
              <w:left w:val="single" w:sz="4" w:space="0" w:color="auto"/>
              <w:right w:val="single" w:sz="4" w:space="0" w:color="auto"/>
            </w:tcBorders>
            <w:vAlign w:val="center"/>
          </w:tcPr>
          <w:p w14:paraId="184E956D" w14:textId="77777777" w:rsidR="002C2986" w:rsidRPr="00964E51" w:rsidRDefault="002C2986" w:rsidP="005E6CB4">
            <w:pPr>
              <w:keepLines/>
              <w:widowControl w:val="0"/>
              <w:jc w:val="both"/>
              <w:rPr>
                <w:rFonts w:ascii="Tahoma" w:hAnsi="Tahoma" w:cs="Tahoma"/>
                <w:sz w:val="18"/>
                <w:szCs w:val="17"/>
              </w:rPr>
            </w:pPr>
            <w:r w:rsidRPr="00964E51">
              <w:rPr>
                <w:rFonts w:ascii="Tahoma" w:hAnsi="Tahoma" w:cs="Tahoma"/>
                <w:sz w:val="18"/>
                <w:szCs w:val="17"/>
              </w:rPr>
              <w:t xml:space="preserve">V skladu z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19C74041" w14:textId="77777777" w:rsidR="002C2986" w:rsidRPr="00964E51" w:rsidRDefault="002C2986" w:rsidP="005E6CB4">
            <w:pPr>
              <w:keepLines/>
              <w:widowControl w:val="0"/>
              <w:jc w:val="center"/>
              <w:rPr>
                <w:rFonts w:ascii="Tahoma" w:hAnsi="Tahoma" w:cs="Tahoma"/>
                <w:b/>
                <w:sz w:val="18"/>
                <w:szCs w:val="18"/>
              </w:rPr>
            </w:pPr>
            <w:r w:rsidRPr="00964E51">
              <w:rPr>
                <w:rFonts w:ascii="Tahoma" w:hAnsi="Tahoma" w:cs="Tahoma"/>
                <w:b/>
                <w:sz w:val="16"/>
                <w:szCs w:val="18"/>
              </w:rPr>
              <w:t xml:space="preserve">Obkrožite/označite </w:t>
            </w:r>
          </w:p>
        </w:tc>
      </w:tr>
      <w:tr w:rsidR="002C2986" w:rsidRPr="00964E51" w14:paraId="1FCB38E7" w14:textId="77777777" w:rsidTr="00E67A46">
        <w:trPr>
          <w:trHeight w:val="334"/>
          <w:jc w:val="center"/>
        </w:trPr>
        <w:tc>
          <w:tcPr>
            <w:tcW w:w="4253" w:type="dxa"/>
            <w:vMerge/>
            <w:tcBorders>
              <w:left w:val="single" w:sz="4" w:space="0" w:color="auto"/>
              <w:bottom w:val="single" w:sz="4" w:space="0" w:color="auto"/>
              <w:right w:val="single" w:sz="4" w:space="0" w:color="auto"/>
            </w:tcBorders>
            <w:vAlign w:val="center"/>
          </w:tcPr>
          <w:p w14:paraId="61DC0C6D" w14:textId="77777777" w:rsidR="002C2986" w:rsidRPr="00964E51" w:rsidRDefault="002C2986" w:rsidP="005E6CB4">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1D5A1FD" w14:textId="77777777" w:rsidR="002C2986" w:rsidRPr="00964E51" w:rsidRDefault="002C2986" w:rsidP="005E6CB4">
            <w:pPr>
              <w:keepLines/>
              <w:widowControl w:val="0"/>
              <w:jc w:val="center"/>
              <w:rPr>
                <w:rFonts w:ascii="Tahoma" w:hAnsi="Tahoma" w:cs="Tahoma"/>
                <w:sz w:val="18"/>
                <w:szCs w:val="18"/>
              </w:rPr>
            </w:pPr>
            <w:r w:rsidRPr="00964E51">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0BB45270" w14:textId="77777777" w:rsidR="002C2986" w:rsidRPr="00964E51" w:rsidRDefault="002C2986" w:rsidP="005E6CB4">
            <w:pPr>
              <w:keepLines/>
              <w:widowControl w:val="0"/>
              <w:jc w:val="center"/>
              <w:rPr>
                <w:rFonts w:ascii="Tahoma" w:hAnsi="Tahoma" w:cs="Tahoma"/>
                <w:sz w:val="18"/>
                <w:szCs w:val="18"/>
              </w:rPr>
            </w:pPr>
            <w:r w:rsidRPr="00964E51">
              <w:rPr>
                <w:rFonts w:ascii="Tahoma" w:hAnsi="Tahoma" w:cs="Tahoma"/>
                <w:sz w:val="18"/>
                <w:szCs w:val="18"/>
              </w:rPr>
              <w:t>NE</w:t>
            </w:r>
          </w:p>
        </w:tc>
      </w:tr>
      <w:tr w:rsidR="002C2986" w:rsidRPr="00964E51" w14:paraId="48D0F688" w14:textId="77777777" w:rsidTr="00E67A46">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5252C1D2"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BE26F34" w14:textId="77777777" w:rsidR="002C2986" w:rsidRPr="00964E51" w:rsidRDefault="002C2986" w:rsidP="005E6CB4">
            <w:pPr>
              <w:keepLines/>
              <w:widowControl w:val="0"/>
              <w:rPr>
                <w:rFonts w:ascii="Tahoma" w:hAnsi="Tahoma" w:cs="Tahoma"/>
                <w:sz w:val="18"/>
                <w:szCs w:val="18"/>
              </w:rPr>
            </w:pPr>
          </w:p>
        </w:tc>
      </w:tr>
    </w:tbl>
    <w:p w14:paraId="138E94AD" w14:textId="77777777" w:rsidR="002C2986" w:rsidRPr="00964E51" w:rsidRDefault="002C2986" w:rsidP="005E6CB4">
      <w:pPr>
        <w:keepLines/>
        <w:widowControl w:val="0"/>
        <w:tabs>
          <w:tab w:val="left" w:pos="567"/>
          <w:tab w:val="left" w:pos="851"/>
          <w:tab w:val="left" w:pos="993"/>
        </w:tabs>
        <w:jc w:val="both"/>
        <w:rPr>
          <w:rFonts w:ascii="Tahoma" w:hAnsi="Tahoma" w:cs="Tahoma"/>
          <w:sz w:val="14"/>
          <w:lang w:eastAsia="ar-SA"/>
        </w:rPr>
      </w:pPr>
    </w:p>
    <w:p w14:paraId="5FEA7F72" w14:textId="77777777" w:rsidR="002C2986" w:rsidRPr="00964E51" w:rsidRDefault="002C2986" w:rsidP="005E6CB4">
      <w:pPr>
        <w:keepLines/>
        <w:widowControl w:val="0"/>
        <w:tabs>
          <w:tab w:val="left" w:pos="567"/>
          <w:tab w:val="left" w:pos="851"/>
          <w:tab w:val="left" w:pos="993"/>
        </w:tabs>
        <w:jc w:val="both"/>
        <w:rPr>
          <w:rFonts w:ascii="Tahoma" w:hAnsi="Tahoma" w:cs="Tahoma"/>
          <w:sz w:val="19"/>
          <w:szCs w:val="19"/>
          <w:lang w:eastAsia="ar-SA"/>
        </w:rPr>
      </w:pPr>
      <w:r w:rsidRPr="00964E51">
        <w:rPr>
          <w:rFonts w:ascii="Tahoma" w:hAnsi="Tahoma" w:cs="Tahoma"/>
          <w:sz w:val="19"/>
          <w:szCs w:val="19"/>
          <w:lang w:eastAsia="ar-SA"/>
        </w:rPr>
        <w:t xml:space="preserve">Zgoraj navedeni podizvajalec izjavljamo </w:t>
      </w:r>
      <w:r w:rsidRPr="00964E51">
        <w:rPr>
          <w:rFonts w:ascii="Tahoma" w:hAnsi="Tahoma" w:cs="Tahoma"/>
          <w:sz w:val="19"/>
          <w:szCs w:val="19"/>
        </w:rPr>
        <w:t>(za sklop, kjer v okviru ponudbe sodelujemo)</w:t>
      </w:r>
      <w:r w:rsidRPr="00964E51">
        <w:rPr>
          <w:rFonts w:ascii="Tahoma" w:hAnsi="Tahoma" w:cs="Tahoma"/>
          <w:sz w:val="19"/>
          <w:szCs w:val="19"/>
          <w:lang w:eastAsia="ar-SA"/>
        </w:rPr>
        <w:t>, da se strinjamo z vsemi pogoji in zahtevami razpisne dokumentacije, ki se nanašajo na podizvajalca/e oziroma da v celoti izpolnjujemo le-te.</w:t>
      </w:r>
    </w:p>
    <w:p w14:paraId="42282702" w14:textId="77777777" w:rsidR="002C2986" w:rsidRPr="00964E51" w:rsidRDefault="002C2986" w:rsidP="005E6CB4">
      <w:pPr>
        <w:keepLines/>
        <w:widowControl w:val="0"/>
        <w:tabs>
          <w:tab w:val="left" w:pos="567"/>
          <w:tab w:val="left" w:pos="851"/>
          <w:tab w:val="left" w:pos="993"/>
        </w:tabs>
        <w:jc w:val="both"/>
        <w:rPr>
          <w:rFonts w:ascii="Tahoma" w:hAnsi="Tahoma" w:cs="Tahoma"/>
          <w:sz w:val="14"/>
          <w:lang w:eastAsia="ar-SA"/>
        </w:rPr>
      </w:pPr>
      <w:r w:rsidRPr="00964E51">
        <w:rPr>
          <w:rFonts w:ascii="Tahoma" w:hAnsi="Tahoma" w:cs="Tahoma"/>
          <w:sz w:val="14"/>
          <w:lang w:eastAsia="ar-SA"/>
        </w:rPr>
        <w:t xml:space="preserve"> </w:t>
      </w:r>
    </w:p>
    <w:p w14:paraId="196D5577" w14:textId="77777777" w:rsidR="002C2986" w:rsidRPr="00964E51" w:rsidRDefault="002C2986" w:rsidP="005E6CB4">
      <w:pPr>
        <w:keepLines/>
        <w:widowControl w:val="0"/>
        <w:tabs>
          <w:tab w:val="left" w:pos="567"/>
          <w:tab w:val="left" w:pos="851"/>
          <w:tab w:val="left" w:pos="993"/>
        </w:tabs>
        <w:jc w:val="both"/>
        <w:rPr>
          <w:rFonts w:ascii="Tahoma" w:hAnsi="Tahoma" w:cs="Tahoma"/>
          <w:sz w:val="12"/>
          <w:lang w:eastAsia="ar-SA"/>
        </w:rPr>
      </w:pPr>
    </w:p>
    <w:p w14:paraId="127472A0" w14:textId="77777777" w:rsidR="002C2986" w:rsidRPr="00964E51" w:rsidRDefault="002C2986" w:rsidP="005E6CB4">
      <w:pPr>
        <w:keepLines/>
        <w:widowControl w:val="0"/>
        <w:tabs>
          <w:tab w:val="left" w:pos="5400"/>
        </w:tabs>
        <w:rPr>
          <w:rFonts w:ascii="Tahoma" w:hAnsi="Tahoma" w:cs="Tahoma"/>
        </w:rPr>
      </w:pPr>
      <w:r w:rsidRPr="00964E51">
        <w:rPr>
          <w:rFonts w:ascii="Tahoma" w:hAnsi="Tahoma" w:cs="Tahoma"/>
        </w:rPr>
        <w:t>Datum: ___________________</w:t>
      </w:r>
      <w:r w:rsidRPr="00964E51">
        <w:rPr>
          <w:rFonts w:ascii="Tahoma" w:hAnsi="Tahoma" w:cs="Tahoma"/>
        </w:rPr>
        <w:tab/>
      </w:r>
    </w:p>
    <w:p w14:paraId="185E270A" w14:textId="77777777" w:rsidR="002C2986" w:rsidRPr="00964E51" w:rsidRDefault="002C2986" w:rsidP="005E6CB4">
      <w:pPr>
        <w:keepLines/>
        <w:widowControl w:val="0"/>
        <w:tabs>
          <w:tab w:val="left" w:pos="5400"/>
        </w:tabs>
        <w:rPr>
          <w:rFonts w:ascii="Tahoma" w:hAnsi="Tahoma" w:cs="Tahoma"/>
          <w:sz w:val="16"/>
        </w:rPr>
      </w:pPr>
    </w:p>
    <w:p w14:paraId="6F0C65F9" w14:textId="77777777" w:rsidR="002C2986" w:rsidRPr="00964E51" w:rsidRDefault="002C2986" w:rsidP="005E6CB4">
      <w:pPr>
        <w:keepLines/>
        <w:widowControl w:val="0"/>
        <w:tabs>
          <w:tab w:val="left" w:pos="5400"/>
        </w:tabs>
        <w:rPr>
          <w:rFonts w:ascii="Tahoma" w:hAnsi="Tahoma" w:cs="Tahoma"/>
        </w:rPr>
      </w:pPr>
    </w:p>
    <w:p w14:paraId="49B0FC44" w14:textId="77777777" w:rsidR="002C2986" w:rsidRPr="00964E51" w:rsidRDefault="002C2986" w:rsidP="005E6CB4">
      <w:pPr>
        <w:keepLines/>
        <w:widowControl w:val="0"/>
        <w:tabs>
          <w:tab w:val="left" w:pos="5400"/>
        </w:tabs>
        <w:rPr>
          <w:rFonts w:ascii="Tahoma" w:hAnsi="Tahoma" w:cs="Tahoma"/>
        </w:rPr>
      </w:pPr>
      <w:r w:rsidRPr="00964E51">
        <w:rPr>
          <w:rFonts w:ascii="Tahoma" w:hAnsi="Tahoma" w:cs="Tahoma"/>
        </w:rPr>
        <w:t xml:space="preserve">Podpis odgovorne osebe </w:t>
      </w:r>
      <w:r w:rsidRPr="00964E51">
        <w:rPr>
          <w:rFonts w:ascii="Tahoma" w:hAnsi="Tahoma" w:cs="Tahoma"/>
          <w:b/>
        </w:rPr>
        <w:t>ponudnika</w:t>
      </w:r>
      <w:r w:rsidRPr="00964E51">
        <w:rPr>
          <w:rFonts w:ascii="Tahoma" w:hAnsi="Tahoma" w:cs="Tahoma"/>
        </w:rPr>
        <w:t xml:space="preserve">: </w:t>
      </w:r>
      <w:r w:rsidRPr="00964E51">
        <w:rPr>
          <w:rFonts w:ascii="Tahoma" w:hAnsi="Tahoma" w:cs="Tahoma"/>
        </w:rPr>
        <w:tab/>
      </w:r>
      <w:r w:rsidRPr="00964E51">
        <w:rPr>
          <w:rFonts w:ascii="Tahoma" w:hAnsi="Tahoma" w:cs="Tahoma"/>
        </w:rPr>
        <w:tab/>
        <w:t xml:space="preserve">Podpis odgovorne osebe </w:t>
      </w:r>
      <w:r w:rsidRPr="00964E51">
        <w:rPr>
          <w:rFonts w:ascii="Tahoma" w:hAnsi="Tahoma" w:cs="Tahoma"/>
          <w:b/>
        </w:rPr>
        <w:t>podizvajalca</w:t>
      </w:r>
      <w:r w:rsidRPr="00964E51">
        <w:rPr>
          <w:rFonts w:ascii="Tahoma" w:hAnsi="Tahoma" w:cs="Tahoma"/>
        </w:rPr>
        <w:t>:</w:t>
      </w:r>
    </w:p>
    <w:p w14:paraId="25CA8B74" w14:textId="77777777" w:rsidR="002C2986" w:rsidRPr="00964E51" w:rsidRDefault="002C2986" w:rsidP="005E6CB4">
      <w:pPr>
        <w:keepLines/>
        <w:widowControl w:val="0"/>
        <w:tabs>
          <w:tab w:val="left" w:pos="5400"/>
        </w:tabs>
        <w:rPr>
          <w:rFonts w:ascii="Tahoma" w:hAnsi="Tahoma" w:cs="Tahoma"/>
          <w:sz w:val="32"/>
        </w:rPr>
      </w:pPr>
    </w:p>
    <w:p w14:paraId="6654B74E" w14:textId="77777777" w:rsidR="002C2986" w:rsidRPr="00964E51" w:rsidRDefault="002C2986" w:rsidP="005E6CB4">
      <w:pPr>
        <w:keepLines/>
        <w:widowControl w:val="0"/>
        <w:rPr>
          <w:rFonts w:ascii="Tahoma" w:hAnsi="Tahoma" w:cs="Tahoma"/>
        </w:rPr>
      </w:pPr>
      <w:r w:rsidRPr="00964E51">
        <w:rPr>
          <w:rFonts w:ascii="Tahoma" w:hAnsi="Tahoma" w:cs="Tahoma"/>
        </w:rPr>
        <w:t>_______________________________</w:t>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t>_______________________________</w:t>
      </w:r>
    </w:p>
    <w:p w14:paraId="5B092731" w14:textId="77777777" w:rsidR="002C2986" w:rsidRPr="00964E51" w:rsidRDefault="002C2986" w:rsidP="005E6CB4">
      <w:pPr>
        <w:keepLines/>
        <w:widowControl w:val="0"/>
        <w:tabs>
          <w:tab w:val="left" w:pos="284"/>
        </w:tabs>
        <w:jc w:val="both"/>
        <w:rPr>
          <w:rFonts w:ascii="Tahoma" w:hAnsi="Tahoma" w:cs="Tahoma"/>
          <w:b/>
          <w:sz w:val="12"/>
        </w:rPr>
      </w:pPr>
      <w:r w:rsidRPr="00964E51">
        <w:rPr>
          <w:rFonts w:ascii="Tahoma" w:hAnsi="Tahoma" w:cs="Tahoma"/>
          <w:b/>
        </w:rPr>
        <w:tab/>
      </w:r>
      <w:r w:rsidRPr="00964E51">
        <w:rPr>
          <w:rFonts w:ascii="Tahoma" w:hAnsi="Tahoma" w:cs="Tahoma"/>
          <w:b/>
        </w:rPr>
        <w:tab/>
        <w:t xml:space="preserve">   </w:t>
      </w:r>
    </w:p>
    <w:p w14:paraId="0931664F" w14:textId="77777777" w:rsidR="002C2986" w:rsidRPr="00964E51" w:rsidRDefault="002C2986" w:rsidP="005E6CB4">
      <w:pPr>
        <w:keepLines/>
        <w:widowControl w:val="0"/>
        <w:tabs>
          <w:tab w:val="left" w:pos="284"/>
        </w:tabs>
        <w:rPr>
          <w:rFonts w:ascii="Tahoma" w:hAnsi="Tahoma" w:cs="Tahoma"/>
          <w:b/>
        </w:rPr>
      </w:pPr>
      <w:r w:rsidRPr="00964E51">
        <w:rPr>
          <w:rFonts w:ascii="Tahoma" w:hAnsi="Tahoma" w:cs="Tahoma"/>
        </w:rPr>
        <w:tab/>
      </w:r>
      <w:r w:rsidRPr="00964E51">
        <w:rPr>
          <w:rFonts w:ascii="Tahoma" w:hAnsi="Tahoma" w:cs="Tahoma"/>
        </w:rPr>
        <w:tab/>
      </w:r>
      <w:r w:rsidRPr="00964E51">
        <w:rPr>
          <w:rFonts w:ascii="Tahoma" w:hAnsi="Tahoma" w:cs="Tahoma"/>
        </w:rPr>
        <w:tab/>
        <w:t xml:space="preserve">Žig: </w:t>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t xml:space="preserve"> Žig:</w:t>
      </w:r>
    </w:p>
    <w:p w14:paraId="472EA091" w14:textId="77777777" w:rsidR="002C2986" w:rsidRPr="00964E51" w:rsidRDefault="002C2986" w:rsidP="005E6CB4">
      <w:pPr>
        <w:keepLines/>
        <w:widowControl w:val="0"/>
        <w:rPr>
          <w:rFonts w:ascii="Tahoma" w:hAnsi="Tahoma" w:cs="Tahoma"/>
          <w:szCs w:val="18"/>
          <w:lang w:eastAsia="ar-SA"/>
        </w:rPr>
      </w:pPr>
    </w:p>
    <w:p w14:paraId="62D2B988" w14:textId="77777777" w:rsidR="002C2986" w:rsidRPr="00964E51" w:rsidRDefault="002C2986" w:rsidP="005E6CB4">
      <w:pPr>
        <w:keepLines/>
        <w:widowControl w:val="0"/>
        <w:rPr>
          <w:rFonts w:ascii="Tahoma" w:hAnsi="Tahoma" w:cs="Tahoma"/>
          <w:sz w:val="18"/>
          <w:szCs w:val="18"/>
          <w:lang w:eastAsia="ar-SA"/>
        </w:rPr>
      </w:pPr>
    </w:p>
    <w:p w14:paraId="492494F6" w14:textId="77777777" w:rsidR="002C2986" w:rsidRPr="00964E51" w:rsidRDefault="002C2986" w:rsidP="005E6CB4">
      <w:pPr>
        <w:keepLines/>
        <w:widowControl w:val="0"/>
        <w:ind w:left="851" w:hanging="851"/>
        <w:rPr>
          <w:rFonts w:ascii="Tahoma" w:hAnsi="Tahoma" w:cs="Tahoma"/>
          <w:i/>
          <w:sz w:val="16"/>
          <w:szCs w:val="18"/>
          <w:lang w:eastAsia="ar-SA"/>
        </w:rPr>
      </w:pPr>
      <w:r w:rsidRPr="00964E51">
        <w:rPr>
          <w:rFonts w:ascii="Tahoma" w:hAnsi="Tahoma" w:cs="Tahoma"/>
          <w:b/>
          <w:i/>
          <w:sz w:val="16"/>
          <w:szCs w:val="18"/>
          <w:lang w:eastAsia="ar-SA"/>
        </w:rPr>
        <w:t xml:space="preserve">Opomba:  </w:t>
      </w:r>
      <w:r w:rsidRPr="00964E51">
        <w:rPr>
          <w:rFonts w:ascii="Tahoma" w:hAnsi="Tahoma" w:cs="Tahoma"/>
          <w:i/>
          <w:sz w:val="16"/>
          <w:szCs w:val="18"/>
          <w:lang w:eastAsia="ar-SA"/>
        </w:rPr>
        <w:t xml:space="preserve">Obrazec velja tudi za primer, da se je gospodarski subjekt odločil oddati del javnega naročila v </w:t>
      </w:r>
      <w:proofErr w:type="spellStart"/>
      <w:r w:rsidRPr="00964E51">
        <w:rPr>
          <w:rFonts w:ascii="Tahoma" w:hAnsi="Tahoma" w:cs="Tahoma"/>
          <w:i/>
          <w:sz w:val="16"/>
          <w:szCs w:val="18"/>
          <w:lang w:eastAsia="ar-SA"/>
        </w:rPr>
        <w:t>podizvajanje</w:t>
      </w:r>
      <w:proofErr w:type="spellEnd"/>
      <w:r w:rsidRPr="00964E51">
        <w:rPr>
          <w:rFonts w:ascii="Tahoma" w:hAnsi="Tahoma" w:cs="Tahoma"/>
          <w:i/>
          <w:sz w:val="16"/>
          <w:szCs w:val="18"/>
          <w:lang w:eastAsia="ar-SA"/>
        </w:rPr>
        <w:t xml:space="preserve"> in za izvedbo  tega dela uporablja podizvajalčeve zmogljivosti, zato podizvajalcu ni potrebno izpolniti še priloge 6. </w:t>
      </w:r>
    </w:p>
    <w:p w14:paraId="1B737331" w14:textId="77777777" w:rsidR="002C2986" w:rsidRPr="00964E51" w:rsidRDefault="002C2986" w:rsidP="005E6CB4">
      <w:pPr>
        <w:keepLines/>
        <w:widowControl w:val="0"/>
        <w:rPr>
          <w:rFonts w:ascii="Tahoma" w:hAnsi="Tahoma" w:cs="Tahoma"/>
          <w:noProof/>
          <w:sz w:val="18"/>
          <w:szCs w:val="18"/>
          <w:lang w:eastAsia="ar-SA"/>
        </w:rPr>
      </w:pPr>
    </w:p>
    <w:p w14:paraId="3716DFC4" w14:textId="77777777" w:rsidR="002C2986" w:rsidRPr="00964E51" w:rsidRDefault="002C2986" w:rsidP="005E6CB4">
      <w:pPr>
        <w:keepLines/>
        <w:widowControl w:val="0"/>
        <w:tabs>
          <w:tab w:val="left" w:pos="851"/>
        </w:tabs>
        <w:rPr>
          <w:noProof/>
          <w:sz w:val="18"/>
        </w:rPr>
      </w:pPr>
      <w:r w:rsidRPr="00964E51">
        <w:rPr>
          <w:rFonts w:ascii="Tahoma" w:hAnsi="Tahoma" w:cs="Tahoma"/>
          <w:b/>
          <w:i/>
          <w:noProof/>
          <w:sz w:val="16"/>
          <w:szCs w:val="18"/>
          <w:lang w:eastAsia="ar-SA"/>
        </w:rPr>
        <w:t>Navodilo</w:t>
      </w:r>
      <w:r w:rsidRPr="00964E51">
        <w:rPr>
          <w:rFonts w:ascii="Tahoma" w:hAnsi="Tahoma" w:cs="Tahoma"/>
          <w:i/>
          <w:noProof/>
          <w:sz w:val="16"/>
          <w:szCs w:val="18"/>
          <w:lang w:eastAsia="ar-SA"/>
        </w:rPr>
        <w:t xml:space="preserve">: </w:t>
      </w:r>
      <w:r w:rsidRPr="00964E51">
        <w:rPr>
          <w:rFonts w:ascii="Tahoma" w:hAnsi="Tahoma" w:cs="Tahoma"/>
          <w:i/>
          <w:noProof/>
          <w:sz w:val="16"/>
          <w:szCs w:val="18"/>
          <w:lang w:eastAsia="ar-SA"/>
        </w:rPr>
        <w:tab/>
        <w:t>Obrazec se po potrebi kopira!</w:t>
      </w:r>
      <w:r w:rsidRPr="00964E51">
        <w:rPr>
          <w:noProof/>
          <w:sz w:val="18"/>
        </w:rPr>
        <w:t xml:space="preserve"> </w:t>
      </w:r>
    </w:p>
    <w:p w14:paraId="03932831" w14:textId="77777777" w:rsidR="002C2986" w:rsidRPr="00964E51" w:rsidRDefault="002C2986" w:rsidP="005E6CB4">
      <w:pPr>
        <w:keepLines/>
        <w:widowControl w:val="0"/>
        <w:tabs>
          <w:tab w:val="left" w:pos="851"/>
        </w:tabs>
        <w:rPr>
          <w:noProof/>
          <w:sz w:val="18"/>
        </w:rPr>
      </w:pPr>
      <w:r w:rsidRPr="00964E51">
        <w:rPr>
          <w:rFonts w:ascii="Tahoma" w:hAnsi="Tahoma" w:cs="Tahoma"/>
          <w:i/>
          <w:noProof/>
          <w:sz w:val="16"/>
        </w:rPr>
        <w:tab/>
        <w:t xml:space="preserve">Ponudnik </w:t>
      </w:r>
      <w:r w:rsidRPr="00964E51">
        <w:rPr>
          <w:rFonts w:ascii="Tahoma" w:hAnsi="Tahoma" w:cs="Tahoma"/>
          <w:i/>
          <w:noProof/>
          <w:sz w:val="16"/>
          <w:u w:val="single"/>
        </w:rPr>
        <w:t>obrazec</w:t>
      </w:r>
      <w:r w:rsidRPr="00964E51">
        <w:rPr>
          <w:rFonts w:ascii="Tahoma" w:hAnsi="Tahoma" w:cs="Tahoma"/>
          <w:b/>
          <w:i/>
          <w:noProof/>
          <w:sz w:val="16"/>
        </w:rPr>
        <w:t xml:space="preserve"> </w:t>
      </w:r>
      <w:r w:rsidRPr="00964E51">
        <w:rPr>
          <w:rFonts w:ascii="Tahoma" w:hAnsi="Tahoma" w:cs="Tahoma"/>
          <w:i/>
          <w:noProof/>
          <w:sz w:val="16"/>
        </w:rPr>
        <w:t>v okviru sistema e-JN</w:t>
      </w:r>
      <w:r w:rsidRPr="00964E51">
        <w:rPr>
          <w:rFonts w:ascii="Tahoma" w:hAnsi="Tahoma" w:cs="Tahoma"/>
          <w:b/>
          <w:i/>
          <w:noProof/>
          <w:sz w:val="16"/>
        </w:rPr>
        <w:t xml:space="preserve"> </w:t>
      </w:r>
      <w:r w:rsidRPr="00964E51">
        <w:rPr>
          <w:rFonts w:ascii="Tahoma" w:hAnsi="Tahoma" w:cs="Tahoma"/>
          <w:b/>
          <w:i/>
          <w:noProof/>
          <w:sz w:val="16"/>
          <w:u w:val="single"/>
        </w:rPr>
        <w:t>naloži ločeno v Razdelek »DOKUMENTI«, del »Ostale priloge«!!!</w:t>
      </w:r>
    </w:p>
    <w:p w14:paraId="3F7985F1" w14:textId="77777777" w:rsidR="002C2986" w:rsidRPr="00964E51" w:rsidRDefault="002C2986" w:rsidP="005E6CB4">
      <w:pPr>
        <w:keepLines/>
        <w:widowControl w:val="0"/>
      </w:pPr>
      <w:r w:rsidRPr="00964E51">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2C2986" w:rsidRPr="00964E51" w14:paraId="75615CFA" w14:textId="77777777" w:rsidTr="00E67A46">
        <w:tc>
          <w:tcPr>
            <w:tcW w:w="599" w:type="dxa"/>
            <w:tcBorders>
              <w:top w:val="single" w:sz="4" w:space="0" w:color="000000"/>
              <w:left w:val="single" w:sz="4" w:space="0" w:color="000000"/>
              <w:bottom w:val="single" w:sz="4" w:space="0" w:color="000000"/>
            </w:tcBorders>
          </w:tcPr>
          <w:p w14:paraId="3414337C" w14:textId="77777777" w:rsidR="002C2986" w:rsidRPr="00964E51" w:rsidRDefault="002C2986" w:rsidP="005E6CB4">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0607FA16" w14:textId="77777777" w:rsidR="002C2986" w:rsidRPr="00964E51" w:rsidRDefault="002C2986" w:rsidP="005E6CB4">
            <w:pPr>
              <w:keepLines/>
              <w:widowControl w:val="0"/>
              <w:snapToGrid w:val="0"/>
              <w:rPr>
                <w:rFonts w:ascii="Tahoma" w:eastAsia="Calibri" w:hAnsi="Tahoma" w:cs="Tahoma"/>
              </w:rPr>
            </w:pPr>
            <w:r w:rsidRPr="00964E51">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7B11CFE4" w14:textId="77777777" w:rsidR="002C2986" w:rsidRPr="00964E51" w:rsidRDefault="002C2986" w:rsidP="005E6CB4">
            <w:pPr>
              <w:keepLines/>
              <w:widowControl w:val="0"/>
              <w:rPr>
                <w:rFonts w:ascii="Tahoma" w:eastAsia="Calibri" w:hAnsi="Tahoma" w:cs="Tahoma"/>
              </w:rPr>
            </w:pPr>
            <w:r w:rsidRPr="00964E51">
              <w:rPr>
                <w:rFonts w:ascii="Tahoma" w:eastAsia="Calibri" w:hAnsi="Tahoma" w:cs="Tahoma"/>
                <w:b/>
              </w:rPr>
              <w:t>Obrazec 1 k prilogi 5</w:t>
            </w:r>
          </w:p>
        </w:tc>
      </w:tr>
    </w:tbl>
    <w:p w14:paraId="3338EC77" w14:textId="77777777" w:rsidR="002C2986" w:rsidRPr="00964E51" w:rsidRDefault="002C2986" w:rsidP="005E6CB4">
      <w:pPr>
        <w:keepLines/>
        <w:widowControl w:val="0"/>
        <w:ind w:right="-143"/>
        <w:jc w:val="both"/>
        <w:rPr>
          <w:rFonts w:ascii="Tahoma" w:hAnsi="Tahoma" w:cs="Tahoma"/>
          <w:sz w:val="24"/>
        </w:rPr>
      </w:pPr>
    </w:p>
    <w:p w14:paraId="29D45EA2" w14:textId="77777777" w:rsidR="002C2986" w:rsidRPr="00964E51" w:rsidRDefault="002C2986" w:rsidP="005E6CB4">
      <w:pPr>
        <w:keepLines/>
        <w:widowControl w:val="0"/>
        <w:rPr>
          <w:rFonts w:ascii="Tahoma" w:hAnsi="Tahoma" w:cs="Tahoma"/>
        </w:rPr>
      </w:pPr>
      <w:r w:rsidRPr="00964E51">
        <w:rPr>
          <w:rFonts w:ascii="Tahoma" w:hAnsi="Tahoma" w:cs="Tahoma"/>
        </w:rPr>
        <w:t>Ponudnik: _____________________________________________________________________________</w:t>
      </w:r>
    </w:p>
    <w:p w14:paraId="533F38AE" w14:textId="77777777" w:rsidR="002C2986" w:rsidRPr="00964E51" w:rsidRDefault="002C2986" w:rsidP="005E6CB4">
      <w:pPr>
        <w:keepLines/>
        <w:widowControl w:val="0"/>
        <w:rPr>
          <w:rFonts w:ascii="Tahoma" w:hAnsi="Tahoma" w:cs="Tahoma"/>
        </w:rPr>
      </w:pPr>
    </w:p>
    <w:p w14:paraId="3B6E3E28" w14:textId="3E7B8E67" w:rsidR="002C2986" w:rsidRPr="00964E51" w:rsidRDefault="002C2986" w:rsidP="005E6CB4">
      <w:pPr>
        <w:keepLines/>
        <w:widowControl w:val="0"/>
        <w:ind w:right="-143"/>
        <w:jc w:val="both"/>
        <w:rPr>
          <w:rFonts w:ascii="Tahoma" w:hAnsi="Tahoma" w:cs="Tahoma"/>
          <w:b/>
        </w:rPr>
      </w:pPr>
      <w:r w:rsidRPr="00964E51">
        <w:rPr>
          <w:rFonts w:ascii="Tahoma" w:hAnsi="Tahoma" w:cs="Tahoma"/>
        </w:rPr>
        <w:t>za izvedbo javnega naročila</w:t>
      </w:r>
      <w:r w:rsidRPr="00964E51">
        <w:rPr>
          <w:rFonts w:ascii="Tahoma" w:hAnsi="Tahoma" w:cs="Tahoma"/>
          <w:b/>
        </w:rPr>
        <w:t xml:space="preserve"> </w:t>
      </w:r>
      <w:r w:rsidRPr="00964E51">
        <w:rPr>
          <w:rFonts w:ascii="Tahoma" w:hAnsi="Tahoma" w:cs="Tahoma"/>
        </w:rPr>
        <w:t>št.</w:t>
      </w:r>
      <w:r w:rsidRPr="00964E51">
        <w:rPr>
          <w:rFonts w:ascii="Tahoma" w:hAnsi="Tahoma" w:cs="Tahoma"/>
          <w:b/>
          <w:sz w:val="24"/>
        </w:rPr>
        <w:t xml:space="preserve"> </w:t>
      </w:r>
      <w:r w:rsidR="00E8303F" w:rsidRPr="00964E51">
        <w:rPr>
          <w:rFonts w:ascii="Tahoma" w:hAnsi="Tahoma" w:cs="Tahoma"/>
          <w:b/>
        </w:rPr>
        <w:t>VKS-52/25</w:t>
      </w:r>
      <w:r w:rsidRPr="00964E51">
        <w:rPr>
          <w:rFonts w:ascii="Tahoma" w:hAnsi="Tahoma" w:cs="Tahoma"/>
          <w:b/>
        </w:rPr>
        <w:t xml:space="preserve"> - »</w:t>
      </w:r>
      <w:r w:rsidR="00E8303F" w:rsidRPr="00964E51">
        <w:rPr>
          <w:rFonts w:ascii="Tahoma" w:hAnsi="Tahoma" w:cs="Tahoma"/>
          <w:b/>
        </w:rPr>
        <w:t>Prevzem in končna obdelava ostankov iz grabelj in sit, odpadek št. 19 08 01</w:t>
      </w:r>
      <w:r w:rsidRPr="00964E51">
        <w:rPr>
          <w:rFonts w:ascii="Tahoma" w:hAnsi="Tahoma" w:cs="Tahoma"/>
          <w:b/>
        </w:rPr>
        <w:t xml:space="preserve">« </w:t>
      </w:r>
      <w:r w:rsidRPr="00964E51">
        <w:rPr>
          <w:rFonts w:ascii="Tahoma" w:hAnsi="Tahoma" w:cs="Tahoma"/>
        </w:rPr>
        <w:t>ter v skladu s 94. členom ZJN-3</w:t>
      </w:r>
    </w:p>
    <w:p w14:paraId="0F53614C" w14:textId="77777777" w:rsidR="002C2986" w:rsidRPr="00964E51" w:rsidRDefault="002C2986" w:rsidP="005E6CB4">
      <w:pPr>
        <w:keepLines/>
        <w:widowControl w:val="0"/>
        <w:rPr>
          <w:rFonts w:ascii="Tahoma" w:hAnsi="Tahoma" w:cs="Tahoma"/>
        </w:rPr>
      </w:pPr>
    </w:p>
    <w:p w14:paraId="0CC84F25" w14:textId="77777777" w:rsidR="002C2986" w:rsidRPr="00964E51" w:rsidRDefault="002C2986" w:rsidP="005E6CB4">
      <w:pPr>
        <w:keepLines/>
        <w:widowControl w:val="0"/>
        <w:rPr>
          <w:rFonts w:ascii="Tahoma" w:hAnsi="Tahoma" w:cs="Tahoma"/>
        </w:rPr>
      </w:pPr>
    </w:p>
    <w:p w14:paraId="7B90EA32" w14:textId="77777777" w:rsidR="002C2986" w:rsidRPr="00964E51" w:rsidRDefault="002C2986" w:rsidP="005E6CB4">
      <w:pPr>
        <w:keepLines/>
        <w:widowControl w:val="0"/>
        <w:jc w:val="center"/>
        <w:rPr>
          <w:rFonts w:ascii="Tahoma" w:hAnsi="Tahoma" w:cs="Tahoma"/>
          <w:b/>
          <w:sz w:val="22"/>
          <w:szCs w:val="22"/>
        </w:rPr>
      </w:pPr>
      <w:r w:rsidRPr="00964E51">
        <w:rPr>
          <w:rFonts w:ascii="Tahoma" w:hAnsi="Tahoma" w:cs="Tahoma"/>
          <w:b/>
          <w:sz w:val="22"/>
          <w:szCs w:val="22"/>
        </w:rPr>
        <w:t>POOBLAŠČAMO</w:t>
      </w:r>
    </w:p>
    <w:p w14:paraId="0175835E" w14:textId="77777777" w:rsidR="002C2986" w:rsidRPr="00964E51" w:rsidRDefault="002C2986" w:rsidP="005E6CB4">
      <w:pPr>
        <w:keepLines/>
        <w:widowControl w:val="0"/>
        <w:rPr>
          <w:rFonts w:ascii="Tahoma" w:hAnsi="Tahoma" w:cs="Tahoma"/>
        </w:rPr>
      </w:pPr>
    </w:p>
    <w:p w14:paraId="143D62BA" w14:textId="77777777" w:rsidR="002C2986" w:rsidRPr="00964E51" w:rsidRDefault="002C2986" w:rsidP="005E6CB4">
      <w:pPr>
        <w:keepLines/>
        <w:widowControl w:val="0"/>
        <w:rPr>
          <w:rFonts w:ascii="Tahoma" w:hAnsi="Tahoma" w:cs="Tahoma"/>
        </w:rPr>
      </w:pPr>
    </w:p>
    <w:p w14:paraId="1201282E" w14:textId="62200A7F" w:rsidR="002C2986" w:rsidRPr="00964E51" w:rsidRDefault="002C2986" w:rsidP="005E6CB4">
      <w:pPr>
        <w:keepLines/>
        <w:widowControl w:val="0"/>
        <w:spacing w:line="276" w:lineRule="auto"/>
        <w:jc w:val="both"/>
        <w:rPr>
          <w:rFonts w:ascii="Tahoma" w:hAnsi="Tahoma" w:cs="Tahoma"/>
        </w:rPr>
      </w:pPr>
      <w:r w:rsidRPr="00964E51">
        <w:rPr>
          <w:rFonts w:ascii="Tahoma" w:hAnsi="Tahoma" w:cs="Tahoma"/>
        </w:rPr>
        <w:t xml:space="preserve">naročnika </w:t>
      </w:r>
      <w:r w:rsidR="00CE47BA" w:rsidRPr="00964E51">
        <w:rPr>
          <w:rFonts w:ascii="Tahoma" w:hAnsi="Tahoma" w:cs="Tahoma"/>
          <w:bCs/>
        </w:rPr>
        <w:t xml:space="preserve">JAVNO PODJETJE VODOVOD KANALIZACIJA SNAGA </w:t>
      </w:r>
      <w:proofErr w:type="spellStart"/>
      <w:r w:rsidR="00CE47BA" w:rsidRPr="00964E51">
        <w:rPr>
          <w:rFonts w:ascii="Tahoma" w:hAnsi="Tahoma" w:cs="Tahoma"/>
          <w:bCs/>
        </w:rPr>
        <w:t>d.o.o</w:t>
      </w:r>
      <w:proofErr w:type="spellEnd"/>
      <w:r w:rsidR="00CE47BA" w:rsidRPr="00964E51">
        <w:rPr>
          <w:rFonts w:ascii="Tahoma" w:hAnsi="Tahoma" w:cs="Tahoma"/>
          <w:bCs/>
        </w:rPr>
        <w:t>., Vodovodna cesta 90, 1000 Ljubljana</w:t>
      </w:r>
      <w:r w:rsidRPr="00964E51">
        <w:rPr>
          <w:rFonts w:ascii="Tahoma" w:hAnsi="Tahoma" w:cs="Tahoma"/>
        </w:rPr>
        <w:t xml:space="preserve">, da na podlagi potrjenega računa neposredno plačuje naše obveznosti do naslednjih podizvajalcev: </w:t>
      </w:r>
    </w:p>
    <w:p w14:paraId="516F2AF0" w14:textId="77777777" w:rsidR="002C2986" w:rsidRPr="00964E51" w:rsidRDefault="002C2986" w:rsidP="005E6CB4">
      <w:pPr>
        <w:keepLines/>
        <w:widowControl w:val="0"/>
        <w:spacing w:after="120"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C2986" w:rsidRPr="00964E51" w14:paraId="1F53E1B4" w14:textId="77777777" w:rsidTr="00E67A46">
        <w:trPr>
          <w:trHeight w:val="375"/>
        </w:trPr>
        <w:tc>
          <w:tcPr>
            <w:tcW w:w="392" w:type="dxa"/>
            <w:shd w:val="clear" w:color="auto" w:fill="auto"/>
            <w:vAlign w:val="center"/>
          </w:tcPr>
          <w:p w14:paraId="30CF208D" w14:textId="77777777" w:rsidR="002C2986" w:rsidRPr="00964E51" w:rsidRDefault="002C2986" w:rsidP="005E6CB4">
            <w:pPr>
              <w:keepLines/>
              <w:widowControl w:val="0"/>
              <w:spacing w:line="276" w:lineRule="auto"/>
              <w:ind w:right="-108"/>
              <w:rPr>
                <w:rFonts w:ascii="Tahoma" w:hAnsi="Tahoma" w:cs="Tahoma"/>
                <w:szCs w:val="22"/>
                <w:lang w:eastAsia="en-US"/>
              </w:rPr>
            </w:pPr>
            <w:r w:rsidRPr="00964E51">
              <w:rPr>
                <w:rFonts w:ascii="Tahoma" w:hAnsi="Tahoma" w:cs="Tahoma"/>
                <w:sz w:val="18"/>
                <w:szCs w:val="22"/>
                <w:lang w:eastAsia="en-US"/>
              </w:rPr>
              <w:t>Št.</w:t>
            </w:r>
            <w:r w:rsidRPr="00964E51">
              <w:rPr>
                <w:rFonts w:ascii="Tahoma" w:hAnsi="Tahoma" w:cs="Tahoma"/>
                <w:szCs w:val="22"/>
                <w:lang w:eastAsia="en-US"/>
              </w:rPr>
              <w:t xml:space="preserve"> </w:t>
            </w:r>
          </w:p>
        </w:tc>
        <w:tc>
          <w:tcPr>
            <w:tcW w:w="9214" w:type="dxa"/>
            <w:shd w:val="clear" w:color="auto" w:fill="auto"/>
            <w:vAlign w:val="center"/>
          </w:tcPr>
          <w:p w14:paraId="15209DD6" w14:textId="77777777" w:rsidR="002C2986" w:rsidRPr="00964E51" w:rsidRDefault="002C2986" w:rsidP="005E6CB4">
            <w:pPr>
              <w:keepLines/>
              <w:widowControl w:val="0"/>
              <w:spacing w:line="276" w:lineRule="auto"/>
              <w:jc w:val="center"/>
              <w:rPr>
                <w:rFonts w:ascii="Tahoma" w:hAnsi="Tahoma" w:cs="Tahoma"/>
                <w:szCs w:val="22"/>
                <w:lang w:eastAsia="en-US"/>
              </w:rPr>
            </w:pPr>
            <w:r w:rsidRPr="00964E51">
              <w:rPr>
                <w:rFonts w:ascii="Tahoma" w:hAnsi="Tahoma" w:cs="Tahoma"/>
                <w:sz w:val="18"/>
                <w:szCs w:val="22"/>
                <w:lang w:eastAsia="en-US"/>
              </w:rPr>
              <w:t>NAZIV PODIZVAJALCA</w:t>
            </w:r>
          </w:p>
        </w:tc>
      </w:tr>
      <w:tr w:rsidR="002C2986" w:rsidRPr="00964E51" w14:paraId="1EFFD761" w14:textId="77777777" w:rsidTr="00E67A46">
        <w:tc>
          <w:tcPr>
            <w:tcW w:w="392" w:type="dxa"/>
            <w:shd w:val="clear" w:color="auto" w:fill="auto"/>
            <w:vAlign w:val="center"/>
          </w:tcPr>
          <w:p w14:paraId="70066A63" w14:textId="77777777" w:rsidR="002C2986" w:rsidRPr="00964E51" w:rsidRDefault="002C2986" w:rsidP="005E6CB4">
            <w:pPr>
              <w:keepLines/>
              <w:widowControl w:val="0"/>
              <w:spacing w:line="276" w:lineRule="auto"/>
              <w:jc w:val="center"/>
              <w:rPr>
                <w:rFonts w:ascii="Tahoma" w:hAnsi="Tahoma" w:cs="Tahoma"/>
                <w:sz w:val="16"/>
                <w:szCs w:val="22"/>
                <w:lang w:eastAsia="en-US"/>
              </w:rPr>
            </w:pPr>
          </w:p>
          <w:p w14:paraId="412C5A6A" w14:textId="77777777" w:rsidR="002C2986" w:rsidRPr="00964E51" w:rsidRDefault="002C2986" w:rsidP="005E6CB4">
            <w:pPr>
              <w:keepLines/>
              <w:widowControl w:val="0"/>
              <w:spacing w:line="276" w:lineRule="auto"/>
              <w:jc w:val="center"/>
              <w:rPr>
                <w:rFonts w:ascii="Tahoma" w:hAnsi="Tahoma" w:cs="Tahoma"/>
                <w:sz w:val="16"/>
                <w:szCs w:val="22"/>
                <w:lang w:eastAsia="en-US"/>
              </w:rPr>
            </w:pPr>
            <w:r w:rsidRPr="00964E51">
              <w:rPr>
                <w:rFonts w:ascii="Tahoma" w:hAnsi="Tahoma" w:cs="Tahoma"/>
                <w:sz w:val="16"/>
                <w:szCs w:val="22"/>
                <w:lang w:eastAsia="en-US"/>
              </w:rPr>
              <w:t>1.</w:t>
            </w:r>
          </w:p>
          <w:p w14:paraId="5D95777D" w14:textId="77777777" w:rsidR="002C2986" w:rsidRPr="00964E51" w:rsidRDefault="002C2986" w:rsidP="005E6C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A15CE3A" w14:textId="77777777" w:rsidR="002C2986" w:rsidRPr="00964E51" w:rsidRDefault="002C2986" w:rsidP="005E6CB4">
            <w:pPr>
              <w:keepLines/>
              <w:widowControl w:val="0"/>
              <w:spacing w:line="276" w:lineRule="auto"/>
              <w:rPr>
                <w:rFonts w:ascii="Tahoma" w:hAnsi="Tahoma" w:cs="Tahoma"/>
                <w:sz w:val="22"/>
                <w:szCs w:val="22"/>
                <w:lang w:eastAsia="en-US"/>
              </w:rPr>
            </w:pPr>
          </w:p>
          <w:p w14:paraId="41955C6A" w14:textId="77777777" w:rsidR="002C2986" w:rsidRPr="00964E51" w:rsidRDefault="002C2986" w:rsidP="005E6CB4">
            <w:pPr>
              <w:keepLines/>
              <w:widowControl w:val="0"/>
              <w:spacing w:line="276" w:lineRule="auto"/>
              <w:rPr>
                <w:rFonts w:ascii="Tahoma" w:hAnsi="Tahoma" w:cs="Tahoma"/>
                <w:sz w:val="22"/>
                <w:szCs w:val="22"/>
                <w:lang w:eastAsia="en-US"/>
              </w:rPr>
            </w:pPr>
          </w:p>
          <w:p w14:paraId="1A072414" w14:textId="77777777" w:rsidR="002C2986" w:rsidRPr="00964E51" w:rsidRDefault="002C2986" w:rsidP="005E6CB4">
            <w:pPr>
              <w:keepLines/>
              <w:widowControl w:val="0"/>
              <w:spacing w:line="276" w:lineRule="auto"/>
              <w:rPr>
                <w:rFonts w:ascii="Tahoma" w:hAnsi="Tahoma" w:cs="Tahoma"/>
                <w:sz w:val="22"/>
                <w:szCs w:val="22"/>
                <w:lang w:eastAsia="en-US"/>
              </w:rPr>
            </w:pPr>
          </w:p>
        </w:tc>
      </w:tr>
      <w:tr w:rsidR="002C2986" w:rsidRPr="00964E51" w14:paraId="37D811ED" w14:textId="77777777" w:rsidTr="00E67A46">
        <w:tc>
          <w:tcPr>
            <w:tcW w:w="392" w:type="dxa"/>
            <w:shd w:val="clear" w:color="auto" w:fill="auto"/>
            <w:vAlign w:val="center"/>
          </w:tcPr>
          <w:p w14:paraId="57F65BFC" w14:textId="77777777" w:rsidR="002C2986" w:rsidRPr="00964E51" w:rsidRDefault="002C2986" w:rsidP="005E6CB4">
            <w:pPr>
              <w:keepLines/>
              <w:widowControl w:val="0"/>
              <w:spacing w:line="276" w:lineRule="auto"/>
              <w:jc w:val="center"/>
              <w:rPr>
                <w:rFonts w:ascii="Tahoma" w:hAnsi="Tahoma" w:cs="Tahoma"/>
                <w:sz w:val="16"/>
                <w:szCs w:val="22"/>
                <w:lang w:eastAsia="en-US"/>
              </w:rPr>
            </w:pPr>
          </w:p>
          <w:p w14:paraId="2133B1C8" w14:textId="77777777" w:rsidR="002C2986" w:rsidRPr="00964E51" w:rsidRDefault="002C2986" w:rsidP="005E6CB4">
            <w:pPr>
              <w:keepLines/>
              <w:widowControl w:val="0"/>
              <w:spacing w:line="276" w:lineRule="auto"/>
              <w:jc w:val="center"/>
              <w:rPr>
                <w:rFonts w:ascii="Tahoma" w:hAnsi="Tahoma" w:cs="Tahoma"/>
                <w:sz w:val="16"/>
                <w:szCs w:val="22"/>
                <w:lang w:eastAsia="en-US"/>
              </w:rPr>
            </w:pPr>
            <w:r w:rsidRPr="00964E51">
              <w:rPr>
                <w:rFonts w:ascii="Tahoma" w:hAnsi="Tahoma" w:cs="Tahoma"/>
                <w:sz w:val="16"/>
                <w:szCs w:val="22"/>
                <w:lang w:eastAsia="en-US"/>
              </w:rPr>
              <w:t>2.</w:t>
            </w:r>
          </w:p>
          <w:p w14:paraId="57381A53" w14:textId="77777777" w:rsidR="002C2986" w:rsidRPr="00964E51" w:rsidRDefault="002C2986" w:rsidP="005E6C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1E56C5BC" w14:textId="77777777" w:rsidR="002C2986" w:rsidRPr="00964E51" w:rsidRDefault="002C2986" w:rsidP="005E6CB4">
            <w:pPr>
              <w:keepLines/>
              <w:widowControl w:val="0"/>
              <w:spacing w:line="276" w:lineRule="auto"/>
              <w:rPr>
                <w:rFonts w:ascii="Tahoma" w:hAnsi="Tahoma" w:cs="Tahoma"/>
                <w:sz w:val="22"/>
                <w:szCs w:val="22"/>
                <w:lang w:eastAsia="en-US"/>
              </w:rPr>
            </w:pPr>
          </w:p>
          <w:p w14:paraId="01EC8023" w14:textId="77777777" w:rsidR="002C2986" w:rsidRPr="00964E51" w:rsidRDefault="002C2986" w:rsidP="005E6CB4">
            <w:pPr>
              <w:keepLines/>
              <w:widowControl w:val="0"/>
              <w:spacing w:line="276" w:lineRule="auto"/>
              <w:rPr>
                <w:rFonts w:ascii="Tahoma" w:hAnsi="Tahoma" w:cs="Tahoma"/>
                <w:sz w:val="22"/>
                <w:szCs w:val="22"/>
                <w:lang w:eastAsia="en-US"/>
              </w:rPr>
            </w:pPr>
          </w:p>
          <w:p w14:paraId="68FC7316" w14:textId="77777777" w:rsidR="002C2986" w:rsidRPr="00964E51" w:rsidRDefault="002C2986" w:rsidP="005E6CB4">
            <w:pPr>
              <w:keepLines/>
              <w:widowControl w:val="0"/>
              <w:spacing w:line="276" w:lineRule="auto"/>
              <w:rPr>
                <w:rFonts w:ascii="Tahoma" w:hAnsi="Tahoma" w:cs="Tahoma"/>
                <w:sz w:val="22"/>
                <w:szCs w:val="22"/>
                <w:lang w:eastAsia="en-US"/>
              </w:rPr>
            </w:pPr>
          </w:p>
        </w:tc>
      </w:tr>
      <w:tr w:rsidR="002C2986" w:rsidRPr="00964E51" w14:paraId="389BCD62" w14:textId="77777777" w:rsidTr="00E67A46">
        <w:tc>
          <w:tcPr>
            <w:tcW w:w="392" w:type="dxa"/>
            <w:shd w:val="clear" w:color="auto" w:fill="auto"/>
            <w:vAlign w:val="center"/>
          </w:tcPr>
          <w:p w14:paraId="77347009" w14:textId="77777777" w:rsidR="002C2986" w:rsidRPr="00964E51" w:rsidRDefault="002C2986" w:rsidP="005E6CB4">
            <w:pPr>
              <w:keepLines/>
              <w:widowControl w:val="0"/>
              <w:spacing w:line="276" w:lineRule="auto"/>
              <w:jc w:val="center"/>
              <w:rPr>
                <w:rFonts w:ascii="Tahoma" w:hAnsi="Tahoma" w:cs="Tahoma"/>
                <w:sz w:val="16"/>
                <w:szCs w:val="22"/>
                <w:lang w:eastAsia="en-US"/>
              </w:rPr>
            </w:pPr>
          </w:p>
          <w:p w14:paraId="31BAF94A" w14:textId="77777777" w:rsidR="002C2986" w:rsidRPr="00964E51" w:rsidRDefault="002C2986" w:rsidP="005E6CB4">
            <w:pPr>
              <w:keepLines/>
              <w:widowControl w:val="0"/>
              <w:spacing w:line="276" w:lineRule="auto"/>
              <w:jc w:val="center"/>
              <w:rPr>
                <w:rFonts w:ascii="Tahoma" w:hAnsi="Tahoma" w:cs="Tahoma"/>
                <w:sz w:val="16"/>
                <w:szCs w:val="22"/>
                <w:lang w:eastAsia="en-US"/>
              </w:rPr>
            </w:pPr>
            <w:r w:rsidRPr="00964E51">
              <w:rPr>
                <w:rFonts w:ascii="Tahoma" w:hAnsi="Tahoma" w:cs="Tahoma"/>
                <w:sz w:val="16"/>
                <w:szCs w:val="22"/>
                <w:lang w:eastAsia="en-US"/>
              </w:rPr>
              <w:t>3.</w:t>
            </w:r>
          </w:p>
          <w:p w14:paraId="6CFA54A3" w14:textId="77777777" w:rsidR="002C2986" w:rsidRPr="00964E51" w:rsidRDefault="002C2986" w:rsidP="005E6C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5A8DD95D" w14:textId="77777777" w:rsidR="002C2986" w:rsidRPr="00964E51" w:rsidRDefault="002C2986" w:rsidP="005E6CB4">
            <w:pPr>
              <w:keepLines/>
              <w:widowControl w:val="0"/>
              <w:spacing w:line="276" w:lineRule="auto"/>
              <w:rPr>
                <w:rFonts w:ascii="Tahoma" w:hAnsi="Tahoma" w:cs="Tahoma"/>
                <w:sz w:val="22"/>
                <w:szCs w:val="22"/>
                <w:lang w:eastAsia="en-US"/>
              </w:rPr>
            </w:pPr>
          </w:p>
          <w:p w14:paraId="0ED8B136" w14:textId="77777777" w:rsidR="002C2986" w:rsidRPr="00964E51" w:rsidRDefault="002C2986" w:rsidP="005E6CB4">
            <w:pPr>
              <w:keepLines/>
              <w:widowControl w:val="0"/>
              <w:spacing w:line="276" w:lineRule="auto"/>
              <w:rPr>
                <w:rFonts w:ascii="Tahoma" w:hAnsi="Tahoma" w:cs="Tahoma"/>
                <w:sz w:val="22"/>
                <w:szCs w:val="22"/>
                <w:lang w:eastAsia="en-US"/>
              </w:rPr>
            </w:pPr>
          </w:p>
          <w:p w14:paraId="2A1311BA" w14:textId="77777777" w:rsidR="002C2986" w:rsidRPr="00964E51" w:rsidRDefault="002C2986" w:rsidP="005E6CB4">
            <w:pPr>
              <w:keepLines/>
              <w:widowControl w:val="0"/>
              <w:spacing w:line="276" w:lineRule="auto"/>
              <w:rPr>
                <w:rFonts w:ascii="Tahoma" w:hAnsi="Tahoma" w:cs="Tahoma"/>
                <w:sz w:val="22"/>
                <w:szCs w:val="22"/>
                <w:lang w:eastAsia="en-US"/>
              </w:rPr>
            </w:pPr>
          </w:p>
        </w:tc>
      </w:tr>
      <w:tr w:rsidR="002C2986" w:rsidRPr="00964E51" w14:paraId="38797F1C" w14:textId="77777777" w:rsidTr="00E67A46">
        <w:tc>
          <w:tcPr>
            <w:tcW w:w="392" w:type="dxa"/>
            <w:shd w:val="clear" w:color="auto" w:fill="auto"/>
            <w:vAlign w:val="center"/>
          </w:tcPr>
          <w:p w14:paraId="4C230703" w14:textId="77777777" w:rsidR="002C2986" w:rsidRPr="00964E51" w:rsidRDefault="002C2986" w:rsidP="005E6CB4">
            <w:pPr>
              <w:keepLines/>
              <w:widowControl w:val="0"/>
              <w:spacing w:line="276" w:lineRule="auto"/>
              <w:jc w:val="center"/>
              <w:rPr>
                <w:rFonts w:ascii="Tahoma" w:hAnsi="Tahoma" w:cs="Tahoma"/>
                <w:sz w:val="16"/>
                <w:szCs w:val="22"/>
                <w:lang w:eastAsia="en-US"/>
              </w:rPr>
            </w:pPr>
          </w:p>
          <w:p w14:paraId="76D0D2D5" w14:textId="77777777" w:rsidR="002C2986" w:rsidRPr="00964E51" w:rsidRDefault="002C2986" w:rsidP="005E6CB4">
            <w:pPr>
              <w:keepLines/>
              <w:widowControl w:val="0"/>
              <w:spacing w:line="276" w:lineRule="auto"/>
              <w:jc w:val="center"/>
              <w:rPr>
                <w:rFonts w:ascii="Tahoma" w:hAnsi="Tahoma" w:cs="Tahoma"/>
                <w:sz w:val="16"/>
                <w:szCs w:val="22"/>
                <w:lang w:eastAsia="en-US"/>
              </w:rPr>
            </w:pPr>
            <w:r w:rsidRPr="00964E51">
              <w:rPr>
                <w:rFonts w:ascii="Tahoma" w:hAnsi="Tahoma" w:cs="Tahoma"/>
                <w:sz w:val="16"/>
                <w:szCs w:val="22"/>
                <w:lang w:eastAsia="en-US"/>
              </w:rPr>
              <w:t>4.</w:t>
            </w:r>
          </w:p>
          <w:p w14:paraId="44351FED" w14:textId="77777777" w:rsidR="002C2986" w:rsidRPr="00964E51" w:rsidRDefault="002C2986" w:rsidP="005E6C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516AC53" w14:textId="77777777" w:rsidR="002C2986" w:rsidRPr="00964E51" w:rsidRDefault="002C2986" w:rsidP="005E6CB4">
            <w:pPr>
              <w:keepLines/>
              <w:widowControl w:val="0"/>
              <w:spacing w:line="276" w:lineRule="auto"/>
              <w:rPr>
                <w:rFonts w:ascii="Tahoma" w:hAnsi="Tahoma" w:cs="Tahoma"/>
                <w:sz w:val="22"/>
                <w:szCs w:val="22"/>
                <w:lang w:eastAsia="en-US"/>
              </w:rPr>
            </w:pPr>
          </w:p>
          <w:p w14:paraId="11DDD534" w14:textId="77777777" w:rsidR="002C2986" w:rsidRPr="00964E51" w:rsidRDefault="002C2986" w:rsidP="005E6CB4">
            <w:pPr>
              <w:keepLines/>
              <w:widowControl w:val="0"/>
              <w:spacing w:line="276" w:lineRule="auto"/>
              <w:rPr>
                <w:rFonts w:ascii="Tahoma" w:hAnsi="Tahoma" w:cs="Tahoma"/>
                <w:sz w:val="22"/>
                <w:szCs w:val="22"/>
                <w:lang w:eastAsia="en-US"/>
              </w:rPr>
            </w:pPr>
          </w:p>
          <w:p w14:paraId="0648F8B2" w14:textId="77777777" w:rsidR="002C2986" w:rsidRPr="00964E51" w:rsidRDefault="002C2986" w:rsidP="005E6CB4">
            <w:pPr>
              <w:keepLines/>
              <w:widowControl w:val="0"/>
              <w:spacing w:line="276" w:lineRule="auto"/>
              <w:rPr>
                <w:rFonts w:ascii="Tahoma" w:hAnsi="Tahoma" w:cs="Tahoma"/>
                <w:sz w:val="22"/>
                <w:szCs w:val="22"/>
                <w:lang w:eastAsia="en-US"/>
              </w:rPr>
            </w:pPr>
          </w:p>
        </w:tc>
      </w:tr>
      <w:tr w:rsidR="002C2986" w:rsidRPr="00964E51" w14:paraId="12AED628" w14:textId="77777777" w:rsidTr="00E67A46">
        <w:tc>
          <w:tcPr>
            <w:tcW w:w="392" w:type="dxa"/>
            <w:shd w:val="clear" w:color="auto" w:fill="auto"/>
            <w:vAlign w:val="center"/>
          </w:tcPr>
          <w:p w14:paraId="280E22B9" w14:textId="77777777" w:rsidR="002C2986" w:rsidRPr="00964E51" w:rsidRDefault="002C2986" w:rsidP="005E6CB4">
            <w:pPr>
              <w:keepLines/>
              <w:widowControl w:val="0"/>
              <w:spacing w:line="276" w:lineRule="auto"/>
              <w:jc w:val="center"/>
              <w:rPr>
                <w:rFonts w:ascii="Tahoma" w:hAnsi="Tahoma" w:cs="Tahoma"/>
                <w:sz w:val="16"/>
                <w:szCs w:val="22"/>
                <w:lang w:eastAsia="en-US"/>
              </w:rPr>
            </w:pPr>
          </w:p>
          <w:p w14:paraId="4156ECF9" w14:textId="77777777" w:rsidR="002C2986" w:rsidRPr="00964E51" w:rsidRDefault="002C2986" w:rsidP="005E6CB4">
            <w:pPr>
              <w:keepLines/>
              <w:widowControl w:val="0"/>
              <w:spacing w:line="276" w:lineRule="auto"/>
              <w:jc w:val="center"/>
              <w:rPr>
                <w:rFonts w:ascii="Tahoma" w:hAnsi="Tahoma" w:cs="Tahoma"/>
                <w:sz w:val="16"/>
                <w:szCs w:val="22"/>
                <w:lang w:eastAsia="en-US"/>
              </w:rPr>
            </w:pPr>
            <w:r w:rsidRPr="00964E51">
              <w:rPr>
                <w:rFonts w:ascii="Tahoma" w:hAnsi="Tahoma" w:cs="Tahoma"/>
                <w:sz w:val="16"/>
                <w:szCs w:val="22"/>
                <w:lang w:eastAsia="en-US"/>
              </w:rPr>
              <w:t>5.</w:t>
            </w:r>
          </w:p>
          <w:p w14:paraId="3ECDD729" w14:textId="77777777" w:rsidR="002C2986" w:rsidRPr="00964E51" w:rsidRDefault="002C2986" w:rsidP="005E6C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79C41D67" w14:textId="77777777" w:rsidR="002C2986" w:rsidRPr="00964E51" w:rsidRDefault="002C2986" w:rsidP="005E6CB4">
            <w:pPr>
              <w:keepLines/>
              <w:widowControl w:val="0"/>
              <w:spacing w:line="276" w:lineRule="auto"/>
              <w:rPr>
                <w:rFonts w:ascii="Tahoma" w:hAnsi="Tahoma" w:cs="Tahoma"/>
                <w:sz w:val="22"/>
                <w:szCs w:val="22"/>
                <w:lang w:eastAsia="en-US"/>
              </w:rPr>
            </w:pPr>
          </w:p>
          <w:p w14:paraId="73A8ECA1" w14:textId="77777777" w:rsidR="002C2986" w:rsidRPr="00964E51" w:rsidRDefault="002C2986" w:rsidP="005E6CB4">
            <w:pPr>
              <w:keepLines/>
              <w:widowControl w:val="0"/>
              <w:spacing w:line="276" w:lineRule="auto"/>
              <w:rPr>
                <w:rFonts w:ascii="Tahoma" w:hAnsi="Tahoma" w:cs="Tahoma"/>
                <w:sz w:val="22"/>
                <w:szCs w:val="22"/>
                <w:lang w:eastAsia="en-US"/>
              </w:rPr>
            </w:pPr>
          </w:p>
          <w:p w14:paraId="328AD234" w14:textId="77777777" w:rsidR="002C2986" w:rsidRPr="00964E51" w:rsidRDefault="002C2986" w:rsidP="005E6CB4">
            <w:pPr>
              <w:keepLines/>
              <w:widowControl w:val="0"/>
              <w:spacing w:line="276" w:lineRule="auto"/>
              <w:rPr>
                <w:rFonts w:ascii="Tahoma" w:hAnsi="Tahoma" w:cs="Tahoma"/>
                <w:sz w:val="22"/>
                <w:szCs w:val="22"/>
                <w:lang w:eastAsia="en-US"/>
              </w:rPr>
            </w:pPr>
          </w:p>
        </w:tc>
      </w:tr>
      <w:tr w:rsidR="002C2986" w:rsidRPr="00964E51" w14:paraId="2C743ABF" w14:textId="77777777" w:rsidTr="00E67A46">
        <w:trPr>
          <w:trHeight w:val="495"/>
        </w:trPr>
        <w:tc>
          <w:tcPr>
            <w:tcW w:w="392" w:type="dxa"/>
            <w:shd w:val="clear" w:color="auto" w:fill="auto"/>
            <w:vAlign w:val="center"/>
          </w:tcPr>
          <w:p w14:paraId="585A7806" w14:textId="77777777" w:rsidR="002C2986" w:rsidRPr="00964E51" w:rsidRDefault="002C2986" w:rsidP="005E6CB4">
            <w:pPr>
              <w:keepLines/>
              <w:widowControl w:val="0"/>
              <w:spacing w:line="276" w:lineRule="auto"/>
              <w:jc w:val="center"/>
              <w:rPr>
                <w:rFonts w:ascii="Tahoma" w:hAnsi="Tahoma" w:cs="Tahoma"/>
                <w:sz w:val="16"/>
                <w:szCs w:val="22"/>
                <w:lang w:eastAsia="en-US"/>
              </w:rPr>
            </w:pPr>
            <w:r w:rsidRPr="00964E51">
              <w:rPr>
                <w:rFonts w:ascii="Tahoma" w:hAnsi="Tahoma" w:cs="Tahoma"/>
                <w:sz w:val="16"/>
                <w:szCs w:val="22"/>
                <w:lang w:eastAsia="en-US"/>
              </w:rPr>
              <w:t>:</w:t>
            </w:r>
          </w:p>
        </w:tc>
        <w:tc>
          <w:tcPr>
            <w:tcW w:w="9214" w:type="dxa"/>
            <w:shd w:val="clear" w:color="auto" w:fill="auto"/>
            <w:vAlign w:val="center"/>
          </w:tcPr>
          <w:p w14:paraId="21BB6090" w14:textId="77777777" w:rsidR="002C2986" w:rsidRPr="00964E51" w:rsidRDefault="002C2986" w:rsidP="005E6CB4">
            <w:pPr>
              <w:keepLines/>
              <w:widowControl w:val="0"/>
              <w:spacing w:line="276" w:lineRule="auto"/>
              <w:rPr>
                <w:rFonts w:ascii="Tahoma" w:hAnsi="Tahoma" w:cs="Tahoma"/>
                <w:sz w:val="22"/>
                <w:szCs w:val="22"/>
                <w:lang w:eastAsia="en-US"/>
              </w:rPr>
            </w:pPr>
          </w:p>
        </w:tc>
      </w:tr>
    </w:tbl>
    <w:p w14:paraId="01FE8157" w14:textId="77777777" w:rsidR="002C2986" w:rsidRPr="00964E51" w:rsidRDefault="002C2986" w:rsidP="005E6CB4">
      <w:pPr>
        <w:keepLines/>
        <w:widowControl w:val="0"/>
        <w:spacing w:after="120" w:line="276" w:lineRule="auto"/>
        <w:jc w:val="both"/>
        <w:rPr>
          <w:rFonts w:ascii="Tahoma" w:hAnsi="Tahoma" w:cs="Tahoma"/>
        </w:rPr>
      </w:pPr>
    </w:p>
    <w:p w14:paraId="1BB492D1" w14:textId="77777777" w:rsidR="002C2986" w:rsidRPr="00964E51" w:rsidRDefault="002C2986" w:rsidP="005E6CB4">
      <w:pPr>
        <w:keepLines/>
        <w:widowControl w:val="0"/>
        <w:rPr>
          <w:b/>
        </w:rPr>
      </w:pPr>
    </w:p>
    <w:p w14:paraId="797115D8" w14:textId="77777777" w:rsidR="002C2986" w:rsidRPr="00964E51" w:rsidRDefault="002C2986" w:rsidP="005E6CB4">
      <w:pPr>
        <w:keepLines/>
        <w:widowControl w:val="0"/>
        <w:rPr>
          <w:rFonts w:ascii="Tahoma" w:hAnsi="Tahoma" w:cs="Tahoma"/>
        </w:rPr>
      </w:pPr>
      <w:r w:rsidRPr="00964E51">
        <w:rPr>
          <w:rFonts w:ascii="Tahoma" w:hAnsi="Tahoma" w:cs="Tahoma"/>
        </w:rPr>
        <w:t>__________________________                     Žig                             __________________________</w:t>
      </w:r>
    </w:p>
    <w:p w14:paraId="025FFFFA" w14:textId="77777777" w:rsidR="002C2986" w:rsidRPr="00964E51" w:rsidRDefault="002C2986" w:rsidP="005E6CB4">
      <w:pPr>
        <w:keepLines/>
        <w:widowControl w:val="0"/>
        <w:rPr>
          <w:rFonts w:ascii="Tahoma" w:hAnsi="Tahoma" w:cs="Tahoma"/>
          <w:noProof/>
          <w:sz w:val="18"/>
        </w:rPr>
      </w:pPr>
      <w:r w:rsidRPr="00964E51">
        <w:rPr>
          <w:rFonts w:ascii="Tahoma" w:hAnsi="Tahoma" w:cs="Tahoma"/>
          <w:noProof/>
          <w:sz w:val="18"/>
        </w:rPr>
        <w:t>(Kraj in datum)                                                                                         (Podpis odgovorne osebe ponudnika)</w:t>
      </w:r>
    </w:p>
    <w:p w14:paraId="37EBBAB7" w14:textId="77777777" w:rsidR="002C2986" w:rsidRPr="00964E51" w:rsidRDefault="002C2986" w:rsidP="005E6CB4">
      <w:pPr>
        <w:keepLines/>
        <w:widowControl w:val="0"/>
        <w:jc w:val="right"/>
        <w:rPr>
          <w:rFonts w:ascii="Tahoma" w:hAnsi="Tahoma" w:cs="Tahoma"/>
          <w:b/>
        </w:rPr>
      </w:pPr>
    </w:p>
    <w:p w14:paraId="6966CE5B" w14:textId="77777777" w:rsidR="002C2986" w:rsidRPr="00964E51" w:rsidRDefault="002C2986" w:rsidP="005E6CB4">
      <w:pPr>
        <w:keepLines/>
        <w:widowControl w:val="0"/>
        <w:jc w:val="both"/>
        <w:rPr>
          <w:b/>
        </w:rPr>
      </w:pPr>
    </w:p>
    <w:p w14:paraId="28075BAA" w14:textId="77777777" w:rsidR="002C2986" w:rsidRPr="00964E51" w:rsidRDefault="002C2986" w:rsidP="005E6CB4">
      <w:pPr>
        <w:keepLines/>
        <w:widowControl w:val="0"/>
        <w:spacing w:after="40"/>
        <w:jc w:val="both"/>
        <w:rPr>
          <w:rFonts w:ascii="Tahoma" w:hAnsi="Tahoma" w:cs="Tahoma"/>
          <w:b/>
          <w:i/>
          <w:sz w:val="18"/>
          <w:szCs w:val="18"/>
          <w:u w:val="single"/>
        </w:rPr>
      </w:pPr>
      <w:r w:rsidRPr="00964E51">
        <w:rPr>
          <w:rFonts w:ascii="Tahoma" w:hAnsi="Tahoma" w:cs="Tahoma"/>
          <w:b/>
          <w:i/>
          <w:sz w:val="18"/>
          <w:szCs w:val="18"/>
          <w:u w:val="single"/>
        </w:rPr>
        <w:t xml:space="preserve">Opomba: </w:t>
      </w:r>
    </w:p>
    <w:p w14:paraId="3D546419" w14:textId="77777777" w:rsidR="002C2986" w:rsidRPr="00964E51" w:rsidRDefault="002C2986" w:rsidP="005E6CB4">
      <w:pPr>
        <w:keepLines/>
        <w:widowControl w:val="0"/>
        <w:jc w:val="both"/>
        <w:rPr>
          <w:b/>
        </w:rPr>
      </w:pPr>
      <w:r w:rsidRPr="00964E51">
        <w:rPr>
          <w:rFonts w:ascii="Tahoma" w:hAnsi="Tahoma" w:cs="Tahoma"/>
          <w:i/>
          <w:iCs/>
          <w:sz w:val="18"/>
          <w:szCs w:val="22"/>
        </w:rPr>
        <w:t xml:space="preserve">Obrazec se izpolni in podpiše </w:t>
      </w:r>
      <w:r w:rsidRPr="00964E51">
        <w:rPr>
          <w:rFonts w:ascii="Tahoma" w:hAnsi="Tahoma" w:cs="Tahoma"/>
          <w:i/>
          <w:iCs/>
          <w:sz w:val="18"/>
          <w:szCs w:val="22"/>
          <w:u w:val="single"/>
        </w:rPr>
        <w:t>kadar namerava ponudnik izvesti javno naročilo s podizvajalcem, ki zahteva neposredno plačilo</w:t>
      </w:r>
      <w:r w:rsidRPr="00964E51">
        <w:rPr>
          <w:rFonts w:ascii="Tahoma" w:hAnsi="Tahoma" w:cs="Tahoma"/>
          <w:i/>
          <w:iCs/>
          <w:sz w:val="18"/>
          <w:szCs w:val="22"/>
        </w:rPr>
        <w:t xml:space="preserve"> v skladu s 94. členom ZJN-3, ter posledično služi kot priloga k pogodbi o izvedbi javnega naročila.</w:t>
      </w:r>
    </w:p>
    <w:p w14:paraId="6990D6AA" w14:textId="77777777" w:rsidR="002C2986" w:rsidRPr="00964E51" w:rsidRDefault="002C2986" w:rsidP="005E6CB4">
      <w:pPr>
        <w:keepLines/>
        <w:widowControl w:val="0"/>
        <w:jc w:val="both"/>
        <w:rPr>
          <w:rFonts w:ascii="Tahoma" w:hAnsi="Tahoma" w:cs="Tahoma"/>
          <w:i/>
          <w:iCs/>
          <w:sz w:val="16"/>
          <w:szCs w:val="22"/>
        </w:rPr>
      </w:pPr>
    </w:p>
    <w:p w14:paraId="748831D0" w14:textId="77777777" w:rsidR="002C2986" w:rsidRPr="00964E51" w:rsidRDefault="002C2986" w:rsidP="005E6CB4">
      <w:pPr>
        <w:keepLines/>
        <w:widowControl w:val="0"/>
        <w:jc w:val="both"/>
        <w:rPr>
          <w:rFonts w:ascii="Tahoma" w:hAnsi="Tahoma" w:cs="Tahoma"/>
          <w:i/>
          <w:iCs/>
          <w:sz w:val="18"/>
          <w:szCs w:val="22"/>
        </w:rPr>
      </w:pPr>
      <w:r w:rsidRPr="00964E51">
        <w:rPr>
          <w:rFonts w:ascii="Tahoma" w:hAnsi="Tahoma" w:cs="Tahoma"/>
          <w:i/>
          <w:iCs/>
          <w:sz w:val="18"/>
          <w:szCs w:val="22"/>
        </w:rPr>
        <w:t xml:space="preserve">V primeru, da ponudnik </w:t>
      </w:r>
      <w:r w:rsidRPr="00964E51">
        <w:rPr>
          <w:rFonts w:ascii="Tahoma" w:hAnsi="Tahoma" w:cs="Tahoma"/>
          <w:i/>
          <w:iCs/>
          <w:sz w:val="18"/>
          <w:szCs w:val="22"/>
          <w:u w:val="single"/>
        </w:rPr>
        <w:t>ne namerava</w:t>
      </w:r>
      <w:r w:rsidRPr="00964E51">
        <w:rPr>
          <w:rFonts w:ascii="Tahoma" w:hAnsi="Tahoma" w:cs="Tahoma"/>
          <w:i/>
          <w:iCs/>
          <w:sz w:val="18"/>
          <w:szCs w:val="22"/>
        </w:rPr>
        <w:t xml:space="preserve"> izvesti javno naročilo s podizvajalcem, </w:t>
      </w:r>
      <w:r w:rsidRPr="00964E51">
        <w:rPr>
          <w:rFonts w:ascii="Tahoma" w:hAnsi="Tahoma" w:cs="Tahoma"/>
          <w:i/>
          <w:iCs/>
          <w:sz w:val="18"/>
          <w:szCs w:val="22"/>
          <w:u w:val="single"/>
        </w:rPr>
        <w:t>ki zahteva neposredno plačilo</w:t>
      </w:r>
      <w:r w:rsidRPr="00964E51">
        <w:rPr>
          <w:rFonts w:ascii="Tahoma" w:hAnsi="Tahoma" w:cs="Tahoma"/>
          <w:i/>
          <w:iCs/>
          <w:sz w:val="18"/>
          <w:szCs w:val="22"/>
        </w:rPr>
        <w:t xml:space="preserve">, obrazca ni potrebno izpolniti.  </w:t>
      </w:r>
    </w:p>
    <w:p w14:paraId="27EBF4A5" w14:textId="77777777" w:rsidR="002C2986" w:rsidRPr="00964E51" w:rsidRDefault="002C2986" w:rsidP="005E6CB4">
      <w:pPr>
        <w:keepLines/>
        <w:widowControl w:val="0"/>
        <w:jc w:val="both"/>
        <w:rPr>
          <w:rFonts w:ascii="Tahoma" w:hAnsi="Tahoma" w:cs="Tahoma"/>
          <w:i/>
          <w:iCs/>
          <w:szCs w:val="22"/>
        </w:rPr>
      </w:pPr>
    </w:p>
    <w:p w14:paraId="22152FFD" w14:textId="77777777" w:rsidR="002C2986" w:rsidRPr="00964E51" w:rsidRDefault="002C2986" w:rsidP="005E6CB4">
      <w:pPr>
        <w:keepLines/>
        <w:widowControl w:val="0"/>
        <w:spacing w:after="40"/>
        <w:jc w:val="both"/>
        <w:rPr>
          <w:rFonts w:ascii="Tahoma" w:hAnsi="Tahoma" w:cs="Tahoma"/>
          <w:b/>
          <w:i/>
          <w:sz w:val="18"/>
          <w:szCs w:val="18"/>
          <w:u w:val="single"/>
        </w:rPr>
      </w:pPr>
      <w:r w:rsidRPr="00964E51">
        <w:rPr>
          <w:rFonts w:ascii="Tahoma" w:hAnsi="Tahoma" w:cs="Tahoma"/>
          <w:b/>
          <w:i/>
          <w:sz w:val="18"/>
          <w:szCs w:val="18"/>
          <w:u w:val="single"/>
        </w:rPr>
        <w:t>Navodilo:</w:t>
      </w:r>
    </w:p>
    <w:p w14:paraId="21DED2C8" w14:textId="5A4F38A3" w:rsidR="002C2986" w:rsidRPr="00964E51" w:rsidRDefault="002C2986" w:rsidP="005E6CB4">
      <w:pPr>
        <w:keepLines/>
        <w:widowControl w:val="0"/>
        <w:jc w:val="both"/>
        <w:rPr>
          <w:rFonts w:ascii="Tahoma" w:hAnsi="Tahoma" w:cs="Tahoma"/>
          <w:i/>
          <w:iCs/>
          <w:sz w:val="18"/>
          <w:szCs w:val="22"/>
        </w:rPr>
      </w:pPr>
      <w:r w:rsidRPr="00964E51">
        <w:rPr>
          <w:rFonts w:ascii="Tahoma" w:hAnsi="Tahoma" w:cs="Tahoma"/>
          <w:i/>
          <w:iCs/>
          <w:sz w:val="18"/>
          <w:szCs w:val="22"/>
        </w:rPr>
        <w:t>Glavni izvajalec mora svojemu računu priložiti račun podizvajalca, ki ga je predhodno potrdil.</w:t>
      </w:r>
    </w:p>
    <w:p w14:paraId="7C48FC46" w14:textId="77777777" w:rsidR="002C2986" w:rsidRPr="00964E51" w:rsidRDefault="002C2986" w:rsidP="005E6CB4">
      <w:pPr>
        <w:keepLines/>
        <w:widowControl w:val="0"/>
        <w:jc w:val="both"/>
        <w:rPr>
          <w:rFonts w:ascii="Tahoma" w:hAnsi="Tahoma" w:cs="Tahoma"/>
          <w:b/>
          <w:i/>
          <w:iCs/>
          <w:sz w:val="12"/>
          <w:szCs w:val="22"/>
        </w:rPr>
      </w:pPr>
    </w:p>
    <w:p w14:paraId="1702FD6C" w14:textId="77777777" w:rsidR="002C2986" w:rsidRPr="00964E51" w:rsidRDefault="002C2986" w:rsidP="005E6CB4">
      <w:pPr>
        <w:keepLines/>
        <w:widowControl w:val="0"/>
        <w:jc w:val="both"/>
        <w:rPr>
          <w:rFonts w:ascii="Tahoma" w:hAnsi="Tahoma" w:cs="Tahoma"/>
          <w:i/>
          <w:iCs/>
          <w:sz w:val="18"/>
          <w:szCs w:val="22"/>
        </w:rPr>
      </w:pPr>
      <w:r w:rsidRPr="00964E51">
        <w:rPr>
          <w:rFonts w:ascii="Tahoma" w:hAnsi="Tahoma" w:cs="Tahoma"/>
          <w:i/>
          <w:iCs/>
          <w:sz w:val="18"/>
          <w:szCs w:val="22"/>
        </w:rPr>
        <w:t xml:space="preserve">Ponudnik </w:t>
      </w:r>
      <w:r w:rsidRPr="00964E51">
        <w:rPr>
          <w:rFonts w:ascii="Tahoma" w:hAnsi="Tahoma" w:cs="Tahoma"/>
          <w:i/>
          <w:iCs/>
          <w:sz w:val="18"/>
          <w:szCs w:val="22"/>
          <w:u w:val="single"/>
        </w:rPr>
        <w:t>obrazec</w:t>
      </w:r>
      <w:r w:rsidRPr="00964E51">
        <w:rPr>
          <w:rFonts w:ascii="Tahoma" w:hAnsi="Tahoma" w:cs="Tahoma"/>
          <w:b/>
          <w:i/>
          <w:iCs/>
          <w:sz w:val="18"/>
          <w:szCs w:val="22"/>
        </w:rPr>
        <w:t xml:space="preserve"> </w:t>
      </w:r>
      <w:r w:rsidRPr="00964E51">
        <w:rPr>
          <w:rFonts w:ascii="Tahoma" w:hAnsi="Tahoma" w:cs="Tahoma"/>
          <w:i/>
          <w:iCs/>
          <w:sz w:val="18"/>
          <w:szCs w:val="22"/>
        </w:rPr>
        <w:t>v okviru sistema e-</w:t>
      </w:r>
      <w:proofErr w:type="spellStart"/>
      <w:r w:rsidRPr="00964E51">
        <w:rPr>
          <w:rFonts w:ascii="Tahoma" w:hAnsi="Tahoma" w:cs="Tahoma"/>
          <w:i/>
          <w:iCs/>
          <w:sz w:val="18"/>
          <w:szCs w:val="22"/>
        </w:rPr>
        <w:t>JN</w:t>
      </w:r>
      <w:proofErr w:type="spellEnd"/>
      <w:r w:rsidRPr="00964E51">
        <w:rPr>
          <w:rFonts w:ascii="Tahoma" w:hAnsi="Tahoma" w:cs="Tahoma"/>
          <w:b/>
          <w:i/>
          <w:iCs/>
          <w:sz w:val="18"/>
          <w:szCs w:val="22"/>
        </w:rPr>
        <w:t xml:space="preserve"> </w:t>
      </w:r>
      <w:r w:rsidRPr="00964E51">
        <w:rPr>
          <w:rFonts w:ascii="Tahoma" w:hAnsi="Tahoma" w:cs="Tahoma"/>
          <w:b/>
          <w:i/>
          <w:iCs/>
          <w:sz w:val="18"/>
          <w:szCs w:val="22"/>
          <w:u w:val="single"/>
        </w:rPr>
        <w:t>naloži v Razdelek »DOKUMENTI«, del »Ostale priloge«!!!</w:t>
      </w:r>
    </w:p>
    <w:p w14:paraId="68C0D29A" w14:textId="77777777" w:rsidR="002C2986" w:rsidRPr="00964E51" w:rsidRDefault="002C2986" w:rsidP="005E6CB4">
      <w:pPr>
        <w:keepLines/>
        <w:widowControl w:val="0"/>
        <w:jc w:val="both"/>
        <w:rPr>
          <w:rFonts w:ascii="Tahoma" w:hAnsi="Tahoma" w:cs="Tahoma"/>
          <w:i/>
          <w:iCs/>
          <w:sz w:val="18"/>
          <w:szCs w:val="22"/>
        </w:rPr>
      </w:pPr>
      <w:r w:rsidRPr="00964E51">
        <w:rPr>
          <w:rFonts w:ascii="Tahoma" w:hAnsi="Tahoma" w:cs="Tahoma"/>
          <w:i/>
          <w:iCs/>
          <w:sz w:val="18"/>
          <w:szCs w:val="22"/>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2C2986" w:rsidRPr="00964E51" w14:paraId="7B3E3E3A" w14:textId="77777777" w:rsidTr="00E67A46">
        <w:tc>
          <w:tcPr>
            <w:tcW w:w="599" w:type="dxa"/>
            <w:tcBorders>
              <w:top w:val="single" w:sz="4" w:space="0" w:color="000000"/>
              <w:left w:val="single" w:sz="4" w:space="0" w:color="000000"/>
              <w:bottom w:val="single" w:sz="4" w:space="0" w:color="000000"/>
            </w:tcBorders>
          </w:tcPr>
          <w:p w14:paraId="485C4AE4" w14:textId="77777777" w:rsidR="002C2986" w:rsidRPr="00964E51" w:rsidRDefault="002C2986" w:rsidP="005E6CB4">
            <w:pPr>
              <w:keepLines/>
              <w:widowControl w:val="0"/>
              <w:rPr>
                <w:rFonts w:ascii="Tahoma" w:eastAsia="Calibri" w:hAnsi="Tahoma" w:cs="Tahoma"/>
              </w:rPr>
            </w:pPr>
          </w:p>
        </w:tc>
        <w:tc>
          <w:tcPr>
            <w:tcW w:w="6716" w:type="dxa"/>
            <w:tcBorders>
              <w:top w:val="single" w:sz="4" w:space="0" w:color="000000"/>
              <w:bottom w:val="single" w:sz="4" w:space="0" w:color="000000"/>
            </w:tcBorders>
          </w:tcPr>
          <w:p w14:paraId="17B1EAB7" w14:textId="77777777" w:rsidR="002C2986" w:rsidRPr="00964E51" w:rsidRDefault="002C2986" w:rsidP="005E6CB4">
            <w:pPr>
              <w:keepLines/>
              <w:widowControl w:val="0"/>
              <w:rPr>
                <w:rFonts w:ascii="Tahoma" w:eastAsia="Calibri" w:hAnsi="Tahoma" w:cs="Tahoma"/>
              </w:rPr>
            </w:pPr>
            <w:r w:rsidRPr="00964E51">
              <w:rPr>
                <w:rFonts w:ascii="Tahoma" w:eastAsia="Calibri" w:hAnsi="Tahoma" w:cs="Tahoma"/>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1F8638D0" w14:textId="77777777" w:rsidR="002C2986" w:rsidRPr="00964E51" w:rsidRDefault="002C2986" w:rsidP="005E6CB4">
            <w:pPr>
              <w:keepLines/>
              <w:widowControl w:val="0"/>
              <w:rPr>
                <w:rFonts w:ascii="Tahoma" w:eastAsia="Calibri" w:hAnsi="Tahoma" w:cs="Tahoma"/>
                <w:b/>
              </w:rPr>
            </w:pPr>
            <w:r w:rsidRPr="00964E51">
              <w:rPr>
                <w:rFonts w:ascii="Tahoma" w:eastAsia="Calibri" w:hAnsi="Tahoma" w:cs="Tahoma"/>
                <w:b/>
              </w:rPr>
              <w:t>Obrazec 2 k prilogi 5</w:t>
            </w:r>
          </w:p>
        </w:tc>
      </w:tr>
    </w:tbl>
    <w:p w14:paraId="1DE63FE4" w14:textId="77777777" w:rsidR="002C2986" w:rsidRPr="00964E51" w:rsidRDefault="002C2986" w:rsidP="005E6CB4">
      <w:pPr>
        <w:keepLines/>
        <w:widowControl w:val="0"/>
        <w:rPr>
          <w:rFonts w:ascii="Tahoma" w:hAnsi="Tahoma" w:cs="Tahoma"/>
          <w:b/>
          <w:sz w:val="28"/>
        </w:rPr>
      </w:pPr>
    </w:p>
    <w:p w14:paraId="252DDB62" w14:textId="77777777" w:rsidR="002C2986" w:rsidRPr="00964E51" w:rsidRDefault="002C2986" w:rsidP="005E6CB4">
      <w:pPr>
        <w:keepLines/>
        <w:widowControl w:val="0"/>
        <w:rPr>
          <w:rFonts w:ascii="Tahoma" w:hAnsi="Tahoma" w:cs="Tahoma"/>
        </w:rPr>
      </w:pPr>
      <w:r w:rsidRPr="00964E51">
        <w:rPr>
          <w:rFonts w:ascii="Tahoma" w:hAnsi="Tahoma" w:cs="Tahoma"/>
        </w:rPr>
        <w:t xml:space="preserve">Podizvajalec :__________________________________________________________________________, </w:t>
      </w:r>
    </w:p>
    <w:p w14:paraId="6B45F200" w14:textId="77777777" w:rsidR="002C2986" w:rsidRPr="00964E51" w:rsidRDefault="002C2986" w:rsidP="005E6CB4">
      <w:pPr>
        <w:keepLines/>
        <w:widowControl w:val="0"/>
        <w:rPr>
          <w:rFonts w:ascii="Tahoma" w:hAnsi="Tahoma" w:cs="Tahoma"/>
        </w:rPr>
      </w:pPr>
    </w:p>
    <w:p w14:paraId="7561DB10" w14:textId="77777777" w:rsidR="002C2986" w:rsidRPr="00964E51" w:rsidRDefault="002C2986" w:rsidP="005E6CB4">
      <w:pPr>
        <w:keepLines/>
        <w:widowControl w:val="0"/>
        <w:rPr>
          <w:rFonts w:ascii="Tahoma" w:hAnsi="Tahoma" w:cs="Tahoma"/>
        </w:rPr>
      </w:pPr>
      <w:r w:rsidRPr="00964E51">
        <w:rPr>
          <w:rFonts w:ascii="Tahoma" w:hAnsi="Tahoma" w:cs="Tahoma"/>
        </w:rPr>
        <w:t>ki nastopamo  kot podizvajalec pri ponudniku (glavnemu izvajalcu)</w:t>
      </w:r>
    </w:p>
    <w:p w14:paraId="461DF8C3" w14:textId="77777777" w:rsidR="002C2986" w:rsidRPr="00964E51" w:rsidRDefault="002C2986" w:rsidP="005E6CB4">
      <w:pPr>
        <w:keepLines/>
        <w:widowControl w:val="0"/>
        <w:rPr>
          <w:rFonts w:ascii="Tahoma" w:hAnsi="Tahoma" w:cs="Tahoma"/>
          <w:b/>
          <w:sz w:val="8"/>
        </w:rPr>
      </w:pPr>
    </w:p>
    <w:p w14:paraId="06DD25BD" w14:textId="77777777" w:rsidR="002C2986" w:rsidRPr="00964E51" w:rsidRDefault="002C2986" w:rsidP="005E6CB4">
      <w:pPr>
        <w:keepLines/>
        <w:widowControl w:val="0"/>
        <w:rPr>
          <w:rFonts w:ascii="Tahoma" w:hAnsi="Tahoma" w:cs="Tahoma"/>
        </w:rPr>
      </w:pPr>
      <w:r w:rsidRPr="00964E51">
        <w:rPr>
          <w:rFonts w:ascii="Tahoma" w:hAnsi="Tahoma" w:cs="Tahoma"/>
          <w:b/>
        </w:rPr>
        <w:t xml:space="preserve">________________________________________________________________________ </w:t>
      </w:r>
    </w:p>
    <w:p w14:paraId="6CFD6F6A" w14:textId="77777777" w:rsidR="002C2986" w:rsidRPr="00964E51" w:rsidRDefault="002C2986" w:rsidP="005E6CB4">
      <w:pPr>
        <w:keepLines/>
        <w:widowControl w:val="0"/>
        <w:rPr>
          <w:rFonts w:ascii="Tahoma" w:hAnsi="Tahoma" w:cs="Tahoma"/>
          <w:b/>
        </w:rPr>
      </w:pPr>
    </w:p>
    <w:p w14:paraId="51A838B5" w14:textId="5E5CECAE" w:rsidR="002C2986" w:rsidRPr="00964E51" w:rsidRDefault="002C2986" w:rsidP="005E6CB4">
      <w:pPr>
        <w:keepLines/>
        <w:widowControl w:val="0"/>
        <w:jc w:val="both"/>
        <w:rPr>
          <w:rFonts w:ascii="Tahoma" w:hAnsi="Tahoma" w:cs="Tahoma"/>
        </w:rPr>
      </w:pPr>
      <w:r w:rsidRPr="00964E51">
        <w:rPr>
          <w:rFonts w:ascii="Tahoma" w:hAnsi="Tahoma" w:cs="Tahoma"/>
        </w:rPr>
        <w:t>za izvedbo javnega naročila št.</w:t>
      </w:r>
      <w:r w:rsidRPr="00964E51">
        <w:rPr>
          <w:rFonts w:ascii="Tahoma" w:hAnsi="Tahoma" w:cs="Tahoma"/>
          <w:b/>
        </w:rPr>
        <w:t xml:space="preserve"> </w:t>
      </w:r>
      <w:r w:rsidR="00E8303F" w:rsidRPr="00964E51">
        <w:rPr>
          <w:rFonts w:ascii="Tahoma" w:hAnsi="Tahoma" w:cs="Tahoma"/>
          <w:b/>
        </w:rPr>
        <w:t>VKS-52/25</w:t>
      </w:r>
      <w:r w:rsidRPr="00964E51">
        <w:rPr>
          <w:rFonts w:ascii="Tahoma" w:hAnsi="Tahoma" w:cs="Tahoma"/>
          <w:b/>
        </w:rPr>
        <w:t xml:space="preserve"> - »</w:t>
      </w:r>
      <w:r w:rsidR="00E8303F" w:rsidRPr="00964E51">
        <w:rPr>
          <w:rFonts w:ascii="Tahoma" w:hAnsi="Tahoma" w:cs="Tahoma"/>
          <w:b/>
        </w:rPr>
        <w:t>Prevzem in končna obdelava ostankov iz grabelj in sit, odpadek št. 19 08 01</w:t>
      </w:r>
      <w:r w:rsidRPr="00964E51">
        <w:rPr>
          <w:rFonts w:ascii="Tahoma" w:hAnsi="Tahoma" w:cs="Tahoma"/>
          <w:b/>
        </w:rPr>
        <w:t>«</w:t>
      </w:r>
    </w:p>
    <w:p w14:paraId="3D9453B1" w14:textId="77777777" w:rsidR="002C2986" w:rsidRPr="00964E51" w:rsidRDefault="002C2986" w:rsidP="005E6CB4">
      <w:pPr>
        <w:keepLines/>
        <w:widowControl w:val="0"/>
        <w:rPr>
          <w:rFonts w:ascii="Tahoma" w:hAnsi="Tahoma" w:cs="Tahoma"/>
          <w:b/>
        </w:rPr>
      </w:pPr>
    </w:p>
    <w:p w14:paraId="7E5B8244" w14:textId="77777777" w:rsidR="002C2986" w:rsidRPr="00964E51" w:rsidRDefault="002C2986" w:rsidP="005E6CB4">
      <w:pPr>
        <w:keepLines/>
        <w:widowControl w:val="0"/>
        <w:jc w:val="center"/>
        <w:rPr>
          <w:rFonts w:ascii="Tahoma" w:hAnsi="Tahoma" w:cs="Tahoma"/>
          <w:b/>
        </w:rPr>
      </w:pPr>
    </w:p>
    <w:p w14:paraId="17A16A29" w14:textId="77777777" w:rsidR="002C2986" w:rsidRPr="00964E51" w:rsidRDefault="002C2986" w:rsidP="005E6CB4">
      <w:pPr>
        <w:keepLines/>
        <w:widowControl w:val="0"/>
        <w:jc w:val="center"/>
        <w:rPr>
          <w:rFonts w:ascii="Tahoma" w:hAnsi="Tahoma" w:cs="Tahoma"/>
          <w:b/>
          <w:sz w:val="22"/>
          <w:szCs w:val="22"/>
        </w:rPr>
      </w:pPr>
      <w:r w:rsidRPr="00964E51">
        <w:rPr>
          <w:rFonts w:ascii="Tahoma" w:hAnsi="Tahoma" w:cs="Tahoma"/>
          <w:b/>
          <w:sz w:val="22"/>
          <w:szCs w:val="22"/>
        </w:rPr>
        <w:t>SOGLAŠAM,</w:t>
      </w:r>
    </w:p>
    <w:p w14:paraId="26725953" w14:textId="77777777" w:rsidR="002C2986" w:rsidRPr="00964E51" w:rsidRDefault="002C2986" w:rsidP="005E6CB4">
      <w:pPr>
        <w:keepLines/>
        <w:widowControl w:val="0"/>
        <w:rPr>
          <w:rFonts w:ascii="Tahoma" w:hAnsi="Tahoma" w:cs="Tahoma"/>
          <w:b/>
        </w:rPr>
      </w:pPr>
    </w:p>
    <w:p w14:paraId="0BD981FF" w14:textId="77777777" w:rsidR="002C2986" w:rsidRPr="00964E51" w:rsidRDefault="002C2986" w:rsidP="005E6CB4">
      <w:pPr>
        <w:keepLines/>
        <w:widowControl w:val="0"/>
        <w:rPr>
          <w:rFonts w:ascii="Tahoma" w:hAnsi="Tahoma" w:cs="Tahoma"/>
          <w:b/>
        </w:rPr>
      </w:pPr>
    </w:p>
    <w:p w14:paraId="325CD9FF" w14:textId="2E60D13C" w:rsidR="002C2986" w:rsidRPr="00964E51" w:rsidRDefault="002C2986" w:rsidP="005E6CB4">
      <w:pPr>
        <w:keepLines/>
        <w:widowControl w:val="0"/>
        <w:spacing w:line="276" w:lineRule="auto"/>
        <w:jc w:val="both"/>
        <w:rPr>
          <w:rFonts w:ascii="Tahoma" w:hAnsi="Tahoma" w:cs="Tahoma"/>
        </w:rPr>
      </w:pPr>
      <w:r w:rsidRPr="00964E51">
        <w:rPr>
          <w:rFonts w:ascii="Tahoma" w:hAnsi="Tahoma" w:cs="Tahoma"/>
        </w:rPr>
        <w:t xml:space="preserve">da nam naročnik </w:t>
      </w:r>
      <w:r w:rsidR="00CE47BA" w:rsidRPr="00964E51">
        <w:rPr>
          <w:rFonts w:ascii="Tahoma" w:hAnsi="Tahoma" w:cs="Tahoma"/>
          <w:bCs/>
        </w:rPr>
        <w:t xml:space="preserve">JAVNO PODJETJE VODOVOD KANALIZACIJA SNAGA </w:t>
      </w:r>
      <w:proofErr w:type="spellStart"/>
      <w:r w:rsidR="00CE47BA" w:rsidRPr="00964E51">
        <w:rPr>
          <w:rFonts w:ascii="Tahoma" w:hAnsi="Tahoma" w:cs="Tahoma"/>
          <w:bCs/>
        </w:rPr>
        <w:t>d.o.o</w:t>
      </w:r>
      <w:proofErr w:type="spellEnd"/>
      <w:r w:rsidR="00CE47BA" w:rsidRPr="00964E51">
        <w:rPr>
          <w:rFonts w:ascii="Tahoma" w:hAnsi="Tahoma" w:cs="Tahoma"/>
          <w:bCs/>
        </w:rPr>
        <w:t>., Vodovodna cesta 90, 1000 Ljubljana</w:t>
      </w:r>
      <w:r w:rsidRPr="00964E51">
        <w:rPr>
          <w:rFonts w:ascii="Tahoma" w:hAnsi="Tahoma" w:cs="Tahoma"/>
        </w:rPr>
        <w:t xml:space="preserve">, v skladu s 94. členom ZJN-3, namesto ponudnika, poravna našo terjatev do ponudnika v zvezi z izvedbo predmeta javnega naročila, in sicer na podlagi izstavljenih računov, ki jih bo predhodno potrdil ponudnik in bodo priloga računov, ki jih bo naročniku izstavil ponudnik.  </w:t>
      </w:r>
    </w:p>
    <w:p w14:paraId="2F23D49E" w14:textId="77777777" w:rsidR="002C2986" w:rsidRPr="00964E51" w:rsidRDefault="002C2986" w:rsidP="005E6CB4">
      <w:pPr>
        <w:keepLines/>
        <w:widowControl w:val="0"/>
        <w:rPr>
          <w:b/>
        </w:rPr>
      </w:pPr>
      <w:r w:rsidRPr="00964E51">
        <w:rPr>
          <w:b/>
        </w:rPr>
        <w:t xml:space="preserve"> </w:t>
      </w:r>
    </w:p>
    <w:p w14:paraId="0CA08818" w14:textId="77777777" w:rsidR="002C2986" w:rsidRPr="00964E51" w:rsidRDefault="002C2986" w:rsidP="005E6CB4">
      <w:pPr>
        <w:keepLines/>
        <w:widowControl w:val="0"/>
        <w:rPr>
          <w:b/>
        </w:rPr>
      </w:pPr>
    </w:p>
    <w:p w14:paraId="0591BA44" w14:textId="77777777" w:rsidR="002C2986" w:rsidRPr="00964E51" w:rsidRDefault="002C2986" w:rsidP="005E6CB4">
      <w:pPr>
        <w:keepLines/>
        <w:widowControl w:val="0"/>
        <w:rPr>
          <w:b/>
        </w:rPr>
      </w:pPr>
    </w:p>
    <w:p w14:paraId="42A3895C" w14:textId="77777777" w:rsidR="002C2986" w:rsidRPr="00964E51" w:rsidRDefault="002C2986" w:rsidP="005E6CB4">
      <w:pPr>
        <w:keepLines/>
        <w:widowControl w:val="0"/>
        <w:rPr>
          <w:b/>
        </w:rPr>
      </w:pPr>
    </w:p>
    <w:p w14:paraId="16D97347" w14:textId="77777777" w:rsidR="002C2986" w:rsidRPr="00964E51" w:rsidRDefault="002C2986" w:rsidP="005E6CB4">
      <w:pPr>
        <w:keepLines/>
        <w:widowControl w:val="0"/>
        <w:rPr>
          <w:b/>
        </w:rPr>
      </w:pPr>
    </w:p>
    <w:p w14:paraId="2F283101" w14:textId="77777777" w:rsidR="002C2986" w:rsidRPr="00964E51" w:rsidRDefault="002C2986" w:rsidP="005E6CB4">
      <w:pPr>
        <w:keepLines/>
        <w:widowControl w:val="0"/>
        <w:rPr>
          <w:b/>
        </w:rPr>
      </w:pPr>
    </w:p>
    <w:p w14:paraId="33ECAE68" w14:textId="77777777" w:rsidR="002C2986" w:rsidRPr="00964E51" w:rsidRDefault="002C2986" w:rsidP="005E6CB4">
      <w:pPr>
        <w:keepLines/>
        <w:widowControl w:val="0"/>
        <w:rPr>
          <w:b/>
        </w:rPr>
      </w:pPr>
    </w:p>
    <w:p w14:paraId="19EBAAB8" w14:textId="77777777" w:rsidR="002C2986" w:rsidRPr="00964E51" w:rsidRDefault="002C2986" w:rsidP="005E6CB4">
      <w:pPr>
        <w:keepLines/>
        <w:widowControl w:val="0"/>
        <w:rPr>
          <w:rFonts w:ascii="Tahoma" w:hAnsi="Tahoma" w:cs="Tahoma"/>
          <w:b/>
        </w:rPr>
      </w:pPr>
    </w:p>
    <w:p w14:paraId="01010DA5" w14:textId="77777777" w:rsidR="002C2986" w:rsidRPr="00964E51" w:rsidRDefault="002C2986" w:rsidP="005E6CB4">
      <w:pPr>
        <w:keepLines/>
        <w:widowControl w:val="0"/>
        <w:rPr>
          <w:rFonts w:ascii="Tahoma" w:hAnsi="Tahoma" w:cs="Tahoma"/>
        </w:rPr>
      </w:pPr>
      <w:r w:rsidRPr="00964E51">
        <w:rPr>
          <w:rFonts w:ascii="Tahoma" w:hAnsi="Tahoma" w:cs="Tahoma"/>
        </w:rPr>
        <w:t>____________________________                     Žig                     _______________________________</w:t>
      </w:r>
    </w:p>
    <w:p w14:paraId="20751A48" w14:textId="77777777" w:rsidR="002C2986" w:rsidRPr="00964E51" w:rsidRDefault="002C2986" w:rsidP="005E6CB4">
      <w:pPr>
        <w:keepLines/>
        <w:widowControl w:val="0"/>
        <w:rPr>
          <w:rFonts w:ascii="Tahoma" w:hAnsi="Tahoma" w:cs="Tahoma"/>
          <w:sz w:val="18"/>
        </w:rPr>
      </w:pPr>
      <w:r w:rsidRPr="00964E51">
        <w:rPr>
          <w:rFonts w:ascii="Tahoma" w:hAnsi="Tahoma" w:cs="Tahoma"/>
          <w:sz w:val="18"/>
        </w:rPr>
        <w:t xml:space="preserve">            Kraj in datum                                                                             Podpis odgovorne osebe podizvajalca</w:t>
      </w:r>
    </w:p>
    <w:p w14:paraId="477DFD7F" w14:textId="77777777" w:rsidR="002C2986" w:rsidRPr="00964E51" w:rsidRDefault="002C2986" w:rsidP="005E6CB4">
      <w:pPr>
        <w:keepLines/>
        <w:widowControl w:val="0"/>
      </w:pPr>
    </w:p>
    <w:p w14:paraId="4772BF19" w14:textId="77777777" w:rsidR="002C2986" w:rsidRPr="00964E51" w:rsidRDefault="002C2986" w:rsidP="005E6CB4">
      <w:pPr>
        <w:keepLines/>
        <w:widowControl w:val="0"/>
      </w:pPr>
    </w:p>
    <w:p w14:paraId="181A0F08" w14:textId="77777777" w:rsidR="002C2986" w:rsidRPr="00964E51" w:rsidRDefault="002C2986" w:rsidP="005E6CB4">
      <w:pPr>
        <w:keepLines/>
        <w:widowControl w:val="0"/>
      </w:pPr>
    </w:p>
    <w:p w14:paraId="3ABF5D6E" w14:textId="77777777" w:rsidR="002C2986" w:rsidRPr="00964E51" w:rsidRDefault="002C2986" w:rsidP="005E6CB4">
      <w:pPr>
        <w:keepLines/>
        <w:widowControl w:val="0"/>
      </w:pPr>
    </w:p>
    <w:p w14:paraId="5A700F4A" w14:textId="77777777" w:rsidR="002C2986" w:rsidRPr="00964E51" w:rsidRDefault="002C2986" w:rsidP="005E6CB4">
      <w:pPr>
        <w:keepLines/>
        <w:widowControl w:val="0"/>
      </w:pPr>
    </w:p>
    <w:p w14:paraId="18076AEB" w14:textId="77777777" w:rsidR="002C2986" w:rsidRPr="00964E51" w:rsidRDefault="002C2986" w:rsidP="005E6CB4">
      <w:pPr>
        <w:keepLines/>
        <w:widowControl w:val="0"/>
      </w:pPr>
    </w:p>
    <w:p w14:paraId="6F9D7576" w14:textId="77777777" w:rsidR="002C2986" w:rsidRPr="00964E51" w:rsidRDefault="002C2986" w:rsidP="005E6CB4">
      <w:pPr>
        <w:keepLines/>
        <w:widowControl w:val="0"/>
      </w:pPr>
    </w:p>
    <w:p w14:paraId="06B023A3" w14:textId="77777777" w:rsidR="002C2986" w:rsidRPr="00964E51" w:rsidRDefault="002C2986" w:rsidP="005E6CB4">
      <w:pPr>
        <w:keepLines/>
        <w:widowControl w:val="0"/>
      </w:pPr>
    </w:p>
    <w:p w14:paraId="2E53C9C1" w14:textId="77777777" w:rsidR="002C2986" w:rsidRPr="00964E51" w:rsidRDefault="002C2986" w:rsidP="005E6CB4">
      <w:pPr>
        <w:keepLines/>
        <w:widowControl w:val="0"/>
      </w:pPr>
    </w:p>
    <w:p w14:paraId="5F6FCB07" w14:textId="77777777" w:rsidR="002C2986" w:rsidRPr="00964E51" w:rsidRDefault="002C2986" w:rsidP="005E6CB4">
      <w:pPr>
        <w:keepLines/>
        <w:widowControl w:val="0"/>
      </w:pPr>
    </w:p>
    <w:p w14:paraId="5ECCA42E" w14:textId="77777777" w:rsidR="002C2986" w:rsidRPr="00964E51" w:rsidRDefault="002C2986" w:rsidP="005E6CB4">
      <w:pPr>
        <w:keepLines/>
        <w:widowControl w:val="0"/>
      </w:pPr>
    </w:p>
    <w:p w14:paraId="6BC37457" w14:textId="77777777" w:rsidR="002C2986" w:rsidRPr="00964E51" w:rsidRDefault="002C2986" w:rsidP="005E6CB4">
      <w:pPr>
        <w:keepLines/>
        <w:widowControl w:val="0"/>
      </w:pPr>
    </w:p>
    <w:p w14:paraId="44532292" w14:textId="77777777" w:rsidR="002C2986" w:rsidRPr="00964E51" w:rsidRDefault="002C2986" w:rsidP="005E6CB4">
      <w:pPr>
        <w:keepLines/>
        <w:widowControl w:val="0"/>
        <w:spacing w:after="40"/>
        <w:jc w:val="both"/>
        <w:rPr>
          <w:rFonts w:ascii="Tahoma" w:hAnsi="Tahoma" w:cs="Tahoma"/>
          <w:b/>
          <w:i/>
          <w:sz w:val="18"/>
          <w:szCs w:val="18"/>
          <w:u w:val="single"/>
        </w:rPr>
      </w:pPr>
      <w:r w:rsidRPr="00964E51">
        <w:rPr>
          <w:rFonts w:ascii="Tahoma" w:hAnsi="Tahoma" w:cs="Tahoma"/>
          <w:b/>
          <w:i/>
          <w:sz w:val="18"/>
          <w:szCs w:val="18"/>
          <w:u w:val="single"/>
        </w:rPr>
        <w:t xml:space="preserve">Opomba: </w:t>
      </w:r>
    </w:p>
    <w:p w14:paraId="44620358" w14:textId="77777777" w:rsidR="002C2986" w:rsidRPr="00964E51" w:rsidRDefault="002C2986" w:rsidP="005E6CB4">
      <w:pPr>
        <w:keepLines/>
        <w:widowControl w:val="0"/>
        <w:jc w:val="both"/>
        <w:rPr>
          <w:b/>
        </w:rPr>
      </w:pPr>
      <w:r w:rsidRPr="00964E51">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7F272BAB" w14:textId="77777777" w:rsidR="002C2986" w:rsidRPr="00964E51" w:rsidRDefault="002C2986" w:rsidP="005E6CB4">
      <w:pPr>
        <w:keepLines/>
        <w:widowControl w:val="0"/>
        <w:jc w:val="both"/>
        <w:rPr>
          <w:rFonts w:ascii="Tahoma" w:hAnsi="Tahoma" w:cs="Tahoma"/>
          <w:i/>
          <w:iCs/>
          <w:sz w:val="18"/>
          <w:szCs w:val="22"/>
        </w:rPr>
      </w:pPr>
    </w:p>
    <w:p w14:paraId="1CC3441F" w14:textId="77777777" w:rsidR="002C2986" w:rsidRPr="00964E51" w:rsidRDefault="002C2986" w:rsidP="005E6CB4">
      <w:pPr>
        <w:keepLines/>
        <w:widowControl w:val="0"/>
        <w:jc w:val="both"/>
        <w:rPr>
          <w:rFonts w:ascii="Tahoma" w:hAnsi="Tahoma" w:cs="Tahoma"/>
          <w:i/>
          <w:iCs/>
          <w:sz w:val="18"/>
          <w:szCs w:val="22"/>
        </w:rPr>
      </w:pPr>
      <w:r w:rsidRPr="00964E51">
        <w:rPr>
          <w:rFonts w:ascii="Tahoma" w:hAnsi="Tahoma" w:cs="Tahoma"/>
          <w:i/>
          <w:iCs/>
          <w:sz w:val="18"/>
          <w:szCs w:val="22"/>
        </w:rPr>
        <w:t xml:space="preserve">V primeru, da ponudnik ne namerava izvesti javno naročilo s podizvajalcem, ki zahteva neposredno plačilo, obrazca ni potrebno izpolniti.  </w:t>
      </w:r>
    </w:p>
    <w:p w14:paraId="0A191CA0" w14:textId="77777777" w:rsidR="002C2986" w:rsidRPr="00964E51" w:rsidRDefault="002C2986" w:rsidP="005E6CB4">
      <w:pPr>
        <w:keepLines/>
        <w:widowControl w:val="0"/>
      </w:pPr>
    </w:p>
    <w:p w14:paraId="006BE4EB" w14:textId="77777777" w:rsidR="002C2986" w:rsidRPr="00964E51" w:rsidRDefault="002C2986" w:rsidP="005E6CB4">
      <w:pPr>
        <w:keepLines/>
        <w:widowControl w:val="0"/>
      </w:pPr>
    </w:p>
    <w:p w14:paraId="4639C717" w14:textId="77777777" w:rsidR="002C2986" w:rsidRPr="00964E51" w:rsidRDefault="002C2986" w:rsidP="005E6CB4">
      <w:pPr>
        <w:keepLines/>
        <w:widowControl w:val="0"/>
        <w:rPr>
          <w:rFonts w:ascii="Tahoma" w:hAnsi="Tahoma" w:cs="Tahoma"/>
        </w:rPr>
      </w:pPr>
      <w:r w:rsidRPr="00964E51">
        <w:rPr>
          <w:rFonts w:ascii="Tahoma" w:hAnsi="Tahoma" w:cs="Tahoma"/>
          <w:b/>
          <w:i/>
          <w:sz w:val="18"/>
          <w:szCs w:val="18"/>
        </w:rPr>
        <w:t xml:space="preserve">Navodilo: </w:t>
      </w:r>
    </w:p>
    <w:p w14:paraId="31978E48" w14:textId="77777777" w:rsidR="002C2986" w:rsidRPr="00964E51" w:rsidRDefault="002C2986" w:rsidP="005E6CB4">
      <w:pPr>
        <w:keepLines/>
        <w:widowControl w:val="0"/>
        <w:tabs>
          <w:tab w:val="left" w:pos="567"/>
          <w:tab w:val="num" w:pos="851"/>
          <w:tab w:val="left" w:pos="993"/>
        </w:tabs>
        <w:jc w:val="both"/>
        <w:rPr>
          <w:rFonts w:ascii="Tahoma" w:hAnsi="Tahoma" w:cs="Tahoma"/>
        </w:rPr>
      </w:pPr>
      <w:r w:rsidRPr="00964E51">
        <w:rPr>
          <w:rFonts w:ascii="Tahoma" w:hAnsi="Tahoma" w:cs="Tahoma"/>
          <w:i/>
          <w:sz w:val="18"/>
        </w:rPr>
        <w:t xml:space="preserve">Ponudnik </w:t>
      </w:r>
      <w:r w:rsidRPr="00964E51">
        <w:rPr>
          <w:rFonts w:ascii="Tahoma" w:hAnsi="Tahoma" w:cs="Tahoma"/>
          <w:i/>
          <w:sz w:val="18"/>
          <w:u w:val="single"/>
        </w:rPr>
        <w:t>obrazec</w:t>
      </w:r>
      <w:r w:rsidRPr="00964E51">
        <w:rPr>
          <w:rFonts w:ascii="Tahoma" w:hAnsi="Tahoma" w:cs="Tahoma"/>
          <w:b/>
          <w:i/>
          <w:sz w:val="18"/>
        </w:rPr>
        <w:t xml:space="preserve"> </w:t>
      </w:r>
      <w:r w:rsidRPr="00964E51">
        <w:rPr>
          <w:rFonts w:ascii="Tahoma" w:hAnsi="Tahoma" w:cs="Tahoma"/>
          <w:i/>
          <w:sz w:val="18"/>
        </w:rPr>
        <w:t>v okviru sistema e-</w:t>
      </w:r>
      <w:proofErr w:type="spellStart"/>
      <w:r w:rsidRPr="00964E51">
        <w:rPr>
          <w:rFonts w:ascii="Tahoma" w:hAnsi="Tahoma" w:cs="Tahoma"/>
          <w:i/>
          <w:sz w:val="18"/>
        </w:rPr>
        <w:t>JN</w:t>
      </w:r>
      <w:proofErr w:type="spellEnd"/>
      <w:r w:rsidRPr="00964E51">
        <w:rPr>
          <w:rFonts w:ascii="Tahoma" w:hAnsi="Tahoma" w:cs="Tahoma"/>
          <w:b/>
          <w:i/>
          <w:sz w:val="18"/>
        </w:rPr>
        <w:t xml:space="preserve"> </w:t>
      </w:r>
      <w:r w:rsidRPr="00964E51">
        <w:rPr>
          <w:rFonts w:ascii="Tahoma" w:hAnsi="Tahoma" w:cs="Tahoma"/>
          <w:b/>
          <w:i/>
          <w:sz w:val="18"/>
          <w:u w:val="single"/>
        </w:rPr>
        <w:t>naloži ločeno v Razdelek »DOKUMENTI«, del »Ostale priloge«!!!</w:t>
      </w:r>
    </w:p>
    <w:p w14:paraId="1E3A25B1" w14:textId="77777777" w:rsidR="002C2986" w:rsidRPr="00964E51" w:rsidRDefault="002C2986" w:rsidP="005E6CB4">
      <w:pPr>
        <w:keepLines/>
        <w:widowControl w:val="0"/>
      </w:pPr>
    </w:p>
    <w:p w14:paraId="37C4C05B" w14:textId="77777777" w:rsidR="002C2986" w:rsidRPr="00964E51" w:rsidRDefault="002C2986" w:rsidP="005E6CB4">
      <w:pPr>
        <w:keepLines/>
        <w:widowControl w:val="0"/>
      </w:pPr>
    </w:p>
    <w:p w14:paraId="121440B9" w14:textId="77777777" w:rsidR="002C2986" w:rsidRPr="00964E51" w:rsidRDefault="002C2986" w:rsidP="005E6CB4">
      <w:pPr>
        <w:keepLines/>
        <w:widowControl w:val="0"/>
        <w:tabs>
          <w:tab w:val="left" w:pos="567"/>
          <w:tab w:val="num" w:pos="851"/>
          <w:tab w:val="left" w:pos="993"/>
        </w:tabs>
        <w:jc w:val="both"/>
        <w:rPr>
          <w:rFonts w:ascii="Tahoma" w:hAnsi="Tahoma" w:cs="Tahoma"/>
        </w:rPr>
      </w:pPr>
    </w:p>
    <w:p w14:paraId="2E03AEA2" w14:textId="77777777" w:rsidR="002C2986" w:rsidRPr="00964E51" w:rsidRDefault="002C2986" w:rsidP="005E6CB4">
      <w:pPr>
        <w:keepLines/>
        <w:widowControl w:val="0"/>
      </w:pPr>
    </w:p>
    <w:p w14:paraId="5E4F43E2" w14:textId="77777777" w:rsidR="002C2986" w:rsidRPr="00964E51" w:rsidRDefault="002C2986" w:rsidP="005E6CB4">
      <w:pPr>
        <w:keepLines/>
        <w:widowControl w:val="0"/>
      </w:pPr>
    </w:p>
    <w:p w14:paraId="21EC1670" w14:textId="77777777" w:rsidR="002C2986" w:rsidRPr="00964E51" w:rsidRDefault="002C2986" w:rsidP="005E6CB4">
      <w:pPr>
        <w:keepLines/>
        <w:widowControl w:val="0"/>
      </w:pPr>
    </w:p>
    <w:p w14:paraId="79257849" w14:textId="77777777" w:rsidR="002C2986" w:rsidRPr="00964E51" w:rsidRDefault="002C2986" w:rsidP="005E6CB4">
      <w:pPr>
        <w:keepLines/>
        <w:widowControl w:val="0"/>
      </w:pPr>
      <w:r w:rsidRPr="00964E51">
        <w:br w:type="page"/>
      </w:r>
    </w:p>
    <w:p w14:paraId="2D84922A" w14:textId="77777777" w:rsidR="002C2986" w:rsidRPr="00964E51" w:rsidRDefault="002C2986" w:rsidP="005E6CB4">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2C2986" w:rsidRPr="00964E51" w14:paraId="652A29DA" w14:textId="77777777" w:rsidTr="00E67A46">
        <w:tc>
          <w:tcPr>
            <w:tcW w:w="599" w:type="dxa"/>
            <w:tcBorders>
              <w:top w:val="single" w:sz="4" w:space="0" w:color="auto"/>
              <w:bottom w:val="single" w:sz="4" w:space="0" w:color="auto"/>
              <w:right w:val="nil"/>
            </w:tcBorders>
          </w:tcPr>
          <w:p w14:paraId="51E822A8" w14:textId="77777777" w:rsidR="002C2986" w:rsidRPr="00964E51" w:rsidRDefault="002C2986" w:rsidP="005E6CB4">
            <w:pPr>
              <w:keepLines/>
              <w:widowControl w:val="0"/>
              <w:jc w:val="right"/>
              <w:rPr>
                <w:rFonts w:ascii="Tahoma" w:hAnsi="Tahoma" w:cs="Tahoma"/>
              </w:rPr>
            </w:pPr>
            <w:r w:rsidRPr="00964E51">
              <w:br w:type="page"/>
            </w:r>
            <w:r w:rsidRPr="00964E51">
              <w:br w:type="page"/>
            </w:r>
            <w:r w:rsidRPr="00964E51">
              <w:br w:type="page"/>
            </w:r>
            <w:r w:rsidRPr="00964E51">
              <w:br w:type="page"/>
            </w:r>
            <w:r w:rsidRPr="00964E51">
              <w:rPr>
                <w:rFonts w:ascii="Tahoma" w:hAnsi="Tahoma" w:cs="Tahoma"/>
                <w:b/>
              </w:rPr>
              <w:br w:type="page"/>
            </w:r>
          </w:p>
        </w:tc>
        <w:tc>
          <w:tcPr>
            <w:tcW w:w="7653" w:type="dxa"/>
            <w:tcBorders>
              <w:top w:val="single" w:sz="4" w:space="0" w:color="auto"/>
              <w:left w:val="nil"/>
              <w:bottom w:val="single" w:sz="4" w:space="0" w:color="auto"/>
            </w:tcBorders>
          </w:tcPr>
          <w:p w14:paraId="51867939" w14:textId="77777777" w:rsidR="002C2986" w:rsidRPr="00964E51" w:rsidRDefault="002C2986" w:rsidP="005E6CB4">
            <w:pPr>
              <w:keepLines/>
              <w:widowControl w:val="0"/>
              <w:jc w:val="both"/>
              <w:rPr>
                <w:rFonts w:ascii="Tahoma" w:hAnsi="Tahoma" w:cs="Tahoma"/>
              </w:rPr>
            </w:pPr>
            <w:r w:rsidRPr="00964E51">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2EE552A7" w14:textId="77777777" w:rsidR="002C2986" w:rsidRPr="00964E51" w:rsidRDefault="002C2986" w:rsidP="005E6CB4">
            <w:pPr>
              <w:keepLines/>
              <w:widowControl w:val="0"/>
              <w:jc w:val="right"/>
              <w:rPr>
                <w:rFonts w:ascii="Tahoma" w:hAnsi="Tahoma" w:cs="Tahoma"/>
                <w:b/>
              </w:rPr>
            </w:pPr>
            <w:r w:rsidRPr="00964E51">
              <w:rPr>
                <w:rFonts w:ascii="Tahoma" w:hAnsi="Tahoma" w:cs="Tahoma"/>
                <w:b/>
                <w:i/>
              </w:rPr>
              <w:t xml:space="preserve">Priloga </w:t>
            </w:r>
          </w:p>
        </w:tc>
        <w:tc>
          <w:tcPr>
            <w:tcW w:w="545" w:type="dxa"/>
            <w:tcBorders>
              <w:top w:val="single" w:sz="4" w:space="0" w:color="auto"/>
              <w:left w:val="nil"/>
              <w:bottom w:val="single" w:sz="4" w:space="0" w:color="auto"/>
            </w:tcBorders>
          </w:tcPr>
          <w:p w14:paraId="2EA0AD6E" w14:textId="77777777" w:rsidR="002C2986" w:rsidRPr="00964E51" w:rsidRDefault="002C2986" w:rsidP="005E6CB4">
            <w:pPr>
              <w:keepLines/>
              <w:widowControl w:val="0"/>
              <w:rPr>
                <w:rFonts w:ascii="Tahoma" w:hAnsi="Tahoma" w:cs="Tahoma"/>
                <w:b/>
                <w:i/>
              </w:rPr>
            </w:pPr>
            <w:r w:rsidRPr="00964E51">
              <w:rPr>
                <w:rFonts w:ascii="Tahoma" w:hAnsi="Tahoma" w:cs="Tahoma"/>
                <w:b/>
                <w:i/>
              </w:rPr>
              <w:t>6</w:t>
            </w:r>
          </w:p>
        </w:tc>
      </w:tr>
    </w:tbl>
    <w:p w14:paraId="1D9488AF" w14:textId="77777777" w:rsidR="002C2986" w:rsidRPr="00964E51" w:rsidRDefault="002C2986" w:rsidP="005E6CB4">
      <w:pPr>
        <w:keepLines/>
        <w:widowControl w:val="0"/>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2C2986" w:rsidRPr="00964E51" w14:paraId="19DAA039" w14:textId="77777777" w:rsidTr="00E67A46">
        <w:trPr>
          <w:trHeight w:val="511"/>
        </w:trPr>
        <w:tc>
          <w:tcPr>
            <w:tcW w:w="9634" w:type="dxa"/>
            <w:gridSpan w:val="4"/>
            <w:vAlign w:val="center"/>
          </w:tcPr>
          <w:p w14:paraId="2A9A2945" w14:textId="77777777" w:rsidR="00D14F04" w:rsidRPr="00964E51" w:rsidRDefault="002C2986" w:rsidP="005E6CB4">
            <w:pPr>
              <w:keepLines/>
              <w:widowControl w:val="0"/>
              <w:jc w:val="center"/>
              <w:rPr>
                <w:rFonts w:ascii="Tahoma" w:hAnsi="Tahoma" w:cs="Tahoma"/>
                <w:noProof/>
                <w:sz w:val="18"/>
                <w:szCs w:val="18"/>
              </w:rPr>
            </w:pPr>
            <w:r w:rsidRPr="00964E51">
              <w:rPr>
                <w:rFonts w:ascii="Tahoma" w:hAnsi="Tahoma" w:cs="Tahoma"/>
                <w:noProof/>
                <w:sz w:val="18"/>
                <w:szCs w:val="18"/>
              </w:rPr>
              <w:t xml:space="preserve">Javno naročilo: </w:t>
            </w:r>
          </w:p>
          <w:p w14:paraId="664C580C" w14:textId="39B00CD5" w:rsidR="002C2986" w:rsidRPr="00964E51" w:rsidRDefault="00E8303F" w:rsidP="005E6CB4">
            <w:pPr>
              <w:keepLines/>
              <w:widowControl w:val="0"/>
              <w:jc w:val="center"/>
              <w:rPr>
                <w:rFonts w:ascii="Tahoma" w:hAnsi="Tahoma" w:cs="Tahoma"/>
                <w:noProof/>
                <w:sz w:val="18"/>
                <w:szCs w:val="18"/>
              </w:rPr>
            </w:pPr>
            <w:r w:rsidRPr="00964E51">
              <w:rPr>
                <w:rFonts w:ascii="Tahoma" w:hAnsi="Tahoma" w:cs="Tahoma"/>
                <w:b/>
                <w:noProof/>
                <w:sz w:val="18"/>
                <w:szCs w:val="18"/>
              </w:rPr>
              <w:t>VKS-52/25</w:t>
            </w:r>
            <w:r w:rsidR="002C2986" w:rsidRPr="00964E51">
              <w:rPr>
                <w:rFonts w:ascii="Tahoma" w:hAnsi="Tahoma" w:cs="Tahoma"/>
                <w:b/>
                <w:noProof/>
                <w:sz w:val="18"/>
                <w:szCs w:val="18"/>
              </w:rPr>
              <w:t xml:space="preserve"> - »</w:t>
            </w:r>
            <w:r w:rsidRPr="00964E51">
              <w:rPr>
                <w:rFonts w:ascii="Tahoma" w:hAnsi="Tahoma" w:cs="Tahoma"/>
                <w:b/>
                <w:noProof/>
                <w:sz w:val="18"/>
                <w:szCs w:val="18"/>
              </w:rPr>
              <w:t>Prevzem in končna obdelava ostankov iz grabelj in sit, odpadek št. 19 08 01</w:t>
            </w:r>
            <w:r w:rsidR="002C2986" w:rsidRPr="00964E51">
              <w:rPr>
                <w:rFonts w:ascii="Tahoma" w:hAnsi="Tahoma" w:cs="Tahoma"/>
                <w:b/>
                <w:noProof/>
                <w:sz w:val="18"/>
                <w:szCs w:val="18"/>
              </w:rPr>
              <w:t xml:space="preserve">«  </w:t>
            </w:r>
          </w:p>
        </w:tc>
      </w:tr>
      <w:tr w:rsidR="002C2986" w:rsidRPr="00964E51" w14:paraId="0C4CB24D" w14:textId="77777777" w:rsidTr="00E67A46">
        <w:trPr>
          <w:trHeight w:val="597"/>
        </w:trPr>
        <w:tc>
          <w:tcPr>
            <w:tcW w:w="3964" w:type="dxa"/>
            <w:vAlign w:val="center"/>
          </w:tcPr>
          <w:p w14:paraId="734178B4"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Naziv subjekta</w:t>
            </w:r>
          </w:p>
        </w:tc>
        <w:tc>
          <w:tcPr>
            <w:tcW w:w="5670" w:type="dxa"/>
            <w:gridSpan w:val="3"/>
            <w:vAlign w:val="center"/>
          </w:tcPr>
          <w:p w14:paraId="31C094F7" w14:textId="77777777" w:rsidR="002C2986" w:rsidRPr="00964E51" w:rsidRDefault="002C2986" w:rsidP="005E6CB4">
            <w:pPr>
              <w:keepLines/>
              <w:widowControl w:val="0"/>
              <w:rPr>
                <w:rFonts w:ascii="Tahoma" w:hAnsi="Tahoma" w:cs="Tahoma"/>
                <w:sz w:val="18"/>
                <w:szCs w:val="18"/>
              </w:rPr>
            </w:pPr>
          </w:p>
          <w:p w14:paraId="441FA012" w14:textId="77777777" w:rsidR="002C2986" w:rsidRPr="00964E51" w:rsidRDefault="002C2986" w:rsidP="005E6CB4">
            <w:pPr>
              <w:keepLines/>
              <w:widowControl w:val="0"/>
              <w:rPr>
                <w:rFonts w:ascii="Tahoma" w:hAnsi="Tahoma" w:cs="Tahoma"/>
                <w:sz w:val="18"/>
                <w:szCs w:val="18"/>
              </w:rPr>
            </w:pPr>
          </w:p>
        </w:tc>
      </w:tr>
      <w:tr w:rsidR="002C2986" w:rsidRPr="00964E51" w14:paraId="648A870A" w14:textId="77777777" w:rsidTr="00E67A46">
        <w:trPr>
          <w:trHeight w:val="562"/>
        </w:trPr>
        <w:tc>
          <w:tcPr>
            <w:tcW w:w="3964" w:type="dxa"/>
            <w:vAlign w:val="center"/>
          </w:tcPr>
          <w:p w14:paraId="7560ECB1"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Polni naslov</w:t>
            </w:r>
          </w:p>
        </w:tc>
        <w:tc>
          <w:tcPr>
            <w:tcW w:w="5670" w:type="dxa"/>
            <w:gridSpan w:val="3"/>
            <w:vAlign w:val="center"/>
          </w:tcPr>
          <w:p w14:paraId="22652F66" w14:textId="77777777" w:rsidR="002C2986" w:rsidRPr="00964E51" w:rsidRDefault="002C2986" w:rsidP="005E6CB4">
            <w:pPr>
              <w:keepLines/>
              <w:widowControl w:val="0"/>
              <w:rPr>
                <w:rFonts w:ascii="Tahoma" w:hAnsi="Tahoma" w:cs="Tahoma"/>
                <w:sz w:val="18"/>
                <w:szCs w:val="18"/>
              </w:rPr>
            </w:pPr>
          </w:p>
          <w:p w14:paraId="1ED82184" w14:textId="77777777" w:rsidR="002C2986" w:rsidRPr="00964E51" w:rsidRDefault="002C2986" w:rsidP="005E6CB4">
            <w:pPr>
              <w:keepLines/>
              <w:widowControl w:val="0"/>
              <w:rPr>
                <w:rFonts w:ascii="Tahoma" w:hAnsi="Tahoma" w:cs="Tahoma"/>
                <w:sz w:val="18"/>
                <w:szCs w:val="18"/>
              </w:rPr>
            </w:pPr>
          </w:p>
        </w:tc>
      </w:tr>
      <w:tr w:rsidR="002C2986" w:rsidRPr="00964E51" w14:paraId="0D18EF76" w14:textId="77777777" w:rsidTr="00E67A46">
        <w:trPr>
          <w:trHeight w:val="405"/>
        </w:trPr>
        <w:tc>
          <w:tcPr>
            <w:tcW w:w="3964" w:type="dxa"/>
            <w:vAlign w:val="center"/>
          </w:tcPr>
          <w:p w14:paraId="316B6C6A"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 xml:space="preserve">Matična </w:t>
            </w:r>
            <w:r w:rsidRPr="00964E51">
              <w:rPr>
                <w:rFonts w:ascii="Tahoma" w:hAnsi="Tahoma" w:cs="Tahoma"/>
                <w:sz w:val="18"/>
                <w:szCs w:val="18"/>
                <w:u w:val="single"/>
              </w:rPr>
              <w:t>in</w:t>
            </w:r>
            <w:r w:rsidRPr="00964E51">
              <w:rPr>
                <w:rFonts w:ascii="Tahoma" w:hAnsi="Tahoma" w:cs="Tahoma"/>
                <w:sz w:val="18"/>
                <w:szCs w:val="18"/>
              </w:rPr>
              <w:t xml:space="preserve"> davčna številka subjekta</w:t>
            </w:r>
          </w:p>
        </w:tc>
        <w:tc>
          <w:tcPr>
            <w:tcW w:w="2378" w:type="dxa"/>
            <w:vAlign w:val="center"/>
          </w:tcPr>
          <w:p w14:paraId="012AF9ED" w14:textId="77777777" w:rsidR="002C2986" w:rsidRPr="00964E51" w:rsidRDefault="002C2986" w:rsidP="005E6CB4">
            <w:pPr>
              <w:keepLines/>
              <w:widowControl w:val="0"/>
              <w:rPr>
                <w:rFonts w:ascii="Tahoma" w:hAnsi="Tahoma" w:cs="Tahoma"/>
                <w:sz w:val="18"/>
                <w:szCs w:val="18"/>
              </w:rPr>
            </w:pPr>
          </w:p>
        </w:tc>
        <w:tc>
          <w:tcPr>
            <w:tcW w:w="3292" w:type="dxa"/>
            <w:gridSpan w:val="2"/>
            <w:vAlign w:val="center"/>
          </w:tcPr>
          <w:p w14:paraId="68C29D49" w14:textId="77777777" w:rsidR="002C2986" w:rsidRPr="00964E51" w:rsidRDefault="002C2986" w:rsidP="005E6CB4">
            <w:pPr>
              <w:keepLines/>
              <w:widowControl w:val="0"/>
              <w:rPr>
                <w:rFonts w:ascii="Tahoma" w:hAnsi="Tahoma" w:cs="Tahoma"/>
                <w:sz w:val="18"/>
                <w:szCs w:val="18"/>
              </w:rPr>
            </w:pPr>
          </w:p>
        </w:tc>
      </w:tr>
      <w:tr w:rsidR="002C2986" w:rsidRPr="00964E51" w14:paraId="03900DC1" w14:textId="77777777" w:rsidTr="00E67A46">
        <w:trPr>
          <w:trHeight w:val="1694"/>
        </w:trPr>
        <w:tc>
          <w:tcPr>
            <w:tcW w:w="3964" w:type="dxa"/>
            <w:vAlign w:val="center"/>
          </w:tcPr>
          <w:p w14:paraId="10A73D10" w14:textId="77777777" w:rsidR="002C2986" w:rsidRPr="00964E51" w:rsidRDefault="002C2986" w:rsidP="005E6CB4">
            <w:pPr>
              <w:keepLines/>
              <w:widowControl w:val="0"/>
              <w:jc w:val="center"/>
              <w:rPr>
                <w:rFonts w:ascii="Tahoma" w:hAnsi="Tahoma" w:cs="Tahoma"/>
                <w:sz w:val="18"/>
                <w:szCs w:val="18"/>
              </w:rPr>
            </w:pPr>
          </w:p>
          <w:p w14:paraId="7ADE5551" w14:textId="77777777" w:rsidR="002C2986" w:rsidRPr="00964E51" w:rsidRDefault="002C2986" w:rsidP="005E6CB4">
            <w:pPr>
              <w:keepLines/>
              <w:widowControl w:val="0"/>
              <w:jc w:val="center"/>
              <w:rPr>
                <w:rFonts w:ascii="Tahoma" w:hAnsi="Tahoma" w:cs="Tahoma"/>
                <w:sz w:val="18"/>
                <w:szCs w:val="18"/>
              </w:rPr>
            </w:pPr>
          </w:p>
          <w:p w14:paraId="3E7C01B5"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Vsak del javnega naročila, za katerega namerava ponudnik uporabiti zmogljivost subjekta</w:t>
            </w:r>
          </w:p>
          <w:p w14:paraId="365A4B34" w14:textId="77777777" w:rsidR="002C2986" w:rsidRPr="00964E51" w:rsidRDefault="002C2986" w:rsidP="005E6CB4">
            <w:pPr>
              <w:keepLines/>
              <w:widowControl w:val="0"/>
              <w:rPr>
                <w:rFonts w:ascii="Tahoma" w:hAnsi="Tahoma" w:cs="Tahoma"/>
                <w:sz w:val="18"/>
                <w:szCs w:val="18"/>
              </w:rPr>
            </w:pPr>
          </w:p>
          <w:p w14:paraId="4103EA8C" w14:textId="77777777" w:rsidR="002C2986" w:rsidRPr="00964E51" w:rsidRDefault="002C2986" w:rsidP="005E6CB4">
            <w:pPr>
              <w:keepLines/>
              <w:widowControl w:val="0"/>
              <w:jc w:val="center"/>
              <w:rPr>
                <w:rFonts w:ascii="Tahoma" w:hAnsi="Tahoma" w:cs="Tahoma"/>
                <w:sz w:val="18"/>
                <w:szCs w:val="18"/>
              </w:rPr>
            </w:pPr>
          </w:p>
        </w:tc>
        <w:tc>
          <w:tcPr>
            <w:tcW w:w="5670" w:type="dxa"/>
            <w:gridSpan w:val="3"/>
            <w:vAlign w:val="center"/>
          </w:tcPr>
          <w:p w14:paraId="4E49E2D6" w14:textId="77777777" w:rsidR="002C2986" w:rsidRPr="00964E51" w:rsidRDefault="002C2986" w:rsidP="005E6CB4">
            <w:pPr>
              <w:keepLines/>
              <w:widowControl w:val="0"/>
              <w:rPr>
                <w:sz w:val="18"/>
                <w:szCs w:val="18"/>
              </w:rPr>
            </w:pPr>
          </w:p>
        </w:tc>
      </w:tr>
      <w:tr w:rsidR="002C2986" w:rsidRPr="00964E51" w14:paraId="69A6E59C" w14:textId="77777777" w:rsidTr="00E67A46">
        <w:trPr>
          <w:trHeight w:val="450"/>
        </w:trPr>
        <w:tc>
          <w:tcPr>
            <w:tcW w:w="3964" w:type="dxa"/>
            <w:vAlign w:val="center"/>
          </w:tcPr>
          <w:p w14:paraId="486C48B4" w14:textId="77777777" w:rsidR="002C2986" w:rsidRPr="00964E51" w:rsidRDefault="002C2986" w:rsidP="005E6CB4">
            <w:pPr>
              <w:keepLines/>
              <w:widowControl w:val="0"/>
              <w:rPr>
                <w:rFonts w:ascii="Tahoma" w:hAnsi="Tahoma" w:cs="Tahoma"/>
                <w:sz w:val="18"/>
                <w:szCs w:val="18"/>
              </w:rPr>
            </w:pPr>
            <w:r w:rsidRPr="00964E51">
              <w:rPr>
                <w:rFonts w:ascii="Tahoma" w:hAnsi="Tahoma" w:cs="Tahoma"/>
                <w:sz w:val="18"/>
                <w:szCs w:val="18"/>
              </w:rPr>
              <w:t>Za sklop št. (navedite)</w:t>
            </w:r>
          </w:p>
        </w:tc>
        <w:tc>
          <w:tcPr>
            <w:tcW w:w="5670" w:type="dxa"/>
            <w:gridSpan w:val="3"/>
            <w:vAlign w:val="center"/>
          </w:tcPr>
          <w:p w14:paraId="7D2E05F1" w14:textId="77777777" w:rsidR="002C2986" w:rsidRPr="00964E51" w:rsidRDefault="002C2986" w:rsidP="005E6CB4">
            <w:pPr>
              <w:keepLines/>
              <w:widowControl w:val="0"/>
              <w:rPr>
                <w:sz w:val="18"/>
                <w:szCs w:val="18"/>
              </w:rPr>
            </w:pPr>
          </w:p>
        </w:tc>
      </w:tr>
      <w:tr w:rsidR="002C2986" w:rsidRPr="00964E51" w14:paraId="124FAE78" w14:textId="77777777" w:rsidTr="00E67A46">
        <w:trPr>
          <w:trHeight w:val="450"/>
        </w:trPr>
        <w:tc>
          <w:tcPr>
            <w:tcW w:w="3964" w:type="dxa"/>
            <w:vAlign w:val="center"/>
          </w:tcPr>
          <w:p w14:paraId="42C383A3" w14:textId="77777777" w:rsidR="002C2986" w:rsidRPr="00964E51" w:rsidRDefault="002C2986" w:rsidP="005E6CB4">
            <w:pPr>
              <w:keepLines/>
              <w:widowControl w:val="0"/>
              <w:rPr>
                <w:rFonts w:ascii="Tahoma" w:hAnsi="Tahoma" w:cs="Tahoma"/>
                <w:i/>
                <w:sz w:val="18"/>
                <w:szCs w:val="18"/>
              </w:rPr>
            </w:pPr>
            <w:r w:rsidRPr="00964E51">
              <w:rPr>
                <w:rFonts w:ascii="Tahoma" w:hAnsi="Tahoma" w:cs="Tahoma"/>
                <w:sz w:val="18"/>
                <w:szCs w:val="18"/>
              </w:rPr>
              <w:t xml:space="preserve">Okvirna količina/delež (%) javnega naročila </w:t>
            </w:r>
          </w:p>
          <w:p w14:paraId="619DE89E" w14:textId="77777777" w:rsidR="002C2986" w:rsidRPr="00964E51" w:rsidRDefault="002C2986" w:rsidP="005E6CB4">
            <w:pPr>
              <w:keepLines/>
              <w:widowControl w:val="0"/>
              <w:rPr>
                <w:rFonts w:ascii="Tahoma" w:hAnsi="Tahoma" w:cs="Tahoma"/>
                <w:sz w:val="18"/>
                <w:szCs w:val="18"/>
              </w:rPr>
            </w:pPr>
            <w:r w:rsidRPr="00964E51">
              <w:rPr>
                <w:rFonts w:ascii="Tahoma" w:hAnsi="Tahoma" w:cs="Tahoma"/>
                <w:i/>
                <w:sz w:val="16"/>
                <w:szCs w:val="18"/>
              </w:rPr>
              <w:t>(obligatorno manj kot 100%)</w:t>
            </w:r>
          </w:p>
        </w:tc>
        <w:tc>
          <w:tcPr>
            <w:tcW w:w="5670" w:type="dxa"/>
            <w:gridSpan w:val="3"/>
            <w:vAlign w:val="center"/>
          </w:tcPr>
          <w:p w14:paraId="01F1DE87" w14:textId="77777777" w:rsidR="002C2986" w:rsidRPr="00964E51" w:rsidRDefault="002C2986" w:rsidP="005E6CB4">
            <w:pPr>
              <w:keepLines/>
              <w:widowControl w:val="0"/>
              <w:rPr>
                <w:sz w:val="18"/>
                <w:szCs w:val="18"/>
              </w:rPr>
            </w:pPr>
          </w:p>
          <w:p w14:paraId="36F28E73" w14:textId="77777777" w:rsidR="002C2986" w:rsidRPr="00964E51" w:rsidRDefault="002C2986" w:rsidP="005E6CB4">
            <w:pPr>
              <w:keepLines/>
              <w:widowControl w:val="0"/>
              <w:rPr>
                <w:sz w:val="18"/>
                <w:szCs w:val="18"/>
              </w:rPr>
            </w:pPr>
          </w:p>
        </w:tc>
      </w:tr>
      <w:tr w:rsidR="002C2986" w:rsidRPr="00964E51" w14:paraId="18777E81" w14:textId="77777777" w:rsidTr="00E67A46">
        <w:trPr>
          <w:trHeight w:val="348"/>
        </w:trPr>
        <w:tc>
          <w:tcPr>
            <w:tcW w:w="3964" w:type="dxa"/>
            <w:vMerge w:val="restart"/>
            <w:tcBorders>
              <w:top w:val="single" w:sz="4" w:space="0" w:color="auto"/>
              <w:left w:val="single" w:sz="4" w:space="0" w:color="auto"/>
              <w:right w:val="single" w:sz="4" w:space="0" w:color="auto"/>
            </w:tcBorders>
            <w:vAlign w:val="center"/>
          </w:tcPr>
          <w:p w14:paraId="15E4F029" w14:textId="77777777" w:rsidR="002C2986" w:rsidRPr="00964E51" w:rsidRDefault="002C2986" w:rsidP="005E6CB4">
            <w:pPr>
              <w:keepLines/>
              <w:widowControl w:val="0"/>
              <w:jc w:val="both"/>
              <w:rPr>
                <w:rFonts w:ascii="Tahoma" w:hAnsi="Tahoma" w:cs="Tahoma"/>
                <w:sz w:val="16"/>
                <w:szCs w:val="18"/>
              </w:rPr>
            </w:pPr>
            <w:r w:rsidRPr="00964E51">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964E51">
              <w:rPr>
                <w:rFonts w:ascii="Tahoma" w:hAnsi="Tahoma" w:cs="Tahoma"/>
                <w:b/>
                <w:sz w:val="16"/>
                <w:szCs w:val="18"/>
              </w:rPr>
              <w:t>ter</w:t>
            </w:r>
            <w:r w:rsidRPr="00964E51">
              <w:rPr>
                <w:rFonts w:ascii="Tahoma" w:hAnsi="Tahoma" w:cs="Tahoma"/>
                <w:sz w:val="16"/>
                <w:szCs w:val="18"/>
              </w:rPr>
              <w:t xml:space="preserve"> njihov </w:t>
            </w:r>
            <w:r w:rsidRPr="00964E51">
              <w:rPr>
                <w:rFonts w:ascii="Tahoma" w:hAnsi="Tahoma" w:cs="Tahoma"/>
                <w:b/>
                <w:sz w:val="16"/>
                <w:szCs w:val="18"/>
              </w:rPr>
              <w:t>EMŠO</w:t>
            </w:r>
          </w:p>
          <w:p w14:paraId="0ADE2213" w14:textId="77777777" w:rsidR="002C2986" w:rsidRPr="00964E51" w:rsidRDefault="002C2986" w:rsidP="005E6CB4">
            <w:pPr>
              <w:keepLines/>
              <w:widowControl w:val="0"/>
              <w:rPr>
                <w:rFonts w:ascii="Tahoma" w:hAnsi="Tahoma" w:cs="Tahoma"/>
                <w:sz w:val="8"/>
                <w:szCs w:val="18"/>
              </w:rPr>
            </w:pPr>
          </w:p>
          <w:p w14:paraId="06CDE9D4" w14:textId="77777777" w:rsidR="002C2986" w:rsidRPr="00964E51" w:rsidRDefault="002C2986" w:rsidP="005E6CB4">
            <w:pPr>
              <w:keepLines/>
              <w:widowControl w:val="0"/>
              <w:rPr>
                <w:rFonts w:ascii="Tahoma" w:hAnsi="Tahoma" w:cs="Tahoma"/>
                <w:i/>
                <w:sz w:val="16"/>
                <w:szCs w:val="18"/>
              </w:rPr>
            </w:pPr>
            <w:r w:rsidRPr="00964E51">
              <w:rPr>
                <w:rFonts w:ascii="Tahoma" w:hAnsi="Tahoma" w:cs="Tahoma"/>
                <w:i/>
                <w:sz w:val="16"/>
                <w:szCs w:val="18"/>
              </w:rPr>
              <w:t xml:space="preserve">/v primeru, da ste podatke vnesli v </w:t>
            </w:r>
            <w:proofErr w:type="spellStart"/>
            <w:r w:rsidRPr="00964E51">
              <w:rPr>
                <w:rFonts w:ascii="Tahoma" w:hAnsi="Tahoma" w:cs="Tahoma"/>
                <w:i/>
                <w:sz w:val="16"/>
                <w:szCs w:val="18"/>
              </w:rPr>
              <w:t>ESPD</w:t>
            </w:r>
            <w:proofErr w:type="spellEnd"/>
            <w:r w:rsidRPr="00964E51">
              <w:rPr>
                <w:rFonts w:ascii="Tahoma" w:hAnsi="Tahoma" w:cs="Tahoma"/>
                <w:i/>
                <w:sz w:val="16"/>
                <w:szCs w:val="18"/>
              </w:rPr>
              <w:t xml:space="preserve"> ali priložili lastno izjavo, ni potrebno izpolniti!/</w:t>
            </w:r>
          </w:p>
          <w:p w14:paraId="249022F7" w14:textId="77777777" w:rsidR="002C2986" w:rsidRPr="00964E51" w:rsidRDefault="002C2986" w:rsidP="005E6CB4">
            <w:pPr>
              <w:keepLines/>
              <w:widowControl w:val="0"/>
              <w:rPr>
                <w:rFonts w:ascii="Tahoma" w:hAnsi="Tahoma" w:cs="Tahoma"/>
                <w:i/>
                <w:sz w:val="10"/>
                <w:szCs w:val="18"/>
              </w:rPr>
            </w:pPr>
          </w:p>
          <w:p w14:paraId="489A1301" w14:textId="77777777" w:rsidR="002C2986" w:rsidRPr="00964E51" w:rsidRDefault="002C2986" w:rsidP="005E6CB4">
            <w:pPr>
              <w:keepLines/>
              <w:widowControl w:val="0"/>
              <w:jc w:val="both"/>
              <w:rPr>
                <w:rFonts w:ascii="Tahoma" w:hAnsi="Tahoma" w:cs="Tahoma"/>
                <w:sz w:val="18"/>
                <w:szCs w:val="18"/>
              </w:rPr>
            </w:pPr>
            <w:r w:rsidRPr="00964E51">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9D7ECD2" w14:textId="77777777" w:rsidR="002C2986" w:rsidRPr="00964E51" w:rsidRDefault="002C2986" w:rsidP="005E6CB4">
            <w:pPr>
              <w:keepLines/>
              <w:widowControl w:val="0"/>
              <w:jc w:val="center"/>
              <w:rPr>
                <w:rFonts w:ascii="Tahoma" w:hAnsi="Tahoma" w:cs="Tahoma"/>
                <w:sz w:val="18"/>
                <w:szCs w:val="18"/>
              </w:rPr>
            </w:pPr>
            <w:r w:rsidRPr="00964E51">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4BA51DDD" w14:textId="77777777" w:rsidR="002C2986" w:rsidRPr="00964E51" w:rsidRDefault="002C2986" w:rsidP="005E6CB4">
            <w:pPr>
              <w:keepLines/>
              <w:widowControl w:val="0"/>
              <w:jc w:val="center"/>
              <w:rPr>
                <w:rFonts w:ascii="Tahoma" w:hAnsi="Tahoma" w:cs="Tahoma"/>
                <w:sz w:val="18"/>
                <w:szCs w:val="18"/>
              </w:rPr>
            </w:pPr>
            <w:r w:rsidRPr="00964E51">
              <w:rPr>
                <w:rFonts w:ascii="Tahoma" w:hAnsi="Tahoma" w:cs="Tahoma"/>
                <w:sz w:val="18"/>
                <w:szCs w:val="18"/>
              </w:rPr>
              <w:t>EMŠO</w:t>
            </w:r>
          </w:p>
        </w:tc>
      </w:tr>
      <w:tr w:rsidR="002C2986" w:rsidRPr="00964E51" w14:paraId="7ADB27E8" w14:textId="77777777" w:rsidTr="00E67A46">
        <w:trPr>
          <w:trHeight w:val="1909"/>
        </w:trPr>
        <w:tc>
          <w:tcPr>
            <w:tcW w:w="3964" w:type="dxa"/>
            <w:vMerge/>
            <w:tcBorders>
              <w:left w:val="single" w:sz="4" w:space="0" w:color="auto"/>
              <w:right w:val="single" w:sz="4" w:space="0" w:color="auto"/>
            </w:tcBorders>
            <w:vAlign w:val="center"/>
          </w:tcPr>
          <w:p w14:paraId="3B3CDED3" w14:textId="77777777" w:rsidR="002C2986" w:rsidRPr="00964E51" w:rsidRDefault="002C2986" w:rsidP="005E6CB4">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93D14D4" w14:textId="77777777" w:rsidR="002C2986" w:rsidRPr="00964E51" w:rsidRDefault="002C2986" w:rsidP="005E6CB4">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754CA21" w14:textId="77777777" w:rsidR="002C2986" w:rsidRPr="00964E51" w:rsidRDefault="002C2986" w:rsidP="005E6CB4">
            <w:pPr>
              <w:keepLines/>
              <w:widowControl w:val="0"/>
              <w:jc w:val="center"/>
              <w:rPr>
                <w:rFonts w:ascii="Tahoma" w:hAnsi="Tahoma" w:cs="Tahoma"/>
                <w:sz w:val="18"/>
                <w:szCs w:val="18"/>
              </w:rPr>
            </w:pPr>
          </w:p>
        </w:tc>
      </w:tr>
    </w:tbl>
    <w:p w14:paraId="4496D9E7" w14:textId="77777777" w:rsidR="002C2986" w:rsidRPr="00964E51" w:rsidRDefault="002C2986" w:rsidP="005E6CB4">
      <w:pPr>
        <w:keepLines/>
        <w:widowControl w:val="0"/>
        <w:tabs>
          <w:tab w:val="left" w:pos="567"/>
          <w:tab w:val="left" w:pos="851"/>
          <w:tab w:val="left" w:pos="993"/>
        </w:tabs>
        <w:jc w:val="both"/>
        <w:rPr>
          <w:rFonts w:ascii="Tahoma" w:hAnsi="Tahoma" w:cs="Tahoma"/>
          <w:noProof/>
          <w:lang w:eastAsia="ar-SA"/>
        </w:rPr>
      </w:pPr>
    </w:p>
    <w:p w14:paraId="6A325F0A" w14:textId="77777777" w:rsidR="002C2986" w:rsidRPr="00964E51" w:rsidRDefault="002C2986" w:rsidP="005E6CB4">
      <w:pPr>
        <w:keepLines/>
        <w:widowControl w:val="0"/>
        <w:tabs>
          <w:tab w:val="left" w:pos="567"/>
          <w:tab w:val="left" w:pos="851"/>
          <w:tab w:val="left" w:pos="993"/>
        </w:tabs>
        <w:jc w:val="both"/>
        <w:rPr>
          <w:rFonts w:ascii="Tahoma" w:hAnsi="Tahoma" w:cs="Tahoma"/>
          <w:lang w:eastAsia="ar-SA"/>
        </w:rPr>
      </w:pPr>
      <w:r w:rsidRPr="00964E51">
        <w:rPr>
          <w:rFonts w:ascii="Tahoma" w:hAnsi="Tahoma" w:cs="Tahoma"/>
          <w:lang w:eastAsia="ar-SA"/>
        </w:rPr>
        <w:t>Zgoraj navedeni subjekt izjavljamo</w:t>
      </w:r>
      <w:r w:rsidRPr="00964E51">
        <w:rPr>
          <w:rFonts w:ascii="Tahoma" w:hAnsi="Tahoma" w:cs="Tahoma"/>
          <w:sz w:val="19"/>
          <w:szCs w:val="19"/>
        </w:rPr>
        <w:t xml:space="preserve"> (za sklop, kjer v okviru ponudbe sodelujemo)</w:t>
      </w:r>
      <w:r w:rsidRPr="00964E51">
        <w:rPr>
          <w:rFonts w:ascii="Tahoma" w:hAnsi="Tahoma" w:cs="Tahoma"/>
          <w:lang w:eastAsia="ar-SA"/>
        </w:rPr>
        <w:t xml:space="preserve">, da se strinjamo z vsemi pogoji in zahtevami razpisne dokumentacije, ki se nanašajo na subjekt/e, katerih zmogljivosti bo uporabljal ponudnik, oziroma da v celoti izpolnjujemo le-te. </w:t>
      </w:r>
    </w:p>
    <w:p w14:paraId="2974E098" w14:textId="77777777" w:rsidR="002C2986" w:rsidRPr="00964E51" w:rsidRDefault="002C2986" w:rsidP="005E6CB4">
      <w:pPr>
        <w:keepLines/>
        <w:widowControl w:val="0"/>
        <w:tabs>
          <w:tab w:val="left" w:pos="567"/>
          <w:tab w:val="left" w:pos="851"/>
          <w:tab w:val="left" w:pos="993"/>
        </w:tabs>
        <w:jc w:val="both"/>
        <w:rPr>
          <w:rFonts w:ascii="Tahoma" w:hAnsi="Tahoma" w:cs="Tahoma"/>
          <w:noProof/>
          <w:lang w:eastAsia="ar-SA"/>
        </w:rPr>
      </w:pPr>
    </w:p>
    <w:p w14:paraId="03D8F885" w14:textId="77777777" w:rsidR="002C2986" w:rsidRPr="00964E51" w:rsidRDefault="002C2986" w:rsidP="005E6CB4">
      <w:pPr>
        <w:keepLines/>
        <w:widowControl w:val="0"/>
        <w:tabs>
          <w:tab w:val="left" w:pos="567"/>
          <w:tab w:val="left" w:pos="851"/>
          <w:tab w:val="left" w:pos="993"/>
        </w:tabs>
        <w:jc w:val="both"/>
        <w:rPr>
          <w:rFonts w:ascii="Tahoma" w:hAnsi="Tahoma" w:cs="Tahoma"/>
          <w:noProof/>
          <w:lang w:eastAsia="ar-SA"/>
        </w:rPr>
      </w:pPr>
    </w:p>
    <w:p w14:paraId="35C2BCDD" w14:textId="77777777" w:rsidR="002C2986" w:rsidRPr="00964E51" w:rsidRDefault="002C2986" w:rsidP="005E6CB4">
      <w:pPr>
        <w:keepLines/>
        <w:widowControl w:val="0"/>
        <w:tabs>
          <w:tab w:val="left" w:pos="5400"/>
        </w:tabs>
        <w:rPr>
          <w:rFonts w:ascii="Tahoma" w:hAnsi="Tahoma" w:cs="Tahoma"/>
          <w:noProof/>
        </w:rPr>
      </w:pPr>
      <w:r w:rsidRPr="00964E51">
        <w:rPr>
          <w:rFonts w:ascii="Tahoma" w:hAnsi="Tahoma" w:cs="Tahoma"/>
          <w:noProof/>
        </w:rPr>
        <w:t>Datum: ___________________</w:t>
      </w:r>
      <w:r w:rsidRPr="00964E51">
        <w:rPr>
          <w:rFonts w:ascii="Tahoma" w:hAnsi="Tahoma" w:cs="Tahoma"/>
          <w:noProof/>
        </w:rPr>
        <w:tab/>
      </w:r>
    </w:p>
    <w:p w14:paraId="0AD44D1F" w14:textId="77777777" w:rsidR="002C2986" w:rsidRPr="00964E51" w:rsidRDefault="002C2986" w:rsidP="005E6CB4">
      <w:pPr>
        <w:keepLines/>
        <w:widowControl w:val="0"/>
        <w:tabs>
          <w:tab w:val="left" w:pos="5400"/>
        </w:tabs>
        <w:rPr>
          <w:rFonts w:ascii="Tahoma" w:hAnsi="Tahoma" w:cs="Tahoma"/>
          <w:noProof/>
          <w:sz w:val="16"/>
        </w:rPr>
      </w:pPr>
    </w:p>
    <w:p w14:paraId="0D9F41C8" w14:textId="77777777" w:rsidR="002C2986" w:rsidRPr="00964E51" w:rsidRDefault="002C2986" w:rsidP="005E6CB4">
      <w:pPr>
        <w:keepLines/>
        <w:widowControl w:val="0"/>
        <w:tabs>
          <w:tab w:val="left" w:pos="5400"/>
        </w:tabs>
        <w:rPr>
          <w:rFonts w:ascii="Tahoma" w:hAnsi="Tahoma" w:cs="Tahoma"/>
          <w:noProof/>
        </w:rPr>
      </w:pPr>
    </w:p>
    <w:p w14:paraId="31AB4CE1" w14:textId="77777777" w:rsidR="002C2986" w:rsidRPr="00964E51" w:rsidRDefault="002C2986" w:rsidP="005E6CB4">
      <w:pPr>
        <w:keepLines/>
        <w:widowControl w:val="0"/>
        <w:tabs>
          <w:tab w:val="left" w:pos="5400"/>
        </w:tabs>
        <w:rPr>
          <w:rFonts w:ascii="Tahoma" w:hAnsi="Tahoma" w:cs="Tahoma"/>
          <w:noProof/>
        </w:rPr>
      </w:pPr>
      <w:r w:rsidRPr="00964E51">
        <w:rPr>
          <w:rFonts w:ascii="Tahoma" w:hAnsi="Tahoma" w:cs="Tahoma"/>
          <w:noProof/>
        </w:rPr>
        <w:t xml:space="preserve">Podpis odgovorne osebe </w:t>
      </w:r>
      <w:r w:rsidRPr="00964E51">
        <w:rPr>
          <w:rFonts w:ascii="Tahoma" w:hAnsi="Tahoma" w:cs="Tahoma"/>
          <w:b/>
          <w:noProof/>
        </w:rPr>
        <w:t>ponudnika</w:t>
      </w:r>
      <w:r w:rsidRPr="00964E51">
        <w:rPr>
          <w:rFonts w:ascii="Tahoma" w:hAnsi="Tahoma" w:cs="Tahoma"/>
          <w:noProof/>
        </w:rPr>
        <w:t xml:space="preserve">: </w:t>
      </w:r>
      <w:r w:rsidRPr="00964E51">
        <w:rPr>
          <w:rFonts w:ascii="Tahoma" w:hAnsi="Tahoma" w:cs="Tahoma"/>
          <w:noProof/>
        </w:rPr>
        <w:tab/>
      </w:r>
      <w:r w:rsidRPr="00964E51">
        <w:rPr>
          <w:rFonts w:ascii="Tahoma" w:hAnsi="Tahoma" w:cs="Tahoma"/>
          <w:noProof/>
        </w:rPr>
        <w:tab/>
        <w:t xml:space="preserve">Podpis odgovorne osebe </w:t>
      </w:r>
      <w:r w:rsidRPr="00964E51">
        <w:rPr>
          <w:rFonts w:ascii="Tahoma" w:hAnsi="Tahoma" w:cs="Tahoma"/>
          <w:b/>
          <w:noProof/>
        </w:rPr>
        <w:t>subjekta</w:t>
      </w:r>
      <w:r w:rsidRPr="00964E51">
        <w:rPr>
          <w:rFonts w:ascii="Tahoma" w:hAnsi="Tahoma" w:cs="Tahoma"/>
          <w:noProof/>
        </w:rPr>
        <w:t>:</w:t>
      </w:r>
    </w:p>
    <w:p w14:paraId="13B1288F" w14:textId="77777777" w:rsidR="002C2986" w:rsidRPr="00964E51" w:rsidRDefault="002C2986" w:rsidP="005E6CB4">
      <w:pPr>
        <w:keepLines/>
        <w:widowControl w:val="0"/>
        <w:tabs>
          <w:tab w:val="left" w:pos="5400"/>
        </w:tabs>
        <w:rPr>
          <w:rFonts w:ascii="Tahoma" w:hAnsi="Tahoma" w:cs="Tahoma"/>
          <w:noProof/>
          <w:sz w:val="32"/>
        </w:rPr>
      </w:pPr>
    </w:p>
    <w:p w14:paraId="0E6DC11B" w14:textId="77777777" w:rsidR="002C2986" w:rsidRPr="00964E51" w:rsidRDefault="002C2986" w:rsidP="005E6CB4">
      <w:pPr>
        <w:keepLines/>
        <w:widowControl w:val="0"/>
        <w:rPr>
          <w:rFonts w:ascii="Tahoma" w:hAnsi="Tahoma" w:cs="Tahoma"/>
          <w:noProof/>
        </w:rPr>
      </w:pPr>
      <w:r w:rsidRPr="00964E51">
        <w:rPr>
          <w:rFonts w:ascii="Tahoma" w:hAnsi="Tahoma" w:cs="Tahoma"/>
          <w:noProof/>
        </w:rPr>
        <w:t>_______________________________</w:t>
      </w:r>
      <w:r w:rsidRPr="00964E51">
        <w:rPr>
          <w:rFonts w:ascii="Tahoma" w:hAnsi="Tahoma" w:cs="Tahoma"/>
          <w:noProof/>
        </w:rPr>
        <w:tab/>
      </w:r>
      <w:r w:rsidRPr="00964E51">
        <w:rPr>
          <w:rFonts w:ascii="Tahoma" w:hAnsi="Tahoma" w:cs="Tahoma"/>
          <w:noProof/>
        </w:rPr>
        <w:tab/>
      </w:r>
      <w:r w:rsidRPr="00964E51">
        <w:rPr>
          <w:rFonts w:ascii="Tahoma" w:hAnsi="Tahoma" w:cs="Tahoma"/>
          <w:noProof/>
        </w:rPr>
        <w:tab/>
      </w:r>
      <w:r w:rsidRPr="00964E51">
        <w:rPr>
          <w:rFonts w:ascii="Tahoma" w:hAnsi="Tahoma" w:cs="Tahoma"/>
          <w:noProof/>
        </w:rPr>
        <w:tab/>
        <w:t>_______________________________</w:t>
      </w:r>
    </w:p>
    <w:p w14:paraId="2395E368" w14:textId="77777777" w:rsidR="002C2986" w:rsidRPr="00964E51" w:rsidRDefault="002C2986" w:rsidP="005E6CB4">
      <w:pPr>
        <w:keepLines/>
        <w:widowControl w:val="0"/>
        <w:tabs>
          <w:tab w:val="left" w:pos="284"/>
        </w:tabs>
        <w:jc w:val="both"/>
        <w:rPr>
          <w:rFonts w:ascii="Tahoma" w:hAnsi="Tahoma" w:cs="Tahoma"/>
          <w:b/>
          <w:noProof/>
          <w:sz w:val="12"/>
        </w:rPr>
      </w:pPr>
      <w:r w:rsidRPr="00964E51">
        <w:rPr>
          <w:rFonts w:ascii="Tahoma" w:hAnsi="Tahoma" w:cs="Tahoma"/>
          <w:b/>
          <w:noProof/>
        </w:rPr>
        <w:tab/>
      </w:r>
      <w:r w:rsidRPr="00964E51">
        <w:rPr>
          <w:rFonts w:ascii="Tahoma" w:hAnsi="Tahoma" w:cs="Tahoma"/>
          <w:b/>
          <w:noProof/>
        </w:rPr>
        <w:tab/>
        <w:t xml:space="preserve">   </w:t>
      </w:r>
    </w:p>
    <w:p w14:paraId="4841C1E8" w14:textId="77777777" w:rsidR="002C2986" w:rsidRPr="00964E51" w:rsidRDefault="002C2986" w:rsidP="005E6CB4">
      <w:pPr>
        <w:keepLines/>
        <w:widowControl w:val="0"/>
        <w:tabs>
          <w:tab w:val="left" w:pos="284"/>
        </w:tabs>
        <w:rPr>
          <w:rFonts w:ascii="Tahoma" w:hAnsi="Tahoma" w:cs="Tahoma"/>
          <w:b/>
          <w:noProof/>
        </w:rPr>
      </w:pPr>
      <w:r w:rsidRPr="00964E51">
        <w:rPr>
          <w:rFonts w:ascii="Tahoma" w:hAnsi="Tahoma" w:cs="Tahoma"/>
          <w:noProof/>
        </w:rPr>
        <w:tab/>
      </w:r>
      <w:r w:rsidRPr="00964E51">
        <w:rPr>
          <w:rFonts w:ascii="Tahoma" w:hAnsi="Tahoma" w:cs="Tahoma"/>
          <w:noProof/>
        </w:rPr>
        <w:tab/>
      </w:r>
      <w:r w:rsidRPr="00964E51">
        <w:rPr>
          <w:rFonts w:ascii="Tahoma" w:hAnsi="Tahoma" w:cs="Tahoma"/>
          <w:noProof/>
        </w:rPr>
        <w:tab/>
        <w:t xml:space="preserve">Žig: </w:t>
      </w:r>
      <w:r w:rsidRPr="00964E51">
        <w:rPr>
          <w:rFonts w:ascii="Tahoma" w:hAnsi="Tahoma" w:cs="Tahoma"/>
          <w:noProof/>
        </w:rPr>
        <w:tab/>
      </w:r>
      <w:r w:rsidRPr="00964E51">
        <w:rPr>
          <w:rFonts w:ascii="Tahoma" w:hAnsi="Tahoma" w:cs="Tahoma"/>
          <w:noProof/>
        </w:rPr>
        <w:tab/>
      </w:r>
      <w:r w:rsidRPr="00964E51">
        <w:rPr>
          <w:rFonts w:ascii="Tahoma" w:hAnsi="Tahoma" w:cs="Tahoma"/>
          <w:noProof/>
        </w:rPr>
        <w:tab/>
      </w:r>
      <w:r w:rsidRPr="00964E51">
        <w:rPr>
          <w:rFonts w:ascii="Tahoma" w:hAnsi="Tahoma" w:cs="Tahoma"/>
          <w:noProof/>
        </w:rPr>
        <w:tab/>
      </w:r>
      <w:r w:rsidRPr="00964E51">
        <w:rPr>
          <w:rFonts w:ascii="Tahoma" w:hAnsi="Tahoma" w:cs="Tahoma"/>
          <w:noProof/>
        </w:rPr>
        <w:tab/>
      </w:r>
      <w:r w:rsidRPr="00964E51">
        <w:rPr>
          <w:rFonts w:ascii="Tahoma" w:hAnsi="Tahoma" w:cs="Tahoma"/>
          <w:noProof/>
        </w:rPr>
        <w:tab/>
      </w:r>
      <w:r w:rsidRPr="00964E51">
        <w:rPr>
          <w:rFonts w:ascii="Tahoma" w:hAnsi="Tahoma" w:cs="Tahoma"/>
          <w:noProof/>
        </w:rPr>
        <w:tab/>
      </w:r>
      <w:r w:rsidRPr="00964E51">
        <w:rPr>
          <w:rFonts w:ascii="Tahoma" w:hAnsi="Tahoma" w:cs="Tahoma"/>
          <w:noProof/>
        </w:rPr>
        <w:tab/>
        <w:t xml:space="preserve"> Žig:</w:t>
      </w:r>
    </w:p>
    <w:p w14:paraId="1DB8B2CE" w14:textId="77777777" w:rsidR="002C2986" w:rsidRPr="00964E51" w:rsidRDefault="002C2986" w:rsidP="005E6CB4">
      <w:pPr>
        <w:keepLines/>
        <w:widowControl w:val="0"/>
        <w:tabs>
          <w:tab w:val="left" w:pos="567"/>
          <w:tab w:val="left" w:pos="851"/>
          <w:tab w:val="left" w:pos="993"/>
        </w:tabs>
        <w:jc w:val="both"/>
        <w:rPr>
          <w:rFonts w:ascii="Tahoma" w:hAnsi="Tahoma" w:cs="Tahoma"/>
          <w:b/>
          <w:i/>
          <w:noProof/>
          <w:sz w:val="18"/>
          <w:szCs w:val="18"/>
          <w:lang w:eastAsia="ar-SA"/>
        </w:rPr>
      </w:pPr>
    </w:p>
    <w:p w14:paraId="51B0544A" w14:textId="77777777" w:rsidR="002C2986" w:rsidRPr="00964E51" w:rsidRDefault="002C2986" w:rsidP="005E6CB4">
      <w:pPr>
        <w:keepLines/>
        <w:widowControl w:val="0"/>
        <w:tabs>
          <w:tab w:val="left" w:pos="567"/>
          <w:tab w:val="left" w:pos="851"/>
          <w:tab w:val="left" w:pos="993"/>
        </w:tabs>
        <w:jc w:val="both"/>
        <w:rPr>
          <w:rFonts w:ascii="Tahoma" w:hAnsi="Tahoma" w:cs="Tahoma"/>
          <w:b/>
          <w:i/>
          <w:sz w:val="18"/>
          <w:szCs w:val="18"/>
          <w:lang w:eastAsia="ar-SA"/>
        </w:rPr>
      </w:pPr>
    </w:p>
    <w:p w14:paraId="749E7159" w14:textId="77777777" w:rsidR="002C2986" w:rsidRPr="00964E51" w:rsidRDefault="002C2986" w:rsidP="005E6CB4">
      <w:pPr>
        <w:keepLines/>
        <w:widowControl w:val="0"/>
        <w:tabs>
          <w:tab w:val="left" w:pos="567"/>
          <w:tab w:val="left" w:pos="851"/>
          <w:tab w:val="left" w:pos="993"/>
        </w:tabs>
        <w:jc w:val="both"/>
        <w:rPr>
          <w:rFonts w:ascii="Tahoma" w:hAnsi="Tahoma" w:cs="Tahoma"/>
          <w:b/>
          <w:i/>
          <w:sz w:val="18"/>
          <w:szCs w:val="18"/>
          <w:lang w:eastAsia="ar-SA"/>
        </w:rPr>
      </w:pPr>
    </w:p>
    <w:p w14:paraId="7D6F54B2" w14:textId="77777777" w:rsidR="002C2986" w:rsidRPr="00964E51" w:rsidRDefault="002C2986" w:rsidP="005E6CB4">
      <w:pPr>
        <w:keepLines/>
        <w:widowControl w:val="0"/>
        <w:spacing w:after="40"/>
        <w:jc w:val="both"/>
        <w:rPr>
          <w:rFonts w:ascii="Tahoma" w:hAnsi="Tahoma" w:cs="Tahoma"/>
          <w:b/>
          <w:i/>
          <w:sz w:val="18"/>
          <w:szCs w:val="18"/>
          <w:u w:val="single"/>
        </w:rPr>
      </w:pPr>
      <w:r w:rsidRPr="00964E51">
        <w:rPr>
          <w:rFonts w:ascii="Tahoma" w:hAnsi="Tahoma" w:cs="Tahoma"/>
          <w:b/>
          <w:i/>
          <w:sz w:val="18"/>
          <w:szCs w:val="18"/>
          <w:u w:val="single"/>
        </w:rPr>
        <w:t xml:space="preserve">Opomba: </w:t>
      </w:r>
    </w:p>
    <w:p w14:paraId="33112A20" w14:textId="77777777" w:rsidR="002C2986" w:rsidRPr="00964E51" w:rsidRDefault="002C2986" w:rsidP="005E6CB4">
      <w:pPr>
        <w:keepLines/>
        <w:widowControl w:val="0"/>
        <w:jc w:val="both"/>
        <w:rPr>
          <w:rFonts w:ascii="Tahoma" w:hAnsi="Tahoma" w:cs="Tahoma"/>
          <w:i/>
          <w:sz w:val="18"/>
        </w:rPr>
      </w:pPr>
      <w:r w:rsidRPr="00964E51">
        <w:rPr>
          <w:rFonts w:ascii="Tahoma" w:hAnsi="Tahoma" w:cs="Tahoma"/>
          <w:i/>
          <w:sz w:val="18"/>
        </w:rPr>
        <w:t>Prilogo je potrebno izpolniti, v kolikor ponudnik uporabi zmogljivost drugih subjektov za izvedbo javnega naročila.</w:t>
      </w:r>
    </w:p>
    <w:p w14:paraId="3489D209" w14:textId="77777777" w:rsidR="002C2986" w:rsidRPr="00964E51" w:rsidRDefault="002C2986" w:rsidP="005E6CB4">
      <w:pPr>
        <w:keepLines/>
        <w:widowControl w:val="0"/>
        <w:tabs>
          <w:tab w:val="left" w:pos="567"/>
          <w:tab w:val="left" w:pos="851"/>
          <w:tab w:val="left" w:pos="993"/>
        </w:tabs>
        <w:jc w:val="both"/>
        <w:rPr>
          <w:rFonts w:ascii="Tahoma" w:hAnsi="Tahoma" w:cs="Tahoma"/>
          <w:b/>
          <w:i/>
          <w:sz w:val="22"/>
          <w:szCs w:val="18"/>
          <w:lang w:eastAsia="ar-SA"/>
        </w:rPr>
      </w:pPr>
    </w:p>
    <w:p w14:paraId="264B76E4" w14:textId="77777777" w:rsidR="002C2986" w:rsidRPr="00964E51" w:rsidRDefault="002C2986" w:rsidP="005E6CB4">
      <w:pPr>
        <w:keepLines/>
        <w:widowControl w:val="0"/>
        <w:spacing w:after="40"/>
        <w:jc w:val="both"/>
        <w:rPr>
          <w:rFonts w:ascii="Tahoma" w:hAnsi="Tahoma" w:cs="Tahoma"/>
          <w:b/>
          <w:i/>
          <w:sz w:val="18"/>
          <w:szCs w:val="18"/>
          <w:u w:val="single"/>
        </w:rPr>
      </w:pPr>
      <w:r w:rsidRPr="00964E51">
        <w:rPr>
          <w:rFonts w:ascii="Tahoma" w:hAnsi="Tahoma" w:cs="Tahoma"/>
          <w:b/>
          <w:i/>
          <w:sz w:val="18"/>
          <w:szCs w:val="18"/>
          <w:u w:val="single"/>
        </w:rPr>
        <w:t xml:space="preserve">Navodilo: </w:t>
      </w:r>
    </w:p>
    <w:p w14:paraId="381CD794" w14:textId="77777777" w:rsidR="002C2986" w:rsidRPr="00964E51" w:rsidRDefault="002C2986" w:rsidP="005E6CB4">
      <w:pPr>
        <w:keepLines/>
        <w:widowControl w:val="0"/>
        <w:jc w:val="both"/>
        <w:rPr>
          <w:rFonts w:ascii="Tahoma" w:hAnsi="Tahoma" w:cs="Tahoma"/>
          <w:i/>
          <w:sz w:val="18"/>
        </w:rPr>
      </w:pPr>
      <w:r w:rsidRPr="00964E51">
        <w:rPr>
          <w:rFonts w:ascii="Tahoma" w:hAnsi="Tahoma" w:cs="Tahoma"/>
          <w:i/>
          <w:sz w:val="18"/>
        </w:rPr>
        <w:t>Obrazec se po potrebi kopira!</w:t>
      </w:r>
    </w:p>
    <w:p w14:paraId="45871EEF" w14:textId="77777777" w:rsidR="002C2986" w:rsidRPr="00964E51" w:rsidRDefault="002C2986" w:rsidP="005E6CB4">
      <w:pPr>
        <w:keepLines/>
        <w:widowControl w:val="0"/>
        <w:rPr>
          <w:b/>
        </w:rPr>
      </w:pPr>
    </w:p>
    <w:p w14:paraId="6BBA8C51" w14:textId="2845C452" w:rsidR="002C2986" w:rsidRPr="00964E51" w:rsidRDefault="002C2986" w:rsidP="005E6CB4">
      <w:pPr>
        <w:keepLines/>
        <w:widowControl w:val="0"/>
        <w:rPr>
          <w:rFonts w:ascii="Tahoma" w:hAnsi="Tahoma" w:cs="Tahoma"/>
          <w:b/>
          <w:i/>
          <w:sz w:val="18"/>
          <w:u w:val="single"/>
        </w:rPr>
      </w:pPr>
      <w:r w:rsidRPr="00964E51">
        <w:rPr>
          <w:rFonts w:ascii="Tahoma" w:hAnsi="Tahoma" w:cs="Tahoma"/>
          <w:i/>
          <w:sz w:val="18"/>
        </w:rPr>
        <w:t xml:space="preserve">Ponudnik </w:t>
      </w:r>
      <w:r w:rsidRPr="00964E51">
        <w:rPr>
          <w:rFonts w:ascii="Tahoma" w:hAnsi="Tahoma" w:cs="Tahoma"/>
          <w:i/>
          <w:sz w:val="18"/>
          <w:u w:val="single"/>
        </w:rPr>
        <w:t>obrazec</w:t>
      </w:r>
      <w:r w:rsidRPr="00964E51">
        <w:rPr>
          <w:rFonts w:ascii="Tahoma" w:hAnsi="Tahoma" w:cs="Tahoma"/>
          <w:b/>
          <w:i/>
          <w:sz w:val="18"/>
        </w:rPr>
        <w:t xml:space="preserve"> </w:t>
      </w:r>
      <w:r w:rsidRPr="00964E51">
        <w:rPr>
          <w:rFonts w:ascii="Tahoma" w:hAnsi="Tahoma" w:cs="Tahoma"/>
          <w:i/>
          <w:sz w:val="18"/>
        </w:rPr>
        <w:t>v okviru sistema e-</w:t>
      </w:r>
      <w:proofErr w:type="spellStart"/>
      <w:r w:rsidRPr="00964E51">
        <w:rPr>
          <w:rFonts w:ascii="Tahoma" w:hAnsi="Tahoma" w:cs="Tahoma"/>
          <w:i/>
          <w:sz w:val="18"/>
        </w:rPr>
        <w:t>JN</w:t>
      </w:r>
      <w:proofErr w:type="spellEnd"/>
      <w:r w:rsidRPr="00964E51">
        <w:rPr>
          <w:rFonts w:ascii="Tahoma" w:hAnsi="Tahoma" w:cs="Tahoma"/>
          <w:b/>
          <w:i/>
          <w:sz w:val="18"/>
        </w:rPr>
        <w:t xml:space="preserve"> </w:t>
      </w:r>
      <w:r w:rsidRPr="00964E51">
        <w:rPr>
          <w:rFonts w:ascii="Tahoma" w:hAnsi="Tahoma" w:cs="Tahoma"/>
          <w:b/>
          <w:i/>
          <w:sz w:val="18"/>
          <w:u w:val="single"/>
        </w:rPr>
        <w:t>naloži v Razdelek »DOKUMENTI«, del »Ostale priloge«!!!</w:t>
      </w:r>
    </w:p>
    <w:p w14:paraId="1789335E" w14:textId="05844BC2" w:rsidR="002207B7" w:rsidRPr="00964E51" w:rsidRDefault="002207B7" w:rsidP="005E6CB4">
      <w:pPr>
        <w:keepLines/>
        <w:widowControl w:val="0"/>
        <w:rPr>
          <w:rFonts w:ascii="Tahoma" w:hAnsi="Tahoma" w:cs="Tahoma"/>
          <w:b/>
          <w:i/>
          <w:sz w:val="18"/>
          <w:u w:val="single"/>
        </w:rPr>
      </w:pPr>
    </w:p>
    <w:p w14:paraId="3FEC95CD" w14:textId="77777777" w:rsidR="002207B7" w:rsidRPr="00964E51" w:rsidRDefault="002207B7">
      <w:r w:rsidRPr="00964E51">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2207B7" w:rsidRPr="00964E51" w14:paraId="48EAC099" w14:textId="77777777" w:rsidTr="009A22C6">
        <w:tc>
          <w:tcPr>
            <w:tcW w:w="608" w:type="dxa"/>
            <w:tcBorders>
              <w:right w:val="nil"/>
            </w:tcBorders>
          </w:tcPr>
          <w:p w14:paraId="12F3D257" w14:textId="04C620FF" w:rsidR="002207B7" w:rsidRPr="00964E51" w:rsidRDefault="002207B7" w:rsidP="009A22C6">
            <w:pPr>
              <w:keepLines/>
              <w:widowControl w:val="0"/>
              <w:jc w:val="both"/>
              <w:rPr>
                <w:rFonts w:ascii="Tahoma" w:hAnsi="Tahoma" w:cs="Tahoma"/>
              </w:rPr>
            </w:pPr>
            <w:r w:rsidRPr="00964E51">
              <w:lastRenderedPageBreak/>
              <w:br w:type="page"/>
            </w:r>
            <w:r w:rsidRPr="00964E51">
              <w:br w:type="page"/>
            </w:r>
            <w:r w:rsidRPr="00964E51">
              <w:br w:type="page"/>
            </w:r>
            <w:r w:rsidRPr="00964E51">
              <w:br w:type="page"/>
            </w:r>
            <w:r w:rsidRPr="00964E51">
              <w:rPr>
                <w:rFonts w:ascii="Tahoma" w:hAnsi="Tahoma" w:cs="Tahoma"/>
              </w:rPr>
              <w:br w:type="page"/>
            </w:r>
            <w:r w:rsidRPr="00964E51">
              <w:rPr>
                <w:rFonts w:ascii="Tahoma" w:hAnsi="Tahoma" w:cs="Tahoma"/>
                <w:b/>
              </w:rPr>
              <w:br w:type="page"/>
            </w:r>
            <w:r w:rsidRPr="00964E51">
              <w:rPr>
                <w:rFonts w:ascii="Tahoma" w:hAnsi="Tahoma" w:cs="Tahoma"/>
              </w:rPr>
              <w:br w:type="page"/>
            </w:r>
          </w:p>
        </w:tc>
        <w:tc>
          <w:tcPr>
            <w:tcW w:w="7654" w:type="dxa"/>
            <w:tcBorders>
              <w:left w:val="nil"/>
            </w:tcBorders>
            <w:vAlign w:val="bottom"/>
          </w:tcPr>
          <w:p w14:paraId="2ED91C5D" w14:textId="77777777" w:rsidR="002207B7" w:rsidRPr="00964E51" w:rsidRDefault="002207B7" w:rsidP="009A22C6">
            <w:pPr>
              <w:keepLines/>
              <w:widowControl w:val="0"/>
              <w:rPr>
                <w:rFonts w:ascii="Tahoma" w:hAnsi="Tahoma" w:cs="Tahoma"/>
              </w:rPr>
            </w:pPr>
            <w:r w:rsidRPr="00964E51">
              <w:rPr>
                <w:rFonts w:ascii="Tahoma" w:hAnsi="Tahoma" w:cs="Tahoma"/>
              </w:rPr>
              <w:t>SEZNAM REFERENC</w:t>
            </w:r>
          </w:p>
        </w:tc>
        <w:tc>
          <w:tcPr>
            <w:tcW w:w="850" w:type="dxa"/>
            <w:tcBorders>
              <w:right w:val="nil"/>
            </w:tcBorders>
          </w:tcPr>
          <w:p w14:paraId="5A21DD92" w14:textId="77777777" w:rsidR="002207B7" w:rsidRPr="00964E51" w:rsidRDefault="002207B7" w:rsidP="009A22C6">
            <w:pPr>
              <w:keepLines/>
              <w:widowControl w:val="0"/>
              <w:jc w:val="both"/>
              <w:rPr>
                <w:rFonts w:ascii="Tahoma" w:hAnsi="Tahoma" w:cs="Tahoma"/>
                <w:b/>
              </w:rPr>
            </w:pPr>
            <w:r w:rsidRPr="00964E51">
              <w:rPr>
                <w:rFonts w:ascii="Tahoma" w:hAnsi="Tahoma" w:cs="Tahoma"/>
                <w:b/>
                <w:i/>
              </w:rPr>
              <w:t xml:space="preserve">Priloga </w:t>
            </w:r>
          </w:p>
        </w:tc>
        <w:tc>
          <w:tcPr>
            <w:tcW w:w="576" w:type="dxa"/>
            <w:tcBorders>
              <w:left w:val="nil"/>
            </w:tcBorders>
          </w:tcPr>
          <w:p w14:paraId="603E164F" w14:textId="77777777" w:rsidR="002207B7" w:rsidRPr="00964E51" w:rsidRDefault="002207B7" w:rsidP="009A22C6">
            <w:pPr>
              <w:keepLines/>
              <w:widowControl w:val="0"/>
              <w:jc w:val="both"/>
              <w:rPr>
                <w:rFonts w:ascii="Tahoma" w:hAnsi="Tahoma" w:cs="Tahoma"/>
                <w:b/>
                <w:i/>
              </w:rPr>
            </w:pPr>
            <w:r w:rsidRPr="00964E51">
              <w:rPr>
                <w:rFonts w:ascii="Tahoma" w:hAnsi="Tahoma" w:cs="Tahoma"/>
                <w:b/>
                <w:i/>
              </w:rPr>
              <w:t>7</w:t>
            </w:r>
          </w:p>
        </w:tc>
      </w:tr>
    </w:tbl>
    <w:p w14:paraId="70EB76A2" w14:textId="77777777" w:rsidR="002207B7" w:rsidRPr="00964E51" w:rsidRDefault="002207B7" w:rsidP="002207B7">
      <w:pPr>
        <w:keepLines/>
        <w:widowControl w:val="0"/>
        <w:jc w:val="both"/>
        <w:rPr>
          <w:rFonts w:ascii="Tahoma" w:hAnsi="Tahoma" w:cs="Tahoma"/>
          <w:bCs/>
          <w:i/>
          <w:noProof/>
          <w:sz w:val="18"/>
          <w:szCs w:val="18"/>
        </w:rPr>
      </w:pPr>
    </w:p>
    <w:p w14:paraId="09B3F551" w14:textId="1A16AC8A" w:rsidR="002207B7" w:rsidRPr="00964E51" w:rsidRDefault="002207B7" w:rsidP="002207B7">
      <w:pPr>
        <w:keepLines/>
        <w:widowControl w:val="0"/>
        <w:jc w:val="both"/>
        <w:rPr>
          <w:rFonts w:ascii="Tahoma" w:hAnsi="Tahoma" w:cs="Tahoma"/>
          <w:b/>
        </w:rPr>
      </w:pPr>
      <w:r w:rsidRPr="00964E51">
        <w:rPr>
          <w:rFonts w:ascii="Tahoma" w:hAnsi="Tahoma" w:cs="Tahoma"/>
          <w:b/>
        </w:rPr>
        <w:t>VKS-52/25 - »Prevzem in končna obdelava ostankov iz grabelj in sit, odpadek št. 19 08 01«</w:t>
      </w:r>
    </w:p>
    <w:p w14:paraId="06F5EDF8" w14:textId="77777777" w:rsidR="009737B9" w:rsidRPr="00964E51" w:rsidRDefault="009737B9" w:rsidP="002207B7">
      <w:pPr>
        <w:keepLines/>
        <w:widowControl w:val="0"/>
        <w:jc w:val="both"/>
        <w:rPr>
          <w:rFonts w:ascii="Tahoma" w:hAnsi="Tahoma" w:cs="Tahoma"/>
          <w:bCs/>
          <w:i/>
          <w:noProof/>
          <w:sz w:val="10"/>
          <w:szCs w:val="10"/>
        </w:rPr>
      </w:pPr>
    </w:p>
    <w:p w14:paraId="57D6D308" w14:textId="77777777" w:rsidR="002207B7" w:rsidRPr="00964E51" w:rsidRDefault="002207B7" w:rsidP="002207B7">
      <w:pPr>
        <w:keepLines/>
        <w:widowControl w:val="0"/>
        <w:jc w:val="right"/>
        <w:rPr>
          <w:rFonts w:ascii="Tahoma" w:hAnsi="Tahoma" w:cs="Tahoma"/>
          <w:i/>
          <w:sz w:val="22"/>
        </w:rPr>
      </w:pPr>
      <w:r w:rsidRPr="00964E51">
        <w:rPr>
          <w:rFonts w:ascii="Tahoma" w:hAnsi="Tahoma" w:cs="Tahoma"/>
          <w:i/>
          <w:sz w:val="22"/>
        </w:rPr>
        <w:t>……/……</w:t>
      </w:r>
    </w:p>
    <w:p w14:paraId="676AB2FE" w14:textId="77777777" w:rsidR="002207B7" w:rsidRPr="00964E51" w:rsidRDefault="002207B7" w:rsidP="008C0308">
      <w:pPr>
        <w:keepLines/>
        <w:widowControl w:val="0"/>
        <w:ind w:right="142"/>
        <w:jc w:val="right"/>
        <w:rPr>
          <w:rFonts w:ascii="Tahoma" w:hAnsi="Tahoma" w:cs="Tahoma"/>
          <w:i/>
        </w:rPr>
      </w:pPr>
      <w:r w:rsidRPr="00964E51">
        <w:rPr>
          <w:rFonts w:ascii="Tahoma" w:hAnsi="Tahoma" w:cs="Tahoma"/>
          <w:i/>
        </w:rPr>
        <w:t>(št. izvoda / št. vseh izvodov)</w:t>
      </w:r>
    </w:p>
    <w:p w14:paraId="0361B95B" w14:textId="77777777" w:rsidR="002207B7" w:rsidRPr="00964E51" w:rsidRDefault="002207B7" w:rsidP="002207B7">
      <w:pPr>
        <w:keepLines/>
        <w:widowControl w:val="0"/>
        <w:jc w:val="right"/>
        <w:rPr>
          <w:rFonts w:ascii="Tahoma" w:hAnsi="Tahoma" w:cs="Tahoma"/>
          <w:b/>
          <w:i/>
          <w:sz w:val="24"/>
        </w:rPr>
      </w:pPr>
    </w:p>
    <w:p w14:paraId="57108DEE" w14:textId="77777777" w:rsidR="002207B7" w:rsidRPr="00964E51" w:rsidRDefault="002207B7" w:rsidP="002207B7">
      <w:pPr>
        <w:keepLines/>
        <w:widowControl w:val="0"/>
        <w:tabs>
          <w:tab w:val="left" w:pos="0"/>
        </w:tabs>
        <w:jc w:val="center"/>
        <w:rPr>
          <w:rFonts w:ascii="Tahoma" w:hAnsi="Tahoma" w:cs="Tahoma"/>
          <w:b/>
          <w:sz w:val="22"/>
        </w:rPr>
      </w:pPr>
      <w:r w:rsidRPr="00964E51">
        <w:rPr>
          <w:rFonts w:ascii="Tahoma" w:hAnsi="Tahoma" w:cs="Tahoma"/>
          <w:b/>
          <w:sz w:val="22"/>
        </w:rPr>
        <w:t>Seznam referenčnih poslov ponudnika</w:t>
      </w:r>
    </w:p>
    <w:p w14:paraId="3121D44E" w14:textId="77777777" w:rsidR="002207B7" w:rsidRPr="00964E51" w:rsidRDefault="002207B7" w:rsidP="002207B7">
      <w:pPr>
        <w:keepLines/>
        <w:widowControl w:val="0"/>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180"/>
        <w:gridCol w:w="4110"/>
      </w:tblGrid>
      <w:tr w:rsidR="002207B7" w:rsidRPr="00964E51" w14:paraId="2A94FD92" w14:textId="77777777" w:rsidTr="009A22C6">
        <w:trPr>
          <w:trHeight w:val="482"/>
        </w:trPr>
        <w:tc>
          <w:tcPr>
            <w:tcW w:w="496" w:type="dxa"/>
            <w:tcBorders>
              <w:top w:val="single" w:sz="2" w:space="0" w:color="auto"/>
              <w:left w:val="single" w:sz="2" w:space="0" w:color="auto"/>
              <w:bottom w:val="single" w:sz="12" w:space="0" w:color="auto"/>
              <w:right w:val="single" w:sz="2" w:space="0" w:color="auto"/>
            </w:tcBorders>
          </w:tcPr>
          <w:p w14:paraId="79DA7CF0"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proofErr w:type="spellStart"/>
            <w:r w:rsidRPr="00964E51">
              <w:rPr>
                <w:rFonts w:ascii="Tahoma" w:hAnsi="Tahoma" w:cs="Tahoma"/>
                <w:sz w:val="18"/>
              </w:rPr>
              <w:t>Zap</w:t>
            </w:r>
            <w:proofErr w:type="spellEnd"/>
            <w:r w:rsidRPr="00964E51">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tcPr>
          <w:p w14:paraId="4DF803C4"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Javni naročnik</w:t>
            </w:r>
          </w:p>
        </w:tc>
        <w:tc>
          <w:tcPr>
            <w:tcW w:w="4180" w:type="dxa"/>
            <w:tcBorders>
              <w:top w:val="single" w:sz="2" w:space="0" w:color="auto"/>
              <w:left w:val="single" w:sz="2" w:space="0" w:color="auto"/>
              <w:bottom w:val="single" w:sz="12" w:space="0" w:color="auto"/>
              <w:right w:val="single" w:sz="2" w:space="0" w:color="auto"/>
            </w:tcBorders>
            <w:vAlign w:val="center"/>
          </w:tcPr>
          <w:p w14:paraId="3EB5445B"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Naziv naročnika</w:t>
            </w:r>
          </w:p>
        </w:tc>
        <w:tc>
          <w:tcPr>
            <w:tcW w:w="4110" w:type="dxa"/>
            <w:tcBorders>
              <w:top w:val="single" w:sz="2" w:space="0" w:color="auto"/>
              <w:left w:val="single" w:sz="2" w:space="0" w:color="auto"/>
              <w:bottom w:val="single" w:sz="12" w:space="0" w:color="auto"/>
              <w:right w:val="single" w:sz="2" w:space="0" w:color="auto"/>
            </w:tcBorders>
            <w:vAlign w:val="center"/>
          </w:tcPr>
          <w:p w14:paraId="4B0C1BD8"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Predmet naročila</w:t>
            </w:r>
          </w:p>
        </w:tc>
      </w:tr>
      <w:tr w:rsidR="002207B7" w:rsidRPr="00964E51" w14:paraId="10876257" w14:textId="77777777" w:rsidTr="009A22C6">
        <w:trPr>
          <w:trHeight w:val="780"/>
        </w:trPr>
        <w:tc>
          <w:tcPr>
            <w:tcW w:w="496" w:type="dxa"/>
            <w:tcBorders>
              <w:top w:val="nil"/>
            </w:tcBorders>
            <w:vAlign w:val="center"/>
          </w:tcPr>
          <w:p w14:paraId="30D0842F"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1.</w:t>
            </w:r>
          </w:p>
        </w:tc>
        <w:tc>
          <w:tcPr>
            <w:tcW w:w="850" w:type="dxa"/>
            <w:tcBorders>
              <w:top w:val="nil"/>
            </w:tcBorders>
            <w:vAlign w:val="center"/>
          </w:tcPr>
          <w:p w14:paraId="4A6BD71D"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DA</w:t>
            </w:r>
          </w:p>
          <w:p w14:paraId="26285DC9" w14:textId="77777777" w:rsidR="002207B7" w:rsidRPr="00964E51" w:rsidRDefault="002207B7" w:rsidP="009A22C6">
            <w:pPr>
              <w:keepLines/>
              <w:widowControl w:val="0"/>
              <w:tabs>
                <w:tab w:val="left" w:pos="567"/>
                <w:tab w:val="num" w:pos="851"/>
                <w:tab w:val="left" w:pos="993"/>
              </w:tabs>
              <w:jc w:val="center"/>
              <w:rPr>
                <w:rFonts w:ascii="Tahoma" w:hAnsi="Tahoma" w:cs="Tahoma"/>
                <w:sz w:val="12"/>
                <w:szCs w:val="12"/>
              </w:rPr>
            </w:pPr>
          </w:p>
          <w:p w14:paraId="75A2B139" w14:textId="77777777" w:rsidR="002207B7" w:rsidRPr="00964E51" w:rsidRDefault="002207B7" w:rsidP="009A22C6">
            <w:pPr>
              <w:keepLines/>
              <w:widowControl w:val="0"/>
              <w:tabs>
                <w:tab w:val="left" w:pos="567"/>
                <w:tab w:val="num" w:pos="851"/>
                <w:tab w:val="left" w:pos="993"/>
              </w:tabs>
              <w:jc w:val="center"/>
              <w:rPr>
                <w:rFonts w:ascii="Tahoma" w:hAnsi="Tahoma" w:cs="Tahoma"/>
                <w:sz w:val="22"/>
              </w:rPr>
            </w:pPr>
            <w:r w:rsidRPr="00964E51">
              <w:rPr>
                <w:rFonts w:ascii="Tahoma" w:hAnsi="Tahoma" w:cs="Tahoma"/>
              </w:rPr>
              <w:t>NE</w:t>
            </w:r>
          </w:p>
        </w:tc>
        <w:tc>
          <w:tcPr>
            <w:tcW w:w="4180" w:type="dxa"/>
            <w:tcBorders>
              <w:top w:val="nil"/>
            </w:tcBorders>
          </w:tcPr>
          <w:p w14:paraId="7D75C34D" w14:textId="77777777" w:rsidR="002207B7" w:rsidRPr="00964E51" w:rsidRDefault="002207B7" w:rsidP="009A22C6">
            <w:pPr>
              <w:keepLines/>
              <w:widowControl w:val="0"/>
              <w:tabs>
                <w:tab w:val="left" w:pos="567"/>
                <w:tab w:val="num" w:pos="851"/>
                <w:tab w:val="left" w:pos="993"/>
              </w:tabs>
              <w:rPr>
                <w:rFonts w:ascii="Tahoma" w:hAnsi="Tahoma" w:cs="Tahoma"/>
              </w:rPr>
            </w:pPr>
          </w:p>
          <w:p w14:paraId="29D25AE2" w14:textId="77777777" w:rsidR="002207B7" w:rsidRPr="00964E51" w:rsidRDefault="002207B7" w:rsidP="009A22C6">
            <w:pPr>
              <w:keepLines/>
              <w:widowControl w:val="0"/>
              <w:tabs>
                <w:tab w:val="left" w:pos="567"/>
                <w:tab w:val="num" w:pos="851"/>
                <w:tab w:val="left" w:pos="993"/>
              </w:tabs>
              <w:rPr>
                <w:rFonts w:ascii="Tahoma" w:hAnsi="Tahoma" w:cs="Tahoma"/>
              </w:rPr>
            </w:pPr>
          </w:p>
          <w:p w14:paraId="05F557F6" w14:textId="77777777" w:rsidR="002207B7" w:rsidRPr="00964E51" w:rsidRDefault="002207B7" w:rsidP="009A22C6">
            <w:pPr>
              <w:keepLines/>
              <w:widowControl w:val="0"/>
              <w:tabs>
                <w:tab w:val="left" w:pos="567"/>
                <w:tab w:val="num" w:pos="851"/>
                <w:tab w:val="left" w:pos="993"/>
              </w:tabs>
              <w:rPr>
                <w:rFonts w:ascii="Tahoma" w:hAnsi="Tahoma" w:cs="Tahoma"/>
              </w:rPr>
            </w:pPr>
          </w:p>
        </w:tc>
        <w:tc>
          <w:tcPr>
            <w:tcW w:w="4110" w:type="dxa"/>
            <w:tcBorders>
              <w:top w:val="nil"/>
            </w:tcBorders>
          </w:tcPr>
          <w:p w14:paraId="303C3343" w14:textId="77777777" w:rsidR="002207B7" w:rsidRPr="00964E51" w:rsidRDefault="002207B7" w:rsidP="009A22C6">
            <w:pPr>
              <w:keepLines/>
              <w:widowControl w:val="0"/>
              <w:tabs>
                <w:tab w:val="left" w:pos="567"/>
                <w:tab w:val="num" w:pos="851"/>
                <w:tab w:val="left" w:pos="993"/>
              </w:tabs>
              <w:rPr>
                <w:rFonts w:ascii="Tahoma" w:hAnsi="Tahoma" w:cs="Tahoma"/>
              </w:rPr>
            </w:pPr>
          </w:p>
        </w:tc>
      </w:tr>
      <w:tr w:rsidR="002207B7" w:rsidRPr="00964E51" w14:paraId="62AE7147" w14:textId="77777777" w:rsidTr="009A22C6">
        <w:trPr>
          <w:trHeight w:val="780"/>
        </w:trPr>
        <w:tc>
          <w:tcPr>
            <w:tcW w:w="496" w:type="dxa"/>
            <w:vAlign w:val="center"/>
          </w:tcPr>
          <w:p w14:paraId="34D464A5"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2.</w:t>
            </w:r>
          </w:p>
        </w:tc>
        <w:tc>
          <w:tcPr>
            <w:tcW w:w="850" w:type="dxa"/>
            <w:vAlign w:val="center"/>
          </w:tcPr>
          <w:p w14:paraId="5325DAE4"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DA</w:t>
            </w:r>
          </w:p>
          <w:p w14:paraId="6E4B4B92" w14:textId="77777777" w:rsidR="002207B7" w:rsidRPr="00964E51" w:rsidRDefault="002207B7" w:rsidP="009A22C6">
            <w:pPr>
              <w:keepLines/>
              <w:widowControl w:val="0"/>
              <w:tabs>
                <w:tab w:val="left" w:pos="567"/>
                <w:tab w:val="num" w:pos="851"/>
                <w:tab w:val="left" w:pos="993"/>
              </w:tabs>
              <w:jc w:val="center"/>
              <w:rPr>
                <w:rFonts w:ascii="Tahoma" w:hAnsi="Tahoma" w:cs="Tahoma"/>
                <w:sz w:val="12"/>
                <w:szCs w:val="12"/>
              </w:rPr>
            </w:pPr>
          </w:p>
          <w:p w14:paraId="599F0BB6" w14:textId="77777777" w:rsidR="002207B7" w:rsidRPr="00964E51" w:rsidRDefault="002207B7" w:rsidP="009A22C6">
            <w:pPr>
              <w:keepLines/>
              <w:widowControl w:val="0"/>
              <w:tabs>
                <w:tab w:val="left" w:pos="567"/>
                <w:tab w:val="num" w:pos="851"/>
                <w:tab w:val="left" w:pos="993"/>
              </w:tabs>
              <w:jc w:val="center"/>
              <w:rPr>
                <w:rFonts w:ascii="Tahoma" w:hAnsi="Tahoma" w:cs="Tahoma"/>
                <w:sz w:val="22"/>
              </w:rPr>
            </w:pPr>
            <w:r w:rsidRPr="00964E51">
              <w:rPr>
                <w:rFonts w:ascii="Tahoma" w:hAnsi="Tahoma" w:cs="Tahoma"/>
              </w:rPr>
              <w:t>NE</w:t>
            </w:r>
          </w:p>
        </w:tc>
        <w:tc>
          <w:tcPr>
            <w:tcW w:w="4180" w:type="dxa"/>
          </w:tcPr>
          <w:p w14:paraId="45911FB5" w14:textId="77777777" w:rsidR="002207B7" w:rsidRPr="00964E51" w:rsidRDefault="002207B7" w:rsidP="009A22C6">
            <w:pPr>
              <w:keepLines/>
              <w:widowControl w:val="0"/>
              <w:tabs>
                <w:tab w:val="left" w:pos="567"/>
                <w:tab w:val="num" w:pos="851"/>
                <w:tab w:val="left" w:pos="993"/>
              </w:tabs>
              <w:rPr>
                <w:rFonts w:ascii="Tahoma" w:hAnsi="Tahoma" w:cs="Tahoma"/>
              </w:rPr>
            </w:pPr>
          </w:p>
          <w:p w14:paraId="6B7A2D61" w14:textId="77777777" w:rsidR="002207B7" w:rsidRPr="00964E51" w:rsidRDefault="002207B7" w:rsidP="009A22C6">
            <w:pPr>
              <w:keepLines/>
              <w:widowControl w:val="0"/>
              <w:tabs>
                <w:tab w:val="left" w:pos="567"/>
                <w:tab w:val="num" w:pos="851"/>
                <w:tab w:val="left" w:pos="993"/>
              </w:tabs>
              <w:rPr>
                <w:rFonts w:ascii="Tahoma" w:hAnsi="Tahoma" w:cs="Tahoma"/>
              </w:rPr>
            </w:pPr>
          </w:p>
          <w:p w14:paraId="492BDF25" w14:textId="77777777" w:rsidR="002207B7" w:rsidRPr="00964E51" w:rsidRDefault="002207B7" w:rsidP="009A22C6">
            <w:pPr>
              <w:keepLines/>
              <w:widowControl w:val="0"/>
              <w:tabs>
                <w:tab w:val="left" w:pos="567"/>
                <w:tab w:val="num" w:pos="851"/>
                <w:tab w:val="left" w:pos="993"/>
              </w:tabs>
              <w:rPr>
                <w:rFonts w:ascii="Tahoma" w:hAnsi="Tahoma" w:cs="Tahoma"/>
              </w:rPr>
            </w:pPr>
          </w:p>
        </w:tc>
        <w:tc>
          <w:tcPr>
            <w:tcW w:w="4110" w:type="dxa"/>
          </w:tcPr>
          <w:p w14:paraId="331C607D" w14:textId="77777777" w:rsidR="002207B7" w:rsidRPr="00964E51" w:rsidRDefault="002207B7" w:rsidP="009A22C6">
            <w:pPr>
              <w:keepLines/>
              <w:widowControl w:val="0"/>
              <w:tabs>
                <w:tab w:val="left" w:pos="567"/>
                <w:tab w:val="num" w:pos="851"/>
                <w:tab w:val="left" w:pos="993"/>
              </w:tabs>
              <w:rPr>
                <w:rFonts w:ascii="Tahoma" w:hAnsi="Tahoma" w:cs="Tahoma"/>
              </w:rPr>
            </w:pPr>
          </w:p>
        </w:tc>
      </w:tr>
      <w:tr w:rsidR="002207B7" w:rsidRPr="00964E51" w14:paraId="402D1F9A" w14:textId="77777777" w:rsidTr="009A22C6">
        <w:trPr>
          <w:trHeight w:val="780"/>
        </w:trPr>
        <w:tc>
          <w:tcPr>
            <w:tcW w:w="496" w:type="dxa"/>
            <w:vAlign w:val="center"/>
          </w:tcPr>
          <w:p w14:paraId="593C90C6"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3.</w:t>
            </w:r>
          </w:p>
        </w:tc>
        <w:tc>
          <w:tcPr>
            <w:tcW w:w="850" w:type="dxa"/>
            <w:vAlign w:val="center"/>
          </w:tcPr>
          <w:p w14:paraId="038AEFEC"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DA</w:t>
            </w:r>
          </w:p>
          <w:p w14:paraId="0422EB1C" w14:textId="77777777" w:rsidR="002207B7" w:rsidRPr="00964E51" w:rsidRDefault="002207B7" w:rsidP="009A22C6">
            <w:pPr>
              <w:keepLines/>
              <w:widowControl w:val="0"/>
              <w:tabs>
                <w:tab w:val="left" w:pos="567"/>
                <w:tab w:val="num" w:pos="851"/>
                <w:tab w:val="left" w:pos="993"/>
              </w:tabs>
              <w:jc w:val="center"/>
              <w:rPr>
                <w:rFonts w:ascii="Tahoma" w:hAnsi="Tahoma" w:cs="Tahoma"/>
                <w:sz w:val="12"/>
                <w:szCs w:val="12"/>
              </w:rPr>
            </w:pPr>
          </w:p>
          <w:p w14:paraId="4AA23164" w14:textId="77777777" w:rsidR="002207B7" w:rsidRPr="00964E51" w:rsidRDefault="002207B7" w:rsidP="009A22C6">
            <w:pPr>
              <w:keepLines/>
              <w:widowControl w:val="0"/>
              <w:tabs>
                <w:tab w:val="left" w:pos="567"/>
                <w:tab w:val="num" w:pos="851"/>
                <w:tab w:val="left" w:pos="993"/>
              </w:tabs>
              <w:jc w:val="center"/>
              <w:rPr>
                <w:rFonts w:ascii="Tahoma" w:hAnsi="Tahoma" w:cs="Tahoma"/>
                <w:sz w:val="22"/>
              </w:rPr>
            </w:pPr>
            <w:r w:rsidRPr="00964E51">
              <w:rPr>
                <w:rFonts w:ascii="Tahoma" w:hAnsi="Tahoma" w:cs="Tahoma"/>
              </w:rPr>
              <w:t>NE</w:t>
            </w:r>
          </w:p>
        </w:tc>
        <w:tc>
          <w:tcPr>
            <w:tcW w:w="4180" w:type="dxa"/>
          </w:tcPr>
          <w:p w14:paraId="4B4DA737" w14:textId="77777777" w:rsidR="002207B7" w:rsidRPr="00964E51" w:rsidRDefault="002207B7" w:rsidP="009A22C6">
            <w:pPr>
              <w:keepLines/>
              <w:widowControl w:val="0"/>
              <w:tabs>
                <w:tab w:val="left" w:pos="567"/>
                <w:tab w:val="num" w:pos="851"/>
                <w:tab w:val="left" w:pos="993"/>
              </w:tabs>
              <w:rPr>
                <w:rFonts w:ascii="Tahoma" w:hAnsi="Tahoma" w:cs="Tahoma"/>
              </w:rPr>
            </w:pPr>
          </w:p>
          <w:p w14:paraId="7D14B34E" w14:textId="77777777" w:rsidR="002207B7" w:rsidRPr="00964E51" w:rsidRDefault="002207B7" w:rsidP="009A22C6">
            <w:pPr>
              <w:keepLines/>
              <w:widowControl w:val="0"/>
              <w:tabs>
                <w:tab w:val="left" w:pos="567"/>
                <w:tab w:val="num" w:pos="851"/>
                <w:tab w:val="left" w:pos="993"/>
              </w:tabs>
              <w:rPr>
                <w:rFonts w:ascii="Tahoma" w:hAnsi="Tahoma" w:cs="Tahoma"/>
              </w:rPr>
            </w:pPr>
          </w:p>
          <w:p w14:paraId="1E2FBEBC" w14:textId="77777777" w:rsidR="002207B7" w:rsidRPr="00964E51" w:rsidRDefault="002207B7" w:rsidP="009A22C6">
            <w:pPr>
              <w:keepLines/>
              <w:widowControl w:val="0"/>
              <w:tabs>
                <w:tab w:val="left" w:pos="567"/>
                <w:tab w:val="num" w:pos="851"/>
                <w:tab w:val="left" w:pos="993"/>
              </w:tabs>
              <w:rPr>
                <w:rFonts w:ascii="Tahoma" w:hAnsi="Tahoma" w:cs="Tahoma"/>
              </w:rPr>
            </w:pPr>
          </w:p>
        </w:tc>
        <w:tc>
          <w:tcPr>
            <w:tcW w:w="4110" w:type="dxa"/>
          </w:tcPr>
          <w:p w14:paraId="28B4EE77" w14:textId="77777777" w:rsidR="002207B7" w:rsidRPr="00964E51" w:rsidRDefault="002207B7" w:rsidP="009A22C6">
            <w:pPr>
              <w:keepLines/>
              <w:widowControl w:val="0"/>
              <w:tabs>
                <w:tab w:val="left" w:pos="567"/>
                <w:tab w:val="num" w:pos="851"/>
                <w:tab w:val="left" w:pos="993"/>
              </w:tabs>
              <w:rPr>
                <w:rFonts w:ascii="Tahoma" w:hAnsi="Tahoma" w:cs="Tahoma"/>
              </w:rPr>
            </w:pPr>
          </w:p>
        </w:tc>
      </w:tr>
      <w:tr w:rsidR="002207B7" w:rsidRPr="00964E51" w14:paraId="7FC4CFC2" w14:textId="77777777" w:rsidTr="009A22C6">
        <w:trPr>
          <w:trHeight w:val="780"/>
        </w:trPr>
        <w:tc>
          <w:tcPr>
            <w:tcW w:w="496" w:type="dxa"/>
            <w:vAlign w:val="center"/>
          </w:tcPr>
          <w:p w14:paraId="1E221EA7"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4.</w:t>
            </w:r>
          </w:p>
        </w:tc>
        <w:tc>
          <w:tcPr>
            <w:tcW w:w="850" w:type="dxa"/>
            <w:vAlign w:val="center"/>
          </w:tcPr>
          <w:p w14:paraId="1DFEBFFE"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DA</w:t>
            </w:r>
          </w:p>
          <w:p w14:paraId="51182626" w14:textId="77777777" w:rsidR="002207B7" w:rsidRPr="00964E51" w:rsidRDefault="002207B7" w:rsidP="009A22C6">
            <w:pPr>
              <w:keepLines/>
              <w:widowControl w:val="0"/>
              <w:tabs>
                <w:tab w:val="left" w:pos="567"/>
                <w:tab w:val="num" w:pos="851"/>
                <w:tab w:val="left" w:pos="993"/>
              </w:tabs>
              <w:jc w:val="center"/>
              <w:rPr>
                <w:rFonts w:ascii="Tahoma" w:hAnsi="Tahoma" w:cs="Tahoma"/>
                <w:sz w:val="12"/>
                <w:szCs w:val="12"/>
              </w:rPr>
            </w:pPr>
          </w:p>
          <w:p w14:paraId="267C6675" w14:textId="77777777" w:rsidR="002207B7" w:rsidRPr="00964E51" w:rsidRDefault="002207B7" w:rsidP="009A22C6">
            <w:pPr>
              <w:keepLines/>
              <w:widowControl w:val="0"/>
              <w:tabs>
                <w:tab w:val="left" w:pos="567"/>
                <w:tab w:val="num" w:pos="851"/>
                <w:tab w:val="left" w:pos="993"/>
              </w:tabs>
              <w:jc w:val="center"/>
              <w:rPr>
                <w:rFonts w:ascii="Tahoma" w:hAnsi="Tahoma" w:cs="Tahoma"/>
                <w:sz w:val="22"/>
              </w:rPr>
            </w:pPr>
            <w:r w:rsidRPr="00964E51">
              <w:rPr>
                <w:rFonts w:ascii="Tahoma" w:hAnsi="Tahoma" w:cs="Tahoma"/>
              </w:rPr>
              <w:t>NE</w:t>
            </w:r>
          </w:p>
        </w:tc>
        <w:tc>
          <w:tcPr>
            <w:tcW w:w="4180" w:type="dxa"/>
          </w:tcPr>
          <w:p w14:paraId="0D736A80" w14:textId="77777777" w:rsidR="002207B7" w:rsidRPr="00964E51" w:rsidRDefault="002207B7" w:rsidP="009A22C6">
            <w:pPr>
              <w:keepLines/>
              <w:widowControl w:val="0"/>
              <w:tabs>
                <w:tab w:val="left" w:pos="567"/>
                <w:tab w:val="num" w:pos="851"/>
                <w:tab w:val="left" w:pos="993"/>
              </w:tabs>
              <w:rPr>
                <w:rFonts w:ascii="Tahoma" w:hAnsi="Tahoma" w:cs="Tahoma"/>
              </w:rPr>
            </w:pPr>
          </w:p>
          <w:p w14:paraId="1FC97BBB" w14:textId="77777777" w:rsidR="002207B7" w:rsidRPr="00964E51" w:rsidRDefault="002207B7" w:rsidP="009A22C6">
            <w:pPr>
              <w:keepLines/>
              <w:widowControl w:val="0"/>
              <w:tabs>
                <w:tab w:val="left" w:pos="567"/>
                <w:tab w:val="num" w:pos="851"/>
                <w:tab w:val="left" w:pos="993"/>
              </w:tabs>
              <w:rPr>
                <w:rFonts w:ascii="Tahoma" w:hAnsi="Tahoma" w:cs="Tahoma"/>
              </w:rPr>
            </w:pPr>
          </w:p>
          <w:p w14:paraId="0F9C7680" w14:textId="77777777" w:rsidR="002207B7" w:rsidRPr="00964E51" w:rsidRDefault="002207B7" w:rsidP="009A22C6">
            <w:pPr>
              <w:keepLines/>
              <w:widowControl w:val="0"/>
              <w:tabs>
                <w:tab w:val="left" w:pos="567"/>
                <w:tab w:val="num" w:pos="851"/>
                <w:tab w:val="left" w:pos="993"/>
              </w:tabs>
              <w:rPr>
                <w:rFonts w:ascii="Tahoma" w:hAnsi="Tahoma" w:cs="Tahoma"/>
              </w:rPr>
            </w:pPr>
          </w:p>
        </w:tc>
        <w:tc>
          <w:tcPr>
            <w:tcW w:w="4110" w:type="dxa"/>
          </w:tcPr>
          <w:p w14:paraId="007ABD82" w14:textId="77777777" w:rsidR="002207B7" w:rsidRPr="00964E51" w:rsidRDefault="002207B7" w:rsidP="009A22C6">
            <w:pPr>
              <w:keepLines/>
              <w:widowControl w:val="0"/>
              <w:tabs>
                <w:tab w:val="left" w:pos="567"/>
                <w:tab w:val="num" w:pos="851"/>
                <w:tab w:val="left" w:pos="993"/>
              </w:tabs>
              <w:rPr>
                <w:rFonts w:ascii="Tahoma" w:hAnsi="Tahoma" w:cs="Tahoma"/>
              </w:rPr>
            </w:pPr>
          </w:p>
        </w:tc>
      </w:tr>
      <w:tr w:rsidR="002207B7" w:rsidRPr="00964E51" w14:paraId="69630AE7" w14:textId="77777777" w:rsidTr="009A22C6">
        <w:trPr>
          <w:trHeight w:val="780"/>
        </w:trPr>
        <w:tc>
          <w:tcPr>
            <w:tcW w:w="496" w:type="dxa"/>
            <w:vAlign w:val="center"/>
          </w:tcPr>
          <w:p w14:paraId="3C6333C6"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5.</w:t>
            </w:r>
          </w:p>
        </w:tc>
        <w:tc>
          <w:tcPr>
            <w:tcW w:w="850" w:type="dxa"/>
            <w:vAlign w:val="center"/>
          </w:tcPr>
          <w:p w14:paraId="44C60055"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DA</w:t>
            </w:r>
          </w:p>
          <w:p w14:paraId="7B0788B4" w14:textId="77777777" w:rsidR="002207B7" w:rsidRPr="00964E51" w:rsidRDefault="002207B7" w:rsidP="009A22C6">
            <w:pPr>
              <w:keepLines/>
              <w:widowControl w:val="0"/>
              <w:tabs>
                <w:tab w:val="left" w:pos="567"/>
                <w:tab w:val="num" w:pos="851"/>
                <w:tab w:val="left" w:pos="993"/>
              </w:tabs>
              <w:jc w:val="center"/>
              <w:rPr>
                <w:rFonts w:ascii="Tahoma" w:hAnsi="Tahoma" w:cs="Tahoma"/>
                <w:sz w:val="12"/>
                <w:szCs w:val="12"/>
              </w:rPr>
            </w:pPr>
          </w:p>
          <w:p w14:paraId="6B145AB2" w14:textId="77777777" w:rsidR="002207B7" w:rsidRPr="00964E51" w:rsidRDefault="002207B7" w:rsidP="009A22C6">
            <w:pPr>
              <w:keepLines/>
              <w:widowControl w:val="0"/>
              <w:tabs>
                <w:tab w:val="left" w:pos="567"/>
                <w:tab w:val="num" w:pos="851"/>
                <w:tab w:val="left" w:pos="993"/>
              </w:tabs>
              <w:jc w:val="center"/>
              <w:rPr>
                <w:rFonts w:ascii="Tahoma" w:hAnsi="Tahoma" w:cs="Tahoma"/>
                <w:sz w:val="22"/>
              </w:rPr>
            </w:pPr>
            <w:r w:rsidRPr="00964E51">
              <w:rPr>
                <w:rFonts w:ascii="Tahoma" w:hAnsi="Tahoma" w:cs="Tahoma"/>
              </w:rPr>
              <w:t>NE</w:t>
            </w:r>
          </w:p>
        </w:tc>
        <w:tc>
          <w:tcPr>
            <w:tcW w:w="4180" w:type="dxa"/>
          </w:tcPr>
          <w:p w14:paraId="06E861DE" w14:textId="77777777" w:rsidR="002207B7" w:rsidRPr="00964E51" w:rsidRDefault="002207B7" w:rsidP="009A22C6">
            <w:pPr>
              <w:keepLines/>
              <w:widowControl w:val="0"/>
              <w:tabs>
                <w:tab w:val="left" w:pos="567"/>
                <w:tab w:val="num" w:pos="851"/>
                <w:tab w:val="left" w:pos="993"/>
              </w:tabs>
              <w:rPr>
                <w:rFonts w:ascii="Tahoma" w:hAnsi="Tahoma" w:cs="Tahoma"/>
              </w:rPr>
            </w:pPr>
          </w:p>
          <w:p w14:paraId="1BFF373A" w14:textId="77777777" w:rsidR="002207B7" w:rsidRPr="00964E51" w:rsidRDefault="002207B7" w:rsidP="009A22C6">
            <w:pPr>
              <w:keepLines/>
              <w:widowControl w:val="0"/>
              <w:tabs>
                <w:tab w:val="left" w:pos="567"/>
                <w:tab w:val="num" w:pos="851"/>
                <w:tab w:val="left" w:pos="993"/>
              </w:tabs>
              <w:rPr>
                <w:rFonts w:ascii="Tahoma" w:hAnsi="Tahoma" w:cs="Tahoma"/>
              </w:rPr>
            </w:pPr>
          </w:p>
          <w:p w14:paraId="28F65AAD" w14:textId="77777777" w:rsidR="002207B7" w:rsidRPr="00964E51" w:rsidRDefault="002207B7" w:rsidP="009A22C6">
            <w:pPr>
              <w:keepLines/>
              <w:widowControl w:val="0"/>
              <w:tabs>
                <w:tab w:val="left" w:pos="567"/>
                <w:tab w:val="num" w:pos="851"/>
                <w:tab w:val="left" w:pos="993"/>
              </w:tabs>
              <w:rPr>
                <w:rFonts w:ascii="Tahoma" w:hAnsi="Tahoma" w:cs="Tahoma"/>
              </w:rPr>
            </w:pPr>
          </w:p>
        </w:tc>
        <w:tc>
          <w:tcPr>
            <w:tcW w:w="4110" w:type="dxa"/>
          </w:tcPr>
          <w:p w14:paraId="0E0177F1" w14:textId="77777777" w:rsidR="002207B7" w:rsidRPr="00964E51" w:rsidRDefault="002207B7" w:rsidP="009A22C6">
            <w:pPr>
              <w:keepLines/>
              <w:widowControl w:val="0"/>
              <w:tabs>
                <w:tab w:val="left" w:pos="567"/>
                <w:tab w:val="num" w:pos="851"/>
                <w:tab w:val="left" w:pos="993"/>
              </w:tabs>
              <w:rPr>
                <w:rFonts w:ascii="Tahoma" w:hAnsi="Tahoma" w:cs="Tahoma"/>
              </w:rPr>
            </w:pPr>
          </w:p>
        </w:tc>
      </w:tr>
      <w:tr w:rsidR="002207B7" w:rsidRPr="00964E51" w14:paraId="714B60F6" w14:textId="77777777" w:rsidTr="009A22C6">
        <w:trPr>
          <w:trHeight w:val="780"/>
        </w:trPr>
        <w:tc>
          <w:tcPr>
            <w:tcW w:w="496" w:type="dxa"/>
            <w:vAlign w:val="center"/>
          </w:tcPr>
          <w:p w14:paraId="17A61C28"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6.</w:t>
            </w:r>
          </w:p>
        </w:tc>
        <w:tc>
          <w:tcPr>
            <w:tcW w:w="850" w:type="dxa"/>
            <w:vAlign w:val="center"/>
          </w:tcPr>
          <w:p w14:paraId="5A92F502"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DA</w:t>
            </w:r>
          </w:p>
          <w:p w14:paraId="52CE3CB2" w14:textId="77777777" w:rsidR="002207B7" w:rsidRPr="00964E51" w:rsidRDefault="002207B7" w:rsidP="009A22C6">
            <w:pPr>
              <w:keepLines/>
              <w:widowControl w:val="0"/>
              <w:tabs>
                <w:tab w:val="left" w:pos="567"/>
                <w:tab w:val="num" w:pos="851"/>
                <w:tab w:val="left" w:pos="993"/>
              </w:tabs>
              <w:jc w:val="center"/>
              <w:rPr>
                <w:rFonts w:ascii="Tahoma" w:hAnsi="Tahoma" w:cs="Tahoma"/>
                <w:sz w:val="12"/>
                <w:szCs w:val="12"/>
              </w:rPr>
            </w:pPr>
          </w:p>
          <w:p w14:paraId="4CFB52E1"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NE</w:t>
            </w:r>
          </w:p>
        </w:tc>
        <w:tc>
          <w:tcPr>
            <w:tcW w:w="4180" w:type="dxa"/>
          </w:tcPr>
          <w:p w14:paraId="60A74FE3" w14:textId="77777777" w:rsidR="002207B7" w:rsidRPr="00964E51" w:rsidRDefault="002207B7" w:rsidP="009A22C6">
            <w:pPr>
              <w:keepLines/>
              <w:widowControl w:val="0"/>
              <w:tabs>
                <w:tab w:val="left" w:pos="567"/>
                <w:tab w:val="num" w:pos="851"/>
                <w:tab w:val="left" w:pos="993"/>
              </w:tabs>
              <w:rPr>
                <w:rFonts w:ascii="Tahoma" w:hAnsi="Tahoma" w:cs="Tahoma"/>
              </w:rPr>
            </w:pPr>
          </w:p>
          <w:p w14:paraId="0DB0A29E" w14:textId="77777777" w:rsidR="002207B7" w:rsidRPr="00964E51" w:rsidRDefault="002207B7" w:rsidP="009A22C6">
            <w:pPr>
              <w:keepLines/>
              <w:widowControl w:val="0"/>
              <w:tabs>
                <w:tab w:val="left" w:pos="567"/>
                <w:tab w:val="num" w:pos="851"/>
                <w:tab w:val="left" w:pos="993"/>
              </w:tabs>
              <w:rPr>
                <w:rFonts w:ascii="Tahoma" w:hAnsi="Tahoma" w:cs="Tahoma"/>
              </w:rPr>
            </w:pPr>
          </w:p>
          <w:p w14:paraId="4C5B3122" w14:textId="77777777" w:rsidR="002207B7" w:rsidRPr="00964E51" w:rsidRDefault="002207B7" w:rsidP="009A22C6">
            <w:pPr>
              <w:keepLines/>
              <w:widowControl w:val="0"/>
              <w:tabs>
                <w:tab w:val="left" w:pos="567"/>
                <w:tab w:val="num" w:pos="851"/>
                <w:tab w:val="left" w:pos="993"/>
              </w:tabs>
              <w:rPr>
                <w:rFonts w:ascii="Tahoma" w:hAnsi="Tahoma" w:cs="Tahoma"/>
              </w:rPr>
            </w:pPr>
          </w:p>
        </w:tc>
        <w:tc>
          <w:tcPr>
            <w:tcW w:w="4110" w:type="dxa"/>
          </w:tcPr>
          <w:p w14:paraId="6178C5DC" w14:textId="77777777" w:rsidR="002207B7" w:rsidRPr="00964E51" w:rsidRDefault="002207B7" w:rsidP="009A22C6">
            <w:pPr>
              <w:keepLines/>
              <w:widowControl w:val="0"/>
              <w:tabs>
                <w:tab w:val="left" w:pos="567"/>
                <w:tab w:val="num" w:pos="851"/>
                <w:tab w:val="left" w:pos="993"/>
              </w:tabs>
              <w:rPr>
                <w:rFonts w:ascii="Tahoma" w:hAnsi="Tahoma" w:cs="Tahoma"/>
              </w:rPr>
            </w:pPr>
          </w:p>
        </w:tc>
      </w:tr>
      <w:tr w:rsidR="002207B7" w:rsidRPr="00964E51" w14:paraId="32CB447C" w14:textId="77777777" w:rsidTr="009A22C6">
        <w:trPr>
          <w:trHeight w:val="780"/>
        </w:trPr>
        <w:tc>
          <w:tcPr>
            <w:tcW w:w="496" w:type="dxa"/>
            <w:vAlign w:val="center"/>
          </w:tcPr>
          <w:p w14:paraId="73D3A79D"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7.</w:t>
            </w:r>
          </w:p>
        </w:tc>
        <w:tc>
          <w:tcPr>
            <w:tcW w:w="850" w:type="dxa"/>
            <w:vAlign w:val="center"/>
          </w:tcPr>
          <w:p w14:paraId="19D221C2"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DA</w:t>
            </w:r>
          </w:p>
          <w:p w14:paraId="2D65BC5C" w14:textId="77777777" w:rsidR="002207B7" w:rsidRPr="00964E51" w:rsidRDefault="002207B7" w:rsidP="009A22C6">
            <w:pPr>
              <w:keepLines/>
              <w:widowControl w:val="0"/>
              <w:tabs>
                <w:tab w:val="left" w:pos="567"/>
                <w:tab w:val="num" w:pos="851"/>
                <w:tab w:val="left" w:pos="993"/>
              </w:tabs>
              <w:jc w:val="center"/>
              <w:rPr>
                <w:rFonts w:ascii="Tahoma" w:hAnsi="Tahoma" w:cs="Tahoma"/>
                <w:sz w:val="12"/>
                <w:szCs w:val="12"/>
              </w:rPr>
            </w:pPr>
          </w:p>
          <w:p w14:paraId="32F7E7B2" w14:textId="77777777" w:rsidR="002207B7" w:rsidRPr="00964E51" w:rsidRDefault="002207B7" w:rsidP="009A22C6">
            <w:pPr>
              <w:keepLines/>
              <w:widowControl w:val="0"/>
              <w:tabs>
                <w:tab w:val="left" w:pos="567"/>
                <w:tab w:val="num" w:pos="851"/>
                <w:tab w:val="left" w:pos="993"/>
              </w:tabs>
              <w:jc w:val="center"/>
              <w:rPr>
                <w:rFonts w:ascii="Tahoma" w:hAnsi="Tahoma" w:cs="Tahoma"/>
                <w:sz w:val="12"/>
                <w:szCs w:val="12"/>
              </w:rPr>
            </w:pPr>
            <w:r w:rsidRPr="00964E51">
              <w:rPr>
                <w:rFonts w:ascii="Tahoma" w:hAnsi="Tahoma" w:cs="Tahoma"/>
              </w:rPr>
              <w:t>NE</w:t>
            </w:r>
          </w:p>
        </w:tc>
        <w:tc>
          <w:tcPr>
            <w:tcW w:w="4180" w:type="dxa"/>
          </w:tcPr>
          <w:p w14:paraId="6B805C12" w14:textId="77777777" w:rsidR="002207B7" w:rsidRPr="00964E51" w:rsidRDefault="002207B7" w:rsidP="009A22C6">
            <w:pPr>
              <w:keepLines/>
              <w:widowControl w:val="0"/>
              <w:tabs>
                <w:tab w:val="left" w:pos="567"/>
                <w:tab w:val="num" w:pos="851"/>
                <w:tab w:val="left" w:pos="993"/>
              </w:tabs>
              <w:rPr>
                <w:rFonts w:ascii="Tahoma" w:hAnsi="Tahoma" w:cs="Tahoma"/>
              </w:rPr>
            </w:pPr>
          </w:p>
          <w:p w14:paraId="36591886" w14:textId="77777777" w:rsidR="002207B7" w:rsidRPr="00964E51" w:rsidRDefault="002207B7" w:rsidP="009A22C6">
            <w:pPr>
              <w:keepLines/>
              <w:widowControl w:val="0"/>
              <w:tabs>
                <w:tab w:val="left" w:pos="567"/>
                <w:tab w:val="num" w:pos="851"/>
                <w:tab w:val="left" w:pos="993"/>
              </w:tabs>
              <w:rPr>
                <w:rFonts w:ascii="Tahoma" w:hAnsi="Tahoma" w:cs="Tahoma"/>
              </w:rPr>
            </w:pPr>
          </w:p>
          <w:p w14:paraId="130E9B6F" w14:textId="77777777" w:rsidR="002207B7" w:rsidRPr="00964E51" w:rsidRDefault="002207B7" w:rsidP="009A22C6">
            <w:pPr>
              <w:keepLines/>
              <w:widowControl w:val="0"/>
              <w:tabs>
                <w:tab w:val="left" w:pos="567"/>
                <w:tab w:val="num" w:pos="851"/>
                <w:tab w:val="left" w:pos="993"/>
              </w:tabs>
              <w:rPr>
                <w:rFonts w:ascii="Tahoma" w:hAnsi="Tahoma" w:cs="Tahoma"/>
              </w:rPr>
            </w:pPr>
          </w:p>
        </w:tc>
        <w:tc>
          <w:tcPr>
            <w:tcW w:w="4110" w:type="dxa"/>
          </w:tcPr>
          <w:p w14:paraId="326DA121" w14:textId="77777777" w:rsidR="002207B7" w:rsidRPr="00964E51" w:rsidRDefault="002207B7" w:rsidP="009A22C6">
            <w:pPr>
              <w:keepLines/>
              <w:widowControl w:val="0"/>
              <w:tabs>
                <w:tab w:val="left" w:pos="567"/>
                <w:tab w:val="num" w:pos="851"/>
                <w:tab w:val="left" w:pos="993"/>
              </w:tabs>
              <w:rPr>
                <w:rFonts w:ascii="Tahoma" w:hAnsi="Tahoma" w:cs="Tahoma"/>
              </w:rPr>
            </w:pPr>
          </w:p>
        </w:tc>
      </w:tr>
      <w:tr w:rsidR="002207B7" w:rsidRPr="00964E51" w14:paraId="1C896542" w14:textId="77777777" w:rsidTr="009A22C6">
        <w:trPr>
          <w:trHeight w:val="780"/>
        </w:trPr>
        <w:tc>
          <w:tcPr>
            <w:tcW w:w="496" w:type="dxa"/>
            <w:vAlign w:val="center"/>
          </w:tcPr>
          <w:p w14:paraId="3B0F0630"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8.</w:t>
            </w:r>
          </w:p>
        </w:tc>
        <w:tc>
          <w:tcPr>
            <w:tcW w:w="850" w:type="dxa"/>
            <w:vAlign w:val="center"/>
          </w:tcPr>
          <w:p w14:paraId="4A6D41AB"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DA</w:t>
            </w:r>
          </w:p>
          <w:p w14:paraId="5C7D1BFB" w14:textId="77777777" w:rsidR="002207B7" w:rsidRPr="00964E51" w:rsidRDefault="002207B7" w:rsidP="009A22C6">
            <w:pPr>
              <w:keepLines/>
              <w:widowControl w:val="0"/>
              <w:tabs>
                <w:tab w:val="left" w:pos="567"/>
                <w:tab w:val="num" w:pos="851"/>
                <w:tab w:val="left" w:pos="993"/>
              </w:tabs>
              <w:jc w:val="center"/>
              <w:rPr>
                <w:rFonts w:ascii="Tahoma" w:hAnsi="Tahoma" w:cs="Tahoma"/>
                <w:sz w:val="12"/>
                <w:szCs w:val="12"/>
              </w:rPr>
            </w:pPr>
          </w:p>
          <w:p w14:paraId="46A74460" w14:textId="77777777" w:rsidR="002207B7" w:rsidRPr="00964E51" w:rsidRDefault="002207B7" w:rsidP="009A22C6">
            <w:pPr>
              <w:keepLines/>
              <w:widowControl w:val="0"/>
              <w:jc w:val="center"/>
            </w:pPr>
            <w:r w:rsidRPr="00964E51">
              <w:rPr>
                <w:rFonts w:ascii="Tahoma" w:hAnsi="Tahoma" w:cs="Tahoma"/>
              </w:rPr>
              <w:t>NE</w:t>
            </w:r>
          </w:p>
        </w:tc>
        <w:tc>
          <w:tcPr>
            <w:tcW w:w="4180" w:type="dxa"/>
          </w:tcPr>
          <w:p w14:paraId="19F6E8B3" w14:textId="77777777" w:rsidR="002207B7" w:rsidRPr="00964E51" w:rsidRDefault="002207B7" w:rsidP="009A22C6">
            <w:pPr>
              <w:keepLines/>
              <w:widowControl w:val="0"/>
              <w:tabs>
                <w:tab w:val="left" w:pos="567"/>
                <w:tab w:val="num" w:pos="851"/>
                <w:tab w:val="left" w:pos="993"/>
              </w:tabs>
              <w:rPr>
                <w:rFonts w:ascii="Tahoma" w:hAnsi="Tahoma" w:cs="Tahoma"/>
              </w:rPr>
            </w:pPr>
          </w:p>
        </w:tc>
        <w:tc>
          <w:tcPr>
            <w:tcW w:w="4110" w:type="dxa"/>
          </w:tcPr>
          <w:p w14:paraId="3049DBFE" w14:textId="77777777" w:rsidR="002207B7" w:rsidRPr="00964E51" w:rsidRDefault="002207B7" w:rsidP="009A22C6">
            <w:pPr>
              <w:keepLines/>
              <w:widowControl w:val="0"/>
              <w:tabs>
                <w:tab w:val="left" w:pos="567"/>
                <w:tab w:val="num" w:pos="851"/>
                <w:tab w:val="left" w:pos="993"/>
              </w:tabs>
              <w:rPr>
                <w:rFonts w:ascii="Tahoma" w:hAnsi="Tahoma" w:cs="Tahoma"/>
              </w:rPr>
            </w:pPr>
          </w:p>
        </w:tc>
      </w:tr>
      <w:tr w:rsidR="002207B7" w:rsidRPr="00964E51" w14:paraId="5C4E0BAB" w14:textId="77777777" w:rsidTr="009A22C6">
        <w:trPr>
          <w:trHeight w:val="780"/>
        </w:trPr>
        <w:tc>
          <w:tcPr>
            <w:tcW w:w="496" w:type="dxa"/>
            <w:vAlign w:val="center"/>
          </w:tcPr>
          <w:p w14:paraId="5DFE617A"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9.</w:t>
            </w:r>
          </w:p>
        </w:tc>
        <w:tc>
          <w:tcPr>
            <w:tcW w:w="850" w:type="dxa"/>
            <w:vAlign w:val="center"/>
          </w:tcPr>
          <w:p w14:paraId="02EE709F"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DA</w:t>
            </w:r>
          </w:p>
          <w:p w14:paraId="10633B70" w14:textId="77777777" w:rsidR="002207B7" w:rsidRPr="00964E51" w:rsidRDefault="002207B7" w:rsidP="009A22C6">
            <w:pPr>
              <w:keepLines/>
              <w:widowControl w:val="0"/>
              <w:tabs>
                <w:tab w:val="left" w:pos="567"/>
                <w:tab w:val="num" w:pos="851"/>
                <w:tab w:val="left" w:pos="993"/>
              </w:tabs>
              <w:jc w:val="center"/>
              <w:rPr>
                <w:rFonts w:ascii="Tahoma" w:hAnsi="Tahoma" w:cs="Tahoma"/>
                <w:sz w:val="12"/>
                <w:szCs w:val="12"/>
              </w:rPr>
            </w:pPr>
          </w:p>
          <w:p w14:paraId="49EBE998"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NE</w:t>
            </w:r>
          </w:p>
        </w:tc>
        <w:tc>
          <w:tcPr>
            <w:tcW w:w="4180" w:type="dxa"/>
          </w:tcPr>
          <w:p w14:paraId="7A6D35A5" w14:textId="77777777" w:rsidR="002207B7" w:rsidRPr="00964E51" w:rsidRDefault="002207B7" w:rsidP="009A22C6">
            <w:pPr>
              <w:keepLines/>
              <w:widowControl w:val="0"/>
              <w:tabs>
                <w:tab w:val="left" w:pos="567"/>
                <w:tab w:val="num" w:pos="851"/>
                <w:tab w:val="left" w:pos="993"/>
              </w:tabs>
              <w:rPr>
                <w:rFonts w:ascii="Tahoma" w:hAnsi="Tahoma" w:cs="Tahoma"/>
              </w:rPr>
            </w:pPr>
          </w:p>
        </w:tc>
        <w:tc>
          <w:tcPr>
            <w:tcW w:w="4110" w:type="dxa"/>
          </w:tcPr>
          <w:p w14:paraId="4AAFFB71" w14:textId="77777777" w:rsidR="002207B7" w:rsidRPr="00964E51" w:rsidRDefault="002207B7" w:rsidP="009A22C6">
            <w:pPr>
              <w:keepLines/>
              <w:widowControl w:val="0"/>
              <w:tabs>
                <w:tab w:val="left" w:pos="567"/>
                <w:tab w:val="num" w:pos="851"/>
                <w:tab w:val="left" w:pos="993"/>
              </w:tabs>
              <w:rPr>
                <w:rFonts w:ascii="Tahoma" w:hAnsi="Tahoma" w:cs="Tahoma"/>
              </w:rPr>
            </w:pPr>
          </w:p>
        </w:tc>
      </w:tr>
      <w:tr w:rsidR="002207B7" w:rsidRPr="00964E51" w14:paraId="48487C92" w14:textId="77777777" w:rsidTr="009A22C6">
        <w:trPr>
          <w:trHeight w:val="780"/>
        </w:trPr>
        <w:tc>
          <w:tcPr>
            <w:tcW w:w="496" w:type="dxa"/>
            <w:vAlign w:val="center"/>
          </w:tcPr>
          <w:p w14:paraId="3922955C" w14:textId="77777777" w:rsidR="002207B7" w:rsidRPr="00964E51" w:rsidRDefault="002207B7" w:rsidP="009A22C6">
            <w:pPr>
              <w:keepLines/>
              <w:widowControl w:val="0"/>
              <w:tabs>
                <w:tab w:val="left" w:pos="567"/>
                <w:tab w:val="num" w:pos="851"/>
                <w:tab w:val="left" w:pos="993"/>
              </w:tabs>
              <w:jc w:val="center"/>
              <w:rPr>
                <w:rFonts w:ascii="Tahoma" w:hAnsi="Tahoma" w:cs="Tahoma"/>
                <w:sz w:val="18"/>
              </w:rPr>
            </w:pPr>
            <w:r w:rsidRPr="00964E51">
              <w:rPr>
                <w:rFonts w:ascii="Tahoma" w:hAnsi="Tahoma" w:cs="Tahoma"/>
                <w:sz w:val="18"/>
              </w:rPr>
              <w:t>10.</w:t>
            </w:r>
          </w:p>
        </w:tc>
        <w:tc>
          <w:tcPr>
            <w:tcW w:w="850" w:type="dxa"/>
            <w:vAlign w:val="center"/>
          </w:tcPr>
          <w:p w14:paraId="7EC8B605"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DA</w:t>
            </w:r>
          </w:p>
          <w:p w14:paraId="74FBE895" w14:textId="77777777" w:rsidR="002207B7" w:rsidRPr="00964E51" w:rsidRDefault="002207B7" w:rsidP="009A22C6">
            <w:pPr>
              <w:keepLines/>
              <w:widowControl w:val="0"/>
              <w:tabs>
                <w:tab w:val="left" w:pos="567"/>
                <w:tab w:val="num" w:pos="851"/>
                <w:tab w:val="left" w:pos="993"/>
              </w:tabs>
              <w:jc w:val="center"/>
              <w:rPr>
                <w:rFonts w:ascii="Tahoma" w:hAnsi="Tahoma" w:cs="Tahoma"/>
                <w:sz w:val="12"/>
                <w:szCs w:val="12"/>
              </w:rPr>
            </w:pPr>
          </w:p>
          <w:p w14:paraId="7F168540" w14:textId="77777777" w:rsidR="002207B7" w:rsidRPr="00964E51" w:rsidRDefault="002207B7" w:rsidP="009A22C6">
            <w:pPr>
              <w:keepLines/>
              <w:widowControl w:val="0"/>
              <w:tabs>
                <w:tab w:val="left" w:pos="567"/>
                <w:tab w:val="num" w:pos="851"/>
                <w:tab w:val="left" w:pos="993"/>
              </w:tabs>
              <w:jc w:val="center"/>
              <w:rPr>
                <w:rFonts w:ascii="Tahoma" w:hAnsi="Tahoma" w:cs="Tahoma"/>
              </w:rPr>
            </w:pPr>
            <w:r w:rsidRPr="00964E51">
              <w:rPr>
                <w:rFonts w:ascii="Tahoma" w:hAnsi="Tahoma" w:cs="Tahoma"/>
              </w:rPr>
              <w:t>NE</w:t>
            </w:r>
          </w:p>
        </w:tc>
        <w:tc>
          <w:tcPr>
            <w:tcW w:w="4180" w:type="dxa"/>
          </w:tcPr>
          <w:p w14:paraId="1E02E276" w14:textId="77777777" w:rsidR="002207B7" w:rsidRPr="00964E51" w:rsidRDefault="002207B7" w:rsidP="009A22C6">
            <w:pPr>
              <w:keepLines/>
              <w:widowControl w:val="0"/>
              <w:tabs>
                <w:tab w:val="left" w:pos="567"/>
                <w:tab w:val="num" w:pos="851"/>
                <w:tab w:val="left" w:pos="993"/>
              </w:tabs>
              <w:rPr>
                <w:rFonts w:ascii="Tahoma" w:hAnsi="Tahoma" w:cs="Tahoma"/>
              </w:rPr>
            </w:pPr>
          </w:p>
        </w:tc>
        <w:tc>
          <w:tcPr>
            <w:tcW w:w="4110" w:type="dxa"/>
          </w:tcPr>
          <w:p w14:paraId="6FB6863B" w14:textId="77777777" w:rsidR="002207B7" w:rsidRPr="00964E51" w:rsidRDefault="002207B7" w:rsidP="009A22C6">
            <w:pPr>
              <w:keepLines/>
              <w:widowControl w:val="0"/>
              <w:tabs>
                <w:tab w:val="left" w:pos="567"/>
                <w:tab w:val="num" w:pos="851"/>
                <w:tab w:val="left" w:pos="993"/>
              </w:tabs>
              <w:rPr>
                <w:rFonts w:ascii="Tahoma" w:hAnsi="Tahoma" w:cs="Tahoma"/>
              </w:rPr>
            </w:pPr>
          </w:p>
        </w:tc>
      </w:tr>
    </w:tbl>
    <w:p w14:paraId="1FDFBFB0" w14:textId="77777777" w:rsidR="002207B7" w:rsidRPr="00964E51" w:rsidRDefault="002207B7" w:rsidP="002207B7">
      <w:pPr>
        <w:keepLines/>
        <w:widowControl w:val="0"/>
        <w:jc w:val="both"/>
        <w:rPr>
          <w:rFonts w:ascii="Tahoma" w:hAnsi="Tahoma" w:cs="Tahoma"/>
        </w:rPr>
      </w:pPr>
    </w:p>
    <w:p w14:paraId="65C983D3" w14:textId="77777777" w:rsidR="002207B7" w:rsidRPr="00964E51" w:rsidRDefault="002207B7" w:rsidP="002207B7">
      <w:pPr>
        <w:keepLines/>
        <w:widowControl w:val="0"/>
        <w:jc w:val="both"/>
        <w:rPr>
          <w:rFonts w:ascii="Tahoma" w:hAnsi="Tahoma" w:cs="Tahoma"/>
        </w:rPr>
      </w:pPr>
    </w:p>
    <w:p w14:paraId="7ED31B07" w14:textId="77777777" w:rsidR="002207B7" w:rsidRPr="00964E51" w:rsidRDefault="002207B7" w:rsidP="002207B7">
      <w:pPr>
        <w:keepLines/>
        <w:widowControl w:val="0"/>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2207B7" w:rsidRPr="00964E51" w14:paraId="11613565" w14:textId="77777777" w:rsidTr="009A22C6">
        <w:trPr>
          <w:trHeight w:val="235"/>
        </w:trPr>
        <w:tc>
          <w:tcPr>
            <w:tcW w:w="2409" w:type="dxa"/>
            <w:tcBorders>
              <w:top w:val="single" w:sz="4" w:space="0" w:color="auto"/>
              <w:left w:val="nil"/>
              <w:bottom w:val="nil"/>
              <w:right w:val="nil"/>
            </w:tcBorders>
            <w:hideMark/>
          </w:tcPr>
          <w:p w14:paraId="03C0D288" w14:textId="77777777" w:rsidR="002207B7" w:rsidRPr="00964E51" w:rsidRDefault="002207B7" w:rsidP="009A22C6">
            <w:pPr>
              <w:keepLines/>
              <w:widowControl w:val="0"/>
              <w:ind w:right="-285"/>
              <w:jc w:val="center"/>
              <w:rPr>
                <w:rFonts w:ascii="Tahoma" w:hAnsi="Tahoma" w:cs="Tahoma"/>
                <w:noProof/>
                <w:snapToGrid w:val="0"/>
                <w:sz w:val="18"/>
              </w:rPr>
            </w:pPr>
            <w:r w:rsidRPr="00964E51">
              <w:rPr>
                <w:rFonts w:ascii="Tahoma" w:hAnsi="Tahoma" w:cs="Tahoma"/>
                <w:noProof/>
                <w:snapToGrid w:val="0"/>
                <w:sz w:val="18"/>
              </w:rPr>
              <w:t>(kraj, datum)</w:t>
            </w:r>
          </w:p>
        </w:tc>
        <w:tc>
          <w:tcPr>
            <w:tcW w:w="2692" w:type="dxa"/>
            <w:hideMark/>
          </w:tcPr>
          <w:p w14:paraId="17596FF8" w14:textId="77777777" w:rsidR="002207B7" w:rsidRPr="00964E51" w:rsidRDefault="002207B7" w:rsidP="009A22C6">
            <w:pPr>
              <w:keepLines/>
              <w:widowControl w:val="0"/>
              <w:ind w:right="-285"/>
              <w:jc w:val="center"/>
              <w:rPr>
                <w:rFonts w:ascii="Tahoma" w:hAnsi="Tahoma" w:cs="Tahoma"/>
                <w:noProof/>
                <w:snapToGrid w:val="0"/>
                <w:sz w:val="18"/>
              </w:rPr>
            </w:pPr>
            <w:r w:rsidRPr="00964E51">
              <w:rPr>
                <w:rFonts w:ascii="Tahoma" w:hAnsi="Tahoma" w:cs="Tahoma"/>
                <w:noProof/>
                <w:snapToGrid w:val="0"/>
                <w:sz w:val="18"/>
              </w:rPr>
              <w:t>žig</w:t>
            </w:r>
          </w:p>
        </w:tc>
        <w:tc>
          <w:tcPr>
            <w:tcW w:w="4394" w:type="dxa"/>
            <w:tcBorders>
              <w:top w:val="single" w:sz="4" w:space="0" w:color="auto"/>
              <w:left w:val="nil"/>
              <w:bottom w:val="nil"/>
              <w:right w:val="nil"/>
            </w:tcBorders>
            <w:hideMark/>
          </w:tcPr>
          <w:p w14:paraId="5D293849" w14:textId="77777777" w:rsidR="002207B7" w:rsidRPr="00964E51" w:rsidRDefault="002207B7" w:rsidP="009A22C6">
            <w:pPr>
              <w:keepLines/>
              <w:widowControl w:val="0"/>
              <w:ind w:right="-285"/>
              <w:jc w:val="center"/>
              <w:rPr>
                <w:rFonts w:ascii="Tahoma" w:hAnsi="Tahoma" w:cs="Tahoma"/>
                <w:noProof/>
                <w:snapToGrid w:val="0"/>
                <w:sz w:val="18"/>
              </w:rPr>
            </w:pPr>
            <w:r w:rsidRPr="00964E51">
              <w:rPr>
                <w:rFonts w:ascii="Tahoma" w:hAnsi="Tahoma" w:cs="Tahoma"/>
                <w:noProof/>
                <w:snapToGrid w:val="0"/>
                <w:sz w:val="18"/>
              </w:rPr>
              <w:t>(naziv in podpis odgovorne osebe ponudnika)</w:t>
            </w:r>
          </w:p>
        </w:tc>
      </w:tr>
    </w:tbl>
    <w:p w14:paraId="594A143E" w14:textId="77777777" w:rsidR="002207B7" w:rsidRPr="00964E51" w:rsidRDefault="002207B7" w:rsidP="002207B7">
      <w:pPr>
        <w:keepLines/>
        <w:widowControl w:val="0"/>
        <w:jc w:val="both"/>
        <w:rPr>
          <w:rFonts w:ascii="Tahoma" w:hAnsi="Tahoma" w:cs="Tahoma"/>
        </w:rPr>
      </w:pPr>
    </w:p>
    <w:p w14:paraId="09F78357" w14:textId="77777777" w:rsidR="002207B7" w:rsidRPr="00964E51" w:rsidRDefault="002207B7" w:rsidP="002207B7">
      <w:pPr>
        <w:keepLines/>
        <w:widowControl w:val="0"/>
        <w:jc w:val="both"/>
        <w:rPr>
          <w:rFonts w:ascii="Tahoma" w:hAnsi="Tahoma" w:cs="Tahoma"/>
        </w:rPr>
      </w:pPr>
    </w:p>
    <w:p w14:paraId="77765AE6" w14:textId="77777777" w:rsidR="002207B7" w:rsidRPr="00964E51" w:rsidRDefault="002207B7" w:rsidP="002207B7">
      <w:pPr>
        <w:keepLines/>
        <w:widowControl w:val="0"/>
        <w:jc w:val="both"/>
        <w:rPr>
          <w:rFonts w:ascii="Tahoma" w:hAnsi="Tahoma" w:cs="Tahoma"/>
          <w:i/>
          <w:noProof/>
          <w:sz w:val="18"/>
          <w:szCs w:val="18"/>
        </w:rPr>
      </w:pPr>
      <w:r w:rsidRPr="00964E51">
        <w:rPr>
          <w:rFonts w:ascii="Tahoma" w:hAnsi="Tahoma" w:cs="Tahoma"/>
          <w:b/>
          <w:i/>
          <w:noProof/>
          <w:sz w:val="18"/>
          <w:szCs w:val="18"/>
        </w:rPr>
        <w:t>Opomba</w:t>
      </w:r>
      <w:r w:rsidRPr="00964E51">
        <w:rPr>
          <w:rFonts w:ascii="Tahoma" w:hAnsi="Tahoma" w:cs="Tahoma"/>
          <w:i/>
          <w:noProof/>
          <w:sz w:val="18"/>
          <w:szCs w:val="18"/>
        </w:rPr>
        <w:t>: Obrazec se po potrebi fotokopira. Ponudniki naj navedejo samo dela, s katerimi dokazujejo reference.</w:t>
      </w:r>
    </w:p>
    <w:p w14:paraId="128A0F89" w14:textId="77777777" w:rsidR="002207B7" w:rsidRPr="00964E51" w:rsidRDefault="002207B7" w:rsidP="002207B7">
      <w:pPr>
        <w:keepLines/>
        <w:widowControl w:val="0"/>
        <w:rPr>
          <w:rFonts w:ascii="Tahoma" w:hAnsi="Tahoma" w:cs="Tahoma"/>
          <w:noProof/>
        </w:rPr>
      </w:pPr>
    </w:p>
    <w:p w14:paraId="5582B67D" w14:textId="77777777" w:rsidR="002207B7" w:rsidRPr="00964E51" w:rsidRDefault="002207B7" w:rsidP="002207B7">
      <w:pPr>
        <w:keepLines/>
        <w:widowControl w:val="0"/>
        <w:rPr>
          <w:rFonts w:ascii="Tahoma" w:hAnsi="Tahoma" w:cs="Tahoma"/>
          <w:noProof/>
        </w:rPr>
      </w:pPr>
      <w:r w:rsidRPr="00964E51">
        <w:rPr>
          <w:rFonts w:ascii="Tahoma" w:hAnsi="Tahoma" w:cs="Tahoma"/>
          <w:b/>
          <w:i/>
          <w:noProof/>
          <w:sz w:val="18"/>
          <w:szCs w:val="18"/>
        </w:rPr>
        <w:t xml:space="preserve">Navodilo: </w:t>
      </w:r>
    </w:p>
    <w:p w14:paraId="129FAA56" w14:textId="77777777" w:rsidR="002207B7" w:rsidRPr="00964E51" w:rsidRDefault="002207B7" w:rsidP="002207B7">
      <w:pPr>
        <w:keepLines/>
        <w:widowControl w:val="0"/>
        <w:rPr>
          <w:b/>
          <w:noProof/>
        </w:rPr>
      </w:pPr>
      <w:r w:rsidRPr="00964E51">
        <w:rPr>
          <w:rFonts w:ascii="Tahoma" w:hAnsi="Tahoma" w:cs="Tahoma"/>
          <w:i/>
          <w:noProof/>
          <w:sz w:val="18"/>
        </w:rPr>
        <w:t xml:space="preserve">Ponudnik </w:t>
      </w:r>
      <w:r w:rsidRPr="00964E51">
        <w:rPr>
          <w:rFonts w:ascii="Tahoma" w:hAnsi="Tahoma" w:cs="Tahoma"/>
          <w:i/>
          <w:noProof/>
          <w:sz w:val="18"/>
          <w:u w:val="single"/>
        </w:rPr>
        <w:t>obrazec</w:t>
      </w:r>
      <w:r w:rsidRPr="00964E51">
        <w:rPr>
          <w:rFonts w:ascii="Tahoma" w:hAnsi="Tahoma" w:cs="Tahoma"/>
          <w:b/>
          <w:i/>
          <w:noProof/>
          <w:sz w:val="18"/>
        </w:rPr>
        <w:t xml:space="preserve"> </w:t>
      </w:r>
      <w:r w:rsidRPr="00964E51">
        <w:rPr>
          <w:rFonts w:ascii="Tahoma" w:hAnsi="Tahoma" w:cs="Tahoma"/>
          <w:i/>
          <w:noProof/>
          <w:sz w:val="18"/>
        </w:rPr>
        <w:t>v okviru sistema e-JN</w:t>
      </w:r>
      <w:r w:rsidRPr="00964E51">
        <w:rPr>
          <w:rFonts w:ascii="Tahoma" w:hAnsi="Tahoma" w:cs="Tahoma"/>
          <w:b/>
          <w:i/>
          <w:noProof/>
          <w:sz w:val="18"/>
        </w:rPr>
        <w:t xml:space="preserve"> </w:t>
      </w:r>
      <w:r w:rsidRPr="00964E51">
        <w:rPr>
          <w:rFonts w:ascii="Tahoma" w:hAnsi="Tahoma" w:cs="Tahoma"/>
          <w:b/>
          <w:i/>
          <w:noProof/>
          <w:sz w:val="18"/>
          <w:u w:val="single"/>
        </w:rPr>
        <w:t>naloži ločeno v Razdelek »DOKUMENTI«, del »Ostale priloge«!!!</w:t>
      </w:r>
    </w:p>
    <w:p w14:paraId="12565F51" w14:textId="77777777" w:rsidR="002207B7" w:rsidRPr="00964E51" w:rsidRDefault="002207B7" w:rsidP="002207B7">
      <w:pPr>
        <w:keepLines/>
        <w:widowControl w:val="0"/>
        <w:jc w:val="both"/>
        <w:rPr>
          <w:rFonts w:ascii="Tahoma" w:hAnsi="Tahoma" w:cs="Tahoma"/>
        </w:rPr>
      </w:pPr>
      <w:r w:rsidRPr="00964E51">
        <w:rPr>
          <w:rFonts w:ascii="Tahoma" w:hAnsi="Tahoma" w:cs="Tahoma"/>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2207B7" w:rsidRPr="00964E51" w14:paraId="28AA371E" w14:textId="77777777" w:rsidTr="009A22C6">
        <w:tc>
          <w:tcPr>
            <w:tcW w:w="608" w:type="dxa"/>
            <w:tcBorders>
              <w:right w:val="nil"/>
            </w:tcBorders>
          </w:tcPr>
          <w:p w14:paraId="16935123" w14:textId="77777777" w:rsidR="002207B7" w:rsidRPr="00964E51" w:rsidRDefault="002207B7" w:rsidP="009A22C6">
            <w:pPr>
              <w:keepLines/>
              <w:widowControl w:val="0"/>
              <w:jc w:val="both"/>
              <w:rPr>
                <w:rFonts w:ascii="Tahoma" w:hAnsi="Tahoma" w:cs="Tahoma"/>
              </w:rPr>
            </w:pPr>
            <w:r w:rsidRPr="00964E51">
              <w:lastRenderedPageBreak/>
              <w:br w:type="page"/>
            </w:r>
            <w:r w:rsidRPr="00964E51">
              <w:br w:type="page"/>
            </w:r>
            <w:r w:rsidRPr="00964E51">
              <w:br w:type="page"/>
            </w:r>
            <w:r w:rsidRPr="00964E51">
              <w:br w:type="page"/>
            </w:r>
            <w:r w:rsidRPr="00964E51">
              <w:rPr>
                <w:rFonts w:ascii="Tahoma" w:hAnsi="Tahoma" w:cs="Tahoma"/>
              </w:rPr>
              <w:br w:type="page"/>
            </w:r>
            <w:r w:rsidRPr="00964E51">
              <w:rPr>
                <w:rFonts w:ascii="Tahoma" w:hAnsi="Tahoma" w:cs="Tahoma"/>
                <w:b/>
              </w:rPr>
              <w:br w:type="page"/>
            </w:r>
            <w:r w:rsidRPr="00964E51">
              <w:rPr>
                <w:rFonts w:ascii="Tahoma" w:hAnsi="Tahoma" w:cs="Tahoma"/>
              </w:rPr>
              <w:br w:type="page"/>
            </w:r>
          </w:p>
        </w:tc>
        <w:tc>
          <w:tcPr>
            <w:tcW w:w="7654" w:type="dxa"/>
            <w:tcBorders>
              <w:left w:val="nil"/>
            </w:tcBorders>
            <w:vAlign w:val="bottom"/>
          </w:tcPr>
          <w:p w14:paraId="2C9C73B9" w14:textId="77777777" w:rsidR="002207B7" w:rsidRPr="00964E51" w:rsidRDefault="002207B7" w:rsidP="009A22C6">
            <w:pPr>
              <w:keepLines/>
              <w:widowControl w:val="0"/>
              <w:rPr>
                <w:rFonts w:ascii="Tahoma" w:hAnsi="Tahoma" w:cs="Tahoma"/>
              </w:rPr>
            </w:pPr>
            <w:r w:rsidRPr="00964E51">
              <w:rPr>
                <w:rFonts w:ascii="Tahoma" w:hAnsi="Tahoma" w:cs="Tahoma"/>
              </w:rPr>
              <w:t>POTRDITEV REFERENC S STRANI POSAMEZNIH NAROČNIKOV</w:t>
            </w:r>
          </w:p>
        </w:tc>
        <w:tc>
          <w:tcPr>
            <w:tcW w:w="850" w:type="dxa"/>
            <w:tcBorders>
              <w:right w:val="nil"/>
            </w:tcBorders>
          </w:tcPr>
          <w:p w14:paraId="0910490A" w14:textId="77777777" w:rsidR="002207B7" w:rsidRPr="00964E51" w:rsidRDefault="002207B7" w:rsidP="009A22C6">
            <w:pPr>
              <w:keepLines/>
              <w:widowControl w:val="0"/>
              <w:jc w:val="both"/>
              <w:rPr>
                <w:rFonts w:ascii="Tahoma" w:hAnsi="Tahoma" w:cs="Tahoma"/>
                <w:b/>
              </w:rPr>
            </w:pPr>
            <w:r w:rsidRPr="00964E51">
              <w:rPr>
                <w:rFonts w:ascii="Tahoma" w:hAnsi="Tahoma" w:cs="Tahoma"/>
                <w:b/>
                <w:i/>
              </w:rPr>
              <w:t xml:space="preserve">Priloga </w:t>
            </w:r>
          </w:p>
        </w:tc>
        <w:tc>
          <w:tcPr>
            <w:tcW w:w="576" w:type="dxa"/>
            <w:tcBorders>
              <w:left w:val="nil"/>
            </w:tcBorders>
          </w:tcPr>
          <w:p w14:paraId="50CECD63" w14:textId="77777777" w:rsidR="002207B7" w:rsidRPr="00964E51" w:rsidRDefault="002207B7" w:rsidP="009A22C6">
            <w:pPr>
              <w:keepLines/>
              <w:widowControl w:val="0"/>
              <w:jc w:val="both"/>
              <w:rPr>
                <w:rFonts w:ascii="Tahoma" w:hAnsi="Tahoma" w:cs="Tahoma"/>
                <w:b/>
                <w:i/>
              </w:rPr>
            </w:pPr>
            <w:r w:rsidRPr="00964E51">
              <w:rPr>
                <w:rFonts w:ascii="Tahoma" w:hAnsi="Tahoma" w:cs="Tahoma"/>
                <w:b/>
                <w:i/>
              </w:rPr>
              <w:t>8</w:t>
            </w:r>
          </w:p>
        </w:tc>
      </w:tr>
    </w:tbl>
    <w:p w14:paraId="25113FCF" w14:textId="77777777" w:rsidR="002207B7" w:rsidRPr="00964E51" w:rsidRDefault="002207B7" w:rsidP="002207B7">
      <w:pPr>
        <w:keepLines/>
        <w:widowControl w:val="0"/>
        <w:tabs>
          <w:tab w:val="left" w:pos="993"/>
        </w:tabs>
        <w:rPr>
          <w:rFonts w:ascii="Tahoma" w:hAnsi="Tahoma" w:cs="Tahoma"/>
          <w:b/>
          <w:noProof/>
          <w:sz w:val="8"/>
        </w:rPr>
      </w:pPr>
    </w:p>
    <w:p w14:paraId="21C9ADBC" w14:textId="77777777" w:rsidR="002207B7" w:rsidRPr="00964E51" w:rsidRDefault="002207B7" w:rsidP="002207B7">
      <w:pPr>
        <w:keepLines/>
        <w:widowControl w:val="0"/>
        <w:tabs>
          <w:tab w:val="left" w:pos="993"/>
        </w:tabs>
        <w:rPr>
          <w:rFonts w:ascii="Tahoma" w:hAnsi="Tahoma" w:cs="Tahoma"/>
          <w:b/>
          <w:noProof/>
          <w:sz w:val="18"/>
        </w:rPr>
      </w:pPr>
      <w:r w:rsidRPr="00964E51">
        <w:rPr>
          <w:rFonts w:ascii="Tahoma" w:hAnsi="Tahoma" w:cs="Tahoma"/>
          <w:b/>
          <w:noProof/>
          <w:sz w:val="18"/>
        </w:rPr>
        <w:t>IZPOLNI PONUDNIK!!!!!!</w:t>
      </w:r>
    </w:p>
    <w:p w14:paraId="511ACE5A" w14:textId="77777777" w:rsidR="002207B7" w:rsidRPr="00964E51" w:rsidRDefault="002207B7" w:rsidP="002207B7">
      <w:pPr>
        <w:keepLines/>
        <w:widowControl w:val="0"/>
        <w:rPr>
          <w:rFonts w:ascii="Tahoma" w:hAnsi="Tahoma" w:cs="Tahoma"/>
          <w:noProof/>
          <w:sz w:val="16"/>
        </w:rPr>
      </w:pPr>
    </w:p>
    <w:p w14:paraId="0C6B305C" w14:textId="77777777" w:rsidR="002207B7" w:rsidRPr="00964E51" w:rsidRDefault="002207B7" w:rsidP="00B36BE2">
      <w:pPr>
        <w:keepLines/>
        <w:widowControl w:val="0"/>
        <w:jc w:val="both"/>
        <w:rPr>
          <w:rFonts w:ascii="Tahoma" w:hAnsi="Tahoma" w:cs="Tahoma"/>
          <w:noProof/>
          <w:sz w:val="18"/>
        </w:rPr>
      </w:pPr>
      <w:r w:rsidRPr="00964E51">
        <w:rPr>
          <w:rFonts w:ascii="Tahoma" w:hAnsi="Tahoma" w:cs="Tahoma"/>
          <w:noProof/>
          <w:sz w:val="18"/>
        </w:rPr>
        <w:t>Z vso odgovornostjo izjavljamo, da so spodaj navedeni podatki o referenčnih delih resnični. Na podlagi poziva bomo naročniku v zahtevanem roku predložili dodatna dokazila o uspešni izvedbi navedenih referenčnih del.</w:t>
      </w:r>
    </w:p>
    <w:p w14:paraId="072AEED9" w14:textId="77777777" w:rsidR="002207B7" w:rsidRPr="00964E51" w:rsidRDefault="002207B7" w:rsidP="002207B7">
      <w:pPr>
        <w:keepLines/>
        <w:widowControl w:val="0"/>
        <w:jc w:val="both"/>
        <w:rPr>
          <w:rFonts w:ascii="Tahoma" w:hAnsi="Tahoma" w:cs="Tahoma"/>
        </w:rPr>
      </w:pPr>
    </w:p>
    <w:tbl>
      <w:tblPr>
        <w:tblW w:w="97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797"/>
        <w:gridCol w:w="2909"/>
        <w:gridCol w:w="3050"/>
      </w:tblGrid>
      <w:tr w:rsidR="00861210" w:rsidRPr="00964E51" w14:paraId="5CFFAA45" w14:textId="77777777" w:rsidTr="00861210">
        <w:trPr>
          <w:trHeight w:val="298"/>
        </w:trPr>
        <w:tc>
          <w:tcPr>
            <w:tcW w:w="9756" w:type="dxa"/>
            <w:gridSpan w:val="3"/>
            <w:tcBorders>
              <w:top w:val="single" w:sz="2" w:space="0" w:color="auto"/>
              <w:left w:val="single" w:sz="2" w:space="0" w:color="auto"/>
              <w:bottom w:val="single" w:sz="2" w:space="0" w:color="auto"/>
              <w:right w:val="single" w:sz="2" w:space="0" w:color="auto"/>
            </w:tcBorders>
            <w:vAlign w:val="center"/>
          </w:tcPr>
          <w:p w14:paraId="648BA9D8" w14:textId="5B7DCE4F" w:rsidR="00861210" w:rsidRPr="00964E51" w:rsidRDefault="00861210" w:rsidP="009A22C6">
            <w:pPr>
              <w:keepLines/>
              <w:widowControl w:val="0"/>
              <w:jc w:val="both"/>
              <w:rPr>
                <w:rFonts w:ascii="Tahoma" w:hAnsi="Tahoma" w:cs="Tahoma"/>
                <w:sz w:val="18"/>
                <w:szCs w:val="18"/>
              </w:rPr>
            </w:pPr>
            <w:r w:rsidRPr="00964E51">
              <w:rPr>
                <w:rFonts w:ascii="Tahoma" w:hAnsi="Tahoma" w:cs="Tahoma"/>
                <w:b/>
                <w:sz w:val="18"/>
              </w:rPr>
              <w:t xml:space="preserve">Podatki o izvajalcu </w:t>
            </w:r>
            <w:r w:rsidRPr="00964E51">
              <w:rPr>
                <w:rFonts w:ascii="Tahoma" w:eastAsia="Calibri" w:hAnsi="Tahoma" w:cs="Tahoma"/>
                <w:b/>
                <w:sz w:val="18"/>
                <w:lang w:eastAsia="en-US"/>
              </w:rPr>
              <w:t xml:space="preserve">referenčnega </w:t>
            </w:r>
            <w:r w:rsidRPr="00964E51">
              <w:rPr>
                <w:rFonts w:ascii="Tahoma" w:hAnsi="Tahoma" w:cs="Tahoma"/>
                <w:b/>
                <w:sz w:val="18"/>
              </w:rPr>
              <w:t xml:space="preserve">dela/posla </w:t>
            </w:r>
            <w:r w:rsidRPr="00964E51">
              <w:rPr>
                <w:rFonts w:ascii="Tahoma" w:hAnsi="Tahoma" w:cs="Tahoma"/>
                <w:sz w:val="18"/>
              </w:rPr>
              <w:t>(ponudnik oz. partner/podizvajalec)</w:t>
            </w:r>
          </w:p>
        </w:tc>
      </w:tr>
      <w:tr w:rsidR="002207B7" w:rsidRPr="00964E51" w14:paraId="0BC62012" w14:textId="77777777" w:rsidTr="005B3AE7">
        <w:trPr>
          <w:trHeight w:val="713"/>
        </w:trPr>
        <w:tc>
          <w:tcPr>
            <w:tcW w:w="3797" w:type="dxa"/>
            <w:tcBorders>
              <w:top w:val="single" w:sz="2" w:space="0" w:color="auto"/>
              <w:left w:val="single" w:sz="2" w:space="0" w:color="auto"/>
              <w:bottom w:val="single" w:sz="2" w:space="0" w:color="auto"/>
              <w:right w:val="single" w:sz="2" w:space="0" w:color="auto"/>
            </w:tcBorders>
            <w:vAlign w:val="center"/>
          </w:tcPr>
          <w:p w14:paraId="5866830E" w14:textId="77777777" w:rsidR="00861210" w:rsidRPr="00964E51" w:rsidRDefault="00861210" w:rsidP="00861210">
            <w:pPr>
              <w:keepLines/>
              <w:widowControl w:val="0"/>
              <w:ind w:right="-285"/>
              <w:rPr>
                <w:rFonts w:ascii="Tahoma" w:hAnsi="Tahoma" w:cs="Tahoma"/>
                <w:sz w:val="18"/>
                <w:szCs w:val="18"/>
              </w:rPr>
            </w:pPr>
            <w:r w:rsidRPr="00964E51">
              <w:rPr>
                <w:rFonts w:ascii="Tahoma" w:hAnsi="Tahoma" w:cs="Tahoma"/>
                <w:sz w:val="18"/>
                <w:szCs w:val="18"/>
              </w:rPr>
              <w:t xml:space="preserve">Izvajalec referenčnega dela </w:t>
            </w:r>
          </w:p>
          <w:p w14:paraId="182F1C9F" w14:textId="305C05A3" w:rsidR="002207B7" w:rsidRPr="00964E51" w:rsidRDefault="00861210" w:rsidP="00861210">
            <w:pPr>
              <w:keepLines/>
              <w:widowControl w:val="0"/>
              <w:rPr>
                <w:rFonts w:ascii="Tahoma" w:hAnsi="Tahoma" w:cs="Tahoma"/>
                <w:sz w:val="17"/>
                <w:szCs w:val="17"/>
              </w:rPr>
            </w:pPr>
            <w:r w:rsidRPr="00964E51">
              <w:rPr>
                <w:rFonts w:ascii="Tahoma" w:hAnsi="Tahoma" w:cs="Tahoma"/>
                <w:sz w:val="17"/>
                <w:szCs w:val="17"/>
              </w:rPr>
              <w:t xml:space="preserve">(naziv in sedež/naslov): </w:t>
            </w:r>
          </w:p>
        </w:tc>
        <w:tc>
          <w:tcPr>
            <w:tcW w:w="5959" w:type="dxa"/>
            <w:gridSpan w:val="2"/>
            <w:tcBorders>
              <w:top w:val="single" w:sz="2" w:space="0" w:color="auto"/>
              <w:left w:val="single" w:sz="2" w:space="0" w:color="auto"/>
              <w:bottom w:val="single" w:sz="2" w:space="0" w:color="auto"/>
              <w:right w:val="single" w:sz="2" w:space="0" w:color="auto"/>
            </w:tcBorders>
            <w:vAlign w:val="center"/>
          </w:tcPr>
          <w:p w14:paraId="6269B15D" w14:textId="77777777" w:rsidR="002207B7" w:rsidRPr="00964E51" w:rsidRDefault="002207B7" w:rsidP="009A22C6">
            <w:pPr>
              <w:keepLines/>
              <w:widowControl w:val="0"/>
              <w:jc w:val="both"/>
              <w:rPr>
                <w:rFonts w:ascii="Tahoma" w:hAnsi="Tahoma" w:cs="Tahoma"/>
                <w:sz w:val="18"/>
                <w:szCs w:val="18"/>
              </w:rPr>
            </w:pPr>
          </w:p>
        </w:tc>
      </w:tr>
      <w:tr w:rsidR="00861210" w:rsidRPr="00964E51" w14:paraId="39B54D5E" w14:textId="77777777" w:rsidTr="00040B67">
        <w:trPr>
          <w:trHeight w:val="255"/>
        </w:trPr>
        <w:tc>
          <w:tcPr>
            <w:tcW w:w="9756" w:type="dxa"/>
            <w:gridSpan w:val="3"/>
            <w:tcBorders>
              <w:top w:val="single" w:sz="2" w:space="0" w:color="auto"/>
              <w:left w:val="single" w:sz="2" w:space="0" w:color="auto"/>
              <w:bottom w:val="single" w:sz="2" w:space="0" w:color="auto"/>
              <w:right w:val="single" w:sz="2" w:space="0" w:color="auto"/>
            </w:tcBorders>
            <w:vAlign w:val="center"/>
          </w:tcPr>
          <w:p w14:paraId="7B16EDFF" w14:textId="0B98984E" w:rsidR="00861210" w:rsidRPr="00964E51" w:rsidRDefault="00861210" w:rsidP="009A22C6">
            <w:pPr>
              <w:keepLines/>
              <w:widowControl w:val="0"/>
              <w:jc w:val="both"/>
              <w:rPr>
                <w:rFonts w:ascii="Tahoma" w:hAnsi="Tahoma" w:cs="Tahoma"/>
                <w:b/>
                <w:bCs/>
                <w:sz w:val="18"/>
                <w:szCs w:val="18"/>
              </w:rPr>
            </w:pPr>
            <w:r w:rsidRPr="00964E51">
              <w:rPr>
                <w:rFonts w:ascii="Tahoma" w:hAnsi="Tahoma" w:cs="Tahoma"/>
                <w:b/>
                <w:bCs/>
                <w:sz w:val="18"/>
                <w:szCs w:val="18"/>
              </w:rPr>
              <w:t>Podatki o investitorju del (izdajatelju reference oz. končni naročnik</w:t>
            </w:r>
            <w:r w:rsidR="00E20CC2" w:rsidRPr="00964E51">
              <w:t xml:space="preserve"> - </w:t>
            </w:r>
            <w:r w:rsidR="00E20CC2" w:rsidRPr="00964E51">
              <w:rPr>
                <w:rFonts w:ascii="Tahoma" w:hAnsi="Tahoma" w:cs="Tahoma"/>
                <w:b/>
                <w:bCs/>
                <w:sz w:val="18"/>
                <w:szCs w:val="18"/>
              </w:rPr>
              <w:t>kupec/investitor/plačnik</w:t>
            </w:r>
            <w:r w:rsidRPr="00964E51">
              <w:rPr>
                <w:rFonts w:ascii="Tahoma" w:hAnsi="Tahoma" w:cs="Tahoma"/>
                <w:b/>
                <w:bCs/>
                <w:sz w:val="18"/>
                <w:szCs w:val="18"/>
              </w:rPr>
              <w:t>)</w:t>
            </w:r>
          </w:p>
        </w:tc>
      </w:tr>
      <w:tr w:rsidR="002207B7" w:rsidRPr="00964E51" w14:paraId="5F715557" w14:textId="77777777" w:rsidTr="005B3AE7">
        <w:trPr>
          <w:trHeight w:val="712"/>
        </w:trPr>
        <w:tc>
          <w:tcPr>
            <w:tcW w:w="3797" w:type="dxa"/>
            <w:tcBorders>
              <w:top w:val="single" w:sz="2" w:space="0" w:color="auto"/>
              <w:left w:val="single" w:sz="2" w:space="0" w:color="auto"/>
              <w:bottom w:val="single" w:sz="2" w:space="0" w:color="auto"/>
              <w:right w:val="single" w:sz="2" w:space="0" w:color="auto"/>
            </w:tcBorders>
            <w:vAlign w:val="center"/>
            <w:hideMark/>
          </w:tcPr>
          <w:p w14:paraId="34DC555A" w14:textId="77777777" w:rsidR="00E20CC2" w:rsidRPr="00964E51" w:rsidRDefault="00E20CC2" w:rsidP="00E20CC2">
            <w:pPr>
              <w:keepLines/>
              <w:widowControl w:val="0"/>
              <w:ind w:right="-285"/>
              <w:rPr>
                <w:rFonts w:ascii="Tahoma" w:hAnsi="Tahoma" w:cs="Tahoma"/>
                <w:sz w:val="18"/>
                <w:szCs w:val="18"/>
              </w:rPr>
            </w:pPr>
            <w:r w:rsidRPr="00964E51">
              <w:rPr>
                <w:rFonts w:ascii="Tahoma" w:hAnsi="Tahoma" w:cs="Tahoma"/>
                <w:sz w:val="18"/>
                <w:szCs w:val="18"/>
              </w:rPr>
              <w:t xml:space="preserve">Izdajatelj reference </w:t>
            </w:r>
          </w:p>
          <w:p w14:paraId="1B188EBA" w14:textId="43FE73FC" w:rsidR="002207B7" w:rsidRPr="00964E51" w:rsidRDefault="00E20CC2" w:rsidP="00E20CC2">
            <w:pPr>
              <w:keepLines/>
              <w:widowControl w:val="0"/>
              <w:rPr>
                <w:rFonts w:ascii="Tahoma" w:hAnsi="Tahoma" w:cs="Tahoma"/>
                <w:sz w:val="18"/>
                <w:szCs w:val="18"/>
              </w:rPr>
            </w:pPr>
            <w:r w:rsidRPr="00964E51">
              <w:rPr>
                <w:rFonts w:ascii="Tahoma" w:eastAsia="Calibri" w:hAnsi="Tahoma" w:cs="Tahoma"/>
                <w:sz w:val="17"/>
                <w:szCs w:val="17"/>
                <w:lang w:eastAsia="en-US"/>
              </w:rPr>
              <w:t>(naziv in sedež/naslov)</w:t>
            </w:r>
            <w:r w:rsidRPr="00964E51">
              <w:rPr>
                <w:rFonts w:ascii="Tahoma" w:hAnsi="Tahoma" w:cs="Tahoma"/>
                <w:sz w:val="17"/>
                <w:szCs w:val="17"/>
              </w:rPr>
              <w:t xml:space="preserve">: </w:t>
            </w:r>
          </w:p>
        </w:tc>
        <w:tc>
          <w:tcPr>
            <w:tcW w:w="5959" w:type="dxa"/>
            <w:gridSpan w:val="2"/>
            <w:tcBorders>
              <w:top w:val="single" w:sz="2" w:space="0" w:color="auto"/>
              <w:left w:val="single" w:sz="2" w:space="0" w:color="auto"/>
              <w:bottom w:val="single" w:sz="2" w:space="0" w:color="auto"/>
              <w:right w:val="single" w:sz="2" w:space="0" w:color="auto"/>
            </w:tcBorders>
            <w:vAlign w:val="center"/>
          </w:tcPr>
          <w:p w14:paraId="18282647" w14:textId="77777777" w:rsidR="002207B7" w:rsidRPr="00964E51" w:rsidRDefault="002207B7" w:rsidP="009A22C6">
            <w:pPr>
              <w:keepLines/>
              <w:widowControl w:val="0"/>
              <w:jc w:val="both"/>
              <w:rPr>
                <w:rFonts w:ascii="Tahoma" w:hAnsi="Tahoma" w:cs="Tahoma"/>
                <w:sz w:val="18"/>
                <w:szCs w:val="18"/>
              </w:rPr>
            </w:pPr>
          </w:p>
          <w:p w14:paraId="575127D1" w14:textId="77777777" w:rsidR="002207B7" w:rsidRPr="00964E51" w:rsidRDefault="002207B7" w:rsidP="009A22C6">
            <w:pPr>
              <w:keepLines/>
              <w:widowControl w:val="0"/>
              <w:jc w:val="both"/>
              <w:rPr>
                <w:rFonts w:ascii="Tahoma" w:hAnsi="Tahoma" w:cs="Tahoma"/>
                <w:sz w:val="18"/>
                <w:szCs w:val="18"/>
              </w:rPr>
            </w:pPr>
          </w:p>
        </w:tc>
      </w:tr>
      <w:tr w:rsidR="002207B7" w:rsidRPr="00964E51" w14:paraId="5BD8F1F2" w14:textId="77777777" w:rsidTr="009A22C6">
        <w:trPr>
          <w:trHeight w:val="558"/>
        </w:trPr>
        <w:tc>
          <w:tcPr>
            <w:tcW w:w="3797" w:type="dxa"/>
            <w:tcBorders>
              <w:top w:val="single" w:sz="2" w:space="0" w:color="auto"/>
              <w:left w:val="single" w:sz="2" w:space="0" w:color="auto"/>
              <w:bottom w:val="single" w:sz="2" w:space="0" w:color="auto"/>
              <w:right w:val="single" w:sz="2" w:space="0" w:color="auto"/>
            </w:tcBorders>
            <w:vAlign w:val="center"/>
            <w:hideMark/>
          </w:tcPr>
          <w:p w14:paraId="52A2413C" w14:textId="77777777" w:rsidR="002207B7" w:rsidRPr="00964E51" w:rsidRDefault="002207B7" w:rsidP="009A22C6">
            <w:pPr>
              <w:keepLines/>
              <w:widowControl w:val="0"/>
              <w:rPr>
                <w:rFonts w:ascii="Tahoma" w:hAnsi="Tahoma" w:cs="Tahoma"/>
                <w:sz w:val="18"/>
                <w:szCs w:val="18"/>
              </w:rPr>
            </w:pPr>
            <w:r w:rsidRPr="00964E51">
              <w:rPr>
                <w:rFonts w:ascii="Tahoma" w:hAnsi="Tahoma" w:cs="Tahoma"/>
                <w:sz w:val="18"/>
                <w:szCs w:val="18"/>
              </w:rPr>
              <w:t xml:space="preserve">Kontaktna oseba izdajatelja reference </w:t>
            </w:r>
            <w:r w:rsidRPr="00964E51">
              <w:rPr>
                <w:rFonts w:ascii="Tahoma" w:hAnsi="Tahoma" w:cs="Tahoma"/>
                <w:sz w:val="17"/>
                <w:szCs w:val="17"/>
              </w:rPr>
              <w:t xml:space="preserve">(naročnika oz. investitorja): </w:t>
            </w:r>
          </w:p>
        </w:tc>
        <w:tc>
          <w:tcPr>
            <w:tcW w:w="5959" w:type="dxa"/>
            <w:gridSpan w:val="2"/>
            <w:tcBorders>
              <w:top w:val="single" w:sz="2" w:space="0" w:color="auto"/>
              <w:left w:val="single" w:sz="2" w:space="0" w:color="auto"/>
              <w:bottom w:val="single" w:sz="2" w:space="0" w:color="auto"/>
              <w:right w:val="single" w:sz="2" w:space="0" w:color="auto"/>
            </w:tcBorders>
            <w:vAlign w:val="center"/>
          </w:tcPr>
          <w:p w14:paraId="35AD7E74" w14:textId="77777777" w:rsidR="002207B7" w:rsidRPr="00964E51" w:rsidRDefault="002207B7" w:rsidP="009A22C6">
            <w:pPr>
              <w:keepLines/>
              <w:widowControl w:val="0"/>
              <w:jc w:val="both"/>
              <w:rPr>
                <w:rFonts w:ascii="Tahoma" w:hAnsi="Tahoma" w:cs="Tahoma"/>
                <w:sz w:val="18"/>
                <w:szCs w:val="18"/>
              </w:rPr>
            </w:pPr>
          </w:p>
        </w:tc>
      </w:tr>
      <w:tr w:rsidR="002207B7" w:rsidRPr="00964E51" w14:paraId="26B6E0A7" w14:textId="77777777" w:rsidTr="009A22C6">
        <w:trPr>
          <w:trHeight w:val="488"/>
        </w:trPr>
        <w:tc>
          <w:tcPr>
            <w:tcW w:w="3797" w:type="dxa"/>
            <w:tcBorders>
              <w:top w:val="single" w:sz="2" w:space="0" w:color="auto"/>
              <w:left w:val="single" w:sz="2" w:space="0" w:color="auto"/>
              <w:bottom w:val="single" w:sz="2" w:space="0" w:color="auto"/>
              <w:right w:val="single" w:sz="2" w:space="0" w:color="auto"/>
            </w:tcBorders>
            <w:vAlign w:val="center"/>
            <w:hideMark/>
          </w:tcPr>
          <w:p w14:paraId="2CC6A788" w14:textId="77777777" w:rsidR="002207B7" w:rsidRPr="00964E51" w:rsidRDefault="002207B7" w:rsidP="009A22C6">
            <w:pPr>
              <w:keepLines/>
              <w:widowControl w:val="0"/>
              <w:rPr>
                <w:rFonts w:ascii="Tahoma" w:hAnsi="Tahoma" w:cs="Tahoma"/>
                <w:sz w:val="18"/>
                <w:szCs w:val="18"/>
              </w:rPr>
            </w:pPr>
            <w:r w:rsidRPr="00964E51">
              <w:rPr>
                <w:rFonts w:ascii="Tahoma" w:hAnsi="Tahoma" w:cs="Tahoma"/>
                <w:sz w:val="18"/>
                <w:szCs w:val="18"/>
              </w:rPr>
              <w:t>Telefonska številka/elektronska pošta  izdajatelja reference:</w:t>
            </w:r>
          </w:p>
        </w:tc>
        <w:tc>
          <w:tcPr>
            <w:tcW w:w="2909" w:type="dxa"/>
            <w:tcBorders>
              <w:top w:val="single" w:sz="2" w:space="0" w:color="auto"/>
              <w:left w:val="single" w:sz="2" w:space="0" w:color="auto"/>
              <w:bottom w:val="single" w:sz="2" w:space="0" w:color="auto"/>
              <w:right w:val="single" w:sz="2" w:space="0" w:color="auto"/>
            </w:tcBorders>
            <w:vAlign w:val="center"/>
          </w:tcPr>
          <w:p w14:paraId="5C15E558" w14:textId="77777777" w:rsidR="002207B7" w:rsidRPr="00964E51" w:rsidRDefault="002207B7" w:rsidP="009A22C6">
            <w:pPr>
              <w:keepLines/>
              <w:widowControl w:val="0"/>
              <w:jc w:val="both"/>
              <w:rPr>
                <w:rFonts w:ascii="Tahoma" w:hAnsi="Tahoma" w:cs="Tahoma"/>
                <w:sz w:val="18"/>
                <w:szCs w:val="18"/>
              </w:rPr>
            </w:pPr>
          </w:p>
        </w:tc>
        <w:tc>
          <w:tcPr>
            <w:tcW w:w="3050" w:type="dxa"/>
            <w:tcBorders>
              <w:top w:val="single" w:sz="2" w:space="0" w:color="auto"/>
              <w:left w:val="single" w:sz="2" w:space="0" w:color="auto"/>
              <w:bottom w:val="single" w:sz="2" w:space="0" w:color="auto"/>
              <w:right w:val="single" w:sz="2" w:space="0" w:color="auto"/>
            </w:tcBorders>
            <w:vAlign w:val="center"/>
          </w:tcPr>
          <w:p w14:paraId="4F0C521C" w14:textId="77777777" w:rsidR="002207B7" w:rsidRPr="00964E51" w:rsidRDefault="002207B7" w:rsidP="009A22C6">
            <w:pPr>
              <w:keepLines/>
              <w:widowControl w:val="0"/>
              <w:jc w:val="both"/>
              <w:rPr>
                <w:rFonts w:ascii="Tahoma" w:hAnsi="Tahoma" w:cs="Tahoma"/>
                <w:sz w:val="18"/>
                <w:szCs w:val="18"/>
              </w:rPr>
            </w:pPr>
          </w:p>
        </w:tc>
      </w:tr>
      <w:tr w:rsidR="00444B50" w:rsidRPr="00964E51" w14:paraId="226AB806" w14:textId="77777777" w:rsidTr="00444B50">
        <w:trPr>
          <w:cantSplit/>
          <w:trHeight w:val="370"/>
        </w:trPr>
        <w:tc>
          <w:tcPr>
            <w:tcW w:w="9756" w:type="dxa"/>
            <w:gridSpan w:val="3"/>
            <w:tcBorders>
              <w:top w:val="single" w:sz="2" w:space="0" w:color="auto"/>
              <w:left w:val="single" w:sz="2" w:space="0" w:color="auto"/>
              <w:bottom w:val="single" w:sz="2" w:space="0" w:color="auto"/>
              <w:right w:val="single" w:sz="2" w:space="0" w:color="auto"/>
            </w:tcBorders>
            <w:vAlign w:val="center"/>
          </w:tcPr>
          <w:p w14:paraId="2F77CFC6" w14:textId="43E3AE39" w:rsidR="00444B50" w:rsidRPr="00964E51" w:rsidRDefault="00444B50" w:rsidP="00444B50">
            <w:pPr>
              <w:keepLines/>
              <w:widowControl w:val="0"/>
              <w:rPr>
                <w:rFonts w:ascii="Tahoma" w:hAnsi="Tahoma" w:cs="Tahoma"/>
                <w:sz w:val="18"/>
                <w:szCs w:val="18"/>
              </w:rPr>
            </w:pPr>
            <w:r w:rsidRPr="00964E51">
              <w:rPr>
                <w:rFonts w:ascii="Tahoma" w:hAnsi="Tahoma" w:cs="Tahoma"/>
                <w:b/>
                <w:sz w:val="18"/>
              </w:rPr>
              <w:t>Podatki o referenčnem delu/poslu</w:t>
            </w:r>
          </w:p>
        </w:tc>
      </w:tr>
      <w:tr w:rsidR="002207B7" w:rsidRPr="00964E51" w14:paraId="4BBF3E74" w14:textId="77777777" w:rsidTr="005B3AE7">
        <w:trPr>
          <w:cantSplit/>
          <w:trHeight w:val="511"/>
        </w:trPr>
        <w:tc>
          <w:tcPr>
            <w:tcW w:w="3797" w:type="dxa"/>
            <w:tcBorders>
              <w:top w:val="single" w:sz="2" w:space="0" w:color="auto"/>
              <w:left w:val="single" w:sz="2" w:space="0" w:color="auto"/>
              <w:bottom w:val="single" w:sz="2" w:space="0" w:color="auto"/>
              <w:right w:val="single" w:sz="2" w:space="0" w:color="auto"/>
            </w:tcBorders>
            <w:vAlign w:val="center"/>
            <w:hideMark/>
          </w:tcPr>
          <w:p w14:paraId="50D53066" w14:textId="77777777" w:rsidR="002207B7" w:rsidRPr="00964E51" w:rsidRDefault="002207B7" w:rsidP="009A22C6">
            <w:pPr>
              <w:keepLines/>
              <w:widowControl w:val="0"/>
              <w:ind w:right="-106"/>
              <w:rPr>
                <w:rFonts w:ascii="Tahoma" w:hAnsi="Tahoma" w:cs="Tahoma"/>
                <w:sz w:val="18"/>
                <w:szCs w:val="18"/>
              </w:rPr>
            </w:pPr>
            <w:r w:rsidRPr="00964E51">
              <w:rPr>
                <w:rFonts w:ascii="Tahoma" w:hAnsi="Tahoma" w:cs="Tahoma"/>
                <w:sz w:val="18"/>
                <w:szCs w:val="18"/>
              </w:rPr>
              <w:t>Mesec in leto oziroma obdobje izvajanja referenčnih storitev (</w:t>
            </w:r>
            <w:r w:rsidRPr="00964E51">
              <w:rPr>
                <w:rFonts w:ascii="Tahoma" w:hAnsi="Tahoma" w:cs="Tahoma"/>
                <w:b/>
                <w:sz w:val="18"/>
                <w:szCs w:val="18"/>
                <w:u w:val="single"/>
              </w:rPr>
              <w:t>od-do</w:t>
            </w:r>
            <w:r w:rsidRPr="00964E51">
              <w:rPr>
                <w:rFonts w:ascii="Tahoma" w:hAnsi="Tahoma" w:cs="Tahoma"/>
                <w:sz w:val="18"/>
                <w:szCs w:val="18"/>
              </w:rPr>
              <w:t>):</w:t>
            </w:r>
          </w:p>
        </w:tc>
        <w:tc>
          <w:tcPr>
            <w:tcW w:w="5959" w:type="dxa"/>
            <w:gridSpan w:val="2"/>
            <w:tcBorders>
              <w:top w:val="single" w:sz="2" w:space="0" w:color="auto"/>
              <w:left w:val="single" w:sz="2" w:space="0" w:color="auto"/>
              <w:bottom w:val="single" w:sz="2" w:space="0" w:color="auto"/>
              <w:right w:val="single" w:sz="2" w:space="0" w:color="auto"/>
            </w:tcBorders>
            <w:vAlign w:val="center"/>
          </w:tcPr>
          <w:p w14:paraId="1DAE88B5" w14:textId="0105C60F" w:rsidR="002207B7" w:rsidRPr="00964E51" w:rsidRDefault="002207B7" w:rsidP="009A22C6">
            <w:pPr>
              <w:keepLines/>
              <w:widowControl w:val="0"/>
              <w:spacing w:before="180"/>
              <w:jc w:val="both"/>
              <w:rPr>
                <w:rFonts w:ascii="Tahoma" w:hAnsi="Tahoma" w:cs="Tahoma"/>
                <w:sz w:val="18"/>
                <w:szCs w:val="18"/>
              </w:rPr>
            </w:pPr>
            <w:r w:rsidRPr="00964E51">
              <w:rPr>
                <w:rFonts w:ascii="Tahoma" w:hAnsi="Tahoma" w:cs="Tahoma"/>
                <w:sz w:val="18"/>
                <w:szCs w:val="18"/>
              </w:rPr>
              <w:t>Od ______________</w:t>
            </w:r>
            <w:r w:rsidR="005B3AE7" w:rsidRPr="00964E51">
              <w:rPr>
                <w:rFonts w:ascii="Tahoma" w:hAnsi="Tahoma" w:cs="Tahoma"/>
                <w:sz w:val="18"/>
                <w:szCs w:val="18"/>
              </w:rPr>
              <w:t xml:space="preserve"> </w:t>
            </w:r>
            <w:r w:rsidRPr="00964E51">
              <w:rPr>
                <w:rFonts w:ascii="Tahoma" w:hAnsi="Tahoma" w:cs="Tahoma"/>
                <w:sz w:val="16"/>
                <w:szCs w:val="16"/>
              </w:rPr>
              <w:t xml:space="preserve">(mesec in leto), </w:t>
            </w:r>
            <w:r w:rsidRPr="00964E51">
              <w:rPr>
                <w:rFonts w:ascii="Tahoma" w:hAnsi="Tahoma" w:cs="Tahoma"/>
                <w:sz w:val="18"/>
                <w:szCs w:val="18"/>
              </w:rPr>
              <w:t>do _____________</w:t>
            </w:r>
            <w:r w:rsidR="005B3AE7" w:rsidRPr="00964E51">
              <w:rPr>
                <w:rFonts w:ascii="Tahoma" w:hAnsi="Tahoma" w:cs="Tahoma"/>
                <w:sz w:val="18"/>
                <w:szCs w:val="18"/>
              </w:rPr>
              <w:t xml:space="preserve"> </w:t>
            </w:r>
            <w:r w:rsidRPr="00964E51">
              <w:rPr>
                <w:rFonts w:ascii="Tahoma" w:hAnsi="Tahoma" w:cs="Tahoma"/>
                <w:sz w:val="16"/>
                <w:szCs w:val="16"/>
              </w:rPr>
              <w:t>(mesec in leto)</w:t>
            </w:r>
          </w:p>
        </w:tc>
      </w:tr>
      <w:tr w:rsidR="002207B7" w:rsidRPr="00964E51" w14:paraId="5AA1F479" w14:textId="77777777" w:rsidTr="009A22C6">
        <w:trPr>
          <w:cantSplit/>
          <w:trHeight w:val="566"/>
        </w:trPr>
        <w:tc>
          <w:tcPr>
            <w:tcW w:w="3797" w:type="dxa"/>
            <w:tcBorders>
              <w:top w:val="single" w:sz="2" w:space="0" w:color="auto"/>
              <w:left w:val="single" w:sz="2" w:space="0" w:color="auto"/>
              <w:bottom w:val="single" w:sz="2" w:space="0" w:color="auto"/>
              <w:right w:val="single" w:sz="2" w:space="0" w:color="auto"/>
            </w:tcBorders>
            <w:vAlign w:val="center"/>
          </w:tcPr>
          <w:p w14:paraId="02CBB28C" w14:textId="525BF053" w:rsidR="002207B7" w:rsidRPr="00964E51" w:rsidRDefault="002207B7" w:rsidP="009A22C6">
            <w:pPr>
              <w:keepLines/>
              <w:widowControl w:val="0"/>
              <w:ind w:right="-106"/>
              <w:rPr>
                <w:rFonts w:ascii="Tahoma" w:hAnsi="Tahoma" w:cs="Tahoma"/>
                <w:sz w:val="18"/>
                <w:szCs w:val="18"/>
              </w:rPr>
            </w:pPr>
            <w:r w:rsidRPr="00964E51">
              <w:rPr>
                <w:rFonts w:ascii="Tahoma" w:hAnsi="Tahoma" w:cs="Tahoma"/>
                <w:sz w:val="18"/>
                <w:szCs w:val="18"/>
              </w:rPr>
              <w:t xml:space="preserve">Referenca se nanaša </w:t>
            </w:r>
            <w:r w:rsidRPr="00964E51">
              <w:rPr>
                <w:rFonts w:ascii="Tahoma" w:hAnsi="Tahoma" w:cs="Tahoma"/>
                <w:b/>
                <w:sz w:val="18"/>
                <w:szCs w:val="18"/>
                <w:u w:val="single"/>
              </w:rPr>
              <w:t>na naslednji sklop:</w:t>
            </w:r>
            <w:r w:rsidRPr="00964E51">
              <w:rPr>
                <w:rFonts w:ascii="Tahoma" w:hAnsi="Tahoma" w:cs="Tahoma"/>
                <w:sz w:val="18"/>
                <w:szCs w:val="18"/>
              </w:rPr>
              <w:t xml:space="preserve"> </w:t>
            </w:r>
            <w:r w:rsidRPr="00964E51">
              <w:rPr>
                <w:rFonts w:ascii="Tahoma" w:hAnsi="Tahoma" w:cs="Tahoma"/>
                <w:b/>
                <w:sz w:val="17"/>
                <w:szCs w:val="17"/>
              </w:rPr>
              <w:t>(navedite – Sklop 1</w:t>
            </w:r>
            <w:r w:rsidR="009737B9" w:rsidRPr="00964E51">
              <w:rPr>
                <w:rFonts w:ascii="Tahoma" w:hAnsi="Tahoma" w:cs="Tahoma"/>
                <w:b/>
                <w:sz w:val="17"/>
                <w:szCs w:val="17"/>
              </w:rPr>
              <w:t xml:space="preserve"> </w:t>
            </w:r>
            <w:r w:rsidRPr="00964E51">
              <w:rPr>
                <w:rFonts w:ascii="Tahoma" w:hAnsi="Tahoma" w:cs="Tahoma"/>
                <w:b/>
                <w:sz w:val="17"/>
                <w:szCs w:val="17"/>
              </w:rPr>
              <w:t xml:space="preserve">ali </w:t>
            </w:r>
            <w:r w:rsidR="009737B9" w:rsidRPr="00964E51">
              <w:rPr>
                <w:rFonts w:ascii="Tahoma" w:hAnsi="Tahoma" w:cs="Tahoma"/>
                <w:b/>
                <w:sz w:val="17"/>
                <w:szCs w:val="17"/>
              </w:rPr>
              <w:t>2</w:t>
            </w:r>
            <w:r w:rsidRPr="00964E51">
              <w:rPr>
                <w:rFonts w:ascii="Tahoma" w:hAnsi="Tahoma" w:cs="Tahoma"/>
                <w:b/>
                <w:sz w:val="17"/>
                <w:szCs w:val="17"/>
              </w:rPr>
              <w:t>)</w:t>
            </w:r>
          </w:p>
        </w:tc>
        <w:tc>
          <w:tcPr>
            <w:tcW w:w="5959" w:type="dxa"/>
            <w:gridSpan w:val="2"/>
            <w:tcBorders>
              <w:top w:val="single" w:sz="2" w:space="0" w:color="auto"/>
              <w:left w:val="single" w:sz="2" w:space="0" w:color="auto"/>
              <w:bottom w:val="single" w:sz="2" w:space="0" w:color="auto"/>
              <w:right w:val="single" w:sz="2" w:space="0" w:color="auto"/>
            </w:tcBorders>
            <w:vAlign w:val="center"/>
          </w:tcPr>
          <w:p w14:paraId="5B8D667F" w14:textId="77777777" w:rsidR="002207B7" w:rsidRPr="00964E51" w:rsidRDefault="002207B7" w:rsidP="009A22C6">
            <w:pPr>
              <w:keepLines/>
              <w:widowControl w:val="0"/>
              <w:jc w:val="both"/>
              <w:rPr>
                <w:rFonts w:ascii="Tahoma" w:hAnsi="Tahoma" w:cs="Tahoma"/>
                <w:sz w:val="18"/>
                <w:szCs w:val="18"/>
              </w:rPr>
            </w:pPr>
          </w:p>
        </w:tc>
      </w:tr>
      <w:tr w:rsidR="002207B7" w:rsidRPr="00964E51" w14:paraId="74E13A73" w14:textId="77777777" w:rsidTr="009A22C6">
        <w:trPr>
          <w:trHeight w:val="1599"/>
        </w:trPr>
        <w:tc>
          <w:tcPr>
            <w:tcW w:w="3797" w:type="dxa"/>
            <w:tcBorders>
              <w:top w:val="single" w:sz="2" w:space="0" w:color="auto"/>
              <w:left w:val="single" w:sz="2" w:space="0" w:color="auto"/>
              <w:bottom w:val="single" w:sz="2" w:space="0" w:color="auto"/>
              <w:right w:val="single" w:sz="4" w:space="0" w:color="auto"/>
            </w:tcBorders>
            <w:vAlign w:val="center"/>
          </w:tcPr>
          <w:p w14:paraId="122CAABD" w14:textId="77777777" w:rsidR="002207B7" w:rsidRPr="00964E51" w:rsidRDefault="002207B7" w:rsidP="009A22C6">
            <w:pPr>
              <w:keepLines/>
              <w:widowControl w:val="0"/>
              <w:rPr>
                <w:rFonts w:ascii="Tahoma" w:hAnsi="Tahoma" w:cs="Tahoma"/>
                <w:sz w:val="18"/>
                <w:szCs w:val="18"/>
              </w:rPr>
            </w:pPr>
          </w:p>
          <w:p w14:paraId="569ED3E6" w14:textId="77777777" w:rsidR="002207B7" w:rsidRPr="00964E51" w:rsidRDefault="002207B7" w:rsidP="009A22C6">
            <w:pPr>
              <w:keepLines/>
              <w:widowControl w:val="0"/>
              <w:rPr>
                <w:rFonts w:ascii="Tahoma" w:hAnsi="Tahoma" w:cs="Tahoma"/>
                <w:sz w:val="18"/>
                <w:szCs w:val="18"/>
              </w:rPr>
            </w:pPr>
          </w:p>
          <w:p w14:paraId="26340416" w14:textId="368AF1C2" w:rsidR="002207B7" w:rsidRPr="00964E51" w:rsidRDefault="002207B7" w:rsidP="009A22C6">
            <w:pPr>
              <w:keepLines/>
              <w:widowControl w:val="0"/>
              <w:rPr>
                <w:rFonts w:ascii="Tahoma" w:hAnsi="Tahoma" w:cs="Tahoma"/>
                <w:sz w:val="18"/>
                <w:szCs w:val="18"/>
              </w:rPr>
            </w:pPr>
            <w:r w:rsidRPr="00964E51">
              <w:rPr>
                <w:rFonts w:ascii="Tahoma" w:hAnsi="Tahoma" w:cs="Tahoma"/>
                <w:sz w:val="18"/>
                <w:szCs w:val="18"/>
              </w:rPr>
              <w:t>Kratek opis izvedenih del/storitev</w:t>
            </w:r>
            <w:r w:rsidR="008A033C" w:rsidRPr="00964E51">
              <w:t xml:space="preserve"> </w:t>
            </w:r>
            <w:r w:rsidR="008A033C" w:rsidRPr="00964E51">
              <w:rPr>
                <w:rFonts w:ascii="Tahoma" w:hAnsi="Tahoma" w:cs="Tahoma"/>
                <w:sz w:val="18"/>
                <w:szCs w:val="18"/>
              </w:rPr>
              <w:t>za katere se izdaja referenca</w:t>
            </w:r>
            <w:r w:rsidRPr="00964E51">
              <w:rPr>
                <w:rFonts w:ascii="Tahoma" w:hAnsi="Tahoma" w:cs="Tahoma"/>
                <w:sz w:val="18"/>
                <w:szCs w:val="18"/>
              </w:rPr>
              <w:t>:</w:t>
            </w:r>
          </w:p>
          <w:p w14:paraId="348D7830" w14:textId="77777777" w:rsidR="002207B7" w:rsidRPr="00964E51" w:rsidRDefault="002207B7" w:rsidP="009A22C6">
            <w:pPr>
              <w:keepLines/>
              <w:widowControl w:val="0"/>
              <w:rPr>
                <w:rFonts w:ascii="Tahoma" w:hAnsi="Tahoma" w:cs="Tahoma"/>
                <w:sz w:val="18"/>
                <w:szCs w:val="18"/>
              </w:rPr>
            </w:pPr>
          </w:p>
          <w:p w14:paraId="3248AC1F" w14:textId="77777777" w:rsidR="002207B7" w:rsidRPr="00964E51" w:rsidRDefault="002207B7" w:rsidP="009A22C6">
            <w:pPr>
              <w:keepLines/>
              <w:widowControl w:val="0"/>
              <w:rPr>
                <w:rFonts w:ascii="Tahoma" w:hAnsi="Tahoma" w:cs="Tahoma"/>
                <w:sz w:val="18"/>
                <w:szCs w:val="18"/>
              </w:rPr>
            </w:pPr>
          </w:p>
        </w:tc>
        <w:tc>
          <w:tcPr>
            <w:tcW w:w="5959" w:type="dxa"/>
            <w:gridSpan w:val="2"/>
            <w:tcBorders>
              <w:top w:val="single" w:sz="4" w:space="0" w:color="auto"/>
              <w:left w:val="single" w:sz="4" w:space="0" w:color="auto"/>
              <w:bottom w:val="single" w:sz="4" w:space="0" w:color="auto"/>
              <w:right w:val="single" w:sz="4" w:space="0" w:color="auto"/>
            </w:tcBorders>
            <w:vAlign w:val="center"/>
          </w:tcPr>
          <w:p w14:paraId="28FFDD35" w14:textId="77777777" w:rsidR="002207B7" w:rsidRPr="00964E51" w:rsidRDefault="002207B7" w:rsidP="009A22C6">
            <w:pPr>
              <w:keepLines/>
              <w:widowControl w:val="0"/>
              <w:rPr>
                <w:rFonts w:ascii="Tahoma" w:hAnsi="Tahoma" w:cs="Tahoma"/>
                <w:sz w:val="18"/>
                <w:szCs w:val="18"/>
              </w:rPr>
            </w:pPr>
          </w:p>
          <w:p w14:paraId="7AD5F9B7" w14:textId="77777777" w:rsidR="002207B7" w:rsidRPr="00964E51" w:rsidRDefault="002207B7" w:rsidP="009A22C6">
            <w:pPr>
              <w:keepLines/>
              <w:widowControl w:val="0"/>
              <w:rPr>
                <w:rFonts w:ascii="Tahoma" w:hAnsi="Tahoma" w:cs="Tahoma"/>
                <w:sz w:val="18"/>
                <w:szCs w:val="18"/>
              </w:rPr>
            </w:pPr>
          </w:p>
          <w:p w14:paraId="7DD9DBE9" w14:textId="77777777" w:rsidR="002207B7" w:rsidRPr="00964E51" w:rsidRDefault="002207B7" w:rsidP="009A22C6">
            <w:pPr>
              <w:keepLines/>
              <w:widowControl w:val="0"/>
              <w:rPr>
                <w:rFonts w:ascii="Tahoma" w:hAnsi="Tahoma" w:cs="Tahoma"/>
                <w:sz w:val="18"/>
                <w:szCs w:val="18"/>
              </w:rPr>
            </w:pPr>
          </w:p>
          <w:p w14:paraId="29D6725B" w14:textId="77777777" w:rsidR="002207B7" w:rsidRPr="00964E51" w:rsidRDefault="002207B7" w:rsidP="009A22C6">
            <w:pPr>
              <w:keepLines/>
              <w:widowControl w:val="0"/>
              <w:rPr>
                <w:rFonts w:ascii="Tahoma" w:hAnsi="Tahoma" w:cs="Tahoma"/>
                <w:sz w:val="18"/>
                <w:szCs w:val="18"/>
              </w:rPr>
            </w:pPr>
          </w:p>
          <w:p w14:paraId="22EDD883" w14:textId="77777777" w:rsidR="002207B7" w:rsidRPr="00964E51" w:rsidRDefault="002207B7" w:rsidP="009A22C6">
            <w:pPr>
              <w:keepLines/>
              <w:widowControl w:val="0"/>
              <w:rPr>
                <w:rFonts w:ascii="Tahoma" w:hAnsi="Tahoma" w:cs="Tahoma"/>
                <w:sz w:val="18"/>
                <w:szCs w:val="18"/>
              </w:rPr>
            </w:pPr>
          </w:p>
          <w:p w14:paraId="1997F00F" w14:textId="77777777" w:rsidR="002207B7" w:rsidRPr="00964E51" w:rsidRDefault="002207B7" w:rsidP="009A22C6">
            <w:pPr>
              <w:keepLines/>
              <w:widowControl w:val="0"/>
              <w:rPr>
                <w:rFonts w:ascii="Tahoma" w:hAnsi="Tahoma" w:cs="Tahoma"/>
                <w:sz w:val="18"/>
                <w:szCs w:val="18"/>
              </w:rPr>
            </w:pPr>
          </w:p>
        </w:tc>
      </w:tr>
      <w:tr w:rsidR="002207B7" w:rsidRPr="00964E51" w14:paraId="72CD71F8" w14:textId="77777777" w:rsidTr="005B3AE7">
        <w:trPr>
          <w:trHeight w:val="349"/>
        </w:trPr>
        <w:tc>
          <w:tcPr>
            <w:tcW w:w="3797" w:type="dxa"/>
            <w:tcBorders>
              <w:top w:val="single" w:sz="2" w:space="0" w:color="auto"/>
              <w:left w:val="single" w:sz="2" w:space="0" w:color="auto"/>
              <w:bottom w:val="single" w:sz="2" w:space="0" w:color="auto"/>
              <w:right w:val="single" w:sz="4" w:space="0" w:color="auto"/>
            </w:tcBorders>
            <w:vAlign w:val="center"/>
          </w:tcPr>
          <w:p w14:paraId="7F8C4728" w14:textId="77777777" w:rsidR="002207B7" w:rsidRPr="00964E51" w:rsidRDefault="002207B7" w:rsidP="009A22C6">
            <w:pPr>
              <w:keepLines/>
              <w:widowControl w:val="0"/>
              <w:rPr>
                <w:rFonts w:ascii="Tahoma" w:hAnsi="Tahoma" w:cs="Tahoma"/>
                <w:sz w:val="18"/>
                <w:szCs w:val="18"/>
              </w:rPr>
            </w:pPr>
            <w:r w:rsidRPr="00964E51">
              <w:rPr>
                <w:rFonts w:ascii="Tahoma" w:hAnsi="Tahoma" w:cs="Tahoma"/>
                <w:sz w:val="18"/>
                <w:szCs w:val="18"/>
              </w:rPr>
              <w:t>Klasifikacijska številka odpadka:</w:t>
            </w:r>
          </w:p>
        </w:tc>
        <w:tc>
          <w:tcPr>
            <w:tcW w:w="5959" w:type="dxa"/>
            <w:gridSpan w:val="2"/>
            <w:tcBorders>
              <w:top w:val="single" w:sz="4" w:space="0" w:color="auto"/>
              <w:left w:val="single" w:sz="4" w:space="0" w:color="auto"/>
              <w:bottom w:val="single" w:sz="4" w:space="0" w:color="auto"/>
              <w:right w:val="single" w:sz="4" w:space="0" w:color="auto"/>
            </w:tcBorders>
            <w:vAlign w:val="center"/>
          </w:tcPr>
          <w:p w14:paraId="4392D3A0" w14:textId="77777777" w:rsidR="002207B7" w:rsidRPr="00964E51" w:rsidRDefault="002207B7" w:rsidP="009A22C6">
            <w:pPr>
              <w:keepLines/>
              <w:widowControl w:val="0"/>
              <w:rPr>
                <w:rFonts w:ascii="Tahoma" w:hAnsi="Tahoma" w:cs="Tahoma"/>
                <w:sz w:val="18"/>
                <w:szCs w:val="18"/>
              </w:rPr>
            </w:pPr>
          </w:p>
        </w:tc>
      </w:tr>
      <w:tr w:rsidR="002207B7" w:rsidRPr="00964E51" w14:paraId="7E16C1D5" w14:textId="77777777" w:rsidTr="005B3AE7">
        <w:trPr>
          <w:trHeight w:val="397"/>
        </w:trPr>
        <w:tc>
          <w:tcPr>
            <w:tcW w:w="3797" w:type="dxa"/>
            <w:tcBorders>
              <w:top w:val="single" w:sz="2" w:space="0" w:color="auto"/>
              <w:left w:val="single" w:sz="2" w:space="0" w:color="auto"/>
              <w:bottom w:val="single" w:sz="2" w:space="0" w:color="auto"/>
              <w:right w:val="single" w:sz="4" w:space="0" w:color="auto"/>
            </w:tcBorders>
            <w:vAlign w:val="center"/>
          </w:tcPr>
          <w:p w14:paraId="4E9A36EC" w14:textId="77777777" w:rsidR="002207B7" w:rsidRPr="00964E51" w:rsidRDefault="002207B7" w:rsidP="009A22C6">
            <w:pPr>
              <w:keepLines/>
              <w:widowControl w:val="0"/>
              <w:rPr>
                <w:rFonts w:ascii="Tahoma" w:hAnsi="Tahoma" w:cs="Tahoma"/>
                <w:sz w:val="18"/>
                <w:szCs w:val="18"/>
              </w:rPr>
            </w:pPr>
            <w:r w:rsidRPr="00964E51">
              <w:rPr>
                <w:rFonts w:ascii="Tahoma" w:hAnsi="Tahoma" w:cs="Tahoma"/>
                <w:sz w:val="18"/>
                <w:szCs w:val="18"/>
              </w:rPr>
              <w:t>Količina v tonah:</w:t>
            </w:r>
          </w:p>
        </w:tc>
        <w:tc>
          <w:tcPr>
            <w:tcW w:w="5959" w:type="dxa"/>
            <w:gridSpan w:val="2"/>
            <w:tcBorders>
              <w:top w:val="single" w:sz="4" w:space="0" w:color="auto"/>
              <w:left w:val="single" w:sz="4" w:space="0" w:color="auto"/>
              <w:bottom w:val="single" w:sz="4" w:space="0" w:color="auto"/>
              <w:right w:val="single" w:sz="4" w:space="0" w:color="auto"/>
            </w:tcBorders>
            <w:vAlign w:val="center"/>
          </w:tcPr>
          <w:p w14:paraId="0D39D115" w14:textId="77777777" w:rsidR="002207B7" w:rsidRPr="00964E51" w:rsidRDefault="002207B7" w:rsidP="009A22C6">
            <w:pPr>
              <w:keepLines/>
              <w:widowControl w:val="0"/>
              <w:rPr>
                <w:rFonts w:ascii="Tahoma" w:hAnsi="Tahoma" w:cs="Tahoma"/>
                <w:sz w:val="18"/>
                <w:szCs w:val="18"/>
              </w:rPr>
            </w:pPr>
            <w:r w:rsidRPr="00964E51">
              <w:rPr>
                <w:rFonts w:ascii="Tahoma" w:hAnsi="Tahoma" w:cs="Tahoma"/>
                <w:sz w:val="18"/>
                <w:szCs w:val="18"/>
              </w:rPr>
              <w:t>_____________________ ton</w:t>
            </w:r>
          </w:p>
        </w:tc>
      </w:tr>
    </w:tbl>
    <w:p w14:paraId="4A16F2DA" w14:textId="77777777" w:rsidR="002207B7" w:rsidRPr="00964E51" w:rsidRDefault="002207B7" w:rsidP="002207B7">
      <w:pPr>
        <w:keepLines/>
        <w:widowControl w:val="0"/>
        <w:jc w:val="both"/>
        <w:rPr>
          <w:rFonts w:ascii="Tahoma" w:hAnsi="Tahoma" w:cs="Tahoma"/>
          <w:sz w:val="12"/>
        </w:rPr>
      </w:pPr>
    </w:p>
    <w:p w14:paraId="6D6F7361" w14:textId="77777777" w:rsidR="002207B7" w:rsidRPr="00964E51" w:rsidRDefault="002207B7" w:rsidP="002207B7">
      <w:pPr>
        <w:keepLines/>
        <w:widowControl w:val="0"/>
        <w:rPr>
          <w:rFonts w:ascii="Tahoma" w:hAnsi="Tahoma" w:cs="Tahoma"/>
          <w:b/>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2207B7" w:rsidRPr="00964E51" w14:paraId="0C0B5F73" w14:textId="77777777" w:rsidTr="009A22C6">
        <w:trPr>
          <w:trHeight w:val="235"/>
        </w:trPr>
        <w:tc>
          <w:tcPr>
            <w:tcW w:w="2409" w:type="dxa"/>
            <w:tcBorders>
              <w:top w:val="nil"/>
              <w:left w:val="nil"/>
              <w:bottom w:val="single" w:sz="4" w:space="0" w:color="auto"/>
              <w:right w:val="nil"/>
            </w:tcBorders>
          </w:tcPr>
          <w:p w14:paraId="67AA3670" w14:textId="77777777" w:rsidR="002207B7" w:rsidRPr="00964E51" w:rsidRDefault="002207B7" w:rsidP="009A22C6">
            <w:pPr>
              <w:keepLines/>
              <w:widowControl w:val="0"/>
              <w:ind w:right="-285"/>
              <w:jc w:val="both"/>
              <w:rPr>
                <w:rFonts w:ascii="Tahoma" w:hAnsi="Tahoma" w:cs="Tahoma"/>
                <w:noProof/>
                <w:snapToGrid w:val="0"/>
              </w:rPr>
            </w:pPr>
          </w:p>
        </w:tc>
        <w:tc>
          <w:tcPr>
            <w:tcW w:w="2692" w:type="dxa"/>
          </w:tcPr>
          <w:p w14:paraId="07F75D9A" w14:textId="77777777" w:rsidR="002207B7" w:rsidRPr="00964E51" w:rsidRDefault="002207B7" w:rsidP="009A22C6">
            <w:pPr>
              <w:keepLines/>
              <w:widowControl w:val="0"/>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37CE9A8A" w14:textId="77777777" w:rsidR="002207B7" w:rsidRPr="00964E51" w:rsidRDefault="002207B7" w:rsidP="009A22C6">
            <w:pPr>
              <w:keepLines/>
              <w:widowControl w:val="0"/>
              <w:ind w:right="-285"/>
              <w:jc w:val="both"/>
              <w:rPr>
                <w:rFonts w:ascii="Tahoma" w:hAnsi="Tahoma" w:cs="Tahoma"/>
                <w:noProof/>
                <w:snapToGrid w:val="0"/>
                <w:sz w:val="28"/>
              </w:rPr>
            </w:pPr>
          </w:p>
        </w:tc>
      </w:tr>
      <w:tr w:rsidR="002207B7" w:rsidRPr="00964E51" w14:paraId="7CFC415B" w14:textId="77777777" w:rsidTr="009A22C6">
        <w:trPr>
          <w:trHeight w:val="235"/>
        </w:trPr>
        <w:tc>
          <w:tcPr>
            <w:tcW w:w="2409" w:type="dxa"/>
            <w:tcBorders>
              <w:top w:val="single" w:sz="4" w:space="0" w:color="auto"/>
              <w:left w:val="nil"/>
              <w:bottom w:val="nil"/>
              <w:right w:val="nil"/>
            </w:tcBorders>
            <w:hideMark/>
          </w:tcPr>
          <w:p w14:paraId="2B5984E9" w14:textId="77777777" w:rsidR="002207B7" w:rsidRPr="00964E51" w:rsidRDefault="002207B7" w:rsidP="009A22C6">
            <w:pPr>
              <w:keepLines/>
              <w:widowControl w:val="0"/>
              <w:ind w:right="-285"/>
              <w:jc w:val="center"/>
              <w:rPr>
                <w:rFonts w:ascii="Tahoma" w:hAnsi="Tahoma" w:cs="Tahoma"/>
                <w:noProof/>
                <w:snapToGrid w:val="0"/>
                <w:sz w:val="18"/>
              </w:rPr>
            </w:pPr>
            <w:r w:rsidRPr="00964E51">
              <w:rPr>
                <w:rFonts w:ascii="Tahoma" w:hAnsi="Tahoma" w:cs="Tahoma"/>
                <w:noProof/>
                <w:snapToGrid w:val="0"/>
                <w:sz w:val="18"/>
              </w:rPr>
              <w:t>(kraj, datum)</w:t>
            </w:r>
          </w:p>
        </w:tc>
        <w:tc>
          <w:tcPr>
            <w:tcW w:w="2692" w:type="dxa"/>
            <w:hideMark/>
          </w:tcPr>
          <w:p w14:paraId="244CB916" w14:textId="77777777" w:rsidR="002207B7" w:rsidRPr="00964E51" w:rsidRDefault="002207B7" w:rsidP="009A22C6">
            <w:pPr>
              <w:keepLines/>
              <w:widowControl w:val="0"/>
              <w:ind w:right="-285"/>
              <w:jc w:val="center"/>
              <w:rPr>
                <w:rFonts w:ascii="Tahoma" w:hAnsi="Tahoma" w:cs="Tahoma"/>
                <w:noProof/>
                <w:snapToGrid w:val="0"/>
                <w:sz w:val="18"/>
              </w:rPr>
            </w:pPr>
            <w:r w:rsidRPr="00964E51">
              <w:rPr>
                <w:rFonts w:ascii="Tahoma" w:hAnsi="Tahoma" w:cs="Tahoma"/>
                <w:noProof/>
                <w:snapToGrid w:val="0"/>
                <w:sz w:val="18"/>
              </w:rPr>
              <w:t>žig</w:t>
            </w:r>
          </w:p>
        </w:tc>
        <w:tc>
          <w:tcPr>
            <w:tcW w:w="4394" w:type="dxa"/>
            <w:tcBorders>
              <w:top w:val="single" w:sz="4" w:space="0" w:color="auto"/>
              <w:left w:val="nil"/>
              <w:bottom w:val="nil"/>
              <w:right w:val="nil"/>
            </w:tcBorders>
            <w:hideMark/>
          </w:tcPr>
          <w:p w14:paraId="2E653DAF" w14:textId="77777777" w:rsidR="002207B7" w:rsidRPr="00964E51" w:rsidRDefault="002207B7" w:rsidP="009A22C6">
            <w:pPr>
              <w:keepLines/>
              <w:widowControl w:val="0"/>
              <w:ind w:right="-285"/>
              <w:jc w:val="center"/>
              <w:rPr>
                <w:rFonts w:ascii="Tahoma" w:hAnsi="Tahoma" w:cs="Tahoma"/>
                <w:noProof/>
                <w:snapToGrid w:val="0"/>
                <w:sz w:val="18"/>
              </w:rPr>
            </w:pPr>
            <w:r w:rsidRPr="00964E51">
              <w:rPr>
                <w:rFonts w:ascii="Tahoma" w:hAnsi="Tahoma" w:cs="Tahoma"/>
                <w:noProof/>
                <w:snapToGrid w:val="0"/>
                <w:sz w:val="18"/>
              </w:rPr>
              <w:t>( naziv in podpis odgovorne osebe ponudnika)</w:t>
            </w:r>
          </w:p>
        </w:tc>
      </w:tr>
    </w:tbl>
    <w:p w14:paraId="746437A4" w14:textId="77777777" w:rsidR="002207B7" w:rsidRPr="00964E51" w:rsidRDefault="002207B7" w:rsidP="002207B7">
      <w:pPr>
        <w:keepLines/>
        <w:widowControl w:val="0"/>
        <w:pBdr>
          <w:bottom w:val="single" w:sz="12" w:space="1" w:color="auto"/>
        </w:pBdr>
        <w:ind w:right="140"/>
        <w:rPr>
          <w:rFonts w:ascii="Tahoma" w:hAnsi="Tahoma" w:cs="Tahoma"/>
          <w:b/>
          <w:sz w:val="24"/>
        </w:rPr>
      </w:pPr>
    </w:p>
    <w:p w14:paraId="43B78AE2" w14:textId="77777777" w:rsidR="002207B7" w:rsidRPr="00964E51" w:rsidRDefault="002207B7" w:rsidP="002207B7">
      <w:pPr>
        <w:keepLines/>
        <w:widowControl w:val="0"/>
        <w:ind w:right="140"/>
        <w:jc w:val="both"/>
        <w:rPr>
          <w:rFonts w:ascii="Tahoma" w:hAnsi="Tahoma" w:cs="Tahoma"/>
          <w:b/>
          <w:sz w:val="12"/>
        </w:rPr>
      </w:pPr>
    </w:p>
    <w:p w14:paraId="7357E720" w14:textId="77777777" w:rsidR="002207B7" w:rsidRPr="00964E51" w:rsidRDefault="002207B7" w:rsidP="002207B7">
      <w:pPr>
        <w:keepLines/>
        <w:widowControl w:val="0"/>
        <w:ind w:right="140"/>
        <w:jc w:val="both"/>
        <w:rPr>
          <w:rFonts w:ascii="Tahoma" w:hAnsi="Tahoma" w:cs="Tahoma"/>
          <w:b/>
        </w:rPr>
      </w:pPr>
      <w:r w:rsidRPr="00964E51">
        <w:rPr>
          <w:rFonts w:ascii="Tahoma" w:hAnsi="Tahoma" w:cs="Tahoma"/>
          <w:b/>
        </w:rPr>
        <w:t>IZPOLNI NAROČNIK POSLA (Izdajatelj reference)!!!</w:t>
      </w:r>
    </w:p>
    <w:p w14:paraId="0E4AAD77" w14:textId="77777777" w:rsidR="002207B7" w:rsidRPr="00964E51" w:rsidRDefault="002207B7" w:rsidP="002207B7">
      <w:pPr>
        <w:keepLines/>
        <w:widowControl w:val="0"/>
        <w:ind w:right="140"/>
        <w:jc w:val="both"/>
        <w:rPr>
          <w:rFonts w:ascii="Tahoma" w:hAnsi="Tahoma" w:cs="Tahoma"/>
          <w:sz w:val="8"/>
        </w:rPr>
      </w:pPr>
    </w:p>
    <w:p w14:paraId="61ED6500" w14:textId="77777777" w:rsidR="002207B7" w:rsidRPr="00964E51" w:rsidRDefault="002207B7" w:rsidP="002207B7">
      <w:pPr>
        <w:keepLines/>
        <w:widowControl w:val="0"/>
        <w:ind w:right="-285"/>
        <w:jc w:val="both"/>
        <w:rPr>
          <w:rFonts w:ascii="Tahoma" w:hAnsi="Tahoma" w:cs="Tahoma"/>
          <w:noProof/>
        </w:rPr>
      </w:pPr>
      <w:r w:rsidRPr="00964E51">
        <w:rPr>
          <w:rFonts w:ascii="Tahoma" w:hAnsi="Tahoma" w:cs="Tahoma"/>
          <w:noProof/>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6B48A8BC" w14:textId="77777777" w:rsidR="002207B7" w:rsidRPr="00964E51" w:rsidRDefault="002207B7" w:rsidP="002207B7">
      <w:pPr>
        <w:keepLines/>
        <w:widowControl w:val="0"/>
        <w:ind w:right="-285"/>
        <w:rPr>
          <w:rFonts w:ascii="Tahoma" w:hAnsi="Tahoma" w:cs="Tahoma"/>
          <w:noProof/>
        </w:rPr>
      </w:pPr>
    </w:p>
    <w:p w14:paraId="5D7E182D" w14:textId="77777777" w:rsidR="002207B7" w:rsidRPr="00964E51" w:rsidRDefault="002207B7" w:rsidP="002207B7">
      <w:pPr>
        <w:keepLines/>
        <w:widowControl w:val="0"/>
        <w:jc w:val="center"/>
        <w:rPr>
          <w:rFonts w:ascii="Tahoma" w:hAnsi="Tahoma" w:cs="Tahoma"/>
          <w:noProof/>
        </w:rPr>
      </w:pPr>
      <w:r w:rsidRPr="00964E51">
        <w:rPr>
          <w:rFonts w:ascii="Tahoma" w:hAnsi="Tahoma" w:cs="Tahoma"/>
          <w:noProof/>
        </w:rPr>
        <w:t xml:space="preserve">Izjavljamo, da smo   </w:t>
      </w:r>
      <w:r w:rsidRPr="00964E51">
        <w:rPr>
          <w:rFonts w:ascii="Tahoma" w:hAnsi="Tahoma" w:cs="Tahoma"/>
          <w:b/>
          <w:i/>
          <w:noProof/>
        </w:rPr>
        <w:t>javni  /  zasebni</w:t>
      </w:r>
      <w:r w:rsidRPr="00964E51">
        <w:rPr>
          <w:rFonts w:ascii="Tahoma" w:hAnsi="Tahoma" w:cs="Tahoma"/>
          <w:noProof/>
        </w:rPr>
        <w:t xml:space="preserve">   naročnik. (Ustrezno obkrožite)</w:t>
      </w:r>
    </w:p>
    <w:p w14:paraId="49725522" w14:textId="77777777" w:rsidR="002207B7" w:rsidRPr="00964E51" w:rsidRDefault="002207B7" w:rsidP="002207B7">
      <w:pPr>
        <w:keepLines/>
        <w:widowControl w:val="0"/>
        <w:rPr>
          <w:rFonts w:ascii="Tahoma" w:hAnsi="Tahoma" w:cs="Tahoma"/>
          <w:noProof/>
        </w:rPr>
      </w:pPr>
    </w:p>
    <w:p w14:paraId="4238CA93" w14:textId="77777777" w:rsidR="002207B7" w:rsidRPr="00964E51" w:rsidRDefault="002207B7" w:rsidP="002207B7">
      <w:pPr>
        <w:keepLines/>
        <w:widowControl w:val="0"/>
        <w:rPr>
          <w:rFonts w:ascii="Tahoma" w:hAnsi="Tahoma" w:cs="Tahoma"/>
          <w:noProof/>
        </w:rPr>
      </w:pPr>
      <w:r w:rsidRPr="00964E51">
        <w:rPr>
          <w:rFonts w:ascii="Tahoma" w:hAnsi="Tahoma" w:cs="Tahoma"/>
          <w:noProof/>
        </w:rPr>
        <w:t>Izdajatelj reference</w:t>
      </w:r>
    </w:p>
    <w:p w14:paraId="17C03F59" w14:textId="77777777" w:rsidR="002207B7" w:rsidRPr="00964E51" w:rsidRDefault="002207B7" w:rsidP="002207B7">
      <w:pPr>
        <w:keepLines/>
        <w:widowControl w:val="0"/>
        <w:rPr>
          <w:rFonts w:ascii="Tahoma" w:hAnsi="Tahoma" w:cs="Tahoma"/>
          <w:noProof/>
          <w:sz w:val="16"/>
        </w:rPr>
      </w:pPr>
      <w:r w:rsidRPr="00964E51">
        <w:rPr>
          <w:rFonts w:ascii="Tahoma" w:hAnsi="Tahoma" w:cs="Tahoma"/>
          <w:noProof/>
          <w:sz w:val="16"/>
        </w:rPr>
        <w:t xml:space="preserve"> </w:t>
      </w:r>
    </w:p>
    <w:p w14:paraId="454AF9EC" w14:textId="77777777" w:rsidR="002207B7" w:rsidRPr="00964E51" w:rsidRDefault="002207B7" w:rsidP="002207B7">
      <w:pPr>
        <w:keepLines/>
        <w:widowControl w:val="0"/>
        <w:rPr>
          <w:rFonts w:ascii="Tahoma" w:hAnsi="Tahoma" w:cs="Tahoma"/>
          <w:noProof/>
        </w:rPr>
      </w:pPr>
    </w:p>
    <w:p w14:paraId="68629C3D" w14:textId="77777777" w:rsidR="002207B7" w:rsidRPr="00964E51" w:rsidRDefault="002207B7" w:rsidP="002207B7">
      <w:pPr>
        <w:keepLines/>
        <w:widowControl w:val="0"/>
        <w:rPr>
          <w:rFonts w:ascii="Tahoma" w:hAnsi="Tahoma" w:cs="Tahoma"/>
          <w:noProof/>
        </w:rPr>
      </w:pPr>
      <w:r w:rsidRPr="00964E51">
        <w:rPr>
          <w:rFonts w:ascii="Tahoma" w:hAnsi="Tahoma" w:cs="Tahoma"/>
          <w:noProof/>
        </w:rPr>
        <w:t xml:space="preserve">__________________________________                 </w:t>
      </w:r>
      <w:r w:rsidRPr="00964E51">
        <w:rPr>
          <w:rFonts w:ascii="Tahoma" w:hAnsi="Tahoma" w:cs="Tahoma"/>
          <w:noProof/>
          <w:sz w:val="18"/>
        </w:rPr>
        <w:t xml:space="preserve">Žig </w:t>
      </w:r>
      <w:r w:rsidRPr="00964E51">
        <w:rPr>
          <w:rFonts w:ascii="Tahoma" w:hAnsi="Tahoma" w:cs="Tahoma"/>
          <w:noProof/>
        </w:rPr>
        <w:t xml:space="preserve">                              _______________</w:t>
      </w:r>
    </w:p>
    <w:p w14:paraId="2A10B145" w14:textId="77777777" w:rsidR="002207B7" w:rsidRPr="00964E51" w:rsidRDefault="002207B7" w:rsidP="002207B7">
      <w:pPr>
        <w:keepLines/>
        <w:widowControl w:val="0"/>
        <w:rPr>
          <w:rFonts w:ascii="Tahoma" w:hAnsi="Tahoma" w:cs="Tahoma"/>
          <w:noProof/>
          <w:sz w:val="18"/>
        </w:rPr>
      </w:pPr>
      <w:r w:rsidRPr="00964E51">
        <w:rPr>
          <w:rFonts w:ascii="Tahoma" w:hAnsi="Tahoma" w:cs="Tahoma"/>
          <w:noProof/>
          <w:sz w:val="18"/>
        </w:rPr>
        <w:t xml:space="preserve">(naziv in podpis odgovorne osebe)                                                                              (kraj in datum) </w:t>
      </w:r>
    </w:p>
    <w:p w14:paraId="5D6D6720" w14:textId="77777777" w:rsidR="002207B7" w:rsidRPr="00964E51" w:rsidRDefault="002207B7" w:rsidP="002207B7">
      <w:pPr>
        <w:keepLines/>
        <w:widowControl w:val="0"/>
        <w:rPr>
          <w:rFonts w:ascii="Tahoma" w:hAnsi="Tahoma" w:cs="Tahoma"/>
          <w:noProof/>
        </w:rPr>
      </w:pPr>
      <w:r w:rsidRPr="00964E51">
        <w:rPr>
          <w:rFonts w:ascii="Tahoma" w:hAnsi="Tahoma" w:cs="Tahoma"/>
          <w:noProof/>
        </w:rPr>
        <w:t xml:space="preserve"> </w:t>
      </w:r>
    </w:p>
    <w:p w14:paraId="491A2645" w14:textId="77777777" w:rsidR="002207B7" w:rsidRPr="00964E51" w:rsidRDefault="002207B7" w:rsidP="002207B7">
      <w:pPr>
        <w:keepLines/>
        <w:widowControl w:val="0"/>
        <w:rPr>
          <w:rFonts w:ascii="Tahoma" w:hAnsi="Tahoma" w:cs="Tahoma"/>
          <w:noProof/>
          <w:sz w:val="24"/>
          <w:szCs w:val="24"/>
        </w:rPr>
      </w:pPr>
    </w:p>
    <w:p w14:paraId="6F46B37D" w14:textId="77777777" w:rsidR="002207B7" w:rsidRPr="00964E51" w:rsidRDefault="002207B7" w:rsidP="002207B7">
      <w:pPr>
        <w:keepLines/>
        <w:widowControl w:val="0"/>
        <w:jc w:val="both"/>
        <w:rPr>
          <w:rFonts w:ascii="Tahoma" w:hAnsi="Tahoma" w:cs="Tahoma"/>
          <w:i/>
          <w:noProof/>
          <w:sz w:val="16"/>
          <w:szCs w:val="18"/>
        </w:rPr>
      </w:pPr>
      <w:r w:rsidRPr="00964E51">
        <w:rPr>
          <w:rFonts w:ascii="Tahoma" w:hAnsi="Tahoma" w:cs="Tahoma"/>
          <w:b/>
          <w:i/>
          <w:noProof/>
          <w:sz w:val="16"/>
          <w:szCs w:val="18"/>
        </w:rPr>
        <w:t>Opomba:</w:t>
      </w:r>
      <w:r w:rsidRPr="00964E51">
        <w:rPr>
          <w:rFonts w:ascii="Tahoma" w:hAnsi="Tahoma" w:cs="Tahoma"/>
          <w:i/>
          <w:noProof/>
          <w:sz w:val="16"/>
          <w:szCs w:val="18"/>
        </w:rPr>
        <w:t xml:space="preserve"> Ponudnik obrazec razmnoži v potrebnem številu.</w:t>
      </w:r>
    </w:p>
    <w:p w14:paraId="0660B0EF" w14:textId="77777777" w:rsidR="002207B7" w:rsidRPr="00964E51" w:rsidRDefault="002207B7" w:rsidP="002207B7">
      <w:pPr>
        <w:keepLines/>
        <w:widowControl w:val="0"/>
        <w:jc w:val="both"/>
        <w:rPr>
          <w:rFonts w:ascii="Tahoma" w:hAnsi="Tahoma" w:cs="Tahoma"/>
          <w:b/>
          <w:i/>
          <w:noProof/>
          <w:sz w:val="10"/>
          <w:szCs w:val="18"/>
        </w:rPr>
      </w:pPr>
    </w:p>
    <w:p w14:paraId="4670714E" w14:textId="77777777" w:rsidR="002207B7" w:rsidRPr="00964E51" w:rsidRDefault="002207B7" w:rsidP="002207B7">
      <w:pPr>
        <w:keepLines/>
        <w:widowControl w:val="0"/>
        <w:rPr>
          <w:rFonts w:ascii="Tahoma" w:hAnsi="Tahoma" w:cs="Tahoma"/>
          <w:b/>
          <w:i/>
          <w:noProof/>
          <w:sz w:val="16"/>
          <w:szCs w:val="18"/>
          <w:u w:val="single"/>
        </w:rPr>
      </w:pPr>
      <w:r w:rsidRPr="00964E51">
        <w:rPr>
          <w:rFonts w:ascii="Tahoma" w:hAnsi="Tahoma" w:cs="Tahoma"/>
          <w:b/>
          <w:i/>
          <w:noProof/>
          <w:sz w:val="16"/>
          <w:szCs w:val="18"/>
        </w:rPr>
        <w:t xml:space="preserve">Navodilo: </w:t>
      </w:r>
      <w:r w:rsidRPr="00964E51">
        <w:rPr>
          <w:rFonts w:ascii="Tahoma" w:hAnsi="Tahoma" w:cs="Tahoma"/>
          <w:i/>
          <w:noProof/>
          <w:sz w:val="16"/>
          <w:szCs w:val="18"/>
        </w:rPr>
        <w:t xml:space="preserve">Ponudnik </w:t>
      </w:r>
      <w:r w:rsidRPr="00964E51">
        <w:rPr>
          <w:rFonts w:ascii="Tahoma" w:hAnsi="Tahoma" w:cs="Tahoma"/>
          <w:i/>
          <w:noProof/>
          <w:sz w:val="16"/>
          <w:szCs w:val="18"/>
          <w:u w:val="single"/>
        </w:rPr>
        <w:t>obrazec</w:t>
      </w:r>
      <w:r w:rsidRPr="00964E51">
        <w:rPr>
          <w:rFonts w:ascii="Tahoma" w:hAnsi="Tahoma" w:cs="Tahoma"/>
          <w:b/>
          <w:i/>
          <w:noProof/>
          <w:sz w:val="16"/>
          <w:szCs w:val="18"/>
        </w:rPr>
        <w:t xml:space="preserve"> </w:t>
      </w:r>
      <w:r w:rsidRPr="00964E51">
        <w:rPr>
          <w:rFonts w:ascii="Tahoma" w:hAnsi="Tahoma" w:cs="Tahoma"/>
          <w:i/>
          <w:noProof/>
          <w:sz w:val="16"/>
          <w:szCs w:val="18"/>
        </w:rPr>
        <w:t>v okviru sistema e-JN</w:t>
      </w:r>
      <w:r w:rsidRPr="00964E51">
        <w:rPr>
          <w:rFonts w:ascii="Tahoma" w:hAnsi="Tahoma" w:cs="Tahoma"/>
          <w:b/>
          <w:i/>
          <w:noProof/>
          <w:sz w:val="16"/>
          <w:szCs w:val="18"/>
        </w:rPr>
        <w:t xml:space="preserve"> </w:t>
      </w:r>
      <w:r w:rsidRPr="00964E51">
        <w:rPr>
          <w:rFonts w:ascii="Tahoma" w:hAnsi="Tahoma" w:cs="Tahoma"/>
          <w:b/>
          <w:i/>
          <w:noProof/>
          <w:sz w:val="16"/>
          <w:szCs w:val="18"/>
          <w:u w:val="single"/>
        </w:rPr>
        <w:t>naloži v Razdelek »DOKUMENTI«, del »Ostale priloge«!!!</w:t>
      </w:r>
    </w:p>
    <w:p w14:paraId="06A72740" w14:textId="77777777" w:rsidR="00E20CC2" w:rsidRPr="00964E51" w:rsidRDefault="00E20CC2" w:rsidP="005E6CB4">
      <w:pPr>
        <w:keepLines/>
        <w:widowControl w:val="0"/>
        <w:rPr>
          <w:sz w:val="12"/>
          <w:szCs w:val="12"/>
        </w:rPr>
      </w:pPr>
    </w:p>
    <w:p w14:paraId="7D6B398A" w14:textId="77777777" w:rsidR="00E20CC2" w:rsidRPr="00964E51" w:rsidRDefault="00E20CC2" w:rsidP="005E6CB4">
      <w:pPr>
        <w:keepLines/>
        <w:widowControl w:val="0"/>
        <w:rPr>
          <w:sz w:val="12"/>
          <w:szCs w:val="12"/>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E20CC2" w:rsidRPr="00964E51" w14:paraId="6D9404E9" w14:textId="77777777" w:rsidTr="009A22C6">
        <w:tc>
          <w:tcPr>
            <w:tcW w:w="600" w:type="dxa"/>
            <w:tcBorders>
              <w:top w:val="single" w:sz="4" w:space="0" w:color="auto"/>
              <w:left w:val="single" w:sz="4" w:space="0" w:color="auto"/>
              <w:bottom w:val="single" w:sz="4" w:space="0" w:color="auto"/>
              <w:right w:val="nil"/>
            </w:tcBorders>
          </w:tcPr>
          <w:p w14:paraId="158B4F08" w14:textId="77777777" w:rsidR="00E20CC2" w:rsidRPr="00964E51" w:rsidRDefault="00E20CC2" w:rsidP="009A22C6">
            <w:pPr>
              <w:keepLines/>
              <w:widowControl w:val="0"/>
              <w:jc w:val="right"/>
              <w:rPr>
                <w:rFonts w:ascii="Tahoma" w:hAnsi="Tahoma" w:cs="Tahoma"/>
              </w:rPr>
            </w:pPr>
            <w:r w:rsidRPr="00964E51">
              <w:lastRenderedPageBreak/>
              <w:br w:type="page"/>
            </w:r>
            <w:r w:rsidRPr="00964E51">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1C63AEF7" w14:textId="77777777" w:rsidR="00E20CC2" w:rsidRPr="00964E51" w:rsidRDefault="00E20CC2" w:rsidP="009A22C6">
            <w:pPr>
              <w:keepLines/>
              <w:widowControl w:val="0"/>
              <w:rPr>
                <w:rFonts w:ascii="Tahoma" w:hAnsi="Tahoma" w:cs="Tahoma"/>
              </w:rPr>
            </w:pPr>
            <w:r w:rsidRPr="00964E51">
              <w:rPr>
                <w:rFonts w:ascii="Tahoma" w:hAnsi="Tahoma" w:cs="Tahoma"/>
              </w:rPr>
              <w:t xml:space="preserve">DOVOLJENJA </w:t>
            </w:r>
          </w:p>
        </w:tc>
        <w:tc>
          <w:tcPr>
            <w:tcW w:w="912" w:type="dxa"/>
            <w:tcBorders>
              <w:top w:val="single" w:sz="4" w:space="0" w:color="auto"/>
              <w:left w:val="single" w:sz="4" w:space="0" w:color="808080"/>
              <w:bottom w:val="single" w:sz="4" w:space="0" w:color="auto"/>
              <w:right w:val="nil"/>
            </w:tcBorders>
            <w:hideMark/>
          </w:tcPr>
          <w:p w14:paraId="373BF107" w14:textId="77777777" w:rsidR="00E20CC2" w:rsidRPr="00964E51" w:rsidRDefault="00E20CC2" w:rsidP="009A22C6">
            <w:pPr>
              <w:keepLines/>
              <w:widowControl w:val="0"/>
              <w:jc w:val="right"/>
              <w:rPr>
                <w:rFonts w:ascii="Tahoma" w:hAnsi="Tahoma" w:cs="Tahoma"/>
                <w:b/>
              </w:rPr>
            </w:pPr>
            <w:r w:rsidRPr="00964E51">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119A7555" w14:textId="77777777" w:rsidR="00E20CC2" w:rsidRPr="00964E51" w:rsidRDefault="00E20CC2" w:rsidP="009A22C6">
            <w:pPr>
              <w:keepLines/>
              <w:widowControl w:val="0"/>
              <w:rPr>
                <w:rFonts w:ascii="Tahoma" w:hAnsi="Tahoma" w:cs="Tahoma"/>
                <w:b/>
                <w:i/>
              </w:rPr>
            </w:pPr>
            <w:r w:rsidRPr="00964E51">
              <w:rPr>
                <w:rFonts w:ascii="Tahoma" w:hAnsi="Tahoma" w:cs="Tahoma"/>
                <w:b/>
                <w:i/>
              </w:rPr>
              <w:t>9</w:t>
            </w:r>
          </w:p>
        </w:tc>
      </w:tr>
    </w:tbl>
    <w:p w14:paraId="628D3FF9" w14:textId="77777777" w:rsidR="00E20CC2" w:rsidRPr="00964E51" w:rsidRDefault="00E20CC2" w:rsidP="00E20CC2">
      <w:pPr>
        <w:keepLines/>
        <w:widowControl w:val="0"/>
        <w:rPr>
          <w:rFonts w:ascii="Tahoma" w:hAnsi="Tahoma" w:cs="Tahoma"/>
          <w:sz w:val="16"/>
        </w:rPr>
      </w:pPr>
    </w:p>
    <w:p w14:paraId="5FDC31DC" w14:textId="331D79A0" w:rsidR="00E20CC2" w:rsidRPr="00964E51" w:rsidRDefault="00E20CC2" w:rsidP="00B36BE2">
      <w:pPr>
        <w:keepLines/>
        <w:widowControl w:val="0"/>
        <w:tabs>
          <w:tab w:val="left" w:pos="567"/>
          <w:tab w:val="num" w:pos="851"/>
          <w:tab w:val="left" w:pos="993"/>
        </w:tabs>
        <w:jc w:val="both"/>
        <w:rPr>
          <w:rFonts w:ascii="Tahoma" w:hAnsi="Tahoma" w:cs="Tahoma"/>
        </w:rPr>
      </w:pPr>
      <w:r w:rsidRPr="00964E51">
        <w:rPr>
          <w:rFonts w:ascii="Tahoma" w:hAnsi="Tahoma" w:cs="Tahoma"/>
        </w:rPr>
        <w:t xml:space="preserve">Ponudnik v prilogi predloži </w:t>
      </w:r>
      <w:r w:rsidRPr="00964E51">
        <w:rPr>
          <w:rFonts w:ascii="Tahoma" w:hAnsi="Tahoma" w:cs="Tahoma"/>
          <w:u w:val="single"/>
        </w:rPr>
        <w:t>kopije zahtevanih dokumentov</w:t>
      </w:r>
      <w:r w:rsidR="00F87E6E" w:rsidRPr="00964E51">
        <w:rPr>
          <w:rFonts w:ascii="Tahoma" w:hAnsi="Tahoma" w:cs="Tahoma"/>
          <w:u w:val="single"/>
        </w:rPr>
        <w:t>/dovoljenj</w:t>
      </w:r>
      <w:r w:rsidRPr="00964E51">
        <w:rPr>
          <w:rFonts w:ascii="Tahoma" w:hAnsi="Tahoma" w:cs="Tahoma"/>
          <w:u w:val="single"/>
        </w:rPr>
        <w:t xml:space="preserve"> glede na zahteve točke 3.3.2. razpisne dokumentacije</w:t>
      </w:r>
      <w:r w:rsidRPr="00964E51">
        <w:rPr>
          <w:rFonts w:ascii="Tahoma" w:hAnsi="Tahoma" w:cs="Tahoma"/>
        </w:rPr>
        <w:t xml:space="preserve">. Dokumente je potrebno naložiti v </w:t>
      </w:r>
      <w:r w:rsidRPr="00964E51">
        <w:rPr>
          <w:rFonts w:ascii="Tahoma" w:hAnsi="Tahoma" w:cs="Tahoma"/>
          <w:b/>
          <w:sz w:val="18"/>
        </w:rPr>
        <w:t>Razdelek »DOKUMENTI«, del »Ostale priloge«</w:t>
      </w:r>
      <w:r w:rsidRPr="00964E51">
        <w:rPr>
          <w:rFonts w:ascii="Tahoma" w:hAnsi="Tahoma" w:cs="Tahoma"/>
          <w:bCs/>
          <w:sz w:val="18"/>
        </w:rPr>
        <w:t>.</w:t>
      </w:r>
    </w:p>
    <w:p w14:paraId="296E03BC" w14:textId="77777777" w:rsidR="00F87E6E" w:rsidRPr="00964E51" w:rsidRDefault="00F87E6E" w:rsidP="005E6CB4">
      <w:pPr>
        <w:keepLines/>
        <w:widowControl w:val="0"/>
        <w:rPr>
          <w:rFonts w:ascii="Tahoma" w:hAnsi="Tahoma" w:cs="Tahoma"/>
          <w:sz w:val="18"/>
          <w:szCs w:val="18"/>
        </w:rPr>
      </w:pPr>
    </w:p>
    <w:p w14:paraId="0AF64A97" w14:textId="3F80FC7B" w:rsidR="00F87E6E" w:rsidRPr="00964E51" w:rsidRDefault="00F87E6E" w:rsidP="005E6CB4">
      <w:pPr>
        <w:keepLines/>
        <w:widowControl w:val="0"/>
        <w:rPr>
          <w:rFonts w:ascii="Tahoma" w:hAnsi="Tahoma" w:cs="Tahoma"/>
          <w:sz w:val="18"/>
          <w:szCs w:val="18"/>
        </w:rPr>
      </w:pPr>
    </w:p>
    <w:p w14:paraId="5005BFB0" w14:textId="77777777" w:rsidR="00F87E6E" w:rsidRPr="00964E51" w:rsidRDefault="00F87E6E" w:rsidP="005E6CB4">
      <w:pPr>
        <w:keepLines/>
        <w:widowControl w:val="0"/>
        <w:rPr>
          <w:rFonts w:ascii="Tahoma" w:hAnsi="Tahoma" w:cs="Tahoma"/>
          <w:sz w:val="18"/>
          <w:szCs w:val="18"/>
        </w:rPr>
      </w:pPr>
    </w:p>
    <w:p w14:paraId="7068BEFA" w14:textId="77777777" w:rsidR="00166E41" w:rsidRPr="00964E51" w:rsidRDefault="00166E41">
      <w:r w:rsidRPr="00964E51">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166E41" w:rsidRPr="00964E51" w14:paraId="516547D8" w14:textId="77777777" w:rsidTr="009A22C6">
        <w:tc>
          <w:tcPr>
            <w:tcW w:w="600" w:type="dxa"/>
            <w:tcBorders>
              <w:top w:val="single" w:sz="4" w:space="0" w:color="auto"/>
              <w:left w:val="single" w:sz="4" w:space="0" w:color="auto"/>
              <w:bottom w:val="single" w:sz="4" w:space="0" w:color="auto"/>
              <w:right w:val="nil"/>
            </w:tcBorders>
          </w:tcPr>
          <w:p w14:paraId="50FCCF85" w14:textId="77777777" w:rsidR="00166E41" w:rsidRPr="00964E51" w:rsidRDefault="0037044D" w:rsidP="009A22C6">
            <w:pPr>
              <w:keepLines/>
              <w:widowControl w:val="0"/>
              <w:jc w:val="right"/>
              <w:rPr>
                <w:rFonts w:ascii="Tahoma" w:hAnsi="Tahoma" w:cs="Tahoma"/>
              </w:rPr>
            </w:pPr>
            <w:r w:rsidRPr="00964E51">
              <w:rPr>
                <w:sz w:val="12"/>
                <w:szCs w:val="12"/>
              </w:rPr>
              <w:lastRenderedPageBreak/>
              <w:br w:type="page"/>
            </w:r>
            <w:r w:rsidR="00166E41" w:rsidRPr="00964E51">
              <w:br w:type="page"/>
            </w:r>
            <w:r w:rsidR="00166E41" w:rsidRPr="00964E51">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0DB1FCCF" w14:textId="370EB3AD" w:rsidR="00166E41" w:rsidRPr="00964E51" w:rsidRDefault="00166E41" w:rsidP="009A22C6">
            <w:pPr>
              <w:keepLines/>
              <w:widowControl w:val="0"/>
              <w:rPr>
                <w:rFonts w:ascii="Tahoma" w:hAnsi="Tahoma" w:cs="Tahoma"/>
              </w:rPr>
            </w:pPr>
            <w:r w:rsidRPr="00964E51">
              <w:rPr>
                <w:rFonts w:ascii="Tahoma" w:hAnsi="Tahoma" w:cs="Tahoma"/>
              </w:rPr>
              <w:t>NAČRT RAVNANJA Z OSTANKI IZ GRABELJ IN SIT</w:t>
            </w:r>
            <w:r w:rsidR="00AF21C2" w:rsidRPr="00964E51">
              <w:rPr>
                <w:rFonts w:ascii="Tahoma" w:hAnsi="Tahoma" w:cs="Tahoma"/>
              </w:rPr>
              <w:t xml:space="preserve"> – SKLOP 1</w:t>
            </w:r>
          </w:p>
        </w:tc>
        <w:tc>
          <w:tcPr>
            <w:tcW w:w="912" w:type="dxa"/>
            <w:tcBorders>
              <w:top w:val="single" w:sz="4" w:space="0" w:color="auto"/>
              <w:left w:val="single" w:sz="4" w:space="0" w:color="808080"/>
              <w:bottom w:val="single" w:sz="4" w:space="0" w:color="auto"/>
              <w:right w:val="nil"/>
            </w:tcBorders>
            <w:hideMark/>
          </w:tcPr>
          <w:p w14:paraId="003C3C5D" w14:textId="77777777" w:rsidR="00166E41" w:rsidRPr="00964E51" w:rsidRDefault="00166E41" w:rsidP="009A22C6">
            <w:pPr>
              <w:keepLines/>
              <w:widowControl w:val="0"/>
              <w:jc w:val="right"/>
              <w:rPr>
                <w:rFonts w:ascii="Tahoma" w:hAnsi="Tahoma" w:cs="Tahoma"/>
                <w:b/>
              </w:rPr>
            </w:pPr>
            <w:r w:rsidRPr="00964E51">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21E460E0" w14:textId="77777777" w:rsidR="00166E41" w:rsidRPr="00964E51" w:rsidRDefault="00166E41" w:rsidP="009A22C6">
            <w:pPr>
              <w:keepLines/>
              <w:widowControl w:val="0"/>
              <w:rPr>
                <w:rFonts w:ascii="Tahoma" w:hAnsi="Tahoma" w:cs="Tahoma"/>
                <w:b/>
                <w:i/>
              </w:rPr>
            </w:pPr>
            <w:r w:rsidRPr="00964E51">
              <w:rPr>
                <w:rFonts w:ascii="Tahoma" w:hAnsi="Tahoma" w:cs="Tahoma"/>
                <w:b/>
                <w:i/>
              </w:rPr>
              <w:t>10</w:t>
            </w:r>
          </w:p>
        </w:tc>
      </w:tr>
    </w:tbl>
    <w:p w14:paraId="358202DC" w14:textId="77777777" w:rsidR="00166E41" w:rsidRPr="00964E51" w:rsidRDefault="00166E41" w:rsidP="00166E41">
      <w:pPr>
        <w:keepLines/>
        <w:widowControl w:val="0"/>
        <w:jc w:val="both"/>
        <w:rPr>
          <w:rFonts w:ascii="Tahoma" w:hAnsi="Tahoma" w:cs="Tahoma"/>
          <w:sz w:val="16"/>
        </w:rPr>
      </w:pPr>
    </w:p>
    <w:p w14:paraId="4B698342" w14:textId="740D0AF2" w:rsidR="00332EBA" w:rsidRPr="00964E51" w:rsidRDefault="00166E41" w:rsidP="00B36BE2">
      <w:pPr>
        <w:keepLines/>
        <w:widowControl w:val="0"/>
        <w:tabs>
          <w:tab w:val="left" w:pos="567"/>
          <w:tab w:val="num" w:pos="851"/>
          <w:tab w:val="left" w:pos="993"/>
        </w:tabs>
        <w:jc w:val="both"/>
        <w:rPr>
          <w:rFonts w:ascii="Tahoma" w:hAnsi="Tahoma" w:cs="Tahoma"/>
        </w:rPr>
      </w:pPr>
      <w:r w:rsidRPr="00964E51">
        <w:rPr>
          <w:rFonts w:ascii="Tahoma" w:hAnsi="Tahoma" w:cs="Tahoma"/>
        </w:rPr>
        <w:t xml:space="preserve">Ponudnik mora (v skladu z zahtevami razpisne dokumentacije) k ponudbi </w:t>
      </w:r>
      <w:r w:rsidR="00AF21C2" w:rsidRPr="00964E51">
        <w:rPr>
          <w:rFonts w:ascii="Tahoma" w:hAnsi="Tahoma" w:cs="Tahoma"/>
          <w:b/>
          <w:bCs/>
        </w:rPr>
        <w:t>za Sklop 1</w:t>
      </w:r>
      <w:r w:rsidR="00AF21C2" w:rsidRPr="00964E51">
        <w:rPr>
          <w:rFonts w:ascii="Tahoma" w:hAnsi="Tahoma" w:cs="Tahoma"/>
        </w:rPr>
        <w:t xml:space="preserve"> </w:t>
      </w:r>
      <w:r w:rsidRPr="00964E51">
        <w:rPr>
          <w:rFonts w:ascii="Tahoma" w:hAnsi="Tahoma" w:cs="Tahoma"/>
        </w:rPr>
        <w:t xml:space="preserve">priložiti </w:t>
      </w:r>
      <w:r w:rsidRPr="00964E51">
        <w:rPr>
          <w:rFonts w:ascii="Tahoma" w:hAnsi="Tahoma" w:cs="Tahoma"/>
          <w:u w:val="single"/>
        </w:rPr>
        <w:t xml:space="preserve">izdelan </w:t>
      </w:r>
      <w:r w:rsidRPr="00964E51">
        <w:rPr>
          <w:rFonts w:ascii="Tahoma" w:hAnsi="Tahoma" w:cs="Tahoma"/>
          <w:b/>
          <w:bCs/>
          <w:u w:val="single"/>
        </w:rPr>
        <w:t>načrt ravnanja z ostanki iz grabelj in sit</w:t>
      </w:r>
      <w:r w:rsidR="00B33959" w:rsidRPr="00964E51">
        <w:rPr>
          <w:rFonts w:ascii="Tahoma" w:hAnsi="Tahoma" w:cs="Tahoma"/>
          <w:b/>
          <w:bCs/>
          <w:u w:val="single"/>
        </w:rPr>
        <w:t xml:space="preserve"> za odpadke na </w:t>
      </w:r>
      <w:proofErr w:type="spellStart"/>
      <w:r w:rsidR="00B33959" w:rsidRPr="00964E51">
        <w:rPr>
          <w:rFonts w:ascii="Tahoma" w:hAnsi="Tahoma" w:cs="Tahoma"/>
          <w:b/>
          <w:bCs/>
          <w:u w:val="single"/>
        </w:rPr>
        <w:t>CČNL</w:t>
      </w:r>
      <w:proofErr w:type="spellEnd"/>
      <w:r w:rsidRPr="00964E51">
        <w:rPr>
          <w:rFonts w:ascii="Tahoma" w:hAnsi="Tahoma" w:cs="Tahoma"/>
        </w:rPr>
        <w:t xml:space="preserve">. </w:t>
      </w:r>
    </w:p>
    <w:p w14:paraId="2DE8A69F" w14:textId="77777777" w:rsidR="00332EBA" w:rsidRPr="00964E51" w:rsidRDefault="00332EBA" w:rsidP="00166E41">
      <w:pPr>
        <w:keepLines/>
        <w:widowControl w:val="0"/>
        <w:tabs>
          <w:tab w:val="left" w:pos="567"/>
          <w:tab w:val="num" w:pos="851"/>
          <w:tab w:val="left" w:pos="993"/>
        </w:tabs>
        <w:jc w:val="both"/>
        <w:rPr>
          <w:rFonts w:ascii="Tahoma" w:hAnsi="Tahoma" w:cs="Tahoma"/>
        </w:rPr>
      </w:pPr>
    </w:p>
    <w:p w14:paraId="57B48025" w14:textId="0F0A0F64" w:rsidR="00166E41" w:rsidRPr="00964E51" w:rsidRDefault="00166E41" w:rsidP="00166E41">
      <w:pPr>
        <w:keepLines/>
        <w:widowControl w:val="0"/>
        <w:tabs>
          <w:tab w:val="left" w:pos="567"/>
          <w:tab w:val="num" w:pos="851"/>
          <w:tab w:val="left" w:pos="993"/>
        </w:tabs>
        <w:jc w:val="both"/>
        <w:rPr>
          <w:rFonts w:ascii="Tahoma" w:hAnsi="Tahoma" w:cs="Tahoma"/>
          <w:bCs/>
          <w:sz w:val="18"/>
        </w:rPr>
      </w:pPr>
      <w:r w:rsidRPr="00964E51">
        <w:rPr>
          <w:rFonts w:ascii="Tahoma" w:hAnsi="Tahoma" w:cs="Tahoma"/>
        </w:rPr>
        <w:t>Dokument</w:t>
      </w:r>
      <w:r w:rsidR="00332EBA" w:rsidRPr="00964E51">
        <w:rPr>
          <w:rFonts w:ascii="Tahoma" w:hAnsi="Tahoma" w:cs="Tahoma"/>
        </w:rPr>
        <w:t>/e</w:t>
      </w:r>
      <w:r w:rsidRPr="00964E51">
        <w:rPr>
          <w:rFonts w:ascii="Tahoma" w:hAnsi="Tahoma" w:cs="Tahoma"/>
        </w:rPr>
        <w:t xml:space="preserve"> je potrebno naložiti v </w:t>
      </w:r>
      <w:r w:rsidRPr="00964E51">
        <w:rPr>
          <w:rFonts w:ascii="Tahoma" w:hAnsi="Tahoma" w:cs="Tahoma"/>
          <w:b/>
          <w:sz w:val="18"/>
        </w:rPr>
        <w:t>Razdelek »DOKUMENTI«, del »Ostale priloge«</w:t>
      </w:r>
      <w:r w:rsidRPr="00964E51">
        <w:rPr>
          <w:rFonts w:ascii="Tahoma" w:hAnsi="Tahoma" w:cs="Tahoma"/>
          <w:bCs/>
          <w:sz w:val="18"/>
        </w:rPr>
        <w:t>.</w:t>
      </w:r>
    </w:p>
    <w:p w14:paraId="401ADD7B" w14:textId="61AF8A1A" w:rsidR="00166E41" w:rsidRPr="00964E51" w:rsidRDefault="00166E41" w:rsidP="00166E41">
      <w:pPr>
        <w:keepLines/>
        <w:widowControl w:val="0"/>
        <w:tabs>
          <w:tab w:val="left" w:pos="567"/>
          <w:tab w:val="num" w:pos="851"/>
          <w:tab w:val="left" w:pos="993"/>
        </w:tabs>
        <w:jc w:val="both"/>
        <w:rPr>
          <w:rFonts w:ascii="Tahoma" w:hAnsi="Tahoma" w:cs="Tahoma"/>
          <w:bCs/>
          <w:sz w:val="18"/>
        </w:rPr>
      </w:pPr>
    </w:p>
    <w:p w14:paraId="26520028" w14:textId="32DCC9E9" w:rsidR="00166E41" w:rsidRPr="00964E51" w:rsidRDefault="00166E41" w:rsidP="00166E41">
      <w:pPr>
        <w:keepLines/>
        <w:widowControl w:val="0"/>
        <w:tabs>
          <w:tab w:val="left" w:pos="567"/>
          <w:tab w:val="num" w:pos="851"/>
          <w:tab w:val="left" w:pos="993"/>
        </w:tabs>
        <w:jc w:val="both"/>
        <w:rPr>
          <w:rFonts w:ascii="Tahoma" w:hAnsi="Tahoma" w:cs="Tahoma"/>
          <w:bCs/>
          <w:sz w:val="18"/>
        </w:rPr>
      </w:pPr>
    </w:p>
    <w:p w14:paraId="5B3ABF24" w14:textId="77C3BD90" w:rsidR="00166E41" w:rsidRPr="00964E51" w:rsidRDefault="00166E41" w:rsidP="00166E41">
      <w:pPr>
        <w:keepLines/>
        <w:widowControl w:val="0"/>
        <w:tabs>
          <w:tab w:val="left" w:pos="567"/>
          <w:tab w:val="num" w:pos="851"/>
          <w:tab w:val="left" w:pos="993"/>
        </w:tabs>
        <w:jc w:val="both"/>
        <w:rPr>
          <w:rFonts w:ascii="Tahoma" w:hAnsi="Tahoma" w:cs="Tahoma"/>
          <w:bCs/>
          <w:sz w:val="18"/>
        </w:rPr>
      </w:pPr>
    </w:p>
    <w:p w14:paraId="2B4C3653" w14:textId="542DE59A" w:rsidR="00166E41" w:rsidRPr="00964E51" w:rsidRDefault="00166E41" w:rsidP="00166E41">
      <w:pPr>
        <w:keepLines/>
        <w:widowControl w:val="0"/>
        <w:tabs>
          <w:tab w:val="left" w:pos="567"/>
          <w:tab w:val="num" w:pos="851"/>
          <w:tab w:val="left" w:pos="993"/>
        </w:tabs>
        <w:jc w:val="both"/>
        <w:rPr>
          <w:rFonts w:ascii="Tahoma" w:hAnsi="Tahoma" w:cs="Tahoma"/>
          <w:bCs/>
          <w:sz w:val="18"/>
        </w:rPr>
      </w:pPr>
    </w:p>
    <w:p w14:paraId="7FCE303D" w14:textId="77777777" w:rsidR="00166E41" w:rsidRPr="00964E51" w:rsidRDefault="00166E41">
      <w:pPr>
        <w:rPr>
          <w:rFonts w:ascii="Tahoma" w:hAnsi="Tahoma" w:cs="Tahoma"/>
          <w:bCs/>
          <w:sz w:val="18"/>
        </w:rPr>
      </w:pPr>
      <w:r w:rsidRPr="00964E51">
        <w:rPr>
          <w:rFonts w:ascii="Tahoma" w:hAnsi="Tahoma" w:cs="Tahoma"/>
          <w:bCs/>
          <w:sz w:val="18"/>
        </w:rPr>
        <w:br w:type="page"/>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607"/>
      </w:tblGrid>
      <w:tr w:rsidR="00166E41" w:rsidRPr="00964E51" w14:paraId="3F52C973" w14:textId="77777777" w:rsidTr="00B715DC">
        <w:tc>
          <w:tcPr>
            <w:tcW w:w="600" w:type="dxa"/>
            <w:tcBorders>
              <w:top w:val="single" w:sz="4" w:space="0" w:color="auto"/>
              <w:left w:val="single" w:sz="4" w:space="0" w:color="auto"/>
              <w:bottom w:val="single" w:sz="4" w:space="0" w:color="auto"/>
              <w:right w:val="nil"/>
            </w:tcBorders>
          </w:tcPr>
          <w:p w14:paraId="7ED0E667" w14:textId="77777777" w:rsidR="00166E41" w:rsidRPr="00964E51" w:rsidRDefault="00166E41" w:rsidP="009A22C6">
            <w:pPr>
              <w:keepLines/>
              <w:widowControl w:val="0"/>
              <w:jc w:val="right"/>
              <w:rPr>
                <w:rFonts w:ascii="Tahoma" w:hAnsi="Tahoma" w:cs="Tahoma"/>
              </w:rPr>
            </w:pPr>
            <w:r w:rsidRPr="00964E51">
              <w:lastRenderedPageBreak/>
              <w:br w:type="page"/>
            </w:r>
            <w:r w:rsidRPr="00964E51">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2F23EEC9" w14:textId="77777777" w:rsidR="00166E41" w:rsidRPr="00964E51" w:rsidRDefault="00166E41" w:rsidP="009A22C6">
            <w:pPr>
              <w:keepLines/>
              <w:widowControl w:val="0"/>
              <w:rPr>
                <w:rFonts w:ascii="Tahoma" w:hAnsi="Tahoma" w:cs="Tahoma"/>
              </w:rPr>
            </w:pPr>
            <w:r w:rsidRPr="00964E51">
              <w:rPr>
                <w:rFonts w:ascii="Tahoma" w:hAnsi="Tahoma" w:cs="Tahoma"/>
              </w:rPr>
              <w:t>CERTIFIKAT O KALIBRACIJI TEHTNICE</w:t>
            </w:r>
          </w:p>
        </w:tc>
        <w:tc>
          <w:tcPr>
            <w:tcW w:w="912" w:type="dxa"/>
            <w:tcBorders>
              <w:top w:val="single" w:sz="4" w:space="0" w:color="auto"/>
              <w:left w:val="single" w:sz="4" w:space="0" w:color="808080"/>
              <w:bottom w:val="single" w:sz="4" w:space="0" w:color="auto"/>
              <w:right w:val="nil"/>
            </w:tcBorders>
            <w:hideMark/>
          </w:tcPr>
          <w:p w14:paraId="108C681E" w14:textId="77777777" w:rsidR="00166E41" w:rsidRPr="00964E51" w:rsidRDefault="00166E41" w:rsidP="009A22C6">
            <w:pPr>
              <w:keepLines/>
              <w:widowControl w:val="0"/>
              <w:jc w:val="right"/>
              <w:rPr>
                <w:rFonts w:ascii="Tahoma" w:hAnsi="Tahoma" w:cs="Tahoma"/>
                <w:b/>
              </w:rPr>
            </w:pPr>
            <w:r w:rsidRPr="00964E51">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14:paraId="75830B3B" w14:textId="77777777" w:rsidR="00166E41" w:rsidRPr="00964E51" w:rsidRDefault="00166E41" w:rsidP="009A22C6">
            <w:pPr>
              <w:keepLines/>
              <w:widowControl w:val="0"/>
              <w:rPr>
                <w:rFonts w:ascii="Tahoma" w:hAnsi="Tahoma" w:cs="Tahoma"/>
                <w:b/>
                <w:i/>
              </w:rPr>
            </w:pPr>
            <w:r w:rsidRPr="00964E51">
              <w:rPr>
                <w:rFonts w:ascii="Tahoma" w:hAnsi="Tahoma" w:cs="Tahoma"/>
                <w:b/>
                <w:i/>
              </w:rPr>
              <w:t>11</w:t>
            </w:r>
          </w:p>
        </w:tc>
      </w:tr>
    </w:tbl>
    <w:p w14:paraId="660713B9" w14:textId="77777777" w:rsidR="00166E41" w:rsidRPr="00964E51" w:rsidRDefault="00166E41" w:rsidP="00166E41">
      <w:pPr>
        <w:keepLines/>
        <w:widowControl w:val="0"/>
        <w:jc w:val="both"/>
        <w:rPr>
          <w:rFonts w:ascii="Tahoma" w:hAnsi="Tahoma" w:cs="Tahoma"/>
          <w:sz w:val="16"/>
        </w:rPr>
      </w:pPr>
    </w:p>
    <w:p w14:paraId="7B123735" w14:textId="0563CAE8" w:rsidR="00332EBA" w:rsidRPr="00964E51" w:rsidRDefault="00166E41" w:rsidP="00915790">
      <w:pPr>
        <w:keepLines/>
        <w:widowControl w:val="0"/>
        <w:tabs>
          <w:tab w:val="left" w:pos="567"/>
          <w:tab w:val="num" w:pos="851"/>
          <w:tab w:val="left" w:pos="993"/>
        </w:tabs>
        <w:ind w:right="-1"/>
        <w:jc w:val="both"/>
        <w:rPr>
          <w:rFonts w:ascii="Tahoma" w:hAnsi="Tahoma" w:cs="Tahoma"/>
        </w:rPr>
      </w:pPr>
      <w:r w:rsidRPr="00964E51">
        <w:rPr>
          <w:rFonts w:ascii="Tahoma" w:hAnsi="Tahoma" w:cs="Tahoma"/>
        </w:rPr>
        <w:t xml:space="preserve">Ponudnik mora (v skladu z zahtevami razpisne dokumentacije) k ponudbi </w:t>
      </w:r>
      <w:r w:rsidRPr="00964E51">
        <w:rPr>
          <w:rFonts w:ascii="Tahoma" w:hAnsi="Tahoma" w:cs="Tahoma"/>
          <w:u w:val="single"/>
        </w:rPr>
        <w:t xml:space="preserve">priložiti </w:t>
      </w:r>
      <w:r w:rsidRPr="00964E51">
        <w:rPr>
          <w:rFonts w:ascii="Tahoma" w:hAnsi="Tahoma" w:cs="Tahoma"/>
          <w:b/>
          <w:bCs/>
          <w:u w:val="single"/>
        </w:rPr>
        <w:t>kopijo veljavnega</w:t>
      </w:r>
      <w:r w:rsidR="00915790" w:rsidRPr="00964E51">
        <w:rPr>
          <w:rFonts w:ascii="Tahoma" w:hAnsi="Tahoma" w:cs="Tahoma"/>
          <w:b/>
          <w:bCs/>
          <w:u w:val="single"/>
        </w:rPr>
        <w:t xml:space="preserve"> </w:t>
      </w:r>
      <w:r w:rsidRPr="00964E51">
        <w:rPr>
          <w:rFonts w:ascii="Tahoma" w:hAnsi="Tahoma" w:cs="Tahoma"/>
          <w:b/>
          <w:bCs/>
          <w:u w:val="single"/>
        </w:rPr>
        <w:t>certifikata o kalibraciji</w:t>
      </w:r>
      <w:r w:rsidRPr="00964E51">
        <w:rPr>
          <w:rFonts w:ascii="Tahoma" w:hAnsi="Tahoma" w:cs="Tahoma"/>
        </w:rPr>
        <w:t xml:space="preserve">. </w:t>
      </w:r>
    </w:p>
    <w:p w14:paraId="29EF5BAF" w14:textId="77777777" w:rsidR="00332EBA" w:rsidRPr="00964E51" w:rsidRDefault="00332EBA" w:rsidP="00166E41">
      <w:pPr>
        <w:keepLines/>
        <w:widowControl w:val="0"/>
        <w:tabs>
          <w:tab w:val="left" w:pos="567"/>
          <w:tab w:val="num" w:pos="851"/>
          <w:tab w:val="left" w:pos="993"/>
        </w:tabs>
        <w:jc w:val="both"/>
        <w:rPr>
          <w:rFonts w:ascii="Tahoma" w:hAnsi="Tahoma" w:cs="Tahoma"/>
        </w:rPr>
      </w:pPr>
    </w:p>
    <w:p w14:paraId="388C7CF8" w14:textId="04DCE950" w:rsidR="00166E41" w:rsidRPr="00964E51" w:rsidRDefault="00166E41" w:rsidP="00166E41">
      <w:pPr>
        <w:keepLines/>
        <w:widowControl w:val="0"/>
        <w:tabs>
          <w:tab w:val="left" w:pos="567"/>
          <w:tab w:val="num" w:pos="851"/>
          <w:tab w:val="left" w:pos="993"/>
        </w:tabs>
        <w:jc w:val="both"/>
        <w:rPr>
          <w:rFonts w:ascii="Tahoma" w:hAnsi="Tahoma" w:cs="Tahoma"/>
        </w:rPr>
      </w:pPr>
      <w:r w:rsidRPr="00964E51">
        <w:rPr>
          <w:rFonts w:ascii="Tahoma" w:hAnsi="Tahoma" w:cs="Tahoma"/>
        </w:rPr>
        <w:t xml:space="preserve">Dokument je potrebno naložiti v </w:t>
      </w:r>
      <w:r w:rsidRPr="00964E51">
        <w:rPr>
          <w:rFonts w:ascii="Tahoma" w:hAnsi="Tahoma" w:cs="Tahoma"/>
          <w:b/>
          <w:sz w:val="18"/>
        </w:rPr>
        <w:t>Razdelek »DOKUMENTI«, del »Ostale priloge«</w:t>
      </w:r>
      <w:r w:rsidRPr="00964E51">
        <w:rPr>
          <w:rFonts w:ascii="Tahoma" w:hAnsi="Tahoma" w:cs="Tahoma"/>
          <w:bCs/>
          <w:sz w:val="18"/>
        </w:rPr>
        <w:t>.</w:t>
      </w:r>
    </w:p>
    <w:p w14:paraId="00A30AFE" w14:textId="7EE57ED0" w:rsidR="00166E41" w:rsidRPr="00964E51" w:rsidRDefault="00166E41" w:rsidP="00166E41">
      <w:pPr>
        <w:keepLines/>
        <w:widowControl w:val="0"/>
        <w:jc w:val="both"/>
        <w:rPr>
          <w:rFonts w:ascii="Tahoma" w:hAnsi="Tahoma" w:cs="Tahoma"/>
          <w:sz w:val="16"/>
        </w:rPr>
      </w:pPr>
    </w:p>
    <w:p w14:paraId="453EE746" w14:textId="193B500F" w:rsidR="00503BA1" w:rsidRPr="00964E51" w:rsidRDefault="00503BA1" w:rsidP="00166E41">
      <w:pPr>
        <w:keepLines/>
        <w:widowControl w:val="0"/>
        <w:jc w:val="both"/>
        <w:rPr>
          <w:rFonts w:ascii="Tahoma" w:hAnsi="Tahoma" w:cs="Tahoma"/>
          <w:sz w:val="16"/>
        </w:rPr>
      </w:pPr>
    </w:p>
    <w:p w14:paraId="137B0AF2" w14:textId="77777777" w:rsidR="00503BA1" w:rsidRPr="00964E51" w:rsidRDefault="00503BA1" w:rsidP="00166E41">
      <w:pPr>
        <w:keepLines/>
        <w:widowControl w:val="0"/>
        <w:jc w:val="both"/>
        <w:rPr>
          <w:rFonts w:ascii="Tahoma" w:hAnsi="Tahoma" w:cs="Tahoma"/>
          <w:sz w:val="16"/>
        </w:rPr>
      </w:pPr>
    </w:p>
    <w:p w14:paraId="3D3277E2" w14:textId="09E95E09" w:rsidR="00166E41" w:rsidRPr="00964E51" w:rsidRDefault="00166E41" w:rsidP="00166E41">
      <w:pPr>
        <w:keepLines/>
        <w:widowControl w:val="0"/>
        <w:tabs>
          <w:tab w:val="left" w:pos="567"/>
          <w:tab w:val="num" w:pos="851"/>
          <w:tab w:val="left" w:pos="993"/>
        </w:tabs>
        <w:jc w:val="both"/>
        <w:rPr>
          <w:rFonts w:ascii="Tahoma" w:hAnsi="Tahoma" w:cs="Tahoma"/>
        </w:rPr>
      </w:pPr>
    </w:p>
    <w:p w14:paraId="60678851" w14:textId="77777777" w:rsidR="00503BA1" w:rsidRPr="00964E51" w:rsidRDefault="00503BA1">
      <w:r w:rsidRPr="00964E51">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503BA1" w:rsidRPr="00964E51" w14:paraId="2CD328AE" w14:textId="77777777" w:rsidTr="009A22C6">
        <w:tc>
          <w:tcPr>
            <w:tcW w:w="600" w:type="dxa"/>
            <w:tcBorders>
              <w:top w:val="single" w:sz="4" w:space="0" w:color="auto"/>
              <w:left w:val="single" w:sz="4" w:space="0" w:color="auto"/>
              <w:bottom w:val="single" w:sz="4" w:space="0" w:color="auto"/>
              <w:right w:val="nil"/>
            </w:tcBorders>
          </w:tcPr>
          <w:p w14:paraId="3F2AEC85" w14:textId="5F5BD0D6" w:rsidR="00503BA1" w:rsidRPr="00964E51" w:rsidRDefault="00503BA1" w:rsidP="00503BA1">
            <w:pPr>
              <w:keepLines/>
              <w:widowControl w:val="0"/>
              <w:tabs>
                <w:tab w:val="left" w:pos="223"/>
                <w:tab w:val="right" w:pos="460"/>
              </w:tabs>
              <w:rPr>
                <w:rFonts w:ascii="Tahoma" w:hAnsi="Tahoma" w:cs="Tahoma"/>
              </w:rPr>
            </w:pPr>
            <w:r w:rsidRPr="00964E51">
              <w:lastRenderedPageBreak/>
              <w:tab/>
            </w:r>
            <w:r w:rsidRPr="00964E51">
              <w:tab/>
            </w:r>
            <w:r w:rsidRPr="00964E51">
              <w:br w:type="page"/>
            </w:r>
            <w:r w:rsidRPr="00964E51">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CC0814E" w14:textId="77777777" w:rsidR="00503BA1" w:rsidRPr="00964E51" w:rsidRDefault="00503BA1" w:rsidP="00503BA1">
            <w:pPr>
              <w:keepLines/>
              <w:widowControl w:val="0"/>
              <w:rPr>
                <w:rFonts w:ascii="Tahoma" w:hAnsi="Tahoma" w:cs="Tahoma"/>
              </w:rPr>
            </w:pPr>
            <w:r w:rsidRPr="00964E51">
              <w:rPr>
                <w:rFonts w:ascii="Tahoma" w:hAnsi="Tahoma" w:cs="Tahoma"/>
              </w:rPr>
              <w:t>ZAGOTAVLJANJE VARNOSTI IN ZDRAVJA PRI DELU</w:t>
            </w:r>
          </w:p>
        </w:tc>
        <w:tc>
          <w:tcPr>
            <w:tcW w:w="912" w:type="dxa"/>
            <w:tcBorders>
              <w:top w:val="single" w:sz="4" w:space="0" w:color="auto"/>
              <w:left w:val="single" w:sz="4" w:space="0" w:color="808080"/>
              <w:bottom w:val="single" w:sz="4" w:space="0" w:color="auto"/>
              <w:right w:val="nil"/>
            </w:tcBorders>
            <w:hideMark/>
          </w:tcPr>
          <w:p w14:paraId="302D891E" w14:textId="77777777" w:rsidR="00503BA1" w:rsidRPr="00964E51" w:rsidRDefault="00503BA1" w:rsidP="00503BA1">
            <w:pPr>
              <w:keepLines/>
              <w:widowControl w:val="0"/>
              <w:jc w:val="right"/>
              <w:rPr>
                <w:rFonts w:ascii="Tahoma" w:hAnsi="Tahoma" w:cs="Tahoma"/>
                <w:b/>
              </w:rPr>
            </w:pPr>
            <w:r w:rsidRPr="00964E51">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5DF2206F" w14:textId="77777777" w:rsidR="00503BA1" w:rsidRPr="00964E51" w:rsidRDefault="00503BA1" w:rsidP="00503BA1">
            <w:pPr>
              <w:keepLines/>
              <w:widowControl w:val="0"/>
              <w:rPr>
                <w:rFonts w:ascii="Tahoma" w:hAnsi="Tahoma" w:cs="Tahoma"/>
                <w:b/>
                <w:i/>
              </w:rPr>
            </w:pPr>
            <w:r w:rsidRPr="00964E51">
              <w:rPr>
                <w:rFonts w:ascii="Tahoma" w:hAnsi="Tahoma" w:cs="Tahoma"/>
                <w:b/>
                <w:i/>
              </w:rPr>
              <w:t>12</w:t>
            </w:r>
          </w:p>
        </w:tc>
      </w:tr>
    </w:tbl>
    <w:p w14:paraId="3BCC5355" w14:textId="540D2C1C" w:rsidR="00503BA1" w:rsidRPr="00964E51" w:rsidRDefault="00503BA1" w:rsidP="00503BA1">
      <w:pPr>
        <w:keepLines/>
        <w:widowControl w:val="0"/>
        <w:jc w:val="both"/>
        <w:rPr>
          <w:rFonts w:ascii="Tahoma" w:hAnsi="Tahoma" w:cs="Tahoma"/>
          <w:sz w:val="16"/>
        </w:rPr>
      </w:pPr>
    </w:p>
    <w:p w14:paraId="18620F0F" w14:textId="77777777" w:rsidR="00787230" w:rsidRPr="00964E51" w:rsidRDefault="00787230" w:rsidP="00787230">
      <w:pPr>
        <w:keepLines/>
        <w:widowControl w:val="0"/>
        <w:spacing w:line="276" w:lineRule="auto"/>
        <w:jc w:val="both"/>
        <w:rPr>
          <w:rFonts w:ascii="Tahoma" w:hAnsi="Tahoma" w:cs="Tahoma"/>
          <w:sz w:val="16"/>
        </w:rPr>
      </w:pPr>
    </w:p>
    <w:p w14:paraId="28A5BF98" w14:textId="6677E8B3" w:rsidR="00503BA1" w:rsidRPr="00964E51" w:rsidRDefault="00503BA1" w:rsidP="00915790">
      <w:pPr>
        <w:keepLines/>
        <w:widowControl w:val="0"/>
        <w:spacing w:line="276" w:lineRule="auto"/>
        <w:ind w:right="-1"/>
        <w:jc w:val="both"/>
        <w:rPr>
          <w:rFonts w:ascii="Tahoma" w:hAnsi="Tahoma" w:cs="Tahoma"/>
          <w:b/>
        </w:rPr>
      </w:pPr>
      <w:r w:rsidRPr="00964E51">
        <w:rPr>
          <w:rFonts w:ascii="Tahoma" w:hAnsi="Tahoma" w:cs="Tahoma"/>
        </w:rPr>
        <w:t>Ponudnik: ___________________________________________________________________________ , ki oddajamo ponudbo za izvedbo javnega naročila</w:t>
      </w:r>
      <w:r w:rsidRPr="00964E51">
        <w:rPr>
          <w:rFonts w:ascii="Tahoma" w:hAnsi="Tahoma" w:cs="Tahoma"/>
          <w:b/>
        </w:rPr>
        <w:t xml:space="preserve"> </w:t>
      </w:r>
      <w:r w:rsidRPr="00964E51">
        <w:rPr>
          <w:rFonts w:ascii="Tahoma" w:hAnsi="Tahoma" w:cs="Tahoma"/>
        </w:rPr>
        <w:t>št.</w:t>
      </w:r>
      <w:r w:rsidRPr="00964E51">
        <w:rPr>
          <w:rFonts w:ascii="Tahoma" w:hAnsi="Tahoma" w:cs="Tahoma"/>
          <w:b/>
        </w:rPr>
        <w:t xml:space="preserve"> </w:t>
      </w:r>
      <w:r w:rsidR="00014563" w:rsidRPr="00964E51">
        <w:rPr>
          <w:rFonts w:ascii="Tahoma" w:hAnsi="Tahoma" w:cs="Tahoma"/>
          <w:b/>
        </w:rPr>
        <w:t>VKS-52/25</w:t>
      </w:r>
      <w:r w:rsidRPr="00964E51">
        <w:rPr>
          <w:rFonts w:ascii="Tahoma" w:hAnsi="Tahoma" w:cs="Tahoma"/>
          <w:b/>
        </w:rPr>
        <w:t xml:space="preserve"> – »Prevzem in končna obdelava ostankov iz grabelj in sit, odpadek št. 19 08 01«, </w:t>
      </w:r>
      <w:r w:rsidRPr="00964E51">
        <w:rPr>
          <w:rFonts w:ascii="Tahoma" w:hAnsi="Tahoma" w:cs="Tahoma"/>
        </w:rPr>
        <w:t>se zavezujemo, da bomo skladno z zahtevami razpisne dokumentacije dosledno upoštevali določbe Uredbe o zagotavljanju varnosti in zdravja pri delu na začasnih in premičnih gradbiščih (</w:t>
      </w:r>
      <w:proofErr w:type="spellStart"/>
      <w:r w:rsidRPr="00964E51">
        <w:rPr>
          <w:rFonts w:ascii="Tahoma" w:hAnsi="Tahoma" w:cs="Tahoma"/>
        </w:rPr>
        <w:t>Ur.l</w:t>
      </w:r>
      <w:proofErr w:type="spellEnd"/>
      <w:r w:rsidRPr="00964E51">
        <w:rPr>
          <w:rFonts w:ascii="Tahoma" w:hAnsi="Tahoma" w:cs="Tahoma"/>
        </w:rPr>
        <w:t xml:space="preserve">. RS, št. 83/05 in spremembe) ter po podpisu okvirnega sporazuma z naročnikom sklenili tudi Pisni sporazum, ki ureja skupne varstvene ukrepe za zagotavljanje varstva in zdravja pri delu. </w:t>
      </w:r>
    </w:p>
    <w:p w14:paraId="79B3EA47" w14:textId="77777777" w:rsidR="00503BA1" w:rsidRPr="00964E51" w:rsidRDefault="00503BA1" w:rsidP="00787230">
      <w:pPr>
        <w:keepLines/>
        <w:widowControl w:val="0"/>
        <w:spacing w:line="276" w:lineRule="auto"/>
        <w:jc w:val="both"/>
        <w:rPr>
          <w:rFonts w:ascii="Tahoma" w:hAnsi="Tahoma" w:cs="Tahoma"/>
        </w:rPr>
      </w:pPr>
    </w:p>
    <w:p w14:paraId="062FB19D" w14:textId="77777777" w:rsidR="00503BA1" w:rsidRPr="00964E51" w:rsidRDefault="00503BA1" w:rsidP="00B715DC">
      <w:pPr>
        <w:keepLines/>
        <w:widowControl w:val="0"/>
        <w:spacing w:line="276" w:lineRule="auto"/>
        <w:ind w:right="142"/>
        <w:jc w:val="both"/>
        <w:rPr>
          <w:rFonts w:ascii="Tahoma" w:hAnsi="Tahoma" w:cs="Tahoma"/>
        </w:rPr>
      </w:pPr>
      <w:r w:rsidRPr="00964E51">
        <w:rPr>
          <w:rFonts w:ascii="Tahoma" w:hAnsi="Tahoma" w:cs="Tahoma"/>
        </w:rPr>
        <w:t>Nespoštovanje določil je razlog za prekinitev in odstop od okvirnega sporazuma, brez kakršnekoli obveznosti do izvajalca.</w:t>
      </w:r>
    </w:p>
    <w:p w14:paraId="6EBD8569" w14:textId="77777777" w:rsidR="00503BA1" w:rsidRPr="00964E51" w:rsidRDefault="00503BA1" w:rsidP="00503BA1">
      <w:pPr>
        <w:keepLines/>
        <w:widowControl w:val="0"/>
        <w:jc w:val="both"/>
        <w:rPr>
          <w:rFonts w:ascii="Tahoma" w:hAnsi="Tahoma" w:cs="Tahoma"/>
        </w:rPr>
      </w:pPr>
    </w:p>
    <w:p w14:paraId="77B401E1" w14:textId="77777777" w:rsidR="00503BA1" w:rsidRPr="00964E51" w:rsidRDefault="00503BA1" w:rsidP="00503BA1">
      <w:pPr>
        <w:keepLines/>
        <w:widowControl w:val="0"/>
        <w:jc w:val="both"/>
        <w:rPr>
          <w:rFonts w:ascii="Tahoma" w:hAnsi="Tahoma" w:cs="Tahoma"/>
        </w:rPr>
      </w:pPr>
    </w:p>
    <w:p w14:paraId="4FB914F1" w14:textId="77777777" w:rsidR="00503BA1" w:rsidRPr="00964E51" w:rsidRDefault="00503BA1" w:rsidP="00503BA1">
      <w:pPr>
        <w:keepLines/>
        <w:widowControl w:val="0"/>
        <w:jc w:val="both"/>
        <w:rPr>
          <w:rFonts w:ascii="Tahoma" w:hAnsi="Tahoma" w:cs="Tahoma"/>
        </w:rPr>
      </w:pPr>
    </w:p>
    <w:p w14:paraId="0A65334D" w14:textId="77777777" w:rsidR="00503BA1" w:rsidRPr="00964E51" w:rsidRDefault="00503BA1" w:rsidP="00503BA1">
      <w:pPr>
        <w:keepLines/>
        <w:widowControl w:val="0"/>
        <w:jc w:val="both"/>
        <w:rPr>
          <w:rFonts w:ascii="Tahoma" w:hAnsi="Tahoma" w:cs="Tahoma"/>
        </w:rPr>
      </w:pPr>
    </w:p>
    <w:p w14:paraId="676DCAF7" w14:textId="77777777" w:rsidR="00503BA1" w:rsidRPr="00964E51" w:rsidRDefault="00503BA1" w:rsidP="00503BA1">
      <w:pPr>
        <w:keepLines/>
        <w:widowControl w:val="0"/>
        <w:jc w:val="both"/>
        <w:rPr>
          <w:rFonts w:ascii="Tahoma" w:hAnsi="Tahoma" w:cs="Tahoma"/>
        </w:rPr>
      </w:pPr>
    </w:p>
    <w:p w14:paraId="7A105632" w14:textId="77777777" w:rsidR="00503BA1" w:rsidRPr="00964E51" w:rsidRDefault="00503BA1" w:rsidP="00503BA1">
      <w:pPr>
        <w:keepLines/>
        <w:widowControl w:val="0"/>
        <w:rPr>
          <w:rFonts w:ascii="Tahoma" w:hAnsi="Tahoma" w:cs="Tahoma"/>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503BA1" w:rsidRPr="00964E51" w14:paraId="0E2A0455" w14:textId="77777777" w:rsidTr="009A22C6">
        <w:trPr>
          <w:trHeight w:val="235"/>
        </w:trPr>
        <w:tc>
          <w:tcPr>
            <w:tcW w:w="3427" w:type="dxa"/>
            <w:tcBorders>
              <w:bottom w:val="single" w:sz="4" w:space="0" w:color="auto"/>
            </w:tcBorders>
          </w:tcPr>
          <w:p w14:paraId="5FC7AEA7" w14:textId="77777777" w:rsidR="00503BA1" w:rsidRPr="00964E51" w:rsidRDefault="00503BA1" w:rsidP="00503BA1">
            <w:pPr>
              <w:keepLines/>
              <w:widowControl w:val="0"/>
              <w:jc w:val="both"/>
              <w:rPr>
                <w:rFonts w:ascii="Tahoma" w:hAnsi="Tahoma" w:cs="Tahoma"/>
                <w:snapToGrid w:val="0"/>
                <w:color w:val="000000"/>
              </w:rPr>
            </w:pPr>
          </w:p>
        </w:tc>
        <w:tc>
          <w:tcPr>
            <w:tcW w:w="2999" w:type="dxa"/>
          </w:tcPr>
          <w:p w14:paraId="0A842B7E" w14:textId="77777777" w:rsidR="00503BA1" w:rsidRPr="00964E51" w:rsidRDefault="00503BA1" w:rsidP="00503BA1">
            <w:pPr>
              <w:keepLines/>
              <w:widowControl w:val="0"/>
              <w:jc w:val="center"/>
              <w:rPr>
                <w:rFonts w:ascii="Tahoma" w:hAnsi="Tahoma" w:cs="Tahoma"/>
                <w:snapToGrid w:val="0"/>
                <w:color w:val="000000"/>
              </w:rPr>
            </w:pPr>
          </w:p>
        </w:tc>
        <w:tc>
          <w:tcPr>
            <w:tcW w:w="3142" w:type="dxa"/>
            <w:tcBorders>
              <w:bottom w:val="single" w:sz="4" w:space="0" w:color="auto"/>
            </w:tcBorders>
          </w:tcPr>
          <w:p w14:paraId="0B8526B1" w14:textId="77777777" w:rsidR="00503BA1" w:rsidRPr="00964E51" w:rsidRDefault="00503BA1" w:rsidP="00503BA1">
            <w:pPr>
              <w:keepLines/>
              <w:widowControl w:val="0"/>
              <w:tabs>
                <w:tab w:val="left" w:pos="567"/>
                <w:tab w:val="num" w:pos="851"/>
                <w:tab w:val="left" w:pos="993"/>
              </w:tabs>
              <w:jc w:val="both"/>
              <w:rPr>
                <w:rFonts w:ascii="Tahoma" w:hAnsi="Tahoma" w:cs="Tahoma"/>
                <w:snapToGrid w:val="0"/>
                <w:color w:val="000000"/>
              </w:rPr>
            </w:pPr>
          </w:p>
        </w:tc>
      </w:tr>
      <w:tr w:rsidR="00503BA1" w:rsidRPr="00964E51" w14:paraId="6D41E60F" w14:textId="77777777" w:rsidTr="009A22C6">
        <w:trPr>
          <w:trHeight w:val="235"/>
        </w:trPr>
        <w:tc>
          <w:tcPr>
            <w:tcW w:w="3427" w:type="dxa"/>
            <w:tcBorders>
              <w:top w:val="single" w:sz="4" w:space="0" w:color="auto"/>
            </w:tcBorders>
          </w:tcPr>
          <w:p w14:paraId="7CF4F4E9" w14:textId="77777777" w:rsidR="00503BA1" w:rsidRPr="00964E51" w:rsidRDefault="00503BA1" w:rsidP="00503BA1">
            <w:pPr>
              <w:keepLines/>
              <w:widowControl w:val="0"/>
              <w:jc w:val="center"/>
              <w:rPr>
                <w:rFonts w:ascii="Tahoma" w:hAnsi="Tahoma" w:cs="Tahoma"/>
                <w:snapToGrid w:val="0"/>
                <w:color w:val="000000"/>
              </w:rPr>
            </w:pPr>
            <w:r w:rsidRPr="00964E51">
              <w:rPr>
                <w:rFonts w:ascii="Tahoma" w:hAnsi="Tahoma" w:cs="Tahoma"/>
                <w:snapToGrid w:val="0"/>
                <w:color w:val="000000"/>
              </w:rPr>
              <w:t>(</w:t>
            </w:r>
            <w:r w:rsidRPr="00964E51">
              <w:rPr>
                <w:rFonts w:ascii="Tahoma" w:hAnsi="Tahoma" w:cs="Tahoma"/>
                <w:snapToGrid w:val="0"/>
                <w:color w:val="000000"/>
                <w:sz w:val="18"/>
              </w:rPr>
              <w:t>kraj, datum</w:t>
            </w:r>
            <w:r w:rsidRPr="00964E51">
              <w:rPr>
                <w:rFonts w:ascii="Tahoma" w:hAnsi="Tahoma" w:cs="Tahoma"/>
                <w:snapToGrid w:val="0"/>
                <w:color w:val="000000"/>
              </w:rPr>
              <w:t>)</w:t>
            </w:r>
          </w:p>
        </w:tc>
        <w:tc>
          <w:tcPr>
            <w:tcW w:w="2999" w:type="dxa"/>
          </w:tcPr>
          <w:p w14:paraId="5C648C26" w14:textId="77777777" w:rsidR="00503BA1" w:rsidRPr="00964E51" w:rsidRDefault="00503BA1" w:rsidP="00503BA1">
            <w:pPr>
              <w:keepLines/>
              <w:widowControl w:val="0"/>
              <w:jc w:val="center"/>
              <w:rPr>
                <w:rFonts w:ascii="Tahoma" w:hAnsi="Tahoma" w:cs="Tahoma"/>
                <w:snapToGrid w:val="0"/>
                <w:color w:val="000000"/>
              </w:rPr>
            </w:pPr>
            <w:r w:rsidRPr="00964E51">
              <w:rPr>
                <w:rFonts w:ascii="Tahoma" w:hAnsi="Tahoma" w:cs="Tahoma"/>
                <w:snapToGrid w:val="0"/>
                <w:color w:val="000000"/>
              </w:rPr>
              <w:t>žig</w:t>
            </w:r>
          </w:p>
        </w:tc>
        <w:tc>
          <w:tcPr>
            <w:tcW w:w="3142" w:type="dxa"/>
            <w:tcBorders>
              <w:top w:val="single" w:sz="4" w:space="0" w:color="auto"/>
            </w:tcBorders>
          </w:tcPr>
          <w:p w14:paraId="1861713D" w14:textId="77777777" w:rsidR="00503BA1" w:rsidRPr="00964E51" w:rsidRDefault="00503BA1" w:rsidP="00503BA1">
            <w:pPr>
              <w:keepLines/>
              <w:widowControl w:val="0"/>
              <w:jc w:val="both"/>
              <w:rPr>
                <w:rFonts w:ascii="Tahoma" w:hAnsi="Tahoma" w:cs="Tahoma"/>
                <w:snapToGrid w:val="0"/>
                <w:color w:val="000000"/>
              </w:rPr>
            </w:pPr>
            <w:r w:rsidRPr="00964E51">
              <w:rPr>
                <w:rFonts w:ascii="Tahoma" w:hAnsi="Tahoma" w:cs="Tahoma"/>
                <w:snapToGrid w:val="0"/>
                <w:color w:val="000000"/>
              </w:rPr>
              <w:t>(</w:t>
            </w:r>
            <w:r w:rsidRPr="00964E51">
              <w:rPr>
                <w:rFonts w:ascii="Tahoma" w:hAnsi="Tahoma" w:cs="Tahoma"/>
                <w:snapToGrid w:val="0"/>
                <w:color w:val="000000"/>
                <w:sz w:val="18"/>
              </w:rPr>
              <w:t>Ime in priimek ter podpis ponudnika</w:t>
            </w:r>
            <w:r w:rsidRPr="00964E51">
              <w:rPr>
                <w:rFonts w:ascii="Tahoma" w:hAnsi="Tahoma" w:cs="Tahoma"/>
                <w:snapToGrid w:val="0"/>
                <w:color w:val="000000"/>
              </w:rPr>
              <w:t>)</w:t>
            </w:r>
          </w:p>
        </w:tc>
      </w:tr>
    </w:tbl>
    <w:p w14:paraId="1423B06F" w14:textId="77777777" w:rsidR="00503BA1" w:rsidRPr="00964E51" w:rsidRDefault="00503BA1" w:rsidP="00503BA1">
      <w:pPr>
        <w:keepLines/>
        <w:widowControl w:val="0"/>
      </w:pPr>
    </w:p>
    <w:p w14:paraId="383443DA" w14:textId="77777777" w:rsidR="00503BA1" w:rsidRPr="00964E51" w:rsidRDefault="00503BA1" w:rsidP="00503BA1">
      <w:pPr>
        <w:keepLines/>
        <w:widowControl w:val="0"/>
        <w:rPr>
          <w:rFonts w:ascii="Tahoma" w:hAnsi="Tahoma" w:cs="Tahoma"/>
          <w:b/>
          <w:i/>
          <w:sz w:val="18"/>
          <w:szCs w:val="18"/>
        </w:rPr>
      </w:pPr>
    </w:p>
    <w:p w14:paraId="481BDE82" w14:textId="77777777" w:rsidR="00503BA1" w:rsidRPr="00964E51" w:rsidRDefault="00503BA1" w:rsidP="00503BA1">
      <w:pPr>
        <w:keepLines/>
        <w:widowControl w:val="0"/>
        <w:rPr>
          <w:rFonts w:ascii="Tahoma" w:hAnsi="Tahoma" w:cs="Tahoma"/>
          <w:b/>
          <w:i/>
          <w:sz w:val="18"/>
          <w:szCs w:val="18"/>
        </w:rPr>
      </w:pPr>
    </w:p>
    <w:p w14:paraId="7033F2AC" w14:textId="77777777" w:rsidR="00503BA1" w:rsidRPr="00964E51" w:rsidRDefault="00503BA1" w:rsidP="00503BA1">
      <w:pPr>
        <w:keepLines/>
        <w:widowControl w:val="0"/>
        <w:rPr>
          <w:rFonts w:ascii="Tahoma" w:hAnsi="Tahoma" w:cs="Tahoma"/>
          <w:b/>
          <w:i/>
          <w:sz w:val="18"/>
          <w:szCs w:val="18"/>
        </w:rPr>
      </w:pPr>
    </w:p>
    <w:p w14:paraId="13F19B56" w14:textId="77777777" w:rsidR="00503BA1" w:rsidRPr="00964E51" w:rsidRDefault="00503BA1" w:rsidP="00503BA1">
      <w:pPr>
        <w:keepLines/>
        <w:widowControl w:val="0"/>
        <w:rPr>
          <w:rFonts w:ascii="Tahoma" w:hAnsi="Tahoma" w:cs="Tahoma"/>
          <w:b/>
          <w:i/>
          <w:sz w:val="18"/>
          <w:szCs w:val="18"/>
        </w:rPr>
      </w:pPr>
    </w:p>
    <w:p w14:paraId="36E0E69E" w14:textId="77777777" w:rsidR="00503BA1" w:rsidRPr="00964E51" w:rsidRDefault="00503BA1" w:rsidP="00503BA1">
      <w:pPr>
        <w:keepLines/>
        <w:widowControl w:val="0"/>
        <w:rPr>
          <w:rFonts w:ascii="Tahoma" w:hAnsi="Tahoma" w:cs="Tahoma"/>
          <w:b/>
          <w:i/>
          <w:sz w:val="18"/>
          <w:szCs w:val="18"/>
        </w:rPr>
      </w:pPr>
    </w:p>
    <w:p w14:paraId="6CFC13F6" w14:textId="15DF4CC5" w:rsidR="00503BA1" w:rsidRPr="00964E51" w:rsidRDefault="00503BA1" w:rsidP="00503BA1">
      <w:pPr>
        <w:keepLines/>
        <w:widowControl w:val="0"/>
      </w:pPr>
      <w:r w:rsidRPr="00964E51">
        <w:rPr>
          <w:rFonts w:ascii="Tahoma" w:hAnsi="Tahoma" w:cs="Tahoma"/>
          <w:b/>
          <w:i/>
          <w:sz w:val="18"/>
          <w:szCs w:val="18"/>
        </w:rPr>
        <w:t xml:space="preserve">Navodilo: </w:t>
      </w:r>
      <w:r w:rsidRPr="00964E51">
        <w:rPr>
          <w:rFonts w:ascii="Tahoma" w:hAnsi="Tahoma" w:cs="Tahoma"/>
          <w:i/>
          <w:sz w:val="18"/>
          <w:szCs w:val="18"/>
        </w:rPr>
        <w:t xml:space="preserve">Ponudnik </w:t>
      </w:r>
      <w:r w:rsidRPr="00964E51">
        <w:rPr>
          <w:rFonts w:ascii="Tahoma" w:hAnsi="Tahoma" w:cs="Tahoma"/>
          <w:i/>
          <w:sz w:val="18"/>
          <w:szCs w:val="18"/>
          <w:u w:val="single"/>
        </w:rPr>
        <w:t>obrazec</w:t>
      </w:r>
      <w:r w:rsidRPr="00964E51">
        <w:rPr>
          <w:rFonts w:ascii="Tahoma" w:hAnsi="Tahoma" w:cs="Tahoma"/>
          <w:b/>
          <w:i/>
          <w:sz w:val="18"/>
          <w:szCs w:val="18"/>
        </w:rPr>
        <w:t xml:space="preserve"> </w:t>
      </w:r>
      <w:r w:rsidRPr="00964E51">
        <w:rPr>
          <w:rFonts w:ascii="Tahoma" w:hAnsi="Tahoma" w:cs="Tahoma"/>
          <w:i/>
          <w:sz w:val="18"/>
          <w:szCs w:val="18"/>
        </w:rPr>
        <w:t>v okviru sistema e-</w:t>
      </w:r>
      <w:proofErr w:type="spellStart"/>
      <w:r w:rsidRPr="00964E51">
        <w:rPr>
          <w:rFonts w:ascii="Tahoma" w:hAnsi="Tahoma" w:cs="Tahoma"/>
          <w:i/>
          <w:sz w:val="18"/>
          <w:szCs w:val="18"/>
        </w:rPr>
        <w:t>JN</w:t>
      </w:r>
      <w:proofErr w:type="spellEnd"/>
      <w:r w:rsidRPr="00964E51">
        <w:rPr>
          <w:rFonts w:ascii="Tahoma" w:hAnsi="Tahoma" w:cs="Tahoma"/>
          <w:b/>
          <w:i/>
          <w:sz w:val="18"/>
          <w:szCs w:val="18"/>
        </w:rPr>
        <w:t xml:space="preserve"> </w:t>
      </w:r>
      <w:r w:rsidRPr="00964E51">
        <w:rPr>
          <w:rFonts w:ascii="Tahoma" w:hAnsi="Tahoma" w:cs="Tahoma"/>
          <w:b/>
          <w:i/>
          <w:sz w:val="18"/>
          <w:szCs w:val="18"/>
          <w:u w:val="single"/>
        </w:rPr>
        <w:t>naloži v Razdelek »DOKUMENTI«, del »Ostale priloge«!</w:t>
      </w:r>
    </w:p>
    <w:p w14:paraId="1D96B908" w14:textId="77777777" w:rsidR="00503BA1" w:rsidRPr="00964E51" w:rsidRDefault="00503BA1" w:rsidP="00503BA1">
      <w:pPr>
        <w:keepLines/>
        <w:widowControl w:val="0"/>
      </w:pPr>
    </w:p>
    <w:p w14:paraId="58C935BE" w14:textId="77777777" w:rsidR="00166E41" w:rsidRPr="00964E51" w:rsidRDefault="00166E41" w:rsidP="00166E41">
      <w:pPr>
        <w:keepLines/>
        <w:widowControl w:val="0"/>
        <w:tabs>
          <w:tab w:val="left" w:pos="567"/>
          <w:tab w:val="num" w:pos="851"/>
          <w:tab w:val="left" w:pos="993"/>
        </w:tabs>
        <w:jc w:val="both"/>
        <w:rPr>
          <w:rFonts w:ascii="Tahoma" w:hAnsi="Tahoma" w:cs="Tahoma"/>
        </w:rPr>
      </w:pPr>
    </w:p>
    <w:p w14:paraId="5F1E47B0" w14:textId="1FC535C8" w:rsidR="00F87E6E" w:rsidRPr="00964E51" w:rsidRDefault="00F87E6E" w:rsidP="005E6CB4">
      <w:pPr>
        <w:keepLines/>
        <w:widowControl w:val="0"/>
        <w:rPr>
          <w:sz w:val="12"/>
          <w:szCs w:val="12"/>
        </w:rPr>
      </w:pPr>
    </w:p>
    <w:p w14:paraId="6BACF73F" w14:textId="77777777" w:rsidR="00F87E6E" w:rsidRPr="00964E51" w:rsidRDefault="00F87E6E">
      <w:pPr>
        <w:rPr>
          <w:sz w:val="12"/>
          <w:szCs w:val="12"/>
        </w:rPr>
      </w:pPr>
      <w:r w:rsidRPr="00964E51">
        <w:rPr>
          <w:sz w:val="12"/>
          <w:szCs w:val="12"/>
        </w:rPr>
        <w:br w:type="page"/>
      </w:r>
    </w:p>
    <w:p w14:paraId="4DB7D077" w14:textId="77777777" w:rsidR="00F87E6E" w:rsidRPr="00964E51" w:rsidRDefault="00F87E6E" w:rsidP="005E6CB4">
      <w:pPr>
        <w:keepLines/>
        <w:widowControl w:val="0"/>
        <w:rPr>
          <w:sz w:val="12"/>
          <w:szCs w:val="12"/>
        </w:rPr>
      </w:pPr>
    </w:p>
    <w:p w14:paraId="101DA44E" w14:textId="6107124E" w:rsidR="00B06EF8" w:rsidRPr="00964E51" w:rsidRDefault="00B06EF8" w:rsidP="005E6CB4">
      <w:pPr>
        <w:keepLines/>
        <w:widowControl w:val="0"/>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964E51" w14:paraId="4D2DD43E" w14:textId="77777777" w:rsidTr="00380E96">
        <w:tc>
          <w:tcPr>
            <w:tcW w:w="599" w:type="dxa"/>
            <w:tcBorders>
              <w:top w:val="single" w:sz="4" w:space="0" w:color="auto"/>
              <w:bottom w:val="single" w:sz="4" w:space="0" w:color="auto"/>
              <w:right w:val="nil"/>
            </w:tcBorders>
          </w:tcPr>
          <w:p w14:paraId="6C46042E" w14:textId="563A2801" w:rsidR="0063510D" w:rsidRPr="00964E51" w:rsidRDefault="00003E01" w:rsidP="005E6CB4">
            <w:pPr>
              <w:keepLines/>
              <w:widowControl w:val="0"/>
              <w:jc w:val="right"/>
              <w:rPr>
                <w:rFonts w:ascii="Tahoma" w:hAnsi="Tahoma" w:cs="Tahoma"/>
              </w:rPr>
            </w:pPr>
            <w:r w:rsidRPr="00964E51">
              <w:br w:type="page"/>
            </w:r>
            <w:r w:rsidR="0063510D" w:rsidRPr="00964E51">
              <w:br w:type="page"/>
            </w:r>
            <w:r w:rsidR="0063510D" w:rsidRPr="00964E51">
              <w:rPr>
                <w:rFonts w:ascii="Tahoma" w:hAnsi="Tahoma" w:cs="Tahoma"/>
              </w:rPr>
              <w:t xml:space="preserve">      </w:t>
            </w:r>
          </w:p>
        </w:tc>
        <w:tc>
          <w:tcPr>
            <w:tcW w:w="7835" w:type="dxa"/>
            <w:tcBorders>
              <w:top w:val="single" w:sz="4" w:space="0" w:color="auto"/>
              <w:left w:val="nil"/>
              <w:bottom w:val="single" w:sz="4" w:space="0" w:color="auto"/>
            </w:tcBorders>
          </w:tcPr>
          <w:p w14:paraId="551B3FD0" w14:textId="02839666" w:rsidR="0063510D" w:rsidRPr="00964E51" w:rsidRDefault="00B25312" w:rsidP="005E6CB4">
            <w:pPr>
              <w:keepLines/>
              <w:widowControl w:val="0"/>
              <w:rPr>
                <w:rFonts w:ascii="Tahoma" w:hAnsi="Tahoma" w:cs="Tahoma"/>
              </w:rPr>
            </w:pPr>
            <w:r w:rsidRPr="00964E51">
              <w:rPr>
                <w:rFonts w:ascii="Tahoma" w:hAnsi="Tahoma" w:cs="Tahoma"/>
              </w:rPr>
              <w:t>VZOREC</w:t>
            </w:r>
            <w:r w:rsidR="00380E96" w:rsidRPr="00964E51">
              <w:rPr>
                <w:rFonts w:ascii="Tahoma" w:hAnsi="Tahoma" w:cs="Tahoma"/>
              </w:rPr>
              <w:t xml:space="preserve"> OKVIRNEGA SPORAZUMA</w:t>
            </w:r>
          </w:p>
        </w:tc>
        <w:tc>
          <w:tcPr>
            <w:tcW w:w="850" w:type="dxa"/>
            <w:tcBorders>
              <w:top w:val="single" w:sz="4" w:space="0" w:color="auto"/>
              <w:bottom w:val="single" w:sz="4" w:space="0" w:color="auto"/>
              <w:right w:val="nil"/>
            </w:tcBorders>
          </w:tcPr>
          <w:p w14:paraId="116BE602" w14:textId="77777777" w:rsidR="0063510D" w:rsidRPr="00964E51" w:rsidRDefault="0063510D" w:rsidP="005E6CB4">
            <w:pPr>
              <w:keepLines/>
              <w:widowControl w:val="0"/>
              <w:jc w:val="right"/>
              <w:rPr>
                <w:rFonts w:ascii="Tahoma" w:hAnsi="Tahoma" w:cs="Tahoma"/>
                <w:b/>
              </w:rPr>
            </w:pPr>
            <w:r w:rsidRPr="00964E51">
              <w:rPr>
                <w:rFonts w:ascii="Tahoma" w:hAnsi="Tahoma" w:cs="Tahoma"/>
                <w:b/>
                <w:i/>
              </w:rPr>
              <w:t xml:space="preserve">Priloga </w:t>
            </w:r>
          </w:p>
        </w:tc>
        <w:tc>
          <w:tcPr>
            <w:tcW w:w="425" w:type="dxa"/>
            <w:tcBorders>
              <w:top w:val="single" w:sz="4" w:space="0" w:color="auto"/>
              <w:left w:val="nil"/>
              <w:bottom w:val="single" w:sz="4" w:space="0" w:color="auto"/>
            </w:tcBorders>
          </w:tcPr>
          <w:p w14:paraId="73638D3A" w14:textId="3819F7ED" w:rsidR="0063510D" w:rsidRPr="00964E51" w:rsidRDefault="00503BA1" w:rsidP="005E6CB4">
            <w:pPr>
              <w:keepLines/>
              <w:widowControl w:val="0"/>
              <w:rPr>
                <w:rFonts w:ascii="Tahoma" w:hAnsi="Tahoma" w:cs="Tahoma"/>
                <w:b/>
                <w:i/>
              </w:rPr>
            </w:pPr>
            <w:r w:rsidRPr="00964E51">
              <w:rPr>
                <w:rFonts w:ascii="Tahoma" w:hAnsi="Tahoma" w:cs="Tahoma"/>
                <w:b/>
                <w:i/>
              </w:rPr>
              <w:t>13</w:t>
            </w:r>
          </w:p>
        </w:tc>
      </w:tr>
    </w:tbl>
    <w:p w14:paraId="5BE843F1" w14:textId="7E8F00DF" w:rsidR="008F1D5B" w:rsidRPr="00964E51" w:rsidRDefault="008F1D5B" w:rsidP="005E6CB4">
      <w:pPr>
        <w:keepLines/>
        <w:widowControl w:val="0"/>
        <w:rPr>
          <w:rFonts w:ascii="Tahoma" w:hAnsi="Tahoma" w:cs="Tahoma"/>
          <w:i/>
          <w:szCs w:val="18"/>
        </w:rPr>
      </w:pPr>
    </w:p>
    <w:p w14:paraId="57C0D436" w14:textId="77777777" w:rsidR="00EE3655" w:rsidRPr="00964E51" w:rsidRDefault="00EE3655" w:rsidP="005E6CB4">
      <w:pPr>
        <w:keepLines/>
        <w:widowControl w:val="0"/>
        <w:rPr>
          <w:rFonts w:ascii="Tahoma" w:hAnsi="Tahoma" w:cs="Tahoma"/>
          <w:i/>
          <w:sz w:val="18"/>
          <w:szCs w:val="18"/>
        </w:rPr>
      </w:pPr>
      <w:r w:rsidRPr="00964E51">
        <w:rPr>
          <w:rFonts w:ascii="Tahoma" w:hAnsi="Tahoma" w:cs="Tahoma"/>
          <w:i/>
          <w:sz w:val="18"/>
          <w:szCs w:val="18"/>
        </w:rPr>
        <w:t>Št. naročnika: _________</w:t>
      </w:r>
    </w:p>
    <w:p w14:paraId="1B99FE73" w14:textId="77777777" w:rsidR="00EE3655" w:rsidRPr="00964E51" w:rsidRDefault="00EE3655" w:rsidP="005E6CB4">
      <w:pPr>
        <w:keepLines/>
        <w:widowControl w:val="0"/>
        <w:rPr>
          <w:rFonts w:ascii="Tahoma" w:hAnsi="Tahoma" w:cs="Tahoma"/>
          <w:i/>
          <w:sz w:val="18"/>
          <w:szCs w:val="18"/>
        </w:rPr>
      </w:pPr>
      <w:r w:rsidRPr="00964E51">
        <w:rPr>
          <w:rFonts w:ascii="Tahoma" w:hAnsi="Tahoma" w:cs="Tahoma"/>
          <w:i/>
          <w:sz w:val="18"/>
          <w:szCs w:val="18"/>
        </w:rPr>
        <w:t>Št. izvajalca:   _________</w:t>
      </w:r>
    </w:p>
    <w:p w14:paraId="7DC34BA7" w14:textId="77777777" w:rsidR="00EE3655" w:rsidRPr="00964E51" w:rsidRDefault="00EE3655" w:rsidP="005E6CB4">
      <w:pPr>
        <w:keepLines/>
        <w:widowControl w:val="0"/>
        <w:rPr>
          <w:rFonts w:ascii="Tahoma" w:hAnsi="Tahoma" w:cs="Tahoma"/>
          <w:b/>
        </w:rPr>
      </w:pPr>
    </w:p>
    <w:p w14:paraId="483A499E" w14:textId="77777777" w:rsidR="00EE3655" w:rsidRPr="00964E51" w:rsidRDefault="00EE3655" w:rsidP="005E6CB4">
      <w:pPr>
        <w:keepLines/>
        <w:widowControl w:val="0"/>
        <w:rPr>
          <w:rFonts w:ascii="Tahoma" w:hAnsi="Tahoma" w:cs="Tahoma"/>
          <w:b/>
        </w:rPr>
      </w:pPr>
    </w:p>
    <w:p w14:paraId="7F27074A" w14:textId="77777777" w:rsidR="00EE3655" w:rsidRPr="00964E51" w:rsidRDefault="00EE3655" w:rsidP="005E6CB4">
      <w:pPr>
        <w:keepLines/>
        <w:widowControl w:val="0"/>
        <w:tabs>
          <w:tab w:val="left" w:pos="1702"/>
        </w:tabs>
        <w:rPr>
          <w:rFonts w:ascii="Tahoma" w:hAnsi="Tahoma" w:cs="Tahoma"/>
        </w:rPr>
      </w:pPr>
      <w:r w:rsidRPr="00964E51">
        <w:rPr>
          <w:rFonts w:ascii="Tahoma" w:hAnsi="Tahoma" w:cs="Tahoma"/>
          <w:b/>
        </w:rPr>
        <w:t>Naročnik:</w:t>
      </w:r>
      <w:r w:rsidRPr="00964E51">
        <w:rPr>
          <w:rFonts w:ascii="Tahoma" w:hAnsi="Tahoma" w:cs="Tahoma"/>
        </w:rPr>
        <w:tab/>
      </w:r>
      <w:r w:rsidRPr="00964E51">
        <w:rPr>
          <w:rFonts w:ascii="Tahoma" w:hAnsi="Tahoma" w:cs="Tahoma"/>
        </w:rPr>
        <w:tab/>
        <w:t xml:space="preserve">............................................................................................................., </w:t>
      </w:r>
    </w:p>
    <w:p w14:paraId="174F9A5F" w14:textId="77777777" w:rsidR="00EE3655" w:rsidRPr="00964E51" w:rsidRDefault="00EE3655" w:rsidP="005E6CB4">
      <w:pPr>
        <w:keepLines/>
        <w:widowControl w:val="0"/>
        <w:jc w:val="both"/>
        <w:rPr>
          <w:rFonts w:ascii="Tahoma" w:hAnsi="Tahoma" w:cs="Tahoma"/>
        </w:rPr>
      </w:pPr>
      <w:r w:rsidRPr="00964E51">
        <w:rPr>
          <w:rFonts w:ascii="Tahoma" w:hAnsi="Tahoma" w:cs="Tahoma"/>
        </w:rPr>
        <w:tab/>
      </w:r>
      <w:r w:rsidRPr="00964E51">
        <w:rPr>
          <w:rFonts w:ascii="Tahoma" w:hAnsi="Tahoma" w:cs="Tahoma"/>
        </w:rPr>
        <w:tab/>
      </w:r>
      <w:r w:rsidRPr="00964E51">
        <w:rPr>
          <w:rFonts w:ascii="Tahoma" w:hAnsi="Tahoma" w:cs="Tahoma"/>
        </w:rPr>
        <w:tab/>
        <w:t xml:space="preserve">ki ga zastopa:......................................................................................... </w:t>
      </w:r>
    </w:p>
    <w:p w14:paraId="63E1E4FC" w14:textId="77777777" w:rsidR="00EE3655" w:rsidRPr="00964E51" w:rsidRDefault="00EE3655" w:rsidP="005E6CB4">
      <w:pPr>
        <w:keepLines/>
        <w:widowControl w:val="0"/>
        <w:rPr>
          <w:rFonts w:ascii="Tahoma" w:hAnsi="Tahoma" w:cs="Tahoma"/>
        </w:rPr>
      </w:pPr>
      <w:r w:rsidRPr="00964E51">
        <w:rPr>
          <w:rFonts w:ascii="Tahoma" w:hAnsi="Tahoma" w:cs="Tahoma"/>
        </w:rPr>
        <w:tab/>
      </w:r>
      <w:r w:rsidRPr="00964E51">
        <w:rPr>
          <w:rFonts w:ascii="Tahoma" w:hAnsi="Tahoma" w:cs="Tahoma"/>
        </w:rPr>
        <w:tab/>
      </w:r>
      <w:r w:rsidRPr="00964E51">
        <w:rPr>
          <w:rFonts w:ascii="Tahoma" w:hAnsi="Tahoma" w:cs="Tahoma"/>
        </w:rPr>
        <w:tab/>
        <w:t>številka transakcijskega računa: ___________________________</w:t>
      </w:r>
    </w:p>
    <w:p w14:paraId="46BCD2E5" w14:textId="526F6D02" w:rsidR="00E059FA" w:rsidRPr="00964E51" w:rsidRDefault="00397336" w:rsidP="005E6CB4">
      <w:pPr>
        <w:keepLines/>
        <w:widowControl w:val="0"/>
        <w:ind w:left="1416" w:firstLine="708"/>
        <w:rPr>
          <w:rFonts w:ascii="Tahoma" w:hAnsi="Tahoma" w:cs="Tahoma"/>
        </w:rPr>
      </w:pPr>
      <w:r w:rsidRPr="00964E51">
        <w:rPr>
          <w:rFonts w:ascii="Tahoma" w:hAnsi="Tahoma" w:cs="Tahoma"/>
        </w:rPr>
        <w:t xml:space="preserve">davčna </w:t>
      </w:r>
      <w:r w:rsidR="00E059FA" w:rsidRPr="00964E51">
        <w:rPr>
          <w:rFonts w:ascii="Tahoma" w:hAnsi="Tahoma" w:cs="Tahoma"/>
        </w:rPr>
        <w:t>številka</w:t>
      </w:r>
      <w:r w:rsidRPr="00964E51">
        <w:rPr>
          <w:rFonts w:ascii="Tahoma" w:hAnsi="Tahoma" w:cs="Tahoma"/>
        </w:rPr>
        <w:t xml:space="preserve">: </w:t>
      </w:r>
      <w:r w:rsidR="00E059FA" w:rsidRPr="00964E51">
        <w:rPr>
          <w:rFonts w:ascii="Tahoma" w:hAnsi="Tahoma" w:cs="Tahoma"/>
        </w:rPr>
        <w:t xml:space="preserve"> _________________________</w:t>
      </w:r>
    </w:p>
    <w:p w14:paraId="6C1A7368" w14:textId="492C621D" w:rsidR="00EE3655" w:rsidRPr="00964E51" w:rsidRDefault="00EE3655" w:rsidP="005E6CB4">
      <w:pPr>
        <w:keepLines/>
        <w:widowControl w:val="0"/>
        <w:ind w:left="1416" w:firstLine="708"/>
        <w:rPr>
          <w:rFonts w:ascii="Tahoma" w:hAnsi="Tahoma" w:cs="Tahoma"/>
        </w:rPr>
      </w:pPr>
      <w:r w:rsidRPr="00964E51">
        <w:rPr>
          <w:rFonts w:ascii="Tahoma" w:hAnsi="Tahoma" w:cs="Tahoma"/>
        </w:rPr>
        <w:t>identifikacijska številka za DDV: _________________________</w:t>
      </w:r>
    </w:p>
    <w:p w14:paraId="4DCA5125" w14:textId="77777777" w:rsidR="00EE3655" w:rsidRPr="00964E51" w:rsidRDefault="00EE3655" w:rsidP="005E6CB4">
      <w:pPr>
        <w:keepLines/>
        <w:widowControl w:val="0"/>
        <w:rPr>
          <w:rFonts w:ascii="Tahoma" w:hAnsi="Tahoma" w:cs="Tahoma"/>
        </w:rPr>
      </w:pPr>
      <w:r w:rsidRPr="00964E51">
        <w:rPr>
          <w:rFonts w:ascii="Tahoma" w:hAnsi="Tahoma" w:cs="Tahoma"/>
        </w:rPr>
        <w:tab/>
      </w:r>
      <w:r w:rsidRPr="00964E51">
        <w:rPr>
          <w:rFonts w:ascii="Tahoma" w:hAnsi="Tahoma" w:cs="Tahoma"/>
        </w:rPr>
        <w:tab/>
      </w:r>
      <w:r w:rsidRPr="00964E51">
        <w:rPr>
          <w:rFonts w:ascii="Tahoma" w:hAnsi="Tahoma" w:cs="Tahoma"/>
        </w:rPr>
        <w:tab/>
        <w:t>matična številka: ______________________</w:t>
      </w:r>
    </w:p>
    <w:p w14:paraId="0CEF1FE2" w14:textId="2C232ACD" w:rsidR="00EE3655" w:rsidRPr="00964E51" w:rsidRDefault="00EE3655" w:rsidP="005E6CB4">
      <w:pPr>
        <w:keepLines/>
        <w:widowControl w:val="0"/>
        <w:ind w:left="1416" w:firstLine="708"/>
        <w:jc w:val="both"/>
        <w:rPr>
          <w:rFonts w:ascii="Tahoma" w:hAnsi="Tahoma" w:cs="Tahoma"/>
        </w:rPr>
      </w:pPr>
      <w:r w:rsidRPr="00964E51">
        <w:rPr>
          <w:rFonts w:ascii="Tahoma" w:hAnsi="Tahoma" w:cs="Tahoma"/>
        </w:rPr>
        <w:t xml:space="preserve">(v nadaljevanju: </w:t>
      </w:r>
      <w:r w:rsidRPr="00964E51">
        <w:rPr>
          <w:rFonts w:ascii="Tahoma" w:hAnsi="Tahoma" w:cs="Tahoma"/>
          <w:bCs/>
        </w:rPr>
        <w:t>naročnik</w:t>
      </w:r>
      <w:r w:rsidRPr="00964E51">
        <w:rPr>
          <w:rFonts w:ascii="Tahoma" w:hAnsi="Tahoma" w:cs="Tahoma"/>
        </w:rPr>
        <w:t>)</w:t>
      </w:r>
    </w:p>
    <w:p w14:paraId="4CA6D660" w14:textId="77777777" w:rsidR="00EE3655" w:rsidRPr="00964E51" w:rsidRDefault="00EE3655" w:rsidP="005E6CB4">
      <w:pPr>
        <w:keepLines/>
        <w:widowControl w:val="0"/>
        <w:tabs>
          <w:tab w:val="left" w:pos="1702"/>
        </w:tabs>
        <w:jc w:val="both"/>
        <w:rPr>
          <w:rFonts w:ascii="Tahoma" w:hAnsi="Tahoma" w:cs="Tahoma"/>
        </w:rPr>
      </w:pPr>
    </w:p>
    <w:p w14:paraId="377B0056" w14:textId="77777777" w:rsidR="00EE3655" w:rsidRPr="00964E51" w:rsidRDefault="00EE3655" w:rsidP="005E6CB4">
      <w:pPr>
        <w:keepLines/>
        <w:widowControl w:val="0"/>
        <w:tabs>
          <w:tab w:val="left" w:pos="1702"/>
        </w:tabs>
        <w:jc w:val="both"/>
        <w:rPr>
          <w:rFonts w:ascii="Tahoma" w:hAnsi="Tahoma" w:cs="Tahoma"/>
        </w:rPr>
      </w:pPr>
      <w:r w:rsidRPr="00964E51">
        <w:rPr>
          <w:rFonts w:ascii="Tahoma" w:hAnsi="Tahoma" w:cs="Tahoma"/>
        </w:rPr>
        <w:t xml:space="preserve">ter </w:t>
      </w:r>
    </w:p>
    <w:p w14:paraId="04C8A675" w14:textId="77777777" w:rsidR="00EE3655" w:rsidRPr="00964E51" w:rsidRDefault="00EE3655" w:rsidP="005E6CB4">
      <w:pPr>
        <w:keepLines/>
        <w:widowControl w:val="0"/>
        <w:tabs>
          <w:tab w:val="left" w:pos="1702"/>
        </w:tabs>
        <w:jc w:val="both"/>
        <w:rPr>
          <w:rFonts w:ascii="Tahoma" w:hAnsi="Tahoma" w:cs="Tahoma"/>
          <w:b/>
        </w:rPr>
      </w:pPr>
    </w:p>
    <w:p w14:paraId="20A6875C" w14:textId="77777777" w:rsidR="00EE3655" w:rsidRPr="00964E51" w:rsidRDefault="00EE3655" w:rsidP="005E6CB4">
      <w:pPr>
        <w:keepLines/>
        <w:widowControl w:val="0"/>
        <w:tabs>
          <w:tab w:val="left" w:pos="1702"/>
        </w:tabs>
        <w:rPr>
          <w:rFonts w:ascii="Tahoma" w:hAnsi="Tahoma" w:cs="Tahoma"/>
        </w:rPr>
      </w:pPr>
      <w:r w:rsidRPr="00964E51">
        <w:rPr>
          <w:rFonts w:ascii="Tahoma" w:hAnsi="Tahoma" w:cs="Tahoma"/>
          <w:b/>
        </w:rPr>
        <w:t>Izvajalec:</w:t>
      </w:r>
      <w:r w:rsidRPr="00964E51">
        <w:rPr>
          <w:rFonts w:ascii="Tahoma" w:hAnsi="Tahoma" w:cs="Tahoma"/>
          <w:b/>
        </w:rPr>
        <w:tab/>
      </w:r>
      <w:r w:rsidRPr="00964E51">
        <w:rPr>
          <w:rFonts w:ascii="Tahoma" w:hAnsi="Tahoma" w:cs="Tahoma"/>
          <w:b/>
        </w:rPr>
        <w:tab/>
      </w:r>
      <w:r w:rsidRPr="00964E51">
        <w:rPr>
          <w:rFonts w:ascii="Tahoma" w:hAnsi="Tahoma" w:cs="Tahoma"/>
        </w:rPr>
        <w:t xml:space="preserve">............................................................................................................., </w:t>
      </w:r>
    </w:p>
    <w:p w14:paraId="2FA39862" w14:textId="77777777" w:rsidR="00EE3655" w:rsidRPr="00964E51" w:rsidRDefault="00EE3655" w:rsidP="005E6CB4">
      <w:pPr>
        <w:keepLines/>
        <w:widowControl w:val="0"/>
        <w:jc w:val="both"/>
        <w:rPr>
          <w:rFonts w:ascii="Tahoma" w:hAnsi="Tahoma" w:cs="Tahoma"/>
        </w:rPr>
      </w:pPr>
      <w:r w:rsidRPr="00964E51">
        <w:rPr>
          <w:rFonts w:ascii="Tahoma" w:hAnsi="Tahoma" w:cs="Tahoma"/>
        </w:rPr>
        <w:tab/>
      </w:r>
      <w:r w:rsidRPr="00964E51">
        <w:rPr>
          <w:rFonts w:ascii="Tahoma" w:hAnsi="Tahoma" w:cs="Tahoma"/>
        </w:rPr>
        <w:tab/>
      </w:r>
      <w:r w:rsidRPr="00964E51">
        <w:rPr>
          <w:rFonts w:ascii="Tahoma" w:hAnsi="Tahoma" w:cs="Tahoma"/>
        </w:rPr>
        <w:tab/>
        <w:t xml:space="preserve">ki ga zastopa:......................................................................................... </w:t>
      </w:r>
    </w:p>
    <w:p w14:paraId="3219B7C7" w14:textId="77777777" w:rsidR="00EE3655" w:rsidRPr="00964E51" w:rsidRDefault="00EE3655" w:rsidP="005E6CB4">
      <w:pPr>
        <w:keepLines/>
        <w:widowControl w:val="0"/>
        <w:tabs>
          <w:tab w:val="left" w:pos="1702"/>
        </w:tabs>
        <w:rPr>
          <w:rFonts w:ascii="Tahoma" w:hAnsi="Tahoma" w:cs="Tahoma"/>
        </w:rPr>
      </w:pPr>
      <w:r w:rsidRPr="00964E51">
        <w:rPr>
          <w:rFonts w:ascii="Tahoma" w:hAnsi="Tahoma" w:cs="Tahoma"/>
        </w:rPr>
        <w:tab/>
      </w:r>
      <w:r w:rsidRPr="00964E51">
        <w:rPr>
          <w:rFonts w:ascii="Tahoma" w:hAnsi="Tahoma" w:cs="Tahoma"/>
        </w:rPr>
        <w:tab/>
        <w:t>številka transakcijskega računa: ___________________________</w:t>
      </w:r>
    </w:p>
    <w:p w14:paraId="3723EB48" w14:textId="17B5D60C" w:rsidR="00E059FA" w:rsidRPr="00964E51" w:rsidRDefault="00397336" w:rsidP="005E6CB4">
      <w:pPr>
        <w:keepLines/>
        <w:widowControl w:val="0"/>
        <w:ind w:left="1416" w:firstLine="708"/>
        <w:rPr>
          <w:rFonts w:ascii="Tahoma" w:hAnsi="Tahoma" w:cs="Tahoma"/>
        </w:rPr>
      </w:pPr>
      <w:r w:rsidRPr="00964E51">
        <w:rPr>
          <w:rFonts w:ascii="Tahoma" w:hAnsi="Tahoma" w:cs="Tahoma"/>
        </w:rPr>
        <w:t xml:space="preserve">davčna </w:t>
      </w:r>
      <w:r w:rsidR="00E059FA" w:rsidRPr="00964E51">
        <w:rPr>
          <w:rFonts w:ascii="Tahoma" w:hAnsi="Tahoma" w:cs="Tahoma"/>
        </w:rPr>
        <w:t>številka</w:t>
      </w:r>
      <w:r w:rsidRPr="00964E51">
        <w:rPr>
          <w:rFonts w:ascii="Tahoma" w:hAnsi="Tahoma" w:cs="Tahoma"/>
        </w:rPr>
        <w:t xml:space="preserve">: </w:t>
      </w:r>
      <w:r w:rsidR="00E059FA" w:rsidRPr="00964E51">
        <w:rPr>
          <w:rFonts w:ascii="Tahoma" w:hAnsi="Tahoma" w:cs="Tahoma"/>
        </w:rPr>
        <w:t xml:space="preserve"> _________________________</w:t>
      </w:r>
    </w:p>
    <w:p w14:paraId="78060BAF" w14:textId="77777777" w:rsidR="00E059FA" w:rsidRPr="00964E51" w:rsidRDefault="00E059FA" w:rsidP="005E6CB4">
      <w:pPr>
        <w:keepLines/>
        <w:widowControl w:val="0"/>
        <w:ind w:left="1416" w:firstLine="708"/>
        <w:rPr>
          <w:rFonts w:ascii="Tahoma" w:hAnsi="Tahoma" w:cs="Tahoma"/>
        </w:rPr>
      </w:pPr>
      <w:r w:rsidRPr="00964E51">
        <w:rPr>
          <w:rFonts w:ascii="Tahoma" w:hAnsi="Tahoma" w:cs="Tahoma"/>
        </w:rPr>
        <w:t>identifikacijska številka za DDV: _________________________</w:t>
      </w:r>
    </w:p>
    <w:p w14:paraId="1AFB334F" w14:textId="77777777" w:rsidR="00E059FA" w:rsidRPr="00964E51" w:rsidRDefault="00E059FA" w:rsidP="005E6CB4">
      <w:pPr>
        <w:keepLines/>
        <w:widowControl w:val="0"/>
        <w:rPr>
          <w:rFonts w:ascii="Tahoma" w:hAnsi="Tahoma" w:cs="Tahoma"/>
        </w:rPr>
      </w:pPr>
      <w:r w:rsidRPr="00964E51">
        <w:rPr>
          <w:rFonts w:ascii="Tahoma" w:hAnsi="Tahoma" w:cs="Tahoma"/>
        </w:rPr>
        <w:tab/>
      </w:r>
      <w:r w:rsidRPr="00964E51">
        <w:rPr>
          <w:rFonts w:ascii="Tahoma" w:hAnsi="Tahoma" w:cs="Tahoma"/>
        </w:rPr>
        <w:tab/>
      </w:r>
      <w:r w:rsidRPr="00964E51">
        <w:rPr>
          <w:rFonts w:ascii="Tahoma" w:hAnsi="Tahoma" w:cs="Tahoma"/>
        </w:rPr>
        <w:tab/>
        <w:t>matična številka: ______________________</w:t>
      </w:r>
    </w:p>
    <w:p w14:paraId="0BC32C5B" w14:textId="6A15339B" w:rsidR="00EE3655" w:rsidRPr="00964E51" w:rsidRDefault="00EE3655" w:rsidP="005E6CB4">
      <w:pPr>
        <w:keepLines/>
        <w:widowControl w:val="0"/>
        <w:ind w:left="1416" w:firstLine="708"/>
        <w:rPr>
          <w:rFonts w:ascii="Tahoma" w:hAnsi="Tahoma" w:cs="Tahoma"/>
        </w:rPr>
      </w:pPr>
      <w:r w:rsidRPr="00964E51">
        <w:rPr>
          <w:rFonts w:ascii="Tahoma" w:hAnsi="Tahoma" w:cs="Tahoma"/>
        </w:rPr>
        <w:t xml:space="preserve">(v nadaljevanju: </w:t>
      </w:r>
      <w:r w:rsidRPr="00964E51">
        <w:rPr>
          <w:rFonts w:ascii="Tahoma" w:hAnsi="Tahoma" w:cs="Tahoma"/>
          <w:bCs/>
        </w:rPr>
        <w:t>izvajalec</w:t>
      </w:r>
      <w:r w:rsidRPr="00964E51">
        <w:rPr>
          <w:rFonts w:ascii="Tahoma" w:hAnsi="Tahoma" w:cs="Tahoma"/>
        </w:rPr>
        <w:t>)</w:t>
      </w:r>
    </w:p>
    <w:p w14:paraId="7B970EB0" w14:textId="3EBBCB1B" w:rsidR="008F1D5B" w:rsidRPr="00964E51" w:rsidRDefault="008F1D5B" w:rsidP="005E6CB4">
      <w:pPr>
        <w:keepLines/>
        <w:widowControl w:val="0"/>
        <w:jc w:val="both"/>
        <w:rPr>
          <w:rFonts w:ascii="Tahoma" w:hAnsi="Tahoma" w:cs="Tahoma"/>
          <w:bCs/>
        </w:rPr>
      </w:pPr>
    </w:p>
    <w:p w14:paraId="6D1B6102" w14:textId="77777777" w:rsidR="008F1D5B" w:rsidRPr="00964E51" w:rsidRDefault="008F1D5B" w:rsidP="005E6CB4">
      <w:pPr>
        <w:keepLines/>
        <w:widowControl w:val="0"/>
        <w:rPr>
          <w:rFonts w:ascii="Tahoma" w:hAnsi="Tahoma" w:cs="Tahoma"/>
        </w:rPr>
      </w:pPr>
      <w:r w:rsidRPr="00964E51">
        <w:rPr>
          <w:rFonts w:ascii="Tahoma" w:hAnsi="Tahoma" w:cs="Tahoma"/>
        </w:rPr>
        <w:t>skleneta naslednji</w:t>
      </w:r>
    </w:p>
    <w:p w14:paraId="007B464A" w14:textId="2F5559ED" w:rsidR="00EE3655" w:rsidRPr="00964E51" w:rsidRDefault="00EE3655" w:rsidP="005E6CB4">
      <w:pPr>
        <w:keepLines/>
        <w:widowControl w:val="0"/>
        <w:rPr>
          <w:rFonts w:ascii="Tahoma" w:hAnsi="Tahoma" w:cs="Tahoma"/>
        </w:rPr>
      </w:pPr>
    </w:p>
    <w:p w14:paraId="3D224061" w14:textId="37B9B258" w:rsidR="008F1D5B" w:rsidRPr="00964E51" w:rsidRDefault="00A6282D" w:rsidP="00387A9E">
      <w:pPr>
        <w:keepLines/>
        <w:widowControl w:val="0"/>
        <w:ind w:left="1985" w:hanging="1985"/>
        <w:rPr>
          <w:rFonts w:ascii="Tahoma" w:hAnsi="Tahoma" w:cs="Tahoma"/>
          <w:b/>
        </w:rPr>
      </w:pPr>
      <w:r w:rsidRPr="00964E51">
        <w:rPr>
          <w:rFonts w:ascii="Tahoma" w:hAnsi="Tahoma" w:cs="Tahoma"/>
          <w:b/>
        </w:rPr>
        <w:t>Okvirni sporazum</w:t>
      </w:r>
      <w:r w:rsidR="001A2F34" w:rsidRPr="00964E51">
        <w:rPr>
          <w:rFonts w:ascii="Tahoma" w:hAnsi="Tahoma" w:cs="Tahoma"/>
          <w:b/>
        </w:rPr>
        <w:t>:</w:t>
      </w:r>
      <w:r w:rsidRPr="00964E51">
        <w:rPr>
          <w:rFonts w:ascii="Tahoma" w:hAnsi="Tahoma" w:cs="Tahoma"/>
          <w:b/>
        </w:rPr>
        <w:t xml:space="preserve"> </w:t>
      </w:r>
      <w:r w:rsidR="00387A9E" w:rsidRPr="00964E51">
        <w:rPr>
          <w:rFonts w:ascii="Tahoma" w:hAnsi="Tahoma" w:cs="Tahoma"/>
          <w:b/>
        </w:rPr>
        <w:t xml:space="preserve"> </w:t>
      </w:r>
      <w:r w:rsidR="00EE3655" w:rsidRPr="00964E51">
        <w:rPr>
          <w:rFonts w:ascii="Tahoma" w:hAnsi="Tahoma" w:cs="Tahoma"/>
          <w:b/>
        </w:rPr>
        <w:t>S</w:t>
      </w:r>
      <w:r w:rsidR="00D76DEC" w:rsidRPr="00964E51">
        <w:rPr>
          <w:rFonts w:ascii="Tahoma" w:hAnsi="Tahoma" w:cs="Tahoma"/>
          <w:b/>
        </w:rPr>
        <w:t xml:space="preserve">klop </w:t>
      </w:r>
      <w:r w:rsidR="00EE3655" w:rsidRPr="00964E51">
        <w:rPr>
          <w:rFonts w:ascii="Tahoma" w:hAnsi="Tahoma" w:cs="Tahoma"/>
          <w:b/>
        </w:rPr>
        <w:t xml:space="preserve">1: </w:t>
      </w:r>
      <w:r w:rsidR="004267BD" w:rsidRPr="00964E51">
        <w:rPr>
          <w:rFonts w:ascii="Tahoma" w:hAnsi="Tahoma" w:cs="Tahoma"/>
          <w:b/>
        </w:rPr>
        <w:t>»</w:t>
      </w:r>
      <w:r w:rsidR="00A13B53" w:rsidRPr="00964E51">
        <w:rPr>
          <w:rFonts w:ascii="Tahoma" w:hAnsi="Tahoma" w:cs="Tahoma"/>
          <w:b/>
        </w:rPr>
        <w:t>P</w:t>
      </w:r>
      <w:r w:rsidR="00D76DEC" w:rsidRPr="00964E51">
        <w:rPr>
          <w:rFonts w:ascii="Tahoma" w:hAnsi="Tahoma" w:cs="Tahoma"/>
          <w:b/>
        </w:rPr>
        <w:t>revzem, prevoz in končna predelava ostankov iz grabelj in sit iz</w:t>
      </w:r>
      <w:r w:rsidR="00CF172D" w:rsidRPr="00964E51">
        <w:rPr>
          <w:rFonts w:ascii="Tahoma" w:hAnsi="Tahoma" w:cs="Tahoma"/>
          <w:b/>
        </w:rPr>
        <w:t xml:space="preserve"> </w:t>
      </w:r>
      <w:r w:rsidR="001A2F34" w:rsidRPr="00964E51">
        <w:rPr>
          <w:rFonts w:ascii="Tahoma" w:hAnsi="Tahoma" w:cs="Tahoma"/>
          <w:b/>
        </w:rPr>
        <w:t xml:space="preserve"> </w:t>
      </w:r>
      <w:proofErr w:type="spellStart"/>
      <w:r w:rsidR="00CF172D" w:rsidRPr="00964E51">
        <w:rPr>
          <w:rFonts w:ascii="Tahoma" w:hAnsi="Tahoma" w:cs="Tahoma"/>
          <w:b/>
        </w:rPr>
        <w:t>CČNL</w:t>
      </w:r>
      <w:proofErr w:type="spellEnd"/>
      <w:r w:rsidR="00695527" w:rsidRPr="00964E51">
        <w:rPr>
          <w:rFonts w:ascii="Tahoma" w:hAnsi="Tahoma" w:cs="Tahoma"/>
          <w:b/>
        </w:rPr>
        <w:t>«</w:t>
      </w:r>
      <w:r w:rsidR="00EE3655" w:rsidRPr="00964E51">
        <w:rPr>
          <w:rFonts w:ascii="Tahoma" w:hAnsi="Tahoma" w:cs="Tahoma"/>
          <w:b/>
        </w:rPr>
        <w:t xml:space="preserve"> </w:t>
      </w:r>
      <w:r w:rsidRPr="00964E51">
        <w:rPr>
          <w:rFonts w:ascii="Tahoma" w:hAnsi="Tahoma" w:cs="Tahoma"/>
          <w:b/>
        </w:rPr>
        <w:t>(v nadaljevanju tudi: Sklop 1)</w:t>
      </w:r>
    </w:p>
    <w:p w14:paraId="5DD86569" w14:textId="77777777" w:rsidR="00E91298" w:rsidRPr="00964E51" w:rsidRDefault="00E91298" w:rsidP="001A2F34">
      <w:pPr>
        <w:keepLines/>
        <w:widowControl w:val="0"/>
        <w:jc w:val="center"/>
        <w:rPr>
          <w:rFonts w:ascii="Tahoma" w:hAnsi="Tahoma" w:cs="Tahoma"/>
          <w:b/>
        </w:rPr>
      </w:pPr>
    </w:p>
    <w:p w14:paraId="3AFA6699" w14:textId="2D08010A" w:rsidR="008F1D5B" w:rsidRPr="00964E51" w:rsidRDefault="001A2F34" w:rsidP="00387A9E">
      <w:pPr>
        <w:keepLines/>
        <w:widowControl w:val="0"/>
        <w:ind w:left="2127" w:hanging="2127"/>
        <w:jc w:val="both"/>
        <w:rPr>
          <w:rFonts w:ascii="Tahoma" w:hAnsi="Tahoma" w:cs="Tahoma"/>
          <w:b/>
        </w:rPr>
      </w:pPr>
      <w:r w:rsidRPr="00964E51">
        <w:rPr>
          <w:rFonts w:ascii="Tahoma" w:hAnsi="Tahoma" w:cs="Tahoma"/>
          <w:b/>
        </w:rPr>
        <w:t>Okvirni sporazum:</w:t>
      </w:r>
      <w:r w:rsidR="00387A9E" w:rsidRPr="00964E51">
        <w:rPr>
          <w:rFonts w:ascii="Tahoma" w:hAnsi="Tahoma" w:cs="Tahoma"/>
          <w:b/>
        </w:rPr>
        <w:t xml:space="preserve"> </w:t>
      </w:r>
      <w:r w:rsidR="00E059FA" w:rsidRPr="00964E51">
        <w:rPr>
          <w:rFonts w:ascii="Tahoma" w:hAnsi="Tahoma" w:cs="Tahoma"/>
          <w:b/>
        </w:rPr>
        <w:t>S</w:t>
      </w:r>
      <w:r w:rsidR="00D76DEC" w:rsidRPr="00964E51">
        <w:rPr>
          <w:rFonts w:ascii="Tahoma" w:hAnsi="Tahoma" w:cs="Tahoma"/>
          <w:b/>
        </w:rPr>
        <w:t xml:space="preserve">klop </w:t>
      </w:r>
      <w:r w:rsidR="00E059FA" w:rsidRPr="00964E51">
        <w:rPr>
          <w:rFonts w:ascii="Tahoma" w:hAnsi="Tahoma" w:cs="Tahoma"/>
          <w:b/>
        </w:rPr>
        <w:t xml:space="preserve">2: </w:t>
      </w:r>
      <w:r w:rsidR="004267BD" w:rsidRPr="00964E51">
        <w:rPr>
          <w:rFonts w:ascii="Tahoma" w:hAnsi="Tahoma" w:cs="Tahoma"/>
          <w:b/>
        </w:rPr>
        <w:t>»</w:t>
      </w:r>
      <w:r w:rsidR="00D76DEC" w:rsidRPr="00964E51">
        <w:rPr>
          <w:rFonts w:ascii="Tahoma" w:hAnsi="Tahoma" w:cs="Tahoma"/>
          <w:b/>
        </w:rPr>
        <w:t>Prevzem in končna predelava ostankov iz grabelj in sit iz kanalizacijskih objektov</w:t>
      </w:r>
      <w:r w:rsidR="004267BD" w:rsidRPr="00964E51">
        <w:rPr>
          <w:rFonts w:ascii="Tahoma" w:hAnsi="Tahoma" w:cs="Tahoma"/>
          <w:b/>
        </w:rPr>
        <w:t>«</w:t>
      </w:r>
      <w:r w:rsidR="00FC6CA1" w:rsidRPr="00964E51">
        <w:rPr>
          <w:rFonts w:ascii="Tahoma" w:hAnsi="Tahoma" w:cs="Tahoma"/>
          <w:b/>
        </w:rPr>
        <w:t xml:space="preserve"> (v nadaljevanju tudi: Sklop 2)</w:t>
      </w:r>
    </w:p>
    <w:p w14:paraId="1A33BE58" w14:textId="7520A29F" w:rsidR="008F1D5B" w:rsidRPr="00964E51" w:rsidRDefault="008F1D5B" w:rsidP="001A2F34">
      <w:pPr>
        <w:keepLines/>
        <w:widowControl w:val="0"/>
        <w:jc w:val="both"/>
        <w:rPr>
          <w:rFonts w:ascii="Tahoma" w:hAnsi="Tahoma" w:cs="Tahoma"/>
        </w:rPr>
      </w:pPr>
    </w:p>
    <w:p w14:paraId="70EA5863" w14:textId="6F081CC1" w:rsidR="007F20BE" w:rsidRPr="00964E51" w:rsidRDefault="007F20BE" w:rsidP="001A2F34">
      <w:pPr>
        <w:keepLines/>
        <w:widowControl w:val="0"/>
        <w:rPr>
          <w:rFonts w:ascii="Tahoma" w:hAnsi="Tahoma" w:cs="Tahoma"/>
        </w:rPr>
      </w:pPr>
    </w:p>
    <w:p w14:paraId="2543FC72" w14:textId="77777777" w:rsidR="008A30B4" w:rsidRPr="00964E51" w:rsidRDefault="008A30B4" w:rsidP="005E6CB4">
      <w:pPr>
        <w:keepLines/>
        <w:widowControl w:val="0"/>
        <w:rPr>
          <w:rFonts w:ascii="Tahoma" w:hAnsi="Tahoma" w:cs="Tahoma"/>
        </w:rPr>
      </w:pPr>
    </w:p>
    <w:p w14:paraId="046F7346" w14:textId="0061C844" w:rsidR="00D12109" w:rsidRPr="00964E51" w:rsidRDefault="00D12109" w:rsidP="00920389">
      <w:pPr>
        <w:keepLines/>
        <w:widowControl w:val="0"/>
        <w:jc w:val="both"/>
        <w:rPr>
          <w:rFonts w:ascii="Tahoma" w:hAnsi="Tahoma" w:cs="Tahoma"/>
          <w:b/>
          <w:kern w:val="16"/>
        </w:rPr>
      </w:pPr>
    </w:p>
    <w:p w14:paraId="424C84C3" w14:textId="0C8DFF31" w:rsidR="00915790" w:rsidRPr="00964E51" w:rsidRDefault="00915790" w:rsidP="00920389">
      <w:pPr>
        <w:keepLines/>
        <w:widowControl w:val="0"/>
        <w:jc w:val="both"/>
        <w:rPr>
          <w:rFonts w:ascii="Tahoma" w:hAnsi="Tahoma" w:cs="Tahoma"/>
          <w:b/>
          <w:kern w:val="16"/>
        </w:rPr>
      </w:pPr>
    </w:p>
    <w:p w14:paraId="3E83AE34" w14:textId="77777777" w:rsidR="00915790" w:rsidRPr="00964E51" w:rsidRDefault="00915790" w:rsidP="00920389">
      <w:pPr>
        <w:keepLines/>
        <w:widowControl w:val="0"/>
        <w:jc w:val="both"/>
        <w:rPr>
          <w:rFonts w:ascii="Tahoma" w:hAnsi="Tahoma" w:cs="Tahoma"/>
          <w:b/>
          <w:kern w:val="16"/>
        </w:rPr>
      </w:pPr>
    </w:p>
    <w:p w14:paraId="64AA5B9E" w14:textId="06ABA4A7" w:rsidR="008F1D5B" w:rsidRPr="00964E51" w:rsidRDefault="00F65744" w:rsidP="00920389">
      <w:pPr>
        <w:keepLines/>
        <w:widowControl w:val="0"/>
        <w:jc w:val="both"/>
        <w:rPr>
          <w:rFonts w:ascii="Tahoma" w:hAnsi="Tahoma" w:cs="Tahoma"/>
          <w:b/>
        </w:rPr>
      </w:pPr>
      <w:r w:rsidRPr="00964E51">
        <w:rPr>
          <w:rFonts w:ascii="Tahoma" w:hAnsi="Tahoma" w:cs="Tahoma"/>
          <w:b/>
          <w:kern w:val="16"/>
        </w:rPr>
        <w:t>U</w:t>
      </w:r>
      <w:r w:rsidR="00920389" w:rsidRPr="00964E51">
        <w:rPr>
          <w:rFonts w:ascii="Tahoma" w:hAnsi="Tahoma" w:cs="Tahoma"/>
          <w:b/>
          <w:kern w:val="16"/>
        </w:rPr>
        <w:t xml:space="preserve">vodne določbe </w:t>
      </w:r>
    </w:p>
    <w:p w14:paraId="135779FA" w14:textId="5A1EB99B" w:rsidR="00244D94" w:rsidRPr="00964E51" w:rsidRDefault="00244D94" w:rsidP="00920389">
      <w:pPr>
        <w:keepLines/>
        <w:widowControl w:val="0"/>
        <w:numPr>
          <w:ilvl w:val="0"/>
          <w:numId w:val="37"/>
        </w:numPr>
        <w:spacing w:line="276" w:lineRule="auto"/>
        <w:jc w:val="center"/>
        <w:rPr>
          <w:rFonts w:ascii="Tahoma" w:hAnsi="Tahoma" w:cs="Tahoma"/>
        </w:rPr>
      </w:pPr>
      <w:r w:rsidRPr="00964E51">
        <w:rPr>
          <w:rFonts w:ascii="Tahoma" w:hAnsi="Tahoma" w:cs="Tahoma"/>
        </w:rPr>
        <w:t>člen</w:t>
      </w:r>
    </w:p>
    <w:p w14:paraId="49334C59" w14:textId="77777777" w:rsidR="00244D94" w:rsidRPr="00964E51" w:rsidRDefault="00244D94" w:rsidP="005E6CB4">
      <w:pPr>
        <w:keepLines/>
        <w:widowControl w:val="0"/>
        <w:jc w:val="both"/>
        <w:rPr>
          <w:rFonts w:ascii="Tahoma" w:hAnsi="Tahoma" w:cs="Tahoma"/>
          <w:bCs/>
        </w:rPr>
      </w:pPr>
    </w:p>
    <w:p w14:paraId="02F061E8" w14:textId="77777777" w:rsidR="0071654E" w:rsidRPr="00964E51" w:rsidRDefault="0071654E" w:rsidP="007B2A27">
      <w:pPr>
        <w:keepLines/>
        <w:widowControl w:val="0"/>
        <w:jc w:val="both"/>
        <w:rPr>
          <w:rFonts w:ascii="Tahoma" w:hAnsi="Tahoma" w:cs="Tahoma"/>
        </w:rPr>
      </w:pPr>
      <w:r w:rsidRPr="00964E51">
        <w:rPr>
          <w:rFonts w:ascii="Tahoma" w:hAnsi="Tahoma" w:cs="Tahoma"/>
        </w:rPr>
        <w:t xml:space="preserve">Stranki okvirnega sporazuma uvodoma sporazumno ugotavljata: </w:t>
      </w:r>
    </w:p>
    <w:p w14:paraId="5AE8A279" w14:textId="3FB0D6F6" w:rsidR="0071654E" w:rsidRPr="00964E51" w:rsidRDefault="0071654E" w:rsidP="007B2A27">
      <w:pPr>
        <w:keepLines/>
        <w:widowControl w:val="0"/>
        <w:numPr>
          <w:ilvl w:val="0"/>
          <w:numId w:val="21"/>
        </w:numPr>
        <w:ind w:left="426"/>
        <w:contextualSpacing/>
        <w:jc w:val="both"/>
        <w:rPr>
          <w:rFonts w:ascii="Tahoma" w:hAnsi="Tahoma" w:cs="Tahoma"/>
        </w:rPr>
      </w:pPr>
      <w:r w:rsidRPr="00964E51">
        <w:rPr>
          <w:rFonts w:ascii="Tahoma" w:hAnsi="Tahoma" w:cs="Tahoma"/>
        </w:rPr>
        <w:t xml:space="preserve">da je naročnik izvedel javno naročilo št. </w:t>
      </w:r>
      <w:r w:rsidR="00E8303F" w:rsidRPr="00964E51">
        <w:rPr>
          <w:rFonts w:ascii="Tahoma" w:hAnsi="Tahoma" w:cs="Tahoma"/>
        </w:rPr>
        <w:t>VKS-52/25</w:t>
      </w:r>
      <w:r w:rsidR="007F20BE" w:rsidRPr="00964E51">
        <w:rPr>
          <w:rFonts w:ascii="Tahoma" w:hAnsi="Tahoma" w:cs="Tahoma"/>
        </w:rPr>
        <w:t>–»</w:t>
      </w:r>
      <w:r w:rsidR="00E8303F" w:rsidRPr="00964E51">
        <w:rPr>
          <w:rFonts w:ascii="Tahoma" w:hAnsi="Tahoma" w:cs="Tahoma"/>
        </w:rPr>
        <w:t>Prevzem in končna obdelava ostankov iz grabelj in sit, odpadek št. 19 08 01</w:t>
      </w:r>
      <w:r w:rsidR="007F20BE" w:rsidRPr="00964E51">
        <w:rPr>
          <w:rFonts w:ascii="Tahoma" w:hAnsi="Tahoma" w:cs="Tahoma"/>
        </w:rPr>
        <w:t xml:space="preserve">« </w:t>
      </w:r>
      <w:r w:rsidRPr="00964E51">
        <w:rPr>
          <w:rFonts w:ascii="Tahoma" w:hAnsi="Tahoma" w:cs="Tahoma"/>
        </w:rPr>
        <w:t>po odprtem postopku v skladu s 40. členom Zakona o javnem naročanju (Ur. l. RS, št. 91/15 in nadaljnji; v nadaljevanju: ZJN-3) (objava na Porta</w:t>
      </w:r>
      <w:r w:rsidR="00765D1F" w:rsidRPr="00964E51">
        <w:rPr>
          <w:rFonts w:ascii="Tahoma" w:hAnsi="Tahoma" w:cs="Tahoma"/>
        </w:rPr>
        <w:t>lu javnih naročil z dne _____ pod št. __</w:t>
      </w:r>
      <w:r w:rsidRPr="00964E51">
        <w:rPr>
          <w:rFonts w:ascii="Tahoma" w:hAnsi="Tahoma" w:cs="Tahoma"/>
        </w:rPr>
        <w:t>____ in v Uradnem listu Evropske unij</w:t>
      </w:r>
      <w:r w:rsidR="00765D1F" w:rsidRPr="00964E51">
        <w:rPr>
          <w:rFonts w:ascii="Tahoma" w:hAnsi="Tahoma" w:cs="Tahoma"/>
        </w:rPr>
        <w:t xml:space="preserve">e pod </w:t>
      </w:r>
      <w:r w:rsidR="00A435DD" w:rsidRPr="00964E51">
        <w:rPr>
          <w:rFonts w:ascii="Tahoma" w:hAnsi="Tahoma" w:cs="Tahoma"/>
        </w:rPr>
        <w:t xml:space="preserve">TED </w:t>
      </w:r>
      <w:r w:rsidR="00765D1F" w:rsidRPr="00964E51">
        <w:rPr>
          <w:rFonts w:ascii="Tahoma" w:hAnsi="Tahoma" w:cs="Tahoma"/>
        </w:rPr>
        <w:t>št. _______</w:t>
      </w:r>
      <w:r w:rsidRPr="00964E51">
        <w:rPr>
          <w:rFonts w:ascii="Tahoma" w:hAnsi="Tahoma" w:cs="Tahoma"/>
        </w:rPr>
        <w:t xml:space="preserve">) z namenom sklenitve okvirnega sporazuma za </w:t>
      </w:r>
      <w:r w:rsidR="00A435DD" w:rsidRPr="00964E51">
        <w:rPr>
          <w:rFonts w:ascii="Tahoma" w:hAnsi="Tahoma" w:cs="Tahoma"/>
          <w:i/>
        </w:rPr>
        <w:t>/</w:t>
      </w:r>
      <w:bookmarkStart w:id="26" w:name="_Hlk194927477"/>
      <w:r w:rsidR="00A435DD" w:rsidRPr="00964E51">
        <w:rPr>
          <w:rFonts w:ascii="Tahoma" w:hAnsi="Tahoma" w:cs="Tahoma"/>
          <w:i/>
        </w:rPr>
        <w:t>se prilagodi glede na sklop/</w:t>
      </w:r>
      <w:r w:rsidR="00A435DD" w:rsidRPr="00964E51">
        <w:rPr>
          <w:rFonts w:ascii="Tahoma" w:hAnsi="Tahoma" w:cs="Tahoma"/>
        </w:rPr>
        <w:t xml:space="preserve"> </w:t>
      </w:r>
      <w:r w:rsidR="00640679" w:rsidRPr="00964E51">
        <w:rPr>
          <w:rFonts w:ascii="Tahoma" w:hAnsi="Tahoma" w:cs="Tahoma"/>
        </w:rPr>
        <w:t>S</w:t>
      </w:r>
      <w:r w:rsidR="007F20BE" w:rsidRPr="00964E51">
        <w:rPr>
          <w:rFonts w:ascii="Tahoma" w:hAnsi="Tahoma" w:cs="Tahoma"/>
        </w:rPr>
        <w:t xml:space="preserve">klop št. </w:t>
      </w:r>
      <w:r w:rsidR="00E952E2" w:rsidRPr="00964E51">
        <w:rPr>
          <w:rFonts w:ascii="Tahoma" w:hAnsi="Tahoma" w:cs="Tahoma"/>
        </w:rPr>
        <w:t>1:</w:t>
      </w:r>
      <w:r w:rsidR="007F20BE" w:rsidRPr="00964E51">
        <w:rPr>
          <w:rFonts w:ascii="Tahoma" w:hAnsi="Tahoma" w:cs="Tahoma"/>
        </w:rPr>
        <w:t xml:space="preserve"> </w:t>
      </w:r>
      <w:r w:rsidR="0013635B" w:rsidRPr="00964E51">
        <w:rPr>
          <w:rFonts w:ascii="Tahoma" w:hAnsi="Tahoma" w:cs="Tahoma"/>
        </w:rPr>
        <w:t>»</w:t>
      </w:r>
      <w:r w:rsidR="00CF172D" w:rsidRPr="00964E51">
        <w:rPr>
          <w:rFonts w:ascii="Tahoma" w:hAnsi="Tahoma" w:cs="Tahoma"/>
        </w:rPr>
        <w:t xml:space="preserve">Prevzem, prevoz in končna predelava ostankov iz grabelj in sit iz </w:t>
      </w:r>
      <w:proofErr w:type="spellStart"/>
      <w:r w:rsidR="00CF172D" w:rsidRPr="00964E51">
        <w:rPr>
          <w:rFonts w:ascii="Tahoma" w:hAnsi="Tahoma" w:cs="Tahoma"/>
        </w:rPr>
        <w:t>CČNL</w:t>
      </w:r>
      <w:proofErr w:type="spellEnd"/>
      <w:r w:rsidR="0013635B" w:rsidRPr="00964E51">
        <w:rPr>
          <w:rFonts w:ascii="Tahoma" w:hAnsi="Tahoma" w:cs="Tahoma"/>
        </w:rPr>
        <w:t>«</w:t>
      </w:r>
      <w:r w:rsidR="00640679" w:rsidRPr="00964E51">
        <w:rPr>
          <w:rFonts w:ascii="Tahoma" w:hAnsi="Tahoma" w:cs="Tahoma"/>
        </w:rPr>
        <w:t xml:space="preserve"> / Sklop št. 2: </w:t>
      </w:r>
      <w:r w:rsidR="0013635B" w:rsidRPr="00964E51">
        <w:rPr>
          <w:rFonts w:ascii="Tahoma" w:hAnsi="Tahoma" w:cs="Tahoma"/>
        </w:rPr>
        <w:t>»</w:t>
      </w:r>
      <w:r w:rsidR="00CD5DE2" w:rsidRPr="00964E51">
        <w:rPr>
          <w:rFonts w:ascii="Tahoma" w:hAnsi="Tahoma" w:cs="Tahoma"/>
        </w:rPr>
        <w:t>Prevzem in končna predelava ostankov iz grabelj in sit iz kanalizacijskih objektov</w:t>
      </w:r>
      <w:r w:rsidRPr="00964E51">
        <w:rPr>
          <w:rFonts w:ascii="Tahoma" w:hAnsi="Tahoma" w:cs="Tahoma"/>
        </w:rPr>
        <w:t>«</w:t>
      </w:r>
      <w:bookmarkEnd w:id="26"/>
      <w:r w:rsidRPr="00964E51">
        <w:rPr>
          <w:rFonts w:ascii="Tahoma" w:hAnsi="Tahoma" w:cs="Tahoma"/>
        </w:rPr>
        <w:t xml:space="preserve">; </w:t>
      </w:r>
    </w:p>
    <w:p w14:paraId="29ADE7B5" w14:textId="515151EE" w:rsidR="0071654E" w:rsidRPr="00964E51" w:rsidRDefault="0071654E" w:rsidP="007B2A27">
      <w:pPr>
        <w:keepLines/>
        <w:widowControl w:val="0"/>
        <w:numPr>
          <w:ilvl w:val="0"/>
          <w:numId w:val="21"/>
        </w:numPr>
        <w:ind w:left="426"/>
        <w:contextualSpacing/>
        <w:jc w:val="both"/>
        <w:rPr>
          <w:rFonts w:ascii="Tahoma" w:hAnsi="Tahoma" w:cs="Tahoma"/>
        </w:rPr>
      </w:pPr>
      <w:r w:rsidRPr="00964E51">
        <w:rPr>
          <w:rFonts w:ascii="Tahoma" w:hAnsi="Tahoma" w:cs="Tahoma"/>
        </w:rPr>
        <w:t xml:space="preserve">da je naročnik na podlagi pooblastila prenesel izvedbo </w:t>
      </w:r>
      <w:r w:rsidR="00640679" w:rsidRPr="00964E51">
        <w:rPr>
          <w:rFonts w:ascii="Tahoma" w:hAnsi="Tahoma" w:cs="Tahoma"/>
        </w:rPr>
        <w:t>postopka</w:t>
      </w:r>
      <w:r w:rsidRPr="00964E51">
        <w:rPr>
          <w:rFonts w:ascii="Tahoma" w:hAnsi="Tahoma" w:cs="Tahoma"/>
        </w:rPr>
        <w:t xml:space="preserve"> oddaje predmetnega javnega naročila na JAVNI HOLDING Ljubljana, </w:t>
      </w:r>
      <w:proofErr w:type="spellStart"/>
      <w:r w:rsidRPr="00964E51">
        <w:rPr>
          <w:rFonts w:ascii="Tahoma" w:hAnsi="Tahoma" w:cs="Tahoma"/>
        </w:rPr>
        <w:t>d.o.o</w:t>
      </w:r>
      <w:proofErr w:type="spellEnd"/>
      <w:r w:rsidRPr="00964E51">
        <w:rPr>
          <w:rFonts w:ascii="Tahoma" w:hAnsi="Tahoma" w:cs="Tahoma"/>
        </w:rPr>
        <w:t xml:space="preserve">., Verovškova ulica 70, 1000 Ljubljana;  </w:t>
      </w:r>
    </w:p>
    <w:p w14:paraId="0F9EDCE1" w14:textId="77777777" w:rsidR="0071654E" w:rsidRPr="00964E51" w:rsidRDefault="0071654E" w:rsidP="007B2A27">
      <w:pPr>
        <w:keepLines/>
        <w:widowControl w:val="0"/>
        <w:numPr>
          <w:ilvl w:val="0"/>
          <w:numId w:val="21"/>
        </w:numPr>
        <w:ind w:left="426"/>
        <w:contextualSpacing/>
        <w:jc w:val="both"/>
        <w:rPr>
          <w:rFonts w:ascii="Tahoma" w:hAnsi="Tahoma" w:cs="Tahoma"/>
        </w:rPr>
      </w:pPr>
      <w:r w:rsidRPr="00964E51">
        <w:rPr>
          <w:rFonts w:ascii="Tahoma" w:hAnsi="Tahoma" w:cs="Tahoma"/>
        </w:rPr>
        <w:t xml:space="preserve">da okvirni sporazum z izbranim ponudnikom/izvajalcem, v svojem imenu in za svoj račun, podpiše odgovorna oseba naročnika; </w:t>
      </w:r>
    </w:p>
    <w:p w14:paraId="5C8C5A36" w14:textId="58E36B11" w:rsidR="0071654E" w:rsidRPr="00964E51" w:rsidRDefault="0071654E" w:rsidP="007B2A27">
      <w:pPr>
        <w:keepLines/>
        <w:widowControl w:val="0"/>
        <w:numPr>
          <w:ilvl w:val="0"/>
          <w:numId w:val="21"/>
        </w:numPr>
        <w:ind w:left="426"/>
        <w:jc w:val="both"/>
        <w:rPr>
          <w:rFonts w:ascii="Tahoma" w:hAnsi="Tahoma" w:cs="Tahoma"/>
        </w:rPr>
      </w:pPr>
      <w:r w:rsidRPr="00964E51">
        <w:rPr>
          <w:rFonts w:ascii="Tahoma" w:hAnsi="Tahoma" w:cs="Tahoma"/>
        </w:rPr>
        <w:t xml:space="preserve">da je naročnik izvajalca izbral na podlagi meril, pogojev in zahtev, opredeljenih v dokumentaciji v zvezi z oddajo javnega naročila št. </w:t>
      </w:r>
      <w:r w:rsidR="00E8303F" w:rsidRPr="00964E51">
        <w:rPr>
          <w:rFonts w:ascii="Tahoma" w:hAnsi="Tahoma" w:cs="Tahoma"/>
        </w:rPr>
        <w:t>VKS-52/25</w:t>
      </w:r>
      <w:r w:rsidR="007F20BE" w:rsidRPr="00964E51">
        <w:rPr>
          <w:rFonts w:ascii="Tahoma" w:hAnsi="Tahoma" w:cs="Tahoma"/>
        </w:rPr>
        <w:t>–»</w:t>
      </w:r>
      <w:r w:rsidR="00E8303F" w:rsidRPr="00964E51">
        <w:rPr>
          <w:rFonts w:ascii="Tahoma" w:hAnsi="Tahoma" w:cs="Tahoma"/>
        </w:rPr>
        <w:t>Prevzem in končna obdelava ostankov iz grabelj in sit, odpadek št. 19 08 01</w:t>
      </w:r>
      <w:r w:rsidR="007F20BE" w:rsidRPr="00964E51">
        <w:rPr>
          <w:rFonts w:ascii="Tahoma" w:hAnsi="Tahoma" w:cs="Tahoma"/>
        </w:rPr>
        <w:t>«</w:t>
      </w:r>
      <w:r w:rsidRPr="00964E51">
        <w:rPr>
          <w:rFonts w:ascii="Tahoma" w:hAnsi="Tahoma" w:cs="Tahoma"/>
        </w:rPr>
        <w:t xml:space="preserve"> (v nadaljevanju: razpisna dokumentacija);       </w:t>
      </w:r>
    </w:p>
    <w:p w14:paraId="3CAAD2B2" w14:textId="6816FD06" w:rsidR="00915790" w:rsidRPr="00964E51" w:rsidRDefault="0071654E" w:rsidP="00915790">
      <w:pPr>
        <w:keepLines/>
        <w:widowControl w:val="0"/>
        <w:numPr>
          <w:ilvl w:val="0"/>
          <w:numId w:val="21"/>
        </w:numPr>
        <w:ind w:left="426"/>
        <w:contextualSpacing/>
        <w:jc w:val="both"/>
        <w:rPr>
          <w:rFonts w:ascii="Tahoma" w:hAnsi="Tahoma" w:cs="Tahoma"/>
        </w:rPr>
      </w:pPr>
      <w:r w:rsidRPr="00964E51">
        <w:rPr>
          <w:rFonts w:ascii="Tahoma" w:hAnsi="Tahoma" w:cs="Tahoma"/>
        </w:rPr>
        <w:t>da sta ponudba izvajalca št. _______ z dne _______ z vsemi prilogami (v nadaljevanju: ponudba izvajalca) in razpisna dokumentacija z vsemi prilogami</w:t>
      </w:r>
      <w:r w:rsidRPr="00964E51">
        <w:rPr>
          <w:rFonts w:ascii="Tahoma" w:hAnsi="Tahoma" w:cs="Tahoma"/>
          <w:bCs/>
        </w:rPr>
        <w:t>,</w:t>
      </w:r>
      <w:r w:rsidRPr="00964E51">
        <w:rPr>
          <w:rFonts w:ascii="Tahoma" w:hAnsi="Tahoma" w:cs="Tahoma"/>
        </w:rPr>
        <w:t xml:space="preserve"> sestavni del tega okvirnega sporazuma.  </w:t>
      </w:r>
    </w:p>
    <w:p w14:paraId="5C93DDAB" w14:textId="225547A9" w:rsidR="000333FB" w:rsidRPr="00964E51" w:rsidRDefault="000333FB" w:rsidP="007B2A27">
      <w:pPr>
        <w:keepLines/>
        <w:widowControl w:val="0"/>
        <w:jc w:val="both"/>
        <w:outlineLvl w:val="2"/>
        <w:rPr>
          <w:rFonts w:ascii="Tahoma" w:hAnsi="Tahoma" w:cs="Tahoma"/>
          <w:b/>
        </w:rPr>
      </w:pPr>
      <w:r w:rsidRPr="00964E51">
        <w:rPr>
          <w:rFonts w:ascii="Tahoma" w:hAnsi="Tahoma" w:cs="Tahoma"/>
          <w:b/>
        </w:rPr>
        <w:lastRenderedPageBreak/>
        <w:t>Obdobje veljavnosti okvirnega sporazuma</w:t>
      </w:r>
    </w:p>
    <w:p w14:paraId="2FABE188" w14:textId="77777777" w:rsidR="000333FB" w:rsidRPr="00964E51" w:rsidRDefault="000333FB" w:rsidP="007B2A27">
      <w:pPr>
        <w:keepLines/>
        <w:widowControl w:val="0"/>
        <w:jc w:val="both"/>
        <w:outlineLvl w:val="2"/>
        <w:rPr>
          <w:rFonts w:ascii="Tahoma" w:hAnsi="Tahoma" w:cs="Tahoma"/>
          <w:sz w:val="10"/>
        </w:rPr>
      </w:pPr>
    </w:p>
    <w:p w14:paraId="6FF7F445" w14:textId="77777777" w:rsidR="000333FB" w:rsidRPr="00964E51" w:rsidRDefault="000333FB" w:rsidP="007B2A27">
      <w:pPr>
        <w:keepLines/>
        <w:widowControl w:val="0"/>
        <w:numPr>
          <w:ilvl w:val="0"/>
          <w:numId w:val="37"/>
        </w:numPr>
        <w:spacing w:line="276" w:lineRule="auto"/>
        <w:jc w:val="center"/>
        <w:rPr>
          <w:rFonts w:ascii="Tahoma" w:hAnsi="Tahoma" w:cs="Tahoma"/>
        </w:rPr>
      </w:pPr>
      <w:r w:rsidRPr="00964E51">
        <w:rPr>
          <w:rFonts w:ascii="Tahoma" w:hAnsi="Tahoma" w:cs="Tahoma"/>
        </w:rPr>
        <w:t xml:space="preserve">člen </w:t>
      </w:r>
    </w:p>
    <w:p w14:paraId="1663016A" w14:textId="77777777" w:rsidR="000333FB" w:rsidRPr="00964E51" w:rsidRDefault="000333FB" w:rsidP="007B2A27">
      <w:pPr>
        <w:keepLines/>
        <w:widowControl w:val="0"/>
        <w:jc w:val="both"/>
        <w:rPr>
          <w:rFonts w:ascii="Tahoma" w:hAnsi="Tahoma" w:cs="Tahoma"/>
        </w:rPr>
      </w:pPr>
    </w:p>
    <w:p w14:paraId="6F3A0D35" w14:textId="35E1488D" w:rsidR="000333FB" w:rsidRPr="00964E51" w:rsidRDefault="00C75282" w:rsidP="007B2A27">
      <w:pPr>
        <w:keepLines/>
        <w:widowControl w:val="0"/>
        <w:jc w:val="both"/>
        <w:rPr>
          <w:rFonts w:ascii="Tahoma" w:hAnsi="Tahoma" w:cs="Tahoma"/>
          <w:lang w:eastAsia="ar-SA"/>
        </w:rPr>
      </w:pPr>
      <w:r w:rsidRPr="00964E51">
        <w:rPr>
          <w:rFonts w:ascii="Tahoma" w:hAnsi="Tahoma" w:cs="Tahoma"/>
          <w:lang w:eastAsia="ar-SA"/>
        </w:rPr>
        <w:t>V</w:t>
      </w:r>
      <w:r w:rsidR="000333FB" w:rsidRPr="00964E51">
        <w:rPr>
          <w:rFonts w:ascii="Tahoma" w:hAnsi="Tahoma" w:cs="Tahoma"/>
          <w:lang w:eastAsia="ar-SA"/>
        </w:rPr>
        <w:t>eljavnost tega okvirnega sporazuma je 48 (</w:t>
      </w:r>
      <w:r w:rsidR="000333FB" w:rsidRPr="00964E51">
        <w:rPr>
          <w:rFonts w:ascii="Tahoma" w:hAnsi="Tahoma" w:cs="Tahoma"/>
        </w:rPr>
        <w:t xml:space="preserve">oseminštirideset) mesecev </w:t>
      </w:r>
      <w:r w:rsidR="000333FB" w:rsidRPr="00964E51">
        <w:rPr>
          <w:rFonts w:ascii="Tahoma" w:hAnsi="Tahoma" w:cs="Tahoma"/>
          <w:lang w:eastAsia="ar-SA"/>
        </w:rPr>
        <w:t>od dneva sklenitve okvirnega sporazuma oziroma do izčrpanja ocenjene vrednosti okvirnega sporazuma, navedene v prvem odstavku 4.</w:t>
      </w:r>
      <w:r w:rsidR="006058E3" w:rsidRPr="00964E51">
        <w:rPr>
          <w:rFonts w:ascii="Tahoma" w:hAnsi="Tahoma" w:cs="Tahoma"/>
          <w:lang w:eastAsia="ar-SA"/>
        </w:rPr>
        <w:t> </w:t>
      </w:r>
      <w:r w:rsidR="000333FB" w:rsidRPr="00964E51">
        <w:rPr>
          <w:rFonts w:ascii="Tahoma" w:hAnsi="Tahoma" w:cs="Tahoma"/>
          <w:lang w:eastAsia="ar-SA"/>
        </w:rPr>
        <w:t>člena tega okvirnega sporazuma, kar nastopi prej.</w:t>
      </w:r>
    </w:p>
    <w:p w14:paraId="211991F5" w14:textId="77777777" w:rsidR="000333FB" w:rsidRPr="00964E51" w:rsidRDefault="000333FB" w:rsidP="007B2A27">
      <w:pPr>
        <w:keepLines/>
        <w:widowControl w:val="0"/>
        <w:rPr>
          <w:rFonts w:ascii="Tahoma" w:hAnsi="Tahoma" w:cs="Tahoma"/>
          <w:snapToGrid w:val="0"/>
        </w:rPr>
      </w:pPr>
    </w:p>
    <w:p w14:paraId="6D012676" w14:textId="77777777" w:rsidR="000333FB" w:rsidRPr="00964E51" w:rsidRDefault="000333FB" w:rsidP="007B2A27">
      <w:pPr>
        <w:keepLines/>
        <w:widowControl w:val="0"/>
        <w:jc w:val="both"/>
        <w:outlineLvl w:val="2"/>
        <w:rPr>
          <w:rFonts w:ascii="Tahoma" w:hAnsi="Tahoma" w:cs="Tahoma"/>
          <w:b/>
        </w:rPr>
      </w:pPr>
      <w:r w:rsidRPr="00964E51">
        <w:rPr>
          <w:rFonts w:ascii="Tahoma" w:hAnsi="Tahoma" w:cs="Tahoma"/>
          <w:b/>
        </w:rPr>
        <w:t>Predmet okvirnega sporazuma</w:t>
      </w:r>
    </w:p>
    <w:p w14:paraId="602D817D" w14:textId="77777777" w:rsidR="000333FB" w:rsidRPr="00964E51" w:rsidRDefault="000333FB" w:rsidP="007B2A27">
      <w:pPr>
        <w:keepLines/>
        <w:widowControl w:val="0"/>
        <w:numPr>
          <w:ilvl w:val="0"/>
          <w:numId w:val="37"/>
        </w:numPr>
        <w:spacing w:line="276" w:lineRule="auto"/>
        <w:jc w:val="center"/>
        <w:rPr>
          <w:rFonts w:ascii="Tahoma" w:hAnsi="Tahoma" w:cs="Tahoma"/>
        </w:rPr>
      </w:pPr>
      <w:r w:rsidRPr="00964E51">
        <w:rPr>
          <w:rFonts w:ascii="Tahoma" w:hAnsi="Tahoma" w:cs="Tahoma"/>
        </w:rPr>
        <w:t>člen</w:t>
      </w:r>
    </w:p>
    <w:p w14:paraId="4CCD85BB" w14:textId="77777777" w:rsidR="000333FB" w:rsidRPr="00964E51" w:rsidRDefault="000333FB" w:rsidP="007B2A27">
      <w:pPr>
        <w:keepLines/>
        <w:widowControl w:val="0"/>
        <w:jc w:val="center"/>
        <w:rPr>
          <w:rFonts w:ascii="Tahoma" w:hAnsi="Tahoma" w:cs="Tahoma"/>
          <w:b/>
          <w:i/>
          <w:snapToGrid w:val="0"/>
        </w:rPr>
      </w:pPr>
    </w:p>
    <w:p w14:paraId="0EE940E2" w14:textId="5CDA1D3C" w:rsidR="00163FFA" w:rsidRPr="00964E51" w:rsidRDefault="000333FB" w:rsidP="007B2A27">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964E51">
        <w:rPr>
          <w:rFonts w:ascii="Tahoma" w:hAnsi="Tahoma" w:cs="Tahoma"/>
        </w:rPr>
        <w:t>Predmet okvirnega sporazuma je</w:t>
      </w:r>
      <w:r w:rsidRPr="00964E51">
        <w:rPr>
          <w:rFonts w:ascii="Tahoma" w:hAnsi="Tahoma" w:cs="Tahoma"/>
          <w:i/>
          <w:iCs/>
        </w:rPr>
        <w:t xml:space="preserve"> </w:t>
      </w:r>
      <w:r w:rsidR="00466538" w:rsidRPr="00964E51">
        <w:rPr>
          <w:rFonts w:ascii="Tahoma" w:hAnsi="Tahoma" w:cs="Tahoma"/>
          <w:i/>
          <w:iCs/>
        </w:rPr>
        <w:t>/</w:t>
      </w:r>
      <w:r w:rsidR="00163FFA" w:rsidRPr="00964E51">
        <w:rPr>
          <w:rFonts w:ascii="Tahoma" w:hAnsi="Tahoma" w:cs="Tahoma"/>
          <w:i/>
        </w:rPr>
        <w:t>se prilagodi glede na sklop/</w:t>
      </w:r>
      <w:r w:rsidR="00163FFA" w:rsidRPr="00964E51">
        <w:rPr>
          <w:rFonts w:ascii="Tahoma" w:hAnsi="Tahoma" w:cs="Tahoma"/>
        </w:rPr>
        <w:t xml:space="preserve"> </w:t>
      </w:r>
    </w:p>
    <w:p w14:paraId="0C23D175" w14:textId="30C8F51F" w:rsidR="00163FFA" w:rsidRPr="00964E51" w:rsidRDefault="00B62BB5" w:rsidP="00466538">
      <w:pPr>
        <w:pStyle w:val="Odstavekseznama"/>
        <w:keepLines/>
        <w:widowControl w:val="0"/>
        <w:numPr>
          <w:ilvl w:val="0"/>
          <w:numId w:val="45"/>
        </w:numPr>
        <w:tabs>
          <w:tab w:val="left" w:pos="1440"/>
          <w:tab w:val="left" w:pos="2160"/>
          <w:tab w:val="left" w:pos="2880"/>
          <w:tab w:val="left" w:pos="3600"/>
          <w:tab w:val="left" w:pos="4320"/>
          <w:tab w:val="left" w:pos="5040"/>
          <w:tab w:val="left" w:pos="5760"/>
          <w:tab w:val="left" w:pos="6480"/>
          <w:tab w:val="left" w:pos="7200"/>
          <w:tab w:val="left" w:pos="7920"/>
        </w:tabs>
        <w:ind w:left="426" w:hanging="219"/>
        <w:jc w:val="both"/>
        <w:rPr>
          <w:rFonts w:ascii="Tahoma" w:hAnsi="Tahoma" w:cs="Tahoma"/>
        </w:rPr>
      </w:pPr>
      <w:r w:rsidRPr="00964E51">
        <w:rPr>
          <w:rFonts w:ascii="Tahoma" w:hAnsi="Tahoma" w:cs="Tahoma"/>
          <w:i/>
          <w:iCs/>
        </w:rPr>
        <w:t>/</w:t>
      </w:r>
      <w:r w:rsidR="00163FFA" w:rsidRPr="00964E51">
        <w:rPr>
          <w:rFonts w:ascii="Tahoma" w:hAnsi="Tahoma" w:cs="Tahoma"/>
          <w:i/>
          <w:iCs/>
        </w:rPr>
        <w:t>Sklop št. 1</w:t>
      </w:r>
      <w:r w:rsidRPr="00964E51">
        <w:rPr>
          <w:rFonts w:ascii="Tahoma" w:hAnsi="Tahoma" w:cs="Tahoma"/>
          <w:i/>
          <w:iCs/>
        </w:rPr>
        <w:t>/</w:t>
      </w:r>
      <w:r w:rsidR="00163FFA" w:rsidRPr="00964E51">
        <w:rPr>
          <w:rFonts w:ascii="Tahoma" w:hAnsi="Tahoma" w:cs="Tahoma"/>
        </w:rPr>
        <w:t xml:space="preserve"> </w:t>
      </w:r>
      <w:r w:rsidRPr="00964E51">
        <w:rPr>
          <w:rFonts w:ascii="Tahoma" w:hAnsi="Tahoma" w:cs="Tahoma"/>
        </w:rPr>
        <w:t>p</w:t>
      </w:r>
      <w:r w:rsidR="00163FFA" w:rsidRPr="00964E51">
        <w:rPr>
          <w:rFonts w:ascii="Tahoma" w:hAnsi="Tahoma" w:cs="Tahoma"/>
        </w:rPr>
        <w:t xml:space="preserve">revzem, prevoz in končna predelava ostankov iz grabelj in sit iz </w:t>
      </w:r>
      <w:proofErr w:type="spellStart"/>
      <w:r w:rsidR="00163FFA" w:rsidRPr="00964E51">
        <w:rPr>
          <w:rFonts w:ascii="Tahoma" w:hAnsi="Tahoma" w:cs="Tahoma"/>
        </w:rPr>
        <w:t>CČNL</w:t>
      </w:r>
      <w:proofErr w:type="spellEnd"/>
      <w:r w:rsidRPr="00964E51">
        <w:rPr>
          <w:rFonts w:ascii="Tahoma" w:hAnsi="Tahoma" w:cs="Tahoma"/>
        </w:rPr>
        <w:t>,</w:t>
      </w:r>
      <w:r w:rsidR="00163FFA" w:rsidRPr="00964E51">
        <w:rPr>
          <w:rFonts w:ascii="Tahoma" w:hAnsi="Tahoma" w:cs="Tahoma"/>
        </w:rPr>
        <w:t xml:space="preserve"> </w:t>
      </w:r>
    </w:p>
    <w:p w14:paraId="5A0A0A8A" w14:textId="63B2072C" w:rsidR="00163FFA" w:rsidRPr="00964E51" w:rsidRDefault="00B62BB5" w:rsidP="00466538">
      <w:pPr>
        <w:pStyle w:val="Odstavekseznama"/>
        <w:keepLines/>
        <w:widowControl w:val="0"/>
        <w:numPr>
          <w:ilvl w:val="0"/>
          <w:numId w:val="45"/>
        </w:numPr>
        <w:tabs>
          <w:tab w:val="left" w:pos="1440"/>
          <w:tab w:val="left" w:pos="2160"/>
          <w:tab w:val="left" w:pos="2880"/>
          <w:tab w:val="left" w:pos="3600"/>
          <w:tab w:val="left" w:pos="4320"/>
          <w:tab w:val="left" w:pos="5040"/>
          <w:tab w:val="left" w:pos="5760"/>
          <w:tab w:val="left" w:pos="6480"/>
          <w:tab w:val="left" w:pos="7200"/>
          <w:tab w:val="left" w:pos="7920"/>
        </w:tabs>
        <w:ind w:left="426" w:hanging="219"/>
        <w:jc w:val="both"/>
        <w:rPr>
          <w:rFonts w:ascii="Tahoma" w:hAnsi="Tahoma" w:cs="Tahoma"/>
        </w:rPr>
      </w:pPr>
      <w:r w:rsidRPr="00964E51">
        <w:rPr>
          <w:rFonts w:ascii="Tahoma" w:hAnsi="Tahoma" w:cs="Tahoma"/>
          <w:i/>
          <w:iCs/>
        </w:rPr>
        <w:t>/</w:t>
      </w:r>
      <w:r w:rsidR="00163FFA" w:rsidRPr="00964E51">
        <w:rPr>
          <w:rFonts w:ascii="Tahoma" w:hAnsi="Tahoma" w:cs="Tahoma"/>
          <w:i/>
          <w:iCs/>
        </w:rPr>
        <w:t>Sklop št. 2</w:t>
      </w:r>
      <w:r w:rsidRPr="00964E51">
        <w:rPr>
          <w:rFonts w:ascii="Tahoma" w:hAnsi="Tahoma" w:cs="Tahoma"/>
          <w:i/>
          <w:iCs/>
        </w:rPr>
        <w:t>/</w:t>
      </w:r>
      <w:r w:rsidR="00163FFA" w:rsidRPr="00964E51">
        <w:rPr>
          <w:rFonts w:ascii="Tahoma" w:hAnsi="Tahoma" w:cs="Tahoma"/>
        </w:rPr>
        <w:t xml:space="preserve"> </w:t>
      </w:r>
      <w:r w:rsidRPr="00964E51">
        <w:rPr>
          <w:rFonts w:ascii="Tahoma" w:hAnsi="Tahoma" w:cs="Tahoma"/>
        </w:rPr>
        <w:t>p</w:t>
      </w:r>
      <w:r w:rsidR="00163FFA" w:rsidRPr="00964E51">
        <w:rPr>
          <w:rFonts w:ascii="Tahoma" w:hAnsi="Tahoma" w:cs="Tahoma"/>
        </w:rPr>
        <w:t>revzem in končna predelava ostankov iz grabelj in sit iz kanalizacijskih objektov,</w:t>
      </w:r>
    </w:p>
    <w:p w14:paraId="0390314D" w14:textId="552726D8" w:rsidR="000333FB" w:rsidRPr="00964E51" w:rsidRDefault="000333FB" w:rsidP="007B2A27">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964E51">
        <w:rPr>
          <w:rFonts w:ascii="Tahoma" w:hAnsi="Tahoma" w:cs="Tahoma"/>
        </w:rPr>
        <w:t>kot je to opredeljeno v razpisni dokumentaciji naročnika in na podlagi ponudbe izvajalca, in sicer vse po pravilih stroke, s skrbnostjo dobrega strokovnjaka ter v skladu s tem okvirnim sporazumom (v nadaljevanju tudi: storitev in/ali dela in/ali predmet okvirnega sporazuma).</w:t>
      </w:r>
    </w:p>
    <w:p w14:paraId="4DC00CB2" w14:textId="77777777" w:rsidR="000333FB" w:rsidRPr="00964E51" w:rsidRDefault="000333FB" w:rsidP="007B2A27">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BB3EB91" w14:textId="72A469E8" w:rsidR="000333FB" w:rsidRPr="00964E51" w:rsidRDefault="000333FB" w:rsidP="007B2A27">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964E51">
        <w:rPr>
          <w:rFonts w:ascii="Tahoma" w:hAnsi="Tahoma" w:cs="Tahoma"/>
        </w:rPr>
        <w:t>Stranki tega okvirnega sporazuma se dogovorita za opravljanje naslednjih storitev:</w:t>
      </w:r>
      <w:r w:rsidR="00D82064" w:rsidRPr="00964E51">
        <w:rPr>
          <w:rFonts w:ascii="Tahoma" w:hAnsi="Tahoma" w:cs="Tahoma"/>
        </w:rPr>
        <w:t xml:space="preserve"> </w:t>
      </w:r>
    </w:p>
    <w:p w14:paraId="46D1ADEE" w14:textId="1A7F1436" w:rsidR="000333FB" w:rsidRPr="00964E51" w:rsidRDefault="00D82064" w:rsidP="00761497">
      <w:pPr>
        <w:keepLines/>
        <w:widowControl w:val="0"/>
        <w:numPr>
          <w:ilvl w:val="0"/>
          <w:numId w:val="41"/>
        </w:numPr>
        <w:spacing w:line="276" w:lineRule="auto"/>
        <w:ind w:left="426" w:hanging="284"/>
        <w:jc w:val="both"/>
        <w:rPr>
          <w:rFonts w:ascii="Tahoma" w:hAnsi="Tahoma" w:cs="Tahoma"/>
        </w:rPr>
      </w:pPr>
      <w:r w:rsidRPr="00964E51">
        <w:rPr>
          <w:rFonts w:ascii="Tahoma" w:hAnsi="Tahoma" w:cs="Tahoma"/>
          <w:i/>
          <w:iCs/>
        </w:rPr>
        <w:t>/velja za sklop 1/</w:t>
      </w:r>
      <w:r w:rsidRPr="00964E51">
        <w:rPr>
          <w:rFonts w:ascii="Tahoma" w:hAnsi="Tahoma" w:cs="Tahoma"/>
        </w:rPr>
        <w:t xml:space="preserve">  </w:t>
      </w:r>
      <w:r w:rsidR="000333FB" w:rsidRPr="00964E51">
        <w:rPr>
          <w:rFonts w:ascii="Tahoma" w:hAnsi="Tahoma" w:cs="Tahoma"/>
        </w:rPr>
        <w:t>redno in nemoteno prevzemanje odpadka s klasifikacijsko številko 19 08 01, ki nastaja na lokacij</w:t>
      </w:r>
      <w:r w:rsidR="00FD4653" w:rsidRPr="00964E51">
        <w:rPr>
          <w:rFonts w:ascii="Tahoma" w:hAnsi="Tahoma" w:cs="Tahoma"/>
        </w:rPr>
        <w:t>i</w:t>
      </w:r>
      <w:r w:rsidR="00795391" w:rsidRPr="00964E51">
        <w:rPr>
          <w:rFonts w:ascii="Tahoma" w:hAnsi="Tahoma" w:cs="Tahoma"/>
        </w:rPr>
        <w:t xml:space="preserve"> Centralne čistilne naprave Ljubljana</w:t>
      </w:r>
      <w:r w:rsidR="0080065B" w:rsidRPr="00964E51">
        <w:rPr>
          <w:rFonts w:ascii="Tahoma" w:hAnsi="Tahoma" w:cs="Tahoma"/>
        </w:rPr>
        <w:t xml:space="preserve"> (v nadaljevanju </w:t>
      </w:r>
      <w:proofErr w:type="spellStart"/>
      <w:r w:rsidR="0080065B" w:rsidRPr="00964E51">
        <w:rPr>
          <w:rFonts w:ascii="Tahoma" w:hAnsi="Tahoma" w:cs="Tahoma"/>
        </w:rPr>
        <w:t>CČNL</w:t>
      </w:r>
      <w:proofErr w:type="spellEnd"/>
      <w:r w:rsidR="0080065B" w:rsidRPr="00964E51">
        <w:rPr>
          <w:rFonts w:ascii="Tahoma" w:hAnsi="Tahoma" w:cs="Tahoma"/>
        </w:rPr>
        <w:t>)</w:t>
      </w:r>
      <w:r w:rsidR="00795391" w:rsidRPr="00964E51">
        <w:rPr>
          <w:rFonts w:ascii="Tahoma" w:hAnsi="Tahoma" w:cs="Tahoma"/>
        </w:rPr>
        <w:t>,</w:t>
      </w:r>
      <w:r w:rsidR="000333FB" w:rsidRPr="00964E51">
        <w:rPr>
          <w:rFonts w:ascii="Tahoma" w:hAnsi="Tahoma" w:cs="Tahoma"/>
        </w:rPr>
        <w:t xml:space="preserve"> Cesta v Prod 100, Ljubljana </w:t>
      </w:r>
      <w:r w:rsidR="00C33C8E" w:rsidRPr="00964E51">
        <w:rPr>
          <w:rFonts w:ascii="Tahoma" w:hAnsi="Tahoma" w:cs="Tahoma"/>
        </w:rPr>
        <w:t>(</w:t>
      </w:r>
      <w:r w:rsidR="000333FB" w:rsidRPr="00964E51">
        <w:rPr>
          <w:rFonts w:ascii="Tahoma" w:hAnsi="Tahoma" w:cs="Tahoma"/>
        </w:rPr>
        <w:t>lokacije št. 1,</w:t>
      </w:r>
      <w:r w:rsidR="009E6210" w:rsidRPr="00964E51">
        <w:rPr>
          <w:rFonts w:ascii="Tahoma" w:hAnsi="Tahoma" w:cs="Tahoma"/>
        </w:rPr>
        <w:t xml:space="preserve"> </w:t>
      </w:r>
      <w:r w:rsidR="000333FB" w:rsidRPr="00964E51">
        <w:rPr>
          <w:rFonts w:ascii="Tahoma" w:hAnsi="Tahoma" w:cs="Tahoma"/>
        </w:rPr>
        <w:t>2,</w:t>
      </w:r>
      <w:r w:rsidR="009E6210" w:rsidRPr="00964E51">
        <w:rPr>
          <w:rFonts w:ascii="Tahoma" w:hAnsi="Tahoma" w:cs="Tahoma"/>
        </w:rPr>
        <w:t xml:space="preserve"> </w:t>
      </w:r>
      <w:r w:rsidR="000333FB" w:rsidRPr="00964E51">
        <w:rPr>
          <w:rFonts w:ascii="Tahoma" w:hAnsi="Tahoma" w:cs="Tahoma"/>
        </w:rPr>
        <w:t>3 in 4, ob tem, da se na lokaciji št. 3 občasno zbira še odpadek iz lokacije št. 5</w:t>
      </w:r>
      <w:r w:rsidR="00C33C8E" w:rsidRPr="00964E51">
        <w:rPr>
          <w:rFonts w:ascii="Tahoma" w:hAnsi="Tahoma" w:cs="Tahoma"/>
        </w:rPr>
        <w:t>)</w:t>
      </w:r>
      <w:r w:rsidR="000333FB" w:rsidRPr="00964E51">
        <w:rPr>
          <w:rFonts w:ascii="Tahoma" w:hAnsi="Tahoma" w:cs="Tahoma"/>
        </w:rPr>
        <w:t>,</w:t>
      </w:r>
    </w:p>
    <w:p w14:paraId="41C44FFB" w14:textId="7993DD39" w:rsidR="00FD4653" w:rsidRPr="00964E51" w:rsidRDefault="0080065B" w:rsidP="00761497">
      <w:pPr>
        <w:pStyle w:val="Odstavekseznama"/>
        <w:keepLines/>
        <w:widowControl w:val="0"/>
        <w:numPr>
          <w:ilvl w:val="0"/>
          <w:numId w:val="41"/>
        </w:numPr>
        <w:spacing w:line="276" w:lineRule="auto"/>
        <w:ind w:left="426"/>
        <w:jc w:val="both"/>
        <w:rPr>
          <w:rFonts w:ascii="Tahoma" w:hAnsi="Tahoma" w:cs="Tahoma"/>
        </w:rPr>
      </w:pPr>
      <w:r w:rsidRPr="00964E51">
        <w:rPr>
          <w:rFonts w:ascii="Tahoma" w:hAnsi="Tahoma" w:cs="Tahoma"/>
          <w:i/>
          <w:iCs/>
        </w:rPr>
        <w:t xml:space="preserve">/velja za sklop 2/ </w:t>
      </w:r>
      <w:r w:rsidR="00FD4653" w:rsidRPr="00964E51">
        <w:rPr>
          <w:rFonts w:ascii="Tahoma" w:hAnsi="Tahoma" w:cs="Tahoma"/>
        </w:rPr>
        <w:t xml:space="preserve">redno in nemoteno </w:t>
      </w:r>
      <w:r w:rsidR="00EE58CE" w:rsidRPr="00964E51">
        <w:rPr>
          <w:rFonts w:ascii="Tahoma" w:hAnsi="Tahoma" w:cs="Tahoma"/>
        </w:rPr>
        <w:t xml:space="preserve">prevzemanje odpadka </w:t>
      </w:r>
      <w:r w:rsidR="00FD4653" w:rsidRPr="00964E51">
        <w:rPr>
          <w:rFonts w:ascii="Tahoma" w:hAnsi="Tahoma" w:cs="Tahoma"/>
        </w:rPr>
        <w:t>s klasifikacijsko številko 19 08 01, ki nastaja na kanalizacijskih objektih</w:t>
      </w:r>
      <w:r w:rsidR="00795391" w:rsidRPr="00964E51">
        <w:rPr>
          <w:rFonts w:ascii="Tahoma" w:hAnsi="Tahoma" w:cs="Tahoma"/>
        </w:rPr>
        <w:t xml:space="preserve"> (lokacija št. 6)</w:t>
      </w:r>
      <w:r w:rsidR="00C33C8E" w:rsidRPr="00964E51">
        <w:rPr>
          <w:rFonts w:ascii="Tahoma" w:hAnsi="Tahoma" w:cs="Tahoma"/>
          <w:bCs/>
        </w:rPr>
        <w:t>,</w:t>
      </w:r>
      <w:r w:rsidR="00EE58CE" w:rsidRPr="00964E51">
        <w:rPr>
          <w:rFonts w:ascii="Tahoma" w:hAnsi="Tahoma" w:cs="Tahoma"/>
          <w:bCs/>
        </w:rPr>
        <w:t xml:space="preserve"> </w:t>
      </w:r>
    </w:p>
    <w:p w14:paraId="28F7ECAA" w14:textId="76EFCCFE" w:rsidR="000333FB" w:rsidRPr="00964E51" w:rsidRDefault="0049573E" w:rsidP="007B2A27">
      <w:pPr>
        <w:keepLines/>
        <w:widowControl w:val="0"/>
        <w:numPr>
          <w:ilvl w:val="0"/>
          <w:numId w:val="41"/>
        </w:numPr>
        <w:spacing w:line="276" w:lineRule="auto"/>
        <w:ind w:left="426" w:hanging="284"/>
        <w:jc w:val="both"/>
        <w:rPr>
          <w:rFonts w:ascii="Tahoma" w:hAnsi="Tahoma" w:cs="Tahoma"/>
        </w:rPr>
      </w:pPr>
      <w:r w:rsidRPr="00964E51">
        <w:rPr>
          <w:rFonts w:ascii="Tahoma" w:hAnsi="Tahoma" w:cs="Tahoma"/>
        </w:rPr>
        <w:t>p</w:t>
      </w:r>
      <w:r w:rsidR="000333FB" w:rsidRPr="00964E51">
        <w:rPr>
          <w:rFonts w:ascii="Tahoma" w:hAnsi="Tahoma" w:cs="Tahoma"/>
        </w:rPr>
        <w:t>revoz</w:t>
      </w:r>
      <w:r w:rsidRPr="00964E51">
        <w:rPr>
          <w:rFonts w:ascii="Tahoma" w:hAnsi="Tahoma" w:cs="Tahoma"/>
        </w:rPr>
        <w:t xml:space="preserve"> </w:t>
      </w:r>
      <w:r w:rsidR="003822EA" w:rsidRPr="00964E51">
        <w:rPr>
          <w:rFonts w:ascii="Tahoma" w:hAnsi="Tahoma" w:cs="Tahoma"/>
          <w:i/>
          <w:iCs/>
        </w:rPr>
        <w:t xml:space="preserve">/prevoz </w:t>
      </w:r>
      <w:r w:rsidRPr="00964E51">
        <w:rPr>
          <w:rFonts w:ascii="Tahoma" w:hAnsi="Tahoma" w:cs="Tahoma"/>
          <w:i/>
          <w:iCs/>
        </w:rPr>
        <w:t>velja za sklop 1</w:t>
      </w:r>
      <w:r w:rsidR="003822EA" w:rsidRPr="00964E51">
        <w:rPr>
          <w:rFonts w:ascii="Tahoma" w:hAnsi="Tahoma" w:cs="Tahoma"/>
          <w:i/>
          <w:iCs/>
        </w:rPr>
        <w:t>/</w:t>
      </w:r>
      <w:r w:rsidR="000333FB" w:rsidRPr="00964E51">
        <w:rPr>
          <w:rFonts w:ascii="Tahoma" w:hAnsi="Tahoma" w:cs="Tahoma"/>
        </w:rPr>
        <w:t xml:space="preserve"> in </w:t>
      </w:r>
      <w:bookmarkStart w:id="27" w:name="_Hlk195703952"/>
      <w:r w:rsidR="000333FB" w:rsidRPr="00964E51">
        <w:rPr>
          <w:rFonts w:ascii="Tahoma" w:hAnsi="Tahoma" w:cs="Tahoma"/>
        </w:rPr>
        <w:t>predelav</w:t>
      </w:r>
      <w:r w:rsidR="00DD78D2" w:rsidRPr="00964E51">
        <w:rPr>
          <w:rFonts w:ascii="Tahoma" w:hAnsi="Tahoma" w:cs="Tahoma"/>
        </w:rPr>
        <w:t>a</w:t>
      </w:r>
      <w:r w:rsidR="000333FB" w:rsidRPr="00964E51">
        <w:rPr>
          <w:rFonts w:ascii="Tahoma" w:hAnsi="Tahoma" w:cs="Tahoma"/>
        </w:rPr>
        <w:t xml:space="preserve"> oziroma odstranitev odpadkov skladno s področnimi predpisi oz. zakonodajo</w:t>
      </w:r>
      <w:bookmarkEnd w:id="27"/>
      <w:r w:rsidR="000333FB" w:rsidRPr="00964E51">
        <w:rPr>
          <w:rFonts w:ascii="Tahoma" w:hAnsi="Tahoma" w:cs="Tahoma"/>
        </w:rPr>
        <w:t>,</w:t>
      </w:r>
    </w:p>
    <w:p w14:paraId="4A3F021C" w14:textId="77777777" w:rsidR="000333FB" w:rsidRPr="00964E51" w:rsidRDefault="000333FB" w:rsidP="007B2A27">
      <w:pPr>
        <w:keepLines/>
        <w:widowControl w:val="0"/>
        <w:numPr>
          <w:ilvl w:val="0"/>
          <w:numId w:val="41"/>
        </w:numPr>
        <w:spacing w:line="276" w:lineRule="auto"/>
        <w:ind w:left="426" w:hanging="284"/>
        <w:jc w:val="both"/>
        <w:rPr>
          <w:rFonts w:ascii="Tahoma" w:hAnsi="Tahoma" w:cs="Tahoma"/>
        </w:rPr>
      </w:pPr>
      <w:r w:rsidRPr="00964E51">
        <w:rPr>
          <w:rFonts w:ascii="Tahoma" w:hAnsi="Tahoma" w:cs="Tahoma"/>
        </w:rPr>
        <w:t xml:space="preserve">tehtanje vsake prevzete pošiljke, </w:t>
      </w:r>
    </w:p>
    <w:p w14:paraId="6E40C988" w14:textId="77777777" w:rsidR="000333FB" w:rsidRPr="00964E51" w:rsidRDefault="000333FB" w:rsidP="007B2A27">
      <w:pPr>
        <w:keepLines/>
        <w:widowControl w:val="0"/>
        <w:numPr>
          <w:ilvl w:val="0"/>
          <w:numId w:val="41"/>
        </w:numPr>
        <w:spacing w:line="276" w:lineRule="auto"/>
        <w:ind w:left="426" w:hanging="284"/>
        <w:jc w:val="both"/>
        <w:rPr>
          <w:rFonts w:ascii="Tahoma" w:hAnsi="Tahoma" w:cs="Tahoma"/>
        </w:rPr>
      </w:pPr>
      <w:r w:rsidRPr="00964E51">
        <w:rPr>
          <w:rFonts w:ascii="Tahoma" w:hAnsi="Tahoma" w:cs="Tahoma"/>
        </w:rPr>
        <w:t>izdajanje evidenčnih oz. čezmejnih transportnih listov za vsako pošiljko odpadka. Po dogovoru in skladno z veljavnimi predpisi je možno tudi izdajanje skupnih evidenčnih listov za vse pošiljke v preteklem koledarskem mesecu.</w:t>
      </w:r>
    </w:p>
    <w:p w14:paraId="46804CAF" w14:textId="77777777" w:rsidR="000333FB" w:rsidRPr="00964E51" w:rsidRDefault="000333FB" w:rsidP="007B2A27">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rPr>
      </w:pPr>
    </w:p>
    <w:p w14:paraId="18B5F29D" w14:textId="77777777" w:rsidR="003F7BDF" w:rsidRPr="00964E51" w:rsidRDefault="006A5A6E" w:rsidP="007B2A27">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964E51">
        <w:rPr>
          <w:rFonts w:ascii="Tahoma" w:hAnsi="Tahoma" w:cs="Tahoma"/>
        </w:rPr>
        <w:t xml:space="preserve">Izvajalec s </w:t>
      </w:r>
      <w:r w:rsidR="008A0D85" w:rsidRPr="00964E51">
        <w:rPr>
          <w:rFonts w:ascii="Tahoma" w:hAnsi="Tahoma" w:cs="Tahoma"/>
        </w:rPr>
        <w:t>sklenitvijo</w:t>
      </w:r>
      <w:r w:rsidRPr="00964E51">
        <w:rPr>
          <w:rFonts w:ascii="Tahoma" w:hAnsi="Tahoma" w:cs="Tahoma"/>
        </w:rPr>
        <w:t xml:space="preserve"> okvirnega sporazuma jamči, da bodo storitve, katerih izvedba je predmet tega okvirnega sporazuma, ustrezale </w:t>
      </w:r>
      <w:r w:rsidR="000747AA" w:rsidRPr="00964E51">
        <w:rPr>
          <w:rFonts w:ascii="Tahoma" w:hAnsi="Tahoma" w:cs="Tahoma"/>
        </w:rPr>
        <w:t xml:space="preserve">vsem zahtevam in pogojem naročnika kot tudi </w:t>
      </w:r>
      <w:r w:rsidR="00501539" w:rsidRPr="00964E51">
        <w:rPr>
          <w:rFonts w:ascii="Tahoma" w:hAnsi="Tahoma" w:cs="Tahoma"/>
        </w:rPr>
        <w:t>veljavnim predpisom in standardom, ki urejajo obravnavano področje</w:t>
      </w:r>
      <w:r w:rsidR="00CC00A2" w:rsidRPr="00964E51">
        <w:rPr>
          <w:rFonts w:ascii="Tahoma" w:hAnsi="Tahoma" w:cs="Tahoma"/>
        </w:rPr>
        <w:t>, ter da</w:t>
      </w:r>
      <w:r w:rsidRPr="00964E51">
        <w:rPr>
          <w:rFonts w:ascii="Tahoma" w:hAnsi="Tahoma" w:cs="Tahoma"/>
        </w:rPr>
        <w:t xml:space="preserve"> </w:t>
      </w:r>
      <w:r w:rsidR="00CC00A2" w:rsidRPr="00964E51">
        <w:rPr>
          <w:rFonts w:ascii="Tahoma" w:hAnsi="Tahoma" w:cs="Tahoma"/>
        </w:rPr>
        <w:t>bo objekt za prevzem odpadkov imel vsa potrebna okoljevarstvena dovoljenja</w:t>
      </w:r>
      <w:r w:rsidR="003F7BDF" w:rsidRPr="00964E51">
        <w:rPr>
          <w:rFonts w:ascii="Tahoma" w:hAnsi="Tahoma" w:cs="Tahoma"/>
        </w:rPr>
        <w:t>.</w:t>
      </w:r>
      <w:r w:rsidR="00CC00A2" w:rsidRPr="00964E51">
        <w:rPr>
          <w:rFonts w:ascii="Tahoma" w:hAnsi="Tahoma" w:cs="Tahoma"/>
        </w:rPr>
        <w:t xml:space="preserve"> </w:t>
      </w:r>
    </w:p>
    <w:p w14:paraId="22AF2D24" w14:textId="7C6AB07D" w:rsidR="003F7BDF" w:rsidRPr="00964E51" w:rsidRDefault="003F7BDF" w:rsidP="007B2A27">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rPr>
      </w:pPr>
    </w:p>
    <w:p w14:paraId="680E1F67" w14:textId="77777777" w:rsidR="004A4F11" w:rsidRPr="00964E51" w:rsidRDefault="004A4F11" w:rsidP="004A4F11">
      <w:pPr>
        <w:keepLines/>
        <w:widowControl w:val="0"/>
        <w:jc w:val="both"/>
        <w:outlineLvl w:val="2"/>
        <w:rPr>
          <w:rFonts w:ascii="Tahoma" w:hAnsi="Tahoma" w:cs="Tahoma"/>
        </w:rPr>
      </w:pPr>
      <w:r w:rsidRPr="00964E51">
        <w:rPr>
          <w:rFonts w:ascii="Tahoma" w:hAnsi="Tahoma" w:cs="Tahoma"/>
        </w:rPr>
        <w:t>Naročnik lahko v času veljavnosti tega okvirnega sporazuma spremeni svojo tehnologijo oz. strojno opremo za mehansko čiščenje odpadne vode, zaradi česar naročnikova napovedana količina nastalega ostanka iz grabelj in sit ni fiksna in se lahko izrazito spremeni.</w:t>
      </w:r>
    </w:p>
    <w:p w14:paraId="00D7A044" w14:textId="77777777" w:rsidR="004A4F11" w:rsidRPr="00964E51" w:rsidRDefault="004A4F11" w:rsidP="004A4F11">
      <w:pPr>
        <w:keepLines/>
        <w:widowControl w:val="0"/>
        <w:jc w:val="both"/>
        <w:outlineLvl w:val="2"/>
        <w:rPr>
          <w:rFonts w:ascii="Tahoma" w:hAnsi="Tahoma" w:cs="Tahoma"/>
        </w:rPr>
      </w:pPr>
    </w:p>
    <w:p w14:paraId="6B2C0F1E" w14:textId="77777777" w:rsidR="004A4F11" w:rsidRPr="00964E51" w:rsidRDefault="004A4F11" w:rsidP="004A4F11">
      <w:pPr>
        <w:keepLines/>
        <w:widowControl w:val="0"/>
        <w:jc w:val="both"/>
        <w:outlineLvl w:val="2"/>
        <w:rPr>
          <w:rFonts w:ascii="Tahoma" w:hAnsi="Tahoma" w:cs="Tahoma"/>
        </w:rPr>
      </w:pPr>
      <w:r w:rsidRPr="00964E51">
        <w:rPr>
          <w:rFonts w:ascii="Tahoma" w:hAnsi="Tahoma" w:cs="Tahoma"/>
        </w:rPr>
        <w:t xml:space="preserve">V primeru, da se po sklenitvi okvirnega sporazuma napovedana količina ostanka iz grabelj in sit izrazito zmanjša, </w:t>
      </w:r>
      <w:r w:rsidRPr="00964E51">
        <w:rPr>
          <w:rFonts w:ascii="Tahoma" w:eastAsia="Calibri" w:hAnsi="Tahoma" w:cs="Tahoma"/>
          <w:kern w:val="16"/>
          <w:lang w:eastAsia="en-US"/>
        </w:rPr>
        <w:t>naročnik izvajalcu ni dolžan kriti morebitne škode zaradi izgubljenega zaslužka oziroma nima iz tega naslova do izvajalca nobenih obveznosti</w:t>
      </w:r>
      <w:r w:rsidRPr="00964E51">
        <w:rPr>
          <w:rFonts w:ascii="Tahoma" w:hAnsi="Tahoma" w:cs="Tahoma"/>
        </w:rPr>
        <w:t>.</w:t>
      </w:r>
    </w:p>
    <w:p w14:paraId="446EC1D0" w14:textId="77777777" w:rsidR="004A4F11" w:rsidRPr="00964E51" w:rsidRDefault="004A4F11" w:rsidP="007B2A27">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rPr>
      </w:pPr>
    </w:p>
    <w:p w14:paraId="44B1931E" w14:textId="68B1C2F2" w:rsidR="003F7BDF" w:rsidRPr="00964E51" w:rsidRDefault="003F7BDF" w:rsidP="003F7BDF">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i/>
          <w:iCs/>
        </w:rPr>
      </w:pPr>
      <w:r w:rsidRPr="00964E51">
        <w:rPr>
          <w:rFonts w:ascii="Tahoma" w:hAnsi="Tahoma" w:cs="Tahoma"/>
          <w:i/>
          <w:iCs/>
        </w:rPr>
        <w:t>/velja za sklop 2/</w:t>
      </w:r>
    </w:p>
    <w:p w14:paraId="430AAD2A" w14:textId="17205C1C" w:rsidR="000333FB" w:rsidRPr="00964E51" w:rsidRDefault="003F7BDF" w:rsidP="007B2A27">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964E51">
        <w:rPr>
          <w:rFonts w:ascii="Tahoma" w:hAnsi="Tahoma" w:cs="Tahoma"/>
        </w:rPr>
        <w:t xml:space="preserve">Izvajalec se zavezuje, da bo </w:t>
      </w:r>
      <w:r w:rsidR="00C944FD" w:rsidRPr="00964E51">
        <w:rPr>
          <w:rFonts w:ascii="Tahoma" w:hAnsi="Tahoma" w:cs="Tahoma"/>
        </w:rPr>
        <w:t xml:space="preserve">v času veljavnosti okvirnega sporazuma </w:t>
      </w:r>
      <w:r w:rsidR="000C100D" w:rsidRPr="00964E51">
        <w:rPr>
          <w:rFonts w:ascii="Tahoma" w:hAnsi="Tahoma" w:cs="Tahoma"/>
        </w:rPr>
        <w:t xml:space="preserve">za </w:t>
      </w:r>
      <w:r w:rsidR="00C944FD" w:rsidRPr="00964E51">
        <w:rPr>
          <w:rFonts w:ascii="Tahoma" w:hAnsi="Tahoma" w:cs="Tahoma"/>
        </w:rPr>
        <w:t xml:space="preserve">odpadke iz prevzemnega mesta št. 6 zagotovil končno zbirno prevzemno mesto, v krogu oddaljenosti od lokacije </w:t>
      </w:r>
      <w:proofErr w:type="spellStart"/>
      <w:r w:rsidR="00C944FD" w:rsidRPr="00964E51">
        <w:rPr>
          <w:rFonts w:ascii="Tahoma" w:hAnsi="Tahoma" w:cs="Tahoma"/>
        </w:rPr>
        <w:t>CČN</w:t>
      </w:r>
      <w:r w:rsidR="00F2320F" w:rsidRPr="00964E51">
        <w:rPr>
          <w:rFonts w:ascii="Tahoma" w:hAnsi="Tahoma" w:cs="Tahoma"/>
        </w:rPr>
        <w:t>L</w:t>
      </w:r>
      <w:proofErr w:type="spellEnd"/>
      <w:r w:rsidR="00C944FD" w:rsidRPr="00964E51">
        <w:rPr>
          <w:rFonts w:ascii="Tahoma" w:hAnsi="Tahoma" w:cs="Tahoma"/>
        </w:rPr>
        <w:t xml:space="preserve"> (Cesta v Prod 100, 1000 Ljubljana) do 30 km</w:t>
      </w:r>
      <w:r w:rsidR="000C100D" w:rsidRPr="00964E51">
        <w:rPr>
          <w:rFonts w:ascii="Tahoma" w:hAnsi="Tahoma" w:cs="Tahoma"/>
        </w:rPr>
        <w:t>, ki</w:t>
      </w:r>
      <w:r w:rsidR="00CC00A2" w:rsidRPr="00964E51">
        <w:rPr>
          <w:rFonts w:ascii="Tahoma" w:hAnsi="Tahoma" w:cs="Tahoma"/>
        </w:rPr>
        <w:t xml:space="preserve"> bo opremljen</w:t>
      </w:r>
      <w:r w:rsidR="00DD78D2" w:rsidRPr="00964E51">
        <w:rPr>
          <w:rFonts w:ascii="Tahoma" w:hAnsi="Tahoma" w:cs="Tahoma"/>
        </w:rPr>
        <w:t>o</w:t>
      </w:r>
      <w:r w:rsidR="00CC00A2" w:rsidRPr="00964E51">
        <w:rPr>
          <w:rFonts w:ascii="Tahoma" w:hAnsi="Tahoma" w:cs="Tahoma"/>
        </w:rPr>
        <w:t xml:space="preserve"> tako, da naročnik lahko na končni zbirni lokaciji prevzema</w:t>
      </w:r>
      <w:r w:rsidR="00111058" w:rsidRPr="00964E51">
        <w:rPr>
          <w:rFonts w:ascii="Tahoma" w:hAnsi="Tahoma" w:cs="Tahoma"/>
        </w:rPr>
        <w:t>,</w:t>
      </w:r>
      <w:r w:rsidR="00CC00A2" w:rsidRPr="00964E51">
        <w:rPr>
          <w:rFonts w:ascii="Tahoma" w:hAnsi="Tahoma" w:cs="Tahoma"/>
        </w:rPr>
        <w:t xml:space="preserve"> </w:t>
      </w:r>
      <w:r w:rsidR="00111058" w:rsidRPr="00964E51">
        <w:rPr>
          <w:rFonts w:ascii="Tahoma" w:hAnsi="Tahoma" w:cs="Tahoma"/>
        </w:rPr>
        <w:t xml:space="preserve">delo </w:t>
      </w:r>
      <w:r w:rsidR="00CC00A2" w:rsidRPr="00964E51">
        <w:rPr>
          <w:rFonts w:ascii="Tahoma" w:hAnsi="Tahoma" w:cs="Tahoma"/>
        </w:rPr>
        <w:t xml:space="preserve">nemoteno </w:t>
      </w:r>
      <w:r w:rsidR="000747AA" w:rsidRPr="00964E51">
        <w:rPr>
          <w:rFonts w:ascii="Tahoma" w:hAnsi="Tahoma" w:cs="Tahoma"/>
        </w:rPr>
        <w:t>opravlja</w:t>
      </w:r>
      <w:r w:rsidR="00CC00A2" w:rsidRPr="00964E51">
        <w:rPr>
          <w:rFonts w:ascii="Tahoma" w:hAnsi="Tahoma" w:cs="Tahoma"/>
        </w:rPr>
        <w:t xml:space="preserve"> s svojimi tovornimi vozili, prilagojenimi za prevoz komunalnih odpadkov.</w:t>
      </w:r>
    </w:p>
    <w:p w14:paraId="0BA20B10" w14:textId="584D62D0" w:rsidR="000333FB" w:rsidRPr="00964E51" w:rsidRDefault="000333FB" w:rsidP="007B2A27">
      <w:pPr>
        <w:keepLines/>
        <w:widowControl w:val="0"/>
        <w:tabs>
          <w:tab w:val="left" w:pos="1702"/>
        </w:tabs>
        <w:jc w:val="both"/>
        <w:rPr>
          <w:rFonts w:ascii="Tahoma" w:eastAsia="Calibri" w:hAnsi="Tahoma" w:cs="Tahoma"/>
          <w:snapToGrid w:val="0"/>
        </w:rPr>
      </w:pPr>
    </w:p>
    <w:p w14:paraId="628F2061" w14:textId="77777777" w:rsidR="000333FB" w:rsidRPr="00964E51" w:rsidRDefault="000333FB" w:rsidP="007B2A27">
      <w:pPr>
        <w:keepLines/>
        <w:widowControl w:val="0"/>
        <w:tabs>
          <w:tab w:val="left" w:pos="567"/>
        </w:tabs>
        <w:jc w:val="both"/>
        <w:outlineLvl w:val="2"/>
        <w:rPr>
          <w:rFonts w:ascii="Tahoma" w:hAnsi="Tahoma" w:cs="Tahoma"/>
          <w:b/>
        </w:rPr>
      </w:pPr>
      <w:r w:rsidRPr="00964E51">
        <w:rPr>
          <w:rFonts w:ascii="Tahoma" w:hAnsi="Tahoma" w:cs="Tahoma"/>
          <w:b/>
        </w:rPr>
        <w:t>Vrednost okvirnega sporazuma in cene</w:t>
      </w:r>
    </w:p>
    <w:p w14:paraId="27DA1297" w14:textId="77777777" w:rsidR="000333FB" w:rsidRPr="00964E51" w:rsidRDefault="000333FB" w:rsidP="007B2A27">
      <w:pPr>
        <w:keepLines/>
        <w:widowControl w:val="0"/>
        <w:numPr>
          <w:ilvl w:val="0"/>
          <w:numId w:val="37"/>
        </w:numPr>
        <w:spacing w:line="276" w:lineRule="auto"/>
        <w:jc w:val="center"/>
        <w:rPr>
          <w:rFonts w:ascii="Tahoma" w:hAnsi="Tahoma" w:cs="Tahoma"/>
        </w:rPr>
      </w:pPr>
      <w:r w:rsidRPr="00964E51">
        <w:rPr>
          <w:rFonts w:ascii="Tahoma" w:hAnsi="Tahoma" w:cs="Tahoma"/>
        </w:rPr>
        <w:t>člen</w:t>
      </w:r>
    </w:p>
    <w:p w14:paraId="7407ED2A" w14:textId="77777777" w:rsidR="000333FB" w:rsidRPr="00964E51" w:rsidRDefault="000333FB" w:rsidP="007B2A27">
      <w:pPr>
        <w:keepLines/>
        <w:widowControl w:val="0"/>
        <w:ind w:left="284" w:hanging="284"/>
        <w:rPr>
          <w:rFonts w:ascii="Tahoma" w:hAnsi="Tahoma" w:cs="Tahoma"/>
        </w:rPr>
      </w:pPr>
    </w:p>
    <w:p w14:paraId="6F225AF1" w14:textId="7FCE28DB" w:rsidR="000333FB" w:rsidRPr="00964E51" w:rsidRDefault="000333FB" w:rsidP="007B2A27">
      <w:pPr>
        <w:keepLines/>
        <w:widowControl w:val="0"/>
        <w:jc w:val="both"/>
        <w:rPr>
          <w:rFonts w:ascii="Tahoma" w:hAnsi="Tahoma" w:cs="Tahoma"/>
        </w:rPr>
      </w:pPr>
      <w:r w:rsidRPr="00964E51">
        <w:rPr>
          <w:rFonts w:ascii="Tahoma" w:hAnsi="Tahoma" w:cs="Tahoma"/>
        </w:rPr>
        <w:t>Ocenjena vrednost javnega naročila oziroma tega okvirnega sporazuma je za naročnika ob pošiljanju obvestila o javnem naročilu v objavo na Portal javnih naročil, znašala _______ EUR brez DDV</w:t>
      </w:r>
      <w:r w:rsidR="007612B5" w:rsidRPr="00964E51">
        <w:rPr>
          <w:rFonts w:ascii="Tahoma" w:hAnsi="Tahoma" w:cs="Tahoma"/>
          <w:i/>
          <w:iCs/>
        </w:rPr>
        <w:t>/</w:t>
      </w:r>
      <w:r w:rsidR="007612B5" w:rsidRPr="00964E51">
        <w:rPr>
          <w:rFonts w:ascii="Tahoma" w:hAnsi="Tahoma" w:cs="Tahoma"/>
          <w:i/>
        </w:rPr>
        <w:t>se prilagodi glede na sklop/</w:t>
      </w:r>
      <w:r w:rsidRPr="00964E51">
        <w:rPr>
          <w:rFonts w:ascii="Tahoma" w:hAnsi="Tahoma" w:cs="Tahoma"/>
        </w:rPr>
        <w:t>.</w:t>
      </w:r>
    </w:p>
    <w:p w14:paraId="091C037D" w14:textId="33F3EE25" w:rsidR="000333FB" w:rsidRPr="00964E51" w:rsidRDefault="000333FB" w:rsidP="007B2A27">
      <w:pPr>
        <w:keepLines/>
        <w:widowControl w:val="0"/>
        <w:jc w:val="both"/>
        <w:rPr>
          <w:rFonts w:ascii="Tahoma" w:eastAsia="Calibri" w:hAnsi="Tahoma" w:cs="Tahoma"/>
          <w:i/>
          <w:iCs/>
          <w:szCs w:val="22"/>
        </w:rPr>
      </w:pPr>
      <w:r w:rsidRPr="00964E51">
        <w:rPr>
          <w:rFonts w:ascii="Tahoma" w:eastAsia="Calibri" w:hAnsi="Tahoma" w:cs="Tahoma"/>
          <w:szCs w:val="22"/>
        </w:rPr>
        <w:lastRenderedPageBreak/>
        <w:t>Stranki tega okvirnega sporazuma se dogovorita za ceno, ki izhaja iz ponudbe izvajalca</w:t>
      </w:r>
      <w:r w:rsidR="00B11656" w:rsidRPr="00964E51">
        <w:rPr>
          <w:rFonts w:ascii="Tahoma" w:eastAsia="Calibri" w:hAnsi="Tahoma" w:cs="Tahoma"/>
          <w:szCs w:val="22"/>
        </w:rPr>
        <w:t xml:space="preserve"> /</w:t>
      </w:r>
      <w:r w:rsidR="00B11656" w:rsidRPr="00964E51">
        <w:rPr>
          <w:rFonts w:ascii="Tahoma" w:eastAsia="Calibri" w:hAnsi="Tahoma" w:cs="Tahoma"/>
          <w:i/>
          <w:iCs/>
          <w:szCs w:val="22"/>
        </w:rPr>
        <w:t>se prilagodi glede na sklop/</w:t>
      </w:r>
      <w:r w:rsidRPr="00964E51">
        <w:rPr>
          <w:rFonts w:ascii="Tahoma" w:eastAsia="Calibri" w:hAnsi="Tahoma" w:cs="Tahoma"/>
          <w:i/>
          <w:iCs/>
          <w:szCs w:val="22"/>
        </w:rPr>
        <w:t>:</w:t>
      </w:r>
    </w:p>
    <w:p w14:paraId="300F5F10" w14:textId="77777777" w:rsidR="000333FB" w:rsidRPr="00964E51" w:rsidRDefault="000333FB" w:rsidP="007B2A27">
      <w:pPr>
        <w:keepLines/>
        <w:widowControl w:val="0"/>
        <w:jc w:val="both"/>
        <w:rPr>
          <w:rFonts w:ascii="Tahoma" w:eastAsia="Calibri" w:hAnsi="Tahoma" w:cs="Tahoma"/>
          <w:b/>
          <w:sz w:val="8"/>
        </w:rPr>
      </w:pPr>
    </w:p>
    <w:tbl>
      <w:tblPr>
        <w:tblStyle w:val="Tabelamrea"/>
        <w:tblW w:w="0" w:type="auto"/>
        <w:tblInd w:w="709" w:type="dxa"/>
        <w:tblLook w:val="04A0" w:firstRow="1" w:lastRow="0" w:firstColumn="1" w:lastColumn="0" w:noHBand="0" w:noVBand="1"/>
      </w:tblPr>
      <w:tblGrid>
        <w:gridCol w:w="6516"/>
        <w:gridCol w:w="1984"/>
      </w:tblGrid>
      <w:tr w:rsidR="000333FB" w:rsidRPr="00964E51" w14:paraId="41624EC2" w14:textId="77777777" w:rsidTr="009A22C6">
        <w:trPr>
          <w:trHeight w:val="569"/>
        </w:trPr>
        <w:tc>
          <w:tcPr>
            <w:tcW w:w="6516" w:type="dxa"/>
            <w:vAlign w:val="center"/>
          </w:tcPr>
          <w:p w14:paraId="58BEBD55" w14:textId="152F9603" w:rsidR="000333FB" w:rsidRPr="00964E51" w:rsidRDefault="000333FB" w:rsidP="007B2A27">
            <w:pPr>
              <w:keepLines/>
              <w:widowControl w:val="0"/>
              <w:jc w:val="both"/>
              <w:rPr>
                <w:rFonts w:ascii="Tahoma" w:hAnsi="Tahoma" w:cs="Tahoma"/>
                <w:szCs w:val="22"/>
              </w:rPr>
            </w:pPr>
            <w:r w:rsidRPr="00964E51">
              <w:rPr>
                <w:rFonts w:ascii="Tahoma" w:hAnsi="Tahoma" w:cs="Tahoma"/>
                <w:szCs w:val="22"/>
              </w:rPr>
              <w:t xml:space="preserve">Cena za prevzem, prevoz in končno predelavo ostankov iz grabelj in sit iz </w:t>
            </w:r>
            <w:proofErr w:type="spellStart"/>
            <w:r w:rsidRPr="00964E51">
              <w:rPr>
                <w:rFonts w:ascii="Tahoma" w:hAnsi="Tahoma" w:cs="Tahoma"/>
                <w:szCs w:val="22"/>
              </w:rPr>
              <w:t>CČNL</w:t>
            </w:r>
            <w:proofErr w:type="spellEnd"/>
            <w:r w:rsidR="006E0F1E" w:rsidRPr="00964E51">
              <w:rPr>
                <w:rFonts w:ascii="Tahoma" w:hAnsi="Tahoma" w:cs="Tahoma"/>
                <w:szCs w:val="22"/>
              </w:rPr>
              <w:t xml:space="preserve"> </w:t>
            </w:r>
            <w:r w:rsidR="00276437" w:rsidRPr="00964E51">
              <w:rPr>
                <w:rFonts w:ascii="Tahoma" w:hAnsi="Tahoma" w:cs="Tahoma"/>
                <w:i/>
                <w:iCs/>
                <w:szCs w:val="22"/>
              </w:rPr>
              <w:t>(S</w:t>
            </w:r>
            <w:r w:rsidR="006E0F1E" w:rsidRPr="00964E51">
              <w:rPr>
                <w:rFonts w:ascii="Tahoma" w:hAnsi="Tahoma" w:cs="Tahoma"/>
                <w:i/>
                <w:iCs/>
                <w:szCs w:val="22"/>
              </w:rPr>
              <w:t>klop 1</w:t>
            </w:r>
            <w:r w:rsidR="00276437" w:rsidRPr="00964E51">
              <w:rPr>
                <w:rFonts w:ascii="Tahoma" w:hAnsi="Tahoma" w:cs="Tahoma"/>
                <w:i/>
                <w:iCs/>
                <w:szCs w:val="22"/>
              </w:rPr>
              <w:t>)</w:t>
            </w:r>
            <w:r w:rsidRPr="00964E51">
              <w:rPr>
                <w:rFonts w:ascii="Tahoma" w:hAnsi="Tahoma" w:cs="Tahoma"/>
                <w:szCs w:val="22"/>
              </w:rPr>
              <w:t xml:space="preserve"> v EUR/tono brez DDV</w:t>
            </w:r>
          </w:p>
        </w:tc>
        <w:tc>
          <w:tcPr>
            <w:tcW w:w="1984" w:type="dxa"/>
            <w:vAlign w:val="center"/>
          </w:tcPr>
          <w:p w14:paraId="28723B86" w14:textId="77777777" w:rsidR="000333FB" w:rsidRPr="00964E51" w:rsidRDefault="000333FB" w:rsidP="007B2A27">
            <w:pPr>
              <w:keepLines/>
              <w:widowControl w:val="0"/>
              <w:jc w:val="right"/>
              <w:rPr>
                <w:rFonts w:ascii="Tahoma" w:hAnsi="Tahoma" w:cs="Tahoma"/>
                <w:szCs w:val="22"/>
              </w:rPr>
            </w:pPr>
            <w:r w:rsidRPr="00964E51">
              <w:rPr>
                <w:rFonts w:ascii="Tahoma" w:hAnsi="Tahoma" w:cs="Tahoma"/>
                <w:szCs w:val="22"/>
              </w:rPr>
              <w:t>EUR</w:t>
            </w:r>
          </w:p>
        </w:tc>
      </w:tr>
    </w:tbl>
    <w:p w14:paraId="5E4DD277" w14:textId="77777777" w:rsidR="000333FB" w:rsidRPr="00964E51" w:rsidRDefault="000333FB" w:rsidP="007B2A27">
      <w:pPr>
        <w:keepLines/>
        <w:widowControl w:val="0"/>
        <w:jc w:val="both"/>
        <w:rPr>
          <w:rFonts w:ascii="Tahoma" w:eastAsia="Calibri" w:hAnsi="Tahoma" w:cs="Tahoma"/>
          <w:sz w:val="8"/>
          <w:szCs w:val="18"/>
        </w:rPr>
      </w:pPr>
    </w:p>
    <w:tbl>
      <w:tblPr>
        <w:tblStyle w:val="Tabelamrea"/>
        <w:tblW w:w="0" w:type="auto"/>
        <w:tblInd w:w="709" w:type="dxa"/>
        <w:tblLook w:val="04A0" w:firstRow="1" w:lastRow="0" w:firstColumn="1" w:lastColumn="0" w:noHBand="0" w:noVBand="1"/>
      </w:tblPr>
      <w:tblGrid>
        <w:gridCol w:w="6516"/>
        <w:gridCol w:w="1984"/>
      </w:tblGrid>
      <w:tr w:rsidR="000333FB" w:rsidRPr="00964E51" w14:paraId="68380E40" w14:textId="77777777" w:rsidTr="009A22C6">
        <w:trPr>
          <w:trHeight w:val="569"/>
        </w:trPr>
        <w:tc>
          <w:tcPr>
            <w:tcW w:w="6516" w:type="dxa"/>
            <w:vAlign w:val="center"/>
          </w:tcPr>
          <w:p w14:paraId="7C35672D" w14:textId="517E5929" w:rsidR="000333FB" w:rsidRPr="00964E51" w:rsidRDefault="000333FB" w:rsidP="007B2A27">
            <w:pPr>
              <w:keepLines/>
              <w:widowControl w:val="0"/>
              <w:jc w:val="both"/>
              <w:rPr>
                <w:rFonts w:ascii="Tahoma" w:hAnsi="Tahoma" w:cs="Tahoma"/>
                <w:szCs w:val="22"/>
              </w:rPr>
            </w:pPr>
            <w:r w:rsidRPr="00964E51">
              <w:rPr>
                <w:rFonts w:ascii="Tahoma" w:hAnsi="Tahoma" w:cs="Tahoma"/>
                <w:szCs w:val="22"/>
              </w:rPr>
              <w:t>Cena za prevzem in končno predelavo ostankov iz grabelj in sit iz kanalizacijskih objektov</w:t>
            </w:r>
            <w:r w:rsidR="00276437" w:rsidRPr="00964E51">
              <w:rPr>
                <w:rFonts w:ascii="Tahoma" w:hAnsi="Tahoma" w:cs="Tahoma"/>
                <w:szCs w:val="22"/>
              </w:rPr>
              <w:t xml:space="preserve"> </w:t>
            </w:r>
            <w:r w:rsidR="00276437" w:rsidRPr="00964E51">
              <w:rPr>
                <w:rFonts w:ascii="Tahoma" w:hAnsi="Tahoma" w:cs="Tahoma"/>
                <w:i/>
                <w:iCs/>
                <w:szCs w:val="22"/>
              </w:rPr>
              <w:t xml:space="preserve">(Sklop </w:t>
            </w:r>
            <w:r w:rsidR="00B256A8" w:rsidRPr="00964E51">
              <w:rPr>
                <w:rFonts w:ascii="Tahoma" w:hAnsi="Tahoma" w:cs="Tahoma"/>
                <w:i/>
                <w:iCs/>
                <w:szCs w:val="22"/>
              </w:rPr>
              <w:t>2</w:t>
            </w:r>
            <w:r w:rsidR="00276437" w:rsidRPr="00964E51">
              <w:rPr>
                <w:rFonts w:ascii="Tahoma" w:hAnsi="Tahoma" w:cs="Tahoma"/>
                <w:i/>
                <w:iCs/>
                <w:szCs w:val="22"/>
              </w:rPr>
              <w:t>)</w:t>
            </w:r>
            <w:r w:rsidR="00276437" w:rsidRPr="00964E51">
              <w:rPr>
                <w:rFonts w:ascii="Tahoma" w:hAnsi="Tahoma" w:cs="Tahoma"/>
                <w:szCs w:val="22"/>
              </w:rPr>
              <w:t xml:space="preserve"> </w:t>
            </w:r>
            <w:r w:rsidRPr="00964E51">
              <w:rPr>
                <w:rFonts w:ascii="Tahoma" w:hAnsi="Tahoma" w:cs="Tahoma"/>
                <w:szCs w:val="22"/>
              </w:rPr>
              <w:t>v EUR/tono brez DDV</w:t>
            </w:r>
          </w:p>
        </w:tc>
        <w:tc>
          <w:tcPr>
            <w:tcW w:w="1984" w:type="dxa"/>
            <w:vAlign w:val="center"/>
          </w:tcPr>
          <w:p w14:paraId="27C41313" w14:textId="77777777" w:rsidR="000333FB" w:rsidRPr="00964E51" w:rsidRDefault="000333FB" w:rsidP="007B2A27">
            <w:pPr>
              <w:keepLines/>
              <w:widowControl w:val="0"/>
              <w:jc w:val="right"/>
              <w:rPr>
                <w:rFonts w:ascii="Tahoma" w:hAnsi="Tahoma" w:cs="Tahoma"/>
                <w:szCs w:val="22"/>
              </w:rPr>
            </w:pPr>
          </w:p>
          <w:p w14:paraId="281C7EC5" w14:textId="77777777" w:rsidR="000333FB" w:rsidRPr="00964E51" w:rsidRDefault="000333FB" w:rsidP="007B2A27">
            <w:pPr>
              <w:keepLines/>
              <w:widowControl w:val="0"/>
              <w:jc w:val="right"/>
              <w:rPr>
                <w:rFonts w:ascii="Tahoma" w:hAnsi="Tahoma" w:cs="Tahoma"/>
                <w:szCs w:val="22"/>
              </w:rPr>
            </w:pPr>
            <w:r w:rsidRPr="00964E51">
              <w:rPr>
                <w:rFonts w:ascii="Tahoma" w:hAnsi="Tahoma" w:cs="Tahoma"/>
                <w:szCs w:val="22"/>
              </w:rPr>
              <w:t>EUR</w:t>
            </w:r>
          </w:p>
        </w:tc>
      </w:tr>
    </w:tbl>
    <w:p w14:paraId="433BF41C" w14:textId="77777777" w:rsidR="000333FB" w:rsidRPr="00964E51" w:rsidRDefault="000333FB" w:rsidP="007B2A27">
      <w:pPr>
        <w:keepLines/>
        <w:widowControl w:val="0"/>
        <w:jc w:val="both"/>
        <w:rPr>
          <w:rFonts w:ascii="Tahoma" w:eastAsia="Calibri" w:hAnsi="Tahoma" w:cs="Tahoma"/>
          <w:b/>
          <w:sz w:val="14"/>
          <w:szCs w:val="16"/>
        </w:rPr>
      </w:pPr>
    </w:p>
    <w:p w14:paraId="6E10A5E5" w14:textId="4C74B0DC" w:rsidR="000333FB" w:rsidRPr="00964E51" w:rsidRDefault="000333FB" w:rsidP="007B2A27">
      <w:pPr>
        <w:keepLines/>
        <w:widowControl w:val="0"/>
        <w:jc w:val="both"/>
        <w:rPr>
          <w:rFonts w:ascii="Tahoma" w:eastAsia="Calibri" w:hAnsi="Tahoma" w:cs="Tahoma"/>
          <w:szCs w:val="22"/>
        </w:rPr>
      </w:pPr>
      <w:r w:rsidRPr="00964E51">
        <w:rPr>
          <w:rFonts w:ascii="Tahoma" w:eastAsia="Calibri" w:hAnsi="Tahoma" w:cs="Tahoma"/>
          <w:szCs w:val="22"/>
        </w:rPr>
        <w:t>V ceni na enoto mere so zajeti vsi materialni in nematerialni stroški, ki bodo potrebni za izvedbo predmeta okvirnega sporazuma, vključno s stroški dela, stroški materiala, stroški tehtanja, stroški prevoza</w:t>
      </w:r>
      <w:r w:rsidR="00F25386" w:rsidRPr="00964E51">
        <w:rPr>
          <w:rFonts w:ascii="Tahoma" w:eastAsia="Calibri" w:hAnsi="Tahoma" w:cs="Tahoma"/>
          <w:szCs w:val="22"/>
        </w:rPr>
        <w:t xml:space="preserve"> (</w:t>
      </w:r>
      <w:r w:rsidR="00666141" w:rsidRPr="00964E51">
        <w:rPr>
          <w:rFonts w:ascii="Tahoma" w:eastAsia="Calibri" w:hAnsi="Tahoma" w:cs="Tahoma"/>
          <w:i/>
          <w:iCs/>
          <w:szCs w:val="22"/>
        </w:rPr>
        <w:t xml:space="preserve">stroški prevoza </w:t>
      </w:r>
      <w:r w:rsidR="00F25386" w:rsidRPr="00964E51">
        <w:rPr>
          <w:rFonts w:ascii="Tahoma" w:eastAsia="Calibri" w:hAnsi="Tahoma" w:cs="Tahoma"/>
          <w:i/>
          <w:iCs/>
          <w:szCs w:val="22"/>
        </w:rPr>
        <w:t>velja</w:t>
      </w:r>
      <w:r w:rsidR="00211BBF" w:rsidRPr="00964E51">
        <w:rPr>
          <w:rFonts w:ascii="Tahoma" w:eastAsia="Calibri" w:hAnsi="Tahoma" w:cs="Tahoma"/>
          <w:i/>
          <w:iCs/>
          <w:szCs w:val="22"/>
        </w:rPr>
        <w:t>jo</w:t>
      </w:r>
      <w:r w:rsidR="00F25386" w:rsidRPr="00964E51">
        <w:rPr>
          <w:rFonts w:ascii="Tahoma" w:eastAsia="Calibri" w:hAnsi="Tahoma" w:cs="Tahoma"/>
          <w:i/>
          <w:iCs/>
          <w:szCs w:val="22"/>
        </w:rPr>
        <w:t xml:space="preserve"> za sklop 1</w:t>
      </w:r>
      <w:r w:rsidR="0058723D" w:rsidRPr="00964E51">
        <w:rPr>
          <w:rFonts w:ascii="Tahoma" w:eastAsia="Calibri" w:hAnsi="Tahoma" w:cs="Tahoma"/>
          <w:i/>
          <w:iCs/>
          <w:szCs w:val="22"/>
        </w:rPr>
        <w:t xml:space="preserve"> </w:t>
      </w:r>
      <w:r w:rsidR="00F25386" w:rsidRPr="00964E51">
        <w:rPr>
          <w:rFonts w:ascii="Tahoma" w:eastAsia="Calibri" w:hAnsi="Tahoma" w:cs="Tahoma"/>
          <w:szCs w:val="22"/>
        </w:rPr>
        <w:t>)</w:t>
      </w:r>
      <w:r w:rsidRPr="00964E51">
        <w:rPr>
          <w:rFonts w:ascii="Tahoma" w:eastAsia="Calibri" w:hAnsi="Tahoma" w:cs="Tahoma"/>
          <w:szCs w:val="22"/>
        </w:rPr>
        <w:t xml:space="preserve">, </w:t>
      </w:r>
      <w:r w:rsidR="008F5794" w:rsidRPr="00964E51">
        <w:rPr>
          <w:rFonts w:ascii="Tahoma" w:eastAsia="Calibri" w:hAnsi="Tahoma" w:cs="Tahoma"/>
          <w:szCs w:val="22"/>
        </w:rPr>
        <w:t>stroški predelave oziroma odstranit</w:t>
      </w:r>
      <w:r w:rsidR="00994184" w:rsidRPr="00964E51">
        <w:rPr>
          <w:rFonts w:ascii="Tahoma" w:eastAsia="Calibri" w:hAnsi="Tahoma" w:cs="Tahoma"/>
          <w:szCs w:val="22"/>
        </w:rPr>
        <w:t>ve</w:t>
      </w:r>
      <w:r w:rsidR="008F5794" w:rsidRPr="00964E51">
        <w:rPr>
          <w:rFonts w:ascii="Tahoma" w:eastAsia="Calibri" w:hAnsi="Tahoma" w:cs="Tahoma"/>
          <w:szCs w:val="22"/>
        </w:rPr>
        <w:t xml:space="preserve"> odpadkov skladno s področnimi predpisi oz. zakonodajo, </w:t>
      </w:r>
      <w:r w:rsidRPr="00964E51">
        <w:rPr>
          <w:rFonts w:ascii="Tahoma" w:eastAsia="Calibri" w:hAnsi="Tahoma" w:cs="Tahoma"/>
          <w:szCs w:val="22"/>
        </w:rPr>
        <w:t>stroški za pripravo, izdajanje in vodenje evidenčnih listov oz. čezmejnih transportnih listov, ter vsi ostali stroški, ki bodo potrebni za kvalitetno izvedbo predmeta okvirnega sporazuma, skladno z vsemi zahtevami in pogoji naročnika.</w:t>
      </w:r>
    </w:p>
    <w:p w14:paraId="0FB93D3A" w14:textId="77777777" w:rsidR="000333FB" w:rsidRPr="00964E51" w:rsidRDefault="000333FB" w:rsidP="007B2A27">
      <w:pPr>
        <w:keepLines/>
        <w:widowControl w:val="0"/>
        <w:jc w:val="both"/>
        <w:rPr>
          <w:rFonts w:ascii="Tahoma" w:eastAsia="Calibri" w:hAnsi="Tahoma" w:cs="Tahoma"/>
          <w:sz w:val="18"/>
        </w:rPr>
      </w:pPr>
    </w:p>
    <w:p w14:paraId="506E9770" w14:textId="77777777" w:rsidR="000333FB" w:rsidRPr="00964E51" w:rsidRDefault="000333FB" w:rsidP="007B2A27">
      <w:pPr>
        <w:keepLines/>
        <w:widowControl w:val="0"/>
        <w:jc w:val="both"/>
        <w:rPr>
          <w:rFonts w:ascii="Tahoma" w:eastAsia="Calibri" w:hAnsi="Tahoma" w:cs="Tahoma"/>
          <w:szCs w:val="22"/>
        </w:rPr>
      </w:pPr>
      <w:r w:rsidRPr="00964E51">
        <w:rPr>
          <w:rFonts w:ascii="Tahoma" w:eastAsia="Calibri" w:hAnsi="Tahoma" w:cs="Tahoma"/>
          <w:szCs w:val="22"/>
        </w:rPr>
        <w:t xml:space="preserve">Cene na enoto mere, navedene v ponudbi izvajalca, so v času veljavnosti okvirnega sporazuma fiksne, razen v primeru znižanja cen. </w:t>
      </w:r>
    </w:p>
    <w:p w14:paraId="206B2A1F" w14:textId="77777777" w:rsidR="00FE0D71" w:rsidRPr="00964E51" w:rsidRDefault="00FE0D71" w:rsidP="007B2A27">
      <w:pPr>
        <w:keepLines/>
        <w:widowControl w:val="0"/>
        <w:tabs>
          <w:tab w:val="left" w:pos="1702"/>
        </w:tabs>
        <w:jc w:val="both"/>
        <w:rPr>
          <w:rFonts w:ascii="Tahoma" w:eastAsia="Calibri" w:hAnsi="Tahoma" w:cs="Tahoma"/>
          <w:snapToGrid w:val="0"/>
        </w:rPr>
      </w:pPr>
    </w:p>
    <w:p w14:paraId="4EE4A55D" w14:textId="77777777" w:rsidR="000333FB" w:rsidRPr="00964E51" w:rsidRDefault="000333FB" w:rsidP="007B2A27">
      <w:pPr>
        <w:keepLines/>
        <w:widowControl w:val="0"/>
        <w:tabs>
          <w:tab w:val="left" w:pos="567"/>
        </w:tabs>
        <w:jc w:val="both"/>
        <w:outlineLvl w:val="2"/>
        <w:rPr>
          <w:rFonts w:ascii="Tahoma" w:hAnsi="Tahoma" w:cs="Tahoma"/>
          <w:b/>
        </w:rPr>
      </w:pPr>
      <w:r w:rsidRPr="00964E51">
        <w:rPr>
          <w:rFonts w:ascii="Tahoma" w:hAnsi="Tahoma" w:cs="Tahoma"/>
          <w:b/>
        </w:rPr>
        <w:t>Ostale storitve oz. dodatna naročila</w:t>
      </w:r>
    </w:p>
    <w:p w14:paraId="34A8BA1A" w14:textId="77777777" w:rsidR="000333FB" w:rsidRPr="00964E51" w:rsidRDefault="000333FB" w:rsidP="007B2A27">
      <w:pPr>
        <w:keepLines/>
        <w:widowControl w:val="0"/>
        <w:numPr>
          <w:ilvl w:val="0"/>
          <w:numId w:val="37"/>
        </w:numPr>
        <w:tabs>
          <w:tab w:val="num" w:pos="502"/>
        </w:tabs>
        <w:spacing w:line="276" w:lineRule="auto"/>
        <w:jc w:val="center"/>
        <w:rPr>
          <w:rFonts w:ascii="Tahoma" w:eastAsia="Calibri" w:hAnsi="Tahoma" w:cs="Tahoma"/>
        </w:rPr>
      </w:pPr>
      <w:r w:rsidRPr="00964E51">
        <w:rPr>
          <w:rFonts w:ascii="Tahoma" w:eastAsia="Calibri" w:hAnsi="Tahoma" w:cs="Tahoma"/>
        </w:rPr>
        <w:t>člen</w:t>
      </w:r>
    </w:p>
    <w:p w14:paraId="47F83EB4" w14:textId="77777777" w:rsidR="000333FB" w:rsidRPr="00964E51" w:rsidRDefault="000333FB" w:rsidP="007B2A27">
      <w:pPr>
        <w:keepLines/>
        <w:widowControl w:val="0"/>
        <w:rPr>
          <w:rFonts w:ascii="Tahoma" w:eastAsia="Calibri" w:hAnsi="Tahoma" w:cs="Tahoma"/>
          <w:szCs w:val="22"/>
        </w:rPr>
      </w:pPr>
    </w:p>
    <w:p w14:paraId="198A4F44" w14:textId="77777777" w:rsidR="000333FB" w:rsidRPr="00964E51" w:rsidRDefault="000333FB" w:rsidP="007B2A27">
      <w:pPr>
        <w:keepLines/>
        <w:widowControl w:val="0"/>
        <w:jc w:val="both"/>
        <w:rPr>
          <w:rFonts w:ascii="Tahoma" w:eastAsia="Calibri" w:hAnsi="Tahoma" w:cs="Tahoma"/>
          <w:szCs w:val="22"/>
        </w:rPr>
      </w:pPr>
      <w:r w:rsidRPr="00964E51">
        <w:rPr>
          <w:rFonts w:ascii="Tahoma" w:eastAsia="Calibri" w:hAnsi="Tahoma" w:cs="Tahoma"/>
          <w:szCs w:val="22"/>
        </w:rPr>
        <w:t xml:space="preserve">V kolikor se bo v času veljavnosti okvirnega sporazuma pri naročniku pojavila potreba po storitvah, ki po namenu sodijo v istovrstne storitve oziroma so povezane s predmetom sklenjenega okvirnega sporazuma in te storitve niso navedene v ponudbi izvajalca, mora izvajalec te storitve izvajati skladno z določili tega okvirnega sporazuma.   </w:t>
      </w:r>
    </w:p>
    <w:p w14:paraId="6A0FAF4E" w14:textId="77777777" w:rsidR="000333FB" w:rsidRPr="00964E51" w:rsidRDefault="000333FB" w:rsidP="007B2A27">
      <w:pPr>
        <w:keepLines/>
        <w:widowControl w:val="0"/>
        <w:jc w:val="both"/>
        <w:rPr>
          <w:rFonts w:ascii="Tahoma" w:eastAsia="Calibri" w:hAnsi="Tahoma" w:cs="Tahoma"/>
          <w:szCs w:val="22"/>
        </w:rPr>
      </w:pPr>
      <w:r w:rsidRPr="00964E51">
        <w:rPr>
          <w:rFonts w:ascii="Tahoma" w:eastAsia="Calibri" w:hAnsi="Tahoma" w:cs="Tahoma"/>
          <w:szCs w:val="22"/>
        </w:rPr>
        <w:t xml:space="preserve"> </w:t>
      </w:r>
    </w:p>
    <w:p w14:paraId="76C527BD" w14:textId="42A8DBF7" w:rsidR="000333FB" w:rsidRPr="00964E51" w:rsidRDefault="000333FB" w:rsidP="007B2A27">
      <w:pPr>
        <w:keepLines/>
        <w:widowControl w:val="0"/>
        <w:jc w:val="both"/>
        <w:rPr>
          <w:rFonts w:ascii="Tahoma" w:eastAsia="Calibri" w:hAnsi="Tahoma" w:cs="Tahoma"/>
          <w:szCs w:val="22"/>
        </w:rPr>
      </w:pPr>
      <w:r w:rsidRPr="00964E51">
        <w:rPr>
          <w:rFonts w:ascii="Tahoma" w:eastAsia="Calibri" w:hAnsi="Tahoma" w:cs="Tahoma"/>
          <w:szCs w:val="22"/>
        </w:rPr>
        <w:t xml:space="preserve">Izvajalec se obvezuje v primeru dodatnih naročil izvajati storitve, ki niso navedene v ponudbi izvajalca, po cenah glede na svoj veljavni cenik </w:t>
      </w:r>
      <w:r w:rsidR="008D3BE9" w:rsidRPr="00964E51">
        <w:rPr>
          <w:rFonts w:ascii="Tahoma" w:eastAsia="Calibri" w:hAnsi="Tahoma" w:cs="Tahoma"/>
          <w:szCs w:val="22"/>
        </w:rPr>
        <w:t>(v</w:t>
      </w:r>
      <w:r w:rsidRPr="00964E51">
        <w:rPr>
          <w:rFonts w:ascii="Tahoma" w:eastAsia="Calibri" w:hAnsi="Tahoma" w:cs="Tahoma"/>
          <w:szCs w:val="22"/>
        </w:rPr>
        <w:t>elja cena iz najugodnejšega cenika, če je teh več</w:t>
      </w:r>
      <w:r w:rsidR="008D3BE9" w:rsidRPr="00964E51">
        <w:rPr>
          <w:rFonts w:ascii="Tahoma" w:eastAsia="Calibri" w:hAnsi="Tahoma" w:cs="Tahoma"/>
          <w:szCs w:val="22"/>
        </w:rPr>
        <w:t>)</w:t>
      </w:r>
      <w:r w:rsidRPr="00964E51">
        <w:rPr>
          <w:rFonts w:ascii="Tahoma" w:eastAsia="Calibri" w:hAnsi="Tahoma" w:cs="Tahoma"/>
          <w:szCs w:val="22"/>
        </w:rPr>
        <w:t xml:space="preserve"> </w:t>
      </w:r>
      <w:r w:rsidR="008D3BE9" w:rsidRPr="00964E51">
        <w:rPr>
          <w:rFonts w:ascii="Tahoma" w:eastAsia="Calibri" w:hAnsi="Tahoma" w:cs="Tahoma"/>
          <w:szCs w:val="22"/>
        </w:rPr>
        <w:t>oziroma po cenah, ki jih bosta naročnik in izvajalec sporazumno dogovorila</w:t>
      </w:r>
      <w:r w:rsidRPr="00964E51">
        <w:rPr>
          <w:rFonts w:ascii="Tahoma" w:eastAsia="Calibri" w:hAnsi="Tahoma" w:cs="Tahoma"/>
          <w:szCs w:val="22"/>
        </w:rPr>
        <w:t>.</w:t>
      </w:r>
    </w:p>
    <w:p w14:paraId="5CB9BFC1" w14:textId="77777777" w:rsidR="008D3BE9" w:rsidRPr="00964E51" w:rsidRDefault="008D3BE9" w:rsidP="008D3BE9">
      <w:pPr>
        <w:keepLines/>
        <w:widowControl w:val="0"/>
        <w:tabs>
          <w:tab w:val="left" w:pos="2532"/>
        </w:tabs>
        <w:autoSpaceDE w:val="0"/>
        <w:autoSpaceDN w:val="0"/>
        <w:adjustRightInd w:val="0"/>
        <w:jc w:val="both"/>
        <w:rPr>
          <w:rFonts w:ascii="Tahoma" w:eastAsia="Calibri" w:hAnsi="Tahoma" w:cs="Tahoma"/>
          <w:color w:val="000000"/>
        </w:rPr>
      </w:pPr>
    </w:p>
    <w:p w14:paraId="7F9B145C" w14:textId="3CEEAE58" w:rsidR="008D3BE9" w:rsidRPr="00964E51" w:rsidRDefault="008D3BE9" w:rsidP="008D3BE9">
      <w:pPr>
        <w:keepLines/>
        <w:widowControl w:val="0"/>
        <w:tabs>
          <w:tab w:val="left" w:pos="2532"/>
        </w:tabs>
        <w:autoSpaceDE w:val="0"/>
        <w:autoSpaceDN w:val="0"/>
        <w:adjustRightInd w:val="0"/>
        <w:jc w:val="both"/>
        <w:rPr>
          <w:rFonts w:ascii="Tahoma" w:eastAsia="Calibri" w:hAnsi="Tahoma" w:cs="Tahoma"/>
          <w:color w:val="000000"/>
        </w:rPr>
      </w:pPr>
      <w:r w:rsidRPr="00964E51">
        <w:rPr>
          <w:rFonts w:ascii="Tahoma" w:eastAsia="Calibri" w:hAnsi="Tahoma" w:cs="Tahoma"/>
          <w:color w:val="000000"/>
        </w:rPr>
        <w:t xml:space="preserve">Ne glede na prejšnji odstavek, </w:t>
      </w:r>
      <w:r w:rsidR="00DD78D2" w:rsidRPr="00964E51">
        <w:rPr>
          <w:rFonts w:ascii="Tahoma" w:eastAsia="Calibri" w:hAnsi="Tahoma" w:cs="Tahoma"/>
          <w:color w:val="000000"/>
        </w:rPr>
        <w:t xml:space="preserve">bo </w:t>
      </w:r>
      <w:r w:rsidRPr="00964E51">
        <w:rPr>
          <w:rFonts w:ascii="Tahoma" w:eastAsia="Calibri" w:hAnsi="Tahoma" w:cs="Tahoma"/>
          <w:color w:val="000000"/>
        </w:rPr>
        <w:t>naročnik preveri</w:t>
      </w:r>
      <w:r w:rsidR="00DD78D2" w:rsidRPr="00964E51">
        <w:rPr>
          <w:rFonts w:ascii="Tahoma" w:eastAsia="Calibri" w:hAnsi="Tahoma" w:cs="Tahoma"/>
          <w:color w:val="000000"/>
        </w:rPr>
        <w:t>l</w:t>
      </w:r>
      <w:r w:rsidRPr="00964E51">
        <w:rPr>
          <w:rFonts w:ascii="Tahoma" w:eastAsia="Calibri" w:hAnsi="Tahoma" w:cs="Tahoma"/>
          <w:color w:val="000000"/>
        </w:rPr>
        <w:t xml:space="preserve"> cene na trgu in od izvajalca zahteva</w:t>
      </w:r>
      <w:r w:rsidR="00DD78D2" w:rsidRPr="00964E51">
        <w:rPr>
          <w:rFonts w:ascii="Tahoma" w:eastAsia="Calibri" w:hAnsi="Tahoma" w:cs="Tahoma"/>
          <w:color w:val="000000"/>
        </w:rPr>
        <w:t>l</w:t>
      </w:r>
      <w:r w:rsidRPr="00964E51">
        <w:rPr>
          <w:rFonts w:ascii="Tahoma" w:eastAsia="Calibri" w:hAnsi="Tahoma" w:cs="Tahoma"/>
          <w:color w:val="000000"/>
        </w:rPr>
        <w:t xml:space="preserve"> prilagoditev cene, v kolikor </w:t>
      </w:r>
      <w:r w:rsidR="000E004F" w:rsidRPr="00964E51">
        <w:rPr>
          <w:rFonts w:ascii="Tahoma" w:eastAsia="Calibri" w:hAnsi="Tahoma" w:cs="Tahoma"/>
          <w:color w:val="000000"/>
        </w:rPr>
        <w:t xml:space="preserve">bo </w:t>
      </w:r>
      <w:r w:rsidRPr="00964E51">
        <w:rPr>
          <w:rFonts w:ascii="Tahoma" w:eastAsia="Calibri" w:hAnsi="Tahoma" w:cs="Tahoma"/>
          <w:color w:val="000000"/>
        </w:rPr>
        <w:t xml:space="preserve">ponujena cena izvajalca </w:t>
      </w:r>
      <w:r w:rsidR="000E004F" w:rsidRPr="00964E51">
        <w:rPr>
          <w:rFonts w:ascii="Tahoma" w:eastAsia="Calibri" w:hAnsi="Tahoma" w:cs="Tahoma"/>
          <w:color w:val="000000"/>
        </w:rPr>
        <w:t xml:space="preserve">višja </w:t>
      </w:r>
      <w:r w:rsidRPr="00964E51">
        <w:rPr>
          <w:rFonts w:ascii="Tahoma" w:eastAsia="Calibri" w:hAnsi="Tahoma" w:cs="Tahoma"/>
          <w:color w:val="000000"/>
        </w:rPr>
        <w:t xml:space="preserve">od primerljivih cen na trgu. V kolikor izvajalec vztraja pri ceni, </w:t>
      </w:r>
      <w:r w:rsidR="00DD78D2" w:rsidRPr="00964E51">
        <w:rPr>
          <w:rFonts w:ascii="Tahoma" w:eastAsia="Calibri" w:hAnsi="Tahoma" w:cs="Tahoma"/>
          <w:color w:val="000000"/>
        </w:rPr>
        <w:t xml:space="preserve">bo </w:t>
      </w:r>
      <w:r w:rsidRPr="00964E51">
        <w:rPr>
          <w:rFonts w:ascii="Tahoma" w:eastAsia="Calibri" w:hAnsi="Tahoma" w:cs="Tahoma"/>
          <w:color w:val="000000"/>
        </w:rPr>
        <w:t>naročnik zavrn</w:t>
      </w:r>
      <w:r w:rsidR="00DD78D2" w:rsidRPr="00964E51">
        <w:rPr>
          <w:rFonts w:ascii="Tahoma" w:eastAsia="Calibri" w:hAnsi="Tahoma" w:cs="Tahoma"/>
          <w:color w:val="000000"/>
        </w:rPr>
        <w:t>il</w:t>
      </w:r>
      <w:r w:rsidRPr="00964E51">
        <w:rPr>
          <w:rFonts w:ascii="Tahoma" w:eastAsia="Calibri" w:hAnsi="Tahoma" w:cs="Tahoma"/>
          <w:color w:val="000000"/>
        </w:rPr>
        <w:t xml:space="preserve"> takšno ponudbo ter storitve naroči</w:t>
      </w:r>
      <w:r w:rsidR="00DD78D2" w:rsidRPr="00964E51">
        <w:rPr>
          <w:rFonts w:ascii="Tahoma" w:eastAsia="Calibri" w:hAnsi="Tahoma" w:cs="Tahoma"/>
          <w:color w:val="000000"/>
        </w:rPr>
        <w:t>l</w:t>
      </w:r>
      <w:r w:rsidRPr="00964E51">
        <w:rPr>
          <w:rFonts w:ascii="Tahoma" w:eastAsia="Calibri" w:hAnsi="Tahoma" w:cs="Tahoma"/>
          <w:color w:val="000000"/>
        </w:rPr>
        <w:t xml:space="preserve"> pri drugem izvajalcu.</w:t>
      </w:r>
    </w:p>
    <w:p w14:paraId="049266CA" w14:textId="77777777" w:rsidR="000333FB" w:rsidRPr="00964E51" w:rsidRDefault="000333FB" w:rsidP="007B2A27">
      <w:pPr>
        <w:keepLines/>
        <w:widowControl w:val="0"/>
        <w:tabs>
          <w:tab w:val="left" w:pos="1702"/>
        </w:tabs>
        <w:jc w:val="both"/>
        <w:rPr>
          <w:rFonts w:ascii="Tahoma" w:eastAsia="Calibri" w:hAnsi="Tahoma" w:cs="Tahoma"/>
          <w:snapToGrid w:val="0"/>
        </w:rPr>
      </w:pPr>
    </w:p>
    <w:p w14:paraId="7F7E00DC" w14:textId="77777777" w:rsidR="000333FB" w:rsidRPr="00964E51" w:rsidRDefault="000333FB" w:rsidP="007B2A27">
      <w:pPr>
        <w:keepLines/>
        <w:widowControl w:val="0"/>
        <w:tabs>
          <w:tab w:val="left" w:pos="567"/>
        </w:tabs>
        <w:jc w:val="both"/>
        <w:outlineLvl w:val="2"/>
        <w:rPr>
          <w:rFonts w:ascii="Tahoma" w:hAnsi="Tahoma" w:cs="Tahoma"/>
          <w:b/>
        </w:rPr>
      </w:pPr>
      <w:r w:rsidRPr="00964E51">
        <w:rPr>
          <w:rFonts w:ascii="Tahoma" w:hAnsi="Tahoma" w:cs="Tahoma"/>
          <w:b/>
        </w:rPr>
        <w:t>Plačilni pogoji in način obračunavanja</w:t>
      </w:r>
    </w:p>
    <w:p w14:paraId="1FF401F1" w14:textId="77777777" w:rsidR="000333FB" w:rsidRPr="00964E51" w:rsidRDefault="000333FB" w:rsidP="007B2A27">
      <w:pPr>
        <w:keepLines/>
        <w:widowControl w:val="0"/>
        <w:numPr>
          <w:ilvl w:val="0"/>
          <w:numId w:val="37"/>
        </w:numPr>
        <w:spacing w:line="276" w:lineRule="auto"/>
        <w:jc w:val="center"/>
        <w:rPr>
          <w:rFonts w:ascii="Tahoma" w:hAnsi="Tahoma" w:cs="Tahoma"/>
        </w:rPr>
      </w:pPr>
      <w:r w:rsidRPr="00964E51">
        <w:rPr>
          <w:rFonts w:ascii="Tahoma" w:hAnsi="Tahoma" w:cs="Tahoma"/>
        </w:rPr>
        <w:t>člen</w:t>
      </w:r>
    </w:p>
    <w:p w14:paraId="6EFB4481" w14:textId="77777777" w:rsidR="000333FB" w:rsidRPr="00964E51" w:rsidRDefault="000333FB" w:rsidP="007B2A27">
      <w:pPr>
        <w:keepLines/>
        <w:widowControl w:val="0"/>
        <w:ind w:left="284" w:hanging="284"/>
        <w:rPr>
          <w:rFonts w:ascii="Tahoma" w:hAnsi="Tahoma" w:cs="Tahoma"/>
          <w:sz w:val="18"/>
        </w:rPr>
      </w:pPr>
    </w:p>
    <w:p w14:paraId="387FED6B" w14:textId="01949A00" w:rsidR="000333FB" w:rsidRPr="00964E51" w:rsidRDefault="000333FB" w:rsidP="0046155C">
      <w:pPr>
        <w:keepLines/>
        <w:widowControl w:val="0"/>
        <w:tabs>
          <w:tab w:val="left" w:pos="2155"/>
        </w:tabs>
        <w:jc w:val="both"/>
        <w:rPr>
          <w:rFonts w:ascii="Tahoma" w:hAnsi="Tahoma" w:cs="Tahoma"/>
        </w:rPr>
      </w:pPr>
      <w:r w:rsidRPr="00964E51">
        <w:rPr>
          <w:rFonts w:ascii="Tahoma" w:hAnsi="Tahoma" w:cs="Tahoma"/>
        </w:rPr>
        <w:t xml:space="preserve">Obračun opravljenih storitev se bo izvedel mesečno na osnovi dejansko opravljenih storitev po ceni na enoto mere. Storitev se šteje za opravljeno s predložitvijo </w:t>
      </w:r>
      <w:r w:rsidR="00F04E9F" w:rsidRPr="00964E51">
        <w:rPr>
          <w:rFonts w:ascii="Tahoma" w:hAnsi="Tahoma" w:cs="Tahoma"/>
        </w:rPr>
        <w:t xml:space="preserve">čezmejnih </w:t>
      </w:r>
      <w:r w:rsidRPr="00964E51">
        <w:rPr>
          <w:rFonts w:ascii="Tahoma" w:hAnsi="Tahoma" w:cs="Tahoma"/>
        </w:rPr>
        <w:t>transportnih listin oziroma mesečnega evidenčnega lista ter tehtalnih listov prevzetih količin odpadkov</w:t>
      </w:r>
      <w:r w:rsidR="006C7721" w:rsidRPr="00964E51">
        <w:rPr>
          <w:rFonts w:ascii="Tahoma" w:hAnsi="Tahoma" w:cs="Tahoma"/>
        </w:rPr>
        <w:t xml:space="preserve">, ki so </w:t>
      </w:r>
      <w:r w:rsidR="00EA3134" w:rsidRPr="00964E51">
        <w:rPr>
          <w:rFonts w:ascii="Tahoma" w:hAnsi="Tahoma" w:cs="Tahoma"/>
        </w:rPr>
        <w:t xml:space="preserve">kot priloga </w:t>
      </w:r>
      <w:r w:rsidR="006C7721" w:rsidRPr="00964E51">
        <w:rPr>
          <w:rFonts w:ascii="Tahoma" w:hAnsi="Tahoma" w:cs="Tahoma"/>
        </w:rPr>
        <w:t>sestavni del posameznega računa</w:t>
      </w:r>
      <w:r w:rsidR="00C25CE1" w:rsidRPr="00964E51">
        <w:t xml:space="preserve"> </w:t>
      </w:r>
      <w:r w:rsidR="00C25CE1" w:rsidRPr="00964E51">
        <w:rPr>
          <w:rFonts w:ascii="Tahoma" w:hAnsi="Tahoma" w:cs="Tahoma"/>
        </w:rPr>
        <w:t>ter osnova za izdajo računa</w:t>
      </w:r>
      <w:r w:rsidR="006C7721" w:rsidRPr="00964E51">
        <w:rPr>
          <w:rFonts w:ascii="Tahoma" w:hAnsi="Tahoma" w:cs="Tahoma"/>
        </w:rPr>
        <w:t>.</w:t>
      </w:r>
    </w:p>
    <w:p w14:paraId="1EC3F2B9" w14:textId="77777777" w:rsidR="000333FB" w:rsidRPr="00964E51" w:rsidRDefault="000333FB" w:rsidP="0046155C">
      <w:pPr>
        <w:keepLines/>
        <w:widowControl w:val="0"/>
        <w:tabs>
          <w:tab w:val="left" w:pos="2155"/>
        </w:tabs>
        <w:jc w:val="both"/>
        <w:rPr>
          <w:rFonts w:ascii="Tahoma" w:hAnsi="Tahoma" w:cs="Tahoma"/>
          <w:kern w:val="16"/>
          <w:sz w:val="18"/>
          <w:szCs w:val="18"/>
        </w:rPr>
      </w:pPr>
    </w:p>
    <w:p w14:paraId="5CBBB80B" w14:textId="585B3C81" w:rsidR="00A408AF" w:rsidRPr="00964E51" w:rsidRDefault="000333FB" w:rsidP="00A408AF">
      <w:pPr>
        <w:keepLines/>
        <w:widowControl w:val="0"/>
        <w:tabs>
          <w:tab w:val="left" w:pos="567"/>
          <w:tab w:val="left" w:pos="1702"/>
        </w:tabs>
        <w:jc w:val="both"/>
        <w:rPr>
          <w:rFonts w:ascii="Tahoma" w:hAnsi="Tahoma" w:cs="Tahoma"/>
        </w:rPr>
      </w:pPr>
      <w:r w:rsidRPr="00964E51">
        <w:rPr>
          <w:rFonts w:ascii="Tahoma" w:eastAsia="Calibri" w:hAnsi="Tahoma" w:cs="Tahoma"/>
          <w:lang w:eastAsia="en-US"/>
        </w:rPr>
        <w:t xml:space="preserve">Izvajalec izstavi račune naročniku do 8. (osmega) dne v tekočem mesecu za </w:t>
      </w:r>
      <w:r w:rsidR="000E004F" w:rsidRPr="00964E51">
        <w:rPr>
          <w:rFonts w:ascii="Tahoma" w:eastAsia="Calibri" w:hAnsi="Tahoma" w:cs="Tahoma"/>
          <w:lang w:eastAsia="en-US"/>
        </w:rPr>
        <w:t xml:space="preserve">storitve, opravljene v </w:t>
      </w:r>
      <w:r w:rsidRPr="00964E51">
        <w:rPr>
          <w:rFonts w:ascii="Tahoma" w:eastAsia="Calibri" w:hAnsi="Tahoma" w:cs="Tahoma"/>
          <w:lang w:eastAsia="en-US"/>
        </w:rPr>
        <w:t>pretekl</w:t>
      </w:r>
      <w:r w:rsidR="000E004F" w:rsidRPr="00964E51">
        <w:rPr>
          <w:rFonts w:ascii="Tahoma" w:eastAsia="Calibri" w:hAnsi="Tahoma" w:cs="Tahoma"/>
          <w:lang w:eastAsia="en-US"/>
        </w:rPr>
        <w:t>em</w:t>
      </w:r>
      <w:r w:rsidRPr="00964E51">
        <w:rPr>
          <w:rFonts w:ascii="Tahoma" w:eastAsia="Calibri" w:hAnsi="Tahoma" w:cs="Tahoma"/>
          <w:lang w:eastAsia="en-US"/>
        </w:rPr>
        <w:t xml:space="preserve"> mesec</w:t>
      </w:r>
      <w:r w:rsidR="000E004F" w:rsidRPr="00964E51">
        <w:rPr>
          <w:rFonts w:ascii="Tahoma" w:eastAsia="Calibri" w:hAnsi="Tahoma" w:cs="Tahoma"/>
          <w:lang w:eastAsia="en-US"/>
        </w:rPr>
        <w:t>u</w:t>
      </w:r>
      <w:r w:rsidRPr="00964E51">
        <w:rPr>
          <w:rFonts w:ascii="Tahoma" w:eastAsia="Calibri" w:hAnsi="Tahoma" w:cs="Tahoma"/>
          <w:lang w:eastAsia="en-US"/>
        </w:rPr>
        <w:t xml:space="preserve">. </w:t>
      </w:r>
      <w:r w:rsidR="00397336" w:rsidRPr="00964E51">
        <w:rPr>
          <w:rFonts w:ascii="Tahoma" w:eastAsia="Calibri" w:hAnsi="Tahoma" w:cs="Tahoma"/>
          <w:lang w:eastAsia="en-US"/>
        </w:rPr>
        <w:t xml:space="preserve">Z </w:t>
      </w:r>
      <w:r w:rsidR="00A408AF" w:rsidRPr="00964E51">
        <w:rPr>
          <w:rFonts w:ascii="Tahoma" w:hAnsi="Tahoma" w:cs="Tahoma"/>
        </w:rPr>
        <w:t xml:space="preserve"> računa oz. njegovih prilog mora biti razvidna specifikacija  opravljenih storitev, količina in cena na enoto, skupna vrednost, ter v primeru</w:t>
      </w:r>
      <w:r w:rsidR="00A408AF" w:rsidRPr="00964E51">
        <w:rPr>
          <w:rFonts w:ascii="Calibri" w:eastAsia="Calibri" w:hAnsi="Calibri"/>
          <w:sz w:val="22"/>
          <w:szCs w:val="22"/>
          <w:lang w:eastAsia="en-US"/>
        </w:rPr>
        <w:t xml:space="preserve"> </w:t>
      </w:r>
      <w:r w:rsidR="00A408AF" w:rsidRPr="00964E51">
        <w:rPr>
          <w:rFonts w:ascii="Tahoma" w:hAnsi="Tahoma" w:cs="Tahoma"/>
        </w:rPr>
        <w:t>podizvajalcev njihov mesečni pregled opravljenih storitev</w:t>
      </w:r>
      <w:r w:rsidR="00A408AF" w:rsidRPr="00964E51">
        <w:rPr>
          <w:rFonts w:ascii="Calibri" w:eastAsia="Calibri" w:hAnsi="Calibri"/>
          <w:sz w:val="22"/>
          <w:szCs w:val="22"/>
          <w:lang w:eastAsia="en-US"/>
        </w:rPr>
        <w:t xml:space="preserve"> </w:t>
      </w:r>
      <w:r w:rsidR="00A408AF" w:rsidRPr="00964E51">
        <w:rPr>
          <w:rFonts w:ascii="Tahoma" w:hAnsi="Tahoma" w:cs="Tahoma"/>
        </w:rPr>
        <w:t xml:space="preserve">in  količin. </w:t>
      </w:r>
    </w:p>
    <w:p w14:paraId="5852E9E4" w14:textId="77777777" w:rsidR="000333FB" w:rsidRPr="00964E51" w:rsidRDefault="000333FB" w:rsidP="0046155C">
      <w:pPr>
        <w:keepLines/>
        <w:widowControl w:val="0"/>
        <w:tabs>
          <w:tab w:val="left" w:pos="2155"/>
        </w:tabs>
        <w:jc w:val="both"/>
        <w:rPr>
          <w:rFonts w:ascii="Tahoma" w:hAnsi="Tahoma" w:cs="Tahoma"/>
          <w:kern w:val="16"/>
          <w:sz w:val="18"/>
          <w:szCs w:val="18"/>
        </w:rPr>
      </w:pPr>
    </w:p>
    <w:p w14:paraId="7FE3BDD2" w14:textId="778AAF0C" w:rsidR="000333FB" w:rsidRPr="00964E51" w:rsidRDefault="000333FB" w:rsidP="0046155C">
      <w:pPr>
        <w:keepLines/>
        <w:widowControl w:val="0"/>
        <w:jc w:val="both"/>
        <w:rPr>
          <w:rFonts w:ascii="Tahoma" w:hAnsi="Tahoma" w:cs="Tahoma"/>
        </w:rPr>
      </w:pPr>
      <w:r w:rsidRPr="00964E51">
        <w:rPr>
          <w:rFonts w:ascii="Tahoma" w:hAnsi="Tahoma" w:cs="Tahoma"/>
        </w:rPr>
        <w:t xml:space="preserve">V primeru, da izstavljeni račun ni pravilen, ga naročnik v roku petih (5) </w:t>
      </w:r>
      <w:r w:rsidR="00795391" w:rsidRPr="00964E51">
        <w:rPr>
          <w:rFonts w:ascii="Tahoma" w:hAnsi="Tahoma" w:cs="Tahoma"/>
        </w:rPr>
        <w:t xml:space="preserve">delovnih </w:t>
      </w:r>
      <w:r w:rsidRPr="00964E51">
        <w:rPr>
          <w:rFonts w:ascii="Tahoma" w:hAnsi="Tahoma" w:cs="Tahoma"/>
        </w:rPr>
        <w:t xml:space="preserve">dni od prejema </w:t>
      </w:r>
      <w:r w:rsidR="004D4641" w:rsidRPr="00964E51">
        <w:rPr>
          <w:rFonts w:ascii="Tahoma" w:hAnsi="Tahoma" w:cs="Tahoma"/>
        </w:rPr>
        <w:t xml:space="preserve">v vložišče naročnika </w:t>
      </w:r>
      <w:r w:rsidRPr="00964E51">
        <w:rPr>
          <w:rFonts w:ascii="Tahoma" w:hAnsi="Tahoma" w:cs="Tahoma"/>
        </w:rPr>
        <w:t xml:space="preserve">zavrne z obrazložitvijo, izvajalec pa je dolžan izstaviti nov, popravljen oz. pravilen račun v roku treh (3) </w:t>
      </w:r>
      <w:r w:rsidR="00C35E70" w:rsidRPr="00964E51">
        <w:rPr>
          <w:rFonts w:ascii="Tahoma" w:hAnsi="Tahoma" w:cs="Tahoma"/>
        </w:rPr>
        <w:t xml:space="preserve">delovnih </w:t>
      </w:r>
      <w:r w:rsidRPr="00964E51">
        <w:rPr>
          <w:rFonts w:ascii="Tahoma" w:hAnsi="Tahoma" w:cs="Tahoma"/>
        </w:rPr>
        <w:t>dni od zavrnitve.</w:t>
      </w:r>
    </w:p>
    <w:p w14:paraId="4ACA8ECB" w14:textId="77777777" w:rsidR="00E526B0" w:rsidRPr="00964E51" w:rsidRDefault="00E526B0" w:rsidP="0046155C">
      <w:pPr>
        <w:keepLines/>
        <w:widowControl w:val="0"/>
        <w:jc w:val="both"/>
        <w:rPr>
          <w:rFonts w:ascii="Tahoma" w:hAnsi="Tahoma" w:cs="Tahoma"/>
          <w:sz w:val="18"/>
          <w:szCs w:val="18"/>
        </w:rPr>
      </w:pPr>
    </w:p>
    <w:p w14:paraId="216A47CD" w14:textId="5E4CFE74" w:rsidR="000333FB" w:rsidRPr="00964E51" w:rsidRDefault="000333FB" w:rsidP="0046155C">
      <w:pPr>
        <w:keepLines/>
        <w:widowControl w:val="0"/>
        <w:jc w:val="both"/>
        <w:rPr>
          <w:rFonts w:ascii="Tahoma" w:hAnsi="Tahoma" w:cs="Tahoma"/>
        </w:rPr>
      </w:pPr>
      <w:r w:rsidRPr="00964E51">
        <w:rPr>
          <w:rFonts w:ascii="Tahoma" w:hAnsi="Tahoma" w:cs="Tahoma"/>
        </w:rPr>
        <w:t>Davek na dodano vrednost se obračuna na dan opravljene storitv</w:t>
      </w:r>
      <w:r w:rsidR="00C66E41" w:rsidRPr="00964E51">
        <w:rPr>
          <w:rFonts w:ascii="Tahoma" w:hAnsi="Tahoma" w:cs="Tahoma"/>
        </w:rPr>
        <w:t>e</w:t>
      </w:r>
      <w:r w:rsidRPr="00964E51">
        <w:rPr>
          <w:rFonts w:ascii="Tahoma" w:hAnsi="Tahoma" w:cs="Tahoma"/>
        </w:rPr>
        <w:t xml:space="preserve"> v skladu z vsakokratno veljavno zakonodajo v Republiki Sloveniji.</w:t>
      </w:r>
    </w:p>
    <w:p w14:paraId="05514A5C" w14:textId="77777777" w:rsidR="000333FB" w:rsidRPr="00964E51" w:rsidRDefault="000333FB" w:rsidP="0046155C">
      <w:pPr>
        <w:keepLines/>
        <w:widowControl w:val="0"/>
        <w:jc w:val="both"/>
        <w:rPr>
          <w:rFonts w:ascii="Tahoma" w:hAnsi="Tahoma" w:cs="Tahoma"/>
          <w:sz w:val="18"/>
          <w:szCs w:val="18"/>
        </w:rPr>
      </w:pPr>
    </w:p>
    <w:p w14:paraId="6FADBBBD" w14:textId="3CE80E10" w:rsidR="00460AFA" w:rsidRPr="00964E51" w:rsidRDefault="00460AFA" w:rsidP="00460AFA">
      <w:pPr>
        <w:keepLines/>
        <w:widowControl w:val="0"/>
        <w:tabs>
          <w:tab w:val="left" w:pos="567"/>
          <w:tab w:val="left" w:pos="1702"/>
        </w:tabs>
        <w:jc w:val="both"/>
        <w:rPr>
          <w:rFonts w:ascii="Tahoma" w:hAnsi="Tahoma" w:cs="Tahoma"/>
          <w:i/>
        </w:rPr>
      </w:pPr>
      <w:r w:rsidRPr="00964E51">
        <w:rPr>
          <w:rFonts w:ascii="Tahoma" w:hAnsi="Tahoma" w:cs="Tahoma"/>
          <w:i/>
          <w:u w:val="single"/>
        </w:rPr>
        <w:t>A. V primeru, da ima izvajalec sedež v Republiki Sloveniji:</w:t>
      </w:r>
      <w:r w:rsidRPr="00964E51">
        <w:rPr>
          <w:rFonts w:ascii="Tahoma" w:hAnsi="Tahoma" w:cs="Tahoma"/>
          <w:i/>
        </w:rPr>
        <w:t xml:space="preserve"> Naročnik bo račune, izstavljene v skladu s prejšnjimi odstavki tega člena okvirnega sporazuma, plačal na transakcijski račun izvajalca (oz. podizvajalca), ki je uradno evidentiran pri </w:t>
      </w:r>
      <w:proofErr w:type="spellStart"/>
      <w:r w:rsidRPr="00964E51">
        <w:rPr>
          <w:rFonts w:ascii="Tahoma" w:hAnsi="Tahoma" w:cs="Tahoma"/>
          <w:i/>
        </w:rPr>
        <w:t>AJPES</w:t>
      </w:r>
      <w:proofErr w:type="spellEnd"/>
      <w:r w:rsidRPr="00964E51">
        <w:rPr>
          <w:rFonts w:ascii="Tahoma" w:hAnsi="Tahoma" w:cs="Tahoma"/>
          <w:i/>
        </w:rPr>
        <w:t xml:space="preserve"> in bo naveden na računu, v roku 30 (tridesetih) koledarskih dni od dneva </w:t>
      </w:r>
      <w:r w:rsidR="00E40531" w:rsidRPr="00964E51">
        <w:rPr>
          <w:rFonts w:ascii="Tahoma" w:hAnsi="Tahoma" w:cs="Tahoma"/>
          <w:i/>
        </w:rPr>
        <w:t xml:space="preserve">prejema </w:t>
      </w:r>
      <w:r w:rsidRPr="00964E51">
        <w:rPr>
          <w:rFonts w:ascii="Tahoma" w:hAnsi="Tahoma" w:cs="Tahoma"/>
          <w:i/>
        </w:rPr>
        <w:t>pravilnega računa za opravljeno storitev</w:t>
      </w:r>
      <w:r w:rsidR="00E40531" w:rsidRPr="00964E51">
        <w:rPr>
          <w:rFonts w:ascii="Tahoma" w:hAnsi="Tahoma" w:cs="Tahoma"/>
          <w:i/>
        </w:rPr>
        <w:t xml:space="preserve"> v vložišče naročnika</w:t>
      </w:r>
      <w:r w:rsidRPr="00964E51">
        <w:rPr>
          <w:rFonts w:ascii="Tahoma" w:hAnsi="Tahoma" w:cs="Tahoma"/>
          <w:i/>
        </w:rPr>
        <w:t>, sestavljenega v skladu s tem okvirnem sporazumu.</w:t>
      </w:r>
    </w:p>
    <w:p w14:paraId="770838A5" w14:textId="77777777" w:rsidR="00460AFA" w:rsidRPr="00964E51" w:rsidRDefault="00460AFA" w:rsidP="00460AFA">
      <w:pPr>
        <w:keepLines/>
        <w:widowControl w:val="0"/>
        <w:tabs>
          <w:tab w:val="left" w:pos="567"/>
          <w:tab w:val="left" w:pos="1702"/>
        </w:tabs>
        <w:jc w:val="both"/>
        <w:rPr>
          <w:rFonts w:ascii="Tahoma" w:hAnsi="Tahoma" w:cs="Tahoma"/>
          <w:i/>
          <w:u w:val="single"/>
        </w:rPr>
      </w:pPr>
    </w:p>
    <w:p w14:paraId="63A43E0E" w14:textId="46DB18A3" w:rsidR="000333FB" w:rsidRPr="00964E51" w:rsidRDefault="00460AFA" w:rsidP="00DC6439">
      <w:pPr>
        <w:keepLines/>
        <w:widowControl w:val="0"/>
        <w:tabs>
          <w:tab w:val="left" w:pos="567"/>
          <w:tab w:val="left" w:pos="1702"/>
        </w:tabs>
        <w:jc w:val="both"/>
        <w:rPr>
          <w:rFonts w:ascii="Tahoma" w:hAnsi="Tahoma" w:cs="Tahoma"/>
          <w:i/>
        </w:rPr>
      </w:pPr>
      <w:r w:rsidRPr="00964E51">
        <w:rPr>
          <w:rFonts w:ascii="Tahoma" w:hAnsi="Tahoma" w:cs="Tahoma"/>
          <w:i/>
          <w:u w:val="single"/>
        </w:rPr>
        <w:t>B. V primeru, da izvajalec nima sedeža v Republiki Sloveniji:</w:t>
      </w:r>
      <w:r w:rsidRPr="00964E51">
        <w:rPr>
          <w:rFonts w:ascii="Tahoma" w:hAnsi="Tahoma" w:cs="Tahoma"/>
          <w:i/>
        </w:rPr>
        <w:t xml:space="preserve"> Naročnik bo račune, izstavljene v skladu s prejšnjimi odstavki tega člena okvirnega sporazuma, plačal na poslovni račun izvajalca (oz. podizvajalca) v roku 30 (tridesetih) koledarskih dni od dneva </w:t>
      </w:r>
      <w:r w:rsidR="00E40531" w:rsidRPr="00964E51">
        <w:rPr>
          <w:rFonts w:ascii="Tahoma" w:hAnsi="Tahoma" w:cs="Tahoma"/>
          <w:i/>
        </w:rPr>
        <w:t xml:space="preserve">prejema </w:t>
      </w:r>
      <w:r w:rsidRPr="00964E51">
        <w:rPr>
          <w:rFonts w:ascii="Tahoma" w:hAnsi="Tahoma" w:cs="Tahoma"/>
          <w:i/>
        </w:rPr>
        <w:t>pravilnega računa za opravljeno storitev</w:t>
      </w:r>
      <w:r w:rsidR="00E40531" w:rsidRPr="00964E51">
        <w:rPr>
          <w:rFonts w:ascii="Tahoma" w:hAnsi="Tahoma" w:cs="Tahoma"/>
          <w:i/>
        </w:rPr>
        <w:t xml:space="preserve"> v vložišče naročnika</w:t>
      </w:r>
      <w:r w:rsidRPr="00964E51">
        <w:rPr>
          <w:rFonts w:ascii="Tahoma" w:hAnsi="Tahoma" w:cs="Tahoma"/>
          <w:i/>
        </w:rPr>
        <w:t>, sestavljenega v skladu s tem okvirnim sporazumom. Poslovni račun mora biti naveden tudi na računu. V primeru spremembe navedenega računa mora izvajalec takoj pisno obvestiti naročnika o spremembi.</w:t>
      </w:r>
      <w:r w:rsidR="00E40531" w:rsidRPr="00964E51">
        <w:rPr>
          <w:rFonts w:ascii="Tahoma" w:hAnsi="Tahoma" w:cs="Tahoma"/>
          <w:i/>
        </w:rPr>
        <w:t xml:space="preserve"> </w:t>
      </w:r>
    </w:p>
    <w:p w14:paraId="032B58FE" w14:textId="77777777" w:rsidR="00250178" w:rsidRPr="00964E51" w:rsidRDefault="00250178" w:rsidP="0046155C">
      <w:pPr>
        <w:keepLines/>
        <w:widowControl w:val="0"/>
        <w:jc w:val="both"/>
        <w:rPr>
          <w:rFonts w:ascii="Tahoma" w:hAnsi="Tahoma" w:cs="Tahoma"/>
        </w:rPr>
      </w:pPr>
    </w:p>
    <w:p w14:paraId="2EED7F4C" w14:textId="2D58A1F7" w:rsidR="000333FB" w:rsidRPr="00964E51" w:rsidRDefault="000333FB" w:rsidP="0046155C">
      <w:pPr>
        <w:keepLines/>
        <w:widowControl w:val="0"/>
        <w:jc w:val="both"/>
        <w:rPr>
          <w:rFonts w:ascii="Tahoma" w:hAnsi="Tahoma" w:cs="Tahoma"/>
        </w:rPr>
      </w:pPr>
      <w:r w:rsidRPr="00964E51">
        <w:rPr>
          <w:rFonts w:ascii="Tahoma" w:hAnsi="Tahoma" w:cs="Tahoma"/>
        </w:rPr>
        <w:t xml:space="preserve">V primeru zamude s plačilom je izvajalec upravičen zaračunati naročniku </w:t>
      </w:r>
      <w:r w:rsidR="000E004F" w:rsidRPr="00964E51">
        <w:rPr>
          <w:rFonts w:ascii="Tahoma" w:hAnsi="Tahoma" w:cs="Tahoma"/>
        </w:rPr>
        <w:t xml:space="preserve">zakonske </w:t>
      </w:r>
      <w:r w:rsidRPr="00964E51">
        <w:rPr>
          <w:rFonts w:ascii="Tahoma" w:hAnsi="Tahoma" w:cs="Tahoma"/>
        </w:rPr>
        <w:t>zamudne obresti.</w:t>
      </w:r>
    </w:p>
    <w:p w14:paraId="224EC33D" w14:textId="77777777" w:rsidR="00DC6439" w:rsidRPr="00964E51" w:rsidRDefault="00DC6439" w:rsidP="0046155C">
      <w:pPr>
        <w:keepLines/>
        <w:widowControl w:val="0"/>
        <w:jc w:val="both"/>
        <w:rPr>
          <w:rFonts w:ascii="Tahoma" w:hAnsi="Tahoma" w:cs="Tahoma"/>
        </w:rPr>
      </w:pPr>
    </w:p>
    <w:p w14:paraId="2EBAEAA2" w14:textId="53C81760" w:rsidR="00BF5830" w:rsidRPr="00964E51" w:rsidRDefault="00BF5830" w:rsidP="0046155C">
      <w:pPr>
        <w:keepLines/>
        <w:widowControl w:val="0"/>
        <w:jc w:val="both"/>
        <w:rPr>
          <w:rFonts w:ascii="Tahoma" w:hAnsi="Tahoma" w:cs="Tahoma"/>
          <w:b/>
          <w:bCs/>
        </w:rPr>
      </w:pPr>
      <w:r w:rsidRPr="00964E51">
        <w:rPr>
          <w:rFonts w:ascii="Tahoma" w:hAnsi="Tahoma" w:cs="Tahoma"/>
          <w:b/>
          <w:bCs/>
        </w:rPr>
        <w:t>Odstop oziroma cesija denarnih terjatev</w:t>
      </w:r>
    </w:p>
    <w:p w14:paraId="683942C6"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77C3A0A9" w14:textId="77777777" w:rsidR="000333FB" w:rsidRPr="00964E51" w:rsidRDefault="000333FB" w:rsidP="0046155C">
      <w:pPr>
        <w:keepLines/>
        <w:widowControl w:val="0"/>
        <w:ind w:left="284" w:hanging="284"/>
        <w:jc w:val="both"/>
        <w:rPr>
          <w:rFonts w:ascii="Tahoma" w:hAnsi="Tahoma" w:cs="Tahoma"/>
          <w:sz w:val="18"/>
          <w:szCs w:val="18"/>
        </w:rPr>
      </w:pPr>
    </w:p>
    <w:p w14:paraId="26F76177" w14:textId="77777777" w:rsidR="000333FB" w:rsidRPr="00964E51" w:rsidRDefault="000333FB" w:rsidP="0046155C">
      <w:pPr>
        <w:keepLines/>
        <w:widowControl w:val="0"/>
        <w:jc w:val="both"/>
        <w:rPr>
          <w:rFonts w:ascii="Tahoma" w:hAnsi="Tahoma" w:cs="Tahoma"/>
        </w:rPr>
      </w:pPr>
      <w:r w:rsidRPr="00964E51">
        <w:rPr>
          <w:rFonts w:ascii="Tahoma" w:hAnsi="Tahoma" w:cs="Tahoma"/>
        </w:rPr>
        <w:t>Stranki tega okvirnega sporazuma se obvezujeta, da po tem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7B62E59F" w14:textId="06969DF6" w:rsidR="000333FB" w:rsidRPr="00964E51" w:rsidRDefault="000333FB" w:rsidP="0046155C">
      <w:pPr>
        <w:keepLines/>
        <w:widowControl w:val="0"/>
        <w:jc w:val="both"/>
        <w:rPr>
          <w:rFonts w:ascii="Tahoma" w:hAnsi="Tahoma" w:cs="Tahoma"/>
          <w:b/>
        </w:rPr>
      </w:pPr>
    </w:p>
    <w:p w14:paraId="1C100B56" w14:textId="4088AF5A" w:rsidR="000333FB" w:rsidRPr="00964E51" w:rsidRDefault="00B21262" w:rsidP="0046155C">
      <w:pPr>
        <w:keepLines/>
        <w:widowControl w:val="0"/>
        <w:jc w:val="both"/>
        <w:rPr>
          <w:rFonts w:ascii="Tahoma" w:hAnsi="Tahoma" w:cs="Tahoma"/>
          <w:b/>
        </w:rPr>
      </w:pPr>
      <w:r w:rsidRPr="00964E51">
        <w:rPr>
          <w:rFonts w:ascii="Tahoma" w:hAnsi="Tahoma" w:cs="Tahoma"/>
          <w:b/>
        </w:rPr>
        <w:t>Način in r</w:t>
      </w:r>
      <w:r w:rsidR="000333FB" w:rsidRPr="00964E51">
        <w:rPr>
          <w:rFonts w:ascii="Tahoma" w:hAnsi="Tahoma" w:cs="Tahoma"/>
          <w:b/>
        </w:rPr>
        <w:t>ok izvajanja prevzema in tehtanje</w:t>
      </w:r>
    </w:p>
    <w:p w14:paraId="56BBF48C" w14:textId="77777777" w:rsidR="00B21262" w:rsidRPr="00964E51" w:rsidRDefault="00B21262" w:rsidP="0046155C">
      <w:pPr>
        <w:keepLines/>
        <w:widowControl w:val="0"/>
        <w:jc w:val="both"/>
        <w:rPr>
          <w:rFonts w:ascii="Tahoma" w:hAnsi="Tahoma" w:cs="Tahoma"/>
          <w:bCs/>
          <w:sz w:val="10"/>
          <w:szCs w:val="10"/>
        </w:rPr>
      </w:pPr>
    </w:p>
    <w:p w14:paraId="2E8F9E69" w14:textId="77777777" w:rsidR="000333FB" w:rsidRPr="00964E51" w:rsidRDefault="000333FB" w:rsidP="0046155C">
      <w:pPr>
        <w:keepLines/>
        <w:widowControl w:val="0"/>
        <w:numPr>
          <w:ilvl w:val="0"/>
          <w:numId w:val="37"/>
        </w:numPr>
        <w:tabs>
          <w:tab w:val="num" w:pos="0"/>
        </w:tabs>
        <w:jc w:val="center"/>
        <w:rPr>
          <w:rFonts w:ascii="Tahoma" w:hAnsi="Tahoma" w:cs="Tahoma"/>
        </w:rPr>
      </w:pPr>
      <w:r w:rsidRPr="00964E51">
        <w:rPr>
          <w:rFonts w:ascii="Tahoma" w:hAnsi="Tahoma" w:cs="Tahoma"/>
        </w:rPr>
        <w:t xml:space="preserve">člen </w:t>
      </w:r>
    </w:p>
    <w:p w14:paraId="56BCF683" w14:textId="224F6024" w:rsidR="000333FB" w:rsidRPr="00964E51" w:rsidRDefault="000333FB" w:rsidP="008A048E">
      <w:pPr>
        <w:keepLines/>
        <w:widowControl w:val="0"/>
        <w:rPr>
          <w:rFonts w:ascii="Tahoma" w:hAnsi="Tahoma" w:cs="Tahoma"/>
        </w:rPr>
      </w:pPr>
    </w:p>
    <w:p w14:paraId="4DE109F1" w14:textId="2D03FA53" w:rsidR="005A23C0" w:rsidRPr="00964E51" w:rsidRDefault="005A23C0" w:rsidP="005A23C0">
      <w:pPr>
        <w:keepLines/>
        <w:widowControl w:val="0"/>
        <w:tabs>
          <w:tab w:val="left" w:pos="3969"/>
        </w:tabs>
        <w:jc w:val="both"/>
        <w:rPr>
          <w:rFonts w:ascii="Tahoma" w:hAnsi="Tahoma" w:cs="Tahoma"/>
        </w:rPr>
      </w:pPr>
      <w:r w:rsidRPr="00964E51">
        <w:rPr>
          <w:rFonts w:ascii="Tahoma" w:hAnsi="Tahoma" w:cs="Tahoma"/>
        </w:rPr>
        <w:t xml:space="preserve">Izvajalec se obveže, da bo v času veljavnosti tega okvirnega sporazuma vedno zagotovil dovolj kapacitet za izvedbo dogovorjenih storitev. V nasprotnem primeru je dolžan povrniti vso škodo, ki jo ima naročnik zaradi neopravljenih storitev. </w:t>
      </w:r>
    </w:p>
    <w:p w14:paraId="501FA930" w14:textId="77777777" w:rsidR="00B50B65" w:rsidRPr="00964E51" w:rsidRDefault="00B50B65" w:rsidP="0046155C">
      <w:pPr>
        <w:keepLines/>
        <w:widowControl w:val="0"/>
        <w:tabs>
          <w:tab w:val="left" w:pos="3969"/>
        </w:tabs>
        <w:jc w:val="both"/>
        <w:rPr>
          <w:rFonts w:ascii="Tahoma" w:hAnsi="Tahoma" w:cs="Tahoma"/>
        </w:rPr>
      </w:pPr>
    </w:p>
    <w:p w14:paraId="261F5E1E" w14:textId="5F5BFDCE" w:rsidR="002C5F60" w:rsidRPr="00964E51" w:rsidRDefault="00F60AAA" w:rsidP="0046155C">
      <w:pPr>
        <w:keepLines/>
        <w:widowControl w:val="0"/>
        <w:tabs>
          <w:tab w:val="left" w:pos="3969"/>
        </w:tabs>
        <w:jc w:val="both"/>
        <w:rPr>
          <w:rFonts w:ascii="Tahoma" w:hAnsi="Tahoma" w:cs="Tahoma"/>
        </w:rPr>
      </w:pPr>
      <w:r w:rsidRPr="00964E51">
        <w:rPr>
          <w:rFonts w:ascii="Tahoma" w:hAnsi="Tahoma" w:cs="Tahoma"/>
        </w:rPr>
        <w:t>Izvajalec se zavezuje, da bo i</w:t>
      </w:r>
      <w:r w:rsidR="000333FB" w:rsidRPr="00964E51">
        <w:rPr>
          <w:rFonts w:ascii="Tahoma" w:hAnsi="Tahoma" w:cs="Tahoma"/>
        </w:rPr>
        <w:t>zvajanje prevzema odpadka potekalo v skladu</w:t>
      </w:r>
      <w:bookmarkStart w:id="28" w:name="_Hlk194929373"/>
      <w:r w:rsidR="00B33D28" w:rsidRPr="00964E51">
        <w:rPr>
          <w:rFonts w:ascii="Tahoma" w:hAnsi="Tahoma" w:cs="Tahoma"/>
        </w:rPr>
        <w:t>:</w:t>
      </w:r>
      <w:r w:rsidR="002C5F60" w:rsidRPr="00964E51">
        <w:rPr>
          <w:rFonts w:ascii="Tahoma" w:hAnsi="Tahoma" w:cs="Tahoma"/>
        </w:rPr>
        <w:t xml:space="preserve"> </w:t>
      </w:r>
    </w:p>
    <w:p w14:paraId="2C4B73BB" w14:textId="3FC23CB3" w:rsidR="00B33D28" w:rsidRPr="00964E51" w:rsidRDefault="00945D84" w:rsidP="00B33D28">
      <w:pPr>
        <w:keepLines/>
        <w:widowControl w:val="0"/>
        <w:tabs>
          <w:tab w:val="left" w:pos="3969"/>
        </w:tabs>
        <w:ind w:left="142"/>
        <w:jc w:val="center"/>
        <w:rPr>
          <w:rFonts w:ascii="Tahoma" w:hAnsi="Tahoma" w:cs="Tahoma"/>
        </w:rPr>
      </w:pPr>
      <w:bookmarkStart w:id="29" w:name="_Hlk195605889"/>
      <w:r w:rsidRPr="00964E51">
        <w:rPr>
          <w:rFonts w:ascii="Tahoma" w:hAnsi="Tahoma" w:cs="Tahoma"/>
          <w:i/>
          <w:iCs/>
        </w:rPr>
        <w:t>/velja za sklop 1/</w:t>
      </w:r>
      <w:bookmarkEnd w:id="28"/>
      <w:bookmarkEnd w:id="29"/>
    </w:p>
    <w:p w14:paraId="6D6E6EEE" w14:textId="076B13CA" w:rsidR="00945D84" w:rsidRPr="00964E51" w:rsidRDefault="000E004F" w:rsidP="00B33D28">
      <w:pPr>
        <w:pStyle w:val="Odstavekseznama"/>
        <w:keepLines/>
        <w:widowControl w:val="0"/>
        <w:numPr>
          <w:ilvl w:val="0"/>
          <w:numId w:val="49"/>
        </w:numPr>
        <w:tabs>
          <w:tab w:val="left" w:pos="3969"/>
        </w:tabs>
        <w:ind w:left="426"/>
        <w:jc w:val="both"/>
        <w:rPr>
          <w:rFonts w:ascii="Tahoma" w:hAnsi="Tahoma" w:cs="Tahoma"/>
        </w:rPr>
      </w:pPr>
      <w:r w:rsidRPr="00964E51">
        <w:rPr>
          <w:rFonts w:ascii="Tahoma" w:hAnsi="Tahoma" w:cs="Tahoma"/>
        </w:rPr>
        <w:t xml:space="preserve">z </w:t>
      </w:r>
      <w:r w:rsidR="0053144E" w:rsidRPr="00964E51">
        <w:rPr>
          <w:rFonts w:ascii="Tahoma" w:hAnsi="Tahoma" w:cs="Tahoma"/>
        </w:rPr>
        <w:t>(v ponudbi izvajalca)</w:t>
      </w:r>
      <w:r w:rsidR="000333FB" w:rsidRPr="00964E51">
        <w:rPr>
          <w:rFonts w:ascii="Tahoma" w:hAnsi="Tahoma" w:cs="Tahoma"/>
        </w:rPr>
        <w:t xml:space="preserve"> predloženim in potrjenim Načrtom ravnanja z ostanki iz grabelj in sit, ki imajo mesto nastanka na </w:t>
      </w:r>
      <w:proofErr w:type="spellStart"/>
      <w:r w:rsidR="000333FB" w:rsidRPr="00964E51">
        <w:rPr>
          <w:rFonts w:ascii="Tahoma" w:hAnsi="Tahoma" w:cs="Tahoma"/>
        </w:rPr>
        <w:t>CČNL</w:t>
      </w:r>
      <w:proofErr w:type="spellEnd"/>
      <w:r w:rsidR="00F60AAA" w:rsidRPr="00964E51">
        <w:rPr>
          <w:rFonts w:ascii="Tahoma" w:hAnsi="Tahoma" w:cs="Tahoma"/>
        </w:rPr>
        <w:t>,</w:t>
      </w:r>
      <w:r w:rsidR="008A048E" w:rsidRPr="00964E51">
        <w:rPr>
          <w:rFonts w:ascii="Tahoma" w:hAnsi="Tahoma" w:cs="Tahoma"/>
        </w:rPr>
        <w:t xml:space="preserve"> </w:t>
      </w:r>
      <w:r w:rsidR="00F60AAA" w:rsidRPr="00964E51">
        <w:rPr>
          <w:rFonts w:ascii="Tahoma" w:hAnsi="Tahoma" w:cs="Tahoma"/>
        </w:rPr>
        <w:t xml:space="preserve">ter </w:t>
      </w:r>
      <w:r w:rsidR="008613D4" w:rsidRPr="00964E51">
        <w:rPr>
          <w:rFonts w:ascii="Tahoma" w:hAnsi="Tahoma" w:cs="Tahoma"/>
        </w:rPr>
        <w:t xml:space="preserve">da bo </w:t>
      </w:r>
      <w:r w:rsidR="00F60AAA" w:rsidRPr="00964E51">
        <w:rPr>
          <w:rFonts w:ascii="Tahoma" w:hAnsi="Tahoma" w:cs="Tahoma"/>
        </w:rPr>
        <w:t xml:space="preserve">za prevzem odpadkov dostavil ustrezno količino praznih zabojnikov na </w:t>
      </w:r>
      <w:proofErr w:type="spellStart"/>
      <w:r w:rsidR="00F60AAA" w:rsidRPr="00964E51">
        <w:rPr>
          <w:rFonts w:ascii="Tahoma" w:hAnsi="Tahoma" w:cs="Tahoma"/>
        </w:rPr>
        <w:t>CČNL</w:t>
      </w:r>
      <w:proofErr w:type="spellEnd"/>
      <w:r w:rsidR="00F60AAA" w:rsidRPr="00964E51">
        <w:rPr>
          <w:rFonts w:ascii="Tahoma" w:hAnsi="Tahoma" w:cs="Tahoma"/>
        </w:rPr>
        <w:t xml:space="preserve"> za prevoz odpadkov (katere bo po potrebi predhodno očistil), kakor je le to predvidel v Načrtu ravnanja z ostanki iz grabelj in sit.</w:t>
      </w:r>
    </w:p>
    <w:p w14:paraId="4EEEF1E2" w14:textId="7FB40468" w:rsidR="00B33D28" w:rsidRPr="00964E51" w:rsidRDefault="00945D84" w:rsidP="00B33D28">
      <w:pPr>
        <w:keepLines/>
        <w:widowControl w:val="0"/>
        <w:tabs>
          <w:tab w:val="left" w:pos="3969"/>
        </w:tabs>
        <w:ind w:left="142"/>
        <w:jc w:val="center"/>
        <w:rPr>
          <w:rFonts w:ascii="Tahoma" w:hAnsi="Tahoma" w:cs="Tahoma"/>
        </w:rPr>
      </w:pPr>
      <w:r w:rsidRPr="00964E51">
        <w:rPr>
          <w:rFonts w:ascii="Tahoma" w:hAnsi="Tahoma" w:cs="Tahoma"/>
          <w:i/>
          <w:iCs/>
        </w:rPr>
        <w:t>/velja za sklop 2/</w:t>
      </w:r>
    </w:p>
    <w:p w14:paraId="2A49EDA9" w14:textId="65A39098" w:rsidR="000333FB" w:rsidRPr="00964E51" w:rsidRDefault="00945D84" w:rsidP="00B33D28">
      <w:pPr>
        <w:pStyle w:val="Odstavekseznama"/>
        <w:keepLines/>
        <w:widowControl w:val="0"/>
        <w:numPr>
          <w:ilvl w:val="0"/>
          <w:numId w:val="49"/>
        </w:numPr>
        <w:tabs>
          <w:tab w:val="left" w:pos="3969"/>
        </w:tabs>
        <w:ind w:left="426"/>
        <w:jc w:val="both"/>
        <w:rPr>
          <w:rFonts w:ascii="Tahoma" w:hAnsi="Tahoma" w:cs="Tahoma"/>
        </w:rPr>
      </w:pPr>
      <w:r w:rsidRPr="00964E51">
        <w:rPr>
          <w:rFonts w:ascii="Tahoma" w:hAnsi="Tahoma" w:cs="Tahoma"/>
        </w:rPr>
        <w:t>z</w:t>
      </w:r>
      <w:r w:rsidR="000333FB" w:rsidRPr="00964E51">
        <w:rPr>
          <w:rFonts w:ascii="Tahoma" w:hAnsi="Tahoma" w:cs="Tahoma"/>
        </w:rPr>
        <w:t xml:space="preserve"> zahtevami glede ravnanja z ostanki iz grabelj in sit, ki imajo mesto nastanka na kanalizacijskih objektih.</w:t>
      </w:r>
    </w:p>
    <w:p w14:paraId="712F3FB6" w14:textId="77777777" w:rsidR="000333FB" w:rsidRPr="00964E51" w:rsidRDefault="000333FB" w:rsidP="0046155C">
      <w:pPr>
        <w:keepLines/>
        <w:widowControl w:val="0"/>
        <w:tabs>
          <w:tab w:val="left" w:pos="3969"/>
        </w:tabs>
        <w:jc w:val="both"/>
        <w:rPr>
          <w:rFonts w:ascii="Tahoma" w:hAnsi="Tahoma" w:cs="Tahoma"/>
        </w:rPr>
      </w:pPr>
    </w:p>
    <w:p w14:paraId="3CAC28B8" w14:textId="43C992A7" w:rsidR="000333FB" w:rsidRPr="00964E51" w:rsidRDefault="000333FB" w:rsidP="0046155C">
      <w:pPr>
        <w:keepLines/>
        <w:widowControl w:val="0"/>
        <w:tabs>
          <w:tab w:val="left" w:pos="3969"/>
        </w:tabs>
        <w:jc w:val="both"/>
        <w:rPr>
          <w:rFonts w:ascii="Tahoma" w:hAnsi="Tahoma" w:cs="Tahoma"/>
        </w:rPr>
      </w:pPr>
      <w:r w:rsidRPr="00964E51">
        <w:rPr>
          <w:rFonts w:ascii="Tahoma" w:hAnsi="Tahoma" w:cs="Tahoma"/>
        </w:rPr>
        <w:t>Po odstranitvi polnega zabojnika mora izvajalec takoj namestiti praznega.</w:t>
      </w:r>
      <w:r w:rsidR="00333548" w:rsidRPr="00964E51">
        <w:rPr>
          <w:rFonts w:ascii="Tahoma" w:hAnsi="Tahoma" w:cs="Tahoma"/>
        </w:rPr>
        <w:t xml:space="preserve"> </w:t>
      </w:r>
      <w:r w:rsidRPr="00964E51">
        <w:rPr>
          <w:rFonts w:ascii="Tahoma" w:hAnsi="Tahoma" w:cs="Tahoma"/>
        </w:rPr>
        <w:t>Točno število dnevnih, tedenskih, mesečnih in letnih prevzemov odpadka, ki se bodo izvedli v času veljavnosti okvirnega sporazuma, ni znano,</w:t>
      </w:r>
      <w:r w:rsidRPr="00964E51">
        <w:rPr>
          <w:rFonts w:ascii="Tahoma" w:hAnsi="Tahoma" w:cs="Tahoma"/>
          <w:kern w:val="16"/>
        </w:rPr>
        <w:t xml:space="preserve"> </w:t>
      </w:r>
      <w:r w:rsidRPr="00964E51">
        <w:rPr>
          <w:rFonts w:ascii="Tahoma" w:hAnsi="Tahoma" w:cs="Tahoma"/>
        </w:rPr>
        <w:t>ter je odvisno od dejanskih potreb naročnika. Dejansko količino in vrsto posamezne storitve je v naprej objektivno nemogoče določiti, zato se naročnik z okvirnim sporazumom ne zavezuje, da bo naročil točno določeno količino in vrsto storitev.</w:t>
      </w:r>
    </w:p>
    <w:p w14:paraId="33A30192" w14:textId="77777777" w:rsidR="000333FB" w:rsidRPr="00964E51" w:rsidRDefault="000333FB" w:rsidP="0046155C">
      <w:pPr>
        <w:keepLines/>
        <w:widowControl w:val="0"/>
        <w:tabs>
          <w:tab w:val="left" w:pos="3969"/>
        </w:tabs>
        <w:jc w:val="both"/>
        <w:rPr>
          <w:rFonts w:ascii="Tahoma" w:hAnsi="Tahoma" w:cs="Tahoma"/>
        </w:rPr>
      </w:pPr>
    </w:p>
    <w:p w14:paraId="0F801901" w14:textId="77777777" w:rsidR="000333FB" w:rsidRPr="00964E51" w:rsidRDefault="000333FB" w:rsidP="0046155C">
      <w:pPr>
        <w:keepLines/>
        <w:widowControl w:val="0"/>
        <w:tabs>
          <w:tab w:val="left" w:pos="3969"/>
        </w:tabs>
        <w:jc w:val="both"/>
        <w:rPr>
          <w:rFonts w:ascii="Tahoma" w:hAnsi="Tahoma" w:cs="Tahoma"/>
        </w:rPr>
      </w:pPr>
      <w:r w:rsidRPr="00964E51">
        <w:rPr>
          <w:rFonts w:ascii="Tahoma" w:hAnsi="Tahoma" w:cs="Tahoma"/>
        </w:rPr>
        <w:t>Tehnično osebje naročnika je zadolženo, da na ploščadi, na kateri stoji zabojnik, stalno vzdržuje red in čistočo.</w:t>
      </w:r>
    </w:p>
    <w:p w14:paraId="404C0278" w14:textId="561862F4" w:rsidR="000333FB" w:rsidRPr="00964E51" w:rsidRDefault="000333FB" w:rsidP="0046155C">
      <w:pPr>
        <w:keepLines/>
        <w:widowControl w:val="0"/>
        <w:tabs>
          <w:tab w:val="left" w:pos="3969"/>
        </w:tabs>
        <w:jc w:val="both"/>
        <w:rPr>
          <w:rFonts w:ascii="Tahoma" w:hAnsi="Tahoma" w:cs="Tahoma"/>
        </w:rPr>
      </w:pPr>
    </w:p>
    <w:p w14:paraId="00990E00" w14:textId="06E089FB" w:rsidR="004B511B" w:rsidRPr="00964E51" w:rsidRDefault="004B511B" w:rsidP="004B511B">
      <w:pPr>
        <w:keepLines/>
        <w:widowControl w:val="0"/>
        <w:numPr>
          <w:ilvl w:val="0"/>
          <w:numId w:val="37"/>
        </w:numPr>
        <w:jc w:val="center"/>
        <w:rPr>
          <w:rFonts w:ascii="Tahoma" w:hAnsi="Tahoma" w:cs="Tahoma"/>
        </w:rPr>
      </w:pPr>
      <w:r w:rsidRPr="00964E51">
        <w:rPr>
          <w:rFonts w:ascii="Tahoma" w:hAnsi="Tahoma" w:cs="Tahoma"/>
        </w:rPr>
        <w:t xml:space="preserve">člen </w:t>
      </w:r>
    </w:p>
    <w:p w14:paraId="39FB6890" w14:textId="5BEEB25A" w:rsidR="004B511B" w:rsidRPr="00964E51" w:rsidRDefault="004B511B" w:rsidP="00022544">
      <w:pPr>
        <w:keepLines/>
        <w:widowControl w:val="0"/>
        <w:tabs>
          <w:tab w:val="left" w:pos="3969"/>
        </w:tabs>
        <w:jc w:val="both"/>
        <w:rPr>
          <w:rFonts w:ascii="Tahoma" w:hAnsi="Tahoma" w:cs="Tahoma"/>
        </w:rPr>
      </w:pPr>
    </w:p>
    <w:p w14:paraId="3F079DE5" w14:textId="71F33C30" w:rsidR="000333FB" w:rsidRPr="00964E51" w:rsidRDefault="000333FB" w:rsidP="0046155C">
      <w:pPr>
        <w:keepLines/>
        <w:widowControl w:val="0"/>
        <w:tabs>
          <w:tab w:val="left" w:pos="3969"/>
        </w:tabs>
        <w:jc w:val="both"/>
        <w:rPr>
          <w:rFonts w:ascii="Tahoma" w:hAnsi="Tahoma" w:cs="Tahoma"/>
        </w:rPr>
      </w:pPr>
      <w:r w:rsidRPr="00964E51">
        <w:rPr>
          <w:rFonts w:ascii="Tahoma" w:hAnsi="Tahoma" w:cs="Tahoma"/>
        </w:rPr>
        <w:t>Oddajo odpadka telefonsko napoveduje tehnično osebje naročnika. Odpadek je potrebno prevzeti v roku 24 (štiriindvajsetih) ur po napovedi naročnika</w:t>
      </w:r>
      <w:r w:rsidR="00AA0D97" w:rsidRPr="00964E51">
        <w:rPr>
          <w:rFonts w:ascii="Tahoma" w:hAnsi="Tahoma" w:cs="Tahoma"/>
        </w:rPr>
        <w:t xml:space="preserve">. Prevzem odpadkov je izvajalec </w:t>
      </w:r>
      <w:r w:rsidR="004C7A4A" w:rsidRPr="00964E51">
        <w:rPr>
          <w:rFonts w:ascii="Tahoma" w:hAnsi="Tahoma" w:cs="Tahoma"/>
        </w:rPr>
        <w:t xml:space="preserve">v </w:t>
      </w:r>
      <w:r w:rsidR="00217146" w:rsidRPr="00964E51">
        <w:rPr>
          <w:rFonts w:ascii="Tahoma" w:hAnsi="Tahoma" w:cs="Tahoma"/>
        </w:rPr>
        <w:t xml:space="preserve">izjemnih primerih </w:t>
      </w:r>
      <w:r w:rsidR="00AA0D97" w:rsidRPr="00964E51">
        <w:rPr>
          <w:rFonts w:ascii="Tahoma" w:hAnsi="Tahoma" w:cs="Tahoma"/>
        </w:rPr>
        <w:t>dolžan opraviti tudi izven svojega rednega delovnega časa, ter</w:t>
      </w:r>
      <w:r w:rsidRPr="00964E51">
        <w:rPr>
          <w:rFonts w:ascii="Tahoma" w:hAnsi="Tahoma" w:cs="Tahoma"/>
        </w:rPr>
        <w:t xml:space="preserve"> tudi </w:t>
      </w:r>
      <w:r w:rsidR="00AA0D97" w:rsidRPr="00964E51">
        <w:rPr>
          <w:rFonts w:ascii="Tahoma" w:hAnsi="Tahoma" w:cs="Tahoma"/>
        </w:rPr>
        <w:t>n</w:t>
      </w:r>
      <w:r w:rsidRPr="00964E51">
        <w:rPr>
          <w:rFonts w:ascii="Tahoma" w:hAnsi="Tahoma" w:cs="Tahoma"/>
        </w:rPr>
        <w:t>a dela proste dni,</w:t>
      </w:r>
      <w:r w:rsidR="00AA0D97" w:rsidRPr="00964E51">
        <w:rPr>
          <w:rFonts w:ascii="Tahoma" w:hAnsi="Tahoma" w:cs="Tahoma"/>
        </w:rPr>
        <w:t xml:space="preserve"> ki so</w:t>
      </w:r>
      <w:r w:rsidRPr="00964E51">
        <w:rPr>
          <w:rFonts w:ascii="Calibri" w:eastAsia="Calibri" w:hAnsi="Calibri"/>
          <w:sz w:val="22"/>
          <w:szCs w:val="22"/>
          <w:lang w:eastAsia="en-US"/>
        </w:rPr>
        <w:t xml:space="preserve"> </w:t>
      </w:r>
      <w:r w:rsidRPr="00964E51">
        <w:rPr>
          <w:rFonts w:ascii="Tahoma" w:hAnsi="Tahoma" w:cs="Tahoma"/>
        </w:rPr>
        <w:t>določen</w:t>
      </w:r>
      <w:r w:rsidR="00AA0D97" w:rsidRPr="00964E51">
        <w:rPr>
          <w:rFonts w:ascii="Tahoma" w:hAnsi="Tahoma" w:cs="Tahoma"/>
        </w:rPr>
        <w:t>i</w:t>
      </w:r>
      <w:r w:rsidRPr="00964E51">
        <w:rPr>
          <w:rFonts w:ascii="Tahoma" w:hAnsi="Tahoma" w:cs="Tahoma"/>
        </w:rPr>
        <w:t xml:space="preserve"> z veljavnimi predpisi.</w:t>
      </w:r>
      <w:r w:rsidR="000B17D2" w:rsidRPr="00964E51">
        <w:t xml:space="preserve"> </w:t>
      </w:r>
    </w:p>
    <w:p w14:paraId="1CB669D4" w14:textId="77777777" w:rsidR="00E8093A" w:rsidRPr="00964E51" w:rsidRDefault="00E8093A" w:rsidP="0046155C">
      <w:pPr>
        <w:keepLines/>
        <w:widowControl w:val="0"/>
        <w:jc w:val="both"/>
        <w:rPr>
          <w:rFonts w:ascii="Tahoma" w:hAnsi="Tahoma" w:cs="Tahoma"/>
        </w:rPr>
      </w:pPr>
    </w:p>
    <w:p w14:paraId="2CD86F89" w14:textId="77777777" w:rsidR="000333FB" w:rsidRPr="00964E51" w:rsidRDefault="000333FB" w:rsidP="0046155C">
      <w:pPr>
        <w:keepLines/>
        <w:widowControl w:val="0"/>
        <w:numPr>
          <w:ilvl w:val="0"/>
          <w:numId w:val="37"/>
        </w:numPr>
        <w:tabs>
          <w:tab w:val="num" w:pos="0"/>
        </w:tabs>
        <w:jc w:val="center"/>
        <w:rPr>
          <w:rFonts w:ascii="Tahoma" w:hAnsi="Tahoma" w:cs="Tahoma"/>
        </w:rPr>
      </w:pPr>
      <w:r w:rsidRPr="00964E51">
        <w:rPr>
          <w:rFonts w:ascii="Tahoma" w:hAnsi="Tahoma" w:cs="Tahoma"/>
        </w:rPr>
        <w:t xml:space="preserve">člen </w:t>
      </w:r>
    </w:p>
    <w:p w14:paraId="063BB3B7" w14:textId="77777777" w:rsidR="000333FB" w:rsidRPr="00964E51" w:rsidRDefault="000333FB" w:rsidP="0046155C">
      <w:pPr>
        <w:keepLines/>
        <w:widowControl w:val="0"/>
        <w:jc w:val="both"/>
        <w:rPr>
          <w:rFonts w:ascii="Tahoma" w:eastAsia="Calibri" w:hAnsi="Tahoma" w:cs="Tahoma"/>
          <w:kern w:val="16"/>
          <w:lang w:eastAsia="en-US"/>
        </w:rPr>
      </w:pPr>
    </w:p>
    <w:p w14:paraId="3B6A17E5" w14:textId="77777777" w:rsidR="000333FB" w:rsidRPr="00964E51" w:rsidRDefault="000333FB" w:rsidP="0046155C">
      <w:pPr>
        <w:keepLines/>
        <w:widowControl w:val="0"/>
        <w:jc w:val="both"/>
        <w:rPr>
          <w:rFonts w:ascii="Tahoma" w:eastAsia="Calibri" w:hAnsi="Tahoma" w:cs="Tahoma"/>
          <w:kern w:val="16"/>
          <w:lang w:eastAsia="en-US"/>
        </w:rPr>
      </w:pPr>
      <w:r w:rsidRPr="00964E51">
        <w:rPr>
          <w:rFonts w:ascii="Tahoma" w:eastAsia="Calibri" w:hAnsi="Tahoma" w:cs="Tahoma"/>
          <w:kern w:val="16"/>
          <w:lang w:eastAsia="en-US"/>
        </w:rPr>
        <w:t>Količino odpadka ugotavlja izvajalec s tehtanjem na tehtnici, ki ima veljaven certifikat o kalibraciji. Tehtalni listi so del dokumentacije za vsako prevzeto pošiljko odpadka in so osnova za izdajo računa. Dan podpisa tehtalnega lista se šteje kot dan prevzema/odvoza odpadka oziroma dan opravljene storitve.</w:t>
      </w:r>
    </w:p>
    <w:p w14:paraId="7EF415CD" w14:textId="77777777" w:rsidR="00C21ED6" w:rsidRPr="00964E51" w:rsidRDefault="00C21ED6" w:rsidP="0046155C">
      <w:pPr>
        <w:keepLines/>
        <w:widowControl w:val="0"/>
        <w:jc w:val="both"/>
        <w:rPr>
          <w:rFonts w:ascii="Tahoma" w:hAnsi="Tahoma" w:cs="Tahoma"/>
        </w:rPr>
      </w:pPr>
    </w:p>
    <w:p w14:paraId="1F71E037" w14:textId="353CF79D" w:rsidR="000333FB" w:rsidRPr="00964E51" w:rsidRDefault="000333FB" w:rsidP="0046155C">
      <w:pPr>
        <w:keepLines/>
        <w:widowControl w:val="0"/>
        <w:jc w:val="both"/>
        <w:rPr>
          <w:rFonts w:ascii="Tahoma" w:hAnsi="Tahoma" w:cs="Tahoma"/>
          <w:b/>
        </w:rPr>
      </w:pPr>
      <w:r w:rsidRPr="00964E51">
        <w:rPr>
          <w:rFonts w:ascii="Tahoma" w:hAnsi="Tahoma" w:cs="Tahoma"/>
          <w:b/>
        </w:rPr>
        <w:t>Obveznosti izvajalca</w:t>
      </w:r>
    </w:p>
    <w:p w14:paraId="6EB36DA0" w14:textId="77777777" w:rsidR="000333FB" w:rsidRPr="00964E51" w:rsidRDefault="000333FB" w:rsidP="0046155C">
      <w:pPr>
        <w:keepLines/>
        <w:widowControl w:val="0"/>
        <w:numPr>
          <w:ilvl w:val="0"/>
          <w:numId w:val="37"/>
        </w:numPr>
        <w:tabs>
          <w:tab w:val="num" w:pos="0"/>
        </w:tabs>
        <w:jc w:val="center"/>
        <w:rPr>
          <w:rFonts w:ascii="Tahoma" w:hAnsi="Tahoma" w:cs="Tahoma"/>
        </w:rPr>
      </w:pPr>
      <w:r w:rsidRPr="00964E51">
        <w:rPr>
          <w:rFonts w:ascii="Tahoma" w:hAnsi="Tahoma" w:cs="Tahoma"/>
        </w:rPr>
        <w:t>člen</w:t>
      </w:r>
    </w:p>
    <w:p w14:paraId="4F5CC6A1" w14:textId="77777777" w:rsidR="00C21ED6" w:rsidRPr="00964E51" w:rsidRDefault="00C21ED6" w:rsidP="008A59EB">
      <w:pPr>
        <w:keepLines/>
        <w:widowControl w:val="0"/>
        <w:jc w:val="both"/>
        <w:rPr>
          <w:rFonts w:ascii="Tahoma" w:hAnsi="Tahoma" w:cs="Tahoma"/>
          <w:sz w:val="18"/>
          <w:szCs w:val="18"/>
        </w:rPr>
      </w:pPr>
    </w:p>
    <w:p w14:paraId="66C79970" w14:textId="021027D5" w:rsidR="000333FB" w:rsidRPr="00964E51" w:rsidRDefault="000333FB" w:rsidP="008A59EB">
      <w:pPr>
        <w:keepLines/>
        <w:widowControl w:val="0"/>
        <w:jc w:val="both"/>
        <w:rPr>
          <w:rFonts w:ascii="Tahoma" w:hAnsi="Tahoma" w:cs="Tahoma"/>
        </w:rPr>
      </w:pPr>
      <w:r w:rsidRPr="00964E51">
        <w:rPr>
          <w:rFonts w:ascii="Tahoma" w:hAnsi="Tahoma" w:cs="Tahoma"/>
        </w:rPr>
        <w:t xml:space="preserve">Izvajalec se v okviru tega okvirnega sporazuma </w:t>
      </w:r>
      <w:r w:rsidR="009F3201" w:rsidRPr="00964E51">
        <w:rPr>
          <w:rFonts w:ascii="Tahoma" w:hAnsi="Tahoma" w:cs="Tahoma"/>
        </w:rPr>
        <w:t>zavezuje</w:t>
      </w:r>
      <w:r w:rsidRPr="00964E51">
        <w:rPr>
          <w:rFonts w:ascii="Tahoma" w:hAnsi="Tahoma" w:cs="Tahoma"/>
        </w:rPr>
        <w:t xml:space="preserve">, da bo: </w:t>
      </w:r>
    </w:p>
    <w:p w14:paraId="66011313" w14:textId="40EAECE5" w:rsidR="009A41BE" w:rsidRPr="00964E51" w:rsidRDefault="009A41BE" w:rsidP="0046155C">
      <w:pPr>
        <w:keepLines/>
        <w:widowControl w:val="0"/>
        <w:numPr>
          <w:ilvl w:val="0"/>
          <w:numId w:val="33"/>
        </w:numPr>
        <w:ind w:left="567"/>
        <w:jc w:val="both"/>
        <w:rPr>
          <w:rFonts w:ascii="Tahoma" w:hAnsi="Tahoma" w:cs="Tahoma"/>
        </w:rPr>
      </w:pPr>
      <w:r w:rsidRPr="00964E51">
        <w:rPr>
          <w:rFonts w:ascii="Tahoma" w:hAnsi="Tahoma" w:cs="Tahoma"/>
        </w:rPr>
        <w:lastRenderedPageBreak/>
        <w:t xml:space="preserve">obveznosti iz tega okvirnega sporazuma izvajal </w:t>
      </w:r>
      <w:r w:rsidR="00E91AC6" w:rsidRPr="00964E51">
        <w:rPr>
          <w:rFonts w:ascii="Tahoma" w:hAnsi="Tahoma" w:cs="Tahoma"/>
        </w:rPr>
        <w:t xml:space="preserve">kot dober gospodarstvenik, </w:t>
      </w:r>
      <w:r w:rsidRPr="00964E51">
        <w:rPr>
          <w:rFonts w:ascii="Tahoma" w:hAnsi="Tahoma" w:cs="Tahoma"/>
        </w:rPr>
        <w:t>s strokovno usposobljenimi delavci,</w:t>
      </w:r>
      <w:r w:rsidR="008A59EB" w:rsidRPr="00964E51">
        <w:rPr>
          <w:rFonts w:ascii="Tahoma" w:hAnsi="Tahoma" w:cs="Tahoma"/>
        </w:rPr>
        <w:t xml:space="preserve"> ter</w:t>
      </w:r>
      <w:r w:rsidRPr="00964E51">
        <w:rPr>
          <w:rFonts w:ascii="Tahoma" w:hAnsi="Tahoma" w:cs="Tahoma"/>
        </w:rPr>
        <w:t xml:space="preserve"> </w:t>
      </w:r>
      <w:r w:rsidR="008A59EB" w:rsidRPr="00964E51">
        <w:rPr>
          <w:rFonts w:ascii="Tahoma" w:hAnsi="Tahoma" w:cs="Tahoma"/>
        </w:rPr>
        <w:t xml:space="preserve">strokovno pravilno, vestno in kvalitetno, v skladu z vsemi tehničnimi predpisi, standardi, navodili in normativi </w:t>
      </w:r>
      <w:r w:rsidR="004A22C2" w:rsidRPr="00964E51">
        <w:rPr>
          <w:rFonts w:ascii="Tahoma" w:hAnsi="Tahoma" w:cs="Tahoma"/>
        </w:rPr>
        <w:t xml:space="preserve">in </w:t>
      </w:r>
      <w:r w:rsidR="008A59EB" w:rsidRPr="00964E51">
        <w:rPr>
          <w:rFonts w:ascii="Tahoma" w:hAnsi="Tahoma" w:cs="Tahoma"/>
        </w:rPr>
        <w:t xml:space="preserve">ob tesnem sodelovanju z naročnikom, ter </w:t>
      </w:r>
      <w:r w:rsidR="004A22C2" w:rsidRPr="00964E51">
        <w:rPr>
          <w:rFonts w:ascii="Tahoma" w:hAnsi="Tahoma" w:cs="Tahoma"/>
        </w:rPr>
        <w:t xml:space="preserve">da bo </w:t>
      </w:r>
      <w:r w:rsidR="008A59EB" w:rsidRPr="00964E51">
        <w:rPr>
          <w:rFonts w:ascii="Tahoma" w:hAnsi="Tahoma" w:cs="Tahoma"/>
        </w:rPr>
        <w:t>storil vse, kar spada v obseg prevzetih obveznosti, da bodo po tem okvirnem sporazumu dogovorjeni roki izpolnjeni</w:t>
      </w:r>
      <w:r w:rsidR="00E91AC6" w:rsidRPr="00964E51">
        <w:rPr>
          <w:rFonts w:ascii="Tahoma" w:hAnsi="Tahoma" w:cs="Tahoma"/>
        </w:rPr>
        <w:t>,</w:t>
      </w:r>
    </w:p>
    <w:p w14:paraId="5D39FE34" w14:textId="7C288375" w:rsidR="000333FB" w:rsidRPr="00964E51" w:rsidRDefault="000333FB" w:rsidP="004A22C2">
      <w:pPr>
        <w:keepLines/>
        <w:widowControl w:val="0"/>
        <w:numPr>
          <w:ilvl w:val="0"/>
          <w:numId w:val="33"/>
        </w:numPr>
        <w:ind w:left="567"/>
        <w:jc w:val="both"/>
        <w:rPr>
          <w:rFonts w:ascii="Tahoma" w:hAnsi="Tahoma" w:cs="Tahoma"/>
        </w:rPr>
      </w:pPr>
      <w:r w:rsidRPr="00964E51">
        <w:rPr>
          <w:rFonts w:ascii="Tahoma" w:hAnsi="Tahoma" w:cs="Tahoma"/>
        </w:rPr>
        <w:t>na poziv naročnika v roku, ki ga bo le-ta določil, odpravil vse ugotovljene pomanjkljivosti v opravljenih storitvah,</w:t>
      </w:r>
      <w:r w:rsidR="004A22C2" w:rsidRPr="00964E51">
        <w:rPr>
          <w:rFonts w:ascii="Tahoma" w:hAnsi="Tahoma" w:cs="Tahoma"/>
        </w:rPr>
        <w:t xml:space="preserve"> ter </w:t>
      </w:r>
      <w:r w:rsidR="00477DE5" w:rsidRPr="00964E51">
        <w:rPr>
          <w:rFonts w:ascii="Tahoma" w:hAnsi="Tahoma" w:cs="Tahoma"/>
        </w:rPr>
        <w:t>da bo</w:t>
      </w:r>
      <w:r w:rsidR="004A22C2" w:rsidRPr="00964E51">
        <w:rPr>
          <w:rFonts w:ascii="Tahoma" w:hAnsi="Tahoma" w:cs="Tahoma"/>
        </w:rPr>
        <w:t xml:space="preserve"> </w:t>
      </w:r>
      <w:r w:rsidRPr="00964E51">
        <w:rPr>
          <w:rFonts w:ascii="Tahoma" w:hAnsi="Tahoma" w:cs="Tahoma"/>
        </w:rPr>
        <w:t>sproti obveščal naročnika o tekoči problematiki in nastalih situacijah, ki bi lahko vplivale na izvršitev prevzetih obveznosti</w:t>
      </w:r>
      <w:r w:rsidR="00FE74E6" w:rsidRPr="00964E51">
        <w:rPr>
          <w:rFonts w:ascii="Tahoma" w:hAnsi="Tahoma" w:cs="Tahoma"/>
        </w:rPr>
        <w:t>,</w:t>
      </w:r>
    </w:p>
    <w:p w14:paraId="43380EF2" w14:textId="4EF73EDB" w:rsidR="000333FB" w:rsidRPr="00964E51" w:rsidRDefault="000333FB" w:rsidP="00473D8B">
      <w:pPr>
        <w:keepLines/>
        <w:widowControl w:val="0"/>
        <w:numPr>
          <w:ilvl w:val="0"/>
          <w:numId w:val="33"/>
        </w:numPr>
        <w:ind w:left="567"/>
        <w:jc w:val="both"/>
        <w:rPr>
          <w:rFonts w:ascii="Tahoma" w:hAnsi="Tahoma" w:cs="Tahoma"/>
        </w:rPr>
      </w:pPr>
      <w:r w:rsidRPr="00964E51">
        <w:rPr>
          <w:rFonts w:ascii="Tahoma" w:hAnsi="Tahoma" w:cs="Tahoma"/>
        </w:rPr>
        <w:t xml:space="preserve">le s predhodnim dovoljenjem naročnika </w:t>
      </w:r>
      <w:r w:rsidR="00F86188" w:rsidRPr="00964E51">
        <w:rPr>
          <w:rFonts w:ascii="Tahoma" w:hAnsi="Tahoma" w:cs="Tahoma"/>
        </w:rPr>
        <w:t xml:space="preserve">in na svoje stroške </w:t>
      </w:r>
      <w:r w:rsidRPr="00964E51">
        <w:rPr>
          <w:rFonts w:ascii="Tahoma" w:hAnsi="Tahoma" w:cs="Tahoma"/>
        </w:rPr>
        <w:t>prilagodil obstoječo opremo in objekte z namenom olajšanja izvedbe predmeta okvirnega sporazuma,</w:t>
      </w:r>
      <w:r w:rsidR="00F86188" w:rsidRPr="00964E51">
        <w:t xml:space="preserve"> </w:t>
      </w:r>
      <w:r w:rsidR="009A448D" w:rsidRPr="00964E51">
        <w:rPr>
          <w:rFonts w:ascii="Tahoma" w:hAnsi="Tahoma" w:cs="Tahoma"/>
        </w:rPr>
        <w:t>ter</w:t>
      </w:r>
      <w:r w:rsidR="00F86188" w:rsidRPr="00964E51">
        <w:rPr>
          <w:rFonts w:ascii="Tahoma" w:hAnsi="Tahoma" w:cs="Tahoma"/>
        </w:rPr>
        <w:t xml:space="preserve"> po izteku veljavnosti okvirnega sporazuma na svoje stroške povrnil morebitne prilagoditve na prilagojeni opremi v prvotno stanje</w:t>
      </w:r>
      <w:r w:rsidR="009A448D" w:rsidRPr="00964E51">
        <w:rPr>
          <w:rFonts w:ascii="Tahoma" w:hAnsi="Tahoma" w:cs="Tahoma"/>
        </w:rPr>
        <w:t>,</w:t>
      </w:r>
    </w:p>
    <w:p w14:paraId="58A2401D"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 xml:space="preserve">zabojnik pokril s ponjavo z </w:t>
      </w:r>
      <w:proofErr w:type="spellStart"/>
      <w:r w:rsidRPr="00964E51">
        <w:rPr>
          <w:rFonts w:ascii="Tahoma" w:hAnsi="Tahoma" w:cs="Tahoma"/>
        </w:rPr>
        <w:t>zavezom</w:t>
      </w:r>
      <w:proofErr w:type="spellEnd"/>
      <w:r w:rsidRPr="00964E51">
        <w:rPr>
          <w:rFonts w:ascii="Tahoma" w:hAnsi="Tahoma" w:cs="Tahoma"/>
        </w:rPr>
        <w:t xml:space="preserve"> takoj, ko bo pripravljen za odvoz ter tudi med samim prevozom,</w:t>
      </w:r>
    </w:p>
    <w:p w14:paraId="63828F72"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sam zagotovil ponjave za pokrivanje zabojnikov in izvedel pokrivanje zabojnikov s pomočjo tehničnega osebja naročnika na lokaciji prevzema,</w:t>
      </w:r>
    </w:p>
    <w:p w14:paraId="22C5EC5F"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na končni lokaciji prevzema ostankov iz grabelj in sit ne bo prekladal vsebine zabojnikov iz enega v drugega,</w:t>
      </w:r>
    </w:p>
    <w:p w14:paraId="1E09B7D4"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 xml:space="preserve">ves čas veljavnosti okvirnega sporazuma uporabljal le nepoškodovane in </w:t>
      </w:r>
      <w:proofErr w:type="spellStart"/>
      <w:r w:rsidRPr="00964E51">
        <w:rPr>
          <w:rFonts w:ascii="Tahoma" w:hAnsi="Tahoma" w:cs="Tahoma"/>
        </w:rPr>
        <w:t>nekorodirane</w:t>
      </w:r>
      <w:proofErr w:type="spellEnd"/>
      <w:r w:rsidRPr="00964E51">
        <w:rPr>
          <w:rFonts w:ascii="Tahoma" w:hAnsi="Tahoma" w:cs="Tahoma"/>
        </w:rPr>
        <w:t xml:space="preserve"> zabojnike s prepustnim perforiranim dvojnim dnom in očiščenimi izpustnimi ventili za izcedno vodo, </w:t>
      </w:r>
    </w:p>
    <w:p w14:paraId="75DE0625"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v času veljavnosti tega okvirnega sporazuma zagotavljal stalno, redno in nemoteno prevzemanje odpadkov ter njihovo končno obdelavo skladno z določili zadevnih predpisov ter okoljevarstvenim dovoljenjem za predelavo oz. odstranjevanje tovrstnih odpadkov,</w:t>
      </w:r>
    </w:p>
    <w:p w14:paraId="619EBA3E"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za vsak odvoz odpadkov oz. po dogovorjenem postopku izpolnil evidenčni list o ravnanju z odpadki in predložil tehtalni izpis za prevzete odpadke,</w:t>
      </w:r>
    </w:p>
    <w:p w14:paraId="06F7AF57" w14:textId="2B236E27" w:rsidR="000333FB" w:rsidRPr="00964E51" w:rsidRDefault="000333FB" w:rsidP="0048115F">
      <w:pPr>
        <w:keepLines/>
        <w:widowControl w:val="0"/>
        <w:numPr>
          <w:ilvl w:val="0"/>
          <w:numId w:val="33"/>
        </w:numPr>
        <w:ind w:left="567"/>
        <w:jc w:val="both"/>
        <w:rPr>
          <w:rFonts w:ascii="Tahoma" w:hAnsi="Tahoma" w:cs="Tahoma"/>
        </w:rPr>
      </w:pPr>
      <w:r w:rsidRPr="00964E51">
        <w:rPr>
          <w:rFonts w:ascii="Tahoma" w:hAnsi="Tahoma" w:cs="Tahoma"/>
        </w:rPr>
        <w:t>bo naročniku povrnil stroške za nastalo morebitno škodo na obstoječi opremi in objektih, ki jo povzroči v času izvajanja predmeta okvirnega sporazuma</w:t>
      </w:r>
      <w:r w:rsidR="0048115F" w:rsidRPr="00964E51">
        <w:rPr>
          <w:rFonts w:ascii="Tahoma" w:hAnsi="Tahoma" w:cs="Tahoma"/>
        </w:rPr>
        <w:t>.</w:t>
      </w:r>
    </w:p>
    <w:p w14:paraId="09459BF2" w14:textId="62A35351" w:rsidR="005814D8" w:rsidRPr="00964E51" w:rsidRDefault="005814D8" w:rsidP="005814D8">
      <w:pPr>
        <w:keepLines/>
        <w:widowControl w:val="0"/>
        <w:numPr>
          <w:ilvl w:val="0"/>
          <w:numId w:val="33"/>
        </w:numPr>
        <w:ind w:left="567"/>
        <w:jc w:val="both"/>
        <w:rPr>
          <w:rFonts w:ascii="Tahoma" w:hAnsi="Tahoma" w:cs="Tahoma"/>
        </w:rPr>
      </w:pPr>
      <w:r w:rsidRPr="00964E51">
        <w:rPr>
          <w:rFonts w:ascii="Tahoma" w:hAnsi="Tahoma" w:cs="Tahoma"/>
        </w:rPr>
        <w:t>bo storitev na lokaciji naročnika izvajal v varno in odgovorno v skladu s Pisnim sporazumom o varstvu pri delu.</w:t>
      </w:r>
    </w:p>
    <w:p w14:paraId="670E4C8F" w14:textId="77777777" w:rsidR="000333FB" w:rsidRPr="00964E51" w:rsidRDefault="000333FB" w:rsidP="0033432E">
      <w:pPr>
        <w:keepLines/>
        <w:widowControl w:val="0"/>
        <w:jc w:val="both"/>
        <w:rPr>
          <w:rFonts w:ascii="Tahoma" w:hAnsi="Tahoma" w:cs="Tahoma"/>
        </w:rPr>
      </w:pPr>
    </w:p>
    <w:p w14:paraId="2A9BED61" w14:textId="77777777" w:rsidR="000333FB" w:rsidRPr="00964E51" w:rsidRDefault="000333FB" w:rsidP="0046155C">
      <w:pPr>
        <w:keepLines/>
        <w:widowControl w:val="0"/>
        <w:jc w:val="both"/>
        <w:rPr>
          <w:rFonts w:ascii="Tahoma" w:hAnsi="Tahoma" w:cs="Tahoma"/>
          <w:snapToGrid w:val="0"/>
        </w:rPr>
      </w:pPr>
      <w:r w:rsidRPr="00964E51">
        <w:rPr>
          <w:rFonts w:ascii="Tahoma" w:hAnsi="Tahoma" w:cs="Tahoma"/>
          <w:snapToGrid w:val="0"/>
        </w:rPr>
        <w:t xml:space="preserve">Stroški vseh obveznosti izvajalca, ki so navedene v tem členu okvirnega sporazuma, so zajeti v ceni po tem okvirnem sporazumu. Izvajalec nima pravice zahtevati dodatnega plačila za navedene obveznosti. </w:t>
      </w:r>
    </w:p>
    <w:p w14:paraId="3AEE7D80" w14:textId="77777777" w:rsidR="000333FB" w:rsidRPr="00964E51" w:rsidRDefault="000333FB" w:rsidP="0046155C">
      <w:pPr>
        <w:keepLines/>
        <w:widowControl w:val="0"/>
        <w:jc w:val="both"/>
        <w:rPr>
          <w:rFonts w:ascii="Tahoma" w:hAnsi="Tahoma" w:cs="Tahoma"/>
          <w:snapToGrid w:val="0"/>
        </w:rPr>
      </w:pPr>
    </w:p>
    <w:p w14:paraId="6A517A7A" w14:textId="77777777" w:rsidR="000333FB" w:rsidRPr="00964E51" w:rsidRDefault="000333FB" w:rsidP="0046155C">
      <w:pPr>
        <w:keepLines/>
        <w:widowControl w:val="0"/>
        <w:jc w:val="both"/>
        <w:rPr>
          <w:rFonts w:ascii="Tahoma" w:hAnsi="Tahoma" w:cs="Tahoma"/>
          <w:snapToGrid w:val="0"/>
        </w:rPr>
      </w:pPr>
      <w:r w:rsidRPr="00964E51">
        <w:rPr>
          <w:rFonts w:ascii="Tahoma" w:hAnsi="Tahoma" w:cs="Tahoma"/>
        </w:rPr>
        <w:t xml:space="preserve">Izvajalec </w:t>
      </w:r>
      <w:r w:rsidRPr="00964E51">
        <w:rPr>
          <w:rFonts w:ascii="Tahoma" w:hAnsi="Tahoma" w:cs="Tahoma"/>
          <w:snapToGrid w:val="0"/>
        </w:rPr>
        <w:t>v celoti odgovarja za delo podizvajalcev ter za delo subjektov, katerih zmogljivosti namerava uporabiti izvajalec, kot da bi delo opravil sam.</w:t>
      </w:r>
    </w:p>
    <w:p w14:paraId="1490BB2A" w14:textId="77777777" w:rsidR="000333FB" w:rsidRPr="00964E51" w:rsidRDefault="000333FB" w:rsidP="0046155C">
      <w:pPr>
        <w:keepLines/>
        <w:widowControl w:val="0"/>
        <w:tabs>
          <w:tab w:val="left" w:pos="3969"/>
        </w:tabs>
        <w:jc w:val="both"/>
        <w:rPr>
          <w:rFonts w:ascii="Tahoma" w:hAnsi="Tahoma" w:cs="Tahoma"/>
        </w:rPr>
      </w:pPr>
    </w:p>
    <w:p w14:paraId="0F68F77A" w14:textId="77777777" w:rsidR="000333FB" w:rsidRPr="00964E51" w:rsidRDefault="000333FB" w:rsidP="0046155C">
      <w:pPr>
        <w:keepLines/>
        <w:widowControl w:val="0"/>
        <w:jc w:val="both"/>
        <w:rPr>
          <w:rFonts w:ascii="Tahoma" w:hAnsi="Tahoma" w:cs="Tahoma"/>
          <w:b/>
        </w:rPr>
      </w:pPr>
      <w:r w:rsidRPr="00964E51">
        <w:rPr>
          <w:rFonts w:ascii="Tahoma" w:hAnsi="Tahoma" w:cs="Tahoma"/>
          <w:b/>
        </w:rPr>
        <w:t>Obveznosti naročnika</w:t>
      </w:r>
    </w:p>
    <w:p w14:paraId="48EAC628" w14:textId="77777777" w:rsidR="000333FB" w:rsidRPr="00964E51" w:rsidRDefault="000333FB" w:rsidP="0046155C">
      <w:pPr>
        <w:keepLines/>
        <w:widowControl w:val="0"/>
        <w:numPr>
          <w:ilvl w:val="0"/>
          <w:numId w:val="37"/>
        </w:numPr>
        <w:tabs>
          <w:tab w:val="num" w:pos="0"/>
        </w:tabs>
        <w:jc w:val="center"/>
        <w:rPr>
          <w:rFonts w:ascii="Tahoma" w:hAnsi="Tahoma" w:cs="Tahoma"/>
        </w:rPr>
      </w:pPr>
      <w:r w:rsidRPr="00964E51">
        <w:rPr>
          <w:rFonts w:ascii="Tahoma" w:hAnsi="Tahoma" w:cs="Tahoma"/>
        </w:rPr>
        <w:t>člen</w:t>
      </w:r>
    </w:p>
    <w:p w14:paraId="71C0C744" w14:textId="77777777" w:rsidR="000333FB" w:rsidRPr="00964E51" w:rsidRDefault="000333FB" w:rsidP="0046155C">
      <w:pPr>
        <w:keepLines/>
        <w:widowControl w:val="0"/>
        <w:jc w:val="both"/>
        <w:rPr>
          <w:rFonts w:ascii="Tahoma" w:hAnsi="Tahoma" w:cs="Tahoma"/>
          <w:sz w:val="18"/>
          <w:szCs w:val="18"/>
        </w:rPr>
      </w:pPr>
    </w:p>
    <w:p w14:paraId="0BA97AA3" w14:textId="77777777" w:rsidR="000333FB" w:rsidRPr="00964E51" w:rsidRDefault="000333FB" w:rsidP="0046155C">
      <w:pPr>
        <w:keepLines/>
        <w:widowControl w:val="0"/>
        <w:jc w:val="both"/>
        <w:rPr>
          <w:rFonts w:ascii="Tahoma" w:hAnsi="Tahoma" w:cs="Tahoma"/>
        </w:rPr>
      </w:pPr>
      <w:r w:rsidRPr="00964E51">
        <w:rPr>
          <w:rFonts w:ascii="Tahoma" w:hAnsi="Tahoma" w:cs="Tahoma"/>
        </w:rPr>
        <w:t xml:space="preserve">Naročnik se zavezuje, da bo: </w:t>
      </w:r>
    </w:p>
    <w:p w14:paraId="7FD2674C"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 xml:space="preserve">posredoval izvajalcu vse dodatne potrebne podatke, ki jih bo ta potreboval pri izvajanju predmeta okvirnega sporazuma. Vse dodatne podatke bo naročnik posredoval izvajalcu na podlagi pisne ali ustne zahteve izvajalca in lastne presoje o nujnosti zahtevanih podatkov za izvajanje storitev; </w:t>
      </w:r>
    </w:p>
    <w:p w14:paraId="45D1D5A1"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 xml:space="preserve">sodeloval z izvajalcem z namenom, da se prevzete storitve izvršijo pravočasno in v obojestransko zadovoljstvo; </w:t>
      </w:r>
    </w:p>
    <w:p w14:paraId="1DFD679E"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tekoče obveščal izvajalca o vseh spremembah in novo nastalih situacijah, ki bi lahko vplivale na izvršitev prevzetih storitev;</w:t>
      </w:r>
    </w:p>
    <w:p w14:paraId="1D7CE1FB"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izpolnjeval vse predvidene obveznosti v rokih in na predviden način iz tega okvirnega sporazuma;</w:t>
      </w:r>
    </w:p>
    <w:p w14:paraId="2E99057F" w14:textId="0C684FD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plačeval naročene in opravljene storitve v dogovorjenih rokih iz tega okvirnega sporazuma.</w:t>
      </w:r>
    </w:p>
    <w:p w14:paraId="6CB15F91" w14:textId="77777777" w:rsidR="00243B93" w:rsidRPr="00964E51" w:rsidRDefault="00243B93" w:rsidP="0046155C">
      <w:pPr>
        <w:keepLines/>
        <w:widowControl w:val="0"/>
        <w:jc w:val="both"/>
        <w:rPr>
          <w:rFonts w:ascii="Tahoma" w:hAnsi="Tahoma" w:cs="Tahoma"/>
        </w:rPr>
      </w:pPr>
    </w:p>
    <w:p w14:paraId="7AFBBEC6" w14:textId="50640C81" w:rsidR="00B01412" w:rsidRPr="00964E51" w:rsidRDefault="00B01412" w:rsidP="0046155C">
      <w:pPr>
        <w:keepLines/>
        <w:widowControl w:val="0"/>
        <w:jc w:val="both"/>
        <w:rPr>
          <w:rFonts w:ascii="Tahoma" w:hAnsi="Tahoma" w:cs="Tahoma"/>
          <w:b/>
          <w:szCs w:val="28"/>
        </w:rPr>
      </w:pPr>
      <w:r w:rsidRPr="00964E51">
        <w:rPr>
          <w:rFonts w:ascii="Tahoma" w:hAnsi="Tahoma" w:cs="Tahoma"/>
          <w:b/>
          <w:szCs w:val="28"/>
        </w:rPr>
        <w:t>Kvaliteta opravljenih storitev</w:t>
      </w:r>
    </w:p>
    <w:p w14:paraId="3F74A2CB" w14:textId="77777777" w:rsidR="000333FB" w:rsidRPr="00964E51" w:rsidRDefault="000333FB" w:rsidP="0046155C">
      <w:pPr>
        <w:keepLines/>
        <w:widowControl w:val="0"/>
        <w:numPr>
          <w:ilvl w:val="0"/>
          <w:numId w:val="37"/>
        </w:numPr>
        <w:tabs>
          <w:tab w:val="num" w:pos="502"/>
        </w:tabs>
        <w:jc w:val="center"/>
        <w:rPr>
          <w:rFonts w:ascii="Tahoma" w:hAnsi="Tahoma" w:cs="Tahoma"/>
        </w:rPr>
      </w:pPr>
      <w:r w:rsidRPr="00964E51">
        <w:rPr>
          <w:rFonts w:ascii="Tahoma" w:hAnsi="Tahoma" w:cs="Tahoma"/>
        </w:rPr>
        <w:t xml:space="preserve">člen </w:t>
      </w:r>
    </w:p>
    <w:p w14:paraId="78960E6C" w14:textId="77777777" w:rsidR="000333FB" w:rsidRPr="00964E51" w:rsidRDefault="000333FB" w:rsidP="0046155C">
      <w:pPr>
        <w:keepLines/>
        <w:widowControl w:val="0"/>
        <w:jc w:val="both"/>
        <w:outlineLvl w:val="2"/>
        <w:rPr>
          <w:rFonts w:ascii="Tahoma" w:hAnsi="Tahoma" w:cs="Tahoma"/>
        </w:rPr>
      </w:pPr>
    </w:p>
    <w:p w14:paraId="2402D4CD" w14:textId="77777777" w:rsidR="00BB452B" w:rsidRPr="00964E51" w:rsidRDefault="00BB452B" w:rsidP="00BB452B">
      <w:pPr>
        <w:keepLines/>
        <w:widowControl w:val="0"/>
        <w:jc w:val="both"/>
        <w:outlineLvl w:val="2"/>
        <w:rPr>
          <w:rFonts w:ascii="Tahoma" w:hAnsi="Tahoma" w:cs="Tahoma"/>
        </w:rPr>
      </w:pPr>
      <w:r w:rsidRPr="00964E51">
        <w:rPr>
          <w:rFonts w:ascii="Tahoma" w:hAnsi="Tahoma" w:cs="Tahoma"/>
        </w:rPr>
        <w:t>Reklamacije na kakovost opravljenih storitev se rešujejo sporazumno. Če naročnik ugotovi, da opravljena storitev ne ustreza zahtevani kakovosti, jo mora izvajalec na svoje stroške nemudoma ponovno izvesti oz. nadomestiti povzročeno škodo.</w:t>
      </w:r>
    </w:p>
    <w:p w14:paraId="1BAA8621" w14:textId="77777777" w:rsidR="00BB452B" w:rsidRPr="00964E51" w:rsidRDefault="00BB452B" w:rsidP="00BB452B">
      <w:pPr>
        <w:keepLines/>
        <w:widowControl w:val="0"/>
        <w:jc w:val="both"/>
        <w:outlineLvl w:val="2"/>
        <w:rPr>
          <w:rFonts w:ascii="Tahoma" w:hAnsi="Tahoma" w:cs="Tahoma"/>
        </w:rPr>
      </w:pPr>
    </w:p>
    <w:p w14:paraId="77E868AA" w14:textId="5BFA440A" w:rsidR="00BB452B" w:rsidRPr="00964E51" w:rsidRDefault="00BB452B" w:rsidP="00BB452B">
      <w:pPr>
        <w:keepLines/>
        <w:widowControl w:val="0"/>
        <w:jc w:val="both"/>
        <w:outlineLvl w:val="2"/>
        <w:rPr>
          <w:rFonts w:ascii="Tahoma" w:hAnsi="Tahoma" w:cs="Tahoma"/>
        </w:rPr>
      </w:pPr>
      <w:r w:rsidRPr="00964E51">
        <w:rPr>
          <w:rFonts w:ascii="Tahoma" w:hAnsi="Tahoma" w:cs="Tahoma"/>
        </w:rPr>
        <w:t>Naročnik bo vse pripombe oziroma reklamacije v zvezi z izvrševanjem te</w:t>
      </w:r>
      <w:r w:rsidR="00623C79" w:rsidRPr="00964E51">
        <w:rPr>
          <w:rFonts w:ascii="Tahoma" w:hAnsi="Tahoma" w:cs="Tahoma"/>
        </w:rPr>
        <w:t>ga</w:t>
      </w:r>
      <w:r w:rsidR="00623C79" w:rsidRPr="00964E51">
        <w:t xml:space="preserve"> </w:t>
      </w:r>
      <w:r w:rsidR="00623C79" w:rsidRPr="00964E51">
        <w:rPr>
          <w:rFonts w:ascii="Tahoma" w:hAnsi="Tahoma" w:cs="Tahoma"/>
        </w:rPr>
        <w:t xml:space="preserve">okvirnega sporazuma </w:t>
      </w:r>
      <w:r w:rsidRPr="00964E51">
        <w:rPr>
          <w:rFonts w:ascii="Tahoma" w:hAnsi="Tahoma" w:cs="Tahoma"/>
        </w:rPr>
        <w:t xml:space="preserve">oziroma v zvezi s kakovostjo izvedenih storitev sporočal izvajalcu v pisni obliki (na elektronski naslov predstavnika izvajalca iz </w:t>
      </w:r>
      <w:r w:rsidR="00BA6E31" w:rsidRPr="00964E51">
        <w:rPr>
          <w:rFonts w:ascii="Tahoma" w:hAnsi="Tahoma" w:cs="Tahoma"/>
        </w:rPr>
        <w:t>24</w:t>
      </w:r>
      <w:r w:rsidRPr="00964E51">
        <w:rPr>
          <w:rFonts w:ascii="Tahoma" w:hAnsi="Tahoma" w:cs="Tahoma"/>
        </w:rPr>
        <w:t xml:space="preserve">. člena </w:t>
      </w:r>
      <w:r w:rsidR="00623C79" w:rsidRPr="00964E51">
        <w:rPr>
          <w:rFonts w:ascii="Tahoma" w:hAnsi="Tahoma" w:cs="Tahoma"/>
        </w:rPr>
        <w:t>okvirnega sporazuma</w:t>
      </w:r>
      <w:r w:rsidRPr="00964E51">
        <w:rPr>
          <w:rFonts w:ascii="Tahoma" w:hAnsi="Tahoma" w:cs="Tahoma"/>
        </w:rPr>
        <w:t>), kjer bo določil tudi rok za odpravo napak.</w:t>
      </w:r>
    </w:p>
    <w:p w14:paraId="2A04494E" w14:textId="77777777" w:rsidR="00BB452B" w:rsidRPr="00964E51" w:rsidRDefault="00BB452B" w:rsidP="00BB452B">
      <w:pPr>
        <w:keepLines/>
        <w:widowControl w:val="0"/>
        <w:jc w:val="both"/>
        <w:outlineLvl w:val="2"/>
        <w:rPr>
          <w:rFonts w:ascii="Tahoma" w:hAnsi="Tahoma" w:cs="Tahoma"/>
        </w:rPr>
      </w:pPr>
    </w:p>
    <w:p w14:paraId="2FB44CC8" w14:textId="7A7E8874" w:rsidR="000333FB" w:rsidRPr="00964E51" w:rsidRDefault="00BB452B" w:rsidP="00BB452B">
      <w:pPr>
        <w:keepLines/>
        <w:widowControl w:val="0"/>
        <w:jc w:val="both"/>
        <w:outlineLvl w:val="2"/>
        <w:rPr>
          <w:rFonts w:ascii="Tahoma" w:hAnsi="Tahoma" w:cs="Tahoma"/>
        </w:rPr>
      </w:pPr>
      <w:r w:rsidRPr="00964E51">
        <w:rPr>
          <w:rFonts w:ascii="Tahoma" w:hAnsi="Tahoma" w:cs="Tahoma"/>
        </w:rPr>
        <w:lastRenderedPageBreak/>
        <w:t>Če izvajalec ne upošteva upravičenih pripomb naročnika ter napak na svoje stroške ne odpravi v primernem roku, ali če ne izvaja njegovih obveznosti po te</w:t>
      </w:r>
      <w:r w:rsidR="006F6E24" w:rsidRPr="00964E51">
        <w:rPr>
          <w:rFonts w:ascii="Tahoma" w:hAnsi="Tahoma" w:cs="Tahoma"/>
        </w:rPr>
        <w:t>m</w:t>
      </w:r>
      <w:r w:rsidRPr="00964E51">
        <w:rPr>
          <w:rFonts w:ascii="Tahoma" w:hAnsi="Tahoma" w:cs="Tahoma"/>
        </w:rPr>
        <w:t xml:space="preserve"> </w:t>
      </w:r>
      <w:r w:rsidR="006F6E24" w:rsidRPr="00964E51">
        <w:rPr>
          <w:rFonts w:ascii="Tahoma" w:hAnsi="Tahoma" w:cs="Tahoma"/>
        </w:rPr>
        <w:t xml:space="preserve">okvirnem sporazumu </w:t>
      </w:r>
      <w:r w:rsidRPr="00964E51">
        <w:rPr>
          <w:rFonts w:ascii="Tahoma" w:hAnsi="Tahoma" w:cs="Tahoma"/>
        </w:rPr>
        <w:t xml:space="preserve">ali jih izvaja nepravilno, ali jih ne izvaja pravočasno, </w:t>
      </w:r>
      <w:r w:rsidR="00623C79" w:rsidRPr="00964E51">
        <w:rPr>
          <w:rFonts w:ascii="Tahoma" w:hAnsi="Tahoma" w:cs="Tahoma"/>
        </w:rPr>
        <w:t>j</w:t>
      </w:r>
      <w:r w:rsidRPr="00964E51">
        <w:rPr>
          <w:rFonts w:ascii="Tahoma" w:hAnsi="Tahoma" w:cs="Tahoma"/>
        </w:rPr>
        <w:t xml:space="preserve">e to razlog za odpoved </w:t>
      </w:r>
      <w:r w:rsidR="006F6E24" w:rsidRPr="00964E51">
        <w:rPr>
          <w:rFonts w:ascii="Tahoma" w:hAnsi="Tahoma" w:cs="Tahoma"/>
        </w:rPr>
        <w:t xml:space="preserve">okvirnega sporazuma </w:t>
      </w:r>
      <w:r w:rsidRPr="00964E51">
        <w:rPr>
          <w:rFonts w:ascii="Tahoma" w:hAnsi="Tahoma" w:cs="Tahoma"/>
        </w:rPr>
        <w:t>po 2</w:t>
      </w:r>
      <w:r w:rsidR="0074664C" w:rsidRPr="00964E51">
        <w:rPr>
          <w:rFonts w:ascii="Tahoma" w:hAnsi="Tahoma" w:cs="Tahoma"/>
        </w:rPr>
        <w:t>1</w:t>
      </w:r>
      <w:r w:rsidRPr="00964E51">
        <w:rPr>
          <w:rFonts w:ascii="Tahoma" w:hAnsi="Tahoma" w:cs="Tahoma"/>
        </w:rPr>
        <w:t>. členu te</w:t>
      </w:r>
      <w:r w:rsidR="005B5B75" w:rsidRPr="00964E51">
        <w:rPr>
          <w:rFonts w:ascii="Tahoma" w:hAnsi="Tahoma" w:cs="Tahoma"/>
        </w:rPr>
        <w:t>ga</w:t>
      </w:r>
      <w:r w:rsidRPr="00964E51">
        <w:rPr>
          <w:rFonts w:ascii="Tahoma" w:hAnsi="Tahoma" w:cs="Tahoma"/>
        </w:rPr>
        <w:t xml:space="preserve"> </w:t>
      </w:r>
      <w:r w:rsidR="005B5B75" w:rsidRPr="00964E51">
        <w:rPr>
          <w:rFonts w:ascii="Tahoma" w:hAnsi="Tahoma" w:cs="Tahoma"/>
        </w:rPr>
        <w:t>okvirnega sporazuma</w:t>
      </w:r>
      <w:r w:rsidRPr="00964E51">
        <w:rPr>
          <w:rFonts w:ascii="Tahoma" w:hAnsi="Tahoma" w:cs="Tahoma"/>
        </w:rPr>
        <w:t>.</w:t>
      </w:r>
    </w:p>
    <w:p w14:paraId="32F25EC3" w14:textId="77777777" w:rsidR="000333FB" w:rsidRPr="00964E51" w:rsidRDefault="000333FB" w:rsidP="0046155C">
      <w:pPr>
        <w:keepLines/>
        <w:widowControl w:val="0"/>
        <w:jc w:val="both"/>
        <w:outlineLvl w:val="2"/>
        <w:rPr>
          <w:rFonts w:ascii="Tahoma" w:hAnsi="Tahoma" w:cs="Tahoma"/>
        </w:rPr>
      </w:pPr>
    </w:p>
    <w:p w14:paraId="3423FAB8" w14:textId="77777777" w:rsidR="00337940" w:rsidRPr="00964E51" w:rsidRDefault="00337940" w:rsidP="00337940">
      <w:pPr>
        <w:keepLines/>
        <w:widowControl w:val="0"/>
        <w:numPr>
          <w:ilvl w:val="0"/>
          <w:numId w:val="37"/>
        </w:numPr>
        <w:tabs>
          <w:tab w:val="num" w:pos="502"/>
        </w:tabs>
        <w:jc w:val="center"/>
        <w:rPr>
          <w:rFonts w:ascii="Tahoma" w:hAnsi="Tahoma" w:cs="Tahoma"/>
        </w:rPr>
      </w:pPr>
      <w:r w:rsidRPr="00964E51">
        <w:rPr>
          <w:rFonts w:ascii="Tahoma" w:hAnsi="Tahoma" w:cs="Tahoma"/>
        </w:rPr>
        <w:t>člen</w:t>
      </w:r>
    </w:p>
    <w:p w14:paraId="16AD5B0A" w14:textId="77777777" w:rsidR="00337940" w:rsidRPr="00964E51" w:rsidRDefault="00337940" w:rsidP="0046155C">
      <w:pPr>
        <w:keepLines/>
        <w:widowControl w:val="0"/>
        <w:jc w:val="both"/>
        <w:outlineLvl w:val="2"/>
        <w:rPr>
          <w:rFonts w:ascii="Tahoma" w:hAnsi="Tahoma" w:cs="Tahoma"/>
        </w:rPr>
      </w:pPr>
    </w:p>
    <w:p w14:paraId="5DD85B4F" w14:textId="77777777" w:rsidR="00337940" w:rsidRPr="00964E51" w:rsidRDefault="00337940" w:rsidP="00337940">
      <w:pPr>
        <w:keepLines/>
        <w:widowControl w:val="0"/>
        <w:jc w:val="both"/>
        <w:rPr>
          <w:rFonts w:ascii="Tahoma" w:hAnsi="Tahoma" w:cs="Tahoma"/>
        </w:rPr>
      </w:pPr>
      <w:r w:rsidRPr="00964E51">
        <w:rPr>
          <w:rFonts w:ascii="Tahoma" w:hAnsi="Tahoma" w:cs="Tahoma"/>
        </w:rPr>
        <w:t xml:space="preserve">Če izvajalec po svoji krivdi in neupravičeno zamuja z izvajanjem storitev toliko, da bi lahko naročniku nastala škoda ali da bi izvedba izgubila pomen, lahko naročnik nadomestno storitev naroči pri drugem izvajalcu na stroške izvajalca po tem okvirnem sporazumu (pri tem lahko uporabi dano finančno zavarovanje za dobro izvedbo obveznosti iz okvirnega sporazuma), lahko pa zahteva tudi povrnitev dejanske škode. </w:t>
      </w:r>
    </w:p>
    <w:p w14:paraId="598B0DB7" w14:textId="4AF7FB0F" w:rsidR="00337940" w:rsidRPr="00964E51" w:rsidRDefault="00337940" w:rsidP="00337940">
      <w:pPr>
        <w:keepLines/>
        <w:widowControl w:val="0"/>
        <w:jc w:val="both"/>
        <w:rPr>
          <w:rFonts w:ascii="Tahoma" w:hAnsi="Tahoma" w:cs="Tahoma"/>
          <w:sz w:val="16"/>
        </w:rPr>
      </w:pPr>
    </w:p>
    <w:p w14:paraId="5B9094F9" w14:textId="77777777" w:rsidR="000333FB" w:rsidRPr="00964E51" w:rsidRDefault="000333FB" w:rsidP="0046155C">
      <w:pPr>
        <w:keepLines/>
        <w:widowControl w:val="0"/>
        <w:jc w:val="both"/>
        <w:outlineLvl w:val="2"/>
        <w:rPr>
          <w:rFonts w:ascii="Tahoma" w:hAnsi="Tahoma" w:cs="Tahoma"/>
          <w:b/>
        </w:rPr>
      </w:pPr>
      <w:r w:rsidRPr="00964E51">
        <w:rPr>
          <w:rFonts w:ascii="Tahoma" w:hAnsi="Tahoma" w:cs="Tahoma"/>
          <w:b/>
        </w:rPr>
        <w:t>Nadzor</w:t>
      </w:r>
    </w:p>
    <w:p w14:paraId="54AFE8C0" w14:textId="77777777" w:rsidR="000333FB" w:rsidRPr="00964E51" w:rsidRDefault="000333FB" w:rsidP="0046155C">
      <w:pPr>
        <w:keepLines/>
        <w:widowControl w:val="0"/>
        <w:numPr>
          <w:ilvl w:val="0"/>
          <w:numId w:val="37"/>
        </w:numPr>
        <w:tabs>
          <w:tab w:val="num" w:pos="502"/>
        </w:tabs>
        <w:jc w:val="center"/>
        <w:rPr>
          <w:rFonts w:ascii="Tahoma" w:hAnsi="Tahoma" w:cs="Tahoma"/>
        </w:rPr>
      </w:pPr>
      <w:r w:rsidRPr="00964E51">
        <w:rPr>
          <w:rFonts w:ascii="Tahoma" w:hAnsi="Tahoma" w:cs="Tahoma"/>
        </w:rPr>
        <w:t>člen</w:t>
      </w:r>
    </w:p>
    <w:p w14:paraId="7B80F4D9" w14:textId="77777777" w:rsidR="000333FB" w:rsidRPr="00964E51" w:rsidRDefault="000333FB" w:rsidP="0046155C">
      <w:pPr>
        <w:keepLines/>
        <w:widowControl w:val="0"/>
        <w:jc w:val="both"/>
        <w:rPr>
          <w:rFonts w:ascii="Tahoma" w:hAnsi="Tahoma" w:cs="Tahoma"/>
        </w:rPr>
      </w:pPr>
    </w:p>
    <w:p w14:paraId="0512F7E3" w14:textId="58530811" w:rsidR="00F91476" w:rsidRPr="00964E51" w:rsidRDefault="000333FB" w:rsidP="0046155C">
      <w:pPr>
        <w:keepLines/>
        <w:widowControl w:val="0"/>
        <w:jc w:val="both"/>
      </w:pPr>
      <w:r w:rsidRPr="00964E51">
        <w:rPr>
          <w:rFonts w:ascii="Tahoma" w:hAnsi="Tahoma" w:cs="Tahoma"/>
        </w:rPr>
        <w:t>Naročnik bo opravljal nadzor nad izvajanjem storitev izvajalca iz tega okvirnega sporazuma</w:t>
      </w:r>
      <w:r w:rsidR="00F91476" w:rsidRPr="00964E51">
        <w:rPr>
          <w:rFonts w:ascii="Tahoma" w:hAnsi="Tahoma" w:cs="Tahoma"/>
        </w:rPr>
        <w:t>, ter si prav tako</w:t>
      </w:r>
      <w:r w:rsidR="006D17F2" w:rsidRPr="00964E51">
        <w:t xml:space="preserve"> </w:t>
      </w:r>
      <w:r w:rsidR="00F91476" w:rsidRPr="00964E51">
        <w:rPr>
          <w:rFonts w:ascii="Tahoma" w:hAnsi="Tahoma" w:cs="Tahoma"/>
        </w:rPr>
        <w:t>pridržuje pravico, da nenapovedano preveri postopek tehtanja in veljavnost kalibracijskega certifikata uporabljene tehtnice</w:t>
      </w:r>
      <w:r w:rsidRPr="00964E51">
        <w:rPr>
          <w:rFonts w:ascii="Tahoma" w:hAnsi="Tahoma" w:cs="Tahoma"/>
        </w:rPr>
        <w:t xml:space="preserve">. </w:t>
      </w:r>
    </w:p>
    <w:p w14:paraId="3FCB1867" w14:textId="77777777" w:rsidR="002A4FFA" w:rsidRPr="00964E51" w:rsidRDefault="002A4FFA" w:rsidP="0046155C">
      <w:pPr>
        <w:keepLines/>
        <w:widowControl w:val="0"/>
        <w:jc w:val="both"/>
        <w:rPr>
          <w:rFonts w:ascii="Tahoma" w:hAnsi="Tahoma" w:cs="Tahoma"/>
        </w:rPr>
      </w:pPr>
    </w:p>
    <w:p w14:paraId="1D3E26A4" w14:textId="6345C28C" w:rsidR="000333FB" w:rsidRPr="00964E51" w:rsidRDefault="000333FB" w:rsidP="0046155C">
      <w:pPr>
        <w:keepLines/>
        <w:widowControl w:val="0"/>
        <w:jc w:val="both"/>
        <w:rPr>
          <w:rFonts w:ascii="Tahoma" w:hAnsi="Tahoma" w:cs="Tahoma"/>
        </w:rPr>
      </w:pPr>
      <w:r w:rsidRPr="00964E51">
        <w:rPr>
          <w:rFonts w:ascii="Tahoma" w:hAnsi="Tahoma" w:cs="Tahoma"/>
        </w:rPr>
        <w:t>V kolikor naročnik ugotovi, da izvajalec ne izpolnjuje svojih obveznosti v skladu z določili tega okvirnega sporazuma in zahtevami iz razpisne dokumentacije, bo naročnik ravnal v skladu z 2</w:t>
      </w:r>
      <w:r w:rsidR="0074664C" w:rsidRPr="00964E51">
        <w:rPr>
          <w:rFonts w:ascii="Tahoma" w:hAnsi="Tahoma" w:cs="Tahoma"/>
        </w:rPr>
        <w:t>1</w:t>
      </w:r>
      <w:r w:rsidRPr="00964E51">
        <w:rPr>
          <w:rFonts w:ascii="Tahoma" w:hAnsi="Tahoma" w:cs="Tahoma"/>
        </w:rPr>
        <w:t>. členom okvirnega sporazuma.</w:t>
      </w:r>
    </w:p>
    <w:p w14:paraId="745D1427" w14:textId="77777777" w:rsidR="000333FB" w:rsidRPr="00964E51" w:rsidRDefault="000333FB" w:rsidP="0046155C">
      <w:pPr>
        <w:keepLines/>
        <w:widowControl w:val="0"/>
        <w:jc w:val="both"/>
        <w:rPr>
          <w:rFonts w:ascii="Tahoma" w:eastAsia="Calibri" w:hAnsi="Tahoma" w:cs="Tahoma"/>
          <w:sz w:val="16"/>
        </w:rPr>
      </w:pPr>
    </w:p>
    <w:p w14:paraId="31DB0D50"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3B9A7454" w14:textId="77777777" w:rsidR="000333FB" w:rsidRPr="00964E51" w:rsidRDefault="000333FB" w:rsidP="0046155C">
      <w:pPr>
        <w:keepLines/>
        <w:widowControl w:val="0"/>
        <w:rPr>
          <w:rFonts w:ascii="Tahoma" w:hAnsi="Tahoma" w:cs="Tahoma"/>
          <w:b/>
        </w:rPr>
      </w:pPr>
    </w:p>
    <w:p w14:paraId="2F6D922F" w14:textId="77777777" w:rsidR="000333FB" w:rsidRPr="00964E51" w:rsidRDefault="000333FB" w:rsidP="0046155C">
      <w:pPr>
        <w:keepLines/>
        <w:widowControl w:val="0"/>
        <w:jc w:val="both"/>
        <w:rPr>
          <w:rFonts w:ascii="Tahoma" w:eastAsia="Calibri" w:hAnsi="Tahoma" w:cs="Tahoma"/>
          <w:color w:val="000000"/>
        </w:rPr>
      </w:pPr>
      <w:r w:rsidRPr="00964E51">
        <w:rPr>
          <w:rFonts w:ascii="Tahoma" w:eastAsia="Calibri" w:hAnsi="Tahoma" w:cs="Tahoma"/>
          <w:color w:val="000000"/>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dobro izvedbo obveznosti iz okvirnega sporazuma.</w:t>
      </w:r>
    </w:p>
    <w:p w14:paraId="198DDC7C" w14:textId="77777777" w:rsidR="000333FB" w:rsidRPr="00964E51" w:rsidRDefault="000333FB" w:rsidP="0046155C">
      <w:pPr>
        <w:keepLines/>
        <w:widowControl w:val="0"/>
        <w:jc w:val="both"/>
        <w:rPr>
          <w:rFonts w:ascii="Tahoma" w:eastAsia="Calibri" w:hAnsi="Tahoma" w:cs="Tahoma"/>
        </w:rPr>
      </w:pPr>
    </w:p>
    <w:p w14:paraId="7250387E" w14:textId="77777777" w:rsidR="000333FB" w:rsidRPr="00964E51" w:rsidRDefault="000333FB" w:rsidP="0046155C">
      <w:pPr>
        <w:keepLines/>
        <w:widowControl w:val="0"/>
        <w:jc w:val="both"/>
        <w:outlineLvl w:val="2"/>
        <w:rPr>
          <w:rFonts w:ascii="Tahoma" w:hAnsi="Tahoma" w:cs="Tahoma"/>
          <w:b/>
        </w:rPr>
      </w:pPr>
      <w:r w:rsidRPr="00964E51">
        <w:rPr>
          <w:rFonts w:ascii="Tahoma" w:hAnsi="Tahoma" w:cs="Tahoma"/>
          <w:b/>
        </w:rPr>
        <w:t>Finančno zavarovanje dobre izvedbe obveznosti iz okvirnega sporazuma</w:t>
      </w:r>
    </w:p>
    <w:p w14:paraId="0A942380" w14:textId="77777777" w:rsidR="000333FB" w:rsidRPr="00964E51" w:rsidRDefault="000333FB" w:rsidP="0046155C">
      <w:pPr>
        <w:keepLines/>
        <w:widowControl w:val="0"/>
        <w:jc w:val="both"/>
        <w:outlineLvl w:val="2"/>
        <w:rPr>
          <w:rFonts w:ascii="Tahoma" w:hAnsi="Tahoma" w:cs="Tahoma"/>
          <w:sz w:val="16"/>
        </w:rPr>
      </w:pPr>
    </w:p>
    <w:p w14:paraId="7022A45D"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7C086CD5" w14:textId="77777777" w:rsidR="000333FB" w:rsidRPr="00964E51" w:rsidRDefault="000333FB" w:rsidP="0046155C">
      <w:pPr>
        <w:keepLines/>
        <w:widowControl w:val="0"/>
        <w:jc w:val="both"/>
        <w:rPr>
          <w:rFonts w:ascii="Tahoma" w:hAnsi="Tahoma" w:cs="Tahoma"/>
        </w:rPr>
      </w:pPr>
    </w:p>
    <w:p w14:paraId="6A441AB1" w14:textId="2F21A357" w:rsidR="000333FB" w:rsidRPr="00964E51" w:rsidRDefault="000333FB" w:rsidP="0046155C">
      <w:pPr>
        <w:keepLines/>
        <w:widowControl w:val="0"/>
        <w:jc w:val="both"/>
        <w:rPr>
          <w:rFonts w:ascii="Tahoma" w:hAnsi="Tahoma" w:cs="Tahoma"/>
        </w:rPr>
      </w:pPr>
      <w:r w:rsidRPr="00964E51">
        <w:rPr>
          <w:rFonts w:ascii="Tahoma" w:hAnsi="Tahoma" w:cs="Tahoma"/>
        </w:rPr>
        <w:t xml:space="preserve">Izvajalec mora najkasneje v </w:t>
      </w:r>
      <w:r w:rsidR="00930EC3" w:rsidRPr="00964E51">
        <w:rPr>
          <w:rFonts w:ascii="Tahoma" w:hAnsi="Tahoma" w:cs="Tahoma"/>
        </w:rPr>
        <w:t xml:space="preserve">15 </w:t>
      </w:r>
      <w:r w:rsidRPr="00964E51">
        <w:rPr>
          <w:rFonts w:ascii="Tahoma" w:hAnsi="Tahoma" w:cs="Tahoma"/>
        </w:rPr>
        <w:t>(</w:t>
      </w:r>
      <w:r w:rsidR="00930EC3" w:rsidRPr="00964E51">
        <w:rPr>
          <w:rFonts w:ascii="Tahoma" w:hAnsi="Tahoma" w:cs="Tahoma"/>
        </w:rPr>
        <w:t>petnajstih</w:t>
      </w:r>
      <w:r w:rsidRPr="00964E51">
        <w:rPr>
          <w:rFonts w:ascii="Tahoma" w:hAnsi="Tahoma" w:cs="Tahoma"/>
        </w:rPr>
        <w:t xml:space="preserve">) </w:t>
      </w:r>
      <w:r w:rsidR="00437DB2" w:rsidRPr="00964E51">
        <w:rPr>
          <w:rFonts w:ascii="Tahoma" w:hAnsi="Tahoma" w:cs="Tahoma"/>
        </w:rPr>
        <w:t xml:space="preserve">koledarskih </w:t>
      </w:r>
      <w:r w:rsidRPr="00964E51">
        <w:rPr>
          <w:rFonts w:ascii="Tahoma" w:hAnsi="Tahoma" w:cs="Tahoma"/>
        </w:rPr>
        <w:t>dneh od dneva sklenitve okvirnega sporazuma, predložiti naročniku finančno zavarovanje za dobro izvedbo obveznosti iz okvirnega sporazuma (bančno garancijo ali kavcijsko zavarovanje zavarovalnice skladno z vzorcem in pogoji iz razpisne dokumentacije) (v</w:t>
      </w:r>
      <w:r w:rsidR="004C7614" w:rsidRPr="00964E51">
        <w:rPr>
          <w:rFonts w:ascii="Tahoma" w:hAnsi="Tahoma" w:cs="Tahoma"/>
        </w:rPr>
        <w:t> </w:t>
      </w:r>
      <w:r w:rsidRPr="00964E51">
        <w:rPr>
          <w:rFonts w:ascii="Tahoma" w:hAnsi="Tahoma" w:cs="Tahoma"/>
        </w:rPr>
        <w:t>nadaljevanju: finančno zavarovanje za dobro izvedbo obveznosti iz okvirnega sporazuma), v višini _________ EUR</w:t>
      </w:r>
      <w:r w:rsidR="006D17F2" w:rsidRPr="00964E51">
        <w:rPr>
          <w:rFonts w:ascii="Calibri" w:eastAsia="Calibri" w:hAnsi="Calibri"/>
          <w:sz w:val="22"/>
          <w:szCs w:val="22"/>
          <w:lang w:eastAsia="en-US"/>
        </w:rPr>
        <w:t xml:space="preserve">, </w:t>
      </w:r>
      <w:r w:rsidR="009418D6" w:rsidRPr="00964E51">
        <w:rPr>
          <w:rFonts w:ascii="Tahoma" w:hAnsi="Tahoma" w:cs="Tahoma"/>
        </w:rPr>
        <w:t xml:space="preserve">ter </w:t>
      </w:r>
      <w:r w:rsidRPr="00964E51">
        <w:rPr>
          <w:rFonts w:ascii="Tahoma" w:hAnsi="Tahoma" w:cs="Tahoma"/>
        </w:rPr>
        <w:t xml:space="preserve">z dobo veljavnosti še </w:t>
      </w:r>
      <w:r w:rsidR="00FB4274" w:rsidRPr="00964E51">
        <w:rPr>
          <w:rFonts w:ascii="Tahoma" w:hAnsi="Tahoma" w:cs="Tahoma"/>
        </w:rPr>
        <w:t xml:space="preserve">30 </w:t>
      </w:r>
      <w:r w:rsidRPr="00964E51">
        <w:rPr>
          <w:rFonts w:ascii="Tahoma" w:hAnsi="Tahoma" w:cs="Tahoma"/>
        </w:rPr>
        <w:t>(</w:t>
      </w:r>
      <w:r w:rsidR="00FB4274" w:rsidRPr="00964E51">
        <w:rPr>
          <w:rFonts w:ascii="Tahoma" w:hAnsi="Tahoma" w:cs="Tahoma"/>
        </w:rPr>
        <w:t>trideset</w:t>
      </w:r>
      <w:r w:rsidRPr="00964E51">
        <w:rPr>
          <w:rFonts w:ascii="Tahoma" w:hAnsi="Tahoma" w:cs="Tahoma"/>
        </w:rPr>
        <w:t xml:space="preserve">) koledarskih dni po preteku veljavnosti tega okvirnega sporazuma. </w:t>
      </w:r>
      <w:r w:rsidR="00437DB2" w:rsidRPr="00964E51">
        <w:rPr>
          <w:rFonts w:ascii="Tahoma" w:hAnsi="Tahoma" w:cs="Tahoma"/>
        </w:rPr>
        <w:t xml:space="preserve"> </w:t>
      </w:r>
    </w:p>
    <w:p w14:paraId="51C0E71E" w14:textId="77777777" w:rsidR="000333FB" w:rsidRPr="00964E51" w:rsidRDefault="000333FB" w:rsidP="0046155C">
      <w:pPr>
        <w:keepLines/>
        <w:widowControl w:val="0"/>
        <w:jc w:val="both"/>
        <w:rPr>
          <w:rFonts w:ascii="Tahoma" w:hAnsi="Tahoma" w:cs="Tahoma"/>
        </w:rPr>
      </w:pPr>
    </w:p>
    <w:p w14:paraId="706F5C89" w14:textId="4E78057B" w:rsidR="000333FB" w:rsidRPr="00964E51" w:rsidRDefault="001D5EFE" w:rsidP="0046155C">
      <w:pPr>
        <w:keepLines/>
        <w:widowControl w:val="0"/>
        <w:jc w:val="both"/>
        <w:rPr>
          <w:rFonts w:ascii="Tahoma" w:hAnsi="Tahoma" w:cs="Tahoma"/>
          <w:sz w:val="18"/>
        </w:rPr>
      </w:pPr>
      <w:r w:rsidRPr="00964E51">
        <w:rPr>
          <w:rFonts w:ascii="Tahoma" w:hAnsi="Tahoma" w:cs="Tahoma"/>
        </w:rPr>
        <w:t>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v višini in z veljavnostjo iz prejšnjega odstavka tega člena, se šteje, da ta okvirni sporazum ni bil nikoli sklenjen, naročnik pa bo unovčil finančno zavarovanje za resnost ponudbe brez kakršnekoli obveznosti do izvajalca.</w:t>
      </w:r>
      <w:r w:rsidRPr="00964E51">
        <w:rPr>
          <w:rFonts w:ascii="Tahoma" w:eastAsia="Calibri" w:hAnsi="Tahoma" w:cs="Tahoma"/>
          <w:sz w:val="22"/>
          <w:szCs w:val="22"/>
          <w:lang w:eastAsia="en-US"/>
        </w:rPr>
        <w:t xml:space="preserve"> </w:t>
      </w:r>
      <w:r w:rsidRPr="00964E51">
        <w:rPr>
          <w:rFonts w:ascii="Tahoma" w:eastAsia="Calibri" w:hAnsi="Tahoma" w:cs="Tahoma"/>
          <w:szCs w:val="22"/>
          <w:lang w:eastAsia="en-US"/>
        </w:rPr>
        <w:t>V tem primeru bo naročnik Državni revizijski komisiji predlagal, da uvede postopek o prekršku iz 112. člena ZJN-3.</w:t>
      </w:r>
    </w:p>
    <w:p w14:paraId="68C3BEBB" w14:textId="26218164" w:rsidR="000333FB" w:rsidRPr="00964E51" w:rsidRDefault="000333FB" w:rsidP="0046155C">
      <w:pPr>
        <w:keepLines/>
        <w:widowControl w:val="0"/>
        <w:jc w:val="both"/>
        <w:rPr>
          <w:rFonts w:ascii="Tahoma" w:hAnsi="Tahoma" w:cs="Tahoma"/>
        </w:rPr>
      </w:pPr>
    </w:p>
    <w:p w14:paraId="3878F86E"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 xml:space="preserve">člen </w:t>
      </w:r>
    </w:p>
    <w:p w14:paraId="13DF6E67" w14:textId="77777777" w:rsidR="000333FB" w:rsidRPr="00964E51" w:rsidRDefault="000333FB" w:rsidP="0046155C">
      <w:pPr>
        <w:keepLines/>
        <w:widowControl w:val="0"/>
        <w:jc w:val="both"/>
        <w:rPr>
          <w:rFonts w:ascii="Tahoma" w:hAnsi="Tahoma" w:cs="Tahoma"/>
        </w:rPr>
      </w:pPr>
    </w:p>
    <w:p w14:paraId="7D9B221B" w14:textId="153514E3" w:rsidR="000333FB" w:rsidRPr="00964E51" w:rsidRDefault="000333FB" w:rsidP="0046155C">
      <w:pPr>
        <w:keepLines/>
        <w:widowControl w:val="0"/>
        <w:jc w:val="both"/>
        <w:rPr>
          <w:rFonts w:ascii="Tahoma" w:hAnsi="Tahoma" w:cs="Tahoma"/>
        </w:rPr>
      </w:pPr>
      <w:r w:rsidRPr="00964E51">
        <w:rPr>
          <w:rFonts w:ascii="Tahoma" w:hAnsi="Tahoma" w:cs="Tahoma"/>
        </w:rPr>
        <w:t xml:space="preserve">V kolikor izvajalec ne izpolnjuje svojih obveznosti iz okvirnega sporazuma, lahko naročnik unovči </w:t>
      </w:r>
      <w:r w:rsidR="005E2F50" w:rsidRPr="00964E51">
        <w:rPr>
          <w:rFonts w:ascii="Tahoma" w:hAnsi="Tahoma" w:cs="Tahoma"/>
        </w:rPr>
        <w:t xml:space="preserve">celotno </w:t>
      </w:r>
      <w:r w:rsidRPr="00964E51">
        <w:rPr>
          <w:rFonts w:ascii="Tahoma" w:hAnsi="Tahoma" w:cs="Tahoma"/>
        </w:rPr>
        <w:t xml:space="preserve">finančno zavarovanje za dobro izvedbo obveznosti iz okvirnega sporazuma in od okvirnega sporazuma </w:t>
      </w:r>
      <w:r w:rsidR="00DE7BBA" w:rsidRPr="00964E51">
        <w:rPr>
          <w:rFonts w:ascii="Tahoma" w:hAnsi="Tahoma" w:cs="Tahoma"/>
        </w:rPr>
        <w:t xml:space="preserve">tudi </w:t>
      </w:r>
      <w:r w:rsidRPr="00964E51">
        <w:rPr>
          <w:rFonts w:ascii="Tahoma" w:hAnsi="Tahoma" w:cs="Tahoma"/>
        </w:rPr>
        <w:t xml:space="preserve">odstopi brez kakršnekoli obveznosti do izvajalca. </w:t>
      </w:r>
    </w:p>
    <w:p w14:paraId="4C1408E2" w14:textId="77777777" w:rsidR="000333FB" w:rsidRPr="00964E51" w:rsidRDefault="000333FB" w:rsidP="0046155C">
      <w:pPr>
        <w:keepLines/>
        <w:widowControl w:val="0"/>
        <w:jc w:val="both"/>
        <w:rPr>
          <w:rFonts w:ascii="Tahoma" w:hAnsi="Tahoma" w:cs="Tahoma"/>
          <w:sz w:val="16"/>
          <w:szCs w:val="16"/>
        </w:rPr>
      </w:pPr>
    </w:p>
    <w:p w14:paraId="37A5A8EF" w14:textId="4AF65BBB" w:rsidR="000333FB" w:rsidRPr="00964E51" w:rsidRDefault="000333FB" w:rsidP="0046155C">
      <w:pPr>
        <w:keepLines/>
        <w:widowControl w:val="0"/>
        <w:jc w:val="both"/>
        <w:rPr>
          <w:rFonts w:ascii="Tahoma" w:hAnsi="Tahoma" w:cs="Tahoma"/>
        </w:rPr>
      </w:pPr>
      <w:r w:rsidRPr="00964E51">
        <w:rPr>
          <w:rFonts w:ascii="Tahoma" w:hAnsi="Tahoma" w:cs="Tahoma"/>
        </w:rPr>
        <w:lastRenderedPageBreak/>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w:t>
      </w:r>
      <w:r w:rsidR="003E3FEE" w:rsidRPr="00964E51">
        <w:rPr>
          <w:rFonts w:ascii="Tahoma" w:hAnsi="Tahoma" w:cs="Tahoma"/>
        </w:rPr>
        <w:t>,</w:t>
      </w:r>
      <w:r w:rsidRPr="00964E51">
        <w:rPr>
          <w:rFonts w:ascii="Tahoma" w:hAnsi="Tahoma" w:cs="Tahoma"/>
        </w:rPr>
        <w:t xml:space="preserve"> in zneskom iz unovčenega finančnega zavarovanja za dobro izvedbo obveznosti iz okvirnega sporazuma.</w:t>
      </w:r>
    </w:p>
    <w:p w14:paraId="5267B8EE" w14:textId="77777777" w:rsidR="00930EC3" w:rsidRPr="00964E51" w:rsidRDefault="00930EC3" w:rsidP="0046155C">
      <w:pPr>
        <w:keepLines/>
        <w:widowControl w:val="0"/>
        <w:jc w:val="both"/>
        <w:rPr>
          <w:rFonts w:ascii="Tahoma" w:eastAsia="Calibri" w:hAnsi="Tahoma" w:cs="Tahoma"/>
          <w:color w:val="000000"/>
        </w:rPr>
      </w:pPr>
    </w:p>
    <w:p w14:paraId="694EA2B4" w14:textId="02769194" w:rsidR="000333FB" w:rsidRPr="00964E51" w:rsidRDefault="00687202" w:rsidP="0046155C">
      <w:pPr>
        <w:keepLines/>
        <w:widowControl w:val="0"/>
        <w:jc w:val="both"/>
        <w:rPr>
          <w:rFonts w:ascii="Tahoma" w:eastAsia="Calibri" w:hAnsi="Tahoma" w:cs="Tahoma"/>
          <w:color w:val="000000"/>
        </w:rPr>
      </w:pPr>
      <w:r w:rsidRPr="00964E51">
        <w:rPr>
          <w:rFonts w:ascii="Tahoma" w:eastAsia="Calibri" w:hAnsi="Tahoma" w:cs="Tahoma"/>
          <w:color w:val="000000"/>
        </w:rPr>
        <w:t>V primeru</w:t>
      </w:r>
      <w:r w:rsidR="00BC744B" w:rsidRPr="00964E51">
        <w:rPr>
          <w:rFonts w:ascii="Tahoma" w:eastAsia="Calibri" w:hAnsi="Tahoma" w:cs="Tahoma"/>
          <w:color w:val="000000"/>
        </w:rPr>
        <w:t>, da</w:t>
      </w:r>
      <w:r w:rsidRPr="00964E51">
        <w:rPr>
          <w:rFonts w:ascii="Tahoma" w:eastAsia="Calibri" w:hAnsi="Tahoma" w:cs="Tahoma"/>
          <w:color w:val="000000"/>
        </w:rPr>
        <w:t xml:space="preserve"> </w:t>
      </w:r>
      <w:r w:rsidR="00BC744B" w:rsidRPr="00964E51">
        <w:rPr>
          <w:rFonts w:ascii="Tahoma" w:eastAsia="Calibri" w:hAnsi="Tahoma" w:cs="Tahoma"/>
          <w:color w:val="000000"/>
        </w:rPr>
        <w:t xml:space="preserve">naročnik unovči celotno finančno zavarovanje za dobro izvedbo obveznosti iz okvirnega sporazuma in od okvirnega sporazuma </w:t>
      </w:r>
      <w:r w:rsidR="00030BC3" w:rsidRPr="00964E51">
        <w:rPr>
          <w:rFonts w:ascii="Tahoma" w:eastAsia="Calibri" w:hAnsi="Tahoma" w:cs="Tahoma"/>
          <w:color w:val="000000"/>
        </w:rPr>
        <w:t xml:space="preserve">ne </w:t>
      </w:r>
      <w:r w:rsidR="00BC744B" w:rsidRPr="00964E51">
        <w:rPr>
          <w:rFonts w:ascii="Tahoma" w:eastAsia="Calibri" w:hAnsi="Tahoma" w:cs="Tahoma"/>
          <w:color w:val="000000"/>
        </w:rPr>
        <w:t>odstopi</w:t>
      </w:r>
      <w:r w:rsidR="00030BC3" w:rsidRPr="00964E51">
        <w:rPr>
          <w:rFonts w:ascii="Tahoma" w:eastAsia="Calibri" w:hAnsi="Tahoma" w:cs="Tahoma"/>
          <w:color w:val="000000"/>
        </w:rPr>
        <w:t>,</w:t>
      </w:r>
      <w:r w:rsidR="00BC744B" w:rsidRPr="00964E51">
        <w:rPr>
          <w:rFonts w:ascii="Tahoma" w:eastAsia="Calibri" w:hAnsi="Tahoma" w:cs="Tahoma"/>
          <w:color w:val="000000"/>
        </w:rPr>
        <w:t xml:space="preserve"> </w:t>
      </w:r>
      <w:r w:rsidRPr="00964E51">
        <w:rPr>
          <w:rFonts w:ascii="Tahoma" w:eastAsia="Calibri" w:hAnsi="Tahoma" w:cs="Tahoma"/>
          <w:color w:val="000000"/>
        </w:rPr>
        <w:t>je izvajalec dolžan v roku 8 (osmih) dni priskrbeti novo finančno zavarovanje za dobro izvedbo obveznosti iz okvirnega sporazuma v višini in v trajanju iz prvega odstavka 1</w:t>
      </w:r>
      <w:r w:rsidR="00587953" w:rsidRPr="00964E51">
        <w:rPr>
          <w:rFonts w:ascii="Tahoma" w:eastAsia="Calibri" w:hAnsi="Tahoma" w:cs="Tahoma"/>
          <w:color w:val="000000"/>
        </w:rPr>
        <w:t>7</w:t>
      </w:r>
      <w:r w:rsidRPr="00964E51">
        <w:rPr>
          <w:rFonts w:ascii="Tahoma" w:eastAsia="Calibri" w:hAnsi="Tahoma" w:cs="Tahoma"/>
          <w:color w:val="000000"/>
        </w:rPr>
        <w:t>. člena.</w:t>
      </w:r>
    </w:p>
    <w:p w14:paraId="1451C177" w14:textId="7685491D" w:rsidR="00687202" w:rsidRPr="00964E51" w:rsidRDefault="00687202" w:rsidP="0046155C">
      <w:pPr>
        <w:keepLines/>
        <w:widowControl w:val="0"/>
        <w:jc w:val="both"/>
        <w:rPr>
          <w:rFonts w:ascii="Tahoma" w:eastAsia="Calibri" w:hAnsi="Tahoma" w:cs="Tahoma"/>
          <w:color w:val="000000"/>
        </w:rPr>
      </w:pPr>
    </w:p>
    <w:p w14:paraId="08C4B0FB" w14:textId="4C3BB29C" w:rsidR="000333FB" w:rsidRPr="00964E51" w:rsidRDefault="009F48CD" w:rsidP="0046155C">
      <w:pPr>
        <w:keepLines/>
        <w:widowControl w:val="0"/>
        <w:tabs>
          <w:tab w:val="num" w:pos="426"/>
        </w:tabs>
        <w:jc w:val="both"/>
        <w:outlineLvl w:val="2"/>
        <w:rPr>
          <w:rFonts w:ascii="Tahoma" w:hAnsi="Tahoma" w:cs="Tahoma"/>
          <w:b/>
        </w:rPr>
      </w:pPr>
      <w:r w:rsidRPr="00964E51">
        <w:rPr>
          <w:rFonts w:ascii="Tahoma" w:hAnsi="Tahoma" w:cs="Tahoma"/>
          <w:b/>
        </w:rPr>
        <w:t>Pogodbena k</w:t>
      </w:r>
      <w:r w:rsidR="000333FB" w:rsidRPr="00964E51">
        <w:rPr>
          <w:rFonts w:ascii="Tahoma" w:hAnsi="Tahoma" w:cs="Tahoma"/>
          <w:b/>
        </w:rPr>
        <w:t>azen</w:t>
      </w:r>
    </w:p>
    <w:p w14:paraId="7CC63BA3"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5BEACDBB" w14:textId="77777777" w:rsidR="000333FB" w:rsidRPr="00964E51" w:rsidRDefault="000333FB" w:rsidP="0046155C">
      <w:pPr>
        <w:keepLines/>
        <w:widowControl w:val="0"/>
        <w:jc w:val="both"/>
        <w:rPr>
          <w:rFonts w:ascii="Tahoma" w:eastAsia="Calibri" w:hAnsi="Tahoma" w:cs="Tahoma"/>
        </w:rPr>
      </w:pPr>
    </w:p>
    <w:p w14:paraId="59E35FF7" w14:textId="18B8A1EC" w:rsidR="000333FB" w:rsidRPr="00964E51" w:rsidRDefault="000333FB" w:rsidP="0046155C">
      <w:pPr>
        <w:keepLines/>
        <w:widowControl w:val="0"/>
        <w:jc w:val="both"/>
        <w:rPr>
          <w:rFonts w:ascii="Tahoma" w:eastAsia="Calibri" w:hAnsi="Tahoma" w:cs="Tahoma"/>
        </w:rPr>
      </w:pPr>
      <w:r w:rsidRPr="00964E51">
        <w:rPr>
          <w:rFonts w:ascii="Tahoma" w:eastAsia="Calibri" w:hAnsi="Tahoma" w:cs="Tahoma"/>
        </w:rPr>
        <w:t xml:space="preserve">V primeru, da izvajalec ne izpolni svojih obveznosti v roku, ki je dogovorjen </w:t>
      </w:r>
      <w:r w:rsidR="00E555CE" w:rsidRPr="00964E51">
        <w:rPr>
          <w:rFonts w:ascii="Tahoma" w:eastAsia="Calibri" w:hAnsi="Tahoma" w:cs="Tahoma"/>
        </w:rPr>
        <w:t>v 9. členu okvirnega sporazuma</w:t>
      </w:r>
      <w:r w:rsidRPr="00964E51">
        <w:rPr>
          <w:rFonts w:ascii="Tahoma" w:eastAsia="Calibri" w:hAnsi="Tahoma" w:cs="Tahoma"/>
        </w:rPr>
        <w:t>,</w:t>
      </w:r>
      <w:r w:rsidRPr="00964E51">
        <w:rPr>
          <w:rFonts w:ascii="Calibri" w:eastAsia="Calibri" w:hAnsi="Calibri"/>
          <w:sz w:val="22"/>
          <w:szCs w:val="22"/>
          <w:lang w:eastAsia="en-US"/>
        </w:rPr>
        <w:t xml:space="preserve"> </w:t>
      </w:r>
      <w:r w:rsidRPr="00964E51">
        <w:rPr>
          <w:rFonts w:ascii="Tahoma" w:eastAsia="Calibri" w:hAnsi="Tahoma" w:cs="Tahoma"/>
        </w:rPr>
        <w:t>in zamuda ni posledica višje sile, kot je zapisano v 2</w:t>
      </w:r>
      <w:r w:rsidR="00347704" w:rsidRPr="00964E51">
        <w:rPr>
          <w:rFonts w:ascii="Tahoma" w:eastAsia="Calibri" w:hAnsi="Tahoma" w:cs="Tahoma"/>
        </w:rPr>
        <w:t>3</w:t>
      </w:r>
      <w:r w:rsidRPr="00964E51">
        <w:rPr>
          <w:rFonts w:ascii="Tahoma" w:eastAsia="Calibri" w:hAnsi="Tahoma" w:cs="Tahoma"/>
        </w:rPr>
        <w:t xml:space="preserve">. členu okvirnega sporazuma, je naročnik upravičen obračunati </w:t>
      </w:r>
      <w:r w:rsidR="002A6BA9" w:rsidRPr="00964E51">
        <w:rPr>
          <w:rFonts w:ascii="Tahoma" w:eastAsia="Calibri" w:hAnsi="Tahoma" w:cs="Tahoma"/>
        </w:rPr>
        <w:t xml:space="preserve">pogodbeno </w:t>
      </w:r>
      <w:r w:rsidRPr="00964E51">
        <w:rPr>
          <w:rFonts w:ascii="Tahoma" w:eastAsia="Calibri" w:hAnsi="Tahoma" w:cs="Tahoma"/>
        </w:rPr>
        <w:t xml:space="preserve">kazen, in sicer za vsak koledarski dan zamude v višini 100 EUR, vendar največ 10 % (deset odstotkov) </w:t>
      </w:r>
      <w:r w:rsidR="00FA32D6" w:rsidRPr="00964E51">
        <w:rPr>
          <w:rFonts w:ascii="Tahoma" w:eastAsia="Calibri" w:hAnsi="Tahoma" w:cs="Tahoma"/>
        </w:rPr>
        <w:t xml:space="preserve">ocenjene vrednosti okvirnega sporazuma brez DDV </w:t>
      </w:r>
      <w:r w:rsidRPr="00964E51">
        <w:rPr>
          <w:rFonts w:ascii="Tahoma" w:eastAsia="Calibri" w:hAnsi="Tahoma" w:cs="Tahoma"/>
        </w:rPr>
        <w:t xml:space="preserve">navedene v prvem odstavku 4. člena tega okvirnega sporazuma. </w:t>
      </w:r>
      <w:r w:rsidR="00A6545C" w:rsidRPr="00964E51">
        <w:rPr>
          <w:rFonts w:ascii="Tahoma" w:eastAsia="Calibri" w:hAnsi="Tahoma" w:cs="Tahoma"/>
        </w:rPr>
        <w:t xml:space="preserve"> </w:t>
      </w:r>
    </w:p>
    <w:p w14:paraId="02E56931" w14:textId="77777777" w:rsidR="000333FB" w:rsidRPr="00964E51" w:rsidRDefault="000333FB" w:rsidP="0046155C">
      <w:pPr>
        <w:keepLines/>
        <w:widowControl w:val="0"/>
        <w:jc w:val="both"/>
        <w:rPr>
          <w:rFonts w:ascii="Tahoma" w:eastAsia="Calibri" w:hAnsi="Tahoma" w:cs="Tahoma"/>
        </w:rPr>
      </w:pPr>
    </w:p>
    <w:p w14:paraId="1189528B" w14:textId="3883FCA0" w:rsidR="00D81B19" w:rsidRPr="00964E51" w:rsidRDefault="00D81B19" w:rsidP="00D81B19">
      <w:pPr>
        <w:keepLines/>
        <w:widowControl w:val="0"/>
        <w:jc w:val="both"/>
        <w:rPr>
          <w:rFonts w:ascii="Tahoma" w:hAnsi="Tahoma" w:cs="Tahoma"/>
        </w:rPr>
      </w:pPr>
      <w:r w:rsidRPr="00964E51">
        <w:rPr>
          <w:rFonts w:ascii="Tahoma" w:hAnsi="Tahoma" w:cs="Tahoma"/>
        </w:rPr>
        <w:t xml:space="preserve">V primeru, da izvajalec zamudi s prevzemom odpadka za več kot 5 (pet) dni ali več kot dvakrat (2x) ne opravi storitve po tem okvirnem sporazumu ali če skupna pogodbena kazen </w:t>
      </w:r>
      <w:r w:rsidR="0094037D" w:rsidRPr="00964E51">
        <w:rPr>
          <w:rFonts w:ascii="Tahoma" w:hAnsi="Tahoma" w:cs="Tahoma"/>
        </w:rPr>
        <w:t xml:space="preserve">doseže </w:t>
      </w:r>
      <w:r w:rsidRPr="00964E51">
        <w:rPr>
          <w:rFonts w:ascii="Tahoma" w:hAnsi="Tahoma" w:cs="Tahoma"/>
        </w:rPr>
        <w:t xml:space="preserve">10 % (deset odstotkov) ocenjene vrednosti okvirnega sporazuma brez DDV iz </w:t>
      </w:r>
      <w:r w:rsidR="00B90C13" w:rsidRPr="00964E51">
        <w:rPr>
          <w:rFonts w:ascii="Tahoma" w:hAnsi="Tahoma" w:cs="Tahoma"/>
        </w:rPr>
        <w:t>prvega odstavka 4</w:t>
      </w:r>
      <w:r w:rsidRPr="00964E51">
        <w:rPr>
          <w:rFonts w:ascii="Tahoma" w:hAnsi="Tahoma" w:cs="Tahoma"/>
        </w:rPr>
        <w:t xml:space="preserve">. člena tega okvirnega sporazuma, ob tem pa je naročnikova krivda izključena, lahko naročnik unovči </w:t>
      </w:r>
      <w:r w:rsidR="007162F1" w:rsidRPr="00964E51">
        <w:rPr>
          <w:rFonts w:ascii="Tahoma" w:hAnsi="Tahoma" w:cs="Tahoma"/>
        </w:rPr>
        <w:t xml:space="preserve">celotno </w:t>
      </w:r>
      <w:r w:rsidRPr="00964E51">
        <w:rPr>
          <w:rFonts w:ascii="Tahoma" w:hAnsi="Tahoma" w:cs="Tahoma"/>
        </w:rPr>
        <w:t xml:space="preserve">finančno zavarovanje za dobro izvedbo obveznosti iz okvirnega sporazuma in lahko odstopi od okvirnega sporazuma brez kakršnekoli obveznosti do izvajalca. </w:t>
      </w:r>
    </w:p>
    <w:p w14:paraId="64C8BAEF" w14:textId="77777777" w:rsidR="000333FB" w:rsidRPr="00964E51" w:rsidRDefault="000333FB" w:rsidP="0046155C">
      <w:pPr>
        <w:keepLines/>
        <w:widowControl w:val="0"/>
        <w:jc w:val="both"/>
        <w:rPr>
          <w:rFonts w:ascii="Tahoma" w:eastAsia="Calibri" w:hAnsi="Tahoma" w:cs="Tahoma"/>
        </w:rPr>
      </w:pPr>
      <w:r w:rsidRPr="00964E51">
        <w:rPr>
          <w:rFonts w:ascii="Tahoma" w:eastAsia="Calibri" w:hAnsi="Tahoma" w:cs="Tahoma"/>
        </w:rPr>
        <w:t xml:space="preserve">     </w:t>
      </w:r>
    </w:p>
    <w:p w14:paraId="1F448C12" w14:textId="77777777" w:rsidR="00766738" w:rsidRPr="00964E51" w:rsidRDefault="00766738" w:rsidP="00766738">
      <w:pPr>
        <w:keepNext/>
        <w:keepLines/>
        <w:jc w:val="both"/>
        <w:rPr>
          <w:rFonts w:ascii="Tahoma" w:hAnsi="Tahoma" w:cs="Tahoma"/>
        </w:rPr>
      </w:pPr>
      <w:r w:rsidRPr="00964E51">
        <w:rPr>
          <w:rFonts w:ascii="Tahoma" w:hAnsi="Tahoma" w:cs="Tahoma"/>
        </w:rPr>
        <w:t>Naročnik ne more zahtevati pogodbene kazni zaradi zamude, če je sprejel izpolnitev obveznosti, pa ni nemudoma sporočil izvajalcu, da si pridržuje pravico do pogodbene kazni (peti odstavek 251. člena Obligacijskega zakonika). V primeru, da bo naročnik sprejel izpolnitev obveznosti in zahteval pogodbeno kazen, bo o tem nemudoma obvestil izvajalca.</w:t>
      </w:r>
    </w:p>
    <w:p w14:paraId="60C5CC89" w14:textId="77777777" w:rsidR="00766738" w:rsidRPr="00964E51" w:rsidRDefault="00766738" w:rsidP="002E62D0">
      <w:pPr>
        <w:keepLines/>
        <w:widowControl w:val="0"/>
        <w:jc w:val="both"/>
        <w:rPr>
          <w:rFonts w:ascii="Tahoma" w:eastAsia="Calibri" w:hAnsi="Tahoma" w:cs="Tahoma"/>
        </w:rPr>
      </w:pPr>
    </w:p>
    <w:p w14:paraId="08BDA3BD" w14:textId="63702845" w:rsidR="002E62D0" w:rsidRPr="00964E51" w:rsidRDefault="002E62D0" w:rsidP="002E62D0">
      <w:pPr>
        <w:keepLines/>
        <w:widowControl w:val="0"/>
        <w:jc w:val="both"/>
        <w:rPr>
          <w:rFonts w:ascii="Tahoma" w:eastAsia="Calibri" w:hAnsi="Tahoma" w:cs="Tahoma"/>
        </w:rPr>
      </w:pPr>
      <w:r w:rsidRPr="00964E51">
        <w:rPr>
          <w:rFonts w:ascii="Tahoma" w:eastAsia="Calibri" w:hAnsi="Tahoma" w:cs="Tahoma"/>
        </w:rPr>
        <w:t>Za uveljavljanje dogovorjene pogodbene kazni bo naročnik izvajalcu izstavil račun s plačilnim rokom osem (8) koledarskih dni od dneva izstavitve računa. V primeru zamude pri plačilu računa, je izvajalec dolžan naročniku plačati zakonske zamudne obresti. Naročnik in izvajalec sta sporazumna, da za pogodbeno kazen lahko izvedeta pobot medsebojnih terjatev in obveznosti.</w:t>
      </w:r>
    </w:p>
    <w:p w14:paraId="50661BA0" w14:textId="77777777" w:rsidR="000333FB" w:rsidRPr="00964E51" w:rsidRDefault="000333FB" w:rsidP="0046155C">
      <w:pPr>
        <w:keepLines/>
        <w:widowControl w:val="0"/>
        <w:jc w:val="both"/>
        <w:rPr>
          <w:rFonts w:ascii="Tahoma" w:eastAsia="Calibri" w:hAnsi="Tahoma" w:cs="Tahoma"/>
        </w:rPr>
      </w:pPr>
    </w:p>
    <w:p w14:paraId="783E9ED7"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15609685" w14:textId="77777777" w:rsidR="000333FB" w:rsidRPr="00964E51" w:rsidRDefault="000333FB" w:rsidP="0046155C">
      <w:pPr>
        <w:keepLines/>
        <w:widowControl w:val="0"/>
        <w:jc w:val="both"/>
        <w:rPr>
          <w:rFonts w:ascii="Tahoma" w:hAnsi="Tahoma" w:cs="Tahoma"/>
        </w:rPr>
      </w:pPr>
    </w:p>
    <w:p w14:paraId="135E909B" w14:textId="28C6880F" w:rsidR="00AD0873" w:rsidRPr="00964E51" w:rsidRDefault="00AD0873" w:rsidP="00AD0873">
      <w:pPr>
        <w:keepLines/>
        <w:widowControl w:val="0"/>
        <w:jc w:val="both"/>
        <w:rPr>
          <w:rFonts w:ascii="Tahoma" w:hAnsi="Tahoma" w:cs="Tahoma"/>
        </w:rPr>
      </w:pPr>
      <w:r w:rsidRPr="00964E51">
        <w:rPr>
          <w:rFonts w:ascii="Tahoma" w:hAnsi="Tahoma" w:cs="Tahoma"/>
        </w:rPr>
        <w:t xml:space="preserve">Naročnik in izvajalec soglašata, da pravica zaračunati pogodbeno kazen ni pogojena z nastankom škode pri naročniku, plačilo pogodbene kazni pa izvajalca ne odvezuje od izpolnitve obveznosti iz okvirnega sporazuma. Povračilo tako nastale škode bo naročnik uveljavljal po splošnih načelih odškodninske odgovornosti in/ali z unovčenjem finančnega zavarovanja za dobro izvedbo obveznosti iz okvirnega sporazuma, neodvisno od uveljavljanja pogodbene kazni.  </w:t>
      </w:r>
    </w:p>
    <w:p w14:paraId="2DDE56F6" w14:textId="77777777" w:rsidR="00AD0873" w:rsidRPr="00964E51" w:rsidRDefault="00AD0873" w:rsidP="00AD0873">
      <w:pPr>
        <w:keepLines/>
        <w:widowControl w:val="0"/>
        <w:jc w:val="both"/>
        <w:rPr>
          <w:rFonts w:ascii="Tahoma" w:hAnsi="Tahoma" w:cs="Tahoma"/>
        </w:rPr>
      </w:pPr>
    </w:p>
    <w:p w14:paraId="61D8313E" w14:textId="0F9423C9" w:rsidR="000333FB" w:rsidRPr="00964E51" w:rsidRDefault="000333FB" w:rsidP="0046155C">
      <w:pPr>
        <w:keepLines/>
        <w:widowControl w:val="0"/>
        <w:tabs>
          <w:tab w:val="num" w:pos="426"/>
        </w:tabs>
        <w:jc w:val="both"/>
        <w:outlineLvl w:val="2"/>
        <w:rPr>
          <w:rFonts w:ascii="Tahoma" w:hAnsi="Tahoma" w:cs="Tahoma"/>
          <w:b/>
        </w:rPr>
      </w:pPr>
      <w:r w:rsidRPr="00964E51">
        <w:rPr>
          <w:rFonts w:ascii="Tahoma" w:hAnsi="Tahoma" w:cs="Tahoma"/>
          <w:b/>
        </w:rPr>
        <w:t>Odstop in odpoved okvirnega sporazuma</w:t>
      </w:r>
    </w:p>
    <w:p w14:paraId="412D7FE8" w14:textId="77777777" w:rsidR="00BB5402" w:rsidRPr="00964E51" w:rsidRDefault="00BB5402" w:rsidP="0046155C">
      <w:pPr>
        <w:keepLines/>
        <w:widowControl w:val="0"/>
        <w:tabs>
          <w:tab w:val="num" w:pos="426"/>
        </w:tabs>
        <w:jc w:val="both"/>
        <w:outlineLvl w:val="2"/>
        <w:rPr>
          <w:rFonts w:ascii="Tahoma" w:hAnsi="Tahoma" w:cs="Tahoma"/>
          <w:b/>
          <w:sz w:val="10"/>
          <w:szCs w:val="10"/>
        </w:rPr>
      </w:pPr>
    </w:p>
    <w:p w14:paraId="3DE5F7CF"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3A608356" w14:textId="77777777" w:rsidR="000333FB" w:rsidRPr="00964E51" w:rsidRDefault="000333FB" w:rsidP="0046155C">
      <w:pPr>
        <w:keepLines/>
        <w:widowControl w:val="0"/>
        <w:jc w:val="both"/>
        <w:rPr>
          <w:rFonts w:ascii="Tahoma" w:hAnsi="Tahoma" w:cs="Tahoma"/>
        </w:rPr>
      </w:pPr>
    </w:p>
    <w:p w14:paraId="49406DAB" w14:textId="64419783" w:rsidR="00DC635F" w:rsidRPr="00964E51" w:rsidRDefault="00DC635F" w:rsidP="00DC635F">
      <w:pPr>
        <w:keepLines/>
        <w:widowControl w:val="0"/>
        <w:jc w:val="both"/>
        <w:rPr>
          <w:rFonts w:ascii="Tahoma" w:hAnsi="Tahoma" w:cs="Tahoma"/>
        </w:rPr>
      </w:pPr>
      <w:r w:rsidRPr="00964E51">
        <w:rPr>
          <w:rFonts w:ascii="Tahoma" w:hAnsi="Tahoma" w:cs="Tahoma"/>
        </w:rPr>
        <w:t>Naročnik lahko odstopi od okvirnega sporazuma po predhodnem opozorilu brez obveznosti do izvajalca, če izvajalec ne izpolnjuje obveznosti iz tega okvirnega sporazuma, jih ne izpolnjuje pravočasno in/ali na dogovorjen način</w:t>
      </w:r>
      <w:r w:rsidR="00272E35" w:rsidRPr="00964E51">
        <w:rPr>
          <w:rFonts w:ascii="Tahoma" w:hAnsi="Tahoma" w:cs="Tahoma"/>
        </w:rPr>
        <w:t>, kot tudi v drugih primerih, ki jih določa zakon ali ta okvirni sporazum</w:t>
      </w:r>
      <w:r w:rsidR="00933A47" w:rsidRPr="00964E51">
        <w:rPr>
          <w:rFonts w:ascii="Tahoma" w:hAnsi="Tahoma" w:cs="Tahoma"/>
        </w:rPr>
        <w:t xml:space="preserve"> </w:t>
      </w:r>
      <w:r w:rsidR="00272E35" w:rsidRPr="00964E51">
        <w:rPr>
          <w:rFonts w:ascii="Tahoma" w:hAnsi="Tahoma" w:cs="Tahoma"/>
        </w:rPr>
        <w:t xml:space="preserve">V primeru odstopa lahko naročnik unovči finančno zavarovanje za dobro izvedbo pogodbenih obveznosti. </w:t>
      </w:r>
      <w:r w:rsidRPr="00964E51">
        <w:rPr>
          <w:rFonts w:ascii="Tahoma" w:hAnsi="Tahoma" w:cs="Tahoma"/>
        </w:rPr>
        <w:t xml:space="preserve">Izvajalec je v primeru odstopa dolžan naročniku </w:t>
      </w:r>
      <w:r w:rsidR="00272E35" w:rsidRPr="00964E51">
        <w:rPr>
          <w:rFonts w:ascii="Tahoma" w:hAnsi="Tahoma" w:cs="Tahoma"/>
        </w:rPr>
        <w:t>skladno z drugim odstavkom 1</w:t>
      </w:r>
      <w:r w:rsidR="003253F1" w:rsidRPr="00964E51">
        <w:rPr>
          <w:rFonts w:ascii="Tahoma" w:hAnsi="Tahoma" w:cs="Tahoma"/>
        </w:rPr>
        <w:t>8</w:t>
      </w:r>
      <w:r w:rsidR="00272E35" w:rsidRPr="00964E51">
        <w:rPr>
          <w:rFonts w:ascii="Tahoma" w:hAnsi="Tahoma" w:cs="Tahoma"/>
        </w:rPr>
        <w:t xml:space="preserve">. člena okvirnega sporazuma </w:t>
      </w:r>
      <w:r w:rsidRPr="00964E51">
        <w:rPr>
          <w:rFonts w:ascii="Tahoma" w:hAnsi="Tahoma" w:cs="Tahoma"/>
        </w:rPr>
        <w:t>povrniti tudi morebitno nastalo škodo zaradi neizpolnjevanj</w:t>
      </w:r>
      <w:r w:rsidR="00724DB8" w:rsidRPr="00964E51">
        <w:rPr>
          <w:rFonts w:ascii="Tahoma" w:hAnsi="Tahoma" w:cs="Tahoma"/>
        </w:rPr>
        <w:t>a ali nepravilnega izpolnjevanja</w:t>
      </w:r>
      <w:r w:rsidRPr="00964E51">
        <w:rPr>
          <w:rFonts w:ascii="Tahoma" w:hAnsi="Tahoma" w:cs="Tahoma"/>
        </w:rPr>
        <w:t xml:space="preserve"> obveznosti iz okvirnega sporazuma. O odstopu od okvirnega sporazuma bo naročnik izvajalca pisno obvestil s priporočeno pošiljko poslano po pošti ali s povratnico. </w:t>
      </w:r>
      <w:r w:rsidR="00540924" w:rsidRPr="00964E51">
        <w:rPr>
          <w:rFonts w:ascii="Tahoma" w:hAnsi="Tahoma" w:cs="Tahoma"/>
        </w:rPr>
        <w:t>Odstop učinkuje z dnem prejema.</w:t>
      </w:r>
    </w:p>
    <w:p w14:paraId="47BC1F19" w14:textId="77777777" w:rsidR="00DC635F" w:rsidRPr="00964E51" w:rsidRDefault="00DC635F" w:rsidP="00DC635F">
      <w:pPr>
        <w:keepLines/>
        <w:widowControl w:val="0"/>
        <w:jc w:val="both"/>
        <w:rPr>
          <w:rFonts w:ascii="Tahoma" w:hAnsi="Tahoma" w:cs="Tahoma"/>
        </w:rPr>
      </w:pPr>
      <w:r w:rsidRPr="00964E51">
        <w:rPr>
          <w:rFonts w:ascii="Tahoma" w:hAnsi="Tahoma" w:cs="Tahoma"/>
        </w:rPr>
        <w:t xml:space="preserve">  </w:t>
      </w:r>
    </w:p>
    <w:p w14:paraId="1701E417" w14:textId="77777777" w:rsidR="00DC635F" w:rsidRPr="00964E51" w:rsidRDefault="00DC635F" w:rsidP="00DC635F">
      <w:pPr>
        <w:keepLines/>
        <w:widowControl w:val="0"/>
        <w:jc w:val="both"/>
        <w:rPr>
          <w:rFonts w:ascii="Calibri" w:hAnsi="Calibri" w:cs="Calibri"/>
        </w:rPr>
      </w:pPr>
      <w:r w:rsidRPr="00964E51">
        <w:rPr>
          <w:rFonts w:ascii="Tahoma" w:hAnsi="Tahoma" w:cs="Tahoma"/>
          <w:noProof/>
          <w:lang w:eastAsia="ar-SA"/>
        </w:rPr>
        <w:lastRenderedPageBreak/>
        <w:t xml:space="preserve">Izvajalec ima pravico do odstopa od tega okvirnega sporazuma </w:t>
      </w:r>
      <w:r w:rsidRPr="00964E51">
        <w:rPr>
          <w:rFonts w:ascii="Tahoma" w:hAnsi="Tahoma" w:cs="Tahoma"/>
        </w:rPr>
        <w:t xml:space="preserve">po predhodnem opozorilu </w:t>
      </w:r>
      <w:r w:rsidRPr="00964E51">
        <w:rPr>
          <w:rFonts w:ascii="Tahoma" w:hAnsi="Tahoma" w:cs="Tahoma"/>
          <w:noProof/>
          <w:lang w:eastAsia="ar-SA"/>
        </w:rPr>
        <w:t xml:space="preserve">v primeru kršenja določil okvirnega sporazuma s strani </w:t>
      </w:r>
      <w:r w:rsidRPr="00964E51">
        <w:rPr>
          <w:rFonts w:ascii="Tahoma" w:hAnsi="Tahoma" w:cs="Tahoma"/>
        </w:rPr>
        <w:t>naročnika</w:t>
      </w:r>
      <w:r w:rsidRPr="00964E51">
        <w:rPr>
          <w:rFonts w:ascii="Tahoma" w:hAnsi="Tahoma" w:cs="Tahoma"/>
          <w:noProof/>
          <w:lang w:eastAsia="ar-SA"/>
        </w:rPr>
        <w:t xml:space="preserve">. V tem primeru okvirni sporazum preneha veljati, ko </w:t>
      </w:r>
      <w:r w:rsidRPr="00964E51">
        <w:rPr>
          <w:rFonts w:ascii="Tahoma" w:hAnsi="Tahoma" w:cs="Tahoma"/>
        </w:rPr>
        <w:t xml:space="preserve">naročnik </w:t>
      </w:r>
      <w:r w:rsidRPr="00964E51">
        <w:rPr>
          <w:rFonts w:ascii="Tahoma" w:hAnsi="Tahoma" w:cs="Tahoma"/>
          <w:noProof/>
          <w:lang w:eastAsia="ar-SA"/>
        </w:rPr>
        <w:t xml:space="preserve">prejme pisno obvestilo o odstopu od okvirnega sporazuma z navedbo razloga za odstop poslano s priporočeno pošiljko po pošti.  </w:t>
      </w:r>
    </w:p>
    <w:p w14:paraId="3E98104F" w14:textId="77777777" w:rsidR="00DC635F" w:rsidRPr="00964E51" w:rsidRDefault="00DC635F" w:rsidP="00DC635F">
      <w:pPr>
        <w:keepLines/>
        <w:widowControl w:val="0"/>
        <w:jc w:val="both"/>
        <w:rPr>
          <w:rFonts w:ascii="Calibri" w:hAnsi="Calibri" w:cs="Calibri"/>
        </w:rPr>
      </w:pPr>
    </w:p>
    <w:p w14:paraId="6AB68B40" w14:textId="77777777" w:rsidR="00DC635F" w:rsidRPr="00964E51" w:rsidRDefault="00DC635F" w:rsidP="00DC635F">
      <w:pPr>
        <w:keepLines/>
        <w:widowControl w:val="0"/>
        <w:tabs>
          <w:tab w:val="left" w:pos="709"/>
          <w:tab w:val="left" w:pos="1702"/>
        </w:tabs>
        <w:jc w:val="both"/>
        <w:rPr>
          <w:rFonts w:ascii="Tahoma" w:hAnsi="Tahoma" w:cs="Tahoma"/>
        </w:rPr>
      </w:pPr>
      <w:r w:rsidRPr="00964E51">
        <w:rPr>
          <w:rFonts w:ascii="Tahoma" w:hAnsi="Tahoma" w:cs="Tahoma"/>
        </w:rPr>
        <w:t>V primeru odstopa od okvirnega sporazuma sta stranki dolžni do tedaj prevzete obveznosti izpolniti tako, kot je bilo to dogovorjeno pred odstopom.</w:t>
      </w:r>
    </w:p>
    <w:p w14:paraId="78090D4F" w14:textId="77777777" w:rsidR="00DC635F" w:rsidRPr="00964E51" w:rsidRDefault="00DC635F" w:rsidP="00DC635F">
      <w:pPr>
        <w:keepLines/>
        <w:widowControl w:val="0"/>
        <w:tabs>
          <w:tab w:val="left" w:pos="709"/>
          <w:tab w:val="left" w:pos="1702"/>
        </w:tabs>
        <w:jc w:val="both"/>
        <w:rPr>
          <w:rFonts w:ascii="Tahoma" w:hAnsi="Tahoma" w:cs="Tahoma"/>
        </w:rPr>
      </w:pPr>
    </w:p>
    <w:p w14:paraId="0E508198" w14:textId="77777777" w:rsidR="00DC635F" w:rsidRPr="00964E51" w:rsidRDefault="00DC635F" w:rsidP="00DC635F">
      <w:pPr>
        <w:keepLines/>
        <w:widowControl w:val="0"/>
        <w:tabs>
          <w:tab w:val="left" w:pos="709"/>
          <w:tab w:val="left" w:pos="1702"/>
        </w:tabs>
        <w:jc w:val="both"/>
        <w:rPr>
          <w:rFonts w:ascii="Tahoma" w:hAnsi="Tahoma" w:cs="Tahoma"/>
        </w:rPr>
      </w:pPr>
      <w:r w:rsidRPr="00964E51">
        <w:rPr>
          <w:rFonts w:ascii="Tahoma" w:hAnsi="Tahoma" w:cs="Tahoma"/>
        </w:rPr>
        <w:t>Med veljavnostjo okvirnega sporazuma lahko naročnik, ne glede na določbe zakona, ki ureja obligacijska razmerja, odstopi od okvirnega sporazuma tudi v primerih iz 96. člena ZJN-3.</w:t>
      </w:r>
    </w:p>
    <w:p w14:paraId="6248ED79" w14:textId="77777777" w:rsidR="000333FB" w:rsidRPr="00964E51" w:rsidRDefault="000333FB" w:rsidP="0046155C">
      <w:pPr>
        <w:keepLines/>
        <w:widowControl w:val="0"/>
        <w:jc w:val="both"/>
        <w:rPr>
          <w:rFonts w:ascii="Tahoma" w:hAnsi="Tahoma" w:cs="Tahoma"/>
        </w:rPr>
      </w:pPr>
    </w:p>
    <w:p w14:paraId="77F8DFE9"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21B2D712" w14:textId="77777777" w:rsidR="000333FB" w:rsidRPr="00964E51" w:rsidRDefault="000333FB" w:rsidP="0046155C">
      <w:pPr>
        <w:keepLines/>
        <w:widowControl w:val="0"/>
        <w:rPr>
          <w:rFonts w:ascii="Tahoma" w:hAnsi="Tahoma" w:cs="Tahoma"/>
          <w:snapToGrid w:val="0"/>
        </w:rPr>
      </w:pPr>
    </w:p>
    <w:p w14:paraId="64F196E4" w14:textId="4AF42993" w:rsidR="000333FB" w:rsidRPr="00964E51" w:rsidRDefault="000333FB" w:rsidP="0046155C">
      <w:pPr>
        <w:keepLines/>
        <w:widowControl w:val="0"/>
        <w:jc w:val="both"/>
        <w:rPr>
          <w:rFonts w:ascii="Tahoma" w:hAnsi="Tahoma" w:cs="Tahoma"/>
        </w:rPr>
      </w:pPr>
      <w:r w:rsidRPr="00964E51">
        <w:rPr>
          <w:rFonts w:ascii="Tahoma" w:hAnsi="Tahoma" w:cs="Tahoma"/>
        </w:rPr>
        <w:t xml:space="preserve">Vsaka stranka lahko odpove ta okvirni sporazum z </w:t>
      </w:r>
      <w:proofErr w:type="spellStart"/>
      <w:r w:rsidRPr="00964E51">
        <w:rPr>
          <w:rFonts w:ascii="Tahoma" w:hAnsi="Tahoma" w:cs="Tahoma"/>
        </w:rPr>
        <w:t>dvo</w:t>
      </w:r>
      <w:proofErr w:type="spellEnd"/>
      <w:r w:rsidRPr="00964E51">
        <w:rPr>
          <w:rFonts w:ascii="Tahoma" w:hAnsi="Tahoma" w:cs="Tahoma"/>
        </w:rPr>
        <w:t xml:space="preserve"> (2) mesečnim odpovednim rokom, če se okoliščine po sklenitvi okvirnega sporazuma spremenijo tako, da okvirni sporazum ne izraža več prave volje strank</w:t>
      </w:r>
      <w:r w:rsidR="004F0C46" w:rsidRPr="00964E51">
        <w:rPr>
          <w:rFonts w:ascii="Tahoma" w:hAnsi="Tahoma" w:cs="Tahoma"/>
        </w:rPr>
        <w:t>e</w:t>
      </w:r>
      <w:r w:rsidRPr="00964E51">
        <w:rPr>
          <w:rFonts w:ascii="Tahoma" w:hAnsi="Tahoma" w:cs="Tahoma"/>
        </w:rPr>
        <w:t xml:space="preserve"> okvirnega sporazuma ter pod pogojem, da so med strankama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73D4FB7B" w14:textId="4CC091BF" w:rsidR="00693AB2" w:rsidRPr="00964E51" w:rsidRDefault="00693AB2" w:rsidP="0046155C">
      <w:pPr>
        <w:keepLines/>
        <w:widowControl w:val="0"/>
        <w:jc w:val="both"/>
        <w:rPr>
          <w:rFonts w:ascii="Tahoma" w:hAnsi="Tahoma" w:cs="Tahoma"/>
        </w:rPr>
      </w:pPr>
    </w:p>
    <w:p w14:paraId="4071F8B0" w14:textId="77777777" w:rsidR="00693AB2" w:rsidRPr="00964E51" w:rsidRDefault="00693AB2" w:rsidP="00693AB2">
      <w:pPr>
        <w:keepLines/>
        <w:widowControl w:val="0"/>
        <w:jc w:val="both"/>
        <w:rPr>
          <w:rFonts w:ascii="Tahoma" w:hAnsi="Tahoma" w:cs="Tahoma"/>
        </w:rPr>
      </w:pPr>
      <w:r w:rsidRPr="00964E51">
        <w:rPr>
          <w:rFonts w:ascii="Tahoma" w:hAnsi="Tahoma" w:cs="Tahoma"/>
          <w:szCs w:val="22"/>
          <w:lang w:val="x-none"/>
        </w:rPr>
        <w:t>Stranki okvirnega sporazuma se v času odpovedi medsebojnega razmerja po okvirnem sporazumu obvezujeta izvajati svoje obveznosti do izteka odpovednega roka</w:t>
      </w:r>
      <w:r w:rsidRPr="00964E51">
        <w:rPr>
          <w:rFonts w:ascii="Tahoma" w:hAnsi="Tahoma" w:cs="Tahoma"/>
        </w:rPr>
        <w:t>.</w:t>
      </w:r>
    </w:p>
    <w:p w14:paraId="2336A25D" w14:textId="77777777" w:rsidR="000333FB" w:rsidRPr="00964E51" w:rsidRDefault="000333FB" w:rsidP="0046155C">
      <w:pPr>
        <w:keepLines/>
        <w:widowControl w:val="0"/>
        <w:jc w:val="both"/>
        <w:rPr>
          <w:rFonts w:ascii="Tahoma" w:hAnsi="Tahoma" w:cs="Tahoma"/>
        </w:rPr>
      </w:pPr>
    </w:p>
    <w:p w14:paraId="01FF9518" w14:textId="77777777" w:rsidR="000333FB" w:rsidRPr="00964E51" w:rsidRDefault="000333FB" w:rsidP="0046155C">
      <w:pPr>
        <w:keepLines/>
        <w:widowControl w:val="0"/>
        <w:jc w:val="both"/>
        <w:rPr>
          <w:rFonts w:ascii="Tahoma" w:hAnsi="Tahoma" w:cs="Tahoma"/>
          <w:b/>
        </w:rPr>
      </w:pPr>
      <w:r w:rsidRPr="00964E51">
        <w:rPr>
          <w:rFonts w:ascii="Tahoma" w:hAnsi="Tahoma" w:cs="Tahoma"/>
          <w:b/>
        </w:rPr>
        <w:t>Višja sila</w:t>
      </w:r>
    </w:p>
    <w:p w14:paraId="45075BE3"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 xml:space="preserve"> člen</w:t>
      </w:r>
    </w:p>
    <w:p w14:paraId="465CE6B6" w14:textId="77777777" w:rsidR="000333FB" w:rsidRPr="00964E51" w:rsidRDefault="000333FB" w:rsidP="0046155C">
      <w:pPr>
        <w:keepLines/>
        <w:widowControl w:val="0"/>
        <w:jc w:val="both"/>
        <w:rPr>
          <w:rFonts w:ascii="Tahoma" w:hAnsi="Tahoma" w:cs="Tahoma"/>
          <w:b/>
        </w:rPr>
      </w:pPr>
    </w:p>
    <w:p w14:paraId="09D9BB81" w14:textId="77777777" w:rsidR="007473EB" w:rsidRPr="00964E51" w:rsidRDefault="007473EB" w:rsidP="007473EB">
      <w:pPr>
        <w:keepLines/>
        <w:widowControl w:val="0"/>
        <w:tabs>
          <w:tab w:val="left" w:pos="1418"/>
          <w:tab w:val="left" w:pos="1702"/>
        </w:tabs>
        <w:jc w:val="both"/>
        <w:rPr>
          <w:rFonts w:ascii="Tahoma" w:eastAsia="Tahoma" w:hAnsi="Tahoma" w:cs="Tahoma"/>
        </w:rPr>
      </w:pPr>
      <w:r w:rsidRPr="00964E51">
        <w:rPr>
          <w:rFonts w:ascii="Tahoma" w:eastAsia="Tahoma" w:hAnsi="Tahoma" w:cs="Tahoma"/>
        </w:rPr>
        <w:t xml:space="preserve">Stranki okvirnega sporazuma nista odgovorni za delno ali celotno neizpolnjevanje obveznosti iz okvirnega sporazuma, če je to posledica višje sile. </w:t>
      </w:r>
    </w:p>
    <w:p w14:paraId="16B0DCCD" w14:textId="77777777" w:rsidR="007473EB" w:rsidRPr="00964E51" w:rsidRDefault="007473EB" w:rsidP="007473EB">
      <w:pPr>
        <w:keepLines/>
        <w:widowControl w:val="0"/>
        <w:tabs>
          <w:tab w:val="left" w:pos="1418"/>
          <w:tab w:val="left" w:pos="1702"/>
        </w:tabs>
        <w:jc w:val="both"/>
        <w:rPr>
          <w:rFonts w:ascii="Tahoma" w:eastAsia="Tahoma" w:hAnsi="Tahoma" w:cs="Tahoma"/>
        </w:rPr>
      </w:pPr>
    </w:p>
    <w:p w14:paraId="00FAFE50" w14:textId="0BCB70BE" w:rsidR="007473EB" w:rsidRPr="00964E51" w:rsidRDefault="007473EB" w:rsidP="007473EB">
      <w:pPr>
        <w:keepLines/>
        <w:widowControl w:val="0"/>
        <w:tabs>
          <w:tab w:val="left" w:pos="1418"/>
          <w:tab w:val="left" w:pos="1702"/>
        </w:tabs>
        <w:jc w:val="both"/>
        <w:rPr>
          <w:rFonts w:ascii="Tahoma" w:eastAsia="Tahoma" w:hAnsi="Tahoma" w:cs="Tahoma"/>
        </w:rPr>
      </w:pPr>
      <w:r w:rsidRPr="00964E51">
        <w:rPr>
          <w:rFonts w:ascii="Tahoma" w:eastAsia="Tahoma" w:hAnsi="Tahoma" w:cs="Tahoma"/>
        </w:rPr>
        <w:t xml:space="preserve">Višja sila pomeni zunanji vzrok, neodvisen od volje in vpliva katerekoli stranke okvirnega sporazuma, ki je nepričakovan in nenaden in se mu ob splošni skrbnosti ni bilo moč izogniti in ga odvrniti, takšne okoliščine pa so se pojavile po sklenitvi okvirnega sporazuma. Če je izvedba storitev delno ali v celoti motena oziroma preprečena, je izvajalec o tem dolžan nemudoma obvestiti naročnika. Prav tako ga je dolžan sproti obveščati o prenehanju takih okoliščin. Na zahtevo naročnika je izvajalec dolžan dokazati obstoj višje sile. </w:t>
      </w:r>
    </w:p>
    <w:p w14:paraId="00BBC38D" w14:textId="1A136BA8" w:rsidR="000333FB" w:rsidRPr="00964E51" w:rsidRDefault="007473EB" w:rsidP="007473EB">
      <w:pPr>
        <w:keepLines/>
        <w:widowControl w:val="0"/>
        <w:tabs>
          <w:tab w:val="left" w:pos="1418"/>
          <w:tab w:val="left" w:pos="1702"/>
        </w:tabs>
        <w:jc w:val="both"/>
        <w:rPr>
          <w:rFonts w:ascii="Tahoma" w:eastAsia="Tahoma" w:hAnsi="Tahoma" w:cs="Tahoma"/>
        </w:rPr>
      </w:pPr>
      <w:r w:rsidRPr="00964E51">
        <w:rPr>
          <w:rFonts w:ascii="Tahoma" w:eastAsia="Tahoma" w:hAnsi="Tahoma" w:cs="Tahoma"/>
        </w:rPr>
        <w:t xml:space="preserve"> </w:t>
      </w:r>
    </w:p>
    <w:p w14:paraId="3E49B4FD" w14:textId="77777777" w:rsidR="000333FB" w:rsidRPr="00964E51" w:rsidRDefault="000333FB" w:rsidP="0046155C">
      <w:pPr>
        <w:keepLines/>
        <w:widowControl w:val="0"/>
        <w:tabs>
          <w:tab w:val="num" w:pos="567"/>
          <w:tab w:val="num" w:pos="720"/>
        </w:tabs>
        <w:jc w:val="both"/>
        <w:outlineLvl w:val="2"/>
        <w:rPr>
          <w:rFonts w:ascii="Tahoma" w:hAnsi="Tahoma" w:cs="Tahoma"/>
          <w:b/>
        </w:rPr>
      </w:pPr>
      <w:r w:rsidRPr="00964E51">
        <w:rPr>
          <w:rFonts w:ascii="Tahoma" w:hAnsi="Tahoma" w:cs="Tahoma"/>
          <w:b/>
        </w:rPr>
        <w:t>Predstavniki strank okvirnega sporazuma</w:t>
      </w:r>
    </w:p>
    <w:p w14:paraId="2CB133AA" w14:textId="77777777" w:rsidR="000333FB" w:rsidRPr="00964E51" w:rsidRDefault="000333FB" w:rsidP="0046155C">
      <w:pPr>
        <w:keepLines/>
        <w:widowControl w:val="0"/>
        <w:tabs>
          <w:tab w:val="num" w:pos="567"/>
          <w:tab w:val="num" w:pos="720"/>
        </w:tabs>
        <w:jc w:val="both"/>
        <w:outlineLvl w:val="2"/>
        <w:rPr>
          <w:rFonts w:ascii="Tahoma" w:hAnsi="Tahoma" w:cs="Tahoma"/>
          <w:b/>
          <w:sz w:val="6"/>
          <w:szCs w:val="22"/>
        </w:rPr>
      </w:pPr>
    </w:p>
    <w:p w14:paraId="2517D953"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1EF91374" w14:textId="3F5F7A95" w:rsidR="000333FB" w:rsidRPr="00964E51" w:rsidRDefault="000333FB" w:rsidP="0046155C">
      <w:pPr>
        <w:keepLines/>
        <w:widowControl w:val="0"/>
        <w:rPr>
          <w:rFonts w:ascii="Tahoma" w:hAnsi="Tahoma" w:cs="Tahoma"/>
          <w:snapToGrid w:val="0"/>
          <w:sz w:val="16"/>
          <w:szCs w:val="16"/>
        </w:rPr>
      </w:pPr>
    </w:p>
    <w:p w14:paraId="4CEE745B" w14:textId="72F292CF" w:rsidR="00E14D2E" w:rsidRPr="00964E51" w:rsidRDefault="00E14D2E" w:rsidP="00E14D2E">
      <w:pPr>
        <w:keepLines/>
        <w:widowControl w:val="0"/>
        <w:jc w:val="center"/>
        <w:rPr>
          <w:rFonts w:ascii="Tahoma" w:hAnsi="Tahoma" w:cs="Tahoma"/>
          <w:snapToGrid w:val="0"/>
        </w:rPr>
      </w:pPr>
      <w:r w:rsidRPr="00964E51">
        <w:rPr>
          <w:rFonts w:ascii="Tahoma" w:hAnsi="Tahoma" w:cs="Tahoma"/>
          <w:i/>
          <w:iCs/>
        </w:rPr>
        <w:t>/velja za sklop 1/</w:t>
      </w:r>
    </w:p>
    <w:p w14:paraId="546C1BDC" w14:textId="612DF264" w:rsidR="000333FB" w:rsidRPr="00964E51" w:rsidRDefault="000333FB" w:rsidP="0046155C">
      <w:pPr>
        <w:keepLines/>
        <w:widowControl w:val="0"/>
        <w:jc w:val="both"/>
        <w:rPr>
          <w:rFonts w:ascii="Tahoma" w:eastAsia="Calibri" w:hAnsi="Tahoma" w:cs="Tahoma"/>
        </w:rPr>
      </w:pPr>
      <w:r w:rsidRPr="00964E51">
        <w:rPr>
          <w:rFonts w:ascii="Tahoma" w:eastAsia="Calibri" w:hAnsi="Tahoma" w:cs="Tahoma"/>
        </w:rPr>
        <w:t>Predstavniki naročnika, ki urejajo izvajanje tega okvirnega sporazuma, so:</w:t>
      </w:r>
    </w:p>
    <w:p w14:paraId="5275B524" w14:textId="640DECC3" w:rsidR="000333FB" w:rsidRPr="00964E51" w:rsidRDefault="000333FB" w:rsidP="0046155C">
      <w:pPr>
        <w:keepLines/>
        <w:widowControl w:val="0"/>
        <w:numPr>
          <w:ilvl w:val="0"/>
          <w:numId w:val="14"/>
        </w:numPr>
        <w:jc w:val="both"/>
        <w:rPr>
          <w:rFonts w:ascii="Tahoma" w:hAnsi="Tahoma" w:cs="Tahoma"/>
        </w:rPr>
      </w:pPr>
      <w:r w:rsidRPr="00964E51">
        <w:rPr>
          <w:rFonts w:ascii="Tahoma" w:hAnsi="Tahoma" w:cs="Tahoma"/>
        </w:rPr>
        <w:t>Skrbnik okvirnega sporazuma</w:t>
      </w:r>
      <w:r w:rsidR="003F3A6F" w:rsidRPr="00964E51">
        <w:rPr>
          <w:rFonts w:ascii="Tahoma" w:hAnsi="Tahoma" w:cs="Tahoma"/>
        </w:rPr>
        <w:t xml:space="preserve"> za Sklop 1,</w:t>
      </w:r>
      <w:r w:rsidRPr="00964E51">
        <w:rPr>
          <w:rFonts w:ascii="Tahoma" w:hAnsi="Tahoma" w:cs="Tahoma"/>
        </w:rPr>
        <w:t xml:space="preserve"> področje prevzema na lokaciji </w:t>
      </w:r>
      <w:proofErr w:type="spellStart"/>
      <w:r w:rsidRPr="00964E51">
        <w:rPr>
          <w:rFonts w:ascii="Tahoma" w:hAnsi="Tahoma" w:cs="Tahoma"/>
        </w:rPr>
        <w:t>CČNL</w:t>
      </w:r>
      <w:proofErr w:type="spellEnd"/>
      <w:r w:rsidRPr="00964E51">
        <w:rPr>
          <w:rFonts w:ascii="Tahoma" w:hAnsi="Tahoma" w:cs="Tahoma"/>
        </w:rPr>
        <w:t>:</w:t>
      </w:r>
    </w:p>
    <w:p w14:paraId="08B30757" w14:textId="0E103639" w:rsidR="000333FB" w:rsidRPr="00964E51" w:rsidRDefault="000333FB" w:rsidP="0046155C">
      <w:pPr>
        <w:keepLines/>
        <w:widowControl w:val="0"/>
        <w:ind w:left="720"/>
        <w:jc w:val="both"/>
        <w:rPr>
          <w:rFonts w:ascii="Tahoma" w:hAnsi="Tahoma" w:cs="Tahoma"/>
        </w:rPr>
      </w:pPr>
      <w:r w:rsidRPr="00964E51">
        <w:rPr>
          <w:rFonts w:ascii="Tahoma" w:hAnsi="Tahoma" w:cs="Tahoma"/>
        </w:rPr>
        <w:t xml:space="preserve">g. Ernest Mlakar tel.:+386 41 692 698; e - mail: </w:t>
      </w:r>
      <w:hyperlink r:id="rId26" w:history="1">
        <w:r w:rsidRPr="00964E51">
          <w:rPr>
            <w:rFonts w:ascii="Tahoma" w:hAnsi="Tahoma" w:cs="Tahoma"/>
            <w:color w:val="0000FF"/>
            <w:u w:val="single"/>
          </w:rPr>
          <w:t>ernest.mlakar@vokasnaga.si</w:t>
        </w:r>
      </w:hyperlink>
      <w:r w:rsidRPr="00964E51">
        <w:rPr>
          <w:rFonts w:ascii="Tahoma" w:hAnsi="Tahoma" w:cs="Tahoma"/>
        </w:rPr>
        <w:t xml:space="preserve">. </w:t>
      </w:r>
    </w:p>
    <w:p w14:paraId="572D3F3D" w14:textId="77777777" w:rsidR="000333FB" w:rsidRPr="00964E51" w:rsidRDefault="000333FB" w:rsidP="0046155C">
      <w:pPr>
        <w:keepLines/>
        <w:widowControl w:val="0"/>
        <w:jc w:val="both"/>
        <w:rPr>
          <w:rFonts w:ascii="Tahoma" w:hAnsi="Tahoma" w:cs="Tahoma"/>
          <w:snapToGrid w:val="0"/>
          <w:sz w:val="8"/>
        </w:rPr>
      </w:pPr>
    </w:p>
    <w:p w14:paraId="7DDFEE8F" w14:textId="77777777" w:rsidR="000333FB" w:rsidRPr="00964E51" w:rsidRDefault="000333FB" w:rsidP="0046155C">
      <w:pPr>
        <w:keepLines/>
        <w:widowControl w:val="0"/>
        <w:numPr>
          <w:ilvl w:val="0"/>
          <w:numId w:val="14"/>
        </w:numPr>
        <w:jc w:val="both"/>
        <w:rPr>
          <w:rFonts w:ascii="Tahoma" w:hAnsi="Tahoma" w:cs="Tahoma"/>
        </w:rPr>
      </w:pPr>
      <w:r w:rsidRPr="00964E51">
        <w:rPr>
          <w:rFonts w:ascii="Tahoma" w:hAnsi="Tahoma" w:cs="Tahoma"/>
        </w:rPr>
        <w:t>Kontaktna oseba</w:t>
      </w:r>
      <w:r w:rsidRPr="00964E51">
        <w:rPr>
          <w:rFonts w:ascii="Calibri" w:eastAsia="Calibri" w:hAnsi="Calibri"/>
          <w:sz w:val="22"/>
          <w:szCs w:val="22"/>
          <w:lang w:eastAsia="en-US"/>
        </w:rPr>
        <w:t xml:space="preserve"> </w:t>
      </w:r>
      <w:r w:rsidRPr="00964E51">
        <w:rPr>
          <w:rFonts w:ascii="Tahoma" w:hAnsi="Tahoma" w:cs="Tahoma"/>
        </w:rPr>
        <w:t xml:space="preserve">za odpadke iz </w:t>
      </w:r>
      <w:proofErr w:type="spellStart"/>
      <w:r w:rsidRPr="00964E51">
        <w:rPr>
          <w:rFonts w:ascii="Tahoma" w:hAnsi="Tahoma" w:cs="Tahoma"/>
        </w:rPr>
        <w:t>CČNL</w:t>
      </w:r>
      <w:proofErr w:type="spellEnd"/>
      <w:r w:rsidRPr="00964E51">
        <w:rPr>
          <w:rFonts w:ascii="Tahoma" w:hAnsi="Tahoma" w:cs="Tahoma"/>
        </w:rPr>
        <w:t xml:space="preserve">: </w:t>
      </w:r>
    </w:p>
    <w:p w14:paraId="12CFD744" w14:textId="5FA2CF96" w:rsidR="000333FB" w:rsidRPr="00964E51" w:rsidRDefault="000333FB" w:rsidP="0046155C">
      <w:pPr>
        <w:keepLines/>
        <w:widowControl w:val="0"/>
        <w:ind w:left="720"/>
        <w:jc w:val="both"/>
        <w:rPr>
          <w:rFonts w:ascii="Tahoma" w:hAnsi="Tahoma" w:cs="Tahoma"/>
        </w:rPr>
      </w:pPr>
      <w:r w:rsidRPr="00964E51">
        <w:rPr>
          <w:rFonts w:ascii="Tahoma" w:hAnsi="Tahoma" w:cs="Tahoma"/>
        </w:rPr>
        <w:t xml:space="preserve">ga. </w:t>
      </w:r>
      <w:r w:rsidR="00637C50" w:rsidRPr="00964E51">
        <w:rPr>
          <w:rFonts w:ascii="Tahoma" w:hAnsi="Tahoma" w:cs="Tahoma"/>
        </w:rPr>
        <w:t>Mojca Vrbančič</w:t>
      </w:r>
      <w:r w:rsidRPr="00964E51">
        <w:rPr>
          <w:rFonts w:ascii="Tahoma" w:hAnsi="Tahoma" w:cs="Tahoma"/>
        </w:rPr>
        <w:t xml:space="preserve">; tel.: +386 </w:t>
      </w:r>
      <w:r w:rsidR="00637C50" w:rsidRPr="00964E51">
        <w:rPr>
          <w:rFonts w:ascii="Tahoma" w:hAnsi="Tahoma" w:cs="Tahoma"/>
        </w:rPr>
        <w:t>31 205 708</w:t>
      </w:r>
      <w:r w:rsidRPr="00964E51">
        <w:rPr>
          <w:rFonts w:ascii="Tahoma" w:hAnsi="Tahoma" w:cs="Tahoma"/>
        </w:rPr>
        <w:t xml:space="preserve">; e - mail: </w:t>
      </w:r>
      <w:hyperlink r:id="rId27" w:history="1">
        <w:r w:rsidR="00637C50" w:rsidRPr="00964E51">
          <w:rPr>
            <w:rFonts w:ascii="Tahoma" w:hAnsi="Tahoma" w:cs="Tahoma"/>
            <w:color w:val="0000FF"/>
            <w:u w:val="single"/>
          </w:rPr>
          <w:t>mojca.vrbancic@vokasnaga.si</w:t>
        </w:r>
      </w:hyperlink>
      <w:r w:rsidRPr="00964E51">
        <w:rPr>
          <w:rFonts w:ascii="Tahoma" w:hAnsi="Tahoma" w:cs="Tahoma"/>
        </w:rPr>
        <w:t xml:space="preserve">. </w:t>
      </w:r>
    </w:p>
    <w:p w14:paraId="040294BF" w14:textId="5EF7018A" w:rsidR="003F3A6F" w:rsidRPr="00964E51" w:rsidRDefault="003F3A6F" w:rsidP="004E6314">
      <w:pPr>
        <w:keepLines/>
        <w:widowControl w:val="0"/>
        <w:jc w:val="both"/>
        <w:rPr>
          <w:rFonts w:ascii="Tahoma" w:hAnsi="Tahoma" w:cs="Tahoma"/>
          <w:sz w:val="16"/>
          <w:szCs w:val="16"/>
        </w:rPr>
      </w:pPr>
    </w:p>
    <w:p w14:paraId="4502EC2A" w14:textId="13F74FEF" w:rsidR="00E14D2E" w:rsidRPr="00964E51" w:rsidRDefault="00E14D2E" w:rsidP="00E14D2E">
      <w:pPr>
        <w:keepLines/>
        <w:widowControl w:val="0"/>
        <w:ind w:left="720"/>
        <w:jc w:val="center"/>
        <w:rPr>
          <w:rFonts w:ascii="Tahoma" w:hAnsi="Tahoma" w:cs="Tahoma"/>
        </w:rPr>
      </w:pPr>
      <w:r w:rsidRPr="00964E51">
        <w:rPr>
          <w:rFonts w:ascii="Tahoma" w:hAnsi="Tahoma" w:cs="Tahoma"/>
          <w:i/>
          <w:iCs/>
        </w:rPr>
        <w:t>/velja za sklop 2/</w:t>
      </w:r>
    </w:p>
    <w:p w14:paraId="16619A0B" w14:textId="4F7D3A3C" w:rsidR="003F3A6F" w:rsidRPr="00964E51" w:rsidRDefault="003F3A6F" w:rsidP="003F3A6F">
      <w:pPr>
        <w:keepLines/>
        <w:widowControl w:val="0"/>
        <w:numPr>
          <w:ilvl w:val="0"/>
          <w:numId w:val="14"/>
        </w:numPr>
        <w:jc w:val="both"/>
        <w:rPr>
          <w:rFonts w:ascii="Tahoma" w:hAnsi="Tahoma" w:cs="Tahoma"/>
        </w:rPr>
      </w:pPr>
      <w:r w:rsidRPr="00964E51">
        <w:rPr>
          <w:rFonts w:ascii="Tahoma" w:hAnsi="Tahoma" w:cs="Tahoma"/>
        </w:rPr>
        <w:t>Skrbnik okvirnega sporazuma za Sklop 2, področje prevzema iz kanalizacijskih objektov:</w:t>
      </w:r>
    </w:p>
    <w:p w14:paraId="4A821429" w14:textId="647295EF" w:rsidR="000333FB" w:rsidRPr="00964E51" w:rsidRDefault="003F3A6F" w:rsidP="004B3F44">
      <w:pPr>
        <w:keepLines/>
        <w:widowControl w:val="0"/>
        <w:ind w:firstLine="708"/>
        <w:jc w:val="both"/>
        <w:rPr>
          <w:rFonts w:ascii="Tahoma" w:hAnsi="Tahoma" w:cs="Tahoma"/>
        </w:rPr>
      </w:pPr>
      <w:r w:rsidRPr="00964E51">
        <w:rPr>
          <w:rFonts w:ascii="Tahoma" w:hAnsi="Tahoma" w:cs="Tahoma"/>
        </w:rPr>
        <w:t xml:space="preserve">g. Milan Praznik; tel.: +386 41 397 349; e-mail: </w:t>
      </w:r>
      <w:hyperlink r:id="rId28" w:history="1">
        <w:r w:rsidRPr="00964E51">
          <w:rPr>
            <w:rFonts w:ascii="Tahoma" w:hAnsi="Tahoma" w:cs="Tahoma"/>
            <w:color w:val="0000FF"/>
            <w:u w:val="single"/>
          </w:rPr>
          <w:t>milan.praznik@vokasnaga.si</w:t>
        </w:r>
      </w:hyperlink>
      <w:r w:rsidRPr="00964E51">
        <w:rPr>
          <w:rFonts w:ascii="Tahoma" w:hAnsi="Tahoma" w:cs="Tahoma"/>
        </w:rPr>
        <w:t>.</w:t>
      </w:r>
    </w:p>
    <w:p w14:paraId="1AEEEFEE" w14:textId="77777777" w:rsidR="00DB135D" w:rsidRPr="00964E51" w:rsidRDefault="00DB135D" w:rsidP="004B3F44">
      <w:pPr>
        <w:keepLines/>
        <w:widowControl w:val="0"/>
        <w:ind w:firstLine="708"/>
        <w:jc w:val="both"/>
        <w:rPr>
          <w:rFonts w:ascii="Tahoma" w:eastAsia="Calibri" w:hAnsi="Tahoma" w:cs="Tahoma"/>
          <w:sz w:val="8"/>
        </w:rPr>
      </w:pPr>
    </w:p>
    <w:p w14:paraId="7B4C352B" w14:textId="61359F52" w:rsidR="000333FB" w:rsidRPr="00964E51" w:rsidRDefault="000333FB" w:rsidP="0046155C">
      <w:pPr>
        <w:keepLines/>
        <w:widowControl w:val="0"/>
        <w:numPr>
          <w:ilvl w:val="0"/>
          <w:numId w:val="14"/>
        </w:numPr>
        <w:jc w:val="both"/>
        <w:rPr>
          <w:rFonts w:ascii="Tahoma" w:hAnsi="Tahoma" w:cs="Tahoma"/>
        </w:rPr>
      </w:pPr>
      <w:r w:rsidRPr="00964E51">
        <w:rPr>
          <w:rFonts w:ascii="Tahoma" w:hAnsi="Tahoma" w:cs="Tahoma"/>
        </w:rPr>
        <w:t>Kontaktna oseba za odpadke i</w:t>
      </w:r>
      <w:r w:rsidR="003F3A6F" w:rsidRPr="00964E51">
        <w:rPr>
          <w:rFonts w:ascii="Tahoma" w:hAnsi="Tahoma" w:cs="Tahoma"/>
        </w:rPr>
        <w:t>z</w:t>
      </w:r>
      <w:r w:rsidRPr="00964E51">
        <w:rPr>
          <w:rFonts w:ascii="Tahoma" w:hAnsi="Tahoma" w:cs="Tahoma"/>
        </w:rPr>
        <w:t xml:space="preserve"> kanalizacijskih objektov:</w:t>
      </w:r>
    </w:p>
    <w:p w14:paraId="3784094E" w14:textId="1846B5A7" w:rsidR="004B3F44" w:rsidRPr="00964E51" w:rsidRDefault="004B3F44" w:rsidP="00DB135D">
      <w:pPr>
        <w:keepLines/>
        <w:widowControl w:val="0"/>
        <w:ind w:firstLine="708"/>
        <w:jc w:val="both"/>
        <w:rPr>
          <w:rFonts w:ascii="Tahoma" w:eastAsia="Calibri" w:hAnsi="Tahoma" w:cs="Tahoma"/>
          <w:szCs w:val="24"/>
        </w:rPr>
      </w:pPr>
      <w:r w:rsidRPr="00964E51">
        <w:rPr>
          <w:rFonts w:ascii="Tahoma" w:eastAsia="Calibri" w:hAnsi="Tahoma" w:cs="Tahoma"/>
          <w:szCs w:val="24"/>
        </w:rPr>
        <w:t>ga. Urša Rotar, tel.: +386 31 884 389. e-mail: ursa.rotar@vokasnaga.si.</w:t>
      </w:r>
    </w:p>
    <w:p w14:paraId="0AA52A6F" w14:textId="77777777" w:rsidR="00DB135D" w:rsidRPr="00964E51" w:rsidRDefault="00DB135D" w:rsidP="0046155C">
      <w:pPr>
        <w:keepLines/>
        <w:widowControl w:val="0"/>
        <w:jc w:val="both"/>
        <w:rPr>
          <w:rFonts w:ascii="Tahoma" w:eastAsia="Calibri" w:hAnsi="Tahoma" w:cs="Tahoma"/>
        </w:rPr>
      </w:pPr>
    </w:p>
    <w:p w14:paraId="4ECF9471" w14:textId="5B774BD6" w:rsidR="000333FB" w:rsidRPr="00964E51" w:rsidRDefault="000333FB" w:rsidP="0046155C">
      <w:pPr>
        <w:keepLines/>
        <w:widowControl w:val="0"/>
        <w:jc w:val="both"/>
        <w:rPr>
          <w:rFonts w:ascii="Tahoma" w:eastAsia="Calibri" w:hAnsi="Tahoma" w:cs="Tahoma"/>
        </w:rPr>
      </w:pPr>
      <w:r w:rsidRPr="00964E51">
        <w:rPr>
          <w:rFonts w:ascii="Tahoma" w:eastAsia="Calibri" w:hAnsi="Tahoma" w:cs="Tahoma"/>
        </w:rPr>
        <w:t>Predstavniki izvajalca, ki urejajo izvajanje tega okvirnega sporazuma, so:</w:t>
      </w:r>
    </w:p>
    <w:p w14:paraId="0C7E924A" w14:textId="77777777" w:rsidR="000333FB" w:rsidRPr="00964E51" w:rsidRDefault="000333FB" w:rsidP="0046155C">
      <w:pPr>
        <w:keepLines/>
        <w:widowControl w:val="0"/>
        <w:numPr>
          <w:ilvl w:val="0"/>
          <w:numId w:val="14"/>
        </w:numPr>
        <w:jc w:val="both"/>
        <w:rPr>
          <w:rFonts w:ascii="Tahoma" w:hAnsi="Tahoma" w:cs="Tahoma"/>
        </w:rPr>
      </w:pPr>
      <w:r w:rsidRPr="00964E51">
        <w:rPr>
          <w:rFonts w:ascii="Tahoma" w:hAnsi="Tahoma" w:cs="Tahoma"/>
        </w:rPr>
        <w:t>Skrbnik okvirnega sporazuma:</w:t>
      </w:r>
    </w:p>
    <w:p w14:paraId="6EBECF30" w14:textId="77777777" w:rsidR="000333FB" w:rsidRPr="00964E51" w:rsidRDefault="000333FB" w:rsidP="0046155C">
      <w:pPr>
        <w:keepLines/>
        <w:widowControl w:val="0"/>
        <w:ind w:left="720"/>
        <w:jc w:val="both"/>
        <w:rPr>
          <w:rFonts w:ascii="Tahoma" w:hAnsi="Tahoma" w:cs="Tahoma"/>
        </w:rPr>
      </w:pPr>
      <w:r w:rsidRPr="00964E51">
        <w:rPr>
          <w:rFonts w:ascii="Tahoma" w:hAnsi="Tahoma" w:cs="Tahoma"/>
        </w:rPr>
        <w:t>g./ga. ___________________; tel.: _____________; e - mail: ____________.</w:t>
      </w:r>
    </w:p>
    <w:p w14:paraId="291F4805" w14:textId="77777777" w:rsidR="000333FB" w:rsidRPr="00964E51" w:rsidRDefault="000333FB" w:rsidP="0046155C">
      <w:pPr>
        <w:keepLines/>
        <w:widowControl w:val="0"/>
        <w:jc w:val="both"/>
        <w:rPr>
          <w:rFonts w:ascii="Tahoma" w:hAnsi="Tahoma" w:cs="Tahoma"/>
          <w:snapToGrid w:val="0"/>
          <w:sz w:val="8"/>
        </w:rPr>
      </w:pPr>
    </w:p>
    <w:p w14:paraId="301AAABB" w14:textId="77777777" w:rsidR="000333FB" w:rsidRPr="00964E51" w:rsidRDefault="000333FB" w:rsidP="0046155C">
      <w:pPr>
        <w:keepLines/>
        <w:widowControl w:val="0"/>
        <w:numPr>
          <w:ilvl w:val="0"/>
          <w:numId w:val="14"/>
        </w:numPr>
        <w:jc w:val="both"/>
        <w:rPr>
          <w:rFonts w:ascii="Tahoma" w:hAnsi="Tahoma" w:cs="Tahoma"/>
        </w:rPr>
      </w:pPr>
      <w:r w:rsidRPr="00964E51">
        <w:rPr>
          <w:rFonts w:ascii="Tahoma" w:hAnsi="Tahoma" w:cs="Tahoma"/>
        </w:rPr>
        <w:t xml:space="preserve">Kontaktna oseba: </w:t>
      </w:r>
    </w:p>
    <w:p w14:paraId="0A148348" w14:textId="77777777" w:rsidR="000333FB" w:rsidRPr="00964E51" w:rsidRDefault="000333FB" w:rsidP="0046155C">
      <w:pPr>
        <w:keepLines/>
        <w:widowControl w:val="0"/>
        <w:ind w:left="720"/>
        <w:jc w:val="both"/>
        <w:rPr>
          <w:rFonts w:ascii="Tahoma" w:hAnsi="Tahoma" w:cs="Tahoma"/>
        </w:rPr>
      </w:pPr>
      <w:r w:rsidRPr="00964E51">
        <w:rPr>
          <w:rFonts w:ascii="Tahoma" w:hAnsi="Tahoma" w:cs="Tahoma"/>
        </w:rPr>
        <w:t>g./ga. ___________________; tel.: _____________; e - mail: ____________.</w:t>
      </w:r>
    </w:p>
    <w:p w14:paraId="4FFD0F3D" w14:textId="77777777" w:rsidR="000333FB" w:rsidRPr="00964E51" w:rsidRDefault="000333FB" w:rsidP="0046155C">
      <w:pPr>
        <w:keepLines/>
        <w:widowControl w:val="0"/>
        <w:jc w:val="both"/>
        <w:rPr>
          <w:rFonts w:ascii="Tahoma" w:hAnsi="Tahoma" w:cs="Tahoma"/>
          <w:snapToGrid w:val="0"/>
          <w:szCs w:val="22"/>
        </w:rPr>
      </w:pPr>
    </w:p>
    <w:p w14:paraId="11616ACF" w14:textId="34F979D1" w:rsidR="00735A6C" w:rsidRPr="00964E51" w:rsidRDefault="00735A6C" w:rsidP="00735A6C">
      <w:pPr>
        <w:keepLines/>
        <w:widowControl w:val="0"/>
        <w:jc w:val="both"/>
        <w:rPr>
          <w:rFonts w:ascii="Tahoma" w:hAnsi="Tahoma" w:cs="Tahoma"/>
        </w:rPr>
      </w:pPr>
      <w:r w:rsidRPr="00964E51">
        <w:rPr>
          <w:rFonts w:ascii="Tahoma" w:hAnsi="Tahoma" w:cs="Tahoma"/>
        </w:rPr>
        <w:lastRenderedPageBreak/>
        <w:t xml:space="preserve">Predstavnik glede izvajanja tega okvirnega sporazuma zastopa naročnika oziroma izvajalca in v njegovem imenu izvaja vse ukrepe v zvezi z dobavami po okvirnem sporazumu. Naročnik in izvajalec sta se dolžna medsebojno obvestiti o zamenjavi predstavnika (skrbnika), in sicer pisno, z navedbo datuma primopredaje poslov. Pisno obvestilo o tem mora prejeti naročnik oziroma izvajalec najkasneje v treh (3) koledarskih dneh pred navedenim dnevom primopredaje poslov. </w:t>
      </w:r>
      <w:r w:rsidR="004F0C46" w:rsidRPr="00964E51">
        <w:rPr>
          <w:rFonts w:ascii="Tahoma" w:hAnsi="Tahoma" w:cs="Tahoma"/>
        </w:rPr>
        <w:t>V tem primeru aneks k okvirnemu sporazumu ni potreben.</w:t>
      </w:r>
    </w:p>
    <w:p w14:paraId="2A82C69A" w14:textId="77777777" w:rsidR="00F42AC2" w:rsidRPr="00964E51" w:rsidRDefault="00F42AC2" w:rsidP="0046155C">
      <w:pPr>
        <w:keepLines/>
        <w:widowControl w:val="0"/>
        <w:tabs>
          <w:tab w:val="num" w:pos="567"/>
          <w:tab w:val="num" w:pos="720"/>
        </w:tabs>
        <w:jc w:val="both"/>
        <w:outlineLvl w:val="2"/>
        <w:rPr>
          <w:rFonts w:ascii="Tahoma" w:hAnsi="Tahoma" w:cs="Tahoma"/>
          <w:b/>
        </w:rPr>
      </w:pPr>
    </w:p>
    <w:p w14:paraId="4A4CA42A" w14:textId="371B39BD" w:rsidR="000333FB" w:rsidRPr="00964E51" w:rsidRDefault="000333FB" w:rsidP="0046155C">
      <w:pPr>
        <w:keepLines/>
        <w:widowControl w:val="0"/>
        <w:tabs>
          <w:tab w:val="num" w:pos="567"/>
          <w:tab w:val="num" w:pos="720"/>
        </w:tabs>
        <w:jc w:val="both"/>
        <w:outlineLvl w:val="2"/>
        <w:rPr>
          <w:rFonts w:ascii="Tahoma" w:hAnsi="Tahoma" w:cs="Tahoma"/>
          <w:b/>
        </w:rPr>
      </w:pPr>
      <w:r w:rsidRPr="00964E51">
        <w:rPr>
          <w:rFonts w:ascii="Tahoma" w:hAnsi="Tahoma" w:cs="Tahoma"/>
          <w:b/>
        </w:rPr>
        <w:t>Podizvajalci</w:t>
      </w:r>
    </w:p>
    <w:p w14:paraId="7942C263"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112835B8" w14:textId="77777777" w:rsidR="000333FB" w:rsidRPr="00964E51" w:rsidRDefault="000333FB" w:rsidP="0046155C">
      <w:pPr>
        <w:keepLines/>
        <w:widowControl w:val="0"/>
        <w:jc w:val="center"/>
        <w:rPr>
          <w:rFonts w:ascii="Tahoma" w:eastAsia="Calibri" w:hAnsi="Tahoma" w:cs="Tahoma"/>
          <w:b/>
          <w:sz w:val="18"/>
        </w:rPr>
      </w:pPr>
      <w:r w:rsidRPr="00964E51">
        <w:rPr>
          <w:rFonts w:ascii="Tahoma" w:hAnsi="Tahoma" w:cs="Tahoma"/>
          <w:sz w:val="18"/>
        </w:rPr>
        <w:t xml:space="preserve"> </w:t>
      </w:r>
      <w:r w:rsidRPr="00964E51">
        <w:rPr>
          <w:rFonts w:ascii="Tahoma" w:eastAsia="Calibri" w:hAnsi="Tahoma" w:cs="Tahoma"/>
          <w:b/>
          <w:sz w:val="18"/>
        </w:rPr>
        <w:t>/se upošteva v primeru, da izvajalec nastopa s podizvajalcem/</w:t>
      </w:r>
    </w:p>
    <w:p w14:paraId="4EA1A118" w14:textId="77777777" w:rsidR="000333FB" w:rsidRPr="00964E51" w:rsidRDefault="000333FB" w:rsidP="0046155C">
      <w:pPr>
        <w:keepLines/>
        <w:widowControl w:val="0"/>
        <w:jc w:val="both"/>
        <w:rPr>
          <w:rFonts w:ascii="Tahoma" w:hAnsi="Tahoma" w:cs="Tahoma"/>
        </w:rPr>
      </w:pPr>
    </w:p>
    <w:p w14:paraId="7FE8447E" w14:textId="77777777" w:rsidR="004F3DA1" w:rsidRPr="00964E51" w:rsidRDefault="004F3DA1" w:rsidP="004F3DA1">
      <w:pPr>
        <w:keepLines/>
        <w:widowControl w:val="0"/>
        <w:jc w:val="both"/>
        <w:rPr>
          <w:rFonts w:ascii="Tahoma" w:hAnsi="Tahoma" w:cs="Tahoma"/>
        </w:rPr>
      </w:pPr>
      <w:r w:rsidRPr="00964E51">
        <w:rPr>
          <w:rFonts w:ascii="Tahoma" w:hAnsi="Tahoma" w:cs="Tahoma"/>
        </w:rPr>
        <w:t>Izvajalec v okviru tega okvirnega sporazuma nastopa skupaj z naslednjimi podizvajalci:</w:t>
      </w:r>
    </w:p>
    <w:p w14:paraId="0C98941B" w14:textId="77777777" w:rsidR="004F3DA1" w:rsidRPr="00964E51" w:rsidRDefault="004F3DA1" w:rsidP="004F3DA1">
      <w:pPr>
        <w:keepLines/>
        <w:widowControl w:val="0"/>
        <w:jc w:val="both"/>
        <w:rPr>
          <w:rFonts w:ascii="Tahoma" w:hAnsi="Tahoma" w:cs="Tahoma"/>
          <w:sz w:val="12"/>
        </w:rPr>
      </w:pP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731"/>
        <w:gridCol w:w="2731"/>
      </w:tblGrid>
      <w:tr w:rsidR="004F3DA1" w:rsidRPr="00964E51" w14:paraId="297A7832" w14:textId="77777777" w:rsidTr="00915790">
        <w:trPr>
          <w:trHeight w:val="269"/>
          <w:jc w:val="center"/>
        </w:trPr>
        <w:tc>
          <w:tcPr>
            <w:tcW w:w="4253" w:type="dxa"/>
            <w:tcBorders>
              <w:top w:val="single" w:sz="4" w:space="0" w:color="auto"/>
              <w:left w:val="single" w:sz="4" w:space="0" w:color="auto"/>
              <w:bottom w:val="single" w:sz="4" w:space="0" w:color="auto"/>
              <w:right w:val="single" w:sz="4" w:space="0" w:color="auto"/>
            </w:tcBorders>
            <w:vAlign w:val="center"/>
          </w:tcPr>
          <w:p w14:paraId="54768CE0" w14:textId="77777777" w:rsidR="004F3DA1" w:rsidRPr="00964E51" w:rsidRDefault="004F3DA1" w:rsidP="004F3DA1">
            <w:pPr>
              <w:keepLines/>
              <w:widowControl w:val="0"/>
              <w:jc w:val="both"/>
              <w:rPr>
                <w:rFonts w:ascii="Tahoma" w:hAnsi="Tahoma" w:cs="Tahoma"/>
                <w:sz w:val="19"/>
                <w:szCs w:val="19"/>
              </w:rPr>
            </w:pPr>
            <w:r w:rsidRPr="00964E51">
              <w:rPr>
                <w:rFonts w:ascii="Tahoma" w:hAnsi="Tahoma" w:cs="Tahoma"/>
                <w:sz w:val="19"/>
                <w:szCs w:val="19"/>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630748A3" w14:textId="77777777" w:rsidR="004F3DA1" w:rsidRPr="00964E51" w:rsidRDefault="004F3DA1" w:rsidP="004F3DA1">
            <w:pPr>
              <w:keepLines/>
              <w:widowControl w:val="0"/>
              <w:jc w:val="both"/>
              <w:rPr>
                <w:rFonts w:ascii="Tahoma" w:hAnsi="Tahoma" w:cs="Tahoma"/>
                <w:sz w:val="19"/>
                <w:szCs w:val="19"/>
              </w:rPr>
            </w:pPr>
          </w:p>
        </w:tc>
      </w:tr>
      <w:tr w:rsidR="004F3DA1" w:rsidRPr="00964E51" w14:paraId="11B9A73E" w14:textId="77777777" w:rsidTr="00915790">
        <w:trPr>
          <w:trHeight w:val="278"/>
          <w:jc w:val="center"/>
        </w:trPr>
        <w:tc>
          <w:tcPr>
            <w:tcW w:w="4253" w:type="dxa"/>
            <w:tcBorders>
              <w:top w:val="single" w:sz="4" w:space="0" w:color="auto"/>
              <w:left w:val="single" w:sz="4" w:space="0" w:color="auto"/>
              <w:right w:val="single" w:sz="4" w:space="0" w:color="auto"/>
            </w:tcBorders>
            <w:vAlign w:val="center"/>
          </w:tcPr>
          <w:p w14:paraId="215E3E4C" w14:textId="77777777" w:rsidR="004F3DA1" w:rsidRPr="00964E51" w:rsidRDefault="004F3DA1" w:rsidP="004F3DA1">
            <w:pPr>
              <w:keepLines/>
              <w:widowControl w:val="0"/>
              <w:jc w:val="both"/>
              <w:rPr>
                <w:rFonts w:ascii="Tahoma" w:hAnsi="Tahoma" w:cs="Tahoma"/>
                <w:sz w:val="19"/>
                <w:szCs w:val="19"/>
              </w:rPr>
            </w:pPr>
            <w:r w:rsidRPr="00964E51">
              <w:rPr>
                <w:rFonts w:ascii="Tahoma" w:hAnsi="Tahoma" w:cs="Tahoma"/>
                <w:sz w:val="19"/>
                <w:szCs w:val="19"/>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3788AF4B" w14:textId="77777777" w:rsidR="004F3DA1" w:rsidRPr="00964E51" w:rsidRDefault="004F3DA1" w:rsidP="004F3DA1">
            <w:pPr>
              <w:keepLines/>
              <w:widowControl w:val="0"/>
              <w:jc w:val="center"/>
              <w:rPr>
                <w:rFonts w:ascii="Tahoma" w:hAnsi="Tahoma" w:cs="Tahoma"/>
                <w:sz w:val="19"/>
                <w:szCs w:val="19"/>
              </w:rPr>
            </w:pPr>
            <w:r w:rsidRPr="00964E51">
              <w:rPr>
                <w:rFonts w:ascii="Tahoma" w:hAnsi="Tahoma" w:cs="Tahoma"/>
                <w:sz w:val="19"/>
                <w:szCs w:val="19"/>
              </w:rPr>
              <w:t>DA / NE</w:t>
            </w:r>
          </w:p>
        </w:tc>
      </w:tr>
      <w:tr w:rsidR="004F3DA1" w:rsidRPr="00964E51" w14:paraId="749AAA05" w14:textId="77777777" w:rsidTr="00915790">
        <w:trPr>
          <w:trHeight w:val="285"/>
          <w:jc w:val="center"/>
        </w:trPr>
        <w:tc>
          <w:tcPr>
            <w:tcW w:w="4253" w:type="dxa"/>
            <w:tcBorders>
              <w:top w:val="single" w:sz="4" w:space="0" w:color="auto"/>
              <w:left w:val="single" w:sz="4" w:space="0" w:color="auto"/>
              <w:bottom w:val="single" w:sz="4" w:space="0" w:color="auto"/>
              <w:right w:val="single" w:sz="4" w:space="0" w:color="auto"/>
            </w:tcBorders>
            <w:vAlign w:val="center"/>
          </w:tcPr>
          <w:p w14:paraId="2E370CA3" w14:textId="46BB2F7A" w:rsidR="004F3DA1" w:rsidRPr="00964E51" w:rsidRDefault="00002FC7" w:rsidP="004F3DA1">
            <w:pPr>
              <w:keepLines/>
              <w:widowControl w:val="0"/>
              <w:jc w:val="both"/>
              <w:rPr>
                <w:rFonts w:ascii="Tahoma" w:hAnsi="Tahoma" w:cs="Tahoma"/>
                <w:sz w:val="19"/>
                <w:szCs w:val="19"/>
              </w:rPr>
            </w:pPr>
            <w:r w:rsidRPr="00964E51">
              <w:rPr>
                <w:rFonts w:ascii="Tahoma" w:hAnsi="Tahoma" w:cs="Tahoma"/>
                <w:sz w:val="19"/>
                <w:szCs w:val="19"/>
              </w:rPr>
              <w:t xml:space="preserve">ID številka za DDV </w:t>
            </w:r>
            <w:r w:rsidR="004F3DA1" w:rsidRPr="00964E51">
              <w:rPr>
                <w:rFonts w:ascii="Tahoma" w:hAnsi="Tahoma" w:cs="Tahoma"/>
                <w:sz w:val="19"/>
                <w:szCs w:val="19"/>
              </w:rPr>
              <w:t xml:space="preserve">in davčna številka </w:t>
            </w:r>
          </w:p>
        </w:tc>
        <w:tc>
          <w:tcPr>
            <w:tcW w:w="2731" w:type="dxa"/>
            <w:tcBorders>
              <w:top w:val="single" w:sz="4" w:space="0" w:color="auto"/>
              <w:left w:val="single" w:sz="4" w:space="0" w:color="auto"/>
              <w:bottom w:val="single" w:sz="4" w:space="0" w:color="auto"/>
              <w:right w:val="single" w:sz="4" w:space="0" w:color="auto"/>
            </w:tcBorders>
            <w:vAlign w:val="center"/>
          </w:tcPr>
          <w:p w14:paraId="10ECA501" w14:textId="77777777" w:rsidR="004F3DA1" w:rsidRPr="00964E51" w:rsidRDefault="004F3DA1" w:rsidP="004F3DA1">
            <w:pPr>
              <w:keepLines/>
              <w:widowControl w:val="0"/>
              <w:jc w:val="both"/>
              <w:rPr>
                <w:rFonts w:ascii="Tahoma" w:hAnsi="Tahoma" w:cs="Tahoma"/>
                <w:sz w:val="19"/>
                <w:szCs w:val="19"/>
              </w:rPr>
            </w:pPr>
          </w:p>
        </w:tc>
        <w:tc>
          <w:tcPr>
            <w:tcW w:w="2731" w:type="dxa"/>
            <w:tcBorders>
              <w:top w:val="single" w:sz="4" w:space="0" w:color="auto"/>
              <w:left w:val="single" w:sz="4" w:space="0" w:color="auto"/>
              <w:bottom w:val="single" w:sz="4" w:space="0" w:color="auto"/>
              <w:right w:val="single" w:sz="4" w:space="0" w:color="auto"/>
            </w:tcBorders>
            <w:vAlign w:val="center"/>
          </w:tcPr>
          <w:p w14:paraId="6182DE65" w14:textId="77777777" w:rsidR="004F3DA1" w:rsidRPr="00964E51" w:rsidRDefault="004F3DA1" w:rsidP="004F3DA1">
            <w:pPr>
              <w:keepLines/>
              <w:widowControl w:val="0"/>
              <w:jc w:val="both"/>
              <w:rPr>
                <w:rFonts w:ascii="Tahoma" w:hAnsi="Tahoma" w:cs="Tahoma"/>
                <w:sz w:val="19"/>
                <w:szCs w:val="19"/>
              </w:rPr>
            </w:pPr>
          </w:p>
        </w:tc>
      </w:tr>
      <w:tr w:rsidR="00002FC7" w:rsidRPr="00964E51" w14:paraId="14FC99FC" w14:textId="77777777" w:rsidTr="00C35764">
        <w:trPr>
          <w:trHeight w:val="285"/>
          <w:jc w:val="center"/>
        </w:trPr>
        <w:tc>
          <w:tcPr>
            <w:tcW w:w="4253" w:type="dxa"/>
            <w:tcBorders>
              <w:top w:val="single" w:sz="4" w:space="0" w:color="auto"/>
              <w:left w:val="single" w:sz="4" w:space="0" w:color="auto"/>
              <w:bottom w:val="single" w:sz="4" w:space="0" w:color="auto"/>
              <w:right w:val="single" w:sz="4" w:space="0" w:color="auto"/>
            </w:tcBorders>
            <w:vAlign w:val="center"/>
          </w:tcPr>
          <w:p w14:paraId="6D64DB5B" w14:textId="4A75D444" w:rsidR="00002FC7" w:rsidRPr="00964E51" w:rsidRDefault="00EF60FE" w:rsidP="004F3DA1">
            <w:pPr>
              <w:keepLines/>
              <w:widowControl w:val="0"/>
              <w:jc w:val="both"/>
              <w:rPr>
                <w:rFonts w:ascii="Tahoma" w:hAnsi="Tahoma" w:cs="Tahoma"/>
                <w:sz w:val="19"/>
                <w:szCs w:val="19"/>
              </w:rPr>
            </w:pPr>
            <w:r w:rsidRPr="00964E51">
              <w:rPr>
                <w:rFonts w:ascii="Tahoma" w:hAnsi="Tahoma" w:cs="Tahoma"/>
                <w:sz w:val="19"/>
                <w:szCs w:val="19"/>
              </w:rPr>
              <w:t>Matična številka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22FB125F" w14:textId="77777777" w:rsidR="00002FC7" w:rsidRPr="00964E51" w:rsidRDefault="00002FC7" w:rsidP="004F3DA1">
            <w:pPr>
              <w:keepLines/>
              <w:widowControl w:val="0"/>
              <w:jc w:val="both"/>
              <w:rPr>
                <w:rFonts w:ascii="Tahoma" w:hAnsi="Tahoma" w:cs="Tahoma"/>
                <w:sz w:val="19"/>
                <w:szCs w:val="19"/>
              </w:rPr>
            </w:pPr>
          </w:p>
        </w:tc>
      </w:tr>
      <w:tr w:rsidR="004F3DA1" w:rsidRPr="00964E51" w14:paraId="0C19BC5A" w14:textId="77777777" w:rsidTr="00915790">
        <w:trPr>
          <w:trHeight w:val="279"/>
          <w:jc w:val="center"/>
        </w:trPr>
        <w:tc>
          <w:tcPr>
            <w:tcW w:w="4253" w:type="dxa"/>
            <w:tcBorders>
              <w:top w:val="single" w:sz="4" w:space="0" w:color="auto"/>
              <w:left w:val="single" w:sz="4" w:space="0" w:color="auto"/>
              <w:bottom w:val="single" w:sz="4" w:space="0" w:color="auto"/>
              <w:right w:val="single" w:sz="4" w:space="0" w:color="auto"/>
            </w:tcBorders>
            <w:vAlign w:val="center"/>
          </w:tcPr>
          <w:p w14:paraId="6C798025" w14:textId="77777777" w:rsidR="004F3DA1" w:rsidRPr="00964E51" w:rsidRDefault="004F3DA1" w:rsidP="004F3DA1">
            <w:pPr>
              <w:keepLines/>
              <w:widowControl w:val="0"/>
              <w:jc w:val="both"/>
              <w:rPr>
                <w:rFonts w:ascii="Tahoma" w:hAnsi="Tahoma" w:cs="Tahoma"/>
                <w:sz w:val="19"/>
                <w:szCs w:val="19"/>
              </w:rPr>
            </w:pPr>
            <w:r w:rsidRPr="00964E51">
              <w:rPr>
                <w:rFonts w:ascii="Tahoma" w:hAnsi="Tahoma" w:cs="Tahoma"/>
                <w:sz w:val="19"/>
                <w:szCs w:val="19"/>
              </w:rPr>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0C35EEE0" w14:textId="77777777" w:rsidR="004F3DA1" w:rsidRPr="00964E51" w:rsidRDefault="004F3DA1" w:rsidP="004F3DA1">
            <w:pPr>
              <w:keepLines/>
              <w:widowControl w:val="0"/>
              <w:jc w:val="both"/>
              <w:rPr>
                <w:rFonts w:ascii="Tahoma" w:hAnsi="Tahoma" w:cs="Tahoma"/>
                <w:sz w:val="19"/>
                <w:szCs w:val="19"/>
              </w:rPr>
            </w:pPr>
          </w:p>
        </w:tc>
      </w:tr>
      <w:tr w:rsidR="00F033E6" w:rsidRPr="00964E51" w14:paraId="284C75EA" w14:textId="77777777" w:rsidTr="00915790">
        <w:trPr>
          <w:trHeight w:val="437"/>
          <w:jc w:val="center"/>
        </w:trPr>
        <w:tc>
          <w:tcPr>
            <w:tcW w:w="4253" w:type="dxa"/>
            <w:tcBorders>
              <w:top w:val="single" w:sz="4" w:space="0" w:color="auto"/>
              <w:left w:val="single" w:sz="4" w:space="0" w:color="auto"/>
              <w:right w:val="single" w:sz="4" w:space="0" w:color="auto"/>
            </w:tcBorders>
            <w:vAlign w:val="center"/>
          </w:tcPr>
          <w:p w14:paraId="525B8C48" w14:textId="77777777" w:rsidR="00F033E6" w:rsidRPr="00964E51" w:rsidRDefault="00F033E6" w:rsidP="004F3DA1">
            <w:pPr>
              <w:keepLines/>
              <w:widowControl w:val="0"/>
              <w:jc w:val="both"/>
              <w:rPr>
                <w:rFonts w:ascii="Tahoma" w:hAnsi="Tahoma" w:cs="Tahoma"/>
                <w:sz w:val="19"/>
                <w:szCs w:val="19"/>
              </w:rPr>
            </w:pPr>
            <w:r w:rsidRPr="00964E51">
              <w:rPr>
                <w:rFonts w:ascii="Tahoma" w:hAnsi="Tahoma" w:cs="Tahoma"/>
                <w:sz w:val="19"/>
                <w:szCs w:val="19"/>
              </w:rPr>
              <w:t xml:space="preserve">Del javnega naročila, ki se oddaja v </w:t>
            </w:r>
            <w:proofErr w:type="spellStart"/>
            <w:r w:rsidRPr="00964E51">
              <w:rPr>
                <w:rFonts w:ascii="Tahoma" w:hAnsi="Tahoma" w:cs="Tahoma"/>
                <w:sz w:val="19"/>
                <w:szCs w:val="19"/>
              </w:rPr>
              <w:t>podizvajanje</w:t>
            </w:r>
            <w:proofErr w:type="spellEnd"/>
            <w:r w:rsidRPr="00964E51">
              <w:rPr>
                <w:rFonts w:ascii="Tahoma" w:hAnsi="Tahoma" w:cs="Tahoma"/>
                <w:sz w:val="19"/>
                <w:szCs w:val="19"/>
              </w:rPr>
              <w:t xml:space="preserve"> (vrsta/opis del)</w:t>
            </w:r>
          </w:p>
        </w:tc>
        <w:tc>
          <w:tcPr>
            <w:tcW w:w="5462" w:type="dxa"/>
            <w:gridSpan w:val="2"/>
            <w:tcBorders>
              <w:top w:val="single" w:sz="4" w:space="0" w:color="auto"/>
              <w:left w:val="single" w:sz="4" w:space="0" w:color="auto"/>
              <w:right w:val="single" w:sz="4" w:space="0" w:color="auto"/>
            </w:tcBorders>
            <w:vAlign w:val="center"/>
          </w:tcPr>
          <w:p w14:paraId="1D2179DB" w14:textId="77777777" w:rsidR="00F033E6" w:rsidRPr="00964E51" w:rsidRDefault="00F033E6" w:rsidP="004F3DA1">
            <w:pPr>
              <w:keepLines/>
              <w:widowControl w:val="0"/>
              <w:jc w:val="both"/>
              <w:rPr>
                <w:rFonts w:ascii="Tahoma" w:hAnsi="Tahoma" w:cs="Tahoma"/>
                <w:sz w:val="19"/>
                <w:szCs w:val="19"/>
              </w:rPr>
            </w:pPr>
          </w:p>
        </w:tc>
      </w:tr>
      <w:tr w:rsidR="004F3DA1" w:rsidRPr="00964E51" w14:paraId="4DF06485" w14:textId="77777777" w:rsidTr="00915790">
        <w:trPr>
          <w:trHeight w:val="235"/>
          <w:jc w:val="center"/>
        </w:trPr>
        <w:tc>
          <w:tcPr>
            <w:tcW w:w="4253" w:type="dxa"/>
            <w:tcBorders>
              <w:top w:val="single" w:sz="4" w:space="0" w:color="auto"/>
              <w:left w:val="single" w:sz="4" w:space="0" w:color="auto"/>
              <w:bottom w:val="single" w:sz="4" w:space="0" w:color="auto"/>
              <w:right w:val="single" w:sz="4" w:space="0" w:color="auto"/>
            </w:tcBorders>
            <w:vAlign w:val="center"/>
          </w:tcPr>
          <w:p w14:paraId="7CEF49D2" w14:textId="77777777" w:rsidR="004F3DA1" w:rsidRPr="00964E51" w:rsidRDefault="004F3DA1" w:rsidP="004F3DA1">
            <w:pPr>
              <w:keepLines/>
              <w:widowControl w:val="0"/>
              <w:jc w:val="both"/>
              <w:rPr>
                <w:rFonts w:ascii="Tahoma" w:hAnsi="Tahoma" w:cs="Tahoma"/>
                <w:sz w:val="19"/>
                <w:szCs w:val="19"/>
              </w:rPr>
            </w:pPr>
            <w:r w:rsidRPr="00964E51">
              <w:rPr>
                <w:rFonts w:ascii="Tahoma" w:hAnsi="Tahoma" w:cs="Tahoma"/>
                <w:sz w:val="19"/>
                <w:szCs w:val="19"/>
              </w:rPr>
              <w:t xml:space="preserve">Okvirna količina/delež (%) v </w:t>
            </w:r>
            <w:proofErr w:type="spellStart"/>
            <w:r w:rsidRPr="00964E51">
              <w:rPr>
                <w:rFonts w:ascii="Tahoma" w:hAnsi="Tahoma" w:cs="Tahoma"/>
                <w:sz w:val="19"/>
                <w:szCs w:val="19"/>
              </w:rPr>
              <w:t>podizvajanju</w:t>
            </w:r>
            <w:proofErr w:type="spellEnd"/>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02F00B5B" w14:textId="77777777" w:rsidR="004F3DA1" w:rsidRPr="00964E51" w:rsidRDefault="004F3DA1" w:rsidP="004F3DA1">
            <w:pPr>
              <w:keepLines/>
              <w:widowControl w:val="0"/>
              <w:jc w:val="both"/>
              <w:rPr>
                <w:rFonts w:ascii="Tahoma" w:hAnsi="Tahoma" w:cs="Tahoma"/>
                <w:sz w:val="19"/>
                <w:szCs w:val="19"/>
              </w:rPr>
            </w:pPr>
          </w:p>
        </w:tc>
      </w:tr>
    </w:tbl>
    <w:p w14:paraId="1A4D2095" w14:textId="77777777" w:rsidR="004F3DA1" w:rsidRPr="00964E51" w:rsidRDefault="004F3DA1" w:rsidP="004F3DA1">
      <w:pPr>
        <w:keepLines/>
        <w:widowControl w:val="0"/>
        <w:jc w:val="both"/>
        <w:rPr>
          <w:rFonts w:ascii="Tahoma" w:hAnsi="Tahoma" w:cs="Tahoma"/>
          <w:sz w:val="16"/>
        </w:rPr>
      </w:pPr>
    </w:p>
    <w:p w14:paraId="16E7998A" w14:textId="77777777" w:rsidR="00915790" w:rsidRPr="00964E51" w:rsidRDefault="00915790" w:rsidP="00915790">
      <w:pPr>
        <w:keepLines/>
        <w:widowControl w:val="0"/>
        <w:jc w:val="both"/>
        <w:rPr>
          <w:rFonts w:ascii="Tahoma" w:hAnsi="Tahoma" w:cs="Tahoma"/>
        </w:rPr>
      </w:pPr>
      <w:r w:rsidRPr="00964E51">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členom ZJN-3, bo naročnik Državni revizijski komisiji podal predlog za uvedbo postopka o prekršku iz 2. točke prvega odstavka 112. člena ZJN-3.</w:t>
      </w:r>
    </w:p>
    <w:p w14:paraId="4DF9F8DB" w14:textId="77777777" w:rsidR="00915790" w:rsidRPr="00964E51" w:rsidRDefault="00915790" w:rsidP="00915790">
      <w:pPr>
        <w:keepLines/>
        <w:widowControl w:val="0"/>
        <w:jc w:val="both"/>
        <w:rPr>
          <w:rFonts w:ascii="Tahoma" w:hAnsi="Tahoma" w:cs="Tahoma"/>
          <w:sz w:val="18"/>
        </w:rPr>
      </w:pPr>
    </w:p>
    <w:p w14:paraId="09CCCC78" w14:textId="77777777" w:rsidR="00915790" w:rsidRPr="00964E51" w:rsidRDefault="00915790" w:rsidP="00915790">
      <w:pPr>
        <w:keepLines/>
        <w:widowControl w:val="0"/>
        <w:jc w:val="both"/>
        <w:rPr>
          <w:rFonts w:ascii="Tahoma" w:hAnsi="Tahoma" w:cs="Tahoma"/>
        </w:rPr>
      </w:pPr>
      <w:r w:rsidRPr="00964E51">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10CCC215" w14:textId="77777777" w:rsidR="00915790" w:rsidRPr="00964E51" w:rsidRDefault="00915790" w:rsidP="00915790">
      <w:pPr>
        <w:keepLines/>
        <w:widowControl w:val="0"/>
        <w:jc w:val="both"/>
        <w:rPr>
          <w:rFonts w:ascii="Tahoma" w:hAnsi="Tahoma" w:cs="Tahoma"/>
        </w:rPr>
      </w:pPr>
    </w:p>
    <w:p w14:paraId="1A3E52BC" w14:textId="77777777" w:rsidR="00915790" w:rsidRPr="00964E51" w:rsidRDefault="00915790" w:rsidP="00915790">
      <w:pPr>
        <w:keepLines/>
        <w:widowControl w:val="0"/>
        <w:jc w:val="both"/>
        <w:rPr>
          <w:rFonts w:ascii="Tahoma" w:hAnsi="Tahoma" w:cs="Tahoma"/>
        </w:rPr>
      </w:pPr>
      <w:r w:rsidRPr="00964E51">
        <w:rPr>
          <w:rFonts w:ascii="Tahoma" w:hAnsi="Tahoma" w:cs="Tahoma"/>
        </w:rPr>
        <w:t>Izvajalec v razmerju do naročnika v celoti odgovarja za dobro izvedbo obveznosti iz okvirnega sporazuma, ne glede na število podizvajalcev.</w:t>
      </w:r>
    </w:p>
    <w:p w14:paraId="63F8A520" w14:textId="77777777" w:rsidR="00915790" w:rsidRPr="00964E51" w:rsidRDefault="00915790" w:rsidP="00915790">
      <w:pPr>
        <w:keepLines/>
        <w:widowControl w:val="0"/>
        <w:jc w:val="both"/>
        <w:rPr>
          <w:rFonts w:ascii="Tahoma" w:hAnsi="Tahoma" w:cs="Tahoma"/>
        </w:rPr>
      </w:pPr>
    </w:p>
    <w:p w14:paraId="54E3AA9E" w14:textId="77777777" w:rsidR="00915790" w:rsidRPr="00964E51" w:rsidRDefault="00915790" w:rsidP="00915790">
      <w:pPr>
        <w:keepLines/>
        <w:widowControl w:val="0"/>
        <w:jc w:val="both"/>
        <w:rPr>
          <w:rFonts w:ascii="Tahoma" w:hAnsi="Tahoma" w:cs="Tahoma"/>
        </w:rPr>
      </w:pPr>
      <w:r w:rsidRPr="00964E51">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3D15621D" w14:textId="77777777" w:rsidR="00915790" w:rsidRPr="00964E51" w:rsidRDefault="00915790" w:rsidP="00915790">
      <w:pPr>
        <w:keepLines/>
        <w:widowControl w:val="0"/>
        <w:jc w:val="both"/>
        <w:rPr>
          <w:rFonts w:ascii="Tahoma" w:hAnsi="Tahoma" w:cs="Tahoma"/>
        </w:rPr>
      </w:pPr>
    </w:p>
    <w:p w14:paraId="7861CFE5" w14:textId="77777777" w:rsidR="00915790" w:rsidRPr="00964E51" w:rsidRDefault="00915790" w:rsidP="00915790">
      <w:pPr>
        <w:keepLines/>
        <w:widowControl w:val="0"/>
        <w:jc w:val="both"/>
        <w:rPr>
          <w:rFonts w:ascii="Tahoma" w:hAnsi="Tahoma" w:cs="Tahoma"/>
        </w:rPr>
      </w:pPr>
      <w:r w:rsidRPr="00964E51">
        <w:rPr>
          <w:rFonts w:ascii="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5B716A78" w14:textId="77777777" w:rsidR="00915790" w:rsidRPr="00964E51" w:rsidRDefault="00915790" w:rsidP="00915790">
      <w:pPr>
        <w:keepLines/>
        <w:widowControl w:val="0"/>
        <w:jc w:val="both"/>
        <w:rPr>
          <w:rFonts w:ascii="Tahoma" w:hAnsi="Tahoma" w:cs="Tahoma"/>
          <w:sz w:val="14"/>
        </w:rPr>
      </w:pPr>
    </w:p>
    <w:p w14:paraId="290E5530" w14:textId="77777777" w:rsidR="00915790" w:rsidRPr="00964E51" w:rsidRDefault="00915790" w:rsidP="00915790">
      <w:pPr>
        <w:keepLines/>
        <w:widowControl w:val="0"/>
        <w:jc w:val="both"/>
        <w:rPr>
          <w:rFonts w:ascii="Tahoma" w:hAnsi="Tahoma" w:cs="Tahoma"/>
          <w:b/>
          <w:sz w:val="19"/>
          <w:szCs w:val="19"/>
        </w:rPr>
      </w:pPr>
      <w:r w:rsidRPr="00964E51">
        <w:rPr>
          <w:rFonts w:ascii="Tahoma" w:hAnsi="Tahoma" w:cs="Tahoma"/>
          <w:b/>
          <w:sz w:val="19"/>
          <w:szCs w:val="19"/>
        </w:rPr>
        <w:t>/se upošteva v primeru, da izvajalec nastopa s podizvajalcem, ki ne zahteva neposrednega plačila/</w:t>
      </w:r>
    </w:p>
    <w:p w14:paraId="25E6D2E1" w14:textId="77777777" w:rsidR="00915790" w:rsidRPr="00964E51" w:rsidRDefault="00915790" w:rsidP="00915790">
      <w:pPr>
        <w:keepLines/>
        <w:widowControl w:val="0"/>
        <w:jc w:val="both"/>
        <w:rPr>
          <w:rFonts w:ascii="Tahoma" w:hAnsi="Tahoma" w:cs="Tahoma"/>
        </w:rPr>
      </w:pPr>
      <w:r w:rsidRPr="00964E51">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w:t>
      </w:r>
    </w:p>
    <w:p w14:paraId="2334BD4F" w14:textId="77777777" w:rsidR="00915790" w:rsidRPr="00964E51" w:rsidRDefault="00915790" w:rsidP="00915790">
      <w:pPr>
        <w:keepLines/>
        <w:widowControl w:val="0"/>
        <w:jc w:val="both"/>
        <w:rPr>
          <w:rFonts w:ascii="Tahoma" w:hAnsi="Tahoma" w:cs="Tahoma"/>
          <w:sz w:val="16"/>
        </w:rPr>
      </w:pPr>
    </w:p>
    <w:p w14:paraId="394F42B0" w14:textId="77777777" w:rsidR="00915790" w:rsidRPr="00964E51" w:rsidRDefault="00915790" w:rsidP="00915790">
      <w:pPr>
        <w:keepLines/>
        <w:widowControl w:val="0"/>
        <w:jc w:val="center"/>
        <w:rPr>
          <w:rFonts w:ascii="Tahoma" w:hAnsi="Tahoma" w:cs="Tahoma"/>
          <w:b/>
          <w:sz w:val="19"/>
          <w:szCs w:val="19"/>
        </w:rPr>
      </w:pPr>
      <w:r w:rsidRPr="00964E51">
        <w:rPr>
          <w:rFonts w:ascii="Tahoma" w:hAnsi="Tahoma" w:cs="Tahoma"/>
          <w:b/>
          <w:sz w:val="19"/>
          <w:szCs w:val="19"/>
        </w:rPr>
        <w:t>/se upošteva v primeru, da izvajalec nastopa s podizvajalcem, ki zahteva neposredno plačilo/</w:t>
      </w:r>
    </w:p>
    <w:p w14:paraId="30BE1C40" w14:textId="77777777" w:rsidR="00915790" w:rsidRPr="00964E51" w:rsidRDefault="00915790" w:rsidP="00915790">
      <w:pPr>
        <w:keepLines/>
        <w:widowControl w:val="0"/>
        <w:jc w:val="both"/>
        <w:rPr>
          <w:rFonts w:ascii="Tahoma" w:hAnsi="Tahoma" w:cs="Tahoma"/>
        </w:rPr>
      </w:pPr>
      <w:r w:rsidRPr="00964E51">
        <w:rPr>
          <w:rFonts w:ascii="Tahoma" w:hAnsi="Tahoma" w:cs="Tahoma"/>
        </w:rPr>
        <w:t xml:space="preserve">Kadar izvajalec izvaja javno naročilo s podizvajalcem, ki zahteva neposredno plačilo, mora v skladu s 94. členom ZJN-3: </w:t>
      </w:r>
    </w:p>
    <w:p w14:paraId="084E9394" w14:textId="77777777" w:rsidR="00915790" w:rsidRPr="00964E51" w:rsidRDefault="00915790" w:rsidP="00915790">
      <w:pPr>
        <w:keepLines/>
        <w:widowControl w:val="0"/>
        <w:numPr>
          <w:ilvl w:val="0"/>
          <w:numId w:val="33"/>
        </w:numPr>
        <w:ind w:left="426"/>
        <w:jc w:val="both"/>
        <w:rPr>
          <w:rFonts w:ascii="Tahoma" w:hAnsi="Tahoma" w:cs="Tahoma"/>
        </w:rPr>
      </w:pPr>
      <w:r w:rsidRPr="00964E51">
        <w:rPr>
          <w:rFonts w:ascii="Tahoma" w:hAnsi="Tahoma" w:cs="Tahoma"/>
        </w:rPr>
        <w:t>pooblastiti naročnika, da na podlagi potrjenega računa s strani izvajalca neposredno plačuje podizvajalcu,</w:t>
      </w:r>
    </w:p>
    <w:p w14:paraId="49803D74" w14:textId="77777777" w:rsidR="00915790" w:rsidRPr="00964E51" w:rsidRDefault="00915790" w:rsidP="00915790">
      <w:pPr>
        <w:keepLines/>
        <w:widowControl w:val="0"/>
        <w:numPr>
          <w:ilvl w:val="0"/>
          <w:numId w:val="33"/>
        </w:numPr>
        <w:ind w:left="426"/>
        <w:jc w:val="both"/>
        <w:rPr>
          <w:rFonts w:ascii="Tahoma" w:hAnsi="Tahoma" w:cs="Tahoma"/>
        </w:rPr>
      </w:pPr>
      <w:r w:rsidRPr="00964E51">
        <w:rPr>
          <w:rFonts w:ascii="Tahoma" w:hAnsi="Tahoma" w:cs="Tahoma"/>
        </w:rPr>
        <w:t xml:space="preserve">predložiti soglasje podizvajalca, na podlagi katerega naročnik namesto izvajalca poravna podizvajalčevo terjatev do izvajalca, </w:t>
      </w:r>
    </w:p>
    <w:p w14:paraId="57C256D1" w14:textId="77777777" w:rsidR="00915790" w:rsidRPr="00964E51" w:rsidRDefault="00915790" w:rsidP="00915790">
      <w:pPr>
        <w:keepLines/>
        <w:widowControl w:val="0"/>
        <w:numPr>
          <w:ilvl w:val="0"/>
          <w:numId w:val="33"/>
        </w:numPr>
        <w:ind w:left="426"/>
        <w:jc w:val="both"/>
        <w:rPr>
          <w:rFonts w:ascii="Tahoma" w:hAnsi="Tahoma" w:cs="Tahoma"/>
        </w:rPr>
      </w:pPr>
      <w:r w:rsidRPr="00964E51">
        <w:rPr>
          <w:rFonts w:ascii="Tahoma" w:hAnsi="Tahoma" w:cs="Tahoma"/>
        </w:rPr>
        <w:lastRenderedPageBreak/>
        <w:t>svojemu računu priložiti račun podizvajalca, ki ga je predhodno potrdil.</w:t>
      </w:r>
    </w:p>
    <w:p w14:paraId="55897B4C" w14:textId="77777777" w:rsidR="00915790" w:rsidRPr="00964E51" w:rsidRDefault="00915790" w:rsidP="00915790">
      <w:pPr>
        <w:keepLines/>
        <w:widowControl w:val="0"/>
        <w:jc w:val="both"/>
        <w:rPr>
          <w:rFonts w:ascii="Tahoma" w:hAnsi="Tahoma" w:cs="Tahoma"/>
        </w:rPr>
      </w:pPr>
    </w:p>
    <w:p w14:paraId="164BF79E" w14:textId="77777777" w:rsidR="00915790" w:rsidRPr="00964E51" w:rsidRDefault="00915790" w:rsidP="00915790">
      <w:pPr>
        <w:keepLines/>
        <w:widowControl w:val="0"/>
        <w:jc w:val="both"/>
        <w:rPr>
          <w:rFonts w:ascii="Tahoma" w:hAnsi="Tahoma" w:cs="Tahoma"/>
        </w:rPr>
      </w:pPr>
      <w:r w:rsidRPr="00964E51">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B67162D" w14:textId="77777777" w:rsidR="00915790" w:rsidRPr="00964E51" w:rsidRDefault="00915790" w:rsidP="00915790">
      <w:pPr>
        <w:keepLines/>
        <w:widowControl w:val="0"/>
        <w:jc w:val="both"/>
        <w:rPr>
          <w:rFonts w:ascii="Tahoma" w:hAnsi="Tahoma" w:cs="Tahoma"/>
        </w:rPr>
      </w:pPr>
    </w:p>
    <w:p w14:paraId="3CCABBE0" w14:textId="77777777" w:rsidR="00915790" w:rsidRPr="00964E51" w:rsidRDefault="00915790" w:rsidP="00915790">
      <w:pPr>
        <w:keepLines/>
        <w:widowControl w:val="0"/>
        <w:jc w:val="both"/>
        <w:rPr>
          <w:rFonts w:ascii="Tahoma" w:hAnsi="Tahoma" w:cs="Tahoma"/>
        </w:rPr>
      </w:pPr>
      <w:r w:rsidRPr="00964E51">
        <w:rPr>
          <w:rFonts w:ascii="Tahoma" w:hAnsi="Tahoma" w:cs="Tahoma"/>
        </w:rPr>
        <w:t>S plačilom posameznega zneska podizvajalcu obveznost naročnika za plačilo izvajalcu ugasne do višine tako plačanega zneska podizvajalcu.</w:t>
      </w:r>
    </w:p>
    <w:p w14:paraId="4BF5B74E" w14:textId="77777777" w:rsidR="00915790" w:rsidRPr="00964E51" w:rsidRDefault="00915790" w:rsidP="00915790">
      <w:pPr>
        <w:keepLines/>
        <w:widowControl w:val="0"/>
        <w:jc w:val="both"/>
        <w:rPr>
          <w:rFonts w:ascii="Tahoma" w:hAnsi="Tahoma" w:cs="Tahoma"/>
        </w:rPr>
      </w:pPr>
      <w:r w:rsidRPr="00964E51">
        <w:rPr>
          <w:rFonts w:ascii="Tahoma" w:hAnsi="Tahoma" w:cs="Tahoma"/>
        </w:rPr>
        <w:t>Naročnik bo potrjene račune podizvajalcev poravnal neposredno podizvajalcem na način in v roku, kot je dogovorjeno za plačilo izvajalcu.</w:t>
      </w:r>
    </w:p>
    <w:p w14:paraId="2C861450" w14:textId="77777777" w:rsidR="00915790" w:rsidRPr="00964E51" w:rsidRDefault="00915790" w:rsidP="00915790">
      <w:pPr>
        <w:keepLines/>
        <w:widowControl w:val="0"/>
        <w:jc w:val="both"/>
        <w:rPr>
          <w:rFonts w:ascii="Tahoma" w:hAnsi="Tahoma" w:cs="Tahoma"/>
          <w:sz w:val="16"/>
          <w:szCs w:val="16"/>
        </w:rPr>
      </w:pPr>
    </w:p>
    <w:p w14:paraId="2EC606E6" w14:textId="77777777" w:rsidR="00915790" w:rsidRPr="00964E51" w:rsidRDefault="00915790" w:rsidP="00915790">
      <w:pPr>
        <w:keepLines/>
        <w:widowControl w:val="0"/>
        <w:jc w:val="both"/>
        <w:rPr>
          <w:rFonts w:ascii="Tahoma" w:hAnsi="Tahoma" w:cs="Tahoma"/>
          <w:b/>
          <w:sz w:val="19"/>
          <w:szCs w:val="19"/>
        </w:rPr>
      </w:pPr>
      <w:r w:rsidRPr="00964E51">
        <w:rPr>
          <w:rFonts w:ascii="Tahoma" w:hAnsi="Tahoma" w:cs="Tahoma"/>
          <w:b/>
          <w:sz w:val="19"/>
          <w:szCs w:val="19"/>
        </w:rPr>
        <w:t>ALI</w:t>
      </w:r>
      <w:r w:rsidRPr="00964E51">
        <w:rPr>
          <w:rFonts w:ascii="Tahoma" w:hAnsi="Tahoma" w:cs="Tahoma"/>
          <w:b/>
          <w:sz w:val="19"/>
          <w:szCs w:val="19"/>
        </w:rPr>
        <w:tab/>
      </w:r>
      <w:r w:rsidRPr="00964E51">
        <w:rPr>
          <w:rFonts w:ascii="Tahoma" w:hAnsi="Tahoma" w:cs="Tahoma"/>
          <w:b/>
          <w:sz w:val="19"/>
          <w:szCs w:val="19"/>
        </w:rPr>
        <w:tab/>
      </w:r>
      <w:r w:rsidRPr="00964E51">
        <w:rPr>
          <w:rFonts w:ascii="Tahoma" w:hAnsi="Tahoma" w:cs="Tahoma"/>
          <w:b/>
          <w:sz w:val="19"/>
          <w:szCs w:val="19"/>
        </w:rPr>
        <w:tab/>
        <w:t>/se upošteva v primeru, da izvajalec ne nastopa s podizvajalcem/</w:t>
      </w:r>
    </w:p>
    <w:p w14:paraId="7E03641E" w14:textId="77777777" w:rsidR="00915790" w:rsidRPr="00964E51" w:rsidRDefault="00915790" w:rsidP="00915790">
      <w:pPr>
        <w:keepLines/>
        <w:widowControl w:val="0"/>
        <w:jc w:val="both"/>
        <w:rPr>
          <w:rFonts w:ascii="Tahoma" w:hAnsi="Tahoma" w:cs="Tahoma"/>
        </w:rPr>
      </w:pPr>
      <w:r w:rsidRPr="00964E51">
        <w:rPr>
          <w:rFonts w:ascii="Tahoma" w:hAnsi="Tahoma" w:cs="Tahoma"/>
        </w:rPr>
        <w:t xml:space="preserve">Izvajalec ob predložitvi ponudbe in ob sklenitvi tega okvirnega sporazuma nima prijavljenih podizvajalcev za izvedbo predmeta okvirnega sporazuma. </w:t>
      </w:r>
    </w:p>
    <w:p w14:paraId="6324C670" w14:textId="77777777" w:rsidR="00915790" w:rsidRPr="00964E51" w:rsidRDefault="00915790" w:rsidP="00915790">
      <w:pPr>
        <w:keepLines/>
        <w:widowControl w:val="0"/>
        <w:jc w:val="both"/>
        <w:rPr>
          <w:rFonts w:ascii="Tahoma" w:hAnsi="Tahoma" w:cs="Tahoma"/>
        </w:rPr>
      </w:pPr>
    </w:p>
    <w:p w14:paraId="14DD9420" w14:textId="77777777" w:rsidR="00915790" w:rsidRPr="00964E51" w:rsidRDefault="00915790" w:rsidP="00915790">
      <w:pPr>
        <w:keepLines/>
        <w:widowControl w:val="0"/>
        <w:jc w:val="both"/>
        <w:rPr>
          <w:rFonts w:ascii="Tahoma" w:hAnsi="Tahoma" w:cs="Tahoma"/>
        </w:rPr>
      </w:pPr>
      <w:r w:rsidRPr="00964E51">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13885683" w14:textId="77777777" w:rsidR="00915790" w:rsidRPr="00964E51" w:rsidRDefault="00915790" w:rsidP="00915790">
      <w:pPr>
        <w:keepLines/>
        <w:widowControl w:val="0"/>
        <w:jc w:val="both"/>
        <w:rPr>
          <w:rFonts w:ascii="Tahoma" w:hAnsi="Tahoma" w:cs="Tahoma"/>
          <w:sz w:val="16"/>
          <w:szCs w:val="16"/>
        </w:rPr>
      </w:pPr>
    </w:p>
    <w:p w14:paraId="706B8C9E" w14:textId="77777777" w:rsidR="00915790" w:rsidRPr="00964E51" w:rsidRDefault="00915790" w:rsidP="00915790">
      <w:pPr>
        <w:keepLines/>
        <w:widowControl w:val="0"/>
        <w:jc w:val="both"/>
        <w:rPr>
          <w:rFonts w:ascii="Tahoma" w:hAnsi="Tahoma" w:cs="Tahoma"/>
        </w:rPr>
      </w:pPr>
      <w:r w:rsidRPr="00964E51">
        <w:rPr>
          <w:rFonts w:ascii="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68FE8FF8" w14:textId="77777777" w:rsidR="00915790" w:rsidRPr="00964E51" w:rsidRDefault="00915790" w:rsidP="00915790">
      <w:pPr>
        <w:keepLines/>
        <w:widowControl w:val="0"/>
        <w:jc w:val="both"/>
        <w:rPr>
          <w:rFonts w:ascii="Tahoma" w:hAnsi="Tahoma" w:cs="Tahoma"/>
          <w:sz w:val="16"/>
        </w:rPr>
      </w:pPr>
    </w:p>
    <w:p w14:paraId="08E5FFA1" w14:textId="77777777" w:rsidR="00915790" w:rsidRPr="00964E51" w:rsidRDefault="00915790" w:rsidP="00915790">
      <w:pPr>
        <w:keepLines/>
        <w:widowControl w:val="0"/>
        <w:jc w:val="both"/>
        <w:rPr>
          <w:rFonts w:ascii="Tahoma" w:hAnsi="Tahoma" w:cs="Tahoma"/>
        </w:rPr>
      </w:pPr>
      <w:r w:rsidRPr="00964E51">
        <w:rPr>
          <w:rFonts w:ascii="Tahoma" w:hAnsi="Tahoma" w:cs="Tahoma"/>
        </w:rPr>
        <w:t>Izvajalec v razmerju do naročnika v celoti odgovarja za dobro izvedbo obveznosti iz okvirnega sporazuma, ne glede na število podizvajalcev.</w:t>
      </w:r>
    </w:p>
    <w:p w14:paraId="6FC37DD3" w14:textId="77777777" w:rsidR="000333FB" w:rsidRPr="00964E51" w:rsidRDefault="000333FB" w:rsidP="0046155C">
      <w:pPr>
        <w:keepLines/>
        <w:widowControl w:val="0"/>
        <w:jc w:val="both"/>
        <w:rPr>
          <w:rFonts w:ascii="Tahoma" w:hAnsi="Tahoma" w:cs="Tahoma"/>
        </w:rPr>
      </w:pPr>
    </w:p>
    <w:p w14:paraId="39BEF054" w14:textId="77777777" w:rsidR="000333FB" w:rsidRPr="00964E51" w:rsidRDefault="000333FB" w:rsidP="0046155C">
      <w:pPr>
        <w:keepLines/>
        <w:widowControl w:val="0"/>
        <w:jc w:val="both"/>
        <w:rPr>
          <w:rFonts w:ascii="Tahoma" w:hAnsi="Tahoma" w:cs="Tahoma"/>
          <w:b/>
        </w:rPr>
      </w:pPr>
      <w:r w:rsidRPr="00964E51">
        <w:rPr>
          <w:rFonts w:ascii="Tahoma" w:hAnsi="Tahoma" w:cs="Tahoma"/>
          <w:b/>
        </w:rPr>
        <w:t>Sestavni deli okvirnega sporazuma</w:t>
      </w:r>
    </w:p>
    <w:p w14:paraId="6D1696E9"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 xml:space="preserve">člen </w:t>
      </w:r>
    </w:p>
    <w:p w14:paraId="16A86507" w14:textId="77777777" w:rsidR="000333FB" w:rsidRPr="00964E51" w:rsidRDefault="000333FB" w:rsidP="0046155C">
      <w:pPr>
        <w:keepLines/>
        <w:widowControl w:val="0"/>
        <w:jc w:val="both"/>
        <w:rPr>
          <w:rFonts w:ascii="Tahoma" w:hAnsi="Tahoma" w:cs="Tahoma"/>
          <w:sz w:val="18"/>
          <w:szCs w:val="18"/>
        </w:rPr>
      </w:pPr>
    </w:p>
    <w:p w14:paraId="55388519" w14:textId="77777777" w:rsidR="000333FB" w:rsidRPr="00964E51" w:rsidRDefault="000333FB" w:rsidP="0046155C">
      <w:pPr>
        <w:keepLines/>
        <w:widowControl w:val="0"/>
        <w:tabs>
          <w:tab w:val="left" w:pos="1702"/>
        </w:tabs>
        <w:jc w:val="both"/>
        <w:rPr>
          <w:rFonts w:ascii="Tahoma" w:hAnsi="Tahoma" w:cs="Tahoma"/>
          <w:lang w:eastAsia="ar-SA"/>
        </w:rPr>
      </w:pPr>
      <w:r w:rsidRPr="00964E51">
        <w:rPr>
          <w:rFonts w:ascii="Tahoma" w:hAnsi="Tahoma" w:cs="Tahoma"/>
          <w:lang w:eastAsia="ar-SA"/>
        </w:rPr>
        <w:t>Stranki okvirnega sporazuma ugotavljata, da so sestavni deli okvirnega sporazuma:</w:t>
      </w:r>
    </w:p>
    <w:p w14:paraId="7456FBD3" w14:textId="2A2E602D"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 xml:space="preserve">razpisna dokumentacija št. </w:t>
      </w:r>
      <w:r w:rsidR="00014563" w:rsidRPr="00964E51">
        <w:rPr>
          <w:rFonts w:ascii="Tahoma" w:hAnsi="Tahoma" w:cs="Tahoma"/>
        </w:rPr>
        <w:t>VKS-52/25</w:t>
      </w:r>
      <w:r w:rsidRPr="00964E51">
        <w:rPr>
          <w:rFonts w:ascii="Tahoma" w:hAnsi="Tahoma" w:cs="Tahoma"/>
        </w:rPr>
        <w:t xml:space="preserve"> (z vsemi njenimi prilogami),</w:t>
      </w:r>
    </w:p>
    <w:p w14:paraId="4807D57F"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ponudba izvajalca št. ________ z dne ________ ,</w:t>
      </w:r>
    </w:p>
    <w:p w14:paraId="6F964F1D" w14:textId="77777777" w:rsidR="000333FB" w:rsidRPr="00964E51" w:rsidRDefault="000333FB" w:rsidP="0046155C">
      <w:pPr>
        <w:keepLines/>
        <w:widowControl w:val="0"/>
        <w:numPr>
          <w:ilvl w:val="0"/>
          <w:numId w:val="33"/>
        </w:numPr>
        <w:ind w:left="567"/>
        <w:jc w:val="both"/>
        <w:rPr>
          <w:rFonts w:ascii="Tahoma" w:hAnsi="Tahoma" w:cs="Tahoma"/>
        </w:rPr>
      </w:pPr>
      <w:r w:rsidRPr="00964E51">
        <w:rPr>
          <w:rFonts w:ascii="Tahoma" w:hAnsi="Tahoma" w:cs="Tahoma"/>
        </w:rPr>
        <w:t>vsi drugi pisni sporazumi in zapisniške ugotovitve, ki sta jih podpisala skrbnika oziroma kontaktni osebi strank okvirnega sporazuma.</w:t>
      </w:r>
    </w:p>
    <w:p w14:paraId="0556B774" w14:textId="77777777" w:rsidR="000333FB" w:rsidRPr="00964E51" w:rsidRDefault="000333FB" w:rsidP="0046155C">
      <w:pPr>
        <w:keepLines/>
        <w:widowControl w:val="0"/>
        <w:tabs>
          <w:tab w:val="left" w:pos="1702"/>
        </w:tabs>
        <w:rPr>
          <w:rFonts w:ascii="Tahoma" w:hAnsi="Tahoma" w:cs="Tahoma"/>
          <w:sz w:val="18"/>
          <w:szCs w:val="18"/>
          <w:lang w:eastAsia="ar-SA"/>
        </w:rPr>
      </w:pPr>
    </w:p>
    <w:p w14:paraId="6AC89B67" w14:textId="77777777" w:rsidR="000333FB" w:rsidRPr="00964E51" w:rsidRDefault="000333FB" w:rsidP="0046155C">
      <w:pPr>
        <w:keepLines/>
        <w:widowControl w:val="0"/>
        <w:jc w:val="both"/>
        <w:rPr>
          <w:rFonts w:ascii="Tahoma" w:hAnsi="Tahoma" w:cs="Tahoma"/>
          <w:lang w:eastAsia="ar-SA"/>
        </w:rPr>
      </w:pPr>
      <w:r w:rsidRPr="00964E51">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61ED4CA7" w14:textId="77777777" w:rsidR="000333FB" w:rsidRPr="00964E51" w:rsidRDefault="000333FB" w:rsidP="0046155C">
      <w:pPr>
        <w:keepLines/>
        <w:widowControl w:val="0"/>
        <w:jc w:val="both"/>
        <w:rPr>
          <w:rFonts w:ascii="Tahoma" w:hAnsi="Tahoma" w:cs="Tahoma"/>
          <w:sz w:val="12"/>
        </w:rPr>
      </w:pPr>
    </w:p>
    <w:p w14:paraId="67A2971B" w14:textId="77777777" w:rsidR="000333FB" w:rsidRPr="00964E51" w:rsidRDefault="000333FB" w:rsidP="0046155C">
      <w:pPr>
        <w:keepLines/>
        <w:widowControl w:val="0"/>
        <w:jc w:val="both"/>
        <w:rPr>
          <w:rFonts w:ascii="Tahoma" w:hAnsi="Tahoma" w:cs="Tahoma"/>
          <w:b/>
        </w:rPr>
      </w:pPr>
      <w:r w:rsidRPr="00964E51">
        <w:rPr>
          <w:rFonts w:ascii="Tahoma" w:hAnsi="Tahoma" w:cs="Tahoma"/>
          <w:b/>
        </w:rPr>
        <w:t>Protikorupcijska klavzula</w:t>
      </w:r>
    </w:p>
    <w:p w14:paraId="638BCAFC" w14:textId="77777777" w:rsidR="000333FB" w:rsidRPr="00964E51" w:rsidRDefault="000333FB" w:rsidP="0046155C">
      <w:pPr>
        <w:keepLines/>
        <w:widowControl w:val="0"/>
        <w:numPr>
          <w:ilvl w:val="0"/>
          <w:numId w:val="37"/>
        </w:numPr>
        <w:jc w:val="center"/>
        <w:rPr>
          <w:rFonts w:ascii="Tahoma" w:hAnsi="Tahoma" w:cs="Tahoma"/>
          <w:snapToGrid w:val="0"/>
        </w:rPr>
      </w:pPr>
      <w:r w:rsidRPr="00964E51">
        <w:rPr>
          <w:rFonts w:ascii="Tahoma" w:hAnsi="Tahoma" w:cs="Tahoma"/>
          <w:snapToGrid w:val="0"/>
        </w:rPr>
        <w:t xml:space="preserve">člen </w:t>
      </w:r>
    </w:p>
    <w:p w14:paraId="04F72022" w14:textId="77777777" w:rsidR="000333FB" w:rsidRPr="00964E51" w:rsidRDefault="000333FB" w:rsidP="0046155C">
      <w:pPr>
        <w:keepLines/>
        <w:widowControl w:val="0"/>
        <w:rPr>
          <w:rFonts w:ascii="Tahoma" w:hAnsi="Tahoma" w:cs="Tahoma"/>
          <w:snapToGrid w:val="0"/>
          <w:sz w:val="12"/>
        </w:rPr>
      </w:pPr>
    </w:p>
    <w:p w14:paraId="17987220" w14:textId="77777777" w:rsidR="000333FB" w:rsidRPr="00964E51" w:rsidRDefault="000333FB" w:rsidP="0046155C">
      <w:pPr>
        <w:keepLines/>
        <w:widowControl w:val="0"/>
        <w:jc w:val="both"/>
        <w:rPr>
          <w:rFonts w:ascii="Tahoma" w:eastAsia="Calibri" w:hAnsi="Tahoma" w:cs="Tahoma"/>
        </w:rPr>
      </w:pPr>
      <w:r w:rsidRPr="00964E51">
        <w:rPr>
          <w:rFonts w:ascii="Tahoma" w:eastAsia="Calibri"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4E5EEAD3" w14:textId="77777777" w:rsidR="000333FB" w:rsidRPr="00964E51" w:rsidRDefault="000333FB" w:rsidP="0046155C">
      <w:pPr>
        <w:keepLines/>
        <w:widowControl w:val="0"/>
        <w:jc w:val="both"/>
        <w:rPr>
          <w:rFonts w:ascii="Tahoma" w:eastAsia="Calibri" w:hAnsi="Tahoma" w:cs="Tahoma"/>
          <w:sz w:val="18"/>
          <w:szCs w:val="18"/>
        </w:rPr>
      </w:pPr>
    </w:p>
    <w:p w14:paraId="2A637925" w14:textId="77777777" w:rsidR="000333FB" w:rsidRPr="00964E51" w:rsidRDefault="000333FB" w:rsidP="0046155C">
      <w:pPr>
        <w:keepLines/>
        <w:widowControl w:val="0"/>
        <w:jc w:val="both"/>
        <w:rPr>
          <w:rFonts w:ascii="Tahoma" w:eastAsia="Calibri" w:hAnsi="Tahoma" w:cs="Tahoma"/>
        </w:rPr>
      </w:pPr>
      <w:r w:rsidRPr="00964E51">
        <w:rPr>
          <w:rFonts w:ascii="Tahoma" w:eastAsia="Calibri"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273AF54F" w14:textId="2325EC0F" w:rsidR="000333FB" w:rsidRPr="00964E51" w:rsidRDefault="000333FB" w:rsidP="0046155C">
      <w:pPr>
        <w:keepLines/>
        <w:widowControl w:val="0"/>
        <w:jc w:val="both"/>
        <w:rPr>
          <w:rFonts w:ascii="Tahoma" w:eastAsia="Calibri" w:hAnsi="Tahoma" w:cs="Tahoma"/>
          <w:b/>
        </w:rPr>
      </w:pPr>
      <w:r w:rsidRPr="00964E51">
        <w:rPr>
          <w:rFonts w:ascii="Tahoma" w:eastAsia="Calibri" w:hAnsi="Tahoma" w:cs="Tahoma"/>
          <w:b/>
        </w:rPr>
        <w:lastRenderedPageBreak/>
        <w:t>Razvezni pogoj</w:t>
      </w:r>
    </w:p>
    <w:p w14:paraId="1BE193A5" w14:textId="77777777" w:rsidR="000333FB" w:rsidRPr="00964E51" w:rsidRDefault="000333FB" w:rsidP="0046155C">
      <w:pPr>
        <w:keepLines/>
        <w:widowControl w:val="0"/>
        <w:numPr>
          <w:ilvl w:val="0"/>
          <w:numId w:val="37"/>
        </w:numPr>
        <w:jc w:val="center"/>
        <w:rPr>
          <w:rFonts w:ascii="Tahoma" w:hAnsi="Tahoma" w:cs="Tahoma"/>
          <w:snapToGrid w:val="0"/>
        </w:rPr>
      </w:pPr>
      <w:r w:rsidRPr="00964E51">
        <w:rPr>
          <w:rFonts w:ascii="Tahoma" w:hAnsi="Tahoma" w:cs="Tahoma"/>
        </w:rPr>
        <w:t>člen</w:t>
      </w:r>
      <w:r w:rsidRPr="00964E51">
        <w:rPr>
          <w:rFonts w:ascii="Tahoma" w:hAnsi="Tahoma" w:cs="Tahoma"/>
          <w:snapToGrid w:val="0"/>
        </w:rPr>
        <w:t xml:space="preserve"> </w:t>
      </w:r>
    </w:p>
    <w:p w14:paraId="52260278" w14:textId="77777777" w:rsidR="00C626B6" w:rsidRPr="00964E51" w:rsidRDefault="000333FB" w:rsidP="00C626B6">
      <w:pPr>
        <w:keepLines/>
        <w:widowControl w:val="0"/>
        <w:jc w:val="both"/>
        <w:rPr>
          <w:rFonts w:ascii="Tahoma" w:hAnsi="Tahoma" w:cs="Tahoma"/>
          <w:sz w:val="16"/>
          <w:szCs w:val="16"/>
        </w:rPr>
      </w:pPr>
      <w:r w:rsidRPr="00964E51">
        <w:rPr>
          <w:rFonts w:ascii="Tahoma" w:hAnsi="Tahoma" w:cs="Tahoma"/>
          <w:sz w:val="16"/>
          <w:szCs w:val="16"/>
        </w:rPr>
        <w:t xml:space="preserve"> </w:t>
      </w:r>
    </w:p>
    <w:p w14:paraId="6DB06EF6" w14:textId="3C8EECFA" w:rsidR="004F3DA1" w:rsidRPr="00964E51" w:rsidRDefault="004F3DA1" w:rsidP="00C626B6">
      <w:pPr>
        <w:keepLines/>
        <w:widowControl w:val="0"/>
        <w:jc w:val="both"/>
        <w:rPr>
          <w:rFonts w:ascii="Tahoma" w:hAnsi="Tahoma" w:cs="Tahoma"/>
        </w:rPr>
      </w:pPr>
      <w:r w:rsidRPr="00964E51">
        <w:rPr>
          <w:rFonts w:ascii="Tahoma" w:hAnsi="Tahoma" w:cs="Tahoma"/>
        </w:rPr>
        <w:t>Ta okvirni sporazum je sklenjen pod razveznim pogojem, ki se uresniči v primeru izpolnitve ene od naslednjih okoliščin:</w:t>
      </w:r>
    </w:p>
    <w:p w14:paraId="249DD7EB" w14:textId="77777777" w:rsidR="004F3DA1" w:rsidRPr="00964E51" w:rsidRDefault="004F3DA1" w:rsidP="004F3DA1">
      <w:pPr>
        <w:keepLines/>
        <w:widowControl w:val="0"/>
        <w:numPr>
          <w:ilvl w:val="0"/>
          <w:numId w:val="46"/>
        </w:numPr>
        <w:tabs>
          <w:tab w:val="left" w:pos="1080"/>
          <w:tab w:val="left" w:pos="1702"/>
        </w:tabs>
        <w:spacing w:line="259" w:lineRule="auto"/>
        <w:ind w:left="567"/>
        <w:jc w:val="both"/>
        <w:rPr>
          <w:rFonts w:ascii="Tahoma" w:hAnsi="Tahoma" w:cs="Tahoma"/>
        </w:rPr>
      </w:pPr>
      <w:r w:rsidRPr="00964E51">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56711249" w14:textId="77777777" w:rsidR="004F3DA1" w:rsidRPr="00964E51" w:rsidRDefault="004F3DA1" w:rsidP="004F3DA1">
      <w:pPr>
        <w:keepLines/>
        <w:widowControl w:val="0"/>
        <w:numPr>
          <w:ilvl w:val="0"/>
          <w:numId w:val="46"/>
        </w:numPr>
        <w:tabs>
          <w:tab w:val="left" w:pos="1080"/>
          <w:tab w:val="left" w:pos="1702"/>
        </w:tabs>
        <w:spacing w:line="259" w:lineRule="auto"/>
        <w:ind w:left="567"/>
        <w:jc w:val="both"/>
        <w:rPr>
          <w:rFonts w:ascii="Tahoma" w:hAnsi="Tahoma" w:cs="Tahoma"/>
        </w:rPr>
      </w:pPr>
      <w:r w:rsidRPr="00964E51">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AD75209" w14:textId="77777777" w:rsidR="004F3DA1" w:rsidRPr="00964E51" w:rsidRDefault="004F3DA1" w:rsidP="004F3DA1">
      <w:pPr>
        <w:keepLines/>
        <w:widowControl w:val="0"/>
        <w:tabs>
          <w:tab w:val="left" w:pos="1080"/>
          <w:tab w:val="left" w:pos="1702"/>
        </w:tabs>
        <w:jc w:val="both"/>
        <w:rPr>
          <w:rFonts w:ascii="Tahoma" w:hAnsi="Tahoma" w:cs="Tahoma"/>
          <w:sz w:val="12"/>
          <w:szCs w:val="12"/>
        </w:rPr>
      </w:pPr>
    </w:p>
    <w:p w14:paraId="4173031A" w14:textId="77777777" w:rsidR="004F3DA1" w:rsidRPr="00964E51" w:rsidRDefault="004F3DA1" w:rsidP="004F3DA1">
      <w:pPr>
        <w:keepLines/>
        <w:widowControl w:val="0"/>
        <w:tabs>
          <w:tab w:val="left" w:pos="1080"/>
          <w:tab w:val="left" w:pos="1702"/>
        </w:tabs>
        <w:jc w:val="both"/>
        <w:rPr>
          <w:rFonts w:ascii="Tahoma" w:hAnsi="Tahoma" w:cs="Tahoma"/>
        </w:rPr>
      </w:pPr>
      <w:r w:rsidRPr="00964E51">
        <w:rPr>
          <w:rFonts w:ascii="Tahoma" w:hAnsi="Tahoma" w:cs="Tahoma"/>
        </w:rPr>
        <w:t xml:space="preserve">V primeru seznanitve naročnika s kršitvijo mora ta o tem obvestiti izvajalca v desetih (10) dneh. </w:t>
      </w:r>
    </w:p>
    <w:p w14:paraId="744AE27F" w14:textId="77777777" w:rsidR="004F3DA1" w:rsidRPr="00964E51" w:rsidRDefault="004F3DA1" w:rsidP="004F3DA1">
      <w:pPr>
        <w:keepLines/>
        <w:widowControl w:val="0"/>
        <w:tabs>
          <w:tab w:val="left" w:pos="1080"/>
          <w:tab w:val="left" w:pos="1702"/>
        </w:tabs>
        <w:jc w:val="both"/>
        <w:rPr>
          <w:rFonts w:ascii="Tahoma" w:hAnsi="Tahoma" w:cs="Tahoma"/>
          <w:sz w:val="18"/>
          <w:szCs w:val="18"/>
        </w:rPr>
      </w:pPr>
    </w:p>
    <w:p w14:paraId="77E00B1C" w14:textId="77777777" w:rsidR="004F3DA1" w:rsidRPr="00964E51" w:rsidRDefault="004F3DA1" w:rsidP="004F3DA1">
      <w:pPr>
        <w:keepLines/>
        <w:widowControl w:val="0"/>
        <w:tabs>
          <w:tab w:val="left" w:pos="1080"/>
          <w:tab w:val="left" w:pos="1702"/>
        </w:tabs>
        <w:jc w:val="both"/>
        <w:rPr>
          <w:rFonts w:ascii="Tahoma" w:hAnsi="Tahoma" w:cs="Tahoma"/>
        </w:rPr>
      </w:pPr>
      <w:r w:rsidRPr="00964E51">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9171D71" w14:textId="77777777" w:rsidR="004F3DA1" w:rsidRPr="00964E51" w:rsidRDefault="004F3DA1" w:rsidP="004F3DA1">
      <w:pPr>
        <w:keepLines/>
        <w:widowControl w:val="0"/>
        <w:tabs>
          <w:tab w:val="left" w:pos="1080"/>
          <w:tab w:val="left" w:pos="1702"/>
        </w:tabs>
        <w:jc w:val="both"/>
        <w:rPr>
          <w:rFonts w:ascii="Tahoma" w:hAnsi="Tahoma" w:cs="Tahoma"/>
          <w:sz w:val="18"/>
          <w:szCs w:val="18"/>
        </w:rPr>
      </w:pPr>
    </w:p>
    <w:p w14:paraId="36D16406" w14:textId="77777777" w:rsidR="004F3DA1" w:rsidRPr="00964E51" w:rsidRDefault="004F3DA1" w:rsidP="004F3DA1">
      <w:pPr>
        <w:keepLines/>
        <w:widowControl w:val="0"/>
        <w:tabs>
          <w:tab w:val="left" w:pos="1080"/>
          <w:tab w:val="left" w:pos="1702"/>
        </w:tabs>
        <w:jc w:val="both"/>
        <w:rPr>
          <w:rFonts w:ascii="Tahoma" w:hAnsi="Tahoma" w:cs="Tahoma"/>
        </w:rPr>
      </w:pPr>
      <w:r w:rsidRPr="00964E51">
        <w:rPr>
          <w:rFonts w:ascii="Tahoma" w:hAnsi="Tahoma" w:cs="Tahoma"/>
        </w:rPr>
        <w:t xml:space="preserve">Če izvajalec ne predloži dokazov za podizvajalca ali če jih predloži, pa naročnik oceni, da ti ukrepi ne zadoščajo, lahko izvajalec zamenja podizvajalca v roku, ki ga določi naročnik in ne sme biti daljši od petnajst (15) dni v skladu s 94. členom ZJN-3, ali sam prevzame del, ki ga je oddal v </w:t>
      </w:r>
      <w:proofErr w:type="spellStart"/>
      <w:r w:rsidRPr="00964E51">
        <w:rPr>
          <w:rFonts w:ascii="Tahoma" w:hAnsi="Tahoma" w:cs="Tahoma"/>
        </w:rPr>
        <w:t>podizvajanje</w:t>
      </w:r>
      <w:proofErr w:type="spellEnd"/>
      <w:r w:rsidRPr="00964E51">
        <w:rPr>
          <w:rFonts w:ascii="Tahoma" w:hAnsi="Tahoma" w:cs="Tahoma"/>
        </w:rPr>
        <w:t xml:space="preserve"> temu podizvajalcu, če ta zamenjava ali prevzem ne pomeni bistvene spremembe okvirnega sporazuma. </w:t>
      </w:r>
    </w:p>
    <w:p w14:paraId="19F70A35" w14:textId="77777777" w:rsidR="004F3DA1" w:rsidRPr="00964E51" w:rsidRDefault="004F3DA1" w:rsidP="004F3DA1">
      <w:pPr>
        <w:keepLines/>
        <w:widowControl w:val="0"/>
        <w:tabs>
          <w:tab w:val="left" w:pos="1080"/>
          <w:tab w:val="left" w:pos="1702"/>
        </w:tabs>
        <w:jc w:val="both"/>
        <w:rPr>
          <w:rFonts w:ascii="Tahoma" w:hAnsi="Tahoma" w:cs="Tahoma"/>
          <w:sz w:val="18"/>
          <w:szCs w:val="18"/>
        </w:rPr>
      </w:pPr>
    </w:p>
    <w:p w14:paraId="354F466E" w14:textId="77777777" w:rsidR="004F3DA1" w:rsidRPr="00964E51" w:rsidRDefault="004F3DA1" w:rsidP="004F3DA1">
      <w:pPr>
        <w:keepLines/>
        <w:widowControl w:val="0"/>
        <w:tabs>
          <w:tab w:val="left" w:pos="1080"/>
          <w:tab w:val="left" w:pos="1702"/>
        </w:tabs>
        <w:jc w:val="both"/>
        <w:rPr>
          <w:rFonts w:ascii="Tahoma" w:hAnsi="Tahoma" w:cs="Tahoma"/>
        </w:rPr>
      </w:pPr>
      <w:r w:rsidRPr="00964E51">
        <w:rPr>
          <w:rFonts w:ascii="Tahoma" w:hAnsi="Tahoma" w:cs="Tahoma"/>
        </w:rPr>
        <w:t xml:space="preserve">Če izvajalec ne predloži dokazov zase ali za podizvajalca ali če jih predloži,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3D4DC620" w14:textId="77777777" w:rsidR="004F3DA1" w:rsidRPr="00964E51" w:rsidRDefault="004F3DA1" w:rsidP="004F3DA1">
      <w:pPr>
        <w:keepLines/>
        <w:widowControl w:val="0"/>
        <w:tabs>
          <w:tab w:val="left" w:pos="1080"/>
          <w:tab w:val="left" w:pos="1702"/>
        </w:tabs>
        <w:jc w:val="both"/>
        <w:rPr>
          <w:rFonts w:ascii="Tahoma" w:hAnsi="Tahoma" w:cs="Tahoma"/>
          <w:sz w:val="18"/>
        </w:rPr>
      </w:pPr>
    </w:p>
    <w:p w14:paraId="6BB67D22" w14:textId="77777777" w:rsidR="004F3DA1" w:rsidRPr="00964E51" w:rsidRDefault="004F3DA1" w:rsidP="004F3DA1">
      <w:pPr>
        <w:keepLines/>
        <w:widowControl w:val="0"/>
        <w:tabs>
          <w:tab w:val="left" w:pos="1080"/>
          <w:tab w:val="left" w:pos="1702"/>
        </w:tabs>
        <w:jc w:val="both"/>
        <w:rPr>
          <w:rFonts w:ascii="Tahoma" w:hAnsi="Tahoma" w:cs="Tahoma"/>
        </w:rPr>
      </w:pPr>
      <w:r w:rsidRPr="00964E51">
        <w:rPr>
          <w:rFonts w:ascii="Tahoma" w:hAnsi="Tahoma" w:cs="Tahoma"/>
        </w:rPr>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p w14:paraId="30AA5A65" w14:textId="7F331A36" w:rsidR="000333FB" w:rsidRPr="00964E51" w:rsidRDefault="000333FB" w:rsidP="0046155C">
      <w:pPr>
        <w:keepLines/>
        <w:widowControl w:val="0"/>
        <w:jc w:val="both"/>
        <w:outlineLvl w:val="2"/>
        <w:rPr>
          <w:rFonts w:ascii="Tahoma" w:hAnsi="Tahoma" w:cs="Tahoma"/>
          <w:b/>
        </w:rPr>
      </w:pPr>
    </w:p>
    <w:p w14:paraId="434B0D60" w14:textId="77777777" w:rsidR="004F3DA1" w:rsidRPr="00964E51" w:rsidRDefault="004F3DA1" w:rsidP="004F3DA1">
      <w:pPr>
        <w:keepLines/>
        <w:widowControl w:val="0"/>
        <w:jc w:val="both"/>
        <w:rPr>
          <w:rFonts w:ascii="Tahoma" w:hAnsi="Tahoma" w:cs="Tahoma"/>
          <w:b/>
        </w:rPr>
      </w:pPr>
      <w:r w:rsidRPr="00964E51">
        <w:rPr>
          <w:rFonts w:ascii="Tahoma" w:hAnsi="Tahoma" w:cs="Tahoma"/>
          <w:b/>
        </w:rPr>
        <w:t>Reševanje sporov</w:t>
      </w:r>
    </w:p>
    <w:p w14:paraId="314CE1A2" w14:textId="77777777" w:rsidR="004F3DA1" w:rsidRPr="00964E51" w:rsidRDefault="004F3DA1" w:rsidP="004F3DA1">
      <w:pPr>
        <w:keepLines/>
        <w:widowControl w:val="0"/>
        <w:numPr>
          <w:ilvl w:val="0"/>
          <w:numId w:val="37"/>
        </w:numPr>
        <w:jc w:val="center"/>
        <w:rPr>
          <w:rFonts w:ascii="Tahoma" w:hAnsi="Tahoma" w:cs="Tahoma"/>
          <w:snapToGrid w:val="0"/>
        </w:rPr>
      </w:pPr>
      <w:r w:rsidRPr="00964E51">
        <w:rPr>
          <w:rFonts w:ascii="Tahoma" w:hAnsi="Tahoma" w:cs="Tahoma"/>
          <w:snapToGrid w:val="0"/>
        </w:rPr>
        <w:t>člen</w:t>
      </w:r>
    </w:p>
    <w:p w14:paraId="6D78E1CF" w14:textId="77777777" w:rsidR="004F3DA1" w:rsidRPr="00964E51" w:rsidRDefault="004F3DA1" w:rsidP="004F3DA1">
      <w:pPr>
        <w:keepLines/>
        <w:widowControl w:val="0"/>
        <w:tabs>
          <w:tab w:val="left" w:pos="567"/>
          <w:tab w:val="left" w:pos="1418"/>
          <w:tab w:val="left" w:pos="1702"/>
        </w:tabs>
        <w:jc w:val="both"/>
        <w:rPr>
          <w:rFonts w:ascii="Tahoma" w:hAnsi="Tahoma" w:cs="Tahoma"/>
          <w:sz w:val="12"/>
        </w:rPr>
      </w:pPr>
    </w:p>
    <w:p w14:paraId="517BB9DC" w14:textId="67949386" w:rsidR="004F3DA1" w:rsidRPr="00964E51" w:rsidRDefault="004F3DA1" w:rsidP="004F3DA1">
      <w:pPr>
        <w:keepLines/>
        <w:widowControl w:val="0"/>
        <w:tabs>
          <w:tab w:val="left" w:pos="567"/>
          <w:tab w:val="left" w:pos="1418"/>
          <w:tab w:val="left" w:pos="1702"/>
        </w:tabs>
        <w:jc w:val="both"/>
        <w:rPr>
          <w:rFonts w:ascii="Tahoma" w:hAnsi="Tahoma" w:cs="Tahoma"/>
        </w:rPr>
      </w:pPr>
      <w:r w:rsidRPr="00964E51">
        <w:rPr>
          <w:rFonts w:ascii="Tahoma"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r w:rsidR="004F0C46" w:rsidRPr="00964E51">
        <w:rPr>
          <w:rFonts w:ascii="Tahoma" w:hAnsi="Tahoma" w:cs="Tahoma"/>
        </w:rPr>
        <w:t xml:space="preserve"> z uporabo prava Republike Slovenije</w:t>
      </w:r>
      <w:r w:rsidRPr="00964E51">
        <w:rPr>
          <w:rFonts w:ascii="Tahoma" w:hAnsi="Tahoma" w:cs="Tahoma"/>
        </w:rPr>
        <w:t>.</w:t>
      </w:r>
    </w:p>
    <w:p w14:paraId="668188D8" w14:textId="77777777" w:rsidR="004F3DA1" w:rsidRPr="00964E51" w:rsidRDefault="004F3DA1" w:rsidP="0046155C">
      <w:pPr>
        <w:keepLines/>
        <w:widowControl w:val="0"/>
        <w:jc w:val="both"/>
        <w:outlineLvl w:val="2"/>
        <w:rPr>
          <w:rFonts w:ascii="Tahoma" w:hAnsi="Tahoma" w:cs="Tahoma"/>
          <w:b/>
        </w:rPr>
      </w:pPr>
    </w:p>
    <w:p w14:paraId="125AB08E" w14:textId="77777777" w:rsidR="000333FB" w:rsidRPr="00964E51" w:rsidRDefault="000333FB" w:rsidP="0046155C">
      <w:pPr>
        <w:keepLines/>
        <w:widowControl w:val="0"/>
        <w:jc w:val="both"/>
        <w:outlineLvl w:val="2"/>
        <w:rPr>
          <w:rFonts w:ascii="Tahoma" w:hAnsi="Tahoma" w:cs="Tahoma"/>
          <w:b/>
        </w:rPr>
      </w:pPr>
      <w:r w:rsidRPr="00964E51">
        <w:rPr>
          <w:rFonts w:ascii="Tahoma" w:hAnsi="Tahoma" w:cs="Tahoma"/>
          <w:b/>
        </w:rPr>
        <w:t>Ostale določbe</w:t>
      </w:r>
    </w:p>
    <w:p w14:paraId="3C340596"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32C728B4" w14:textId="77777777" w:rsidR="000333FB" w:rsidRPr="00964E51" w:rsidRDefault="000333FB" w:rsidP="0046155C">
      <w:pPr>
        <w:keepLines/>
        <w:widowControl w:val="0"/>
        <w:tabs>
          <w:tab w:val="left" w:pos="567"/>
          <w:tab w:val="left" w:pos="1418"/>
          <w:tab w:val="left" w:pos="1702"/>
        </w:tabs>
        <w:jc w:val="both"/>
        <w:rPr>
          <w:rFonts w:ascii="Tahoma" w:hAnsi="Tahoma" w:cs="Tahoma"/>
        </w:rPr>
      </w:pPr>
    </w:p>
    <w:p w14:paraId="1D7159BC" w14:textId="53ACC772" w:rsidR="000333FB" w:rsidRPr="00964E51" w:rsidRDefault="000333FB" w:rsidP="0046155C">
      <w:pPr>
        <w:keepLines/>
        <w:widowControl w:val="0"/>
        <w:tabs>
          <w:tab w:val="left" w:pos="567"/>
          <w:tab w:val="left" w:pos="1418"/>
          <w:tab w:val="left" w:pos="1702"/>
        </w:tabs>
        <w:jc w:val="both"/>
        <w:rPr>
          <w:rFonts w:ascii="Tahoma" w:hAnsi="Tahoma" w:cs="Tahoma"/>
        </w:rPr>
      </w:pPr>
      <w:r w:rsidRPr="00964E51">
        <w:rPr>
          <w:rFonts w:ascii="Tahoma" w:hAnsi="Tahoma" w:cs="Tahoma"/>
        </w:rPr>
        <w:t xml:space="preserve">Stranki tega okvirnega sporazuma se obvezujeta, da bosta uredili vse, kar je potrebno za izvršitev sporazuma in da bosta ravnali </w:t>
      </w:r>
      <w:r w:rsidR="004B501E" w:rsidRPr="00964E51">
        <w:rPr>
          <w:rFonts w:ascii="Tahoma" w:hAnsi="Tahoma" w:cs="Tahoma"/>
        </w:rPr>
        <w:t>s potrebno skrbnostjo</w:t>
      </w:r>
      <w:r w:rsidRPr="00964E51">
        <w:rPr>
          <w:rFonts w:ascii="Tahoma" w:hAnsi="Tahoma" w:cs="Tahoma"/>
        </w:rPr>
        <w:t xml:space="preserve">. </w:t>
      </w:r>
      <w:r w:rsidR="009F50BE" w:rsidRPr="00964E51">
        <w:rPr>
          <w:rFonts w:ascii="Tahoma" w:eastAsia="Tahoma" w:hAnsi="Tahoma" w:cs="Tahoma"/>
        </w:rPr>
        <w:t>Za urejanje razmerij, ki niso izrecno urejena s tem okvirnim sporazumom, se uporabljajo določila Obligacijskega zakonika</w:t>
      </w:r>
      <w:r w:rsidRPr="00964E51">
        <w:rPr>
          <w:rFonts w:ascii="Tahoma" w:hAnsi="Tahoma" w:cs="Tahoma"/>
        </w:rPr>
        <w:t>.</w:t>
      </w:r>
    </w:p>
    <w:p w14:paraId="208C3AB2" w14:textId="77777777" w:rsidR="000333FB" w:rsidRPr="00964E51" w:rsidRDefault="000333FB" w:rsidP="0046155C">
      <w:pPr>
        <w:keepLines/>
        <w:widowControl w:val="0"/>
        <w:jc w:val="both"/>
        <w:rPr>
          <w:rFonts w:ascii="Tahoma" w:hAnsi="Tahoma" w:cs="Tahoma"/>
        </w:rPr>
      </w:pPr>
    </w:p>
    <w:p w14:paraId="3EB47763" w14:textId="7FDC1AB0" w:rsidR="000333FB" w:rsidRPr="00964E51" w:rsidRDefault="000333FB" w:rsidP="0046155C">
      <w:pPr>
        <w:keepLines/>
        <w:widowControl w:val="0"/>
        <w:jc w:val="both"/>
        <w:rPr>
          <w:rFonts w:ascii="Tahoma" w:hAnsi="Tahoma" w:cs="Tahoma"/>
        </w:rPr>
      </w:pPr>
      <w:r w:rsidRPr="00964E51">
        <w:rPr>
          <w:rFonts w:ascii="Tahoma" w:hAnsi="Tahoma" w:cs="Tahoma"/>
        </w:rPr>
        <w:t xml:space="preserve">Izvajalec s podpisom tega okvirnega sporazuma potrjuje, da mu je poznan predmet okvirnega sporazuma in vsi riziki, ki bodo spremljali izvedbo predmeta okvirnega sporazuma, da je seznanjen z razpisnimi zahtevami ter da so mu razumljivi in jasni pogoji in okoliščine za pravilno izvedbo predmeta okvirnega sporazuma. </w:t>
      </w:r>
      <w:r w:rsidR="009F50BE" w:rsidRPr="00964E51">
        <w:rPr>
          <w:rFonts w:ascii="Tahoma" w:hAnsi="Tahoma" w:cs="Tahoma"/>
        </w:rPr>
        <w:t xml:space="preserve"> </w:t>
      </w:r>
    </w:p>
    <w:p w14:paraId="51FA56CC" w14:textId="77777777" w:rsidR="00F42AC2" w:rsidRPr="00964E51" w:rsidRDefault="00F42AC2" w:rsidP="0046155C">
      <w:pPr>
        <w:keepLines/>
        <w:widowControl w:val="0"/>
        <w:jc w:val="both"/>
        <w:rPr>
          <w:rFonts w:ascii="Tahoma" w:hAnsi="Tahoma" w:cs="Tahoma"/>
        </w:rPr>
      </w:pPr>
    </w:p>
    <w:p w14:paraId="4DE3B37C"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5C0585E9" w14:textId="77777777" w:rsidR="00620116" w:rsidRPr="00964E51" w:rsidRDefault="00620116" w:rsidP="0046155C">
      <w:pPr>
        <w:keepLines/>
        <w:widowControl w:val="0"/>
        <w:tabs>
          <w:tab w:val="left" w:pos="0"/>
          <w:tab w:val="left" w:pos="1418"/>
          <w:tab w:val="left" w:pos="1702"/>
        </w:tabs>
        <w:jc w:val="both"/>
        <w:rPr>
          <w:rFonts w:ascii="Tahoma" w:hAnsi="Tahoma" w:cs="Tahoma"/>
        </w:rPr>
      </w:pPr>
    </w:p>
    <w:p w14:paraId="46BC0BBD" w14:textId="77777777" w:rsidR="00F42AC2" w:rsidRPr="00964E51" w:rsidRDefault="000333FB" w:rsidP="0046155C">
      <w:pPr>
        <w:keepLines/>
        <w:widowControl w:val="0"/>
        <w:tabs>
          <w:tab w:val="left" w:pos="0"/>
          <w:tab w:val="left" w:pos="1418"/>
          <w:tab w:val="left" w:pos="1702"/>
        </w:tabs>
        <w:jc w:val="both"/>
        <w:rPr>
          <w:rFonts w:ascii="Tahoma" w:hAnsi="Tahoma" w:cs="Tahoma"/>
        </w:rPr>
      </w:pPr>
      <w:r w:rsidRPr="00964E51">
        <w:rPr>
          <w:rFonts w:ascii="Tahoma" w:hAnsi="Tahoma" w:cs="Tahoma"/>
        </w:rPr>
        <w:t xml:space="preserve">Vsebina tega okvirnega sporazuma kot tudi dokumentacija, ki je njegov sestavni del oziroma se nanaša na ta </w:t>
      </w:r>
    </w:p>
    <w:p w14:paraId="208C5FB3" w14:textId="0BE0B63D" w:rsidR="00DC6439" w:rsidRPr="00964E51" w:rsidRDefault="000333FB" w:rsidP="0046155C">
      <w:pPr>
        <w:keepLines/>
        <w:widowControl w:val="0"/>
        <w:tabs>
          <w:tab w:val="left" w:pos="0"/>
          <w:tab w:val="left" w:pos="1418"/>
          <w:tab w:val="left" w:pos="1702"/>
        </w:tabs>
        <w:jc w:val="both"/>
        <w:rPr>
          <w:rFonts w:ascii="Tahoma" w:hAnsi="Tahoma" w:cs="Tahoma"/>
        </w:rPr>
      </w:pPr>
      <w:r w:rsidRPr="00964E51">
        <w:rPr>
          <w:rFonts w:ascii="Tahoma" w:hAnsi="Tahoma" w:cs="Tahoma"/>
        </w:rPr>
        <w:lastRenderedPageBreak/>
        <w:t xml:space="preserve">okvirni sporazum in njegovo izvajanje, se šteje za poslovno skrivnost, razen podatkov oz. informacij, ki v skladu z veljavnimi predpisi štejejo za javne. </w:t>
      </w:r>
    </w:p>
    <w:p w14:paraId="69AD9508" w14:textId="77777777" w:rsidR="00DC6439" w:rsidRPr="00964E51" w:rsidRDefault="00DC6439" w:rsidP="0046155C">
      <w:pPr>
        <w:keepLines/>
        <w:widowControl w:val="0"/>
        <w:tabs>
          <w:tab w:val="left" w:pos="0"/>
          <w:tab w:val="left" w:pos="1418"/>
          <w:tab w:val="left" w:pos="1702"/>
        </w:tabs>
        <w:jc w:val="both"/>
        <w:rPr>
          <w:rFonts w:ascii="Tahoma" w:hAnsi="Tahoma" w:cs="Tahoma"/>
          <w:sz w:val="18"/>
          <w:szCs w:val="18"/>
        </w:rPr>
      </w:pPr>
    </w:p>
    <w:p w14:paraId="0C8FF894"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0A3FEF0E" w14:textId="77777777" w:rsidR="000333FB" w:rsidRPr="00964E51" w:rsidRDefault="000333FB" w:rsidP="0046155C">
      <w:pPr>
        <w:keepLines/>
        <w:widowControl w:val="0"/>
        <w:ind w:left="66"/>
        <w:jc w:val="both"/>
        <w:rPr>
          <w:rFonts w:ascii="Tahoma" w:hAnsi="Tahoma" w:cs="Tahoma"/>
          <w:sz w:val="18"/>
          <w:szCs w:val="18"/>
        </w:rPr>
      </w:pPr>
    </w:p>
    <w:p w14:paraId="51C2A2C8" w14:textId="77777777" w:rsidR="000333FB" w:rsidRPr="00964E51" w:rsidRDefault="000333FB" w:rsidP="0046155C">
      <w:pPr>
        <w:keepLines/>
        <w:widowControl w:val="0"/>
        <w:jc w:val="both"/>
        <w:rPr>
          <w:rFonts w:ascii="Tahoma" w:hAnsi="Tahoma" w:cs="Tahoma"/>
        </w:rPr>
      </w:pPr>
      <w:r w:rsidRPr="00964E51">
        <w:rPr>
          <w:rFonts w:ascii="Tahoma" w:hAnsi="Tahoma" w:cs="Tahoma"/>
        </w:rPr>
        <w:t xml:space="preserve">Vse morebitne spremembe ali dopolnitve tega okvirnega sporazuma se lahko sklenejo samo v obliki pisnega aneksa k okvirnemu sporazumu, ki ga podpišeta obe stranki okvirnega sporazuma. </w:t>
      </w:r>
    </w:p>
    <w:p w14:paraId="32EBC36D" w14:textId="77777777" w:rsidR="000333FB" w:rsidRPr="00964E51" w:rsidRDefault="000333FB" w:rsidP="0046155C">
      <w:pPr>
        <w:keepLines/>
        <w:widowControl w:val="0"/>
        <w:jc w:val="both"/>
        <w:rPr>
          <w:rFonts w:ascii="Tahoma" w:hAnsi="Tahoma" w:cs="Tahoma"/>
        </w:rPr>
      </w:pPr>
    </w:p>
    <w:p w14:paraId="19B4EE3D" w14:textId="77777777" w:rsidR="000333FB" w:rsidRPr="00964E51" w:rsidRDefault="000333FB" w:rsidP="0046155C">
      <w:pPr>
        <w:keepLines/>
        <w:widowControl w:val="0"/>
        <w:jc w:val="both"/>
        <w:rPr>
          <w:rFonts w:ascii="Tahoma" w:hAnsi="Tahoma" w:cs="Tahoma"/>
        </w:rPr>
      </w:pPr>
      <w:r w:rsidRPr="00964E51">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11C6BFEA" w14:textId="77777777" w:rsidR="000333FB" w:rsidRPr="00964E51" w:rsidRDefault="000333FB" w:rsidP="0046155C">
      <w:pPr>
        <w:keepLines/>
        <w:widowControl w:val="0"/>
        <w:jc w:val="both"/>
        <w:rPr>
          <w:rFonts w:ascii="Tahoma" w:hAnsi="Tahoma" w:cs="Tahoma"/>
        </w:rPr>
      </w:pPr>
    </w:p>
    <w:p w14:paraId="10BD374C"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45FF166E" w14:textId="77777777" w:rsidR="000333FB" w:rsidRPr="00964E51" w:rsidRDefault="000333FB" w:rsidP="0046155C">
      <w:pPr>
        <w:keepLines/>
        <w:widowControl w:val="0"/>
        <w:jc w:val="both"/>
        <w:rPr>
          <w:rFonts w:ascii="Tahoma" w:hAnsi="Tahoma" w:cs="Tahoma"/>
        </w:rPr>
      </w:pPr>
    </w:p>
    <w:p w14:paraId="660C6029" w14:textId="77777777" w:rsidR="000333FB" w:rsidRPr="00964E51" w:rsidRDefault="000333FB" w:rsidP="0046155C">
      <w:pPr>
        <w:keepLines/>
        <w:widowControl w:val="0"/>
        <w:jc w:val="both"/>
        <w:rPr>
          <w:rFonts w:ascii="Tahoma" w:hAnsi="Tahoma" w:cs="Tahoma"/>
          <w:lang w:eastAsia="ar-SA"/>
        </w:rPr>
      </w:pPr>
      <w:r w:rsidRPr="00964E51">
        <w:rPr>
          <w:rFonts w:ascii="Tahoma" w:hAnsi="Tahoma" w:cs="Tahoma"/>
        </w:rPr>
        <w:t>Ta okvirni sporazum v celoti zavezuje tudi morebitne vsakokratne pravne naslednike vsake od strank okvirnega sporazuma, kar velja zlasti tudi v primeru organizacijsko – statusnih ter lastninskih sprememb.</w:t>
      </w:r>
      <w:r w:rsidRPr="00964E51">
        <w:rPr>
          <w:rFonts w:ascii="Tahoma" w:hAnsi="Tahoma" w:cs="Tahoma"/>
          <w:lang w:eastAsia="ar-SA"/>
        </w:rPr>
        <w:t xml:space="preserve"> </w:t>
      </w:r>
    </w:p>
    <w:p w14:paraId="03D1FBCF" w14:textId="77777777" w:rsidR="000333FB" w:rsidRPr="00964E51" w:rsidRDefault="000333FB" w:rsidP="0046155C">
      <w:pPr>
        <w:keepLines/>
        <w:widowControl w:val="0"/>
        <w:tabs>
          <w:tab w:val="left" w:pos="567"/>
          <w:tab w:val="left" w:pos="1418"/>
          <w:tab w:val="left" w:pos="1702"/>
        </w:tabs>
        <w:jc w:val="both"/>
        <w:rPr>
          <w:rFonts w:ascii="Tahoma" w:hAnsi="Tahoma" w:cs="Tahoma"/>
        </w:rPr>
      </w:pPr>
    </w:p>
    <w:p w14:paraId="29B5F1CB"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4409B810" w14:textId="77777777" w:rsidR="000333FB" w:rsidRPr="00964E51" w:rsidRDefault="000333FB" w:rsidP="0046155C">
      <w:pPr>
        <w:keepLines/>
        <w:widowControl w:val="0"/>
        <w:rPr>
          <w:rFonts w:ascii="Tahoma" w:hAnsi="Tahoma" w:cs="Tahoma"/>
        </w:rPr>
      </w:pPr>
    </w:p>
    <w:p w14:paraId="43E703F2" w14:textId="09EB25C4" w:rsidR="000333FB" w:rsidRPr="00964E51" w:rsidRDefault="000333FB" w:rsidP="0046155C">
      <w:pPr>
        <w:keepLines/>
        <w:widowControl w:val="0"/>
        <w:jc w:val="both"/>
        <w:rPr>
          <w:rFonts w:ascii="Tahoma" w:hAnsi="Tahoma" w:cs="Tahoma"/>
        </w:rPr>
      </w:pPr>
      <w:r w:rsidRPr="00964E51">
        <w:rPr>
          <w:rFonts w:ascii="Tahoma" w:hAnsi="Tahoma" w:cs="Tahoma"/>
          <w:lang w:eastAsia="ar-SA"/>
        </w:rPr>
        <w:t>Okvirni sporazum je sklenjen in prične veljati, ko ga podpišeta obe stranki okvirnega sporazuma, pod pogojem, da izvajalec naročniku predloži finančno zavarovanje za dobr</w:t>
      </w:r>
      <w:r w:rsidR="005D2EFA" w:rsidRPr="00964E51">
        <w:rPr>
          <w:rFonts w:ascii="Tahoma" w:hAnsi="Tahoma" w:cs="Tahoma"/>
          <w:lang w:eastAsia="ar-SA"/>
        </w:rPr>
        <w:t>o</w:t>
      </w:r>
      <w:r w:rsidRPr="00964E51">
        <w:rPr>
          <w:rFonts w:ascii="Tahoma" w:hAnsi="Tahoma" w:cs="Tahoma"/>
          <w:lang w:eastAsia="ar-SA"/>
        </w:rPr>
        <w:t xml:space="preserve"> izvedb</w:t>
      </w:r>
      <w:r w:rsidR="005D2EFA" w:rsidRPr="00964E51">
        <w:rPr>
          <w:rFonts w:ascii="Tahoma" w:hAnsi="Tahoma" w:cs="Tahoma"/>
          <w:lang w:eastAsia="ar-SA"/>
        </w:rPr>
        <w:t>o</w:t>
      </w:r>
      <w:r w:rsidRPr="00964E51">
        <w:rPr>
          <w:rFonts w:ascii="Tahoma" w:hAnsi="Tahoma" w:cs="Tahoma"/>
          <w:lang w:eastAsia="ar-SA"/>
        </w:rPr>
        <w:t xml:space="preserve"> obveznosti iz okvirnega sporazuma v roku, višini in z veljavnostjo iz prvega odstavka 1</w:t>
      </w:r>
      <w:r w:rsidR="008F3CA9" w:rsidRPr="00964E51">
        <w:rPr>
          <w:rFonts w:ascii="Tahoma" w:hAnsi="Tahoma" w:cs="Tahoma"/>
          <w:lang w:eastAsia="ar-SA"/>
        </w:rPr>
        <w:t>7</w:t>
      </w:r>
      <w:r w:rsidRPr="00964E51">
        <w:rPr>
          <w:rFonts w:ascii="Tahoma" w:hAnsi="Tahoma" w:cs="Tahoma"/>
          <w:lang w:eastAsia="ar-SA"/>
        </w:rPr>
        <w:t>. člena tega okvirnega sporazuma. V kolikor izvajalec, v skladu s prvim odstavkom 1</w:t>
      </w:r>
      <w:r w:rsidR="008F3CA9" w:rsidRPr="00964E51">
        <w:rPr>
          <w:rFonts w:ascii="Tahoma" w:hAnsi="Tahoma" w:cs="Tahoma"/>
          <w:lang w:eastAsia="ar-SA"/>
        </w:rPr>
        <w:t>7</w:t>
      </w:r>
      <w:r w:rsidRPr="00964E51">
        <w:rPr>
          <w:rFonts w:ascii="Tahoma" w:hAnsi="Tahoma" w:cs="Tahoma"/>
          <w:lang w:eastAsia="ar-SA"/>
        </w:rPr>
        <w:t>. člena okvirnega sporazuma ne predloži finančnega zavarovanja za dobr</w:t>
      </w:r>
      <w:r w:rsidR="005D2EFA" w:rsidRPr="00964E51">
        <w:rPr>
          <w:rFonts w:ascii="Tahoma" w:hAnsi="Tahoma" w:cs="Tahoma"/>
          <w:lang w:eastAsia="ar-SA"/>
        </w:rPr>
        <w:t>o</w:t>
      </w:r>
      <w:r w:rsidRPr="00964E51">
        <w:rPr>
          <w:rFonts w:ascii="Tahoma" w:hAnsi="Tahoma" w:cs="Tahoma"/>
          <w:lang w:eastAsia="ar-SA"/>
        </w:rPr>
        <w:t xml:space="preserve"> izvedb</w:t>
      </w:r>
      <w:r w:rsidR="005D2EFA" w:rsidRPr="00964E51">
        <w:rPr>
          <w:rFonts w:ascii="Tahoma" w:hAnsi="Tahoma" w:cs="Tahoma"/>
          <w:lang w:eastAsia="ar-SA"/>
        </w:rPr>
        <w:t>o</w:t>
      </w:r>
      <w:r w:rsidRPr="00964E51">
        <w:rPr>
          <w:rFonts w:ascii="Tahoma" w:hAnsi="Tahoma" w:cs="Tahoma"/>
          <w:lang w:eastAsia="ar-SA"/>
        </w:rPr>
        <w:t xml:space="preserve"> obveznosti iz okvirnega sporazuma, se šteje, da ta okvirni sporazum ni bil nikoli sklenjen, naročnik pa bo v takem primeru ravnal v skladu z drugim odstavkom 1</w:t>
      </w:r>
      <w:r w:rsidR="008F3CA9" w:rsidRPr="00964E51">
        <w:rPr>
          <w:rFonts w:ascii="Tahoma" w:hAnsi="Tahoma" w:cs="Tahoma"/>
          <w:lang w:eastAsia="ar-SA"/>
        </w:rPr>
        <w:t>7</w:t>
      </w:r>
      <w:r w:rsidRPr="00964E51">
        <w:rPr>
          <w:rFonts w:ascii="Tahoma" w:hAnsi="Tahoma" w:cs="Tahoma"/>
          <w:lang w:eastAsia="ar-SA"/>
        </w:rPr>
        <w:t xml:space="preserve">. člena okvirnega sporazuma.    </w:t>
      </w:r>
    </w:p>
    <w:p w14:paraId="108F355B" w14:textId="77777777" w:rsidR="000333FB" w:rsidRPr="00964E51" w:rsidRDefault="000333FB" w:rsidP="0046155C">
      <w:pPr>
        <w:keepLines/>
        <w:widowControl w:val="0"/>
        <w:jc w:val="both"/>
        <w:rPr>
          <w:rFonts w:ascii="Tahoma" w:hAnsi="Tahoma" w:cs="Tahoma"/>
        </w:rPr>
      </w:pPr>
    </w:p>
    <w:p w14:paraId="60FEA0C0" w14:textId="77777777" w:rsidR="000333FB" w:rsidRPr="00964E51" w:rsidRDefault="000333FB" w:rsidP="0046155C">
      <w:pPr>
        <w:keepLines/>
        <w:widowControl w:val="0"/>
        <w:numPr>
          <w:ilvl w:val="0"/>
          <w:numId w:val="37"/>
        </w:numPr>
        <w:jc w:val="center"/>
        <w:rPr>
          <w:rFonts w:ascii="Tahoma" w:hAnsi="Tahoma" w:cs="Tahoma"/>
        </w:rPr>
      </w:pPr>
      <w:r w:rsidRPr="00964E51">
        <w:rPr>
          <w:rFonts w:ascii="Tahoma" w:hAnsi="Tahoma" w:cs="Tahoma"/>
        </w:rPr>
        <w:t>člen</w:t>
      </w:r>
    </w:p>
    <w:p w14:paraId="37A60F78" w14:textId="6FB111B7" w:rsidR="00F65744" w:rsidRPr="00964E51" w:rsidRDefault="00F65744" w:rsidP="0046155C">
      <w:pPr>
        <w:keepLines/>
        <w:widowControl w:val="0"/>
        <w:tabs>
          <w:tab w:val="left" w:pos="4820"/>
        </w:tabs>
        <w:jc w:val="both"/>
        <w:rPr>
          <w:rFonts w:ascii="Tahoma" w:hAnsi="Tahoma" w:cs="Tahoma"/>
          <w:b/>
        </w:rPr>
      </w:pPr>
    </w:p>
    <w:p w14:paraId="78AC2FDA" w14:textId="2307DFFA" w:rsidR="00F65744" w:rsidRPr="00964E51" w:rsidRDefault="00F90EC2" w:rsidP="0046155C">
      <w:pPr>
        <w:keepLines/>
        <w:widowControl w:val="0"/>
        <w:tabs>
          <w:tab w:val="left" w:pos="1134"/>
          <w:tab w:val="left" w:pos="4820"/>
        </w:tabs>
        <w:jc w:val="both"/>
        <w:rPr>
          <w:rFonts w:ascii="Tahoma" w:hAnsi="Tahoma" w:cs="Tahoma"/>
        </w:rPr>
      </w:pPr>
      <w:r w:rsidRPr="00964E51">
        <w:rPr>
          <w:rFonts w:ascii="Tahoma" w:hAnsi="Tahoma" w:cs="Tahoma"/>
        </w:rPr>
        <w:t>Okvirni sporazum je sestavljen in podpisan v treh (3) enakih izvodih, od katerih prejme naročnik dva (2) izvoda in izvajalec en (1) izvod</w:t>
      </w:r>
      <w:r w:rsidR="00F65744" w:rsidRPr="00964E51">
        <w:rPr>
          <w:rFonts w:ascii="Tahoma" w:hAnsi="Tahoma" w:cs="Tahoma"/>
        </w:rPr>
        <w:t>.</w:t>
      </w:r>
    </w:p>
    <w:p w14:paraId="0BB282A3" w14:textId="2577FCF7" w:rsidR="006B5F0D" w:rsidRPr="00964E51" w:rsidRDefault="006B5F0D" w:rsidP="0046155C">
      <w:pPr>
        <w:keepLines/>
        <w:widowControl w:val="0"/>
        <w:tabs>
          <w:tab w:val="left" w:pos="1134"/>
          <w:tab w:val="left" w:pos="4820"/>
        </w:tabs>
        <w:rPr>
          <w:rFonts w:ascii="Tahoma" w:hAnsi="Tahoma" w:cs="Tahoma"/>
        </w:rPr>
      </w:pPr>
    </w:p>
    <w:p w14:paraId="0730605B" w14:textId="77777777" w:rsidR="003B7655" w:rsidRPr="00964E51" w:rsidRDefault="003B7655" w:rsidP="0046155C">
      <w:pPr>
        <w:keepLines/>
        <w:widowControl w:val="0"/>
        <w:tabs>
          <w:tab w:val="left" w:pos="1134"/>
          <w:tab w:val="left" w:pos="4820"/>
        </w:tabs>
        <w:rPr>
          <w:rFonts w:ascii="Tahoma" w:hAnsi="Tahoma" w:cs="Tahoma"/>
        </w:rPr>
      </w:pPr>
    </w:p>
    <w:p w14:paraId="091184ED" w14:textId="77777777" w:rsidR="003B7655" w:rsidRPr="00964E51" w:rsidRDefault="003B7655" w:rsidP="0046155C">
      <w:pPr>
        <w:keepLines/>
        <w:widowControl w:val="0"/>
        <w:tabs>
          <w:tab w:val="left" w:pos="4820"/>
        </w:tabs>
        <w:rPr>
          <w:rFonts w:ascii="Tahoma" w:hAnsi="Tahoma" w:cs="Tahoma"/>
          <w:b/>
        </w:rPr>
      </w:pPr>
      <w:r w:rsidRPr="00964E51">
        <w:rPr>
          <w:rFonts w:ascii="Tahoma" w:hAnsi="Tahoma" w:cs="Tahoma"/>
          <w:b/>
        </w:rPr>
        <w:t>NAROČNIK:</w:t>
      </w:r>
      <w:r w:rsidRPr="00964E51">
        <w:rPr>
          <w:rFonts w:ascii="Tahoma" w:hAnsi="Tahoma" w:cs="Tahoma"/>
          <w:b/>
        </w:rPr>
        <w:tab/>
      </w:r>
      <w:r w:rsidRPr="00964E51">
        <w:rPr>
          <w:rFonts w:ascii="Tahoma" w:hAnsi="Tahoma" w:cs="Tahoma"/>
          <w:b/>
        </w:rPr>
        <w:tab/>
      </w:r>
      <w:r w:rsidRPr="00964E51">
        <w:rPr>
          <w:rFonts w:ascii="Tahoma" w:hAnsi="Tahoma" w:cs="Tahoma"/>
          <w:b/>
        </w:rPr>
        <w:tab/>
        <w:t>IZVAJALEC:</w:t>
      </w:r>
    </w:p>
    <w:p w14:paraId="002533F8" w14:textId="77777777" w:rsidR="003B7655" w:rsidRPr="00964E51" w:rsidRDefault="003B7655" w:rsidP="0046155C">
      <w:pPr>
        <w:keepLines/>
        <w:widowControl w:val="0"/>
        <w:tabs>
          <w:tab w:val="left" w:pos="4820"/>
        </w:tabs>
        <w:rPr>
          <w:rFonts w:ascii="Tahoma" w:hAnsi="Tahoma" w:cs="Tahoma"/>
          <w:b/>
        </w:rPr>
      </w:pPr>
    </w:p>
    <w:p w14:paraId="2E476997" w14:textId="77777777" w:rsidR="003B7655" w:rsidRPr="00964E51" w:rsidRDefault="003B7655" w:rsidP="007B2A27">
      <w:pPr>
        <w:keepLines/>
        <w:widowControl w:val="0"/>
        <w:tabs>
          <w:tab w:val="left" w:pos="1134"/>
          <w:tab w:val="left" w:pos="4820"/>
        </w:tabs>
        <w:rPr>
          <w:rFonts w:ascii="Tahoma" w:hAnsi="Tahoma" w:cs="Tahoma"/>
        </w:rPr>
      </w:pPr>
      <w:r w:rsidRPr="00964E51">
        <w:rPr>
          <w:rFonts w:ascii="Tahoma" w:hAnsi="Tahoma" w:cs="Tahoma"/>
        </w:rPr>
        <w:t>Ljubljana, dne ___________</w:t>
      </w:r>
      <w:r w:rsidRPr="00964E51">
        <w:rPr>
          <w:rFonts w:ascii="Tahoma" w:hAnsi="Tahoma" w:cs="Tahoma"/>
        </w:rPr>
        <w:tab/>
      </w:r>
      <w:r w:rsidRPr="00964E51">
        <w:rPr>
          <w:rFonts w:ascii="Tahoma" w:hAnsi="Tahoma" w:cs="Tahoma"/>
        </w:rPr>
        <w:tab/>
      </w:r>
      <w:r w:rsidRPr="00964E51">
        <w:rPr>
          <w:rFonts w:ascii="Tahoma" w:hAnsi="Tahoma" w:cs="Tahoma"/>
        </w:rPr>
        <w:tab/>
        <w:t>______________, dne __________</w:t>
      </w:r>
    </w:p>
    <w:p w14:paraId="04AA9E0D" w14:textId="77777777" w:rsidR="003B7655" w:rsidRPr="00964E51" w:rsidRDefault="003B7655" w:rsidP="007B2A27">
      <w:pPr>
        <w:keepLines/>
        <w:widowControl w:val="0"/>
        <w:tabs>
          <w:tab w:val="left" w:pos="4820"/>
        </w:tabs>
        <w:rPr>
          <w:rFonts w:ascii="Tahoma" w:hAnsi="Tahoma" w:cs="Tahoma"/>
          <w:b/>
        </w:rPr>
      </w:pPr>
    </w:p>
    <w:p w14:paraId="207E1292" w14:textId="77777777" w:rsidR="003B7655" w:rsidRPr="00964E51" w:rsidRDefault="003B7655" w:rsidP="007B2A27">
      <w:pPr>
        <w:keepLines/>
        <w:widowControl w:val="0"/>
        <w:tabs>
          <w:tab w:val="left" w:pos="4962"/>
        </w:tabs>
        <w:ind w:right="-851"/>
        <w:jc w:val="both"/>
        <w:rPr>
          <w:rFonts w:ascii="Tahoma" w:hAnsi="Tahoma" w:cs="Tahoma"/>
        </w:rPr>
      </w:pPr>
      <w:r w:rsidRPr="00964E51">
        <w:rPr>
          <w:rFonts w:ascii="Tahoma" w:hAnsi="Tahoma" w:cs="Tahoma"/>
        </w:rPr>
        <w:t xml:space="preserve">JAVNO PODJETJE </w:t>
      </w:r>
      <w:r w:rsidRPr="00964E51">
        <w:rPr>
          <w:rFonts w:ascii="Tahoma" w:hAnsi="Tahoma" w:cs="Tahoma"/>
        </w:rPr>
        <w:tab/>
      </w:r>
      <w:r w:rsidRPr="00964E51">
        <w:rPr>
          <w:rFonts w:ascii="Tahoma" w:hAnsi="Tahoma" w:cs="Tahoma"/>
        </w:rPr>
        <w:tab/>
      </w:r>
      <w:r w:rsidRPr="00964E51">
        <w:rPr>
          <w:rFonts w:ascii="Tahoma" w:hAnsi="Tahoma" w:cs="Tahoma"/>
        </w:rPr>
        <w:tab/>
      </w:r>
    </w:p>
    <w:p w14:paraId="1E3BF0A0" w14:textId="3E4F47DF" w:rsidR="003B7655" w:rsidRPr="00964E51" w:rsidRDefault="003B7655" w:rsidP="007B2A27">
      <w:pPr>
        <w:keepLines/>
        <w:widowControl w:val="0"/>
        <w:tabs>
          <w:tab w:val="left" w:pos="4962"/>
        </w:tabs>
        <w:ind w:right="-851"/>
        <w:jc w:val="both"/>
        <w:rPr>
          <w:rFonts w:ascii="Tahoma" w:hAnsi="Tahoma" w:cs="Tahoma"/>
        </w:rPr>
      </w:pPr>
      <w:r w:rsidRPr="00964E51">
        <w:rPr>
          <w:rFonts w:ascii="Tahoma" w:hAnsi="Tahoma" w:cs="Tahoma"/>
        </w:rPr>
        <w:t xml:space="preserve">VODOVOD KANALIZACIJA SNAGA </w:t>
      </w:r>
      <w:proofErr w:type="spellStart"/>
      <w:r w:rsidRPr="00964E51">
        <w:rPr>
          <w:rFonts w:ascii="Tahoma" w:hAnsi="Tahoma" w:cs="Tahoma"/>
        </w:rPr>
        <w:t>d.o.o</w:t>
      </w:r>
      <w:proofErr w:type="spellEnd"/>
      <w:r w:rsidRPr="00964E51">
        <w:rPr>
          <w:rFonts w:ascii="Tahoma" w:hAnsi="Tahoma" w:cs="Tahoma"/>
        </w:rPr>
        <w:t>.</w:t>
      </w:r>
      <w:r w:rsidRPr="00964E51">
        <w:rPr>
          <w:rFonts w:ascii="Tahoma" w:hAnsi="Tahoma" w:cs="Tahoma"/>
        </w:rPr>
        <w:tab/>
      </w:r>
      <w:r w:rsidRPr="00964E51">
        <w:rPr>
          <w:rFonts w:ascii="Tahoma" w:hAnsi="Tahoma" w:cs="Tahoma"/>
        </w:rPr>
        <w:tab/>
        <w:t>_____________________________</w:t>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b/>
        </w:rPr>
        <w:tab/>
      </w:r>
      <w:r w:rsidRPr="00964E51">
        <w:rPr>
          <w:rFonts w:ascii="Tahoma" w:hAnsi="Tahoma" w:cs="Tahoma"/>
          <w:b/>
        </w:rPr>
        <w:tab/>
      </w:r>
    </w:p>
    <w:p w14:paraId="7C8AF1D4" w14:textId="0A3C5312" w:rsidR="003B7655" w:rsidRPr="00964E51" w:rsidRDefault="003B7655" w:rsidP="007B2A27">
      <w:pPr>
        <w:keepLines/>
        <w:widowControl w:val="0"/>
        <w:tabs>
          <w:tab w:val="left" w:pos="4962"/>
        </w:tabs>
        <w:ind w:right="-851"/>
        <w:jc w:val="both"/>
        <w:rPr>
          <w:rFonts w:ascii="Tahoma" w:hAnsi="Tahoma" w:cs="Tahoma"/>
          <w:b/>
        </w:rPr>
      </w:pPr>
      <w:r w:rsidRPr="00964E51">
        <w:rPr>
          <w:rFonts w:ascii="Tahoma" w:hAnsi="Tahoma" w:cs="Tahoma"/>
          <w:b/>
        </w:rPr>
        <w:t>Direktor:</w:t>
      </w:r>
      <w:r w:rsidRPr="00964E51">
        <w:rPr>
          <w:rFonts w:ascii="Tahoma" w:hAnsi="Tahoma" w:cs="Tahoma"/>
          <w:b/>
        </w:rPr>
        <w:tab/>
      </w:r>
      <w:r w:rsidRPr="00964E51">
        <w:rPr>
          <w:rFonts w:ascii="Tahoma" w:hAnsi="Tahoma" w:cs="Tahoma"/>
          <w:b/>
        </w:rPr>
        <w:tab/>
        <w:t>Direktor:</w:t>
      </w:r>
    </w:p>
    <w:p w14:paraId="796C4BB2" w14:textId="1F14EB80" w:rsidR="003B7655" w:rsidRPr="00964E51" w:rsidRDefault="003B7655" w:rsidP="007B2A27">
      <w:pPr>
        <w:keepLines/>
        <w:widowControl w:val="0"/>
        <w:tabs>
          <w:tab w:val="left" w:pos="4962"/>
        </w:tabs>
        <w:ind w:right="-851"/>
        <w:jc w:val="both"/>
        <w:rPr>
          <w:rFonts w:ascii="Tahoma" w:hAnsi="Tahoma" w:cs="Tahoma"/>
        </w:rPr>
      </w:pPr>
      <w:r w:rsidRPr="00964E51">
        <w:rPr>
          <w:rFonts w:ascii="Tahoma" w:hAnsi="Tahoma" w:cs="Tahoma"/>
        </w:rPr>
        <w:t>David POLUTNIK</w:t>
      </w:r>
      <w:r w:rsidRPr="00964E51">
        <w:rPr>
          <w:rFonts w:ascii="Tahoma" w:hAnsi="Tahoma" w:cs="Tahoma"/>
        </w:rPr>
        <w:tab/>
      </w:r>
      <w:r w:rsidRPr="00964E51">
        <w:rPr>
          <w:rFonts w:ascii="Tahoma" w:hAnsi="Tahoma" w:cs="Tahoma"/>
        </w:rPr>
        <w:tab/>
        <w:t>_____________________________</w:t>
      </w:r>
    </w:p>
    <w:p w14:paraId="0DB503D5" w14:textId="02851241" w:rsidR="0043555C" w:rsidRPr="00964E51" w:rsidRDefault="0043555C" w:rsidP="005E6CB4">
      <w:pPr>
        <w:keepLines/>
        <w:widowControl w:val="0"/>
        <w:rPr>
          <w:rFonts w:ascii="Tahoma" w:hAnsi="Tahoma" w:cs="Tahoma"/>
          <w:b/>
          <w:i/>
          <w:szCs w:val="18"/>
        </w:rPr>
      </w:pPr>
    </w:p>
    <w:p w14:paraId="6B752D8A" w14:textId="77777777" w:rsidR="007B2A27" w:rsidRPr="00964E51" w:rsidRDefault="007B2A27">
      <w:r w:rsidRPr="00964E51">
        <w:br w:type="page"/>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F960D2" w:rsidRPr="00964E51" w14:paraId="7626A84E" w14:textId="77777777" w:rsidTr="009A22C6">
        <w:tc>
          <w:tcPr>
            <w:tcW w:w="279" w:type="dxa"/>
            <w:tcBorders>
              <w:top w:val="single" w:sz="4" w:space="0" w:color="auto"/>
              <w:bottom w:val="single" w:sz="4" w:space="0" w:color="auto"/>
              <w:right w:val="nil"/>
            </w:tcBorders>
          </w:tcPr>
          <w:p w14:paraId="4A1AD3C0" w14:textId="4619EBBB" w:rsidR="00F960D2" w:rsidRPr="00964E51" w:rsidRDefault="00F960D2" w:rsidP="00F960D2">
            <w:pPr>
              <w:keepLines/>
              <w:widowControl w:val="0"/>
              <w:jc w:val="right"/>
              <w:rPr>
                <w:rFonts w:ascii="Tahoma" w:hAnsi="Tahoma" w:cs="Tahoma"/>
              </w:rPr>
            </w:pPr>
            <w:r w:rsidRPr="00964E51">
              <w:lastRenderedPageBreak/>
              <w:br w:type="page"/>
            </w:r>
            <w:r w:rsidRPr="00964E51">
              <w:rPr>
                <w:rFonts w:ascii="Tahoma" w:hAnsi="Tahoma" w:cs="Tahoma"/>
              </w:rPr>
              <w:br w:type="page"/>
              <w:t xml:space="preserve">                </w:t>
            </w:r>
            <w:r w:rsidRPr="00964E51">
              <w:rPr>
                <w:rFonts w:ascii="Tahoma" w:hAnsi="Tahoma" w:cs="Tahoma"/>
              </w:rPr>
              <w:br w:type="page"/>
            </w:r>
            <w:r w:rsidRPr="00964E51">
              <w:rPr>
                <w:rFonts w:ascii="Tahoma" w:hAnsi="Tahoma" w:cs="Tahoma"/>
              </w:rPr>
              <w:br w:type="page"/>
            </w:r>
            <w:r w:rsidRPr="00964E51">
              <w:rPr>
                <w:rFonts w:ascii="Tahoma" w:hAnsi="Tahoma" w:cs="Tahoma"/>
              </w:rPr>
              <w:br w:type="page"/>
              <w:t xml:space="preserve">      </w:t>
            </w:r>
          </w:p>
        </w:tc>
        <w:tc>
          <w:tcPr>
            <w:tcW w:w="7938" w:type="dxa"/>
            <w:tcBorders>
              <w:top w:val="single" w:sz="4" w:space="0" w:color="auto"/>
              <w:left w:val="nil"/>
              <w:bottom w:val="single" w:sz="4" w:space="0" w:color="auto"/>
            </w:tcBorders>
          </w:tcPr>
          <w:p w14:paraId="023A4565" w14:textId="77777777" w:rsidR="00F960D2" w:rsidRPr="00964E51" w:rsidRDefault="00F960D2" w:rsidP="00F960D2">
            <w:pPr>
              <w:keepLines/>
              <w:widowControl w:val="0"/>
              <w:numPr>
                <w:ilvl w:val="12"/>
                <w:numId w:val="0"/>
              </w:numPr>
              <w:tabs>
                <w:tab w:val="left" w:pos="6237"/>
              </w:tabs>
              <w:ind w:left="-69"/>
              <w:jc w:val="both"/>
              <w:rPr>
                <w:rFonts w:ascii="Tahoma" w:hAnsi="Tahoma" w:cs="Tahoma"/>
              </w:rPr>
            </w:pPr>
            <w:r w:rsidRPr="00964E51">
              <w:rPr>
                <w:rFonts w:ascii="Tahoma" w:hAnsi="Tahoma" w:cs="Tahoma"/>
              </w:rPr>
              <w:t xml:space="preserve">FINANČNO ZAVAROVANJE RESNOSTI PONUDBE </w:t>
            </w:r>
          </w:p>
        </w:tc>
        <w:tc>
          <w:tcPr>
            <w:tcW w:w="850" w:type="dxa"/>
            <w:tcBorders>
              <w:top w:val="single" w:sz="4" w:space="0" w:color="auto"/>
              <w:bottom w:val="single" w:sz="4" w:space="0" w:color="auto"/>
              <w:right w:val="nil"/>
            </w:tcBorders>
          </w:tcPr>
          <w:p w14:paraId="1084E29A" w14:textId="77777777" w:rsidR="00F960D2" w:rsidRPr="00964E51" w:rsidRDefault="00F960D2" w:rsidP="00F960D2">
            <w:pPr>
              <w:keepLines/>
              <w:widowControl w:val="0"/>
              <w:jc w:val="right"/>
              <w:rPr>
                <w:rFonts w:ascii="Tahoma" w:hAnsi="Tahoma" w:cs="Tahoma"/>
                <w:b/>
              </w:rPr>
            </w:pPr>
            <w:r w:rsidRPr="00964E51">
              <w:rPr>
                <w:rFonts w:ascii="Tahoma" w:hAnsi="Tahoma" w:cs="Tahoma"/>
                <w:b/>
                <w:i/>
              </w:rPr>
              <w:t xml:space="preserve">Priloga </w:t>
            </w:r>
          </w:p>
        </w:tc>
        <w:tc>
          <w:tcPr>
            <w:tcW w:w="709" w:type="dxa"/>
            <w:tcBorders>
              <w:top w:val="single" w:sz="4" w:space="0" w:color="auto"/>
              <w:left w:val="nil"/>
              <w:bottom w:val="single" w:sz="4" w:space="0" w:color="auto"/>
            </w:tcBorders>
          </w:tcPr>
          <w:p w14:paraId="54F5D62F" w14:textId="77777777" w:rsidR="00F960D2" w:rsidRPr="00964E51" w:rsidRDefault="00F960D2" w:rsidP="00F960D2">
            <w:pPr>
              <w:keepLines/>
              <w:widowControl w:val="0"/>
              <w:rPr>
                <w:rFonts w:ascii="Tahoma" w:hAnsi="Tahoma" w:cs="Tahoma"/>
                <w:b/>
                <w:i/>
              </w:rPr>
            </w:pPr>
            <w:r w:rsidRPr="00964E51">
              <w:rPr>
                <w:rFonts w:ascii="Tahoma" w:hAnsi="Tahoma" w:cs="Tahoma"/>
                <w:b/>
                <w:i/>
              </w:rPr>
              <w:t>14/1</w:t>
            </w:r>
          </w:p>
        </w:tc>
      </w:tr>
    </w:tbl>
    <w:p w14:paraId="4413B35E" w14:textId="77777777" w:rsidR="00F960D2" w:rsidRPr="00964E51" w:rsidRDefault="00F960D2" w:rsidP="00F960D2">
      <w:pPr>
        <w:keepLines/>
        <w:widowControl w:val="0"/>
        <w:spacing w:line="276" w:lineRule="auto"/>
        <w:contextualSpacing/>
        <w:rPr>
          <w:rFonts w:ascii="Calibri" w:eastAsia="Calibri" w:hAnsi="Calibri"/>
          <w:sz w:val="6"/>
          <w:szCs w:val="6"/>
          <w:lang w:eastAsia="en-US"/>
        </w:rPr>
      </w:pPr>
    </w:p>
    <w:p w14:paraId="42D500E1" w14:textId="77777777" w:rsidR="00F960D2" w:rsidRPr="00964E51" w:rsidRDefault="00F960D2" w:rsidP="00F960D2">
      <w:pPr>
        <w:keepLines/>
        <w:widowControl w:val="0"/>
        <w:spacing w:after="120"/>
        <w:ind w:right="-286"/>
        <w:rPr>
          <w:rFonts w:ascii="Tahoma" w:hAnsi="Tahoma" w:cs="Tahoma"/>
        </w:rPr>
      </w:pPr>
      <w:r w:rsidRPr="00964E51">
        <w:rPr>
          <w:rFonts w:ascii="Tahoma" w:hAnsi="Tahoma" w:cs="Tahoma"/>
        </w:rPr>
        <w:t>Ponudnik:</w:t>
      </w:r>
    </w:p>
    <w:p w14:paraId="008F8884" w14:textId="77777777" w:rsidR="00F960D2" w:rsidRPr="00964E51" w:rsidRDefault="00F960D2" w:rsidP="00F960D2">
      <w:pPr>
        <w:keepLines/>
        <w:widowControl w:val="0"/>
        <w:spacing w:line="276" w:lineRule="auto"/>
        <w:ind w:right="-286"/>
        <w:rPr>
          <w:rFonts w:ascii="Tahoma" w:hAnsi="Tahoma" w:cs="Tahoma"/>
        </w:rPr>
      </w:pPr>
      <w:r w:rsidRPr="00964E51">
        <w:rPr>
          <w:rFonts w:ascii="Tahoma" w:hAnsi="Tahoma" w:cs="Tahoma"/>
        </w:rPr>
        <w:t>____________________________</w:t>
      </w:r>
    </w:p>
    <w:p w14:paraId="1D74DC17" w14:textId="77777777" w:rsidR="00F960D2" w:rsidRPr="00964E51" w:rsidRDefault="00F960D2" w:rsidP="00F960D2">
      <w:pPr>
        <w:keepLines/>
        <w:widowControl w:val="0"/>
        <w:spacing w:line="276" w:lineRule="auto"/>
        <w:ind w:right="-286"/>
        <w:rPr>
          <w:rFonts w:ascii="Tahoma" w:hAnsi="Tahoma" w:cs="Tahoma"/>
        </w:rPr>
      </w:pPr>
      <w:r w:rsidRPr="00964E51">
        <w:rPr>
          <w:rFonts w:ascii="Tahoma" w:hAnsi="Tahoma" w:cs="Tahoma"/>
        </w:rPr>
        <w:t>____________________________</w:t>
      </w:r>
    </w:p>
    <w:p w14:paraId="60A0D675" w14:textId="77777777" w:rsidR="00F960D2" w:rsidRPr="00964E51" w:rsidRDefault="00F960D2" w:rsidP="00F960D2">
      <w:pPr>
        <w:keepLines/>
        <w:widowControl w:val="0"/>
        <w:ind w:right="-286"/>
        <w:rPr>
          <w:rFonts w:ascii="Tahoma" w:hAnsi="Tahoma" w:cs="Tahoma"/>
          <w:sz w:val="18"/>
          <w:szCs w:val="18"/>
        </w:rPr>
      </w:pPr>
    </w:p>
    <w:p w14:paraId="3EA94985" w14:textId="77777777" w:rsidR="00F960D2" w:rsidRPr="00964E51" w:rsidRDefault="00F960D2" w:rsidP="00F960D2">
      <w:pPr>
        <w:keepLines/>
        <w:widowControl w:val="0"/>
        <w:ind w:right="-286"/>
        <w:jc w:val="center"/>
        <w:rPr>
          <w:rFonts w:ascii="Tahoma" w:hAnsi="Tahoma" w:cs="Tahoma"/>
          <w:b/>
        </w:rPr>
      </w:pPr>
      <w:r w:rsidRPr="00964E51">
        <w:rPr>
          <w:rFonts w:ascii="Tahoma" w:hAnsi="Tahoma" w:cs="Tahoma"/>
          <w:b/>
        </w:rPr>
        <w:t>MENIČNA IZJAVA</w:t>
      </w:r>
    </w:p>
    <w:p w14:paraId="7F765432" w14:textId="77777777" w:rsidR="00F960D2" w:rsidRPr="00964E51" w:rsidRDefault="00F960D2" w:rsidP="00F960D2">
      <w:pPr>
        <w:keepLines/>
        <w:widowControl w:val="0"/>
        <w:ind w:right="-286"/>
        <w:jc w:val="center"/>
        <w:rPr>
          <w:rFonts w:ascii="Tahoma" w:hAnsi="Tahoma" w:cs="Tahoma"/>
          <w:b/>
        </w:rPr>
      </w:pPr>
      <w:r w:rsidRPr="00964E51">
        <w:rPr>
          <w:rFonts w:ascii="Tahoma" w:hAnsi="Tahoma" w:cs="Tahoma"/>
          <w:b/>
        </w:rPr>
        <w:t>za zavarovanje resnosti ponudbe</w:t>
      </w:r>
    </w:p>
    <w:p w14:paraId="7988FD0B" w14:textId="77777777" w:rsidR="00F960D2" w:rsidRPr="00964E51" w:rsidRDefault="00F960D2" w:rsidP="00F960D2">
      <w:pPr>
        <w:keepLines/>
        <w:widowControl w:val="0"/>
        <w:ind w:right="-286"/>
        <w:jc w:val="center"/>
        <w:rPr>
          <w:rFonts w:ascii="Tahoma" w:hAnsi="Tahoma" w:cs="Tahoma"/>
        </w:rPr>
      </w:pPr>
    </w:p>
    <w:p w14:paraId="42DA3055" w14:textId="154E9315" w:rsidR="00251B67" w:rsidRPr="00964E51" w:rsidRDefault="00F960D2" w:rsidP="00251B67">
      <w:pPr>
        <w:keepLines/>
        <w:widowControl w:val="0"/>
        <w:jc w:val="both"/>
        <w:rPr>
          <w:rFonts w:ascii="Tahoma" w:hAnsi="Tahoma" w:cs="Tahoma"/>
          <w:i/>
          <w:sz w:val="18"/>
        </w:rPr>
      </w:pPr>
      <w:r w:rsidRPr="00964E51">
        <w:rPr>
          <w:rFonts w:ascii="Tahoma" w:hAnsi="Tahoma" w:cs="Tahoma"/>
        </w:rPr>
        <w:t xml:space="preserve">V zvezi s ponudbo št. ________________ z dne ________________ za javno naročilo št. </w:t>
      </w:r>
      <w:r w:rsidRPr="00964E51">
        <w:rPr>
          <w:rFonts w:ascii="Tahoma" w:hAnsi="Tahoma" w:cs="Tahoma"/>
          <w:b/>
        </w:rPr>
        <w:t>VKS-</w:t>
      </w:r>
      <w:r w:rsidR="00057BB0" w:rsidRPr="00964E51">
        <w:rPr>
          <w:rFonts w:ascii="Tahoma" w:hAnsi="Tahoma" w:cs="Tahoma"/>
          <w:b/>
        </w:rPr>
        <w:t>52</w:t>
      </w:r>
      <w:r w:rsidRPr="00964E51">
        <w:rPr>
          <w:rFonts w:ascii="Tahoma" w:hAnsi="Tahoma" w:cs="Tahoma"/>
          <w:b/>
        </w:rPr>
        <w:t>/2</w:t>
      </w:r>
      <w:r w:rsidR="00057BB0" w:rsidRPr="00964E51">
        <w:rPr>
          <w:rFonts w:ascii="Tahoma" w:hAnsi="Tahoma" w:cs="Tahoma"/>
          <w:b/>
        </w:rPr>
        <w:t>5</w:t>
      </w:r>
      <w:r w:rsidRPr="00964E51">
        <w:rPr>
          <w:rFonts w:ascii="Tahoma" w:hAnsi="Tahoma" w:cs="Tahoma"/>
          <w:b/>
        </w:rPr>
        <w:t xml:space="preserve"> »Prevzem in končna obdelava ostankov iz grabelj in sit, odpadek št. 19 08 01«</w:t>
      </w:r>
      <w:r w:rsidR="00456883" w:rsidRPr="00964E51">
        <w:rPr>
          <w:rFonts w:ascii="Tahoma" w:hAnsi="Tahoma" w:cs="Tahoma"/>
          <w:b/>
        </w:rPr>
        <w:t xml:space="preserve"> za Sklop št.</w:t>
      </w:r>
      <w:r w:rsidR="00456883" w:rsidRPr="00964E51">
        <w:rPr>
          <w:rFonts w:ascii="Tahoma" w:hAnsi="Tahoma" w:cs="Tahoma"/>
        </w:rPr>
        <w:t xml:space="preserve"> ______: __________________________________________________________</w:t>
      </w:r>
      <w:r w:rsidR="00456883" w:rsidRPr="00964E51">
        <w:rPr>
          <w:rFonts w:ascii="Tahoma" w:hAnsi="Tahoma" w:cs="Tahoma"/>
          <w:i/>
          <w:sz w:val="18"/>
          <w:szCs w:val="18"/>
        </w:rPr>
        <w:t xml:space="preserve"> (navedite sklop)</w:t>
      </w:r>
      <w:r w:rsidRPr="00964E51">
        <w:rPr>
          <w:rFonts w:ascii="Tahoma" w:eastAsia="Calibri" w:hAnsi="Tahoma" w:cs="Tahoma"/>
          <w:lang w:eastAsia="en-US"/>
        </w:rPr>
        <w:t xml:space="preserve">, </w:t>
      </w:r>
      <w:r w:rsidR="00251B67" w:rsidRPr="00964E51">
        <w:rPr>
          <w:rFonts w:ascii="Tahoma" w:hAnsi="Tahoma" w:cs="Tahoma"/>
        </w:rPr>
        <w:t xml:space="preserve">vam izročamo podpisano in žigosano bianco menico ter to menično izjavo za zavarovanje resnosti ponudbe s pooblastilom za izpolnitev in unovčenje menice v višini _______________________ EUR </w:t>
      </w:r>
      <w:r w:rsidR="00251B67" w:rsidRPr="00964E51">
        <w:rPr>
          <w:rFonts w:ascii="Tahoma" w:hAnsi="Tahoma" w:cs="Tahoma"/>
          <w:i/>
          <w:sz w:val="18"/>
        </w:rPr>
        <w:t>(navedite znesek zavarovanja glede na sklop, za katerega oddajate ponudbo v skladu s točko 4.2. razpisne dokumentacije).</w:t>
      </w:r>
    </w:p>
    <w:p w14:paraId="17608B01" w14:textId="477D08BE" w:rsidR="00F960D2" w:rsidRPr="00964E51" w:rsidRDefault="00F960D2" w:rsidP="00AA31F2">
      <w:pPr>
        <w:keepLines/>
        <w:widowControl w:val="0"/>
        <w:jc w:val="both"/>
        <w:rPr>
          <w:rFonts w:ascii="Tahoma" w:hAnsi="Tahoma" w:cs="Tahoma"/>
          <w:i/>
          <w:sz w:val="18"/>
        </w:rPr>
      </w:pPr>
    </w:p>
    <w:p w14:paraId="310658E9" w14:textId="77777777" w:rsidR="00F960D2" w:rsidRPr="00964E51" w:rsidRDefault="00F960D2" w:rsidP="00AA31F2">
      <w:pPr>
        <w:keepLines/>
        <w:widowControl w:val="0"/>
        <w:ind w:right="-286"/>
        <w:jc w:val="both"/>
        <w:rPr>
          <w:rFonts w:ascii="Tahoma" w:hAnsi="Tahoma" w:cs="Tahoma"/>
        </w:rPr>
      </w:pPr>
      <w:r w:rsidRPr="00964E51">
        <w:rPr>
          <w:rFonts w:ascii="Tahoma" w:hAnsi="Tahoma" w:cs="Tahoma"/>
        </w:rPr>
        <w:t>Na menicah je podpisana pooblaščena oseba za podpisovanje:</w:t>
      </w:r>
    </w:p>
    <w:p w14:paraId="5B8DBE48" w14:textId="77777777" w:rsidR="00F960D2" w:rsidRPr="00964E51" w:rsidRDefault="00F960D2" w:rsidP="00AA31F2">
      <w:pPr>
        <w:keepLines/>
        <w:widowControl w:val="0"/>
        <w:ind w:right="-286"/>
        <w:jc w:val="both"/>
        <w:rPr>
          <w:rFonts w:ascii="Tahoma" w:hAnsi="Tahoma" w:cs="Tahoma"/>
          <w:sz w:val="16"/>
        </w:rPr>
      </w:pPr>
    </w:p>
    <w:p w14:paraId="67C9AF9D" w14:textId="77777777" w:rsidR="00F960D2" w:rsidRPr="00964E51" w:rsidRDefault="00F960D2" w:rsidP="00AA31F2">
      <w:pPr>
        <w:keepLines/>
        <w:widowControl w:val="0"/>
        <w:ind w:right="-286"/>
        <w:jc w:val="both"/>
        <w:outlineLvl w:val="0"/>
        <w:rPr>
          <w:rFonts w:ascii="Tahoma" w:hAnsi="Tahoma" w:cs="Tahoma"/>
        </w:rPr>
      </w:pPr>
      <w:r w:rsidRPr="00964E51">
        <w:rPr>
          <w:rFonts w:ascii="Tahoma" w:hAnsi="Tahoma" w:cs="Tahoma"/>
        </w:rPr>
        <w:t>_____________________________________________________________________________________</w:t>
      </w:r>
    </w:p>
    <w:p w14:paraId="3F63039C" w14:textId="77777777" w:rsidR="00F960D2" w:rsidRPr="00964E51" w:rsidRDefault="00F960D2" w:rsidP="00AA31F2">
      <w:pPr>
        <w:keepLines/>
        <w:widowControl w:val="0"/>
        <w:ind w:right="-286"/>
        <w:jc w:val="both"/>
        <w:outlineLvl w:val="0"/>
        <w:rPr>
          <w:rFonts w:ascii="Tahoma" w:hAnsi="Tahoma" w:cs="Tahoma"/>
          <w:sz w:val="18"/>
        </w:rPr>
      </w:pPr>
      <w:r w:rsidRPr="00964E51">
        <w:rPr>
          <w:rFonts w:ascii="Tahoma" w:hAnsi="Tahoma" w:cs="Tahoma"/>
          <w:sz w:val="18"/>
        </w:rPr>
        <w:t xml:space="preserve">(Ime in priimek)                                     (Funkcija zastopnika)                     </w:t>
      </w:r>
      <w:r w:rsidRPr="00964E51">
        <w:rPr>
          <w:rFonts w:ascii="Tahoma" w:hAnsi="Tahoma" w:cs="Tahoma"/>
          <w:sz w:val="18"/>
        </w:rPr>
        <w:tab/>
      </w:r>
      <w:r w:rsidRPr="00964E51">
        <w:rPr>
          <w:rFonts w:ascii="Tahoma" w:hAnsi="Tahoma" w:cs="Tahoma"/>
          <w:sz w:val="18"/>
        </w:rPr>
        <w:tab/>
        <w:t xml:space="preserve">  (Podpis)</w:t>
      </w:r>
    </w:p>
    <w:p w14:paraId="548E4EE3" w14:textId="77777777" w:rsidR="00F960D2" w:rsidRPr="00964E51" w:rsidRDefault="00F960D2" w:rsidP="00AA31F2">
      <w:pPr>
        <w:keepLines/>
        <w:widowControl w:val="0"/>
        <w:ind w:right="-286"/>
        <w:jc w:val="both"/>
        <w:rPr>
          <w:rFonts w:ascii="Tahoma" w:hAnsi="Tahoma" w:cs="Tahoma"/>
        </w:rPr>
      </w:pPr>
    </w:p>
    <w:p w14:paraId="727544C9" w14:textId="77777777" w:rsidR="00F960D2" w:rsidRPr="00964E51" w:rsidRDefault="00F960D2" w:rsidP="00AA31F2">
      <w:pPr>
        <w:keepLines/>
        <w:widowControl w:val="0"/>
        <w:ind w:right="-284"/>
        <w:jc w:val="both"/>
        <w:rPr>
          <w:rFonts w:ascii="Tahoma" w:hAnsi="Tahoma" w:cs="Tahoma"/>
        </w:rPr>
      </w:pPr>
      <w:r w:rsidRPr="00964E51">
        <w:rPr>
          <w:rFonts w:ascii="Tahoma" w:hAnsi="Tahoma" w:cs="Tahoma"/>
        </w:rPr>
        <w:t>V primeru, da:</w:t>
      </w:r>
    </w:p>
    <w:p w14:paraId="17DCC98F" w14:textId="77777777" w:rsidR="00F960D2" w:rsidRPr="00964E51" w:rsidRDefault="00F960D2" w:rsidP="00AA31F2">
      <w:pPr>
        <w:keepLines/>
        <w:widowControl w:val="0"/>
        <w:numPr>
          <w:ilvl w:val="0"/>
          <w:numId w:val="44"/>
        </w:numPr>
        <w:tabs>
          <w:tab w:val="num" w:pos="855"/>
        </w:tabs>
        <w:spacing w:line="276" w:lineRule="auto"/>
        <w:ind w:left="855" w:right="-286" w:hanging="855"/>
        <w:jc w:val="both"/>
        <w:rPr>
          <w:rFonts w:ascii="Tahoma" w:hAnsi="Tahoma" w:cs="Tahoma"/>
        </w:rPr>
      </w:pPr>
      <w:r w:rsidRPr="00964E51">
        <w:rPr>
          <w:rFonts w:ascii="Tahoma" w:hAnsi="Tahoma" w:cs="Tahoma"/>
        </w:rPr>
        <w:t xml:space="preserve">umaknemo ali spremenimo ponudbo v času njene veljavnosti ali </w:t>
      </w:r>
    </w:p>
    <w:p w14:paraId="0C2D3437" w14:textId="77777777" w:rsidR="00F960D2" w:rsidRPr="00964E51" w:rsidRDefault="00F960D2" w:rsidP="00AA31F2">
      <w:pPr>
        <w:keepLines/>
        <w:widowControl w:val="0"/>
        <w:numPr>
          <w:ilvl w:val="0"/>
          <w:numId w:val="44"/>
        </w:numPr>
        <w:tabs>
          <w:tab w:val="num" w:pos="426"/>
        </w:tabs>
        <w:spacing w:line="276" w:lineRule="auto"/>
        <w:ind w:left="340" w:right="-286" w:hanging="340"/>
        <w:jc w:val="both"/>
        <w:rPr>
          <w:rFonts w:ascii="Tahoma" w:hAnsi="Tahoma" w:cs="Tahoma"/>
        </w:rPr>
      </w:pPr>
      <w:r w:rsidRPr="00964E51">
        <w:rPr>
          <w:rFonts w:ascii="Tahoma" w:hAnsi="Tahoma" w:cs="Tahoma"/>
        </w:rPr>
        <w:t>ne priložimo naročniku finančnega zavarovanja za dobro izvedbo obveznosti iz okvirnega sporazuma ali</w:t>
      </w:r>
    </w:p>
    <w:p w14:paraId="3D38DD79" w14:textId="77777777" w:rsidR="00F960D2" w:rsidRPr="00964E51" w:rsidRDefault="00F960D2" w:rsidP="00AA31F2">
      <w:pPr>
        <w:keepLines/>
        <w:widowControl w:val="0"/>
        <w:numPr>
          <w:ilvl w:val="0"/>
          <w:numId w:val="44"/>
        </w:numPr>
        <w:tabs>
          <w:tab w:val="num" w:pos="855"/>
        </w:tabs>
        <w:spacing w:line="276" w:lineRule="auto"/>
        <w:ind w:left="855" w:right="-286" w:hanging="855"/>
        <w:jc w:val="both"/>
        <w:rPr>
          <w:rFonts w:ascii="Tahoma" w:hAnsi="Tahoma" w:cs="Tahoma"/>
        </w:rPr>
      </w:pPr>
      <w:r w:rsidRPr="00964E51">
        <w:rPr>
          <w:rFonts w:ascii="Tahoma" w:hAnsi="Tahoma" w:cs="Tahoma"/>
        </w:rPr>
        <w:t>zavrnemo sklenitev okvirnega sporazuma,</w:t>
      </w:r>
    </w:p>
    <w:p w14:paraId="49954D56" w14:textId="77777777" w:rsidR="00F960D2" w:rsidRPr="00964E51" w:rsidRDefault="00F960D2" w:rsidP="00AA31F2">
      <w:pPr>
        <w:keepLines/>
        <w:widowControl w:val="0"/>
        <w:ind w:right="-286"/>
        <w:jc w:val="both"/>
        <w:rPr>
          <w:rFonts w:ascii="Tahoma" w:hAnsi="Tahoma" w:cs="Tahoma"/>
          <w:sz w:val="12"/>
        </w:rPr>
      </w:pPr>
    </w:p>
    <w:p w14:paraId="7FC4C909" w14:textId="77777777" w:rsidR="00F960D2" w:rsidRPr="00964E51" w:rsidRDefault="00F960D2" w:rsidP="00AA31F2">
      <w:pPr>
        <w:keepLines/>
        <w:widowControl w:val="0"/>
        <w:tabs>
          <w:tab w:val="left" w:pos="5643"/>
        </w:tabs>
        <w:ind w:right="-286"/>
        <w:jc w:val="both"/>
        <w:rPr>
          <w:rFonts w:ascii="Tahoma" w:hAnsi="Tahoma" w:cs="Tahoma"/>
          <w:szCs w:val="22"/>
        </w:rPr>
      </w:pPr>
      <w:r w:rsidRPr="00964E51">
        <w:rPr>
          <w:rFonts w:ascii="Tahoma" w:hAnsi="Tahoma" w:cs="Tahoma"/>
          <w:szCs w:val="22"/>
        </w:rPr>
        <w:t xml:space="preserve">nepreklicno in brezpogojno pooblaščamo JAVNO PODJETJE VODOVOD KANALIZACIJA SNAGA </w:t>
      </w:r>
      <w:proofErr w:type="spellStart"/>
      <w:r w:rsidRPr="00964E51">
        <w:rPr>
          <w:rFonts w:ascii="Tahoma" w:hAnsi="Tahoma" w:cs="Tahoma"/>
          <w:szCs w:val="22"/>
        </w:rPr>
        <w:t>d.o.o</w:t>
      </w:r>
      <w:proofErr w:type="spellEnd"/>
      <w:r w:rsidRPr="00964E51">
        <w:rPr>
          <w:rFonts w:ascii="Tahoma" w:hAnsi="Tahoma" w:cs="Tahoma"/>
          <w:szCs w:val="22"/>
        </w:rPr>
        <w:t xml:space="preserve">., Vodovodna cesta 90, 1000 Ljubljana (v nadaljevanju tudi: upravičenec), da lahko našo bianco menico brez predhodnega obvestila izpolni v vseh neizpolnjenih delih za znesek naših obveznosti, da na menico vpiše klavzulo »brez protesta«, ter da menico domicilira pri spodaj navedeni banki ali pri katerikoli drugi poslovni banki, ki vodi naš transakcijski račun. Odrekamo se vsem ugovorom proti tako izpolnjeni menici in se zavezujemo menico plačati, ko dospe, v gotovini. </w:t>
      </w:r>
    </w:p>
    <w:p w14:paraId="3B615495" w14:textId="77777777" w:rsidR="00F960D2" w:rsidRPr="00964E51" w:rsidRDefault="00F960D2" w:rsidP="00F960D2">
      <w:pPr>
        <w:keepLines/>
        <w:widowControl w:val="0"/>
        <w:tabs>
          <w:tab w:val="left" w:pos="5643"/>
        </w:tabs>
        <w:ind w:right="-286"/>
        <w:jc w:val="both"/>
        <w:rPr>
          <w:rFonts w:ascii="Tahoma" w:hAnsi="Tahoma" w:cs="Tahoma"/>
          <w:szCs w:val="22"/>
        </w:rPr>
      </w:pPr>
    </w:p>
    <w:p w14:paraId="1FF6AAC7" w14:textId="77777777" w:rsidR="00F960D2" w:rsidRPr="00964E51" w:rsidRDefault="00F960D2" w:rsidP="00F960D2">
      <w:pPr>
        <w:keepLines/>
        <w:widowControl w:val="0"/>
        <w:pBdr>
          <w:top w:val="dashed" w:sz="4" w:space="1" w:color="auto"/>
          <w:left w:val="dashed" w:sz="4" w:space="4" w:color="auto"/>
          <w:bottom w:val="dashed" w:sz="4" w:space="4" w:color="auto"/>
          <w:right w:val="dashed" w:sz="4" w:space="4" w:color="auto"/>
        </w:pBdr>
        <w:tabs>
          <w:tab w:val="left" w:pos="6448"/>
        </w:tabs>
        <w:ind w:right="-286"/>
        <w:jc w:val="center"/>
        <w:rPr>
          <w:rFonts w:ascii="Tahoma" w:hAnsi="Tahoma" w:cs="Tahoma"/>
          <w:b/>
          <w:sz w:val="18"/>
        </w:rPr>
      </w:pPr>
      <w:r w:rsidRPr="00964E51">
        <w:rPr>
          <w:rFonts w:ascii="Tahoma" w:hAnsi="Tahoma" w:cs="Tahoma"/>
          <w:b/>
          <w:sz w:val="18"/>
        </w:rPr>
        <w:t>NALOG ZA PLAČILO MENICE</w:t>
      </w:r>
    </w:p>
    <w:p w14:paraId="5502552E" w14:textId="77777777" w:rsidR="00F960D2" w:rsidRPr="00964E51" w:rsidRDefault="00F960D2" w:rsidP="00F960D2">
      <w:pPr>
        <w:keepLines/>
        <w:widowControl w:val="0"/>
        <w:pBdr>
          <w:top w:val="dashed" w:sz="4" w:space="1" w:color="auto"/>
          <w:left w:val="dashed" w:sz="4" w:space="4" w:color="auto"/>
          <w:bottom w:val="dashed" w:sz="4" w:space="4" w:color="auto"/>
          <w:right w:val="dashed" w:sz="4" w:space="4" w:color="auto"/>
        </w:pBdr>
        <w:tabs>
          <w:tab w:val="left" w:pos="6448"/>
        </w:tabs>
        <w:ind w:right="-286"/>
        <w:jc w:val="both"/>
        <w:rPr>
          <w:rFonts w:ascii="Tahoma" w:hAnsi="Tahoma" w:cs="Tahoma"/>
          <w:b/>
          <w:sz w:val="18"/>
        </w:rPr>
      </w:pPr>
    </w:p>
    <w:p w14:paraId="558AAB17" w14:textId="79289D1D" w:rsidR="00F960D2" w:rsidRPr="00964E51" w:rsidRDefault="00F960D2" w:rsidP="00F960D2">
      <w:pPr>
        <w:keepLines/>
        <w:widowControl w:val="0"/>
        <w:pBdr>
          <w:top w:val="dashed" w:sz="4" w:space="1" w:color="auto"/>
          <w:left w:val="dashed" w:sz="4" w:space="4" w:color="auto"/>
          <w:bottom w:val="dashed" w:sz="4" w:space="4" w:color="auto"/>
          <w:right w:val="dashed" w:sz="4" w:space="4" w:color="auto"/>
        </w:pBdr>
        <w:tabs>
          <w:tab w:val="left" w:pos="6448"/>
        </w:tabs>
        <w:ind w:right="-286"/>
        <w:jc w:val="both"/>
        <w:rPr>
          <w:rFonts w:ascii="Tahoma" w:hAnsi="Tahoma" w:cs="Tahoma"/>
          <w:b/>
          <w:sz w:val="19"/>
          <w:szCs w:val="19"/>
        </w:rPr>
      </w:pPr>
      <w:r w:rsidRPr="00964E51">
        <w:rPr>
          <w:rFonts w:ascii="Tahoma" w:hAnsi="Tahoma" w:cs="Tahoma"/>
          <w:b/>
          <w:sz w:val="19"/>
          <w:szCs w:val="19"/>
        </w:rPr>
        <w:t>Nepreklicno in brezpogojno pooblaščamo ___________________________</w:t>
      </w:r>
      <w:r w:rsidR="002C05F4" w:rsidRPr="00964E51">
        <w:rPr>
          <w:rFonts w:ascii="Tahoma" w:hAnsi="Tahoma" w:cs="Tahoma"/>
          <w:b/>
          <w:sz w:val="19"/>
          <w:szCs w:val="19"/>
        </w:rPr>
        <w:t>_______</w:t>
      </w:r>
      <w:r w:rsidRPr="00964E51">
        <w:rPr>
          <w:rFonts w:ascii="Tahoma" w:hAnsi="Tahoma" w:cs="Tahoma"/>
          <w:b/>
          <w:sz w:val="19"/>
          <w:szCs w:val="19"/>
        </w:rPr>
        <w:t xml:space="preserve">______________ </w:t>
      </w:r>
      <w:r w:rsidRPr="00964E51">
        <w:rPr>
          <w:rFonts w:ascii="Tahoma" w:hAnsi="Tahoma" w:cs="Tahoma"/>
          <w:b/>
          <w:i/>
          <w:sz w:val="19"/>
          <w:szCs w:val="19"/>
        </w:rPr>
        <w:t>(naziv banke)</w:t>
      </w:r>
      <w:r w:rsidRPr="00964E51">
        <w:rPr>
          <w:rFonts w:ascii="Tahoma" w:hAnsi="Tahoma" w:cs="Tahoma"/>
          <w:b/>
          <w:sz w:val="19"/>
          <w:szCs w:val="19"/>
        </w:rPr>
        <w:t xml:space="preserve"> oziroma katerokoli drugo poslovno banko s sedežem v Republiki Sloveniji, ki v času unovčitve vodi naš transakcijski račun, da unovči navedeno menico v breme denarnih sredstev na našem transakcijskem računu, za </w:t>
      </w:r>
      <w:r w:rsidR="00AA31F2" w:rsidRPr="00964E51">
        <w:rPr>
          <w:rFonts w:ascii="Tahoma" w:hAnsi="Tahoma" w:cs="Tahoma"/>
          <w:b/>
          <w:sz w:val="19"/>
          <w:szCs w:val="19"/>
        </w:rPr>
        <w:t>zgoraj naveden znesek</w:t>
      </w:r>
      <w:r w:rsidRPr="00964E51">
        <w:rPr>
          <w:rFonts w:ascii="Tahoma" w:hAnsi="Tahoma" w:cs="Tahoma"/>
          <w:b/>
          <w:sz w:val="19"/>
          <w:szCs w:val="19"/>
        </w:rPr>
        <w:t xml:space="preserve">. </w:t>
      </w:r>
    </w:p>
    <w:p w14:paraId="43D261FA" w14:textId="77777777" w:rsidR="00F960D2" w:rsidRPr="00964E51" w:rsidRDefault="00F960D2" w:rsidP="00F960D2">
      <w:pPr>
        <w:keepLines/>
        <w:widowControl w:val="0"/>
        <w:ind w:right="-286"/>
        <w:jc w:val="both"/>
        <w:rPr>
          <w:rFonts w:ascii="Tahoma" w:hAnsi="Tahoma" w:cs="Tahoma"/>
          <w:sz w:val="14"/>
        </w:rPr>
      </w:pPr>
    </w:p>
    <w:p w14:paraId="79059EBD" w14:textId="1D1494D7" w:rsidR="00F960D2" w:rsidRPr="00964E51" w:rsidRDefault="00F960D2" w:rsidP="00F960D2">
      <w:pPr>
        <w:keepLines/>
        <w:widowControl w:val="0"/>
        <w:ind w:right="-286"/>
        <w:jc w:val="both"/>
        <w:rPr>
          <w:rFonts w:ascii="Tahoma" w:hAnsi="Tahoma" w:cs="Tahoma"/>
        </w:rPr>
      </w:pPr>
      <w:r w:rsidRPr="00964E51">
        <w:rPr>
          <w:rFonts w:ascii="Tahoma" w:hAnsi="Tahoma" w:cs="Tahoma"/>
        </w:rPr>
        <w:t>S podpisom tega pooblastila soglašamo, da upravičenec opravi poizvedbe o številkah transakcijskih računov pri katerikoli banki, finančni organizaciji ali upravljavcu baz podatkov o računih.</w:t>
      </w:r>
    </w:p>
    <w:p w14:paraId="67A7C094" w14:textId="77777777" w:rsidR="00F960D2" w:rsidRPr="00964E51" w:rsidRDefault="00F960D2" w:rsidP="00F960D2">
      <w:pPr>
        <w:keepLines/>
        <w:widowControl w:val="0"/>
        <w:ind w:right="-286"/>
        <w:jc w:val="both"/>
        <w:rPr>
          <w:rFonts w:ascii="Tahoma" w:hAnsi="Tahoma" w:cs="Tahoma"/>
          <w:sz w:val="16"/>
        </w:rPr>
      </w:pPr>
    </w:p>
    <w:p w14:paraId="2993DACA" w14:textId="77777777" w:rsidR="00F960D2" w:rsidRPr="00964E51" w:rsidRDefault="00F960D2" w:rsidP="00F960D2">
      <w:pPr>
        <w:keepLines/>
        <w:widowControl w:val="0"/>
        <w:ind w:right="-286"/>
        <w:jc w:val="both"/>
        <w:rPr>
          <w:rFonts w:ascii="Tahoma" w:hAnsi="Tahoma" w:cs="Tahoma"/>
        </w:rPr>
      </w:pPr>
      <w:r w:rsidRPr="00964E51">
        <w:rPr>
          <w:rFonts w:ascii="Tahoma" w:hAnsi="Tahoma" w:cs="Tahoma"/>
        </w:rPr>
        <w:t xml:space="preserve">Ta izjava velja do datuma veljavnosti ponudbe (minimalno 4 mesece od datuma določenega za oddajo ponudb). Ponudba je veljavna do ________________ . </w:t>
      </w:r>
    </w:p>
    <w:p w14:paraId="283D35E0" w14:textId="77777777" w:rsidR="00F960D2" w:rsidRPr="00964E51" w:rsidRDefault="00F960D2" w:rsidP="00F960D2">
      <w:pPr>
        <w:keepLines/>
        <w:widowControl w:val="0"/>
        <w:ind w:right="-286"/>
        <w:jc w:val="both"/>
        <w:rPr>
          <w:rFonts w:ascii="Tahoma" w:hAnsi="Tahoma" w:cs="Tahoma"/>
          <w:sz w:val="24"/>
        </w:rPr>
      </w:pPr>
    </w:p>
    <w:p w14:paraId="4F489895" w14:textId="77777777" w:rsidR="00F960D2" w:rsidRPr="00964E51" w:rsidRDefault="00F960D2" w:rsidP="00F960D2">
      <w:pPr>
        <w:keepLines/>
        <w:widowControl w:val="0"/>
        <w:ind w:right="-286"/>
        <w:jc w:val="both"/>
        <w:rPr>
          <w:rFonts w:ascii="Tahoma" w:hAnsi="Tahoma" w:cs="Tahoma"/>
          <w:sz w:val="18"/>
          <w:szCs w:val="18"/>
        </w:rPr>
      </w:pPr>
      <w:r w:rsidRPr="00964E51">
        <w:rPr>
          <w:rFonts w:ascii="Tahoma" w:hAnsi="Tahoma" w:cs="Tahoma"/>
          <w:sz w:val="18"/>
          <w:szCs w:val="18"/>
        </w:rPr>
        <w:t>Kraj, datum</w:t>
      </w:r>
      <w:r w:rsidRPr="00964E51">
        <w:rPr>
          <w:rFonts w:ascii="Tahoma" w:hAnsi="Tahoma" w:cs="Tahoma"/>
          <w:sz w:val="18"/>
          <w:szCs w:val="18"/>
        </w:rPr>
        <w:tab/>
      </w:r>
      <w:r w:rsidRPr="00964E51">
        <w:rPr>
          <w:rFonts w:ascii="Tahoma" w:hAnsi="Tahoma" w:cs="Tahoma"/>
          <w:sz w:val="18"/>
          <w:szCs w:val="18"/>
        </w:rPr>
        <w:tab/>
      </w:r>
      <w:r w:rsidRPr="00964E51">
        <w:rPr>
          <w:rFonts w:ascii="Tahoma" w:hAnsi="Tahoma" w:cs="Tahoma"/>
          <w:sz w:val="18"/>
          <w:szCs w:val="18"/>
        </w:rPr>
        <w:tab/>
      </w:r>
      <w:r w:rsidRPr="00964E51">
        <w:rPr>
          <w:rFonts w:ascii="Tahoma" w:hAnsi="Tahoma" w:cs="Tahoma"/>
          <w:sz w:val="18"/>
          <w:szCs w:val="18"/>
        </w:rPr>
        <w:tab/>
      </w:r>
      <w:r w:rsidRPr="00964E51">
        <w:rPr>
          <w:rFonts w:ascii="Tahoma" w:hAnsi="Tahoma" w:cs="Tahoma"/>
          <w:sz w:val="18"/>
          <w:szCs w:val="18"/>
        </w:rPr>
        <w:tab/>
      </w:r>
      <w:r w:rsidRPr="00964E51">
        <w:rPr>
          <w:rFonts w:ascii="Tahoma" w:hAnsi="Tahoma" w:cs="Tahoma"/>
          <w:sz w:val="16"/>
          <w:szCs w:val="18"/>
        </w:rPr>
        <w:t>Žig</w:t>
      </w:r>
      <w:r w:rsidRPr="00964E51">
        <w:rPr>
          <w:rFonts w:ascii="Tahoma" w:hAnsi="Tahoma" w:cs="Tahoma"/>
          <w:sz w:val="18"/>
          <w:szCs w:val="18"/>
        </w:rPr>
        <w:tab/>
      </w:r>
      <w:r w:rsidRPr="00964E51">
        <w:rPr>
          <w:rFonts w:ascii="Tahoma" w:hAnsi="Tahoma" w:cs="Tahoma"/>
          <w:sz w:val="18"/>
          <w:szCs w:val="18"/>
        </w:rPr>
        <w:tab/>
      </w:r>
      <w:r w:rsidRPr="00964E51">
        <w:rPr>
          <w:rFonts w:ascii="Tahoma" w:hAnsi="Tahoma" w:cs="Tahoma"/>
          <w:sz w:val="18"/>
          <w:szCs w:val="18"/>
        </w:rPr>
        <w:tab/>
        <w:t xml:space="preserve">Izdajatelj menice: </w:t>
      </w:r>
    </w:p>
    <w:p w14:paraId="2F126D89" w14:textId="77777777" w:rsidR="00F960D2" w:rsidRPr="00964E51" w:rsidRDefault="00F960D2" w:rsidP="00F960D2">
      <w:pPr>
        <w:keepLines/>
        <w:widowControl w:val="0"/>
        <w:ind w:right="-286"/>
        <w:jc w:val="both"/>
        <w:rPr>
          <w:rFonts w:ascii="Tahoma" w:hAnsi="Tahoma" w:cs="Tahoma"/>
        </w:rPr>
      </w:pPr>
      <w:r w:rsidRPr="00964E51">
        <w:rPr>
          <w:rFonts w:ascii="Tahoma" w:hAnsi="Tahoma" w:cs="Tahoma"/>
          <w:u w:val="single"/>
        </w:rPr>
        <w:t>___________________</w:t>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t>__________________________</w:t>
      </w:r>
    </w:p>
    <w:p w14:paraId="7100FFB3" w14:textId="77777777" w:rsidR="00F960D2" w:rsidRPr="00964E51" w:rsidRDefault="00F960D2" w:rsidP="00F960D2">
      <w:pPr>
        <w:keepLines/>
        <w:widowControl w:val="0"/>
        <w:ind w:right="-286"/>
        <w:jc w:val="both"/>
        <w:rPr>
          <w:rFonts w:ascii="Tahoma" w:hAnsi="Tahoma" w:cs="Tahoma"/>
          <w:u w:val="single"/>
        </w:rPr>
      </w:pPr>
    </w:p>
    <w:p w14:paraId="4E5E7B8D" w14:textId="77777777" w:rsidR="00F960D2" w:rsidRPr="00964E51" w:rsidRDefault="00F960D2" w:rsidP="00F960D2">
      <w:pPr>
        <w:keepLines/>
        <w:widowControl w:val="0"/>
        <w:ind w:right="-286"/>
        <w:jc w:val="both"/>
        <w:rPr>
          <w:rFonts w:ascii="Tahoma" w:hAnsi="Tahoma" w:cs="Tahoma"/>
          <w:sz w:val="18"/>
        </w:rPr>
      </w:pP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sz w:val="18"/>
        </w:rPr>
        <w:t>Podpis odgovorne osebe:</w:t>
      </w:r>
    </w:p>
    <w:p w14:paraId="19B69E13" w14:textId="77777777" w:rsidR="00F960D2" w:rsidRPr="00964E51" w:rsidRDefault="00F960D2" w:rsidP="00F960D2">
      <w:pPr>
        <w:keepLines/>
        <w:widowControl w:val="0"/>
        <w:ind w:right="-286"/>
        <w:rPr>
          <w:rFonts w:ascii="Tahoma" w:hAnsi="Tahoma" w:cs="Tahoma"/>
        </w:rPr>
      </w:pP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r>
      <w:r w:rsidRPr="00964E51">
        <w:rPr>
          <w:rFonts w:ascii="Tahoma" w:hAnsi="Tahoma" w:cs="Tahoma"/>
        </w:rPr>
        <w:tab/>
        <w:t>__________________________</w:t>
      </w:r>
    </w:p>
    <w:p w14:paraId="0DDB0E2E" w14:textId="68B7B7FC" w:rsidR="00F960D2" w:rsidRPr="00964E51" w:rsidRDefault="00F960D2" w:rsidP="00F960D2">
      <w:pPr>
        <w:keepLines/>
        <w:widowControl w:val="0"/>
        <w:ind w:right="-286"/>
        <w:rPr>
          <w:rFonts w:ascii="Tahoma" w:hAnsi="Tahoma" w:cs="Tahoma"/>
          <w:i/>
          <w:sz w:val="18"/>
        </w:rPr>
      </w:pPr>
      <w:r w:rsidRPr="00964E51">
        <w:rPr>
          <w:rFonts w:ascii="Tahoma" w:hAnsi="Tahoma" w:cs="Tahoma"/>
          <w:i/>
          <w:sz w:val="18"/>
        </w:rPr>
        <w:t>Priloga: 1 bianko menica</w:t>
      </w:r>
    </w:p>
    <w:p w14:paraId="0482A0A9" w14:textId="16C379B5" w:rsidR="00F960D2" w:rsidRPr="00964E51" w:rsidRDefault="00F960D2" w:rsidP="005E6CB4">
      <w:pPr>
        <w:keepLines/>
        <w:widowControl w:val="0"/>
        <w:rPr>
          <w:rFonts w:ascii="Tahoma" w:hAnsi="Tahoma" w:cs="Tahoma"/>
          <w:b/>
          <w:i/>
          <w:szCs w:val="18"/>
        </w:rPr>
      </w:pPr>
    </w:p>
    <w:p w14:paraId="6420C3A8" w14:textId="57FEF8FE" w:rsidR="007B2A27" w:rsidRPr="00964E51" w:rsidRDefault="007B2A27" w:rsidP="005E6CB4">
      <w:pPr>
        <w:keepLines/>
        <w:widowControl w:val="0"/>
        <w:rPr>
          <w:rFonts w:ascii="Tahoma" w:hAnsi="Tahoma" w:cs="Tahoma"/>
          <w:b/>
          <w:i/>
          <w:szCs w:val="18"/>
        </w:rPr>
      </w:pPr>
    </w:p>
    <w:p w14:paraId="11A7448A" w14:textId="77777777" w:rsidR="002C05F4" w:rsidRPr="00964E51" w:rsidRDefault="002C05F4">
      <w:pPr>
        <w:rPr>
          <w:rFonts w:ascii="Tahoma" w:hAnsi="Tahoma" w:cs="Tahoma"/>
          <w:b/>
          <w:bCs/>
          <w:i/>
          <w:iCs/>
        </w:rPr>
      </w:pPr>
      <w:r w:rsidRPr="00964E51">
        <w:rPr>
          <w:rFonts w:ascii="Tahoma" w:hAnsi="Tahoma" w:cs="Tahoma"/>
          <w:b/>
          <w:bCs/>
          <w:i/>
          <w:iCs/>
        </w:rPr>
        <w:t>Opomba:</w:t>
      </w:r>
    </w:p>
    <w:p w14:paraId="682459DA" w14:textId="787DB58B" w:rsidR="007B2A27" w:rsidRPr="00964E51" w:rsidRDefault="00C74E69">
      <w:pPr>
        <w:rPr>
          <w:rFonts w:ascii="Tahoma" w:hAnsi="Tahoma" w:cs="Tahoma"/>
          <w:i/>
          <w:iCs/>
        </w:rPr>
      </w:pPr>
      <w:r w:rsidRPr="00964E51">
        <w:rPr>
          <w:rFonts w:ascii="Tahoma" w:hAnsi="Tahoma" w:cs="Tahoma"/>
          <w:i/>
          <w:iCs/>
        </w:rPr>
        <w:t>M</w:t>
      </w:r>
      <w:r w:rsidR="002C05F4" w:rsidRPr="00964E51">
        <w:rPr>
          <w:rFonts w:ascii="Tahoma" w:hAnsi="Tahoma" w:cs="Tahoma"/>
          <w:i/>
          <w:iCs/>
        </w:rPr>
        <w:t>enična izjava se vsebinsko prilagodi glede zahteve razpisne dokumentacije za posamezen sklop oz. skladno s točko 4.2. »Zavarovanje resnosti ponudbe«</w:t>
      </w:r>
      <w:r w:rsidR="00EB0362" w:rsidRPr="00964E51">
        <w:rPr>
          <w:rFonts w:ascii="Tahoma" w:hAnsi="Tahoma" w:cs="Tahoma"/>
          <w:i/>
          <w:iCs/>
        </w:rPr>
        <w:t>.</w:t>
      </w:r>
    </w:p>
    <w:p w14:paraId="4DE2F450" w14:textId="77777777" w:rsidR="007B2A27" w:rsidRPr="00964E51" w:rsidRDefault="007B2A27">
      <w:r w:rsidRPr="00964E51">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8062"/>
        <w:gridCol w:w="850"/>
        <w:gridCol w:w="709"/>
      </w:tblGrid>
      <w:tr w:rsidR="00F960D2" w:rsidRPr="00964E51" w14:paraId="2A295737" w14:textId="77777777" w:rsidTr="009A22C6">
        <w:trPr>
          <w:trHeight w:val="62"/>
        </w:trPr>
        <w:tc>
          <w:tcPr>
            <w:tcW w:w="160" w:type="dxa"/>
            <w:tcBorders>
              <w:top w:val="single" w:sz="4" w:space="0" w:color="auto"/>
              <w:bottom w:val="single" w:sz="4" w:space="0" w:color="auto"/>
              <w:right w:val="nil"/>
            </w:tcBorders>
          </w:tcPr>
          <w:p w14:paraId="3926D60C" w14:textId="4157519E" w:rsidR="00F960D2" w:rsidRPr="00964E51" w:rsidRDefault="00F960D2" w:rsidP="00F960D2">
            <w:pPr>
              <w:keepLines/>
              <w:widowControl w:val="0"/>
              <w:rPr>
                <w:rFonts w:ascii="Tahoma" w:hAnsi="Tahoma" w:cs="Tahoma"/>
              </w:rPr>
            </w:pPr>
            <w:r w:rsidRPr="00964E51">
              <w:rPr>
                <w:rFonts w:ascii="Tahoma" w:hAnsi="Tahoma" w:cs="Tahoma"/>
              </w:rPr>
              <w:lastRenderedPageBreak/>
              <w:t xml:space="preserve">  </w:t>
            </w:r>
          </w:p>
        </w:tc>
        <w:tc>
          <w:tcPr>
            <w:tcW w:w="8062" w:type="dxa"/>
            <w:tcBorders>
              <w:top w:val="single" w:sz="4" w:space="0" w:color="auto"/>
              <w:left w:val="nil"/>
              <w:bottom w:val="single" w:sz="4" w:space="0" w:color="auto"/>
            </w:tcBorders>
          </w:tcPr>
          <w:p w14:paraId="21EE6F84" w14:textId="77777777" w:rsidR="00F960D2" w:rsidRPr="00964E51" w:rsidRDefault="00F960D2" w:rsidP="00F960D2">
            <w:pPr>
              <w:keepLines/>
              <w:widowControl w:val="0"/>
              <w:ind w:right="102"/>
              <w:rPr>
                <w:rFonts w:ascii="Tahoma" w:hAnsi="Tahoma" w:cs="Tahoma"/>
              </w:rPr>
            </w:pPr>
            <w:r w:rsidRPr="00964E51">
              <w:rPr>
                <w:rFonts w:ascii="Tahoma" w:hAnsi="Tahoma" w:cs="Tahoma"/>
              </w:rPr>
              <w:t xml:space="preserve">VZOREC FINANČNEGA ZAVAROVANJA ZA DOBRO IZVEDBO POGODBENIH OBVEZNOSTI </w:t>
            </w:r>
            <w:r w:rsidRPr="00964E51">
              <w:rPr>
                <w:rFonts w:ascii="Tahoma" w:eastAsia="Calibri" w:hAnsi="Tahoma" w:cs="Tahoma"/>
                <w:color w:val="FF0000"/>
                <w:szCs w:val="22"/>
                <w:lang w:eastAsia="en-US"/>
              </w:rPr>
              <w:t>– bančna garancija/kavcijsko zavarovanje; ni potrebno prilagati v ponudbi</w:t>
            </w:r>
          </w:p>
        </w:tc>
        <w:tc>
          <w:tcPr>
            <w:tcW w:w="850" w:type="dxa"/>
            <w:tcBorders>
              <w:top w:val="single" w:sz="4" w:space="0" w:color="auto"/>
              <w:bottom w:val="single" w:sz="4" w:space="0" w:color="auto"/>
              <w:right w:val="nil"/>
            </w:tcBorders>
          </w:tcPr>
          <w:p w14:paraId="5338D6AC" w14:textId="77777777" w:rsidR="00F960D2" w:rsidRPr="00964E51" w:rsidRDefault="00F960D2" w:rsidP="00F960D2">
            <w:pPr>
              <w:keepLines/>
              <w:widowControl w:val="0"/>
              <w:jc w:val="right"/>
              <w:rPr>
                <w:rFonts w:ascii="Tahoma" w:hAnsi="Tahoma" w:cs="Tahoma"/>
                <w:b/>
              </w:rPr>
            </w:pPr>
            <w:r w:rsidRPr="00964E51">
              <w:rPr>
                <w:rFonts w:ascii="Tahoma" w:hAnsi="Tahoma" w:cs="Tahoma"/>
                <w:b/>
                <w:i/>
              </w:rPr>
              <w:t xml:space="preserve">Priloga </w:t>
            </w:r>
          </w:p>
        </w:tc>
        <w:tc>
          <w:tcPr>
            <w:tcW w:w="709" w:type="dxa"/>
            <w:tcBorders>
              <w:top w:val="single" w:sz="4" w:space="0" w:color="auto"/>
              <w:left w:val="nil"/>
              <w:bottom w:val="single" w:sz="4" w:space="0" w:color="auto"/>
            </w:tcBorders>
          </w:tcPr>
          <w:p w14:paraId="46905568" w14:textId="77777777" w:rsidR="00F960D2" w:rsidRPr="00964E51" w:rsidRDefault="00F960D2" w:rsidP="00F960D2">
            <w:pPr>
              <w:keepLines/>
              <w:widowControl w:val="0"/>
              <w:rPr>
                <w:rFonts w:ascii="Tahoma" w:hAnsi="Tahoma" w:cs="Tahoma"/>
                <w:b/>
                <w:i/>
              </w:rPr>
            </w:pPr>
            <w:r w:rsidRPr="00964E51">
              <w:rPr>
                <w:rFonts w:ascii="Tahoma" w:hAnsi="Tahoma" w:cs="Tahoma"/>
                <w:b/>
                <w:i/>
              </w:rPr>
              <w:t>14/2</w:t>
            </w:r>
          </w:p>
        </w:tc>
      </w:tr>
    </w:tbl>
    <w:p w14:paraId="0F03AA0E" w14:textId="77777777" w:rsidR="00F960D2" w:rsidRPr="00964E51" w:rsidRDefault="00F960D2" w:rsidP="00F960D2">
      <w:pPr>
        <w:keepLines/>
        <w:widowControl w:val="0"/>
        <w:rPr>
          <w:rFonts w:ascii="Tahoma" w:hAnsi="Tahoma" w:cs="Tahoma"/>
          <w:sz w:val="18"/>
        </w:rPr>
      </w:pPr>
    </w:p>
    <w:p w14:paraId="1A9FA318" w14:textId="399EBE45"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964E51">
        <w:rPr>
          <w:rFonts w:ascii="Tahoma" w:hAnsi="Tahoma" w:cs="Tahoma"/>
          <w:i/>
          <w:sz w:val="18"/>
        </w:rPr>
        <w:t>Glava s podatki o garantu (banki</w:t>
      </w:r>
      <w:r w:rsidR="002A7856" w:rsidRPr="00964E51">
        <w:rPr>
          <w:rFonts w:ascii="Tahoma" w:hAnsi="Tahoma" w:cs="Tahoma"/>
          <w:i/>
          <w:sz w:val="18"/>
        </w:rPr>
        <w:t>/zavarovalnici</w:t>
      </w:r>
      <w:r w:rsidRPr="00964E51">
        <w:rPr>
          <w:rFonts w:ascii="Tahoma" w:hAnsi="Tahoma" w:cs="Tahoma"/>
          <w:i/>
          <w:sz w:val="18"/>
        </w:rPr>
        <w:t>) ali SWIFT ključ</w:t>
      </w:r>
    </w:p>
    <w:p w14:paraId="7940988C"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3E2921FA"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sz w:val="18"/>
        </w:rPr>
        <w:t xml:space="preserve">Za:       </w:t>
      </w:r>
      <w:r w:rsidRPr="00964E51">
        <w:rPr>
          <w:rFonts w:ascii="Tahoma" w:hAnsi="Tahoma" w:cs="Tahoma"/>
          <w:i/>
          <w:sz w:val="18"/>
        </w:rPr>
        <w:fldChar w:fldCharType="begin">
          <w:ffData>
            <w:name w:val="Besedilo2"/>
            <w:enabled/>
            <w:calcOnExit w:val="0"/>
            <w:textInput/>
          </w:ffData>
        </w:fldChar>
      </w:r>
      <w:r w:rsidRPr="00964E51">
        <w:rPr>
          <w:rFonts w:ascii="Tahoma" w:hAnsi="Tahoma" w:cs="Tahoma"/>
          <w:i/>
          <w:sz w:val="18"/>
        </w:rPr>
        <w:instrText xml:space="preserve"> FORMTEXT </w:instrText>
      </w:r>
      <w:r w:rsidRPr="00964E51">
        <w:rPr>
          <w:rFonts w:ascii="Tahoma" w:hAnsi="Tahoma" w:cs="Tahoma"/>
          <w:i/>
          <w:sz w:val="18"/>
        </w:rPr>
      </w:r>
      <w:r w:rsidRPr="00964E51">
        <w:rPr>
          <w:rFonts w:ascii="Tahoma" w:hAnsi="Tahoma" w:cs="Tahoma"/>
          <w:i/>
          <w:sz w:val="18"/>
        </w:rPr>
        <w:fldChar w:fldCharType="separate"/>
      </w:r>
      <w:r w:rsidRPr="00964E51">
        <w:rPr>
          <w:rFonts w:ascii="Tahoma" w:hAnsi="Tahoma" w:cs="Tahoma"/>
          <w:i/>
          <w:sz w:val="18"/>
        </w:rPr>
        <w:t> </w:t>
      </w:r>
      <w:r w:rsidRPr="00964E51">
        <w:rPr>
          <w:rFonts w:ascii="Tahoma" w:hAnsi="Tahoma" w:cs="Tahoma"/>
          <w:i/>
          <w:sz w:val="18"/>
        </w:rPr>
        <w:t> </w:t>
      </w:r>
      <w:r w:rsidRPr="00964E51">
        <w:rPr>
          <w:rFonts w:ascii="Tahoma" w:hAnsi="Tahoma" w:cs="Tahoma"/>
          <w:i/>
          <w:sz w:val="18"/>
        </w:rPr>
        <w:t> </w:t>
      </w:r>
      <w:r w:rsidRPr="00964E51">
        <w:rPr>
          <w:rFonts w:ascii="Tahoma" w:hAnsi="Tahoma" w:cs="Tahoma"/>
          <w:i/>
          <w:sz w:val="18"/>
        </w:rPr>
        <w:t> </w:t>
      </w:r>
      <w:r w:rsidRPr="00964E51">
        <w:rPr>
          <w:rFonts w:ascii="Tahoma" w:hAnsi="Tahoma" w:cs="Tahoma"/>
          <w:i/>
          <w:sz w:val="18"/>
        </w:rPr>
        <w:t> </w:t>
      </w:r>
      <w:r w:rsidRPr="00964E51">
        <w:rPr>
          <w:rFonts w:ascii="Tahoma" w:hAnsi="Tahoma" w:cs="Tahoma"/>
          <w:i/>
          <w:sz w:val="18"/>
        </w:rPr>
        <w:fldChar w:fldCharType="end"/>
      </w:r>
      <w:r w:rsidRPr="00964E51">
        <w:rPr>
          <w:rFonts w:ascii="Tahoma" w:hAnsi="Tahoma" w:cs="Tahoma"/>
          <w:i/>
          <w:sz w:val="18"/>
        </w:rPr>
        <w:t xml:space="preserve">  (vpiše se upravičenca tj. financerja)</w:t>
      </w:r>
    </w:p>
    <w:p w14:paraId="4B095C0C"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964E51">
        <w:rPr>
          <w:rFonts w:ascii="Tahoma" w:hAnsi="Tahoma" w:cs="Tahoma"/>
          <w:sz w:val="18"/>
        </w:rPr>
        <w:t xml:space="preserve">Datum: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(vpiše se datum izdaje)</w:t>
      </w:r>
    </w:p>
    <w:p w14:paraId="411D053C"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15EB693"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964E51">
        <w:rPr>
          <w:rFonts w:ascii="Tahoma" w:hAnsi="Tahoma" w:cs="Tahoma"/>
          <w:b/>
          <w:sz w:val="18"/>
        </w:rPr>
        <w:t>VRSTA ZAVAROVANJA:</w:t>
      </w:r>
      <w:r w:rsidRPr="00964E51">
        <w:rPr>
          <w:rFonts w:ascii="Tahoma" w:hAnsi="Tahoma" w:cs="Tahoma"/>
          <w:sz w:val="18"/>
        </w:rPr>
        <w:t xml:space="preserve">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(vpiše se vrsta zavarovanja: bančna garancija/kavcijsko zavarovanje)</w:t>
      </w:r>
    </w:p>
    <w:p w14:paraId="798EEED4"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B6D3B84"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b/>
          <w:sz w:val="18"/>
        </w:rPr>
        <w:t xml:space="preserve">ŠTEVILKA: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(vpiše se številka zavarovanja)</w:t>
      </w:r>
    </w:p>
    <w:p w14:paraId="28912493"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334EB59" w14:textId="351ECE94"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b/>
          <w:sz w:val="18"/>
        </w:rPr>
        <w:t>GARANT:</w:t>
      </w:r>
      <w:r w:rsidRPr="00964E51">
        <w:rPr>
          <w:rFonts w:ascii="Tahoma" w:hAnsi="Tahoma" w:cs="Tahoma"/>
          <w:sz w:val="18"/>
        </w:rPr>
        <w:t xml:space="preserve">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(vpiše se ime in naslov banke/zavarovalnice v kraju izdaje)</w:t>
      </w:r>
    </w:p>
    <w:p w14:paraId="0035AE45"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66B46FD"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b/>
          <w:sz w:val="18"/>
        </w:rPr>
        <w:t xml:space="preserve">NAROČNIK: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(vpiše se ime in naslov naročnika zavarovanja, tj. v postopku javnega naročanja izbranega ponudnika)</w:t>
      </w:r>
    </w:p>
    <w:p w14:paraId="7C8F1B0B"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90D79FF"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b/>
          <w:sz w:val="18"/>
        </w:rPr>
        <w:t>UPRAVIČENEC:</w:t>
      </w:r>
      <w:r w:rsidRPr="00964E51">
        <w:rPr>
          <w:rFonts w:ascii="Tahoma" w:hAnsi="Tahoma" w:cs="Tahoma"/>
          <w:sz w:val="18"/>
        </w:rPr>
        <w:t xml:space="preserve">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(vpiše se naročnika javnega naročila)</w:t>
      </w:r>
    </w:p>
    <w:p w14:paraId="350DEF00"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29691CA"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964E51">
        <w:rPr>
          <w:rFonts w:ascii="Tahoma" w:hAnsi="Tahoma" w:cs="Tahoma"/>
          <w:b/>
          <w:sz w:val="18"/>
        </w:rPr>
        <w:t xml:space="preserve">OSNOVNI POSEL: </w:t>
      </w:r>
      <w:r w:rsidRPr="00964E51">
        <w:rPr>
          <w:rFonts w:ascii="Tahoma" w:hAnsi="Tahoma" w:cs="Tahoma"/>
          <w:sz w:val="18"/>
        </w:rPr>
        <w:t xml:space="preserve">obveznost naročnika zavarovanja iz pogodbe št.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z dne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 xml:space="preserve">(vpiše se številko in datum pogodbe o izvedbi javnega naročila, sklenjene na podlagi postopka z oznako </w:t>
      </w:r>
      <w:proofErr w:type="spellStart"/>
      <w:r w:rsidRPr="00964E51">
        <w:rPr>
          <w:rFonts w:ascii="Tahoma" w:hAnsi="Tahoma" w:cs="Tahoma"/>
          <w:i/>
          <w:sz w:val="18"/>
        </w:rPr>
        <w:t>XXXXXX</w:t>
      </w:r>
      <w:proofErr w:type="spellEnd"/>
      <w:r w:rsidRPr="00964E51">
        <w:rPr>
          <w:rFonts w:ascii="Tahoma" w:hAnsi="Tahoma" w:cs="Tahoma"/>
          <w:i/>
          <w:sz w:val="18"/>
        </w:rPr>
        <w:t>)</w:t>
      </w:r>
      <w:r w:rsidRPr="00964E51">
        <w:rPr>
          <w:rFonts w:ascii="Tahoma" w:hAnsi="Tahoma" w:cs="Tahoma"/>
          <w:sz w:val="18"/>
        </w:rPr>
        <w:t xml:space="preserve"> za</w:t>
      </w:r>
      <w:r w:rsidRPr="00964E51">
        <w:rPr>
          <w:rFonts w:ascii="Tahoma" w:hAnsi="Tahoma" w:cs="Tahoma"/>
          <w:i/>
          <w:sz w:val="18"/>
        </w:rPr>
        <w:t xml:space="preserve">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(vpiše se predmet javnega naročila)</w:t>
      </w:r>
    </w:p>
    <w:p w14:paraId="1563D478"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i/>
          <w:sz w:val="18"/>
        </w:rPr>
        <w:t xml:space="preserve"> </w:t>
      </w:r>
    </w:p>
    <w:p w14:paraId="31DAAA3B"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b/>
          <w:sz w:val="18"/>
        </w:rPr>
        <w:t xml:space="preserve">ZNESEK IN VALUTA: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(vpiše se najvišji znesek s številko in besedo ter valuta)</w:t>
      </w:r>
    </w:p>
    <w:p w14:paraId="2CC15A79"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0B8A0E9"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b/>
          <w:sz w:val="18"/>
        </w:rPr>
        <w:t xml:space="preserve">LISTINE, KI JIH JE POLEG IZJAVE TREBA PRILOŽITI ZAHTEVI ZA PLAČILO IN SE IZRECNO ZAHTEVAJO V SPODNJEM BESEDILU: </w:t>
      </w:r>
      <w:r w:rsidRPr="00964E51">
        <w:rPr>
          <w:rFonts w:ascii="Tahoma" w:hAnsi="Tahoma" w:cs="Tahoma"/>
          <w:sz w:val="18"/>
        </w:rPr>
        <w:t>nobena</w:t>
      </w:r>
    </w:p>
    <w:p w14:paraId="1601D307"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F0978DA"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b/>
          <w:sz w:val="18"/>
        </w:rPr>
        <w:t>JEZIK V ZAHTEVANIH LISTINAH:</w:t>
      </w:r>
      <w:r w:rsidRPr="00964E51">
        <w:rPr>
          <w:rFonts w:ascii="Tahoma" w:hAnsi="Tahoma" w:cs="Tahoma"/>
          <w:sz w:val="18"/>
        </w:rPr>
        <w:t xml:space="preserve"> slovenski</w:t>
      </w:r>
    </w:p>
    <w:p w14:paraId="096E1DB6"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07692C7"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b/>
          <w:sz w:val="18"/>
        </w:rPr>
        <w:t>OBLIKA PREDLOŽITVE:</w:t>
      </w:r>
      <w:r w:rsidRPr="00964E51">
        <w:rPr>
          <w:rFonts w:ascii="Tahoma" w:hAnsi="Tahoma" w:cs="Tahoma"/>
          <w:sz w:val="18"/>
        </w:rPr>
        <w:t xml:space="preserve"> v papirni obliki s priporočeno pošto ali katerokoli obliko hitre pošte ali v elektronski obliki po SWIFT sistemu na naslov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(navede se SWIFT naslova garanta)</w:t>
      </w:r>
    </w:p>
    <w:p w14:paraId="3FE9B6F5"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41CA69B"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b/>
          <w:sz w:val="18"/>
        </w:rPr>
        <w:t>KRAJ PREDLOŽITVE:</w:t>
      </w:r>
      <w:r w:rsidRPr="00964E51">
        <w:rPr>
          <w:rFonts w:ascii="Tahoma" w:hAnsi="Tahoma" w:cs="Tahoma"/>
          <w:sz w:val="18"/>
        </w:rPr>
        <w:t xml:space="preserve">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(garant vpiše naslov podružnice, kjer se opravi predložitev papirnih listin, ali elektronski naslov za predložitev v elektronski obliki, kot na primer garantov SWIFT naslov)</w:t>
      </w:r>
      <w:r w:rsidRPr="00964E51">
        <w:rPr>
          <w:rFonts w:ascii="Tahoma" w:hAnsi="Tahoma" w:cs="Tahoma"/>
          <w:sz w:val="18"/>
        </w:rPr>
        <w:t xml:space="preserve"> </w:t>
      </w:r>
    </w:p>
    <w:p w14:paraId="5A30345D"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sz w:val="18"/>
        </w:rPr>
        <w:t>Ne glede na navedeno, se predložitev papirnih listin lahko opravi v katerikoli podružnici garanta na območju Republike Slovenije.</w:t>
      </w:r>
      <w:r w:rsidRPr="00964E51" w:rsidDel="00D4087F">
        <w:rPr>
          <w:rFonts w:ascii="Tahoma" w:hAnsi="Tahoma" w:cs="Tahoma"/>
          <w:sz w:val="18"/>
        </w:rPr>
        <w:t xml:space="preserve"> </w:t>
      </w:r>
    </w:p>
    <w:p w14:paraId="0655CC80"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sz w:val="18"/>
        </w:rPr>
        <w:t xml:space="preserve">  </w:t>
      </w:r>
    </w:p>
    <w:p w14:paraId="2492EF84"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b/>
          <w:sz w:val="18"/>
        </w:rPr>
        <w:t xml:space="preserve">DATUM VELJAVNOSTI: </w:t>
      </w:r>
      <w:r w:rsidRPr="00964E51">
        <w:rPr>
          <w:rFonts w:ascii="Tahoma" w:hAnsi="Tahoma" w:cs="Tahoma"/>
          <w:sz w:val="18"/>
        </w:rPr>
        <w:fldChar w:fldCharType="begin">
          <w:ffData>
            <w:name w:val="Besedilo2"/>
            <w:enabled/>
            <w:calcOnExit w:val="0"/>
            <w:textInput>
              <w:default w:val="DD. MM. LLLL"/>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DD. MM. LLLL</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(vpiše se datum zapadlosti zavarovanja)</w:t>
      </w:r>
    </w:p>
    <w:p w14:paraId="33FB6A74"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F2FB344"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964E51">
        <w:rPr>
          <w:rFonts w:ascii="Tahoma" w:hAnsi="Tahoma" w:cs="Tahoma"/>
          <w:b/>
          <w:sz w:val="18"/>
        </w:rPr>
        <w:t>STRANKA, KI JE DOLŽNA PLAČATI STROŠKE:</w:t>
      </w:r>
      <w:r w:rsidRPr="00964E51">
        <w:rPr>
          <w:rFonts w:ascii="Tahoma" w:hAnsi="Tahoma" w:cs="Tahoma"/>
          <w:sz w:val="18"/>
        </w:rPr>
        <w:t xml:space="preserve"> </w:t>
      </w:r>
      <w:r w:rsidRPr="00964E51">
        <w:rPr>
          <w:rFonts w:ascii="Tahoma" w:hAnsi="Tahoma" w:cs="Tahoma"/>
          <w:sz w:val="18"/>
        </w:rPr>
        <w:fldChar w:fldCharType="begin">
          <w:ffData>
            <w:name w:val="Besedilo2"/>
            <w:enabled/>
            <w:calcOnExit w:val="0"/>
            <w:textInput/>
          </w:ffData>
        </w:fldChar>
      </w:r>
      <w:r w:rsidRPr="00964E51">
        <w:rPr>
          <w:rFonts w:ascii="Tahoma" w:hAnsi="Tahoma" w:cs="Tahoma"/>
          <w:sz w:val="18"/>
        </w:rPr>
        <w:instrText xml:space="preserve"> FORMTEXT </w:instrText>
      </w:r>
      <w:r w:rsidRPr="00964E51">
        <w:rPr>
          <w:rFonts w:ascii="Tahoma" w:hAnsi="Tahoma" w:cs="Tahoma"/>
          <w:sz w:val="18"/>
        </w:rPr>
      </w:r>
      <w:r w:rsidRPr="00964E51">
        <w:rPr>
          <w:rFonts w:ascii="Tahoma" w:hAnsi="Tahoma" w:cs="Tahoma"/>
          <w:sz w:val="18"/>
        </w:rPr>
        <w:fldChar w:fldCharType="separate"/>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t> </w:t>
      </w:r>
      <w:r w:rsidRPr="00964E51">
        <w:rPr>
          <w:rFonts w:ascii="Tahoma" w:hAnsi="Tahoma" w:cs="Tahoma"/>
          <w:sz w:val="18"/>
        </w:rPr>
        <w:fldChar w:fldCharType="end"/>
      </w:r>
      <w:r w:rsidRPr="00964E51">
        <w:rPr>
          <w:rFonts w:ascii="Tahoma" w:hAnsi="Tahoma" w:cs="Tahoma"/>
          <w:sz w:val="18"/>
        </w:rPr>
        <w:t xml:space="preserve"> </w:t>
      </w:r>
      <w:r w:rsidRPr="00964E51">
        <w:rPr>
          <w:rFonts w:ascii="Tahoma" w:hAnsi="Tahoma" w:cs="Tahoma"/>
          <w:i/>
          <w:sz w:val="18"/>
        </w:rPr>
        <w:t>(vpiše se ime naročnika zavarovanja, tj. v postopku javnega naročanja izbranega ponudnika)</w:t>
      </w:r>
    </w:p>
    <w:p w14:paraId="73FD0A59"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4D82DF95" w14:textId="77777777" w:rsidR="00F960D2" w:rsidRPr="00964E51" w:rsidRDefault="00F960D2" w:rsidP="00F960D2">
      <w:pPr>
        <w:keepLines/>
        <w:widowControl w:val="0"/>
        <w:jc w:val="both"/>
        <w:rPr>
          <w:rFonts w:ascii="Tahoma" w:hAnsi="Tahoma" w:cs="Tahoma"/>
          <w:sz w:val="18"/>
        </w:rPr>
      </w:pPr>
      <w:r w:rsidRPr="00964E51">
        <w:rPr>
          <w:rFonts w:ascii="Tahoma" w:hAnsi="Tahoma" w:cs="Tahoma"/>
          <w:sz w:val="18"/>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0C83CA8" w14:textId="77777777" w:rsidR="00F960D2" w:rsidRPr="00964E51" w:rsidRDefault="00F960D2" w:rsidP="00F960D2">
      <w:pPr>
        <w:keepLines/>
        <w:widowControl w:val="0"/>
        <w:jc w:val="both"/>
        <w:rPr>
          <w:rFonts w:ascii="Tahoma" w:hAnsi="Tahoma" w:cs="Tahoma"/>
          <w:sz w:val="18"/>
        </w:rPr>
      </w:pPr>
    </w:p>
    <w:p w14:paraId="0CCBD798" w14:textId="77777777" w:rsidR="00F960D2" w:rsidRPr="00964E51" w:rsidRDefault="00F960D2" w:rsidP="00F960D2">
      <w:pPr>
        <w:keepLines/>
        <w:widowControl w:val="0"/>
        <w:jc w:val="both"/>
        <w:rPr>
          <w:rFonts w:ascii="Tahoma" w:hAnsi="Tahoma" w:cs="Tahoma"/>
          <w:sz w:val="18"/>
        </w:rPr>
      </w:pPr>
      <w:r w:rsidRPr="00964E51">
        <w:rPr>
          <w:rFonts w:ascii="Tahoma" w:hAnsi="Tahoma" w:cs="Tahoma"/>
          <w:sz w:val="18"/>
        </w:rPr>
        <w:t>Katerokoli zahtevo za plačilo po tem zavarovanju moramo prejeti na datum veljavnosti zavarovanja ali pred njim v zgoraj navedenem kraju predložitve.</w:t>
      </w:r>
    </w:p>
    <w:p w14:paraId="031A9E8A" w14:textId="77777777" w:rsidR="00F960D2" w:rsidRPr="00964E51" w:rsidRDefault="00F960D2" w:rsidP="00F960D2">
      <w:pPr>
        <w:keepLines/>
        <w:widowControl w:val="0"/>
        <w:jc w:val="both"/>
        <w:rPr>
          <w:rFonts w:ascii="Tahoma" w:hAnsi="Tahoma" w:cs="Tahoma"/>
          <w:sz w:val="18"/>
        </w:rPr>
      </w:pPr>
    </w:p>
    <w:p w14:paraId="2F40D014" w14:textId="77777777" w:rsidR="00F960D2" w:rsidRPr="00964E51" w:rsidRDefault="00F960D2" w:rsidP="00F960D2">
      <w:pPr>
        <w:keepLines/>
        <w:widowControl w:val="0"/>
        <w:jc w:val="both"/>
        <w:rPr>
          <w:rFonts w:ascii="Tahoma" w:hAnsi="Tahoma" w:cs="Tahoma"/>
          <w:sz w:val="18"/>
        </w:rPr>
      </w:pPr>
      <w:r w:rsidRPr="00964E51">
        <w:rPr>
          <w:rFonts w:ascii="Tahoma" w:hAnsi="Tahoma" w:cs="Tahoma"/>
          <w:sz w:val="18"/>
        </w:rPr>
        <w:t>Morebitne spore v zvezi s tem zavarovanjem rešuje stvarno pristojno sodišče v Ljubljani po slovenskem pravu.</w:t>
      </w:r>
    </w:p>
    <w:p w14:paraId="647B4EBB" w14:textId="77777777" w:rsidR="00F960D2" w:rsidRPr="00964E51" w:rsidRDefault="00F960D2" w:rsidP="00F960D2">
      <w:pPr>
        <w:keepLines/>
        <w:widowControl w:val="0"/>
        <w:jc w:val="both"/>
        <w:rPr>
          <w:rFonts w:ascii="Tahoma" w:hAnsi="Tahoma" w:cs="Tahoma"/>
          <w:sz w:val="18"/>
        </w:rPr>
      </w:pPr>
    </w:p>
    <w:p w14:paraId="69884701" w14:textId="77777777" w:rsidR="00F960D2" w:rsidRPr="00964E51" w:rsidRDefault="00F960D2" w:rsidP="00F960D2">
      <w:pPr>
        <w:keepLines/>
        <w:widowControl w:val="0"/>
        <w:jc w:val="both"/>
        <w:rPr>
          <w:rFonts w:ascii="Tahoma" w:hAnsi="Tahoma" w:cs="Tahoma"/>
          <w:sz w:val="18"/>
        </w:rPr>
      </w:pPr>
      <w:r w:rsidRPr="00964E51">
        <w:rPr>
          <w:rFonts w:ascii="Tahoma" w:hAnsi="Tahoma" w:cs="Tahoma"/>
          <w:sz w:val="18"/>
        </w:rPr>
        <w:t>Za to zavarovanje veljajo Enotna pravila za garancije na poziv (</w:t>
      </w:r>
      <w:proofErr w:type="spellStart"/>
      <w:r w:rsidRPr="00964E51">
        <w:rPr>
          <w:rFonts w:ascii="Tahoma" w:hAnsi="Tahoma" w:cs="Tahoma"/>
          <w:sz w:val="18"/>
        </w:rPr>
        <w:t>EPGP</w:t>
      </w:r>
      <w:proofErr w:type="spellEnd"/>
      <w:r w:rsidRPr="00964E51">
        <w:rPr>
          <w:rFonts w:ascii="Tahoma" w:hAnsi="Tahoma" w:cs="Tahoma"/>
          <w:sz w:val="18"/>
        </w:rPr>
        <w:t xml:space="preserve">) revizija iz leta 2010, izdana pri </w:t>
      </w:r>
      <w:proofErr w:type="spellStart"/>
      <w:r w:rsidRPr="00964E51">
        <w:rPr>
          <w:rFonts w:ascii="Tahoma" w:hAnsi="Tahoma" w:cs="Tahoma"/>
          <w:sz w:val="18"/>
        </w:rPr>
        <w:t>MTZ</w:t>
      </w:r>
      <w:proofErr w:type="spellEnd"/>
      <w:r w:rsidRPr="00964E51">
        <w:rPr>
          <w:rFonts w:ascii="Tahoma" w:hAnsi="Tahoma" w:cs="Tahoma"/>
          <w:sz w:val="18"/>
        </w:rPr>
        <w:t xml:space="preserve"> pod št. 758.</w:t>
      </w:r>
    </w:p>
    <w:p w14:paraId="51771630"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p>
    <w:p w14:paraId="609B071A" w14:textId="77777777" w:rsidR="00F960D2" w:rsidRPr="00964E51" w:rsidRDefault="00F960D2" w:rsidP="00F960D2">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964E51">
        <w:rPr>
          <w:rFonts w:ascii="Tahoma" w:hAnsi="Tahoma" w:cs="Tahoma"/>
          <w:sz w:val="18"/>
        </w:rPr>
        <w:tab/>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t xml:space="preserve">     garant</w:t>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r>
      <w:r w:rsidRPr="00964E51">
        <w:rPr>
          <w:rFonts w:ascii="Tahoma" w:hAnsi="Tahoma" w:cs="Tahoma"/>
          <w:sz w:val="18"/>
        </w:rPr>
        <w:tab/>
        <w:t>(žig in podpis)</w:t>
      </w:r>
    </w:p>
    <w:p w14:paraId="6B475C11" w14:textId="77777777" w:rsidR="00AF4BCA" w:rsidRPr="00964E51" w:rsidRDefault="00AF4BCA" w:rsidP="00AA2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p>
    <w:p w14:paraId="72E4AFFB" w14:textId="58C7279B" w:rsidR="00AA2BD9" w:rsidRPr="00964E51" w:rsidRDefault="00AA2BD9" w:rsidP="00AA2BD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sz w:val="18"/>
          <w:szCs w:val="18"/>
          <w:u w:val="single"/>
          <w:lang w:eastAsia="en-US"/>
        </w:rPr>
      </w:pPr>
      <w:r w:rsidRPr="00964E51">
        <w:rPr>
          <w:rFonts w:ascii="Tahoma" w:hAnsi="Tahoma" w:cs="Tahoma"/>
          <w:b/>
          <w:i/>
          <w:sz w:val="18"/>
          <w:szCs w:val="18"/>
          <w:u w:val="single"/>
          <w:lang w:eastAsia="en-US"/>
        </w:rPr>
        <w:t>Opozorilo glede kavcijskega zavarovanja:</w:t>
      </w:r>
    </w:p>
    <w:p w14:paraId="4A403867" w14:textId="77777777" w:rsidR="00AA2BD9" w:rsidRPr="00964E51" w:rsidRDefault="00AA2BD9" w:rsidP="00AA2BD9">
      <w:pPr>
        <w:keepNext/>
        <w:keepLines/>
        <w:jc w:val="both"/>
        <w:rPr>
          <w:rFonts w:ascii="Tahoma" w:hAnsi="Tahoma" w:cs="Tahoma"/>
          <w:sz w:val="18"/>
          <w:szCs w:val="18"/>
        </w:rPr>
      </w:pPr>
      <w:r w:rsidRPr="00964E51">
        <w:rPr>
          <w:rFonts w:ascii="Tahoma" w:hAnsi="Tahoma" w:cs="Tahoma"/>
          <w:i/>
          <w:sz w:val="18"/>
          <w:szCs w:val="18"/>
        </w:rPr>
        <w:t xml:space="preserve">Kavcijska zavarovanja </w:t>
      </w:r>
      <w:r w:rsidRPr="00964E51">
        <w:rPr>
          <w:rFonts w:ascii="Tahoma" w:hAnsi="Tahoma" w:cs="Tahoma"/>
          <w:i/>
          <w:sz w:val="18"/>
          <w:szCs w:val="18"/>
          <w:u w:val="single"/>
        </w:rPr>
        <w:t>morajo</w:t>
      </w:r>
      <w:r w:rsidRPr="00964E51">
        <w:rPr>
          <w:rFonts w:ascii="Tahoma" w:hAnsi="Tahoma" w:cs="Tahoma"/>
          <w:i/>
          <w:sz w:val="18"/>
          <w:szCs w:val="18"/>
        </w:rPr>
        <w:t xml:space="preserve"> vsebovati klavzulo: »Zahtevi za plačilo ni potrebno priložiti originalnega izvoda zavarovanja.« </w:t>
      </w:r>
    </w:p>
    <w:p w14:paraId="15CA6188" w14:textId="3FC6B460" w:rsidR="00A053D6" w:rsidRPr="00964E51" w:rsidRDefault="00A053D6" w:rsidP="005E6CB4">
      <w:pPr>
        <w:keepLines/>
        <w:widowControl w:val="0"/>
        <w:rPr>
          <w:rFonts w:ascii="Tahoma" w:hAnsi="Tahoma" w:cs="Tahoma"/>
          <w:i/>
          <w:sz w:val="14"/>
          <w:szCs w:val="16"/>
        </w:rPr>
      </w:pPr>
    </w:p>
    <w:p w14:paraId="2D85DA70" w14:textId="7CE68598" w:rsidR="00832A7F" w:rsidRPr="00964E51" w:rsidRDefault="00832A7F" w:rsidP="005E6CB4">
      <w:pPr>
        <w:keepLines/>
        <w:widowControl w:val="0"/>
        <w:rPr>
          <w:sz w:val="16"/>
          <w:szCs w:val="16"/>
        </w:rPr>
        <w:sectPr w:rsidR="00832A7F" w:rsidRPr="00964E51" w:rsidSect="00915790">
          <w:headerReference w:type="default" r:id="rId29"/>
          <w:footerReference w:type="default" r:id="rId30"/>
          <w:headerReference w:type="first" r:id="rId31"/>
          <w:footerReference w:type="first" r:id="rId32"/>
          <w:pgSz w:w="11906" w:h="16838" w:code="9"/>
          <w:pgMar w:top="709" w:right="991" w:bottom="1276" w:left="1276" w:header="284" w:footer="496" w:gutter="0"/>
          <w:cols w:space="708"/>
          <w:docGrid w:linePitch="272"/>
        </w:sectPr>
      </w:pPr>
    </w:p>
    <w:p w14:paraId="14453FCD" w14:textId="77777777" w:rsidR="00627552" w:rsidRPr="00964E51" w:rsidRDefault="00627552" w:rsidP="00627552">
      <w:pPr>
        <w:keepLines/>
        <w:widowControl w:val="0"/>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627552" w:rsidRPr="00964E51" w14:paraId="222C2F18" w14:textId="77777777" w:rsidTr="009A22C6">
        <w:tc>
          <w:tcPr>
            <w:tcW w:w="212" w:type="dxa"/>
            <w:tcBorders>
              <w:top w:val="single" w:sz="4" w:space="0" w:color="auto"/>
              <w:bottom w:val="single" w:sz="4" w:space="0" w:color="auto"/>
              <w:right w:val="nil"/>
            </w:tcBorders>
          </w:tcPr>
          <w:p w14:paraId="3FAD56AB" w14:textId="77777777" w:rsidR="00627552" w:rsidRPr="00964E51" w:rsidRDefault="00627552" w:rsidP="00627552">
            <w:pPr>
              <w:keepLines/>
              <w:widowControl w:val="0"/>
              <w:jc w:val="right"/>
              <w:rPr>
                <w:rFonts w:ascii="Tahoma" w:hAnsi="Tahoma" w:cs="Tahoma"/>
              </w:rPr>
            </w:pPr>
            <w:r w:rsidRPr="00964E51">
              <w:rPr>
                <w:rFonts w:ascii="Tahoma" w:hAnsi="Tahoma" w:cs="Tahoma"/>
              </w:rPr>
              <w:t xml:space="preserve">      </w:t>
            </w:r>
          </w:p>
        </w:tc>
        <w:tc>
          <w:tcPr>
            <w:tcW w:w="8040" w:type="dxa"/>
            <w:tcBorders>
              <w:top w:val="single" w:sz="4" w:space="0" w:color="auto"/>
              <w:left w:val="nil"/>
              <w:bottom w:val="single" w:sz="4" w:space="0" w:color="auto"/>
            </w:tcBorders>
          </w:tcPr>
          <w:p w14:paraId="77E2A4A0" w14:textId="4174521D" w:rsidR="00627552" w:rsidRPr="00964E51" w:rsidRDefault="00627552" w:rsidP="00627552">
            <w:pPr>
              <w:keepLines/>
              <w:widowControl w:val="0"/>
              <w:rPr>
                <w:rFonts w:ascii="Tahoma" w:hAnsi="Tahoma" w:cs="Tahoma"/>
              </w:rPr>
            </w:pPr>
            <w:r w:rsidRPr="00964E51">
              <w:rPr>
                <w:rFonts w:ascii="Tahoma" w:hAnsi="Tahoma" w:cs="Tahoma"/>
              </w:rPr>
              <w:t xml:space="preserve">OBRAZEC ZA KUVERTO </w:t>
            </w:r>
            <w:r w:rsidR="00FD4CEC" w:rsidRPr="00964E51">
              <w:rPr>
                <w:rFonts w:ascii="Tahoma" w:hAnsi="Tahoma" w:cs="Tahoma"/>
                <w:b/>
                <w:bCs/>
                <w:color w:val="C00000"/>
              </w:rPr>
              <w:t xml:space="preserve">- </w:t>
            </w:r>
            <w:r w:rsidRPr="00964E51">
              <w:rPr>
                <w:rFonts w:ascii="Tahoma" w:hAnsi="Tahoma" w:cs="Tahoma"/>
                <w:b/>
                <w:bCs/>
                <w:color w:val="C00000"/>
              </w:rPr>
              <w:t>ZA FINANČNO ZAVAROVANJE ZA RESNOST PONUDBE</w:t>
            </w:r>
          </w:p>
        </w:tc>
        <w:tc>
          <w:tcPr>
            <w:tcW w:w="912" w:type="dxa"/>
            <w:tcBorders>
              <w:top w:val="single" w:sz="4" w:space="0" w:color="auto"/>
              <w:bottom w:val="single" w:sz="4" w:space="0" w:color="auto"/>
              <w:right w:val="nil"/>
            </w:tcBorders>
          </w:tcPr>
          <w:p w14:paraId="4CD28B68" w14:textId="77777777" w:rsidR="00627552" w:rsidRPr="00964E51" w:rsidRDefault="00627552" w:rsidP="00627552">
            <w:pPr>
              <w:keepLines/>
              <w:widowControl w:val="0"/>
              <w:jc w:val="right"/>
              <w:rPr>
                <w:rFonts w:ascii="Tahoma" w:hAnsi="Tahoma" w:cs="Tahoma"/>
                <w:b/>
              </w:rPr>
            </w:pPr>
            <w:r w:rsidRPr="00964E51">
              <w:rPr>
                <w:rFonts w:ascii="Tahoma" w:hAnsi="Tahoma" w:cs="Tahoma"/>
                <w:b/>
                <w:i/>
              </w:rPr>
              <w:t xml:space="preserve">Priloga </w:t>
            </w:r>
          </w:p>
        </w:tc>
        <w:tc>
          <w:tcPr>
            <w:tcW w:w="551" w:type="dxa"/>
            <w:tcBorders>
              <w:top w:val="single" w:sz="4" w:space="0" w:color="auto"/>
              <w:left w:val="nil"/>
              <w:bottom w:val="single" w:sz="4" w:space="0" w:color="auto"/>
            </w:tcBorders>
          </w:tcPr>
          <w:p w14:paraId="443AE33B" w14:textId="77777777" w:rsidR="00627552" w:rsidRPr="00964E51" w:rsidRDefault="00627552" w:rsidP="00627552">
            <w:pPr>
              <w:keepLines/>
              <w:widowControl w:val="0"/>
              <w:rPr>
                <w:rFonts w:ascii="Tahoma" w:hAnsi="Tahoma" w:cs="Tahoma"/>
                <w:b/>
                <w:i/>
              </w:rPr>
            </w:pPr>
            <w:r w:rsidRPr="00964E51">
              <w:rPr>
                <w:rFonts w:ascii="Tahoma" w:hAnsi="Tahoma" w:cs="Tahoma"/>
                <w:b/>
                <w:i/>
              </w:rPr>
              <w:t>15</w:t>
            </w:r>
          </w:p>
        </w:tc>
      </w:tr>
    </w:tbl>
    <w:p w14:paraId="14176B56" w14:textId="77777777" w:rsidR="00627552" w:rsidRPr="00964E51" w:rsidRDefault="00627552" w:rsidP="00627552">
      <w:pPr>
        <w:keepLines/>
        <w:widowControl w:val="0"/>
      </w:pPr>
    </w:p>
    <w:p w14:paraId="617D7DE2" w14:textId="77777777" w:rsidR="00627552" w:rsidRPr="00964E51" w:rsidRDefault="00627552" w:rsidP="00627552">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627552" w:rsidRPr="00964E51" w14:paraId="06E7E426" w14:textId="77777777" w:rsidTr="009A22C6">
        <w:tc>
          <w:tcPr>
            <w:tcW w:w="4870" w:type="dxa"/>
          </w:tcPr>
          <w:p w14:paraId="2653376C" w14:textId="77777777" w:rsidR="00627552" w:rsidRPr="00964E51" w:rsidRDefault="00627552" w:rsidP="00627552">
            <w:pPr>
              <w:keepLines/>
              <w:widowControl w:val="0"/>
              <w:rPr>
                <w:rFonts w:ascii="Tahoma" w:hAnsi="Tahoma" w:cs="Tahoma"/>
                <w:b/>
                <w:sz w:val="28"/>
              </w:rPr>
            </w:pPr>
            <w:bookmarkStart w:id="30" w:name="_Toc195463163"/>
            <w:bookmarkStart w:id="31" w:name="_Toc195463330"/>
            <w:bookmarkStart w:id="32" w:name="_Toc195463520"/>
            <w:bookmarkStart w:id="33" w:name="_Toc195463790"/>
            <w:bookmarkStart w:id="34" w:name="_Toc195464025"/>
            <w:bookmarkStart w:id="35" w:name="_Toc195464133"/>
            <w:bookmarkStart w:id="36" w:name="_Toc195464228"/>
            <w:bookmarkStart w:id="37" w:name="_Toc195464295"/>
            <w:bookmarkStart w:id="38" w:name="_Toc195464336"/>
            <w:bookmarkStart w:id="39" w:name="_Toc195464361"/>
            <w:bookmarkStart w:id="40" w:name="_Toc195464396"/>
            <w:bookmarkStart w:id="41" w:name="_Toc195464437"/>
            <w:bookmarkStart w:id="42" w:name="_Toc195464564"/>
            <w:bookmarkStart w:id="43" w:name="_Toc195464644"/>
            <w:bookmarkStart w:id="44" w:name="_Toc195464656"/>
            <w:bookmarkStart w:id="45" w:name="_Toc195464677"/>
            <w:r w:rsidRPr="00964E51">
              <w:rPr>
                <w:rFonts w:ascii="Tahoma" w:hAnsi="Tahoma" w:cs="Tahoma"/>
                <w:b/>
                <w:sz w:val="28"/>
              </w:rPr>
              <w:t>POŠILJATELJ (ponudnik):</w:t>
            </w:r>
          </w:p>
          <w:p w14:paraId="6181E86C" w14:textId="77777777" w:rsidR="00627552" w:rsidRPr="00964E51" w:rsidRDefault="00627552" w:rsidP="00627552">
            <w:pPr>
              <w:keepLines/>
              <w:widowControl w:val="0"/>
              <w:rPr>
                <w:rFonts w:ascii="Tahoma" w:hAnsi="Tahoma" w:cs="Tahoma"/>
                <w:b/>
                <w:sz w:val="28"/>
              </w:rPr>
            </w:pPr>
          </w:p>
          <w:p w14:paraId="4FBE6E4B" w14:textId="77777777" w:rsidR="00627552" w:rsidRPr="00964E51" w:rsidRDefault="00627552" w:rsidP="00627552">
            <w:pPr>
              <w:keepLines/>
              <w:widowControl w:val="0"/>
              <w:rPr>
                <w:rFonts w:ascii="Tahoma" w:hAnsi="Tahoma" w:cs="Tahoma"/>
                <w:b/>
                <w:sz w:val="28"/>
              </w:rPr>
            </w:pPr>
          </w:p>
          <w:p w14:paraId="579A2523" w14:textId="77777777" w:rsidR="00627552" w:rsidRPr="00964E51" w:rsidRDefault="00627552" w:rsidP="00627552">
            <w:pPr>
              <w:keepLines/>
              <w:widowControl w:val="0"/>
              <w:rPr>
                <w:rFonts w:ascii="Tahoma" w:hAnsi="Tahoma" w:cs="Tahoma"/>
                <w:b/>
                <w:sz w:val="28"/>
              </w:rPr>
            </w:pPr>
          </w:p>
          <w:p w14:paraId="4F8F8D26" w14:textId="77777777" w:rsidR="00627552" w:rsidRPr="00964E51" w:rsidRDefault="00627552" w:rsidP="00627552">
            <w:pPr>
              <w:keepLines/>
              <w:widowControl w:val="0"/>
              <w:rPr>
                <w:rFonts w:ascii="Tahoma" w:hAnsi="Tahoma" w:cs="Tahoma"/>
                <w:b/>
                <w:sz w:val="28"/>
              </w:rPr>
            </w:pPr>
          </w:p>
          <w:p w14:paraId="5126D80D" w14:textId="77777777" w:rsidR="00627552" w:rsidRPr="00964E51" w:rsidRDefault="00627552" w:rsidP="00627552">
            <w:pPr>
              <w:keepLines/>
              <w:widowControl w:val="0"/>
              <w:rPr>
                <w:rFonts w:ascii="Tahoma" w:hAnsi="Tahoma" w:cs="Tahoma"/>
                <w:b/>
                <w:sz w:val="28"/>
              </w:rPr>
            </w:pPr>
          </w:p>
          <w:p w14:paraId="5A3B3E1E" w14:textId="77777777" w:rsidR="00627552" w:rsidRPr="00964E51" w:rsidRDefault="00627552" w:rsidP="00627552">
            <w:pPr>
              <w:keepLines/>
              <w:widowControl w:val="0"/>
              <w:rPr>
                <w:rFonts w:ascii="Tahoma" w:hAnsi="Tahoma" w:cs="Tahoma"/>
                <w:b/>
                <w:sz w:val="28"/>
              </w:rPr>
            </w:pPr>
          </w:p>
          <w:p w14:paraId="2DCAE51C" w14:textId="77777777" w:rsidR="00627552" w:rsidRPr="00964E51" w:rsidRDefault="00627552" w:rsidP="00627552">
            <w:pPr>
              <w:keepLines/>
              <w:widowControl w:val="0"/>
              <w:rPr>
                <w:rFonts w:ascii="Tahoma" w:hAnsi="Tahoma" w:cs="Tahoma"/>
                <w:b/>
                <w:sz w:val="28"/>
              </w:rPr>
            </w:pPr>
          </w:p>
        </w:tc>
        <w:tc>
          <w:tcPr>
            <w:tcW w:w="4385" w:type="dxa"/>
          </w:tcPr>
          <w:p w14:paraId="5BC41F57" w14:textId="77777777" w:rsidR="00627552" w:rsidRPr="00964E51" w:rsidRDefault="00627552" w:rsidP="00627552">
            <w:pPr>
              <w:keepLines/>
              <w:widowControl w:val="0"/>
              <w:rPr>
                <w:rFonts w:ascii="Tahoma" w:hAnsi="Tahoma" w:cs="Tahoma"/>
                <w:b/>
                <w:sz w:val="28"/>
              </w:rPr>
            </w:pPr>
            <w:r w:rsidRPr="00964E51">
              <w:rPr>
                <w:rFonts w:ascii="Tahoma" w:hAnsi="Tahoma" w:cs="Tahoma"/>
                <w:b/>
                <w:sz w:val="28"/>
              </w:rPr>
              <w:t>PREJEM PONUDBE:</w:t>
            </w:r>
          </w:p>
          <w:p w14:paraId="0DF320FA" w14:textId="77777777" w:rsidR="00627552" w:rsidRPr="00964E51" w:rsidRDefault="00627552" w:rsidP="00627552">
            <w:pPr>
              <w:keepLines/>
              <w:widowControl w:val="0"/>
              <w:rPr>
                <w:rFonts w:ascii="Tahoma" w:hAnsi="Tahoma" w:cs="Tahoma"/>
                <w:b/>
                <w:sz w:val="28"/>
              </w:rPr>
            </w:pPr>
          </w:p>
          <w:p w14:paraId="4344DE87" w14:textId="77777777" w:rsidR="00627552" w:rsidRPr="00964E51" w:rsidRDefault="00627552" w:rsidP="00627552">
            <w:pPr>
              <w:keepLines/>
              <w:widowControl w:val="0"/>
              <w:rPr>
                <w:rFonts w:ascii="Tahoma" w:hAnsi="Tahoma" w:cs="Tahoma"/>
                <w:b/>
                <w:smallCaps/>
                <w:sz w:val="28"/>
              </w:rPr>
            </w:pPr>
            <w:r w:rsidRPr="00964E51">
              <w:rPr>
                <w:rFonts w:ascii="Tahoma" w:hAnsi="Tahoma" w:cs="Tahoma"/>
                <w:b/>
                <w:smallCaps/>
                <w:sz w:val="28"/>
              </w:rPr>
              <w:t>osebno                             po pošti</w:t>
            </w:r>
          </w:p>
          <w:p w14:paraId="4419B45D" w14:textId="77777777" w:rsidR="00627552" w:rsidRPr="00964E51" w:rsidRDefault="00627552" w:rsidP="00627552">
            <w:pPr>
              <w:keepLines/>
              <w:widowControl w:val="0"/>
              <w:rPr>
                <w:rFonts w:ascii="Tahoma" w:hAnsi="Tahoma" w:cs="Tahoma"/>
                <w:b/>
                <w:sz w:val="28"/>
              </w:rPr>
            </w:pPr>
          </w:p>
          <w:p w14:paraId="29292D07" w14:textId="77777777" w:rsidR="00627552" w:rsidRPr="00964E51" w:rsidRDefault="00627552" w:rsidP="00627552">
            <w:pPr>
              <w:keepLines/>
              <w:widowControl w:val="0"/>
              <w:rPr>
                <w:rFonts w:ascii="Tahoma" w:hAnsi="Tahoma" w:cs="Tahoma"/>
                <w:sz w:val="28"/>
              </w:rPr>
            </w:pPr>
            <w:r w:rsidRPr="00964E51">
              <w:rPr>
                <w:rFonts w:ascii="Tahoma" w:hAnsi="Tahoma" w:cs="Tahoma"/>
                <w:sz w:val="28"/>
              </w:rPr>
              <w:t>Datum:</w:t>
            </w:r>
          </w:p>
          <w:p w14:paraId="2BB125D5" w14:textId="77777777" w:rsidR="00627552" w:rsidRPr="00964E51" w:rsidRDefault="00627552" w:rsidP="00627552">
            <w:pPr>
              <w:keepLines/>
              <w:widowControl w:val="0"/>
              <w:rPr>
                <w:rFonts w:ascii="Tahoma" w:hAnsi="Tahoma" w:cs="Tahoma"/>
                <w:sz w:val="28"/>
              </w:rPr>
            </w:pPr>
          </w:p>
          <w:p w14:paraId="46053060" w14:textId="77777777" w:rsidR="00627552" w:rsidRPr="00964E51" w:rsidRDefault="00627552" w:rsidP="00627552">
            <w:pPr>
              <w:keepLines/>
              <w:widowControl w:val="0"/>
              <w:rPr>
                <w:rFonts w:ascii="Tahoma" w:hAnsi="Tahoma" w:cs="Tahoma"/>
                <w:sz w:val="28"/>
              </w:rPr>
            </w:pPr>
            <w:r w:rsidRPr="00964E51">
              <w:rPr>
                <w:rFonts w:ascii="Tahoma" w:hAnsi="Tahoma" w:cs="Tahoma"/>
                <w:sz w:val="28"/>
              </w:rPr>
              <w:t>Ura:</w:t>
            </w:r>
          </w:p>
          <w:p w14:paraId="501D9E1A" w14:textId="77777777" w:rsidR="00627552" w:rsidRPr="00964E51" w:rsidRDefault="00627552" w:rsidP="00627552">
            <w:pPr>
              <w:keepLines/>
              <w:widowControl w:val="0"/>
              <w:rPr>
                <w:rFonts w:ascii="Tahoma" w:hAnsi="Tahoma" w:cs="Tahoma"/>
                <w:sz w:val="28"/>
              </w:rPr>
            </w:pPr>
          </w:p>
          <w:p w14:paraId="1B473360" w14:textId="77777777" w:rsidR="00627552" w:rsidRPr="00964E51" w:rsidRDefault="00627552" w:rsidP="00627552">
            <w:pPr>
              <w:keepLines/>
              <w:widowControl w:val="0"/>
              <w:rPr>
                <w:rFonts w:ascii="Tahoma" w:hAnsi="Tahoma" w:cs="Tahoma"/>
                <w:sz w:val="28"/>
              </w:rPr>
            </w:pPr>
            <w:r w:rsidRPr="00964E51">
              <w:rPr>
                <w:rFonts w:ascii="Tahoma" w:hAnsi="Tahoma" w:cs="Tahoma"/>
                <w:sz w:val="28"/>
              </w:rPr>
              <w:t>Številka:</w:t>
            </w:r>
          </w:p>
          <w:p w14:paraId="158A9AE2" w14:textId="77777777" w:rsidR="00627552" w:rsidRPr="00964E51" w:rsidRDefault="00627552" w:rsidP="00627552">
            <w:pPr>
              <w:keepLines/>
              <w:widowControl w:val="0"/>
              <w:rPr>
                <w:rFonts w:ascii="Tahoma" w:hAnsi="Tahoma" w:cs="Tahoma"/>
                <w:sz w:val="28"/>
              </w:rPr>
            </w:pPr>
          </w:p>
          <w:p w14:paraId="01647BA4" w14:textId="77777777" w:rsidR="00627552" w:rsidRPr="00964E51" w:rsidRDefault="00627552" w:rsidP="00627552">
            <w:pPr>
              <w:keepLines/>
              <w:widowControl w:val="0"/>
              <w:rPr>
                <w:rFonts w:ascii="Tahoma" w:hAnsi="Tahoma" w:cs="Tahoma"/>
                <w:b/>
                <w:sz w:val="28"/>
              </w:rPr>
            </w:pPr>
            <w:r w:rsidRPr="00964E51">
              <w:rPr>
                <w:rFonts w:ascii="Tahoma" w:hAnsi="Tahoma" w:cs="Tahoma"/>
                <w:sz w:val="28"/>
              </w:rPr>
              <w:t>Zaporedna številka:</w:t>
            </w:r>
          </w:p>
        </w:tc>
      </w:t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tbl>
    <w:p w14:paraId="092847AC" w14:textId="77777777" w:rsidR="00627552" w:rsidRPr="00964E51" w:rsidRDefault="00627552" w:rsidP="00627552">
      <w:pPr>
        <w:keepLines/>
        <w:widowControl w:val="0"/>
        <w:rPr>
          <w:rFonts w:ascii="Tahoma" w:hAnsi="Tahoma" w:cs="Tahoma"/>
        </w:rPr>
      </w:pPr>
    </w:p>
    <w:p w14:paraId="6952437F" w14:textId="77777777" w:rsidR="00627552" w:rsidRPr="00964E51" w:rsidRDefault="00627552" w:rsidP="00627552">
      <w:pPr>
        <w:keepLines/>
        <w:widowControl w:val="0"/>
        <w:jc w:val="both"/>
        <w:rPr>
          <w:rFonts w:ascii="Tahoma" w:hAnsi="Tahoma" w:cs="Tahoma"/>
          <w:i/>
          <w:sz w:val="22"/>
        </w:rPr>
      </w:pPr>
    </w:p>
    <w:p w14:paraId="13F45590" w14:textId="77777777" w:rsidR="00627552" w:rsidRPr="00964E51" w:rsidRDefault="00627552" w:rsidP="00627552">
      <w:pPr>
        <w:keepLines/>
        <w:widowControl w:val="0"/>
        <w:jc w:val="both"/>
        <w:rPr>
          <w:rFonts w:ascii="Tahoma" w:hAnsi="Tahoma" w:cs="Tahoma"/>
          <w:i/>
          <w:sz w:val="22"/>
        </w:rPr>
      </w:pPr>
    </w:p>
    <w:p w14:paraId="1F833F32" w14:textId="77777777" w:rsidR="00627552" w:rsidRPr="00964E51" w:rsidRDefault="00627552" w:rsidP="00627552">
      <w:pPr>
        <w:keepLines/>
        <w:widowControl w:val="0"/>
        <w:jc w:val="both"/>
        <w:rPr>
          <w:rFonts w:ascii="Tahoma" w:hAnsi="Tahoma" w:cs="Tahoma"/>
          <w:i/>
          <w:sz w:val="22"/>
        </w:rPr>
      </w:pPr>
    </w:p>
    <w:p w14:paraId="091C1864" w14:textId="77777777" w:rsidR="00627552" w:rsidRPr="00964E51" w:rsidRDefault="00627552" w:rsidP="00627552">
      <w:pPr>
        <w:keepLines/>
        <w:widowControl w:val="0"/>
        <w:jc w:val="both"/>
        <w:rPr>
          <w:rFonts w:ascii="Tahoma" w:hAnsi="Tahoma" w:cs="Tahoma"/>
          <w:i/>
          <w:sz w:val="22"/>
        </w:rPr>
      </w:pPr>
      <w:r w:rsidRPr="00964E51">
        <w:rPr>
          <w:noProof/>
        </w:rPr>
        <mc:AlternateContent>
          <mc:Choice Requires="wps">
            <w:drawing>
              <wp:inline distT="0" distB="0" distL="0" distR="0" wp14:anchorId="7BD1324C" wp14:editId="23838D37">
                <wp:extent cx="5732145" cy="1920240"/>
                <wp:effectExtent l="0" t="0" r="20955" b="22860"/>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7E6D6216" w14:textId="77777777" w:rsidR="00627552" w:rsidRDefault="00627552" w:rsidP="00627552">
                            <w:pPr>
                              <w:rPr>
                                <w:rFonts w:ascii="Trebuchet MS" w:hAnsi="Trebuchet MS"/>
                                <w:b/>
                                <w:sz w:val="28"/>
                              </w:rPr>
                            </w:pPr>
                            <w:r>
                              <w:rPr>
                                <w:rFonts w:ascii="Trebuchet MS" w:hAnsi="Trebuchet MS"/>
                                <w:b/>
                                <w:sz w:val="28"/>
                              </w:rPr>
                              <w:t>PREJEMNIK:</w:t>
                            </w:r>
                          </w:p>
                          <w:p w14:paraId="4558E479" w14:textId="77777777" w:rsidR="00627552" w:rsidRDefault="00627552" w:rsidP="00627552">
                            <w:pPr>
                              <w:rPr>
                                <w:rFonts w:ascii="Trebuchet MS" w:hAnsi="Trebuchet MS"/>
                                <w:sz w:val="28"/>
                              </w:rPr>
                            </w:pPr>
                          </w:p>
                          <w:p w14:paraId="7E41C0CF" w14:textId="77777777" w:rsidR="00627552" w:rsidRDefault="00627552" w:rsidP="00627552">
                            <w:pPr>
                              <w:jc w:val="center"/>
                              <w:rPr>
                                <w:rFonts w:ascii="Microsoft Sans Serif" w:hAnsi="Microsoft Sans Serif"/>
                                <w:b/>
                                <w:sz w:val="28"/>
                              </w:rPr>
                            </w:pPr>
                            <w:r>
                              <w:rPr>
                                <w:rFonts w:ascii="Microsoft Sans Serif" w:hAnsi="Microsoft Sans Serif"/>
                                <w:b/>
                                <w:sz w:val="28"/>
                              </w:rPr>
                              <w:t>JAVNI HOLDING Ljubljana, d.o.o.</w:t>
                            </w:r>
                          </w:p>
                          <w:p w14:paraId="3B8EB0A6" w14:textId="77777777" w:rsidR="00627552" w:rsidRDefault="00627552" w:rsidP="00627552">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C1B9610" w14:textId="77777777" w:rsidR="00627552" w:rsidRDefault="00627552" w:rsidP="00627552">
                            <w:pPr>
                              <w:jc w:val="center"/>
                              <w:rPr>
                                <w:rFonts w:ascii="Trebuchet MS" w:hAnsi="Trebuchet MS"/>
                                <w:b/>
                                <w:sz w:val="28"/>
                              </w:rPr>
                            </w:pPr>
                          </w:p>
                          <w:p w14:paraId="7958C1C5" w14:textId="77777777" w:rsidR="00627552" w:rsidRDefault="00627552" w:rsidP="00627552">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7BD1324C" id="_x0000_t202" coordsize="21600,21600" o:spt="202" path="m,l,21600r21600,l21600,xe">
                <v:stroke joinstyle="miter"/>
                <v:path gradientshapeok="t" o:connecttype="rect"/>
              </v:shapetype>
              <v:shape id="Polje z besedilom 3"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">
                <v:textbox>
                  <w:txbxContent>
                    <w:p w14:paraId="7E6D6216" w14:textId="77777777" w:rsidR="00627552" w:rsidRDefault="00627552" w:rsidP="00627552">
                      <w:pPr>
                        <w:rPr>
                          <w:rFonts w:ascii="Trebuchet MS" w:hAnsi="Trebuchet MS"/>
                          <w:b/>
                          <w:sz w:val="28"/>
                        </w:rPr>
                      </w:pPr>
                      <w:r>
                        <w:rPr>
                          <w:rFonts w:ascii="Trebuchet MS" w:hAnsi="Trebuchet MS"/>
                          <w:b/>
                          <w:sz w:val="28"/>
                        </w:rPr>
                        <w:t>PREJEMNIK:</w:t>
                      </w:r>
                    </w:p>
                    <w:p w14:paraId="4558E479" w14:textId="77777777" w:rsidR="00627552" w:rsidRDefault="00627552" w:rsidP="00627552">
                      <w:pPr>
                        <w:rPr>
                          <w:rFonts w:ascii="Trebuchet MS" w:hAnsi="Trebuchet MS"/>
                          <w:sz w:val="28"/>
                        </w:rPr>
                      </w:pPr>
                    </w:p>
                    <w:p w14:paraId="7E41C0CF" w14:textId="77777777" w:rsidR="00627552" w:rsidRDefault="00627552" w:rsidP="00627552">
                      <w:pPr>
                        <w:jc w:val="center"/>
                        <w:rPr>
                          <w:rFonts w:ascii="Microsoft Sans Serif" w:hAnsi="Microsoft Sans Serif"/>
                          <w:b/>
                          <w:sz w:val="28"/>
                        </w:rPr>
                      </w:pPr>
                      <w:r>
                        <w:rPr>
                          <w:rFonts w:ascii="Microsoft Sans Serif" w:hAnsi="Microsoft Sans Serif"/>
                          <w:b/>
                          <w:sz w:val="28"/>
                        </w:rPr>
                        <w:t>JAVNI HOLDING Ljubljana, d.o.o.</w:t>
                      </w:r>
                    </w:p>
                    <w:p w14:paraId="3B8EB0A6" w14:textId="77777777" w:rsidR="00627552" w:rsidRDefault="00627552" w:rsidP="00627552">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C1B9610" w14:textId="77777777" w:rsidR="00627552" w:rsidRDefault="00627552" w:rsidP="00627552">
                      <w:pPr>
                        <w:jc w:val="center"/>
                        <w:rPr>
                          <w:rFonts w:ascii="Trebuchet MS" w:hAnsi="Trebuchet MS"/>
                          <w:b/>
                          <w:sz w:val="28"/>
                        </w:rPr>
                      </w:pPr>
                    </w:p>
                    <w:p w14:paraId="7958C1C5" w14:textId="77777777" w:rsidR="00627552" w:rsidRDefault="00627552" w:rsidP="00627552">
                      <w:pPr>
                        <w:jc w:val="center"/>
                        <w:rPr>
                          <w:rFonts w:ascii="Tahoma" w:hAnsi="Tahoma"/>
                          <w:b/>
                          <w:sz w:val="28"/>
                        </w:rPr>
                      </w:pPr>
                      <w:r>
                        <w:rPr>
                          <w:rFonts w:ascii="Trebuchet MS" w:hAnsi="Trebuchet MS"/>
                          <w:b/>
                          <w:sz w:val="28"/>
                        </w:rPr>
                        <w:t>1000 LJUBLJANA</w:t>
                      </w:r>
                    </w:p>
                  </w:txbxContent>
                </v:textbox>
                <w10:anchorlock/>
              </v:shape>
            </w:pict>
          </mc:Fallback>
        </mc:AlternateContent>
      </w:r>
    </w:p>
    <w:p w14:paraId="15E062C9" w14:textId="77777777" w:rsidR="00627552" w:rsidRPr="00964E51" w:rsidRDefault="00627552" w:rsidP="00627552">
      <w:pPr>
        <w:keepLines/>
        <w:widowControl w:val="0"/>
        <w:jc w:val="both"/>
        <w:rPr>
          <w:rFonts w:ascii="Tahoma" w:hAnsi="Tahoma" w:cs="Tahoma"/>
          <w:i/>
          <w:sz w:val="22"/>
        </w:rPr>
      </w:pPr>
    </w:p>
    <w:p w14:paraId="5C3A842C" w14:textId="77777777" w:rsidR="00627552" w:rsidRPr="00964E51" w:rsidRDefault="00627552" w:rsidP="00627552">
      <w:pPr>
        <w:keepLines/>
        <w:widowControl w:val="0"/>
        <w:jc w:val="both"/>
        <w:rPr>
          <w:rFonts w:ascii="Tahoma" w:hAnsi="Tahoma" w:cs="Tahoma"/>
        </w:rPr>
      </w:pPr>
    </w:p>
    <w:p w14:paraId="4BED6CF1" w14:textId="77777777" w:rsidR="00627552" w:rsidRPr="00964E51" w:rsidRDefault="00627552" w:rsidP="00627552">
      <w:pPr>
        <w:keepLines/>
        <w:widowControl w:val="0"/>
        <w:ind w:right="-2"/>
        <w:jc w:val="center"/>
        <w:rPr>
          <w:rFonts w:ascii="Tahoma" w:hAnsi="Tahoma" w:cs="Tahoma"/>
          <w:b/>
          <w:sz w:val="26"/>
          <w:szCs w:val="26"/>
        </w:rPr>
      </w:pPr>
      <w:r w:rsidRPr="00964E51">
        <w:rPr>
          <w:rFonts w:ascii="Tahoma" w:hAnsi="Tahoma" w:cs="Tahoma"/>
          <w:b/>
          <w:sz w:val="26"/>
          <w:szCs w:val="26"/>
        </w:rPr>
        <w:t xml:space="preserve">NE ODPIRAJ – </w:t>
      </w:r>
    </w:p>
    <w:p w14:paraId="6E793509" w14:textId="77777777" w:rsidR="00627552" w:rsidRPr="00964E51" w:rsidRDefault="00627552" w:rsidP="00627552">
      <w:pPr>
        <w:keepLines/>
        <w:widowControl w:val="0"/>
        <w:ind w:right="-2"/>
        <w:jc w:val="center"/>
        <w:rPr>
          <w:rFonts w:ascii="Tahoma" w:hAnsi="Tahoma" w:cs="Tahoma"/>
          <w:b/>
          <w:sz w:val="24"/>
        </w:rPr>
      </w:pPr>
      <w:r w:rsidRPr="00964E51">
        <w:rPr>
          <w:rFonts w:ascii="Tahoma" w:hAnsi="Tahoma" w:cs="Tahoma"/>
          <w:b/>
          <w:sz w:val="26"/>
          <w:szCs w:val="26"/>
        </w:rPr>
        <w:t>FINANČNO ZAVAROVANJE ZA RESNOST PONUDBE:</w:t>
      </w:r>
    </w:p>
    <w:p w14:paraId="3AF49228" w14:textId="77777777" w:rsidR="00627552" w:rsidRPr="00964E51" w:rsidRDefault="00627552" w:rsidP="00627552">
      <w:pPr>
        <w:keepLines/>
        <w:widowControl w:val="0"/>
        <w:ind w:right="-2"/>
        <w:jc w:val="center"/>
        <w:rPr>
          <w:rFonts w:ascii="Tahoma" w:hAnsi="Tahoma" w:cs="Tahoma"/>
          <w:b/>
          <w:sz w:val="22"/>
        </w:rPr>
      </w:pPr>
    </w:p>
    <w:p w14:paraId="5397D3FC" w14:textId="23061C31" w:rsidR="00627552" w:rsidRPr="00964E51" w:rsidRDefault="00627552" w:rsidP="00627552">
      <w:pPr>
        <w:keepLines/>
        <w:widowControl w:val="0"/>
        <w:ind w:right="-2"/>
        <w:jc w:val="center"/>
        <w:rPr>
          <w:rFonts w:ascii="Tahoma" w:hAnsi="Tahoma" w:cs="Tahoma"/>
          <w:b/>
          <w:i/>
          <w:sz w:val="24"/>
        </w:rPr>
      </w:pPr>
      <w:r w:rsidRPr="00964E51">
        <w:rPr>
          <w:rFonts w:ascii="Tahoma" w:hAnsi="Tahoma" w:cs="Tahoma"/>
          <w:b/>
          <w:sz w:val="24"/>
        </w:rPr>
        <w:t>»VKS-</w:t>
      </w:r>
      <w:r w:rsidR="00482196" w:rsidRPr="00964E51">
        <w:rPr>
          <w:rFonts w:ascii="Tahoma" w:hAnsi="Tahoma" w:cs="Tahoma"/>
          <w:b/>
          <w:sz w:val="24"/>
        </w:rPr>
        <w:t>52</w:t>
      </w:r>
      <w:r w:rsidRPr="00964E51">
        <w:rPr>
          <w:rFonts w:ascii="Tahoma" w:hAnsi="Tahoma" w:cs="Tahoma"/>
          <w:b/>
          <w:sz w:val="24"/>
        </w:rPr>
        <w:t>/2</w:t>
      </w:r>
      <w:r w:rsidR="00482196" w:rsidRPr="00964E51">
        <w:rPr>
          <w:rFonts w:ascii="Tahoma" w:hAnsi="Tahoma" w:cs="Tahoma"/>
          <w:b/>
          <w:sz w:val="24"/>
        </w:rPr>
        <w:t>5</w:t>
      </w:r>
      <w:r w:rsidRPr="00964E51">
        <w:rPr>
          <w:rFonts w:ascii="Tahoma" w:hAnsi="Tahoma" w:cs="Tahoma"/>
          <w:b/>
          <w:sz w:val="24"/>
        </w:rPr>
        <w:t xml:space="preserve"> - Prevzem in končna obdelava ostankov iz grabelj in sit, odpadek št. 19 08 01«</w:t>
      </w:r>
    </w:p>
    <w:p w14:paraId="02AC4105" w14:textId="77777777" w:rsidR="00627552" w:rsidRPr="00964E51" w:rsidRDefault="00627552" w:rsidP="00627552">
      <w:pPr>
        <w:keepLines/>
        <w:widowControl w:val="0"/>
        <w:jc w:val="both"/>
        <w:rPr>
          <w:rFonts w:ascii="Tahoma" w:hAnsi="Tahoma" w:cs="Tahoma"/>
          <w:i/>
          <w:sz w:val="22"/>
        </w:rPr>
      </w:pPr>
    </w:p>
    <w:p w14:paraId="25470175" w14:textId="77777777" w:rsidR="00627552" w:rsidRPr="00964E51" w:rsidRDefault="00627552" w:rsidP="00627552">
      <w:pPr>
        <w:keepLines/>
        <w:widowControl w:val="0"/>
        <w:jc w:val="both"/>
        <w:rPr>
          <w:rFonts w:ascii="Tahoma" w:hAnsi="Tahoma" w:cs="Tahoma"/>
          <w:i/>
          <w:sz w:val="22"/>
        </w:rPr>
      </w:pPr>
      <w:r w:rsidRPr="00964E51">
        <w:rPr>
          <w:rFonts w:ascii="Tahoma" w:hAnsi="Tahoma" w:cs="Tahoma"/>
          <w:i/>
          <w:sz w:val="22"/>
        </w:rPr>
        <w:t xml:space="preserve"> </w:t>
      </w:r>
    </w:p>
    <w:p w14:paraId="300FB887" w14:textId="77777777" w:rsidR="00627552" w:rsidRPr="00964E51" w:rsidRDefault="00627552" w:rsidP="00627552">
      <w:pPr>
        <w:keepLines/>
        <w:widowControl w:val="0"/>
        <w:jc w:val="both"/>
        <w:rPr>
          <w:rFonts w:ascii="Tahoma" w:hAnsi="Tahoma" w:cs="Tahoma"/>
          <w:i/>
          <w:sz w:val="22"/>
        </w:rPr>
      </w:pPr>
    </w:p>
    <w:p w14:paraId="6626E769" w14:textId="77777777" w:rsidR="00627552" w:rsidRPr="00964E51" w:rsidRDefault="00627552" w:rsidP="00627552">
      <w:pPr>
        <w:keepLines/>
        <w:widowControl w:val="0"/>
        <w:jc w:val="both"/>
        <w:rPr>
          <w:rFonts w:ascii="Tahoma" w:hAnsi="Tahoma" w:cs="Tahoma"/>
          <w:i/>
          <w:sz w:val="22"/>
        </w:rPr>
      </w:pPr>
    </w:p>
    <w:p w14:paraId="7D889536" w14:textId="77777777" w:rsidR="00627552" w:rsidRPr="00627552" w:rsidRDefault="00627552" w:rsidP="00627552">
      <w:pPr>
        <w:keepLines/>
        <w:widowControl w:val="0"/>
        <w:jc w:val="both"/>
        <w:rPr>
          <w:rFonts w:ascii="Tahoma" w:hAnsi="Tahoma" w:cs="Tahoma"/>
          <w:i/>
          <w:sz w:val="22"/>
          <w:u w:val="single"/>
        </w:rPr>
      </w:pPr>
      <w:r w:rsidRPr="00964E51">
        <w:rPr>
          <w:rFonts w:ascii="Tahoma" w:hAnsi="Tahoma" w:cs="Tahoma"/>
          <w:i/>
          <w:sz w:val="22"/>
          <w:u w:val="single"/>
        </w:rPr>
        <w:t>Ta obrazec nalepite na kuverto za pošiljanje finančnega zavarovanja za resnost ponudbe!</w:t>
      </w:r>
    </w:p>
    <w:p w14:paraId="0C617CFD" w14:textId="1F00C205" w:rsidR="00EC0D51" w:rsidRPr="00B3375D" w:rsidRDefault="00EC0D51" w:rsidP="00627552">
      <w:pPr>
        <w:keepLines/>
        <w:widowControl w:val="0"/>
      </w:pPr>
    </w:p>
    <w:sectPr w:rsidR="00EC0D51" w:rsidRPr="00B3375D" w:rsidSect="0043555C">
      <w:headerReference w:type="default" r:id="rId33"/>
      <w:headerReference w:type="first" r:id="rId34"/>
      <w:footerReference w:type="first" r:id="rId35"/>
      <w:pgSz w:w="11906" w:h="16838" w:code="9"/>
      <w:pgMar w:top="709" w:right="1134" w:bottom="1134" w:left="1276" w:header="426"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F1A20" w14:textId="77777777" w:rsidR="009B5663" w:rsidRDefault="009B5663">
      <w:r>
        <w:separator/>
      </w:r>
    </w:p>
  </w:endnote>
  <w:endnote w:type="continuationSeparator" w:id="0">
    <w:p w14:paraId="3A9638CB" w14:textId="77777777" w:rsidR="009B5663" w:rsidRDefault="009B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ahoma,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00509" w14:textId="77777777" w:rsidR="004931EF" w:rsidRDefault="004931E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C827" w14:textId="77777777" w:rsidR="00423844" w:rsidRPr="00CF4AE1" w:rsidRDefault="00423844"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4D8D635F" wp14:editId="442A203C">
          <wp:extent cx="3438525" cy="628650"/>
          <wp:effectExtent l="0" t="0" r="9525" b="0"/>
          <wp:docPr id="5"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0DA7C" w14:textId="77777777" w:rsidR="00423844" w:rsidRPr="00DE0D08" w:rsidRDefault="00423844"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00E6EF2A" wp14:editId="3671BCE8">
          <wp:extent cx="3424555" cy="631825"/>
          <wp:effectExtent l="0" t="0" r="0"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3BFA8D2E" w14:textId="77777777" w:rsidR="00423844" w:rsidRDefault="00423844">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C2A01" w14:textId="77777777" w:rsidR="00423844" w:rsidRDefault="00423844" w:rsidP="00A43EED">
    <w:pPr>
      <w:pStyle w:val="Noga"/>
      <w:ind w:right="-1276"/>
      <w:jc w:val="right"/>
      <w:rPr>
        <w:rFonts w:ascii="Tahoma" w:hAnsi="Tahoma" w:cs="Tahoma"/>
        <w:snapToGrid w:val="0"/>
        <w:sz w:val="16"/>
        <w:szCs w:val="16"/>
      </w:rPr>
    </w:pPr>
  </w:p>
  <w:p w14:paraId="1E444F9E" w14:textId="77777777" w:rsidR="00423844" w:rsidRPr="0013720E" w:rsidRDefault="00423844" w:rsidP="00A43EED">
    <w:pPr>
      <w:pStyle w:val="Noga"/>
      <w:ind w:right="-1276"/>
      <w:jc w:val="right"/>
    </w:pPr>
    <w:r>
      <w:rPr>
        <w:rFonts w:ascii="Tahoma" w:hAnsi="Tahoma" w:cs="Tahoma"/>
        <w:snapToGrid w:val="0"/>
        <w:sz w:val="16"/>
        <w:szCs w:val="16"/>
      </w:rPr>
      <w:tab/>
    </w:r>
    <w:r w:rsidRPr="0013720E">
      <w:rPr>
        <w:noProof/>
      </w:rPr>
      <w:drawing>
        <wp:inline distT="0" distB="0" distL="0" distR="0" wp14:anchorId="00E7096C" wp14:editId="3A6132E0">
          <wp:extent cx="3790315" cy="33020"/>
          <wp:effectExtent l="0" t="0" r="0" b="0"/>
          <wp:docPr id="18" name="Slika 1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3DAF1F6A" w14:textId="77777777" w:rsidR="00423844" w:rsidRPr="0013720E" w:rsidRDefault="00423844" w:rsidP="00A43EED">
    <w:pPr>
      <w:pStyle w:val="Noga"/>
      <w:tabs>
        <w:tab w:val="clear" w:pos="4536"/>
        <w:tab w:val="clear" w:pos="9072"/>
      </w:tabs>
      <w:ind w:right="-2"/>
      <w:jc w:val="right"/>
    </w:pPr>
  </w:p>
  <w:p w14:paraId="0254F622" w14:textId="09EE0F42" w:rsidR="00423844" w:rsidRDefault="00423844" w:rsidP="00043940">
    <w:pPr>
      <w:jc w:val="center"/>
    </w:pPr>
    <w:r w:rsidRPr="0013720E">
      <w:rPr>
        <w:sz w:val="16"/>
        <w:szCs w:val="16"/>
      </w:rPr>
      <w:fldChar w:fldCharType="begin"/>
    </w:r>
    <w:r w:rsidRPr="0013720E">
      <w:rPr>
        <w:sz w:val="16"/>
        <w:szCs w:val="16"/>
      </w:rPr>
      <w:instrText xml:space="preserve"> PAGE   \* MERGEFORMAT </w:instrText>
    </w:r>
    <w:r w:rsidRPr="0013720E">
      <w:rPr>
        <w:sz w:val="16"/>
        <w:szCs w:val="16"/>
      </w:rPr>
      <w:fldChar w:fldCharType="separate"/>
    </w:r>
    <w:r w:rsidR="00682D77">
      <w:rPr>
        <w:noProof/>
        <w:sz w:val="16"/>
        <w:szCs w:val="16"/>
      </w:rPr>
      <w:t>37</w:t>
    </w:r>
    <w:r w:rsidRPr="0013720E">
      <w:rPr>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8731" w14:textId="77777777" w:rsidR="00423844" w:rsidRPr="0059792E" w:rsidRDefault="00423844">
    <w:pPr>
      <w:pStyle w:val="Noga"/>
      <w:rPr>
        <w:sz w:val="20"/>
      </w:rPr>
    </w:pPr>
  </w:p>
  <w:p w14:paraId="24701A53" w14:textId="77777777" w:rsidR="00423844" w:rsidRDefault="00423844"/>
  <w:p w14:paraId="7BAEAC7A" w14:textId="77777777" w:rsidR="00423844" w:rsidRDefault="00423844"/>
  <w:p w14:paraId="771BCBB6" w14:textId="77777777" w:rsidR="00423844" w:rsidRDefault="0042384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A4881" w14:textId="77777777" w:rsidR="00423844" w:rsidRDefault="00423844" w:rsidP="002E6DA4">
    <w:pPr>
      <w:pStyle w:val="Noga"/>
      <w:jc w:val="right"/>
      <w:rPr>
        <w:rFonts w:ascii="Tahoma" w:hAnsi="Tahoma" w:cs="Tahoma"/>
        <w:snapToGrid w:val="0"/>
        <w:sz w:val="18"/>
        <w:szCs w:val="18"/>
      </w:rPr>
    </w:pPr>
  </w:p>
  <w:p w14:paraId="4B2C4851" w14:textId="77777777" w:rsidR="00423844" w:rsidRDefault="00423844">
    <w:r>
      <w:rPr>
        <w:rFonts w:ascii="Tahoma" w:hAnsi="Tahoma" w:cs="Tahoma"/>
        <w:snapToGrid w:val="0"/>
        <w:sz w:val="16"/>
        <w:szCs w:val="16"/>
      </w:rPr>
      <w:tab/>
      <w:t>LPT-1</w:t>
    </w:r>
    <w:r w:rsidRPr="00782F3F">
      <w:rPr>
        <w:rFonts w:ascii="Tahoma" w:hAnsi="Tahoma" w:cs="Tahoma"/>
        <w:sz w:val="22"/>
        <w:szCs w:val="22"/>
      </w:rPr>
      <w:t xml:space="preserve">poslovni prostor za dejavnost priprave in razdeljevanje hrane ter strežbe pijač v poslovno servisnem objektu javnega podjetja vodovod - kanalizacija </w:t>
    </w:r>
    <w:proofErr w:type="spellStart"/>
    <w:r w:rsidRPr="00782F3F">
      <w:rPr>
        <w:rFonts w:ascii="Tahoma" w:hAnsi="Tahoma" w:cs="Tahoma"/>
        <w:sz w:val="22"/>
        <w:szCs w:val="22"/>
      </w:rPr>
      <w:t>d.o.o</w:t>
    </w:r>
    <w:proofErr w:type="spellEnd"/>
    <w:r w:rsidRPr="00782F3F">
      <w:rPr>
        <w:rFonts w:ascii="Tahoma" w:hAnsi="Tahoma" w:cs="Tahoma"/>
        <w:sz w:val="22"/>
        <w:szCs w:val="22"/>
      </w:rPr>
      <w:t>.,</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7CDF21E4" w14:textId="3FDDCCEE" w:rsidR="00423844" w:rsidRPr="00407848" w:rsidRDefault="00423844"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130</w:t>
    </w:r>
    <w:r w:rsidRPr="00407848">
      <w:rPr>
        <w:rStyle w:val="tevilkastrani"/>
        <w:rFonts w:ascii="Tahoma" w:hAnsi="Tahoma" w:cs="Tahoma"/>
        <w:sz w:val="16"/>
        <w:szCs w:val="16"/>
      </w:rPr>
      <w:fldChar w:fldCharType="end"/>
    </w:r>
  </w:p>
  <w:p w14:paraId="17241933" w14:textId="77777777" w:rsidR="00423844" w:rsidRPr="00407848" w:rsidRDefault="00423844" w:rsidP="002E6DA4">
    <w:pPr>
      <w:pStyle w:val="Noga"/>
      <w:jc w:val="center"/>
      <w:rPr>
        <w:rStyle w:val="tevilkastrani"/>
        <w:rFonts w:ascii="Tahoma" w:hAnsi="Tahoma" w:cs="Tahoma"/>
        <w:sz w:val="16"/>
        <w:szCs w:val="16"/>
      </w:rPr>
    </w:pPr>
  </w:p>
  <w:p w14:paraId="5EE76642" w14:textId="77777777" w:rsidR="00423844" w:rsidRPr="00407848" w:rsidRDefault="00423844" w:rsidP="002E6DA4">
    <w:pPr>
      <w:jc w:val="center"/>
      <w:rPr>
        <w:rFonts w:ascii="Tahoma" w:hAnsi="Tahoma" w:cs="Tahoma"/>
        <w:snapToGrid w:val="0"/>
        <w:sz w:val="16"/>
        <w:szCs w:val="16"/>
      </w:rPr>
    </w:pPr>
  </w:p>
  <w:p w14:paraId="6E4ADCAC" w14:textId="77777777" w:rsidR="00423844" w:rsidRPr="00102BE1" w:rsidRDefault="00423844">
    <w:pPr>
      <w:pStyle w:val="Noga"/>
      <w:rPr>
        <w:sz w:val="18"/>
        <w:szCs w:val="18"/>
      </w:rPr>
    </w:pPr>
  </w:p>
  <w:p w14:paraId="4900A580" w14:textId="77777777" w:rsidR="00423844" w:rsidRDefault="004238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F8932" w14:textId="77777777" w:rsidR="009B5663" w:rsidRDefault="009B5663"/>
  </w:footnote>
  <w:footnote w:type="continuationSeparator" w:id="0">
    <w:p w14:paraId="0D559B17" w14:textId="77777777" w:rsidR="009B5663" w:rsidRDefault="009B5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E59D0" w14:textId="77777777" w:rsidR="004931EF" w:rsidRDefault="004931E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A77AF" w14:textId="72B73532" w:rsidR="00423844" w:rsidRPr="00A9387B" w:rsidRDefault="00423844" w:rsidP="00576B06">
    <w:pPr>
      <w:spacing w:after="120"/>
      <w:ind w:right="-991"/>
      <w:jc w:val="right"/>
      <w:rPr>
        <w:rFonts w:ascii="Tahoma" w:hAnsi="Tahoma" w:cs="Tahoma"/>
        <w:b/>
        <w:iCs/>
      </w:rPr>
    </w:pPr>
    <w:r>
      <w:rPr>
        <w:noProof/>
      </w:rPr>
      <w:drawing>
        <wp:inline distT="0" distB="0" distL="0" distR="0" wp14:anchorId="7980A9C9" wp14:editId="57FE7BAE">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4CE5335" w14:textId="77777777" w:rsidR="00423844" w:rsidRDefault="00423844">
    <w:pPr>
      <w:pStyle w:val="Glava"/>
      <w:rPr>
        <w:sz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D0DB" w14:textId="77777777" w:rsidR="00423844" w:rsidRPr="00001A3E" w:rsidRDefault="00423844" w:rsidP="00CD1524">
    <w:pPr>
      <w:pStyle w:val="Glava"/>
      <w:tabs>
        <w:tab w:val="clear" w:pos="4536"/>
        <w:tab w:val="clear" w:pos="9072"/>
      </w:tabs>
      <w:spacing w:after="120"/>
      <w:jc w:val="right"/>
      <w:rPr>
        <w:sz w:val="20"/>
      </w:rPr>
    </w:pPr>
    <w:r>
      <w:rPr>
        <w:noProof/>
      </w:rPr>
      <w:drawing>
        <wp:inline distT="0" distB="0" distL="0" distR="0" wp14:anchorId="50E0C8B2" wp14:editId="5A8023B6">
          <wp:extent cx="4048125" cy="2019935"/>
          <wp:effectExtent l="0" t="0" r="0" b="0"/>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E90C" w14:textId="77777777" w:rsidR="00423844" w:rsidRDefault="00423844" w:rsidP="002D5C5A">
    <w:pPr>
      <w:spacing w:after="120"/>
      <w:ind w:right="-2"/>
      <w:jc w:val="center"/>
    </w:pPr>
    <w:r>
      <w:rPr>
        <w:noProof/>
      </w:rPr>
      <w:drawing>
        <wp:inline distT="0" distB="0" distL="0" distR="0" wp14:anchorId="0FE2FE1B" wp14:editId="123B1D7D">
          <wp:extent cx="831215" cy="615315"/>
          <wp:effectExtent l="0" t="0" r="0" b="0"/>
          <wp:docPr id="17" name="Slika 1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7DE34" w14:textId="77777777" w:rsidR="00423844" w:rsidRPr="00001A3E" w:rsidRDefault="00423844" w:rsidP="00267A10">
    <w:pPr>
      <w:pStyle w:val="Glava"/>
      <w:tabs>
        <w:tab w:val="clear" w:pos="4536"/>
        <w:tab w:val="clear" w:pos="9072"/>
      </w:tabs>
      <w:spacing w:after="120"/>
      <w:jc w:val="center"/>
      <w:rPr>
        <w:sz w:val="20"/>
      </w:rPr>
    </w:pPr>
    <w:r>
      <w:rPr>
        <w:noProof/>
      </w:rPr>
      <w:drawing>
        <wp:inline distT="0" distB="0" distL="0" distR="0" wp14:anchorId="3DE98F85" wp14:editId="4433C5F2">
          <wp:extent cx="831215" cy="615315"/>
          <wp:effectExtent l="0" t="0" r="0" b="0"/>
          <wp:docPr id="19" name="Slika 1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56044E66" w14:textId="77777777" w:rsidR="00423844" w:rsidRDefault="00423844"/>
  <w:p w14:paraId="7E409344" w14:textId="77777777" w:rsidR="00423844" w:rsidRDefault="00423844"/>
  <w:p w14:paraId="0E5E8D58" w14:textId="77777777" w:rsidR="00423844" w:rsidRDefault="0042384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D5D88" w14:textId="77777777" w:rsidR="00423844" w:rsidRDefault="00423844" w:rsidP="00A43EED">
    <w:pPr>
      <w:spacing w:after="120"/>
      <w:jc w:val="center"/>
    </w:pPr>
    <w:r>
      <w:rPr>
        <w:noProof/>
      </w:rPr>
      <w:drawing>
        <wp:inline distT="0" distB="0" distL="0" distR="0" wp14:anchorId="1D9D2709" wp14:editId="30EF5053">
          <wp:extent cx="831215" cy="615315"/>
          <wp:effectExtent l="0" t="0" r="0"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89A1F72" w14:textId="77777777" w:rsidR="00423844" w:rsidRPr="0043555C" w:rsidRDefault="00423844">
    <w:pPr>
      <w:rPr>
        <w:sz w:val="1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72D1" w14:textId="77777777" w:rsidR="00423844" w:rsidRDefault="00423844" w:rsidP="00CD1524">
    <w:pPr>
      <w:pStyle w:val="Glava"/>
      <w:spacing w:after="120"/>
      <w:jc w:val="center"/>
    </w:pPr>
    <w:r>
      <w:rPr>
        <w:noProof/>
      </w:rPr>
      <w:drawing>
        <wp:inline distT="0" distB="0" distL="0" distR="0" wp14:anchorId="67E941A3" wp14:editId="7A8800F9">
          <wp:extent cx="831215" cy="615315"/>
          <wp:effectExtent l="0" t="0" r="0" b="0"/>
          <wp:docPr id="12" name="Slika 1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6A72AD71" w14:textId="77777777" w:rsidR="00423844" w:rsidRPr="00001A3E" w:rsidRDefault="00423844" w:rsidP="00CD1524">
    <w:pPr>
      <w:pStyle w:val="Glava"/>
      <w:spacing w:after="120"/>
      <w:jc w:val="center"/>
      <w:rPr>
        <w:sz w:val="20"/>
      </w:rPr>
    </w:pPr>
  </w:p>
  <w:p w14:paraId="4C74A902" w14:textId="77777777" w:rsidR="00423844" w:rsidRDefault="004238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69233F9"/>
    <w:multiLevelType w:val="hybridMultilevel"/>
    <w:tmpl w:val="87D20234"/>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C97369"/>
    <w:multiLevelType w:val="hybridMultilevel"/>
    <w:tmpl w:val="7E6C6BF6"/>
    <w:lvl w:ilvl="0" w:tplc="B84A6928">
      <w:start w:val="1"/>
      <w:numFmt w:val="decimal"/>
      <w:lvlText w:val="5.%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BC2328E"/>
    <w:multiLevelType w:val="hybridMultilevel"/>
    <w:tmpl w:val="561032DE"/>
    <w:lvl w:ilvl="0" w:tplc="00000015">
      <w:start w:val="1000"/>
      <w:numFmt w:val="bullet"/>
      <w:lvlText w:val="-"/>
      <w:lvlJc w:val="left"/>
      <w:pPr>
        <w:ind w:left="720" w:hanging="360"/>
      </w:pPr>
      <w:rPr>
        <w:rFonts w:ascii="Arial" w:hAnsi="Aria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17EA25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DC70D01"/>
    <w:multiLevelType w:val="hybridMultilevel"/>
    <w:tmpl w:val="378C3E3A"/>
    <w:lvl w:ilvl="0" w:tplc="A026442E">
      <w:numFmt w:val="bullet"/>
      <w:lvlText w:val="-"/>
      <w:lvlJc w:val="left"/>
      <w:pPr>
        <w:ind w:left="1429" w:hanging="360"/>
      </w:pPr>
      <w:rPr>
        <w:rFonts w:ascii="Arial" w:eastAsia="Times New Roman" w:hAnsi="Arial" w:cs="Aria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2" w15:restartNumberingAfterBreak="0">
    <w:nsid w:val="1F1F2EFA"/>
    <w:multiLevelType w:val="hybridMultilevel"/>
    <w:tmpl w:val="6B3657B0"/>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275474D4"/>
    <w:multiLevelType w:val="hybridMultilevel"/>
    <w:tmpl w:val="CCE6139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BF46766"/>
    <w:multiLevelType w:val="hybridMultilevel"/>
    <w:tmpl w:val="3B8AA8D0"/>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2BF479D4"/>
    <w:multiLevelType w:val="multilevel"/>
    <w:tmpl w:val="6C161756"/>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E7D2D11"/>
    <w:multiLevelType w:val="hybridMultilevel"/>
    <w:tmpl w:val="13445F8C"/>
    <w:lvl w:ilvl="0" w:tplc="18B65CF2">
      <w:numFmt w:val="bullet"/>
      <w:lvlText w:val="-"/>
      <w:lvlJc w:val="left"/>
      <w:pPr>
        <w:ind w:left="1004" w:hanging="360"/>
      </w:pPr>
      <w:rPr>
        <w:rFonts w:ascii="Arial" w:eastAsia="Times New Roman" w:hAnsi="Arial" w:cs="Arial" w:hint="default"/>
      </w:rPr>
    </w:lvl>
    <w:lvl w:ilvl="1" w:tplc="04240003">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33" w15:restartNumberingAfterBreak="0">
    <w:nsid w:val="316E0422"/>
    <w:multiLevelType w:val="hybridMultilevel"/>
    <w:tmpl w:val="8348CCC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5" w15:restartNumberingAfterBreak="0">
    <w:nsid w:val="32E11BD8"/>
    <w:multiLevelType w:val="hybridMultilevel"/>
    <w:tmpl w:val="CA7812E6"/>
    <w:lvl w:ilvl="0" w:tplc="04240005">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B2B1913"/>
    <w:multiLevelType w:val="hybridMultilevel"/>
    <w:tmpl w:val="8E62BB2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B671414"/>
    <w:multiLevelType w:val="singleLevel"/>
    <w:tmpl w:val="04240005"/>
    <w:lvl w:ilvl="0">
      <w:start w:val="1"/>
      <w:numFmt w:val="bullet"/>
      <w:lvlText w:val=""/>
      <w:lvlJc w:val="left"/>
      <w:pPr>
        <w:tabs>
          <w:tab w:val="num" w:pos="720"/>
        </w:tabs>
        <w:ind w:left="720" w:hanging="360"/>
      </w:pPr>
      <w:rPr>
        <w:rFonts w:ascii="Wingdings" w:hAnsi="Wingdings" w:hint="default"/>
      </w:rPr>
    </w:lvl>
  </w:abstractNum>
  <w:abstractNum w:abstractNumId="41"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B972835"/>
    <w:multiLevelType w:val="hybridMultilevel"/>
    <w:tmpl w:val="7012DCB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0F04B44"/>
    <w:multiLevelType w:val="hybridMultilevel"/>
    <w:tmpl w:val="D08C013E"/>
    <w:lvl w:ilvl="0" w:tplc="75106396">
      <w:start w:val="1"/>
      <w:numFmt w:val="lowerLetter"/>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6" w15:restartNumberingAfterBreak="0">
    <w:nsid w:val="54BD1A37"/>
    <w:multiLevelType w:val="hybridMultilevel"/>
    <w:tmpl w:val="E552FC68"/>
    <w:lvl w:ilvl="0" w:tplc="A02644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0" w15:restartNumberingAfterBreak="0">
    <w:nsid w:val="6B737385"/>
    <w:multiLevelType w:val="hybridMultilevel"/>
    <w:tmpl w:val="E74ABEBC"/>
    <w:lvl w:ilvl="0" w:tplc="04240005">
      <w:start w:val="1"/>
      <w:numFmt w:val="bullet"/>
      <w:lvlText w:val=""/>
      <w:lvlJc w:val="left"/>
      <w:pPr>
        <w:ind w:left="862" w:hanging="360"/>
      </w:pPr>
      <w:rPr>
        <w:rFonts w:ascii="Wingdings" w:hAnsi="Wingdings"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5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2" w15:restartNumberingAfterBreak="0">
    <w:nsid w:val="73777120"/>
    <w:multiLevelType w:val="hybridMultilevel"/>
    <w:tmpl w:val="66CE62D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6F563C2"/>
    <w:multiLevelType w:val="hybridMultilevel"/>
    <w:tmpl w:val="5226F3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E624FB6"/>
    <w:multiLevelType w:val="hybridMultilevel"/>
    <w:tmpl w:val="93D85770"/>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8" w15:restartNumberingAfterBreak="0">
    <w:nsid w:val="7EED1C92"/>
    <w:multiLevelType w:val="hybridMultilevel"/>
    <w:tmpl w:val="B48ABAD0"/>
    <w:lvl w:ilvl="0" w:tplc="EAF4446C">
      <w:start w:val="1"/>
      <w:numFmt w:val="decimal"/>
      <w:lvlText w:val="%1."/>
      <w:lvlJc w:val="left"/>
      <w:pPr>
        <w:tabs>
          <w:tab w:val="num" w:pos="360"/>
        </w:tabs>
        <w:ind w:left="360" w:hanging="360"/>
      </w:pPr>
      <w:rPr>
        <w:color w:val="auto"/>
      </w:rPr>
    </w:lvl>
    <w:lvl w:ilvl="1" w:tplc="97201E5A">
      <w:start w:val="1"/>
      <w:numFmt w:val="bullet"/>
      <w:lvlText w:val="-"/>
      <w:lvlJc w:val="left"/>
      <w:pPr>
        <w:tabs>
          <w:tab w:val="num" w:pos="284"/>
        </w:tabs>
        <w:ind w:left="170" w:hanging="170"/>
      </w:pPr>
      <w:rPr>
        <w:rFonts w:hint="default"/>
        <w:color w:val="auto"/>
      </w:rPr>
    </w:lvl>
    <w:lvl w:ilvl="2" w:tplc="1ED4F998">
      <w:start w:val="1"/>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23"/>
  </w:num>
  <w:num w:numId="3">
    <w:abstractNumId w:val="30"/>
  </w:num>
  <w:num w:numId="4">
    <w:abstractNumId w:val="29"/>
  </w:num>
  <w:num w:numId="5">
    <w:abstractNumId w:val="37"/>
  </w:num>
  <w:num w:numId="6">
    <w:abstractNumId w:val="51"/>
  </w:num>
  <w:num w:numId="7">
    <w:abstractNumId w:val="36"/>
  </w:num>
  <w:num w:numId="8">
    <w:abstractNumId w:val="49"/>
  </w:num>
  <w:num w:numId="9">
    <w:abstractNumId w:val="12"/>
  </w:num>
  <w:num w:numId="10">
    <w:abstractNumId w:val="56"/>
  </w:num>
  <w:num w:numId="11">
    <w:abstractNumId w:val="28"/>
  </w:num>
  <w:num w:numId="12">
    <w:abstractNumId w:val="25"/>
  </w:num>
  <w:num w:numId="13">
    <w:abstractNumId w:val="41"/>
  </w:num>
  <w:num w:numId="14">
    <w:abstractNumId w:val="27"/>
  </w:num>
  <w:num w:numId="15">
    <w:abstractNumId w:val="14"/>
  </w:num>
  <w:num w:numId="16">
    <w:abstractNumId w:val="19"/>
  </w:num>
  <w:num w:numId="17">
    <w:abstractNumId w:val="35"/>
  </w:num>
  <w:num w:numId="18">
    <w:abstractNumId w:val="57"/>
  </w:num>
  <w:num w:numId="19">
    <w:abstractNumId w:val="42"/>
  </w:num>
  <w:num w:numId="20">
    <w:abstractNumId w:val="22"/>
  </w:num>
  <w:num w:numId="21">
    <w:abstractNumId w:val="33"/>
  </w:num>
  <w:num w:numId="22">
    <w:abstractNumId w:val="34"/>
  </w:num>
  <w:num w:numId="23">
    <w:abstractNumId w:val="20"/>
  </w:num>
  <w:num w:numId="24">
    <w:abstractNumId w:val="44"/>
  </w:num>
  <w:num w:numId="25">
    <w:abstractNumId w:val="53"/>
  </w:num>
  <w:num w:numId="26">
    <w:abstractNumId w:val="24"/>
  </w:num>
  <w:num w:numId="27">
    <w:abstractNumId w:val="13"/>
  </w:num>
  <w:num w:numId="28">
    <w:abstractNumId w:val="48"/>
  </w:num>
  <w:num w:numId="29">
    <w:abstractNumId w:val="52"/>
  </w:num>
  <w:num w:numId="30">
    <w:abstractNumId w:val="26"/>
  </w:num>
  <w:num w:numId="31">
    <w:abstractNumId w:val="31"/>
  </w:num>
  <w:num w:numId="32">
    <w:abstractNumId w:val="17"/>
  </w:num>
  <w:num w:numId="33">
    <w:abstractNumId w:val="10"/>
  </w:num>
  <w:num w:numId="34">
    <w:abstractNumId w:val="16"/>
  </w:num>
  <w:num w:numId="35">
    <w:abstractNumId w:val="45"/>
  </w:num>
  <w:num w:numId="36">
    <w:abstractNumId w:val="11"/>
  </w:num>
  <w:num w:numId="37">
    <w:abstractNumId w:val="58"/>
  </w:num>
  <w:num w:numId="38">
    <w:abstractNumId w:val="39"/>
  </w:num>
  <w:num w:numId="39">
    <w:abstractNumId w:val="40"/>
  </w:num>
  <w:num w:numId="40">
    <w:abstractNumId w:val="18"/>
  </w:num>
  <w:num w:numId="41">
    <w:abstractNumId w:val="32"/>
  </w:num>
  <w:num w:numId="42">
    <w:abstractNumId w:val="54"/>
  </w:num>
  <w:num w:numId="43">
    <w:abstractNumId w:val="55"/>
  </w:num>
  <w:num w:numId="44">
    <w:abstractNumId w:val="9"/>
  </w:num>
  <w:num w:numId="45">
    <w:abstractNumId w:val="43"/>
  </w:num>
  <w:num w:numId="46">
    <w:abstractNumId w:val="47"/>
  </w:num>
  <w:num w:numId="47">
    <w:abstractNumId w:val="21"/>
  </w:num>
  <w:num w:numId="48">
    <w:abstractNumId w:val="46"/>
  </w:num>
  <w:num w:numId="49">
    <w:abstractNumId w:val="5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84F"/>
    <w:rsid w:val="00000A76"/>
    <w:rsid w:val="00001452"/>
    <w:rsid w:val="00001A3E"/>
    <w:rsid w:val="00002BAA"/>
    <w:rsid w:val="00002EFB"/>
    <w:rsid w:val="00002FC7"/>
    <w:rsid w:val="0000326E"/>
    <w:rsid w:val="000036FC"/>
    <w:rsid w:val="00003E01"/>
    <w:rsid w:val="000049A8"/>
    <w:rsid w:val="00004FD3"/>
    <w:rsid w:val="00004FD8"/>
    <w:rsid w:val="00006860"/>
    <w:rsid w:val="00007190"/>
    <w:rsid w:val="00007C20"/>
    <w:rsid w:val="00010A28"/>
    <w:rsid w:val="00010DAD"/>
    <w:rsid w:val="0001153E"/>
    <w:rsid w:val="00011E98"/>
    <w:rsid w:val="000129E9"/>
    <w:rsid w:val="00012ED1"/>
    <w:rsid w:val="000131F5"/>
    <w:rsid w:val="000133C1"/>
    <w:rsid w:val="00013513"/>
    <w:rsid w:val="00014563"/>
    <w:rsid w:val="000145A5"/>
    <w:rsid w:val="00014B83"/>
    <w:rsid w:val="00015436"/>
    <w:rsid w:val="000154B1"/>
    <w:rsid w:val="000155F8"/>
    <w:rsid w:val="00015BBE"/>
    <w:rsid w:val="00015E4F"/>
    <w:rsid w:val="000165B3"/>
    <w:rsid w:val="00016CDE"/>
    <w:rsid w:val="00017AB4"/>
    <w:rsid w:val="000201EA"/>
    <w:rsid w:val="000202E4"/>
    <w:rsid w:val="0002142C"/>
    <w:rsid w:val="00022544"/>
    <w:rsid w:val="0002284B"/>
    <w:rsid w:val="0002304A"/>
    <w:rsid w:val="00023652"/>
    <w:rsid w:val="00023758"/>
    <w:rsid w:val="00023B4C"/>
    <w:rsid w:val="00027A1D"/>
    <w:rsid w:val="00027CB9"/>
    <w:rsid w:val="000304CE"/>
    <w:rsid w:val="00030866"/>
    <w:rsid w:val="00030BC3"/>
    <w:rsid w:val="0003242B"/>
    <w:rsid w:val="0003244D"/>
    <w:rsid w:val="00032DDB"/>
    <w:rsid w:val="000333FB"/>
    <w:rsid w:val="000352A1"/>
    <w:rsid w:val="00036AF2"/>
    <w:rsid w:val="00037103"/>
    <w:rsid w:val="00037259"/>
    <w:rsid w:val="00037381"/>
    <w:rsid w:val="000377D1"/>
    <w:rsid w:val="00037AB0"/>
    <w:rsid w:val="00040B67"/>
    <w:rsid w:val="00042051"/>
    <w:rsid w:val="0004272F"/>
    <w:rsid w:val="00043302"/>
    <w:rsid w:val="00043940"/>
    <w:rsid w:val="0004407F"/>
    <w:rsid w:val="000449C6"/>
    <w:rsid w:val="000457D6"/>
    <w:rsid w:val="0004599E"/>
    <w:rsid w:val="00045C37"/>
    <w:rsid w:val="00045E2C"/>
    <w:rsid w:val="00046F7F"/>
    <w:rsid w:val="000474B2"/>
    <w:rsid w:val="000478FE"/>
    <w:rsid w:val="00050715"/>
    <w:rsid w:val="000509C4"/>
    <w:rsid w:val="0005108A"/>
    <w:rsid w:val="000514D8"/>
    <w:rsid w:val="00051E9C"/>
    <w:rsid w:val="00052145"/>
    <w:rsid w:val="00052408"/>
    <w:rsid w:val="0005276B"/>
    <w:rsid w:val="00052CD8"/>
    <w:rsid w:val="000531D4"/>
    <w:rsid w:val="00053BE8"/>
    <w:rsid w:val="00053EA0"/>
    <w:rsid w:val="00054273"/>
    <w:rsid w:val="00054771"/>
    <w:rsid w:val="00056374"/>
    <w:rsid w:val="00056E07"/>
    <w:rsid w:val="00057270"/>
    <w:rsid w:val="000577ED"/>
    <w:rsid w:val="00057B11"/>
    <w:rsid w:val="00057BB0"/>
    <w:rsid w:val="000611F7"/>
    <w:rsid w:val="00061399"/>
    <w:rsid w:val="000614DC"/>
    <w:rsid w:val="00062398"/>
    <w:rsid w:val="00063115"/>
    <w:rsid w:val="00063F95"/>
    <w:rsid w:val="00064535"/>
    <w:rsid w:val="0006487A"/>
    <w:rsid w:val="00064DA6"/>
    <w:rsid w:val="00065A16"/>
    <w:rsid w:val="00066D21"/>
    <w:rsid w:val="00067A92"/>
    <w:rsid w:val="00070ACA"/>
    <w:rsid w:val="00071F91"/>
    <w:rsid w:val="00072712"/>
    <w:rsid w:val="00072821"/>
    <w:rsid w:val="00072861"/>
    <w:rsid w:val="0007392D"/>
    <w:rsid w:val="00073BA6"/>
    <w:rsid w:val="000747AA"/>
    <w:rsid w:val="00075A5E"/>
    <w:rsid w:val="00076614"/>
    <w:rsid w:val="00076A62"/>
    <w:rsid w:val="00076B7E"/>
    <w:rsid w:val="00077C17"/>
    <w:rsid w:val="00080262"/>
    <w:rsid w:val="00081CAC"/>
    <w:rsid w:val="000822AE"/>
    <w:rsid w:val="00083BE8"/>
    <w:rsid w:val="00085633"/>
    <w:rsid w:val="0008576B"/>
    <w:rsid w:val="00085A0F"/>
    <w:rsid w:val="00086947"/>
    <w:rsid w:val="0008700A"/>
    <w:rsid w:val="00087D1D"/>
    <w:rsid w:val="00091696"/>
    <w:rsid w:val="00091969"/>
    <w:rsid w:val="0009313B"/>
    <w:rsid w:val="00094165"/>
    <w:rsid w:val="000946E7"/>
    <w:rsid w:val="00094E7D"/>
    <w:rsid w:val="00094E83"/>
    <w:rsid w:val="00095340"/>
    <w:rsid w:val="00096C22"/>
    <w:rsid w:val="00096D9D"/>
    <w:rsid w:val="000974DA"/>
    <w:rsid w:val="00097A55"/>
    <w:rsid w:val="000A076D"/>
    <w:rsid w:val="000A0DCF"/>
    <w:rsid w:val="000A2605"/>
    <w:rsid w:val="000A3249"/>
    <w:rsid w:val="000A64E0"/>
    <w:rsid w:val="000A6DB4"/>
    <w:rsid w:val="000A6E22"/>
    <w:rsid w:val="000A790A"/>
    <w:rsid w:val="000A7B70"/>
    <w:rsid w:val="000A7CA1"/>
    <w:rsid w:val="000B0B4C"/>
    <w:rsid w:val="000B0DB6"/>
    <w:rsid w:val="000B1581"/>
    <w:rsid w:val="000B17D2"/>
    <w:rsid w:val="000B2B5E"/>
    <w:rsid w:val="000B5568"/>
    <w:rsid w:val="000B59CE"/>
    <w:rsid w:val="000B5C6E"/>
    <w:rsid w:val="000B6BB1"/>
    <w:rsid w:val="000B6D14"/>
    <w:rsid w:val="000C0FD2"/>
    <w:rsid w:val="000C100D"/>
    <w:rsid w:val="000C1F50"/>
    <w:rsid w:val="000C2529"/>
    <w:rsid w:val="000C2F1E"/>
    <w:rsid w:val="000C3CC6"/>
    <w:rsid w:val="000C5577"/>
    <w:rsid w:val="000C58F1"/>
    <w:rsid w:val="000C66AC"/>
    <w:rsid w:val="000C68FC"/>
    <w:rsid w:val="000C6C0A"/>
    <w:rsid w:val="000D0D1F"/>
    <w:rsid w:val="000D1401"/>
    <w:rsid w:val="000D1988"/>
    <w:rsid w:val="000D55CA"/>
    <w:rsid w:val="000D5B40"/>
    <w:rsid w:val="000D5DF5"/>
    <w:rsid w:val="000D6653"/>
    <w:rsid w:val="000D6A08"/>
    <w:rsid w:val="000D7E09"/>
    <w:rsid w:val="000E004F"/>
    <w:rsid w:val="000E00E9"/>
    <w:rsid w:val="000E0371"/>
    <w:rsid w:val="000E1066"/>
    <w:rsid w:val="000E1C4B"/>
    <w:rsid w:val="000E1EFC"/>
    <w:rsid w:val="000E2191"/>
    <w:rsid w:val="000E2710"/>
    <w:rsid w:val="000E2A4F"/>
    <w:rsid w:val="000E2CE9"/>
    <w:rsid w:val="000E4A63"/>
    <w:rsid w:val="000E5234"/>
    <w:rsid w:val="000E5F13"/>
    <w:rsid w:val="000E6613"/>
    <w:rsid w:val="000E67C0"/>
    <w:rsid w:val="000E7171"/>
    <w:rsid w:val="000E72AB"/>
    <w:rsid w:val="000E7388"/>
    <w:rsid w:val="000E75EC"/>
    <w:rsid w:val="000F0259"/>
    <w:rsid w:val="000F02A7"/>
    <w:rsid w:val="000F0D50"/>
    <w:rsid w:val="000F0D5A"/>
    <w:rsid w:val="000F0FF6"/>
    <w:rsid w:val="000F16C8"/>
    <w:rsid w:val="000F1D92"/>
    <w:rsid w:val="000F23F7"/>
    <w:rsid w:val="000F3CA0"/>
    <w:rsid w:val="000F522B"/>
    <w:rsid w:val="000F52D1"/>
    <w:rsid w:val="000F5377"/>
    <w:rsid w:val="000F5AE8"/>
    <w:rsid w:val="000F5EC6"/>
    <w:rsid w:val="000F6570"/>
    <w:rsid w:val="000F6A6D"/>
    <w:rsid w:val="000F6BD3"/>
    <w:rsid w:val="00101B2D"/>
    <w:rsid w:val="00101BBD"/>
    <w:rsid w:val="001028B4"/>
    <w:rsid w:val="00102BE1"/>
    <w:rsid w:val="00102C5F"/>
    <w:rsid w:val="0010307D"/>
    <w:rsid w:val="0010312E"/>
    <w:rsid w:val="00103489"/>
    <w:rsid w:val="00104916"/>
    <w:rsid w:val="00104E2A"/>
    <w:rsid w:val="001060E9"/>
    <w:rsid w:val="0010683B"/>
    <w:rsid w:val="0011015C"/>
    <w:rsid w:val="00110898"/>
    <w:rsid w:val="00110BE2"/>
    <w:rsid w:val="00111058"/>
    <w:rsid w:val="00111DEB"/>
    <w:rsid w:val="00112CD5"/>
    <w:rsid w:val="00113044"/>
    <w:rsid w:val="0011388A"/>
    <w:rsid w:val="00113F65"/>
    <w:rsid w:val="00114626"/>
    <w:rsid w:val="0011515D"/>
    <w:rsid w:val="00115167"/>
    <w:rsid w:val="00115472"/>
    <w:rsid w:val="00115CF1"/>
    <w:rsid w:val="00116520"/>
    <w:rsid w:val="00120500"/>
    <w:rsid w:val="001239C3"/>
    <w:rsid w:val="00123A3A"/>
    <w:rsid w:val="00123B12"/>
    <w:rsid w:val="00123CE3"/>
    <w:rsid w:val="001262C3"/>
    <w:rsid w:val="0012665E"/>
    <w:rsid w:val="00127B82"/>
    <w:rsid w:val="00130A26"/>
    <w:rsid w:val="00131545"/>
    <w:rsid w:val="00132761"/>
    <w:rsid w:val="001348E1"/>
    <w:rsid w:val="00135157"/>
    <w:rsid w:val="00135513"/>
    <w:rsid w:val="00136163"/>
    <w:rsid w:val="0013635B"/>
    <w:rsid w:val="00136DA0"/>
    <w:rsid w:val="0013720E"/>
    <w:rsid w:val="001372AD"/>
    <w:rsid w:val="00137BF1"/>
    <w:rsid w:val="0014062E"/>
    <w:rsid w:val="00141D57"/>
    <w:rsid w:val="001429BA"/>
    <w:rsid w:val="00142CB2"/>
    <w:rsid w:val="00142CD4"/>
    <w:rsid w:val="00142DF4"/>
    <w:rsid w:val="001431FA"/>
    <w:rsid w:val="001432CF"/>
    <w:rsid w:val="001435EB"/>
    <w:rsid w:val="00143764"/>
    <w:rsid w:val="001437D6"/>
    <w:rsid w:val="00143A6D"/>
    <w:rsid w:val="00143AEF"/>
    <w:rsid w:val="0014456D"/>
    <w:rsid w:val="00145AB9"/>
    <w:rsid w:val="00146889"/>
    <w:rsid w:val="001469AF"/>
    <w:rsid w:val="00146B00"/>
    <w:rsid w:val="00146BBB"/>
    <w:rsid w:val="00146E76"/>
    <w:rsid w:val="0014784D"/>
    <w:rsid w:val="00151673"/>
    <w:rsid w:val="001518E9"/>
    <w:rsid w:val="00151DE2"/>
    <w:rsid w:val="0015213D"/>
    <w:rsid w:val="00152154"/>
    <w:rsid w:val="001523E9"/>
    <w:rsid w:val="00152643"/>
    <w:rsid w:val="00152E9E"/>
    <w:rsid w:val="001542EB"/>
    <w:rsid w:val="00154497"/>
    <w:rsid w:val="00154994"/>
    <w:rsid w:val="001558B9"/>
    <w:rsid w:val="0015593D"/>
    <w:rsid w:val="00156126"/>
    <w:rsid w:val="00156644"/>
    <w:rsid w:val="00156AC3"/>
    <w:rsid w:val="00156E91"/>
    <w:rsid w:val="00156F6A"/>
    <w:rsid w:val="00157002"/>
    <w:rsid w:val="001572D1"/>
    <w:rsid w:val="0015756F"/>
    <w:rsid w:val="00157FD8"/>
    <w:rsid w:val="0016041E"/>
    <w:rsid w:val="00160530"/>
    <w:rsid w:val="00160ED6"/>
    <w:rsid w:val="0016154A"/>
    <w:rsid w:val="00161F53"/>
    <w:rsid w:val="00162124"/>
    <w:rsid w:val="001623A1"/>
    <w:rsid w:val="00162C5C"/>
    <w:rsid w:val="00162FE4"/>
    <w:rsid w:val="00163307"/>
    <w:rsid w:val="00163534"/>
    <w:rsid w:val="00163FFA"/>
    <w:rsid w:val="00164099"/>
    <w:rsid w:val="00164EFE"/>
    <w:rsid w:val="00164F76"/>
    <w:rsid w:val="00165C5E"/>
    <w:rsid w:val="00166AEF"/>
    <w:rsid w:val="00166E41"/>
    <w:rsid w:val="00166E7E"/>
    <w:rsid w:val="0017110F"/>
    <w:rsid w:val="001712B4"/>
    <w:rsid w:val="00171998"/>
    <w:rsid w:val="00172D28"/>
    <w:rsid w:val="00172D51"/>
    <w:rsid w:val="001732D0"/>
    <w:rsid w:val="0017377B"/>
    <w:rsid w:val="00175395"/>
    <w:rsid w:val="00175DB5"/>
    <w:rsid w:val="001766F8"/>
    <w:rsid w:val="00176BCE"/>
    <w:rsid w:val="00176E8D"/>
    <w:rsid w:val="00177FF0"/>
    <w:rsid w:val="00180C5C"/>
    <w:rsid w:val="00180CE3"/>
    <w:rsid w:val="00182663"/>
    <w:rsid w:val="0018277A"/>
    <w:rsid w:val="00183A1F"/>
    <w:rsid w:val="00183CDE"/>
    <w:rsid w:val="00184183"/>
    <w:rsid w:val="0018441D"/>
    <w:rsid w:val="00184784"/>
    <w:rsid w:val="001847A1"/>
    <w:rsid w:val="00185105"/>
    <w:rsid w:val="00185BEA"/>
    <w:rsid w:val="00185FC0"/>
    <w:rsid w:val="00186007"/>
    <w:rsid w:val="0018634E"/>
    <w:rsid w:val="001872DC"/>
    <w:rsid w:val="00190308"/>
    <w:rsid w:val="00191A01"/>
    <w:rsid w:val="00191D71"/>
    <w:rsid w:val="00192A86"/>
    <w:rsid w:val="001934C5"/>
    <w:rsid w:val="00193548"/>
    <w:rsid w:val="00193A1E"/>
    <w:rsid w:val="00193DCE"/>
    <w:rsid w:val="00193F40"/>
    <w:rsid w:val="00194133"/>
    <w:rsid w:val="0019466F"/>
    <w:rsid w:val="00196FBB"/>
    <w:rsid w:val="00197BFF"/>
    <w:rsid w:val="00197D1A"/>
    <w:rsid w:val="00197DF7"/>
    <w:rsid w:val="001A1745"/>
    <w:rsid w:val="001A2F34"/>
    <w:rsid w:val="001A3138"/>
    <w:rsid w:val="001A3967"/>
    <w:rsid w:val="001A4258"/>
    <w:rsid w:val="001A58AB"/>
    <w:rsid w:val="001A5D9D"/>
    <w:rsid w:val="001A7558"/>
    <w:rsid w:val="001B0024"/>
    <w:rsid w:val="001B0125"/>
    <w:rsid w:val="001B0207"/>
    <w:rsid w:val="001B10C8"/>
    <w:rsid w:val="001B21DE"/>
    <w:rsid w:val="001B26A6"/>
    <w:rsid w:val="001B26B1"/>
    <w:rsid w:val="001B2785"/>
    <w:rsid w:val="001B379B"/>
    <w:rsid w:val="001B420D"/>
    <w:rsid w:val="001B55EA"/>
    <w:rsid w:val="001B568E"/>
    <w:rsid w:val="001B5FDE"/>
    <w:rsid w:val="001B723B"/>
    <w:rsid w:val="001B7961"/>
    <w:rsid w:val="001C07AB"/>
    <w:rsid w:val="001C0920"/>
    <w:rsid w:val="001C12CE"/>
    <w:rsid w:val="001C2238"/>
    <w:rsid w:val="001C24AB"/>
    <w:rsid w:val="001C29DD"/>
    <w:rsid w:val="001C2CC6"/>
    <w:rsid w:val="001C3784"/>
    <w:rsid w:val="001C6085"/>
    <w:rsid w:val="001C6509"/>
    <w:rsid w:val="001C6703"/>
    <w:rsid w:val="001C7160"/>
    <w:rsid w:val="001C7C6B"/>
    <w:rsid w:val="001D15D1"/>
    <w:rsid w:val="001D19C6"/>
    <w:rsid w:val="001D1B23"/>
    <w:rsid w:val="001D205E"/>
    <w:rsid w:val="001D288E"/>
    <w:rsid w:val="001D3915"/>
    <w:rsid w:val="001D4657"/>
    <w:rsid w:val="001D4B89"/>
    <w:rsid w:val="001D4BF8"/>
    <w:rsid w:val="001D5EFE"/>
    <w:rsid w:val="001D7867"/>
    <w:rsid w:val="001E06E4"/>
    <w:rsid w:val="001E163B"/>
    <w:rsid w:val="001E2B42"/>
    <w:rsid w:val="001E44C5"/>
    <w:rsid w:val="001E5711"/>
    <w:rsid w:val="001E5931"/>
    <w:rsid w:val="001E5B57"/>
    <w:rsid w:val="001E6327"/>
    <w:rsid w:val="001E7641"/>
    <w:rsid w:val="001E7A3F"/>
    <w:rsid w:val="001F00F6"/>
    <w:rsid w:val="001F1126"/>
    <w:rsid w:val="001F1157"/>
    <w:rsid w:val="001F1589"/>
    <w:rsid w:val="001F1808"/>
    <w:rsid w:val="001F1B6B"/>
    <w:rsid w:val="001F1DD9"/>
    <w:rsid w:val="001F2B1B"/>
    <w:rsid w:val="001F3845"/>
    <w:rsid w:val="001F3ADB"/>
    <w:rsid w:val="001F4D88"/>
    <w:rsid w:val="001F6AC2"/>
    <w:rsid w:val="001F6EA2"/>
    <w:rsid w:val="001F7D65"/>
    <w:rsid w:val="001F7EAF"/>
    <w:rsid w:val="002005B4"/>
    <w:rsid w:val="00200ECD"/>
    <w:rsid w:val="0020103A"/>
    <w:rsid w:val="002010CA"/>
    <w:rsid w:val="00201C6F"/>
    <w:rsid w:val="002023E3"/>
    <w:rsid w:val="00202E82"/>
    <w:rsid w:val="00203567"/>
    <w:rsid w:val="00203863"/>
    <w:rsid w:val="00203C15"/>
    <w:rsid w:val="00203C40"/>
    <w:rsid w:val="00204750"/>
    <w:rsid w:val="002048E6"/>
    <w:rsid w:val="00206071"/>
    <w:rsid w:val="002060F4"/>
    <w:rsid w:val="002063CE"/>
    <w:rsid w:val="0020662C"/>
    <w:rsid w:val="00206E8D"/>
    <w:rsid w:val="00207CB4"/>
    <w:rsid w:val="002104D6"/>
    <w:rsid w:val="00211345"/>
    <w:rsid w:val="00211BBF"/>
    <w:rsid w:val="00211CA1"/>
    <w:rsid w:val="00212E0A"/>
    <w:rsid w:val="0021341F"/>
    <w:rsid w:val="00213A48"/>
    <w:rsid w:val="00213E93"/>
    <w:rsid w:val="00214B08"/>
    <w:rsid w:val="0021577B"/>
    <w:rsid w:val="0021668E"/>
    <w:rsid w:val="00216FD3"/>
    <w:rsid w:val="00217146"/>
    <w:rsid w:val="002200E7"/>
    <w:rsid w:val="00220604"/>
    <w:rsid w:val="002207B7"/>
    <w:rsid w:val="002218F5"/>
    <w:rsid w:val="00223CF6"/>
    <w:rsid w:val="00224454"/>
    <w:rsid w:val="00224802"/>
    <w:rsid w:val="002249BC"/>
    <w:rsid w:val="00224E7E"/>
    <w:rsid w:val="0022526B"/>
    <w:rsid w:val="002255B4"/>
    <w:rsid w:val="002275B9"/>
    <w:rsid w:val="002278AB"/>
    <w:rsid w:val="00227A0B"/>
    <w:rsid w:val="00230091"/>
    <w:rsid w:val="00230C90"/>
    <w:rsid w:val="00230D93"/>
    <w:rsid w:val="00232BD4"/>
    <w:rsid w:val="0023387A"/>
    <w:rsid w:val="00233963"/>
    <w:rsid w:val="00234464"/>
    <w:rsid w:val="002346EA"/>
    <w:rsid w:val="002350AB"/>
    <w:rsid w:val="00236770"/>
    <w:rsid w:val="002371AD"/>
    <w:rsid w:val="00237730"/>
    <w:rsid w:val="0023782F"/>
    <w:rsid w:val="00237975"/>
    <w:rsid w:val="00240700"/>
    <w:rsid w:val="00240925"/>
    <w:rsid w:val="00240D66"/>
    <w:rsid w:val="00241082"/>
    <w:rsid w:val="00241827"/>
    <w:rsid w:val="00241846"/>
    <w:rsid w:val="00241EA6"/>
    <w:rsid w:val="00243B93"/>
    <w:rsid w:val="00244230"/>
    <w:rsid w:val="002446C4"/>
    <w:rsid w:val="00244D94"/>
    <w:rsid w:val="002458D7"/>
    <w:rsid w:val="00245AA7"/>
    <w:rsid w:val="00245CB8"/>
    <w:rsid w:val="002463A2"/>
    <w:rsid w:val="002465E8"/>
    <w:rsid w:val="0024670B"/>
    <w:rsid w:val="002470E1"/>
    <w:rsid w:val="00247211"/>
    <w:rsid w:val="00247759"/>
    <w:rsid w:val="0025013C"/>
    <w:rsid w:val="00250178"/>
    <w:rsid w:val="002505DE"/>
    <w:rsid w:val="00251B67"/>
    <w:rsid w:val="002520EA"/>
    <w:rsid w:val="00253AD0"/>
    <w:rsid w:val="00253C31"/>
    <w:rsid w:val="00253DF8"/>
    <w:rsid w:val="002556C5"/>
    <w:rsid w:val="002558C1"/>
    <w:rsid w:val="00255CF0"/>
    <w:rsid w:val="002563B4"/>
    <w:rsid w:val="00256687"/>
    <w:rsid w:val="00257477"/>
    <w:rsid w:val="002607F6"/>
    <w:rsid w:val="00260D93"/>
    <w:rsid w:val="00260E4B"/>
    <w:rsid w:val="00260F89"/>
    <w:rsid w:val="002614D6"/>
    <w:rsid w:val="00261A17"/>
    <w:rsid w:val="00261BAE"/>
    <w:rsid w:val="00262F5E"/>
    <w:rsid w:val="002649DA"/>
    <w:rsid w:val="00264E92"/>
    <w:rsid w:val="00264FD6"/>
    <w:rsid w:val="002657B7"/>
    <w:rsid w:val="00266214"/>
    <w:rsid w:val="00266655"/>
    <w:rsid w:val="00266EAA"/>
    <w:rsid w:val="00267028"/>
    <w:rsid w:val="002672D7"/>
    <w:rsid w:val="00267A10"/>
    <w:rsid w:val="00267F19"/>
    <w:rsid w:val="0027040F"/>
    <w:rsid w:val="00270DF7"/>
    <w:rsid w:val="0027124E"/>
    <w:rsid w:val="00271C91"/>
    <w:rsid w:val="0027298C"/>
    <w:rsid w:val="00272C09"/>
    <w:rsid w:val="00272E35"/>
    <w:rsid w:val="002746DC"/>
    <w:rsid w:val="00275449"/>
    <w:rsid w:val="00275626"/>
    <w:rsid w:val="00276437"/>
    <w:rsid w:val="002767F1"/>
    <w:rsid w:val="002768C9"/>
    <w:rsid w:val="002770AD"/>
    <w:rsid w:val="00277EA5"/>
    <w:rsid w:val="00280633"/>
    <w:rsid w:val="0028095F"/>
    <w:rsid w:val="00280CF3"/>
    <w:rsid w:val="002819C6"/>
    <w:rsid w:val="00282E6D"/>
    <w:rsid w:val="00283191"/>
    <w:rsid w:val="002834FE"/>
    <w:rsid w:val="00284D2B"/>
    <w:rsid w:val="00286C9E"/>
    <w:rsid w:val="00286DB3"/>
    <w:rsid w:val="0028738E"/>
    <w:rsid w:val="00287E5F"/>
    <w:rsid w:val="0029076C"/>
    <w:rsid w:val="00291002"/>
    <w:rsid w:val="00291BCA"/>
    <w:rsid w:val="00291EFD"/>
    <w:rsid w:val="00292D00"/>
    <w:rsid w:val="00293834"/>
    <w:rsid w:val="0029407C"/>
    <w:rsid w:val="0029410B"/>
    <w:rsid w:val="00294359"/>
    <w:rsid w:val="00295037"/>
    <w:rsid w:val="00295D3C"/>
    <w:rsid w:val="0029692E"/>
    <w:rsid w:val="00296B3C"/>
    <w:rsid w:val="00296D77"/>
    <w:rsid w:val="00296F14"/>
    <w:rsid w:val="00297815"/>
    <w:rsid w:val="002A0219"/>
    <w:rsid w:val="002A0889"/>
    <w:rsid w:val="002A0CD5"/>
    <w:rsid w:val="002A0E37"/>
    <w:rsid w:val="002A1CE7"/>
    <w:rsid w:val="002A2762"/>
    <w:rsid w:val="002A295F"/>
    <w:rsid w:val="002A3280"/>
    <w:rsid w:val="002A3330"/>
    <w:rsid w:val="002A40D3"/>
    <w:rsid w:val="002A4DF3"/>
    <w:rsid w:val="002A4FFA"/>
    <w:rsid w:val="002A56CC"/>
    <w:rsid w:val="002A668A"/>
    <w:rsid w:val="002A6BA9"/>
    <w:rsid w:val="002A6C4C"/>
    <w:rsid w:val="002A6D78"/>
    <w:rsid w:val="002A7856"/>
    <w:rsid w:val="002A7A07"/>
    <w:rsid w:val="002B088B"/>
    <w:rsid w:val="002B18AE"/>
    <w:rsid w:val="002B1A86"/>
    <w:rsid w:val="002B1EFE"/>
    <w:rsid w:val="002B212F"/>
    <w:rsid w:val="002B3383"/>
    <w:rsid w:val="002B34D3"/>
    <w:rsid w:val="002B3693"/>
    <w:rsid w:val="002B3960"/>
    <w:rsid w:val="002B3CB2"/>
    <w:rsid w:val="002B407F"/>
    <w:rsid w:val="002B60C8"/>
    <w:rsid w:val="002B746C"/>
    <w:rsid w:val="002C05F4"/>
    <w:rsid w:val="002C08B5"/>
    <w:rsid w:val="002C093A"/>
    <w:rsid w:val="002C1251"/>
    <w:rsid w:val="002C13CE"/>
    <w:rsid w:val="002C21F5"/>
    <w:rsid w:val="002C2986"/>
    <w:rsid w:val="002C2BFC"/>
    <w:rsid w:val="002C33E5"/>
    <w:rsid w:val="002C38C0"/>
    <w:rsid w:val="002C4E05"/>
    <w:rsid w:val="002C5379"/>
    <w:rsid w:val="002C5F4F"/>
    <w:rsid w:val="002C5F60"/>
    <w:rsid w:val="002C5F95"/>
    <w:rsid w:val="002C676B"/>
    <w:rsid w:val="002C6872"/>
    <w:rsid w:val="002C7380"/>
    <w:rsid w:val="002C7CD2"/>
    <w:rsid w:val="002D01E6"/>
    <w:rsid w:val="002D0594"/>
    <w:rsid w:val="002D265E"/>
    <w:rsid w:val="002D3FF6"/>
    <w:rsid w:val="002D405C"/>
    <w:rsid w:val="002D507B"/>
    <w:rsid w:val="002D5C5A"/>
    <w:rsid w:val="002D5CBF"/>
    <w:rsid w:val="002D69BC"/>
    <w:rsid w:val="002D6D1D"/>
    <w:rsid w:val="002D71AA"/>
    <w:rsid w:val="002D733D"/>
    <w:rsid w:val="002E0785"/>
    <w:rsid w:val="002E07C4"/>
    <w:rsid w:val="002E132A"/>
    <w:rsid w:val="002E1DE6"/>
    <w:rsid w:val="002E2CB7"/>
    <w:rsid w:val="002E2EE7"/>
    <w:rsid w:val="002E38AB"/>
    <w:rsid w:val="002E45B3"/>
    <w:rsid w:val="002E5268"/>
    <w:rsid w:val="002E62D0"/>
    <w:rsid w:val="002E69DE"/>
    <w:rsid w:val="002E6B4A"/>
    <w:rsid w:val="002E6DA4"/>
    <w:rsid w:val="002E6DD4"/>
    <w:rsid w:val="002E72B7"/>
    <w:rsid w:val="002E757A"/>
    <w:rsid w:val="002F0E1D"/>
    <w:rsid w:val="002F0FA8"/>
    <w:rsid w:val="002F1D2C"/>
    <w:rsid w:val="002F248B"/>
    <w:rsid w:val="002F2785"/>
    <w:rsid w:val="002F4325"/>
    <w:rsid w:val="002F45A6"/>
    <w:rsid w:val="002F4980"/>
    <w:rsid w:val="002F5C09"/>
    <w:rsid w:val="002F6E5F"/>
    <w:rsid w:val="002F7195"/>
    <w:rsid w:val="002F78A5"/>
    <w:rsid w:val="002F7925"/>
    <w:rsid w:val="00301818"/>
    <w:rsid w:val="00301B64"/>
    <w:rsid w:val="00301F55"/>
    <w:rsid w:val="00301F7C"/>
    <w:rsid w:val="00302094"/>
    <w:rsid w:val="003023BE"/>
    <w:rsid w:val="00303396"/>
    <w:rsid w:val="00303930"/>
    <w:rsid w:val="003042D4"/>
    <w:rsid w:val="003046DC"/>
    <w:rsid w:val="00304ABD"/>
    <w:rsid w:val="003050EC"/>
    <w:rsid w:val="003079AB"/>
    <w:rsid w:val="00307B78"/>
    <w:rsid w:val="00310066"/>
    <w:rsid w:val="003109E4"/>
    <w:rsid w:val="00311AF6"/>
    <w:rsid w:val="00312079"/>
    <w:rsid w:val="003123D8"/>
    <w:rsid w:val="0031260F"/>
    <w:rsid w:val="00312FFE"/>
    <w:rsid w:val="00313EDA"/>
    <w:rsid w:val="003156CC"/>
    <w:rsid w:val="00316474"/>
    <w:rsid w:val="00317257"/>
    <w:rsid w:val="00317482"/>
    <w:rsid w:val="0031772A"/>
    <w:rsid w:val="00317F3E"/>
    <w:rsid w:val="00320A1B"/>
    <w:rsid w:val="00320E86"/>
    <w:rsid w:val="0032256F"/>
    <w:rsid w:val="0032280E"/>
    <w:rsid w:val="00322BBD"/>
    <w:rsid w:val="0032377C"/>
    <w:rsid w:val="00324A99"/>
    <w:rsid w:val="00324BDA"/>
    <w:rsid w:val="003253F1"/>
    <w:rsid w:val="00325548"/>
    <w:rsid w:val="00325ED9"/>
    <w:rsid w:val="003270FB"/>
    <w:rsid w:val="0032764B"/>
    <w:rsid w:val="00327FC7"/>
    <w:rsid w:val="0033091F"/>
    <w:rsid w:val="0033095F"/>
    <w:rsid w:val="003310C9"/>
    <w:rsid w:val="00331F18"/>
    <w:rsid w:val="0033243A"/>
    <w:rsid w:val="00332743"/>
    <w:rsid w:val="00332EBA"/>
    <w:rsid w:val="00333541"/>
    <w:rsid w:val="00333548"/>
    <w:rsid w:val="0033432E"/>
    <w:rsid w:val="00337464"/>
    <w:rsid w:val="00337940"/>
    <w:rsid w:val="0034044D"/>
    <w:rsid w:val="00341664"/>
    <w:rsid w:val="00341683"/>
    <w:rsid w:val="00342141"/>
    <w:rsid w:val="003429BB"/>
    <w:rsid w:val="0034388F"/>
    <w:rsid w:val="003447D8"/>
    <w:rsid w:val="00344CE0"/>
    <w:rsid w:val="0034521A"/>
    <w:rsid w:val="0034569C"/>
    <w:rsid w:val="00345843"/>
    <w:rsid w:val="00345998"/>
    <w:rsid w:val="00345F67"/>
    <w:rsid w:val="003461DD"/>
    <w:rsid w:val="0034707B"/>
    <w:rsid w:val="003470A3"/>
    <w:rsid w:val="00347704"/>
    <w:rsid w:val="0035006D"/>
    <w:rsid w:val="00350350"/>
    <w:rsid w:val="003506D6"/>
    <w:rsid w:val="00351110"/>
    <w:rsid w:val="00352074"/>
    <w:rsid w:val="003526B4"/>
    <w:rsid w:val="00352782"/>
    <w:rsid w:val="00352B94"/>
    <w:rsid w:val="00352C2E"/>
    <w:rsid w:val="00352EA1"/>
    <w:rsid w:val="00352EC1"/>
    <w:rsid w:val="00354E6C"/>
    <w:rsid w:val="003552D6"/>
    <w:rsid w:val="00355386"/>
    <w:rsid w:val="003553D3"/>
    <w:rsid w:val="00356273"/>
    <w:rsid w:val="00356EC6"/>
    <w:rsid w:val="00357BC9"/>
    <w:rsid w:val="00360476"/>
    <w:rsid w:val="003608A2"/>
    <w:rsid w:val="00361C09"/>
    <w:rsid w:val="00362905"/>
    <w:rsid w:val="00363745"/>
    <w:rsid w:val="003638FC"/>
    <w:rsid w:val="00364D39"/>
    <w:rsid w:val="00365D9B"/>
    <w:rsid w:val="00367433"/>
    <w:rsid w:val="0037044D"/>
    <w:rsid w:val="003705CC"/>
    <w:rsid w:val="00370FA9"/>
    <w:rsid w:val="00371856"/>
    <w:rsid w:val="003727E4"/>
    <w:rsid w:val="00373040"/>
    <w:rsid w:val="003734F0"/>
    <w:rsid w:val="00373550"/>
    <w:rsid w:val="0037564A"/>
    <w:rsid w:val="003772AA"/>
    <w:rsid w:val="00377375"/>
    <w:rsid w:val="003801C6"/>
    <w:rsid w:val="003808F4"/>
    <w:rsid w:val="00380912"/>
    <w:rsid w:val="00380DCD"/>
    <w:rsid w:val="00380E96"/>
    <w:rsid w:val="00381539"/>
    <w:rsid w:val="00381695"/>
    <w:rsid w:val="003822EA"/>
    <w:rsid w:val="00384220"/>
    <w:rsid w:val="003846EC"/>
    <w:rsid w:val="00384D4A"/>
    <w:rsid w:val="00385649"/>
    <w:rsid w:val="00386AFC"/>
    <w:rsid w:val="00386EE2"/>
    <w:rsid w:val="0038717B"/>
    <w:rsid w:val="0038770A"/>
    <w:rsid w:val="0038776E"/>
    <w:rsid w:val="00387825"/>
    <w:rsid w:val="00387A9E"/>
    <w:rsid w:val="00387B04"/>
    <w:rsid w:val="00391627"/>
    <w:rsid w:val="00391C14"/>
    <w:rsid w:val="0039239F"/>
    <w:rsid w:val="00392699"/>
    <w:rsid w:val="00392CD1"/>
    <w:rsid w:val="003930F0"/>
    <w:rsid w:val="0039334F"/>
    <w:rsid w:val="00394B30"/>
    <w:rsid w:val="003950ED"/>
    <w:rsid w:val="003952B4"/>
    <w:rsid w:val="00395702"/>
    <w:rsid w:val="00395842"/>
    <w:rsid w:val="00395A03"/>
    <w:rsid w:val="00395BE7"/>
    <w:rsid w:val="0039618F"/>
    <w:rsid w:val="00396291"/>
    <w:rsid w:val="00396CDD"/>
    <w:rsid w:val="00397336"/>
    <w:rsid w:val="003A0A5C"/>
    <w:rsid w:val="003A25F9"/>
    <w:rsid w:val="003A2E38"/>
    <w:rsid w:val="003A3A49"/>
    <w:rsid w:val="003A3B08"/>
    <w:rsid w:val="003A3D05"/>
    <w:rsid w:val="003A4A0F"/>
    <w:rsid w:val="003A4D5C"/>
    <w:rsid w:val="003A4EE2"/>
    <w:rsid w:val="003A5672"/>
    <w:rsid w:val="003A5D51"/>
    <w:rsid w:val="003A6535"/>
    <w:rsid w:val="003A706B"/>
    <w:rsid w:val="003A7275"/>
    <w:rsid w:val="003A7709"/>
    <w:rsid w:val="003B02B3"/>
    <w:rsid w:val="003B07B3"/>
    <w:rsid w:val="003B0A46"/>
    <w:rsid w:val="003B15EF"/>
    <w:rsid w:val="003B176A"/>
    <w:rsid w:val="003B1ED8"/>
    <w:rsid w:val="003B25A3"/>
    <w:rsid w:val="003B2D92"/>
    <w:rsid w:val="003B342E"/>
    <w:rsid w:val="003B36DC"/>
    <w:rsid w:val="003B37EC"/>
    <w:rsid w:val="003B38A4"/>
    <w:rsid w:val="003B554D"/>
    <w:rsid w:val="003B6810"/>
    <w:rsid w:val="003B68EC"/>
    <w:rsid w:val="003B71F5"/>
    <w:rsid w:val="003B7644"/>
    <w:rsid w:val="003B7655"/>
    <w:rsid w:val="003C0559"/>
    <w:rsid w:val="003C06CE"/>
    <w:rsid w:val="003C07D6"/>
    <w:rsid w:val="003C1E11"/>
    <w:rsid w:val="003C2FC0"/>
    <w:rsid w:val="003C2FE6"/>
    <w:rsid w:val="003C3E0D"/>
    <w:rsid w:val="003C4CD0"/>
    <w:rsid w:val="003C4E21"/>
    <w:rsid w:val="003C4F3B"/>
    <w:rsid w:val="003C5FD3"/>
    <w:rsid w:val="003C67DD"/>
    <w:rsid w:val="003C79C0"/>
    <w:rsid w:val="003D1610"/>
    <w:rsid w:val="003D17AF"/>
    <w:rsid w:val="003D3251"/>
    <w:rsid w:val="003D3E73"/>
    <w:rsid w:val="003D4012"/>
    <w:rsid w:val="003E0520"/>
    <w:rsid w:val="003E17FE"/>
    <w:rsid w:val="003E1A64"/>
    <w:rsid w:val="003E2910"/>
    <w:rsid w:val="003E314D"/>
    <w:rsid w:val="003E33B1"/>
    <w:rsid w:val="003E3489"/>
    <w:rsid w:val="003E3B57"/>
    <w:rsid w:val="003E3FEE"/>
    <w:rsid w:val="003E48AC"/>
    <w:rsid w:val="003E514D"/>
    <w:rsid w:val="003E5759"/>
    <w:rsid w:val="003E5B4C"/>
    <w:rsid w:val="003E76AE"/>
    <w:rsid w:val="003E7854"/>
    <w:rsid w:val="003F0281"/>
    <w:rsid w:val="003F04E3"/>
    <w:rsid w:val="003F2ADC"/>
    <w:rsid w:val="003F2BC5"/>
    <w:rsid w:val="003F2FE5"/>
    <w:rsid w:val="003F3758"/>
    <w:rsid w:val="003F38C2"/>
    <w:rsid w:val="003F3A6F"/>
    <w:rsid w:val="003F3D88"/>
    <w:rsid w:val="003F480B"/>
    <w:rsid w:val="003F4A29"/>
    <w:rsid w:val="003F4C68"/>
    <w:rsid w:val="003F4F7F"/>
    <w:rsid w:val="003F51D0"/>
    <w:rsid w:val="003F7683"/>
    <w:rsid w:val="003F7A76"/>
    <w:rsid w:val="003F7B79"/>
    <w:rsid w:val="003F7BBF"/>
    <w:rsid w:val="003F7BDF"/>
    <w:rsid w:val="00400584"/>
    <w:rsid w:val="00400A10"/>
    <w:rsid w:val="00400A6C"/>
    <w:rsid w:val="00400A79"/>
    <w:rsid w:val="00400DE3"/>
    <w:rsid w:val="00401CEB"/>
    <w:rsid w:val="00402150"/>
    <w:rsid w:val="004024B1"/>
    <w:rsid w:val="00402E6E"/>
    <w:rsid w:val="004031D0"/>
    <w:rsid w:val="00403E49"/>
    <w:rsid w:val="00404661"/>
    <w:rsid w:val="0040526A"/>
    <w:rsid w:val="00405AEA"/>
    <w:rsid w:val="00405EE5"/>
    <w:rsid w:val="0040681C"/>
    <w:rsid w:val="00406A23"/>
    <w:rsid w:val="0040711D"/>
    <w:rsid w:val="00407848"/>
    <w:rsid w:val="00410345"/>
    <w:rsid w:val="00410AA8"/>
    <w:rsid w:val="004111DC"/>
    <w:rsid w:val="004112E0"/>
    <w:rsid w:val="00411688"/>
    <w:rsid w:val="004118F5"/>
    <w:rsid w:val="00413199"/>
    <w:rsid w:val="00413E74"/>
    <w:rsid w:val="0041451D"/>
    <w:rsid w:val="00414DD7"/>
    <w:rsid w:val="0041536A"/>
    <w:rsid w:val="00416214"/>
    <w:rsid w:val="004163AF"/>
    <w:rsid w:val="00417078"/>
    <w:rsid w:val="00417CD5"/>
    <w:rsid w:val="004201DD"/>
    <w:rsid w:val="00420CA7"/>
    <w:rsid w:val="00420ED6"/>
    <w:rsid w:val="00420EF6"/>
    <w:rsid w:val="00421AA4"/>
    <w:rsid w:val="0042223E"/>
    <w:rsid w:val="00422290"/>
    <w:rsid w:val="00422341"/>
    <w:rsid w:val="0042264A"/>
    <w:rsid w:val="00422B5B"/>
    <w:rsid w:val="00422F56"/>
    <w:rsid w:val="00423844"/>
    <w:rsid w:val="004244F8"/>
    <w:rsid w:val="00425018"/>
    <w:rsid w:val="00425857"/>
    <w:rsid w:val="004267BD"/>
    <w:rsid w:val="00427D3C"/>
    <w:rsid w:val="00430F49"/>
    <w:rsid w:val="00431101"/>
    <w:rsid w:val="004320E0"/>
    <w:rsid w:val="004321EE"/>
    <w:rsid w:val="0043293C"/>
    <w:rsid w:val="00432F39"/>
    <w:rsid w:val="00433B3A"/>
    <w:rsid w:val="00433B4A"/>
    <w:rsid w:val="004350F2"/>
    <w:rsid w:val="00435458"/>
    <w:rsid w:val="0043552F"/>
    <w:rsid w:val="0043555C"/>
    <w:rsid w:val="004361E0"/>
    <w:rsid w:val="00436E2E"/>
    <w:rsid w:val="00437DB2"/>
    <w:rsid w:val="0044012B"/>
    <w:rsid w:val="00440598"/>
    <w:rsid w:val="004406D2"/>
    <w:rsid w:val="0044111F"/>
    <w:rsid w:val="004414DE"/>
    <w:rsid w:val="00441782"/>
    <w:rsid w:val="00442DD1"/>
    <w:rsid w:val="00443251"/>
    <w:rsid w:val="004438C4"/>
    <w:rsid w:val="0044430C"/>
    <w:rsid w:val="00444B50"/>
    <w:rsid w:val="0044526C"/>
    <w:rsid w:val="0044597D"/>
    <w:rsid w:val="00445A9A"/>
    <w:rsid w:val="00445F06"/>
    <w:rsid w:val="00445FFF"/>
    <w:rsid w:val="004466E2"/>
    <w:rsid w:val="00446AD2"/>
    <w:rsid w:val="00447349"/>
    <w:rsid w:val="0044745C"/>
    <w:rsid w:val="004502BD"/>
    <w:rsid w:val="0045341C"/>
    <w:rsid w:val="004535F0"/>
    <w:rsid w:val="0045453F"/>
    <w:rsid w:val="00454C38"/>
    <w:rsid w:val="004554AE"/>
    <w:rsid w:val="0045665D"/>
    <w:rsid w:val="004567CD"/>
    <w:rsid w:val="00456883"/>
    <w:rsid w:val="00456925"/>
    <w:rsid w:val="00456FD2"/>
    <w:rsid w:val="00457356"/>
    <w:rsid w:val="004577DC"/>
    <w:rsid w:val="004602AC"/>
    <w:rsid w:val="00460AFA"/>
    <w:rsid w:val="00460FE8"/>
    <w:rsid w:val="0046129D"/>
    <w:rsid w:val="00461414"/>
    <w:rsid w:val="0046155C"/>
    <w:rsid w:val="00461C31"/>
    <w:rsid w:val="00462AAE"/>
    <w:rsid w:val="00463D99"/>
    <w:rsid w:val="004640CF"/>
    <w:rsid w:val="0046514A"/>
    <w:rsid w:val="0046576E"/>
    <w:rsid w:val="00466538"/>
    <w:rsid w:val="00466D7C"/>
    <w:rsid w:val="0046736B"/>
    <w:rsid w:val="0046783E"/>
    <w:rsid w:val="00467BED"/>
    <w:rsid w:val="00470689"/>
    <w:rsid w:val="004706A5"/>
    <w:rsid w:val="004706BD"/>
    <w:rsid w:val="00470913"/>
    <w:rsid w:val="00470CDD"/>
    <w:rsid w:val="0047154B"/>
    <w:rsid w:val="00471652"/>
    <w:rsid w:val="004728BA"/>
    <w:rsid w:val="004729E8"/>
    <w:rsid w:val="00472AC9"/>
    <w:rsid w:val="00472EA5"/>
    <w:rsid w:val="00472F00"/>
    <w:rsid w:val="004734DB"/>
    <w:rsid w:val="00473D8B"/>
    <w:rsid w:val="00474266"/>
    <w:rsid w:val="00474527"/>
    <w:rsid w:val="00474AC0"/>
    <w:rsid w:val="00475828"/>
    <w:rsid w:val="0047610A"/>
    <w:rsid w:val="00476307"/>
    <w:rsid w:val="00477B8E"/>
    <w:rsid w:val="00477DE5"/>
    <w:rsid w:val="004808CF"/>
    <w:rsid w:val="0048115F"/>
    <w:rsid w:val="004819D5"/>
    <w:rsid w:val="00481C14"/>
    <w:rsid w:val="00482196"/>
    <w:rsid w:val="004824D3"/>
    <w:rsid w:val="00483AFB"/>
    <w:rsid w:val="004844E7"/>
    <w:rsid w:val="0048450B"/>
    <w:rsid w:val="004846D5"/>
    <w:rsid w:val="0048548A"/>
    <w:rsid w:val="00485625"/>
    <w:rsid w:val="004858C1"/>
    <w:rsid w:val="00485A4A"/>
    <w:rsid w:val="00485DCC"/>
    <w:rsid w:val="00487373"/>
    <w:rsid w:val="00487B1B"/>
    <w:rsid w:val="0049040B"/>
    <w:rsid w:val="004931EF"/>
    <w:rsid w:val="004944A7"/>
    <w:rsid w:val="00494A2F"/>
    <w:rsid w:val="00495496"/>
    <w:rsid w:val="0049573E"/>
    <w:rsid w:val="004960BE"/>
    <w:rsid w:val="00496C6C"/>
    <w:rsid w:val="00496C74"/>
    <w:rsid w:val="00497DD1"/>
    <w:rsid w:val="004A1311"/>
    <w:rsid w:val="004A16BE"/>
    <w:rsid w:val="004A1868"/>
    <w:rsid w:val="004A22C2"/>
    <w:rsid w:val="004A2656"/>
    <w:rsid w:val="004A4212"/>
    <w:rsid w:val="004A4A50"/>
    <w:rsid w:val="004A4F11"/>
    <w:rsid w:val="004A595E"/>
    <w:rsid w:val="004A6048"/>
    <w:rsid w:val="004A6578"/>
    <w:rsid w:val="004A6600"/>
    <w:rsid w:val="004A7004"/>
    <w:rsid w:val="004A7D2D"/>
    <w:rsid w:val="004B017C"/>
    <w:rsid w:val="004B0184"/>
    <w:rsid w:val="004B01C9"/>
    <w:rsid w:val="004B02C3"/>
    <w:rsid w:val="004B054E"/>
    <w:rsid w:val="004B0687"/>
    <w:rsid w:val="004B0698"/>
    <w:rsid w:val="004B1808"/>
    <w:rsid w:val="004B2974"/>
    <w:rsid w:val="004B2A90"/>
    <w:rsid w:val="004B2C0B"/>
    <w:rsid w:val="004B319A"/>
    <w:rsid w:val="004B3F44"/>
    <w:rsid w:val="004B48A4"/>
    <w:rsid w:val="004B501E"/>
    <w:rsid w:val="004B511B"/>
    <w:rsid w:val="004B53F1"/>
    <w:rsid w:val="004B5760"/>
    <w:rsid w:val="004B6434"/>
    <w:rsid w:val="004B7224"/>
    <w:rsid w:val="004B780B"/>
    <w:rsid w:val="004B7AB4"/>
    <w:rsid w:val="004C0125"/>
    <w:rsid w:val="004C0542"/>
    <w:rsid w:val="004C081C"/>
    <w:rsid w:val="004C09C9"/>
    <w:rsid w:val="004C11AF"/>
    <w:rsid w:val="004C11B3"/>
    <w:rsid w:val="004C1721"/>
    <w:rsid w:val="004C22FF"/>
    <w:rsid w:val="004C43EF"/>
    <w:rsid w:val="004C4634"/>
    <w:rsid w:val="004C5C6E"/>
    <w:rsid w:val="004C6E2B"/>
    <w:rsid w:val="004C7614"/>
    <w:rsid w:val="004C7A4A"/>
    <w:rsid w:val="004D0F26"/>
    <w:rsid w:val="004D191E"/>
    <w:rsid w:val="004D1A95"/>
    <w:rsid w:val="004D3C98"/>
    <w:rsid w:val="004D3FEB"/>
    <w:rsid w:val="004D4641"/>
    <w:rsid w:val="004D48A4"/>
    <w:rsid w:val="004D4CC7"/>
    <w:rsid w:val="004D5201"/>
    <w:rsid w:val="004D541F"/>
    <w:rsid w:val="004E04A5"/>
    <w:rsid w:val="004E05D7"/>
    <w:rsid w:val="004E1A91"/>
    <w:rsid w:val="004E4BEC"/>
    <w:rsid w:val="004E4CD9"/>
    <w:rsid w:val="004E5844"/>
    <w:rsid w:val="004E6314"/>
    <w:rsid w:val="004E6399"/>
    <w:rsid w:val="004E6B5E"/>
    <w:rsid w:val="004F0700"/>
    <w:rsid w:val="004F0C09"/>
    <w:rsid w:val="004F0C46"/>
    <w:rsid w:val="004F0F91"/>
    <w:rsid w:val="004F11CE"/>
    <w:rsid w:val="004F12DE"/>
    <w:rsid w:val="004F161D"/>
    <w:rsid w:val="004F17A5"/>
    <w:rsid w:val="004F19F4"/>
    <w:rsid w:val="004F272A"/>
    <w:rsid w:val="004F2E47"/>
    <w:rsid w:val="004F385A"/>
    <w:rsid w:val="004F3DA1"/>
    <w:rsid w:val="004F4038"/>
    <w:rsid w:val="004F4198"/>
    <w:rsid w:val="004F4DE8"/>
    <w:rsid w:val="004F559F"/>
    <w:rsid w:val="004F6098"/>
    <w:rsid w:val="004F629C"/>
    <w:rsid w:val="004F667C"/>
    <w:rsid w:val="004F6A73"/>
    <w:rsid w:val="004F745A"/>
    <w:rsid w:val="004F79C4"/>
    <w:rsid w:val="004F7ABD"/>
    <w:rsid w:val="004F7ADE"/>
    <w:rsid w:val="004F7C9D"/>
    <w:rsid w:val="00500BDF"/>
    <w:rsid w:val="00501539"/>
    <w:rsid w:val="0050199D"/>
    <w:rsid w:val="0050287F"/>
    <w:rsid w:val="00502BA8"/>
    <w:rsid w:val="00502E8E"/>
    <w:rsid w:val="00503903"/>
    <w:rsid w:val="00503BA1"/>
    <w:rsid w:val="00503EAA"/>
    <w:rsid w:val="00504071"/>
    <w:rsid w:val="00504AA6"/>
    <w:rsid w:val="005051E5"/>
    <w:rsid w:val="00505440"/>
    <w:rsid w:val="00505A33"/>
    <w:rsid w:val="00506CF5"/>
    <w:rsid w:val="00507316"/>
    <w:rsid w:val="0050735A"/>
    <w:rsid w:val="005073DB"/>
    <w:rsid w:val="00507E89"/>
    <w:rsid w:val="005102AA"/>
    <w:rsid w:val="00511FA5"/>
    <w:rsid w:val="00512308"/>
    <w:rsid w:val="00512FB0"/>
    <w:rsid w:val="005135D4"/>
    <w:rsid w:val="00513E51"/>
    <w:rsid w:val="005141C5"/>
    <w:rsid w:val="0051443B"/>
    <w:rsid w:val="0051464E"/>
    <w:rsid w:val="0051467A"/>
    <w:rsid w:val="00514789"/>
    <w:rsid w:val="00514E77"/>
    <w:rsid w:val="005175A1"/>
    <w:rsid w:val="00517A42"/>
    <w:rsid w:val="00517AD7"/>
    <w:rsid w:val="00517FA1"/>
    <w:rsid w:val="00520AE6"/>
    <w:rsid w:val="005215DF"/>
    <w:rsid w:val="00521738"/>
    <w:rsid w:val="00522367"/>
    <w:rsid w:val="005224B4"/>
    <w:rsid w:val="00522E24"/>
    <w:rsid w:val="005238D2"/>
    <w:rsid w:val="00523A71"/>
    <w:rsid w:val="00524F02"/>
    <w:rsid w:val="005250B9"/>
    <w:rsid w:val="00525706"/>
    <w:rsid w:val="00525D57"/>
    <w:rsid w:val="00526348"/>
    <w:rsid w:val="005265A3"/>
    <w:rsid w:val="00526E38"/>
    <w:rsid w:val="00526F03"/>
    <w:rsid w:val="00527B47"/>
    <w:rsid w:val="00527CCC"/>
    <w:rsid w:val="00527DE8"/>
    <w:rsid w:val="0053065E"/>
    <w:rsid w:val="0053069B"/>
    <w:rsid w:val="00530978"/>
    <w:rsid w:val="00530F0D"/>
    <w:rsid w:val="00531397"/>
    <w:rsid w:val="0053144E"/>
    <w:rsid w:val="0053192F"/>
    <w:rsid w:val="005325A1"/>
    <w:rsid w:val="00532B36"/>
    <w:rsid w:val="00532E2B"/>
    <w:rsid w:val="00532F0C"/>
    <w:rsid w:val="005340ED"/>
    <w:rsid w:val="005346DF"/>
    <w:rsid w:val="00534706"/>
    <w:rsid w:val="00534944"/>
    <w:rsid w:val="00534B1D"/>
    <w:rsid w:val="00534C8F"/>
    <w:rsid w:val="00536746"/>
    <w:rsid w:val="00536C33"/>
    <w:rsid w:val="005401EB"/>
    <w:rsid w:val="005402BE"/>
    <w:rsid w:val="00540924"/>
    <w:rsid w:val="00540973"/>
    <w:rsid w:val="00540B44"/>
    <w:rsid w:val="00541B55"/>
    <w:rsid w:val="00542014"/>
    <w:rsid w:val="00542462"/>
    <w:rsid w:val="0054355D"/>
    <w:rsid w:val="00543655"/>
    <w:rsid w:val="00544171"/>
    <w:rsid w:val="005462AB"/>
    <w:rsid w:val="00547BC4"/>
    <w:rsid w:val="0055073B"/>
    <w:rsid w:val="005510DA"/>
    <w:rsid w:val="00551789"/>
    <w:rsid w:val="00551CF2"/>
    <w:rsid w:val="0055227B"/>
    <w:rsid w:val="0055301A"/>
    <w:rsid w:val="0055321F"/>
    <w:rsid w:val="00553D78"/>
    <w:rsid w:val="00555417"/>
    <w:rsid w:val="00555D33"/>
    <w:rsid w:val="00556FE5"/>
    <w:rsid w:val="00560397"/>
    <w:rsid w:val="00560621"/>
    <w:rsid w:val="0056080F"/>
    <w:rsid w:val="00560E74"/>
    <w:rsid w:val="00561939"/>
    <w:rsid w:val="00561A33"/>
    <w:rsid w:val="00561A7A"/>
    <w:rsid w:val="00561C78"/>
    <w:rsid w:val="00561EA2"/>
    <w:rsid w:val="0056309F"/>
    <w:rsid w:val="00563622"/>
    <w:rsid w:val="00563817"/>
    <w:rsid w:val="005645F7"/>
    <w:rsid w:val="0056481D"/>
    <w:rsid w:val="00564949"/>
    <w:rsid w:val="005649BD"/>
    <w:rsid w:val="00564EBA"/>
    <w:rsid w:val="00565C89"/>
    <w:rsid w:val="00570429"/>
    <w:rsid w:val="005727D6"/>
    <w:rsid w:val="00573280"/>
    <w:rsid w:val="00573D90"/>
    <w:rsid w:val="00573DE0"/>
    <w:rsid w:val="00573E67"/>
    <w:rsid w:val="005742C1"/>
    <w:rsid w:val="00574D1F"/>
    <w:rsid w:val="00575351"/>
    <w:rsid w:val="00575CF9"/>
    <w:rsid w:val="00576B06"/>
    <w:rsid w:val="005774AC"/>
    <w:rsid w:val="005774F7"/>
    <w:rsid w:val="00577590"/>
    <w:rsid w:val="00577802"/>
    <w:rsid w:val="00577B6D"/>
    <w:rsid w:val="00580EAD"/>
    <w:rsid w:val="00580F6F"/>
    <w:rsid w:val="005814D8"/>
    <w:rsid w:val="00581F2E"/>
    <w:rsid w:val="00581FA8"/>
    <w:rsid w:val="005825A8"/>
    <w:rsid w:val="005829DD"/>
    <w:rsid w:val="00583FAB"/>
    <w:rsid w:val="005854CB"/>
    <w:rsid w:val="005856BE"/>
    <w:rsid w:val="00585A6B"/>
    <w:rsid w:val="0058723D"/>
    <w:rsid w:val="005876A7"/>
    <w:rsid w:val="00587953"/>
    <w:rsid w:val="00590274"/>
    <w:rsid w:val="00590545"/>
    <w:rsid w:val="0059117B"/>
    <w:rsid w:val="00591A12"/>
    <w:rsid w:val="0059245B"/>
    <w:rsid w:val="00593632"/>
    <w:rsid w:val="005947B1"/>
    <w:rsid w:val="005949FC"/>
    <w:rsid w:val="00594A4C"/>
    <w:rsid w:val="0059745A"/>
    <w:rsid w:val="00597ADB"/>
    <w:rsid w:val="00597AFA"/>
    <w:rsid w:val="005A00B6"/>
    <w:rsid w:val="005A041F"/>
    <w:rsid w:val="005A0B2E"/>
    <w:rsid w:val="005A0B80"/>
    <w:rsid w:val="005A0F0A"/>
    <w:rsid w:val="005A13E4"/>
    <w:rsid w:val="005A23C0"/>
    <w:rsid w:val="005A3001"/>
    <w:rsid w:val="005A393C"/>
    <w:rsid w:val="005A4980"/>
    <w:rsid w:val="005A6A77"/>
    <w:rsid w:val="005A6DFB"/>
    <w:rsid w:val="005B020E"/>
    <w:rsid w:val="005B1DF3"/>
    <w:rsid w:val="005B2A8E"/>
    <w:rsid w:val="005B2E09"/>
    <w:rsid w:val="005B3738"/>
    <w:rsid w:val="005B3AE7"/>
    <w:rsid w:val="005B438E"/>
    <w:rsid w:val="005B4660"/>
    <w:rsid w:val="005B4A6C"/>
    <w:rsid w:val="005B5B75"/>
    <w:rsid w:val="005B5C20"/>
    <w:rsid w:val="005B635F"/>
    <w:rsid w:val="005B64DF"/>
    <w:rsid w:val="005B67DD"/>
    <w:rsid w:val="005B6C00"/>
    <w:rsid w:val="005B6D79"/>
    <w:rsid w:val="005B78FE"/>
    <w:rsid w:val="005C02EE"/>
    <w:rsid w:val="005C0610"/>
    <w:rsid w:val="005C2F2E"/>
    <w:rsid w:val="005C3720"/>
    <w:rsid w:val="005C4182"/>
    <w:rsid w:val="005C4CF5"/>
    <w:rsid w:val="005C5A5A"/>
    <w:rsid w:val="005C610D"/>
    <w:rsid w:val="005C7255"/>
    <w:rsid w:val="005C780A"/>
    <w:rsid w:val="005D000C"/>
    <w:rsid w:val="005D0AE7"/>
    <w:rsid w:val="005D10F6"/>
    <w:rsid w:val="005D16A1"/>
    <w:rsid w:val="005D16B5"/>
    <w:rsid w:val="005D1D6C"/>
    <w:rsid w:val="005D2618"/>
    <w:rsid w:val="005D2EFA"/>
    <w:rsid w:val="005D39DC"/>
    <w:rsid w:val="005D4926"/>
    <w:rsid w:val="005D50BA"/>
    <w:rsid w:val="005D562B"/>
    <w:rsid w:val="005D5695"/>
    <w:rsid w:val="005D56A0"/>
    <w:rsid w:val="005D582B"/>
    <w:rsid w:val="005D5C08"/>
    <w:rsid w:val="005D6B3A"/>
    <w:rsid w:val="005E0A1C"/>
    <w:rsid w:val="005E19C1"/>
    <w:rsid w:val="005E1D47"/>
    <w:rsid w:val="005E23ED"/>
    <w:rsid w:val="005E2C4D"/>
    <w:rsid w:val="005E2EE7"/>
    <w:rsid w:val="005E2F50"/>
    <w:rsid w:val="005E3B99"/>
    <w:rsid w:val="005E4125"/>
    <w:rsid w:val="005E4E0E"/>
    <w:rsid w:val="005E57CA"/>
    <w:rsid w:val="005E5EA5"/>
    <w:rsid w:val="005E606A"/>
    <w:rsid w:val="005E62CE"/>
    <w:rsid w:val="005E6CB4"/>
    <w:rsid w:val="005E6DF6"/>
    <w:rsid w:val="005E7E80"/>
    <w:rsid w:val="005F0008"/>
    <w:rsid w:val="005F0114"/>
    <w:rsid w:val="005F043B"/>
    <w:rsid w:val="005F0DC7"/>
    <w:rsid w:val="005F18C7"/>
    <w:rsid w:val="005F19C4"/>
    <w:rsid w:val="005F28EB"/>
    <w:rsid w:val="005F42AB"/>
    <w:rsid w:val="005F43F1"/>
    <w:rsid w:val="005F52D1"/>
    <w:rsid w:val="005F53E1"/>
    <w:rsid w:val="005F5EB1"/>
    <w:rsid w:val="005F650E"/>
    <w:rsid w:val="005F6ECD"/>
    <w:rsid w:val="00600663"/>
    <w:rsid w:val="00600B00"/>
    <w:rsid w:val="00600BFA"/>
    <w:rsid w:val="00601335"/>
    <w:rsid w:val="0060133D"/>
    <w:rsid w:val="006023E7"/>
    <w:rsid w:val="00603123"/>
    <w:rsid w:val="00603901"/>
    <w:rsid w:val="0060511F"/>
    <w:rsid w:val="00605760"/>
    <w:rsid w:val="006058E3"/>
    <w:rsid w:val="00605AA0"/>
    <w:rsid w:val="00606D23"/>
    <w:rsid w:val="00607E27"/>
    <w:rsid w:val="00610267"/>
    <w:rsid w:val="00610750"/>
    <w:rsid w:val="0061128C"/>
    <w:rsid w:val="00611FB2"/>
    <w:rsid w:val="00612E2F"/>
    <w:rsid w:val="00613CF9"/>
    <w:rsid w:val="00614F80"/>
    <w:rsid w:val="00616471"/>
    <w:rsid w:val="00616B03"/>
    <w:rsid w:val="00616B54"/>
    <w:rsid w:val="0061758D"/>
    <w:rsid w:val="00617F10"/>
    <w:rsid w:val="00620102"/>
    <w:rsid w:val="00620116"/>
    <w:rsid w:val="00621688"/>
    <w:rsid w:val="00621F11"/>
    <w:rsid w:val="0062220A"/>
    <w:rsid w:val="00622260"/>
    <w:rsid w:val="006229C2"/>
    <w:rsid w:val="006230B4"/>
    <w:rsid w:val="006230FB"/>
    <w:rsid w:val="0062343E"/>
    <w:rsid w:val="00623C79"/>
    <w:rsid w:val="00623DAF"/>
    <w:rsid w:val="00623E47"/>
    <w:rsid w:val="0062423C"/>
    <w:rsid w:val="00624877"/>
    <w:rsid w:val="00625C56"/>
    <w:rsid w:val="006260C5"/>
    <w:rsid w:val="006266F4"/>
    <w:rsid w:val="006271B3"/>
    <w:rsid w:val="0062733A"/>
    <w:rsid w:val="00627552"/>
    <w:rsid w:val="00627A32"/>
    <w:rsid w:val="00627D1B"/>
    <w:rsid w:val="00630109"/>
    <w:rsid w:val="006303B4"/>
    <w:rsid w:val="00630C2D"/>
    <w:rsid w:val="00630D69"/>
    <w:rsid w:val="00632F7C"/>
    <w:rsid w:val="00633374"/>
    <w:rsid w:val="00634ABD"/>
    <w:rsid w:val="00634BD8"/>
    <w:rsid w:val="0063510D"/>
    <w:rsid w:val="00635765"/>
    <w:rsid w:val="00635BC8"/>
    <w:rsid w:val="006363B1"/>
    <w:rsid w:val="00636E1D"/>
    <w:rsid w:val="006372F5"/>
    <w:rsid w:val="00637661"/>
    <w:rsid w:val="00637A2C"/>
    <w:rsid w:val="00637A38"/>
    <w:rsid w:val="00637C50"/>
    <w:rsid w:val="00637EF8"/>
    <w:rsid w:val="006402A9"/>
    <w:rsid w:val="0064050E"/>
    <w:rsid w:val="00640679"/>
    <w:rsid w:val="00640D45"/>
    <w:rsid w:val="00640DEB"/>
    <w:rsid w:val="00640F3C"/>
    <w:rsid w:val="006413AA"/>
    <w:rsid w:val="00641F0E"/>
    <w:rsid w:val="0064252C"/>
    <w:rsid w:val="00643053"/>
    <w:rsid w:val="0064381A"/>
    <w:rsid w:val="00643BC6"/>
    <w:rsid w:val="00643F2A"/>
    <w:rsid w:val="006452C8"/>
    <w:rsid w:val="0064590F"/>
    <w:rsid w:val="00645E7F"/>
    <w:rsid w:val="00646950"/>
    <w:rsid w:val="006505C7"/>
    <w:rsid w:val="006505DC"/>
    <w:rsid w:val="00650EEB"/>
    <w:rsid w:val="00651510"/>
    <w:rsid w:val="006520DB"/>
    <w:rsid w:val="00653F86"/>
    <w:rsid w:val="00654864"/>
    <w:rsid w:val="00654C75"/>
    <w:rsid w:val="00656459"/>
    <w:rsid w:val="00656A31"/>
    <w:rsid w:val="00656F78"/>
    <w:rsid w:val="00657BD0"/>
    <w:rsid w:val="00657D78"/>
    <w:rsid w:val="006605A6"/>
    <w:rsid w:val="00661254"/>
    <w:rsid w:val="0066306C"/>
    <w:rsid w:val="006640B4"/>
    <w:rsid w:val="006640F9"/>
    <w:rsid w:val="0066514E"/>
    <w:rsid w:val="00666141"/>
    <w:rsid w:val="00666667"/>
    <w:rsid w:val="006667BE"/>
    <w:rsid w:val="006670A0"/>
    <w:rsid w:val="006671F2"/>
    <w:rsid w:val="00667628"/>
    <w:rsid w:val="006679A9"/>
    <w:rsid w:val="00667A00"/>
    <w:rsid w:val="00670283"/>
    <w:rsid w:val="00670E97"/>
    <w:rsid w:val="00672AAC"/>
    <w:rsid w:val="006730D8"/>
    <w:rsid w:val="006735CD"/>
    <w:rsid w:val="00673894"/>
    <w:rsid w:val="006739E9"/>
    <w:rsid w:val="00673CAF"/>
    <w:rsid w:val="0067438D"/>
    <w:rsid w:val="00674F5D"/>
    <w:rsid w:val="0067582A"/>
    <w:rsid w:val="00676427"/>
    <w:rsid w:val="006765A5"/>
    <w:rsid w:val="0067667F"/>
    <w:rsid w:val="00676A56"/>
    <w:rsid w:val="00676F00"/>
    <w:rsid w:val="00677250"/>
    <w:rsid w:val="00680492"/>
    <w:rsid w:val="00680C07"/>
    <w:rsid w:val="00680C5F"/>
    <w:rsid w:val="00681E15"/>
    <w:rsid w:val="006826BB"/>
    <w:rsid w:val="00682D77"/>
    <w:rsid w:val="0068304C"/>
    <w:rsid w:val="006844FF"/>
    <w:rsid w:val="00686279"/>
    <w:rsid w:val="00687202"/>
    <w:rsid w:val="0069054D"/>
    <w:rsid w:val="0069099A"/>
    <w:rsid w:val="0069099D"/>
    <w:rsid w:val="00691160"/>
    <w:rsid w:val="006928CF"/>
    <w:rsid w:val="00692D18"/>
    <w:rsid w:val="0069314B"/>
    <w:rsid w:val="00693AB2"/>
    <w:rsid w:val="006947FE"/>
    <w:rsid w:val="00695527"/>
    <w:rsid w:val="0069563D"/>
    <w:rsid w:val="00695813"/>
    <w:rsid w:val="0069598F"/>
    <w:rsid w:val="00696719"/>
    <w:rsid w:val="006969AE"/>
    <w:rsid w:val="00696F66"/>
    <w:rsid w:val="006974D4"/>
    <w:rsid w:val="00697970"/>
    <w:rsid w:val="00697A24"/>
    <w:rsid w:val="006A0A90"/>
    <w:rsid w:val="006A0C4D"/>
    <w:rsid w:val="006A11B5"/>
    <w:rsid w:val="006A1AC5"/>
    <w:rsid w:val="006A22C4"/>
    <w:rsid w:val="006A368E"/>
    <w:rsid w:val="006A5A6E"/>
    <w:rsid w:val="006A6CCD"/>
    <w:rsid w:val="006A6DFB"/>
    <w:rsid w:val="006A7FE8"/>
    <w:rsid w:val="006B069D"/>
    <w:rsid w:val="006B0D89"/>
    <w:rsid w:val="006B1468"/>
    <w:rsid w:val="006B187E"/>
    <w:rsid w:val="006B2947"/>
    <w:rsid w:val="006B57F6"/>
    <w:rsid w:val="006B5F0D"/>
    <w:rsid w:val="006B6A9E"/>
    <w:rsid w:val="006B6C0D"/>
    <w:rsid w:val="006B6E4E"/>
    <w:rsid w:val="006B7E0F"/>
    <w:rsid w:val="006C111C"/>
    <w:rsid w:val="006C1410"/>
    <w:rsid w:val="006C1AB4"/>
    <w:rsid w:val="006C2FC7"/>
    <w:rsid w:val="006C316F"/>
    <w:rsid w:val="006C3805"/>
    <w:rsid w:val="006C4056"/>
    <w:rsid w:val="006C49AC"/>
    <w:rsid w:val="006C6277"/>
    <w:rsid w:val="006C659B"/>
    <w:rsid w:val="006C6FAB"/>
    <w:rsid w:val="006C7721"/>
    <w:rsid w:val="006C7A1D"/>
    <w:rsid w:val="006C7C51"/>
    <w:rsid w:val="006D03DC"/>
    <w:rsid w:val="006D0668"/>
    <w:rsid w:val="006D1108"/>
    <w:rsid w:val="006D17F2"/>
    <w:rsid w:val="006D2071"/>
    <w:rsid w:val="006D2369"/>
    <w:rsid w:val="006D3CFD"/>
    <w:rsid w:val="006D457C"/>
    <w:rsid w:val="006D48B4"/>
    <w:rsid w:val="006D4D60"/>
    <w:rsid w:val="006D5E3D"/>
    <w:rsid w:val="006D6854"/>
    <w:rsid w:val="006E0216"/>
    <w:rsid w:val="006E0A56"/>
    <w:rsid w:val="006E0F1E"/>
    <w:rsid w:val="006E19EF"/>
    <w:rsid w:val="006E1D0C"/>
    <w:rsid w:val="006E3F6B"/>
    <w:rsid w:val="006E3FD9"/>
    <w:rsid w:val="006E4290"/>
    <w:rsid w:val="006E53B5"/>
    <w:rsid w:val="006E5894"/>
    <w:rsid w:val="006E5AF6"/>
    <w:rsid w:val="006E5C18"/>
    <w:rsid w:val="006E5F32"/>
    <w:rsid w:val="006E6871"/>
    <w:rsid w:val="006E7E39"/>
    <w:rsid w:val="006F1BCC"/>
    <w:rsid w:val="006F30CF"/>
    <w:rsid w:val="006F4198"/>
    <w:rsid w:val="006F46C5"/>
    <w:rsid w:val="006F4E50"/>
    <w:rsid w:val="006F53DE"/>
    <w:rsid w:val="006F6E24"/>
    <w:rsid w:val="007001E0"/>
    <w:rsid w:val="00701161"/>
    <w:rsid w:val="00701C68"/>
    <w:rsid w:val="0070227C"/>
    <w:rsid w:val="00702C5C"/>
    <w:rsid w:val="007031A5"/>
    <w:rsid w:val="00703B00"/>
    <w:rsid w:val="00703B47"/>
    <w:rsid w:val="00704807"/>
    <w:rsid w:val="00705CCC"/>
    <w:rsid w:val="00705E8E"/>
    <w:rsid w:val="00706F0F"/>
    <w:rsid w:val="00707633"/>
    <w:rsid w:val="00710B6F"/>
    <w:rsid w:val="00711F76"/>
    <w:rsid w:val="00712029"/>
    <w:rsid w:val="0071207D"/>
    <w:rsid w:val="00712C35"/>
    <w:rsid w:val="00712EF3"/>
    <w:rsid w:val="007143AA"/>
    <w:rsid w:val="0071533A"/>
    <w:rsid w:val="00715BD7"/>
    <w:rsid w:val="00715FDB"/>
    <w:rsid w:val="007162F1"/>
    <w:rsid w:val="0071654E"/>
    <w:rsid w:val="00716F57"/>
    <w:rsid w:val="00717058"/>
    <w:rsid w:val="0072034D"/>
    <w:rsid w:val="00720908"/>
    <w:rsid w:val="007209B7"/>
    <w:rsid w:val="0072222C"/>
    <w:rsid w:val="00722852"/>
    <w:rsid w:val="0072286A"/>
    <w:rsid w:val="00722876"/>
    <w:rsid w:val="00722E68"/>
    <w:rsid w:val="00723558"/>
    <w:rsid w:val="00723B76"/>
    <w:rsid w:val="00723B9D"/>
    <w:rsid w:val="00724673"/>
    <w:rsid w:val="00724DB8"/>
    <w:rsid w:val="0072515F"/>
    <w:rsid w:val="00725277"/>
    <w:rsid w:val="007255A4"/>
    <w:rsid w:val="0072577B"/>
    <w:rsid w:val="007260B5"/>
    <w:rsid w:val="007266CA"/>
    <w:rsid w:val="00727416"/>
    <w:rsid w:val="00727E4A"/>
    <w:rsid w:val="007307E7"/>
    <w:rsid w:val="00731242"/>
    <w:rsid w:val="00732720"/>
    <w:rsid w:val="007327C8"/>
    <w:rsid w:val="00732E53"/>
    <w:rsid w:val="00732EC3"/>
    <w:rsid w:val="00733C52"/>
    <w:rsid w:val="0073445C"/>
    <w:rsid w:val="007354C1"/>
    <w:rsid w:val="00735A38"/>
    <w:rsid w:val="00735A6C"/>
    <w:rsid w:val="00736F73"/>
    <w:rsid w:val="00737E02"/>
    <w:rsid w:val="00740196"/>
    <w:rsid w:val="00740329"/>
    <w:rsid w:val="007403E3"/>
    <w:rsid w:val="007404DC"/>
    <w:rsid w:val="00742253"/>
    <w:rsid w:val="0074280A"/>
    <w:rsid w:val="00744297"/>
    <w:rsid w:val="007442D7"/>
    <w:rsid w:val="007446EE"/>
    <w:rsid w:val="00744808"/>
    <w:rsid w:val="007453AE"/>
    <w:rsid w:val="0074597A"/>
    <w:rsid w:val="00746422"/>
    <w:rsid w:val="007464D7"/>
    <w:rsid w:val="0074664C"/>
    <w:rsid w:val="00746757"/>
    <w:rsid w:val="007473EB"/>
    <w:rsid w:val="00750063"/>
    <w:rsid w:val="00750AE3"/>
    <w:rsid w:val="00750B3F"/>
    <w:rsid w:val="00751931"/>
    <w:rsid w:val="007525A4"/>
    <w:rsid w:val="0075292D"/>
    <w:rsid w:val="00752B81"/>
    <w:rsid w:val="00754B1D"/>
    <w:rsid w:val="00754CAC"/>
    <w:rsid w:val="007562EE"/>
    <w:rsid w:val="007563C1"/>
    <w:rsid w:val="00756DC1"/>
    <w:rsid w:val="0075744A"/>
    <w:rsid w:val="007576CF"/>
    <w:rsid w:val="00757777"/>
    <w:rsid w:val="00757D6F"/>
    <w:rsid w:val="00757ECC"/>
    <w:rsid w:val="007612B5"/>
    <w:rsid w:val="00761497"/>
    <w:rsid w:val="0076247B"/>
    <w:rsid w:val="00762B2D"/>
    <w:rsid w:val="00762D0D"/>
    <w:rsid w:val="007647E9"/>
    <w:rsid w:val="00764D21"/>
    <w:rsid w:val="00765728"/>
    <w:rsid w:val="00765D1F"/>
    <w:rsid w:val="00766738"/>
    <w:rsid w:val="0076719B"/>
    <w:rsid w:val="007671F3"/>
    <w:rsid w:val="0077042B"/>
    <w:rsid w:val="007708C7"/>
    <w:rsid w:val="00770BA7"/>
    <w:rsid w:val="0077138F"/>
    <w:rsid w:val="007717F3"/>
    <w:rsid w:val="00771F33"/>
    <w:rsid w:val="00772553"/>
    <w:rsid w:val="007732AE"/>
    <w:rsid w:val="00773313"/>
    <w:rsid w:val="0077389B"/>
    <w:rsid w:val="007739F0"/>
    <w:rsid w:val="00773C8C"/>
    <w:rsid w:val="007745AD"/>
    <w:rsid w:val="007751A2"/>
    <w:rsid w:val="00775353"/>
    <w:rsid w:val="00775F77"/>
    <w:rsid w:val="00776227"/>
    <w:rsid w:val="007762AD"/>
    <w:rsid w:val="0077659C"/>
    <w:rsid w:val="007775F9"/>
    <w:rsid w:val="007821F7"/>
    <w:rsid w:val="007824BD"/>
    <w:rsid w:val="007827B0"/>
    <w:rsid w:val="007827C9"/>
    <w:rsid w:val="00782D0A"/>
    <w:rsid w:val="00783690"/>
    <w:rsid w:val="00783BF1"/>
    <w:rsid w:val="00784304"/>
    <w:rsid w:val="00784676"/>
    <w:rsid w:val="0078500A"/>
    <w:rsid w:val="00787230"/>
    <w:rsid w:val="0078756D"/>
    <w:rsid w:val="00787A19"/>
    <w:rsid w:val="00787F76"/>
    <w:rsid w:val="00791E1E"/>
    <w:rsid w:val="00792B66"/>
    <w:rsid w:val="00793CE3"/>
    <w:rsid w:val="007944D5"/>
    <w:rsid w:val="007946A6"/>
    <w:rsid w:val="00794DA1"/>
    <w:rsid w:val="00795391"/>
    <w:rsid w:val="00796176"/>
    <w:rsid w:val="0079772C"/>
    <w:rsid w:val="007A0F7D"/>
    <w:rsid w:val="007A1076"/>
    <w:rsid w:val="007A2B4D"/>
    <w:rsid w:val="007A37C0"/>
    <w:rsid w:val="007A572E"/>
    <w:rsid w:val="007A7F20"/>
    <w:rsid w:val="007B0326"/>
    <w:rsid w:val="007B05C5"/>
    <w:rsid w:val="007B0981"/>
    <w:rsid w:val="007B1AA3"/>
    <w:rsid w:val="007B1E7C"/>
    <w:rsid w:val="007B2A27"/>
    <w:rsid w:val="007B2EC5"/>
    <w:rsid w:val="007B3B84"/>
    <w:rsid w:val="007B46DC"/>
    <w:rsid w:val="007B500E"/>
    <w:rsid w:val="007B5725"/>
    <w:rsid w:val="007B58A7"/>
    <w:rsid w:val="007B592F"/>
    <w:rsid w:val="007B6BD0"/>
    <w:rsid w:val="007B6C5A"/>
    <w:rsid w:val="007B6ED8"/>
    <w:rsid w:val="007B7082"/>
    <w:rsid w:val="007B73A6"/>
    <w:rsid w:val="007B7641"/>
    <w:rsid w:val="007C088F"/>
    <w:rsid w:val="007C1282"/>
    <w:rsid w:val="007C1757"/>
    <w:rsid w:val="007C1A68"/>
    <w:rsid w:val="007C1F65"/>
    <w:rsid w:val="007C2A43"/>
    <w:rsid w:val="007C30D4"/>
    <w:rsid w:val="007C30D7"/>
    <w:rsid w:val="007C3837"/>
    <w:rsid w:val="007C4532"/>
    <w:rsid w:val="007C4ADE"/>
    <w:rsid w:val="007C5308"/>
    <w:rsid w:val="007C5762"/>
    <w:rsid w:val="007C633A"/>
    <w:rsid w:val="007C64FD"/>
    <w:rsid w:val="007C6955"/>
    <w:rsid w:val="007C70A1"/>
    <w:rsid w:val="007C798B"/>
    <w:rsid w:val="007C7C63"/>
    <w:rsid w:val="007C7DE5"/>
    <w:rsid w:val="007C7F77"/>
    <w:rsid w:val="007D1052"/>
    <w:rsid w:val="007D10C0"/>
    <w:rsid w:val="007D14F1"/>
    <w:rsid w:val="007D1FBE"/>
    <w:rsid w:val="007D2A1F"/>
    <w:rsid w:val="007D342A"/>
    <w:rsid w:val="007D4465"/>
    <w:rsid w:val="007D472C"/>
    <w:rsid w:val="007D4FB8"/>
    <w:rsid w:val="007D5E16"/>
    <w:rsid w:val="007D62E3"/>
    <w:rsid w:val="007D7739"/>
    <w:rsid w:val="007D7DBE"/>
    <w:rsid w:val="007E00D7"/>
    <w:rsid w:val="007E02BF"/>
    <w:rsid w:val="007E03D0"/>
    <w:rsid w:val="007E068C"/>
    <w:rsid w:val="007E0D26"/>
    <w:rsid w:val="007E0F49"/>
    <w:rsid w:val="007E1365"/>
    <w:rsid w:val="007E16D8"/>
    <w:rsid w:val="007E1A47"/>
    <w:rsid w:val="007E259D"/>
    <w:rsid w:val="007E3627"/>
    <w:rsid w:val="007E552A"/>
    <w:rsid w:val="007E564E"/>
    <w:rsid w:val="007E56FE"/>
    <w:rsid w:val="007E59D7"/>
    <w:rsid w:val="007E5BA7"/>
    <w:rsid w:val="007E5C2A"/>
    <w:rsid w:val="007E5FCB"/>
    <w:rsid w:val="007E7738"/>
    <w:rsid w:val="007F0673"/>
    <w:rsid w:val="007F1FF6"/>
    <w:rsid w:val="007F20BE"/>
    <w:rsid w:val="007F2BB2"/>
    <w:rsid w:val="007F3003"/>
    <w:rsid w:val="007F33C8"/>
    <w:rsid w:val="007F3A0A"/>
    <w:rsid w:val="007F3D28"/>
    <w:rsid w:val="007F4041"/>
    <w:rsid w:val="007F5CC8"/>
    <w:rsid w:val="007F60DA"/>
    <w:rsid w:val="007F7062"/>
    <w:rsid w:val="00800594"/>
    <w:rsid w:val="0080065B"/>
    <w:rsid w:val="00801A77"/>
    <w:rsid w:val="008025EB"/>
    <w:rsid w:val="00802B3B"/>
    <w:rsid w:val="00803310"/>
    <w:rsid w:val="008035EA"/>
    <w:rsid w:val="0080390E"/>
    <w:rsid w:val="00804576"/>
    <w:rsid w:val="00804CE5"/>
    <w:rsid w:val="0080561C"/>
    <w:rsid w:val="00806258"/>
    <w:rsid w:val="00806ABF"/>
    <w:rsid w:val="00806CF6"/>
    <w:rsid w:val="008079AC"/>
    <w:rsid w:val="00807D4C"/>
    <w:rsid w:val="00810905"/>
    <w:rsid w:val="00812091"/>
    <w:rsid w:val="00812C13"/>
    <w:rsid w:val="00812E13"/>
    <w:rsid w:val="00813412"/>
    <w:rsid w:val="0081422A"/>
    <w:rsid w:val="008142B8"/>
    <w:rsid w:val="00815E20"/>
    <w:rsid w:val="00815E58"/>
    <w:rsid w:val="00816122"/>
    <w:rsid w:val="008162F9"/>
    <w:rsid w:val="008167D8"/>
    <w:rsid w:val="008173AF"/>
    <w:rsid w:val="008174E7"/>
    <w:rsid w:val="008216FC"/>
    <w:rsid w:val="00821CB0"/>
    <w:rsid w:val="0082242B"/>
    <w:rsid w:val="00822906"/>
    <w:rsid w:val="00822993"/>
    <w:rsid w:val="008229D9"/>
    <w:rsid w:val="00822F53"/>
    <w:rsid w:val="008232FA"/>
    <w:rsid w:val="00824667"/>
    <w:rsid w:val="00824713"/>
    <w:rsid w:val="008258F5"/>
    <w:rsid w:val="00826199"/>
    <w:rsid w:val="0082760B"/>
    <w:rsid w:val="00827AB1"/>
    <w:rsid w:val="00827E06"/>
    <w:rsid w:val="00830B2F"/>
    <w:rsid w:val="00830E0B"/>
    <w:rsid w:val="008312D7"/>
    <w:rsid w:val="008317D6"/>
    <w:rsid w:val="008320BC"/>
    <w:rsid w:val="008321B8"/>
    <w:rsid w:val="0083297D"/>
    <w:rsid w:val="00832A7F"/>
    <w:rsid w:val="008334C8"/>
    <w:rsid w:val="008338BB"/>
    <w:rsid w:val="00833B55"/>
    <w:rsid w:val="00833D19"/>
    <w:rsid w:val="00833E66"/>
    <w:rsid w:val="00835261"/>
    <w:rsid w:val="008359E0"/>
    <w:rsid w:val="00835AE7"/>
    <w:rsid w:val="008367AF"/>
    <w:rsid w:val="0083700F"/>
    <w:rsid w:val="00837427"/>
    <w:rsid w:val="0084005E"/>
    <w:rsid w:val="0084087E"/>
    <w:rsid w:val="00840A47"/>
    <w:rsid w:val="00840F4B"/>
    <w:rsid w:val="00841239"/>
    <w:rsid w:val="008415F9"/>
    <w:rsid w:val="00841B5D"/>
    <w:rsid w:val="00842A4B"/>
    <w:rsid w:val="00843898"/>
    <w:rsid w:val="008438F7"/>
    <w:rsid w:val="008457E3"/>
    <w:rsid w:val="00845C01"/>
    <w:rsid w:val="00845E79"/>
    <w:rsid w:val="00846D66"/>
    <w:rsid w:val="0084768E"/>
    <w:rsid w:val="008507AA"/>
    <w:rsid w:val="008512CC"/>
    <w:rsid w:val="00851617"/>
    <w:rsid w:val="0085166A"/>
    <w:rsid w:val="0085218F"/>
    <w:rsid w:val="00852E15"/>
    <w:rsid w:val="00853148"/>
    <w:rsid w:val="00853E91"/>
    <w:rsid w:val="00854065"/>
    <w:rsid w:val="008553B3"/>
    <w:rsid w:val="00855AE9"/>
    <w:rsid w:val="00856375"/>
    <w:rsid w:val="00856E14"/>
    <w:rsid w:val="00856F7B"/>
    <w:rsid w:val="008570C5"/>
    <w:rsid w:val="00857B7F"/>
    <w:rsid w:val="008604DF"/>
    <w:rsid w:val="00860F9E"/>
    <w:rsid w:val="00861210"/>
    <w:rsid w:val="008613D4"/>
    <w:rsid w:val="008619FC"/>
    <w:rsid w:val="008622B3"/>
    <w:rsid w:val="008624A5"/>
    <w:rsid w:val="008626B5"/>
    <w:rsid w:val="00863DB7"/>
    <w:rsid w:val="008640C3"/>
    <w:rsid w:val="00865937"/>
    <w:rsid w:val="008661B2"/>
    <w:rsid w:val="008674E9"/>
    <w:rsid w:val="0086757F"/>
    <w:rsid w:val="00867760"/>
    <w:rsid w:val="00870205"/>
    <w:rsid w:val="0087171A"/>
    <w:rsid w:val="008720CF"/>
    <w:rsid w:val="008720E4"/>
    <w:rsid w:val="00872949"/>
    <w:rsid w:val="00873159"/>
    <w:rsid w:val="00873A32"/>
    <w:rsid w:val="00873B40"/>
    <w:rsid w:val="00875383"/>
    <w:rsid w:val="00875797"/>
    <w:rsid w:val="0087586A"/>
    <w:rsid w:val="0088021C"/>
    <w:rsid w:val="00880BD9"/>
    <w:rsid w:val="00881035"/>
    <w:rsid w:val="0088204C"/>
    <w:rsid w:val="008823DE"/>
    <w:rsid w:val="008828B8"/>
    <w:rsid w:val="0088353E"/>
    <w:rsid w:val="008837AA"/>
    <w:rsid w:val="00883B5B"/>
    <w:rsid w:val="00883C05"/>
    <w:rsid w:val="00883C4C"/>
    <w:rsid w:val="00883D7D"/>
    <w:rsid w:val="00883E91"/>
    <w:rsid w:val="008849BC"/>
    <w:rsid w:val="00884FD5"/>
    <w:rsid w:val="00885208"/>
    <w:rsid w:val="00885C43"/>
    <w:rsid w:val="0088639E"/>
    <w:rsid w:val="008873D9"/>
    <w:rsid w:val="00890FA5"/>
    <w:rsid w:val="00891B39"/>
    <w:rsid w:val="00891B75"/>
    <w:rsid w:val="00891D8B"/>
    <w:rsid w:val="00892627"/>
    <w:rsid w:val="008928B9"/>
    <w:rsid w:val="008928E0"/>
    <w:rsid w:val="00892AD7"/>
    <w:rsid w:val="00893758"/>
    <w:rsid w:val="0089511A"/>
    <w:rsid w:val="008966E8"/>
    <w:rsid w:val="00897D48"/>
    <w:rsid w:val="00897F1A"/>
    <w:rsid w:val="008A033C"/>
    <w:rsid w:val="008A048E"/>
    <w:rsid w:val="008A093E"/>
    <w:rsid w:val="008A0D6E"/>
    <w:rsid w:val="008A0D85"/>
    <w:rsid w:val="008A1AF3"/>
    <w:rsid w:val="008A22E1"/>
    <w:rsid w:val="008A275A"/>
    <w:rsid w:val="008A30B4"/>
    <w:rsid w:val="008A3707"/>
    <w:rsid w:val="008A3CC8"/>
    <w:rsid w:val="008A3E4B"/>
    <w:rsid w:val="008A44D1"/>
    <w:rsid w:val="008A45CE"/>
    <w:rsid w:val="008A4D45"/>
    <w:rsid w:val="008A5257"/>
    <w:rsid w:val="008A59EB"/>
    <w:rsid w:val="008A5E83"/>
    <w:rsid w:val="008A5E9D"/>
    <w:rsid w:val="008A5FA6"/>
    <w:rsid w:val="008B0819"/>
    <w:rsid w:val="008B1537"/>
    <w:rsid w:val="008B15FE"/>
    <w:rsid w:val="008B2383"/>
    <w:rsid w:val="008B238F"/>
    <w:rsid w:val="008B2407"/>
    <w:rsid w:val="008B2D4F"/>
    <w:rsid w:val="008B2DAC"/>
    <w:rsid w:val="008B31FA"/>
    <w:rsid w:val="008B35FE"/>
    <w:rsid w:val="008B3AFA"/>
    <w:rsid w:val="008B4CBF"/>
    <w:rsid w:val="008B517D"/>
    <w:rsid w:val="008B664C"/>
    <w:rsid w:val="008B68BB"/>
    <w:rsid w:val="008B6A6E"/>
    <w:rsid w:val="008B6BA5"/>
    <w:rsid w:val="008B6C39"/>
    <w:rsid w:val="008B725D"/>
    <w:rsid w:val="008B7D08"/>
    <w:rsid w:val="008C0308"/>
    <w:rsid w:val="008C29FB"/>
    <w:rsid w:val="008C2F90"/>
    <w:rsid w:val="008C2FE1"/>
    <w:rsid w:val="008C3641"/>
    <w:rsid w:val="008C3FEC"/>
    <w:rsid w:val="008C4DE2"/>
    <w:rsid w:val="008C53FB"/>
    <w:rsid w:val="008C5EA0"/>
    <w:rsid w:val="008C6559"/>
    <w:rsid w:val="008C7494"/>
    <w:rsid w:val="008C7792"/>
    <w:rsid w:val="008C7A21"/>
    <w:rsid w:val="008C7F90"/>
    <w:rsid w:val="008D0713"/>
    <w:rsid w:val="008D0CBD"/>
    <w:rsid w:val="008D0F6C"/>
    <w:rsid w:val="008D2739"/>
    <w:rsid w:val="008D29F5"/>
    <w:rsid w:val="008D2AC5"/>
    <w:rsid w:val="008D2C80"/>
    <w:rsid w:val="008D2FC7"/>
    <w:rsid w:val="008D31FA"/>
    <w:rsid w:val="008D3BE9"/>
    <w:rsid w:val="008D3F73"/>
    <w:rsid w:val="008D501F"/>
    <w:rsid w:val="008D639C"/>
    <w:rsid w:val="008D7BCC"/>
    <w:rsid w:val="008E0CAD"/>
    <w:rsid w:val="008E0D87"/>
    <w:rsid w:val="008E15B2"/>
    <w:rsid w:val="008E1791"/>
    <w:rsid w:val="008E25A2"/>
    <w:rsid w:val="008E3126"/>
    <w:rsid w:val="008E3548"/>
    <w:rsid w:val="008E4095"/>
    <w:rsid w:val="008E40D0"/>
    <w:rsid w:val="008E4CF5"/>
    <w:rsid w:val="008E4D27"/>
    <w:rsid w:val="008E5296"/>
    <w:rsid w:val="008E5E6F"/>
    <w:rsid w:val="008E64D0"/>
    <w:rsid w:val="008E6B79"/>
    <w:rsid w:val="008F0519"/>
    <w:rsid w:val="008F0E33"/>
    <w:rsid w:val="008F1565"/>
    <w:rsid w:val="008F1D5B"/>
    <w:rsid w:val="008F1F09"/>
    <w:rsid w:val="008F26EC"/>
    <w:rsid w:val="008F2BFB"/>
    <w:rsid w:val="008F3156"/>
    <w:rsid w:val="008F3928"/>
    <w:rsid w:val="008F3A5E"/>
    <w:rsid w:val="008F3C85"/>
    <w:rsid w:val="008F3CA9"/>
    <w:rsid w:val="008F3DFA"/>
    <w:rsid w:val="008F4A49"/>
    <w:rsid w:val="008F5794"/>
    <w:rsid w:val="008F5FD8"/>
    <w:rsid w:val="008F6863"/>
    <w:rsid w:val="008F7375"/>
    <w:rsid w:val="008F7E05"/>
    <w:rsid w:val="009000F9"/>
    <w:rsid w:val="00901C17"/>
    <w:rsid w:val="0090236C"/>
    <w:rsid w:val="0090331F"/>
    <w:rsid w:val="009034C7"/>
    <w:rsid w:val="009039FD"/>
    <w:rsid w:val="00905A92"/>
    <w:rsid w:val="009071B3"/>
    <w:rsid w:val="00907631"/>
    <w:rsid w:val="00910D1F"/>
    <w:rsid w:val="00910D5B"/>
    <w:rsid w:val="00910E0F"/>
    <w:rsid w:val="00912130"/>
    <w:rsid w:val="00912E90"/>
    <w:rsid w:val="00913139"/>
    <w:rsid w:val="00913715"/>
    <w:rsid w:val="00913947"/>
    <w:rsid w:val="009147A2"/>
    <w:rsid w:val="00915790"/>
    <w:rsid w:val="009158E5"/>
    <w:rsid w:val="00915FE0"/>
    <w:rsid w:val="009175A7"/>
    <w:rsid w:val="00917677"/>
    <w:rsid w:val="00920389"/>
    <w:rsid w:val="00920821"/>
    <w:rsid w:val="00920F8B"/>
    <w:rsid w:val="009219F8"/>
    <w:rsid w:val="009222BC"/>
    <w:rsid w:val="009223A0"/>
    <w:rsid w:val="0092288B"/>
    <w:rsid w:val="009232ED"/>
    <w:rsid w:val="009243B6"/>
    <w:rsid w:val="0092513A"/>
    <w:rsid w:val="00925D65"/>
    <w:rsid w:val="0092636F"/>
    <w:rsid w:val="009265E0"/>
    <w:rsid w:val="009266C2"/>
    <w:rsid w:val="009267E6"/>
    <w:rsid w:val="00927205"/>
    <w:rsid w:val="009278D3"/>
    <w:rsid w:val="00927B2B"/>
    <w:rsid w:val="00930E3E"/>
    <w:rsid w:val="00930EC3"/>
    <w:rsid w:val="009310F0"/>
    <w:rsid w:val="009313FB"/>
    <w:rsid w:val="00931D83"/>
    <w:rsid w:val="00931F2A"/>
    <w:rsid w:val="009320B0"/>
    <w:rsid w:val="009320D2"/>
    <w:rsid w:val="009325A3"/>
    <w:rsid w:val="00932798"/>
    <w:rsid w:val="00932DA2"/>
    <w:rsid w:val="00933A47"/>
    <w:rsid w:val="00933D4E"/>
    <w:rsid w:val="009340AD"/>
    <w:rsid w:val="00934311"/>
    <w:rsid w:val="00934317"/>
    <w:rsid w:val="00936254"/>
    <w:rsid w:val="00936598"/>
    <w:rsid w:val="00936A33"/>
    <w:rsid w:val="00936A56"/>
    <w:rsid w:val="00936F63"/>
    <w:rsid w:val="0094037D"/>
    <w:rsid w:val="009409AE"/>
    <w:rsid w:val="00940AF8"/>
    <w:rsid w:val="00941715"/>
    <w:rsid w:val="009418D6"/>
    <w:rsid w:val="00945B55"/>
    <w:rsid w:val="00945D84"/>
    <w:rsid w:val="00945D8F"/>
    <w:rsid w:val="0094769A"/>
    <w:rsid w:val="00950116"/>
    <w:rsid w:val="00950341"/>
    <w:rsid w:val="00950BE4"/>
    <w:rsid w:val="009527BF"/>
    <w:rsid w:val="00952AF1"/>
    <w:rsid w:val="00952B99"/>
    <w:rsid w:val="00953128"/>
    <w:rsid w:val="00955BC7"/>
    <w:rsid w:val="00957B56"/>
    <w:rsid w:val="00957F65"/>
    <w:rsid w:val="00961192"/>
    <w:rsid w:val="0096120B"/>
    <w:rsid w:val="00963E36"/>
    <w:rsid w:val="00964E51"/>
    <w:rsid w:val="00965025"/>
    <w:rsid w:val="009653D8"/>
    <w:rsid w:val="009658B9"/>
    <w:rsid w:val="00965A0B"/>
    <w:rsid w:val="00965EB7"/>
    <w:rsid w:val="00966D0C"/>
    <w:rsid w:val="00967075"/>
    <w:rsid w:val="009701DE"/>
    <w:rsid w:val="00970C7A"/>
    <w:rsid w:val="0097128D"/>
    <w:rsid w:val="00971AE7"/>
    <w:rsid w:val="00971CCA"/>
    <w:rsid w:val="0097226F"/>
    <w:rsid w:val="009722D2"/>
    <w:rsid w:val="00972A47"/>
    <w:rsid w:val="009731E0"/>
    <w:rsid w:val="009737B9"/>
    <w:rsid w:val="0097383F"/>
    <w:rsid w:val="00973A0B"/>
    <w:rsid w:val="00973B21"/>
    <w:rsid w:val="0097415F"/>
    <w:rsid w:val="00974761"/>
    <w:rsid w:val="00974B82"/>
    <w:rsid w:val="00975633"/>
    <w:rsid w:val="009760F4"/>
    <w:rsid w:val="00977247"/>
    <w:rsid w:val="00981D18"/>
    <w:rsid w:val="00981D85"/>
    <w:rsid w:val="00983D48"/>
    <w:rsid w:val="00984123"/>
    <w:rsid w:val="0098653A"/>
    <w:rsid w:val="009875DC"/>
    <w:rsid w:val="009876E3"/>
    <w:rsid w:val="009902DC"/>
    <w:rsid w:val="00990BEE"/>
    <w:rsid w:val="00992A76"/>
    <w:rsid w:val="00992B37"/>
    <w:rsid w:val="00992DD4"/>
    <w:rsid w:val="009936D7"/>
    <w:rsid w:val="00993769"/>
    <w:rsid w:val="00993A15"/>
    <w:rsid w:val="00993AA3"/>
    <w:rsid w:val="00994184"/>
    <w:rsid w:val="009945E0"/>
    <w:rsid w:val="00994647"/>
    <w:rsid w:val="0099466C"/>
    <w:rsid w:val="00996320"/>
    <w:rsid w:val="00997466"/>
    <w:rsid w:val="009A1AB4"/>
    <w:rsid w:val="009A327C"/>
    <w:rsid w:val="009A389B"/>
    <w:rsid w:val="009A3997"/>
    <w:rsid w:val="009A3DC9"/>
    <w:rsid w:val="009A41BE"/>
    <w:rsid w:val="009A448D"/>
    <w:rsid w:val="009A4DE7"/>
    <w:rsid w:val="009A5003"/>
    <w:rsid w:val="009A50E7"/>
    <w:rsid w:val="009A561F"/>
    <w:rsid w:val="009A5802"/>
    <w:rsid w:val="009A5CF0"/>
    <w:rsid w:val="009B0D95"/>
    <w:rsid w:val="009B111D"/>
    <w:rsid w:val="009B1842"/>
    <w:rsid w:val="009B2939"/>
    <w:rsid w:val="009B315C"/>
    <w:rsid w:val="009B38F4"/>
    <w:rsid w:val="009B38F7"/>
    <w:rsid w:val="009B4242"/>
    <w:rsid w:val="009B5663"/>
    <w:rsid w:val="009B568F"/>
    <w:rsid w:val="009B5B4A"/>
    <w:rsid w:val="009B5CB9"/>
    <w:rsid w:val="009B6009"/>
    <w:rsid w:val="009B6288"/>
    <w:rsid w:val="009B62CB"/>
    <w:rsid w:val="009B6560"/>
    <w:rsid w:val="009B6B51"/>
    <w:rsid w:val="009B7135"/>
    <w:rsid w:val="009C01E2"/>
    <w:rsid w:val="009C063A"/>
    <w:rsid w:val="009C089D"/>
    <w:rsid w:val="009C11B9"/>
    <w:rsid w:val="009C12D3"/>
    <w:rsid w:val="009C19F5"/>
    <w:rsid w:val="009C2BE6"/>
    <w:rsid w:val="009C2E6A"/>
    <w:rsid w:val="009C2F6B"/>
    <w:rsid w:val="009C3191"/>
    <w:rsid w:val="009C3230"/>
    <w:rsid w:val="009C3F10"/>
    <w:rsid w:val="009C631F"/>
    <w:rsid w:val="009C692E"/>
    <w:rsid w:val="009C6B02"/>
    <w:rsid w:val="009C772F"/>
    <w:rsid w:val="009C7809"/>
    <w:rsid w:val="009D017A"/>
    <w:rsid w:val="009D0A77"/>
    <w:rsid w:val="009D0C52"/>
    <w:rsid w:val="009D16E0"/>
    <w:rsid w:val="009D18E0"/>
    <w:rsid w:val="009D1D42"/>
    <w:rsid w:val="009D21FC"/>
    <w:rsid w:val="009D24C1"/>
    <w:rsid w:val="009D29EA"/>
    <w:rsid w:val="009D435B"/>
    <w:rsid w:val="009D4B84"/>
    <w:rsid w:val="009D4D83"/>
    <w:rsid w:val="009D6655"/>
    <w:rsid w:val="009D6AC1"/>
    <w:rsid w:val="009D7091"/>
    <w:rsid w:val="009D7C3B"/>
    <w:rsid w:val="009D7F9A"/>
    <w:rsid w:val="009E0DC6"/>
    <w:rsid w:val="009E1058"/>
    <w:rsid w:val="009E1AED"/>
    <w:rsid w:val="009E1EA1"/>
    <w:rsid w:val="009E2A40"/>
    <w:rsid w:val="009E373D"/>
    <w:rsid w:val="009E40ED"/>
    <w:rsid w:val="009E427B"/>
    <w:rsid w:val="009E4A10"/>
    <w:rsid w:val="009E4D1F"/>
    <w:rsid w:val="009E573B"/>
    <w:rsid w:val="009E5DFB"/>
    <w:rsid w:val="009E6210"/>
    <w:rsid w:val="009E62C1"/>
    <w:rsid w:val="009F004D"/>
    <w:rsid w:val="009F0DB0"/>
    <w:rsid w:val="009F1055"/>
    <w:rsid w:val="009F10F8"/>
    <w:rsid w:val="009F1333"/>
    <w:rsid w:val="009F1832"/>
    <w:rsid w:val="009F1887"/>
    <w:rsid w:val="009F1A1C"/>
    <w:rsid w:val="009F2802"/>
    <w:rsid w:val="009F3201"/>
    <w:rsid w:val="009F3C54"/>
    <w:rsid w:val="009F48CD"/>
    <w:rsid w:val="009F4AC7"/>
    <w:rsid w:val="009F4E76"/>
    <w:rsid w:val="009F5086"/>
    <w:rsid w:val="009F50BE"/>
    <w:rsid w:val="009F6993"/>
    <w:rsid w:val="009F7084"/>
    <w:rsid w:val="009F77A3"/>
    <w:rsid w:val="00A008A6"/>
    <w:rsid w:val="00A010A4"/>
    <w:rsid w:val="00A0168B"/>
    <w:rsid w:val="00A01B6F"/>
    <w:rsid w:val="00A01EBA"/>
    <w:rsid w:val="00A0235B"/>
    <w:rsid w:val="00A02761"/>
    <w:rsid w:val="00A029AB"/>
    <w:rsid w:val="00A0397E"/>
    <w:rsid w:val="00A03EA1"/>
    <w:rsid w:val="00A04160"/>
    <w:rsid w:val="00A04A90"/>
    <w:rsid w:val="00A04FA9"/>
    <w:rsid w:val="00A05371"/>
    <w:rsid w:val="00A053D6"/>
    <w:rsid w:val="00A05796"/>
    <w:rsid w:val="00A05F2A"/>
    <w:rsid w:val="00A07236"/>
    <w:rsid w:val="00A07272"/>
    <w:rsid w:val="00A07D7C"/>
    <w:rsid w:val="00A102C7"/>
    <w:rsid w:val="00A10A27"/>
    <w:rsid w:val="00A10B9A"/>
    <w:rsid w:val="00A10FFC"/>
    <w:rsid w:val="00A115A0"/>
    <w:rsid w:val="00A11A0C"/>
    <w:rsid w:val="00A11E90"/>
    <w:rsid w:val="00A127DA"/>
    <w:rsid w:val="00A12E81"/>
    <w:rsid w:val="00A133E6"/>
    <w:rsid w:val="00A13412"/>
    <w:rsid w:val="00A13B53"/>
    <w:rsid w:val="00A14615"/>
    <w:rsid w:val="00A14AF0"/>
    <w:rsid w:val="00A150AF"/>
    <w:rsid w:val="00A1586A"/>
    <w:rsid w:val="00A165EB"/>
    <w:rsid w:val="00A167A0"/>
    <w:rsid w:val="00A16CB4"/>
    <w:rsid w:val="00A17358"/>
    <w:rsid w:val="00A177FE"/>
    <w:rsid w:val="00A1784D"/>
    <w:rsid w:val="00A20B0A"/>
    <w:rsid w:val="00A2104B"/>
    <w:rsid w:val="00A21D64"/>
    <w:rsid w:val="00A228A6"/>
    <w:rsid w:val="00A238B7"/>
    <w:rsid w:val="00A238FA"/>
    <w:rsid w:val="00A2431F"/>
    <w:rsid w:val="00A24685"/>
    <w:rsid w:val="00A24E8C"/>
    <w:rsid w:val="00A24E9D"/>
    <w:rsid w:val="00A25246"/>
    <w:rsid w:val="00A253A7"/>
    <w:rsid w:val="00A25CE2"/>
    <w:rsid w:val="00A25F53"/>
    <w:rsid w:val="00A26D72"/>
    <w:rsid w:val="00A306E8"/>
    <w:rsid w:val="00A30A75"/>
    <w:rsid w:val="00A30B44"/>
    <w:rsid w:val="00A30F92"/>
    <w:rsid w:val="00A31BF2"/>
    <w:rsid w:val="00A31D65"/>
    <w:rsid w:val="00A33127"/>
    <w:rsid w:val="00A33C4D"/>
    <w:rsid w:val="00A343E7"/>
    <w:rsid w:val="00A34D1B"/>
    <w:rsid w:val="00A34FC0"/>
    <w:rsid w:val="00A36ED4"/>
    <w:rsid w:val="00A372F0"/>
    <w:rsid w:val="00A37925"/>
    <w:rsid w:val="00A408AF"/>
    <w:rsid w:val="00A40A85"/>
    <w:rsid w:val="00A4100A"/>
    <w:rsid w:val="00A416B8"/>
    <w:rsid w:val="00A41E48"/>
    <w:rsid w:val="00A435DD"/>
    <w:rsid w:val="00A43B63"/>
    <w:rsid w:val="00A43BA5"/>
    <w:rsid w:val="00A43EED"/>
    <w:rsid w:val="00A44453"/>
    <w:rsid w:val="00A44FA3"/>
    <w:rsid w:val="00A4638B"/>
    <w:rsid w:val="00A46BB1"/>
    <w:rsid w:val="00A50461"/>
    <w:rsid w:val="00A51300"/>
    <w:rsid w:val="00A513BC"/>
    <w:rsid w:val="00A51817"/>
    <w:rsid w:val="00A51832"/>
    <w:rsid w:val="00A51B95"/>
    <w:rsid w:val="00A5360F"/>
    <w:rsid w:val="00A53676"/>
    <w:rsid w:val="00A568F5"/>
    <w:rsid w:val="00A57E4F"/>
    <w:rsid w:val="00A600C0"/>
    <w:rsid w:val="00A602C3"/>
    <w:rsid w:val="00A61FA3"/>
    <w:rsid w:val="00A6282D"/>
    <w:rsid w:val="00A62D67"/>
    <w:rsid w:val="00A63AC3"/>
    <w:rsid w:val="00A64196"/>
    <w:rsid w:val="00A65417"/>
    <w:rsid w:val="00A6545C"/>
    <w:rsid w:val="00A65942"/>
    <w:rsid w:val="00A65D89"/>
    <w:rsid w:val="00A66B4E"/>
    <w:rsid w:val="00A66F07"/>
    <w:rsid w:val="00A67070"/>
    <w:rsid w:val="00A678A9"/>
    <w:rsid w:val="00A67A21"/>
    <w:rsid w:val="00A717D4"/>
    <w:rsid w:val="00A71BA9"/>
    <w:rsid w:val="00A71CBF"/>
    <w:rsid w:val="00A71E2C"/>
    <w:rsid w:val="00A72398"/>
    <w:rsid w:val="00A73018"/>
    <w:rsid w:val="00A7327B"/>
    <w:rsid w:val="00A73C63"/>
    <w:rsid w:val="00A7402A"/>
    <w:rsid w:val="00A742C3"/>
    <w:rsid w:val="00A75382"/>
    <w:rsid w:val="00A75832"/>
    <w:rsid w:val="00A75AD7"/>
    <w:rsid w:val="00A75C58"/>
    <w:rsid w:val="00A76ABE"/>
    <w:rsid w:val="00A76B65"/>
    <w:rsid w:val="00A76C2E"/>
    <w:rsid w:val="00A76D16"/>
    <w:rsid w:val="00A776F8"/>
    <w:rsid w:val="00A80120"/>
    <w:rsid w:val="00A82227"/>
    <w:rsid w:val="00A835A2"/>
    <w:rsid w:val="00A848DE"/>
    <w:rsid w:val="00A84F56"/>
    <w:rsid w:val="00A852D2"/>
    <w:rsid w:val="00A85E4E"/>
    <w:rsid w:val="00A86352"/>
    <w:rsid w:val="00A875F6"/>
    <w:rsid w:val="00A9082B"/>
    <w:rsid w:val="00A90F6F"/>
    <w:rsid w:val="00A92D60"/>
    <w:rsid w:val="00A9342D"/>
    <w:rsid w:val="00A9387B"/>
    <w:rsid w:val="00A9414C"/>
    <w:rsid w:val="00A94552"/>
    <w:rsid w:val="00A96998"/>
    <w:rsid w:val="00A96F05"/>
    <w:rsid w:val="00A977A3"/>
    <w:rsid w:val="00AA0D97"/>
    <w:rsid w:val="00AA12AA"/>
    <w:rsid w:val="00AA1347"/>
    <w:rsid w:val="00AA2BD9"/>
    <w:rsid w:val="00AA31F2"/>
    <w:rsid w:val="00AA323A"/>
    <w:rsid w:val="00AA39DE"/>
    <w:rsid w:val="00AA42B4"/>
    <w:rsid w:val="00AA4720"/>
    <w:rsid w:val="00AA682C"/>
    <w:rsid w:val="00AA73DC"/>
    <w:rsid w:val="00AB04EB"/>
    <w:rsid w:val="00AB0CAA"/>
    <w:rsid w:val="00AB0EDA"/>
    <w:rsid w:val="00AB153D"/>
    <w:rsid w:val="00AB1FDC"/>
    <w:rsid w:val="00AB2AA0"/>
    <w:rsid w:val="00AB31FE"/>
    <w:rsid w:val="00AB33E6"/>
    <w:rsid w:val="00AB4CC3"/>
    <w:rsid w:val="00AB590C"/>
    <w:rsid w:val="00AB5EB8"/>
    <w:rsid w:val="00AB62AB"/>
    <w:rsid w:val="00AB6376"/>
    <w:rsid w:val="00AB68C5"/>
    <w:rsid w:val="00AB775E"/>
    <w:rsid w:val="00AC032D"/>
    <w:rsid w:val="00AC0665"/>
    <w:rsid w:val="00AC1137"/>
    <w:rsid w:val="00AC1D05"/>
    <w:rsid w:val="00AC2635"/>
    <w:rsid w:val="00AC2BC4"/>
    <w:rsid w:val="00AC30C9"/>
    <w:rsid w:val="00AC4043"/>
    <w:rsid w:val="00AC4207"/>
    <w:rsid w:val="00AC4259"/>
    <w:rsid w:val="00AC44A6"/>
    <w:rsid w:val="00AC48C7"/>
    <w:rsid w:val="00AC49AC"/>
    <w:rsid w:val="00AC4ACF"/>
    <w:rsid w:val="00AC527C"/>
    <w:rsid w:val="00AC5308"/>
    <w:rsid w:val="00AC6104"/>
    <w:rsid w:val="00AC695C"/>
    <w:rsid w:val="00AD053B"/>
    <w:rsid w:val="00AD0873"/>
    <w:rsid w:val="00AD0E12"/>
    <w:rsid w:val="00AD0E4B"/>
    <w:rsid w:val="00AD2110"/>
    <w:rsid w:val="00AD214F"/>
    <w:rsid w:val="00AD2C58"/>
    <w:rsid w:val="00AD3935"/>
    <w:rsid w:val="00AD4072"/>
    <w:rsid w:val="00AD45B5"/>
    <w:rsid w:val="00AD483C"/>
    <w:rsid w:val="00AD54EB"/>
    <w:rsid w:val="00AD5909"/>
    <w:rsid w:val="00AD6111"/>
    <w:rsid w:val="00AD6658"/>
    <w:rsid w:val="00AD6853"/>
    <w:rsid w:val="00AD71FF"/>
    <w:rsid w:val="00AD742E"/>
    <w:rsid w:val="00AE0517"/>
    <w:rsid w:val="00AE0755"/>
    <w:rsid w:val="00AE0C69"/>
    <w:rsid w:val="00AE0EA8"/>
    <w:rsid w:val="00AE1C8A"/>
    <w:rsid w:val="00AE24E6"/>
    <w:rsid w:val="00AE251D"/>
    <w:rsid w:val="00AE2AA7"/>
    <w:rsid w:val="00AE2F39"/>
    <w:rsid w:val="00AE3EB6"/>
    <w:rsid w:val="00AE4190"/>
    <w:rsid w:val="00AE4223"/>
    <w:rsid w:val="00AE4503"/>
    <w:rsid w:val="00AE4609"/>
    <w:rsid w:val="00AE5795"/>
    <w:rsid w:val="00AE5D27"/>
    <w:rsid w:val="00AE6594"/>
    <w:rsid w:val="00AE75B6"/>
    <w:rsid w:val="00AF0CA7"/>
    <w:rsid w:val="00AF21C2"/>
    <w:rsid w:val="00AF22EC"/>
    <w:rsid w:val="00AF32C4"/>
    <w:rsid w:val="00AF3610"/>
    <w:rsid w:val="00AF3FB3"/>
    <w:rsid w:val="00AF4BCA"/>
    <w:rsid w:val="00AF5ABB"/>
    <w:rsid w:val="00AF6082"/>
    <w:rsid w:val="00AF61B5"/>
    <w:rsid w:val="00AF68F7"/>
    <w:rsid w:val="00AF6D7B"/>
    <w:rsid w:val="00AF6E9B"/>
    <w:rsid w:val="00AF701D"/>
    <w:rsid w:val="00AF7186"/>
    <w:rsid w:val="00AF756C"/>
    <w:rsid w:val="00B00352"/>
    <w:rsid w:val="00B01250"/>
    <w:rsid w:val="00B0126A"/>
    <w:rsid w:val="00B01412"/>
    <w:rsid w:val="00B0157B"/>
    <w:rsid w:val="00B01ABE"/>
    <w:rsid w:val="00B01EE0"/>
    <w:rsid w:val="00B02A7B"/>
    <w:rsid w:val="00B03BBE"/>
    <w:rsid w:val="00B03F7F"/>
    <w:rsid w:val="00B04929"/>
    <w:rsid w:val="00B04D4A"/>
    <w:rsid w:val="00B04ED5"/>
    <w:rsid w:val="00B0695E"/>
    <w:rsid w:val="00B06EF8"/>
    <w:rsid w:val="00B102BF"/>
    <w:rsid w:val="00B10DE2"/>
    <w:rsid w:val="00B10FDA"/>
    <w:rsid w:val="00B11656"/>
    <w:rsid w:val="00B1218E"/>
    <w:rsid w:val="00B1406B"/>
    <w:rsid w:val="00B14352"/>
    <w:rsid w:val="00B14766"/>
    <w:rsid w:val="00B147B2"/>
    <w:rsid w:val="00B1591A"/>
    <w:rsid w:val="00B15C51"/>
    <w:rsid w:val="00B170AA"/>
    <w:rsid w:val="00B175F8"/>
    <w:rsid w:val="00B2025B"/>
    <w:rsid w:val="00B21262"/>
    <w:rsid w:val="00B22730"/>
    <w:rsid w:val="00B2427A"/>
    <w:rsid w:val="00B24708"/>
    <w:rsid w:val="00B25312"/>
    <w:rsid w:val="00B256A8"/>
    <w:rsid w:val="00B257B0"/>
    <w:rsid w:val="00B26C9E"/>
    <w:rsid w:val="00B27B44"/>
    <w:rsid w:val="00B30BDB"/>
    <w:rsid w:val="00B30F8D"/>
    <w:rsid w:val="00B32B27"/>
    <w:rsid w:val="00B33734"/>
    <w:rsid w:val="00B3375D"/>
    <w:rsid w:val="00B33959"/>
    <w:rsid w:val="00B33D28"/>
    <w:rsid w:val="00B33D4A"/>
    <w:rsid w:val="00B33E23"/>
    <w:rsid w:val="00B343B1"/>
    <w:rsid w:val="00B344B1"/>
    <w:rsid w:val="00B3452F"/>
    <w:rsid w:val="00B345BD"/>
    <w:rsid w:val="00B34CA1"/>
    <w:rsid w:val="00B34CB2"/>
    <w:rsid w:val="00B36BE2"/>
    <w:rsid w:val="00B37BEB"/>
    <w:rsid w:val="00B40220"/>
    <w:rsid w:val="00B40E18"/>
    <w:rsid w:val="00B4329D"/>
    <w:rsid w:val="00B440A9"/>
    <w:rsid w:val="00B466CC"/>
    <w:rsid w:val="00B50B65"/>
    <w:rsid w:val="00B51147"/>
    <w:rsid w:val="00B51CE7"/>
    <w:rsid w:val="00B521E6"/>
    <w:rsid w:val="00B530A4"/>
    <w:rsid w:val="00B533BF"/>
    <w:rsid w:val="00B53450"/>
    <w:rsid w:val="00B53B42"/>
    <w:rsid w:val="00B53E52"/>
    <w:rsid w:val="00B5432F"/>
    <w:rsid w:val="00B55059"/>
    <w:rsid w:val="00B550E1"/>
    <w:rsid w:val="00B5661E"/>
    <w:rsid w:val="00B57C43"/>
    <w:rsid w:val="00B61E8A"/>
    <w:rsid w:val="00B62851"/>
    <w:rsid w:val="00B62BB5"/>
    <w:rsid w:val="00B62DCA"/>
    <w:rsid w:val="00B62F57"/>
    <w:rsid w:val="00B638BE"/>
    <w:rsid w:val="00B63B96"/>
    <w:rsid w:val="00B64211"/>
    <w:rsid w:val="00B643E1"/>
    <w:rsid w:val="00B649E1"/>
    <w:rsid w:val="00B64BB7"/>
    <w:rsid w:val="00B65167"/>
    <w:rsid w:val="00B66D90"/>
    <w:rsid w:val="00B70781"/>
    <w:rsid w:val="00B70C5E"/>
    <w:rsid w:val="00B715DC"/>
    <w:rsid w:val="00B7175A"/>
    <w:rsid w:val="00B71D8B"/>
    <w:rsid w:val="00B729A8"/>
    <w:rsid w:val="00B729E5"/>
    <w:rsid w:val="00B732EA"/>
    <w:rsid w:val="00B7384C"/>
    <w:rsid w:val="00B74340"/>
    <w:rsid w:val="00B753E8"/>
    <w:rsid w:val="00B75402"/>
    <w:rsid w:val="00B755FC"/>
    <w:rsid w:val="00B75E4B"/>
    <w:rsid w:val="00B75E55"/>
    <w:rsid w:val="00B76183"/>
    <w:rsid w:val="00B767DA"/>
    <w:rsid w:val="00B772FF"/>
    <w:rsid w:val="00B77584"/>
    <w:rsid w:val="00B77622"/>
    <w:rsid w:val="00B801EE"/>
    <w:rsid w:val="00B80E0C"/>
    <w:rsid w:val="00B81405"/>
    <w:rsid w:val="00B818AA"/>
    <w:rsid w:val="00B82A54"/>
    <w:rsid w:val="00B82ADB"/>
    <w:rsid w:val="00B83EB9"/>
    <w:rsid w:val="00B83FDE"/>
    <w:rsid w:val="00B840F6"/>
    <w:rsid w:val="00B87942"/>
    <w:rsid w:val="00B87B6E"/>
    <w:rsid w:val="00B87C36"/>
    <w:rsid w:val="00B9005F"/>
    <w:rsid w:val="00B903E4"/>
    <w:rsid w:val="00B9063A"/>
    <w:rsid w:val="00B90C13"/>
    <w:rsid w:val="00B91801"/>
    <w:rsid w:val="00B9192F"/>
    <w:rsid w:val="00B93BC1"/>
    <w:rsid w:val="00B93C1C"/>
    <w:rsid w:val="00B94BA6"/>
    <w:rsid w:val="00B94F4F"/>
    <w:rsid w:val="00B95072"/>
    <w:rsid w:val="00B95088"/>
    <w:rsid w:val="00B95C73"/>
    <w:rsid w:val="00B9621C"/>
    <w:rsid w:val="00B9693B"/>
    <w:rsid w:val="00B973EC"/>
    <w:rsid w:val="00BA0889"/>
    <w:rsid w:val="00BA0EE3"/>
    <w:rsid w:val="00BA16AD"/>
    <w:rsid w:val="00BA1730"/>
    <w:rsid w:val="00BA195C"/>
    <w:rsid w:val="00BA1D7F"/>
    <w:rsid w:val="00BA21B7"/>
    <w:rsid w:val="00BA2B00"/>
    <w:rsid w:val="00BA38F2"/>
    <w:rsid w:val="00BA4BE1"/>
    <w:rsid w:val="00BA513A"/>
    <w:rsid w:val="00BA55BD"/>
    <w:rsid w:val="00BA575A"/>
    <w:rsid w:val="00BA58BF"/>
    <w:rsid w:val="00BA6721"/>
    <w:rsid w:val="00BA6B15"/>
    <w:rsid w:val="00BA6E31"/>
    <w:rsid w:val="00BA723B"/>
    <w:rsid w:val="00BA790B"/>
    <w:rsid w:val="00BB0D1F"/>
    <w:rsid w:val="00BB0F9D"/>
    <w:rsid w:val="00BB10FF"/>
    <w:rsid w:val="00BB1631"/>
    <w:rsid w:val="00BB16B5"/>
    <w:rsid w:val="00BB235E"/>
    <w:rsid w:val="00BB26CD"/>
    <w:rsid w:val="00BB3D21"/>
    <w:rsid w:val="00BB452B"/>
    <w:rsid w:val="00BB4D41"/>
    <w:rsid w:val="00BB5402"/>
    <w:rsid w:val="00BB550C"/>
    <w:rsid w:val="00BB58F4"/>
    <w:rsid w:val="00BB593C"/>
    <w:rsid w:val="00BB5DA1"/>
    <w:rsid w:val="00BB67DE"/>
    <w:rsid w:val="00BB6804"/>
    <w:rsid w:val="00BB69FC"/>
    <w:rsid w:val="00BB6BD8"/>
    <w:rsid w:val="00BB74B1"/>
    <w:rsid w:val="00BB7749"/>
    <w:rsid w:val="00BB7C3A"/>
    <w:rsid w:val="00BC01C0"/>
    <w:rsid w:val="00BC02D5"/>
    <w:rsid w:val="00BC0916"/>
    <w:rsid w:val="00BC1135"/>
    <w:rsid w:val="00BC23AA"/>
    <w:rsid w:val="00BC27FF"/>
    <w:rsid w:val="00BC3B51"/>
    <w:rsid w:val="00BC4960"/>
    <w:rsid w:val="00BC51B4"/>
    <w:rsid w:val="00BC55F0"/>
    <w:rsid w:val="00BC5CB2"/>
    <w:rsid w:val="00BC5EAC"/>
    <w:rsid w:val="00BC695D"/>
    <w:rsid w:val="00BC6ECE"/>
    <w:rsid w:val="00BC744B"/>
    <w:rsid w:val="00BD0086"/>
    <w:rsid w:val="00BD0581"/>
    <w:rsid w:val="00BD07BB"/>
    <w:rsid w:val="00BD13B6"/>
    <w:rsid w:val="00BD2909"/>
    <w:rsid w:val="00BD3238"/>
    <w:rsid w:val="00BD33F4"/>
    <w:rsid w:val="00BD3750"/>
    <w:rsid w:val="00BD4346"/>
    <w:rsid w:val="00BD471C"/>
    <w:rsid w:val="00BD5264"/>
    <w:rsid w:val="00BD598C"/>
    <w:rsid w:val="00BD5F2E"/>
    <w:rsid w:val="00BD6707"/>
    <w:rsid w:val="00BD79D2"/>
    <w:rsid w:val="00BE0BFD"/>
    <w:rsid w:val="00BE3070"/>
    <w:rsid w:val="00BE3580"/>
    <w:rsid w:val="00BE35D4"/>
    <w:rsid w:val="00BE3763"/>
    <w:rsid w:val="00BE3F15"/>
    <w:rsid w:val="00BE40B5"/>
    <w:rsid w:val="00BE41F8"/>
    <w:rsid w:val="00BE51EE"/>
    <w:rsid w:val="00BE6304"/>
    <w:rsid w:val="00BE6A19"/>
    <w:rsid w:val="00BF0434"/>
    <w:rsid w:val="00BF167A"/>
    <w:rsid w:val="00BF2EED"/>
    <w:rsid w:val="00BF37F7"/>
    <w:rsid w:val="00BF4B5C"/>
    <w:rsid w:val="00BF4CF9"/>
    <w:rsid w:val="00BF5830"/>
    <w:rsid w:val="00BF648C"/>
    <w:rsid w:val="00BF6C44"/>
    <w:rsid w:val="00BF6F54"/>
    <w:rsid w:val="00BF7F2C"/>
    <w:rsid w:val="00C00F1F"/>
    <w:rsid w:val="00C018F7"/>
    <w:rsid w:val="00C02048"/>
    <w:rsid w:val="00C02CB2"/>
    <w:rsid w:val="00C02CF3"/>
    <w:rsid w:val="00C03E2C"/>
    <w:rsid w:val="00C04B12"/>
    <w:rsid w:val="00C05104"/>
    <w:rsid w:val="00C0643C"/>
    <w:rsid w:val="00C06448"/>
    <w:rsid w:val="00C065C5"/>
    <w:rsid w:val="00C06BC5"/>
    <w:rsid w:val="00C0731D"/>
    <w:rsid w:val="00C073CA"/>
    <w:rsid w:val="00C07621"/>
    <w:rsid w:val="00C07B89"/>
    <w:rsid w:val="00C1011B"/>
    <w:rsid w:val="00C10311"/>
    <w:rsid w:val="00C10441"/>
    <w:rsid w:val="00C1057A"/>
    <w:rsid w:val="00C1120D"/>
    <w:rsid w:val="00C124AC"/>
    <w:rsid w:val="00C12895"/>
    <w:rsid w:val="00C137D2"/>
    <w:rsid w:val="00C1470A"/>
    <w:rsid w:val="00C16882"/>
    <w:rsid w:val="00C17457"/>
    <w:rsid w:val="00C175D0"/>
    <w:rsid w:val="00C17CD4"/>
    <w:rsid w:val="00C202FB"/>
    <w:rsid w:val="00C2080A"/>
    <w:rsid w:val="00C216AC"/>
    <w:rsid w:val="00C21980"/>
    <w:rsid w:val="00C21ECA"/>
    <w:rsid w:val="00C21ED6"/>
    <w:rsid w:val="00C23454"/>
    <w:rsid w:val="00C25753"/>
    <w:rsid w:val="00C25CE1"/>
    <w:rsid w:val="00C25EE3"/>
    <w:rsid w:val="00C26352"/>
    <w:rsid w:val="00C26A64"/>
    <w:rsid w:val="00C26E13"/>
    <w:rsid w:val="00C270BA"/>
    <w:rsid w:val="00C3068B"/>
    <w:rsid w:val="00C31701"/>
    <w:rsid w:val="00C3177F"/>
    <w:rsid w:val="00C31E5A"/>
    <w:rsid w:val="00C3208D"/>
    <w:rsid w:val="00C33056"/>
    <w:rsid w:val="00C33C8E"/>
    <w:rsid w:val="00C33F39"/>
    <w:rsid w:val="00C33F75"/>
    <w:rsid w:val="00C340F0"/>
    <w:rsid w:val="00C34BB3"/>
    <w:rsid w:val="00C34C02"/>
    <w:rsid w:val="00C34C2C"/>
    <w:rsid w:val="00C35E70"/>
    <w:rsid w:val="00C365F7"/>
    <w:rsid w:val="00C3665D"/>
    <w:rsid w:val="00C36BD8"/>
    <w:rsid w:val="00C37180"/>
    <w:rsid w:val="00C372AB"/>
    <w:rsid w:val="00C4035C"/>
    <w:rsid w:val="00C40E04"/>
    <w:rsid w:val="00C4198D"/>
    <w:rsid w:val="00C41C39"/>
    <w:rsid w:val="00C42BAE"/>
    <w:rsid w:val="00C43005"/>
    <w:rsid w:val="00C4310D"/>
    <w:rsid w:val="00C434DD"/>
    <w:rsid w:val="00C449D0"/>
    <w:rsid w:val="00C45B35"/>
    <w:rsid w:val="00C45EB6"/>
    <w:rsid w:val="00C47526"/>
    <w:rsid w:val="00C47F35"/>
    <w:rsid w:val="00C5010D"/>
    <w:rsid w:val="00C50CBD"/>
    <w:rsid w:val="00C52C02"/>
    <w:rsid w:val="00C53088"/>
    <w:rsid w:val="00C5351C"/>
    <w:rsid w:val="00C54875"/>
    <w:rsid w:val="00C54ACA"/>
    <w:rsid w:val="00C54DE5"/>
    <w:rsid w:val="00C562F8"/>
    <w:rsid w:val="00C568BD"/>
    <w:rsid w:val="00C604AB"/>
    <w:rsid w:val="00C605DA"/>
    <w:rsid w:val="00C62135"/>
    <w:rsid w:val="00C62241"/>
    <w:rsid w:val="00C6225F"/>
    <w:rsid w:val="00C626B6"/>
    <w:rsid w:val="00C626CF"/>
    <w:rsid w:val="00C63C09"/>
    <w:rsid w:val="00C63C51"/>
    <w:rsid w:val="00C63FEF"/>
    <w:rsid w:val="00C64100"/>
    <w:rsid w:val="00C6422D"/>
    <w:rsid w:val="00C64426"/>
    <w:rsid w:val="00C64769"/>
    <w:rsid w:val="00C64980"/>
    <w:rsid w:val="00C64A2E"/>
    <w:rsid w:val="00C64AF9"/>
    <w:rsid w:val="00C64DE4"/>
    <w:rsid w:val="00C64FE5"/>
    <w:rsid w:val="00C6540C"/>
    <w:rsid w:val="00C6613A"/>
    <w:rsid w:val="00C66E41"/>
    <w:rsid w:val="00C6747B"/>
    <w:rsid w:val="00C67D6C"/>
    <w:rsid w:val="00C70E96"/>
    <w:rsid w:val="00C7174B"/>
    <w:rsid w:val="00C71807"/>
    <w:rsid w:val="00C729F5"/>
    <w:rsid w:val="00C72F1D"/>
    <w:rsid w:val="00C72F4F"/>
    <w:rsid w:val="00C73197"/>
    <w:rsid w:val="00C73B78"/>
    <w:rsid w:val="00C74573"/>
    <w:rsid w:val="00C74E69"/>
    <w:rsid w:val="00C75282"/>
    <w:rsid w:val="00C75C14"/>
    <w:rsid w:val="00C75F90"/>
    <w:rsid w:val="00C765A2"/>
    <w:rsid w:val="00C76792"/>
    <w:rsid w:val="00C770D0"/>
    <w:rsid w:val="00C77563"/>
    <w:rsid w:val="00C77F26"/>
    <w:rsid w:val="00C811A9"/>
    <w:rsid w:val="00C811C3"/>
    <w:rsid w:val="00C812D7"/>
    <w:rsid w:val="00C816F2"/>
    <w:rsid w:val="00C81D76"/>
    <w:rsid w:val="00C81FF3"/>
    <w:rsid w:val="00C82067"/>
    <w:rsid w:val="00C8226E"/>
    <w:rsid w:val="00C82DC9"/>
    <w:rsid w:val="00C8384A"/>
    <w:rsid w:val="00C83DFF"/>
    <w:rsid w:val="00C83EA1"/>
    <w:rsid w:val="00C84087"/>
    <w:rsid w:val="00C84836"/>
    <w:rsid w:val="00C84B55"/>
    <w:rsid w:val="00C854EC"/>
    <w:rsid w:val="00C85983"/>
    <w:rsid w:val="00C862B7"/>
    <w:rsid w:val="00C86906"/>
    <w:rsid w:val="00C8783C"/>
    <w:rsid w:val="00C900C6"/>
    <w:rsid w:val="00C90AE4"/>
    <w:rsid w:val="00C9123E"/>
    <w:rsid w:val="00C91806"/>
    <w:rsid w:val="00C91AF9"/>
    <w:rsid w:val="00C91DB1"/>
    <w:rsid w:val="00C920EB"/>
    <w:rsid w:val="00C923FD"/>
    <w:rsid w:val="00C92C64"/>
    <w:rsid w:val="00C930BC"/>
    <w:rsid w:val="00C9314E"/>
    <w:rsid w:val="00C939EE"/>
    <w:rsid w:val="00C944FD"/>
    <w:rsid w:val="00C97024"/>
    <w:rsid w:val="00CA14A2"/>
    <w:rsid w:val="00CA17A8"/>
    <w:rsid w:val="00CA21FA"/>
    <w:rsid w:val="00CA2554"/>
    <w:rsid w:val="00CA2E08"/>
    <w:rsid w:val="00CA319B"/>
    <w:rsid w:val="00CA33F6"/>
    <w:rsid w:val="00CA403A"/>
    <w:rsid w:val="00CA4DFA"/>
    <w:rsid w:val="00CA4E8B"/>
    <w:rsid w:val="00CA5168"/>
    <w:rsid w:val="00CA5B6C"/>
    <w:rsid w:val="00CA653F"/>
    <w:rsid w:val="00CA78BB"/>
    <w:rsid w:val="00CA7A01"/>
    <w:rsid w:val="00CA7E20"/>
    <w:rsid w:val="00CB007C"/>
    <w:rsid w:val="00CB0A44"/>
    <w:rsid w:val="00CB15C6"/>
    <w:rsid w:val="00CB2509"/>
    <w:rsid w:val="00CB2537"/>
    <w:rsid w:val="00CB258E"/>
    <w:rsid w:val="00CB3BC7"/>
    <w:rsid w:val="00CB3FCE"/>
    <w:rsid w:val="00CB4477"/>
    <w:rsid w:val="00CB4656"/>
    <w:rsid w:val="00CB50F6"/>
    <w:rsid w:val="00CC00A2"/>
    <w:rsid w:val="00CC0147"/>
    <w:rsid w:val="00CC0603"/>
    <w:rsid w:val="00CC0FBE"/>
    <w:rsid w:val="00CC11AB"/>
    <w:rsid w:val="00CC2139"/>
    <w:rsid w:val="00CC2221"/>
    <w:rsid w:val="00CC2AAE"/>
    <w:rsid w:val="00CC39A5"/>
    <w:rsid w:val="00CC45AF"/>
    <w:rsid w:val="00CC485C"/>
    <w:rsid w:val="00CC4DC0"/>
    <w:rsid w:val="00CC563D"/>
    <w:rsid w:val="00CC618C"/>
    <w:rsid w:val="00CC6E0A"/>
    <w:rsid w:val="00CC7548"/>
    <w:rsid w:val="00CC7F15"/>
    <w:rsid w:val="00CD05F5"/>
    <w:rsid w:val="00CD1524"/>
    <w:rsid w:val="00CD187D"/>
    <w:rsid w:val="00CD2602"/>
    <w:rsid w:val="00CD2D81"/>
    <w:rsid w:val="00CD3108"/>
    <w:rsid w:val="00CD5137"/>
    <w:rsid w:val="00CD5446"/>
    <w:rsid w:val="00CD5DE2"/>
    <w:rsid w:val="00CD64A0"/>
    <w:rsid w:val="00CD68D0"/>
    <w:rsid w:val="00CD6C0C"/>
    <w:rsid w:val="00CE1CFA"/>
    <w:rsid w:val="00CE37DF"/>
    <w:rsid w:val="00CE474F"/>
    <w:rsid w:val="00CE47B9"/>
    <w:rsid w:val="00CE47BA"/>
    <w:rsid w:val="00CE4DAD"/>
    <w:rsid w:val="00CE5566"/>
    <w:rsid w:val="00CE5B1C"/>
    <w:rsid w:val="00CE622F"/>
    <w:rsid w:val="00CE6651"/>
    <w:rsid w:val="00CE74FF"/>
    <w:rsid w:val="00CE761D"/>
    <w:rsid w:val="00CE7998"/>
    <w:rsid w:val="00CE7DCD"/>
    <w:rsid w:val="00CF018E"/>
    <w:rsid w:val="00CF12F4"/>
    <w:rsid w:val="00CF172D"/>
    <w:rsid w:val="00CF17A4"/>
    <w:rsid w:val="00CF2FCA"/>
    <w:rsid w:val="00CF4E17"/>
    <w:rsid w:val="00CF5561"/>
    <w:rsid w:val="00CF592E"/>
    <w:rsid w:val="00CF5C20"/>
    <w:rsid w:val="00CF7609"/>
    <w:rsid w:val="00CF7987"/>
    <w:rsid w:val="00D00604"/>
    <w:rsid w:val="00D006CF"/>
    <w:rsid w:val="00D00AF5"/>
    <w:rsid w:val="00D01712"/>
    <w:rsid w:val="00D02799"/>
    <w:rsid w:val="00D037D8"/>
    <w:rsid w:val="00D042F9"/>
    <w:rsid w:val="00D06343"/>
    <w:rsid w:val="00D06699"/>
    <w:rsid w:val="00D074E7"/>
    <w:rsid w:val="00D0765B"/>
    <w:rsid w:val="00D10A5D"/>
    <w:rsid w:val="00D10EF9"/>
    <w:rsid w:val="00D115C2"/>
    <w:rsid w:val="00D1199E"/>
    <w:rsid w:val="00D12109"/>
    <w:rsid w:val="00D1288B"/>
    <w:rsid w:val="00D12929"/>
    <w:rsid w:val="00D12E28"/>
    <w:rsid w:val="00D12E85"/>
    <w:rsid w:val="00D14F04"/>
    <w:rsid w:val="00D158FF"/>
    <w:rsid w:val="00D16A0C"/>
    <w:rsid w:val="00D1737B"/>
    <w:rsid w:val="00D17A9D"/>
    <w:rsid w:val="00D20376"/>
    <w:rsid w:val="00D21B6E"/>
    <w:rsid w:val="00D21FD9"/>
    <w:rsid w:val="00D220F8"/>
    <w:rsid w:val="00D22DAC"/>
    <w:rsid w:val="00D2455F"/>
    <w:rsid w:val="00D253FC"/>
    <w:rsid w:val="00D264A4"/>
    <w:rsid w:val="00D272FD"/>
    <w:rsid w:val="00D276C6"/>
    <w:rsid w:val="00D27817"/>
    <w:rsid w:val="00D27AA5"/>
    <w:rsid w:val="00D27AEE"/>
    <w:rsid w:val="00D30997"/>
    <w:rsid w:val="00D30D8A"/>
    <w:rsid w:val="00D30E6F"/>
    <w:rsid w:val="00D3109C"/>
    <w:rsid w:val="00D313AE"/>
    <w:rsid w:val="00D3199C"/>
    <w:rsid w:val="00D31AFE"/>
    <w:rsid w:val="00D31FE2"/>
    <w:rsid w:val="00D32006"/>
    <w:rsid w:val="00D32083"/>
    <w:rsid w:val="00D32991"/>
    <w:rsid w:val="00D32EC4"/>
    <w:rsid w:val="00D32EE7"/>
    <w:rsid w:val="00D33097"/>
    <w:rsid w:val="00D34F2B"/>
    <w:rsid w:val="00D35408"/>
    <w:rsid w:val="00D36207"/>
    <w:rsid w:val="00D36A82"/>
    <w:rsid w:val="00D37BB8"/>
    <w:rsid w:val="00D37C2D"/>
    <w:rsid w:val="00D37C5D"/>
    <w:rsid w:val="00D40AA6"/>
    <w:rsid w:val="00D40AB7"/>
    <w:rsid w:val="00D41765"/>
    <w:rsid w:val="00D42C10"/>
    <w:rsid w:val="00D42CE4"/>
    <w:rsid w:val="00D4434C"/>
    <w:rsid w:val="00D443B0"/>
    <w:rsid w:val="00D443E2"/>
    <w:rsid w:val="00D4446A"/>
    <w:rsid w:val="00D44E55"/>
    <w:rsid w:val="00D45EC6"/>
    <w:rsid w:val="00D45FC0"/>
    <w:rsid w:val="00D4615F"/>
    <w:rsid w:val="00D465EE"/>
    <w:rsid w:val="00D4673C"/>
    <w:rsid w:val="00D467D8"/>
    <w:rsid w:val="00D4682B"/>
    <w:rsid w:val="00D46E1D"/>
    <w:rsid w:val="00D46F1E"/>
    <w:rsid w:val="00D47B22"/>
    <w:rsid w:val="00D47B93"/>
    <w:rsid w:val="00D47B9A"/>
    <w:rsid w:val="00D501BF"/>
    <w:rsid w:val="00D50A8F"/>
    <w:rsid w:val="00D5188C"/>
    <w:rsid w:val="00D52ACD"/>
    <w:rsid w:val="00D52B08"/>
    <w:rsid w:val="00D538E9"/>
    <w:rsid w:val="00D53AEA"/>
    <w:rsid w:val="00D541E6"/>
    <w:rsid w:val="00D54DD1"/>
    <w:rsid w:val="00D56081"/>
    <w:rsid w:val="00D5669A"/>
    <w:rsid w:val="00D56D3D"/>
    <w:rsid w:val="00D57722"/>
    <w:rsid w:val="00D57A5D"/>
    <w:rsid w:val="00D604F0"/>
    <w:rsid w:val="00D60C6A"/>
    <w:rsid w:val="00D60F98"/>
    <w:rsid w:val="00D62044"/>
    <w:rsid w:val="00D627A6"/>
    <w:rsid w:val="00D6299A"/>
    <w:rsid w:val="00D637A1"/>
    <w:rsid w:val="00D6423D"/>
    <w:rsid w:val="00D64537"/>
    <w:rsid w:val="00D647E3"/>
    <w:rsid w:val="00D6491B"/>
    <w:rsid w:val="00D64A48"/>
    <w:rsid w:val="00D65202"/>
    <w:rsid w:val="00D6595C"/>
    <w:rsid w:val="00D65F36"/>
    <w:rsid w:val="00D66743"/>
    <w:rsid w:val="00D668ED"/>
    <w:rsid w:val="00D66A81"/>
    <w:rsid w:val="00D67F3D"/>
    <w:rsid w:val="00D70327"/>
    <w:rsid w:val="00D71361"/>
    <w:rsid w:val="00D71B19"/>
    <w:rsid w:val="00D7292F"/>
    <w:rsid w:val="00D73A03"/>
    <w:rsid w:val="00D73AD6"/>
    <w:rsid w:val="00D73CC1"/>
    <w:rsid w:val="00D74124"/>
    <w:rsid w:val="00D74D75"/>
    <w:rsid w:val="00D760E5"/>
    <w:rsid w:val="00D76DEC"/>
    <w:rsid w:val="00D7713D"/>
    <w:rsid w:val="00D77EA5"/>
    <w:rsid w:val="00D800B6"/>
    <w:rsid w:val="00D811F2"/>
    <w:rsid w:val="00D814EE"/>
    <w:rsid w:val="00D81B19"/>
    <w:rsid w:val="00D81F49"/>
    <w:rsid w:val="00D82064"/>
    <w:rsid w:val="00D83045"/>
    <w:rsid w:val="00D838D8"/>
    <w:rsid w:val="00D83BC6"/>
    <w:rsid w:val="00D840FD"/>
    <w:rsid w:val="00D84761"/>
    <w:rsid w:val="00D84DC3"/>
    <w:rsid w:val="00D84F71"/>
    <w:rsid w:val="00D850E4"/>
    <w:rsid w:val="00D85186"/>
    <w:rsid w:val="00D8521D"/>
    <w:rsid w:val="00D8523D"/>
    <w:rsid w:val="00D854B8"/>
    <w:rsid w:val="00D90B8D"/>
    <w:rsid w:val="00D915A3"/>
    <w:rsid w:val="00D91F45"/>
    <w:rsid w:val="00D920EF"/>
    <w:rsid w:val="00D9227D"/>
    <w:rsid w:val="00D92D3D"/>
    <w:rsid w:val="00D94584"/>
    <w:rsid w:val="00D9458F"/>
    <w:rsid w:val="00D9483F"/>
    <w:rsid w:val="00D94BF0"/>
    <w:rsid w:val="00D957E4"/>
    <w:rsid w:val="00D96067"/>
    <w:rsid w:val="00D978FB"/>
    <w:rsid w:val="00D97D30"/>
    <w:rsid w:val="00DA04D3"/>
    <w:rsid w:val="00DA17E0"/>
    <w:rsid w:val="00DA1838"/>
    <w:rsid w:val="00DA1974"/>
    <w:rsid w:val="00DA4150"/>
    <w:rsid w:val="00DA582E"/>
    <w:rsid w:val="00DA63E1"/>
    <w:rsid w:val="00DA675D"/>
    <w:rsid w:val="00DA7ED1"/>
    <w:rsid w:val="00DB005D"/>
    <w:rsid w:val="00DB135D"/>
    <w:rsid w:val="00DB1601"/>
    <w:rsid w:val="00DB1F46"/>
    <w:rsid w:val="00DB2359"/>
    <w:rsid w:val="00DB36E7"/>
    <w:rsid w:val="00DB38DD"/>
    <w:rsid w:val="00DB402B"/>
    <w:rsid w:val="00DB40B4"/>
    <w:rsid w:val="00DB4657"/>
    <w:rsid w:val="00DB4A3A"/>
    <w:rsid w:val="00DB77D7"/>
    <w:rsid w:val="00DB79BA"/>
    <w:rsid w:val="00DB7ED8"/>
    <w:rsid w:val="00DB7F2A"/>
    <w:rsid w:val="00DC028F"/>
    <w:rsid w:val="00DC146D"/>
    <w:rsid w:val="00DC1AF0"/>
    <w:rsid w:val="00DC1B77"/>
    <w:rsid w:val="00DC1E6C"/>
    <w:rsid w:val="00DC2013"/>
    <w:rsid w:val="00DC269D"/>
    <w:rsid w:val="00DC2C0A"/>
    <w:rsid w:val="00DC2C76"/>
    <w:rsid w:val="00DC344B"/>
    <w:rsid w:val="00DC3F35"/>
    <w:rsid w:val="00DC48E4"/>
    <w:rsid w:val="00DC4A84"/>
    <w:rsid w:val="00DC4D7A"/>
    <w:rsid w:val="00DC573D"/>
    <w:rsid w:val="00DC5AFA"/>
    <w:rsid w:val="00DC635F"/>
    <w:rsid w:val="00DC638D"/>
    <w:rsid w:val="00DC6439"/>
    <w:rsid w:val="00DC66A6"/>
    <w:rsid w:val="00DC7791"/>
    <w:rsid w:val="00DD0308"/>
    <w:rsid w:val="00DD1C14"/>
    <w:rsid w:val="00DD1C3F"/>
    <w:rsid w:val="00DD1CF6"/>
    <w:rsid w:val="00DD2912"/>
    <w:rsid w:val="00DD2BE1"/>
    <w:rsid w:val="00DD3806"/>
    <w:rsid w:val="00DD4503"/>
    <w:rsid w:val="00DD4E8D"/>
    <w:rsid w:val="00DD50D1"/>
    <w:rsid w:val="00DD69A5"/>
    <w:rsid w:val="00DD78D2"/>
    <w:rsid w:val="00DD7BDE"/>
    <w:rsid w:val="00DE1528"/>
    <w:rsid w:val="00DE248C"/>
    <w:rsid w:val="00DE37FC"/>
    <w:rsid w:val="00DE3CA0"/>
    <w:rsid w:val="00DE3DAB"/>
    <w:rsid w:val="00DE422C"/>
    <w:rsid w:val="00DE5958"/>
    <w:rsid w:val="00DE5F42"/>
    <w:rsid w:val="00DE6408"/>
    <w:rsid w:val="00DE7BBA"/>
    <w:rsid w:val="00DF0F3A"/>
    <w:rsid w:val="00DF15A5"/>
    <w:rsid w:val="00DF1940"/>
    <w:rsid w:val="00DF2283"/>
    <w:rsid w:val="00DF24C7"/>
    <w:rsid w:val="00DF2581"/>
    <w:rsid w:val="00DF367E"/>
    <w:rsid w:val="00DF39FB"/>
    <w:rsid w:val="00DF529B"/>
    <w:rsid w:val="00DF5A19"/>
    <w:rsid w:val="00DF607E"/>
    <w:rsid w:val="00DF61CB"/>
    <w:rsid w:val="00DF62CA"/>
    <w:rsid w:val="00DF67D4"/>
    <w:rsid w:val="00DF69E0"/>
    <w:rsid w:val="00DF73A5"/>
    <w:rsid w:val="00DF7D67"/>
    <w:rsid w:val="00E00F37"/>
    <w:rsid w:val="00E01628"/>
    <w:rsid w:val="00E017B2"/>
    <w:rsid w:val="00E020C2"/>
    <w:rsid w:val="00E0282E"/>
    <w:rsid w:val="00E036AF"/>
    <w:rsid w:val="00E03C64"/>
    <w:rsid w:val="00E03FCA"/>
    <w:rsid w:val="00E04879"/>
    <w:rsid w:val="00E05174"/>
    <w:rsid w:val="00E057A2"/>
    <w:rsid w:val="00E059FA"/>
    <w:rsid w:val="00E10262"/>
    <w:rsid w:val="00E11ADF"/>
    <w:rsid w:val="00E11F09"/>
    <w:rsid w:val="00E1252A"/>
    <w:rsid w:val="00E125C3"/>
    <w:rsid w:val="00E12906"/>
    <w:rsid w:val="00E12AEA"/>
    <w:rsid w:val="00E1425D"/>
    <w:rsid w:val="00E14D2E"/>
    <w:rsid w:val="00E14E6D"/>
    <w:rsid w:val="00E14E88"/>
    <w:rsid w:val="00E1546B"/>
    <w:rsid w:val="00E1627F"/>
    <w:rsid w:val="00E162F3"/>
    <w:rsid w:val="00E16486"/>
    <w:rsid w:val="00E1680F"/>
    <w:rsid w:val="00E16ABB"/>
    <w:rsid w:val="00E177DD"/>
    <w:rsid w:val="00E200B0"/>
    <w:rsid w:val="00E20CC2"/>
    <w:rsid w:val="00E21404"/>
    <w:rsid w:val="00E21D60"/>
    <w:rsid w:val="00E22534"/>
    <w:rsid w:val="00E22B4A"/>
    <w:rsid w:val="00E23327"/>
    <w:rsid w:val="00E24207"/>
    <w:rsid w:val="00E242DD"/>
    <w:rsid w:val="00E245F4"/>
    <w:rsid w:val="00E24ABC"/>
    <w:rsid w:val="00E2613D"/>
    <w:rsid w:val="00E265B2"/>
    <w:rsid w:val="00E26E69"/>
    <w:rsid w:val="00E276BD"/>
    <w:rsid w:val="00E27C01"/>
    <w:rsid w:val="00E3226E"/>
    <w:rsid w:val="00E32624"/>
    <w:rsid w:val="00E32FFC"/>
    <w:rsid w:val="00E333AE"/>
    <w:rsid w:val="00E33A68"/>
    <w:rsid w:val="00E33B5C"/>
    <w:rsid w:val="00E33E49"/>
    <w:rsid w:val="00E33F80"/>
    <w:rsid w:val="00E34F5A"/>
    <w:rsid w:val="00E3549C"/>
    <w:rsid w:val="00E35EAF"/>
    <w:rsid w:val="00E367F7"/>
    <w:rsid w:val="00E36E5F"/>
    <w:rsid w:val="00E36EC2"/>
    <w:rsid w:val="00E37856"/>
    <w:rsid w:val="00E379EF"/>
    <w:rsid w:val="00E37F1D"/>
    <w:rsid w:val="00E40373"/>
    <w:rsid w:val="00E40531"/>
    <w:rsid w:val="00E40C4B"/>
    <w:rsid w:val="00E4192C"/>
    <w:rsid w:val="00E41DC5"/>
    <w:rsid w:val="00E42667"/>
    <w:rsid w:val="00E42796"/>
    <w:rsid w:val="00E43364"/>
    <w:rsid w:val="00E43611"/>
    <w:rsid w:val="00E43DEC"/>
    <w:rsid w:val="00E44EEC"/>
    <w:rsid w:val="00E450B6"/>
    <w:rsid w:val="00E45991"/>
    <w:rsid w:val="00E47E00"/>
    <w:rsid w:val="00E50165"/>
    <w:rsid w:val="00E50254"/>
    <w:rsid w:val="00E50690"/>
    <w:rsid w:val="00E50C14"/>
    <w:rsid w:val="00E50CBA"/>
    <w:rsid w:val="00E5128A"/>
    <w:rsid w:val="00E52486"/>
    <w:rsid w:val="00E52508"/>
    <w:rsid w:val="00E526B0"/>
    <w:rsid w:val="00E5281A"/>
    <w:rsid w:val="00E52BB8"/>
    <w:rsid w:val="00E52E81"/>
    <w:rsid w:val="00E54A00"/>
    <w:rsid w:val="00E54A67"/>
    <w:rsid w:val="00E54DD4"/>
    <w:rsid w:val="00E55350"/>
    <w:rsid w:val="00E555CE"/>
    <w:rsid w:val="00E577F2"/>
    <w:rsid w:val="00E608AE"/>
    <w:rsid w:val="00E613C9"/>
    <w:rsid w:val="00E61430"/>
    <w:rsid w:val="00E61E0C"/>
    <w:rsid w:val="00E621C8"/>
    <w:rsid w:val="00E62A68"/>
    <w:rsid w:val="00E62F0C"/>
    <w:rsid w:val="00E637A4"/>
    <w:rsid w:val="00E63F9E"/>
    <w:rsid w:val="00E6403F"/>
    <w:rsid w:val="00E646C6"/>
    <w:rsid w:val="00E64C3F"/>
    <w:rsid w:val="00E65851"/>
    <w:rsid w:val="00E660A5"/>
    <w:rsid w:val="00E6710B"/>
    <w:rsid w:val="00E67177"/>
    <w:rsid w:val="00E67A46"/>
    <w:rsid w:val="00E67FE0"/>
    <w:rsid w:val="00E67FEF"/>
    <w:rsid w:val="00E70564"/>
    <w:rsid w:val="00E70CC7"/>
    <w:rsid w:val="00E71068"/>
    <w:rsid w:val="00E72CEF"/>
    <w:rsid w:val="00E731D0"/>
    <w:rsid w:val="00E74194"/>
    <w:rsid w:val="00E7536A"/>
    <w:rsid w:val="00E75F66"/>
    <w:rsid w:val="00E76FB7"/>
    <w:rsid w:val="00E775C9"/>
    <w:rsid w:val="00E77F20"/>
    <w:rsid w:val="00E8093A"/>
    <w:rsid w:val="00E80E90"/>
    <w:rsid w:val="00E818FA"/>
    <w:rsid w:val="00E81E9A"/>
    <w:rsid w:val="00E82010"/>
    <w:rsid w:val="00E8303F"/>
    <w:rsid w:val="00E83FB5"/>
    <w:rsid w:val="00E91150"/>
    <w:rsid w:val="00E91298"/>
    <w:rsid w:val="00E9171A"/>
    <w:rsid w:val="00E91AC6"/>
    <w:rsid w:val="00E927DD"/>
    <w:rsid w:val="00E92A06"/>
    <w:rsid w:val="00E93615"/>
    <w:rsid w:val="00E940CF"/>
    <w:rsid w:val="00E94D57"/>
    <w:rsid w:val="00E952E2"/>
    <w:rsid w:val="00E966E1"/>
    <w:rsid w:val="00E967E7"/>
    <w:rsid w:val="00E96D9D"/>
    <w:rsid w:val="00E96E84"/>
    <w:rsid w:val="00E973A0"/>
    <w:rsid w:val="00EA3134"/>
    <w:rsid w:val="00EA4905"/>
    <w:rsid w:val="00EA593F"/>
    <w:rsid w:val="00EA629F"/>
    <w:rsid w:val="00EA7083"/>
    <w:rsid w:val="00EA7B31"/>
    <w:rsid w:val="00EB0362"/>
    <w:rsid w:val="00EB0FBB"/>
    <w:rsid w:val="00EB20EF"/>
    <w:rsid w:val="00EB2BA7"/>
    <w:rsid w:val="00EB3724"/>
    <w:rsid w:val="00EB448E"/>
    <w:rsid w:val="00EB44ED"/>
    <w:rsid w:val="00EB4EF2"/>
    <w:rsid w:val="00EB5AC1"/>
    <w:rsid w:val="00EB607A"/>
    <w:rsid w:val="00EB6325"/>
    <w:rsid w:val="00EB655A"/>
    <w:rsid w:val="00EB7351"/>
    <w:rsid w:val="00EB789B"/>
    <w:rsid w:val="00EB79F6"/>
    <w:rsid w:val="00EC05BB"/>
    <w:rsid w:val="00EC060B"/>
    <w:rsid w:val="00EC0D51"/>
    <w:rsid w:val="00EC0FB7"/>
    <w:rsid w:val="00EC1BEB"/>
    <w:rsid w:val="00EC1D18"/>
    <w:rsid w:val="00EC1FE1"/>
    <w:rsid w:val="00EC259C"/>
    <w:rsid w:val="00EC26F1"/>
    <w:rsid w:val="00EC38BB"/>
    <w:rsid w:val="00EC3A9F"/>
    <w:rsid w:val="00EC402F"/>
    <w:rsid w:val="00EC406B"/>
    <w:rsid w:val="00EC5BCA"/>
    <w:rsid w:val="00EC5D6E"/>
    <w:rsid w:val="00EC6E43"/>
    <w:rsid w:val="00EC718D"/>
    <w:rsid w:val="00EC7BBB"/>
    <w:rsid w:val="00EC7F2B"/>
    <w:rsid w:val="00ED066C"/>
    <w:rsid w:val="00ED0C56"/>
    <w:rsid w:val="00ED0CF9"/>
    <w:rsid w:val="00ED17FD"/>
    <w:rsid w:val="00ED1E5C"/>
    <w:rsid w:val="00ED203D"/>
    <w:rsid w:val="00ED25D0"/>
    <w:rsid w:val="00ED29D8"/>
    <w:rsid w:val="00ED29DD"/>
    <w:rsid w:val="00ED431B"/>
    <w:rsid w:val="00ED4A65"/>
    <w:rsid w:val="00ED4AA8"/>
    <w:rsid w:val="00ED506E"/>
    <w:rsid w:val="00ED5959"/>
    <w:rsid w:val="00ED5CD0"/>
    <w:rsid w:val="00ED5D9F"/>
    <w:rsid w:val="00ED669C"/>
    <w:rsid w:val="00ED6E25"/>
    <w:rsid w:val="00ED6E90"/>
    <w:rsid w:val="00ED7288"/>
    <w:rsid w:val="00ED7708"/>
    <w:rsid w:val="00EE18CD"/>
    <w:rsid w:val="00EE276F"/>
    <w:rsid w:val="00EE2BBE"/>
    <w:rsid w:val="00EE3655"/>
    <w:rsid w:val="00EE3A17"/>
    <w:rsid w:val="00EE3FA6"/>
    <w:rsid w:val="00EE44B3"/>
    <w:rsid w:val="00EE5829"/>
    <w:rsid w:val="00EE58CE"/>
    <w:rsid w:val="00EE7C8F"/>
    <w:rsid w:val="00EF00D7"/>
    <w:rsid w:val="00EF2B22"/>
    <w:rsid w:val="00EF304B"/>
    <w:rsid w:val="00EF3BE3"/>
    <w:rsid w:val="00EF40DD"/>
    <w:rsid w:val="00EF4A2F"/>
    <w:rsid w:val="00EF60FE"/>
    <w:rsid w:val="00EF702A"/>
    <w:rsid w:val="00EF7A48"/>
    <w:rsid w:val="00F002F3"/>
    <w:rsid w:val="00F00A66"/>
    <w:rsid w:val="00F00E5C"/>
    <w:rsid w:val="00F01071"/>
    <w:rsid w:val="00F022A1"/>
    <w:rsid w:val="00F0234D"/>
    <w:rsid w:val="00F02CDF"/>
    <w:rsid w:val="00F02E91"/>
    <w:rsid w:val="00F02EB6"/>
    <w:rsid w:val="00F03178"/>
    <w:rsid w:val="00F033D2"/>
    <w:rsid w:val="00F033E6"/>
    <w:rsid w:val="00F03413"/>
    <w:rsid w:val="00F03E1C"/>
    <w:rsid w:val="00F04689"/>
    <w:rsid w:val="00F04877"/>
    <w:rsid w:val="00F04927"/>
    <w:rsid w:val="00F04E9F"/>
    <w:rsid w:val="00F05204"/>
    <w:rsid w:val="00F05D87"/>
    <w:rsid w:val="00F05E6C"/>
    <w:rsid w:val="00F06F86"/>
    <w:rsid w:val="00F07224"/>
    <w:rsid w:val="00F07297"/>
    <w:rsid w:val="00F07375"/>
    <w:rsid w:val="00F0781F"/>
    <w:rsid w:val="00F078F8"/>
    <w:rsid w:val="00F07D39"/>
    <w:rsid w:val="00F103F8"/>
    <w:rsid w:val="00F10D73"/>
    <w:rsid w:val="00F10E2C"/>
    <w:rsid w:val="00F119C1"/>
    <w:rsid w:val="00F11F17"/>
    <w:rsid w:val="00F129C6"/>
    <w:rsid w:val="00F12ED1"/>
    <w:rsid w:val="00F130D9"/>
    <w:rsid w:val="00F13191"/>
    <w:rsid w:val="00F14084"/>
    <w:rsid w:val="00F156B4"/>
    <w:rsid w:val="00F15CDC"/>
    <w:rsid w:val="00F2027C"/>
    <w:rsid w:val="00F202F9"/>
    <w:rsid w:val="00F20BD0"/>
    <w:rsid w:val="00F20C5B"/>
    <w:rsid w:val="00F21087"/>
    <w:rsid w:val="00F21317"/>
    <w:rsid w:val="00F215E1"/>
    <w:rsid w:val="00F2172B"/>
    <w:rsid w:val="00F22B8F"/>
    <w:rsid w:val="00F2320F"/>
    <w:rsid w:val="00F246E6"/>
    <w:rsid w:val="00F25386"/>
    <w:rsid w:val="00F25EDE"/>
    <w:rsid w:val="00F269F7"/>
    <w:rsid w:val="00F27084"/>
    <w:rsid w:val="00F3084E"/>
    <w:rsid w:val="00F30AFE"/>
    <w:rsid w:val="00F31A90"/>
    <w:rsid w:val="00F31C23"/>
    <w:rsid w:val="00F31D76"/>
    <w:rsid w:val="00F323B2"/>
    <w:rsid w:val="00F32677"/>
    <w:rsid w:val="00F32D7D"/>
    <w:rsid w:val="00F33532"/>
    <w:rsid w:val="00F33641"/>
    <w:rsid w:val="00F33744"/>
    <w:rsid w:val="00F33993"/>
    <w:rsid w:val="00F34083"/>
    <w:rsid w:val="00F34B31"/>
    <w:rsid w:val="00F34C53"/>
    <w:rsid w:val="00F36929"/>
    <w:rsid w:val="00F36BC6"/>
    <w:rsid w:val="00F3748D"/>
    <w:rsid w:val="00F40589"/>
    <w:rsid w:val="00F40C59"/>
    <w:rsid w:val="00F40F3C"/>
    <w:rsid w:val="00F40FDC"/>
    <w:rsid w:val="00F41A2B"/>
    <w:rsid w:val="00F42AC2"/>
    <w:rsid w:val="00F43D1C"/>
    <w:rsid w:val="00F4409F"/>
    <w:rsid w:val="00F44FF5"/>
    <w:rsid w:val="00F452D3"/>
    <w:rsid w:val="00F4566E"/>
    <w:rsid w:val="00F46917"/>
    <w:rsid w:val="00F500FB"/>
    <w:rsid w:val="00F50B31"/>
    <w:rsid w:val="00F50D6A"/>
    <w:rsid w:val="00F5215D"/>
    <w:rsid w:val="00F52410"/>
    <w:rsid w:val="00F52789"/>
    <w:rsid w:val="00F529A9"/>
    <w:rsid w:val="00F52BD8"/>
    <w:rsid w:val="00F53499"/>
    <w:rsid w:val="00F53678"/>
    <w:rsid w:val="00F539D0"/>
    <w:rsid w:val="00F53D3D"/>
    <w:rsid w:val="00F572EB"/>
    <w:rsid w:val="00F579D6"/>
    <w:rsid w:val="00F57F3D"/>
    <w:rsid w:val="00F60520"/>
    <w:rsid w:val="00F60AAA"/>
    <w:rsid w:val="00F60FA5"/>
    <w:rsid w:val="00F61575"/>
    <w:rsid w:val="00F6338A"/>
    <w:rsid w:val="00F640CE"/>
    <w:rsid w:val="00F65744"/>
    <w:rsid w:val="00F65AB4"/>
    <w:rsid w:val="00F66189"/>
    <w:rsid w:val="00F66D86"/>
    <w:rsid w:val="00F67C5D"/>
    <w:rsid w:val="00F67E99"/>
    <w:rsid w:val="00F70DDF"/>
    <w:rsid w:val="00F714BD"/>
    <w:rsid w:val="00F71A83"/>
    <w:rsid w:val="00F7380C"/>
    <w:rsid w:val="00F74751"/>
    <w:rsid w:val="00F7554B"/>
    <w:rsid w:val="00F761A3"/>
    <w:rsid w:val="00F768CC"/>
    <w:rsid w:val="00F7717F"/>
    <w:rsid w:val="00F77AD7"/>
    <w:rsid w:val="00F81CFF"/>
    <w:rsid w:val="00F820CA"/>
    <w:rsid w:val="00F82971"/>
    <w:rsid w:val="00F84116"/>
    <w:rsid w:val="00F84190"/>
    <w:rsid w:val="00F85579"/>
    <w:rsid w:val="00F86188"/>
    <w:rsid w:val="00F86940"/>
    <w:rsid w:val="00F86DEF"/>
    <w:rsid w:val="00F86EE2"/>
    <w:rsid w:val="00F874CD"/>
    <w:rsid w:val="00F87E6E"/>
    <w:rsid w:val="00F90EC2"/>
    <w:rsid w:val="00F91476"/>
    <w:rsid w:val="00F917EA"/>
    <w:rsid w:val="00F922AB"/>
    <w:rsid w:val="00F92458"/>
    <w:rsid w:val="00F93F9E"/>
    <w:rsid w:val="00F93FB9"/>
    <w:rsid w:val="00F947EE"/>
    <w:rsid w:val="00F94B2E"/>
    <w:rsid w:val="00F9530A"/>
    <w:rsid w:val="00F960D2"/>
    <w:rsid w:val="00F96BC4"/>
    <w:rsid w:val="00F9750C"/>
    <w:rsid w:val="00F97E52"/>
    <w:rsid w:val="00FA20F6"/>
    <w:rsid w:val="00FA288E"/>
    <w:rsid w:val="00FA32D6"/>
    <w:rsid w:val="00FA5BA7"/>
    <w:rsid w:val="00FA5C4C"/>
    <w:rsid w:val="00FA5CD2"/>
    <w:rsid w:val="00FA5E7D"/>
    <w:rsid w:val="00FA6ED8"/>
    <w:rsid w:val="00FB03F6"/>
    <w:rsid w:val="00FB0702"/>
    <w:rsid w:val="00FB1147"/>
    <w:rsid w:val="00FB1780"/>
    <w:rsid w:val="00FB1E80"/>
    <w:rsid w:val="00FB4274"/>
    <w:rsid w:val="00FB4759"/>
    <w:rsid w:val="00FB5600"/>
    <w:rsid w:val="00FB565D"/>
    <w:rsid w:val="00FB5EE4"/>
    <w:rsid w:val="00FB7208"/>
    <w:rsid w:val="00FC05C2"/>
    <w:rsid w:val="00FC2282"/>
    <w:rsid w:val="00FC25B2"/>
    <w:rsid w:val="00FC307B"/>
    <w:rsid w:val="00FC4653"/>
    <w:rsid w:val="00FC46B7"/>
    <w:rsid w:val="00FC5455"/>
    <w:rsid w:val="00FC5F0C"/>
    <w:rsid w:val="00FC67DE"/>
    <w:rsid w:val="00FC6CA1"/>
    <w:rsid w:val="00FC7EA3"/>
    <w:rsid w:val="00FD0A80"/>
    <w:rsid w:val="00FD0FDE"/>
    <w:rsid w:val="00FD1000"/>
    <w:rsid w:val="00FD2A91"/>
    <w:rsid w:val="00FD42F5"/>
    <w:rsid w:val="00FD4653"/>
    <w:rsid w:val="00FD4CEC"/>
    <w:rsid w:val="00FD4D0A"/>
    <w:rsid w:val="00FD5926"/>
    <w:rsid w:val="00FD6EF7"/>
    <w:rsid w:val="00FD7B67"/>
    <w:rsid w:val="00FE0298"/>
    <w:rsid w:val="00FE09B7"/>
    <w:rsid w:val="00FE0D71"/>
    <w:rsid w:val="00FE12A8"/>
    <w:rsid w:val="00FE1EAC"/>
    <w:rsid w:val="00FE41C3"/>
    <w:rsid w:val="00FE6497"/>
    <w:rsid w:val="00FE6837"/>
    <w:rsid w:val="00FE74E6"/>
    <w:rsid w:val="00FF0216"/>
    <w:rsid w:val="00FF0D18"/>
    <w:rsid w:val="00FF1368"/>
    <w:rsid w:val="00FF2FF5"/>
    <w:rsid w:val="00FF3A79"/>
    <w:rsid w:val="00FF5B91"/>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630E3E"/>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87E5F"/>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rsid w:val="007C70A1"/>
  </w:style>
  <w:style w:type="character" w:customStyle="1" w:styleId="ZadevapripombeZnak1">
    <w:name w:val="Zadeva pripombe Znak1"/>
    <w:aliases w:val="Zadeva komentarja Znak,Zadeva pripombe1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aliases w:val="Komentar - sklic,Pripomba – sklic1"/>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F05E6C"/>
  </w:style>
  <w:style w:type="character" w:customStyle="1" w:styleId="Sprotnaopomba-besediloZnak">
    <w:name w:val="Sprotna opomba - besedilo Znak"/>
    <w:link w:val="Sprotnaopomba-besedilo"/>
    <w:uiPriority w:val="99"/>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table" w:customStyle="1" w:styleId="Tabelamrea3">
    <w:name w:val="Tabela – mreža3"/>
    <w:basedOn w:val="Navadnatabela"/>
    <w:next w:val="Tabelamrea"/>
    <w:uiPriority w:val="59"/>
    <w:rsid w:val="007C17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F65744"/>
    <w:pPr>
      <w:suppressAutoHyphens/>
      <w:jc w:val="both"/>
    </w:pPr>
    <w:rPr>
      <w:sz w:val="24"/>
      <w:szCs w:val="24"/>
      <w:lang w:eastAsia="ar-SA"/>
    </w:rPr>
  </w:style>
  <w:style w:type="paragraph" w:customStyle="1" w:styleId="Odstavekseznama11">
    <w:name w:val="Odstavek seznama11"/>
    <w:basedOn w:val="Navaden"/>
    <w:uiPriority w:val="34"/>
    <w:qFormat/>
    <w:rsid w:val="00F65744"/>
    <w:pPr>
      <w:ind w:left="720"/>
      <w:contextualSpacing/>
    </w:pPr>
    <w:rPr>
      <w:sz w:val="24"/>
      <w:szCs w:val="24"/>
    </w:rPr>
  </w:style>
  <w:style w:type="paragraph" w:customStyle="1" w:styleId="Zoran2">
    <w:name w:val="Zoran 2"/>
    <w:basedOn w:val="Naslov2"/>
    <w:rsid w:val="00F65744"/>
    <w:pPr>
      <w:numPr>
        <w:numId w:val="19"/>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F65744"/>
    <w:pPr>
      <w:spacing w:before="100" w:beforeAutospacing="1"/>
      <w:ind w:right="57"/>
      <w:jc w:val="both"/>
    </w:pPr>
    <w:rPr>
      <w:rFonts w:ascii="Arial" w:hAnsi="Arial" w:cs="Arial"/>
      <w:sz w:val="24"/>
      <w:szCs w:val="24"/>
    </w:rPr>
  </w:style>
  <w:style w:type="paragraph" w:customStyle="1" w:styleId="BodyText31">
    <w:name w:val="Body Text 31"/>
    <w:basedOn w:val="Navaden"/>
    <w:rsid w:val="00F657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WW-Telobesedila2">
    <w:name w:val="WW-Telo besedila 2"/>
    <w:basedOn w:val="Navaden"/>
    <w:rsid w:val="00D64A48"/>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64A48"/>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64A4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BodyText23">
    <w:name w:val="Body Text 23"/>
    <w:basedOn w:val="Navaden"/>
    <w:rsid w:val="00D64A48"/>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D64A48"/>
    <w:rPr>
      <w:rFonts w:ascii="Arial" w:hAnsi="Arial"/>
    </w:rPr>
  </w:style>
  <w:style w:type="paragraph" w:styleId="Brezrazmikov">
    <w:name w:val="No Spacing"/>
    <w:uiPriority w:val="1"/>
    <w:qFormat/>
    <w:rsid w:val="00D64A48"/>
    <w:rPr>
      <w:sz w:val="22"/>
      <w:szCs w:val="22"/>
      <w:lang w:eastAsia="en-US"/>
    </w:rPr>
  </w:style>
  <w:style w:type="paragraph" w:customStyle="1" w:styleId="BodyText22">
    <w:name w:val="Body Text 22"/>
    <w:basedOn w:val="Navaden"/>
    <w:rsid w:val="00D64A48"/>
    <w:pPr>
      <w:widowControl w:val="0"/>
      <w:ind w:left="284" w:hanging="284"/>
      <w:jc w:val="both"/>
    </w:pPr>
    <w:rPr>
      <w:rFonts w:ascii="Tahoma" w:hAnsi="Tahoma" w:cs="Tahoma"/>
      <w:sz w:val="24"/>
      <w:szCs w:val="22"/>
    </w:rPr>
  </w:style>
  <w:style w:type="paragraph" w:customStyle="1" w:styleId="Alineje">
    <w:name w:val="Alineje"/>
    <w:basedOn w:val="Navaden"/>
    <w:qFormat/>
    <w:rsid w:val="00D64A48"/>
    <w:pPr>
      <w:numPr>
        <w:numId w:val="22"/>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D64A48"/>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D64A48"/>
    <w:rPr>
      <w:lang w:eastAsia="en-US"/>
    </w:rPr>
  </w:style>
  <w:style w:type="character" w:styleId="Konnaopomba-sklic">
    <w:name w:val="endnote reference"/>
    <w:uiPriority w:val="99"/>
    <w:semiHidden/>
    <w:unhideWhenUsed/>
    <w:rsid w:val="00D64A48"/>
    <w:rPr>
      <w:vertAlign w:val="superscript"/>
    </w:rPr>
  </w:style>
  <w:style w:type="table" w:customStyle="1" w:styleId="Tabela-mrea1">
    <w:name w:val="Tabela - mreža1"/>
    <w:basedOn w:val="Navadnatabela"/>
    <w:rsid w:val="00D64A48"/>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D64A48"/>
    <w:pPr>
      <w:widowControl w:val="0"/>
      <w:ind w:left="284" w:hanging="284"/>
      <w:jc w:val="both"/>
    </w:pPr>
    <w:rPr>
      <w:rFonts w:ascii="Tahoma" w:eastAsia="Calibri" w:hAnsi="Tahoma" w:cs="Tahoma"/>
      <w:sz w:val="24"/>
    </w:rPr>
  </w:style>
  <w:style w:type="paragraph" w:customStyle="1" w:styleId="Telobesedila23">
    <w:name w:val="Telo besedila 23"/>
    <w:basedOn w:val="Navaden"/>
    <w:rsid w:val="00D64A48"/>
    <w:pPr>
      <w:widowControl w:val="0"/>
      <w:ind w:left="284" w:hanging="284"/>
      <w:jc w:val="both"/>
    </w:pPr>
    <w:rPr>
      <w:rFonts w:ascii="Tahoma" w:eastAsia="Calibri" w:hAnsi="Tahoma" w:cs="Tahoma"/>
      <w:sz w:val="24"/>
    </w:rPr>
  </w:style>
  <w:style w:type="paragraph" w:customStyle="1" w:styleId="Telobesedila24">
    <w:name w:val="Telo besedila 24"/>
    <w:basedOn w:val="Navaden"/>
    <w:rsid w:val="00D64A48"/>
    <w:pPr>
      <w:widowControl w:val="0"/>
      <w:ind w:left="284" w:hanging="284"/>
      <w:jc w:val="both"/>
    </w:pPr>
    <w:rPr>
      <w:rFonts w:ascii="Tahoma" w:eastAsia="Calibri" w:hAnsi="Tahoma" w:cs="Tahoma"/>
      <w:sz w:val="24"/>
    </w:rPr>
  </w:style>
  <w:style w:type="paragraph" w:customStyle="1" w:styleId="Telobesedila25">
    <w:name w:val="Telo besedila 25"/>
    <w:basedOn w:val="Navaden"/>
    <w:rsid w:val="00D64A48"/>
    <w:pPr>
      <w:widowControl w:val="0"/>
      <w:ind w:left="284" w:hanging="284"/>
      <w:jc w:val="both"/>
    </w:pPr>
    <w:rPr>
      <w:rFonts w:ascii="Tahoma" w:eastAsia="Calibri" w:hAnsi="Tahoma" w:cs="Tahoma"/>
      <w:sz w:val="24"/>
    </w:rPr>
  </w:style>
  <w:style w:type="paragraph" w:customStyle="1" w:styleId="lead">
    <w:name w:val="lead"/>
    <w:basedOn w:val="Navaden"/>
    <w:rsid w:val="00D64A48"/>
    <w:pPr>
      <w:spacing w:before="100" w:beforeAutospacing="1" w:after="100" w:afterAutospacing="1"/>
    </w:pPr>
    <w:rPr>
      <w:sz w:val="24"/>
      <w:szCs w:val="24"/>
    </w:rPr>
  </w:style>
  <w:style w:type="character" w:styleId="Nerazreenaomemba">
    <w:name w:val="Unresolved Mention"/>
    <w:basedOn w:val="Privzetapisavaodstavka"/>
    <w:uiPriority w:val="99"/>
    <w:semiHidden/>
    <w:unhideWhenUsed/>
    <w:rsid w:val="00573D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isrs.si/Pis.web/pregledPredpisa?id=URED7011" TargetMode="External"/><Relationship Id="rId26" Type="http://schemas.openxmlformats.org/officeDocument/2006/relationships/hyperlink" Target="mailto:ernest.mlakar@vokasnaga.si" TargetMode="External"/><Relationship Id="rId21" Type="http://schemas.openxmlformats.org/officeDocument/2006/relationships/hyperlink" Target="https://ejn.gov.si/eJN2" TargetMode="Externa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ejn.gov.si/espd/" TargetMode="External"/><Relationship Id="rId25" Type="http://schemas.openxmlformats.org/officeDocument/2006/relationships/hyperlink" Target="https://www.kpk-rs.si/sl/pogosta-vprasanja"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www.gov.si/teme/ravnanje-z-odpadki/"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eJN2" TargetMode="External"/><Relationship Id="rId32" Type="http://schemas.openxmlformats.org/officeDocument/2006/relationships/footer" Target="footer5.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yperlink" Target="https://ejn.gov.si/eJN2" TargetMode="External"/><Relationship Id="rId28" Type="http://schemas.openxmlformats.org/officeDocument/2006/relationships/hyperlink" Target="mailto:mojca.vrbancic@vokasnaga.si"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pisrs.si/Pis.web/pregledPredpisa?id=URED7011"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mojca.vrbancic@vokasnaga.si" TargetMode="External"/><Relationship Id="rId22" Type="http://schemas.openxmlformats.org/officeDocument/2006/relationships/hyperlink" Target="https://ejn.gov.si/eJN2" TargetMode="External"/><Relationship Id="rId27" Type="http://schemas.openxmlformats.org/officeDocument/2006/relationships/hyperlink" Target="mailto:vesna.mislej@vokasnaga.si" TargetMode="External"/><Relationship Id="rId30" Type="http://schemas.openxmlformats.org/officeDocument/2006/relationships/footer" Target="footer4.xml"/><Relationship Id="rId35" Type="http://schemas.openxmlformats.org/officeDocument/2006/relationships/footer" Target="footer6.xm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_rels/header7.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F6FE5-04A3-4B15-B364-B6932E452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56</Pages>
  <Words>22373</Words>
  <Characters>127531</Characters>
  <Application>Microsoft Office Word</Application>
  <DocSecurity>0</DocSecurity>
  <Lines>1062</Lines>
  <Paragraphs>299</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149605</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SJN</dc:creator>
  <cp:keywords/>
  <cp:lastModifiedBy>Jaka </cp:lastModifiedBy>
  <cp:revision>8</cp:revision>
  <cp:lastPrinted>2025-04-18T06:17:00Z</cp:lastPrinted>
  <dcterms:created xsi:type="dcterms:W3CDTF">2025-04-22T08:15:00Z</dcterms:created>
  <dcterms:modified xsi:type="dcterms:W3CDTF">2025-04-22T08:21:00Z</dcterms:modified>
</cp:coreProperties>
</file>