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4D4426" w14:textId="77777777" w:rsidR="0059209E" w:rsidRPr="00CD2D37" w:rsidRDefault="009660CA" w:rsidP="00EF3383">
      <w:pPr>
        <w:keepNext/>
        <w:keepLines/>
        <w:ind w:right="1274"/>
        <w:rPr>
          <w:rFonts w:ascii="Tahoma" w:hAnsi="Tahoma" w:cs="Tahoma"/>
        </w:rPr>
      </w:pPr>
      <w:r>
        <w:rPr>
          <w:rFonts w:ascii="Tahoma" w:hAnsi="Tahoma" w:cs="Tahoma"/>
        </w:rPr>
        <w:t xml:space="preserve"> </w:t>
      </w:r>
    </w:p>
    <w:p w14:paraId="763C6D6C" w14:textId="77777777" w:rsidR="007C70A1" w:rsidRPr="00065251" w:rsidRDefault="007C70A1" w:rsidP="00EF3383">
      <w:pPr>
        <w:keepNext/>
        <w:keepLines/>
        <w:ind w:right="1274"/>
        <w:rPr>
          <w:rFonts w:ascii="Tahoma" w:hAnsi="Tahoma" w:cs="Tahoma"/>
          <w:b/>
        </w:rPr>
      </w:pPr>
      <w:r w:rsidRPr="00065251">
        <w:rPr>
          <w:rFonts w:ascii="Tahoma" w:hAnsi="Tahoma" w:cs="Tahoma"/>
          <w:b/>
        </w:rPr>
        <w:t>Naročnik:</w:t>
      </w:r>
    </w:p>
    <w:p w14:paraId="073EBFC0" w14:textId="77777777" w:rsidR="007C70A1" w:rsidRPr="00065251" w:rsidRDefault="007C70A1" w:rsidP="00EF3383">
      <w:pPr>
        <w:keepNext/>
        <w:keepLines/>
        <w:rPr>
          <w:rFonts w:ascii="Tahoma" w:hAnsi="Tahoma" w:cs="Tahoma"/>
          <w:b/>
        </w:rPr>
      </w:pPr>
    </w:p>
    <w:p w14:paraId="0D4ED171" w14:textId="77777777" w:rsidR="00CB50E5" w:rsidRPr="00381720" w:rsidRDefault="00CB50E5" w:rsidP="00EF3383">
      <w:pPr>
        <w:keepNext/>
        <w:keepLines/>
        <w:rPr>
          <w:rFonts w:ascii="Tahoma" w:hAnsi="Tahoma" w:cs="Tahoma"/>
          <w:b/>
          <w:bCs/>
        </w:rPr>
      </w:pPr>
      <w:r w:rsidRPr="00381720">
        <w:rPr>
          <w:rFonts w:ascii="Tahoma" w:hAnsi="Tahoma" w:cs="Tahoma"/>
          <w:b/>
          <w:bCs/>
        </w:rPr>
        <w:t>JAVNO PODJETJE VODOVOD KANALIZACIJA SNAGA d.o.o.</w:t>
      </w:r>
    </w:p>
    <w:p w14:paraId="23C5815E" w14:textId="77777777" w:rsidR="00CB50E5" w:rsidRPr="00381720" w:rsidRDefault="00CB50E5" w:rsidP="00EF3383">
      <w:pPr>
        <w:keepNext/>
        <w:keepLines/>
        <w:rPr>
          <w:rFonts w:ascii="Tahoma" w:hAnsi="Tahoma" w:cs="Tahoma"/>
          <w:bCs/>
        </w:rPr>
      </w:pPr>
      <w:r w:rsidRPr="00381720">
        <w:rPr>
          <w:rFonts w:ascii="Tahoma" w:hAnsi="Tahoma" w:cs="Tahoma"/>
          <w:bCs/>
        </w:rPr>
        <w:t>Vodovodna cesta 90</w:t>
      </w:r>
    </w:p>
    <w:p w14:paraId="6B00B828" w14:textId="77777777" w:rsidR="00CB50E5" w:rsidRPr="00381720" w:rsidRDefault="00CB50E5" w:rsidP="00EF3383">
      <w:pPr>
        <w:keepNext/>
        <w:keepLines/>
        <w:rPr>
          <w:rFonts w:ascii="Tahoma" w:hAnsi="Tahoma" w:cs="Tahoma"/>
          <w:sz w:val="18"/>
        </w:rPr>
      </w:pPr>
      <w:r w:rsidRPr="00381720">
        <w:rPr>
          <w:rFonts w:ascii="Tahoma" w:hAnsi="Tahoma" w:cs="Tahoma"/>
          <w:bCs/>
        </w:rPr>
        <w:t>1000 Ljubljana</w:t>
      </w:r>
    </w:p>
    <w:p w14:paraId="15A5BB8A" w14:textId="77777777" w:rsidR="007C70A1" w:rsidRPr="00065251" w:rsidRDefault="007C70A1" w:rsidP="00EF3383">
      <w:pPr>
        <w:keepNext/>
        <w:keepLines/>
        <w:rPr>
          <w:rFonts w:ascii="Tahoma" w:hAnsi="Tahoma" w:cs="Tahoma"/>
        </w:rPr>
      </w:pPr>
    </w:p>
    <w:p w14:paraId="12184AEB" w14:textId="77777777" w:rsidR="007C70A1" w:rsidRPr="00065251" w:rsidRDefault="007C70A1" w:rsidP="00EF3383">
      <w:pPr>
        <w:keepNext/>
        <w:keepLines/>
        <w:rPr>
          <w:rFonts w:ascii="Tahoma" w:hAnsi="Tahoma" w:cs="Tahoma"/>
          <w:b/>
        </w:rPr>
      </w:pPr>
      <w:r w:rsidRPr="00065251">
        <w:rPr>
          <w:rFonts w:ascii="Tahoma" w:hAnsi="Tahoma" w:cs="Tahoma"/>
          <w:b/>
        </w:rPr>
        <w:t>Po pooblastilu javno naročilo vodi:</w:t>
      </w:r>
    </w:p>
    <w:p w14:paraId="48FECC2C" w14:textId="77777777" w:rsidR="007C70A1" w:rsidRPr="00065251" w:rsidRDefault="007C70A1" w:rsidP="00EF3383">
      <w:pPr>
        <w:keepNext/>
        <w:keepLines/>
        <w:rPr>
          <w:rFonts w:ascii="Tahoma" w:hAnsi="Tahoma" w:cs="Tahoma"/>
        </w:rPr>
      </w:pPr>
    </w:p>
    <w:p w14:paraId="71EB93AA" w14:textId="77777777" w:rsidR="00A04160" w:rsidRPr="00065251" w:rsidRDefault="00A04160" w:rsidP="00EF3383">
      <w:pPr>
        <w:keepNext/>
        <w:keepLines/>
        <w:rPr>
          <w:rFonts w:ascii="Tahoma" w:hAnsi="Tahoma" w:cs="Tahoma"/>
          <w:b/>
          <w:bCs/>
        </w:rPr>
      </w:pPr>
      <w:r w:rsidRPr="00065251">
        <w:rPr>
          <w:rFonts w:ascii="Tahoma" w:hAnsi="Tahoma" w:cs="Tahoma"/>
          <w:b/>
          <w:bCs/>
        </w:rPr>
        <w:t xml:space="preserve">JAVNI HOLDING Ljubljana, d.o.o. </w:t>
      </w:r>
    </w:p>
    <w:p w14:paraId="758CDF3C" w14:textId="77777777" w:rsidR="007C70A1" w:rsidRPr="00065251" w:rsidRDefault="00AA024E" w:rsidP="00EF3383">
      <w:pPr>
        <w:keepNext/>
        <w:keepLines/>
        <w:rPr>
          <w:rFonts w:ascii="Tahoma" w:hAnsi="Tahoma" w:cs="Tahoma"/>
        </w:rPr>
      </w:pPr>
      <w:r w:rsidRPr="00065251">
        <w:rPr>
          <w:rFonts w:ascii="Tahoma" w:hAnsi="Tahoma" w:cs="Tahoma"/>
        </w:rPr>
        <w:t>Verovškova ulica 70</w:t>
      </w:r>
    </w:p>
    <w:p w14:paraId="385CF204" w14:textId="77777777" w:rsidR="00A04160" w:rsidRPr="00065251" w:rsidRDefault="00A04160" w:rsidP="00EF3383">
      <w:pPr>
        <w:keepNext/>
        <w:keepLines/>
        <w:rPr>
          <w:rFonts w:ascii="Tahoma" w:hAnsi="Tahoma" w:cs="Tahoma"/>
        </w:rPr>
      </w:pPr>
      <w:r w:rsidRPr="00065251">
        <w:rPr>
          <w:rFonts w:ascii="Tahoma" w:hAnsi="Tahoma" w:cs="Tahoma"/>
        </w:rPr>
        <w:t>1000 Ljubljana</w:t>
      </w:r>
    </w:p>
    <w:p w14:paraId="60BD489C" w14:textId="77777777" w:rsidR="007C70A1" w:rsidRPr="00065251" w:rsidRDefault="007C70A1" w:rsidP="00EF3383">
      <w:pPr>
        <w:keepNext/>
        <w:keepLines/>
        <w:rPr>
          <w:rFonts w:ascii="Tahoma" w:hAnsi="Tahoma" w:cs="Tahoma"/>
          <w:b/>
        </w:rPr>
      </w:pPr>
    </w:p>
    <w:p w14:paraId="58977B9C" w14:textId="77777777" w:rsidR="007C70A1" w:rsidRPr="00065251" w:rsidRDefault="007C70A1" w:rsidP="00EF3383">
      <w:pPr>
        <w:keepNext/>
        <w:keepLines/>
        <w:jc w:val="center"/>
        <w:rPr>
          <w:rFonts w:ascii="Tahoma" w:hAnsi="Tahoma" w:cs="Tahoma"/>
        </w:rPr>
      </w:pPr>
    </w:p>
    <w:p w14:paraId="466E01F0" w14:textId="77777777" w:rsidR="004958CB" w:rsidRDefault="007C70A1" w:rsidP="00EF3383">
      <w:pPr>
        <w:keepNext/>
        <w:keepLines/>
        <w:rPr>
          <w:rFonts w:ascii="Tahoma" w:hAnsi="Tahoma" w:cs="Tahoma"/>
          <w:b/>
        </w:rPr>
      </w:pPr>
      <w:r w:rsidRPr="00065251">
        <w:rPr>
          <w:rFonts w:ascii="Tahoma" w:hAnsi="Tahoma" w:cs="Tahoma"/>
        </w:rPr>
        <w:t xml:space="preserve">Številka: </w:t>
      </w:r>
      <w:r w:rsidR="00A16043">
        <w:rPr>
          <w:rFonts w:ascii="Tahoma" w:hAnsi="Tahoma" w:cs="Tahoma"/>
          <w:b/>
        </w:rPr>
        <w:t>VKS-</w:t>
      </w:r>
      <w:r w:rsidR="00191262">
        <w:rPr>
          <w:rFonts w:ascii="Tahoma" w:hAnsi="Tahoma" w:cs="Tahoma"/>
          <w:b/>
        </w:rPr>
        <w:t>69/24</w:t>
      </w:r>
    </w:p>
    <w:p w14:paraId="054D2E1B" w14:textId="77777777" w:rsidR="00191262" w:rsidRPr="00065251" w:rsidRDefault="00191262" w:rsidP="00EF3383">
      <w:pPr>
        <w:keepNext/>
        <w:keepLines/>
        <w:rPr>
          <w:rFonts w:ascii="Tahoma" w:hAnsi="Tahoma" w:cs="Tahoma"/>
          <w:b/>
        </w:rPr>
      </w:pPr>
      <w:r w:rsidRPr="0046758C">
        <w:rPr>
          <w:rFonts w:ascii="Tahoma" w:hAnsi="Tahoma" w:cs="Tahoma"/>
        </w:rPr>
        <w:t>Zadeva:</w:t>
      </w:r>
      <w:r>
        <w:rPr>
          <w:rFonts w:ascii="Tahoma" w:hAnsi="Tahoma" w:cs="Tahoma"/>
        </w:rPr>
        <w:t xml:space="preserve"> </w:t>
      </w:r>
      <w:r w:rsidRPr="00CA47D8">
        <w:rPr>
          <w:rFonts w:ascii="Tahoma" w:hAnsi="Tahoma" w:cs="Tahoma"/>
        </w:rPr>
        <w:t>JHL-214-027/2024</w:t>
      </w:r>
    </w:p>
    <w:p w14:paraId="7CEE7415" w14:textId="77777777" w:rsidR="004958CB" w:rsidRPr="00065251" w:rsidRDefault="004958CB" w:rsidP="00EF3383">
      <w:pPr>
        <w:keepNext/>
        <w:keepLines/>
        <w:rPr>
          <w:rFonts w:ascii="Tahoma" w:hAnsi="Tahoma" w:cs="Tahoma"/>
        </w:rPr>
      </w:pPr>
    </w:p>
    <w:p w14:paraId="62E84542" w14:textId="77777777" w:rsidR="00171035" w:rsidRPr="00065251" w:rsidRDefault="00171035" w:rsidP="00EF3383">
      <w:pPr>
        <w:keepNext/>
        <w:keepLines/>
        <w:rPr>
          <w:rFonts w:ascii="Tahoma" w:hAnsi="Tahoma" w:cs="Tahoma"/>
        </w:rPr>
      </w:pPr>
    </w:p>
    <w:p w14:paraId="03B5EA18" w14:textId="77777777" w:rsidR="002C255E" w:rsidRPr="00065251" w:rsidRDefault="002C255E" w:rsidP="00EF3383">
      <w:pPr>
        <w:keepNext/>
        <w:keepLines/>
        <w:rPr>
          <w:rFonts w:ascii="Tahoma" w:hAnsi="Tahoma" w:cs="Tahoma"/>
        </w:rPr>
      </w:pPr>
    </w:p>
    <w:p w14:paraId="74E24A85" w14:textId="77777777" w:rsidR="002C255E" w:rsidRPr="00065251" w:rsidRDefault="002C255E" w:rsidP="00EF3383">
      <w:pPr>
        <w:keepNext/>
        <w:keepLines/>
        <w:rPr>
          <w:rFonts w:ascii="Tahoma" w:hAnsi="Tahoma" w:cs="Tahoma"/>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CD2D37" w:rsidRPr="00065251" w14:paraId="65129790" w14:textId="77777777">
        <w:trPr>
          <w:trHeight w:val="851"/>
        </w:trPr>
        <w:tc>
          <w:tcPr>
            <w:tcW w:w="7094" w:type="dxa"/>
            <w:shd w:val="pct12" w:color="auto" w:fill="FFFFFF"/>
            <w:vAlign w:val="center"/>
          </w:tcPr>
          <w:p w14:paraId="2851CC2D" w14:textId="77777777" w:rsidR="007C70A1" w:rsidRPr="00065251" w:rsidRDefault="006A1CBC" w:rsidP="00EF3383">
            <w:pPr>
              <w:keepNext/>
              <w:keepLines/>
              <w:jc w:val="center"/>
              <w:rPr>
                <w:rFonts w:ascii="Tahoma" w:hAnsi="Tahoma" w:cs="Tahoma"/>
                <w:b/>
                <w:sz w:val="28"/>
                <w:szCs w:val="28"/>
              </w:rPr>
            </w:pPr>
            <w:r w:rsidRPr="00065251">
              <w:rPr>
                <w:rFonts w:ascii="Tahoma" w:hAnsi="Tahoma" w:cs="Tahoma"/>
                <w:b/>
                <w:sz w:val="28"/>
                <w:szCs w:val="28"/>
              </w:rPr>
              <w:t xml:space="preserve">RAZPISNA </w:t>
            </w:r>
            <w:r w:rsidR="007F1692" w:rsidRPr="00065251">
              <w:rPr>
                <w:rFonts w:ascii="Tahoma" w:hAnsi="Tahoma" w:cs="Tahoma"/>
                <w:b/>
                <w:sz w:val="28"/>
                <w:szCs w:val="28"/>
              </w:rPr>
              <w:t>DOKUMENTACIJ</w:t>
            </w:r>
            <w:r w:rsidR="00EB2355" w:rsidRPr="00065251">
              <w:rPr>
                <w:rFonts w:ascii="Tahoma" w:hAnsi="Tahoma" w:cs="Tahoma"/>
                <w:b/>
                <w:sz w:val="28"/>
                <w:szCs w:val="28"/>
              </w:rPr>
              <w:t>A</w:t>
            </w:r>
          </w:p>
        </w:tc>
      </w:tr>
    </w:tbl>
    <w:p w14:paraId="154D5884" w14:textId="77777777" w:rsidR="0047238D" w:rsidRPr="00065251" w:rsidRDefault="0047238D" w:rsidP="00EF3383">
      <w:pPr>
        <w:keepNext/>
        <w:keepLines/>
        <w:ind w:right="424"/>
        <w:jc w:val="center"/>
        <w:rPr>
          <w:rFonts w:ascii="Tahoma" w:hAnsi="Tahoma" w:cs="Tahoma"/>
          <w:b/>
        </w:rPr>
      </w:pPr>
    </w:p>
    <w:p w14:paraId="53497454" w14:textId="77777777" w:rsidR="004958CB" w:rsidRPr="00065251" w:rsidRDefault="00654AC8" w:rsidP="00EF3383">
      <w:pPr>
        <w:keepNext/>
        <w:keepLines/>
        <w:ind w:right="424"/>
        <w:jc w:val="center"/>
        <w:rPr>
          <w:rFonts w:ascii="Tahoma" w:hAnsi="Tahoma" w:cs="Tahoma"/>
        </w:rPr>
      </w:pPr>
      <w:r w:rsidRPr="00065251">
        <w:rPr>
          <w:rFonts w:ascii="Tahoma" w:hAnsi="Tahoma" w:cs="Tahoma"/>
          <w:sz w:val="24"/>
        </w:rPr>
        <w:t xml:space="preserve">ZA ODDAJO JAVNEGA NAROČILA </w:t>
      </w:r>
      <w:r w:rsidR="004958CB" w:rsidRPr="00065251">
        <w:rPr>
          <w:rFonts w:ascii="Tahoma" w:hAnsi="Tahoma" w:cs="Tahoma"/>
          <w:sz w:val="24"/>
        </w:rPr>
        <w:t xml:space="preserve">PO </w:t>
      </w:r>
      <w:r w:rsidR="00AE4BEB" w:rsidRPr="00065251">
        <w:rPr>
          <w:rFonts w:ascii="Tahoma" w:hAnsi="Tahoma" w:cs="Tahoma"/>
          <w:sz w:val="24"/>
        </w:rPr>
        <w:t xml:space="preserve">ODPRTEM </w:t>
      </w:r>
      <w:r w:rsidR="00F047D9" w:rsidRPr="00065251">
        <w:rPr>
          <w:rFonts w:ascii="Tahoma" w:hAnsi="Tahoma" w:cs="Tahoma"/>
          <w:sz w:val="24"/>
        </w:rPr>
        <w:t>POSTOPKU</w:t>
      </w:r>
      <w:r w:rsidR="00191262">
        <w:rPr>
          <w:rFonts w:ascii="Tahoma" w:hAnsi="Tahoma" w:cs="Tahoma"/>
          <w:sz w:val="24"/>
        </w:rPr>
        <w:t xml:space="preserve"> </w:t>
      </w:r>
    </w:p>
    <w:p w14:paraId="44009315" w14:textId="77777777" w:rsidR="004958CB" w:rsidRPr="00065251" w:rsidRDefault="004958CB" w:rsidP="00EF3383">
      <w:pPr>
        <w:keepNext/>
        <w:keepLines/>
        <w:ind w:right="424"/>
        <w:jc w:val="center"/>
        <w:rPr>
          <w:rFonts w:ascii="Tahoma" w:hAnsi="Tahoma" w:cs="Tahoma"/>
        </w:rPr>
      </w:pPr>
    </w:p>
    <w:p w14:paraId="65175AED" w14:textId="77777777" w:rsidR="00444E72" w:rsidRPr="00065251" w:rsidRDefault="00444E72" w:rsidP="00EF3383">
      <w:pPr>
        <w:keepNext/>
        <w:keepLines/>
        <w:ind w:right="424"/>
        <w:jc w:val="center"/>
        <w:rPr>
          <w:rFonts w:ascii="Tahoma" w:hAnsi="Tahoma" w:cs="Tahoma"/>
        </w:rPr>
      </w:pPr>
    </w:p>
    <w:p w14:paraId="4C082F2E" w14:textId="77777777" w:rsidR="002F5DC7" w:rsidRPr="00065251" w:rsidRDefault="002F5DC7" w:rsidP="00EF3383">
      <w:pPr>
        <w:keepNext/>
        <w:keepLines/>
        <w:ind w:right="424"/>
        <w:jc w:val="center"/>
        <w:rPr>
          <w:rFonts w:ascii="Tahoma" w:hAnsi="Tahoma" w:cs="Tahoma"/>
        </w:rPr>
      </w:pPr>
    </w:p>
    <w:p w14:paraId="7106E5EE" w14:textId="77777777" w:rsidR="002F5DC7" w:rsidRPr="00065251" w:rsidRDefault="00694E48" w:rsidP="00EF3383">
      <w:pPr>
        <w:keepNext/>
        <w:keepLines/>
        <w:ind w:right="424"/>
        <w:jc w:val="center"/>
        <w:rPr>
          <w:rFonts w:ascii="Tahoma" w:hAnsi="Tahoma" w:cs="Tahoma"/>
          <w:b/>
          <w:sz w:val="28"/>
          <w:szCs w:val="28"/>
        </w:rPr>
      </w:pPr>
      <w:r>
        <w:rPr>
          <w:rFonts w:ascii="Tahoma" w:hAnsi="Tahoma" w:cs="Tahoma"/>
          <w:b/>
          <w:sz w:val="28"/>
          <w:szCs w:val="28"/>
        </w:rPr>
        <w:t>M</w:t>
      </w:r>
      <w:r w:rsidR="00191262">
        <w:rPr>
          <w:rFonts w:ascii="Tahoma" w:hAnsi="Tahoma" w:cs="Tahoma"/>
          <w:b/>
          <w:sz w:val="28"/>
          <w:szCs w:val="28"/>
        </w:rPr>
        <w:t>enjava segmentnih vrat</w:t>
      </w:r>
    </w:p>
    <w:p w14:paraId="30AFBCB8" w14:textId="77777777" w:rsidR="002F5DC7" w:rsidRPr="00065251" w:rsidRDefault="002F5DC7" w:rsidP="00EF3383">
      <w:pPr>
        <w:keepNext/>
        <w:keepLines/>
        <w:ind w:right="424"/>
        <w:jc w:val="center"/>
        <w:rPr>
          <w:rFonts w:ascii="Tahoma" w:hAnsi="Tahoma" w:cs="Tahoma"/>
          <w:b/>
          <w:sz w:val="28"/>
          <w:szCs w:val="28"/>
        </w:rPr>
      </w:pPr>
    </w:p>
    <w:p w14:paraId="60E7AFFD" w14:textId="77777777" w:rsidR="004958CB" w:rsidRPr="00065251" w:rsidRDefault="004958CB" w:rsidP="00EF3383">
      <w:pPr>
        <w:keepNext/>
        <w:keepLines/>
        <w:ind w:right="424"/>
        <w:jc w:val="center"/>
        <w:rPr>
          <w:rFonts w:ascii="Tahoma" w:hAnsi="Tahoma" w:cs="Tahoma"/>
          <w:b/>
        </w:rPr>
      </w:pPr>
    </w:p>
    <w:p w14:paraId="33577240" w14:textId="77777777" w:rsidR="00F46CA6" w:rsidRPr="00065251" w:rsidRDefault="00F46CA6" w:rsidP="00EF3383">
      <w:pPr>
        <w:keepNext/>
        <w:keepLines/>
        <w:ind w:right="424"/>
        <w:rPr>
          <w:rFonts w:ascii="Tahoma" w:hAnsi="Tahoma" w:cs="Tahoma"/>
          <w:noProof/>
        </w:rPr>
      </w:pPr>
    </w:p>
    <w:p w14:paraId="3CC6C5F6" w14:textId="77777777" w:rsidR="00650419" w:rsidRPr="00065251" w:rsidRDefault="00650419" w:rsidP="00EF3383">
      <w:pPr>
        <w:keepNext/>
        <w:keepLines/>
        <w:ind w:right="424"/>
        <w:jc w:val="center"/>
        <w:rPr>
          <w:rFonts w:ascii="Tahoma" w:hAnsi="Tahoma" w:cs="Tahoma"/>
          <w:noProof/>
        </w:rPr>
      </w:pPr>
    </w:p>
    <w:p w14:paraId="30A53780" w14:textId="77777777" w:rsidR="00F46CA6" w:rsidRPr="00065251" w:rsidRDefault="00F46CA6" w:rsidP="00EF3383">
      <w:pPr>
        <w:keepNext/>
        <w:keepLines/>
        <w:ind w:right="424"/>
        <w:jc w:val="center"/>
        <w:rPr>
          <w:rFonts w:ascii="Tahoma" w:hAnsi="Tahoma" w:cs="Tahoma"/>
          <w:noProof/>
        </w:rPr>
      </w:pPr>
    </w:p>
    <w:p w14:paraId="4D4EE7C4" w14:textId="6DF22C6E" w:rsidR="00413199" w:rsidRPr="00065251" w:rsidRDefault="000D748B" w:rsidP="00EF3383">
      <w:pPr>
        <w:keepNext/>
        <w:keepLines/>
        <w:tabs>
          <w:tab w:val="left" w:pos="567"/>
        </w:tabs>
        <w:jc w:val="center"/>
        <w:rPr>
          <w:rFonts w:ascii="Tahoma" w:hAnsi="Tahoma" w:cs="Tahoma"/>
          <w:noProof/>
        </w:rPr>
        <w:sectPr w:rsidR="00413199" w:rsidRPr="00065251" w:rsidSect="001F39E8">
          <w:headerReference w:type="default" r:id="rId8"/>
          <w:footerReference w:type="default" r:id="rId9"/>
          <w:headerReference w:type="first" r:id="rId10"/>
          <w:footerReference w:type="first" r:id="rId11"/>
          <w:type w:val="continuous"/>
          <w:pgSz w:w="11906" w:h="16838" w:code="9"/>
          <w:pgMar w:top="709" w:right="1276" w:bottom="1474" w:left="1276" w:header="567" w:footer="567" w:gutter="0"/>
          <w:cols w:space="708"/>
        </w:sectPr>
      </w:pPr>
      <w:r w:rsidRPr="00065251">
        <w:rPr>
          <w:rFonts w:ascii="Tahoma" w:hAnsi="Tahoma" w:cs="Tahoma"/>
          <w:noProof/>
        </w:rPr>
        <w:t>Ljubljana,</w:t>
      </w:r>
      <w:r w:rsidR="006A2DED">
        <w:rPr>
          <w:rFonts w:ascii="Tahoma" w:hAnsi="Tahoma" w:cs="Tahoma"/>
          <w:noProof/>
        </w:rPr>
        <w:t xml:space="preserve"> </w:t>
      </w:r>
      <w:r w:rsidR="00531D9B">
        <w:rPr>
          <w:rFonts w:ascii="Tahoma" w:hAnsi="Tahoma" w:cs="Tahoma"/>
          <w:noProof/>
        </w:rPr>
        <w:t>julij</w:t>
      </w:r>
      <w:r w:rsidR="00191262">
        <w:rPr>
          <w:rFonts w:ascii="Tahoma" w:hAnsi="Tahoma" w:cs="Tahoma"/>
          <w:noProof/>
        </w:rPr>
        <w:t xml:space="preserve"> 2024</w:t>
      </w:r>
    </w:p>
    <w:p w14:paraId="671E21DE" w14:textId="77777777" w:rsidR="000A0FBE" w:rsidRPr="00065251" w:rsidRDefault="000A0FBE" w:rsidP="00EF3383">
      <w:pPr>
        <w:pStyle w:val="Naslov1"/>
        <w:keepLines/>
        <w:jc w:val="center"/>
        <w:rPr>
          <w:rFonts w:ascii="Tahoma" w:hAnsi="Tahoma" w:cs="Tahoma"/>
          <w:sz w:val="28"/>
          <w:szCs w:val="28"/>
          <w:lang w:val="sl-SI"/>
        </w:rPr>
      </w:pPr>
      <w:bookmarkStart w:id="0" w:name="_Toc178483388"/>
    </w:p>
    <w:p w14:paraId="0A062F6C" w14:textId="77777777" w:rsidR="007C70A1" w:rsidRPr="00065251" w:rsidRDefault="007C70A1" w:rsidP="00EF3383">
      <w:pPr>
        <w:pStyle w:val="Naslov1"/>
        <w:keepLines/>
        <w:jc w:val="center"/>
        <w:rPr>
          <w:rFonts w:ascii="Tahoma" w:hAnsi="Tahoma" w:cs="Tahoma"/>
          <w:sz w:val="28"/>
          <w:szCs w:val="28"/>
        </w:rPr>
      </w:pPr>
      <w:r w:rsidRPr="00065251">
        <w:rPr>
          <w:rFonts w:ascii="Tahoma" w:hAnsi="Tahoma" w:cs="Tahoma"/>
          <w:sz w:val="28"/>
          <w:szCs w:val="28"/>
        </w:rPr>
        <w:t xml:space="preserve">POVABILO K ODDAJI </w:t>
      </w:r>
      <w:bookmarkEnd w:id="0"/>
      <w:r w:rsidR="00037AB0" w:rsidRPr="00065251">
        <w:rPr>
          <w:rFonts w:ascii="Tahoma" w:hAnsi="Tahoma" w:cs="Tahoma"/>
          <w:sz w:val="28"/>
          <w:szCs w:val="28"/>
        </w:rPr>
        <w:t>PONUDBE</w:t>
      </w:r>
    </w:p>
    <w:p w14:paraId="2A55F9AF" w14:textId="77777777" w:rsidR="007C70A1" w:rsidRPr="00065251" w:rsidRDefault="007C70A1" w:rsidP="00EF3383">
      <w:pPr>
        <w:keepNext/>
        <w:keepLines/>
        <w:tabs>
          <w:tab w:val="left" w:pos="2895"/>
        </w:tabs>
        <w:rPr>
          <w:rFonts w:ascii="Tahoma" w:hAnsi="Tahoma" w:cs="Tahoma"/>
        </w:rPr>
      </w:pPr>
      <w:r w:rsidRPr="00065251">
        <w:rPr>
          <w:rFonts w:ascii="Tahoma" w:hAnsi="Tahoma" w:cs="Tahoma"/>
        </w:rPr>
        <w:tab/>
      </w:r>
    </w:p>
    <w:p w14:paraId="3F5871EF" w14:textId="77777777" w:rsidR="007C70A1" w:rsidRPr="00065251" w:rsidRDefault="007C70A1" w:rsidP="00EF3383">
      <w:pPr>
        <w:keepNext/>
        <w:keepLines/>
        <w:rPr>
          <w:rFonts w:ascii="Tahoma" w:hAnsi="Tahoma" w:cs="Tahoma"/>
        </w:rPr>
      </w:pPr>
    </w:p>
    <w:p w14:paraId="3F17C2FA" w14:textId="77777777" w:rsidR="007C70A1" w:rsidRPr="00065251" w:rsidRDefault="007C70A1" w:rsidP="00EF3383">
      <w:pPr>
        <w:keepNext/>
        <w:keepLines/>
        <w:rPr>
          <w:rFonts w:ascii="Tahoma" w:hAnsi="Tahoma" w:cs="Tahoma"/>
        </w:rPr>
      </w:pPr>
    </w:p>
    <w:p w14:paraId="0D9FD2E8" w14:textId="77777777" w:rsidR="007C70A1" w:rsidRPr="00103FCF" w:rsidRDefault="007C70A1" w:rsidP="00EF3383">
      <w:pPr>
        <w:keepNext/>
        <w:keepLines/>
        <w:rPr>
          <w:rFonts w:ascii="Tahoma" w:hAnsi="Tahoma" w:cs="Tahoma"/>
        </w:rPr>
      </w:pPr>
    </w:p>
    <w:p w14:paraId="476AB8D7" w14:textId="77777777" w:rsidR="007C70A1" w:rsidRPr="00103FCF" w:rsidRDefault="00A04160" w:rsidP="00EF3383">
      <w:pPr>
        <w:keepNext/>
        <w:keepLines/>
        <w:jc w:val="both"/>
        <w:rPr>
          <w:rFonts w:ascii="Tahoma" w:hAnsi="Tahoma" w:cs="Tahoma"/>
        </w:rPr>
      </w:pPr>
      <w:r w:rsidRPr="00103FCF">
        <w:rPr>
          <w:rFonts w:ascii="Tahoma" w:hAnsi="Tahoma" w:cs="Tahoma"/>
        </w:rPr>
        <w:t xml:space="preserve">JAVNI HOLDING Ljubljana, d.o.o., </w:t>
      </w:r>
      <w:r w:rsidR="00AA024E" w:rsidRPr="00103FCF">
        <w:rPr>
          <w:rFonts w:ascii="Tahoma" w:hAnsi="Tahoma" w:cs="Tahoma"/>
        </w:rPr>
        <w:t>Verovškova ulica 70</w:t>
      </w:r>
      <w:r w:rsidR="008720E4" w:rsidRPr="00103FCF">
        <w:rPr>
          <w:rFonts w:ascii="Tahoma" w:hAnsi="Tahoma" w:cs="Tahoma"/>
        </w:rPr>
        <w:t xml:space="preserve">, </w:t>
      </w:r>
      <w:r w:rsidR="001E083D" w:rsidRPr="00103FCF">
        <w:rPr>
          <w:rFonts w:ascii="Tahoma" w:hAnsi="Tahoma" w:cs="Tahoma"/>
        </w:rPr>
        <w:t xml:space="preserve">1000 </w:t>
      </w:r>
      <w:r w:rsidR="008720E4" w:rsidRPr="00103FCF">
        <w:rPr>
          <w:rFonts w:ascii="Tahoma" w:hAnsi="Tahoma" w:cs="Tahoma"/>
        </w:rPr>
        <w:t>Ljubljana</w:t>
      </w:r>
      <w:r w:rsidR="007C70A1" w:rsidRPr="00103FCF">
        <w:rPr>
          <w:rFonts w:ascii="Tahoma" w:hAnsi="Tahoma" w:cs="Tahoma"/>
        </w:rPr>
        <w:t xml:space="preserve">, na podlagi </w:t>
      </w:r>
      <w:r w:rsidR="000778AC" w:rsidRPr="00103FCF">
        <w:rPr>
          <w:rFonts w:ascii="Tahoma" w:hAnsi="Tahoma" w:cs="Tahoma"/>
        </w:rPr>
        <w:t xml:space="preserve">pooblastila </w:t>
      </w:r>
      <w:r w:rsidR="00077B5B" w:rsidRPr="00103FCF">
        <w:rPr>
          <w:rFonts w:ascii="Tahoma" w:hAnsi="Tahoma" w:cs="Tahoma"/>
          <w:bCs/>
        </w:rPr>
        <w:t>JAVN</w:t>
      </w:r>
      <w:r w:rsidR="00077B5B">
        <w:rPr>
          <w:rFonts w:ascii="Tahoma" w:hAnsi="Tahoma" w:cs="Tahoma"/>
          <w:bCs/>
        </w:rPr>
        <w:t>EGA</w:t>
      </w:r>
      <w:r w:rsidR="00077B5B" w:rsidRPr="00103FCF">
        <w:rPr>
          <w:rFonts w:ascii="Tahoma" w:hAnsi="Tahoma" w:cs="Tahoma"/>
          <w:bCs/>
        </w:rPr>
        <w:t xml:space="preserve"> PODJETJ</w:t>
      </w:r>
      <w:r w:rsidR="00077B5B">
        <w:rPr>
          <w:rFonts w:ascii="Tahoma" w:hAnsi="Tahoma" w:cs="Tahoma"/>
          <w:bCs/>
        </w:rPr>
        <w:t>A</w:t>
      </w:r>
      <w:r w:rsidR="00077B5B" w:rsidRPr="00103FCF">
        <w:rPr>
          <w:rFonts w:ascii="Tahoma" w:hAnsi="Tahoma" w:cs="Tahoma"/>
          <w:bCs/>
        </w:rPr>
        <w:t xml:space="preserve"> </w:t>
      </w:r>
      <w:r w:rsidR="00103FCF" w:rsidRPr="00103FCF">
        <w:rPr>
          <w:rFonts w:ascii="Tahoma" w:hAnsi="Tahoma" w:cs="Tahoma"/>
          <w:bCs/>
        </w:rPr>
        <w:t>VODOVOD KANALIZACIJA SNAGA d.o.o</w:t>
      </w:r>
      <w:r w:rsidR="00BC638D" w:rsidRPr="00103FCF">
        <w:rPr>
          <w:rFonts w:ascii="Tahoma" w:hAnsi="Tahoma" w:cs="Tahoma"/>
          <w:bCs/>
        </w:rPr>
        <w:t>.</w:t>
      </w:r>
      <w:r w:rsidR="000778AC" w:rsidRPr="00103FCF">
        <w:rPr>
          <w:rFonts w:ascii="Tahoma" w:hAnsi="Tahoma" w:cs="Tahoma"/>
          <w:bCs/>
        </w:rPr>
        <w:t xml:space="preserve">, </w:t>
      </w:r>
    </w:p>
    <w:p w14:paraId="6441F089" w14:textId="77777777" w:rsidR="007C70A1" w:rsidRPr="00065251" w:rsidRDefault="007C70A1" w:rsidP="00EF3383">
      <w:pPr>
        <w:keepNext/>
        <w:keepLines/>
        <w:rPr>
          <w:rFonts w:ascii="Tahoma" w:hAnsi="Tahoma" w:cs="Tahoma"/>
        </w:rPr>
      </w:pPr>
    </w:p>
    <w:p w14:paraId="50B5AF34" w14:textId="77777777" w:rsidR="007C70A1" w:rsidRPr="00065251" w:rsidRDefault="007C70A1" w:rsidP="00EF3383">
      <w:pPr>
        <w:keepNext/>
        <w:keepLines/>
        <w:jc w:val="center"/>
        <w:rPr>
          <w:rFonts w:ascii="Tahoma" w:hAnsi="Tahoma" w:cs="Tahoma"/>
        </w:rPr>
      </w:pPr>
    </w:p>
    <w:p w14:paraId="650F4C42" w14:textId="77777777" w:rsidR="007C70A1" w:rsidRPr="00065251" w:rsidRDefault="007C70A1" w:rsidP="00EF3383">
      <w:pPr>
        <w:keepNext/>
        <w:keepLines/>
        <w:rPr>
          <w:rFonts w:ascii="Tahoma" w:hAnsi="Tahoma" w:cs="Tahoma"/>
          <w:b/>
        </w:rPr>
      </w:pPr>
      <w:r w:rsidRPr="00065251">
        <w:rPr>
          <w:rFonts w:ascii="Tahoma" w:hAnsi="Tahoma" w:cs="Tahoma"/>
          <w:b/>
        </w:rPr>
        <w:t xml:space="preserve"> vabi </w:t>
      </w:r>
    </w:p>
    <w:p w14:paraId="16ED6F2C" w14:textId="77777777" w:rsidR="007C70A1" w:rsidRPr="00065251" w:rsidRDefault="007C70A1" w:rsidP="00EF3383">
      <w:pPr>
        <w:keepNext/>
        <w:keepLines/>
        <w:jc w:val="center"/>
        <w:rPr>
          <w:rFonts w:ascii="Tahoma" w:hAnsi="Tahoma" w:cs="Tahoma"/>
        </w:rPr>
      </w:pPr>
    </w:p>
    <w:p w14:paraId="2DCEB3BE" w14:textId="77777777" w:rsidR="007C70A1" w:rsidRPr="00065251" w:rsidRDefault="007C70A1" w:rsidP="00EF3383">
      <w:pPr>
        <w:keepNext/>
        <w:keepLines/>
        <w:jc w:val="center"/>
        <w:rPr>
          <w:rFonts w:ascii="Tahoma" w:hAnsi="Tahoma" w:cs="Tahoma"/>
        </w:rPr>
      </w:pPr>
    </w:p>
    <w:p w14:paraId="6DD241CF" w14:textId="77777777" w:rsidR="00D9227D" w:rsidRPr="00065251" w:rsidRDefault="00D9227D" w:rsidP="00EF3383">
      <w:pPr>
        <w:keepNext/>
        <w:keepLines/>
        <w:jc w:val="center"/>
        <w:rPr>
          <w:rFonts w:ascii="Tahoma" w:hAnsi="Tahoma" w:cs="Tahoma"/>
        </w:rPr>
      </w:pPr>
    </w:p>
    <w:p w14:paraId="36338E79" w14:textId="77777777" w:rsidR="007C70A1" w:rsidRPr="00065251" w:rsidRDefault="007C70A1" w:rsidP="00EF3383">
      <w:pPr>
        <w:keepNext/>
        <w:keepLines/>
        <w:jc w:val="both"/>
        <w:rPr>
          <w:rFonts w:ascii="Tahoma" w:hAnsi="Tahoma" w:cs="Tahoma"/>
        </w:rPr>
      </w:pPr>
      <w:r w:rsidRPr="00065251">
        <w:rPr>
          <w:rFonts w:ascii="Tahoma" w:hAnsi="Tahoma" w:cs="Tahoma"/>
        </w:rPr>
        <w:t>vse zainteresirane ponudnike, da predložijo svojo ponudbo po zahtevah</w:t>
      </w:r>
      <w:r w:rsidR="006A1CBC" w:rsidRPr="00065251">
        <w:rPr>
          <w:rFonts w:ascii="Tahoma" w:hAnsi="Tahoma" w:cs="Tahoma"/>
        </w:rPr>
        <w:t xml:space="preserve"> razpisne</w:t>
      </w:r>
      <w:r w:rsidRPr="00065251">
        <w:rPr>
          <w:rFonts w:ascii="Tahoma" w:hAnsi="Tahoma" w:cs="Tahoma"/>
        </w:rPr>
        <w:t xml:space="preserve"> </w:t>
      </w:r>
      <w:r w:rsidR="007F1692" w:rsidRPr="00065251">
        <w:rPr>
          <w:rFonts w:ascii="Tahoma" w:hAnsi="Tahoma" w:cs="Tahoma"/>
        </w:rPr>
        <w:t>dokumentacije</w:t>
      </w:r>
      <w:r w:rsidR="00905A92" w:rsidRPr="00065251">
        <w:rPr>
          <w:rFonts w:ascii="Tahoma" w:hAnsi="Tahoma" w:cs="Tahoma"/>
        </w:rPr>
        <w:t>:</w:t>
      </w:r>
    </w:p>
    <w:p w14:paraId="72ED7D90" w14:textId="77777777" w:rsidR="007C70A1" w:rsidRPr="00065251" w:rsidRDefault="007C70A1" w:rsidP="00EF3383">
      <w:pPr>
        <w:keepNext/>
        <w:keepLines/>
        <w:rPr>
          <w:rFonts w:ascii="Tahoma" w:hAnsi="Tahoma" w:cs="Tahoma"/>
        </w:rPr>
      </w:pPr>
    </w:p>
    <w:p w14:paraId="1BF6F3B4" w14:textId="77777777" w:rsidR="001B10C8" w:rsidRPr="00065251" w:rsidRDefault="001B10C8" w:rsidP="00EF3383">
      <w:pPr>
        <w:keepNext/>
        <w:keepLines/>
        <w:rPr>
          <w:rFonts w:ascii="Tahoma" w:hAnsi="Tahoma" w:cs="Tahoma"/>
        </w:rPr>
      </w:pPr>
    </w:p>
    <w:p w14:paraId="6BEFF390" w14:textId="77777777" w:rsidR="009A5F76" w:rsidRPr="00065251" w:rsidRDefault="00FF0BBB" w:rsidP="00191262">
      <w:pPr>
        <w:keepNext/>
        <w:keepLines/>
        <w:ind w:right="424"/>
        <w:jc w:val="center"/>
        <w:rPr>
          <w:rFonts w:ascii="Tahoma" w:hAnsi="Tahoma" w:cs="Tahoma"/>
          <w:b/>
          <w:sz w:val="28"/>
          <w:szCs w:val="28"/>
        </w:rPr>
      </w:pPr>
      <w:r w:rsidRPr="00065251">
        <w:rPr>
          <w:rFonts w:ascii="Tahoma" w:hAnsi="Tahoma" w:cs="Tahoma"/>
          <w:b/>
          <w:sz w:val="28"/>
          <w:szCs w:val="28"/>
        </w:rPr>
        <w:t>»</w:t>
      </w:r>
      <w:r w:rsidR="00AC1D8A">
        <w:rPr>
          <w:rFonts w:ascii="Tahoma" w:hAnsi="Tahoma" w:cs="Tahoma"/>
          <w:b/>
          <w:sz w:val="28"/>
          <w:szCs w:val="28"/>
        </w:rPr>
        <w:t>M</w:t>
      </w:r>
      <w:r w:rsidR="00191262">
        <w:rPr>
          <w:rFonts w:ascii="Tahoma" w:hAnsi="Tahoma" w:cs="Tahoma"/>
          <w:b/>
          <w:sz w:val="28"/>
          <w:szCs w:val="28"/>
        </w:rPr>
        <w:t>enjava segmentnih vrat</w:t>
      </w:r>
      <w:r w:rsidRPr="00065251">
        <w:rPr>
          <w:rFonts w:ascii="Tahoma" w:hAnsi="Tahoma" w:cs="Tahoma"/>
          <w:b/>
          <w:sz w:val="28"/>
          <w:szCs w:val="28"/>
        </w:rPr>
        <w:t>«</w:t>
      </w:r>
      <w:r w:rsidR="009A5F76" w:rsidRPr="00065251">
        <w:rPr>
          <w:rFonts w:ascii="Tahoma" w:hAnsi="Tahoma" w:cs="Tahoma"/>
          <w:b/>
          <w:sz w:val="28"/>
          <w:szCs w:val="28"/>
        </w:rPr>
        <w:t xml:space="preserve"> </w:t>
      </w:r>
    </w:p>
    <w:p w14:paraId="6F5FDDD6" w14:textId="77777777" w:rsidR="007C70A1" w:rsidRPr="00065251" w:rsidRDefault="007C70A1" w:rsidP="00EF3383">
      <w:pPr>
        <w:keepNext/>
        <w:keepLines/>
        <w:jc w:val="center"/>
        <w:rPr>
          <w:rFonts w:ascii="Tahoma" w:hAnsi="Tahoma" w:cs="Tahoma"/>
        </w:rPr>
      </w:pPr>
    </w:p>
    <w:p w14:paraId="4BCE44C4" w14:textId="77777777" w:rsidR="007D7739" w:rsidRPr="00065251" w:rsidRDefault="007D7739" w:rsidP="00EF3383">
      <w:pPr>
        <w:keepNext/>
        <w:keepLines/>
        <w:jc w:val="center"/>
        <w:rPr>
          <w:rFonts w:ascii="Tahoma" w:hAnsi="Tahoma" w:cs="Tahoma"/>
        </w:rPr>
      </w:pPr>
    </w:p>
    <w:p w14:paraId="4330EDF1" w14:textId="77777777" w:rsidR="007F3A0A" w:rsidRPr="00065251" w:rsidRDefault="007F3A0A" w:rsidP="00EF3383">
      <w:pPr>
        <w:keepNext/>
        <w:keepLines/>
        <w:jc w:val="both"/>
        <w:rPr>
          <w:rFonts w:ascii="Tahoma" w:hAnsi="Tahoma" w:cs="Tahoma"/>
        </w:rPr>
      </w:pPr>
    </w:p>
    <w:p w14:paraId="47250F1E" w14:textId="77777777" w:rsidR="00D9227D" w:rsidRPr="00065251" w:rsidRDefault="00D9227D" w:rsidP="00EF3383">
      <w:pPr>
        <w:keepNext/>
        <w:keepLines/>
        <w:rPr>
          <w:rFonts w:ascii="Tahoma" w:hAnsi="Tahoma" w:cs="Tahoma"/>
        </w:rPr>
      </w:pPr>
    </w:p>
    <w:p w14:paraId="73C1C032" w14:textId="77777777" w:rsidR="007C70A1" w:rsidRPr="00065251" w:rsidRDefault="006A1CBC" w:rsidP="00EF3383">
      <w:pPr>
        <w:keepNext/>
        <w:keepLines/>
        <w:jc w:val="both"/>
        <w:rPr>
          <w:rFonts w:ascii="Tahoma" w:hAnsi="Tahoma" w:cs="Tahoma"/>
        </w:rPr>
      </w:pPr>
      <w:r w:rsidRPr="00065251">
        <w:rPr>
          <w:rFonts w:ascii="Tahoma" w:hAnsi="Tahoma" w:cs="Tahoma"/>
        </w:rPr>
        <w:t>Razpisna d</w:t>
      </w:r>
      <w:r w:rsidR="007F1692" w:rsidRPr="00065251">
        <w:rPr>
          <w:rFonts w:ascii="Tahoma" w:hAnsi="Tahoma" w:cs="Tahoma"/>
        </w:rPr>
        <w:t xml:space="preserve">okumentacija </w:t>
      </w:r>
      <w:r w:rsidR="007C70A1" w:rsidRPr="00065251">
        <w:rPr>
          <w:rFonts w:ascii="Tahoma" w:hAnsi="Tahoma" w:cs="Tahoma"/>
        </w:rPr>
        <w:t>določa pre</w:t>
      </w:r>
      <w:r w:rsidR="002B3693" w:rsidRPr="00065251">
        <w:rPr>
          <w:rFonts w:ascii="Tahoma" w:hAnsi="Tahoma" w:cs="Tahoma"/>
        </w:rPr>
        <w:t>dmet javnega naročila ter</w:t>
      </w:r>
      <w:r w:rsidR="007C70A1" w:rsidRPr="00065251">
        <w:rPr>
          <w:rFonts w:ascii="Tahoma" w:hAnsi="Tahoma" w:cs="Tahoma"/>
        </w:rPr>
        <w:t xml:space="preserve"> pogoje </w:t>
      </w:r>
      <w:r w:rsidR="002B3693" w:rsidRPr="00065251">
        <w:rPr>
          <w:rFonts w:ascii="Tahoma" w:hAnsi="Tahoma" w:cs="Tahoma"/>
        </w:rPr>
        <w:t xml:space="preserve">za </w:t>
      </w:r>
      <w:r w:rsidR="001F195B" w:rsidRPr="00065251">
        <w:rPr>
          <w:rFonts w:ascii="Tahoma" w:hAnsi="Tahoma" w:cs="Tahoma"/>
        </w:rPr>
        <w:t>izbiro najugodnejšega ponudnika</w:t>
      </w:r>
      <w:r w:rsidR="009A5F76" w:rsidRPr="00065251">
        <w:rPr>
          <w:rFonts w:ascii="Tahoma" w:hAnsi="Tahoma" w:cs="Tahoma"/>
        </w:rPr>
        <w:t>,</w:t>
      </w:r>
      <w:r w:rsidR="000D748B" w:rsidRPr="00065251">
        <w:rPr>
          <w:rFonts w:ascii="Tahoma" w:hAnsi="Tahoma" w:cs="Tahoma"/>
        </w:rPr>
        <w:t xml:space="preserve"> </w:t>
      </w:r>
      <w:r w:rsidR="001F195B" w:rsidRPr="00065251">
        <w:rPr>
          <w:rFonts w:ascii="Tahoma" w:hAnsi="Tahoma" w:cs="Tahoma"/>
        </w:rPr>
        <w:t>s katerim</w:t>
      </w:r>
      <w:r w:rsidR="002B3693" w:rsidRPr="00065251">
        <w:rPr>
          <w:rFonts w:ascii="Tahoma" w:hAnsi="Tahoma" w:cs="Tahoma"/>
        </w:rPr>
        <w:t xml:space="preserve"> bo sklen</w:t>
      </w:r>
      <w:r w:rsidR="008C6000" w:rsidRPr="00065251">
        <w:rPr>
          <w:rFonts w:ascii="Tahoma" w:hAnsi="Tahoma" w:cs="Tahoma"/>
        </w:rPr>
        <w:t>jen</w:t>
      </w:r>
      <w:r w:rsidR="001976A5" w:rsidRPr="00065251">
        <w:rPr>
          <w:rFonts w:ascii="Tahoma" w:hAnsi="Tahoma" w:cs="Tahoma"/>
        </w:rPr>
        <w:t>a pogodba</w:t>
      </w:r>
      <w:r w:rsidR="00361C09" w:rsidRPr="00065251">
        <w:rPr>
          <w:rFonts w:ascii="Tahoma" w:hAnsi="Tahoma" w:cs="Tahoma"/>
        </w:rPr>
        <w:t xml:space="preserve"> </w:t>
      </w:r>
      <w:r w:rsidR="00F10B52">
        <w:rPr>
          <w:rFonts w:ascii="Tahoma" w:hAnsi="Tahoma" w:cs="Tahoma"/>
        </w:rPr>
        <w:t>za predmetno javno naročilo.</w:t>
      </w:r>
    </w:p>
    <w:p w14:paraId="6AF7373F" w14:textId="77777777" w:rsidR="007C70A1" w:rsidRPr="00065251" w:rsidRDefault="007C70A1" w:rsidP="00EF3383">
      <w:pPr>
        <w:keepNext/>
        <w:keepLines/>
        <w:rPr>
          <w:rFonts w:ascii="Tahoma" w:hAnsi="Tahoma" w:cs="Tahoma"/>
        </w:rPr>
      </w:pPr>
    </w:p>
    <w:p w14:paraId="290F5A1C" w14:textId="77777777" w:rsidR="007C70A1" w:rsidRPr="00065251" w:rsidRDefault="007C70A1" w:rsidP="00EF3383">
      <w:pPr>
        <w:keepNext/>
        <w:keepLines/>
        <w:rPr>
          <w:rFonts w:ascii="Tahoma" w:hAnsi="Tahoma" w:cs="Tahoma"/>
        </w:rPr>
      </w:pPr>
    </w:p>
    <w:p w14:paraId="4D009F24" w14:textId="77777777" w:rsidR="007C70A1" w:rsidRPr="00065251" w:rsidRDefault="007C70A1" w:rsidP="00EF3383">
      <w:pPr>
        <w:keepNext/>
        <w:keepLines/>
        <w:rPr>
          <w:rFonts w:ascii="Tahoma" w:hAnsi="Tahoma" w:cs="Tahoma"/>
        </w:rPr>
      </w:pPr>
    </w:p>
    <w:p w14:paraId="2BE6000C" w14:textId="77777777" w:rsidR="007C70A1" w:rsidRPr="00065251" w:rsidRDefault="007C70A1" w:rsidP="00EF3383">
      <w:pPr>
        <w:keepNext/>
        <w:keepLines/>
        <w:rPr>
          <w:rFonts w:ascii="Tahoma" w:hAnsi="Tahoma" w:cs="Tahoma"/>
        </w:rPr>
      </w:pPr>
      <w:r w:rsidRPr="00065251">
        <w:rPr>
          <w:rFonts w:ascii="Tahoma" w:hAnsi="Tahoma" w:cs="Tahoma"/>
        </w:rPr>
        <w:t>S spoštovanjem!</w:t>
      </w:r>
    </w:p>
    <w:p w14:paraId="319C8947" w14:textId="77777777" w:rsidR="00325548" w:rsidRPr="00065251" w:rsidRDefault="00325548" w:rsidP="00EF3383">
      <w:pPr>
        <w:keepNext/>
        <w:keepLines/>
        <w:autoSpaceDE w:val="0"/>
        <w:autoSpaceDN w:val="0"/>
        <w:adjustRightInd w:val="0"/>
        <w:rPr>
          <w:rFonts w:ascii="Tahoma" w:hAnsi="Tahoma" w:cs="Tahoma"/>
        </w:rPr>
      </w:pPr>
    </w:p>
    <w:p w14:paraId="5D4B361E" w14:textId="77777777" w:rsidR="00D9227D" w:rsidRPr="00065251" w:rsidRDefault="00D9227D" w:rsidP="00EF3383">
      <w:pPr>
        <w:keepNext/>
        <w:keepLines/>
        <w:autoSpaceDE w:val="0"/>
        <w:autoSpaceDN w:val="0"/>
        <w:adjustRightInd w:val="0"/>
        <w:jc w:val="right"/>
        <w:rPr>
          <w:rFonts w:ascii="Tahoma" w:hAnsi="Tahoma" w:cs="Tahoma"/>
          <w:bCs/>
        </w:rPr>
      </w:pPr>
    </w:p>
    <w:p w14:paraId="2968081F" w14:textId="77777777" w:rsidR="00325548" w:rsidRPr="00065251" w:rsidRDefault="00325548" w:rsidP="00EF3383">
      <w:pPr>
        <w:keepNext/>
        <w:keepLines/>
        <w:autoSpaceDE w:val="0"/>
        <w:autoSpaceDN w:val="0"/>
        <w:adjustRightInd w:val="0"/>
        <w:jc w:val="right"/>
        <w:rPr>
          <w:rFonts w:ascii="Tahoma" w:hAnsi="Tahoma" w:cs="Tahoma"/>
          <w:bCs/>
        </w:rPr>
      </w:pPr>
    </w:p>
    <w:p w14:paraId="170C6455" w14:textId="77777777" w:rsidR="00325548" w:rsidRPr="00065251" w:rsidRDefault="00325548" w:rsidP="00EF3383">
      <w:pPr>
        <w:keepNext/>
        <w:keepLines/>
        <w:autoSpaceDE w:val="0"/>
        <w:autoSpaceDN w:val="0"/>
        <w:adjustRightInd w:val="0"/>
        <w:jc w:val="right"/>
        <w:rPr>
          <w:rFonts w:ascii="Tahoma" w:hAnsi="Tahoma" w:cs="Tahoma"/>
          <w:bCs/>
        </w:rPr>
      </w:pPr>
    </w:p>
    <w:p w14:paraId="5171C6E7" w14:textId="77777777" w:rsidR="00325548" w:rsidRPr="00065251" w:rsidRDefault="00325548" w:rsidP="00EF3383">
      <w:pPr>
        <w:keepNext/>
        <w:keepLines/>
        <w:autoSpaceDE w:val="0"/>
        <w:autoSpaceDN w:val="0"/>
        <w:adjustRightInd w:val="0"/>
        <w:jc w:val="right"/>
        <w:rPr>
          <w:rFonts w:ascii="Tahoma" w:hAnsi="Tahoma" w:cs="Tahoma"/>
          <w:bCs/>
        </w:rPr>
      </w:pPr>
    </w:p>
    <w:p w14:paraId="14E86456" w14:textId="77777777" w:rsidR="00DD74D4" w:rsidRPr="00DD74D4" w:rsidRDefault="001F195B" w:rsidP="00EF3383">
      <w:pPr>
        <w:keepNext/>
        <w:keepLines/>
        <w:autoSpaceDE w:val="0"/>
        <w:autoSpaceDN w:val="0"/>
        <w:adjustRightInd w:val="0"/>
        <w:ind w:left="4956" w:firstLine="708"/>
        <w:rPr>
          <w:rFonts w:ascii="Tahoma" w:eastAsia="Times New Roman" w:hAnsi="Tahoma" w:cs="Tahoma"/>
          <w:bCs/>
        </w:rPr>
      </w:pPr>
      <w:r w:rsidRPr="00065251">
        <w:rPr>
          <w:rFonts w:ascii="Tahoma" w:hAnsi="Tahoma" w:cs="Tahoma"/>
          <w:bCs/>
        </w:rPr>
        <w:t xml:space="preserve">    </w:t>
      </w:r>
      <w:r w:rsidR="005C1BB3" w:rsidRPr="00065251">
        <w:rPr>
          <w:rFonts w:ascii="Tahoma" w:hAnsi="Tahoma" w:cs="Tahoma"/>
          <w:bCs/>
        </w:rPr>
        <w:t xml:space="preserve"> </w:t>
      </w:r>
    </w:p>
    <w:p w14:paraId="325DF79B" w14:textId="77777777" w:rsidR="00ED43CA" w:rsidRPr="00ED43CA" w:rsidRDefault="00ED43CA" w:rsidP="00ED43CA">
      <w:pPr>
        <w:keepNext/>
        <w:keepLines/>
        <w:rPr>
          <w:rFonts w:ascii="Tahoma" w:eastAsia="Times New Roman" w:hAnsi="Tahoma" w:cs="Tahoma"/>
        </w:rPr>
      </w:pPr>
    </w:p>
    <w:p w14:paraId="59F0D045" w14:textId="77777777" w:rsidR="00ED43CA" w:rsidRPr="00ED43CA" w:rsidRDefault="00ED43CA" w:rsidP="00ED43CA">
      <w:pPr>
        <w:keepNext/>
        <w:keepLines/>
        <w:autoSpaceDE w:val="0"/>
        <w:autoSpaceDN w:val="0"/>
        <w:adjustRightInd w:val="0"/>
        <w:ind w:left="4956" w:firstLine="708"/>
        <w:rPr>
          <w:rFonts w:ascii="Tahoma" w:eastAsia="Times New Roman" w:hAnsi="Tahoma" w:cs="Tahoma"/>
          <w:bCs/>
        </w:rPr>
      </w:pPr>
      <w:r w:rsidRPr="00ED43CA">
        <w:rPr>
          <w:rFonts w:ascii="Tahoma" w:eastAsia="Times New Roman" w:hAnsi="Tahoma" w:cs="Tahoma"/>
          <w:bCs/>
        </w:rPr>
        <w:t>JAVNI HOLDING Ljubljana, d.o.o.</w:t>
      </w:r>
    </w:p>
    <w:p w14:paraId="0672D48A" w14:textId="77777777" w:rsidR="00ED43CA" w:rsidRDefault="00ED43CA" w:rsidP="00ED43CA">
      <w:pPr>
        <w:keepNext/>
        <w:keepLines/>
        <w:autoSpaceDE w:val="0"/>
        <w:autoSpaceDN w:val="0"/>
        <w:adjustRightInd w:val="0"/>
        <w:ind w:left="6372"/>
        <w:rPr>
          <w:rFonts w:ascii="Tahoma" w:eastAsia="Times New Roman" w:hAnsi="Tahoma" w:cs="Tahoma"/>
          <w:bCs/>
        </w:rPr>
      </w:pPr>
      <w:r w:rsidRPr="00ED43CA">
        <w:rPr>
          <w:rFonts w:ascii="Tahoma" w:eastAsia="Times New Roman" w:hAnsi="Tahoma" w:cs="Tahoma"/>
          <w:bCs/>
        </w:rPr>
        <w:t xml:space="preserve"> </w:t>
      </w:r>
      <w:r>
        <w:rPr>
          <w:rFonts w:ascii="Tahoma" w:eastAsia="Times New Roman" w:hAnsi="Tahoma" w:cs="Tahoma"/>
          <w:bCs/>
        </w:rPr>
        <w:t xml:space="preserve">   </w:t>
      </w:r>
    </w:p>
    <w:p w14:paraId="7E507411" w14:textId="77777777" w:rsidR="00ED43CA" w:rsidRPr="00ED43CA" w:rsidRDefault="00ED43CA" w:rsidP="00ED43CA">
      <w:pPr>
        <w:keepNext/>
        <w:keepLines/>
        <w:autoSpaceDE w:val="0"/>
        <w:autoSpaceDN w:val="0"/>
        <w:adjustRightInd w:val="0"/>
        <w:ind w:left="6372"/>
        <w:rPr>
          <w:rFonts w:ascii="Tahoma" w:eastAsia="Times New Roman" w:hAnsi="Tahoma" w:cs="Tahoma"/>
          <w:bCs/>
        </w:rPr>
      </w:pPr>
      <w:r>
        <w:rPr>
          <w:rFonts w:ascii="Tahoma" w:eastAsia="Times New Roman" w:hAnsi="Tahoma" w:cs="Tahoma"/>
          <w:bCs/>
        </w:rPr>
        <w:t xml:space="preserve">    </w:t>
      </w:r>
      <w:r w:rsidRPr="00ED43CA">
        <w:rPr>
          <w:rFonts w:ascii="Tahoma" w:eastAsia="Times New Roman" w:hAnsi="Tahoma" w:cs="Tahoma"/>
          <w:bCs/>
        </w:rPr>
        <w:t xml:space="preserve">  Direktor</w:t>
      </w:r>
    </w:p>
    <w:p w14:paraId="6F81AA62" w14:textId="77777777" w:rsidR="00ED43CA" w:rsidRPr="00ED43CA" w:rsidRDefault="00ED43CA" w:rsidP="00ED43CA">
      <w:pPr>
        <w:keepNext/>
        <w:keepLines/>
        <w:ind w:left="4956" w:firstLine="708"/>
        <w:rPr>
          <w:rFonts w:ascii="Tahoma" w:eastAsia="Times New Roman" w:hAnsi="Tahoma" w:cs="Tahoma"/>
        </w:rPr>
      </w:pPr>
      <w:r w:rsidRPr="00ED43CA">
        <w:rPr>
          <w:rFonts w:ascii="Tahoma" w:eastAsia="Times New Roman" w:hAnsi="Tahoma" w:cs="Tahoma"/>
          <w:bCs/>
        </w:rPr>
        <w:t>l.r. Krištof Mlakar, univ. dipl. prav.</w:t>
      </w:r>
    </w:p>
    <w:p w14:paraId="5C725554" w14:textId="77777777" w:rsidR="007C70A1" w:rsidRPr="00065251" w:rsidRDefault="007C70A1" w:rsidP="00EF3383">
      <w:pPr>
        <w:keepNext/>
        <w:keepLines/>
        <w:autoSpaceDE w:val="0"/>
        <w:autoSpaceDN w:val="0"/>
        <w:adjustRightInd w:val="0"/>
        <w:ind w:left="6372"/>
        <w:rPr>
          <w:rFonts w:ascii="Tahoma" w:hAnsi="Tahoma" w:cs="Tahoma"/>
        </w:rPr>
      </w:pPr>
    </w:p>
    <w:p w14:paraId="29406EBA" w14:textId="77777777" w:rsidR="00325548" w:rsidRPr="00065251" w:rsidRDefault="00325548" w:rsidP="00EF3383">
      <w:pPr>
        <w:keepNext/>
        <w:keepLines/>
        <w:rPr>
          <w:rFonts w:ascii="Tahoma" w:hAnsi="Tahoma" w:cs="Tahoma"/>
        </w:rPr>
      </w:pPr>
    </w:p>
    <w:p w14:paraId="27E4AF09" w14:textId="77777777" w:rsidR="00325548" w:rsidRPr="00065251" w:rsidRDefault="00325548" w:rsidP="00EF3383">
      <w:pPr>
        <w:keepNext/>
        <w:keepLines/>
        <w:rPr>
          <w:rFonts w:ascii="Tahoma" w:hAnsi="Tahoma" w:cs="Tahoma"/>
        </w:rPr>
      </w:pPr>
    </w:p>
    <w:p w14:paraId="0B1BC177" w14:textId="77777777" w:rsidR="00325548" w:rsidRPr="00065251" w:rsidRDefault="00325548" w:rsidP="00EF3383">
      <w:pPr>
        <w:keepNext/>
        <w:keepLines/>
        <w:rPr>
          <w:rFonts w:ascii="Tahoma" w:hAnsi="Tahoma" w:cs="Tahoma"/>
        </w:rPr>
      </w:pPr>
    </w:p>
    <w:p w14:paraId="42D9B9DD" w14:textId="77777777" w:rsidR="00325548" w:rsidRPr="00065251" w:rsidRDefault="00325548" w:rsidP="00EF3383">
      <w:pPr>
        <w:keepNext/>
        <w:keepLines/>
        <w:rPr>
          <w:rFonts w:ascii="Tahoma" w:hAnsi="Tahoma" w:cs="Tahoma"/>
        </w:rPr>
      </w:pPr>
    </w:p>
    <w:p w14:paraId="35BC1FA3" w14:textId="77777777" w:rsidR="00325548" w:rsidRPr="00065251" w:rsidRDefault="00325548" w:rsidP="00EF3383">
      <w:pPr>
        <w:keepNext/>
        <w:keepLines/>
        <w:rPr>
          <w:rFonts w:ascii="Tahoma" w:hAnsi="Tahoma" w:cs="Tahoma"/>
        </w:rPr>
      </w:pPr>
    </w:p>
    <w:p w14:paraId="0D168D94" w14:textId="77777777" w:rsidR="00542462" w:rsidRPr="00065251" w:rsidRDefault="00890FA5" w:rsidP="00EF3383">
      <w:pPr>
        <w:keepNext/>
        <w:keepLines/>
        <w:numPr>
          <w:ilvl w:val="0"/>
          <w:numId w:val="2"/>
        </w:numPr>
        <w:jc w:val="both"/>
        <w:rPr>
          <w:rFonts w:ascii="Tahoma" w:hAnsi="Tahoma" w:cs="Tahoma"/>
          <w:b/>
          <w:sz w:val="24"/>
        </w:rPr>
      </w:pPr>
      <w:r w:rsidRPr="00065251">
        <w:rPr>
          <w:rFonts w:ascii="Tahoma" w:hAnsi="Tahoma" w:cs="Tahoma"/>
          <w:b/>
        </w:rPr>
        <w:br w:type="page"/>
      </w:r>
      <w:r w:rsidR="00542462" w:rsidRPr="00065251">
        <w:rPr>
          <w:rFonts w:ascii="Tahoma" w:hAnsi="Tahoma" w:cs="Tahoma"/>
          <w:b/>
          <w:sz w:val="24"/>
        </w:rPr>
        <w:lastRenderedPageBreak/>
        <w:t xml:space="preserve">SPLOŠNA DOLOČILA </w:t>
      </w:r>
    </w:p>
    <w:p w14:paraId="354226AE" w14:textId="77777777" w:rsidR="007C70A1" w:rsidRPr="00065251" w:rsidRDefault="007C70A1" w:rsidP="00EF3383">
      <w:pPr>
        <w:keepNext/>
        <w:keepLines/>
        <w:jc w:val="both"/>
        <w:rPr>
          <w:rFonts w:ascii="Tahoma" w:hAnsi="Tahoma" w:cs="Tahoma"/>
          <w:b/>
          <w:sz w:val="16"/>
          <w:szCs w:val="16"/>
        </w:rPr>
      </w:pPr>
    </w:p>
    <w:p w14:paraId="45D2B8BA" w14:textId="77777777" w:rsidR="007C70A1" w:rsidRPr="00065251" w:rsidRDefault="007C70A1" w:rsidP="00EF3383">
      <w:pPr>
        <w:keepNext/>
        <w:keepLines/>
        <w:numPr>
          <w:ilvl w:val="1"/>
          <w:numId w:val="2"/>
        </w:numPr>
        <w:jc w:val="both"/>
        <w:rPr>
          <w:rFonts w:ascii="Tahoma" w:hAnsi="Tahoma" w:cs="Tahoma"/>
          <w:b/>
        </w:rPr>
      </w:pPr>
      <w:r w:rsidRPr="00065251">
        <w:rPr>
          <w:rFonts w:ascii="Tahoma" w:hAnsi="Tahoma" w:cs="Tahoma"/>
          <w:b/>
        </w:rPr>
        <w:t xml:space="preserve">Predmet javnega naročila </w:t>
      </w:r>
    </w:p>
    <w:p w14:paraId="40059767" w14:textId="77777777" w:rsidR="007C70A1" w:rsidRPr="00065251" w:rsidRDefault="007C70A1" w:rsidP="00EF3383">
      <w:pPr>
        <w:keepNext/>
        <w:keepLines/>
        <w:jc w:val="both"/>
        <w:rPr>
          <w:rFonts w:ascii="Tahoma" w:hAnsi="Tahoma" w:cs="Tahoma"/>
          <w:b/>
        </w:rPr>
      </w:pPr>
    </w:p>
    <w:p w14:paraId="318E3079" w14:textId="77777777" w:rsidR="00A16043" w:rsidRDefault="00F93245" w:rsidP="00EF3383">
      <w:pPr>
        <w:keepNext/>
        <w:keepLines/>
        <w:jc w:val="both"/>
        <w:rPr>
          <w:rFonts w:ascii="Tahoma" w:hAnsi="Tahoma" w:cs="Tahoma"/>
        </w:rPr>
      </w:pPr>
      <w:r w:rsidRPr="00065251">
        <w:rPr>
          <w:rFonts w:ascii="Tahoma" w:hAnsi="Tahoma" w:cs="Tahoma"/>
        </w:rPr>
        <w:t xml:space="preserve">Predmet javnega naročila je </w:t>
      </w:r>
      <w:r w:rsidR="008F7DFB">
        <w:rPr>
          <w:rFonts w:ascii="Tahoma" w:hAnsi="Tahoma" w:cs="Tahoma"/>
        </w:rPr>
        <w:t>do</w:t>
      </w:r>
      <w:r w:rsidR="00F10B52">
        <w:rPr>
          <w:rFonts w:ascii="Tahoma" w:hAnsi="Tahoma" w:cs="Tahoma"/>
        </w:rPr>
        <w:t>bava</w:t>
      </w:r>
      <w:r w:rsidR="00F10B52" w:rsidRPr="00F10B52">
        <w:rPr>
          <w:rFonts w:ascii="Tahoma" w:hAnsi="Tahoma" w:cs="Tahoma"/>
        </w:rPr>
        <w:t xml:space="preserve"> </w:t>
      </w:r>
      <w:r w:rsidR="0021737F">
        <w:rPr>
          <w:rFonts w:ascii="Tahoma" w:hAnsi="Tahoma" w:cs="Tahoma"/>
        </w:rPr>
        <w:t>in montaža segmentnih vrat na naročnikovem objektu MBO, RCERO – Ljubljana.</w:t>
      </w:r>
    </w:p>
    <w:p w14:paraId="36E65492" w14:textId="77777777" w:rsidR="001976A5" w:rsidRPr="00065251" w:rsidRDefault="001976A5" w:rsidP="00EF3383">
      <w:pPr>
        <w:keepNext/>
        <w:keepLines/>
        <w:spacing w:before="100" w:beforeAutospacing="1" w:after="100" w:afterAutospacing="1" w:line="240" w:lineRule="atLeast"/>
        <w:jc w:val="both"/>
        <w:rPr>
          <w:rFonts w:ascii="Tahoma" w:hAnsi="Tahoma" w:cs="Tahoma"/>
        </w:rPr>
      </w:pPr>
      <w:r w:rsidRPr="00103FCF">
        <w:rPr>
          <w:rFonts w:ascii="Tahoma" w:hAnsi="Tahoma" w:cs="Tahoma"/>
        </w:rPr>
        <w:t>Predmet jav</w:t>
      </w:r>
      <w:r w:rsidR="00334BC8">
        <w:rPr>
          <w:rFonts w:ascii="Tahoma" w:hAnsi="Tahoma" w:cs="Tahoma"/>
        </w:rPr>
        <w:t>nega naročila je podrobno opisan</w:t>
      </w:r>
      <w:r w:rsidR="009C396F">
        <w:rPr>
          <w:rFonts w:ascii="Tahoma" w:hAnsi="Tahoma" w:cs="Tahoma"/>
        </w:rPr>
        <w:t xml:space="preserve"> v</w:t>
      </w:r>
      <w:r w:rsidRPr="00103FCF">
        <w:rPr>
          <w:rFonts w:ascii="Tahoma" w:hAnsi="Tahoma" w:cs="Tahoma"/>
        </w:rPr>
        <w:t xml:space="preserve"> </w:t>
      </w:r>
      <w:r w:rsidRPr="00933F82">
        <w:rPr>
          <w:rFonts w:ascii="Tahoma" w:hAnsi="Tahoma" w:cs="Tahoma"/>
        </w:rPr>
        <w:t>tehnični specifikaciji predmeta</w:t>
      </w:r>
      <w:r w:rsidRPr="00103FCF">
        <w:rPr>
          <w:rFonts w:ascii="Tahoma" w:hAnsi="Tahoma" w:cs="Tahoma"/>
        </w:rPr>
        <w:t xml:space="preserve"> javnega naročila</w:t>
      </w:r>
      <w:r w:rsidR="00633AB4" w:rsidRPr="00103FCF">
        <w:rPr>
          <w:rFonts w:ascii="Tahoma" w:hAnsi="Tahoma" w:cs="Tahoma"/>
        </w:rPr>
        <w:t xml:space="preserve">, ki </w:t>
      </w:r>
      <w:r w:rsidR="001E094E">
        <w:rPr>
          <w:rFonts w:ascii="Tahoma" w:hAnsi="Tahoma" w:cs="Tahoma"/>
        </w:rPr>
        <w:t>je</w:t>
      </w:r>
      <w:r w:rsidR="00633AB4" w:rsidRPr="004070CF">
        <w:rPr>
          <w:rFonts w:ascii="Tahoma" w:hAnsi="Tahoma" w:cs="Tahoma"/>
        </w:rPr>
        <w:t xml:space="preserve"> kot priloga sestavni del te dokumentacije.</w:t>
      </w:r>
    </w:p>
    <w:p w14:paraId="3D472ADF" w14:textId="77777777" w:rsidR="001976A5" w:rsidRDefault="00D4758D" w:rsidP="00EF3383">
      <w:pPr>
        <w:keepNext/>
        <w:keepLines/>
        <w:jc w:val="both"/>
        <w:rPr>
          <w:rFonts w:ascii="Tahoma" w:hAnsi="Tahoma" w:cs="Tahoma"/>
        </w:rPr>
      </w:pPr>
      <w:r>
        <w:rPr>
          <w:rFonts w:ascii="Tahoma" w:hAnsi="Tahoma" w:cs="Tahoma"/>
        </w:rPr>
        <w:t>Ponujen</w:t>
      </w:r>
      <w:r w:rsidR="008F7DFB">
        <w:rPr>
          <w:rFonts w:ascii="Tahoma" w:hAnsi="Tahoma" w:cs="Tahoma"/>
        </w:rPr>
        <w:t xml:space="preserve">a </w:t>
      </w:r>
      <w:r w:rsidR="007523A5">
        <w:rPr>
          <w:rFonts w:ascii="Tahoma" w:hAnsi="Tahoma" w:cs="Tahoma"/>
        </w:rPr>
        <w:t>vrata</w:t>
      </w:r>
      <w:r w:rsidR="00D36602">
        <w:rPr>
          <w:rFonts w:ascii="Tahoma" w:hAnsi="Tahoma" w:cs="Tahoma"/>
        </w:rPr>
        <w:t xml:space="preserve"> morajo</w:t>
      </w:r>
      <w:r w:rsidR="001976A5" w:rsidRPr="00065251">
        <w:rPr>
          <w:rFonts w:ascii="Tahoma" w:hAnsi="Tahoma" w:cs="Tahoma"/>
        </w:rPr>
        <w:t xml:space="preserve"> izpolnjevati obvezne tehnične zahteve, ki so navedene v tehnični specifikaciji predmeta javnega </w:t>
      </w:r>
      <w:r w:rsidR="00633AB4" w:rsidRPr="00065251">
        <w:rPr>
          <w:rFonts w:ascii="Tahoma" w:hAnsi="Tahoma" w:cs="Tahoma"/>
        </w:rPr>
        <w:t>naročila. V primeru, da p</w:t>
      </w:r>
      <w:r>
        <w:rPr>
          <w:rFonts w:ascii="Tahoma" w:hAnsi="Tahoma" w:cs="Tahoma"/>
        </w:rPr>
        <w:t>onujen</w:t>
      </w:r>
      <w:r w:rsidR="007523A5">
        <w:rPr>
          <w:rFonts w:ascii="Tahoma" w:hAnsi="Tahoma" w:cs="Tahoma"/>
        </w:rPr>
        <w:t>a</w:t>
      </w:r>
      <w:r w:rsidR="008F7DFB">
        <w:rPr>
          <w:rFonts w:ascii="Tahoma" w:hAnsi="Tahoma" w:cs="Tahoma"/>
        </w:rPr>
        <w:t xml:space="preserve"> v</w:t>
      </w:r>
      <w:r w:rsidR="007523A5">
        <w:rPr>
          <w:rFonts w:ascii="Tahoma" w:hAnsi="Tahoma" w:cs="Tahoma"/>
        </w:rPr>
        <w:t>rata</w:t>
      </w:r>
      <w:r>
        <w:rPr>
          <w:rFonts w:ascii="Tahoma" w:hAnsi="Tahoma" w:cs="Tahoma"/>
        </w:rPr>
        <w:t xml:space="preserve"> ne b</w:t>
      </w:r>
      <w:r w:rsidR="0089377A">
        <w:rPr>
          <w:rFonts w:ascii="Tahoma" w:hAnsi="Tahoma" w:cs="Tahoma"/>
        </w:rPr>
        <w:t>o</w:t>
      </w:r>
      <w:r w:rsidR="007523A5">
        <w:rPr>
          <w:rFonts w:ascii="Tahoma" w:hAnsi="Tahoma" w:cs="Tahoma"/>
        </w:rPr>
        <w:t>do</w:t>
      </w:r>
      <w:r w:rsidR="0089377A">
        <w:rPr>
          <w:rFonts w:ascii="Tahoma" w:hAnsi="Tahoma" w:cs="Tahoma"/>
        </w:rPr>
        <w:t xml:space="preserve"> izpolnjeval</w:t>
      </w:r>
      <w:r w:rsidR="007523A5">
        <w:rPr>
          <w:rFonts w:ascii="Tahoma" w:hAnsi="Tahoma" w:cs="Tahoma"/>
        </w:rPr>
        <w:t>a</w:t>
      </w:r>
      <w:r w:rsidR="001976A5" w:rsidRPr="00065251">
        <w:rPr>
          <w:rFonts w:ascii="Tahoma" w:hAnsi="Tahoma" w:cs="Tahoma"/>
        </w:rPr>
        <w:t xml:space="preserve"> tehničnih zahtev, bo naročnik tako ponudbo</w:t>
      </w:r>
      <w:r w:rsidR="001B2A3A">
        <w:rPr>
          <w:rFonts w:ascii="Tahoma" w:hAnsi="Tahoma" w:cs="Tahoma"/>
        </w:rPr>
        <w:t>,</w:t>
      </w:r>
      <w:r w:rsidR="00633AB4" w:rsidRPr="00065251">
        <w:rPr>
          <w:rFonts w:ascii="Tahoma" w:hAnsi="Tahoma" w:cs="Tahoma"/>
        </w:rPr>
        <w:t xml:space="preserve"> kot neprimerno</w:t>
      </w:r>
      <w:r w:rsidR="001976A5" w:rsidRPr="00065251">
        <w:rPr>
          <w:rFonts w:ascii="Tahoma" w:hAnsi="Tahoma" w:cs="Tahoma"/>
        </w:rPr>
        <w:t xml:space="preserve"> izločil iz nadaljnje obravnave.</w:t>
      </w:r>
    </w:p>
    <w:p w14:paraId="6E4491F0" w14:textId="77777777" w:rsidR="0081415D" w:rsidRDefault="0081415D" w:rsidP="00EF3383">
      <w:pPr>
        <w:keepNext/>
        <w:keepLines/>
        <w:jc w:val="both"/>
        <w:rPr>
          <w:rFonts w:ascii="Tahoma" w:hAnsi="Tahoma" w:cs="Tahoma"/>
        </w:rPr>
      </w:pPr>
    </w:p>
    <w:p w14:paraId="579F97BA" w14:textId="77777777" w:rsidR="0081415D" w:rsidRPr="008A3D17" w:rsidRDefault="0081415D" w:rsidP="00EF3383">
      <w:pPr>
        <w:keepNext/>
        <w:keepLines/>
        <w:jc w:val="both"/>
        <w:rPr>
          <w:rFonts w:ascii="Tahoma" w:hAnsi="Tahoma" w:cs="Tahoma"/>
        </w:rPr>
      </w:pPr>
      <w:r w:rsidRPr="008A3D17">
        <w:rPr>
          <w:rFonts w:ascii="Tahoma" w:hAnsi="Tahoma" w:cs="Tahoma"/>
          <w:bCs/>
        </w:rPr>
        <w:t xml:space="preserve">Ponudnik mora oddati ponudbo za celoten </w:t>
      </w:r>
      <w:r w:rsidR="009E5E71">
        <w:rPr>
          <w:rFonts w:ascii="Tahoma" w:hAnsi="Tahoma" w:cs="Tahoma"/>
          <w:bCs/>
        </w:rPr>
        <w:t>predmet</w:t>
      </w:r>
      <w:r w:rsidRPr="008A3D17">
        <w:rPr>
          <w:rFonts w:ascii="Tahoma" w:hAnsi="Tahoma" w:cs="Tahoma"/>
          <w:bCs/>
        </w:rPr>
        <w:t xml:space="preserve"> javnega naročila, v skladu</w:t>
      </w:r>
      <w:r w:rsidRPr="008A3D17">
        <w:rPr>
          <w:rFonts w:ascii="Tahoma" w:hAnsi="Tahoma" w:cs="Tahoma"/>
        </w:rPr>
        <w:t xml:space="preserve"> z vsemi zahtevami in pogoji naročnika, navedenimi v razpisni dokumentaciji in njenih prilogah. </w:t>
      </w:r>
    </w:p>
    <w:p w14:paraId="208C9802" w14:textId="77777777" w:rsidR="0081415D" w:rsidRPr="008A3D17" w:rsidRDefault="0081415D" w:rsidP="00EF3383">
      <w:pPr>
        <w:keepNext/>
        <w:keepLines/>
        <w:jc w:val="both"/>
        <w:rPr>
          <w:rFonts w:ascii="Tahoma" w:hAnsi="Tahoma" w:cs="Tahoma"/>
        </w:rPr>
      </w:pPr>
    </w:p>
    <w:p w14:paraId="4CB04B9C" w14:textId="77777777" w:rsidR="0081415D" w:rsidRPr="0081415D" w:rsidRDefault="0081415D" w:rsidP="00EF3383">
      <w:pPr>
        <w:keepNext/>
        <w:keepLines/>
        <w:jc w:val="both"/>
        <w:rPr>
          <w:rFonts w:ascii="Tahoma" w:hAnsi="Tahoma" w:cs="Tahoma"/>
          <w:i/>
          <w:u w:val="single"/>
        </w:rPr>
      </w:pPr>
      <w:r w:rsidRPr="008A3D17">
        <w:rPr>
          <w:rFonts w:ascii="Tahoma" w:hAnsi="Tahoma" w:cs="Tahoma"/>
          <w:i/>
          <w:u w:val="single"/>
        </w:rPr>
        <w:t>Razpisna dokumentacija v nadaljevanju določa predmet (vsebino) javnega naročila ter zahteve in pogoje</w:t>
      </w:r>
      <w:r w:rsidR="00667BEF">
        <w:rPr>
          <w:rFonts w:ascii="Tahoma" w:hAnsi="Tahoma" w:cs="Tahoma"/>
          <w:i/>
          <w:u w:val="single"/>
        </w:rPr>
        <w:t xml:space="preserve"> naročnika za izbiro najugodnejšega ponudnika.</w:t>
      </w:r>
    </w:p>
    <w:p w14:paraId="22517312" w14:textId="77777777" w:rsidR="009B7B1D" w:rsidRPr="00065251" w:rsidRDefault="009B7B1D" w:rsidP="00EF3383">
      <w:pPr>
        <w:keepNext/>
        <w:keepLines/>
        <w:jc w:val="both"/>
        <w:rPr>
          <w:rFonts w:ascii="Tahoma" w:hAnsi="Tahoma" w:cs="Tahoma"/>
          <w:b/>
        </w:rPr>
      </w:pPr>
    </w:p>
    <w:p w14:paraId="29B83363" w14:textId="77777777" w:rsidR="007C70A1" w:rsidRPr="00065251" w:rsidRDefault="007C70A1" w:rsidP="00EF3383">
      <w:pPr>
        <w:keepNext/>
        <w:keepLines/>
        <w:numPr>
          <w:ilvl w:val="1"/>
          <w:numId w:val="2"/>
        </w:numPr>
        <w:jc w:val="both"/>
        <w:rPr>
          <w:rFonts w:ascii="Tahoma" w:hAnsi="Tahoma" w:cs="Tahoma"/>
          <w:b/>
        </w:rPr>
      </w:pPr>
      <w:r w:rsidRPr="00065251">
        <w:rPr>
          <w:rFonts w:ascii="Tahoma" w:hAnsi="Tahoma" w:cs="Tahoma"/>
          <w:b/>
        </w:rPr>
        <w:t>Podatki o naročniku</w:t>
      </w:r>
    </w:p>
    <w:p w14:paraId="1A981923" w14:textId="77777777" w:rsidR="00ED571E" w:rsidRPr="00381720" w:rsidRDefault="00ED571E" w:rsidP="00EF3383">
      <w:pPr>
        <w:keepNext/>
        <w:keepLines/>
        <w:jc w:val="both"/>
        <w:rPr>
          <w:rFonts w:ascii="Tahoma" w:hAnsi="Tahoma" w:cs="Tahoma"/>
        </w:rPr>
      </w:pPr>
    </w:p>
    <w:p w14:paraId="580901B8" w14:textId="77777777" w:rsidR="006A5767" w:rsidRDefault="00ED571E" w:rsidP="00EF3383">
      <w:pPr>
        <w:keepNext/>
        <w:keepLines/>
        <w:jc w:val="both"/>
        <w:rPr>
          <w:rFonts w:ascii="Tahoma" w:hAnsi="Tahoma" w:cs="Tahoma"/>
        </w:rPr>
      </w:pPr>
      <w:r w:rsidRPr="00381720">
        <w:rPr>
          <w:rFonts w:ascii="Tahoma" w:hAnsi="Tahoma" w:cs="Tahoma"/>
        </w:rPr>
        <w:t xml:space="preserve">Naročnik javnega naročila je </w:t>
      </w:r>
      <w:r w:rsidRPr="00381720">
        <w:rPr>
          <w:rFonts w:ascii="Tahoma" w:hAnsi="Tahoma" w:cs="Tahoma"/>
          <w:b/>
        </w:rPr>
        <w:t xml:space="preserve">JAVNO PODJETJE VODOVOD KANALIZACIJA SNAGA d.o.o., </w:t>
      </w:r>
      <w:r w:rsidRPr="00381720">
        <w:rPr>
          <w:rFonts w:ascii="Tahoma" w:hAnsi="Tahoma" w:cs="Tahoma"/>
        </w:rPr>
        <w:t>Vodovodna cesta 90, 1000 Ljubljana</w:t>
      </w:r>
      <w:r w:rsidRPr="00381720">
        <w:rPr>
          <w:rFonts w:ascii="Tahoma" w:hAnsi="Tahoma" w:cs="Tahoma"/>
          <w:b/>
        </w:rPr>
        <w:t xml:space="preserve"> </w:t>
      </w:r>
      <w:r w:rsidRPr="00381720">
        <w:rPr>
          <w:rFonts w:ascii="Tahoma" w:hAnsi="Tahoma" w:cs="Tahoma"/>
        </w:rPr>
        <w:t>(v nadaljevanju tudi: JP VOKA SNAGA d.o.o.), ki je na podlagi pooblastila prenesla izvedbo postopk</w:t>
      </w:r>
      <w:r w:rsidR="005B1257">
        <w:rPr>
          <w:rFonts w:ascii="Tahoma" w:hAnsi="Tahoma" w:cs="Tahoma"/>
        </w:rPr>
        <w:t>a</w:t>
      </w:r>
      <w:r w:rsidRPr="00381720">
        <w:rPr>
          <w:rFonts w:ascii="Tahoma" w:hAnsi="Tahoma" w:cs="Tahoma"/>
        </w:rPr>
        <w:t xml:space="preserve"> oddaje predmetnega javnega naročila na JAVNI HOLDING Ljubljana, d.o.o., Verovškova ulica 70, 1000 Ljubljana.</w:t>
      </w:r>
      <w:r>
        <w:rPr>
          <w:rFonts w:ascii="Tahoma" w:hAnsi="Tahoma" w:cs="Tahoma"/>
        </w:rPr>
        <w:t xml:space="preserve"> </w:t>
      </w:r>
      <w:r w:rsidR="009815AC">
        <w:rPr>
          <w:rFonts w:ascii="Tahoma" w:hAnsi="Tahoma" w:cs="Tahoma"/>
        </w:rPr>
        <w:t>Naročnik bo sklenil p</w:t>
      </w:r>
      <w:r w:rsidR="00633AB4" w:rsidRPr="00065251">
        <w:rPr>
          <w:rFonts w:ascii="Tahoma" w:hAnsi="Tahoma" w:cs="Tahoma"/>
        </w:rPr>
        <w:t xml:space="preserve">ogodbo z izbranim </w:t>
      </w:r>
      <w:r w:rsidR="009815AC">
        <w:rPr>
          <w:rFonts w:ascii="Tahoma" w:hAnsi="Tahoma" w:cs="Tahoma"/>
        </w:rPr>
        <w:t>najugodnejšim ponudnikom</w:t>
      </w:r>
      <w:r w:rsidR="00633AB4" w:rsidRPr="00065251">
        <w:rPr>
          <w:rFonts w:ascii="Tahoma" w:hAnsi="Tahoma" w:cs="Tahoma"/>
        </w:rPr>
        <w:t>.</w:t>
      </w:r>
    </w:p>
    <w:p w14:paraId="6C93DDE9" w14:textId="77777777" w:rsidR="007C70A1" w:rsidRPr="00065251" w:rsidRDefault="007C70A1" w:rsidP="00EF3383">
      <w:pPr>
        <w:keepNext/>
        <w:keepLines/>
        <w:ind w:left="708"/>
        <w:jc w:val="both"/>
        <w:rPr>
          <w:rFonts w:ascii="Tahoma" w:hAnsi="Tahoma" w:cs="Tahoma"/>
          <w:b/>
        </w:rPr>
      </w:pPr>
    </w:p>
    <w:p w14:paraId="7FB52D53" w14:textId="77777777" w:rsidR="007C70A1" w:rsidRPr="00065251" w:rsidRDefault="007C70A1" w:rsidP="00EF3383">
      <w:pPr>
        <w:keepNext/>
        <w:keepLines/>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065251">
        <w:rPr>
          <w:rFonts w:ascii="Tahoma" w:hAnsi="Tahoma" w:cs="Tahoma"/>
          <w:b/>
        </w:rPr>
        <w:t>Pravna podlaga</w:t>
      </w:r>
    </w:p>
    <w:p w14:paraId="6498C8C1" w14:textId="77777777" w:rsidR="00093CBD" w:rsidRDefault="00093CBD" w:rsidP="00EF3383">
      <w:pPr>
        <w:pStyle w:val="Telobesedila3"/>
        <w:keepNext/>
        <w:keepLines/>
        <w:rPr>
          <w:rFonts w:ascii="Tahoma" w:hAnsi="Tahoma" w:cs="Tahoma"/>
        </w:rPr>
      </w:pPr>
    </w:p>
    <w:p w14:paraId="545A7AD7" w14:textId="77777777" w:rsidR="007C70A1" w:rsidRPr="00065251" w:rsidRDefault="007C70A1" w:rsidP="00EF3383">
      <w:pPr>
        <w:pStyle w:val="Telobesedila3"/>
        <w:keepNext/>
        <w:keepLines/>
        <w:rPr>
          <w:rFonts w:ascii="Tahoma" w:hAnsi="Tahoma" w:cs="Tahoma"/>
        </w:rPr>
      </w:pPr>
      <w:r w:rsidRPr="00065251">
        <w:rPr>
          <w:rFonts w:ascii="Tahoma" w:hAnsi="Tahoma" w:cs="Tahoma"/>
        </w:rPr>
        <w:t>Javno naročilo se</w:t>
      </w:r>
      <w:r w:rsidR="00017C80" w:rsidRPr="00065251">
        <w:rPr>
          <w:rFonts w:ascii="Tahoma" w:hAnsi="Tahoma" w:cs="Tahoma"/>
        </w:rPr>
        <w:t xml:space="preserve"> izvaja skladno </w:t>
      </w:r>
      <w:r w:rsidR="00017C80" w:rsidRPr="00065251">
        <w:rPr>
          <w:rFonts w:ascii="Tahoma" w:hAnsi="Tahoma" w:cs="Tahoma"/>
          <w:lang w:val="sl-SI"/>
        </w:rPr>
        <w:t>z</w:t>
      </w:r>
      <w:r w:rsidRPr="00065251">
        <w:rPr>
          <w:rFonts w:ascii="Tahoma" w:hAnsi="Tahoma" w:cs="Tahoma"/>
        </w:rPr>
        <w:t xml:space="preserve"> določbami:</w:t>
      </w:r>
    </w:p>
    <w:p w14:paraId="2E276512" w14:textId="77777777" w:rsidR="0081415D" w:rsidRDefault="0081415D" w:rsidP="00EF3383">
      <w:pPr>
        <w:keepNext/>
        <w:keepLines/>
        <w:numPr>
          <w:ilvl w:val="0"/>
          <w:numId w:val="3"/>
        </w:numPr>
        <w:jc w:val="both"/>
        <w:rPr>
          <w:rFonts w:ascii="Tahoma" w:hAnsi="Tahoma" w:cs="Tahoma"/>
        </w:rPr>
      </w:pPr>
      <w:r w:rsidRPr="008A3D17">
        <w:rPr>
          <w:rFonts w:ascii="Tahoma" w:hAnsi="Tahoma" w:cs="Tahoma"/>
        </w:rPr>
        <w:t>Zakona o javnem naročanju (</w:t>
      </w:r>
      <w:r w:rsidR="009D5EE2" w:rsidRPr="009D5EE2">
        <w:rPr>
          <w:rFonts w:ascii="Tahoma" w:hAnsi="Tahoma" w:cs="Tahoma"/>
        </w:rPr>
        <w:t>Ur. l. RS, št. 91/15 s spremembami; v nadaljevanju: ZJN-3</w:t>
      </w:r>
      <w:r w:rsidRPr="008A3D17">
        <w:rPr>
          <w:rFonts w:ascii="Tahoma" w:hAnsi="Tahoma" w:cs="Tahoma"/>
        </w:rPr>
        <w:t>),</w:t>
      </w:r>
    </w:p>
    <w:p w14:paraId="7A1E55D4" w14:textId="77777777" w:rsidR="000978D4" w:rsidRDefault="000978D4" w:rsidP="00967258">
      <w:pPr>
        <w:pStyle w:val="Odstavekseznama"/>
        <w:keepNext/>
        <w:keepLines/>
        <w:numPr>
          <w:ilvl w:val="0"/>
          <w:numId w:val="3"/>
        </w:numPr>
        <w:jc w:val="both"/>
        <w:rPr>
          <w:rFonts w:ascii="Tahoma" w:hAnsi="Tahoma" w:cs="Tahoma"/>
        </w:rPr>
      </w:pPr>
      <w:r w:rsidRPr="000978D4">
        <w:rPr>
          <w:rFonts w:ascii="Tahoma" w:hAnsi="Tahoma" w:cs="Tahoma"/>
        </w:rPr>
        <w:t>Zakona o pravnem varstvu v postopkih javnega naročanja (Uradni list RS, št. 43/11, 60/11 – ZTP-D, 63/13, 90/14 – ZDU-1I, 60/17 in 72/19, s spremembami; v nadaljevan ju: ZPVPJN),</w:t>
      </w:r>
    </w:p>
    <w:p w14:paraId="6939E43D" w14:textId="6662DF53" w:rsidR="006E23D3" w:rsidRPr="000978D4" w:rsidRDefault="006E23D3" w:rsidP="00967258">
      <w:pPr>
        <w:pStyle w:val="Odstavekseznama"/>
        <w:keepNext/>
        <w:keepLines/>
        <w:numPr>
          <w:ilvl w:val="0"/>
          <w:numId w:val="3"/>
        </w:numPr>
        <w:jc w:val="both"/>
        <w:rPr>
          <w:rFonts w:ascii="Tahoma" w:hAnsi="Tahoma" w:cs="Tahoma"/>
        </w:rPr>
      </w:pPr>
      <w:r w:rsidRPr="000978D4">
        <w:rPr>
          <w:rFonts w:ascii="Tahoma" w:hAnsi="Tahoma" w:cs="Tahoma"/>
        </w:rPr>
        <w:t>ostalih predpisov, ki temeljijo na zgoraj navedenih zakonih ter veljavno zakonodajo, ki se nanaša na predmet javnega naročila.</w:t>
      </w:r>
    </w:p>
    <w:p w14:paraId="6CF5F25E" w14:textId="77777777" w:rsidR="00E53959" w:rsidRPr="00065251" w:rsidRDefault="00E53959" w:rsidP="00EF3383">
      <w:pPr>
        <w:keepNext/>
        <w:keepLines/>
        <w:ind w:left="720"/>
        <w:jc w:val="both"/>
        <w:rPr>
          <w:rFonts w:ascii="Tahoma" w:hAnsi="Tahoma" w:cs="Tahoma"/>
        </w:rPr>
      </w:pPr>
    </w:p>
    <w:p w14:paraId="325FE3CE" w14:textId="77777777" w:rsidR="009B7B1D" w:rsidRPr="00065251" w:rsidRDefault="009B7B1D" w:rsidP="00EF3383">
      <w:pPr>
        <w:keepNext/>
        <w:keepLines/>
        <w:numPr>
          <w:ilvl w:val="1"/>
          <w:numId w:val="2"/>
        </w:numPr>
        <w:jc w:val="both"/>
        <w:rPr>
          <w:rFonts w:ascii="Tahoma" w:hAnsi="Tahoma" w:cs="Tahoma"/>
          <w:b/>
        </w:rPr>
      </w:pPr>
      <w:r w:rsidRPr="00065251">
        <w:rPr>
          <w:rFonts w:ascii="Tahoma" w:hAnsi="Tahoma" w:cs="Tahoma"/>
          <w:b/>
        </w:rPr>
        <w:t xml:space="preserve">Opredelitev postopka </w:t>
      </w:r>
    </w:p>
    <w:p w14:paraId="23B31FCB" w14:textId="77777777" w:rsidR="009B7B1D" w:rsidRPr="00065251" w:rsidRDefault="009B7B1D" w:rsidP="00EF3383">
      <w:pPr>
        <w:keepNext/>
        <w:keepLines/>
        <w:jc w:val="both"/>
        <w:rPr>
          <w:rFonts w:ascii="Tahoma" w:hAnsi="Tahoma" w:cs="Tahoma"/>
          <w:b/>
        </w:rPr>
      </w:pPr>
    </w:p>
    <w:p w14:paraId="29D76CF0" w14:textId="77777777" w:rsidR="009B7B1D" w:rsidRDefault="009B7B1D" w:rsidP="00EF3383">
      <w:pPr>
        <w:pStyle w:val="Telobesedila"/>
        <w:keepNext/>
        <w:keepLines/>
        <w:widowControl/>
        <w:rPr>
          <w:rFonts w:ascii="Tahoma" w:hAnsi="Tahoma" w:cs="Tahoma"/>
          <w:b w:val="0"/>
        </w:rPr>
      </w:pPr>
      <w:r w:rsidRPr="00065251">
        <w:rPr>
          <w:rFonts w:ascii="Tahoma" w:hAnsi="Tahoma" w:cs="Tahoma"/>
          <w:b w:val="0"/>
        </w:rPr>
        <w:t xml:space="preserve">Naročnik izvaja javno naročilo po </w:t>
      </w:r>
      <w:r w:rsidRPr="00065251">
        <w:rPr>
          <w:rFonts w:ascii="Tahoma" w:hAnsi="Tahoma" w:cs="Tahoma"/>
          <w:b w:val="0"/>
          <w:lang w:val="sl-SI"/>
        </w:rPr>
        <w:t xml:space="preserve">odprtem </w:t>
      </w:r>
      <w:r w:rsidRPr="00065251">
        <w:rPr>
          <w:rFonts w:ascii="Tahoma" w:hAnsi="Tahoma" w:cs="Tahoma"/>
          <w:b w:val="0"/>
        </w:rPr>
        <w:t>postopku</w:t>
      </w:r>
      <w:r w:rsidRPr="00065251">
        <w:rPr>
          <w:rFonts w:ascii="Tahoma" w:hAnsi="Tahoma" w:cs="Tahoma"/>
          <w:b w:val="0"/>
          <w:lang w:val="sl-SI"/>
        </w:rPr>
        <w:t xml:space="preserve"> </w:t>
      </w:r>
      <w:r w:rsidRPr="00065251">
        <w:rPr>
          <w:rFonts w:ascii="Tahoma" w:hAnsi="Tahoma" w:cs="Tahoma"/>
          <w:b w:val="0"/>
        </w:rPr>
        <w:t xml:space="preserve">v skladu s </w:t>
      </w:r>
      <w:r w:rsidRPr="00065251">
        <w:rPr>
          <w:rFonts w:ascii="Tahoma" w:hAnsi="Tahoma" w:cs="Tahoma"/>
          <w:b w:val="0"/>
          <w:lang w:val="sl-SI"/>
        </w:rPr>
        <w:t>40.</w:t>
      </w:r>
      <w:r w:rsidRPr="00065251">
        <w:rPr>
          <w:rFonts w:ascii="Tahoma" w:hAnsi="Tahoma" w:cs="Tahoma"/>
          <w:b w:val="0"/>
        </w:rPr>
        <w:t xml:space="preserve"> členom ZJN-</w:t>
      </w:r>
      <w:r w:rsidRPr="00065251">
        <w:rPr>
          <w:rFonts w:ascii="Tahoma" w:hAnsi="Tahoma" w:cs="Tahoma"/>
          <w:b w:val="0"/>
          <w:lang w:val="sl-SI"/>
        </w:rPr>
        <w:t xml:space="preserve">3. </w:t>
      </w:r>
      <w:r w:rsidRPr="00065251">
        <w:rPr>
          <w:rFonts w:ascii="Tahoma" w:hAnsi="Tahoma" w:cs="Tahoma"/>
          <w:b w:val="0"/>
        </w:rPr>
        <w:t>Naročnik</w:t>
      </w:r>
      <w:r w:rsidR="00017C80" w:rsidRPr="00065251">
        <w:rPr>
          <w:rFonts w:ascii="Tahoma" w:hAnsi="Tahoma" w:cs="Tahoma"/>
          <w:b w:val="0"/>
        </w:rPr>
        <w:t xml:space="preserve"> bo o vseh odločitvah v skladu </w:t>
      </w:r>
      <w:r w:rsidR="00017C80" w:rsidRPr="00065251">
        <w:rPr>
          <w:rFonts w:ascii="Tahoma" w:hAnsi="Tahoma" w:cs="Tahoma"/>
          <w:b w:val="0"/>
          <w:lang w:val="sl-SI"/>
        </w:rPr>
        <w:t>z</w:t>
      </w:r>
      <w:r w:rsidRPr="00065251">
        <w:rPr>
          <w:rFonts w:ascii="Tahoma" w:hAnsi="Tahoma" w:cs="Tahoma"/>
          <w:b w:val="0"/>
        </w:rPr>
        <w:t xml:space="preserve"> 90. členom ZJN-3 obvestil ponudnike na način, da bo podpisano odločitev </w:t>
      </w:r>
      <w:r w:rsidR="004B3FF4">
        <w:rPr>
          <w:rFonts w:ascii="Tahoma" w:hAnsi="Tahoma" w:cs="Tahoma"/>
          <w:b w:val="0"/>
          <w:lang w:val="sl-SI"/>
        </w:rPr>
        <w:t>o oddaji javnega naročila</w:t>
      </w:r>
      <w:r w:rsidRPr="00065251">
        <w:rPr>
          <w:rFonts w:ascii="Tahoma" w:hAnsi="Tahoma" w:cs="Tahoma"/>
          <w:b w:val="0"/>
        </w:rPr>
        <w:t xml:space="preserve"> objavil na portalu javnih naročil. </w:t>
      </w:r>
    </w:p>
    <w:p w14:paraId="487B03E3" w14:textId="77777777" w:rsidR="00ED571E" w:rsidRPr="00A000BA" w:rsidRDefault="00ED571E" w:rsidP="00EF3383">
      <w:pPr>
        <w:pStyle w:val="Telobesedila"/>
        <w:keepNext/>
        <w:keepLines/>
        <w:widowControl/>
        <w:rPr>
          <w:rFonts w:ascii="Tahoma" w:hAnsi="Tahoma" w:cs="Tahoma"/>
          <w:b w:val="0"/>
        </w:rPr>
      </w:pPr>
    </w:p>
    <w:p w14:paraId="3250E6FE" w14:textId="77777777" w:rsidR="007C70A1" w:rsidRPr="00065251" w:rsidRDefault="007C70A1" w:rsidP="00EF3383">
      <w:pPr>
        <w:keepNext/>
        <w:keepLines/>
        <w:numPr>
          <w:ilvl w:val="1"/>
          <w:numId w:val="2"/>
        </w:numPr>
        <w:jc w:val="both"/>
        <w:rPr>
          <w:rFonts w:ascii="Tahoma" w:hAnsi="Tahoma" w:cs="Tahoma"/>
          <w:b/>
        </w:rPr>
      </w:pPr>
      <w:r w:rsidRPr="00065251">
        <w:rPr>
          <w:rFonts w:ascii="Tahoma" w:hAnsi="Tahoma" w:cs="Tahoma"/>
          <w:b/>
        </w:rPr>
        <w:t>Jezik in denarna enota</w:t>
      </w:r>
    </w:p>
    <w:p w14:paraId="64BA7BB5" w14:textId="77777777" w:rsidR="007C70A1" w:rsidRPr="00065251" w:rsidRDefault="007C70A1" w:rsidP="00EF3383">
      <w:pPr>
        <w:keepNext/>
        <w:keepLines/>
        <w:jc w:val="both"/>
        <w:rPr>
          <w:rFonts w:ascii="Tahoma" w:hAnsi="Tahoma" w:cs="Tahoma"/>
          <w:b/>
        </w:rPr>
      </w:pPr>
    </w:p>
    <w:p w14:paraId="6128BBFF" w14:textId="77777777" w:rsidR="00137300" w:rsidRPr="00065251" w:rsidRDefault="002A23A6" w:rsidP="00EF3383">
      <w:pPr>
        <w:keepNext/>
        <w:keepLines/>
        <w:jc w:val="both"/>
        <w:rPr>
          <w:rFonts w:ascii="Tahoma" w:hAnsi="Tahoma" w:cs="Tahoma"/>
        </w:rPr>
      </w:pPr>
      <w:r w:rsidRPr="00065251">
        <w:rPr>
          <w:rFonts w:ascii="Tahoma" w:hAnsi="Tahoma" w:cs="Tahoma"/>
        </w:rPr>
        <w:t>Ponudniki predložijo ponudbo v slovenskem jeziku.</w:t>
      </w:r>
      <w:r w:rsidR="0002142C" w:rsidRPr="00065251">
        <w:rPr>
          <w:rFonts w:ascii="Tahoma" w:hAnsi="Tahoma" w:cs="Tahoma"/>
        </w:rPr>
        <w:t xml:space="preserve"> </w:t>
      </w:r>
      <w:r w:rsidR="00137300" w:rsidRPr="00065251">
        <w:rPr>
          <w:rFonts w:ascii="Tahoma" w:hAnsi="Tahoma" w:cs="Tahoma"/>
        </w:rPr>
        <w:t>V kolikor ponudnik v ponudbi priloži dokument</w:t>
      </w:r>
      <w:r w:rsidR="002D4194" w:rsidRPr="00065251">
        <w:rPr>
          <w:rFonts w:ascii="Tahoma" w:hAnsi="Tahoma" w:cs="Tahoma"/>
        </w:rPr>
        <w:t xml:space="preserve"> ponudbe ali del </w:t>
      </w:r>
      <w:r w:rsidR="00137300" w:rsidRPr="00065251">
        <w:rPr>
          <w:rFonts w:ascii="Tahoma" w:hAnsi="Tahoma" w:cs="Tahoma"/>
        </w:rPr>
        <w:t xml:space="preserve">ponudbe v tujem jeziku, si naročnik pridržuje pravico, da v fazi pregledovanja in ocenjevanja ponudb od ponudnika zahteva, da na lastne </w:t>
      </w:r>
      <w:r w:rsidR="002A4934" w:rsidRPr="00065251">
        <w:rPr>
          <w:rFonts w:ascii="Tahoma" w:hAnsi="Tahoma" w:cs="Tahoma"/>
        </w:rPr>
        <w:t xml:space="preserve">stroške (tj. stroške ponudnika) predloži uradne prevode sodnega </w:t>
      </w:r>
      <w:r w:rsidR="00124533" w:rsidRPr="00065251">
        <w:rPr>
          <w:rFonts w:ascii="Tahoma" w:hAnsi="Tahoma" w:cs="Tahoma"/>
        </w:rPr>
        <w:t>tolmača</w:t>
      </w:r>
      <w:r w:rsidR="00E53959" w:rsidRPr="00065251">
        <w:rPr>
          <w:rFonts w:ascii="Tahoma" w:hAnsi="Tahoma" w:cs="Tahoma"/>
        </w:rPr>
        <w:t xml:space="preserve"> </w:t>
      </w:r>
      <w:r w:rsidR="002A4934" w:rsidRPr="00065251">
        <w:rPr>
          <w:rFonts w:ascii="Tahoma" w:hAnsi="Tahoma" w:cs="Tahoma"/>
        </w:rPr>
        <w:t xml:space="preserve">za slovenski jezik, </w:t>
      </w:r>
      <w:r w:rsidR="00E53959" w:rsidRPr="00065251">
        <w:rPr>
          <w:rFonts w:ascii="Tahoma" w:hAnsi="Tahoma" w:cs="Tahoma"/>
        </w:rPr>
        <w:t xml:space="preserve">dokumentov/dokazil, </w:t>
      </w:r>
      <w:r w:rsidR="002A4934" w:rsidRPr="00065251">
        <w:rPr>
          <w:rFonts w:ascii="Tahoma" w:hAnsi="Tahoma" w:cs="Tahoma"/>
        </w:rPr>
        <w:t>ki so predloženi v tujem jeziku.</w:t>
      </w:r>
    </w:p>
    <w:p w14:paraId="72C11F64" w14:textId="77777777" w:rsidR="00B12D96" w:rsidRPr="00065251" w:rsidRDefault="00B12D96" w:rsidP="00EF3383">
      <w:pPr>
        <w:keepNext/>
        <w:keepLines/>
        <w:jc w:val="both"/>
        <w:rPr>
          <w:rFonts w:ascii="Tahoma" w:hAnsi="Tahoma" w:cs="Tahoma"/>
        </w:rPr>
      </w:pPr>
    </w:p>
    <w:p w14:paraId="75DE45E5" w14:textId="77777777" w:rsidR="002A23A6" w:rsidRDefault="002A23A6" w:rsidP="00EF3383">
      <w:pPr>
        <w:keepNext/>
        <w:keepLines/>
        <w:jc w:val="both"/>
        <w:rPr>
          <w:rFonts w:ascii="Tahoma" w:hAnsi="Tahoma" w:cs="Tahoma"/>
        </w:rPr>
      </w:pPr>
      <w:r w:rsidRPr="00065251">
        <w:rPr>
          <w:rFonts w:ascii="Tahoma" w:hAnsi="Tahoma" w:cs="Tahoma"/>
        </w:rPr>
        <w:t>Finančni podatki morajo biti podani v evrih, na dve (2) decimalni mesti natančno.</w:t>
      </w:r>
    </w:p>
    <w:p w14:paraId="6B2C6B15" w14:textId="77777777" w:rsidR="00925CA4" w:rsidRDefault="00925CA4" w:rsidP="00EF3383">
      <w:pPr>
        <w:keepNext/>
        <w:keepLines/>
        <w:jc w:val="both"/>
        <w:rPr>
          <w:rFonts w:ascii="Tahoma" w:hAnsi="Tahoma" w:cs="Tahoma"/>
        </w:rPr>
      </w:pPr>
    </w:p>
    <w:p w14:paraId="2214FF70" w14:textId="77777777" w:rsidR="00C47EA7" w:rsidRDefault="00C47EA7" w:rsidP="00EF3383">
      <w:pPr>
        <w:keepNext/>
        <w:keepLines/>
        <w:jc w:val="both"/>
        <w:rPr>
          <w:rFonts w:ascii="Tahoma" w:hAnsi="Tahoma" w:cs="Tahoma"/>
        </w:rPr>
      </w:pPr>
    </w:p>
    <w:p w14:paraId="1A983A71" w14:textId="77777777" w:rsidR="00230A5E" w:rsidRPr="00065251" w:rsidRDefault="00230A5E" w:rsidP="00EF3383">
      <w:pPr>
        <w:keepNext/>
        <w:keepLines/>
        <w:numPr>
          <w:ilvl w:val="1"/>
          <w:numId w:val="2"/>
        </w:numPr>
        <w:jc w:val="both"/>
        <w:rPr>
          <w:rFonts w:ascii="Tahoma" w:hAnsi="Tahoma" w:cs="Tahoma"/>
          <w:b/>
        </w:rPr>
      </w:pPr>
      <w:r w:rsidRPr="00065251">
        <w:rPr>
          <w:rFonts w:ascii="Tahoma" w:hAnsi="Tahoma" w:cs="Tahoma"/>
          <w:b/>
        </w:rPr>
        <w:t>Variantna ponudba</w:t>
      </w:r>
    </w:p>
    <w:p w14:paraId="5D06B0DB" w14:textId="77777777" w:rsidR="00230A5E" w:rsidRPr="00065251" w:rsidRDefault="00230A5E" w:rsidP="00EF3383">
      <w:pPr>
        <w:pStyle w:val="BESEDILO"/>
        <w:keepNext/>
        <w:widowControl/>
        <w:tabs>
          <w:tab w:val="clear" w:pos="2155"/>
        </w:tabs>
        <w:rPr>
          <w:rFonts w:ascii="Tahoma" w:hAnsi="Tahoma" w:cs="Tahoma"/>
          <w:kern w:val="0"/>
        </w:rPr>
      </w:pPr>
    </w:p>
    <w:p w14:paraId="64BB970D" w14:textId="77777777" w:rsidR="00230A5E" w:rsidRDefault="00230A5E" w:rsidP="00EF3383">
      <w:pPr>
        <w:pStyle w:val="BESEDILO"/>
        <w:keepNext/>
        <w:widowControl/>
        <w:rPr>
          <w:rFonts w:ascii="Tahoma" w:hAnsi="Tahoma" w:cs="Tahoma"/>
        </w:rPr>
      </w:pPr>
      <w:r w:rsidRPr="00065251">
        <w:rPr>
          <w:rFonts w:ascii="Tahoma" w:hAnsi="Tahoma" w:cs="Tahoma"/>
        </w:rPr>
        <w:t>Naročnik ne dopušča predložitve variantne ponudbe. Naročnik bo ponudbo, ki bo vsebovala variantno ponudbo, zavrnil kot nedopustno.</w:t>
      </w:r>
    </w:p>
    <w:p w14:paraId="0B9EB13B" w14:textId="77777777" w:rsidR="0081415D" w:rsidRPr="00065251" w:rsidRDefault="0081415D" w:rsidP="00EF3383">
      <w:pPr>
        <w:pStyle w:val="BESEDILO"/>
        <w:keepNext/>
        <w:widowControl/>
        <w:rPr>
          <w:rFonts w:ascii="Tahoma" w:hAnsi="Tahoma" w:cs="Tahoma"/>
        </w:rPr>
      </w:pPr>
    </w:p>
    <w:p w14:paraId="6201E04D" w14:textId="77777777" w:rsidR="00230A5E" w:rsidRPr="00065251" w:rsidRDefault="00230A5E" w:rsidP="00EF3383">
      <w:pPr>
        <w:keepNext/>
        <w:keepLines/>
        <w:numPr>
          <w:ilvl w:val="1"/>
          <w:numId w:val="2"/>
        </w:numPr>
        <w:spacing w:line="276" w:lineRule="auto"/>
        <w:jc w:val="both"/>
        <w:rPr>
          <w:rFonts w:ascii="Tahoma" w:hAnsi="Tahoma" w:cs="Tahoma"/>
          <w:b/>
        </w:rPr>
      </w:pPr>
      <w:bookmarkStart w:id="6" w:name="_Toc116720500"/>
      <w:bookmarkStart w:id="7" w:name="_Toc116720564"/>
      <w:bookmarkStart w:id="8" w:name="_Toc116783473"/>
      <w:bookmarkStart w:id="9" w:name="_Toc116792907"/>
      <w:bookmarkStart w:id="10" w:name="_Toc136417479"/>
      <w:bookmarkEnd w:id="1"/>
      <w:bookmarkEnd w:id="2"/>
      <w:bookmarkEnd w:id="3"/>
      <w:bookmarkEnd w:id="4"/>
      <w:bookmarkEnd w:id="5"/>
      <w:r w:rsidRPr="00065251">
        <w:rPr>
          <w:rFonts w:ascii="Tahoma" w:hAnsi="Tahoma" w:cs="Tahoma"/>
          <w:b/>
        </w:rPr>
        <w:t>Rok in način oddaje ponudbe</w:t>
      </w:r>
    </w:p>
    <w:p w14:paraId="7D06C8D4" w14:textId="77777777" w:rsidR="00230A5E" w:rsidRPr="00065251" w:rsidRDefault="00230A5E" w:rsidP="00EF3383">
      <w:pPr>
        <w:keepNext/>
        <w:keepLines/>
        <w:jc w:val="both"/>
        <w:rPr>
          <w:rFonts w:ascii="Tahoma" w:hAnsi="Tahoma" w:cs="Tahoma"/>
        </w:rPr>
      </w:pPr>
    </w:p>
    <w:p w14:paraId="08536B93" w14:textId="12A2014F" w:rsidR="00230A5E" w:rsidRPr="00FB7CFF" w:rsidRDefault="00230A5E" w:rsidP="00EF3383">
      <w:pPr>
        <w:keepNext/>
        <w:keepLines/>
        <w:jc w:val="both"/>
        <w:rPr>
          <w:rFonts w:ascii="Tahoma" w:hAnsi="Tahoma" w:cs="Tahoma"/>
        </w:rPr>
      </w:pPr>
      <w:r w:rsidRPr="00FB7CFF">
        <w:rPr>
          <w:rFonts w:ascii="Tahoma" w:hAnsi="Tahoma" w:cs="Tahoma"/>
        </w:rPr>
        <w:t xml:space="preserve">Ponudnik nosi vse stroške priprave in predložitve ponudbe. </w:t>
      </w:r>
      <w:r w:rsidRPr="00FB7CFF">
        <w:rPr>
          <w:rFonts w:ascii="Tahoma" w:hAnsi="Tahoma" w:cs="Tahoma"/>
          <w:b/>
          <w:u w:val="single"/>
        </w:rPr>
        <w:t>Rok za oddajo ponudbe</w:t>
      </w:r>
      <w:r w:rsidRPr="00FB7CFF">
        <w:rPr>
          <w:rFonts w:ascii="Tahoma" w:hAnsi="Tahoma" w:cs="Tahoma"/>
          <w:b/>
        </w:rPr>
        <w:t xml:space="preserve"> je</w:t>
      </w:r>
      <w:r w:rsidR="00ED571E" w:rsidRPr="00FB7CFF">
        <w:rPr>
          <w:rFonts w:ascii="Tahoma" w:hAnsi="Tahoma" w:cs="Tahoma"/>
          <w:b/>
        </w:rPr>
        <w:t xml:space="preserve">  </w:t>
      </w:r>
      <w:r w:rsidR="00FB7CFF" w:rsidRPr="00FB7CFF">
        <w:rPr>
          <w:rFonts w:ascii="Tahoma" w:hAnsi="Tahoma" w:cs="Tahoma"/>
          <w:b/>
          <w:u w:val="single"/>
        </w:rPr>
        <w:t>12.8</w:t>
      </w:r>
      <w:r w:rsidR="00A62B6A" w:rsidRPr="00FB7CFF">
        <w:rPr>
          <w:rFonts w:ascii="Tahoma" w:hAnsi="Tahoma" w:cs="Tahoma"/>
          <w:b/>
          <w:u w:val="single"/>
        </w:rPr>
        <w:t>.</w:t>
      </w:r>
      <w:r w:rsidR="001E3C47" w:rsidRPr="00FB7CFF">
        <w:rPr>
          <w:rFonts w:ascii="Tahoma" w:hAnsi="Tahoma" w:cs="Tahoma"/>
          <w:b/>
          <w:u w:val="single"/>
        </w:rPr>
        <w:t>2024</w:t>
      </w:r>
      <w:r w:rsidRPr="00FB7CFF">
        <w:rPr>
          <w:rFonts w:ascii="Tahoma" w:hAnsi="Tahoma" w:cs="Tahoma"/>
          <w:b/>
          <w:u w:val="single"/>
        </w:rPr>
        <w:t xml:space="preserve"> do </w:t>
      </w:r>
      <w:r w:rsidR="00FB7CFF" w:rsidRPr="00FB7CFF">
        <w:rPr>
          <w:rFonts w:ascii="Tahoma" w:hAnsi="Tahoma" w:cs="Tahoma"/>
          <w:b/>
          <w:noProof/>
          <w:u w:val="single"/>
        </w:rPr>
        <w:t>09</w:t>
      </w:r>
      <w:r w:rsidRPr="00FB7CFF">
        <w:rPr>
          <w:rFonts w:ascii="Tahoma" w:hAnsi="Tahoma" w:cs="Tahoma"/>
          <w:b/>
          <w:noProof/>
          <w:u w:val="single"/>
        </w:rPr>
        <w:t>:00</w:t>
      </w:r>
      <w:r w:rsidRPr="00FB7CFF">
        <w:rPr>
          <w:rFonts w:ascii="Tahoma" w:hAnsi="Tahoma" w:cs="Tahoma"/>
          <w:b/>
          <w:u w:val="single"/>
        </w:rPr>
        <w:t xml:space="preserve"> ure</w:t>
      </w:r>
      <w:r w:rsidRPr="00FB7CFF">
        <w:rPr>
          <w:rFonts w:ascii="Tahoma" w:hAnsi="Tahoma" w:cs="Tahoma"/>
        </w:rPr>
        <w:t>.</w:t>
      </w:r>
    </w:p>
    <w:p w14:paraId="035291F1" w14:textId="77777777" w:rsidR="00230A5E" w:rsidRPr="00FB7CFF" w:rsidRDefault="00230A5E" w:rsidP="00EF3383">
      <w:pPr>
        <w:keepNext/>
        <w:keepLines/>
        <w:ind w:left="360"/>
        <w:jc w:val="both"/>
        <w:rPr>
          <w:rFonts w:ascii="Tahoma" w:hAnsi="Tahoma" w:cs="Tahoma"/>
        </w:rPr>
      </w:pPr>
      <w:r w:rsidRPr="00FB7CFF">
        <w:rPr>
          <w:sz w:val="22"/>
        </w:rPr>
        <w:tab/>
      </w:r>
    </w:p>
    <w:p w14:paraId="11B56C1F" w14:textId="77777777" w:rsidR="00230A5E" w:rsidRPr="00FB7CFF" w:rsidRDefault="00230A5E" w:rsidP="00EF3383">
      <w:pPr>
        <w:keepNext/>
        <w:keepLines/>
        <w:jc w:val="both"/>
        <w:rPr>
          <w:rFonts w:ascii="Tahoma" w:hAnsi="Tahoma" w:cs="Tahoma"/>
        </w:rPr>
      </w:pPr>
      <w:r w:rsidRPr="00FB7CFF">
        <w:rPr>
          <w:rFonts w:ascii="Tahoma" w:hAnsi="Tahoma" w:cs="Tahoma"/>
        </w:rPr>
        <w:t xml:space="preserve">Ponudnik </w:t>
      </w:r>
      <w:r w:rsidRPr="00FB7CFF">
        <w:rPr>
          <w:rFonts w:ascii="Tahoma" w:hAnsi="Tahoma" w:cs="Tahoma"/>
          <w:b/>
          <w:u w:val="single"/>
        </w:rPr>
        <w:t>mora</w:t>
      </w:r>
      <w:r w:rsidRPr="00FB7CFF">
        <w:rPr>
          <w:rFonts w:ascii="Tahoma" w:hAnsi="Tahoma" w:cs="Tahoma"/>
        </w:rPr>
        <w:t xml:space="preserve"> ponudbo </w:t>
      </w:r>
      <w:r w:rsidRPr="00FB7CFF">
        <w:rPr>
          <w:rFonts w:ascii="Tahoma" w:hAnsi="Tahoma" w:cs="Tahoma"/>
          <w:b/>
        </w:rPr>
        <w:t>predložiti v informacijski sistem e-JN</w:t>
      </w:r>
      <w:r w:rsidRPr="00FB7CFF">
        <w:rPr>
          <w:rFonts w:ascii="Tahoma" w:hAnsi="Tahoma" w:cs="Tahoma"/>
        </w:rPr>
        <w:t xml:space="preserve"> (elektronska oddaja ponudbe) na spletnem naslovu </w:t>
      </w:r>
      <w:hyperlink r:id="rId12" w:history="1">
        <w:r w:rsidRPr="00FB7CFF">
          <w:rPr>
            <w:rFonts w:ascii="Tahoma" w:hAnsi="Tahoma" w:cs="Tahoma"/>
            <w:u w:val="single"/>
          </w:rPr>
          <w:t>https://ejn.gov.si/eJN2</w:t>
        </w:r>
      </w:hyperlink>
      <w:r w:rsidRPr="00FB7CFF">
        <w:rPr>
          <w:rFonts w:ascii="Tahoma" w:hAnsi="Tahoma" w:cs="Tahoma"/>
        </w:rPr>
        <w:t xml:space="preserve">, v skladu </w:t>
      </w:r>
      <w:r w:rsidRPr="00FB7CFF">
        <w:rPr>
          <w:rFonts w:ascii="Tahoma" w:hAnsi="Tahoma" w:cs="Tahoma"/>
          <w:u w:val="single"/>
        </w:rPr>
        <w:t xml:space="preserve">s </w:t>
      </w:r>
      <w:r w:rsidRPr="00FB7CFF">
        <w:rPr>
          <w:rFonts w:ascii="Tahoma" w:hAnsi="Tahoma" w:cs="Tahoma"/>
          <w:b/>
          <w:u w:val="single"/>
        </w:rPr>
        <w:t>poglavjem 6</w:t>
      </w:r>
      <w:r w:rsidRPr="00FB7CFF">
        <w:rPr>
          <w:rFonts w:ascii="Tahoma" w:hAnsi="Tahoma" w:cs="Tahoma"/>
          <w:u w:val="single"/>
        </w:rPr>
        <w:t xml:space="preserve"> </w:t>
      </w:r>
      <w:r w:rsidRPr="00FB7CFF">
        <w:rPr>
          <w:rFonts w:ascii="Tahoma" w:hAnsi="Tahoma" w:cs="Tahoma"/>
          <w:b/>
          <w:u w:val="single"/>
        </w:rPr>
        <w:t>razpisne dokumentacije</w:t>
      </w:r>
      <w:r w:rsidRPr="00FB7CFF">
        <w:rPr>
          <w:rFonts w:ascii="Tahoma" w:hAnsi="Tahoma" w:cs="Tahoma"/>
        </w:rPr>
        <w:t>.</w:t>
      </w:r>
    </w:p>
    <w:p w14:paraId="7801A31F" w14:textId="77777777" w:rsidR="00230A5E" w:rsidRPr="00FB7CFF" w:rsidRDefault="00230A5E" w:rsidP="00EF3383">
      <w:pPr>
        <w:keepNext/>
        <w:keepLines/>
        <w:jc w:val="both"/>
        <w:rPr>
          <w:rFonts w:ascii="Tahoma" w:hAnsi="Tahoma" w:cs="Tahoma"/>
          <w:b/>
        </w:rPr>
      </w:pPr>
    </w:p>
    <w:p w14:paraId="71DBE680" w14:textId="77777777" w:rsidR="00230A5E" w:rsidRPr="00FB7CFF" w:rsidRDefault="00230A5E" w:rsidP="00EF3383">
      <w:pPr>
        <w:keepNext/>
        <w:keepLines/>
        <w:numPr>
          <w:ilvl w:val="1"/>
          <w:numId w:val="2"/>
        </w:numPr>
        <w:spacing w:line="276" w:lineRule="auto"/>
        <w:jc w:val="both"/>
        <w:rPr>
          <w:rFonts w:ascii="Tahoma" w:hAnsi="Tahoma" w:cs="Tahoma"/>
          <w:b/>
        </w:rPr>
      </w:pPr>
      <w:r w:rsidRPr="00FB7CFF">
        <w:rPr>
          <w:rFonts w:ascii="Tahoma" w:hAnsi="Tahoma" w:cs="Tahoma"/>
          <w:b/>
        </w:rPr>
        <w:t>Dodatna pojasnila ponudnikom</w:t>
      </w:r>
    </w:p>
    <w:p w14:paraId="1C26C1A6" w14:textId="77777777" w:rsidR="00230A5E" w:rsidRPr="00FB7CFF" w:rsidRDefault="00230A5E" w:rsidP="00EF3383">
      <w:pPr>
        <w:keepNext/>
        <w:keepLines/>
        <w:jc w:val="both"/>
        <w:rPr>
          <w:rFonts w:ascii="Tahoma" w:hAnsi="Tahoma" w:cs="Tahoma"/>
        </w:rPr>
      </w:pPr>
    </w:p>
    <w:p w14:paraId="15DFCE9B" w14:textId="0374EF6C" w:rsidR="0081415D" w:rsidRPr="00FB7CFF" w:rsidRDefault="0081415D" w:rsidP="00EF3383">
      <w:pPr>
        <w:keepNext/>
        <w:keepLines/>
        <w:jc w:val="both"/>
        <w:rPr>
          <w:rFonts w:ascii="Tahoma" w:hAnsi="Tahoma" w:cs="Tahoma"/>
        </w:rPr>
      </w:pPr>
      <w:r w:rsidRPr="00FB7CFF">
        <w:rPr>
          <w:rFonts w:ascii="Tahoma" w:hAnsi="Tahoma" w:cs="Tahoma"/>
        </w:rPr>
        <w:t>Vprašanja oziroma dodatna pojasnila o javnem naročilu oziroma razpisni dokumentaciji, lahko ponudniki zahtevajo preko Portala javnih naročil,</w:t>
      </w:r>
      <w:r w:rsidRPr="00FB7CFF">
        <w:rPr>
          <w:rFonts w:ascii="Tahoma" w:hAnsi="Tahoma" w:cs="Tahoma"/>
          <w:color w:val="FF0000"/>
        </w:rPr>
        <w:t xml:space="preserve"> </w:t>
      </w:r>
      <w:r w:rsidRPr="00FB7CFF">
        <w:rPr>
          <w:rFonts w:ascii="Tahoma" w:hAnsi="Tahoma" w:cs="Tahoma"/>
          <w:b/>
          <w:u w:val="single"/>
        </w:rPr>
        <w:t xml:space="preserve">vendar najkasneje do </w:t>
      </w:r>
      <w:r w:rsidR="00FB7CFF" w:rsidRPr="00FB7CFF">
        <w:rPr>
          <w:rFonts w:ascii="Tahoma" w:hAnsi="Tahoma" w:cs="Tahoma"/>
          <w:b/>
          <w:u w:val="single"/>
        </w:rPr>
        <w:t>2.8</w:t>
      </w:r>
      <w:r w:rsidR="00F13E94" w:rsidRPr="00FB7CFF">
        <w:rPr>
          <w:rFonts w:ascii="Tahoma" w:hAnsi="Tahoma" w:cs="Tahoma"/>
          <w:b/>
          <w:u w:val="single"/>
        </w:rPr>
        <w:t xml:space="preserve">.2024 </w:t>
      </w:r>
      <w:r w:rsidR="00A27B41" w:rsidRPr="00FB7CFF">
        <w:rPr>
          <w:rFonts w:ascii="Tahoma" w:hAnsi="Tahoma" w:cs="Tahoma"/>
          <w:b/>
          <w:u w:val="single"/>
        </w:rPr>
        <w:t>do 1</w:t>
      </w:r>
      <w:r w:rsidR="00FB7CFF" w:rsidRPr="00FB7CFF">
        <w:rPr>
          <w:rFonts w:ascii="Tahoma" w:hAnsi="Tahoma" w:cs="Tahoma"/>
          <w:b/>
          <w:u w:val="single"/>
        </w:rPr>
        <w:t>1</w:t>
      </w:r>
      <w:r w:rsidRPr="00FB7CFF">
        <w:rPr>
          <w:rFonts w:ascii="Tahoma" w:hAnsi="Tahoma" w:cs="Tahoma"/>
          <w:b/>
          <w:u w:val="single"/>
        </w:rPr>
        <w:t>:00 ure</w:t>
      </w:r>
      <w:r w:rsidRPr="00FB7CFF">
        <w:rPr>
          <w:rFonts w:ascii="Tahoma" w:hAnsi="Tahoma" w:cs="Tahoma"/>
        </w:rPr>
        <w:t>.</w:t>
      </w:r>
    </w:p>
    <w:p w14:paraId="4605C6DB" w14:textId="77777777" w:rsidR="0081415D" w:rsidRPr="00FB7CFF" w:rsidRDefault="0081415D" w:rsidP="00EF3383">
      <w:pPr>
        <w:keepNext/>
        <w:keepLines/>
        <w:jc w:val="both"/>
        <w:rPr>
          <w:rFonts w:ascii="Tahoma" w:hAnsi="Tahoma" w:cs="Tahoma"/>
          <w:sz w:val="18"/>
        </w:rPr>
      </w:pPr>
    </w:p>
    <w:p w14:paraId="66AAA263" w14:textId="67A113DE" w:rsidR="0081415D" w:rsidRPr="00FB7CFF" w:rsidRDefault="0081415D" w:rsidP="00EF3383">
      <w:pPr>
        <w:keepNext/>
        <w:keepLines/>
        <w:jc w:val="both"/>
        <w:rPr>
          <w:rFonts w:ascii="Tahoma" w:hAnsi="Tahoma" w:cs="Tahoma"/>
        </w:rPr>
      </w:pPr>
      <w:r w:rsidRPr="00FB7CFF">
        <w:rPr>
          <w:rFonts w:ascii="Tahoma" w:hAnsi="Tahoma" w:cs="Tahoma"/>
        </w:rPr>
        <w:t>Odgovori oziroma pojasnila bodo objavl</w:t>
      </w:r>
      <w:r w:rsidR="00A27B41" w:rsidRPr="00FB7CFF">
        <w:rPr>
          <w:rFonts w:ascii="Tahoma" w:hAnsi="Tahoma" w:cs="Tahoma"/>
        </w:rPr>
        <w:t xml:space="preserve">jeni na Portalu javnih naročil, </w:t>
      </w:r>
      <w:r w:rsidRPr="00FB7CFF">
        <w:rPr>
          <w:rFonts w:ascii="Tahoma" w:hAnsi="Tahoma" w:cs="Tahoma"/>
          <w:b/>
          <w:u w:val="single"/>
        </w:rPr>
        <w:t xml:space="preserve">najkasneje </w:t>
      </w:r>
      <w:r w:rsidR="00E4277E">
        <w:rPr>
          <w:rFonts w:ascii="Tahoma" w:hAnsi="Tahoma" w:cs="Tahoma"/>
          <w:b/>
          <w:u w:val="single"/>
        </w:rPr>
        <w:t>do (vključno</w:t>
      </w:r>
      <w:r w:rsidR="00196633">
        <w:rPr>
          <w:rFonts w:ascii="Tahoma" w:hAnsi="Tahoma" w:cs="Tahoma"/>
          <w:b/>
          <w:u w:val="single"/>
        </w:rPr>
        <w:t xml:space="preserve"> z</w:t>
      </w:r>
      <w:r w:rsidR="00E4277E">
        <w:rPr>
          <w:rFonts w:ascii="Tahoma" w:hAnsi="Tahoma" w:cs="Tahoma"/>
          <w:b/>
          <w:u w:val="single"/>
        </w:rPr>
        <w:t>) 9.8.2024</w:t>
      </w:r>
      <w:r w:rsidRPr="00FB7CFF">
        <w:rPr>
          <w:rFonts w:ascii="Tahoma" w:hAnsi="Tahoma" w:cs="Tahoma"/>
        </w:rPr>
        <w:t>, pod pogojem, da bo zahteva posredovana pravočasno.</w:t>
      </w:r>
      <w:r w:rsidRPr="00FB7CFF">
        <w:t xml:space="preserve"> </w:t>
      </w:r>
      <w:r w:rsidRPr="00FB7CFF">
        <w:rPr>
          <w:rFonts w:ascii="Tahoma" w:hAnsi="Tahoma" w:cs="Tahoma"/>
        </w:rPr>
        <w:t xml:space="preserve">Na drugače posredovane zahteve za dodatna pojasnila ali vprašanja naročnik ni dolžan odgovoriti. </w:t>
      </w:r>
    </w:p>
    <w:p w14:paraId="3B24A035" w14:textId="77777777" w:rsidR="00230A5E" w:rsidRPr="00FB7CFF" w:rsidRDefault="00230A5E" w:rsidP="00EF3383">
      <w:pPr>
        <w:keepNext/>
        <w:keepLines/>
        <w:jc w:val="both"/>
        <w:rPr>
          <w:rFonts w:ascii="Tahoma" w:hAnsi="Tahoma" w:cs="Tahoma"/>
          <w:b/>
        </w:rPr>
      </w:pPr>
    </w:p>
    <w:p w14:paraId="0722EED8" w14:textId="77777777" w:rsidR="00230A5E" w:rsidRPr="00FB7CFF" w:rsidRDefault="00230A5E" w:rsidP="00EF3383">
      <w:pPr>
        <w:keepNext/>
        <w:keepLines/>
        <w:numPr>
          <w:ilvl w:val="1"/>
          <w:numId w:val="2"/>
        </w:numPr>
        <w:jc w:val="both"/>
        <w:rPr>
          <w:rFonts w:ascii="Tahoma" w:hAnsi="Tahoma" w:cs="Tahoma"/>
          <w:b/>
        </w:rPr>
      </w:pPr>
      <w:r w:rsidRPr="00FB7CFF">
        <w:rPr>
          <w:rFonts w:ascii="Tahoma" w:hAnsi="Tahoma" w:cs="Tahoma"/>
          <w:b/>
        </w:rPr>
        <w:t>Odpiranje ponudb</w:t>
      </w:r>
    </w:p>
    <w:p w14:paraId="623182EC" w14:textId="77777777" w:rsidR="00230A5E" w:rsidRPr="00FB7CFF" w:rsidRDefault="00230A5E" w:rsidP="00EF3383">
      <w:pPr>
        <w:keepNext/>
        <w:keepLines/>
        <w:rPr>
          <w:rFonts w:ascii="Tahoma" w:hAnsi="Tahoma" w:cs="Tahoma"/>
          <w:b/>
        </w:rPr>
      </w:pPr>
    </w:p>
    <w:p w14:paraId="20788941" w14:textId="30B8EAEA" w:rsidR="00230A5E" w:rsidRPr="004070CF" w:rsidRDefault="00230A5E" w:rsidP="00EF3383">
      <w:pPr>
        <w:pStyle w:val="Brezrazmikov"/>
        <w:keepNext/>
        <w:keepLines/>
        <w:jc w:val="both"/>
        <w:rPr>
          <w:rFonts w:ascii="Tahoma" w:hAnsi="Tahoma" w:cs="Tahoma"/>
          <w:sz w:val="20"/>
          <w:szCs w:val="20"/>
        </w:rPr>
      </w:pPr>
      <w:r w:rsidRPr="00FB7CFF">
        <w:rPr>
          <w:rFonts w:ascii="Tahoma" w:hAnsi="Tahoma" w:cs="Tahoma"/>
          <w:sz w:val="20"/>
          <w:szCs w:val="20"/>
        </w:rPr>
        <w:t xml:space="preserve">Odpiranje ponudb bo potekalo avtomatično v informacijskem sistemu e-JN </w:t>
      </w:r>
      <w:r w:rsidRPr="00FB7CFF">
        <w:rPr>
          <w:rFonts w:ascii="Tahoma" w:hAnsi="Tahoma" w:cs="Tahoma"/>
          <w:b/>
          <w:sz w:val="20"/>
          <w:szCs w:val="20"/>
        </w:rPr>
        <w:t>dne</w:t>
      </w:r>
      <w:r w:rsidR="00363965" w:rsidRPr="00FB7CFF">
        <w:rPr>
          <w:rFonts w:ascii="Tahoma" w:hAnsi="Tahoma" w:cs="Tahoma"/>
          <w:b/>
          <w:sz w:val="20"/>
          <w:szCs w:val="20"/>
        </w:rPr>
        <w:t xml:space="preserve"> </w:t>
      </w:r>
      <w:r w:rsidR="00FB7CFF" w:rsidRPr="00FB7CFF">
        <w:rPr>
          <w:rFonts w:ascii="Tahoma" w:hAnsi="Tahoma" w:cs="Tahoma"/>
          <w:b/>
          <w:u w:val="single"/>
        </w:rPr>
        <w:t>12.8</w:t>
      </w:r>
      <w:r w:rsidR="00F13E94" w:rsidRPr="00FB7CFF">
        <w:rPr>
          <w:rFonts w:ascii="Tahoma" w:hAnsi="Tahoma" w:cs="Tahoma"/>
          <w:b/>
          <w:u w:val="single"/>
        </w:rPr>
        <w:t xml:space="preserve">.2024 </w:t>
      </w:r>
      <w:r w:rsidRPr="00FB7CFF">
        <w:rPr>
          <w:rFonts w:ascii="Tahoma" w:hAnsi="Tahoma" w:cs="Tahoma"/>
          <w:sz w:val="20"/>
          <w:szCs w:val="20"/>
        </w:rPr>
        <w:t xml:space="preserve">in se bo začelo </w:t>
      </w:r>
      <w:r w:rsidRPr="00FB7CFF">
        <w:rPr>
          <w:rFonts w:ascii="Tahoma" w:hAnsi="Tahoma" w:cs="Tahoma"/>
          <w:b/>
          <w:sz w:val="20"/>
          <w:szCs w:val="20"/>
        </w:rPr>
        <w:t>ob 1</w:t>
      </w:r>
      <w:r w:rsidR="00FB7CFF" w:rsidRPr="00FB7CFF">
        <w:rPr>
          <w:rFonts w:ascii="Tahoma" w:hAnsi="Tahoma" w:cs="Tahoma"/>
          <w:b/>
          <w:sz w:val="20"/>
          <w:szCs w:val="20"/>
        </w:rPr>
        <w:t>1</w:t>
      </w:r>
      <w:r w:rsidRPr="00FB7CFF">
        <w:rPr>
          <w:rFonts w:ascii="Tahoma" w:hAnsi="Tahoma" w:cs="Tahoma"/>
          <w:b/>
          <w:sz w:val="20"/>
          <w:szCs w:val="20"/>
        </w:rPr>
        <w:t>:</w:t>
      </w:r>
      <w:r w:rsidR="00D30263" w:rsidRPr="00FB7CFF">
        <w:rPr>
          <w:rFonts w:ascii="Tahoma" w:hAnsi="Tahoma" w:cs="Tahoma"/>
          <w:b/>
          <w:sz w:val="20"/>
          <w:szCs w:val="20"/>
        </w:rPr>
        <w:t>00</w:t>
      </w:r>
      <w:r w:rsidRPr="00FB7CFF">
        <w:rPr>
          <w:rFonts w:ascii="Tahoma" w:hAnsi="Tahoma" w:cs="Tahoma"/>
          <w:b/>
          <w:sz w:val="20"/>
          <w:szCs w:val="20"/>
        </w:rPr>
        <w:t xml:space="preserve"> uri</w:t>
      </w:r>
      <w:r w:rsidRPr="00FB7CFF">
        <w:rPr>
          <w:rFonts w:ascii="Tahoma" w:hAnsi="Tahoma" w:cs="Tahoma"/>
          <w:sz w:val="20"/>
          <w:szCs w:val="20"/>
        </w:rPr>
        <w:t xml:space="preserve"> na spletnem naslovu </w:t>
      </w:r>
      <w:hyperlink r:id="rId13" w:history="1">
        <w:r w:rsidRPr="00FB7CFF">
          <w:rPr>
            <w:rStyle w:val="Hiperpovezava"/>
            <w:rFonts w:ascii="Tahoma" w:hAnsi="Tahoma" w:cs="Tahoma"/>
            <w:color w:val="auto"/>
            <w:sz w:val="20"/>
            <w:szCs w:val="20"/>
          </w:rPr>
          <w:t>https://ejn.gov.si/eJN2</w:t>
        </w:r>
      </w:hyperlink>
      <w:r w:rsidRPr="00FB7CFF">
        <w:rPr>
          <w:rFonts w:ascii="Tahoma" w:hAnsi="Tahoma" w:cs="Tahoma"/>
          <w:sz w:val="20"/>
          <w:szCs w:val="20"/>
        </w:rPr>
        <w:t>.</w:t>
      </w:r>
      <w:r w:rsidRPr="004070CF">
        <w:rPr>
          <w:rFonts w:ascii="Tahoma" w:hAnsi="Tahoma" w:cs="Tahoma"/>
          <w:sz w:val="20"/>
          <w:szCs w:val="20"/>
        </w:rPr>
        <w:t xml:space="preserve"> </w:t>
      </w:r>
    </w:p>
    <w:p w14:paraId="4B363D35" w14:textId="77777777" w:rsidR="00230A5E" w:rsidRPr="004070CF" w:rsidRDefault="00230A5E" w:rsidP="00EF3383">
      <w:pPr>
        <w:pStyle w:val="Brezrazmikov"/>
        <w:keepNext/>
        <w:keepLines/>
        <w:jc w:val="both"/>
        <w:rPr>
          <w:rFonts w:ascii="Tahoma" w:hAnsi="Tahoma" w:cs="Tahoma"/>
          <w:sz w:val="20"/>
          <w:szCs w:val="20"/>
        </w:rPr>
      </w:pPr>
    </w:p>
    <w:p w14:paraId="7AD6F5BD" w14:textId="77777777" w:rsidR="00230A5E" w:rsidRPr="004070CF" w:rsidRDefault="00230A5E" w:rsidP="00EF3383">
      <w:pPr>
        <w:pStyle w:val="Brezrazmikov"/>
        <w:keepNext/>
        <w:keepLines/>
        <w:jc w:val="both"/>
        <w:rPr>
          <w:rFonts w:ascii="Tahoma" w:hAnsi="Tahoma" w:cs="Tahoma"/>
          <w:sz w:val="20"/>
          <w:szCs w:val="20"/>
        </w:rPr>
      </w:pPr>
      <w:r w:rsidRPr="004070CF">
        <w:rPr>
          <w:rFonts w:ascii="Tahoma" w:hAnsi="Tahoma" w:cs="Tahoma"/>
          <w:sz w:val="20"/>
          <w:szCs w:val="20"/>
        </w:rPr>
        <w:t>Na javnem odpiranju ponudb bo razkrit dokument, ki ga bo ponudnik pripel v razdelek »Predračun« v sistemu e-JN.</w:t>
      </w:r>
    </w:p>
    <w:p w14:paraId="239E4B8C" w14:textId="77777777" w:rsidR="00230A5E" w:rsidRPr="004070CF" w:rsidRDefault="00230A5E" w:rsidP="00EF3383">
      <w:pPr>
        <w:pStyle w:val="Brezrazmikov"/>
        <w:keepNext/>
        <w:keepLines/>
        <w:jc w:val="both"/>
        <w:rPr>
          <w:rFonts w:ascii="Tahoma" w:hAnsi="Tahoma" w:cs="Tahoma"/>
          <w:sz w:val="20"/>
          <w:szCs w:val="20"/>
        </w:rPr>
      </w:pPr>
    </w:p>
    <w:p w14:paraId="0AC50551" w14:textId="77777777" w:rsidR="000B7E10" w:rsidRPr="004070CF" w:rsidRDefault="000B7E10" w:rsidP="00EF3383">
      <w:pPr>
        <w:pStyle w:val="Brezrazmikov"/>
        <w:keepNext/>
        <w:keepLines/>
        <w:jc w:val="both"/>
        <w:rPr>
          <w:rFonts w:ascii="Tahoma" w:hAnsi="Tahoma" w:cs="Tahoma"/>
          <w:sz w:val="20"/>
          <w:szCs w:val="20"/>
        </w:rPr>
      </w:pPr>
      <w:r w:rsidRPr="004070CF">
        <w:rPr>
          <w:rFonts w:ascii="Tahoma" w:hAnsi="Tahoma" w:cs="Tahoma"/>
          <w:sz w:val="20"/>
          <w:szCs w:val="20"/>
        </w:rPr>
        <w:t>Odpiranje poteka tako, da informacijski sistem e-JN samodejno ob uri, ki je določena za javno odpiranje ponudb, prikaže podatke o ponudniku, o variantah, če so bile zahtevane oziroma dovoljene, ter omogoči dostop do .pdf dokumenta, ki ga ponudnik naloži v sistem e-JN pod razdelek »</w:t>
      </w:r>
      <w:r w:rsidR="004B3FF4">
        <w:rPr>
          <w:rFonts w:ascii="Tahoma" w:hAnsi="Tahoma" w:cs="Tahoma"/>
          <w:sz w:val="20"/>
          <w:szCs w:val="20"/>
        </w:rPr>
        <w:t>Skupna ponudbena vrednost</w:t>
      </w:r>
      <w:r w:rsidR="00312FCB">
        <w:rPr>
          <w:rFonts w:ascii="Tahoma" w:hAnsi="Tahoma" w:cs="Tahoma"/>
          <w:sz w:val="20"/>
          <w:szCs w:val="20"/>
        </w:rPr>
        <w:t xml:space="preserve"> </w:t>
      </w:r>
      <w:r w:rsidR="004B3FF4">
        <w:rPr>
          <w:rFonts w:ascii="Tahoma" w:hAnsi="Tahoma" w:cs="Tahoma"/>
          <w:sz w:val="20"/>
          <w:szCs w:val="20"/>
        </w:rPr>
        <w:t>-</w:t>
      </w:r>
      <w:r w:rsidR="00312FCB">
        <w:rPr>
          <w:rFonts w:ascii="Tahoma" w:hAnsi="Tahoma" w:cs="Tahoma"/>
          <w:sz w:val="20"/>
          <w:szCs w:val="20"/>
        </w:rPr>
        <w:t xml:space="preserve"> </w:t>
      </w:r>
      <w:r w:rsidRPr="004070CF">
        <w:rPr>
          <w:rFonts w:ascii="Tahoma" w:hAnsi="Tahoma" w:cs="Tahoma"/>
          <w:sz w:val="20"/>
          <w:szCs w:val="20"/>
        </w:rPr>
        <w:t xml:space="preserve">Predračun«. Ti podatki oziroma dokumenti so vidni do zaključka postopka oddaje tega naročila. Ponudniki, ki so oddali ponudbe, imajo te podatke v informacijskem sistemu e-JN na razpolago v razdelku »Zapisnik o odpiranju ponudb«.  </w:t>
      </w:r>
    </w:p>
    <w:p w14:paraId="4369A488" w14:textId="77777777" w:rsidR="00230A5E" w:rsidRPr="00065251" w:rsidRDefault="00230A5E" w:rsidP="00EF3383">
      <w:pPr>
        <w:pStyle w:val="Brezrazmikov"/>
        <w:keepNext/>
        <w:keepLines/>
      </w:pPr>
    </w:p>
    <w:bookmarkEnd w:id="6"/>
    <w:bookmarkEnd w:id="7"/>
    <w:bookmarkEnd w:id="8"/>
    <w:bookmarkEnd w:id="9"/>
    <w:bookmarkEnd w:id="10"/>
    <w:p w14:paraId="46D9C069" w14:textId="77777777" w:rsidR="004F2EA8" w:rsidRPr="00065251" w:rsidRDefault="004F2EA8" w:rsidP="00EF3383">
      <w:pPr>
        <w:keepNext/>
        <w:keepLines/>
        <w:numPr>
          <w:ilvl w:val="1"/>
          <w:numId w:val="2"/>
        </w:numPr>
        <w:jc w:val="both"/>
        <w:rPr>
          <w:rFonts w:ascii="Tahoma" w:hAnsi="Tahoma" w:cs="Tahoma"/>
          <w:b/>
        </w:rPr>
      </w:pPr>
      <w:r w:rsidRPr="00065251">
        <w:rPr>
          <w:rFonts w:ascii="Tahoma" w:hAnsi="Tahoma" w:cs="Tahoma"/>
          <w:b/>
        </w:rPr>
        <w:t>Pregled in ocenjevanje ponudb</w:t>
      </w:r>
    </w:p>
    <w:p w14:paraId="2AB74F2B" w14:textId="77777777" w:rsidR="004F2EA8" w:rsidRPr="00065251" w:rsidRDefault="004F2EA8" w:rsidP="00EF3383">
      <w:pPr>
        <w:pStyle w:val="Brezrazmikov"/>
        <w:keepNext/>
        <w:keepLines/>
      </w:pPr>
    </w:p>
    <w:p w14:paraId="5564E1FD" w14:textId="77777777" w:rsidR="00DF3A28" w:rsidRDefault="004F2EA8" w:rsidP="00EF3383">
      <w:pPr>
        <w:pStyle w:val="Brezrazmikov"/>
        <w:keepNext/>
        <w:keepLines/>
        <w:jc w:val="both"/>
        <w:rPr>
          <w:rFonts w:ascii="Tahoma" w:hAnsi="Tahoma" w:cs="Tahoma"/>
          <w:sz w:val="20"/>
          <w:szCs w:val="20"/>
        </w:rPr>
      </w:pPr>
      <w:r w:rsidRPr="004070CF">
        <w:rPr>
          <w:rFonts w:ascii="Tahoma" w:hAnsi="Tahoma" w:cs="Tahoma"/>
          <w:sz w:val="20"/>
          <w:szCs w:val="20"/>
        </w:rPr>
        <w:t>Naročnik bo pred oddajo javnega naročila preveril obstoj in vsebino podatkov oziroma drugih navedb iz ponudbe ponudnika, kateremu se je odločil oddati javno naročilo.</w:t>
      </w:r>
      <w:r w:rsidR="00DF3A28" w:rsidRPr="004070CF">
        <w:rPr>
          <w:rFonts w:ascii="Tahoma" w:hAnsi="Tahoma" w:cs="Tahoma"/>
          <w:sz w:val="20"/>
          <w:szCs w:val="20"/>
        </w:rPr>
        <w:t xml:space="preserve"> Naročnik bo opravil pregled in ocenjevanje ponudb ter javno naročilo oddal na način, kot je opredeljeno v določilih 89. člena ZJN-3.</w:t>
      </w:r>
    </w:p>
    <w:p w14:paraId="1A3E77AF" w14:textId="77777777" w:rsidR="00F540B0" w:rsidRDefault="00F540B0" w:rsidP="00EF3383">
      <w:pPr>
        <w:pStyle w:val="Brezrazmikov"/>
        <w:keepNext/>
        <w:keepLines/>
        <w:jc w:val="both"/>
        <w:rPr>
          <w:rFonts w:ascii="Tahoma" w:hAnsi="Tahoma" w:cs="Tahoma"/>
          <w:sz w:val="20"/>
          <w:szCs w:val="20"/>
        </w:rPr>
      </w:pPr>
    </w:p>
    <w:p w14:paraId="69824711" w14:textId="77777777" w:rsidR="002B54E3" w:rsidRPr="00F540B0" w:rsidRDefault="00F540B0" w:rsidP="00F540B0">
      <w:pPr>
        <w:widowControl w:val="0"/>
        <w:jc w:val="both"/>
        <w:rPr>
          <w:rFonts w:ascii="Tahoma" w:hAnsi="Tahoma" w:cs="Tahoma"/>
        </w:rPr>
      </w:pPr>
      <w:r w:rsidRPr="00A7273A">
        <w:rPr>
          <w:rFonts w:ascii="Tahoma" w:hAnsi="Tahoma" w:cs="Tahoma"/>
        </w:rPr>
        <w:t>Naročnik si pridržuje pravico, da zaključi postopek oddaje javnega naročila tudi tako, da ne izbere nobenega ponudnika in javnega naročila ne odda ali da javno naročilo prekine ali razveljavi.</w:t>
      </w:r>
    </w:p>
    <w:p w14:paraId="45ED56DB" w14:textId="77777777" w:rsidR="001976A5" w:rsidRPr="00065251" w:rsidRDefault="001976A5" w:rsidP="00EF3383">
      <w:pPr>
        <w:keepNext/>
        <w:keepLines/>
        <w:numPr>
          <w:ilvl w:val="1"/>
          <w:numId w:val="2"/>
        </w:numPr>
        <w:ind w:left="0" w:firstLine="0"/>
        <w:jc w:val="both"/>
        <w:rPr>
          <w:rFonts w:ascii="Tahoma" w:hAnsi="Tahoma" w:cs="Tahoma"/>
          <w:b/>
        </w:rPr>
      </w:pPr>
      <w:bookmarkStart w:id="11" w:name="_Toc116720524"/>
      <w:bookmarkStart w:id="12" w:name="_Toc116720588"/>
      <w:bookmarkStart w:id="13" w:name="_Toc116783499"/>
      <w:bookmarkStart w:id="14" w:name="_Toc116792933"/>
      <w:bookmarkStart w:id="15" w:name="_Toc136417505"/>
      <w:r w:rsidRPr="00065251">
        <w:rPr>
          <w:rFonts w:ascii="Tahoma" w:hAnsi="Tahoma" w:cs="Tahoma"/>
          <w:b/>
        </w:rPr>
        <w:lastRenderedPageBreak/>
        <w:t>Pogodba</w:t>
      </w:r>
    </w:p>
    <w:p w14:paraId="3D29D6D1" w14:textId="77777777" w:rsidR="001976A5" w:rsidRPr="00065251" w:rsidRDefault="001976A5" w:rsidP="00EF3383">
      <w:pPr>
        <w:keepNext/>
        <w:keepLines/>
        <w:jc w:val="both"/>
        <w:rPr>
          <w:rFonts w:ascii="Tahoma" w:hAnsi="Tahoma" w:cs="Tahoma"/>
        </w:rPr>
      </w:pPr>
    </w:p>
    <w:p w14:paraId="0922DFCE" w14:textId="77777777" w:rsidR="001976A5" w:rsidRDefault="001976A5" w:rsidP="00EF3383">
      <w:pPr>
        <w:keepNext/>
        <w:keepLines/>
        <w:jc w:val="both"/>
        <w:rPr>
          <w:rFonts w:ascii="Tahoma" w:hAnsi="Tahoma" w:cs="Tahoma"/>
        </w:rPr>
      </w:pPr>
      <w:r w:rsidRPr="00065251">
        <w:rPr>
          <w:rFonts w:ascii="Tahoma" w:hAnsi="Tahoma" w:cs="Tahoma"/>
        </w:rPr>
        <w:t>Pogodbo z izbrani</w:t>
      </w:r>
      <w:r w:rsidR="00590F9E">
        <w:rPr>
          <w:rFonts w:ascii="Tahoma" w:hAnsi="Tahoma" w:cs="Tahoma"/>
        </w:rPr>
        <w:t xml:space="preserve">m ponudnikom </w:t>
      </w:r>
      <w:r w:rsidRPr="00065251">
        <w:rPr>
          <w:rFonts w:ascii="Tahoma" w:hAnsi="Tahoma" w:cs="Tahoma"/>
        </w:rPr>
        <w:t xml:space="preserve">bo podpisal zakoniti zastopnik naročnika. Pogodba se bo pred podpisom vsebinsko prilagodila le glede na to, ali bo izbrani </w:t>
      </w:r>
      <w:r w:rsidR="004176B4" w:rsidRPr="00065251">
        <w:rPr>
          <w:rFonts w:ascii="Tahoma" w:hAnsi="Tahoma" w:cs="Tahoma"/>
        </w:rPr>
        <w:t>gospodarski subjekt</w:t>
      </w:r>
      <w:r w:rsidRPr="00065251">
        <w:rPr>
          <w:rFonts w:ascii="Tahoma" w:hAnsi="Tahoma" w:cs="Tahoma"/>
        </w:rPr>
        <w:t xml:space="preserve"> predložil skupno ponudbo, prijavil sodelovanje podizvajalcev in podobno.</w:t>
      </w:r>
    </w:p>
    <w:p w14:paraId="19F08714" w14:textId="77777777" w:rsidR="00D36602" w:rsidRPr="00065251" w:rsidRDefault="00D36602" w:rsidP="00EF3383">
      <w:pPr>
        <w:keepNext/>
        <w:keepLines/>
        <w:jc w:val="both"/>
        <w:rPr>
          <w:rFonts w:ascii="Tahoma" w:hAnsi="Tahoma" w:cs="Tahoma"/>
        </w:rPr>
      </w:pPr>
    </w:p>
    <w:p w14:paraId="3B7AC84F" w14:textId="77777777" w:rsidR="00DC1D38" w:rsidRDefault="001976A5" w:rsidP="00EF3383">
      <w:pPr>
        <w:keepNext/>
        <w:keepLines/>
        <w:jc w:val="both"/>
        <w:rPr>
          <w:rFonts w:ascii="Tahoma" w:hAnsi="Tahoma" w:cs="Tahoma"/>
          <w:szCs w:val="22"/>
        </w:rPr>
      </w:pPr>
      <w:r w:rsidRPr="00065251">
        <w:rPr>
          <w:rFonts w:ascii="Tahoma" w:hAnsi="Tahoma" w:cs="Tahoma"/>
        </w:rPr>
        <w:t xml:space="preserve">V skladu s šestim odstavkom 14. člena Zakona o integriteti in preprečevanju korupcije </w:t>
      </w:r>
      <w:r w:rsidR="000F0592" w:rsidRPr="000F0592">
        <w:rPr>
          <w:rFonts w:ascii="Tahoma" w:hAnsi="Tahoma" w:cs="Tahoma"/>
        </w:rPr>
        <w:t xml:space="preserve">(Uradni list RS, št. 69/11 – uradno prečiščeno besedilo, 158/20, 3/22 – ZDeb in 16/23 – ZZPri; v nadaljevanju ZIntPK) </w:t>
      </w:r>
      <w:r w:rsidRPr="00065251">
        <w:rPr>
          <w:rFonts w:ascii="Tahoma" w:hAnsi="Tahoma" w:cs="Tahoma"/>
        </w:rPr>
        <w:t xml:space="preserve"> je dolžan izbrani ponudnik na poziv naročnika, pred podpisom pogodbe, predložiti izjavo ali podatke o udeležbi fizičnih in pravnih oseb v lastništvu izbranega </w:t>
      </w:r>
      <w:r w:rsidR="004176B4" w:rsidRPr="00065251">
        <w:rPr>
          <w:rFonts w:ascii="Tahoma" w:hAnsi="Tahoma" w:cs="Tahoma"/>
        </w:rPr>
        <w:t>gospodarskega subjekta</w:t>
      </w:r>
      <w:r w:rsidRPr="00065251">
        <w:rPr>
          <w:rFonts w:ascii="Tahoma" w:hAnsi="Tahoma" w:cs="Tahoma"/>
        </w:rPr>
        <w:t>, ter o gospodarskih subjektih za katere se glede na določbe zakona, ki ureja gospodarske družbe, šteje, da so povezane družbe z izbranim ponudnikom (</w:t>
      </w:r>
      <w:r w:rsidR="00355A05" w:rsidRPr="00065251">
        <w:rPr>
          <w:rFonts w:ascii="Tahoma" w:hAnsi="Tahoma" w:cs="Tahoma"/>
        </w:rPr>
        <w:t>Priloga</w:t>
      </w:r>
      <w:r w:rsidRPr="00065251">
        <w:rPr>
          <w:rFonts w:ascii="Tahoma" w:hAnsi="Tahoma" w:cs="Tahoma"/>
        </w:rPr>
        <w:t xml:space="preserve"> 3). Če bo </w:t>
      </w:r>
      <w:r w:rsidR="004176B4" w:rsidRPr="00065251">
        <w:rPr>
          <w:rFonts w:ascii="Tahoma" w:hAnsi="Tahoma" w:cs="Tahoma"/>
        </w:rPr>
        <w:t>gospodarski subjekt</w:t>
      </w:r>
      <w:r w:rsidRPr="00065251">
        <w:rPr>
          <w:rFonts w:ascii="Tahoma" w:hAnsi="Tahoma" w:cs="Tahoma"/>
        </w:rPr>
        <w:t xml:space="preserve"> predložil lažno izjavo oziroma bo dal neresnične podatke o navedenih dejstvih, </w:t>
      </w:r>
      <w:r w:rsidRPr="00881079">
        <w:rPr>
          <w:rFonts w:ascii="Tahoma" w:hAnsi="Tahoma" w:cs="Tahoma"/>
        </w:rPr>
        <w:t xml:space="preserve">bo to imelo za posledico ničnost pogodbe. Izjavo bodo morali podati tudi ostali gospodarski subjekti, ki nastopajo v ponudbi skupaj </w:t>
      </w:r>
      <w:r w:rsidR="00363965">
        <w:rPr>
          <w:rFonts w:ascii="Tahoma" w:hAnsi="Tahoma" w:cs="Tahoma"/>
        </w:rPr>
        <w:t>z gospodarskih subjektom.</w:t>
      </w:r>
      <w:r w:rsidRPr="00881079">
        <w:rPr>
          <w:rFonts w:ascii="Tahoma" w:hAnsi="Tahoma" w:cs="Tahoma"/>
        </w:rPr>
        <w:t xml:space="preserve"> </w:t>
      </w:r>
      <w:r w:rsidR="004176B4" w:rsidRPr="00881079">
        <w:rPr>
          <w:rFonts w:ascii="Tahoma" w:hAnsi="Tahoma" w:cs="Tahoma"/>
        </w:rPr>
        <w:t>Gospodarski subjekt</w:t>
      </w:r>
      <w:r w:rsidRPr="00881079">
        <w:rPr>
          <w:rFonts w:ascii="Tahoma" w:hAnsi="Tahoma" w:cs="Tahoma"/>
        </w:rPr>
        <w:t xml:space="preserve"> </w:t>
      </w:r>
      <w:r w:rsidR="006E5159">
        <w:rPr>
          <w:rFonts w:ascii="Tahoma" w:hAnsi="Tahoma" w:cs="Tahoma"/>
        </w:rPr>
        <w:t>Prilogo 3</w:t>
      </w:r>
      <w:r w:rsidR="00355A05" w:rsidRPr="00881079">
        <w:rPr>
          <w:rFonts w:ascii="Tahoma" w:hAnsi="Tahoma" w:cs="Tahoma"/>
        </w:rPr>
        <w:t xml:space="preserve"> </w:t>
      </w:r>
      <w:r w:rsidRPr="00881079">
        <w:rPr>
          <w:rFonts w:ascii="Tahoma" w:hAnsi="Tahoma" w:cs="Tahoma"/>
        </w:rPr>
        <w:t>p</w:t>
      </w:r>
      <w:r w:rsidR="00DC1D38">
        <w:rPr>
          <w:rFonts w:ascii="Tahoma" w:hAnsi="Tahoma" w:cs="Tahoma"/>
        </w:rPr>
        <w:t xml:space="preserve">riloži že v ponudbi </w:t>
      </w:r>
      <w:r w:rsidR="00DC1D38" w:rsidRPr="00881079">
        <w:rPr>
          <w:rFonts w:ascii="Tahoma" w:hAnsi="Tahoma" w:cs="Tahoma"/>
          <w:szCs w:val="22"/>
        </w:rPr>
        <w:t>in sicer za vse gospodarske subjekte, ki nastopajo v ponudbi skupaj s ponudnikom (za vse partnerje, podizvajalce in/ali s subjekte, katerih zmogljivosti uporablja gospodarski subjekt).</w:t>
      </w:r>
      <w:r w:rsidR="0065049E">
        <w:rPr>
          <w:rFonts w:ascii="Tahoma" w:hAnsi="Tahoma" w:cs="Tahoma"/>
          <w:szCs w:val="22"/>
        </w:rPr>
        <w:t xml:space="preserve"> </w:t>
      </w:r>
    </w:p>
    <w:p w14:paraId="70634175" w14:textId="77777777" w:rsidR="001976A5" w:rsidRPr="00881079" w:rsidRDefault="001976A5" w:rsidP="00EF3383">
      <w:pPr>
        <w:keepNext/>
        <w:keepLines/>
        <w:jc w:val="both"/>
        <w:rPr>
          <w:rFonts w:ascii="Tahoma" w:hAnsi="Tahoma" w:cs="Tahoma"/>
        </w:rPr>
      </w:pPr>
    </w:p>
    <w:p w14:paraId="2AD31FA3" w14:textId="77777777" w:rsidR="001976A5" w:rsidRDefault="000A0FBE" w:rsidP="00EF3383">
      <w:pPr>
        <w:keepNext/>
        <w:keepLines/>
        <w:jc w:val="both"/>
        <w:rPr>
          <w:rFonts w:ascii="Tahoma" w:hAnsi="Tahoma" w:cs="Tahoma"/>
        </w:rPr>
      </w:pPr>
      <w:r w:rsidRPr="00881079">
        <w:rPr>
          <w:rFonts w:ascii="Tahoma" w:hAnsi="Tahoma" w:cs="Tahoma"/>
        </w:rPr>
        <w:t xml:space="preserve">Vzorec pogodbe je kot Priloga </w:t>
      </w:r>
      <w:r w:rsidR="001D489C">
        <w:rPr>
          <w:rFonts w:ascii="Tahoma" w:hAnsi="Tahoma" w:cs="Tahoma"/>
        </w:rPr>
        <w:t>9</w:t>
      </w:r>
      <w:r w:rsidRPr="00881079">
        <w:rPr>
          <w:rFonts w:ascii="Tahoma" w:hAnsi="Tahoma" w:cs="Tahoma"/>
        </w:rPr>
        <w:t xml:space="preserve"> </w:t>
      </w:r>
      <w:r w:rsidR="001976A5" w:rsidRPr="00881079">
        <w:rPr>
          <w:rFonts w:ascii="Tahoma" w:hAnsi="Tahoma" w:cs="Tahoma"/>
        </w:rPr>
        <w:t xml:space="preserve">sestavni del te razpisne dokumentacije. Ponudnik potrdi, da se strinja z vsebino pogodbe s </w:t>
      </w:r>
      <w:r w:rsidR="00251D76">
        <w:rPr>
          <w:rFonts w:ascii="Tahoma" w:hAnsi="Tahoma" w:cs="Tahoma"/>
        </w:rPr>
        <w:t>predložitvijo:</w:t>
      </w:r>
    </w:p>
    <w:p w14:paraId="00718D0E" w14:textId="77777777" w:rsidR="00251D76" w:rsidRDefault="00251D76" w:rsidP="00EF3383">
      <w:pPr>
        <w:keepNext/>
        <w:keepLines/>
        <w:jc w:val="both"/>
        <w:rPr>
          <w:rFonts w:ascii="Tahoma" w:hAnsi="Tahoma" w:cs="Tahoma"/>
        </w:rPr>
      </w:pPr>
    </w:p>
    <w:p w14:paraId="1F3D0796" w14:textId="77777777" w:rsidR="00251D76" w:rsidRPr="00414BC7" w:rsidRDefault="00251D76" w:rsidP="00EF3383">
      <w:pPr>
        <w:pStyle w:val="Odstavekseznama"/>
        <w:keepNext/>
        <w:keepLines/>
        <w:numPr>
          <w:ilvl w:val="0"/>
          <w:numId w:val="23"/>
        </w:numPr>
        <w:jc w:val="both"/>
        <w:rPr>
          <w:rFonts w:ascii="Tahoma" w:hAnsi="Tahoma" w:cs="Tahoma"/>
          <w:b/>
          <w:color w:val="000000" w:themeColor="text1"/>
        </w:rPr>
      </w:pPr>
      <w:r w:rsidRPr="00260955">
        <w:rPr>
          <w:rFonts w:ascii="Tahoma" w:hAnsi="Tahoma" w:cs="Tahoma"/>
          <w:color w:val="000000" w:themeColor="text1"/>
        </w:rPr>
        <w:t>Izpolnjen</w:t>
      </w:r>
      <w:r w:rsidR="0019589F">
        <w:rPr>
          <w:rFonts w:ascii="Tahoma" w:hAnsi="Tahoma" w:cs="Tahoma"/>
          <w:color w:val="000000" w:themeColor="text1"/>
        </w:rPr>
        <w:t>ega</w:t>
      </w:r>
      <w:r w:rsidRPr="00260955">
        <w:rPr>
          <w:rFonts w:ascii="Tahoma" w:hAnsi="Tahoma" w:cs="Tahoma"/>
          <w:color w:val="000000" w:themeColor="text1"/>
        </w:rPr>
        <w:t xml:space="preserve"> ESPD s strani vseh </w:t>
      </w:r>
      <w:r w:rsidRPr="00414BC7">
        <w:rPr>
          <w:rFonts w:ascii="Tahoma" w:hAnsi="Tahoma" w:cs="Tahoma"/>
          <w:color w:val="000000" w:themeColor="text1"/>
        </w:rPr>
        <w:t>gospodarskih subjektov v ponudbi.</w:t>
      </w:r>
      <w:r w:rsidRPr="00414BC7">
        <w:rPr>
          <w:rFonts w:ascii="Tahoma" w:hAnsi="Tahoma" w:cs="Tahoma"/>
          <w:b/>
          <w:color w:val="000000" w:themeColor="text1"/>
        </w:rPr>
        <w:t xml:space="preserve"> </w:t>
      </w:r>
    </w:p>
    <w:p w14:paraId="0358D37F" w14:textId="77777777" w:rsidR="00230A5E" w:rsidRPr="00881079" w:rsidRDefault="00230A5E" w:rsidP="00EF3383">
      <w:pPr>
        <w:keepNext/>
        <w:keepLines/>
        <w:jc w:val="both"/>
        <w:rPr>
          <w:rFonts w:ascii="Tahoma" w:hAnsi="Tahoma" w:cs="Tahoma"/>
        </w:rPr>
      </w:pPr>
    </w:p>
    <w:p w14:paraId="01B6717D" w14:textId="77777777" w:rsidR="007C70A1" w:rsidRPr="00881079" w:rsidRDefault="007C70A1" w:rsidP="00EF3383">
      <w:pPr>
        <w:keepNext/>
        <w:keepLines/>
        <w:numPr>
          <w:ilvl w:val="1"/>
          <w:numId w:val="2"/>
        </w:numPr>
        <w:jc w:val="both"/>
        <w:rPr>
          <w:rFonts w:ascii="Tahoma" w:hAnsi="Tahoma" w:cs="Tahoma"/>
          <w:b/>
        </w:rPr>
      </w:pPr>
      <w:r w:rsidRPr="00881079">
        <w:rPr>
          <w:rFonts w:ascii="Tahoma" w:hAnsi="Tahoma" w:cs="Tahoma"/>
          <w:b/>
        </w:rPr>
        <w:t>Prav</w:t>
      </w:r>
      <w:bookmarkEnd w:id="11"/>
      <w:bookmarkEnd w:id="12"/>
      <w:bookmarkEnd w:id="13"/>
      <w:bookmarkEnd w:id="14"/>
      <w:bookmarkEnd w:id="15"/>
      <w:r w:rsidR="00712EF3" w:rsidRPr="00881079">
        <w:rPr>
          <w:rFonts w:ascii="Tahoma" w:hAnsi="Tahoma" w:cs="Tahoma"/>
          <w:b/>
        </w:rPr>
        <w:t>no varstvo</w:t>
      </w:r>
    </w:p>
    <w:p w14:paraId="4F2C8909" w14:textId="77777777" w:rsidR="007C70A1" w:rsidRPr="00881079" w:rsidRDefault="007C70A1" w:rsidP="00EF3383">
      <w:pPr>
        <w:keepNext/>
        <w:keepLines/>
        <w:jc w:val="both"/>
        <w:rPr>
          <w:rFonts w:ascii="Tahoma" w:hAnsi="Tahoma" w:cs="Tahoma"/>
          <w:b/>
        </w:rPr>
      </w:pPr>
    </w:p>
    <w:p w14:paraId="7A91FE70" w14:textId="77777777" w:rsidR="002F0C63" w:rsidRDefault="002F0C63" w:rsidP="00EF3383">
      <w:pPr>
        <w:keepNext/>
        <w:keepLines/>
        <w:autoSpaceDE w:val="0"/>
        <w:autoSpaceDN w:val="0"/>
        <w:adjustRightInd w:val="0"/>
        <w:jc w:val="both"/>
        <w:rPr>
          <w:rFonts w:ascii="Tahoma" w:hAnsi="Tahoma" w:cs="Tahoma"/>
        </w:rPr>
      </w:pPr>
      <w:r w:rsidRPr="00C8579C">
        <w:rPr>
          <w:rFonts w:ascii="Tahoma" w:hAnsi="Tahoma" w:cs="Tahoma"/>
        </w:rPr>
        <w:t>Ponudnikom je zagotovljeno pravno varstvo skladno z določbami Zakona o pravnem varstvu v postopkih javnega naročanja.</w:t>
      </w:r>
    </w:p>
    <w:p w14:paraId="4DDB17E1" w14:textId="77777777" w:rsidR="006F50C1" w:rsidRPr="00881079" w:rsidRDefault="006F50C1" w:rsidP="00EF3383">
      <w:pPr>
        <w:keepNext/>
        <w:keepLines/>
        <w:autoSpaceDE w:val="0"/>
        <w:autoSpaceDN w:val="0"/>
        <w:adjustRightInd w:val="0"/>
        <w:jc w:val="both"/>
        <w:rPr>
          <w:rFonts w:ascii="Tahoma" w:hAnsi="Tahoma" w:cs="Tahoma"/>
        </w:rPr>
      </w:pPr>
    </w:p>
    <w:p w14:paraId="6930030E" w14:textId="77777777" w:rsidR="007C70A1" w:rsidRPr="00881079" w:rsidRDefault="007C70A1" w:rsidP="00EF3383">
      <w:pPr>
        <w:keepNext/>
        <w:keepLines/>
        <w:numPr>
          <w:ilvl w:val="1"/>
          <w:numId w:val="2"/>
        </w:numPr>
        <w:jc w:val="both"/>
        <w:rPr>
          <w:rFonts w:ascii="Tahoma" w:hAnsi="Tahoma" w:cs="Tahoma"/>
          <w:b/>
        </w:rPr>
      </w:pPr>
      <w:r w:rsidRPr="00881079">
        <w:rPr>
          <w:rFonts w:ascii="Tahoma" w:hAnsi="Tahoma" w:cs="Tahoma"/>
          <w:b/>
        </w:rPr>
        <w:t xml:space="preserve"> </w:t>
      </w:r>
      <w:bookmarkStart w:id="16" w:name="_Toc163615935"/>
      <w:r w:rsidRPr="00881079">
        <w:rPr>
          <w:rFonts w:ascii="Tahoma" w:hAnsi="Tahoma" w:cs="Tahoma"/>
          <w:b/>
        </w:rPr>
        <w:t>Zaupnost po</w:t>
      </w:r>
      <w:bookmarkEnd w:id="16"/>
      <w:r w:rsidR="00502E8E" w:rsidRPr="00881079">
        <w:rPr>
          <w:rFonts w:ascii="Tahoma" w:hAnsi="Tahoma" w:cs="Tahoma"/>
          <w:b/>
        </w:rPr>
        <w:t>datkov</w:t>
      </w:r>
    </w:p>
    <w:p w14:paraId="71F214A3" w14:textId="77777777" w:rsidR="007C70A1" w:rsidRPr="00881079" w:rsidRDefault="007C70A1" w:rsidP="00EF3383">
      <w:pPr>
        <w:pStyle w:val="tekst1"/>
        <w:keepNext/>
        <w:keepLines/>
        <w:spacing w:before="0" w:line="240" w:lineRule="auto"/>
        <w:rPr>
          <w:rFonts w:ascii="Tahoma" w:hAnsi="Tahoma" w:cs="Tahoma"/>
          <w:sz w:val="20"/>
        </w:rPr>
      </w:pPr>
    </w:p>
    <w:p w14:paraId="6F0EA846" w14:textId="77777777" w:rsidR="00B07B3E" w:rsidRPr="00881079" w:rsidRDefault="00B07B3E" w:rsidP="00EF3383">
      <w:pPr>
        <w:keepNext/>
        <w:keepLines/>
        <w:jc w:val="both"/>
        <w:rPr>
          <w:rFonts w:ascii="Tahoma" w:hAnsi="Tahoma" w:cs="Tahoma"/>
        </w:rPr>
      </w:pPr>
      <w:r w:rsidRPr="00881079">
        <w:rPr>
          <w:rFonts w:ascii="Tahoma" w:hAnsi="Tahoma" w:cs="Tahoma"/>
        </w:rPr>
        <w:t>Naročnik zagotavlja javnost in zaupnost podatkov skladno s 35. členom ZJN-3 ob upoštevanju določb zakona, ki ureja varstvo osebnih podatkov, tajne podatke ali gospodarske družbe.</w:t>
      </w:r>
    </w:p>
    <w:p w14:paraId="205A7766" w14:textId="77777777" w:rsidR="00B07B3E" w:rsidRPr="00881079" w:rsidRDefault="00B07B3E" w:rsidP="00EF3383">
      <w:pPr>
        <w:keepNext/>
        <w:keepLines/>
        <w:jc w:val="both"/>
        <w:rPr>
          <w:rFonts w:ascii="Tahoma" w:hAnsi="Tahoma" w:cs="Tahoma"/>
        </w:rPr>
      </w:pPr>
    </w:p>
    <w:p w14:paraId="49A3422C" w14:textId="77777777" w:rsidR="00B07B3E" w:rsidRPr="00881079" w:rsidRDefault="00B07B3E" w:rsidP="00EF3383">
      <w:pPr>
        <w:keepNext/>
        <w:keepLines/>
        <w:jc w:val="both"/>
        <w:rPr>
          <w:rFonts w:ascii="Tahoma" w:hAnsi="Tahoma" w:cs="Tahoma"/>
        </w:rPr>
      </w:pPr>
      <w:r w:rsidRPr="00881079">
        <w:rPr>
          <w:rFonts w:ascii="Tahoma" w:hAnsi="Tahoma" w:cs="Tahoma"/>
        </w:rPr>
        <w:t>Podatki, ki jih bo ponudnik v skladu z zakonom, ki ureja gospodarske družbe, varstvo osebnih podatkov ali tajne podatke, upravičeno označil kot zaupne ali poslovno skrivnost, bodo uporabljeni samo za namene predmetnega javnega naročila in ne bodo dostopni nikomur izven kroga oseb, ki bodo vključene v razpisni postopek. Ti podatki ne bodo v nadaljevanju postopka ali kasneje. Naročnik bo v celoti odgovoren za varovanje zaupnosti tako dobljenih podatkov. Ne glede na navedeno bo povzetek predračuna razviden na javnem odpiranju v celoti, zato ne sme vsebovati poslovnih skrivnosti, osebnih podatkov ali tajnih podatkov.</w:t>
      </w:r>
    </w:p>
    <w:p w14:paraId="172E5BB7" w14:textId="77777777" w:rsidR="009A5F76" w:rsidRPr="00881079" w:rsidRDefault="009A5F76" w:rsidP="00EF3383">
      <w:pPr>
        <w:pStyle w:val="tekst1"/>
        <w:keepNext/>
        <w:keepLines/>
        <w:spacing w:before="0" w:line="240" w:lineRule="auto"/>
        <w:rPr>
          <w:rFonts w:ascii="Tahoma" w:hAnsi="Tahoma" w:cs="Tahoma"/>
          <w:sz w:val="20"/>
        </w:rPr>
      </w:pPr>
    </w:p>
    <w:p w14:paraId="68814B21" w14:textId="77777777" w:rsidR="007C70A1" w:rsidRPr="00881079" w:rsidRDefault="007C70A1" w:rsidP="00EF3383">
      <w:pPr>
        <w:keepNext/>
        <w:keepLines/>
        <w:numPr>
          <w:ilvl w:val="1"/>
          <w:numId w:val="2"/>
        </w:numPr>
        <w:jc w:val="both"/>
        <w:rPr>
          <w:rFonts w:ascii="Tahoma" w:hAnsi="Tahoma" w:cs="Tahoma"/>
          <w:b/>
        </w:rPr>
      </w:pPr>
      <w:r w:rsidRPr="00881079">
        <w:rPr>
          <w:rFonts w:ascii="Tahoma" w:hAnsi="Tahoma" w:cs="Tahoma"/>
          <w:b/>
        </w:rPr>
        <w:t>Jamstvo za</w:t>
      </w:r>
      <w:r w:rsidR="00A96998" w:rsidRPr="00881079">
        <w:rPr>
          <w:rFonts w:ascii="Tahoma" w:hAnsi="Tahoma" w:cs="Tahoma"/>
          <w:b/>
        </w:rPr>
        <w:t xml:space="preserve"> </w:t>
      </w:r>
      <w:r w:rsidRPr="00881079">
        <w:rPr>
          <w:rFonts w:ascii="Tahoma" w:hAnsi="Tahoma" w:cs="Tahoma"/>
          <w:b/>
        </w:rPr>
        <w:t>napake</w:t>
      </w:r>
    </w:p>
    <w:p w14:paraId="432C0E0D" w14:textId="77777777" w:rsidR="00017C80" w:rsidRPr="00881079" w:rsidRDefault="00017C80" w:rsidP="00EF3383">
      <w:pPr>
        <w:keepNext/>
        <w:keepLines/>
        <w:jc w:val="both"/>
        <w:rPr>
          <w:rFonts w:ascii="Tahoma" w:hAnsi="Tahoma" w:cs="Tahoma"/>
        </w:rPr>
      </w:pPr>
    </w:p>
    <w:p w14:paraId="0C23D321" w14:textId="77777777" w:rsidR="007C70A1" w:rsidRDefault="00787A19" w:rsidP="00EF3383">
      <w:pPr>
        <w:keepNext/>
        <w:keepLines/>
        <w:jc w:val="both"/>
        <w:rPr>
          <w:rFonts w:ascii="Tahoma" w:hAnsi="Tahoma" w:cs="Tahoma"/>
        </w:rPr>
      </w:pPr>
      <w:r w:rsidRPr="00881079">
        <w:rPr>
          <w:rFonts w:ascii="Tahoma" w:hAnsi="Tahoma" w:cs="Tahoma"/>
        </w:rPr>
        <w:t>Izbrani ponudnik</w:t>
      </w:r>
      <w:r w:rsidR="007C70A1" w:rsidRPr="00881079">
        <w:rPr>
          <w:rFonts w:ascii="Tahoma" w:hAnsi="Tahoma" w:cs="Tahoma"/>
        </w:rPr>
        <w:t>, s kat</w:t>
      </w:r>
      <w:r w:rsidR="00502E8E" w:rsidRPr="00881079">
        <w:rPr>
          <w:rFonts w:ascii="Tahoma" w:hAnsi="Tahoma" w:cs="Tahoma"/>
        </w:rPr>
        <w:t xml:space="preserve">erim bo naročnik sklenil </w:t>
      </w:r>
      <w:r w:rsidR="00CC19C7" w:rsidRPr="00881079">
        <w:rPr>
          <w:rFonts w:ascii="Tahoma" w:hAnsi="Tahoma" w:cs="Tahoma"/>
        </w:rPr>
        <w:t>pogodbo</w:t>
      </w:r>
      <w:r w:rsidR="007C70A1" w:rsidRPr="00881079">
        <w:rPr>
          <w:rFonts w:ascii="Tahoma" w:hAnsi="Tahoma" w:cs="Tahoma"/>
        </w:rPr>
        <w:t>, bo jamči</w:t>
      </w:r>
      <w:r w:rsidR="008A47C2" w:rsidRPr="00881079">
        <w:rPr>
          <w:rFonts w:ascii="Tahoma" w:hAnsi="Tahoma" w:cs="Tahoma"/>
        </w:rPr>
        <w:t>l</w:t>
      </w:r>
      <w:r w:rsidR="007C70A1" w:rsidRPr="00881079">
        <w:rPr>
          <w:rFonts w:ascii="Tahoma" w:hAnsi="Tahoma" w:cs="Tahoma"/>
        </w:rPr>
        <w:t xml:space="preserve"> za odpravo vseh vrst napak</w:t>
      </w:r>
      <w:r w:rsidR="00325548" w:rsidRPr="00881079">
        <w:rPr>
          <w:rFonts w:ascii="Tahoma" w:hAnsi="Tahoma" w:cs="Tahoma"/>
        </w:rPr>
        <w:t xml:space="preserve"> na predmetu javnega naročila</w:t>
      </w:r>
      <w:r w:rsidR="00A10B9A" w:rsidRPr="00881079">
        <w:rPr>
          <w:rFonts w:ascii="Tahoma" w:hAnsi="Tahoma" w:cs="Tahoma"/>
        </w:rPr>
        <w:t>,</w:t>
      </w:r>
      <w:r w:rsidR="007C70A1" w:rsidRPr="00881079">
        <w:rPr>
          <w:rFonts w:ascii="Tahoma" w:hAnsi="Tahoma" w:cs="Tahoma"/>
        </w:rPr>
        <w:t xml:space="preserve"> skladno z določili Obligacijskega zakonika.</w:t>
      </w:r>
    </w:p>
    <w:p w14:paraId="55675AA0" w14:textId="77777777" w:rsidR="00ED571E" w:rsidRPr="00881079" w:rsidRDefault="00ED571E" w:rsidP="00EF3383">
      <w:pPr>
        <w:keepNext/>
        <w:keepLines/>
        <w:jc w:val="both"/>
        <w:rPr>
          <w:rFonts w:ascii="Tahoma" w:hAnsi="Tahoma" w:cs="Tahoma"/>
        </w:rPr>
      </w:pPr>
    </w:p>
    <w:p w14:paraId="790C8A75" w14:textId="77777777" w:rsidR="005D1D6C" w:rsidRPr="00881079" w:rsidRDefault="00837427" w:rsidP="00EF3383">
      <w:pPr>
        <w:keepNext/>
        <w:keepLines/>
        <w:numPr>
          <w:ilvl w:val="1"/>
          <w:numId w:val="2"/>
        </w:numPr>
        <w:jc w:val="both"/>
        <w:rPr>
          <w:rFonts w:ascii="Tahoma" w:hAnsi="Tahoma" w:cs="Tahoma"/>
          <w:b/>
        </w:rPr>
      </w:pPr>
      <w:r w:rsidRPr="00881079">
        <w:rPr>
          <w:rFonts w:ascii="Tahoma" w:hAnsi="Tahoma" w:cs="Tahoma"/>
          <w:b/>
        </w:rPr>
        <w:t>Celovitost ponudbe</w:t>
      </w:r>
    </w:p>
    <w:p w14:paraId="71289EA4" w14:textId="77777777" w:rsidR="00837427" w:rsidRPr="00881079" w:rsidRDefault="00837427" w:rsidP="00EF3383">
      <w:pPr>
        <w:keepNext/>
        <w:keepLines/>
        <w:jc w:val="both"/>
        <w:rPr>
          <w:rFonts w:ascii="Tahoma" w:hAnsi="Tahoma" w:cs="Tahoma"/>
        </w:rPr>
      </w:pPr>
    </w:p>
    <w:p w14:paraId="3E5AE866" w14:textId="77777777" w:rsidR="00A72AFA" w:rsidRDefault="00B07B3E" w:rsidP="00EF3383">
      <w:pPr>
        <w:keepNext/>
        <w:keepLines/>
        <w:jc w:val="both"/>
        <w:rPr>
          <w:rFonts w:ascii="Tahoma" w:hAnsi="Tahoma" w:cs="Tahoma"/>
        </w:rPr>
      </w:pPr>
      <w:r w:rsidRPr="00881079">
        <w:rPr>
          <w:rFonts w:ascii="Tahoma" w:hAnsi="Tahoma" w:cs="Tahoma"/>
        </w:rPr>
        <w:t xml:space="preserve">Ponudnik mora oddati ponudbo za celoten predmet javnega naročila, pri čemer mora ponudba ustrezati tehničnim in ostalim zahtevam, navedenim v predmetni dokumentaciji naročnika. V primeru, da predmet ponudbe ne bo v skladu z vsemi zahtevami in pogoji razpisne dokumentacije </w:t>
      </w:r>
      <w:r w:rsidRPr="00881079">
        <w:rPr>
          <w:rFonts w:ascii="Tahoma" w:hAnsi="Tahoma" w:cs="Tahoma"/>
          <w:bCs/>
        </w:rPr>
        <w:t xml:space="preserve">št. </w:t>
      </w:r>
      <w:r w:rsidR="00864A67">
        <w:rPr>
          <w:rFonts w:ascii="Tahoma" w:hAnsi="Tahoma" w:cs="Tahoma"/>
          <w:bCs/>
        </w:rPr>
        <w:t>VKS-69/24</w:t>
      </w:r>
      <w:r w:rsidRPr="00881079">
        <w:rPr>
          <w:rFonts w:ascii="Tahoma" w:hAnsi="Tahoma" w:cs="Tahoma"/>
        </w:rPr>
        <w:t>, bo naročnik tako ponudbo izključil iz sodelovanja v postopku oddaje javnega naročila.</w:t>
      </w:r>
    </w:p>
    <w:p w14:paraId="40925D68" w14:textId="3BC2413C" w:rsidR="00BE6486" w:rsidRDefault="00BE6486" w:rsidP="00EF3383">
      <w:pPr>
        <w:keepNext/>
        <w:keepLines/>
        <w:jc w:val="both"/>
        <w:rPr>
          <w:rFonts w:ascii="Tahoma" w:hAnsi="Tahoma" w:cs="Tahoma"/>
        </w:rPr>
      </w:pPr>
    </w:p>
    <w:p w14:paraId="264D6A4C" w14:textId="3420EC8E" w:rsidR="00533F79" w:rsidRDefault="00533F79" w:rsidP="00EF3383">
      <w:pPr>
        <w:keepNext/>
        <w:keepLines/>
        <w:jc w:val="both"/>
        <w:rPr>
          <w:rFonts w:ascii="Tahoma" w:hAnsi="Tahoma" w:cs="Tahoma"/>
        </w:rPr>
      </w:pPr>
    </w:p>
    <w:p w14:paraId="6E1FDDF2" w14:textId="5357F0DB" w:rsidR="00533F79" w:rsidRDefault="00533F79" w:rsidP="00EF3383">
      <w:pPr>
        <w:keepNext/>
        <w:keepLines/>
        <w:jc w:val="both"/>
        <w:rPr>
          <w:rFonts w:ascii="Tahoma" w:hAnsi="Tahoma" w:cs="Tahoma"/>
        </w:rPr>
      </w:pPr>
    </w:p>
    <w:p w14:paraId="6FBFDF97" w14:textId="77777777" w:rsidR="00533F79" w:rsidRDefault="00533F79" w:rsidP="00EF3383">
      <w:pPr>
        <w:keepNext/>
        <w:keepLines/>
        <w:jc w:val="both"/>
        <w:rPr>
          <w:rFonts w:ascii="Tahoma" w:hAnsi="Tahoma" w:cs="Tahoma"/>
        </w:rPr>
      </w:pPr>
    </w:p>
    <w:p w14:paraId="4A163C24" w14:textId="77777777" w:rsidR="00BE6486" w:rsidRDefault="00BE6486" w:rsidP="00EF3383">
      <w:pPr>
        <w:keepNext/>
        <w:keepLines/>
        <w:jc w:val="both"/>
        <w:rPr>
          <w:rFonts w:ascii="Tahoma" w:hAnsi="Tahoma" w:cs="Tahoma"/>
        </w:rPr>
      </w:pPr>
    </w:p>
    <w:p w14:paraId="520E175B" w14:textId="77777777" w:rsidR="008E1D10" w:rsidRPr="00881079" w:rsidRDefault="008E1D10" w:rsidP="00EF3383">
      <w:pPr>
        <w:keepNext/>
        <w:keepLines/>
        <w:jc w:val="both"/>
        <w:rPr>
          <w:rFonts w:ascii="Tahoma" w:hAnsi="Tahoma" w:cs="Tahoma"/>
        </w:rPr>
      </w:pPr>
    </w:p>
    <w:p w14:paraId="01A2D594" w14:textId="77777777" w:rsidR="00AE4BEB" w:rsidRPr="00881079" w:rsidRDefault="00AE4BEB" w:rsidP="00EF3383">
      <w:pPr>
        <w:keepNext/>
        <w:keepLines/>
        <w:numPr>
          <w:ilvl w:val="1"/>
          <w:numId w:val="2"/>
        </w:numPr>
        <w:jc w:val="both"/>
        <w:rPr>
          <w:rFonts w:ascii="Tahoma" w:hAnsi="Tahoma" w:cs="Tahoma"/>
          <w:b/>
        </w:rPr>
      </w:pPr>
      <w:r w:rsidRPr="00881079">
        <w:rPr>
          <w:rFonts w:ascii="Tahoma" w:hAnsi="Tahoma" w:cs="Tahoma"/>
          <w:b/>
        </w:rPr>
        <w:lastRenderedPageBreak/>
        <w:t>Ponudniki s sedežem izven Republike Slovenije</w:t>
      </w:r>
    </w:p>
    <w:p w14:paraId="5EE8483C" w14:textId="77777777" w:rsidR="00AE4BEB" w:rsidRPr="00881079" w:rsidRDefault="00AE4BEB" w:rsidP="00EF3383">
      <w:pPr>
        <w:keepNext/>
        <w:keepLines/>
        <w:autoSpaceDE w:val="0"/>
        <w:autoSpaceDN w:val="0"/>
        <w:adjustRightInd w:val="0"/>
        <w:ind w:left="720"/>
        <w:jc w:val="both"/>
        <w:rPr>
          <w:rFonts w:ascii="Tahoma" w:hAnsi="Tahoma" w:cs="Tahoma"/>
        </w:rPr>
      </w:pPr>
    </w:p>
    <w:p w14:paraId="10280BDB" w14:textId="77777777" w:rsidR="008E1D10" w:rsidRPr="00881079" w:rsidRDefault="00C75CAF" w:rsidP="00EF3383">
      <w:pPr>
        <w:keepNext/>
        <w:keepLines/>
        <w:autoSpaceDE w:val="0"/>
        <w:autoSpaceDN w:val="0"/>
        <w:adjustRightInd w:val="0"/>
        <w:jc w:val="both"/>
        <w:rPr>
          <w:rFonts w:ascii="Tahoma" w:hAnsi="Tahoma" w:cs="Tahoma"/>
        </w:rPr>
      </w:pPr>
      <w:r w:rsidRPr="00881079">
        <w:rPr>
          <w:rFonts w:ascii="Tahoma" w:hAnsi="Tahoma" w:cs="Tahoma"/>
        </w:rPr>
        <w:t>Ponudniki, ki nima</w:t>
      </w:r>
      <w:r w:rsidR="0081552F" w:rsidRPr="00881079">
        <w:rPr>
          <w:rFonts w:ascii="Tahoma" w:hAnsi="Tahoma" w:cs="Tahoma"/>
        </w:rPr>
        <w:t>jo</w:t>
      </w:r>
      <w:r w:rsidRPr="00881079">
        <w:rPr>
          <w:rFonts w:ascii="Tahoma" w:hAnsi="Tahoma" w:cs="Tahoma"/>
        </w:rPr>
        <w:t xml:space="preserve"> sedeža v Republiki Sloveniji,</w:t>
      </w:r>
      <w:r w:rsidR="00AE4BEB" w:rsidRPr="00881079">
        <w:rPr>
          <w:rFonts w:ascii="Tahoma" w:hAnsi="Tahoma" w:cs="Tahoma"/>
        </w:rPr>
        <w:t xml:space="preserve"> morajo izpolnjevati enake pogoje kot </w:t>
      </w:r>
      <w:r w:rsidR="00540BFA" w:rsidRPr="00881079">
        <w:rPr>
          <w:rFonts w:ascii="Tahoma" w:hAnsi="Tahoma" w:cs="Tahoma"/>
        </w:rPr>
        <w:t>ponudniki</w:t>
      </w:r>
      <w:r w:rsidR="004607A5" w:rsidRPr="00881079">
        <w:rPr>
          <w:rFonts w:ascii="Tahoma" w:hAnsi="Tahoma" w:cs="Tahoma"/>
        </w:rPr>
        <w:t xml:space="preserve"> </w:t>
      </w:r>
      <w:r w:rsidR="00AE4BEB" w:rsidRPr="00881079">
        <w:rPr>
          <w:rFonts w:ascii="Tahoma" w:hAnsi="Tahoma" w:cs="Tahoma"/>
        </w:rPr>
        <w:t>s sedežem v Republiki Sloveniji.</w:t>
      </w:r>
      <w:r w:rsidR="004117CD" w:rsidRPr="00881079">
        <w:rPr>
          <w:rFonts w:ascii="Tahoma" w:hAnsi="Tahoma" w:cs="Tahoma"/>
        </w:rPr>
        <w:t xml:space="preserve"> </w:t>
      </w:r>
      <w:r w:rsidR="00AE4BEB" w:rsidRPr="00881079">
        <w:rPr>
          <w:rFonts w:ascii="Tahoma" w:hAnsi="Tahoma" w:cs="Tahoma"/>
        </w:rPr>
        <w:t xml:space="preserve">Enako velja tudi v primeru, da </w:t>
      </w:r>
      <w:r w:rsidRPr="00881079">
        <w:rPr>
          <w:rFonts w:ascii="Tahoma" w:hAnsi="Tahoma" w:cs="Tahoma"/>
        </w:rPr>
        <w:t>ponudnik</w:t>
      </w:r>
      <w:r w:rsidR="004607A5" w:rsidRPr="00881079">
        <w:rPr>
          <w:rFonts w:ascii="Tahoma" w:hAnsi="Tahoma" w:cs="Tahoma"/>
        </w:rPr>
        <w:t xml:space="preserve"> </w:t>
      </w:r>
      <w:r w:rsidR="00AE4BEB" w:rsidRPr="00881079">
        <w:rPr>
          <w:rFonts w:ascii="Tahoma" w:hAnsi="Tahoma" w:cs="Tahoma"/>
        </w:rPr>
        <w:t>nastopa s partnerjem</w:t>
      </w:r>
      <w:r w:rsidRPr="00881079">
        <w:rPr>
          <w:rFonts w:ascii="Tahoma" w:hAnsi="Tahoma" w:cs="Tahoma"/>
        </w:rPr>
        <w:t xml:space="preserve"> (skupna ponudba)</w:t>
      </w:r>
      <w:r w:rsidR="00AE4BEB" w:rsidRPr="00881079">
        <w:rPr>
          <w:rFonts w:ascii="Tahoma" w:hAnsi="Tahoma" w:cs="Tahoma"/>
        </w:rPr>
        <w:t xml:space="preserve"> ali podizvajalcem ali se sklicuje na uporabo zmogljivosti drugih subjektov.</w:t>
      </w:r>
    </w:p>
    <w:p w14:paraId="6B5B7845" w14:textId="77777777" w:rsidR="00777852" w:rsidRPr="00881079" w:rsidRDefault="00777852" w:rsidP="00EF3383">
      <w:pPr>
        <w:keepNext/>
        <w:keepLines/>
        <w:autoSpaceDE w:val="0"/>
        <w:autoSpaceDN w:val="0"/>
        <w:adjustRightInd w:val="0"/>
        <w:jc w:val="both"/>
        <w:rPr>
          <w:rFonts w:ascii="Tahoma" w:hAnsi="Tahoma" w:cs="Tahoma"/>
        </w:rPr>
      </w:pPr>
    </w:p>
    <w:p w14:paraId="2F21D33F" w14:textId="77777777" w:rsidR="003418E8" w:rsidRPr="00881079" w:rsidRDefault="003418E8" w:rsidP="00EF3383">
      <w:pPr>
        <w:keepNext/>
        <w:keepLines/>
        <w:numPr>
          <w:ilvl w:val="1"/>
          <w:numId w:val="2"/>
        </w:numPr>
        <w:jc w:val="both"/>
        <w:rPr>
          <w:rFonts w:ascii="Tahoma" w:hAnsi="Tahoma" w:cs="Tahoma"/>
          <w:b/>
        </w:rPr>
      </w:pPr>
      <w:r w:rsidRPr="00881079">
        <w:rPr>
          <w:rFonts w:ascii="Tahoma" w:hAnsi="Tahoma" w:cs="Tahoma"/>
          <w:b/>
        </w:rPr>
        <w:t>Skupna ponudba</w:t>
      </w:r>
    </w:p>
    <w:p w14:paraId="3FB1EC2E" w14:textId="77777777" w:rsidR="00147135" w:rsidRPr="00881079" w:rsidRDefault="00147135" w:rsidP="00EF3383">
      <w:pPr>
        <w:pStyle w:val="tekst1"/>
        <w:keepNext/>
        <w:keepLines/>
        <w:spacing w:before="0" w:line="240" w:lineRule="auto"/>
        <w:rPr>
          <w:rFonts w:ascii="Tahoma" w:hAnsi="Tahoma" w:cs="Tahoma"/>
          <w:sz w:val="20"/>
        </w:rPr>
      </w:pPr>
    </w:p>
    <w:p w14:paraId="27BE87D0" w14:textId="77777777" w:rsidR="003418E8" w:rsidRPr="00881079" w:rsidRDefault="003418E8" w:rsidP="00EF3383">
      <w:pPr>
        <w:pStyle w:val="tekst1"/>
        <w:keepNext/>
        <w:keepLines/>
        <w:spacing w:before="0" w:line="240" w:lineRule="auto"/>
        <w:rPr>
          <w:rFonts w:ascii="Tahoma" w:hAnsi="Tahoma" w:cs="Tahoma"/>
          <w:sz w:val="20"/>
        </w:rPr>
      </w:pPr>
      <w:r w:rsidRPr="00881079">
        <w:rPr>
          <w:rFonts w:ascii="Tahoma" w:hAnsi="Tahoma" w:cs="Tahoma"/>
          <w:sz w:val="20"/>
        </w:rPr>
        <w:t xml:space="preserve">Ponudbo lahko predloži skupina </w:t>
      </w:r>
      <w:r w:rsidR="00C75CAF" w:rsidRPr="00881079">
        <w:rPr>
          <w:rFonts w:ascii="Tahoma" w:hAnsi="Tahoma" w:cs="Tahoma"/>
          <w:sz w:val="20"/>
        </w:rPr>
        <w:t>ponudnikov</w:t>
      </w:r>
      <w:r w:rsidRPr="00881079">
        <w:rPr>
          <w:rFonts w:ascii="Tahoma" w:hAnsi="Tahoma" w:cs="Tahoma"/>
          <w:sz w:val="20"/>
        </w:rPr>
        <w:t>, ki mora</w:t>
      </w:r>
      <w:r w:rsidR="004607A5" w:rsidRPr="00881079">
        <w:rPr>
          <w:rFonts w:ascii="Tahoma" w:hAnsi="Tahoma" w:cs="Tahoma"/>
          <w:sz w:val="20"/>
        </w:rPr>
        <w:t>jo</w:t>
      </w:r>
      <w:r w:rsidRPr="00881079">
        <w:rPr>
          <w:rFonts w:ascii="Tahoma" w:hAnsi="Tahoma" w:cs="Tahoma"/>
          <w:sz w:val="20"/>
        </w:rPr>
        <w:t xml:space="preserve"> predložiti a</w:t>
      </w:r>
      <w:r w:rsidR="00A37C8B" w:rsidRPr="00881079">
        <w:rPr>
          <w:rFonts w:ascii="Tahoma" w:hAnsi="Tahoma" w:cs="Tahoma"/>
          <w:sz w:val="20"/>
        </w:rPr>
        <w:t>kt o skupni izvedbi naročila (</w:t>
      </w:r>
      <w:r w:rsidR="003B2B5D" w:rsidRPr="00881079">
        <w:rPr>
          <w:rFonts w:ascii="Tahoma" w:hAnsi="Tahoma" w:cs="Tahoma"/>
          <w:sz w:val="20"/>
        </w:rPr>
        <w:t>P</w:t>
      </w:r>
      <w:r w:rsidR="00A37C8B" w:rsidRPr="00881079">
        <w:rPr>
          <w:rFonts w:ascii="Tahoma" w:hAnsi="Tahoma" w:cs="Tahoma"/>
          <w:sz w:val="20"/>
        </w:rPr>
        <w:t>rilogo 2</w:t>
      </w:r>
      <w:r w:rsidRPr="00881079">
        <w:rPr>
          <w:rFonts w:ascii="Tahoma" w:hAnsi="Tahoma" w:cs="Tahoma"/>
          <w:sz w:val="20"/>
        </w:rPr>
        <w:t>). Navedeni akt mora opredeliti:</w:t>
      </w:r>
    </w:p>
    <w:p w14:paraId="536D0E01" w14:textId="77777777" w:rsidR="003418E8" w:rsidRPr="00881079" w:rsidRDefault="003418E8" w:rsidP="00EF3383">
      <w:pPr>
        <w:keepNext/>
        <w:keepLines/>
        <w:numPr>
          <w:ilvl w:val="0"/>
          <w:numId w:val="3"/>
        </w:numPr>
        <w:jc w:val="both"/>
        <w:rPr>
          <w:rFonts w:ascii="Tahoma" w:hAnsi="Tahoma" w:cs="Tahoma"/>
        </w:rPr>
      </w:pPr>
      <w:r w:rsidRPr="00881079">
        <w:rPr>
          <w:rFonts w:ascii="Tahoma" w:hAnsi="Tahoma" w:cs="Tahoma"/>
        </w:rPr>
        <w:t>medsebojno odgovornost posameznih članov skupine za izvedbo naročila znotraj skupine,</w:t>
      </w:r>
    </w:p>
    <w:p w14:paraId="19BF153B" w14:textId="77777777" w:rsidR="003418E8" w:rsidRPr="00881079" w:rsidRDefault="003418E8" w:rsidP="00EF3383">
      <w:pPr>
        <w:keepNext/>
        <w:keepLines/>
        <w:numPr>
          <w:ilvl w:val="0"/>
          <w:numId w:val="3"/>
        </w:numPr>
        <w:jc w:val="both"/>
        <w:rPr>
          <w:rFonts w:ascii="Tahoma" w:hAnsi="Tahoma" w:cs="Tahoma"/>
        </w:rPr>
      </w:pPr>
      <w:r w:rsidRPr="00881079">
        <w:rPr>
          <w:rFonts w:ascii="Tahoma" w:hAnsi="Tahoma" w:cs="Tahoma"/>
        </w:rPr>
        <w:t>neomejeno solidarno odgovornost članov skupine do naročnika glede vseh obveznosti,</w:t>
      </w:r>
    </w:p>
    <w:p w14:paraId="529E3C3E" w14:textId="77777777" w:rsidR="003418E8" w:rsidRPr="00881079" w:rsidRDefault="003418E8" w:rsidP="00EF3383">
      <w:pPr>
        <w:keepNext/>
        <w:keepLines/>
        <w:numPr>
          <w:ilvl w:val="0"/>
          <w:numId w:val="3"/>
        </w:numPr>
        <w:jc w:val="both"/>
        <w:rPr>
          <w:rFonts w:ascii="Tahoma" w:hAnsi="Tahoma" w:cs="Tahoma"/>
        </w:rPr>
      </w:pPr>
      <w:r w:rsidRPr="00881079">
        <w:rPr>
          <w:rFonts w:ascii="Tahoma" w:hAnsi="Tahoma" w:cs="Tahoma"/>
        </w:rPr>
        <w:t>glavnega nosilca izvedbe obveznosti, s katerim bo naročnik komuniciral,</w:t>
      </w:r>
    </w:p>
    <w:p w14:paraId="1B79FF20" w14:textId="77777777" w:rsidR="003418E8" w:rsidRPr="00881079" w:rsidRDefault="003418E8" w:rsidP="00EF3383">
      <w:pPr>
        <w:keepNext/>
        <w:keepLines/>
        <w:numPr>
          <w:ilvl w:val="0"/>
          <w:numId w:val="3"/>
        </w:numPr>
        <w:jc w:val="both"/>
        <w:rPr>
          <w:rFonts w:ascii="Tahoma" w:hAnsi="Tahoma" w:cs="Tahoma"/>
        </w:rPr>
      </w:pPr>
      <w:r w:rsidRPr="00881079">
        <w:rPr>
          <w:rFonts w:ascii="Tahoma" w:hAnsi="Tahoma" w:cs="Tahoma"/>
        </w:rPr>
        <w:t>nosilca finančnih obračunov in transakcij z navedbo transakcijskega računa, preko katerega se bo izvajalo plačevanje izvedenih obveznosti,</w:t>
      </w:r>
    </w:p>
    <w:p w14:paraId="323D37FB" w14:textId="77777777" w:rsidR="003418E8" w:rsidRPr="00881079" w:rsidRDefault="003418E8" w:rsidP="00EF3383">
      <w:pPr>
        <w:pStyle w:val="tekst1"/>
        <w:keepNext/>
        <w:keepLines/>
        <w:numPr>
          <w:ilvl w:val="0"/>
          <w:numId w:val="3"/>
        </w:numPr>
        <w:spacing w:before="0" w:line="240" w:lineRule="auto"/>
        <w:rPr>
          <w:rFonts w:ascii="Tahoma" w:hAnsi="Tahoma" w:cs="Tahoma"/>
          <w:sz w:val="20"/>
        </w:rPr>
      </w:pPr>
      <w:r w:rsidRPr="00881079">
        <w:rPr>
          <w:rFonts w:ascii="Tahoma" w:hAnsi="Tahoma" w:cs="Tahoma"/>
          <w:sz w:val="20"/>
        </w:rPr>
        <w:t>nosilca zavarovanja obveznost</w:t>
      </w:r>
      <w:r w:rsidR="008A47C2" w:rsidRPr="00881079">
        <w:rPr>
          <w:rFonts w:ascii="Tahoma" w:hAnsi="Tahoma" w:cs="Tahoma"/>
          <w:sz w:val="20"/>
        </w:rPr>
        <w:t>i</w:t>
      </w:r>
      <w:r w:rsidRPr="00881079">
        <w:rPr>
          <w:rFonts w:ascii="Tahoma" w:hAnsi="Tahoma" w:cs="Tahoma"/>
          <w:sz w:val="20"/>
        </w:rPr>
        <w:t xml:space="preserve"> iz naslova dobre izvedbe del, </w:t>
      </w:r>
    </w:p>
    <w:p w14:paraId="71996B5A" w14:textId="77777777" w:rsidR="003418E8" w:rsidRPr="00881079" w:rsidRDefault="003418E8" w:rsidP="00EF3383">
      <w:pPr>
        <w:pStyle w:val="tekst1"/>
        <w:keepNext/>
        <w:keepLines/>
        <w:numPr>
          <w:ilvl w:val="0"/>
          <w:numId w:val="3"/>
        </w:numPr>
        <w:tabs>
          <w:tab w:val="left" w:pos="180"/>
        </w:tabs>
        <w:spacing w:before="0" w:line="240" w:lineRule="auto"/>
        <w:rPr>
          <w:rFonts w:ascii="Tahoma" w:hAnsi="Tahoma" w:cs="Tahoma"/>
          <w:sz w:val="20"/>
        </w:rPr>
      </w:pPr>
      <w:r w:rsidRPr="00881079">
        <w:rPr>
          <w:rFonts w:ascii="Tahoma" w:hAnsi="Tahoma" w:cs="Tahoma"/>
          <w:sz w:val="20"/>
        </w:rPr>
        <w:t>določila v primeru izstopa partnerja,</w:t>
      </w:r>
    </w:p>
    <w:p w14:paraId="25B84D5D" w14:textId="77777777" w:rsidR="003418E8" w:rsidRPr="00881079" w:rsidRDefault="003418E8" w:rsidP="00EF3383">
      <w:pPr>
        <w:pStyle w:val="tekst1"/>
        <w:keepNext/>
        <w:keepLines/>
        <w:numPr>
          <w:ilvl w:val="0"/>
          <w:numId w:val="3"/>
        </w:numPr>
        <w:tabs>
          <w:tab w:val="left" w:pos="180"/>
        </w:tabs>
        <w:spacing w:before="0" w:line="240" w:lineRule="auto"/>
        <w:rPr>
          <w:rFonts w:ascii="Tahoma" w:hAnsi="Tahoma" w:cs="Tahoma"/>
          <w:sz w:val="20"/>
        </w:rPr>
      </w:pPr>
      <w:r w:rsidRPr="00881079">
        <w:rPr>
          <w:rFonts w:ascii="Tahoma" w:hAnsi="Tahoma" w:cs="Tahoma"/>
          <w:sz w:val="20"/>
        </w:rPr>
        <w:t>pooblastilo vodilnemu partnerju,</w:t>
      </w:r>
    </w:p>
    <w:p w14:paraId="2A7CB164" w14:textId="77777777" w:rsidR="003418E8" w:rsidRPr="00881079" w:rsidRDefault="003418E8" w:rsidP="00EF3383">
      <w:pPr>
        <w:pStyle w:val="tekst1"/>
        <w:keepNext/>
        <w:keepLines/>
        <w:numPr>
          <w:ilvl w:val="0"/>
          <w:numId w:val="3"/>
        </w:numPr>
        <w:tabs>
          <w:tab w:val="left" w:pos="180"/>
        </w:tabs>
        <w:spacing w:before="0" w:line="240" w:lineRule="auto"/>
        <w:rPr>
          <w:rFonts w:ascii="Tahoma" w:hAnsi="Tahoma" w:cs="Tahoma"/>
          <w:sz w:val="20"/>
        </w:rPr>
      </w:pPr>
      <w:r w:rsidRPr="00881079">
        <w:rPr>
          <w:rFonts w:ascii="Tahoma" w:hAnsi="Tahoma" w:cs="Tahoma"/>
          <w:sz w:val="20"/>
        </w:rPr>
        <w:t>opredelitev deležev in področje dela.</w:t>
      </w:r>
    </w:p>
    <w:p w14:paraId="0CAE238C" w14:textId="77777777" w:rsidR="003418E8" w:rsidRPr="00881079" w:rsidRDefault="003418E8" w:rsidP="00EF3383">
      <w:pPr>
        <w:pStyle w:val="tekst1"/>
        <w:keepNext/>
        <w:keepLines/>
        <w:tabs>
          <w:tab w:val="left" w:pos="180"/>
        </w:tabs>
        <w:spacing w:before="0" w:line="240" w:lineRule="auto"/>
        <w:ind w:left="720"/>
        <w:rPr>
          <w:rFonts w:ascii="Tahoma" w:hAnsi="Tahoma" w:cs="Tahoma"/>
          <w:sz w:val="20"/>
        </w:rPr>
      </w:pPr>
    </w:p>
    <w:p w14:paraId="0F9659A6" w14:textId="77777777" w:rsidR="004607A5" w:rsidRPr="00881079" w:rsidRDefault="003418E8" w:rsidP="00EF3383">
      <w:pPr>
        <w:pStyle w:val="tekst1"/>
        <w:keepNext/>
        <w:keepLines/>
        <w:tabs>
          <w:tab w:val="left" w:pos="180"/>
        </w:tabs>
        <w:spacing w:before="0" w:line="240" w:lineRule="auto"/>
        <w:rPr>
          <w:rFonts w:ascii="Tahoma" w:hAnsi="Tahoma" w:cs="Tahoma"/>
          <w:sz w:val="20"/>
          <w:u w:val="single"/>
        </w:rPr>
      </w:pPr>
      <w:r w:rsidRPr="00881079">
        <w:rPr>
          <w:rFonts w:ascii="Tahoma" w:hAnsi="Tahoma" w:cs="Tahoma"/>
          <w:sz w:val="20"/>
        </w:rPr>
        <w:t xml:space="preserve">V primeru skupne ponudbe, </w:t>
      </w:r>
      <w:r w:rsidR="00B00A87" w:rsidRPr="00881079">
        <w:rPr>
          <w:rFonts w:ascii="Tahoma" w:hAnsi="Tahoma" w:cs="Tahoma"/>
          <w:sz w:val="20"/>
        </w:rPr>
        <w:t>pogodbo</w:t>
      </w:r>
      <w:r w:rsidRPr="00881079">
        <w:rPr>
          <w:rFonts w:ascii="Tahoma" w:hAnsi="Tahoma" w:cs="Tahoma"/>
          <w:sz w:val="20"/>
        </w:rPr>
        <w:t xml:space="preserve"> podpišejo vsi partnerji v skupni ponudbi.</w:t>
      </w:r>
      <w:r w:rsidR="00382D76" w:rsidRPr="00881079">
        <w:rPr>
          <w:rFonts w:ascii="Tahoma" w:hAnsi="Tahoma" w:cs="Tahoma"/>
          <w:sz w:val="20"/>
        </w:rPr>
        <w:t xml:space="preserve"> </w:t>
      </w:r>
      <w:r w:rsidRPr="00881079">
        <w:rPr>
          <w:rFonts w:ascii="Tahoma" w:hAnsi="Tahoma" w:cs="Tahoma"/>
          <w:sz w:val="20"/>
        </w:rPr>
        <w:t>Vsak član skupine ponudnikov v okviru skupne ponudbe odgovarja naročniku neomejeno solidarno.</w:t>
      </w:r>
      <w:r w:rsidR="00C23173" w:rsidRPr="00881079">
        <w:rPr>
          <w:rFonts w:ascii="Tahoma" w:hAnsi="Tahoma" w:cs="Tahoma"/>
          <w:sz w:val="20"/>
        </w:rPr>
        <w:t xml:space="preserve"> </w:t>
      </w:r>
      <w:r w:rsidR="00C23173" w:rsidRPr="00881079">
        <w:rPr>
          <w:rFonts w:ascii="Tahoma" w:hAnsi="Tahoma" w:cs="Tahoma"/>
          <w:sz w:val="20"/>
          <w:u w:val="single"/>
        </w:rPr>
        <w:t>Pravni akt o skupni izvedbi naročila, mora biti podpisan s strani vseh ponudnikov, ki sodelujejo pri izvedbi naročila.</w:t>
      </w:r>
    </w:p>
    <w:p w14:paraId="15F9FA17" w14:textId="77777777" w:rsidR="00C23173" w:rsidRPr="00881079" w:rsidRDefault="00C23173" w:rsidP="00EF3383">
      <w:pPr>
        <w:pStyle w:val="tekst1"/>
        <w:keepNext/>
        <w:keepLines/>
        <w:tabs>
          <w:tab w:val="left" w:pos="180"/>
        </w:tabs>
        <w:spacing w:before="0" w:line="240" w:lineRule="auto"/>
        <w:rPr>
          <w:rFonts w:ascii="Tahoma" w:hAnsi="Tahoma" w:cs="Tahoma"/>
          <w:u w:val="single"/>
        </w:rPr>
      </w:pPr>
    </w:p>
    <w:p w14:paraId="31FC1474" w14:textId="77777777" w:rsidR="00C23173" w:rsidRPr="00881079" w:rsidRDefault="00C23173" w:rsidP="00EF3383">
      <w:pPr>
        <w:keepNext/>
        <w:keepLines/>
        <w:jc w:val="both"/>
        <w:rPr>
          <w:rFonts w:ascii="Tahoma" w:hAnsi="Tahoma" w:cs="Tahoma"/>
        </w:rPr>
      </w:pPr>
      <w:r w:rsidRPr="00881079">
        <w:rPr>
          <w:rFonts w:ascii="Tahoma" w:hAnsi="Tahoma" w:cs="Tahoma"/>
        </w:rPr>
        <w:t xml:space="preserve">Če ponudnik nastopa </w:t>
      </w:r>
      <w:r w:rsidRPr="00881079">
        <w:rPr>
          <w:rFonts w:ascii="Tahoma" w:hAnsi="Tahoma" w:cs="Tahoma"/>
          <w:b/>
          <w:u w:val="single"/>
        </w:rPr>
        <w:t>v skupni ponudbi</w:t>
      </w:r>
      <w:r w:rsidRPr="00881079">
        <w:rPr>
          <w:rFonts w:ascii="Tahoma" w:hAnsi="Tahoma" w:cs="Tahoma"/>
          <w:u w:val="single"/>
        </w:rPr>
        <w:t xml:space="preserve"> (s partner/ji)</w:t>
      </w:r>
      <w:r w:rsidRPr="00881079">
        <w:rPr>
          <w:rFonts w:ascii="Tahoma" w:hAnsi="Tahoma" w:cs="Tahoma"/>
        </w:rPr>
        <w:t xml:space="preserve">, mora </w:t>
      </w:r>
      <w:r w:rsidRPr="00881079">
        <w:rPr>
          <w:rFonts w:ascii="Tahoma" w:hAnsi="Tahoma" w:cs="Tahoma"/>
          <w:u w:val="single"/>
        </w:rPr>
        <w:t>poleg svojega</w:t>
      </w:r>
      <w:r w:rsidRPr="00881079">
        <w:rPr>
          <w:rFonts w:ascii="Tahoma" w:hAnsi="Tahoma" w:cs="Tahoma"/>
        </w:rPr>
        <w:t xml:space="preserve"> priložiti </w:t>
      </w:r>
      <w:r w:rsidRPr="00881079">
        <w:rPr>
          <w:rFonts w:ascii="Tahoma" w:hAnsi="Tahoma" w:cs="Tahoma"/>
          <w:u w:val="single"/>
        </w:rPr>
        <w:t>tudi</w:t>
      </w:r>
      <w:r w:rsidRPr="00881079">
        <w:rPr>
          <w:rFonts w:ascii="Tahoma" w:hAnsi="Tahoma" w:cs="Tahoma"/>
        </w:rPr>
        <w:t xml:space="preserve"> </w:t>
      </w:r>
      <w:r w:rsidRPr="00881079">
        <w:rPr>
          <w:rFonts w:ascii="Tahoma" w:hAnsi="Tahoma" w:cs="Tahoma"/>
          <w:b/>
        </w:rPr>
        <w:t>ločen</w:t>
      </w:r>
      <w:r w:rsidRPr="00881079">
        <w:t xml:space="preserve"> </w:t>
      </w:r>
      <w:r w:rsidRPr="00881079">
        <w:rPr>
          <w:rFonts w:ascii="Tahoma" w:hAnsi="Tahoma" w:cs="Tahoma"/>
        </w:rPr>
        <w:t xml:space="preserve">ESPD obrazec </w:t>
      </w:r>
      <w:r w:rsidRPr="00881079">
        <w:rPr>
          <w:rFonts w:ascii="Tahoma" w:hAnsi="Tahoma" w:cs="Tahoma"/>
          <w:u w:val="single"/>
        </w:rPr>
        <w:t xml:space="preserve">za </w:t>
      </w:r>
      <w:r w:rsidRPr="00881079">
        <w:rPr>
          <w:rFonts w:ascii="Tahoma" w:hAnsi="Tahoma" w:cs="Tahoma"/>
          <w:b/>
          <w:u w:val="single"/>
        </w:rPr>
        <w:t>vsakega</w:t>
      </w:r>
      <w:r w:rsidRPr="00881079">
        <w:rPr>
          <w:rFonts w:ascii="Tahoma" w:hAnsi="Tahoma" w:cs="Tahoma"/>
          <w:u w:val="single"/>
        </w:rPr>
        <w:t xml:space="preserve"> od sodelujočih partnerjev v skupni ponudbi</w:t>
      </w:r>
      <w:r w:rsidRPr="00881079">
        <w:rPr>
          <w:rFonts w:ascii="Tahoma" w:hAnsi="Tahoma" w:cs="Tahoma"/>
        </w:rPr>
        <w:t>.</w:t>
      </w:r>
    </w:p>
    <w:p w14:paraId="2EA986A6" w14:textId="77777777" w:rsidR="00BD4AB0" w:rsidRPr="00881079" w:rsidRDefault="00BD4AB0" w:rsidP="00EF3383">
      <w:pPr>
        <w:pStyle w:val="tekst1"/>
        <w:keepNext/>
        <w:keepLines/>
        <w:tabs>
          <w:tab w:val="left" w:pos="180"/>
        </w:tabs>
        <w:spacing w:before="0" w:line="240" w:lineRule="auto"/>
        <w:rPr>
          <w:rFonts w:ascii="Tahoma" w:hAnsi="Tahoma" w:cs="Tahoma"/>
          <w:sz w:val="20"/>
        </w:rPr>
      </w:pPr>
    </w:p>
    <w:p w14:paraId="389F6659" w14:textId="77777777" w:rsidR="003418E8" w:rsidRPr="00881079" w:rsidRDefault="003418E8" w:rsidP="00EF3383">
      <w:pPr>
        <w:keepNext/>
        <w:keepLines/>
        <w:numPr>
          <w:ilvl w:val="1"/>
          <w:numId w:val="2"/>
        </w:numPr>
        <w:jc w:val="both"/>
        <w:rPr>
          <w:rFonts w:ascii="Tahoma" w:hAnsi="Tahoma" w:cs="Tahoma"/>
          <w:b/>
        </w:rPr>
      </w:pPr>
      <w:r w:rsidRPr="00881079">
        <w:rPr>
          <w:rFonts w:ascii="Tahoma" w:hAnsi="Tahoma" w:cs="Tahoma"/>
          <w:b/>
        </w:rPr>
        <w:t>Ponudba s podizvajalci</w:t>
      </w:r>
    </w:p>
    <w:p w14:paraId="56262837" w14:textId="77777777" w:rsidR="003418E8" w:rsidRPr="00881079" w:rsidRDefault="003418E8" w:rsidP="00EF3383">
      <w:pPr>
        <w:keepNext/>
        <w:keepLines/>
        <w:ind w:left="720"/>
        <w:jc w:val="both"/>
        <w:rPr>
          <w:rFonts w:ascii="Tahoma" w:hAnsi="Tahoma" w:cs="Tahoma"/>
        </w:rPr>
      </w:pPr>
    </w:p>
    <w:p w14:paraId="10E1B58D" w14:textId="77777777" w:rsidR="00054F9F" w:rsidRPr="00881079" w:rsidRDefault="00C75CAF" w:rsidP="00EF3383">
      <w:pPr>
        <w:keepNext/>
        <w:keepLines/>
        <w:jc w:val="both"/>
        <w:rPr>
          <w:rFonts w:ascii="Tahoma" w:hAnsi="Tahoma" w:cs="Tahoma"/>
        </w:rPr>
      </w:pPr>
      <w:r w:rsidRPr="00881079">
        <w:rPr>
          <w:rFonts w:ascii="Tahoma" w:hAnsi="Tahoma" w:cs="Tahoma"/>
        </w:rPr>
        <w:t>Ponudnik</w:t>
      </w:r>
      <w:r w:rsidR="004607A5" w:rsidRPr="00881079">
        <w:rPr>
          <w:rFonts w:ascii="Tahoma" w:hAnsi="Tahoma" w:cs="Tahoma"/>
        </w:rPr>
        <w:t xml:space="preserve"> </w:t>
      </w:r>
      <w:r w:rsidR="00B42389">
        <w:rPr>
          <w:rFonts w:ascii="Tahoma" w:hAnsi="Tahoma" w:cs="Tahoma"/>
          <w:kern w:val="16"/>
        </w:rPr>
        <w:t xml:space="preserve">lahko del javnega naročila odda </w:t>
      </w:r>
      <w:r w:rsidR="00C74881" w:rsidRPr="00881079">
        <w:rPr>
          <w:rFonts w:ascii="Tahoma" w:hAnsi="Tahoma" w:cs="Tahoma"/>
          <w:kern w:val="16"/>
        </w:rPr>
        <w:t xml:space="preserve">v podizvajanje. </w:t>
      </w:r>
      <w:r w:rsidR="00C74881" w:rsidRPr="00881079">
        <w:rPr>
          <w:rFonts w:ascii="Tahoma" w:hAnsi="Tahoma" w:cs="Tahoma"/>
        </w:rPr>
        <w:t xml:space="preserve">Če bo </w:t>
      </w:r>
      <w:r w:rsidRPr="00881079">
        <w:rPr>
          <w:rFonts w:ascii="Tahoma" w:hAnsi="Tahoma" w:cs="Tahoma"/>
        </w:rPr>
        <w:t>ponudnik</w:t>
      </w:r>
      <w:r w:rsidR="004607A5" w:rsidRPr="00881079">
        <w:rPr>
          <w:rFonts w:ascii="Tahoma" w:hAnsi="Tahoma" w:cs="Tahoma"/>
        </w:rPr>
        <w:t xml:space="preserve"> </w:t>
      </w:r>
      <w:r w:rsidR="00C74881" w:rsidRPr="00881079">
        <w:rPr>
          <w:rFonts w:ascii="Tahoma" w:hAnsi="Tahoma" w:cs="Tahoma"/>
        </w:rPr>
        <w:t xml:space="preserve">izvajal javno naročilo s podizvajalci, mora v ponudbi </w:t>
      </w:r>
      <w:r w:rsidR="00C23173" w:rsidRPr="00881079">
        <w:rPr>
          <w:rFonts w:ascii="Tahoma" w:hAnsi="Tahoma" w:cs="Tahoma"/>
        </w:rPr>
        <w:t>priložiti:</w:t>
      </w:r>
    </w:p>
    <w:p w14:paraId="3DFEA775" w14:textId="77777777" w:rsidR="00054F9F" w:rsidRPr="00881079" w:rsidRDefault="000A7744" w:rsidP="00EF3383">
      <w:pPr>
        <w:pStyle w:val="Odstavekseznama"/>
        <w:keepNext/>
        <w:keepLines/>
        <w:numPr>
          <w:ilvl w:val="0"/>
          <w:numId w:val="8"/>
        </w:numPr>
        <w:jc w:val="both"/>
        <w:rPr>
          <w:rFonts w:ascii="Tahoma" w:hAnsi="Tahoma" w:cs="Tahoma"/>
        </w:rPr>
      </w:pPr>
      <w:r w:rsidRPr="00881079">
        <w:rPr>
          <w:rFonts w:ascii="Tahoma" w:hAnsi="Tahoma" w:cs="Tahoma"/>
        </w:rPr>
        <w:t>izpolnjen obrazec ESPD s strani podizvajalca/ev</w:t>
      </w:r>
      <w:r w:rsidR="00D51156" w:rsidRPr="00881079">
        <w:rPr>
          <w:rFonts w:ascii="Tahoma" w:hAnsi="Tahoma" w:cs="Tahoma"/>
        </w:rPr>
        <w:t>,</w:t>
      </w:r>
    </w:p>
    <w:p w14:paraId="6D6B070C" w14:textId="77777777" w:rsidR="00054F9F" w:rsidRPr="00881079" w:rsidRDefault="00054F9F" w:rsidP="00EF3383">
      <w:pPr>
        <w:pStyle w:val="Odstavekseznama"/>
        <w:keepNext/>
        <w:keepLines/>
        <w:numPr>
          <w:ilvl w:val="0"/>
          <w:numId w:val="8"/>
        </w:numPr>
        <w:jc w:val="both"/>
        <w:rPr>
          <w:rFonts w:ascii="Tahoma" w:hAnsi="Tahoma" w:cs="Tahoma"/>
        </w:rPr>
      </w:pPr>
      <w:r w:rsidRPr="00881079">
        <w:rPr>
          <w:rFonts w:ascii="Tahoma" w:hAnsi="Tahoma" w:cs="Tahoma"/>
        </w:rPr>
        <w:t>izpolnjen</w:t>
      </w:r>
      <w:r w:rsidR="00B00A87" w:rsidRPr="00881079">
        <w:rPr>
          <w:rFonts w:ascii="Tahoma" w:hAnsi="Tahoma" w:cs="Tahoma"/>
        </w:rPr>
        <w:t>o</w:t>
      </w:r>
      <w:r w:rsidRPr="00881079">
        <w:rPr>
          <w:rFonts w:ascii="Tahoma" w:hAnsi="Tahoma" w:cs="Tahoma"/>
        </w:rPr>
        <w:t xml:space="preserve"> in podpisan</w:t>
      </w:r>
      <w:r w:rsidR="00B00A87" w:rsidRPr="00881079">
        <w:rPr>
          <w:rFonts w:ascii="Tahoma" w:hAnsi="Tahoma" w:cs="Tahoma"/>
        </w:rPr>
        <w:t>o</w:t>
      </w:r>
      <w:r w:rsidRPr="00881079">
        <w:rPr>
          <w:rFonts w:ascii="Tahoma" w:hAnsi="Tahoma" w:cs="Tahoma"/>
        </w:rPr>
        <w:t xml:space="preserve"> </w:t>
      </w:r>
      <w:r w:rsidR="006E5159">
        <w:rPr>
          <w:rFonts w:ascii="Tahoma" w:hAnsi="Tahoma" w:cs="Tahoma"/>
        </w:rPr>
        <w:t>Prilogo 3</w:t>
      </w:r>
      <w:r w:rsidR="005B1257">
        <w:rPr>
          <w:rFonts w:ascii="Tahoma" w:hAnsi="Tahoma" w:cs="Tahoma"/>
        </w:rPr>
        <w:t>,</w:t>
      </w:r>
    </w:p>
    <w:p w14:paraId="3DFA4581" w14:textId="77777777" w:rsidR="00054F9F" w:rsidRPr="00881079" w:rsidRDefault="00D51156" w:rsidP="00EF3383">
      <w:pPr>
        <w:pStyle w:val="Odstavekseznama"/>
        <w:keepNext/>
        <w:keepLines/>
        <w:numPr>
          <w:ilvl w:val="0"/>
          <w:numId w:val="8"/>
        </w:numPr>
        <w:jc w:val="both"/>
        <w:rPr>
          <w:rFonts w:ascii="Tahoma" w:hAnsi="Tahoma" w:cs="Tahoma"/>
        </w:rPr>
      </w:pPr>
      <w:r w:rsidRPr="00881079">
        <w:rPr>
          <w:rFonts w:ascii="Tahoma" w:hAnsi="Tahoma" w:cs="Tahoma"/>
        </w:rPr>
        <w:t xml:space="preserve">izpolnjeno </w:t>
      </w:r>
      <w:r w:rsidR="008A47C2" w:rsidRPr="00881079">
        <w:rPr>
          <w:rFonts w:ascii="Tahoma" w:hAnsi="Tahoma" w:cs="Tahoma"/>
        </w:rPr>
        <w:t>P</w:t>
      </w:r>
      <w:r w:rsidRPr="00881079">
        <w:rPr>
          <w:rFonts w:ascii="Tahoma" w:hAnsi="Tahoma" w:cs="Tahoma"/>
        </w:rPr>
        <w:t xml:space="preserve">rilogo 4/1 </w:t>
      </w:r>
      <w:r w:rsidR="00171A82" w:rsidRPr="00881079">
        <w:rPr>
          <w:rFonts w:ascii="Tahoma" w:hAnsi="Tahoma" w:cs="Tahoma"/>
        </w:rPr>
        <w:t>UDELEŽBA PODIZVAJALCA</w:t>
      </w:r>
      <w:r w:rsidR="00127D62" w:rsidRPr="00881079">
        <w:rPr>
          <w:rFonts w:ascii="Tahoma" w:hAnsi="Tahoma" w:cs="Tahoma"/>
        </w:rPr>
        <w:t>,</w:t>
      </w:r>
      <w:r w:rsidR="00413ED2">
        <w:rPr>
          <w:rFonts w:ascii="Tahoma" w:hAnsi="Tahoma" w:cs="Tahoma"/>
        </w:rPr>
        <w:t xml:space="preserve"> </w:t>
      </w:r>
      <w:r w:rsidR="00413ED2" w:rsidRPr="00881079">
        <w:rPr>
          <w:rFonts w:ascii="Tahoma" w:hAnsi="Tahoma" w:cs="Tahoma"/>
        </w:rPr>
        <w:t>P</w:t>
      </w:r>
      <w:r w:rsidR="00413ED2">
        <w:rPr>
          <w:rFonts w:ascii="Tahoma" w:hAnsi="Tahoma" w:cs="Tahoma"/>
        </w:rPr>
        <w:t xml:space="preserve">rilogo 4/2 POOBLASTILO PONUDNIKA, </w:t>
      </w:r>
      <w:r w:rsidR="00413ED2" w:rsidRPr="00881079">
        <w:rPr>
          <w:rFonts w:ascii="Tahoma" w:hAnsi="Tahoma" w:cs="Tahoma"/>
        </w:rPr>
        <w:t>P</w:t>
      </w:r>
      <w:r w:rsidR="00413ED2">
        <w:rPr>
          <w:rFonts w:ascii="Tahoma" w:hAnsi="Tahoma" w:cs="Tahoma"/>
        </w:rPr>
        <w:t>rilogo 4/3 SOGL</w:t>
      </w:r>
      <w:r w:rsidR="00AE63F6">
        <w:rPr>
          <w:rFonts w:ascii="Tahoma" w:hAnsi="Tahoma" w:cs="Tahoma"/>
        </w:rPr>
        <w:t>ASJE PODIZVAJALCA ZA NEPOSREDNA</w:t>
      </w:r>
      <w:r w:rsidR="00413ED2">
        <w:rPr>
          <w:rFonts w:ascii="Tahoma" w:hAnsi="Tahoma" w:cs="Tahoma"/>
        </w:rPr>
        <w:t xml:space="preserve"> PLAČILA</w:t>
      </w:r>
    </w:p>
    <w:p w14:paraId="4549404D" w14:textId="77777777" w:rsidR="00C74881" w:rsidRPr="00881079" w:rsidRDefault="00C74881" w:rsidP="00EF3383">
      <w:pPr>
        <w:keepNext/>
        <w:keepLines/>
        <w:jc w:val="both"/>
        <w:rPr>
          <w:rFonts w:ascii="Tahoma" w:hAnsi="Tahoma" w:cs="Tahoma"/>
        </w:rPr>
      </w:pPr>
    </w:p>
    <w:p w14:paraId="2634AD08" w14:textId="77777777" w:rsidR="00C74881" w:rsidRPr="00881079" w:rsidRDefault="00C74881" w:rsidP="00EF3383">
      <w:pPr>
        <w:keepNext/>
        <w:keepLines/>
        <w:jc w:val="both"/>
        <w:rPr>
          <w:rFonts w:ascii="Tahoma" w:hAnsi="Tahoma" w:cs="Tahoma"/>
        </w:rPr>
      </w:pPr>
      <w:r w:rsidRPr="00881079">
        <w:rPr>
          <w:rFonts w:ascii="Tahoma" w:hAnsi="Tahoma" w:cs="Tahoma"/>
        </w:rPr>
        <w:t xml:space="preserve">Naročnik bo zavrnil vsakega podizvajalca, če zanj obstajajo razlogi za izključitev iz tč. 3.1. </w:t>
      </w:r>
      <w:r w:rsidR="008A47C2" w:rsidRPr="00881079">
        <w:rPr>
          <w:rFonts w:ascii="Tahoma" w:hAnsi="Tahoma" w:cs="Tahoma"/>
        </w:rPr>
        <w:t xml:space="preserve">razpisne </w:t>
      </w:r>
      <w:r w:rsidRPr="00881079">
        <w:rPr>
          <w:rFonts w:ascii="Tahoma" w:hAnsi="Tahoma" w:cs="Tahoma"/>
        </w:rPr>
        <w:t xml:space="preserve">dokumentacije. </w:t>
      </w:r>
      <w:r w:rsidR="00C75CAF" w:rsidRPr="00881079">
        <w:rPr>
          <w:rFonts w:ascii="Tahoma" w:hAnsi="Tahoma" w:cs="Tahoma"/>
        </w:rPr>
        <w:t>Ponudnik</w:t>
      </w:r>
      <w:r w:rsidR="004607A5" w:rsidRPr="00881079">
        <w:rPr>
          <w:rFonts w:ascii="Tahoma" w:hAnsi="Tahoma" w:cs="Tahoma"/>
        </w:rPr>
        <w:t xml:space="preserve"> </w:t>
      </w:r>
      <w:r w:rsidRPr="00881079">
        <w:rPr>
          <w:rFonts w:ascii="Tahoma" w:hAnsi="Tahoma" w:cs="Tahoma"/>
        </w:rPr>
        <w:t>mora za posameznega podizvajalca priložiti enaka dokazila za izpolnjevanje pogojev, določenih v prejšnjem stavku, kot jih mora priložiti zase, razen pri pogojih, kjer so že predvidena dokazila, ki jih mora podizvajalec predložiti.</w:t>
      </w:r>
    </w:p>
    <w:p w14:paraId="4DDEC454" w14:textId="77777777" w:rsidR="00C74881" w:rsidRPr="00881079" w:rsidRDefault="00C74881" w:rsidP="00EF3383">
      <w:pPr>
        <w:keepNext/>
        <w:keepLines/>
        <w:jc w:val="both"/>
        <w:rPr>
          <w:rFonts w:ascii="Tahoma" w:hAnsi="Tahoma" w:cs="Tahoma"/>
        </w:rPr>
      </w:pPr>
    </w:p>
    <w:p w14:paraId="761E9BBC" w14:textId="77777777" w:rsidR="00C74881" w:rsidRPr="00881079" w:rsidRDefault="003262D0" w:rsidP="00EF3383">
      <w:pPr>
        <w:keepNext/>
        <w:keepLines/>
        <w:jc w:val="both"/>
        <w:rPr>
          <w:rFonts w:ascii="Tahoma" w:hAnsi="Tahoma" w:cs="Tahoma"/>
        </w:rPr>
      </w:pPr>
      <w:r w:rsidRPr="00881079">
        <w:rPr>
          <w:rFonts w:ascii="Tahoma" w:hAnsi="Tahoma" w:cs="Tahoma"/>
        </w:rPr>
        <w:t>Ponudnik</w:t>
      </w:r>
      <w:r w:rsidR="00C74881" w:rsidRPr="00881079">
        <w:rPr>
          <w:rFonts w:ascii="Tahoma" w:hAnsi="Tahoma" w:cs="Tahoma"/>
        </w:rPr>
        <w:t>, kateremu bo javno naročilo oddano, bo v razmerju do naročnika v celoti odgovarjal za izvedbo prejetega naročila, ne glede na število podizvajalcev.</w:t>
      </w:r>
    </w:p>
    <w:p w14:paraId="0F49779B" w14:textId="77777777" w:rsidR="001E17B8" w:rsidRPr="00881079" w:rsidRDefault="001E17B8" w:rsidP="00EF3383">
      <w:pPr>
        <w:keepNext/>
        <w:keepLines/>
        <w:jc w:val="both"/>
        <w:rPr>
          <w:rFonts w:ascii="Tahoma" w:hAnsi="Tahoma" w:cs="Tahoma"/>
        </w:rPr>
      </w:pPr>
    </w:p>
    <w:p w14:paraId="107E35FA" w14:textId="77777777" w:rsidR="001E17B8" w:rsidRDefault="00C74881" w:rsidP="00EF3383">
      <w:pPr>
        <w:keepNext/>
        <w:keepLines/>
        <w:numPr>
          <w:ilvl w:val="12"/>
          <w:numId w:val="0"/>
        </w:numPr>
        <w:jc w:val="both"/>
        <w:rPr>
          <w:rFonts w:ascii="Tahoma" w:hAnsi="Tahoma" w:cs="Tahoma"/>
          <w:kern w:val="16"/>
        </w:rPr>
      </w:pPr>
      <w:r w:rsidRPr="00881079">
        <w:rPr>
          <w:rFonts w:ascii="Tahoma" w:hAnsi="Tahoma" w:cs="Tahoma"/>
          <w:kern w:val="16"/>
        </w:rPr>
        <w:t xml:space="preserve">Če </w:t>
      </w:r>
      <w:r w:rsidR="003262D0" w:rsidRPr="00881079">
        <w:rPr>
          <w:rFonts w:ascii="Tahoma" w:hAnsi="Tahoma" w:cs="Tahoma"/>
        </w:rPr>
        <w:t xml:space="preserve"> ponudnik</w:t>
      </w:r>
      <w:r w:rsidR="004607A5" w:rsidRPr="00881079">
        <w:rPr>
          <w:rFonts w:ascii="Tahoma" w:hAnsi="Tahoma" w:cs="Tahoma"/>
        </w:rPr>
        <w:t xml:space="preserve"> </w:t>
      </w:r>
      <w:r w:rsidRPr="00881079">
        <w:rPr>
          <w:rFonts w:ascii="Tahoma" w:hAnsi="Tahoma" w:cs="Tahoma"/>
          <w:kern w:val="16"/>
        </w:rPr>
        <w:t xml:space="preserve">ne ravna v skladu s 94. </w:t>
      </w:r>
      <w:r w:rsidR="00EF7C7F" w:rsidRPr="00881079">
        <w:rPr>
          <w:rFonts w:ascii="Tahoma" w:hAnsi="Tahoma" w:cs="Tahoma"/>
          <w:kern w:val="16"/>
        </w:rPr>
        <w:t>člen</w:t>
      </w:r>
      <w:r w:rsidR="00EF7C7F">
        <w:rPr>
          <w:rFonts w:ascii="Tahoma" w:hAnsi="Tahoma" w:cs="Tahoma"/>
          <w:kern w:val="16"/>
        </w:rPr>
        <w:t>om</w:t>
      </w:r>
      <w:r w:rsidR="00EF7C7F" w:rsidRPr="00881079">
        <w:rPr>
          <w:rFonts w:ascii="Tahoma" w:hAnsi="Tahoma" w:cs="Tahoma"/>
          <w:kern w:val="16"/>
        </w:rPr>
        <w:t xml:space="preserve"> </w:t>
      </w:r>
      <w:r w:rsidRPr="00881079">
        <w:rPr>
          <w:rFonts w:ascii="Tahoma" w:hAnsi="Tahoma" w:cs="Tahoma"/>
          <w:kern w:val="16"/>
        </w:rPr>
        <w:t>ZJN-3, bo naročnik Državni revizijski komisiji podal predlog za uvedbo postopka o prekršku iz 2. točke prvega odstavka 112. člena ZJN-3.</w:t>
      </w:r>
    </w:p>
    <w:p w14:paraId="54E961EE" w14:textId="77777777" w:rsidR="00242FA6" w:rsidRDefault="00242FA6" w:rsidP="00EF3383">
      <w:pPr>
        <w:keepNext/>
        <w:keepLines/>
        <w:numPr>
          <w:ilvl w:val="12"/>
          <w:numId w:val="0"/>
        </w:numPr>
        <w:jc w:val="both"/>
        <w:rPr>
          <w:rFonts w:ascii="Tahoma" w:hAnsi="Tahoma" w:cs="Tahoma"/>
          <w:kern w:val="16"/>
        </w:rPr>
      </w:pPr>
    </w:p>
    <w:p w14:paraId="185EC473" w14:textId="77777777" w:rsidR="001360A5" w:rsidRPr="00881079" w:rsidRDefault="001360A5" w:rsidP="00EF3383">
      <w:pPr>
        <w:keepNext/>
        <w:keepLines/>
        <w:numPr>
          <w:ilvl w:val="12"/>
          <w:numId w:val="0"/>
        </w:numPr>
        <w:jc w:val="both"/>
        <w:rPr>
          <w:rFonts w:ascii="Tahoma" w:hAnsi="Tahoma" w:cs="Tahoma"/>
        </w:rPr>
      </w:pPr>
      <w:r w:rsidRPr="00881079">
        <w:rPr>
          <w:rFonts w:ascii="Tahoma" w:hAnsi="Tahoma" w:cs="Tahoma"/>
        </w:rPr>
        <w:t xml:space="preserve">Naročnik </w:t>
      </w:r>
      <w:r w:rsidR="0059527E" w:rsidRPr="00881079">
        <w:rPr>
          <w:rFonts w:ascii="Tahoma" w:hAnsi="Tahoma" w:cs="Tahoma"/>
        </w:rPr>
        <w:t xml:space="preserve">lahko od </w:t>
      </w:r>
      <w:r w:rsidR="00E150DF" w:rsidRPr="00881079">
        <w:rPr>
          <w:rFonts w:ascii="Tahoma" w:hAnsi="Tahoma" w:cs="Tahoma"/>
        </w:rPr>
        <w:t>ponudnika</w:t>
      </w:r>
      <w:r w:rsidR="0059527E" w:rsidRPr="00881079">
        <w:rPr>
          <w:rFonts w:ascii="Tahoma" w:hAnsi="Tahoma" w:cs="Tahoma"/>
        </w:rPr>
        <w:t xml:space="preserve">, kateremu se je odločil oddati javno naročilo zahteva predložitev </w:t>
      </w:r>
      <w:r w:rsidRPr="00881079">
        <w:rPr>
          <w:rFonts w:ascii="Tahoma" w:hAnsi="Tahoma" w:cs="Tahoma"/>
        </w:rPr>
        <w:t xml:space="preserve">podizvajalske pogodbe, </w:t>
      </w:r>
      <w:r w:rsidR="00777852" w:rsidRPr="00881079">
        <w:rPr>
          <w:rFonts w:ascii="Tahoma" w:hAnsi="Tahoma" w:cs="Tahoma"/>
        </w:rPr>
        <w:t>v</w:t>
      </w:r>
      <w:r w:rsidR="0059527E" w:rsidRPr="00881079">
        <w:rPr>
          <w:rFonts w:ascii="Tahoma" w:hAnsi="Tahoma" w:cs="Tahoma"/>
        </w:rPr>
        <w:t xml:space="preserve"> </w:t>
      </w:r>
      <w:r w:rsidRPr="00881079">
        <w:rPr>
          <w:rFonts w:ascii="Tahoma" w:hAnsi="Tahoma" w:cs="Tahoma"/>
        </w:rPr>
        <w:t>kateri morajo biti opredeljeni poln naziv in naslov podizvajalca (vključno z matično</w:t>
      </w:r>
      <w:r w:rsidR="00777852" w:rsidRPr="00881079">
        <w:rPr>
          <w:rFonts w:ascii="Tahoma" w:hAnsi="Tahoma" w:cs="Tahoma"/>
        </w:rPr>
        <w:t xml:space="preserve"> številko</w:t>
      </w:r>
      <w:r w:rsidRPr="00881079">
        <w:rPr>
          <w:rFonts w:ascii="Tahoma" w:hAnsi="Tahoma" w:cs="Tahoma"/>
        </w:rPr>
        <w:t>, davčno številko</w:t>
      </w:r>
      <w:r w:rsidR="00EB33CC" w:rsidRPr="00881079">
        <w:rPr>
          <w:rFonts w:ascii="Tahoma" w:hAnsi="Tahoma" w:cs="Tahoma"/>
        </w:rPr>
        <w:t xml:space="preserve"> in</w:t>
      </w:r>
      <w:r w:rsidRPr="00881079">
        <w:rPr>
          <w:rFonts w:ascii="Tahoma" w:hAnsi="Tahoma" w:cs="Tahoma"/>
        </w:rPr>
        <w:t xml:space="preserve"> transakcijskim računom), </w:t>
      </w:r>
      <w:r w:rsidR="001A52A4" w:rsidRPr="00881079">
        <w:rPr>
          <w:rFonts w:ascii="Tahoma" w:hAnsi="Tahoma" w:cs="Tahoma"/>
        </w:rPr>
        <w:t>vsak del javnega naročila (storitev/gradnja/blago), ki se oddaja v podizvajanje (vrsta/opis del</w:t>
      </w:r>
      <w:r w:rsidR="00E97F9C" w:rsidRPr="00881079">
        <w:rPr>
          <w:rFonts w:ascii="Tahoma" w:hAnsi="Tahoma" w:cs="Tahoma"/>
        </w:rPr>
        <w:t>/storitev/dobav</w:t>
      </w:r>
      <w:r w:rsidR="001A52A4" w:rsidRPr="00881079">
        <w:rPr>
          <w:rFonts w:ascii="Tahoma" w:hAnsi="Tahoma" w:cs="Tahoma"/>
        </w:rPr>
        <w:t>), količina/delež (%) javnega naročila, ki se oddaja v podizvajanje, vrednost del</w:t>
      </w:r>
      <w:r w:rsidR="00777852" w:rsidRPr="00881079">
        <w:rPr>
          <w:rFonts w:ascii="Tahoma" w:hAnsi="Tahoma" w:cs="Tahoma"/>
        </w:rPr>
        <w:t xml:space="preserve"> ali </w:t>
      </w:r>
      <w:r w:rsidR="0059527E" w:rsidRPr="00881079">
        <w:rPr>
          <w:rFonts w:ascii="Tahoma" w:hAnsi="Tahoma" w:cs="Tahoma"/>
        </w:rPr>
        <w:t>storitev</w:t>
      </w:r>
      <w:r w:rsidR="001A52A4" w:rsidRPr="00881079">
        <w:rPr>
          <w:rFonts w:ascii="Tahoma" w:hAnsi="Tahoma" w:cs="Tahoma"/>
        </w:rPr>
        <w:t xml:space="preserve"> brez DDV</w:t>
      </w:r>
      <w:r w:rsidR="00EB33CC" w:rsidRPr="00881079">
        <w:rPr>
          <w:rFonts w:ascii="Tahoma" w:hAnsi="Tahoma" w:cs="Tahoma"/>
        </w:rPr>
        <w:t xml:space="preserve"> ter</w:t>
      </w:r>
      <w:r w:rsidR="001A52A4" w:rsidRPr="00881079">
        <w:rPr>
          <w:rFonts w:ascii="Tahoma" w:hAnsi="Tahoma" w:cs="Tahoma"/>
        </w:rPr>
        <w:t xml:space="preserve"> kraj in rok izvedbe</w:t>
      </w:r>
      <w:r w:rsidRPr="00881079">
        <w:rPr>
          <w:rFonts w:ascii="Tahoma" w:hAnsi="Tahoma" w:cs="Tahoma"/>
        </w:rPr>
        <w:t>.</w:t>
      </w:r>
    </w:p>
    <w:p w14:paraId="06A33337" w14:textId="77777777" w:rsidR="006F0C7F" w:rsidRPr="00881079" w:rsidRDefault="006F0C7F" w:rsidP="00EF3383">
      <w:pPr>
        <w:keepNext/>
        <w:keepLines/>
        <w:jc w:val="both"/>
        <w:rPr>
          <w:rFonts w:ascii="Tahoma" w:hAnsi="Tahoma" w:cs="Tahoma"/>
        </w:rPr>
      </w:pPr>
    </w:p>
    <w:p w14:paraId="3DF08ABD" w14:textId="77777777" w:rsidR="00D60956" w:rsidRDefault="00054F9F" w:rsidP="00EF3383">
      <w:pPr>
        <w:keepNext/>
        <w:keepLines/>
        <w:jc w:val="both"/>
        <w:rPr>
          <w:rFonts w:ascii="Tahoma" w:hAnsi="Tahoma" w:cs="Tahoma"/>
          <w:i/>
        </w:rPr>
      </w:pPr>
      <w:r w:rsidRPr="00881079">
        <w:rPr>
          <w:rFonts w:ascii="Tahoma" w:hAnsi="Tahoma" w:cs="Tahoma"/>
          <w:i/>
        </w:rPr>
        <w:t>V kolikor ponudnik ne oddaja ponudbe z nobenim podizvajalcem, mu ni potrebno izpolniti/priložiti prilog, ki se nanašajo na podizvajalce.</w:t>
      </w:r>
    </w:p>
    <w:p w14:paraId="5007529F" w14:textId="77777777" w:rsidR="00A34BD1" w:rsidRPr="007B25A5" w:rsidRDefault="00A34BD1" w:rsidP="00EF3383">
      <w:pPr>
        <w:keepNext/>
        <w:keepLines/>
        <w:jc w:val="both"/>
        <w:rPr>
          <w:rFonts w:ascii="Tahoma" w:hAnsi="Tahoma" w:cs="Tahoma"/>
          <w:i/>
        </w:rPr>
      </w:pPr>
    </w:p>
    <w:p w14:paraId="43F96F0F" w14:textId="77777777" w:rsidR="008A7FE3" w:rsidRPr="00881079" w:rsidRDefault="008A7FE3" w:rsidP="00EF3383">
      <w:pPr>
        <w:keepNext/>
        <w:keepLines/>
        <w:numPr>
          <w:ilvl w:val="1"/>
          <w:numId w:val="2"/>
        </w:numPr>
        <w:jc w:val="both"/>
        <w:rPr>
          <w:rFonts w:ascii="Tahoma" w:hAnsi="Tahoma" w:cs="Tahoma"/>
          <w:b/>
        </w:rPr>
      </w:pPr>
      <w:r w:rsidRPr="00881079">
        <w:rPr>
          <w:rFonts w:ascii="Tahoma" w:hAnsi="Tahoma" w:cs="Tahoma"/>
          <w:b/>
        </w:rPr>
        <w:lastRenderedPageBreak/>
        <w:t>Uporaba zmogljivosti drugih subjektov</w:t>
      </w:r>
    </w:p>
    <w:p w14:paraId="53266F5C" w14:textId="77777777" w:rsidR="008A7FE3" w:rsidRPr="00881079" w:rsidRDefault="008A7FE3" w:rsidP="00EF3383">
      <w:pPr>
        <w:keepNext/>
        <w:keepLines/>
        <w:jc w:val="both"/>
        <w:rPr>
          <w:rFonts w:ascii="Tahoma" w:hAnsi="Tahoma" w:cs="Tahoma"/>
        </w:rPr>
      </w:pPr>
    </w:p>
    <w:p w14:paraId="048AFF42" w14:textId="77777777" w:rsidR="00054F9F" w:rsidRPr="00881079" w:rsidRDefault="00054F9F" w:rsidP="00EF3383">
      <w:pPr>
        <w:keepNext/>
        <w:keepLines/>
        <w:jc w:val="both"/>
        <w:rPr>
          <w:rFonts w:ascii="Tahoma" w:hAnsi="Tahoma" w:cs="Tahoma"/>
        </w:rPr>
      </w:pPr>
      <w:r w:rsidRPr="00881079">
        <w:rPr>
          <w:rFonts w:ascii="Tahoma" w:hAnsi="Tahoma" w:cs="Tahoma"/>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636F2A7E" w14:textId="77777777" w:rsidR="00054F9F" w:rsidRPr="00881079" w:rsidRDefault="00054F9F" w:rsidP="00EF3383">
      <w:pPr>
        <w:keepNext/>
        <w:keepLines/>
        <w:jc w:val="both"/>
        <w:rPr>
          <w:rFonts w:ascii="Tahoma" w:hAnsi="Tahoma" w:cs="Tahoma"/>
        </w:rPr>
      </w:pPr>
    </w:p>
    <w:p w14:paraId="3ABE015C" w14:textId="77777777" w:rsidR="00054F9F" w:rsidRPr="00881079" w:rsidRDefault="00054F9F" w:rsidP="00EF3383">
      <w:pPr>
        <w:pStyle w:val="Telobesedila2"/>
        <w:keepNext/>
        <w:keepLines/>
        <w:rPr>
          <w:rFonts w:ascii="Tahoma" w:hAnsi="Tahoma" w:cs="Tahoma"/>
          <w:b w:val="0"/>
          <w:lang w:val="sl-SI"/>
        </w:rPr>
      </w:pPr>
      <w:r w:rsidRPr="00881079">
        <w:rPr>
          <w:rFonts w:ascii="Tahoma" w:hAnsi="Tahoma" w:cs="Tahoma"/>
          <w:b w:val="0"/>
        </w:rPr>
        <w:t xml:space="preserve">Če želi </w:t>
      </w:r>
      <w:r w:rsidRPr="00881079">
        <w:rPr>
          <w:rFonts w:ascii="Tahoma" w:hAnsi="Tahoma" w:cs="Tahoma"/>
          <w:b w:val="0"/>
          <w:lang w:val="sl-SI"/>
        </w:rPr>
        <w:t>ponudnik</w:t>
      </w:r>
      <w:r w:rsidRPr="00881079">
        <w:rPr>
          <w:rFonts w:ascii="Tahoma" w:hAnsi="Tahoma" w:cs="Tahoma"/>
          <w:b w:val="0"/>
        </w:rPr>
        <w:t xml:space="preserve"> uporabiti</w:t>
      </w:r>
      <w:r w:rsidRPr="00881079">
        <w:rPr>
          <w:rFonts w:ascii="Tahoma" w:hAnsi="Tahoma" w:cs="Tahoma"/>
          <w:b w:val="0"/>
          <w:lang w:val="sl-SI"/>
        </w:rPr>
        <w:t xml:space="preserve"> </w:t>
      </w:r>
      <w:r w:rsidRPr="00881079">
        <w:rPr>
          <w:rFonts w:ascii="Tahoma" w:hAnsi="Tahoma" w:cs="Tahoma"/>
          <w:b w:val="0"/>
        </w:rPr>
        <w:t>zmogljivosti drugih subjektov, mora v ponudbi dokazati, da bo imel na voljo sredstva, na primer s</w:t>
      </w:r>
      <w:r w:rsidRPr="00881079">
        <w:rPr>
          <w:rFonts w:ascii="Tahoma" w:hAnsi="Tahoma" w:cs="Tahoma"/>
          <w:b w:val="0"/>
          <w:lang w:val="sl-SI"/>
        </w:rPr>
        <w:t xml:space="preserve"> </w:t>
      </w:r>
      <w:r w:rsidRPr="00881079">
        <w:rPr>
          <w:rFonts w:ascii="Tahoma" w:hAnsi="Tahoma" w:cs="Tahoma"/>
          <w:b w:val="0"/>
        </w:rPr>
        <w:t>predložitvijo zagotovil teh subjektov za ta namen. Naročnik bo v tem primeru ravnal v skladu s drugim</w:t>
      </w:r>
      <w:r w:rsidRPr="00881079">
        <w:rPr>
          <w:rFonts w:ascii="Tahoma" w:hAnsi="Tahoma" w:cs="Tahoma"/>
          <w:b w:val="0"/>
          <w:lang w:val="sl-SI"/>
        </w:rPr>
        <w:t xml:space="preserve"> odstavkom 81. člena ZJN-3. </w:t>
      </w:r>
    </w:p>
    <w:p w14:paraId="2646FB3E" w14:textId="77777777" w:rsidR="007C5C74" w:rsidRPr="00881079" w:rsidRDefault="007C5C74" w:rsidP="00EF3383">
      <w:pPr>
        <w:keepNext/>
        <w:keepLines/>
        <w:jc w:val="both"/>
        <w:rPr>
          <w:rFonts w:ascii="Tahoma" w:hAnsi="Tahoma" w:cs="Tahoma"/>
        </w:rPr>
      </w:pPr>
    </w:p>
    <w:p w14:paraId="0C2144AE" w14:textId="77777777" w:rsidR="00054F9F" w:rsidRPr="00881079" w:rsidRDefault="00054F9F" w:rsidP="00EF3383">
      <w:pPr>
        <w:pStyle w:val="Telobesedila2"/>
        <w:keepNext/>
        <w:keepLines/>
        <w:rPr>
          <w:rFonts w:ascii="Tahoma" w:hAnsi="Tahoma" w:cs="Tahoma"/>
          <w:b w:val="0"/>
        </w:rPr>
      </w:pPr>
      <w:r w:rsidRPr="00881079">
        <w:rPr>
          <w:rFonts w:ascii="Tahoma" w:hAnsi="Tahoma" w:cs="Tahoma"/>
          <w:b w:val="0"/>
        </w:rPr>
        <w:t xml:space="preserve">V primeru, da bo gospodarski subjekt za izvedbo javnega naročila uporabljal zmogljivost drugih subjektov (ki niso partner/ji v primeru skupne ponudbe ali podizvajalec/ci), mora za vsakega izmed subjektov, na katerega zmogljivosti se sklicuje, priložiti naslednje izpolnjene in podpisane priloge: </w:t>
      </w:r>
    </w:p>
    <w:p w14:paraId="735481CD" w14:textId="77777777" w:rsidR="00054F9F" w:rsidRPr="00881079" w:rsidRDefault="00054F9F" w:rsidP="00EF3383">
      <w:pPr>
        <w:pStyle w:val="Odstavekseznama"/>
        <w:keepNext/>
        <w:keepLines/>
        <w:numPr>
          <w:ilvl w:val="0"/>
          <w:numId w:val="8"/>
        </w:numPr>
        <w:jc w:val="both"/>
        <w:rPr>
          <w:rFonts w:ascii="Tahoma" w:hAnsi="Tahoma" w:cs="Tahoma"/>
        </w:rPr>
      </w:pPr>
      <w:r w:rsidRPr="00881079">
        <w:rPr>
          <w:rFonts w:ascii="Tahoma" w:hAnsi="Tahoma" w:cs="Tahoma"/>
        </w:rPr>
        <w:t>izpolnjen in podpisan ESPD,</w:t>
      </w:r>
    </w:p>
    <w:p w14:paraId="0C049754" w14:textId="77777777" w:rsidR="00D60956" w:rsidRPr="00881079" w:rsidRDefault="00D60956" w:rsidP="00EF3383">
      <w:pPr>
        <w:pStyle w:val="Odstavekseznama"/>
        <w:keepNext/>
        <w:keepLines/>
        <w:numPr>
          <w:ilvl w:val="0"/>
          <w:numId w:val="8"/>
        </w:numPr>
        <w:jc w:val="both"/>
        <w:rPr>
          <w:rFonts w:ascii="Tahoma" w:hAnsi="Tahoma" w:cs="Tahoma"/>
        </w:rPr>
      </w:pPr>
      <w:r w:rsidRPr="00881079">
        <w:rPr>
          <w:rFonts w:ascii="Tahoma" w:hAnsi="Tahoma" w:cs="Tahoma"/>
        </w:rPr>
        <w:t xml:space="preserve">izpolnjeno in podpisano Prilogo </w:t>
      </w:r>
      <w:r w:rsidR="006E5159">
        <w:rPr>
          <w:rFonts w:ascii="Tahoma" w:hAnsi="Tahoma" w:cs="Tahoma"/>
        </w:rPr>
        <w:t>3</w:t>
      </w:r>
      <w:r w:rsidR="00242FA6">
        <w:rPr>
          <w:rFonts w:ascii="Tahoma" w:hAnsi="Tahoma" w:cs="Tahoma"/>
        </w:rPr>
        <w:t>,</w:t>
      </w:r>
    </w:p>
    <w:p w14:paraId="272E1CC0" w14:textId="77777777" w:rsidR="00054F9F" w:rsidRPr="00881079" w:rsidRDefault="00054F9F" w:rsidP="00EF3383">
      <w:pPr>
        <w:pStyle w:val="Odstavekseznama"/>
        <w:keepNext/>
        <w:keepLines/>
        <w:numPr>
          <w:ilvl w:val="0"/>
          <w:numId w:val="8"/>
        </w:numPr>
        <w:jc w:val="both"/>
        <w:rPr>
          <w:rFonts w:ascii="Tahoma" w:hAnsi="Tahoma" w:cs="Tahoma"/>
        </w:rPr>
      </w:pPr>
      <w:r w:rsidRPr="00881079">
        <w:rPr>
          <w:rFonts w:ascii="Tahoma" w:hAnsi="Tahoma" w:cs="Tahoma"/>
        </w:rPr>
        <w:t xml:space="preserve">izpolnjeno in podpisano Prilogo </w:t>
      </w:r>
      <w:r w:rsidR="00B42389">
        <w:rPr>
          <w:rFonts w:ascii="Tahoma" w:hAnsi="Tahoma" w:cs="Tahoma"/>
        </w:rPr>
        <w:t>4/4</w:t>
      </w:r>
      <w:r w:rsidR="0089377A">
        <w:rPr>
          <w:rFonts w:ascii="Tahoma" w:hAnsi="Tahoma" w:cs="Tahoma"/>
        </w:rPr>
        <w:t xml:space="preserve"> </w:t>
      </w:r>
      <w:r w:rsidR="006D5809" w:rsidRPr="00881079">
        <w:rPr>
          <w:rFonts w:ascii="Tahoma" w:hAnsi="Tahoma" w:cs="Tahoma"/>
        </w:rPr>
        <w:t>SEZNAM SUBJEKTOV, KATERIH ZMOGLJIVOSTI UPORABLJA PONUDNIK</w:t>
      </w:r>
      <w:r w:rsidRPr="00881079">
        <w:rPr>
          <w:rFonts w:ascii="Tahoma" w:hAnsi="Tahoma" w:cs="Tahoma"/>
        </w:rPr>
        <w:t>.</w:t>
      </w:r>
    </w:p>
    <w:p w14:paraId="2F11C42C" w14:textId="77777777" w:rsidR="00054F9F" w:rsidRPr="00881079" w:rsidRDefault="00054F9F" w:rsidP="00EF3383">
      <w:pPr>
        <w:keepNext/>
        <w:keepLines/>
        <w:jc w:val="both"/>
        <w:rPr>
          <w:rFonts w:ascii="Tahoma" w:hAnsi="Tahoma" w:cs="Tahoma"/>
        </w:rPr>
      </w:pPr>
    </w:p>
    <w:p w14:paraId="579F9E54" w14:textId="77777777" w:rsidR="001D7684" w:rsidRPr="00881079" w:rsidRDefault="004607A5" w:rsidP="00EF3383">
      <w:pPr>
        <w:keepNext/>
        <w:keepLines/>
        <w:jc w:val="both"/>
        <w:rPr>
          <w:rFonts w:ascii="Tahoma" w:hAnsi="Tahoma" w:cs="Tahoma"/>
        </w:rPr>
      </w:pPr>
      <w:r w:rsidRPr="00881079">
        <w:rPr>
          <w:rFonts w:ascii="Tahoma" w:hAnsi="Tahoma" w:cs="Tahoma"/>
        </w:rPr>
        <w:t xml:space="preserve">Če ima </w:t>
      </w:r>
      <w:r w:rsidR="00C75CAF" w:rsidRPr="00881079">
        <w:rPr>
          <w:rFonts w:ascii="Tahoma" w:hAnsi="Tahoma" w:cs="Tahoma"/>
        </w:rPr>
        <w:t>subjekt, katerega zmogljivost uporablja ponudnik,</w:t>
      </w:r>
      <w:r w:rsidR="00C75CAF" w:rsidRPr="00881079">
        <w:rPr>
          <w:rFonts w:ascii="Tahoma" w:hAnsi="Tahoma" w:cs="Tahoma"/>
          <w:lang w:val="x-none"/>
        </w:rPr>
        <w:t xml:space="preserve"> </w:t>
      </w:r>
      <w:r w:rsidRPr="00881079">
        <w:rPr>
          <w:rFonts w:ascii="Tahoma" w:hAnsi="Tahoma" w:cs="Tahoma"/>
        </w:rPr>
        <w:t>sedež izven Republike Slovenije</w:t>
      </w:r>
      <w:r w:rsidR="00C75CAF" w:rsidRPr="00881079">
        <w:rPr>
          <w:rFonts w:ascii="Tahoma" w:hAnsi="Tahoma" w:cs="Tahoma"/>
        </w:rPr>
        <w:t>,</w:t>
      </w:r>
      <w:r w:rsidRPr="00881079">
        <w:rPr>
          <w:rFonts w:ascii="Tahoma" w:hAnsi="Tahoma" w:cs="Tahoma"/>
        </w:rPr>
        <w:t xml:space="preserve"> mora</w:t>
      </w:r>
      <w:r w:rsidR="00C75CAF" w:rsidRPr="00881079">
        <w:rPr>
          <w:rFonts w:ascii="Tahoma" w:hAnsi="Tahoma" w:cs="Tahoma"/>
        </w:rPr>
        <w:t xml:space="preserve"> ponudnik zanj</w:t>
      </w:r>
      <w:r w:rsidR="00B00A87" w:rsidRPr="00881079">
        <w:rPr>
          <w:rFonts w:ascii="Tahoma" w:hAnsi="Tahoma" w:cs="Tahoma"/>
        </w:rPr>
        <w:t xml:space="preserve"> namesto izpolnjene</w:t>
      </w:r>
      <w:r w:rsidR="006E5159">
        <w:rPr>
          <w:rFonts w:ascii="Tahoma" w:hAnsi="Tahoma" w:cs="Tahoma"/>
        </w:rPr>
        <w:t>ga in podpisanega ESPD</w:t>
      </w:r>
      <w:r w:rsidR="00B00A87" w:rsidRPr="00881079">
        <w:rPr>
          <w:rFonts w:ascii="Tahoma" w:hAnsi="Tahoma" w:cs="Tahoma"/>
        </w:rPr>
        <w:t xml:space="preserve"> </w:t>
      </w:r>
      <w:r w:rsidRPr="00881079">
        <w:rPr>
          <w:rFonts w:ascii="Tahoma" w:hAnsi="Tahoma" w:cs="Tahoma"/>
        </w:rPr>
        <w:t xml:space="preserve">priložiti dokazila </w:t>
      </w:r>
      <w:r w:rsidR="00C3258B">
        <w:rPr>
          <w:rFonts w:ascii="Tahoma" w:hAnsi="Tahoma" w:cs="Tahoma"/>
        </w:rPr>
        <w:t xml:space="preserve">(uradno potrdilo o nekaznovanosti VSEH oseb, ki so člani upravnega, vodstvenega ali nadzornega organa gospodarskega subjekta ali oseb, ki imajo pooblastila za njegovo zastopanje ali odločanje ali nadzor v njem ter dokazila o udeležbi fizičnih in pravnih oseb v lastništvu pravne osebe-izpis iz uradne evidence poslovnih subjektov v tujini) </w:t>
      </w:r>
      <w:r w:rsidRPr="00881079">
        <w:rPr>
          <w:rFonts w:ascii="Tahoma" w:hAnsi="Tahoma" w:cs="Tahoma"/>
        </w:rPr>
        <w:t>v skladu z zahtevami tč. 3.1 razpisne dokumentacije, podtočke A, B in D</w:t>
      </w:r>
      <w:r w:rsidR="00827BA4" w:rsidRPr="00881079">
        <w:rPr>
          <w:rFonts w:ascii="Tahoma" w:hAnsi="Tahoma" w:cs="Tahoma"/>
        </w:rPr>
        <w:t>,</w:t>
      </w:r>
      <w:r w:rsidRPr="00881079">
        <w:rPr>
          <w:rFonts w:ascii="Tahoma" w:hAnsi="Tahoma" w:cs="Tahoma"/>
        </w:rPr>
        <w:t xml:space="preserve"> ki se nanašajo na gospodarske subjekte s sedežem izven Republike Slovenije.</w:t>
      </w:r>
    </w:p>
    <w:p w14:paraId="2189EE42" w14:textId="77777777" w:rsidR="001D7684" w:rsidRPr="00881079" w:rsidRDefault="001D7684" w:rsidP="00EF3383">
      <w:pPr>
        <w:keepNext/>
        <w:keepLines/>
        <w:ind w:left="720"/>
        <w:jc w:val="both"/>
        <w:rPr>
          <w:rFonts w:ascii="Tahoma" w:hAnsi="Tahoma" w:cs="Tahoma"/>
        </w:rPr>
      </w:pPr>
    </w:p>
    <w:p w14:paraId="4386297A" w14:textId="77777777" w:rsidR="00054F9F" w:rsidRDefault="00054F9F" w:rsidP="00EF3383">
      <w:pPr>
        <w:pStyle w:val="Telobesedila2"/>
        <w:keepNext/>
        <w:keepLines/>
        <w:rPr>
          <w:rFonts w:ascii="Tahoma" w:hAnsi="Tahoma" w:cs="Tahoma"/>
          <w:b w:val="0"/>
        </w:rPr>
      </w:pPr>
      <w:r w:rsidRPr="00881079">
        <w:rPr>
          <w:rFonts w:ascii="Tahoma" w:hAnsi="Tahoma" w:cs="Tahoma"/>
          <w:b w:val="0"/>
        </w:rPr>
        <w:t>Ponudnik, kateremu bo javno naročilo oddano, bo v razmerju do naročnika v celoti odgovarjal za izvedbo prejetega naročila, ne glede na število subjektov, katerih zmogljivost bo ponudnik uporabljal v ponudbi oz. pri izvedbi predmeta javnega naročila.</w:t>
      </w:r>
    </w:p>
    <w:p w14:paraId="0CF1FC73" w14:textId="77777777" w:rsidR="00C05C18" w:rsidRPr="00881079" w:rsidRDefault="00C05C18" w:rsidP="00EF3383">
      <w:pPr>
        <w:pStyle w:val="Telobesedila2"/>
        <w:keepNext/>
        <w:keepLines/>
        <w:rPr>
          <w:rFonts w:ascii="Tahoma" w:hAnsi="Tahoma" w:cs="Tahoma"/>
          <w:b w:val="0"/>
        </w:rPr>
      </w:pPr>
    </w:p>
    <w:p w14:paraId="3A6E7410" w14:textId="77777777" w:rsidR="00C23173" w:rsidRPr="0018747A" w:rsidRDefault="00054F9F" w:rsidP="00EF3383">
      <w:pPr>
        <w:pStyle w:val="Telobesedila2"/>
        <w:keepNext/>
        <w:keepLines/>
        <w:rPr>
          <w:rFonts w:ascii="Tahoma" w:hAnsi="Tahoma" w:cs="Tahoma"/>
          <w:b w:val="0"/>
          <w:i/>
        </w:rPr>
      </w:pPr>
      <w:r w:rsidRPr="00881079">
        <w:rPr>
          <w:rFonts w:ascii="Tahoma" w:hAnsi="Tahoma" w:cs="Tahoma"/>
          <w:b w:val="0"/>
          <w:i/>
        </w:rPr>
        <w:t>V kolikor ponudnik za izvedbo javnega naročila ne bo uporabil zmogljivosti drugih subjektov, mu ni potrebno upoštevati določil oz. izpolniti/priložiti prilog, ki se nanašajo na subjekt/e, katerih zmogljivost</w:t>
      </w:r>
      <w:r w:rsidRPr="00881079">
        <w:rPr>
          <w:rFonts w:ascii="Tahoma" w:hAnsi="Tahoma" w:cs="Tahoma"/>
          <w:b w:val="0"/>
        </w:rPr>
        <w:t xml:space="preserve"> </w:t>
      </w:r>
      <w:r w:rsidRPr="00881079">
        <w:rPr>
          <w:rFonts w:ascii="Tahoma" w:hAnsi="Tahoma" w:cs="Tahoma"/>
          <w:b w:val="0"/>
          <w:i/>
        </w:rPr>
        <w:t xml:space="preserve">uporablja ponudnik v ponudbi. </w:t>
      </w:r>
    </w:p>
    <w:p w14:paraId="3A674AB3" w14:textId="77777777" w:rsidR="00054F9F" w:rsidRPr="00881079" w:rsidRDefault="00054F9F" w:rsidP="00EF3383">
      <w:pPr>
        <w:keepNext/>
        <w:keepLines/>
        <w:ind w:left="720"/>
        <w:jc w:val="both"/>
        <w:rPr>
          <w:rFonts w:ascii="Tahoma" w:hAnsi="Tahoma" w:cs="Tahoma"/>
        </w:rPr>
      </w:pPr>
    </w:p>
    <w:p w14:paraId="27A99A68" w14:textId="77777777" w:rsidR="00C74881" w:rsidRPr="00881079" w:rsidRDefault="00F1423B" w:rsidP="00EF3383">
      <w:pPr>
        <w:keepNext/>
        <w:keepLines/>
        <w:numPr>
          <w:ilvl w:val="1"/>
          <w:numId w:val="2"/>
        </w:numPr>
        <w:jc w:val="both"/>
        <w:rPr>
          <w:rFonts w:ascii="Tahoma" w:hAnsi="Tahoma" w:cs="Tahoma"/>
          <w:b/>
        </w:rPr>
      </w:pPr>
      <w:r w:rsidRPr="00881079">
        <w:rPr>
          <w:rFonts w:ascii="Tahoma" w:hAnsi="Tahoma" w:cs="Tahoma"/>
          <w:b/>
        </w:rPr>
        <w:t>Ponudbena cena</w:t>
      </w:r>
    </w:p>
    <w:p w14:paraId="30955868" w14:textId="77777777" w:rsidR="00C74881" w:rsidRPr="00881079" w:rsidRDefault="00C74881" w:rsidP="00EF3383">
      <w:pPr>
        <w:keepNext/>
        <w:keepLines/>
        <w:ind w:left="720"/>
        <w:jc w:val="both"/>
        <w:rPr>
          <w:rFonts w:ascii="Tahoma" w:hAnsi="Tahoma" w:cs="Tahoma"/>
          <w:b/>
        </w:rPr>
      </w:pPr>
    </w:p>
    <w:p w14:paraId="6C6D5257" w14:textId="77777777" w:rsidR="00B07B3E" w:rsidRPr="00881079" w:rsidRDefault="00B07B3E" w:rsidP="00EF3383">
      <w:pPr>
        <w:keepNext/>
        <w:keepLines/>
        <w:jc w:val="both"/>
        <w:rPr>
          <w:rFonts w:ascii="Tahoma" w:hAnsi="Tahoma" w:cs="Tahoma"/>
        </w:rPr>
      </w:pPr>
      <w:r w:rsidRPr="00881079">
        <w:rPr>
          <w:rFonts w:ascii="Tahoma" w:hAnsi="Tahoma" w:cs="Tahoma"/>
        </w:rPr>
        <w:t>Ponudnik mora prilogo »</w:t>
      </w:r>
      <w:r w:rsidR="00B00A87" w:rsidRPr="00881079">
        <w:rPr>
          <w:rFonts w:ascii="Tahoma" w:hAnsi="Tahoma" w:cs="Tahoma"/>
        </w:rPr>
        <w:t>P</w:t>
      </w:r>
      <w:r w:rsidRPr="00881079">
        <w:rPr>
          <w:rFonts w:ascii="Tahoma" w:hAnsi="Tahoma" w:cs="Tahoma"/>
        </w:rPr>
        <w:t>redračun«</w:t>
      </w:r>
      <w:r w:rsidR="00E11397">
        <w:rPr>
          <w:rFonts w:ascii="Tahoma" w:hAnsi="Tahoma" w:cs="Tahoma"/>
        </w:rPr>
        <w:t xml:space="preserve"> (Priloga 2/1) </w:t>
      </w:r>
      <w:r w:rsidRPr="00881079">
        <w:rPr>
          <w:rFonts w:ascii="Tahoma" w:hAnsi="Tahoma" w:cs="Tahoma"/>
        </w:rPr>
        <w:t xml:space="preserve"> izpolniti ter </w:t>
      </w:r>
      <w:r w:rsidR="002D678B" w:rsidRPr="00881079">
        <w:rPr>
          <w:rFonts w:ascii="Tahoma" w:hAnsi="Tahoma" w:cs="Tahoma"/>
        </w:rPr>
        <w:t>jo</w:t>
      </w:r>
      <w:r w:rsidRPr="00881079">
        <w:rPr>
          <w:rFonts w:ascii="Tahoma" w:hAnsi="Tahoma" w:cs="Tahoma"/>
        </w:rPr>
        <w:t xml:space="preserve"> v .pdf formatu naložiti na informacijski sistem e-JN</w:t>
      </w:r>
      <w:r w:rsidRPr="00881079">
        <w:rPr>
          <w:rFonts w:ascii="Tahoma" w:hAnsi="Tahoma" w:cs="Tahoma"/>
          <w:b/>
        </w:rPr>
        <w:t xml:space="preserve"> v razdelek »</w:t>
      </w:r>
      <w:r w:rsidR="004B3FF4">
        <w:rPr>
          <w:rFonts w:ascii="Tahoma" w:hAnsi="Tahoma" w:cs="Tahoma"/>
          <w:b/>
        </w:rPr>
        <w:t xml:space="preserve">Skupna ponudbena vrednost - </w:t>
      </w:r>
      <w:r w:rsidRPr="00881079">
        <w:rPr>
          <w:rFonts w:ascii="Tahoma" w:hAnsi="Tahoma" w:cs="Tahoma"/>
          <w:b/>
        </w:rPr>
        <w:t>Predračun«</w:t>
      </w:r>
      <w:r w:rsidR="008E78CE" w:rsidRPr="00881079">
        <w:rPr>
          <w:rFonts w:ascii="Tahoma" w:hAnsi="Tahoma" w:cs="Tahoma"/>
          <w:b/>
        </w:rPr>
        <w:t>.</w:t>
      </w:r>
      <w:r w:rsidRPr="00881079">
        <w:rPr>
          <w:rFonts w:ascii="Tahoma" w:hAnsi="Tahoma" w:cs="Tahoma"/>
          <w:b/>
        </w:rPr>
        <w:t xml:space="preserve"> </w:t>
      </w:r>
      <w:r w:rsidR="00B00A87" w:rsidRPr="00881079">
        <w:rPr>
          <w:rFonts w:ascii="Tahoma" w:hAnsi="Tahoma" w:cs="Tahoma"/>
        </w:rPr>
        <w:t>P</w:t>
      </w:r>
      <w:r w:rsidRPr="00881079">
        <w:rPr>
          <w:rFonts w:ascii="Tahoma" w:hAnsi="Tahoma" w:cs="Tahoma"/>
        </w:rPr>
        <w:t xml:space="preserve">redračun bo dostopen/razkrit na javnem odpiranju ponudb. </w:t>
      </w:r>
    </w:p>
    <w:p w14:paraId="38FCB52A" w14:textId="77777777" w:rsidR="00B07B3E" w:rsidRPr="00881079" w:rsidRDefault="00B07B3E" w:rsidP="00EF3383">
      <w:pPr>
        <w:keepNext/>
        <w:keepLines/>
        <w:jc w:val="both"/>
        <w:rPr>
          <w:rFonts w:ascii="Tahoma" w:hAnsi="Tahoma" w:cs="Tahoma"/>
        </w:rPr>
      </w:pPr>
    </w:p>
    <w:p w14:paraId="51BED2EA" w14:textId="77777777" w:rsidR="00B07B3E" w:rsidRPr="00881079" w:rsidRDefault="00B07B3E" w:rsidP="00EF3383">
      <w:pPr>
        <w:keepNext/>
        <w:keepLines/>
        <w:jc w:val="both"/>
        <w:rPr>
          <w:rFonts w:ascii="Tahoma" w:hAnsi="Tahoma" w:cs="Tahoma"/>
        </w:rPr>
      </w:pPr>
      <w:r w:rsidRPr="00881079">
        <w:rPr>
          <w:rFonts w:ascii="Tahoma" w:hAnsi="Tahoma" w:cs="Tahoma"/>
        </w:rPr>
        <w:t xml:space="preserve">Ponudnik mora pri pripravi ponudbe in določanju ponudbene cene za </w:t>
      </w:r>
      <w:r w:rsidRPr="0089377A">
        <w:rPr>
          <w:rFonts w:ascii="Tahoma" w:hAnsi="Tahoma" w:cs="Tahoma"/>
        </w:rPr>
        <w:t>predmet javnega naročila upoštevati vse materialne in nematerialne stroške, ki jih bo ponudnik imel z realizacijo naročila</w:t>
      </w:r>
      <w:r w:rsidR="007523A5">
        <w:rPr>
          <w:rFonts w:ascii="Tahoma" w:hAnsi="Tahoma" w:cs="Tahoma"/>
        </w:rPr>
        <w:t>.</w:t>
      </w:r>
    </w:p>
    <w:p w14:paraId="20AE3FDD" w14:textId="77777777" w:rsidR="00FF0D70" w:rsidRPr="00881079" w:rsidRDefault="00FF0D70" w:rsidP="00EF3383">
      <w:pPr>
        <w:keepNext/>
        <w:keepLines/>
        <w:jc w:val="both"/>
        <w:rPr>
          <w:rFonts w:ascii="Tahoma" w:hAnsi="Tahoma" w:cs="Tahoma"/>
        </w:rPr>
      </w:pPr>
    </w:p>
    <w:p w14:paraId="57D4C77E" w14:textId="77777777" w:rsidR="00B07B3E" w:rsidRDefault="00B07B3E" w:rsidP="00EF3383">
      <w:pPr>
        <w:keepNext/>
        <w:keepLines/>
        <w:jc w:val="both"/>
        <w:rPr>
          <w:rFonts w:ascii="Tahoma" w:hAnsi="Tahoma" w:cs="Tahoma"/>
        </w:rPr>
      </w:pPr>
      <w:r w:rsidRPr="00881079">
        <w:rPr>
          <w:rFonts w:ascii="Tahoma" w:hAnsi="Tahoma" w:cs="Tahoma"/>
        </w:rPr>
        <w:t>Ponudbena cena (cena na enoto mere) mora biti izražena v evrih in zaokro</w:t>
      </w:r>
      <w:r w:rsidR="00B00A87" w:rsidRPr="00881079">
        <w:rPr>
          <w:rFonts w:ascii="Tahoma" w:hAnsi="Tahoma" w:cs="Tahoma"/>
        </w:rPr>
        <w:t>žena na dve (2) decimalni mesti</w:t>
      </w:r>
      <w:r w:rsidRPr="00881079">
        <w:rPr>
          <w:rFonts w:ascii="Tahoma" w:hAnsi="Tahoma" w:cs="Tahoma"/>
        </w:rPr>
        <w:t>.</w:t>
      </w:r>
    </w:p>
    <w:p w14:paraId="18F60E2F" w14:textId="77777777" w:rsidR="00575E75" w:rsidRDefault="00575E75" w:rsidP="00EF3383">
      <w:pPr>
        <w:keepNext/>
        <w:keepLines/>
        <w:jc w:val="both"/>
        <w:rPr>
          <w:rFonts w:ascii="Tahoma" w:hAnsi="Tahoma" w:cs="Tahoma"/>
        </w:rPr>
      </w:pPr>
    </w:p>
    <w:p w14:paraId="328AD9A5" w14:textId="77777777" w:rsidR="00575E75" w:rsidRPr="00D02141" w:rsidRDefault="00575E75" w:rsidP="00575E75">
      <w:pPr>
        <w:keepNext/>
        <w:keepLines/>
        <w:jc w:val="both"/>
        <w:rPr>
          <w:rFonts w:ascii="Tahoma" w:hAnsi="Tahoma" w:cs="Tahoma"/>
          <w:b/>
        </w:rPr>
      </w:pPr>
      <w:r w:rsidRPr="00D02141">
        <w:rPr>
          <w:rFonts w:ascii="Tahoma" w:hAnsi="Tahoma" w:cs="Tahoma"/>
          <w:b/>
        </w:rPr>
        <w:t>Ponudnik mora Prilogo 2</w:t>
      </w:r>
      <w:r w:rsidR="00E11397" w:rsidRPr="00D02141">
        <w:rPr>
          <w:rFonts w:ascii="Tahoma" w:hAnsi="Tahoma" w:cs="Tahoma"/>
          <w:b/>
        </w:rPr>
        <w:t>/1</w:t>
      </w:r>
      <w:r w:rsidRPr="00D02141">
        <w:rPr>
          <w:rFonts w:ascii="Tahoma" w:hAnsi="Tahoma" w:cs="Tahoma"/>
          <w:b/>
        </w:rPr>
        <w:t xml:space="preserve"> izpolniti, podpisati in žigosati ter jo v pdf. formatu priložiti k ponudbi v razdelek »Dokumenti«, del »Ostale priloge«. </w:t>
      </w:r>
    </w:p>
    <w:p w14:paraId="13CC6E1A" w14:textId="77777777" w:rsidR="00575E75" w:rsidRPr="00575E75" w:rsidRDefault="00575E75" w:rsidP="00575E75">
      <w:pPr>
        <w:keepNext/>
        <w:keepLines/>
        <w:jc w:val="both"/>
        <w:rPr>
          <w:rFonts w:ascii="Tahoma" w:hAnsi="Tahoma" w:cs="Tahoma"/>
        </w:rPr>
      </w:pPr>
    </w:p>
    <w:p w14:paraId="24A8A926" w14:textId="77777777" w:rsidR="00575E75" w:rsidRDefault="00575E75" w:rsidP="00575E75">
      <w:pPr>
        <w:keepNext/>
        <w:keepLines/>
        <w:jc w:val="both"/>
        <w:rPr>
          <w:rFonts w:ascii="Tahoma" w:hAnsi="Tahoma" w:cs="Tahoma"/>
        </w:rPr>
      </w:pPr>
      <w:r w:rsidRPr="007A71E6">
        <w:rPr>
          <w:rFonts w:ascii="Tahoma" w:hAnsi="Tahoma" w:cs="Tahoma"/>
          <w:b/>
        </w:rPr>
        <w:t>Celoten predračun popisa storitev je k razpisni dokumentaciji priložen v excel formatu (Priloga 2/1).</w:t>
      </w:r>
      <w:r w:rsidRPr="00575E75">
        <w:rPr>
          <w:rFonts w:ascii="Tahoma" w:hAnsi="Tahoma" w:cs="Tahoma"/>
        </w:rPr>
        <w:t xml:space="preserve"> Ponudnik ga izpolni, natisne in v pisni obliki podpiše in žigosa ter ga kot Prilogo 2</w:t>
      </w:r>
      <w:r w:rsidR="00E11397">
        <w:rPr>
          <w:rFonts w:ascii="Tahoma" w:hAnsi="Tahoma" w:cs="Tahoma"/>
        </w:rPr>
        <w:t>/1</w:t>
      </w:r>
      <w:r w:rsidRPr="00575E75">
        <w:rPr>
          <w:rFonts w:ascii="Tahoma" w:hAnsi="Tahoma" w:cs="Tahoma"/>
        </w:rPr>
        <w:t xml:space="preserve"> </w:t>
      </w:r>
      <w:r w:rsidR="00E11397">
        <w:rPr>
          <w:rFonts w:ascii="Tahoma" w:hAnsi="Tahoma" w:cs="Tahoma"/>
        </w:rPr>
        <w:t xml:space="preserve">v .pdf formatu naloži v </w:t>
      </w:r>
      <w:r w:rsidRPr="00575E75">
        <w:rPr>
          <w:rFonts w:ascii="Tahoma" w:hAnsi="Tahoma" w:cs="Tahoma"/>
        </w:rPr>
        <w:t xml:space="preserve">informacijski sistem e-JN v razdelek »DOKUMENTI -  del Druge priloge«. </w:t>
      </w:r>
      <w:r w:rsidRPr="00E11397">
        <w:rPr>
          <w:rFonts w:ascii="Tahoma" w:hAnsi="Tahoma" w:cs="Tahoma"/>
          <w:b/>
        </w:rPr>
        <w:t xml:space="preserve">Celoten predračun storitev del mora biti priložen tudi v excel formatu. </w:t>
      </w:r>
      <w:r w:rsidRPr="00575E75">
        <w:rPr>
          <w:rFonts w:ascii="Tahoma" w:hAnsi="Tahoma" w:cs="Tahoma"/>
        </w:rPr>
        <w:t>Ponudnik mora v celotnem predračunu storitev, pri vseh navedenih postavkah izpolniti ponudbeno ceno, ki mora biti navedena v dveh decimalkah, oz. centih. Ponudbena cena, navedena v postavki celotnega predračuna popisa storitev, mora biti v času veljavnosti pogodbe fiksna in se ne spreminja pod nobenim pogojem.</w:t>
      </w:r>
    </w:p>
    <w:p w14:paraId="756DD824" w14:textId="77777777" w:rsidR="0044021A" w:rsidRDefault="0044021A" w:rsidP="00575E75">
      <w:pPr>
        <w:keepNext/>
        <w:keepLines/>
        <w:jc w:val="both"/>
        <w:rPr>
          <w:rFonts w:ascii="Tahoma" w:hAnsi="Tahoma" w:cs="Tahoma"/>
        </w:rPr>
      </w:pPr>
    </w:p>
    <w:p w14:paraId="1209C5E8" w14:textId="77777777" w:rsidR="0044021A" w:rsidRPr="00881079" w:rsidRDefault="0044021A" w:rsidP="00575E75">
      <w:pPr>
        <w:keepNext/>
        <w:keepLines/>
        <w:jc w:val="both"/>
        <w:rPr>
          <w:rFonts w:ascii="Tahoma" w:hAnsi="Tahoma" w:cs="Tahoma"/>
        </w:rPr>
      </w:pPr>
      <w:r w:rsidRPr="0044021A">
        <w:rPr>
          <w:rFonts w:ascii="Tahoma" w:hAnsi="Tahoma" w:cs="Tahoma"/>
        </w:rPr>
        <w:lastRenderedPageBreak/>
        <w:t xml:space="preserve">V primeru razhajanj med podatki navedenimi v razdelku »Skupna ponudbena vrednost«, podatki v Prilogi »POVZETEK PREDRAČUNA« - naloženim v razdelek »Skupna ponudbena cena«, del »Predračun«, </w:t>
      </w:r>
      <w:r>
        <w:rPr>
          <w:rFonts w:ascii="Tahoma" w:hAnsi="Tahoma" w:cs="Tahoma"/>
        </w:rPr>
        <w:t xml:space="preserve">(Priloga 2) </w:t>
      </w:r>
      <w:r w:rsidRPr="0044021A">
        <w:rPr>
          <w:rFonts w:ascii="Tahoma" w:hAnsi="Tahoma" w:cs="Tahoma"/>
        </w:rPr>
        <w:t>in celotnim izpolnjenim ponudbenim predračunom popisa storitev v pdf. format (Priloga 2</w:t>
      </w:r>
      <w:r>
        <w:rPr>
          <w:rFonts w:ascii="Tahoma" w:hAnsi="Tahoma" w:cs="Tahoma"/>
        </w:rPr>
        <w:t>/1</w:t>
      </w:r>
      <w:r w:rsidRPr="0044021A">
        <w:rPr>
          <w:rFonts w:ascii="Tahoma" w:hAnsi="Tahoma" w:cs="Tahoma"/>
        </w:rPr>
        <w:t>) - naloženim v razdelek »Dokumenti«, del »Ostale priloge«, kot veljavni štejejo podatki ponudbenega predračuna v pdf. format (Priloga 2</w:t>
      </w:r>
      <w:r w:rsidR="00D02141">
        <w:rPr>
          <w:rFonts w:ascii="Tahoma" w:hAnsi="Tahoma" w:cs="Tahoma"/>
        </w:rPr>
        <w:t>/1</w:t>
      </w:r>
      <w:r w:rsidRPr="0044021A">
        <w:rPr>
          <w:rFonts w:ascii="Tahoma" w:hAnsi="Tahoma" w:cs="Tahoma"/>
        </w:rPr>
        <w:t>), ki je predložen v razdelku »Dokumenti«, del »Ostale priloge«.</w:t>
      </w:r>
    </w:p>
    <w:p w14:paraId="1BFA0D41" w14:textId="77777777" w:rsidR="008A63D1" w:rsidRPr="00881079" w:rsidRDefault="008A63D1" w:rsidP="00EF3383">
      <w:pPr>
        <w:keepNext/>
        <w:keepLines/>
        <w:jc w:val="both"/>
        <w:rPr>
          <w:rFonts w:ascii="Tahoma" w:hAnsi="Tahoma" w:cs="Tahoma"/>
          <w:b/>
        </w:rPr>
      </w:pPr>
    </w:p>
    <w:p w14:paraId="62DB4463" w14:textId="77777777" w:rsidR="0075292D" w:rsidRPr="00881079" w:rsidRDefault="00325548" w:rsidP="00EF3383">
      <w:pPr>
        <w:keepNext/>
        <w:keepLines/>
        <w:numPr>
          <w:ilvl w:val="1"/>
          <w:numId w:val="2"/>
        </w:numPr>
        <w:jc w:val="both"/>
        <w:rPr>
          <w:rFonts w:ascii="Tahoma" w:hAnsi="Tahoma" w:cs="Tahoma"/>
          <w:b/>
        </w:rPr>
      </w:pPr>
      <w:r w:rsidRPr="00881079">
        <w:rPr>
          <w:rFonts w:ascii="Tahoma" w:hAnsi="Tahoma" w:cs="Tahoma"/>
          <w:b/>
        </w:rPr>
        <w:t>Veljavnost ponudbe</w:t>
      </w:r>
    </w:p>
    <w:p w14:paraId="10DB78A3" w14:textId="77777777" w:rsidR="008A63D1" w:rsidRPr="00881079" w:rsidRDefault="008A63D1" w:rsidP="00EF3383">
      <w:pPr>
        <w:keepNext/>
        <w:keepLines/>
        <w:ind w:left="720"/>
        <w:jc w:val="both"/>
        <w:rPr>
          <w:rFonts w:ascii="Tahoma" w:hAnsi="Tahoma" w:cs="Tahoma"/>
          <w:b/>
        </w:rPr>
      </w:pPr>
    </w:p>
    <w:p w14:paraId="4EAFC38E" w14:textId="77777777" w:rsidR="005E0EDF" w:rsidRDefault="005E0EDF" w:rsidP="00EF3383">
      <w:pPr>
        <w:keepNext/>
        <w:keepLines/>
        <w:jc w:val="both"/>
        <w:rPr>
          <w:rFonts w:ascii="Tahoma" w:hAnsi="Tahoma" w:cs="Tahoma"/>
        </w:rPr>
      </w:pPr>
      <w:r w:rsidRPr="00881079">
        <w:rPr>
          <w:rFonts w:ascii="Tahoma" w:hAnsi="Tahoma" w:cs="Tahoma"/>
        </w:rPr>
        <w:t>Ponudba</w:t>
      </w:r>
      <w:r w:rsidR="00C74881" w:rsidRPr="00881079">
        <w:rPr>
          <w:rFonts w:ascii="Tahoma" w:hAnsi="Tahoma" w:cs="Tahoma"/>
        </w:rPr>
        <w:t xml:space="preserve"> </w:t>
      </w:r>
      <w:r w:rsidRPr="00881079">
        <w:rPr>
          <w:rFonts w:ascii="Tahoma" w:hAnsi="Tahoma" w:cs="Tahoma"/>
        </w:rPr>
        <w:t xml:space="preserve">mora biti veljavna še najmanj </w:t>
      </w:r>
      <w:r w:rsidR="0092200D" w:rsidRPr="00881079">
        <w:rPr>
          <w:rFonts w:ascii="Tahoma" w:hAnsi="Tahoma" w:cs="Tahoma"/>
        </w:rPr>
        <w:t xml:space="preserve">4 mesece od </w:t>
      </w:r>
      <w:r w:rsidR="004B3FF4">
        <w:rPr>
          <w:rFonts w:ascii="Tahoma" w:hAnsi="Tahoma" w:cs="Tahoma"/>
        </w:rPr>
        <w:t>datuma določenega za oddajo ponudb</w:t>
      </w:r>
      <w:r w:rsidR="0092200D" w:rsidRPr="00881079">
        <w:rPr>
          <w:rFonts w:ascii="Tahoma" w:hAnsi="Tahoma" w:cs="Tahoma"/>
        </w:rPr>
        <w:t>.</w:t>
      </w:r>
    </w:p>
    <w:p w14:paraId="47EDFD38" w14:textId="77777777" w:rsidR="00993449" w:rsidRDefault="00993449" w:rsidP="00EF3383">
      <w:pPr>
        <w:keepNext/>
        <w:keepLines/>
        <w:jc w:val="both"/>
        <w:rPr>
          <w:rFonts w:ascii="Tahoma" w:hAnsi="Tahoma" w:cs="Tahoma"/>
        </w:rPr>
      </w:pPr>
    </w:p>
    <w:p w14:paraId="101836FF" w14:textId="77777777" w:rsidR="00993449" w:rsidRPr="00881079" w:rsidRDefault="00993449" w:rsidP="00EF3383">
      <w:pPr>
        <w:keepNext/>
        <w:keepLines/>
        <w:jc w:val="both"/>
        <w:rPr>
          <w:rFonts w:ascii="Tahoma" w:hAnsi="Tahoma" w:cs="Tahoma"/>
        </w:rPr>
      </w:pPr>
    </w:p>
    <w:p w14:paraId="0C028C76" w14:textId="77777777" w:rsidR="00065251" w:rsidRPr="00881079" w:rsidRDefault="00065251" w:rsidP="00EF3383">
      <w:pPr>
        <w:keepNext/>
        <w:keepLines/>
        <w:jc w:val="both"/>
        <w:rPr>
          <w:rFonts w:ascii="Tahoma" w:hAnsi="Tahoma" w:cs="Tahoma"/>
        </w:rPr>
      </w:pPr>
    </w:p>
    <w:p w14:paraId="58D34AB4" w14:textId="77777777" w:rsidR="00193548" w:rsidRPr="00881079" w:rsidRDefault="00734DC1" w:rsidP="00EF3383">
      <w:pPr>
        <w:keepNext/>
        <w:keepLines/>
        <w:numPr>
          <w:ilvl w:val="1"/>
          <w:numId w:val="2"/>
        </w:numPr>
        <w:jc w:val="both"/>
        <w:rPr>
          <w:rFonts w:ascii="Tahoma" w:hAnsi="Tahoma" w:cs="Tahoma"/>
          <w:b/>
        </w:rPr>
      </w:pPr>
      <w:r w:rsidRPr="00881079">
        <w:rPr>
          <w:rFonts w:ascii="Tahoma" w:hAnsi="Tahoma" w:cs="Tahoma"/>
          <w:b/>
        </w:rPr>
        <w:t>Način obračunavanja in p</w:t>
      </w:r>
      <w:r w:rsidR="00193548" w:rsidRPr="00881079">
        <w:rPr>
          <w:rFonts w:ascii="Tahoma" w:hAnsi="Tahoma" w:cs="Tahoma"/>
          <w:b/>
        </w:rPr>
        <w:t>lačilni pogoji</w:t>
      </w:r>
    </w:p>
    <w:p w14:paraId="3CE5D24D" w14:textId="77777777" w:rsidR="003C01C9" w:rsidRPr="00881079" w:rsidRDefault="003C01C9" w:rsidP="00EF3383">
      <w:pPr>
        <w:pStyle w:val="BESEDILO"/>
        <w:keepNext/>
        <w:widowControl/>
        <w:tabs>
          <w:tab w:val="clear" w:pos="2155"/>
        </w:tabs>
        <w:rPr>
          <w:rFonts w:ascii="Tahoma" w:hAnsi="Tahoma" w:cs="Tahoma"/>
        </w:rPr>
      </w:pPr>
    </w:p>
    <w:p w14:paraId="57C1B7ED" w14:textId="77777777" w:rsidR="008C7299" w:rsidRDefault="008C7299" w:rsidP="00EF3383">
      <w:pPr>
        <w:pStyle w:val="BESEDILO"/>
        <w:keepNext/>
        <w:widowControl/>
        <w:tabs>
          <w:tab w:val="clear" w:pos="2155"/>
        </w:tabs>
        <w:rPr>
          <w:rFonts w:ascii="Tahoma" w:hAnsi="Tahoma" w:cs="Tahoma"/>
        </w:rPr>
      </w:pPr>
      <w:r w:rsidRPr="00881079">
        <w:rPr>
          <w:rFonts w:ascii="Tahoma" w:hAnsi="Tahoma" w:cs="Tahoma"/>
        </w:rPr>
        <w:t>Način obračunavanja in plačilni pogoji so razvidni iz priloženega vzorca pogodbe.</w:t>
      </w:r>
    </w:p>
    <w:p w14:paraId="3DB9E4C7" w14:textId="77777777" w:rsidR="00CB364B" w:rsidRPr="00881079" w:rsidRDefault="00CB364B" w:rsidP="00EF3383">
      <w:pPr>
        <w:pStyle w:val="BESEDILO"/>
        <w:keepNext/>
        <w:widowControl/>
        <w:tabs>
          <w:tab w:val="clear" w:pos="2155"/>
        </w:tabs>
        <w:rPr>
          <w:rFonts w:ascii="Tahoma" w:hAnsi="Tahoma" w:cs="Tahoma"/>
        </w:rPr>
      </w:pPr>
    </w:p>
    <w:p w14:paraId="1F8A6C6E" w14:textId="77777777" w:rsidR="00CB364B" w:rsidRPr="00881079" w:rsidRDefault="00CB364B" w:rsidP="00EF3383">
      <w:pPr>
        <w:keepNext/>
        <w:keepLines/>
        <w:numPr>
          <w:ilvl w:val="1"/>
          <w:numId w:val="2"/>
        </w:numPr>
        <w:jc w:val="both"/>
        <w:rPr>
          <w:rFonts w:ascii="Tahoma" w:hAnsi="Tahoma" w:cs="Tahoma"/>
          <w:b/>
        </w:rPr>
      </w:pPr>
      <w:r w:rsidRPr="00881079">
        <w:rPr>
          <w:rFonts w:ascii="Tahoma" w:hAnsi="Tahoma" w:cs="Tahoma"/>
          <w:b/>
        </w:rPr>
        <w:t>Kakovost</w:t>
      </w:r>
    </w:p>
    <w:p w14:paraId="1C6E6C0A" w14:textId="77777777" w:rsidR="00CB364B" w:rsidRPr="00881079" w:rsidRDefault="00CB364B" w:rsidP="00EF3383">
      <w:pPr>
        <w:keepNext/>
        <w:keepLines/>
        <w:jc w:val="both"/>
        <w:rPr>
          <w:rFonts w:ascii="Tahoma" w:hAnsi="Tahoma" w:cs="Tahoma"/>
        </w:rPr>
      </w:pPr>
    </w:p>
    <w:p w14:paraId="53337853" w14:textId="77777777" w:rsidR="008C7299" w:rsidRDefault="008C7299" w:rsidP="00EF3383">
      <w:pPr>
        <w:keepNext/>
        <w:keepLines/>
        <w:jc w:val="both"/>
        <w:rPr>
          <w:rFonts w:ascii="Tahoma" w:hAnsi="Tahoma" w:cs="Tahoma"/>
        </w:rPr>
      </w:pPr>
      <w:r w:rsidRPr="00881079">
        <w:rPr>
          <w:rFonts w:ascii="Tahoma" w:hAnsi="Tahoma" w:cs="Tahoma"/>
        </w:rPr>
        <w:t xml:space="preserve">Kakovost predmeta ponudbe mora biti v skladu s tehnično specifikacijo naročnika </w:t>
      </w:r>
      <w:r w:rsidR="00A34A61">
        <w:rPr>
          <w:rFonts w:ascii="Tahoma" w:hAnsi="Tahoma" w:cs="Tahoma"/>
        </w:rPr>
        <w:t xml:space="preserve">VKS-69/24, </w:t>
      </w:r>
      <w:r w:rsidR="003C6DC8">
        <w:rPr>
          <w:rFonts w:ascii="Tahoma" w:hAnsi="Tahoma" w:cs="Tahoma"/>
        </w:rPr>
        <w:t>(</w:t>
      </w:r>
      <w:r w:rsidR="00A34A61">
        <w:rPr>
          <w:rFonts w:ascii="Tahoma" w:hAnsi="Tahoma" w:cs="Tahoma"/>
        </w:rPr>
        <w:t xml:space="preserve">ponudnik predloži ustrezna dokazila za </w:t>
      </w:r>
      <w:r w:rsidR="003C6DC8">
        <w:rPr>
          <w:rFonts w:ascii="Tahoma" w:hAnsi="Tahoma" w:cs="Tahoma"/>
        </w:rPr>
        <w:t>Prilog</w:t>
      </w:r>
      <w:r w:rsidR="00A34A61">
        <w:rPr>
          <w:rFonts w:ascii="Tahoma" w:hAnsi="Tahoma" w:cs="Tahoma"/>
        </w:rPr>
        <w:t>o</w:t>
      </w:r>
      <w:r w:rsidR="003C6DC8">
        <w:rPr>
          <w:rFonts w:ascii="Tahoma" w:hAnsi="Tahoma" w:cs="Tahoma"/>
        </w:rPr>
        <w:t xml:space="preserve"> 6) </w:t>
      </w:r>
      <w:r w:rsidRPr="00881079">
        <w:rPr>
          <w:rFonts w:ascii="Tahoma" w:hAnsi="Tahoma" w:cs="Tahoma"/>
        </w:rPr>
        <w:t>in ostalimi zahtevami naročnika, navedenimi v razpisni dokumentaciji. V kolikor predmet ponudbe ne bo izpolnjeval vseh opisov, zahtev, navedb in kvalitete, navedene v tehničnih zahtevah predmeta javnega naročila, bo naročnik tako ponudbo izločil iz nadaljnjega ocenjevanja.</w:t>
      </w:r>
    </w:p>
    <w:p w14:paraId="789BE6EF" w14:textId="77777777" w:rsidR="00450DC6" w:rsidRDefault="00450DC6" w:rsidP="00EF3383">
      <w:pPr>
        <w:keepNext/>
        <w:keepLines/>
        <w:jc w:val="both"/>
        <w:rPr>
          <w:rFonts w:ascii="Tahoma" w:hAnsi="Tahoma" w:cs="Tahoma"/>
        </w:rPr>
      </w:pPr>
    </w:p>
    <w:p w14:paraId="0FF7566A" w14:textId="77777777" w:rsidR="00F93245" w:rsidRPr="00881079" w:rsidRDefault="00F93245" w:rsidP="00EF3383">
      <w:pPr>
        <w:keepNext/>
        <w:keepLines/>
        <w:numPr>
          <w:ilvl w:val="1"/>
          <w:numId w:val="2"/>
        </w:numPr>
        <w:jc w:val="both"/>
        <w:rPr>
          <w:rFonts w:ascii="Tahoma" w:hAnsi="Tahoma" w:cs="Tahoma"/>
          <w:b/>
        </w:rPr>
      </w:pPr>
      <w:r w:rsidRPr="00881079">
        <w:rPr>
          <w:rFonts w:ascii="Tahoma" w:hAnsi="Tahoma" w:cs="Tahoma"/>
          <w:b/>
        </w:rPr>
        <w:t>Reklamacije</w:t>
      </w:r>
    </w:p>
    <w:p w14:paraId="1EBAD017" w14:textId="77777777" w:rsidR="00F93245" w:rsidRPr="00881079" w:rsidRDefault="00F93245" w:rsidP="00EF3383">
      <w:pPr>
        <w:keepNext/>
        <w:keepLines/>
        <w:jc w:val="both"/>
        <w:rPr>
          <w:rFonts w:ascii="Tahoma" w:hAnsi="Tahoma" w:cs="Tahoma"/>
        </w:rPr>
      </w:pPr>
    </w:p>
    <w:p w14:paraId="7FCDC2F1" w14:textId="77777777" w:rsidR="008C7299" w:rsidRDefault="008C7299" w:rsidP="00EF3383">
      <w:pPr>
        <w:keepNext/>
        <w:keepLines/>
        <w:jc w:val="both"/>
        <w:rPr>
          <w:rFonts w:ascii="Tahoma" w:hAnsi="Tahoma" w:cs="Tahoma"/>
        </w:rPr>
      </w:pPr>
      <w:r w:rsidRPr="00881079">
        <w:rPr>
          <w:rFonts w:ascii="Tahoma" w:hAnsi="Tahoma" w:cs="Tahoma"/>
        </w:rPr>
        <w:t xml:space="preserve">Naročnik bo morebitne ostale reklamacije uveljavljal v skladu z določili Obligacijskega zakonika ter v skladu z določili, navedenimi v </w:t>
      </w:r>
      <w:r w:rsidR="006D5809" w:rsidRPr="00881079">
        <w:rPr>
          <w:rFonts w:ascii="Tahoma" w:hAnsi="Tahoma" w:cs="Tahoma"/>
        </w:rPr>
        <w:t>vzorcu</w:t>
      </w:r>
      <w:r w:rsidRPr="00881079">
        <w:rPr>
          <w:rFonts w:ascii="Tahoma" w:hAnsi="Tahoma" w:cs="Tahoma"/>
        </w:rPr>
        <w:t xml:space="preserve"> pogodbe.</w:t>
      </w:r>
    </w:p>
    <w:p w14:paraId="13BC876C" w14:textId="77777777" w:rsidR="004534DB" w:rsidRDefault="004534DB" w:rsidP="00EF3383">
      <w:pPr>
        <w:pStyle w:val="BESEDILO"/>
        <w:keepNext/>
        <w:widowControl/>
        <w:tabs>
          <w:tab w:val="clear" w:pos="2155"/>
        </w:tabs>
        <w:rPr>
          <w:rFonts w:ascii="Tahoma" w:hAnsi="Tahoma" w:cs="Tahoma"/>
        </w:rPr>
      </w:pPr>
    </w:p>
    <w:p w14:paraId="42A3F50E" w14:textId="77777777" w:rsidR="004534DB" w:rsidRDefault="004534DB" w:rsidP="00EF3383">
      <w:pPr>
        <w:pStyle w:val="BESEDILO"/>
        <w:keepNext/>
        <w:widowControl/>
        <w:tabs>
          <w:tab w:val="clear" w:pos="2155"/>
        </w:tabs>
        <w:rPr>
          <w:rFonts w:ascii="Tahoma" w:hAnsi="Tahoma" w:cs="Tahoma"/>
        </w:rPr>
      </w:pPr>
    </w:p>
    <w:p w14:paraId="26FCE41E" w14:textId="77777777" w:rsidR="0014106B" w:rsidRPr="0014106B" w:rsidRDefault="0014106B" w:rsidP="0014106B">
      <w:pPr>
        <w:keepNext/>
        <w:keepLines/>
        <w:numPr>
          <w:ilvl w:val="0"/>
          <w:numId w:val="2"/>
        </w:numPr>
        <w:jc w:val="both"/>
        <w:rPr>
          <w:rFonts w:ascii="Tahoma" w:eastAsia="Times New Roman" w:hAnsi="Tahoma" w:cs="Tahoma"/>
          <w:b/>
          <w:sz w:val="24"/>
        </w:rPr>
      </w:pPr>
      <w:r w:rsidRPr="0014106B">
        <w:rPr>
          <w:rFonts w:ascii="Tahoma" w:eastAsia="Times New Roman" w:hAnsi="Tahoma" w:cs="Tahoma"/>
          <w:b/>
          <w:sz w:val="24"/>
        </w:rPr>
        <w:t xml:space="preserve">TEHNIČNA SPECIFIKACIJA TER OSTALI PONUDBENI POGOJI IN ZAHTEVE </w:t>
      </w:r>
    </w:p>
    <w:p w14:paraId="4EC8180F" w14:textId="77777777" w:rsidR="0014106B" w:rsidRPr="0014106B" w:rsidRDefault="0014106B" w:rsidP="0014106B">
      <w:pPr>
        <w:keepNext/>
        <w:keepLines/>
        <w:jc w:val="both"/>
        <w:rPr>
          <w:rFonts w:ascii="Tahoma" w:eastAsia="Times New Roman" w:hAnsi="Tahoma" w:cs="Tahoma"/>
        </w:rPr>
      </w:pPr>
    </w:p>
    <w:p w14:paraId="6D4FC406" w14:textId="77777777" w:rsidR="0014106B" w:rsidRPr="0014106B" w:rsidRDefault="0014106B" w:rsidP="0014106B">
      <w:pPr>
        <w:keepNext/>
        <w:keepLines/>
        <w:numPr>
          <w:ilvl w:val="1"/>
          <w:numId w:val="35"/>
        </w:numPr>
        <w:jc w:val="both"/>
        <w:rPr>
          <w:rFonts w:ascii="Tahoma" w:eastAsia="Times New Roman" w:hAnsi="Tahoma" w:cs="Tahoma"/>
          <w:b/>
        </w:rPr>
      </w:pPr>
      <w:r w:rsidRPr="0014106B">
        <w:rPr>
          <w:rFonts w:ascii="Tahoma" w:eastAsia="Times New Roman" w:hAnsi="Tahoma" w:cs="Tahoma"/>
          <w:b/>
        </w:rPr>
        <w:t>Tehnična specifikacija</w:t>
      </w:r>
    </w:p>
    <w:p w14:paraId="28200C72" w14:textId="77777777" w:rsidR="0014106B" w:rsidRPr="0014106B" w:rsidRDefault="0014106B" w:rsidP="0014106B">
      <w:pPr>
        <w:keepNext/>
        <w:keepLines/>
        <w:jc w:val="both"/>
        <w:rPr>
          <w:rFonts w:ascii="Tahoma" w:eastAsia="Times New Roman" w:hAnsi="Tahoma" w:cs="Tahoma"/>
        </w:rPr>
      </w:pPr>
    </w:p>
    <w:p w14:paraId="708A4B66" w14:textId="77777777" w:rsidR="0014106B" w:rsidRPr="0014106B" w:rsidRDefault="0014106B" w:rsidP="0014106B">
      <w:pPr>
        <w:keepNext/>
        <w:keepLines/>
        <w:jc w:val="both"/>
        <w:rPr>
          <w:rFonts w:ascii="Tahoma" w:eastAsia="Times New Roman" w:hAnsi="Tahoma" w:cs="Tahoma"/>
          <w:bCs/>
        </w:rPr>
      </w:pPr>
      <w:r w:rsidRPr="0014106B">
        <w:rPr>
          <w:rFonts w:ascii="Tahoma" w:eastAsia="Times New Roman" w:hAnsi="Tahoma" w:cs="Tahoma"/>
        </w:rPr>
        <w:t>Ponudnik mora v celoti ponuditi blago in storitve, ki so predmet tega javnega naročila.</w:t>
      </w:r>
      <w:r w:rsidRPr="0014106B">
        <w:rPr>
          <w:rFonts w:ascii="Tahoma" w:eastAsia="Times New Roman" w:hAnsi="Tahoma" w:cs="Tahoma"/>
          <w:bCs/>
        </w:rPr>
        <w:t xml:space="preserve"> Ponudnik mora pri pripravi ponudbe v celoti upoštevati zahteve in pogoje naročnika  naveden</w:t>
      </w:r>
      <w:r w:rsidR="00627084">
        <w:rPr>
          <w:rFonts w:ascii="Tahoma" w:eastAsia="Times New Roman" w:hAnsi="Tahoma" w:cs="Tahoma"/>
          <w:bCs/>
        </w:rPr>
        <w:t>e</w:t>
      </w:r>
      <w:r w:rsidRPr="0014106B">
        <w:rPr>
          <w:rFonts w:ascii="Tahoma" w:eastAsia="Times New Roman" w:hAnsi="Tahoma" w:cs="Tahoma"/>
          <w:bCs/>
        </w:rPr>
        <w:t xml:space="preserve"> v razpisni dokumentaciji naročnika št. </w:t>
      </w:r>
      <w:r w:rsidR="002A279B">
        <w:rPr>
          <w:rFonts w:ascii="Tahoma" w:eastAsia="Times New Roman" w:hAnsi="Tahoma" w:cs="Tahoma"/>
        </w:rPr>
        <w:t>VKS-69/24</w:t>
      </w:r>
      <w:r w:rsidR="00627084">
        <w:rPr>
          <w:rFonts w:ascii="Tahoma" w:eastAsia="Times New Roman" w:hAnsi="Tahoma" w:cs="Tahoma"/>
        </w:rPr>
        <w:t xml:space="preserve"> ter v njeni prilogi – Tehnične specifikacije za javno naročilo VKS-69/24-Zamenjava segmentnih vrat</w:t>
      </w:r>
      <w:r w:rsidRPr="0014106B">
        <w:rPr>
          <w:rFonts w:ascii="Tahoma" w:eastAsia="Times New Roman" w:hAnsi="Tahoma" w:cs="Tahoma"/>
          <w:bCs/>
        </w:rPr>
        <w:t>. V kolikor predmet ponudbe ne bo izpolnjeval vseh opisov, zahtev, pogojev, navedb in kvalitet</w:t>
      </w:r>
      <w:r w:rsidR="005A0C56">
        <w:rPr>
          <w:rFonts w:ascii="Tahoma" w:eastAsia="Times New Roman" w:hAnsi="Tahoma" w:cs="Tahoma"/>
          <w:bCs/>
        </w:rPr>
        <w:t>e</w:t>
      </w:r>
      <w:r w:rsidRPr="0014106B">
        <w:rPr>
          <w:rFonts w:ascii="Tahoma" w:eastAsia="Times New Roman" w:hAnsi="Tahoma" w:cs="Tahoma"/>
          <w:bCs/>
        </w:rPr>
        <w:t xml:space="preserve">, navedenih v razpisni dokumentaciji naročnika št. </w:t>
      </w:r>
      <w:r w:rsidR="002A279B">
        <w:rPr>
          <w:rFonts w:ascii="Tahoma" w:eastAsia="Times New Roman" w:hAnsi="Tahoma" w:cs="Tahoma"/>
        </w:rPr>
        <w:t>VKS-69/24</w:t>
      </w:r>
      <w:r w:rsidRPr="0014106B">
        <w:rPr>
          <w:rFonts w:ascii="Tahoma" w:eastAsia="Times New Roman" w:hAnsi="Tahoma" w:cs="Tahoma"/>
          <w:bCs/>
        </w:rPr>
        <w:t>, bo naročnik tako ponudbo izločil iz nadaljnjega ocenjevanja.</w:t>
      </w:r>
    </w:p>
    <w:p w14:paraId="047B8E08" w14:textId="77777777" w:rsidR="0014106B" w:rsidRPr="0014106B" w:rsidRDefault="0014106B" w:rsidP="0014106B">
      <w:pPr>
        <w:keepNext/>
        <w:keepLines/>
        <w:jc w:val="both"/>
        <w:rPr>
          <w:rFonts w:ascii="Tahoma" w:eastAsia="Times New Roman" w:hAnsi="Tahoma" w:cs="Tahoma"/>
          <w:b/>
        </w:rPr>
      </w:pPr>
    </w:p>
    <w:p w14:paraId="130473B2" w14:textId="77777777" w:rsidR="0014106B" w:rsidRPr="0014106B" w:rsidRDefault="0014106B" w:rsidP="0014106B">
      <w:pPr>
        <w:keepNext/>
        <w:keepLines/>
        <w:jc w:val="both"/>
        <w:rPr>
          <w:rFonts w:ascii="Tahoma" w:eastAsia="Times New Roman" w:hAnsi="Tahoma" w:cs="Tahoma"/>
          <w:b/>
        </w:rPr>
      </w:pPr>
      <w:r w:rsidRPr="0014106B">
        <w:rPr>
          <w:rFonts w:ascii="Tahoma" w:eastAsia="Times New Roman" w:hAnsi="Tahoma" w:cs="Tahoma"/>
          <w:b/>
        </w:rPr>
        <w:t xml:space="preserve">Predmet javnega naročila </w:t>
      </w:r>
      <w:r w:rsidR="004C5F65">
        <w:rPr>
          <w:rFonts w:ascii="Tahoma" w:eastAsia="Times New Roman" w:hAnsi="Tahoma" w:cs="Tahoma"/>
          <w:b/>
        </w:rPr>
        <w:t xml:space="preserve">»Menjava segmentnih vrat« </w:t>
      </w:r>
      <w:r w:rsidRPr="0014106B">
        <w:rPr>
          <w:rFonts w:ascii="Tahoma" w:eastAsia="Times New Roman" w:hAnsi="Tahoma" w:cs="Tahoma"/>
          <w:b/>
        </w:rPr>
        <w:t>zaje</w:t>
      </w:r>
      <w:r w:rsidR="004C5F65">
        <w:rPr>
          <w:rFonts w:ascii="Tahoma" w:eastAsia="Times New Roman" w:hAnsi="Tahoma" w:cs="Tahoma"/>
          <w:b/>
        </w:rPr>
        <w:t xml:space="preserve">ma demontažo obstoječih vrat ter dobavo in </w:t>
      </w:r>
      <w:r w:rsidR="00387F6A">
        <w:rPr>
          <w:rFonts w:ascii="Tahoma" w:eastAsia="Times New Roman" w:hAnsi="Tahoma" w:cs="Tahoma"/>
          <w:b/>
        </w:rPr>
        <w:t xml:space="preserve">montažo novih vrat; </w:t>
      </w:r>
      <w:r w:rsidRPr="0014106B">
        <w:rPr>
          <w:rFonts w:ascii="Tahoma" w:eastAsia="Times New Roman" w:hAnsi="Tahoma" w:cs="Tahoma"/>
          <w:b/>
        </w:rPr>
        <w:t>če bo potrebno, mora biti vključena tudi demontaža obstoječega nadstreška ter nato mon</w:t>
      </w:r>
      <w:r w:rsidR="00ED5719">
        <w:rPr>
          <w:rFonts w:ascii="Tahoma" w:eastAsia="Times New Roman" w:hAnsi="Tahoma" w:cs="Tahoma"/>
          <w:b/>
        </w:rPr>
        <w:t>taža istega ali izdelava novega in morebitna prestavitev zaščitnih stebričkov.</w:t>
      </w:r>
    </w:p>
    <w:p w14:paraId="2CD71C47" w14:textId="77777777" w:rsidR="0014106B" w:rsidRPr="0014106B" w:rsidRDefault="0014106B" w:rsidP="0014106B">
      <w:pPr>
        <w:keepNext/>
        <w:keepLines/>
        <w:jc w:val="both"/>
        <w:rPr>
          <w:rFonts w:ascii="Tahoma" w:eastAsia="Times New Roman" w:hAnsi="Tahoma" w:cs="Tahoma"/>
          <w:b/>
        </w:rPr>
      </w:pPr>
    </w:p>
    <w:p w14:paraId="53649480" w14:textId="77777777" w:rsidR="0014106B" w:rsidRPr="0014106B" w:rsidRDefault="0014106B" w:rsidP="0014106B">
      <w:pPr>
        <w:keepNext/>
        <w:keepLines/>
        <w:jc w:val="both"/>
        <w:rPr>
          <w:rFonts w:ascii="Tahoma" w:eastAsia="Times New Roman" w:hAnsi="Tahoma" w:cs="Tahoma"/>
          <w:b/>
        </w:rPr>
      </w:pPr>
      <w:r w:rsidRPr="0014106B">
        <w:rPr>
          <w:rFonts w:ascii="Tahoma" w:eastAsia="Times New Roman" w:hAnsi="Tahoma" w:cs="Tahoma"/>
          <w:b/>
        </w:rPr>
        <w:t xml:space="preserve">Ponudnik mora za ponujeno blago zagotavljati rezervne dele in storitve najmanj 10 let od podpisa primopredajnega zapisnika. </w:t>
      </w:r>
    </w:p>
    <w:p w14:paraId="54A1E1FE" w14:textId="77777777" w:rsidR="0014106B" w:rsidRPr="0014106B" w:rsidRDefault="0014106B" w:rsidP="0014106B">
      <w:pPr>
        <w:keepNext/>
        <w:keepLines/>
        <w:jc w:val="both"/>
        <w:rPr>
          <w:rFonts w:ascii="Tahoma" w:eastAsia="Times New Roman" w:hAnsi="Tahoma" w:cs="Tahoma"/>
          <w:b/>
        </w:rPr>
      </w:pPr>
    </w:p>
    <w:p w14:paraId="6167B1E7" w14:textId="77777777" w:rsidR="0014106B" w:rsidRPr="0014106B" w:rsidRDefault="0014106B" w:rsidP="0014106B">
      <w:pPr>
        <w:keepNext/>
        <w:keepLines/>
        <w:jc w:val="both"/>
        <w:rPr>
          <w:rFonts w:ascii="Tahoma" w:eastAsia="Times New Roman" w:hAnsi="Tahoma" w:cs="Tahoma"/>
          <w:color w:val="000000" w:themeColor="text1"/>
        </w:rPr>
      </w:pPr>
      <w:r w:rsidRPr="0014106B">
        <w:rPr>
          <w:rFonts w:ascii="Tahoma" w:eastAsia="Times New Roman" w:hAnsi="Tahoma" w:cs="Tahoma"/>
          <w:color w:val="000000" w:themeColor="text1"/>
        </w:rPr>
        <w:t xml:space="preserve">Ponujeni predmet javnega naročila mora izpolnjevati ali presegati obvezne minimalne tehnične zahteve, ki so navedene v </w:t>
      </w:r>
      <w:r w:rsidRPr="0014106B">
        <w:rPr>
          <w:rFonts w:ascii="Tahoma" w:eastAsia="Times New Roman" w:hAnsi="Tahoma" w:cs="Tahoma"/>
          <w:bCs/>
          <w:color w:val="000000" w:themeColor="text1"/>
        </w:rPr>
        <w:t xml:space="preserve">Tehnični specifikaciji </w:t>
      </w:r>
      <w:r w:rsidR="00C06E44">
        <w:rPr>
          <w:rFonts w:ascii="Tahoma" w:eastAsia="Times New Roman" w:hAnsi="Tahoma" w:cs="Tahoma"/>
          <w:bCs/>
          <w:color w:val="000000" w:themeColor="text1"/>
        </w:rPr>
        <w:t>javnega naročila VKS-69/24.</w:t>
      </w:r>
      <w:r w:rsidRPr="0014106B">
        <w:rPr>
          <w:rFonts w:ascii="Tahoma" w:eastAsia="Times New Roman" w:hAnsi="Tahoma" w:cs="Tahoma"/>
          <w:color w:val="000000" w:themeColor="text1"/>
        </w:rPr>
        <w:t xml:space="preserve"> </w:t>
      </w:r>
    </w:p>
    <w:p w14:paraId="6220C295" w14:textId="77777777" w:rsidR="0014106B" w:rsidRPr="0014106B" w:rsidRDefault="0014106B" w:rsidP="0014106B">
      <w:pPr>
        <w:keepNext/>
        <w:keepLines/>
        <w:jc w:val="both"/>
        <w:rPr>
          <w:rFonts w:ascii="Tahoma" w:eastAsia="Times New Roman" w:hAnsi="Tahoma" w:cs="Tahoma"/>
          <w:b/>
          <w:sz w:val="22"/>
          <w:szCs w:val="22"/>
        </w:rPr>
      </w:pPr>
    </w:p>
    <w:p w14:paraId="1DD5BBE7" w14:textId="77777777" w:rsidR="0014106B" w:rsidRPr="0014106B" w:rsidRDefault="0014106B" w:rsidP="0014106B">
      <w:pPr>
        <w:keepNext/>
        <w:keepLines/>
        <w:jc w:val="both"/>
        <w:rPr>
          <w:rFonts w:ascii="Tahoma" w:eastAsia="Times New Roman" w:hAnsi="Tahoma" w:cs="Tahoma"/>
        </w:rPr>
      </w:pPr>
      <w:r w:rsidRPr="0014106B">
        <w:rPr>
          <w:rFonts w:ascii="Tahoma" w:eastAsia="Times New Roman" w:hAnsi="Tahoma" w:cs="Tahoma"/>
        </w:rPr>
        <w:t>Ponudnik mora pri pripravi ponudbe v celoti upoštevati tehnično specifikacijo naročnika in ostale ponudbene pogoje in zahteve. V kolikor pred</w:t>
      </w:r>
      <w:r w:rsidR="00D661B7">
        <w:rPr>
          <w:rFonts w:ascii="Tahoma" w:eastAsia="Times New Roman" w:hAnsi="Tahoma" w:cs="Tahoma"/>
        </w:rPr>
        <w:t>met ponudbe</w:t>
      </w:r>
      <w:r w:rsidRPr="0014106B">
        <w:rPr>
          <w:rFonts w:ascii="Tahoma" w:eastAsia="Times New Roman" w:hAnsi="Tahoma" w:cs="Tahoma"/>
        </w:rPr>
        <w:t xml:space="preserve"> ne bo izpolnjeval vseh opisov, zahtev, pogojev, navedb in kvalitete, navedene v razpisni dokumentaciji, bo naročnik tako ponudbo izločil iz nadaljnjega ocenjevanja. </w:t>
      </w:r>
    </w:p>
    <w:p w14:paraId="2B96445E" w14:textId="77777777" w:rsidR="0014106B" w:rsidRPr="0014106B" w:rsidRDefault="0014106B" w:rsidP="0014106B">
      <w:pPr>
        <w:keepNext/>
        <w:keepLines/>
        <w:jc w:val="both"/>
        <w:rPr>
          <w:rFonts w:ascii="Tahoma" w:eastAsia="Times New Roman" w:hAnsi="Tahoma" w:cs="Tahoma"/>
          <w:sz w:val="18"/>
        </w:rPr>
      </w:pPr>
      <w:r w:rsidRPr="0014106B">
        <w:rPr>
          <w:rFonts w:ascii="Tahoma" w:eastAsia="Times New Roman" w:hAnsi="Tahoma" w:cs="Tahoma"/>
        </w:rPr>
        <w:t xml:space="preserve"> </w:t>
      </w:r>
    </w:p>
    <w:p w14:paraId="3EC98D82" w14:textId="77777777" w:rsidR="0014106B" w:rsidRPr="0014106B" w:rsidRDefault="0014106B" w:rsidP="0014106B">
      <w:pPr>
        <w:keepNext/>
        <w:keepLines/>
        <w:jc w:val="both"/>
        <w:rPr>
          <w:rFonts w:ascii="Tahoma" w:eastAsia="Times New Roman" w:hAnsi="Tahoma" w:cs="Tahoma"/>
          <w:u w:val="single"/>
        </w:rPr>
      </w:pPr>
      <w:r w:rsidRPr="0014106B">
        <w:rPr>
          <w:rFonts w:ascii="Tahoma" w:eastAsia="Times New Roman" w:hAnsi="Tahoma" w:cs="Tahoma"/>
          <w:b/>
          <w:smallCaps/>
        </w:rPr>
        <w:t>Dokazila:</w:t>
      </w:r>
    </w:p>
    <w:p w14:paraId="55469961" w14:textId="77777777" w:rsidR="0014106B" w:rsidRPr="0014106B" w:rsidRDefault="0014106B" w:rsidP="0014106B">
      <w:pPr>
        <w:keepNext/>
        <w:keepLines/>
        <w:jc w:val="both"/>
        <w:rPr>
          <w:rFonts w:ascii="Tahoma" w:eastAsia="Times New Roman" w:hAnsi="Tahoma" w:cs="Tahoma"/>
        </w:rPr>
      </w:pPr>
      <w:r w:rsidRPr="0014106B">
        <w:rPr>
          <w:rFonts w:ascii="Tahoma" w:eastAsia="Times New Roman" w:hAnsi="Tahoma" w:cs="Tahoma"/>
        </w:rPr>
        <w:lastRenderedPageBreak/>
        <w:t>Ponudnik izkaže izpolnjevanje pogojev s</w:t>
      </w:r>
      <w:r w:rsidR="00725E27">
        <w:rPr>
          <w:rFonts w:ascii="Tahoma" w:eastAsia="Times New Roman" w:hAnsi="Tahoma" w:cs="Tahoma"/>
        </w:rPr>
        <w:t xml:space="preserve"> predložitvijo</w:t>
      </w:r>
      <w:r w:rsidRPr="0014106B">
        <w:rPr>
          <w:rFonts w:ascii="Tahoma" w:eastAsia="Times New Roman" w:hAnsi="Tahoma" w:cs="Tahoma"/>
        </w:rPr>
        <w:t xml:space="preserve">: </w:t>
      </w:r>
    </w:p>
    <w:p w14:paraId="10770053" w14:textId="77777777" w:rsidR="0014106B" w:rsidRPr="0014106B" w:rsidRDefault="0014106B" w:rsidP="0014106B">
      <w:pPr>
        <w:keepNext/>
        <w:keepLines/>
        <w:numPr>
          <w:ilvl w:val="0"/>
          <w:numId w:val="34"/>
        </w:numPr>
        <w:ind w:left="567"/>
        <w:jc w:val="both"/>
        <w:rPr>
          <w:rFonts w:ascii="Tahoma" w:eastAsia="Times New Roman" w:hAnsi="Tahoma" w:cs="Tahoma"/>
        </w:rPr>
      </w:pPr>
      <w:r w:rsidRPr="0014106B">
        <w:rPr>
          <w:rFonts w:ascii="Tahoma" w:eastAsia="Times New Roman" w:hAnsi="Tahoma" w:cs="Tahoma"/>
        </w:rPr>
        <w:t xml:space="preserve">ESPD obrazcem (v primeru skupne/partnerske ponudbe ga mora priložiti vsak izmed partnerjev); </w:t>
      </w:r>
    </w:p>
    <w:p w14:paraId="40541AB6" w14:textId="77777777" w:rsidR="0014106B" w:rsidRPr="000B73A8" w:rsidRDefault="0014106B" w:rsidP="0014106B">
      <w:pPr>
        <w:keepNext/>
        <w:keepLines/>
        <w:numPr>
          <w:ilvl w:val="0"/>
          <w:numId w:val="34"/>
        </w:numPr>
        <w:ind w:left="567"/>
        <w:jc w:val="both"/>
        <w:rPr>
          <w:rFonts w:ascii="Tahoma" w:eastAsia="Times New Roman" w:hAnsi="Tahoma" w:cs="Tahoma"/>
        </w:rPr>
      </w:pPr>
      <w:r w:rsidRPr="0014106B">
        <w:rPr>
          <w:rFonts w:ascii="Tahoma" w:eastAsia="Times New Roman" w:hAnsi="Tahoma" w:cs="Tahoma"/>
        </w:rPr>
        <w:t xml:space="preserve">in tudi s ESPD obrazcem dane s strani in v primeru ponudbe s </w:t>
      </w:r>
      <w:r w:rsidRPr="0014106B">
        <w:rPr>
          <w:rFonts w:ascii="Tahoma" w:eastAsia="Times New Roman" w:hAnsi="Tahoma" w:cs="Tahoma"/>
          <w:iCs/>
        </w:rPr>
        <w:t>podizvajalci in/ali subjekti, katerih zmogljivost uporablja ponudnik;</w:t>
      </w:r>
    </w:p>
    <w:p w14:paraId="7591988C" w14:textId="77777777" w:rsidR="00725E27" w:rsidRPr="0014106B" w:rsidRDefault="00725E27" w:rsidP="00725E27">
      <w:pPr>
        <w:keepNext/>
        <w:keepLines/>
        <w:numPr>
          <w:ilvl w:val="0"/>
          <w:numId w:val="34"/>
        </w:numPr>
        <w:ind w:left="567"/>
        <w:jc w:val="both"/>
        <w:rPr>
          <w:rFonts w:ascii="Tahoma" w:eastAsia="Times New Roman" w:hAnsi="Tahoma" w:cs="Tahoma"/>
        </w:rPr>
      </w:pPr>
      <w:r>
        <w:rPr>
          <w:rFonts w:ascii="Tahoma" w:hAnsi="Tahoma" w:cs="Tahoma"/>
        </w:rPr>
        <w:t>izpolnjene in podpisane Priloge</w:t>
      </w:r>
      <w:r w:rsidRPr="000B73A8">
        <w:rPr>
          <w:rFonts w:ascii="Tahoma" w:hAnsi="Tahoma" w:cs="Tahoma"/>
        </w:rPr>
        <w:t xml:space="preserve"> </w:t>
      </w:r>
      <w:r>
        <w:rPr>
          <w:rFonts w:ascii="Tahoma" w:hAnsi="Tahoma" w:cs="Tahoma"/>
        </w:rPr>
        <w:t>5/1;</w:t>
      </w:r>
    </w:p>
    <w:p w14:paraId="6D962A4B" w14:textId="77777777" w:rsidR="00725E27" w:rsidRPr="0014106B" w:rsidRDefault="00725E27" w:rsidP="00725E27">
      <w:pPr>
        <w:keepNext/>
        <w:keepLines/>
        <w:numPr>
          <w:ilvl w:val="0"/>
          <w:numId w:val="34"/>
        </w:numPr>
        <w:ind w:left="567"/>
        <w:jc w:val="both"/>
        <w:rPr>
          <w:rFonts w:ascii="Tahoma" w:eastAsia="Times New Roman" w:hAnsi="Tahoma" w:cs="Tahoma"/>
        </w:rPr>
      </w:pPr>
      <w:r>
        <w:rPr>
          <w:rFonts w:ascii="Tahoma" w:hAnsi="Tahoma" w:cs="Tahoma"/>
        </w:rPr>
        <w:t>izpolnjene in podpisane Priloge</w:t>
      </w:r>
      <w:r w:rsidRPr="000B73A8">
        <w:rPr>
          <w:rFonts w:ascii="Tahoma" w:hAnsi="Tahoma" w:cs="Tahoma"/>
        </w:rPr>
        <w:t xml:space="preserve"> </w:t>
      </w:r>
      <w:r>
        <w:rPr>
          <w:rFonts w:ascii="Tahoma" w:hAnsi="Tahoma" w:cs="Tahoma"/>
        </w:rPr>
        <w:t>5/2;</w:t>
      </w:r>
    </w:p>
    <w:p w14:paraId="34E16DC4" w14:textId="77777777" w:rsidR="00725E27" w:rsidRPr="0014106B" w:rsidRDefault="00725E27" w:rsidP="00725E27">
      <w:pPr>
        <w:keepNext/>
        <w:keepLines/>
        <w:numPr>
          <w:ilvl w:val="0"/>
          <w:numId w:val="34"/>
        </w:numPr>
        <w:ind w:left="567"/>
        <w:jc w:val="both"/>
        <w:rPr>
          <w:rFonts w:ascii="Tahoma" w:eastAsia="Times New Roman" w:hAnsi="Tahoma" w:cs="Tahoma"/>
        </w:rPr>
      </w:pPr>
      <w:r>
        <w:rPr>
          <w:rFonts w:ascii="Tahoma" w:hAnsi="Tahoma" w:cs="Tahoma"/>
        </w:rPr>
        <w:t>izpolnjene in podpisane Priloge</w:t>
      </w:r>
      <w:r w:rsidRPr="000B73A8">
        <w:rPr>
          <w:rFonts w:ascii="Tahoma" w:hAnsi="Tahoma" w:cs="Tahoma"/>
        </w:rPr>
        <w:t xml:space="preserve"> </w:t>
      </w:r>
      <w:r>
        <w:rPr>
          <w:rFonts w:ascii="Tahoma" w:hAnsi="Tahoma" w:cs="Tahoma"/>
        </w:rPr>
        <w:t>6;</w:t>
      </w:r>
    </w:p>
    <w:p w14:paraId="473CCF0B" w14:textId="77777777" w:rsidR="004B2238" w:rsidRPr="0014106B" w:rsidRDefault="004B2238" w:rsidP="004B2238">
      <w:pPr>
        <w:keepNext/>
        <w:keepLines/>
        <w:numPr>
          <w:ilvl w:val="0"/>
          <w:numId w:val="34"/>
        </w:numPr>
        <w:ind w:left="567"/>
        <w:jc w:val="both"/>
        <w:rPr>
          <w:rFonts w:ascii="Tahoma" w:eastAsia="Times New Roman" w:hAnsi="Tahoma" w:cs="Tahoma"/>
        </w:rPr>
      </w:pPr>
      <w:r>
        <w:rPr>
          <w:rFonts w:ascii="Tahoma" w:hAnsi="Tahoma" w:cs="Tahoma"/>
        </w:rPr>
        <w:t>izpolnjene in podpisane Priloge</w:t>
      </w:r>
      <w:r w:rsidRPr="000B73A8">
        <w:rPr>
          <w:rFonts w:ascii="Tahoma" w:hAnsi="Tahoma" w:cs="Tahoma"/>
        </w:rPr>
        <w:t xml:space="preserve"> </w:t>
      </w:r>
      <w:r>
        <w:rPr>
          <w:rFonts w:ascii="Tahoma" w:hAnsi="Tahoma" w:cs="Tahoma"/>
        </w:rPr>
        <w:t>7;</w:t>
      </w:r>
    </w:p>
    <w:p w14:paraId="02DFC6D8" w14:textId="77777777" w:rsidR="0014106B" w:rsidRPr="0014106B" w:rsidRDefault="0014106B" w:rsidP="0014106B">
      <w:pPr>
        <w:keepNext/>
        <w:keepLines/>
        <w:numPr>
          <w:ilvl w:val="0"/>
          <w:numId w:val="34"/>
        </w:numPr>
        <w:ind w:left="567"/>
        <w:jc w:val="both"/>
        <w:rPr>
          <w:rFonts w:ascii="Tahoma" w:eastAsia="Times New Roman" w:hAnsi="Tahoma" w:cs="Tahoma"/>
        </w:rPr>
      </w:pPr>
      <w:r w:rsidRPr="0014106B">
        <w:rPr>
          <w:rFonts w:ascii="Tahoma" w:eastAsia="Times New Roman" w:hAnsi="Tahoma" w:cs="Tahoma"/>
          <w:iCs/>
        </w:rPr>
        <w:t xml:space="preserve">ter z ostalimi dokazili, v kolikor/kot to izhaja iz posameznih točk v nadaljevanju. </w:t>
      </w:r>
    </w:p>
    <w:p w14:paraId="5DDC0AE2" w14:textId="77777777" w:rsidR="0014106B" w:rsidRPr="0014106B" w:rsidRDefault="0014106B" w:rsidP="0014106B">
      <w:pPr>
        <w:keepNext/>
        <w:keepLines/>
        <w:jc w:val="both"/>
        <w:rPr>
          <w:rFonts w:ascii="Tahoma" w:eastAsia="Times New Roman" w:hAnsi="Tahoma" w:cs="Tahoma"/>
          <w:iCs/>
          <w:sz w:val="14"/>
        </w:rPr>
      </w:pPr>
    </w:p>
    <w:p w14:paraId="5D9A65B5" w14:textId="77777777" w:rsidR="0014106B" w:rsidRPr="0014106B" w:rsidRDefault="0014106B" w:rsidP="0014106B">
      <w:pPr>
        <w:keepNext/>
        <w:keepLines/>
        <w:jc w:val="both"/>
        <w:rPr>
          <w:rFonts w:ascii="Tahoma" w:eastAsia="Times New Roman" w:hAnsi="Tahoma" w:cs="Tahoma"/>
          <w:i/>
          <w:sz w:val="18"/>
        </w:rPr>
      </w:pPr>
      <w:r w:rsidRPr="0014106B">
        <w:rPr>
          <w:rFonts w:ascii="Tahoma" w:eastAsia="Times New Roman" w:hAnsi="Tahoma" w:cs="Tahoma"/>
          <w:i/>
          <w:sz w:val="18"/>
        </w:rPr>
        <w:t>Naročnik je upravičen pred sprejemom odločitve o izbiri opraviti poizvedbe o izpolnjevanju pogojev in zahtev, zato si naročnik pridržuje pravico, da ponudnik na podlagi poziva naročnika v zahtevanem roku predloži dodatna dokazila o izpolnjevanju pogojev v poglavju 2. Če navedbe glede izpolnjevanja pogojev in zahtev ne izkazujejo resničnega stanja ga/jih naročnik ne bo upošteval.</w:t>
      </w:r>
    </w:p>
    <w:p w14:paraId="073CA6ED" w14:textId="77777777" w:rsidR="0014106B" w:rsidRPr="0014106B" w:rsidRDefault="0014106B" w:rsidP="0014106B">
      <w:pPr>
        <w:keepNext/>
        <w:keepLines/>
        <w:jc w:val="both"/>
        <w:rPr>
          <w:rFonts w:ascii="Tahoma" w:eastAsia="Times New Roman" w:hAnsi="Tahoma" w:cs="Tahoma"/>
          <w:b/>
        </w:rPr>
      </w:pPr>
    </w:p>
    <w:p w14:paraId="3CDC813A" w14:textId="77777777" w:rsidR="0014106B" w:rsidRPr="0014106B" w:rsidRDefault="0014106B" w:rsidP="0014106B">
      <w:pPr>
        <w:keepNext/>
        <w:keepLines/>
        <w:numPr>
          <w:ilvl w:val="1"/>
          <w:numId w:val="35"/>
        </w:numPr>
        <w:jc w:val="both"/>
        <w:rPr>
          <w:rFonts w:ascii="Tahoma" w:eastAsia="Times New Roman" w:hAnsi="Tahoma" w:cs="Tahoma"/>
          <w:b/>
        </w:rPr>
      </w:pPr>
      <w:r w:rsidRPr="0014106B">
        <w:rPr>
          <w:rFonts w:ascii="Tahoma" w:eastAsia="Times New Roman" w:hAnsi="Tahoma" w:cs="Tahoma"/>
          <w:b/>
        </w:rPr>
        <w:t xml:space="preserve">Tehnična dokumentacija </w:t>
      </w:r>
    </w:p>
    <w:p w14:paraId="72567193" w14:textId="77777777" w:rsidR="0014106B" w:rsidRPr="0014106B" w:rsidRDefault="0014106B" w:rsidP="0014106B">
      <w:pPr>
        <w:keepNext/>
        <w:keepLines/>
        <w:rPr>
          <w:rFonts w:ascii="Tahoma" w:eastAsia="Times New Roman" w:hAnsi="Tahoma" w:cs="Tahoma"/>
          <w:b/>
        </w:rPr>
      </w:pPr>
    </w:p>
    <w:p w14:paraId="794FF6A1" w14:textId="77777777" w:rsidR="0014106B" w:rsidRPr="0014106B" w:rsidRDefault="0014106B" w:rsidP="0014106B">
      <w:pPr>
        <w:keepNext/>
        <w:keepLines/>
        <w:jc w:val="both"/>
        <w:rPr>
          <w:rFonts w:ascii="Tahoma" w:eastAsia="Times New Roman" w:hAnsi="Tahoma" w:cs="Tahoma"/>
          <w:bCs/>
          <w:color w:val="000000" w:themeColor="text1"/>
        </w:rPr>
      </w:pPr>
      <w:r w:rsidRPr="0014106B">
        <w:rPr>
          <w:rFonts w:ascii="Tahoma" w:eastAsia="Times New Roman" w:hAnsi="Tahoma" w:cs="Tahoma"/>
          <w:bCs/>
          <w:color w:val="000000" w:themeColor="text1"/>
        </w:rPr>
        <w:t xml:space="preserve">Vezano na točko 2.1. razpisne dokumentacije mora ponudnik k ponudbi priložiti </w:t>
      </w:r>
    </w:p>
    <w:p w14:paraId="0BB583CA" w14:textId="77777777" w:rsidR="0014106B" w:rsidRPr="0014106B" w:rsidRDefault="0014106B" w:rsidP="0014106B">
      <w:pPr>
        <w:keepNext/>
        <w:keepLines/>
        <w:numPr>
          <w:ilvl w:val="0"/>
          <w:numId w:val="8"/>
        </w:numPr>
        <w:jc w:val="both"/>
        <w:rPr>
          <w:rFonts w:ascii="Tahoma" w:eastAsia="Times New Roman" w:hAnsi="Tahoma" w:cs="Tahoma"/>
          <w:bCs/>
          <w:color w:val="000000" w:themeColor="text1"/>
        </w:rPr>
      </w:pPr>
      <w:r w:rsidRPr="0014106B">
        <w:rPr>
          <w:rFonts w:ascii="Tahoma" w:eastAsia="Times New Roman" w:hAnsi="Tahoma" w:cs="Tahoma"/>
          <w:bCs/>
          <w:color w:val="000000" w:themeColor="text1"/>
        </w:rPr>
        <w:t>splošen tehnični opis ponujenega izdelka ali</w:t>
      </w:r>
    </w:p>
    <w:p w14:paraId="4D8D9541" w14:textId="77777777" w:rsidR="0014106B" w:rsidRPr="0014106B" w:rsidRDefault="0014106B" w:rsidP="0014106B">
      <w:pPr>
        <w:keepNext/>
        <w:keepLines/>
        <w:numPr>
          <w:ilvl w:val="0"/>
          <w:numId w:val="8"/>
        </w:numPr>
        <w:jc w:val="both"/>
        <w:rPr>
          <w:rFonts w:ascii="Tahoma" w:eastAsia="Times New Roman" w:hAnsi="Tahoma" w:cs="Tahoma"/>
          <w:bCs/>
          <w:color w:val="000000" w:themeColor="text1"/>
        </w:rPr>
      </w:pPr>
      <w:r w:rsidRPr="0014106B">
        <w:rPr>
          <w:rFonts w:ascii="Tahoma" w:eastAsia="Times New Roman" w:hAnsi="Tahoma" w:cs="Tahoma"/>
          <w:bCs/>
          <w:color w:val="000000" w:themeColor="text1"/>
          <w:u w:val="single"/>
        </w:rPr>
        <w:t>en (1) komplet prospektne dokumentacije</w:t>
      </w:r>
      <w:r w:rsidRPr="0014106B">
        <w:rPr>
          <w:rFonts w:ascii="Tahoma" w:eastAsia="Times New Roman" w:hAnsi="Tahoma" w:cs="Tahoma"/>
          <w:bCs/>
          <w:color w:val="000000" w:themeColor="text1"/>
        </w:rPr>
        <w:t xml:space="preserve"> </w:t>
      </w:r>
    </w:p>
    <w:p w14:paraId="4BA3B348" w14:textId="77777777" w:rsidR="0014106B" w:rsidRDefault="0014106B" w:rsidP="0014106B">
      <w:pPr>
        <w:keepNext/>
        <w:keepLines/>
        <w:jc w:val="both"/>
        <w:rPr>
          <w:rFonts w:ascii="Tahoma" w:eastAsia="Times New Roman" w:hAnsi="Tahoma" w:cs="Tahoma"/>
          <w:bCs/>
          <w:color w:val="000000" w:themeColor="text1"/>
        </w:rPr>
      </w:pPr>
      <w:r w:rsidRPr="0014106B">
        <w:rPr>
          <w:rFonts w:ascii="Tahoma" w:eastAsia="Times New Roman" w:hAnsi="Tahoma" w:cs="Tahoma"/>
          <w:bCs/>
          <w:color w:val="000000" w:themeColor="text1"/>
        </w:rPr>
        <w:t xml:space="preserve">za ponujen tip/e </w:t>
      </w:r>
      <w:r w:rsidRPr="0014106B">
        <w:rPr>
          <w:rFonts w:ascii="Tahoma" w:eastAsia="Times New Roman" w:hAnsi="Tahoma" w:cs="Tahoma"/>
          <w:color w:val="000000" w:themeColor="text1"/>
        </w:rPr>
        <w:t>vrat</w:t>
      </w:r>
      <w:r w:rsidRPr="0014106B">
        <w:rPr>
          <w:rFonts w:ascii="Tahoma" w:eastAsia="Times New Roman" w:hAnsi="Tahoma" w:cs="Tahoma"/>
          <w:bCs/>
          <w:color w:val="000000" w:themeColor="text1"/>
        </w:rPr>
        <w:t>, za katere ponudnik oddaja ponudbo (P</w:t>
      </w:r>
      <w:r w:rsidR="00382642">
        <w:rPr>
          <w:rFonts w:ascii="Tahoma" w:eastAsia="Times New Roman" w:hAnsi="Tahoma" w:cs="Tahoma"/>
          <w:bCs/>
          <w:color w:val="000000" w:themeColor="text1"/>
        </w:rPr>
        <w:t>riloga 6</w:t>
      </w:r>
      <w:r w:rsidRPr="0014106B">
        <w:rPr>
          <w:rFonts w:ascii="Tahoma" w:eastAsia="Times New Roman" w:hAnsi="Tahoma" w:cs="Tahoma"/>
          <w:bCs/>
          <w:color w:val="000000" w:themeColor="text1"/>
        </w:rPr>
        <w:t xml:space="preserve">). </w:t>
      </w:r>
    </w:p>
    <w:p w14:paraId="6221B4BC" w14:textId="77777777" w:rsidR="000B73A8" w:rsidRDefault="000B73A8" w:rsidP="0014106B">
      <w:pPr>
        <w:keepNext/>
        <w:keepLines/>
        <w:jc w:val="both"/>
        <w:rPr>
          <w:rFonts w:ascii="Tahoma" w:eastAsia="Times New Roman" w:hAnsi="Tahoma" w:cs="Tahoma"/>
          <w:bCs/>
          <w:color w:val="000000" w:themeColor="text1"/>
        </w:rPr>
      </w:pPr>
    </w:p>
    <w:p w14:paraId="421F797F" w14:textId="77777777" w:rsidR="000B73A8" w:rsidRPr="0014106B" w:rsidRDefault="000B73A8" w:rsidP="000B73A8">
      <w:pPr>
        <w:keepNext/>
        <w:keepLines/>
        <w:jc w:val="both"/>
        <w:rPr>
          <w:rFonts w:ascii="Tahoma" w:eastAsia="Times New Roman" w:hAnsi="Tahoma" w:cs="Tahoma"/>
          <w:u w:val="single"/>
        </w:rPr>
      </w:pPr>
      <w:r w:rsidRPr="0014106B">
        <w:rPr>
          <w:rFonts w:ascii="Tahoma" w:eastAsia="Times New Roman" w:hAnsi="Tahoma" w:cs="Tahoma"/>
          <w:b/>
          <w:smallCaps/>
        </w:rPr>
        <w:t>Dokazila:</w:t>
      </w:r>
    </w:p>
    <w:p w14:paraId="4C84D7E0" w14:textId="77777777" w:rsidR="000B73A8" w:rsidRPr="0014106B" w:rsidRDefault="000B73A8" w:rsidP="000B73A8">
      <w:pPr>
        <w:keepNext/>
        <w:keepLines/>
        <w:jc w:val="both"/>
        <w:rPr>
          <w:rFonts w:ascii="Tahoma" w:eastAsia="Times New Roman" w:hAnsi="Tahoma" w:cs="Tahoma"/>
        </w:rPr>
      </w:pPr>
      <w:r w:rsidRPr="0014106B">
        <w:rPr>
          <w:rFonts w:ascii="Tahoma" w:eastAsia="Times New Roman" w:hAnsi="Tahoma" w:cs="Tahoma"/>
        </w:rPr>
        <w:t>Ponudnik izkaže izpolnjevanje pogojev s</w:t>
      </w:r>
      <w:r>
        <w:rPr>
          <w:rFonts w:ascii="Tahoma" w:eastAsia="Times New Roman" w:hAnsi="Tahoma" w:cs="Tahoma"/>
        </w:rPr>
        <w:t xml:space="preserve"> predložitvijo</w:t>
      </w:r>
      <w:r w:rsidRPr="0014106B">
        <w:rPr>
          <w:rFonts w:ascii="Tahoma" w:eastAsia="Times New Roman" w:hAnsi="Tahoma" w:cs="Tahoma"/>
        </w:rPr>
        <w:t xml:space="preserve">: </w:t>
      </w:r>
    </w:p>
    <w:p w14:paraId="1F5A84F1" w14:textId="77777777" w:rsidR="000B73A8" w:rsidRPr="0014106B" w:rsidRDefault="000B73A8" w:rsidP="000B73A8">
      <w:pPr>
        <w:keepNext/>
        <w:keepLines/>
        <w:numPr>
          <w:ilvl w:val="0"/>
          <w:numId w:val="34"/>
        </w:numPr>
        <w:ind w:left="567"/>
        <w:jc w:val="both"/>
        <w:rPr>
          <w:rFonts w:ascii="Tahoma" w:eastAsia="Times New Roman" w:hAnsi="Tahoma" w:cs="Tahoma"/>
        </w:rPr>
      </w:pPr>
      <w:r>
        <w:rPr>
          <w:rFonts w:ascii="Tahoma" w:hAnsi="Tahoma" w:cs="Tahoma"/>
        </w:rPr>
        <w:t>izpolnjene in podpisane Priloge</w:t>
      </w:r>
      <w:r w:rsidRPr="000B73A8">
        <w:rPr>
          <w:rFonts w:ascii="Tahoma" w:hAnsi="Tahoma" w:cs="Tahoma"/>
        </w:rPr>
        <w:t xml:space="preserve"> </w:t>
      </w:r>
      <w:r>
        <w:rPr>
          <w:rFonts w:ascii="Tahoma" w:hAnsi="Tahoma" w:cs="Tahoma"/>
        </w:rPr>
        <w:t>6;</w:t>
      </w:r>
    </w:p>
    <w:p w14:paraId="6EAADFD9" w14:textId="77777777" w:rsidR="000B73A8" w:rsidRPr="0014106B" w:rsidRDefault="000B73A8" w:rsidP="000B73A8">
      <w:pPr>
        <w:keepNext/>
        <w:keepLines/>
        <w:numPr>
          <w:ilvl w:val="0"/>
          <w:numId w:val="34"/>
        </w:numPr>
        <w:ind w:left="567"/>
        <w:jc w:val="both"/>
        <w:rPr>
          <w:rFonts w:ascii="Tahoma" w:eastAsia="Times New Roman" w:hAnsi="Tahoma" w:cs="Tahoma"/>
        </w:rPr>
      </w:pPr>
      <w:r>
        <w:rPr>
          <w:rFonts w:ascii="Tahoma" w:hAnsi="Tahoma" w:cs="Tahoma"/>
        </w:rPr>
        <w:t>izpolnjene in podpisane Priloge</w:t>
      </w:r>
      <w:r w:rsidRPr="000B73A8">
        <w:rPr>
          <w:rFonts w:ascii="Tahoma" w:hAnsi="Tahoma" w:cs="Tahoma"/>
        </w:rPr>
        <w:t xml:space="preserve"> </w:t>
      </w:r>
      <w:r>
        <w:rPr>
          <w:rFonts w:ascii="Tahoma" w:hAnsi="Tahoma" w:cs="Tahoma"/>
        </w:rPr>
        <w:t>7;</w:t>
      </w:r>
    </w:p>
    <w:p w14:paraId="2C5A80EB" w14:textId="77777777" w:rsidR="0014106B" w:rsidRPr="0014106B" w:rsidRDefault="0014106B" w:rsidP="0014106B">
      <w:pPr>
        <w:keepNext/>
        <w:keepLines/>
        <w:jc w:val="both"/>
        <w:rPr>
          <w:rFonts w:ascii="Tahoma" w:eastAsia="Times New Roman" w:hAnsi="Tahoma" w:cs="Tahoma"/>
        </w:rPr>
      </w:pPr>
    </w:p>
    <w:p w14:paraId="27107F3B" w14:textId="77777777" w:rsidR="0014106B" w:rsidRPr="007540D2" w:rsidRDefault="0014106B" w:rsidP="0014106B">
      <w:pPr>
        <w:keepNext/>
        <w:keepLines/>
        <w:numPr>
          <w:ilvl w:val="1"/>
          <w:numId w:val="35"/>
        </w:numPr>
        <w:jc w:val="both"/>
        <w:rPr>
          <w:rFonts w:ascii="Tahoma" w:eastAsia="Times New Roman" w:hAnsi="Tahoma" w:cs="Tahoma"/>
          <w:b/>
        </w:rPr>
      </w:pPr>
      <w:r w:rsidRPr="007540D2">
        <w:rPr>
          <w:rFonts w:ascii="Tahoma" w:eastAsia="Times New Roman" w:hAnsi="Tahoma" w:cs="Tahoma"/>
          <w:b/>
        </w:rPr>
        <w:t>Roki in način dobave</w:t>
      </w:r>
      <w:r w:rsidR="007540D2">
        <w:rPr>
          <w:rFonts w:ascii="Tahoma" w:eastAsia="Times New Roman" w:hAnsi="Tahoma" w:cs="Tahoma"/>
          <w:b/>
        </w:rPr>
        <w:t xml:space="preserve"> ter montaže</w:t>
      </w:r>
    </w:p>
    <w:p w14:paraId="3EEDB554" w14:textId="77777777" w:rsidR="0014106B" w:rsidRPr="0014106B" w:rsidRDefault="0014106B" w:rsidP="0014106B">
      <w:pPr>
        <w:keepNext/>
        <w:keepLines/>
        <w:jc w:val="both"/>
        <w:rPr>
          <w:rFonts w:ascii="Tahoma" w:eastAsia="Times New Roman" w:hAnsi="Tahoma" w:cs="Tahoma"/>
        </w:rPr>
      </w:pPr>
    </w:p>
    <w:p w14:paraId="40522883" w14:textId="77777777" w:rsidR="000A6DE9" w:rsidRDefault="0014106B" w:rsidP="0014106B">
      <w:pPr>
        <w:keepNext/>
        <w:keepLines/>
        <w:jc w:val="both"/>
        <w:rPr>
          <w:rFonts w:ascii="Tahoma" w:eastAsia="Times New Roman" w:hAnsi="Tahoma" w:cs="Tahoma"/>
          <w:color w:val="000000" w:themeColor="text1"/>
        </w:rPr>
      </w:pPr>
      <w:r w:rsidRPr="0014106B">
        <w:rPr>
          <w:rFonts w:ascii="Tahoma" w:eastAsia="Times New Roman" w:hAnsi="Tahoma" w:cs="Tahoma"/>
          <w:color w:val="000000" w:themeColor="text1"/>
        </w:rPr>
        <w:t xml:space="preserve">Dobavni rok </w:t>
      </w:r>
      <w:r w:rsidR="000A6DE9">
        <w:rPr>
          <w:rFonts w:ascii="Tahoma" w:eastAsia="Times New Roman" w:hAnsi="Tahoma" w:cs="Tahoma"/>
          <w:color w:val="000000" w:themeColor="text1"/>
        </w:rPr>
        <w:t xml:space="preserve">ter rok montaže </w:t>
      </w:r>
      <w:r w:rsidRPr="0014106B">
        <w:rPr>
          <w:rFonts w:ascii="Tahoma" w:eastAsia="Times New Roman" w:hAnsi="Tahoma" w:cs="Tahoma"/>
          <w:color w:val="000000" w:themeColor="text1"/>
        </w:rPr>
        <w:t>za predmet</w:t>
      </w:r>
      <w:r w:rsidR="000A6DE9">
        <w:rPr>
          <w:rFonts w:ascii="Tahoma" w:eastAsia="Times New Roman" w:hAnsi="Tahoma" w:cs="Tahoma"/>
          <w:color w:val="000000" w:themeColor="text1"/>
        </w:rPr>
        <w:t>no javno naročilo je:</w:t>
      </w:r>
    </w:p>
    <w:p w14:paraId="2AE910FE" w14:textId="77777777" w:rsidR="002D60BD" w:rsidRDefault="002D60BD" w:rsidP="0014106B">
      <w:pPr>
        <w:keepNext/>
        <w:keepLines/>
        <w:jc w:val="both"/>
        <w:rPr>
          <w:rFonts w:ascii="Tahoma" w:eastAsia="Times New Roman" w:hAnsi="Tahoma" w:cs="Tahoma"/>
          <w:color w:val="000000" w:themeColor="text1"/>
        </w:rPr>
      </w:pPr>
      <w:r>
        <w:rPr>
          <w:rFonts w:ascii="Tahoma" w:eastAsia="Times New Roman" w:hAnsi="Tahoma" w:cs="Tahoma"/>
          <w:noProof/>
          <w:color w:val="000000" w:themeColor="text1"/>
        </w:rPr>
        <mc:AlternateContent>
          <mc:Choice Requires="wps">
            <w:drawing>
              <wp:anchor distT="0" distB="0" distL="114300" distR="114300" simplePos="0" relativeHeight="251661312" behindDoc="0" locked="0" layoutInCell="1" allowOverlap="1" wp14:anchorId="66268A21" wp14:editId="6F8DF7DD">
                <wp:simplePos x="0" y="0"/>
                <wp:positionH relativeFrom="margin">
                  <wp:align>left</wp:align>
                </wp:positionH>
                <wp:positionV relativeFrom="paragraph">
                  <wp:posOffset>91719</wp:posOffset>
                </wp:positionV>
                <wp:extent cx="6049671" cy="1389888"/>
                <wp:effectExtent l="0" t="0" r="0" b="1270"/>
                <wp:wrapNone/>
                <wp:docPr id="10" name="Polje z besedilom 10"/>
                <wp:cNvGraphicFramePr/>
                <a:graphic xmlns:a="http://schemas.openxmlformats.org/drawingml/2006/main">
                  <a:graphicData uri="http://schemas.microsoft.com/office/word/2010/wordprocessingShape">
                    <wps:wsp>
                      <wps:cNvSpPr txBox="1"/>
                      <wps:spPr>
                        <a:xfrm>
                          <a:off x="0" y="0"/>
                          <a:ext cx="6049671" cy="1389888"/>
                        </a:xfrm>
                        <a:prstGeom prst="rect">
                          <a:avLst/>
                        </a:prstGeom>
                        <a:noFill/>
                        <a:ln w="6350">
                          <a:noFill/>
                        </a:ln>
                      </wps:spPr>
                      <wps:txbx>
                        <w:txbxContent>
                          <w:tbl>
                            <w:tblPr>
                              <w:tblStyle w:val="Tabelamrea"/>
                              <w:tblW w:w="0" w:type="auto"/>
                              <w:tblLook w:val="04A0" w:firstRow="1" w:lastRow="0" w:firstColumn="1" w:lastColumn="0" w:noHBand="0" w:noVBand="1"/>
                            </w:tblPr>
                            <w:tblGrid>
                              <w:gridCol w:w="4992"/>
                              <w:gridCol w:w="3928"/>
                            </w:tblGrid>
                            <w:tr w:rsidR="00B47209" w14:paraId="7CB05B92" w14:textId="77777777" w:rsidTr="00725E27">
                              <w:trPr>
                                <w:trHeight w:val="841"/>
                              </w:trPr>
                              <w:tc>
                                <w:tcPr>
                                  <w:tcW w:w="4992" w:type="dxa"/>
                                </w:tcPr>
                                <w:p w14:paraId="25BC9DAA" w14:textId="77777777" w:rsidR="00B47209" w:rsidRDefault="00B47209" w:rsidP="002D60BD">
                                  <w:pPr>
                                    <w:keepNext/>
                                    <w:keepLines/>
                                    <w:jc w:val="both"/>
                                    <w:rPr>
                                      <w:rFonts w:ascii="Tahoma" w:hAnsi="Tahoma" w:cs="Tahoma"/>
                                    </w:rPr>
                                  </w:pPr>
                                </w:p>
                                <w:p w14:paraId="4FF959E7" w14:textId="77777777" w:rsidR="00B47209" w:rsidRDefault="00B47209" w:rsidP="002D60BD">
                                  <w:pPr>
                                    <w:keepNext/>
                                    <w:keepLines/>
                                    <w:jc w:val="both"/>
                                    <w:rPr>
                                      <w:rFonts w:ascii="Tahoma" w:hAnsi="Tahoma" w:cs="Tahoma"/>
                                    </w:rPr>
                                  </w:pPr>
                                  <w:r>
                                    <w:rPr>
                                      <w:rFonts w:ascii="Tahoma" w:hAnsi="Tahoma" w:cs="Tahoma"/>
                                    </w:rPr>
                                    <w:t xml:space="preserve">Za </w:t>
                                  </w:r>
                                  <w:r w:rsidRPr="00F6141D">
                                    <w:rPr>
                                      <w:rFonts w:ascii="Tahoma" w:hAnsi="Tahoma" w:cs="Tahoma"/>
                                    </w:rPr>
                                    <w:t>vrata</w:t>
                                  </w:r>
                                  <w:r>
                                    <w:rPr>
                                      <w:rFonts w:ascii="Tahoma" w:hAnsi="Tahoma" w:cs="Tahoma"/>
                                    </w:rPr>
                                    <w:t>:</w:t>
                                  </w:r>
                                  <w:r w:rsidRPr="00F6141D">
                                    <w:rPr>
                                      <w:rFonts w:ascii="Tahoma" w:hAnsi="Tahoma" w:cs="Tahoma"/>
                                    </w:rPr>
                                    <w:t xml:space="preserve"> BO1, BO2, P1, SO2 zunanja, SO2 notranja</w:t>
                                  </w:r>
                                  <w:r>
                                    <w:rPr>
                                      <w:rFonts w:ascii="Tahoma" w:hAnsi="Tahoma" w:cs="Tahoma"/>
                                    </w:rPr>
                                    <w:t>,</w:t>
                                  </w:r>
                                </w:p>
                                <w:p w14:paraId="2BFAC6EA" w14:textId="77777777" w:rsidR="00B47209" w:rsidRDefault="00B47209" w:rsidP="002D60BD">
                                  <w:pPr>
                                    <w:keepNext/>
                                    <w:keepLines/>
                                    <w:jc w:val="both"/>
                                    <w:rPr>
                                      <w:rFonts w:ascii="Tahoma" w:hAnsi="Tahoma" w:cs="Tahoma"/>
                                      <w:b/>
                                    </w:rPr>
                                  </w:pPr>
                                  <w:r w:rsidRPr="00F6141D">
                                    <w:rPr>
                                      <w:rFonts w:ascii="Tahoma" w:hAnsi="Tahoma" w:cs="Tahoma"/>
                                    </w:rPr>
                                    <w:t>SO5 zunanja, SO5 notranja, MO9</w:t>
                                  </w:r>
                                </w:p>
                              </w:tc>
                              <w:tc>
                                <w:tcPr>
                                  <w:tcW w:w="3928" w:type="dxa"/>
                                </w:tcPr>
                                <w:p w14:paraId="4EADCA3C" w14:textId="77777777" w:rsidR="00B47209" w:rsidRDefault="00B47209" w:rsidP="002D60BD">
                                  <w:pPr>
                                    <w:keepNext/>
                                    <w:keepLines/>
                                    <w:rPr>
                                      <w:rFonts w:ascii="Tahoma" w:hAnsi="Tahoma" w:cs="Tahoma"/>
                                      <w:b/>
                                      <w:bCs/>
                                    </w:rPr>
                                  </w:pPr>
                                </w:p>
                                <w:p w14:paraId="7C3447B8" w14:textId="77777777" w:rsidR="00B47209" w:rsidRPr="00E32490" w:rsidRDefault="00B47209" w:rsidP="002D60BD">
                                  <w:pPr>
                                    <w:keepNext/>
                                    <w:keepLines/>
                                    <w:jc w:val="center"/>
                                    <w:rPr>
                                      <w:rFonts w:ascii="Tahoma" w:hAnsi="Tahoma" w:cs="Tahoma"/>
                                      <w:b/>
                                    </w:rPr>
                                  </w:pPr>
                                  <w:r>
                                    <w:rPr>
                                      <w:rFonts w:ascii="Tahoma" w:hAnsi="Tahoma" w:cs="Tahoma"/>
                                      <w:b/>
                                      <w:bCs/>
                                    </w:rPr>
                                    <w:t>znaša največ pet (5) mesecev od sklenitve pogodbe</w:t>
                                  </w:r>
                                  <w:r w:rsidRPr="00E32490" w:rsidDel="00522119">
                                    <w:rPr>
                                      <w:rFonts w:ascii="Tahoma" w:hAnsi="Tahoma" w:cs="Tahoma"/>
                                      <w:b/>
                                      <w:bCs/>
                                    </w:rPr>
                                    <w:t xml:space="preserve"> </w:t>
                                  </w:r>
                                </w:p>
                              </w:tc>
                            </w:tr>
                            <w:tr w:rsidR="00B47209" w14:paraId="053B3525" w14:textId="77777777" w:rsidTr="00725E27">
                              <w:trPr>
                                <w:trHeight w:val="980"/>
                              </w:trPr>
                              <w:tc>
                                <w:tcPr>
                                  <w:tcW w:w="4992" w:type="dxa"/>
                                </w:tcPr>
                                <w:p w14:paraId="14B5E874" w14:textId="77777777" w:rsidR="00B47209" w:rsidRDefault="00B47209" w:rsidP="002D60BD">
                                  <w:pPr>
                                    <w:keepNext/>
                                    <w:keepLines/>
                                    <w:jc w:val="both"/>
                                    <w:rPr>
                                      <w:rFonts w:ascii="Tahoma" w:hAnsi="Tahoma" w:cs="Tahoma"/>
                                    </w:rPr>
                                  </w:pPr>
                                </w:p>
                                <w:p w14:paraId="21A359B9" w14:textId="77777777" w:rsidR="00B47209" w:rsidRDefault="00B47209" w:rsidP="002D60BD">
                                  <w:pPr>
                                    <w:keepNext/>
                                    <w:keepLines/>
                                    <w:jc w:val="both"/>
                                    <w:rPr>
                                      <w:rFonts w:ascii="Tahoma" w:hAnsi="Tahoma" w:cs="Tahoma"/>
                                      <w:b/>
                                    </w:rPr>
                                  </w:pPr>
                                  <w:r>
                                    <w:rPr>
                                      <w:rFonts w:ascii="Tahoma" w:hAnsi="Tahoma" w:cs="Tahoma"/>
                                    </w:rPr>
                                    <w:t>Za vrata: SO3 zunanja,  SO3 notranja,  SO4 zunanja,  SO4 notranja,  SO6 zunanja,  SO6 notranja, MO10</w:t>
                                  </w:r>
                                </w:p>
                              </w:tc>
                              <w:tc>
                                <w:tcPr>
                                  <w:tcW w:w="3928" w:type="dxa"/>
                                </w:tcPr>
                                <w:p w14:paraId="12B5CECC" w14:textId="77777777" w:rsidR="00B47209" w:rsidRDefault="00B47209" w:rsidP="002D60BD">
                                  <w:pPr>
                                    <w:keepNext/>
                                    <w:keepLines/>
                                    <w:rPr>
                                      <w:rFonts w:ascii="Tahoma" w:hAnsi="Tahoma" w:cs="Tahoma"/>
                                      <w:b/>
                                      <w:bCs/>
                                    </w:rPr>
                                  </w:pPr>
                                </w:p>
                                <w:p w14:paraId="63CB319D" w14:textId="77777777" w:rsidR="00B47209" w:rsidRPr="00E32490" w:rsidRDefault="00B47209" w:rsidP="002D60BD">
                                  <w:pPr>
                                    <w:keepNext/>
                                    <w:keepLines/>
                                    <w:jc w:val="center"/>
                                    <w:rPr>
                                      <w:rFonts w:ascii="Tahoma" w:hAnsi="Tahoma" w:cs="Tahoma"/>
                                      <w:b/>
                                    </w:rPr>
                                  </w:pPr>
                                  <w:r>
                                    <w:rPr>
                                      <w:rFonts w:ascii="Tahoma" w:hAnsi="Tahoma" w:cs="Tahoma"/>
                                      <w:b/>
                                      <w:bCs/>
                                    </w:rPr>
                                    <w:t>je med 1.1.2025 - 30.4.2025</w:t>
                                  </w:r>
                                </w:p>
                              </w:tc>
                            </w:tr>
                          </w:tbl>
                          <w:p w14:paraId="4B728F80" w14:textId="77777777" w:rsidR="00B47209" w:rsidRDefault="00B4720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6268A21" id="_x0000_t202" coordsize="21600,21600" o:spt="202" path="m,l,21600r21600,l21600,xe">
                <v:stroke joinstyle="miter"/>
                <v:path gradientshapeok="t" o:connecttype="rect"/>
              </v:shapetype>
              <v:shape id="Polje z besedilom 10" o:spid="_x0000_s1026" type="#_x0000_t202" style="position:absolute;left:0;text-align:left;margin-left:0;margin-top:7.2pt;width:476.35pt;height:109.45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" filled="f" stroked="f" strokeweight=".5pt">
                <v:textbox>
                  <w:txbxContent>
                    <w:tbl>
                      <w:tblPr>
                        <w:tblStyle w:val="Tabelamrea"/>
                        <w:tblW w:w="0" w:type="auto"/>
                        <w:tblLook w:val="04A0" w:firstRow="1" w:lastRow="0" w:firstColumn="1" w:lastColumn="0" w:noHBand="0" w:noVBand="1"/>
                      </w:tblPr>
                      <w:tblGrid>
                        <w:gridCol w:w="4992"/>
                        <w:gridCol w:w="3928"/>
                      </w:tblGrid>
                      <w:tr w:rsidR="00B47209" w14:paraId="7CB05B92" w14:textId="77777777" w:rsidTr="00725E27">
                        <w:trPr>
                          <w:trHeight w:val="841"/>
                        </w:trPr>
                        <w:tc>
                          <w:tcPr>
                            <w:tcW w:w="4992" w:type="dxa"/>
                          </w:tcPr>
                          <w:p w14:paraId="25BC9DAA" w14:textId="77777777" w:rsidR="00B47209" w:rsidRDefault="00B47209" w:rsidP="002D60BD">
                            <w:pPr>
                              <w:keepNext/>
                              <w:keepLines/>
                              <w:jc w:val="both"/>
                              <w:rPr>
                                <w:rFonts w:ascii="Tahoma" w:hAnsi="Tahoma" w:cs="Tahoma"/>
                              </w:rPr>
                            </w:pPr>
                          </w:p>
                          <w:p w14:paraId="4FF959E7" w14:textId="77777777" w:rsidR="00B47209" w:rsidRDefault="00B47209" w:rsidP="002D60BD">
                            <w:pPr>
                              <w:keepNext/>
                              <w:keepLines/>
                              <w:jc w:val="both"/>
                              <w:rPr>
                                <w:rFonts w:ascii="Tahoma" w:hAnsi="Tahoma" w:cs="Tahoma"/>
                              </w:rPr>
                            </w:pPr>
                            <w:r>
                              <w:rPr>
                                <w:rFonts w:ascii="Tahoma" w:hAnsi="Tahoma" w:cs="Tahoma"/>
                              </w:rPr>
                              <w:t xml:space="preserve">Za </w:t>
                            </w:r>
                            <w:r w:rsidRPr="00F6141D">
                              <w:rPr>
                                <w:rFonts w:ascii="Tahoma" w:hAnsi="Tahoma" w:cs="Tahoma"/>
                              </w:rPr>
                              <w:t>vrata</w:t>
                            </w:r>
                            <w:r>
                              <w:rPr>
                                <w:rFonts w:ascii="Tahoma" w:hAnsi="Tahoma" w:cs="Tahoma"/>
                              </w:rPr>
                              <w:t>:</w:t>
                            </w:r>
                            <w:r w:rsidRPr="00F6141D">
                              <w:rPr>
                                <w:rFonts w:ascii="Tahoma" w:hAnsi="Tahoma" w:cs="Tahoma"/>
                              </w:rPr>
                              <w:t xml:space="preserve"> BO1, BO2, P1, SO2 zunanja, SO2 notranja</w:t>
                            </w:r>
                            <w:r>
                              <w:rPr>
                                <w:rFonts w:ascii="Tahoma" w:hAnsi="Tahoma" w:cs="Tahoma"/>
                              </w:rPr>
                              <w:t>,</w:t>
                            </w:r>
                          </w:p>
                          <w:p w14:paraId="2BFAC6EA" w14:textId="77777777" w:rsidR="00B47209" w:rsidRDefault="00B47209" w:rsidP="002D60BD">
                            <w:pPr>
                              <w:keepNext/>
                              <w:keepLines/>
                              <w:jc w:val="both"/>
                              <w:rPr>
                                <w:rFonts w:ascii="Tahoma" w:hAnsi="Tahoma" w:cs="Tahoma"/>
                                <w:b/>
                              </w:rPr>
                            </w:pPr>
                            <w:r w:rsidRPr="00F6141D">
                              <w:rPr>
                                <w:rFonts w:ascii="Tahoma" w:hAnsi="Tahoma" w:cs="Tahoma"/>
                              </w:rPr>
                              <w:t>SO5 zunanja, SO5 notranja, MO9</w:t>
                            </w:r>
                          </w:p>
                        </w:tc>
                        <w:tc>
                          <w:tcPr>
                            <w:tcW w:w="3928" w:type="dxa"/>
                          </w:tcPr>
                          <w:p w14:paraId="4EADCA3C" w14:textId="77777777" w:rsidR="00B47209" w:rsidRDefault="00B47209" w:rsidP="002D60BD">
                            <w:pPr>
                              <w:keepNext/>
                              <w:keepLines/>
                              <w:rPr>
                                <w:rFonts w:ascii="Tahoma" w:hAnsi="Tahoma" w:cs="Tahoma"/>
                                <w:b/>
                                <w:bCs/>
                              </w:rPr>
                            </w:pPr>
                          </w:p>
                          <w:p w14:paraId="7C3447B8" w14:textId="77777777" w:rsidR="00B47209" w:rsidRPr="00E32490" w:rsidRDefault="00B47209" w:rsidP="002D60BD">
                            <w:pPr>
                              <w:keepNext/>
                              <w:keepLines/>
                              <w:jc w:val="center"/>
                              <w:rPr>
                                <w:rFonts w:ascii="Tahoma" w:hAnsi="Tahoma" w:cs="Tahoma"/>
                                <w:b/>
                              </w:rPr>
                            </w:pPr>
                            <w:r>
                              <w:rPr>
                                <w:rFonts w:ascii="Tahoma" w:hAnsi="Tahoma" w:cs="Tahoma"/>
                                <w:b/>
                                <w:bCs/>
                              </w:rPr>
                              <w:t>znaša največ pet (5) mesecev od sklenitve pogodbe</w:t>
                            </w:r>
                            <w:r w:rsidRPr="00E32490" w:rsidDel="00522119">
                              <w:rPr>
                                <w:rFonts w:ascii="Tahoma" w:hAnsi="Tahoma" w:cs="Tahoma"/>
                                <w:b/>
                                <w:bCs/>
                              </w:rPr>
                              <w:t xml:space="preserve"> </w:t>
                            </w:r>
                          </w:p>
                        </w:tc>
                      </w:tr>
                      <w:tr w:rsidR="00B47209" w14:paraId="053B3525" w14:textId="77777777" w:rsidTr="00725E27">
                        <w:trPr>
                          <w:trHeight w:val="980"/>
                        </w:trPr>
                        <w:tc>
                          <w:tcPr>
                            <w:tcW w:w="4992" w:type="dxa"/>
                          </w:tcPr>
                          <w:p w14:paraId="14B5E874" w14:textId="77777777" w:rsidR="00B47209" w:rsidRDefault="00B47209" w:rsidP="002D60BD">
                            <w:pPr>
                              <w:keepNext/>
                              <w:keepLines/>
                              <w:jc w:val="both"/>
                              <w:rPr>
                                <w:rFonts w:ascii="Tahoma" w:hAnsi="Tahoma" w:cs="Tahoma"/>
                              </w:rPr>
                            </w:pPr>
                          </w:p>
                          <w:p w14:paraId="21A359B9" w14:textId="77777777" w:rsidR="00B47209" w:rsidRDefault="00B47209" w:rsidP="002D60BD">
                            <w:pPr>
                              <w:keepNext/>
                              <w:keepLines/>
                              <w:jc w:val="both"/>
                              <w:rPr>
                                <w:rFonts w:ascii="Tahoma" w:hAnsi="Tahoma" w:cs="Tahoma"/>
                                <w:b/>
                              </w:rPr>
                            </w:pPr>
                            <w:r>
                              <w:rPr>
                                <w:rFonts w:ascii="Tahoma" w:hAnsi="Tahoma" w:cs="Tahoma"/>
                              </w:rPr>
                              <w:t>Za vrata: SO3 zunanja,  SO3 notranja,  SO4 zunanja,  SO4 notranja,  SO6 zunanja,  SO6 notranja, MO10</w:t>
                            </w:r>
                          </w:p>
                        </w:tc>
                        <w:tc>
                          <w:tcPr>
                            <w:tcW w:w="3928" w:type="dxa"/>
                          </w:tcPr>
                          <w:p w14:paraId="12B5CECC" w14:textId="77777777" w:rsidR="00B47209" w:rsidRDefault="00B47209" w:rsidP="002D60BD">
                            <w:pPr>
                              <w:keepNext/>
                              <w:keepLines/>
                              <w:rPr>
                                <w:rFonts w:ascii="Tahoma" w:hAnsi="Tahoma" w:cs="Tahoma"/>
                                <w:b/>
                                <w:bCs/>
                              </w:rPr>
                            </w:pPr>
                          </w:p>
                          <w:p w14:paraId="63CB319D" w14:textId="77777777" w:rsidR="00B47209" w:rsidRPr="00E32490" w:rsidRDefault="00B47209" w:rsidP="002D60BD">
                            <w:pPr>
                              <w:keepNext/>
                              <w:keepLines/>
                              <w:jc w:val="center"/>
                              <w:rPr>
                                <w:rFonts w:ascii="Tahoma" w:hAnsi="Tahoma" w:cs="Tahoma"/>
                                <w:b/>
                              </w:rPr>
                            </w:pPr>
                            <w:r>
                              <w:rPr>
                                <w:rFonts w:ascii="Tahoma" w:hAnsi="Tahoma" w:cs="Tahoma"/>
                                <w:b/>
                                <w:bCs/>
                              </w:rPr>
                              <w:t>je med 1.1.2025 - 30.4.2025</w:t>
                            </w:r>
                          </w:p>
                        </w:tc>
                      </w:tr>
                    </w:tbl>
                    <w:p w14:paraId="4B728F80" w14:textId="77777777" w:rsidR="00B47209" w:rsidRDefault="00B47209"/>
                  </w:txbxContent>
                </v:textbox>
                <w10:wrap anchorx="margin"/>
              </v:shape>
            </w:pict>
          </mc:Fallback>
        </mc:AlternateContent>
      </w:r>
    </w:p>
    <w:p w14:paraId="4A3DAD39" w14:textId="77777777" w:rsidR="002D60BD" w:rsidRDefault="002D60BD" w:rsidP="0014106B">
      <w:pPr>
        <w:keepNext/>
        <w:keepLines/>
        <w:jc w:val="both"/>
        <w:rPr>
          <w:rFonts w:ascii="Tahoma" w:eastAsia="Times New Roman" w:hAnsi="Tahoma" w:cs="Tahoma"/>
          <w:color w:val="000000" w:themeColor="text1"/>
        </w:rPr>
      </w:pPr>
    </w:p>
    <w:p w14:paraId="3B2B5274" w14:textId="77777777" w:rsidR="002D60BD" w:rsidRDefault="002D60BD" w:rsidP="0014106B">
      <w:pPr>
        <w:keepNext/>
        <w:keepLines/>
        <w:jc w:val="both"/>
        <w:rPr>
          <w:rFonts w:ascii="Tahoma" w:eastAsia="Times New Roman" w:hAnsi="Tahoma" w:cs="Tahoma"/>
          <w:color w:val="000000" w:themeColor="text1"/>
        </w:rPr>
      </w:pPr>
    </w:p>
    <w:p w14:paraId="0806F174" w14:textId="77777777" w:rsidR="002D60BD" w:rsidRDefault="002D60BD" w:rsidP="0014106B">
      <w:pPr>
        <w:keepNext/>
        <w:keepLines/>
        <w:jc w:val="both"/>
        <w:rPr>
          <w:rFonts w:ascii="Tahoma" w:eastAsia="Times New Roman" w:hAnsi="Tahoma" w:cs="Tahoma"/>
          <w:color w:val="000000" w:themeColor="text1"/>
        </w:rPr>
      </w:pPr>
    </w:p>
    <w:p w14:paraId="0D69A34B" w14:textId="77777777" w:rsidR="002D60BD" w:rsidRDefault="002D60BD" w:rsidP="0014106B">
      <w:pPr>
        <w:keepNext/>
        <w:keepLines/>
        <w:jc w:val="both"/>
        <w:rPr>
          <w:rFonts w:ascii="Tahoma" w:eastAsia="Times New Roman" w:hAnsi="Tahoma" w:cs="Tahoma"/>
          <w:color w:val="000000" w:themeColor="text1"/>
        </w:rPr>
      </w:pPr>
    </w:p>
    <w:p w14:paraId="28AA37E8" w14:textId="77777777" w:rsidR="002D60BD" w:rsidRDefault="002D60BD" w:rsidP="0014106B">
      <w:pPr>
        <w:keepNext/>
        <w:keepLines/>
        <w:jc w:val="both"/>
        <w:rPr>
          <w:rFonts w:ascii="Tahoma" w:eastAsia="Times New Roman" w:hAnsi="Tahoma" w:cs="Tahoma"/>
          <w:color w:val="000000" w:themeColor="text1"/>
        </w:rPr>
      </w:pPr>
    </w:p>
    <w:p w14:paraId="252F99F2" w14:textId="77777777" w:rsidR="002D60BD" w:rsidRDefault="002D60BD" w:rsidP="0014106B">
      <w:pPr>
        <w:keepNext/>
        <w:keepLines/>
        <w:jc w:val="both"/>
        <w:rPr>
          <w:rFonts w:ascii="Tahoma" w:eastAsia="Times New Roman" w:hAnsi="Tahoma" w:cs="Tahoma"/>
          <w:color w:val="000000" w:themeColor="text1"/>
        </w:rPr>
      </w:pPr>
    </w:p>
    <w:p w14:paraId="2E31AA83" w14:textId="77777777" w:rsidR="002D60BD" w:rsidRDefault="002D60BD" w:rsidP="0014106B">
      <w:pPr>
        <w:keepNext/>
        <w:keepLines/>
        <w:jc w:val="both"/>
        <w:rPr>
          <w:rFonts w:ascii="Tahoma" w:eastAsia="Times New Roman" w:hAnsi="Tahoma" w:cs="Tahoma"/>
          <w:color w:val="000000" w:themeColor="text1"/>
        </w:rPr>
      </w:pPr>
    </w:p>
    <w:p w14:paraId="241BA800" w14:textId="77777777" w:rsidR="009F7FAC" w:rsidRDefault="009F7FAC" w:rsidP="0014106B">
      <w:pPr>
        <w:keepNext/>
        <w:keepLines/>
        <w:jc w:val="both"/>
        <w:rPr>
          <w:rFonts w:ascii="Tahoma" w:eastAsia="Times New Roman" w:hAnsi="Tahoma" w:cs="Tahoma"/>
          <w:color w:val="000000" w:themeColor="text1"/>
        </w:rPr>
      </w:pPr>
    </w:p>
    <w:p w14:paraId="42673603" w14:textId="3DEC0F81" w:rsidR="0014106B" w:rsidRPr="0014106B" w:rsidRDefault="00946314" w:rsidP="0014106B">
      <w:pPr>
        <w:keepNext/>
        <w:keepLines/>
        <w:jc w:val="both"/>
        <w:rPr>
          <w:rFonts w:ascii="Tahoma" w:eastAsia="Times New Roman" w:hAnsi="Tahoma" w:cs="Tahoma"/>
          <w:color w:val="000000" w:themeColor="text1"/>
        </w:rPr>
      </w:pPr>
      <w:r>
        <w:rPr>
          <w:rFonts w:ascii="Tahoma" w:eastAsia="Times New Roman" w:hAnsi="Tahoma" w:cs="Tahoma"/>
          <w:color w:val="000000" w:themeColor="text1"/>
        </w:rPr>
        <w:t xml:space="preserve">Naročnik </w:t>
      </w:r>
      <w:r w:rsidR="0014106B" w:rsidRPr="0014106B">
        <w:rPr>
          <w:rFonts w:ascii="Tahoma" w:eastAsia="Times New Roman" w:hAnsi="Tahoma" w:cs="Tahoma"/>
          <w:color w:val="000000" w:themeColor="text1"/>
        </w:rPr>
        <w:t>dopušča sukcesivno dobavo in montažo vrat</w:t>
      </w:r>
      <w:r w:rsidR="009403CA">
        <w:rPr>
          <w:rFonts w:ascii="Tahoma" w:eastAsia="Times New Roman" w:hAnsi="Tahoma" w:cs="Tahoma"/>
          <w:color w:val="000000" w:themeColor="text1"/>
        </w:rPr>
        <w:t xml:space="preserve"> (v zgoraj navedenih rokih)</w:t>
      </w:r>
      <w:r w:rsidR="0014106B" w:rsidRPr="0014106B">
        <w:rPr>
          <w:rFonts w:ascii="Tahoma" w:eastAsia="Times New Roman" w:hAnsi="Tahoma" w:cs="Tahoma"/>
          <w:color w:val="000000" w:themeColor="text1"/>
        </w:rPr>
        <w:t>, prevzem dobavljenega blaga in izvedenih storitev pa se bo izvedel, ko bo izbrani ponudnik dobavil in zmontiral vsa vrata</w:t>
      </w:r>
      <w:r w:rsidR="00CA30EC">
        <w:rPr>
          <w:rFonts w:ascii="Tahoma" w:eastAsia="Times New Roman" w:hAnsi="Tahoma" w:cs="Tahoma"/>
          <w:color w:val="000000" w:themeColor="text1"/>
        </w:rPr>
        <w:t xml:space="preserve"> znotraj posameznega roka</w:t>
      </w:r>
      <w:r w:rsidR="0014106B" w:rsidRPr="0014106B">
        <w:rPr>
          <w:rFonts w:ascii="Tahoma" w:eastAsia="Times New Roman" w:hAnsi="Tahoma" w:cs="Tahoma"/>
          <w:color w:val="000000" w:themeColor="text1"/>
        </w:rPr>
        <w:t>, ki so predmet pogodbe.</w:t>
      </w:r>
    </w:p>
    <w:p w14:paraId="0C8FE371" w14:textId="77777777" w:rsidR="0014106B" w:rsidRPr="0014106B" w:rsidRDefault="0014106B" w:rsidP="0014106B">
      <w:pPr>
        <w:keepNext/>
        <w:keepLines/>
        <w:jc w:val="both"/>
        <w:rPr>
          <w:rFonts w:ascii="Tahoma" w:eastAsia="Times New Roman" w:hAnsi="Tahoma" w:cs="Tahoma"/>
          <w:color w:val="000000" w:themeColor="text1"/>
        </w:rPr>
      </w:pPr>
    </w:p>
    <w:p w14:paraId="07150B12" w14:textId="77777777" w:rsidR="0014106B" w:rsidRDefault="0014106B" w:rsidP="0014106B">
      <w:pPr>
        <w:keepNext/>
        <w:keepLines/>
        <w:jc w:val="both"/>
        <w:rPr>
          <w:rFonts w:ascii="Tahoma" w:eastAsia="Times New Roman" w:hAnsi="Tahoma" w:cs="Tahoma"/>
          <w:color w:val="000000" w:themeColor="text1"/>
        </w:rPr>
      </w:pPr>
      <w:r w:rsidRPr="0014106B">
        <w:rPr>
          <w:rFonts w:ascii="Tahoma" w:eastAsia="Times New Roman" w:hAnsi="Tahoma" w:cs="Tahoma"/>
          <w:color w:val="000000" w:themeColor="text1"/>
        </w:rPr>
        <w:t xml:space="preserve">Dobava se bo izvršila na lokaciji naročnika v  Ljubljani, Cesta dveh cesarjev 101, 1000 Ljubljana, objekt MBO-M in objekt MBO-B. </w:t>
      </w:r>
    </w:p>
    <w:p w14:paraId="4D565AAD" w14:textId="77777777" w:rsidR="00E9007C" w:rsidRDefault="00E9007C" w:rsidP="0014106B">
      <w:pPr>
        <w:keepNext/>
        <w:keepLines/>
        <w:jc w:val="both"/>
        <w:rPr>
          <w:rFonts w:ascii="Tahoma" w:eastAsia="Times New Roman" w:hAnsi="Tahoma" w:cs="Tahoma"/>
          <w:color w:val="000000" w:themeColor="text1"/>
        </w:rPr>
      </w:pPr>
    </w:p>
    <w:p w14:paraId="04E16DFA" w14:textId="77777777" w:rsidR="00E9007C" w:rsidRPr="0014106B" w:rsidRDefault="00E9007C" w:rsidP="0014106B">
      <w:pPr>
        <w:keepNext/>
        <w:keepLines/>
        <w:jc w:val="both"/>
        <w:rPr>
          <w:rFonts w:ascii="Tahoma" w:eastAsia="Times New Roman" w:hAnsi="Tahoma" w:cs="Tahoma"/>
          <w:color w:val="000000" w:themeColor="text1"/>
        </w:rPr>
      </w:pPr>
      <w:r>
        <w:rPr>
          <w:rFonts w:ascii="Tahoma" w:eastAsia="Times New Roman" w:hAnsi="Tahoma" w:cs="Tahoma"/>
          <w:color w:val="000000" w:themeColor="text1"/>
        </w:rPr>
        <w:t xml:space="preserve">Montaža vseh </w:t>
      </w:r>
      <w:r w:rsidR="00F30C4C">
        <w:rPr>
          <w:rFonts w:ascii="Tahoma" w:eastAsia="Times New Roman" w:hAnsi="Tahoma" w:cs="Tahoma"/>
          <w:color w:val="000000" w:themeColor="text1"/>
        </w:rPr>
        <w:t>vrat</w:t>
      </w:r>
      <w:r w:rsidR="00480A35">
        <w:rPr>
          <w:rFonts w:ascii="Tahoma" w:eastAsia="Times New Roman" w:hAnsi="Tahoma" w:cs="Tahoma"/>
          <w:color w:val="000000" w:themeColor="text1"/>
        </w:rPr>
        <w:t>, znotraj posameznega roka</w:t>
      </w:r>
      <w:r w:rsidR="006B06EF">
        <w:rPr>
          <w:rFonts w:ascii="Tahoma" w:eastAsia="Times New Roman" w:hAnsi="Tahoma" w:cs="Tahoma"/>
          <w:color w:val="000000" w:themeColor="text1"/>
        </w:rPr>
        <w:t xml:space="preserve"> se ugotovi s primopredajnim</w:t>
      </w:r>
      <w:r w:rsidR="00847FE0">
        <w:rPr>
          <w:rFonts w:ascii="Tahoma" w:eastAsia="Times New Roman" w:hAnsi="Tahoma" w:cs="Tahoma"/>
          <w:color w:val="000000" w:themeColor="text1"/>
        </w:rPr>
        <w:t>a</w:t>
      </w:r>
      <w:r w:rsidR="006B06EF">
        <w:rPr>
          <w:rFonts w:ascii="Tahoma" w:eastAsia="Times New Roman" w:hAnsi="Tahoma" w:cs="Tahoma"/>
          <w:color w:val="000000" w:themeColor="text1"/>
        </w:rPr>
        <w:t xml:space="preserve"> zapisnikom</w:t>
      </w:r>
      <w:r w:rsidR="00847FE0">
        <w:rPr>
          <w:rFonts w:ascii="Tahoma" w:eastAsia="Times New Roman" w:hAnsi="Tahoma" w:cs="Tahoma"/>
          <w:color w:val="000000" w:themeColor="text1"/>
        </w:rPr>
        <w:t>a. Izvedba montaže mora se mora izvesti v zgoraj</w:t>
      </w:r>
      <w:r w:rsidRPr="00E9007C">
        <w:rPr>
          <w:rFonts w:ascii="Tahoma" w:eastAsia="Times New Roman" w:hAnsi="Tahoma" w:cs="Tahoma"/>
          <w:color w:val="000000" w:themeColor="text1"/>
        </w:rPr>
        <w:t xml:space="preserve"> </w:t>
      </w:r>
      <w:r>
        <w:rPr>
          <w:rFonts w:ascii="Tahoma" w:eastAsia="Times New Roman" w:hAnsi="Tahoma" w:cs="Tahoma"/>
          <w:color w:val="000000" w:themeColor="text1"/>
        </w:rPr>
        <w:t xml:space="preserve">navedenih rokih. </w:t>
      </w:r>
      <w:r w:rsidR="005B1977">
        <w:rPr>
          <w:rFonts w:ascii="Tahoma" w:eastAsia="Times New Roman" w:hAnsi="Tahoma" w:cs="Tahoma"/>
          <w:color w:val="000000" w:themeColor="text1"/>
        </w:rPr>
        <w:t>Z</w:t>
      </w:r>
      <w:r w:rsidR="005B01D9">
        <w:rPr>
          <w:rFonts w:ascii="Tahoma" w:eastAsia="Times New Roman" w:hAnsi="Tahoma" w:cs="Tahoma"/>
          <w:color w:val="000000" w:themeColor="text1"/>
        </w:rPr>
        <w:t>a zaključek</w:t>
      </w:r>
      <w:r w:rsidR="002241C0">
        <w:rPr>
          <w:rFonts w:ascii="Tahoma" w:eastAsia="Times New Roman" w:hAnsi="Tahoma" w:cs="Tahoma"/>
          <w:color w:val="000000" w:themeColor="text1"/>
        </w:rPr>
        <w:t xml:space="preserve"> pogodbenih obveznosti </w:t>
      </w:r>
      <w:r w:rsidR="00383626">
        <w:rPr>
          <w:rFonts w:ascii="Tahoma" w:eastAsia="Times New Roman" w:hAnsi="Tahoma" w:cs="Tahoma"/>
          <w:color w:val="000000" w:themeColor="text1"/>
        </w:rPr>
        <w:t xml:space="preserve">(razen tistih ki se nanašajo na finančno zavarovanje za odpravo napak v času garancijske dobe) </w:t>
      </w:r>
      <w:r w:rsidR="005B1977" w:rsidRPr="005B1977">
        <w:rPr>
          <w:rFonts w:ascii="Tahoma" w:eastAsia="Times New Roman" w:hAnsi="Tahoma" w:cs="Tahoma"/>
          <w:color w:val="000000" w:themeColor="text1"/>
        </w:rPr>
        <w:t>se šteje datum podpisa primopredajnega zapisnika.</w:t>
      </w:r>
    </w:p>
    <w:p w14:paraId="5744BC1A" w14:textId="77777777" w:rsidR="0014106B" w:rsidRPr="0014106B" w:rsidRDefault="0014106B" w:rsidP="0014106B">
      <w:pPr>
        <w:keepNext/>
        <w:keepLines/>
        <w:rPr>
          <w:rFonts w:ascii="Times New Roman" w:eastAsia="Times New Roman" w:hAnsi="Times New Roman"/>
        </w:rPr>
      </w:pPr>
    </w:p>
    <w:p w14:paraId="02F118B3" w14:textId="77777777" w:rsidR="0014106B" w:rsidRPr="0014106B" w:rsidRDefault="0014106B" w:rsidP="0014106B">
      <w:pPr>
        <w:keepNext/>
        <w:keepLines/>
        <w:numPr>
          <w:ilvl w:val="1"/>
          <w:numId w:val="35"/>
        </w:numPr>
        <w:jc w:val="both"/>
        <w:rPr>
          <w:rFonts w:ascii="Tahoma" w:eastAsia="Times New Roman" w:hAnsi="Tahoma" w:cs="Tahoma"/>
          <w:b/>
        </w:rPr>
      </w:pPr>
      <w:r w:rsidRPr="0014106B">
        <w:rPr>
          <w:rFonts w:ascii="Tahoma" w:eastAsia="Times New Roman" w:hAnsi="Tahoma" w:cs="Tahoma"/>
          <w:b/>
        </w:rPr>
        <w:t>Garancijski rok</w:t>
      </w:r>
    </w:p>
    <w:p w14:paraId="764D4A0A" w14:textId="77777777" w:rsidR="0014106B" w:rsidRPr="0014106B" w:rsidRDefault="0014106B" w:rsidP="0014106B">
      <w:pPr>
        <w:keepNext/>
        <w:keepLines/>
        <w:jc w:val="both"/>
        <w:rPr>
          <w:rFonts w:ascii="Tahoma" w:eastAsia="Times New Roman" w:hAnsi="Tahoma" w:cs="Tahoma"/>
        </w:rPr>
      </w:pPr>
    </w:p>
    <w:p w14:paraId="0E1E58A0" w14:textId="4C438B6D" w:rsidR="0014106B" w:rsidRPr="0014106B" w:rsidRDefault="0014106B" w:rsidP="0014106B">
      <w:pPr>
        <w:keepNext/>
        <w:keepLines/>
        <w:jc w:val="both"/>
        <w:rPr>
          <w:rFonts w:ascii="Tahoma" w:eastAsia="Times New Roman" w:hAnsi="Tahoma" w:cs="Tahoma"/>
          <w:color w:val="000000" w:themeColor="text1"/>
        </w:rPr>
      </w:pPr>
      <w:r w:rsidRPr="0014106B">
        <w:rPr>
          <w:rFonts w:ascii="Tahoma" w:eastAsia="Times New Roman" w:hAnsi="Tahoma" w:cs="Tahoma"/>
          <w:color w:val="000000" w:themeColor="text1"/>
        </w:rPr>
        <w:t xml:space="preserve">Garancijski rok za predmet javnega naročila, za katerega ponudnik oddaja ponudbo, ne sme biti krajši od </w:t>
      </w:r>
      <w:r w:rsidR="00917723">
        <w:rPr>
          <w:rFonts w:ascii="Tahoma" w:eastAsia="Times New Roman" w:hAnsi="Tahoma" w:cs="Tahoma"/>
          <w:color w:val="000000" w:themeColor="text1"/>
        </w:rPr>
        <w:t>štiriindvajset (</w:t>
      </w:r>
      <w:r w:rsidRPr="0014106B">
        <w:rPr>
          <w:rFonts w:ascii="Tahoma" w:eastAsia="Times New Roman" w:hAnsi="Tahoma" w:cs="Tahoma"/>
          <w:color w:val="000000" w:themeColor="text1"/>
        </w:rPr>
        <w:t>24</w:t>
      </w:r>
      <w:r w:rsidR="00917723">
        <w:rPr>
          <w:rFonts w:ascii="Tahoma" w:eastAsia="Times New Roman" w:hAnsi="Tahoma" w:cs="Tahoma"/>
          <w:color w:val="000000" w:themeColor="text1"/>
        </w:rPr>
        <w:t>)</w:t>
      </w:r>
      <w:r w:rsidRPr="0014106B">
        <w:rPr>
          <w:rFonts w:ascii="Tahoma" w:eastAsia="Times New Roman" w:hAnsi="Tahoma" w:cs="Tahoma"/>
          <w:color w:val="000000" w:themeColor="text1"/>
        </w:rPr>
        <w:t xml:space="preserve"> mesecev od dneva</w:t>
      </w:r>
      <w:r w:rsidR="00520484">
        <w:rPr>
          <w:rFonts w:ascii="Tahoma" w:eastAsia="Times New Roman" w:hAnsi="Tahoma" w:cs="Tahoma"/>
          <w:color w:val="000000" w:themeColor="text1"/>
        </w:rPr>
        <w:t xml:space="preserve">, </w:t>
      </w:r>
      <w:r w:rsidR="00B47209">
        <w:rPr>
          <w:rFonts w:ascii="Tahoma" w:eastAsia="Times New Roman" w:hAnsi="Tahoma" w:cs="Tahoma"/>
          <w:color w:val="000000" w:themeColor="text1"/>
        </w:rPr>
        <w:t xml:space="preserve">obojestransko podpisanega posameznega </w:t>
      </w:r>
      <w:r w:rsidR="00520484">
        <w:rPr>
          <w:rFonts w:ascii="Tahoma" w:eastAsia="Times New Roman" w:hAnsi="Tahoma" w:cs="Tahoma"/>
          <w:color w:val="000000" w:themeColor="text1"/>
        </w:rPr>
        <w:t>primopredajn</w:t>
      </w:r>
      <w:r w:rsidR="00B47209">
        <w:rPr>
          <w:rFonts w:ascii="Tahoma" w:eastAsia="Times New Roman" w:hAnsi="Tahoma" w:cs="Tahoma"/>
          <w:color w:val="000000" w:themeColor="text1"/>
        </w:rPr>
        <w:t>eg</w:t>
      </w:r>
      <w:r w:rsidR="00520484">
        <w:rPr>
          <w:rFonts w:ascii="Tahoma" w:eastAsia="Times New Roman" w:hAnsi="Tahoma" w:cs="Tahoma"/>
          <w:color w:val="000000" w:themeColor="text1"/>
        </w:rPr>
        <w:t>a zapisnika</w:t>
      </w:r>
      <w:r w:rsidRPr="0014106B">
        <w:rPr>
          <w:rFonts w:ascii="Tahoma" w:eastAsia="Times New Roman" w:hAnsi="Tahoma" w:cs="Tahoma"/>
          <w:color w:val="000000" w:themeColor="text1"/>
        </w:rPr>
        <w:t xml:space="preserve">. V kolikor bo garancijski rok krajši od zahtevanega, bo naročnik tako ponudbo izločil iz nadaljnjega ocenjevanja. </w:t>
      </w:r>
    </w:p>
    <w:p w14:paraId="3D3AA766" w14:textId="77777777" w:rsidR="0014106B" w:rsidRPr="0014106B" w:rsidRDefault="0014106B" w:rsidP="0014106B">
      <w:pPr>
        <w:keepNext/>
        <w:keepLines/>
        <w:jc w:val="both"/>
        <w:rPr>
          <w:rFonts w:ascii="Tahoma" w:eastAsia="Times New Roman" w:hAnsi="Tahoma" w:cs="Tahoma"/>
          <w:color w:val="000000" w:themeColor="text1"/>
        </w:rPr>
      </w:pPr>
      <w:r w:rsidRPr="0014106B">
        <w:rPr>
          <w:rFonts w:ascii="Tahoma" w:eastAsia="Times New Roman" w:hAnsi="Tahoma" w:cs="Tahoma"/>
          <w:color w:val="000000" w:themeColor="text1"/>
        </w:rPr>
        <w:lastRenderedPageBreak/>
        <w:t xml:space="preserve"> </w:t>
      </w:r>
    </w:p>
    <w:p w14:paraId="0E34D384" w14:textId="77777777" w:rsidR="0014106B" w:rsidRDefault="0014106B" w:rsidP="0014106B">
      <w:pPr>
        <w:keepNext/>
        <w:keepLines/>
        <w:jc w:val="both"/>
        <w:rPr>
          <w:rFonts w:ascii="Tahoma" w:eastAsia="Times New Roman" w:hAnsi="Tahoma" w:cs="Tahoma"/>
          <w:bCs/>
          <w:color w:val="000000" w:themeColor="text1"/>
        </w:rPr>
      </w:pPr>
      <w:r w:rsidRPr="0014106B">
        <w:rPr>
          <w:rFonts w:ascii="Tahoma" w:eastAsia="Times New Roman" w:hAnsi="Tahoma" w:cs="Tahoma"/>
          <w:bCs/>
          <w:color w:val="000000" w:themeColor="text1"/>
        </w:rPr>
        <w:t>Ponudnik</w:t>
      </w:r>
      <w:r w:rsidR="00A902C5">
        <w:rPr>
          <w:rFonts w:ascii="Tahoma" w:eastAsia="Times New Roman" w:hAnsi="Tahoma" w:cs="Tahoma"/>
          <w:bCs/>
          <w:color w:val="000000" w:themeColor="text1"/>
        </w:rPr>
        <w:t xml:space="preserve"> mora</w:t>
      </w:r>
      <w:r w:rsidRPr="0014106B">
        <w:rPr>
          <w:rFonts w:ascii="Tahoma" w:eastAsia="Times New Roman" w:hAnsi="Tahoma" w:cs="Tahoma"/>
          <w:bCs/>
          <w:color w:val="000000" w:themeColor="text1"/>
        </w:rPr>
        <w:t xml:space="preserve"> ponujeni garanci</w:t>
      </w:r>
      <w:r w:rsidR="00E351DE">
        <w:rPr>
          <w:rFonts w:ascii="Tahoma" w:eastAsia="Times New Roman" w:hAnsi="Tahoma" w:cs="Tahoma"/>
          <w:bCs/>
          <w:color w:val="000000" w:themeColor="text1"/>
        </w:rPr>
        <w:t xml:space="preserve">jski rok </w:t>
      </w:r>
      <w:r w:rsidR="00BA43A6">
        <w:rPr>
          <w:rFonts w:ascii="Tahoma" w:eastAsia="Times New Roman" w:hAnsi="Tahoma" w:cs="Tahoma"/>
          <w:bCs/>
          <w:color w:val="000000" w:themeColor="text1"/>
        </w:rPr>
        <w:t xml:space="preserve">vpisati </w:t>
      </w:r>
      <w:r w:rsidR="00E351DE">
        <w:rPr>
          <w:rFonts w:ascii="Tahoma" w:eastAsia="Times New Roman" w:hAnsi="Tahoma" w:cs="Tahoma"/>
          <w:bCs/>
          <w:color w:val="000000" w:themeColor="text1"/>
        </w:rPr>
        <w:t>v Prilogo 2</w:t>
      </w:r>
      <w:r w:rsidRPr="0014106B">
        <w:rPr>
          <w:rFonts w:ascii="Tahoma" w:eastAsia="Times New Roman" w:hAnsi="Tahoma" w:cs="Tahoma"/>
          <w:bCs/>
          <w:color w:val="000000" w:themeColor="text1"/>
        </w:rPr>
        <w:t>.</w:t>
      </w:r>
    </w:p>
    <w:p w14:paraId="1BA3322B" w14:textId="77777777" w:rsidR="008F16BC" w:rsidRPr="0014106B" w:rsidRDefault="008F16BC" w:rsidP="0014106B">
      <w:pPr>
        <w:keepNext/>
        <w:keepLines/>
        <w:jc w:val="both"/>
        <w:rPr>
          <w:rFonts w:ascii="Tahoma" w:eastAsia="Times New Roman" w:hAnsi="Tahoma" w:cs="Tahoma"/>
          <w:bCs/>
          <w:color w:val="000000" w:themeColor="text1"/>
        </w:rPr>
      </w:pPr>
    </w:p>
    <w:p w14:paraId="5EC84C79" w14:textId="77777777" w:rsidR="0014106B" w:rsidRPr="0014106B" w:rsidRDefault="0014106B" w:rsidP="0014106B">
      <w:pPr>
        <w:keepNext/>
        <w:keepLines/>
        <w:jc w:val="both"/>
        <w:rPr>
          <w:rFonts w:ascii="Tahoma" w:eastAsia="Times New Roman" w:hAnsi="Tahoma" w:cs="Tahoma"/>
        </w:rPr>
      </w:pPr>
    </w:p>
    <w:p w14:paraId="452AA848" w14:textId="77777777" w:rsidR="0014106B" w:rsidRPr="0014106B" w:rsidRDefault="0014106B" w:rsidP="0014106B">
      <w:pPr>
        <w:keepNext/>
        <w:keepLines/>
        <w:numPr>
          <w:ilvl w:val="1"/>
          <w:numId w:val="35"/>
        </w:numPr>
        <w:jc w:val="both"/>
        <w:rPr>
          <w:rFonts w:ascii="Tahoma" w:eastAsia="Times New Roman" w:hAnsi="Tahoma" w:cs="Tahoma"/>
          <w:b/>
        </w:rPr>
      </w:pPr>
      <w:r w:rsidRPr="0014106B">
        <w:rPr>
          <w:rFonts w:ascii="Tahoma" w:eastAsia="Times New Roman" w:hAnsi="Tahoma" w:cs="Tahoma"/>
          <w:b/>
        </w:rPr>
        <w:t>Servis</w:t>
      </w:r>
    </w:p>
    <w:p w14:paraId="1086A255" w14:textId="77777777" w:rsidR="0014106B" w:rsidRPr="0014106B" w:rsidRDefault="0014106B" w:rsidP="0014106B">
      <w:pPr>
        <w:keepNext/>
        <w:keepLines/>
        <w:jc w:val="both"/>
        <w:rPr>
          <w:rFonts w:ascii="Tahoma" w:eastAsia="Times New Roman" w:hAnsi="Tahoma" w:cs="Tahoma"/>
        </w:rPr>
      </w:pPr>
    </w:p>
    <w:p w14:paraId="180E57FF" w14:textId="77777777" w:rsidR="00F930EE" w:rsidRDefault="0014106B" w:rsidP="0014106B">
      <w:pPr>
        <w:keepNext/>
        <w:keepLines/>
        <w:jc w:val="both"/>
        <w:rPr>
          <w:rFonts w:ascii="Tahoma" w:eastAsia="Times New Roman" w:hAnsi="Tahoma" w:cs="Tahoma"/>
          <w:color w:val="000000" w:themeColor="text1"/>
        </w:rPr>
      </w:pPr>
      <w:r w:rsidRPr="0014106B">
        <w:rPr>
          <w:rFonts w:ascii="Tahoma" w:eastAsia="Times New Roman" w:hAnsi="Tahoma" w:cs="Tahoma"/>
        </w:rPr>
        <w:t xml:space="preserve">Ponudnik </w:t>
      </w:r>
      <w:r w:rsidRPr="0014106B">
        <w:rPr>
          <w:rFonts w:ascii="Tahoma" w:eastAsia="Times New Roman" w:hAnsi="Tahoma" w:cs="Tahoma"/>
          <w:color w:val="000000" w:themeColor="text1"/>
        </w:rPr>
        <w:t>mora v času garancije zagotavljati</w:t>
      </w:r>
      <w:r w:rsidR="00F930EE">
        <w:rPr>
          <w:rFonts w:ascii="Tahoma" w:eastAsia="Times New Roman" w:hAnsi="Tahoma" w:cs="Tahoma"/>
          <w:color w:val="000000" w:themeColor="text1"/>
        </w:rPr>
        <w:t>:</w:t>
      </w:r>
    </w:p>
    <w:p w14:paraId="79527F31" w14:textId="77777777" w:rsidR="00F930EE" w:rsidRPr="00AB77AB" w:rsidRDefault="0014106B" w:rsidP="0014106B">
      <w:pPr>
        <w:keepNext/>
        <w:keepLines/>
        <w:jc w:val="both"/>
        <w:rPr>
          <w:rFonts w:ascii="Tahoma" w:eastAsia="Times New Roman" w:hAnsi="Tahoma" w:cs="Tahoma"/>
          <w:color w:val="000000" w:themeColor="text1"/>
        </w:rPr>
      </w:pPr>
      <w:r w:rsidRPr="00AB77AB">
        <w:rPr>
          <w:rFonts w:ascii="Tahoma" w:eastAsia="Times New Roman" w:hAnsi="Tahoma" w:cs="Tahoma"/>
          <w:color w:val="000000" w:themeColor="text1"/>
        </w:rPr>
        <w:t xml:space="preserve"> </w:t>
      </w:r>
      <w:r w:rsidR="00F930EE" w:rsidRPr="00AB77AB">
        <w:rPr>
          <w:rFonts w:ascii="Tahoma" w:eastAsia="Times New Roman" w:hAnsi="Tahoma" w:cs="Tahoma"/>
          <w:color w:val="000000" w:themeColor="text1"/>
        </w:rPr>
        <w:t>-</w:t>
      </w:r>
      <w:r w:rsidRPr="00AB77AB">
        <w:rPr>
          <w:rFonts w:ascii="Tahoma" w:eastAsia="Times New Roman" w:hAnsi="Tahoma" w:cs="Tahoma"/>
          <w:color w:val="000000" w:themeColor="text1"/>
        </w:rPr>
        <w:t>servis 24/7/vse dni v letu (24 ur na d</w:t>
      </w:r>
      <w:r w:rsidR="00F930EE" w:rsidRPr="00AB77AB">
        <w:rPr>
          <w:rFonts w:ascii="Tahoma" w:eastAsia="Times New Roman" w:hAnsi="Tahoma" w:cs="Tahoma"/>
          <w:color w:val="000000" w:themeColor="text1"/>
        </w:rPr>
        <w:t>an, vse dni v tednu, celo leto),</w:t>
      </w:r>
    </w:p>
    <w:p w14:paraId="6CE6656C" w14:textId="77777777" w:rsidR="00F930EE" w:rsidRPr="00AB77AB" w:rsidRDefault="00F930EE" w:rsidP="0014106B">
      <w:pPr>
        <w:keepNext/>
        <w:keepLines/>
        <w:jc w:val="both"/>
        <w:rPr>
          <w:rFonts w:ascii="Tahoma" w:hAnsi="Tahoma" w:cs="Tahoma"/>
          <w:lang w:eastAsia="en-US"/>
        </w:rPr>
      </w:pPr>
      <w:r w:rsidRPr="00AB77AB">
        <w:rPr>
          <w:rFonts w:ascii="Tahoma" w:eastAsia="Times New Roman" w:hAnsi="Tahoma" w:cs="Tahoma"/>
          <w:color w:val="000000" w:themeColor="text1"/>
        </w:rPr>
        <w:t xml:space="preserve"> -</w:t>
      </w:r>
      <w:r w:rsidRPr="00AB77AB">
        <w:rPr>
          <w:rFonts w:ascii="Tahoma" w:hAnsi="Tahoma" w:cs="Tahoma"/>
          <w:lang w:eastAsia="en-US"/>
        </w:rPr>
        <w:t>odpravo napak v največ 24 urah</w:t>
      </w:r>
      <w:r w:rsidR="001F1AC3" w:rsidRPr="00AB77AB">
        <w:rPr>
          <w:rFonts w:ascii="Tahoma" w:hAnsi="Tahoma" w:cs="Tahoma"/>
          <w:lang w:eastAsia="en-US"/>
        </w:rPr>
        <w:t>,</w:t>
      </w:r>
    </w:p>
    <w:p w14:paraId="5DCDCC5B" w14:textId="77777777" w:rsidR="001F1AC3" w:rsidRPr="00AB77AB" w:rsidRDefault="001F1AC3" w:rsidP="0014106B">
      <w:pPr>
        <w:keepNext/>
        <w:keepLines/>
        <w:jc w:val="both"/>
        <w:rPr>
          <w:rFonts w:ascii="Tahoma" w:eastAsia="Times New Roman" w:hAnsi="Tahoma" w:cs="Tahoma"/>
          <w:color w:val="000000" w:themeColor="text1"/>
        </w:rPr>
      </w:pPr>
      <w:r w:rsidRPr="00AB77AB">
        <w:rPr>
          <w:rFonts w:ascii="Tahoma" w:hAnsi="Tahoma" w:cs="Tahoma"/>
          <w:lang w:eastAsia="en-US"/>
        </w:rPr>
        <w:t xml:space="preserve"> -lastna servisna mreža z minimalno desetimi lastnimi strokovno izobraženimi zaposlenimi serviserji.</w:t>
      </w:r>
    </w:p>
    <w:p w14:paraId="3B259D18" w14:textId="77777777" w:rsidR="0014106B" w:rsidRPr="0014106B" w:rsidRDefault="0014106B" w:rsidP="0014106B">
      <w:pPr>
        <w:keepNext/>
        <w:keepLines/>
        <w:jc w:val="both"/>
        <w:rPr>
          <w:rFonts w:ascii="Tahoma" w:eastAsia="Times New Roman" w:hAnsi="Tahoma" w:cs="Tahoma"/>
        </w:rPr>
      </w:pPr>
    </w:p>
    <w:p w14:paraId="2D0879FC" w14:textId="77777777" w:rsidR="0014106B" w:rsidRPr="0014106B" w:rsidRDefault="0014106B" w:rsidP="0014106B">
      <w:pPr>
        <w:keepNext/>
        <w:keepLines/>
        <w:jc w:val="both"/>
        <w:rPr>
          <w:rFonts w:ascii="Tahoma" w:eastAsia="Times New Roman" w:hAnsi="Tahoma" w:cs="Tahoma"/>
          <w:color w:val="000000" w:themeColor="text1"/>
        </w:rPr>
      </w:pPr>
      <w:r w:rsidRPr="0014106B">
        <w:rPr>
          <w:rFonts w:ascii="Tahoma" w:eastAsia="Times New Roman" w:hAnsi="Tahoma" w:cs="Tahoma"/>
          <w:color w:val="000000" w:themeColor="text1"/>
        </w:rPr>
        <w:t xml:space="preserve">V primeru zaustavitve ali okvar vrat, se mora izvajalec odzvati na pisno (preko elektronske pošte) zahtevo ali zahtevo po telefonu naročnika v zvezi z odpravo napak ali okvar in najkasneje v roku </w:t>
      </w:r>
      <w:r w:rsidRPr="0014106B">
        <w:rPr>
          <w:rFonts w:ascii="Tahoma" w:eastAsia="Times New Roman" w:hAnsi="Tahoma" w:cs="Tahoma"/>
          <w:bCs/>
          <w:color w:val="000000" w:themeColor="text1"/>
        </w:rPr>
        <w:t xml:space="preserve">48 (oseminštirideset) urah </w:t>
      </w:r>
      <w:r w:rsidRPr="0014106B">
        <w:rPr>
          <w:rFonts w:ascii="Tahoma" w:eastAsia="Times New Roman" w:hAnsi="Tahoma" w:cs="Tahoma"/>
          <w:color w:val="000000" w:themeColor="text1"/>
        </w:rPr>
        <w:t xml:space="preserve">po prejemu zahteve/poziva s strani naročnika napako ali okvaro odpraviti. Na pisno/telefonsko zahtevo naročnika mora izvajalec v roku iz tega odstavka zagotoviti prisotnost svojih strokovnjakov/serviserjev na lokaciji RCERO Ljubljana oz. napravah in vršiti kontinuirano akcijo za odpravo napake ali okvare. </w:t>
      </w:r>
      <w:r w:rsidRPr="0014106B">
        <w:rPr>
          <w:rFonts w:ascii="Tahoma" w:eastAsia="Times New Roman" w:hAnsi="Tahoma" w:cs="Tahoma"/>
          <w:bCs/>
          <w:color w:val="000000" w:themeColor="text1"/>
        </w:rPr>
        <w:t xml:space="preserve">V primeru telefonskega naročila bo naročnik izvajalcu poslal naknadno še pisno (po elektronski pošti) potrditev zahteve. </w:t>
      </w:r>
    </w:p>
    <w:p w14:paraId="393C9156" w14:textId="77777777" w:rsidR="0014106B" w:rsidRPr="0014106B" w:rsidRDefault="0014106B" w:rsidP="0014106B">
      <w:pPr>
        <w:keepNext/>
        <w:keepLines/>
        <w:jc w:val="both"/>
        <w:rPr>
          <w:rFonts w:ascii="Tahoma" w:eastAsia="Times New Roman" w:hAnsi="Tahoma" w:cs="Tahoma"/>
          <w:color w:val="000000" w:themeColor="text1"/>
        </w:rPr>
      </w:pPr>
    </w:p>
    <w:p w14:paraId="63A07372" w14:textId="77777777" w:rsidR="0014106B" w:rsidRPr="0014106B" w:rsidRDefault="0014106B" w:rsidP="0014106B">
      <w:pPr>
        <w:keepNext/>
        <w:keepLines/>
        <w:jc w:val="both"/>
        <w:rPr>
          <w:rFonts w:ascii="Tahoma" w:eastAsia="Times New Roman" w:hAnsi="Tahoma" w:cs="Tahoma"/>
          <w:color w:val="000000" w:themeColor="text1"/>
        </w:rPr>
      </w:pPr>
      <w:r w:rsidRPr="0014106B">
        <w:rPr>
          <w:rFonts w:ascii="Tahoma" w:eastAsia="Times New Roman" w:hAnsi="Tahoma" w:cs="Tahoma"/>
          <w:color w:val="000000" w:themeColor="text1"/>
        </w:rPr>
        <w:t>V kolikor je odprava napak ali okvar odvisna od dobave rezervnih delov, katerih izvajalec ob prijavi napake ali okvare nima na zalogi, mora izvajalec obvestiti naročnika o možnem roku odprave napake/okvare in napako ali okvaro odpraviti takoj, ko je naročeni nadomestni del dobavljen na lokaciji RCERO Ljubljana. Naročnik ima pravico zahtevati dokazila, da izvajalec ne razpolaga z zalogo rezervnih delov, ki so potrebni za odpravo napak ali okvar.</w:t>
      </w:r>
    </w:p>
    <w:p w14:paraId="1D79C923" w14:textId="77777777" w:rsidR="0014106B" w:rsidRPr="0014106B" w:rsidRDefault="0014106B" w:rsidP="0014106B">
      <w:pPr>
        <w:keepNext/>
        <w:keepLines/>
        <w:jc w:val="both"/>
        <w:rPr>
          <w:rFonts w:ascii="Tahoma" w:eastAsia="Times New Roman" w:hAnsi="Tahoma" w:cs="Tahoma"/>
          <w:color w:val="000000" w:themeColor="text1"/>
        </w:rPr>
      </w:pPr>
    </w:p>
    <w:p w14:paraId="64260CB1" w14:textId="77777777" w:rsidR="0014106B" w:rsidRDefault="0014106B" w:rsidP="0014106B">
      <w:pPr>
        <w:keepNext/>
        <w:keepLines/>
        <w:jc w:val="both"/>
        <w:rPr>
          <w:rFonts w:ascii="Tahoma" w:eastAsia="Times New Roman" w:hAnsi="Tahoma" w:cs="Tahoma"/>
          <w:color w:val="000000" w:themeColor="text1"/>
        </w:rPr>
      </w:pPr>
      <w:r w:rsidRPr="0014106B">
        <w:rPr>
          <w:rFonts w:ascii="Tahoma" w:eastAsia="Times New Roman" w:hAnsi="Tahoma" w:cs="Tahoma"/>
          <w:color w:val="000000" w:themeColor="text1"/>
        </w:rPr>
        <w:t xml:space="preserve">V primeru, da gre za napako ali okvaro večjega obsega, kjer izvajalec ugotovi, da odprava napake ni možna v dogovorjenem roku, mora izvajalec o tem nemudoma pisno obvestiti naročnika in vršiti kontinuirano akcijo za odpravo napake ali okvare in redno obveščati naročnika o poteku ter predvidenem času odprave napake. </w:t>
      </w:r>
    </w:p>
    <w:p w14:paraId="22C1DF5C" w14:textId="77777777" w:rsidR="008F16BC" w:rsidRDefault="008F16BC" w:rsidP="0014106B">
      <w:pPr>
        <w:keepNext/>
        <w:keepLines/>
        <w:jc w:val="both"/>
        <w:rPr>
          <w:rFonts w:ascii="Tahoma" w:eastAsia="Times New Roman" w:hAnsi="Tahoma" w:cs="Tahoma"/>
          <w:color w:val="000000" w:themeColor="text1"/>
        </w:rPr>
      </w:pPr>
    </w:p>
    <w:p w14:paraId="02A285F9" w14:textId="77777777" w:rsidR="008F16BC" w:rsidRPr="00112EC0" w:rsidRDefault="008F16BC" w:rsidP="008F16BC">
      <w:pPr>
        <w:keepNext/>
        <w:keepLines/>
        <w:jc w:val="both"/>
        <w:rPr>
          <w:rFonts w:ascii="Tahoma" w:eastAsia="Times New Roman" w:hAnsi="Tahoma" w:cs="Tahoma"/>
          <w:u w:val="single"/>
        </w:rPr>
      </w:pPr>
      <w:r w:rsidRPr="0014106B">
        <w:rPr>
          <w:rFonts w:ascii="Tahoma" w:eastAsia="Times New Roman" w:hAnsi="Tahoma" w:cs="Tahoma"/>
          <w:b/>
          <w:smallCaps/>
        </w:rPr>
        <w:t>Dokazila:</w:t>
      </w:r>
    </w:p>
    <w:p w14:paraId="2FFA41C1" w14:textId="77777777" w:rsidR="008F16BC" w:rsidRPr="0014106B" w:rsidRDefault="00112EC0" w:rsidP="008F16BC">
      <w:pPr>
        <w:keepNext/>
        <w:keepLines/>
        <w:numPr>
          <w:ilvl w:val="0"/>
          <w:numId w:val="34"/>
        </w:numPr>
        <w:ind w:left="567"/>
        <w:jc w:val="both"/>
        <w:rPr>
          <w:rFonts w:ascii="Tahoma" w:eastAsia="Times New Roman" w:hAnsi="Tahoma" w:cs="Tahoma"/>
        </w:rPr>
      </w:pPr>
      <w:r>
        <w:rPr>
          <w:rFonts w:ascii="Tahoma" w:hAnsi="Tahoma" w:cs="Tahoma"/>
        </w:rPr>
        <w:t>izpolnjena</w:t>
      </w:r>
      <w:r w:rsidR="008F16BC">
        <w:rPr>
          <w:rFonts w:ascii="Tahoma" w:hAnsi="Tahoma" w:cs="Tahoma"/>
        </w:rPr>
        <w:t xml:space="preserve"> in podpisan</w:t>
      </w:r>
      <w:r>
        <w:rPr>
          <w:rFonts w:ascii="Tahoma" w:hAnsi="Tahoma" w:cs="Tahoma"/>
        </w:rPr>
        <w:t>a Priloga</w:t>
      </w:r>
      <w:r w:rsidR="008F16BC" w:rsidRPr="000B73A8">
        <w:rPr>
          <w:rFonts w:ascii="Tahoma" w:hAnsi="Tahoma" w:cs="Tahoma"/>
        </w:rPr>
        <w:t xml:space="preserve"> </w:t>
      </w:r>
      <w:r w:rsidR="008F16BC">
        <w:rPr>
          <w:rFonts w:ascii="Tahoma" w:hAnsi="Tahoma" w:cs="Tahoma"/>
        </w:rPr>
        <w:t>6;</w:t>
      </w:r>
    </w:p>
    <w:p w14:paraId="2EB9479B" w14:textId="77777777" w:rsidR="0014106B" w:rsidRPr="0014106B" w:rsidRDefault="0014106B" w:rsidP="0014106B">
      <w:pPr>
        <w:keepNext/>
        <w:keepLines/>
        <w:jc w:val="both"/>
        <w:rPr>
          <w:rFonts w:ascii="Tahoma" w:eastAsia="Times New Roman" w:hAnsi="Tahoma" w:cs="Tahoma"/>
          <w:b/>
        </w:rPr>
      </w:pPr>
    </w:p>
    <w:p w14:paraId="14FCE286" w14:textId="77777777" w:rsidR="0014106B" w:rsidRPr="0014106B" w:rsidRDefault="0014106B" w:rsidP="0014106B">
      <w:pPr>
        <w:keepNext/>
        <w:keepLines/>
        <w:numPr>
          <w:ilvl w:val="1"/>
          <w:numId w:val="35"/>
        </w:numPr>
        <w:jc w:val="both"/>
        <w:rPr>
          <w:rFonts w:ascii="Tahoma" w:eastAsia="Times New Roman" w:hAnsi="Tahoma" w:cs="Tahoma"/>
          <w:b/>
        </w:rPr>
      </w:pPr>
      <w:r w:rsidRPr="0014106B">
        <w:rPr>
          <w:rFonts w:ascii="Tahoma" w:eastAsia="Times New Roman" w:hAnsi="Tahoma" w:cs="Tahoma"/>
          <w:b/>
        </w:rPr>
        <w:t>Reklamacije</w:t>
      </w:r>
    </w:p>
    <w:p w14:paraId="448AE0A8" w14:textId="77777777" w:rsidR="0014106B" w:rsidRPr="0014106B" w:rsidRDefault="0014106B" w:rsidP="0014106B">
      <w:pPr>
        <w:keepNext/>
        <w:keepLines/>
        <w:jc w:val="both"/>
        <w:rPr>
          <w:rFonts w:ascii="Tahoma" w:eastAsia="Times New Roman" w:hAnsi="Tahoma" w:cs="Tahoma"/>
        </w:rPr>
      </w:pPr>
    </w:p>
    <w:p w14:paraId="1ED96CCB" w14:textId="77777777" w:rsidR="0014106B" w:rsidRDefault="0014106B" w:rsidP="0014106B">
      <w:pPr>
        <w:keepNext/>
        <w:keepLines/>
        <w:jc w:val="both"/>
        <w:rPr>
          <w:rFonts w:ascii="Tahoma" w:eastAsia="Times New Roman" w:hAnsi="Tahoma" w:cs="Tahoma"/>
        </w:rPr>
      </w:pPr>
      <w:r w:rsidRPr="0014106B">
        <w:rPr>
          <w:rFonts w:ascii="Tahoma" w:eastAsia="Times New Roman" w:hAnsi="Tahoma" w:cs="Tahoma"/>
        </w:rPr>
        <w:t>Postopek oz. način in zahteve v zvezi z reklamacijo je razviden iz priloženega vzorca pogodbe.</w:t>
      </w:r>
    </w:p>
    <w:p w14:paraId="162F6078" w14:textId="77777777" w:rsidR="00B556DC" w:rsidRPr="0014106B" w:rsidRDefault="00B556DC" w:rsidP="0014106B">
      <w:pPr>
        <w:keepNext/>
        <w:keepLines/>
        <w:jc w:val="both"/>
        <w:rPr>
          <w:rFonts w:ascii="Tahoma" w:eastAsia="Times New Roman" w:hAnsi="Tahoma" w:cs="Tahoma"/>
        </w:rPr>
      </w:pPr>
    </w:p>
    <w:p w14:paraId="3294A254" w14:textId="77777777" w:rsidR="0014106B" w:rsidRPr="0014106B" w:rsidRDefault="0014106B" w:rsidP="0014106B">
      <w:pPr>
        <w:keepNext/>
        <w:keepLines/>
        <w:jc w:val="both"/>
        <w:rPr>
          <w:rFonts w:ascii="Tahoma" w:eastAsia="Times New Roman" w:hAnsi="Tahoma" w:cs="Tahoma"/>
        </w:rPr>
      </w:pPr>
    </w:p>
    <w:p w14:paraId="0B2435FA" w14:textId="77777777" w:rsidR="0014106B" w:rsidRPr="0014106B" w:rsidRDefault="0014106B" w:rsidP="0014106B">
      <w:pPr>
        <w:keepNext/>
        <w:keepLines/>
        <w:numPr>
          <w:ilvl w:val="1"/>
          <w:numId w:val="35"/>
        </w:numPr>
        <w:jc w:val="both"/>
        <w:rPr>
          <w:rFonts w:ascii="Tahoma" w:eastAsia="Times New Roman" w:hAnsi="Tahoma" w:cs="Tahoma"/>
          <w:b/>
        </w:rPr>
      </w:pPr>
      <w:r w:rsidRPr="0014106B">
        <w:rPr>
          <w:rFonts w:ascii="Tahoma" w:eastAsia="Times New Roman" w:hAnsi="Tahoma" w:cs="Tahoma"/>
          <w:b/>
        </w:rPr>
        <w:t>Ogled objekta</w:t>
      </w:r>
    </w:p>
    <w:p w14:paraId="073779E9" w14:textId="77777777" w:rsidR="0014106B" w:rsidRPr="0014106B" w:rsidRDefault="0014106B" w:rsidP="0014106B">
      <w:pPr>
        <w:keepNext/>
        <w:keepLines/>
        <w:jc w:val="both"/>
        <w:rPr>
          <w:rFonts w:ascii="Tahoma" w:eastAsia="Times New Roman" w:hAnsi="Tahoma" w:cs="Tahoma"/>
        </w:rPr>
      </w:pPr>
    </w:p>
    <w:p w14:paraId="764C9B0F" w14:textId="77777777" w:rsidR="000A406B" w:rsidRDefault="0014106B" w:rsidP="0014106B">
      <w:pPr>
        <w:keepNext/>
        <w:keepLines/>
        <w:jc w:val="both"/>
        <w:rPr>
          <w:rFonts w:ascii="Tahoma" w:eastAsia="Times New Roman" w:hAnsi="Tahoma" w:cs="Tahoma"/>
          <w:bCs/>
        </w:rPr>
      </w:pPr>
      <w:r w:rsidRPr="0014106B">
        <w:rPr>
          <w:rFonts w:ascii="Tahoma" w:eastAsia="Times New Roman" w:hAnsi="Tahoma" w:cs="Tahoma"/>
        </w:rPr>
        <w:t xml:space="preserve">Neodvisno od podatkov, ki so vsebovani v razpisni dokumentaciji, si </w:t>
      </w:r>
      <w:r w:rsidRPr="0014106B">
        <w:rPr>
          <w:rFonts w:ascii="Tahoma" w:eastAsia="Times New Roman" w:hAnsi="Tahoma" w:cs="Tahoma"/>
          <w:b/>
        </w:rPr>
        <w:t>mora</w:t>
      </w:r>
      <w:r w:rsidRPr="0014106B">
        <w:rPr>
          <w:rFonts w:ascii="Tahoma" w:eastAsia="Times New Roman" w:hAnsi="Tahoma" w:cs="Tahoma"/>
        </w:rPr>
        <w:t xml:space="preserve"> ponudnik pred oddajo ponudbe obvezno ogledati lokacijo izvedbe del (dobave in montaže), da si pridobi morebitne ostale podatke, ki se nanašajo na izvedbo del po tej razpisni dokumentaciji in ki lahko vplivajo na ponudnikovo ceno ali ponudnikove obveznosti in izvedbene zmogljivosti ter se seznani z </w:t>
      </w:r>
      <w:r w:rsidRPr="0014106B">
        <w:rPr>
          <w:rFonts w:ascii="Tahoma" w:eastAsia="Times New Roman" w:hAnsi="Tahoma" w:cs="Tahoma"/>
          <w:bCs/>
        </w:rPr>
        <w:t>razmerami na sami lokaciji.</w:t>
      </w:r>
    </w:p>
    <w:p w14:paraId="73E59039" w14:textId="77777777" w:rsidR="0014106B" w:rsidRPr="0014106B" w:rsidRDefault="000A406B" w:rsidP="0014106B">
      <w:pPr>
        <w:keepNext/>
        <w:keepLines/>
        <w:jc w:val="both"/>
        <w:rPr>
          <w:rFonts w:ascii="Tahoma" w:eastAsia="Times New Roman" w:hAnsi="Tahoma" w:cs="Tahoma"/>
          <w:bCs/>
        </w:rPr>
      </w:pPr>
      <w:r>
        <w:rPr>
          <w:rFonts w:ascii="Tahoma" w:eastAsia="Times New Roman" w:hAnsi="Tahoma" w:cs="Tahoma"/>
          <w:bCs/>
        </w:rPr>
        <w:t xml:space="preserve">Lokacije montaže posameznih vrat so razvidne tudi iz priloge k razpisni dokumentaciji: </w:t>
      </w:r>
      <w:r w:rsidRPr="000A406B">
        <w:rPr>
          <w:rFonts w:ascii="Tahoma" w:eastAsia="Times New Roman" w:hAnsi="Tahoma" w:cs="Tahoma"/>
          <w:bCs/>
        </w:rPr>
        <w:t>Shema-RCERO oznake lokacij vrat</w:t>
      </w:r>
      <w:r>
        <w:rPr>
          <w:rFonts w:ascii="Tahoma" w:eastAsia="Times New Roman" w:hAnsi="Tahoma" w:cs="Tahoma"/>
          <w:bCs/>
        </w:rPr>
        <w:t>.</w:t>
      </w:r>
      <w:r w:rsidR="0014106B" w:rsidRPr="0014106B">
        <w:rPr>
          <w:rFonts w:ascii="Tahoma" w:eastAsia="Times New Roman" w:hAnsi="Tahoma" w:cs="Tahoma"/>
          <w:bCs/>
        </w:rPr>
        <w:t xml:space="preserve"> </w:t>
      </w:r>
    </w:p>
    <w:p w14:paraId="48DACBA0" w14:textId="77777777" w:rsidR="0014106B" w:rsidRPr="0014106B" w:rsidRDefault="0014106B" w:rsidP="0014106B">
      <w:pPr>
        <w:keepNext/>
        <w:keepLines/>
        <w:jc w:val="both"/>
        <w:rPr>
          <w:rFonts w:ascii="Tahoma" w:eastAsia="Times New Roman" w:hAnsi="Tahoma" w:cs="Tahoma"/>
        </w:rPr>
      </w:pPr>
    </w:p>
    <w:p w14:paraId="0CC288C7" w14:textId="77777777" w:rsidR="0014106B" w:rsidRPr="0014106B" w:rsidRDefault="0014106B" w:rsidP="0014106B">
      <w:pPr>
        <w:keepNext/>
        <w:keepLines/>
        <w:jc w:val="both"/>
        <w:rPr>
          <w:rFonts w:ascii="Tahoma" w:eastAsia="Times New Roman" w:hAnsi="Tahoma" w:cs="Tahoma"/>
        </w:rPr>
      </w:pPr>
      <w:r w:rsidRPr="0014106B">
        <w:rPr>
          <w:rFonts w:ascii="Tahoma" w:eastAsia="Times New Roman" w:hAnsi="Tahoma" w:cs="Tahoma"/>
        </w:rPr>
        <w:t xml:space="preserve">Kontaktna oseba za organizacijo ogleda je: g. </w:t>
      </w:r>
      <w:r w:rsidRPr="0014106B">
        <w:rPr>
          <w:rFonts w:ascii="Tahoma" w:eastAsia="Times New Roman" w:hAnsi="Tahoma" w:cs="Tahoma"/>
          <w:bCs/>
        </w:rPr>
        <w:t xml:space="preserve">Tomaž Bricelj; elektronska pošta: </w:t>
      </w:r>
      <w:hyperlink r:id="rId14" w:history="1">
        <w:r w:rsidRPr="0014106B">
          <w:rPr>
            <w:rFonts w:ascii="Tahoma" w:eastAsia="Times New Roman" w:hAnsi="Tahoma" w:cs="Tahoma"/>
            <w:bCs/>
            <w:color w:val="0000FF"/>
            <w:u w:val="single"/>
          </w:rPr>
          <w:t>tomaz.bricelj@vokasnaga.si</w:t>
        </w:r>
      </w:hyperlink>
      <w:r w:rsidRPr="0014106B">
        <w:rPr>
          <w:rFonts w:ascii="Tahoma" w:eastAsia="Times New Roman" w:hAnsi="Tahoma" w:cs="Tahoma"/>
          <w:bCs/>
        </w:rPr>
        <w:t>; telefon: 01 5808 065.</w:t>
      </w:r>
    </w:p>
    <w:p w14:paraId="1E05F0FE" w14:textId="77777777" w:rsidR="0014106B" w:rsidRPr="0014106B" w:rsidRDefault="0014106B" w:rsidP="0014106B">
      <w:pPr>
        <w:keepNext/>
        <w:keepLines/>
        <w:jc w:val="both"/>
        <w:rPr>
          <w:rFonts w:ascii="Tahoma" w:eastAsia="Times New Roman" w:hAnsi="Tahoma" w:cs="Tahoma"/>
        </w:rPr>
      </w:pPr>
    </w:p>
    <w:p w14:paraId="64FB0AAD" w14:textId="65D1D8CA" w:rsidR="0014106B" w:rsidRPr="0014106B" w:rsidRDefault="0014106B" w:rsidP="0014106B">
      <w:pPr>
        <w:keepNext/>
        <w:keepLines/>
        <w:jc w:val="both"/>
        <w:rPr>
          <w:rFonts w:ascii="Tahoma" w:eastAsia="Times New Roman" w:hAnsi="Tahoma" w:cs="Tahoma"/>
        </w:rPr>
      </w:pPr>
      <w:r w:rsidRPr="00E4277E">
        <w:rPr>
          <w:rFonts w:ascii="Tahoma" w:eastAsia="Times New Roman" w:hAnsi="Tahoma" w:cs="Tahoma"/>
        </w:rPr>
        <w:t>Ponudnik mora kontaktirati preds</w:t>
      </w:r>
      <w:r w:rsidR="00AD7ED5" w:rsidRPr="00E4277E">
        <w:rPr>
          <w:rFonts w:ascii="Tahoma" w:eastAsia="Times New Roman" w:hAnsi="Tahoma" w:cs="Tahoma"/>
        </w:rPr>
        <w:t xml:space="preserve">tavnika naročnika do </w:t>
      </w:r>
      <w:r w:rsidR="00E4277E" w:rsidRPr="00E4277E">
        <w:rPr>
          <w:rFonts w:ascii="Tahoma" w:eastAsia="Times New Roman" w:hAnsi="Tahoma" w:cs="Tahoma"/>
        </w:rPr>
        <w:t>1. 8</w:t>
      </w:r>
      <w:r w:rsidR="00FA432B" w:rsidRPr="00E4277E">
        <w:rPr>
          <w:rFonts w:ascii="Tahoma" w:eastAsia="Times New Roman" w:hAnsi="Tahoma" w:cs="Tahoma"/>
        </w:rPr>
        <w:t>. 2024</w:t>
      </w:r>
      <w:r w:rsidRPr="00E4277E">
        <w:rPr>
          <w:rFonts w:ascii="Tahoma" w:eastAsia="Times New Roman" w:hAnsi="Tahoma" w:cs="Tahoma"/>
        </w:rPr>
        <w:t xml:space="preserve"> in se dogovoriti za sestanek. Zadnji dan za ogled lokacije je </w:t>
      </w:r>
      <w:r w:rsidR="00E4277E" w:rsidRPr="00E4277E">
        <w:rPr>
          <w:rFonts w:ascii="Tahoma" w:eastAsia="Times New Roman" w:hAnsi="Tahoma" w:cs="Tahoma"/>
        </w:rPr>
        <w:t>2. 8</w:t>
      </w:r>
      <w:r w:rsidR="00FA432B" w:rsidRPr="00E4277E">
        <w:rPr>
          <w:rFonts w:ascii="Tahoma" w:eastAsia="Times New Roman" w:hAnsi="Tahoma" w:cs="Tahoma"/>
        </w:rPr>
        <w:t>. 2024</w:t>
      </w:r>
      <w:r w:rsidRPr="00E4277E">
        <w:rPr>
          <w:rFonts w:ascii="Tahoma" w:eastAsia="Times New Roman" w:hAnsi="Tahoma" w:cs="Tahoma"/>
        </w:rPr>
        <w:t xml:space="preserve"> do 14. ure. </w:t>
      </w:r>
    </w:p>
    <w:p w14:paraId="0DD576DA" w14:textId="77777777" w:rsidR="0014106B" w:rsidRPr="0014106B" w:rsidRDefault="0014106B" w:rsidP="0014106B">
      <w:pPr>
        <w:keepNext/>
        <w:keepLines/>
        <w:jc w:val="both"/>
        <w:rPr>
          <w:rFonts w:ascii="Times New Roman" w:eastAsia="Times New Roman" w:hAnsi="Times New Roman"/>
          <w:color w:val="1F497D"/>
        </w:rPr>
      </w:pPr>
    </w:p>
    <w:p w14:paraId="513D412B" w14:textId="77777777" w:rsidR="0014106B" w:rsidRDefault="00621893" w:rsidP="0014106B">
      <w:pPr>
        <w:keepNext/>
        <w:keepLines/>
        <w:jc w:val="both"/>
        <w:rPr>
          <w:rFonts w:ascii="Tahoma" w:eastAsia="Times New Roman" w:hAnsi="Tahoma" w:cs="Tahoma"/>
        </w:rPr>
      </w:pPr>
      <w:r>
        <w:rPr>
          <w:rFonts w:ascii="Tahoma" w:eastAsia="Times New Roman" w:hAnsi="Tahoma" w:cs="Tahoma"/>
        </w:rPr>
        <w:t>Ponudnik mora kot Prilogo 8</w:t>
      </w:r>
      <w:r w:rsidR="0014106B" w:rsidRPr="0014106B">
        <w:rPr>
          <w:rFonts w:ascii="Tahoma" w:eastAsia="Times New Roman" w:hAnsi="Tahoma" w:cs="Tahoma"/>
        </w:rPr>
        <w:t xml:space="preserve"> predložiti potrdilo (izdano s strani naročnika) o opravljenem obveznem ogledu lokacije izvedbe del, kjer se bodo izvajala dela, ki so predmet tega javnega naročila.</w:t>
      </w:r>
    </w:p>
    <w:p w14:paraId="35F9DC66" w14:textId="77777777" w:rsidR="0014106B" w:rsidRDefault="0014106B" w:rsidP="0014106B">
      <w:pPr>
        <w:keepNext/>
        <w:keepLines/>
        <w:jc w:val="both"/>
        <w:rPr>
          <w:rFonts w:ascii="Tahoma" w:eastAsia="Times New Roman" w:hAnsi="Tahoma" w:cs="Tahoma"/>
        </w:rPr>
      </w:pPr>
    </w:p>
    <w:p w14:paraId="4D88FD5C" w14:textId="77777777" w:rsidR="001F1AC3" w:rsidRPr="00285804" w:rsidRDefault="001F1AC3" w:rsidP="001F1AC3">
      <w:pPr>
        <w:keepNext/>
        <w:keepLines/>
        <w:ind w:right="-2"/>
        <w:jc w:val="both"/>
        <w:rPr>
          <w:rFonts w:ascii="Tahoma" w:hAnsi="Tahoma" w:cs="Tahoma"/>
          <w:b/>
          <w:smallCaps/>
          <w:sz w:val="22"/>
        </w:rPr>
      </w:pPr>
      <w:r>
        <w:rPr>
          <w:rFonts w:ascii="Tahoma" w:hAnsi="Tahoma" w:cs="Tahoma"/>
          <w:b/>
          <w:smallCaps/>
          <w:sz w:val="22"/>
        </w:rPr>
        <w:t>Dokazila:</w:t>
      </w:r>
    </w:p>
    <w:p w14:paraId="1B6C9721" w14:textId="77777777" w:rsidR="000B73A8" w:rsidRPr="000B73A8" w:rsidRDefault="000B73A8" w:rsidP="000B73A8">
      <w:pPr>
        <w:keepNext/>
        <w:keepLines/>
        <w:jc w:val="both"/>
        <w:rPr>
          <w:rFonts w:ascii="Tahoma" w:hAnsi="Tahoma" w:cs="Tahoma"/>
        </w:rPr>
      </w:pPr>
      <w:r>
        <w:rPr>
          <w:rFonts w:ascii="Tahoma" w:hAnsi="Tahoma" w:cs="Tahoma"/>
        </w:rPr>
        <w:t>-izpolnjena in podpisana Priloga</w:t>
      </w:r>
      <w:r w:rsidRPr="000B73A8">
        <w:rPr>
          <w:rFonts w:ascii="Tahoma" w:hAnsi="Tahoma" w:cs="Tahoma"/>
        </w:rPr>
        <w:t xml:space="preserve"> </w:t>
      </w:r>
      <w:r>
        <w:rPr>
          <w:rFonts w:ascii="Tahoma" w:hAnsi="Tahoma" w:cs="Tahoma"/>
        </w:rPr>
        <w:t>8.</w:t>
      </w:r>
    </w:p>
    <w:p w14:paraId="2FEE8543" w14:textId="77777777" w:rsidR="001F1AC3" w:rsidRDefault="001F1AC3" w:rsidP="001F1AC3">
      <w:pPr>
        <w:keepNext/>
        <w:keepLines/>
        <w:jc w:val="both"/>
        <w:rPr>
          <w:rFonts w:ascii="Tahoma" w:hAnsi="Tahoma" w:cs="Tahoma"/>
        </w:rPr>
      </w:pPr>
    </w:p>
    <w:p w14:paraId="6C7B1EA0" w14:textId="77777777" w:rsidR="0014106B" w:rsidRDefault="0014106B" w:rsidP="0014106B">
      <w:pPr>
        <w:keepNext/>
        <w:keepLines/>
        <w:jc w:val="both"/>
        <w:rPr>
          <w:rFonts w:ascii="Tahoma" w:eastAsia="Times New Roman" w:hAnsi="Tahoma" w:cs="Tahoma"/>
        </w:rPr>
      </w:pPr>
    </w:p>
    <w:p w14:paraId="4A52BE4F" w14:textId="77777777" w:rsidR="009D12B7" w:rsidRPr="0014106B" w:rsidRDefault="00F417DE" w:rsidP="009D12B7">
      <w:pPr>
        <w:keepNext/>
        <w:keepLines/>
        <w:numPr>
          <w:ilvl w:val="1"/>
          <w:numId w:val="35"/>
        </w:numPr>
        <w:jc w:val="both"/>
        <w:rPr>
          <w:rFonts w:ascii="Tahoma" w:eastAsia="Times New Roman" w:hAnsi="Tahoma" w:cs="Tahoma"/>
          <w:b/>
        </w:rPr>
      </w:pPr>
      <w:r>
        <w:rPr>
          <w:rFonts w:ascii="Tahoma" w:eastAsia="Times New Roman" w:hAnsi="Tahoma" w:cs="Tahoma"/>
          <w:b/>
        </w:rPr>
        <w:t>Ostale zahteve in pogoji naročnika:</w:t>
      </w:r>
    </w:p>
    <w:p w14:paraId="635BC2F9" w14:textId="77777777" w:rsidR="009D12B7" w:rsidRDefault="009D12B7" w:rsidP="0014106B">
      <w:pPr>
        <w:keepNext/>
        <w:keepLines/>
        <w:jc w:val="both"/>
        <w:rPr>
          <w:rFonts w:ascii="Tahoma" w:eastAsia="Times New Roman" w:hAnsi="Tahoma" w:cs="Tahoma"/>
        </w:rPr>
      </w:pPr>
    </w:p>
    <w:p w14:paraId="5253C856" w14:textId="77777777" w:rsidR="009E5945" w:rsidRDefault="009E5945" w:rsidP="0014106B">
      <w:pPr>
        <w:keepNext/>
        <w:keepLines/>
        <w:jc w:val="both"/>
        <w:rPr>
          <w:rFonts w:ascii="Tahoma" w:eastAsia="Times New Roman" w:hAnsi="Tahoma" w:cs="Tahoma"/>
        </w:rPr>
      </w:pPr>
    </w:p>
    <w:p w14:paraId="73396B13" w14:textId="77777777" w:rsidR="00590010" w:rsidRDefault="00590010" w:rsidP="0014106B">
      <w:pPr>
        <w:keepNext/>
        <w:keepLines/>
        <w:jc w:val="both"/>
        <w:rPr>
          <w:rFonts w:ascii="Tahoma" w:eastAsia="Times New Roman" w:hAnsi="Tahoma" w:cs="Tahoma"/>
        </w:rPr>
      </w:pPr>
      <w:r>
        <w:rPr>
          <w:rFonts w:ascii="Tahoma" w:eastAsia="Times New Roman" w:hAnsi="Tahoma" w:cs="Tahoma"/>
        </w:rPr>
        <w:t>Ponudnik mora v ponudbeno ceno za predmetno javno naročilo, poleg zgoraj navedenih zahtev, upoštevati tudi:</w:t>
      </w:r>
    </w:p>
    <w:p w14:paraId="7CCD9DF4" w14:textId="77777777" w:rsidR="00590010" w:rsidRDefault="00FB4A10" w:rsidP="0014106B">
      <w:pPr>
        <w:keepNext/>
        <w:keepLines/>
        <w:jc w:val="both"/>
        <w:rPr>
          <w:rFonts w:ascii="Tahoma" w:eastAsia="Times New Roman" w:hAnsi="Tahoma" w:cs="Tahoma"/>
        </w:rPr>
      </w:pPr>
      <w:r>
        <w:rPr>
          <w:rFonts w:ascii="Tahoma" w:eastAsia="Times New Roman" w:hAnsi="Tahoma" w:cs="Tahoma"/>
        </w:rPr>
        <w:t>-</w:t>
      </w:r>
      <w:r w:rsidR="00590010" w:rsidRPr="00590010">
        <w:rPr>
          <w:rFonts w:ascii="Tahoma" w:eastAsia="Times New Roman" w:hAnsi="Tahoma" w:cs="Tahoma"/>
        </w:rPr>
        <w:t xml:space="preserve">Izvedba šolanja </w:t>
      </w:r>
      <w:r w:rsidR="00121CA3">
        <w:rPr>
          <w:rFonts w:ascii="Tahoma" w:eastAsia="Times New Roman" w:hAnsi="Tahoma" w:cs="Tahoma"/>
        </w:rPr>
        <w:t xml:space="preserve">naročnikovega </w:t>
      </w:r>
      <w:r w:rsidR="00590010" w:rsidRPr="00590010">
        <w:rPr>
          <w:rFonts w:ascii="Tahoma" w:eastAsia="Times New Roman" w:hAnsi="Tahoma" w:cs="Tahoma"/>
        </w:rPr>
        <w:t>kadra MBO – 2x po 1 uro</w:t>
      </w:r>
      <w:r w:rsidR="00003EEF">
        <w:rPr>
          <w:rFonts w:ascii="Tahoma" w:eastAsia="Times New Roman" w:hAnsi="Tahoma" w:cs="Tahoma"/>
        </w:rPr>
        <w:t>,</w:t>
      </w:r>
    </w:p>
    <w:p w14:paraId="773182C3" w14:textId="77777777" w:rsidR="00FB4A10" w:rsidRDefault="00FB4A10" w:rsidP="0014106B">
      <w:pPr>
        <w:keepNext/>
        <w:keepLines/>
        <w:jc w:val="both"/>
        <w:rPr>
          <w:rFonts w:ascii="Tahoma" w:eastAsia="Times New Roman" w:hAnsi="Tahoma" w:cs="Tahoma"/>
        </w:rPr>
      </w:pPr>
    </w:p>
    <w:p w14:paraId="41726D0C" w14:textId="77777777" w:rsidR="00FB4A10" w:rsidRDefault="00FB4A10" w:rsidP="0014106B">
      <w:pPr>
        <w:keepNext/>
        <w:keepLines/>
        <w:jc w:val="both"/>
        <w:rPr>
          <w:rFonts w:ascii="Tahoma" w:eastAsia="Times New Roman" w:hAnsi="Tahoma" w:cs="Tahoma"/>
        </w:rPr>
      </w:pPr>
      <w:r>
        <w:rPr>
          <w:rFonts w:ascii="Tahoma" w:eastAsia="Times New Roman" w:hAnsi="Tahoma" w:cs="Tahoma"/>
        </w:rPr>
        <w:t>V kolikor bo potrebno tudi:</w:t>
      </w:r>
    </w:p>
    <w:p w14:paraId="5DCE4916" w14:textId="77777777" w:rsidR="00003EEF" w:rsidRDefault="00FB4A10" w:rsidP="0014106B">
      <w:pPr>
        <w:keepNext/>
        <w:keepLines/>
        <w:jc w:val="both"/>
        <w:rPr>
          <w:rFonts w:ascii="Tahoma" w:eastAsia="Times New Roman" w:hAnsi="Tahoma" w:cs="Tahoma"/>
        </w:rPr>
      </w:pPr>
      <w:r>
        <w:rPr>
          <w:rFonts w:ascii="Tahoma" w:eastAsia="Times New Roman" w:hAnsi="Tahoma" w:cs="Tahoma"/>
        </w:rPr>
        <w:t>-Prestavitev obstoječih in montaža novih zaščitnih stebričkov. Zaščitni stebrički so montirani p</w:t>
      </w:r>
      <w:r w:rsidR="00003EEF" w:rsidRPr="00003EEF">
        <w:rPr>
          <w:rFonts w:ascii="Tahoma" w:eastAsia="Times New Roman" w:hAnsi="Tahoma" w:cs="Tahoma"/>
        </w:rPr>
        <w:t xml:space="preserve">ri vseh </w:t>
      </w:r>
      <w:r>
        <w:rPr>
          <w:rFonts w:ascii="Tahoma" w:eastAsia="Times New Roman" w:hAnsi="Tahoma" w:cs="Tahoma"/>
        </w:rPr>
        <w:t xml:space="preserve">obstoječih </w:t>
      </w:r>
      <w:r w:rsidR="00003EEF" w:rsidRPr="00003EEF">
        <w:rPr>
          <w:rFonts w:ascii="Tahoma" w:eastAsia="Times New Roman" w:hAnsi="Tahoma" w:cs="Tahoma"/>
        </w:rPr>
        <w:t>vratih. V primer</w:t>
      </w:r>
      <w:r>
        <w:rPr>
          <w:rFonts w:ascii="Tahoma" w:eastAsia="Times New Roman" w:hAnsi="Tahoma" w:cs="Tahoma"/>
        </w:rPr>
        <w:t>u potrebe naročnika po prestavitvi le teh ali montaže novih zaščitnih stebričkov,</w:t>
      </w:r>
      <w:r w:rsidR="00003EEF" w:rsidRPr="00003EEF">
        <w:rPr>
          <w:rFonts w:ascii="Tahoma" w:eastAsia="Times New Roman" w:hAnsi="Tahoma" w:cs="Tahoma"/>
        </w:rPr>
        <w:t xml:space="preserve"> zaradi novih vrat le to izvede monter novih vra</w:t>
      </w:r>
      <w:r w:rsidR="00BD69C6">
        <w:rPr>
          <w:rFonts w:ascii="Tahoma" w:eastAsia="Times New Roman" w:hAnsi="Tahoma" w:cs="Tahoma"/>
        </w:rPr>
        <w:t>t (izvajalec) v okviru montaže,</w:t>
      </w:r>
    </w:p>
    <w:p w14:paraId="4DD6C821" w14:textId="77777777" w:rsidR="00FB4A10" w:rsidRDefault="00FB4A10" w:rsidP="0014106B">
      <w:pPr>
        <w:keepNext/>
        <w:keepLines/>
        <w:jc w:val="both"/>
        <w:rPr>
          <w:rFonts w:ascii="Tahoma" w:eastAsia="Times New Roman" w:hAnsi="Tahoma" w:cs="Tahoma"/>
        </w:rPr>
      </w:pPr>
      <w:r w:rsidRPr="00FB4A10">
        <w:rPr>
          <w:rFonts w:ascii="Tahoma" w:eastAsia="Times New Roman" w:hAnsi="Tahoma" w:cs="Tahoma"/>
        </w:rPr>
        <w:t>-</w:t>
      </w:r>
      <w:r>
        <w:rPr>
          <w:rFonts w:ascii="Tahoma" w:eastAsia="Times New Roman" w:hAnsi="Tahoma" w:cs="Tahoma"/>
        </w:rPr>
        <w:t>D</w:t>
      </w:r>
      <w:r w:rsidRPr="00FB4A10">
        <w:rPr>
          <w:rFonts w:ascii="Tahoma" w:eastAsia="Times New Roman" w:hAnsi="Tahoma" w:cs="Tahoma"/>
        </w:rPr>
        <w:t>emontaža obstoječega nadstreška ter nato montaža istega ali izdelava novega nadstreška na objekte naročnika,  (v nadaljevanju tudi: montaža ali storitev),</w:t>
      </w:r>
    </w:p>
    <w:p w14:paraId="43C86C7C" w14:textId="77777777" w:rsidR="009D12B7" w:rsidRDefault="009D12B7" w:rsidP="0014106B">
      <w:pPr>
        <w:keepNext/>
        <w:keepLines/>
        <w:jc w:val="both"/>
        <w:rPr>
          <w:rFonts w:ascii="Tahoma" w:eastAsia="Times New Roman" w:hAnsi="Tahoma" w:cs="Tahoma"/>
        </w:rPr>
      </w:pPr>
    </w:p>
    <w:p w14:paraId="7AF6AA5C" w14:textId="77777777" w:rsidR="009D12B7" w:rsidRPr="0014106B" w:rsidRDefault="009D12B7" w:rsidP="0014106B">
      <w:pPr>
        <w:keepNext/>
        <w:keepLines/>
        <w:jc w:val="both"/>
        <w:rPr>
          <w:rFonts w:ascii="Tahoma" w:eastAsia="Times New Roman" w:hAnsi="Tahoma" w:cs="Tahoma"/>
        </w:rPr>
      </w:pPr>
    </w:p>
    <w:p w14:paraId="63F2790A" w14:textId="77777777" w:rsidR="00481C94" w:rsidRPr="00881079" w:rsidRDefault="00481C94" w:rsidP="00EF3383">
      <w:pPr>
        <w:keepNext/>
        <w:keepLines/>
        <w:numPr>
          <w:ilvl w:val="0"/>
          <w:numId w:val="2"/>
        </w:numPr>
        <w:jc w:val="both"/>
        <w:rPr>
          <w:rFonts w:ascii="Tahoma" w:hAnsi="Tahoma" w:cs="Tahoma"/>
          <w:b/>
          <w:sz w:val="24"/>
        </w:rPr>
      </w:pPr>
      <w:r w:rsidRPr="00881079">
        <w:rPr>
          <w:rFonts w:ascii="Tahoma" w:hAnsi="Tahoma" w:cs="Tahoma"/>
          <w:b/>
          <w:sz w:val="24"/>
        </w:rPr>
        <w:t xml:space="preserve">POGOJI ZA UGOTAVLJANJE SPOSOBNOSTI PONUDNIKA </w:t>
      </w:r>
    </w:p>
    <w:p w14:paraId="681A6AF1" w14:textId="77777777" w:rsidR="00A72AFA" w:rsidRPr="00881079" w:rsidRDefault="00A72AFA" w:rsidP="00EF3383">
      <w:pPr>
        <w:keepNext/>
        <w:keepLines/>
        <w:jc w:val="both"/>
        <w:rPr>
          <w:rFonts w:ascii="Tahoma" w:hAnsi="Tahoma" w:cs="Tahoma"/>
        </w:rPr>
      </w:pPr>
    </w:p>
    <w:p w14:paraId="5885987C" w14:textId="77777777" w:rsidR="00481C94" w:rsidRPr="00881079" w:rsidRDefault="00481C94" w:rsidP="00EF3383">
      <w:pPr>
        <w:keepNext/>
        <w:keepLines/>
        <w:numPr>
          <w:ilvl w:val="0"/>
          <w:numId w:val="9"/>
        </w:numPr>
        <w:ind w:left="284" w:hanging="284"/>
        <w:jc w:val="both"/>
        <w:rPr>
          <w:rFonts w:ascii="Tahoma" w:hAnsi="Tahoma" w:cs="Tahoma"/>
          <w:b/>
        </w:rPr>
      </w:pPr>
      <w:r w:rsidRPr="00881079">
        <w:rPr>
          <w:rFonts w:ascii="Tahoma" w:hAnsi="Tahoma" w:cs="Tahoma"/>
          <w:b/>
        </w:rPr>
        <w:t xml:space="preserve">Splošno: </w:t>
      </w:r>
    </w:p>
    <w:p w14:paraId="1837AD55" w14:textId="77777777" w:rsidR="00481C94" w:rsidRPr="00881079" w:rsidRDefault="00481C94" w:rsidP="00EF3383">
      <w:pPr>
        <w:keepNext/>
        <w:keepLines/>
        <w:jc w:val="both"/>
        <w:rPr>
          <w:rFonts w:ascii="Tahoma" w:hAnsi="Tahoma" w:cs="Tahoma"/>
          <w:bCs/>
          <w:sz w:val="10"/>
        </w:rPr>
      </w:pPr>
    </w:p>
    <w:p w14:paraId="2B015904" w14:textId="77777777" w:rsidR="00481C94" w:rsidRPr="00881079" w:rsidRDefault="00481C94" w:rsidP="00EF3383">
      <w:pPr>
        <w:keepNext/>
        <w:keepLines/>
        <w:jc w:val="both"/>
        <w:rPr>
          <w:rFonts w:ascii="Tahoma" w:hAnsi="Tahoma" w:cs="Tahoma"/>
        </w:rPr>
      </w:pPr>
      <w:r w:rsidRPr="00881079">
        <w:rPr>
          <w:rFonts w:ascii="Tahoma" w:hAnsi="Tahoma" w:cs="Tahoma"/>
          <w:bCs/>
        </w:rPr>
        <w:t xml:space="preserve">Za ugotavljanje sposobnosti mora ponudnik izpolnjevati pogoje in zahteve skladno z določbami ZJN-3, ter pogoje in zahteve, ki so določene v tej razpisni dokumentaciji. </w:t>
      </w:r>
    </w:p>
    <w:p w14:paraId="6DC0BEB3" w14:textId="77777777" w:rsidR="00481C94" w:rsidRPr="00881079" w:rsidRDefault="00481C94" w:rsidP="00EF3383">
      <w:pPr>
        <w:keepNext/>
        <w:keepLines/>
        <w:jc w:val="both"/>
        <w:rPr>
          <w:rFonts w:ascii="Tahoma" w:hAnsi="Tahoma" w:cs="Tahoma"/>
          <w:sz w:val="22"/>
        </w:rPr>
      </w:pPr>
    </w:p>
    <w:p w14:paraId="1660C779" w14:textId="77777777" w:rsidR="00481C94" w:rsidRPr="00881079" w:rsidRDefault="00481C94" w:rsidP="00EF3383">
      <w:pPr>
        <w:keepNext/>
        <w:keepLines/>
        <w:jc w:val="both"/>
        <w:rPr>
          <w:rFonts w:ascii="Tahoma" w:hAnsi="Tahoma" w:cs="Tahoma"/>
          <w:sz w:val="22"/>
        </w:rPr>
      </w:pPr>
      <w:r w:rsidRPr="00881079">
        <w:rPr>
          <w:rFonts w:ascii="Tahoma" w:hAnsi="Tahoma" w:cs="Tahoma"/>
        </w:rPr>
        <w:t>Naročnik bo od ponudnika, ki je glede na merila za oddajo naročila najugodnejši in mu naročnik namerava oddati javno naročilo, zahteval,</w:t>
      </w:r>
      <w:r w:rsidRPr="00881079">
        <w:t xml:space="preserve"> </w:t>
      </w:r>
      <w:r w:rsidRPr="00881079">
        <w:rPr>
          <w:rFonts w:ascii="Tahoma" w:hAnsi="Tahoma" w:cs="Tahoma"/>
        </w:rPr>
        <w:t xml:space="preserve">da predloži dokazila o izpolnjevanju pogojev in zahtev iz razpisne dokumentacije, v kolikor ponudnik vseh zahtevanih dokazil že ne bo sam priložil v ponudbi. </w:t>
      </w:r>
    </w:p>
    <w:p w14:paraId="19D13CE8" w14:textId="77777777" w:rsidR="00481C94" w:rsidRPr="00881079" w:rsidRDefault="00481C94" w:rsidP="00EF3383">
      <w:pPr>
        <w:keepNext/>
        <w:keepLines/>
        <w:jc w:val="both"/>
        <w:rPr>
          <w:rFonts w:ascii="Tahoma" w:hAnsi="Tahoma" w:cs="Tahoma"/>
          <w:sz w:val="22"/>
        </w:rPr>
      </w:pPr>
    </w:p>
    <w:p w14:paraId="0B1A62DB" w14:textId="77777777" w:rsidR="00481C94" w:rsidRPr="00D97085" w:rsidRDefault="00481C94" w:rsidP="00EF3383">
      <w:pPr>
        <w:keepNext/>
        <w:keepLines/>
        <w:jc w:val="both"/>
        <w:rPr>
          <w:rFonts w:ascii="Tahoma" w:hAnsi="Tahoma" w:cs="Tahoma"/>
          <w:i/>
          <w:sz w:val="22"/>
        </w:rPr>
      </w:pPr>
      <w:r w:rsidRPr="00D97085">
        <w:rPr>
          <w:rFonts w:ascii="Tahoma" w:hAnsi="Tahoma" w:cs="Tahoma"/>
          <w:bCs/>
          <w:i/>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w:t>
      </w:r>
      <w:r w:rsidRPr="00BD4AB0">
        <w:rPr>
          <w:rFonts w:ascii="Tahoma" w:hAnsi="Tahoma" w:cs="Tahoma"/>
          <w:bCs/>
          <w:i/>
        </w:rPr>
        <w:t xml:space="preserve">gospodarski subjekt. </w:t>
      </w:r>
    </w:p>
    <w:p w14:paraId="0E4F257B" w14:textId="77777777" w:rsidR="00481C94" w:rsidRPr="00D97085" w:rsidRDefault="00481C94" w:rsidP="00EF3383">
      <w:pPr>
        <w:keepNext/>
        <w:keepLines/>
        <w:ind w:left="142"/>
        <w:jc w:val="both"/>
        <w:rPr>
          <w:rFonts w:ascii="Tahoma" w:hAnsi="Tahoma" w:cs="Tahoma"/>
          <w:sz w:val="22"/>
        </w:rPr>
      </w:pPr>
    </w:p>
    <w:p w14:paraId="0D5DA2D3" w14:textId="77777777" w:rsidR="00481C94" w:rsidRPr="00881079" w:rsidRDefault="00481C94" w:rsidP="00EF3383">
      <w:pPr>
        <w:keepNext/>
        <w:keepLines/>
        <w:numPr>
          <w:ilvl w:val="0"/>
          <w:numId w:val="9"/>
        </w:numPr>
        <w:ind w:left="284" w:hanging="284"/>
        <w:jc w:val="both"/>
        <w:rPr>
          <w:rFonts w:ascii="Tahoma" w:hAnsi="Tahoma" w:cs="Tahoma"/>
          <w:b/>
        </w:rPr>
      </w:pPr>
      <w:r w:rsidRPr="00881079">
        <w:rPr>
          <w:rFonts w:ascii="Tahoma" w:hAnsi="Tahoma" w:cs="Tahoma"/>
          <w:b/>
        </w:rPr>
        <w:t xml:space="preserve">Ponudnik: </w:t>
      </w:r>
    </w:p>
    <w:p w14:paraId="5C3C2289" w14:textId="77777777" w:rsidR="00481C94" w:rsidRPr="00881079" w:rsidRDefault="00481C94" w:rsidP="00EF3383">
      <w:pPr>
        <w:keepNext/>
        <w:keepLines/>
        <w:jc w:val="both"/>
        <w:rPr>
          <w:rFonts w:ascii="Tahoma" w:hAnsi="Tahoma" w:cs="Tahoma"/>
          <w:sz w:val="10"/>
        </w:rPr>
      </w:pPr>
    </w:p>
    <w:p w14:paraId="0A05D038" w14:textId="77777777" w:rsidR="00481C94" w:rsidRPr="00881079" w:rsidRDefault="00481C94" w:rsidP="00EF3383">
      <w:pPr>
        <w:keepNext/>
        <w:keepLines/>
        <w:jc w:val="both"/>
        <w:rPr>
          <w:rFonts w:ascii="Tahoma" w:hAnsi="Tahoma" w:cs="Tahoma"/>
        </w:rPr>
      </w:pPr>
      <w:r w:rsidRPr="00881079">
        <w:rPr>
          <w:rFonts w:ascii="Tahoma" w:hAnsi="Tahoma" w:cs="Tahoma"/>
        </w:rPr>
        <w:t xml:space="preserve">Za ugotavljanje sposobnosti </w:t>
      </w:r>
      <w:r w:rsidRPr="00881079">
        <w:rPr>
          <w:rFonts w:ascii="Tahoma" w:hAnsi="Tahoma" w:cs="Tahoma"/>
          <w:b/>
        </w:rPr>
        <w:t>mora</w:t>
      </w:r>
      <w:r w:rsidRPr="00881079">
        <w:rPr>
          <w:rFonts w:ascii="Tahoma" w:hAnsi="Tahoma" w:cs="Tahoma"/>
        </w:rPr>
        <w:t xml:space="preserve"> ponudnik </w:t>
      </w:r>
      <w:r w:rsidRPr="00881079">
        <w:rPr>
          <w:rFonts w:ascii="Tahoma" w:hAnsi="Tahoma" w:cs="Tahoma"/>
          <w:u w:val="single"/>
        </w:rPr>
        <w:t>izpolniti in priložiti ESPD obrazec</w:t>
      </w:r>
      <w:r w:rsidRPr="00881079">
        <w:rPr>
          <w:rFonts w:ascii="Tahoma" w:hAnsi="Tahoma" w:cs="Tahoma"/>
        </w:rPr>
        <w:t xml:space="preserve">, ki je priloga te razpisne dokumentacije. </w:t>
      </w:r>
    </w:p>
    <w:p w14:paraId="1C119DC8" w14:textId="77777777" w:rsidR="00481C94" w:rsidRPr="00881079" w:rsidRDefault="00481C94" w:rsidP="00EF3383">
      <w:pPr>
        <w:keepNext/>
        <w:keepLines/>
        <w:jc w:val="both"/>
        <w:rPr>
          <w:rFonts w:ascii="Tahoma" w:hAnsi="Tahoma" w:cs="Tahoma"/>
        </w:rPr>
      </w:pPr>
    </w:p>
    <w:p w14:paraId="6ADEC64A" w14:textId="77777777" w:rsidR="00481C94" w:rsidRPr="00881079" w:rsidRDefault="00481C94" w:rsidP="00EF3383">
      <w:pPr>
        <w:keepNext/>
        <w:keepLines/>
        <w:numPr>
          <w:ilvl w:val="0"/>
          <w:numId w:val="9"/>
        </w:numPr>
        <w:ind w:left="284" w:hanging="284"/>
        <w:jc w:val="both"/>
        <w:rPr>
          <w:rFonts w:ascii="Tahoma" w:hAnsi="Tahoma" w:cs="Tahoma"/>
          <w:b/>
        </w:rPr>
      </w:pPr>
      <w:r w:rsidRPr="00881079">
        <w:rPr>
          <w:rFonts w:ascii="Tahoma" w:hAnsi="Tahoma" w:cs="Tahoma"/>
          <w:b/>
        </w:rPr>
        <w:t>Skupna ponudba (s partnerjem/ji), ponudba s podizvajalci in/ali s subjekti, katerih zmogljivosti uporablja gospodarski subjekt:</w:t>
      </w:r>
    </w:p>
    <w:p w14:paraId="7F69ED67" w14:textId="77777777" w:rsidR="00481C94" w:rsidRPr="00881079" w:rsidRDefault="00481C94" w:rsidP="00EF3383">
      <w:pPr>
        <w:keepNext/>
        <w:keepLines/>
        <w:jc w:val="both"/>
        <w:rPr>
          <w:rFonts w:ascii="Tahoma" w:hAnsi="Tahoma" w:cs="Tahoma"/>
          <w:sz w:val="10"/>
        </w:rPr>
      </w:pPr>
    </w:p>
    <w:p w14:paraId="1DC5979C" w14:textId="77777777" w:rsidR="00481C94" w:rsidRPr="00881079" w:rsidRDefault="00481C94" w:rsidP="00EF3383">
      <w:pPr>
        <w:keepNext/>
        <w:keepLines/>
        <w:jc w:val="both"/>
        <w:rPr>
          <w:rFonts w:ascii="Tahoma" w:hAnsi="Tahoma" w:cs="Tahoma"/>
        </w:rPr>
      </w:pPr>
      <w:r w:rsidRPr="00881079">
        <w:rPr>
          <w:rFonts w:ascii="Tahoma" w:hAnsi="Tahoma" w:cs="Tahoma"/>
        </w:rPr>
        <w:t xml:space="preserve">Če ponudnik nastopa </w:t>
      </w:r>
      <w:r w:rsidRPr="00881079">
        <w:rPr>
          <w:rFonts w:ascii="Tahoma" w:hAnsi="Tahoma" w:cs="Tahoma"/>
          <w:u w:val="single"/>
        </w:rPr>
        <w:t>v skupni ponudbi (s partnerjem/ji)</w:t>
      </w:r>
      <w:r w:rsidRPr="00881079">
        <w:rPr>
          <w:rFonts w:ascii="Tahoma" w:hAnsi="Tahoma" w:cs="Tahoma"/>
        </w:rPr>
        <w:t xml:space="preserve">, </w:t>
      </w:r>
      <w:r w:rsidRPr="00881079">
        <w:rPr>
          <w:rFonts w:ascii="Tahoma" w:hAnsi="Tahoma" w:cs="Tahoma"/>
          <w:b/>
        </w:rPr>
        <w:t>mora</w:t>
      </w:r>
      <w:r w:rsidRPr="00881079">
        <w:rPr>
          <w:rFonts w:ascii="Tahoma" w:hAnsi="Tahoma" w:cs="Tahoma"/>
        </w:rPr>
        <w:t xml:space="preserve"> </w:t>
      </w:r>
      <w:r w:rsidRPr="00881079">
        <w:rPr>
          <w:rFonts w:ascii="Tahoma" w:hAnsi="Tahoma" w:cs="Tahoma"/>
          <w:u w:val="single"/>
        </w:rPr>
        <w:t>poleg svojega</w:t>
      </w:r>
      <w:r w:rsidRPr="00881079">
        <w:rPr>
          <w:rFonts w:ascii="Tahoma" w:hAnsi="Tahoma" w:cs="Tahoma"/>
        </w:rPr>
        <w:t xml:space="preserve"> priložiti tudi </w:t>
      </w:r>
      <w:r w:rsidRPr="00881079">
        <w:rPr>
          <w:rFonts w:ascii="Tahoma" w:hAnsi="Tahoma" w:cs="Tahoma"/>
          <w:b/>
          <w:u w:val="single"/>
        </w:rPr>
        <w:t>ločen</w:t>
      </w:r>
      <w:r w:rsidRPr="00881079">
        <w:t xml:space="preserve"> </w:t>
      </w:r>
      <w:r w:rsidRPr="00881079">
        <w:rPr>
          <w:rFonts w:ascii="Tahoma" w:hAnsi="Tahoma" w:cs="Tahoma"/>
        </w:rPr>
        <w:t xml:space="preserve">ESPD obrazec za </w:t>
      </w:r>
      <w:r w:rsidRPr="00881079">
        <w:rPr>
          <w:rFonts w:ascii="Tahoma" w:hAnsi="Tahoma" w:cs="Tahoma"/>
          <w:u w:val="single"/>
        </w:rPr>
        <w:t>vsakega od sodelujočih partnerjev</w:t>
      </w:r>
      <w:r w:rsidRPr="00881079">
        <w:rPr>
          <w:rFonts w:ascii="Tahoma" w:hAnsi="Tahoma" w:cs="Tahoma"/>
        </w:rPr>
        <w:t xml:space="preserve"> v skupni ponudbi. </w:t>
      </w:r>
      <w:r w:rsidRPr="00881079">
        <w:rPr>
          <w:rFonts w:ascii="Tahoma" w:hAnsi="Tahoma" w:cs="Tahoma"/>
          <w:b/>
        </w:rPr>
        <w:t>Enako velja v primeru</w:t>
      </w:r>
      <w:r w:rsidRPr="00881079">
        <w:rPr>
          <w:rFonts w:ascii="Tahoma" w:hAnsi="Tahoma" w:cs="Tahoma"/>
        </w:rPr>
        <w:t xml:space="preserve">, če ponudnik sodeluje s </w:t>
      </w:r>
      <w:r w:rsidRPr="00881079">
        <w:rPr>
          <w:rFonts w:ascii="Tahoma" w:hAnsi="Tahoma" w:cs="Tahoma"/>
          <w:u w:val="single"/>
        </w:rPr>
        <w:t>podizvajalci</w:t>
      </w:r>
      <w:r w:rsidRPr="00881079">
        <w:rPr>
          <w:rFonts w:ascii="Tahoma" w:hAnsi="Tahoma" w:cs="Tahoma"/>
        </w:rPr>
        <w:t xml:space="preserve"> ali če se ponudnik pri izkazovanju svoje sposobnosti sklicuje </w:t>
      </w:r>
      <w:r w:rsidRPr="00881079">
        <w:rPr>
          <w:rFonts w:ascii="Tahoma" w:hAnsi="Tahoma" w:cs="Tahoma"/>
          <w:u w:val="single"/>
        </w:rPr>
        <w:t>na druge gospodarske subjekte</w:t>
      </w:r>
      <w:r w:rsidRPr="00881079">
        <w:rPr>
          <w:rFonts w:ascii="Tahoma" w:hAnsi="Tahoma" w:cs="Tahoma"/>
        </w:rPr>
        <w:t xml:space="preserve"> </w:t>
      </w:r>
      <w:r w:rsidRPr="00881079">
        <w:rPr>
          <w:rFonts w:ascii="Tahoma" w:hAnsi="Tahoma" w:cs="Tahoma"/>
          <w:i/>
        </w:rPr>
        <w:t>(priložiti je potrebno ločen ESPD obrazec zase kot ponudnika, ter ločene ESPD obrazce za vsakega podizvajalca in subjekta, katerih zmogljivosti uporablja ponudnik v ponudbi).</w:t>
      </w:r>
      <w:r w:rsidRPr="00881079">
        <w:rPr>
          <w:rFonts w:ascii="Tahoma" w:hAnsi="Tahoma" w:cs="Tahoma"/>
        </w:rPr>
        <w:t xml:space="preserve">   </w:t>
      </w:r>
    </w:p>
    <w:p w14:paraId="4055F3A5" w14:textId="77777777" w:rsidR="00481C94" w:rsidRPr="00881079" w:rsidRDefault="00481C94" w:rsidP="00EF3383">
      <w:pPr>
        <w:keepNext/>
        <w:keepLines/>
        <w:jc w:val="both"/>
        <w:rPr>
          <w:rFonts w:ascii="Tahoma" w:hAnsi="Tahoma" w:cs="Tahoma"/>
        </w:rPr>
      </w:pPr>
    </w:p>
    <w:p w14:paraId="3C70CEB8" w14:textId="77777777" w:rsidR="00481C94" w:rsidRPr="00881079" w:rsidRDefault="00481C94" w:rsidP="00EF3383">
      <w:pPr>
        <w:keepNext/>
        <w:keepLines/>
        <w:numPr>
          <w:ilvl w:val="0"/>
          <w:numId w:val="9"/>
        </w:numPr>
        <w:ind w:left="284" w:hanging="284"/>
        <w:jc w:val="both"/>
        <w:rPr>
          <w:rFonts w:ascii="Tahoma" w:hAnsi="Tahoma" w:cs="Tahoma"/>
          <w:b/>
        </w:rPr>
      </w:pPr>
      <w:r w:rsidRPr="00881079">
        <w:rPr>
          <w:rFonts w:ascii="Tahoma" w:hAnsi="Tahoma" w:cs="Tahoma"/>
          <w:b/>
        </w:rPr>
        <w:t>Navodila za ESPD obrazec:</w:t>
      </w:r>
    </w:p>
    <w:p w14:paraId="4EB73126" w14:textId="77777777" w:rsidR="00481C94" w:rsidRPr="00881079" w:rsidRDefault="00481C94" w:rsidP="00EF3383">
      <w:pPr>
        <w:keepNext/>
        <w:keepLines/>
        <w:jc w:val="both"/>
        <w:rPr>
          <w:rFonts w:ascii="Tahoma" w:hAnsi="Tahoma" w:cs="Tahoma"/>
          <w:sz w:val="10"/>
        </w:rPr>
      </w:pPr>
    </w:p>
    <w:p w14:paraId="64E56382" w14:textId="77777777" w:rsidR="009711BC" w:rsidRPr="009711BC" w:rsidRDefault="009711BC" w:rsidP="00EF3383">
      <w:pPr>
        <w:keepNext/>
        <w:keepLines/>
        <w:jc w:val="both"/>
        <w:rPr>
          <w:rFonts w:ascii="Tahoma" w:eastAsia="Times New Roman" w:hAnsi="Tahoma" w:cs="Tahoma"/>
          <w:bCs/>
        </w:rPr>
      </w:pPr>
      <w:r w:rsidRPr="009711BC">
        <w:rPr>
          <w:rFonts w:ascii="Tahoma" w:eastAsia="Times New Roman" w:hAnsi="Tahoma" w:cs="Tahoma"/>
          <w:bCs/>
        </w:rPr>
        <w:t>ESPD predstavlja uradno izjavo gospodarskega subjekta, da ne obstajajo razlogi za izključitev in da izpolnjuje pogoje za sodelovanje, hkrati pa zagotavlja ustrezne informacije, ki jih zahteva naročnik. Poleg tega je v ESPD naveden uradni organ ali tretja oseba, odgovorna za izdajo dokazil, vključuje pa tudi uradno izjavo o tem, da bo gospodarski subjekt na zahtevo in brez odlašanja sposoben predložiti ta dokazila.</w:t>
      </w:r>
    </w:p>
    <w:p w14:paraId="4F2750DC" w14:textId="77777777" w:rsidR="009711BC" w:rsidRPr="009711BC" w:rsidRDefault="009711BC" w:rsidP="00EF3383">
      <w:pPr>
        <w:keepNext/>
        <w:keepLines/>
        <w:jc w:val="both"/>
        <w:rPr>
          <w:rFonts w:ascii="Tahoma" w:eastAsia="Times New Roman" w:hAnsi="Tahoma" w:cs="Tahoma"/>
          <w:bCs/>
        </w:rPr>
      </w:pPr>
    </w:p>
    <w:p w14:paraId="3255F192" w14:textId="77777777" w:rsidR="009711BC" w:rsidRPr="009711BC" w:rsidRDefault="009711BC" w:rsidP="00EF3383">
      <w:pPr>
        <w:keepNext/>
        <w:keepLines/>
        <w:jc w:val="both"/>
        <w:rPr>
          <w:rFonts w:ascii="Tahoma" w:eastAsia="Times New Roman" w:hAnsi="Tahoma" w:cs="Tahoma"/>
          <w:bCs/>
        </w:rPr>
      </w:pPr>
      <w:r w:rsidRPr="009711BC">
        <w:rPr>
          <w:rFonts w:ascii="Tahoma" w:eastAsia="Times New Roman" w:hAnsi="Tahoma" w:cs="Tahoma"/>
          <w:bCs/>
          <w:u w:val="single"/>
        </w:rPr>
        <w:lastRenderedPageBreak/>
        <w:t xml:space="preserve">Šteje se, da gospodarski subjekt s predložitvijo ESPD obrazca </w:t>
      </w:r>
      <w:r w:rsidRPr="009711BC">
        <w:rPr>
          <w:rFonts w:ascii="Tahoma" w:eastAsia="Times New Roman" w:hAnsi="Tahoma" w:cs="Tahoma"/>
          <w:b/>
          <w:bCs/>
          <w:u w:val="single"/>
        </w:rPr>
        <w:t>izjavlja oziroma potrdi, da izpolnjuje vse (zanj) zahtevane pogoje in zahteve naročnika</w:t>
      </w:r>
      <w:r w:rsidRPr="009711BC">
        <w:rPr>
          <w:rFonts w:ascii="Tahoma" w:eastAsia="Times New Roman" w:hAnsi="Tahoma" w:cs="Tahoma"/>
          <w:bCs/>
          <w:u w:val="single"/>
        </w:rPr>
        <w:t>, ki so določene v razpisni dokumentaciji, ter da bo na (morebitno) zahtevo (poziv) naročnika (79. člen ZJN-3) predložil dokazila, ki dokazujejo izpolnjevanje teh (zanj) zahtevanih pogojev in zahtev naročnika</w:t>
      </w:r>
      <w:r w:rsidRPr="009711BC">
        <w:rPr>
          <w:rFonts w:ascii="Tahoma" w:eastAsia="Times New Roman" w:hAnsi="Tahoma" w:cs="Tahoma"/>
          <w:bCs/>
        </w:rPr>
        <w:t>. Torej določila glede ESPD v tej točki (in naslednji) veljajo za vso razpisno dokumentacijo (vsa poglavja).</w:t>
      </w:r>
    </w:p>
    <w:p w14:paraId="26214C3A" w14:textId="77777777" w:rsidR="009711BC" w:rsidRPr="009711BC" w:rsidRDefault="009711BC" w:rsidP="00EF3383">
      <w:pPr>
        <w:keepNext/>
        <w:keepLines/>
        <w:jc w:val="both"/>
        <w:rPr>
          <w:rFonts w:ascii="Tahoma" w:eastAsia="Times New Roman" w:hAnsi="Tahoma" w:cs="Tahoma"/>
          <w:bCs/>
        </w:rPr>
      </w:pPr>
    </w:p>
    <w:p w14:paraId="66760CE8" w14:textId="77777777" w:rsidR="009711BC" w:rsidRDefault="009711BC" w:rsidP="00EF3383">
      <w:pPr>
        <w:keepNext/>
        <w:keepLines/>
        <w:jc w:val="both"/>
        <w:rPr>
          <w:rFonts w:ascii="Tahoma" w:eastAsia="Times New Roman" w:hAnsi="Tahoma" w:cs="Tahoma"/>
          <w:bCs/>
        </w:rPr>
      </w:pPr>
      <w:r w:rsidRPr="009711BC">
        <w:rPr>
          <w:rFonts w:ascii="Tahoma" w:eastAsia="Times New Roman" w:hAnsi="Tahoma" w:cs="Tahoma"/>
          <w:bCs/>
        </w:rPr>
        <w:t>Naročnik bo dejansko izpolnjevanje pogojev in zahtev naročnika, preverjal v skladu z dokazili oziroma na način kot le to izhaja iz razpisne dokumentacije ter v skladu z ZJN-3.</w:t>
      </w:r>
    </w:p>
    <w:p w14:paraId="59DA1731" w14:textId="77777777" w:rsidR="000D4463" w:rsidRDefault="000D4463" w:rsidP="00EF3383">
      <w:pPr>
        <w:keepNext/>
        <w:keepLines/>
        <w:jc w:val="both"/>
        <w:rPr>
          <w:rFonts w:ascii="Tahoma" w:eastAsia="Times New Roman" w:hAnsi="Tahoma" w:cs="Tahoma"/>
          <w:bCs/>
        </w:rPr>
      </w:pPr>
    </w:p>
    <w:p w14:paraId="1EB896C2" w14:textId="77777777" w:rsidR="009711BC" w:rsidRPr="009711BC" w:rsidRDefault="009711BC" w:rsidP="00EF3383">
      <w:pPr>
        <w:keepNext/>
        <w:keepLines/>
        <w:jc w:val="both"/>
        <w:rPr>
          <w:rFonts w:ascii="Tahoma" w:eastAsia="Times New Roman" w:hAnsi="Tahoma" w:cs="Tahoma"/>
          <w:b/>
          <w:bCs/>
        </w:rPr>
      </w:pPr>
      <w:r w:rsidRPr="009711BC">
        <w:rPr>
          <w:rFonts w:ascii="Tahoma" w:eastAsia="Times New Roman" w:hAnsi="Tahoma" w:cs="Tahoma"/>
          <w:b/>
          <w:bCs/>
        </w:rPr>
        <w:t>ESPD:</w:t>
      </w:r>
    </w:p>
    <w:p w14:paraId="2A7C4FCB" w14:textId="77777777" w:rsidR="009711BC" w:rsidRPr="009711BC" w:rsidRDefault="009711BC" w:rsidP="00EF3383">
      <w:pPr>
        <w:keepNext/>
        <w:keepLines/>
        <w:jc w:val="both"/>
        <w:rPr>
          <w:rFonts w:ascii="Tahoma" w:eastAsia="Times New Roman" w:hAnsi="Tahoma" w:cs="Tahoma"/>
          <w:bCs/>
        </w:rPr>
      </w:pPr>
      <w:r w:rsidRPr="009711BC">
        <w:rPr>
          <w:rFonts w:ascii="Tahoma" w:eastAsia="Times New Roman" w:hAnsi="Tahoma" w:cs="Tahoma"/>
          <w:bCs/>
        </w:rPr>
        <w:t xml:space="preserve">Kandidat (ostali subjekti v okviru prijave) uvodoma na svoj računalnik (ali drugi elektronski medij) shrani naročnikov ESPD obrazec, ki ga naročnik kandidatu posreduje v okviru sistem e-JN (v elektronski obliki v formatu xml). Kandidat nato preko brezplačne spletne strani </w:t>
      </w:r>
      <w:hyperlink r:id="rId15" w:history="1">
        <w:r w:rsidRPr="009711BC">
          <w:rPr>
            <w:rFonts w:ascii="Tahoma" w:eastAsia="Times New Roman" w:hAnsi="Tahoma" w:cs="Tahoma"/>
            <w:bCs/>
            <w:color w:val="0000FF"/>
            <w:u w:val="single"/>
          </w:rPr>
          <w:t>ESPD (gov.si)</w:t>
        </w:r>
      </w:hyperlink>
      <w:r w:rsidRPr="009711BC">
        <w:rPr>
          <w:rFonts w:ascii="Tahoma" w:eastAsia="Times New Roman" w:hAnsi="Tahoma" w:cs="Tahoma"/>
          <w:bCs/>
          <w:color w:val="0000FF"/>
          <w:u w:val="single"/>
        </w:rPr>
        <w:t xml:space="preserve"> </w:t>
      </w:r>
      <w:r w:rsidRPr="009711BC">
        <w:rPr>
          <w:rFonts w:ascii="Tahoma" w:eastAsia="Times New Roman" w:hAnsi="Tahoma" w:cs="Tahoma"/>
          <w:bCs/>
        </w:rPr>
        <w:t xml:space="preserve">prične z izpolnjevanjem obrazca ESPD tako, da </w:t>
      </w:r>
      <w:r w:rsidRPr="009711BC">
        <w:rPr>
          <w:rFonts w:ascii="Tahoma" w:eastAsia="Times New Roman" w:hAnsi="Tahoma" w:cs="Tahoma"/>
          <w:b/>
          <w:bCs/>
        </w:rPr>
        <w:t xml:space="preserve">označi, da je gospodarski subjekt </w:t>
      </w:r>
      <w:r w:rsidRPr="009711BC">
        <w:rPr>
          <w:rFonts w:ascii="Tahoma" w:eastAsia="Times New Roman" w:hAnsi="Tahoma" w:cs="Tahoma"/>
          <w:bCs/>
        </w:rPr>
        <w:t xml:space="preserve">in izbere možnost: </w:t>
      </w:r>
      <w:r w:rsidRPr="009711BC">
        <w:rPr>
          <w:rFonts w:ascii="Tahoma" w:eastAsia="Times New Roman" w:hAnsi="Tahoma" w:cs="Tahoma"/>
          <w:b/>
          <w:bCs/>
        </w:rPr>
        <w:t>»Uvoziti naročnikov ESPD«</w:t>
      </w:r>
      <w:r w:rsidRPr="009711BC">
        <w:rPr>
          <w:rFonts w:ascii="Tahoma" w:eastAsia="Times New Roman" w:hAnsi="Tahoma" w:cs="Tahoma"/>
          <w:bCs/>
        </w:rPr>
        <w:t>.</w:t>
      </w:r>
      <w:r w:rsidRPr="009711BC">
        <w:rPr>
          <w:rFonts w:ascii="Tahoma" w:eastAsia="Times New Roman" w:hAnsi="Tahoma" w:cs="Tahoma"/>
          <w:b/>
          <w:bCs/>
        </w:rPr>
        <w:t xml:space="preserve"> </w:t>
      </w:r>
      <w:r w:rsidRPr="009711BC">
        <w:rPr>
          <w:rFonts w:ascii="Tahoma" w:eastAsia="Times New Roman" w:hAnsi="Tahoma" w:cs="Tahoma"/>
          <w:bCs/>
        </w:rPr>
        <w:t>Kandidat izbere ukaz »Prebrskaj…« in na svojem računalniku (oziroma drugem elektronskem mediju) poišče ESPD (.xml datoteko), ki ga je za potrebe predmetnega javnega naročila pripravil naročnik, kandidat pa ga je predhodno shranil na računalnik (ali drug elektronski medij). Nato izbere ukaz »</w:t>
      </w:r>
      <w:r w:rsidRPr="009711BC">
        <w:rPr>
          <w:rFonts w:ascii="Tahoma" w:eastAsia="Times New Roman" w:hAnsi="Tahoma" w:cs="Tahoma"/>
          <w:b/>
          <w:bCs/>
        </w:rPr>
        <w:t xml:space="preserve">Uvozi ESPD« </w:t>
      </w:r>
      <w:r w:rsidRPr="009711BC">
        <w:rPr>
          <w:rFonts w:ascii="Tahoma" w:eastAsia="Times New Roman" w:hAnsi="Tahoma" w:cs="Tahoma"/>
          <w:bCs/>
        </w:rPr>
        <w:t xml:space="preserve">in začne z izpolnjevanjem ESPD. </w:t>
      </w:r>
    </w:p>
    <w:p w14:paraId="7E0DE4E0" w14:textId="77777777" w:rsidR="009711BC" w:rsidRPr="009711BC" w:rsidRDefault="009711BC" w:rsidP="00EF3383">
      <w:pPr>
        <w:keepNext/>
        <w:keepLines/>
        <w:jc w:val="both"/>
        <w:rPr>
          <w:rFonts w:ascii="Tahoma" w:eastAsia="Times New Roman" w:hAnsi="Tahoma" w:cs="Tahoma"/>
          <w:bCs/>
        </w:rPr>
      </w:pPr>
    </w:p>
    <w:p w14:paraId="7612662C" w14:textId="77777777" w:rsidR="00D239BA" w:rsidRDefault="009711BC" w:rsidP="00EF3383">
      <w:pPr>
        <w:keepNext/>
        <w:keepLines/>
        <w:jc w:val="both"/>
        <w:rPr>
          <w:rFonts w:ascii="Tahoma" w:eastAsia="Times New Roman" w:hAnsi="Tahoma" w:cs="Tahoma"/>
          <w:b/>
          <w:bCs/>
          <w:i/>
        </w:rPr>
      </w:pPr>
      <w:r w:rsidRPr="009711BC">
        <w:rPr>
          <w:rFonts w:ascii="Tahoma" w:eastAsia="Times New Roman" w:hAnsi="Tahoma" w:cs="Tahoma"/>
          <w:b/>
          <w:bCs/>
          <w:i/>
        </w:rPr>
        <w:t>Naročnik lahko kandidata kadarkoli med postopkom pozove, da predložijo vsa dokazila ali del dokazil v zvezi z navedbami v izjavi (ESPD).</w:t>
      </w:r>
    </w:p>
    <w:p w14:paraId="3AE6AF7A" w14:textId="77777777" w:rsidR="001F1AC3" w:rsidRPr="009711BC" w:rsidRDefault="001F1AC3" w:rsidP="00EF3383">
      <w:pPr>
        <w:keepNext/>
        <w:keepLines/>
        <w:jc w:val="both"/>
        <w:rPr>
          <w:rFonts w:ascii="Tahoma" w:eastAsia="Times New Roman" w:hAnsi="Tahoma" w:cs="Tahoma"/>
          <w:b/>
          <w:bCs/>
          <w:i/>
        </w:rPr>
      </w:pPr>
    </w:p>
    <w:p w14:paraId="3EE6C126" w14:textId="77777777" w:rsidR="00734DC1" w:rsidRPr="00881079" w:rsidRDefault="006B3202" w:rsidP="00EF3383">
      <w:pPr>
        <w:keepNext/>
        <w:keepLines/>
        <w:numPr>
          <w:ilvl w:val="1"/>
          <w:numId w:val="2"/>
        </w:numPr>
        <w:jc w:val="both"/>
        <w:rPr>
          <w:rFonts w:ascii="Tahoma" w:hAnsi="Tahoma" w:cs="Tahoma"/>
          <w:b/>
        </w:rPr>
      </w:pPr>
      <w:r w:rsidRPr="00881079">
        <w:rPr>
          <w:rFonts w:ascii="Tahoma" w:hAnsi="Tahoma" w:cs="Tahoma"/>
          <w:b/>
        </w:rPr>
        <w:t>Razlogi za izključitev</w:t>
      </w:r>
    </w:p>
    <w:p w14:paraId="358CA2E0" w14:textId="77777777" w:rsidR="00481C94" w:rsidRPr="00881079" w:rsidRDefault="00481C94" w:rsidP="00EF3383">
      <w:pPr>
        <w:keepNext/>
        <w:keepLines/>
        <w:jc w:val="both"/>
        <w:rPr>
          <w:rFonts w:ascii="Tahoma" w:hAnsi="Tahoma" w:cs="Tahoma"/>
          <w:bCs/>
        </w:rPr>
      </w:pPr>
    </w:p>
    <w:p w14:paraId="6F513D92" w14:textId="77777777" w:rsidR="00481C94" w:rsidRPr="00881079" w:rsidRDefault="00481C94" w:rsidP="00EF3383">
      <w:pPr>
        <w:keepNext/>
        <w:keepLines/>
        <w:jc w:val="both"/>
        <w:rPr>
          <w:rFonts w:ascii="Tahoma" w:hAnsi="Tahoma" w:cs="Tahoma"/>
          <w:bCs/>
        </w:rPr>
      </w:pPr>
      <w:r w:rsidRPr="00881079">
        <w:rPr>
          <w:rFonts w:ascii="Tahoma" w:hAnsi="Tahoma" w:cs="Tahoma"/>
          <w:bCs/>
        </w:rPr>
        <w:t xml:space="preserve">Naročnik bo iz sodelovanja v postopku javnega naročanja izključil </w:t>
      </w:r>
      <w:r w:rsidRPr="00881079">
        <w:rPr>
          <w:rFonts w:ascii="Tahoma" w:hAnsi="Tahoma" w:cs="Tahoma"/>
        </w:rPr>
        <w:t>ponudnika</w:t>
      </w:r>
      <w:r w:rsidRPr="00881079">
        <w:rPr>
          <w:rFonts w:ascii="Tahoma" w:hAnsi="Tahoma" w:cs="Tahoma"/>
          <w:bCs/>
        </w:rPr>
        <w:t xml:space="preserve">, če pri preverjanju v skladu s z ZJN-3 ugotovi ali je drugače seznanjen, da ponudnik ne izpolnjuje pogojev v skladu z 1., 2. in 4. odstavkom 75. člena ZJN-3. </w:t>
      </w:r>
    </w:p>
    <w:p w14:paraId="1AB3EDD9" w14:textId="77777777" w:rsidR="00481C94" w:rsidRPr="00881079" w:rsidRDefault="00481C94" w:rsidP="00EF3383">
      <w:pPr>
        <w:keepNext/>
        <w:keepLines/>
        <w:jc w:val="both"/>
        <w:rPr>
          <w:rFonts w:ascii="Tahoma" w:hAnsi="Tahoma" w:cs="Tahoma"/>
          <w:i/>
          <w:sz w:val="18"/>
        </w:rPr>
      </w:pPr>
    </w:p>
    <w:p w14:paraId="03B84F37" w14:textId="77777777" w:rsidR="00481C94" w:rsidRPr="00D97085" w:rsidRDefault="00481C94" w:rsidP="00EF3383">
      <w:pPr>
        <w:keepNext/>
        <w:keepLines/>
        <w:jc w:val="both"/>
        <w:rPr>
          <w:rFonts w:ascii="Tahoma" w:hAnsi="Tahoma" w:cs="Tahoma"/>
          <w:i/>
        </w:rPr>
      </w:pPr>
      <w:r w:rsidRPr="00D97085">
        <w:rPr>
          <w:rFonts w:ascii="Tahoma" w:hAnsi="Tahoma" w:cs="Tahoma"/>
          <w:i/>
        </w:rPr>
        <w:t>Ponudnik mora izpolnjevati zahtevane pogoje v točki 3.1. V primeru, da ponudnik nastopa v skupni ponudbi mora zahtevane pogoje izpolnjevati tudi vsak od partnerjev v primeru skupne ponudbe. V primeru ponudbe s podizvajalci in/ali s subjekti, katerih zmogljivosti uporablja gospodarski subjekt, mora zahtevane pogoje izpolnjevati tudi vsak izmed podizvajalcev, ki jih ponudnik v ponudbi navede, ter tudi vsak subjekt, katerih zmogljivosti uporablja gospodarski subjekt.</w:t>
      </w:r>
    </w:p>
    <w:p w14:paraId="50C398FE" w14:textId="77777777" w:rsidR="005B300B" w:rsidRDefault="005B300B" w:rsidP="00EF3383">
      <w:pPr>
        <w:pStyle w:val="Telobesedila2"/>
        <w:keepNext/>
        <w:keepLines/>
        <w:rPr>
          <w:rFonts w:ascii="Tahoma" w:hAnsi="Tahoma" w:cs="Tahoma"/>
          <w:lang w:val="sl-SI"/>
        </w:rPr>
      </w:pPr>
    </w:p>
    <w:p w14:paraId="7AD121F6" w14:textId="77777777" w:rsidR="00B630AD" w:rsidRPr="00881079" w:rsidRDefault="00B630AD" w:rsidP="00EF3383">
      <w:pPr>
        <w:pStyle w:val="Telobesedila2"/>
        <w:keepNext/>
        <w:keepLines/>
        <w:rPr>
          <w:rFonts w:ascii="Tahoma" w:hAnsi="Tahoma" w:cs="Tahoma"/>
          <w:lang w:val="sl-SI"/>
        </w:rPr>
      </w:pPr>
      <w:r w:rsidRPr="00881079">
        <w:rPr>
          <w:rFonts w:ascii="Tahoma" w:hAnsi="Tahoma" w:cs="Tahoma"/>
          <w:lang w:val="sl-SI"/>
        </w:rPr>
        <w:t xml:space="preserve">A: Razlogi, povezani s kazenskimi obsodbami </w:t>
      </w:r>
    </w:p>
    <w:p w14:paraId="4410C477" w14:textId="77777777" w:rsidR="00B630AD" w:rsidRDefault="00010FE1" w:rsidP="00EF3383">
      <w:pPr>
        <w:pStyle w:val="Telobesedila2"/>
        <w:keepNext/>
        <w:keepLines/>
        <w:rPr>
          <w:rFonts w:ascii="Tahoma" w:hAnsi="Tahoma" w:cs="Tahoma"/>
          <w:b w:val="0"/>
          <w:lang w:val="sl-SI"/>
        </w:rPr>
      </w:pPr>
      <w:r w:rsidRPr="00881079">
        <w:rPr>
          <w:rFonts w:ascii="Tahoma" w:hAnsi="Tahoma" w:cs="Tahoma"/>
          <w:b w:val="0"/>
          <w:lang w:val="sl-SI"/>
        </w:rPr>
        <w:t>Naročnik bo iz sodelovanja v postopku javnega naročanja izključil gospodarski subjekt, če pri preverjanju v skladu s 77., 79. in 80.</w:t>
      </w:r>
      <w:r w:rsidR="002E3E4A" w:rsidRPr="00881079">
        <w:rPr>
          <w:rFonts w:ascii="Tahoma" w:hAnsi="Tahoma" w:cs="Tahoma"/>
          <w:b w:val="0"/>
          <w:lang w:val="sl-SI"/>
        </w:rPr>
        <w:t xml:space="preserve"> </w:t>
      </w:r>
      <w:r w:rsidRPr="00881079">
        <w:rPr>
          <w:rFonts w:ascii="Tahoma" w:hAnsi="Tahoma" w:cs="Tahoma"/>
          <w:b w:val="0"/>
          <w:lang w:val="sl-SI"/>
        </w:rPr>
        <w:t xml:space="preserve">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w:t>
      </w:r>
      <w:r w:rsidR="006E23D3" w:rsidRPr="006E23D3">
        <w:rPr>
          <w:rFonts w:ascii="Tahoma" w:hAnsi="Tahoma" w:cs="Tahoma"/>
          <w:b w:val="0"/>
          <w:lang w:val="sl-SI"/>
        </w:rPr>
        <w:t xml:space="preserve">za kazniva dejanja iz Kazenskega zakonika </w:t>
      </w:r>
      <w:r w:rsidR="00DC51C3" w:rsidRPr="00DC51C3">
        <w:rPr>
          <w:rFonts w:ascii="Tahoma" w:hAnsi="Tahoma" w:cs="Tahoma"/>
          <w:b w:val="0"/>
          <w:lang w:val="sl-SI"/>
        </w:rPr>
        <w:t>(Uradni list RS, št. 50/12 – uradno prečiščeno besedilo, 6/16 – popr., 54/15, 38/16, 27/17, 23/20, 91/20, 95/21, 186/21, 105/22 – ZZNŠPP in 16/23; v nadaljnjem besedilu: KZ-1)</w:t>
      </w:r>
      <w:r w:rsidR="00DC51C3">
        <w:rPr>
          <w:rFonts w:ascii="Tahoma" w:hAnsi="Tahoma" w:cs="Tahoma"/>
          <w:b w:val="0"/>
          <w:lang w:val="sl-SI"/>
        </w:rPr>
        <w:t xml:space="preserve"> </w:t>
      </w:r>
      <w:r w:rsidR="006E23D3" w:rsidRPr="006E23D3">
        <w:rPr>
          <w:rFonts w:ascii="Tahoma" w:hAnsi="Tahoma" w:cs="Tahoma"/>
          <w:b w:val="0"/>
          <w:lang w:val="sl-SI"/>
        </w:rPr>
        <w:t>ali za primerljiva kazniva dejanja, ki so jih izrekla tuja sodišča, ki so opredeljena v prvem odstavku 75. člena ZJN-3</w:t>
      </w:r>
      <w:r w:rsidRPr="00881079">
        <w:rPr>
          <w:rFonts w:ascii="Tahoma" w:hAnsi="Tahoma" w:cs="Tahoma"/>
          <w:b w:val="0"/>
          <w:lang w:val="sl-SI"/>
        </w:rPr>
        <w:t>.</w:t>
      </w:r>
    </w:p>
    <w:p w14:paraId="524DEADC" w14:textId="77777777" w:rsidR="000C26E3" w:rsidRPr="00881079" w:rsidRDefault="000C26E3" w:rsidP="00EF3383">
      <w:pPr>
        <w:pStyle w:val="Odstavekseznama"/>
        <w:keepNext/>
        <w:keepLines/>
        <w:ind w:left="0"/>
        <w:jc w:val="both"/>
        <w:rPr>
          <w:rFonts w:ascii="Tahoma" w:hAnsi="Tahoma" w:cs="Tahoma"/>
          <w:szCs w:val="22"/>
        </w:rPr>
      </w:pPr>
    </w:p>
    <w:p w14:paraId="1237EDC4" w14:textId="77777777" w:rsidR="00B630AD" w:rsidRPr="00881079" w:rsidRDefault="00B630AD" w:rsidP="00EF3383">
      <w:pPr>
        <w:pStyle w:val="Telobesedila2"/>
        <w:keepNext/>
        <w:keepLines/>
        <w:ind w:right="0"/>
        <w:rPr>
          <w:rFonts w:ascii="Tahoma" w:hAnsi="Tahoma" w:cs="Tahoma"/>
          <w:lang w:val="sl-SI"/>
        </w:rPr>
      </w:pPr>
      <w:r w:rsidRPr="00881079">
        <w:rPr>
          <w:rFonts w:ascii="Tahoma" w:hAnsi="Tahoma" w:cs="Tahoma"/>
          <w:lang w:val="sl-SI"/>
        </w:rPr>
        <w:t>B: Razlogi, povezani s plačilom davkov ali prispevkov za socialno varnost</w:t>
      </w:r>
    </w:p>
    <w:p w14:paraId="06A924A4" w14:textId="77777777" w:rsidR="00357AF8" w:rsidRPr="00881079" w:rsidRDefault="00010FE1" w:rsidP="00100D43">
      <w:pPr>
        <w:pStyle w:val="Telobesedila2"/>
        <w:keepNext/>
        <w:keepLines/>
        <w:ind w:right="0"/>
        <w:rPr>
          <w:rFonts w:ascii="Tahoma" w:hAnsi="Tahoma" w:cs="Tahoma"/>
          <w:b w:val="0"/>
          <w:lang w:val="sl-SI"/>
        </w:rPr>
      </w:pPr>
      <w:r w:rsidRPr="00881079">
        <w:rPr>
          <w:rFonts w:ascii="Tahoma" w:hAnsi="Tahoma" w:cs="Tahoma"/>
          <w:b w:val="0"/>
          <w:lang w:val="sl-SI"/>
        </w:rPr>
        <w:t>Naročnik bo iz sodelovanja v postopku javnega naročanja izključil gospodarski subjekt, če</w:t>
      </w:r>
      <w:r w:rsidR="00460AEF" w:rsidRPr="00881079">
        <w:rPr>
          <w:rFonts w:ascii="Tahoma" w:hAnsi="Tahoma" w:cs="Tahoma"/>
          <w:b w:val="0"/>
          <w:lang w:val="sl-SI"/>
        </w:rPr>
        <w:t xml:space="preserve"> bo</w:t>
      </w:r>
      <w:r w:rsidRPr="00881079">
        <w:rPr>
          <w:rFonts w:ascii="Tahoma" w:hAnsi="Tahoma" w:cs="Tahoma"/>
          <w:b w:val="0"/>
          <w:lang w:val="sl-SI"/>
        </w:rPr>
        <w:t xml:space="preserve"> pri preverjanju v skladu s 77., 79. in 80. členom ZJN-3 ugotovi</w:t>
      </w:r>
      <w:r w:rsidR="002C6749" w:rsidRPr="00881079">
        <w:rPr>
          <w:rFonts w:ascii="Tahoma" w:hAnsi="Tahoma" w:cs="Tahoma"/>
          <w:b w:val="0"/>
          <w:lang w:val="sl-SI"/>
        </w:rPr>
        <w:t>l</w:t>
      </w:r>
      <w:r w:rsidRPr="00881079">
        <w:rPr>
          <w:rFonts w:ascii="Tahoma" w:hAnsi="Tahoma" w:cs="Tahoma"/>
          <w:b w:val="0"/>
          <w:lang w:val="sl-SI"/>
        </w:rPr>
        <w:t>,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na dan oddaje ponudbe ali prijave ni imel predloženih vseh obračunov davčnih odtegljajev za dohodke iz delovnega razmerja za obdobje zadnjih petih let do dne</w:t>
      </w:r>
      <w:r w:rsidR="00460AEF" w:rsidRPr="00881079">
        <w:rPr>
          <w:rFonts w:ascii="Tahoma" w:hAnsi="Tahoma" w:cs="Tahoma"/>
          <w:b w:val="0"/>
          <w:lang w:val="sl-SI"/>
        </w:rPr>
        <w:t>va</w:t>
      </w:r>
      <w:r w:rsidRPr="00881079">
        <w:rPr>
          <w:rFonts w:ascii="Tahoma" w:hAnsi="Tahoma" w:cs="Tahoma"/>
          <w:b w:val="0"/>
          <w:lang w:val="sl-SI"/>
        </w:rPr>
        <w:t xml:space="preserve"> oddaje ponudbe ali prijave.</w:t>
      </w:r>
      <w:r w:rsidR="00EF3383">
        <w:rPr>
          <w:rFonts w:ascii="Tahoma" w:hAnsi="Tahoma" w:cs="Tahoma"/>
          <w:b w:val="0"/>
          <w:lang w:val="sl-SI"/>
        </w:rPr>
        <w:t xml:space="preserve"> </w:t>
      </w:r>
      <w:r w:rsidR="00EF3383" w:rsidRPr="00EF3383">
        <w:rPr>
          <w:rFonts w:ascii="Tahoma" w:hAnsi="Tahoma" w:cs="Tahoma"/>
          <w:b w:val="0"/>
          <w:lang w:val="sl-SI"/>
        </w:rPr>
        <w:t>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p>
    <w:p w14:paraId="21EF500B" w14:textId="77777777" w:rsidR="00B630AD" w:rsidRPr="00881079" w:rsidRDefault="007E74DF" w:rsidP="00EF3383">
      <w:pPr>
        <w:pStyle w:val="Telobesedila2"/>
        <w:keepNext/>
        <w:keepLines/>
        <w:rPr>
          <w:rFonts w:ascii="Tahoma" w:hAnsi="Tahoma" w:cs="Tahoma"/>
          <w:lang w:val="sl-SI"/>
        </w:rPr>
      </w:pPr>
      <w:r w:rsidRPr="00881079">
        <w:rPr>
          <w:rFonts w:ascii="Tahoma" w:hAnsi="Tahoma" w:cs="Tahoma"/>
          <w:lang w:val="sl-SI"/>
        </w:rPr>
        <w:t>D: Nacionalni razlogi za izključitev</w:t>
      </w:r>
    </w:p>
    <w:p w14:paraId="74DE6CC4" w14:textId="77777777" w:rsidR="00B630AD" w:rsidRPr="00881079" w:rsidRDefault="00B630AD" w:rsidP="00EF3383">
      <w:pPr>
        <w:pStyle w:val="Telobesedila2"/>
        <w:keepNext/>
        <w:keepLines/>
        <w:rPr>
          <w:rFonts w:ascii="Tahoma" w:hAnsi="Tahoma" w:cs="Tahoma"/>
          <w:b w:val="0"/>
          <w:lang w:val="sl-SI"/>
        </w:rPr>
      </w:pPr>
      <w:r w:rsidRPr="00881079">
        <w:rPr>
          <w:rFonts w:ascii="Tahoma" w:hAnsi="Tahoma" w:cs="Tahoma"/>
          <w:b w:val="0"/>
          <w:lang w:val="sl-SI"/>
        </w:rPr>
        <w:lastRenderedPageBreak/>
        <w:t>Naročnik bo iz posameznega postopka javnega naročanja izključil gospodarski subjekt:</w:t>
      </w:r>
    </w:p>
    <w:p w14:paraId="13FF92F1" w14:textId="77777777" w:rsidR="007E74DF" w:rsidRPr="00881079" w:rsidRDefault="00B630AD" w:rsidP="00EF3383">
      <w:pPr>
        <w:pStyle w:val="Telobesedila2"/>
        <w:keepNext/>
        <w:keepLines/>
        <w:numPr>
          <w:ilvl w:val="0"/>
          <w:numId w:val="7"/>
        </w:numPr>
        <w:rPr>
          <w:rFonts w:ascii="Tahoma" w:hAnsi="Tahoma" w:cs="Tahoma"/>
          <w:b w:val="0"/>
          <w:lang w:val="sl-SI"/>
        </w:rPr>
      </w:pPr>
      <w:r w:rsidRPr="00881079">
        <w:rPr>
          <w:rFonts w:ascii="Tahoma" w:hAnsi="Tahoma" w:cs="Tahoma"/>
          <w:b w:val="0"/>
          <w:lang w:val="sl-SI"/>
        </w:rPr>
        <w:t xml:space="preserve">če je ta na dan, ko poteče rok za oddajo ponudb, izločen iz postopkov oddaje javnih naročil zaradi uvrstitve v evidenco </w:t>
      </w:r>
      <w:r w:rsidR="00EF3383" w:rsidRPr="00EF3383">
        <w:rPr>
          <w:rFonts w:ascii="Tahoma" w:hAnsi="Tahoma" w:cs="Tahoma"/>
          <w:b w:val="0"/>
          <w:lang w:val="sl-SI"/>
        </w:rPr>
        <w:t>gospodarskih subjektov z izrečenimi stranskimi sankcijami izločitve iz postopkov javnega naročanja</w:t>
      </w:r>
      <w:r w:rsidRPr="00881079">
        <w:rPr>
          <w:rFonts w:ascii="Tahoma" w:hAnsi="Tahoma" w:cs="Tahoma"/>
          <w:b w:val="0"/>
          <w:lang w:val="sl-SI"/>
        </w:rPr>
        <w:t>;</w:t>
      </w:r>
    </w:p>
    <w:p w14:paraId="4EB4E537" w14:textId="77777777" w:rsidR="00D24E4D" w:rsidRPr="00881079" w:rsidRDefault="00D24E4D" w:rsidP="00EF3383">
      <w:pPr>
        <w:pStyle w:val="Telobesedila2"/>
        <w:keepNext/>
        <w:keepLines/>
        <w:numPr>
          <w:ilvl w:val="0"/>
          <w:numId w:val="7"/>
        </w:numPr>
        <w:rPr>
          <w:rFonts w:ascii="Tahoma" w:hAnsi="Tahoma" w:cs="Tahoma"/>
          <w:b w:val="0"/>
          <w:lang w:val="sl-SI"/>
        </w:rPr>
      </w:pPr>
      <w:r w:rsidRPr="00881079">
        <w:rPr>
          <w:rFonts w:ascii="Tahoma" w:hAnsi="Tahoma" w:cs="Tahoma"/>
          <w:b w:val="0"/>
          <w:lang w:val="sl-SI"/>
        </w:rPr>
        <w:t>če je ta v zadnjih treh letih pred potekom roka za oddajo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0CCA5BA1" w14:textId="77777777" w:rsidR="000C331F" w:rsidRPr="00881079" w:rsidRDefault="000C331F" w:rsidP="00EF3383">
      <w:pPr>
        <w:keepNext/>
        <w:keepLines/>
        <w:jc w:val="both"/>
        <w:rPr>
          <w:rFonts w:ascii="Tahoma" w:hAnsi="Tahoma" w:cs="Tahoma"/>
          <w:szCs w:val="22"/>
        </w:rPr>
      </w:pPr>
    </w:p>
    <w:p w14:paraId="4A29F180" w14:textId="77777777" w:rsidR="000C331F" w:rsidRDefault="000C331F" w:rsidP="00EF3383">
      <w:pPr>
        <w:keepNext/>
        <w:keepLines/>
        <w:jc w:val="both"/>
        <w:rPr>
          <w:rFonts w:ascii="Tahoma" w:hAnsi="Tahoma" w:cs="Tahoma"/>
          <w:szCs w:val="22"/>
        </w:rPr>
      </w:pPr>
      <w:r w:rsidRPr="00881079">
        <w:rPr>
          <w:rFonts w:ascii="Tahoma" w:hAnsi="Tahoma" w:cs="Tahoma"/>
          <w:szCs w:val="22"/>
        </w:rPr>
        <w:t xml:space="preserve">Naročnik </w:t>
      </w:r>
      <w:r w:rsidRPr="00881079">
        <w:rPr>
          <w:rFonts w:ascii="Tahoma" w:hAnsi="Tahoma" w:cs="Tahoma"/>
          <w:bCs/>
          <w:szCs w:val="22"/>
        </w:rPr>
        <w:t>bo pred oddajo javnega naročila za ponudnika, kateremu se je odločil oddati predmetno naročilo,</w:t>
      </w:r>
      <w:r w:rsidRPr="00881079" w:rsidDel="00500A39">
        <w:rPr>
          <w:rFonts w:ascii="Tahoma" w:hAnsi="Tahoma" w:cs="Tahoma"/>
          <w:szCs w:val="22"/>
        </w:rPr>
        <w:t xml:space="preserve"> </w:t>
      </w:r>
      <w:r w:rsidRPr="00881079">
        <w:rPr>
          <w:rFonts w:ascii="Tahoma" w:hAnsi="Tahoma" w:cs="Tahoma"/>
          <w:szCs w:val="22"/>
        </w:rPr>
        <w:t>pridobil potrdilo, ki ga izda pristojni organ v Republiki Sloveniji, drugi državi članici EU ali tretji državi oziroma izpis iz aplikacije eDosje. Gospodarski subjekt s sedežem izven Republike Slovenije bo moral potrdilo pristojnega organa predložiti sam, v kolikor takšnega potrdila ne bo mogel pridobiti naročnik.</w:t>
      </w:r>
    </w:p>
    <w:p w14:paraId="46229650" w14:textId="77777777" w:rsidR="002672EC" w:rsidRDefault="002672EC" w:rsidP="00EF3383">
      <w:pPr>
        <w:keepNext/>
        <w:keepLines/>
        <w:jc w:val="both"/>
        <w:rPr>
          <w:rFonts w:ascii="Tahoma" w:hAnsi="Tahoma" w:cs="Tahoma"/>
          <w:szCs w:val="22"/>
        </w:rPr>
      </w:pPr>
    </w:p>
    <w:p w14:paraId="37ED5A99" w14:textId="77777777" w:rsidR="002672EC" w:rsidRPr="006E32F4" w:rsidRDefault="002672EC" w:rsidP="002672EC">
      <w:pPr>
        <w:keepNext/>
        <w:keepLines/>
        <w:jc w:val="both"/>
        <w:rPr>
          <w:rFonts w:ascii="Tahoma" w:eastAsia="Times New Roman" w:hAnsi="Tahoma" w:cs="Tahoma"/>
          <w:b/>
        </w:rPr>
      </w:pPr>
      <w:r w:rsidRPr="006E32F4">
        <w:rPr>
          <w:rFonts w:ascii="Tahoma" w:eastAsia="Times New Roman" w:hAnsi="Tahoma" w:cs="Tahoma"/>
          <w:b/>
        </w:rPr>
        <w:t>E. 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27B969C3" w14:textId="77777777" w:rsidR="002672EC" w:rsidRPr="006E32F4" w:rsidRDefault="002672EC" w:rsidP="002672EC">
      <w:pPr>
        <w:keepNext/>
        <w:keepLines/>
        <w:jc w:val="both"/>
        <w:rPr>
          <w:rFonts w:ascii="Tahoma" w:eastAsia="Times New Roman" w:hAnsi="Tahoma" w:cs="Tahoma"/>
          <w:b/>
          <w:bCs/>
        </w:rPr>
      </w:pPr>
    </w:p>
    <w:p w14:paraId="0F1B30F0" w14:textId="77777777" w:rsidR="002672EC" w:rsidRPr="006E32F4" w:rsidRDefault="002672EC" w:rsidP="002672EC">
      <w:pPr>
        <w:keepNext/>
        <w:keepLines/>
        <w:jc w:val="both"/>
        <w:rPr>
          <w:rFonts w:ascii="Tahoma" w:eastAsia="Times New Roman" w:hAnsi="Tahoma" w:cs="Tahoma"/>
          <w:b/>
          <w:bCs/>
        </w:rPr>
      </w:pPr>
      <w:r w:rsidRPr="006E32F4">
        <w:rPr>
          <w:rFonts w:ascii="Tahoma" w:eastAsia="Times New Roman" w:hAnsi="Tahoma" w:cs="Tahoma"/>
        </w:rPr>
        <w:t>Naročnik bo v skladu s prvim odstavkom člena 1h sklepa Sveta (SZVP) 2022/578 z dne 8. aprila 2022 iz postopka javne naročanja kadarkoli v postopku izključil gospodarski subjekt, če se izkaže, da je pred ali med postopkom javnega naročanja ta subjekt v položaju teh navodil kot sledi:</w:t>
      </w:r>
    </w:p>
    <w:p w14:paraId="21312B86" w14:textId="77777777" w:rsidR="002672EC" w:rsidRPr="006E32F4" w:rsidRDefault="002672EC" w:rsidP="002672EC">
      <w:pPr>
        <w:keepNext/>
        <w:keepLines/>
        <w:numPr>
          <w:ilvl w:val="0"/>
          <w:numId w:val="7"/>
        </w:numPr>
        <w:ind w:left="284" w:hanging="284"/>
        <w:jc w:val="both"/>
        <w:rPr>
          <w:rFonts w:ascii="Tahoma" w:eastAsia="Times New Roman" w:hAnsi="Tahoma" w:cs="Tahoma"/>
          <w:bCs/>
        </w:rPr>
      </w:pPr>
      <w:r w:rsidRPr="006E32F4">
        <w:rPr>
          <w:rFonts w:ascii="Tahoma" w:eastAsia="Times New Roman" w:hAnsi="Tahoma" w:cs="Tahoma"/>
          <w:bCs/>
        </w:rPr>
        <w:t>ruski državljan ali fizična ali pravna oseba, subjekt ali organ s sedežem v Rusiji,</w:t>
      </w:r>
    </w:p>
    <w:p w14:paraId="765F8054" w14:textId="77777777" w:rsidR="002672EC" w:rsidRPr="006E32F4" w:rsidRDefault="002672EC" w:rsidP="002672EC">
      <w:pPr>
        <w:keepNext/>
        <w:keepLines/>
        <w:numPr>
          <w:ilvl w:val="0"/>
          <w:numId w:val="7"/>
        </w:numPr>
        <w:ind w:left="284" w:hanging="284"/>
        <w:jc w:val="both"/>
        <w:rPr>
          <w:rFonts w:ascii="Tahoma" w:eastAsia="Times New Roman" w:hAnsi="Tahoma" w:cs="Tahoma"/>
          <w:bCs/>
        </w:rPr>
      </w:pPr>
      <w:r w:rsidRPr="006E32F4">
        <w:rPr>
          <w:rFonts w:ascii="Tahoma" w:eastAsia="Times New Roman" w:hAnsi="Tahoma" w:cs="Tahoma"/>
          <w:bCs/>
        </w:rPr>
        <w:t xml:space="preserve">pravna oseba, subjekt ali organ, katerih več kot 50-odstotni delež je v neposredni ali posredni lasti subjekta iz prejšnje alineje, ali </w:t>
      </w:r>
    </w:p>
    <w:p w14:paraId="48CB0FC0" w14:textId="77777777" w:rsidR="002672EC" w:rsidRDefault="002672EC" w:rsidP="00EF3383">
      <w:pPr>
        <w:keepNext/>
        <w:keepLines/>
        <w:numPr>
          <w:ilvl w:val="0"/>
          <w:numId w:val="7"/>
        </w:numPr>
        <w:ind w:left="284" w:hanging="284"/>
        <w:jc w:val="both"/>
        <w:rPr>
          <w:rFonts w:ascii="Tahoma" w:eastAsia="Times New Roman" w:hAnsi="Tahoma" w:cs="Tahoma"/>
          <w:bCs/>
        </w:rPr>
      </w:pPr>
      <w:r w:rsidRPr="006E32F4">
        <w:rPr>
          <w:rFonts w:ascii="Tahoma" w:eastAsia="Times New Roman" w:hAnsi="Tahoma" w:cs="Tahoma"/>
          <w:bCs/>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31280EB2" w14:textId="77777777" w:rsidR="00015C3B" w:rsidRPr="00090206" w:rsidRDefault="00015C3B" w:rsidP="00015C3B">
      <w:pPr>
        <w:keepNext/>
        <w:keepLines/>
        <w:ind w:left="284"/>
        <w:jc w:val="both"/>
        <w:rPr>
          <w:rFonts w:ascii="Tahoma" w:eastAsia="Times New Roman" w:hAnsi="Tahoma" w:cs="Tahoma"/>
          <w:bCs/>
        </w:rPr>
      </w:pPr>
    </w:p>
    <w:p w14:paraId="68C88340" w14:textId="77777777" w:rsidR="00B630AD" w:rsidRDefault="00B630AD" w:rsidP="00C46841">
      <w:pPr>
        <w:pStyle w:val="Telobesedila2"/>
        <w:keepNext/>
        <w:keepLines/>
        <w:rPr>
          <w:rFonts w:ascii="Tahoma" w:hAnsi="Tahoma" w:cs="Tahoma"/>
          <w:b w:val="0"/>
          <w:lang w:val="sl-SI"/>
        </w:rPr>
      </w:pPr>
    </w:p>
    <w:p w14:paraId="6F601E1E" w14:textId="77777777" w:rsidR="00EF3383" w:rsidRPr="00285804" w:rsidRDefault="00EF3383" w:rsidP="00EF3383">
      <w:pPr>
        <w:keepNext/>
        <w:keepLines/>
        <w:ind w:right="-2"/>
        <w:jc w:val="both"/>
        <w:rPr>
          <w:rFonts w:ascii="Tahoma" w:hAnsi="Tahoma" w:cs="Tahoma"/>
          <w:b/>
          <w:smallCaps/>
          <w:sz w:val="22"/>
        </w:rPr>
      </w:pPr>
      <w:r w:rsidRPr="00285804">
        <w:rPr>
          <w:rFonts w:ascii="Tahoma" w:hAnsi="Tahoma" w:cs="Tahoma"/>
          <w:b/>
          <w:smallCaps/>
          <w:sz w:val="22"/>
        </w:rPr>
        <w:t>Dokazila (velja za vse pogoje zgoraj):</w:t>
      </w:r>
    </w:p>
    <w:p w14:paraId="55704601" w14:textId="77777777" w:rsidR="00EF3383" w:rsidRPr="00285804" w:rsidRDefault="001F1AC3" w:rsidP="00EF3383">
      <w:pPr>
        <w:keepNext/>
        <w:keepLines/>
        <w:jc w:val="both"/>
        <w:rPr>
          <w:rFonts w:ascii="Tahoma" w:hAnsi="Tahoma" w:cs="Tahoma"/>
        </w:rPr>
      </w:pPr>
      <w:r>
        <w:rPr>
          <w:rFonts w:ascii="Tahoma" w:hAnsi="Tahoma" w:cs="Tahoma"/>
        </w:rPr>
        <w:t>-</w:t>
      </w:r>
      <w:r w:rsidR="00EF3383" w:rsidRPr="00285804">
        <w:rPr>
          <w:rFonts w:ascii="Tahoma" w:hAnsi="Tahoma" w:cs="Tahoma"/>
        </w:rPr>
        <w:t xml:space="preserve">Priložen ESPD s strani vseh sodelujočih gospodarskih subjektov v ponudbi. </w:t>
      </w:r>
    </w:p>
    <w:p w14:paraId="4F3A7DC9" w14:textId="77777777" w:rsidR="00EF3383" w:rsidRPr="00285804" w:rsidRDefault="00EF3383" w:rsidP="00EF3383">
      <w:pPr>
        <w:keepNext/>
        <w:keepLines/>
        <w:jc w:val="both"/>
        <w:rPr>
          <w:rFonts w:ascii="Tahoma" w:hAnsi="Tahoma" w:cs="Tahoma"/>
          <w:b/>
          <w:bCs/>
        </w:rPr>
      </w:pPr>
    </w:p>
    <w:p w14:paraId="11F877AA" w14:textId="77777777" w:rsidR="00EF3383" w:rsidRPr="00285804" w:rsidRDefault="00EF3383" w:rsidP="00EF3383">
      <w:pPr>
        <w:keepNext/>
        <w:keepLines/>
        <w:jc w:val="both"/>
        <w:rPr>
          <w:rFonts w:ascii="Tahoma" w:hAnsi="Tahoma" w:cs="Tahoma"/>
          <w:bCs/>
        </w:rPr>
      </w:pPr>
      <w:r w:rsidRPr="00285804">
        <w:rPr>
          <w:rFonts w:ascii="Tahoma" w:hAnsi="Tahoma" w:cs="Tahoma"/>
          <w:bCs/>
          <w:u w:val="single"/>
        </w:rPr>
        <w:t xml:space="preserve">Naročnik bo preveril izpolnjevanje pogojev iz </w:t>
      </w:r>
      <w:r>
        <w:rPr>
          <w:rFonts w:ascii="Tahoma" w:hAnsi="Tahoma" w:cs="Tahoma"/>
          <w:bCs/>
          <w:u w:val="single"/>
        </w:rPr>
        <w:t xml:space="preserve">prvega, drugega in četrtega </w:t>
      </w:r>
      <w:r w:rsidRPr="00285804">
        <w:rPr>
          <w:rFonts w:ascii="Tahoma" w:hAnsi="Tahoma" w:cs="Tahoma"/>
          <w:bCs/>
          <w:u w:val="single"/>
        </w:rPr>
        <w:t>odstavka 75. člena ZJN-3 preko informacijskega sistema e-Dosje</w:t>
      </w:r>
      <w:r w:rsidRPr="00285804">
        <w:rPr>
          <w:rFonts w:ascii="Tahoma" w:hAnsi="Tahoma" w:cs="Tahoma"/>
          <w:bCs/>
        </w:rPr>
        <w:t>, ki je namenjen elektronskem preverjanju ponudnikov (partnerjev), podizvajalcev in drugih gospodarskih subjektov, na čigar zmogljivosti se sklicuje ponudnik, v (predmetnih) nacionalnih uradnih evidencah.</w:t>
      </w:r>
      <w:r w:rsidRPr="00285804">
        <w:rPr>
          <w:rFonts w:ascii="Tahoma" w:hAnsi="Tahoma" w:cs="Tahoma"/>
          <w:bCs/>
          <w:i/>
        </w:rPr>
        <w:t xml:space="preserve"> </w:t>
      </w:r>
    </w:p>
    <w:p w14:paraId="041380F7" w14:textId="77777777" w:rsidR="00EF3383" w:rsidRDefault="00EF3383" w:rsidP="00EF3383">
      <w:pPr>
        <w:keepNext/>
        <w:keepLines/>
        <w:jc w:val="both"/>
        <w:rPr>
          <w:rFonts w:ascii="Tahoma" w:hAnsi="Tahoma" w:cs="Tahoma"/>
        </w:rPr>
      </w:pPr>
    </w:p>
    <w:p w14:paraId="7B472CCA" w14:textId="77777777" w:rsidR="00EF3383" w:rsidRDefault="00EF3383" w:rsidP="00EF3383">
      <w:pPr>
        <w:keepNext/>
        <w:keepLines/>
        <w:jc w:val="both"/>
        <w:rPr>
          <w:rFonts w:ascii="Tahoma" w:hAnsi="Tahoma" w:cs="Tahoma"/>
          <w:bCs/>
        </w:rPr>
      </w:pPr>
      <w:r w:rsidRPr="00A90D76">
        <w:rPr>
          <w:rFonts w:ascii="Tahoma" w:hAnsi="Tahoma" w:cs="Tahoma"/>
          <w:bCs/>
        </w:rPr>
        <w:t xml:space="preserve">Naročnik lahko zahteva potrdila, izjave in druga dokazila iz </w:t>
      </w:r>
      <w:r>
        <w:rPr>
          <w:rFonts w:ascii="Tahoma" w:hAnsi="Tahoma" w:cs="Tahoma"/>
          <w:bCs/>
        </w:rPr>
        <w:t>77.</w:t>
      </w:r>
      <w:r w:rsidRPr="00A90D76">
        <w:rPr>
          <w:rFonts w:ascii="Tahoma" w:hAnsi="Tahoma" w:cs="Tahoma"/>
          <w:bCs/>
        </w:rPr>
        <w:t xml:space="preserve"> člena</w:t>
      </w:r>
      <w:r>
        <w:rPr>
          <w:rFonts w:ascii="Tahoma" w:hAnsi="Tahoma" w:cs="Tahoma"/>
          <w:bCs/>
        </w:rPr>
        <w:t xml:space="preserve"> ZJN-3</w:t>
      </w:r>
      <w:r w:rsidRPr="00A90D76">
        <w:rPr>
          <w:rFonts w:ascii="Tahoma" w:hAnsi="Tahoma" w:cs="Tahoma"/>
          <w:bCs/>
        </w:rPr>
        <w:t xml:space="preserve"> kot dokaz neobstoja razlogov za izključitev iz 75. člena </w:t>
      </w:r>
      <w:r>
        <w:rPr>
          <w:rFonts w:ascii="Tahoma" w:hAnsi="Tahoma" w:cs="Tahoma"/>
          <w:bCs/>
        </w:rPr>
        <w:t>ZJN-3.</w:t>
      </w:r>
    </w:p>
    <w:p w14:paraId="748E2FE6" w14:textId="77777777" w:rsidR="00EF3383" w:rsidRDefault="00EF3383" w:rsidP="00EF3383">
      <w:pPr>
        <w:keepNext/>
        <w:keepLines/>
        <w:jc w:val="both"/>
        <w:rPr>
          <w:rFonts w:ascii="Tahoma" w:hAnsi="Tahoma" w:cs="Tahoma"/>
          <w:bCs/>
        </w:rPr>
      </w:pPr>
    </w:p>
    <w:p w14:paraId="0DD087C3" w14:textId="77777777" w:rsidR="00EF3383" w:rsidRPr="003E5961" w:rsidRDefault="00EF3383" w:rsidP="00EF3383">
      <w:pPr>
        <w:keepNext/>
        <w:keepLines/>
        <w:jc w:val="both"/>
        <w:rPr>
          <w:rFonts w:ascii="Tahoma" w:hAnsi="Tahoma" w:cs="Tahoma"/>
          <w:bCs/>
        </w:rPr>
      </w:pPr>
      <w:r w:rsidRPr="003E5961">
        <w:rPr>
          <w:rFonts w:ascii="Tahoma" w:hAnsi="Tahoma" w:cs="Tahoma"/>
          <w:bCs/>
        </w:rPr>
        <w:t>V kolikor naročnik sam ne bo mogel preveriti (ne)obstoja zgoraj navedenih razlogov za izključitev, bo ponudnika pozval na predložitev ustreznih dokazil. Ponudnik bo moral naročniku, v roku, ki ga bo določil naročnik, predložiti naslednja dokazila:</w:t>
      </w:r>
    </w:p>
    <w:p w14:paraId="13F50B66" w14:textId="77777777" w:rsidR="00EF3383" w:rsidRDefault="00EF3383" w:rsidP="00EF3383">
      <w:pPr>
        <w:pStyle w:val="Odstavekseznama"/>
        <w:keepNext/>
        <w:keepLines/>
        <w:numPr>
          <w:ilvl w:val="0"/>
          <w:numId w:val="30"/>
        </w:numPr>
        <w:jc w:val="both"/>
        <w:rPr>
          <w:rFonts w:ascii="Tahoma" w:hAnsi="Tahoma" w:cs="Tahoma"/>
          <w:bCs/>
        </w:rPr>
      </w:pPr>
      <w:r>
        <w:rPr>
          <w:rFonts w:ascii="Tahoma" w:hAnsi="Tahoma" w:cs="Tahoma"/>
          <w:bCs/>
        </w:rPr>
        <w:t xml:space="preserve">pooblastilo za preveritev gospodarskega subjekta in </w:t>
      </w:r>
      <w:r w:rsidRPr="00B0640B">
        <w:rPr>
          <w:rFonts w:ascii="Tahoma" w:hAnsi="Tahoma" w:cs="Tahoma"/>
          <w:bCs/>
        </w:rPr>
        <w:t>vse osebe, ki so člani upravnega, vodstvenega ali nadzornega organa gospodarskega subjekta ali ki imajo pooblastila za njegovo zastopanje ali odločanje ali nadzor</w:t>
      </w:r>
      <w:r>
        <w:rPr>
          <w:rFonts w:ascii="Tahoma" w:hAnsi="Tahoma" w:cs="Tahoma"/>
          <w:bCs/>
        </w:rPr>
        <w:t xml:space="preserve"> v kazenski evidenci ali</w:t>
      </w:r>
    </w:p>
    <w:p w14:paraId="3AC30D70" w14:textId="77777777" w:rsidR="00EF3383" w:rsidRDefault="00EF3383" w:rsidP="00EF3383">
      <w:pPr>
        <w:pStyle w:val="Odstavekseznama"/>
        <w:keepNext/>
        <w:keepLines/>
        <w:numPr>
          <w:ilvl w:val="0"/>
          <w:numId w:val="30"/>
        </w:numPr>
        <w:jc w:val="both"/>
        <w:rPr>
          <w:rFonts w:ascii="Tahoma" w:hAnsi="Tahoma" w:cs="Tahoma"/>
          <w:bCs/>
        </w:rPr>
      </w:pPr>
      <w:r>
        <w:rPr>
          <w:rFonts w:ascii="Tahoma" w:hAnsi="Tahoma" w:cs="Tahoma"/>
          <w:bCs/>
        </w:rPr>
        <w:t>i</w:t>
      </w:r>
      <w:r w:rsidRPr="003E5961">
        <w:rPr>
          <w:rFonts w:ascii="Tahoma" w:hAnsi="Tahoma" w:cs="Tahoma"/>
          <w:bCs/>
        </w:rPr>
        <w:t xml:space="preserve">zpis </w:t>
      </w:r>
      <w:r w:rsidRPr="009D38D7">
        <w:rPr>
          <w:rFonts w:ascii="Tahoma" w:hAnsi="Tahoma" w:cs="Tahoma"/>
          <w:bCs/>
        </w:rPr>
        <w:t>iz ustrezne evidence, kakršna je kazenska evidenca in izpis ni starejši od 4 mesecev, šteto od roka za oddajo prijav ali ponudb, ali je pridobljen najpozneje v 90 dneh od roka za oddajo prijav ali ponudb, če tega registra ni, pa enakovreden dokument, ki ga izda pristojni sodni ali upravni organ v Republiki Sloveniji, drugi državi članici ali matični državi ali državi, v kateri ima sedež gospodarski subjekt, in iz katerega je razvidno, da ne obstajajo razlogi za izključitev</w:t>
      </w:r>
      <w:r>
        <w:rPr>
          <w:rFonts w:ascii="Tahoma" w:hAnsi="Tahoma" w:cs="Tahoma"/>
          <w:bCs/>
        </w:rPr>
        <w:t xml:space="preserve"> iz prvega odstavka 75. člena ZJN-3;</w:t>
      </w:r>
    </w:p>
    <w:p w14:paraId="67E7632B" w14:textId="77777777" w:rsidR="00EF3383" w:rsidRPr="00FC6B30" w:rsidRDefault="00EF3383" w:rsidP="00EF3383">
      <w:pPr>
        <w:pStyle w:val="Odstavekseznama"/>
        <w:keepNext/>
        <w:keepLines/>
        <w:numPr>
          <w:ilvl w:val="0"/>
          <w:numId w:val="30"/>
        </w:numPr>
        <w:jc w:val="both"/>
        <w:rPr>
          <w:rFonts w:ascii="Tahoma" w:hAnsi="Tahoma" w:cs="Tahoma"/>
          <w:bCs/>
        </w:rPr>
      </w:pPr>
      <w:r w:rsidRPr="00FC6B30">
        <w:rPr>
          <w:rFonts w:ascii="Tahoma" w:hAnsi="Tahoma" w:cs="Tahoma"/>
          <w:color w:val="000000"/>
        </w:rPr>
        <w:lastRenderedPageBreak/>
        <w:t xml:space="preserve">potrdilo, ki ga izda pristojni organ v Republiki Sloveniji, drugi državi članici ali tretji državi, </w:t>
      </w:r>
      <w:r w:rsidRPr="00FC6B30">
        <w:rPr>
          <w:rFonts w:ascii="Tahoma" w:hAnsi="Tahoma" w:cs="Tahoma"/>
          <w:bCs/>
        </w:rPr>
        <w:t>da ne obstajajo razlogi za izključitev iz drugega odstavka 75. člena ZJN-3</w:t>
      </w:r>
      <w:r w:rsidRPr="00FC6B30">
        <w:rPr>
          <w:rFonts w:ascii="Tahoma" w:hAnsi="Tahoma" w:cs="Tahoma"/>
          <w:color w:val="000000"/>
        </w:rPr>
        <w:t>;</w:t>
      </w:r>
    </w:p>
    <w:p w14:paraId="32D44E86" w14:textId="77777777" w:rsidR="00EF3383" w:rsidRDefault="00EF3383" w:rsidP="00EF3383">
      <w:pPr>
        <w:pStyle w:val="Odstavekseznama"/>
        <w:keepNext/>
        <w:keepLines/>
        <w:numPr>
          <w:ilvl w:val="0"/>
          <w:numId w:val="30"/>
        </w:numPr>
        <w:jc w:val="both"/>
        <w:rPr>
          <w:rFonts w:ascii="Tahoma" w:hAnsi="Tahoma" w:cs="Tahoma"/>
          <w:bCs/>
        </w:rPr>
      </w:pPr>
      <w:r w:rsidRPr="00FC6B30">
        <w:rPr>
          <w:rFonts w:ascii="Tahoma" w:hAnsi="Tahoma" w:cs="Tahoma"/>
          <w:bCs/>
        </w:rPr>
        <w:t>zaprisežena izjavo, če ta v državi članici ali tretji državi ni predvidena, pa izjavo določene osebe, dano pred pristojnim sodnim ali upravnim organom, notarjem ali pred pristojno poklicno ali trgovinsko organizacijo v matični državi te osebe ali v državi, v kateri ima sedež gospodarski subjekt, da ne obstajajo razlogi za izključitev iz a) točke četrtega odstavka 75. člena ZJN-3;</w:t>
      </w:r>
    </w:p>
    <w:p w14:paraId="15D545B8" w14:textId="77777777" w:rsidR="00EF3383" w:rsidRPr="00FC6B30" w:rsidRDefault="00EF3383" w:rsidP="00EF3383">
      <w:pPr>
        <w:pStyle w:val="Odstavekseznama"/>
        <w:keepNext/>
        <w:keepLines/>
        <w:numPr>
          <w:ilvl w:val="0"/>
          <w:numId w:val="30"/>
        </w:numPr>
        <w:jc w:val="both"/>
        <w:rPr>
          <w:rFonts w:ascii="Tahoma" w:hAnsi="Tahoma" w:cs="Tahoma"/>
          <w:bCs/>
        </w:rPr>
      </w:pPr>
      <w:r w:rsidRPr="00FC6B30">
        <w:rPr>
          <w:rFonts w:ascii="Tahoma" w:hAnsi="Tahoma" w:cs="Tahoma"/>
        </w:rPr>
        <w:t xml:space="preserve">izpis iz evidence o pravnomočnih odločbah o prekrških, ki jo vodi pristojni organ v Republiki Sloveniji, drugi državi članici ali tretji državi, </w:t>
      </w:r>
      <w:r w:rsidRPr="00FC6B30">
        <w:rPr>
          <w:rFonts w:ascii="Tahoma" w:hAnsi="Tahoma" w:cs="Tahoma"/>
          <w:bCs/>
        </w:rPr>
        <w:t>da ne obstajajo razlogi za izključitev iz b) točke četrtega odstavka 75. člena ZJN-3.</w:t>
      </w:r>
    </w:p>
    <w:p w14:paraId="31E071EC" w14:textId="77777777" w:rsidR="00EF3383" w:rsidRDefault="00EF3383" w:rsidP="00EF3383">
      <w:pPr>
        <w:pStyle w:val="Odstavekseznama"/>
        <w:keepNext/>
        <w:keepLines/>
        <w:ind w:left="0"/>
        <w:jc w:val="both"/>
        <w:rPr>
          <w:rFonts w:ascii="Tahoma" w:hAnsi="Tahoma" w:cs="Tahoma"/>
          <w:szCs w:val="22"/>
        </w:rPr>
      </w:pPr>
    </w:p>
    <w:p w14:paraId="0A7F288E" w14:textId="77777777" w:rsidR="00EF3383" w:rsidRDefault="00EF3383" w:rsidP="00EF3383">
      <w:pPr>
        <w:pStyle w:val="Odstavekseznama"/>
        <w:keepNext/>
        <w:keepLines/>
        <w:ind w:left="0"/>
        <w:jc w:val="both"/>
        <w:rPr>
          <w:rFonts w:ascii="Tahoma" w:hAnsi="Tahoma" w:cs="Tahoma"/>
          <w:bCs/>
        </w:rPr>
      </w:pPr>
      <w:r w:rsidRPr="009D38D7">
        <w:rPr>
          <w:rFonts w:ascii="Tahoma" w:hAnsi="Tahoma" w:cs="Tahoma"/>
          <w:bCs/>
        </w:rPr>
        <w:t>Če država članica ali tretja država dokumentov in potrdil iz prejšnjega odstavka ne izdaja ali če ti ne zajemajo vseh primerov iz prvega</w:t>
      </w:r>
      <w:r>
        <w:rPr>
          <w:rFonts w:ascii="Tahoma" w:hAnsi="Tahoma" w:cs="Tahoma"/>
          <w:bCs/>
        </w:rPr>
        <w:t>, drugega in/ali četrtega</w:t>
      </w:r>
      <w:r w:rsidRPr="009D38D7">
        <w:rPr>
          <w:rFonts w:ascii="Tahoma" w:hAnsi="Tahoma" w:cs="Tahoma"/>
          <w:bCs/>
        </w:rPr>
        <w:t xml:space="preserve"> odstavka 75. člena </w:t>
      </w:r>
      <w:r>
        <w:rPr>
          <w:rFonts w:ascii="Tahoma" w:hAnsi="Tahoma" w:cs="Tahoma"/>
          <w:bCs/>
        </w:rPr>
        <w:t>ZJN-3</w:t>
      </w:r>
      <w:r w:rsidRPr="009D38D7">
        <w:rPr>
          <w:rFonts w:ascii="Tahoma" w:hAnsi="Tahoma" w:cs="Tahoma"/>
          <w:bCs/>
        </w:rPr>
        <w:t>,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4B437D71" w14:textId="77777777" w:rsidR="00EF3383" w:rsidRPr="00285804" w:rsidRDefault="00EF3383" w:rsidP="00EF3383">
      <w:pPr>
        <w:keepNext/>
        <w:keepLines/>
        <w:jc w:val="both"/>
        <w:rPr>
          <w:rFonts w:ascii="Tahoma" w:hAnsi="Tahoma" w:cs="Tahoma"/>
        </w:rPr>
      </w:pPr>
    </w:p>
    <w:p w14:paraId="7730382E" w14:textId="77777777" w:rsidR="00EF3383" w:rsidRDefault="00EF3383" w:rsidP="00EF3383">
      <w:pPr>
        <w:keepNext/>
        <w:keepLines/>
        <w:jc w:val="both"/>
        <w:rPr>
          <w:rFonts w:ascii="Tahoma" w:hAnsi="Tahoma" w:cs="Tahoma"/>
        </w:rPr>
      </w:pPr>
      <w:r w:rsidRPr="00285804">
        <w:rPr>
          <w:rFonts w:ascii="Tahoma" w:hAnsi="Tahoma" w:cs="Tahoma"/>
        </w:rPr>
        <w:t>Gospodarski subjekt s sedežem izven Republike Slovenije bo moral potrdilo pristojnega organa predložiti sam, v kolikor takšnega potrdila iz ustreznega registra ne bo mogel pridobiti naročnik.</w:t>
      </w:r>
    </w:p>
    <w:p w14:paraId="0FE83EA4" w14:textId="77777777" w:rsidR="00242FA6" w:rsidRPr="00285804" w:rsidRDefault="00242FA6" w:rsidP="00EF3383">
      <w:pPr>
        <w:keepNext/>
        <w:keepLines/>
        <w:jc w:val="both"/>
        <w:rPr>
          <w:rFonts w:ascii="Tahoma" w:hAnsi="Tahoma" w:cs="Tahoma"/>
        </w:rPr>
      </w:pPr>
    </w:p>
    <w:p w14:paraId="5BB7CBDB" w14:textId="77777777" w:rsidR="00EF3383" w:rsidRPr="00285804" w:rsidRDefault="00EF3383" w:rsidP="00EF3383">
      <w:pPr>
        <w:keepNext/>
        <w:keepLines/>
        <w:numPr>
          <w:ilvl w:val="0"/>
          <w:numId w:val="28"/>
        </w:numPr>
        <w:ind w:left="284" w:hanging="284"/>
        <w:jc w:val="both"/>
        <w:rPr>
          <w:rFonts w:ascii="Tahoma" w:hAnsi="Tahoma" w:cs="Tahoma"/>
          <w:b/>
          <w:bCs/>
        </w:rPr>
      </w:pPr>
      <w:r w:rsidRPr="00285804">
        <w:rPr>
          <w:rFonts w:ascii="Tahoma" w:hAnsi="Tahoma" w:cs="Tahoma"/>
          <w:b/>
          <w:bCs/>
        </w:rPr>
        <w:t>EMŠO:</w:t>
      </w:r>
    </w:p>
    <w:p w14:paraId="351465D4" w14:textId="77777777" w:rsidR="00EF3383" w:rsidRPr="00285804" w:rsidRDefault="00EF3383" w:rsidP="00EF3383">
      <w:pPr>
        <w:keepNext/>
        <w:keepLines/>
        <w:jc w:val="both"/>
        <w:rPr>
          <w:rFonts w:ascii="Tahoma" w:hAnsi="Tahoma" w:cs="Tahoma"/>
          <w:bCs/>
          <w:sz w:val="10"/>
        </w:rPr>
      </w:pPr>
    </w:p>
    <w:p w14:paraId="6A93449D" w14:textId="77777777" w:rsidR="00EF3383" w:rsidRPr="00285804" w:rsidRDefault="00EF3383" w:rsidP="00EF3383">
      <w:pPr>
        <w:keepNext/>
        <w:keepLines/>
        <w:jc w:val="both"/>
        <w:rPr>
          <w:rFonts w:ascii="Tahoma" w:hAnsi="Tahoma" w:cs="Tahoma"/>
          <w:bCs/>
        </w:rPr>
      </w:pPr>
      <w:r w:rsidRPr="00285804">
        <w:rPr>
          <w:rFonts w:ascii="Tahoma" w:hAnsi="Tahoma" w:cs="Tahoma"/>
          <w:bCs/>
        </w:rPr>
        <w:t xml:space="preserve">Za potrebe preverjanja v informacijskem sistemu e-Dosje </w:t>
      </w:r>
      <w:r w:rsidRPr="00285804">
        <w:rPr>
          <w:rFonts w:ascii="Tahoma" w:hAnsi="Tahoma" w:cs="Tahoma"/>
          <w:bCs/>
          <w:u w:val="single"/>
        </w:rPr>
        <w:t xml:space="preserve">ponudnik (in vsi ostali sodelujoči gospodarski subjekti v ponudbi) za </w:t>
      </w:r>
      <w:r w:rsidRPr="00285804">
        <w:rPr>
          <w:rFonts w:ascii="Tahoma" w:hAnsi="Tahoma" w:cs="Tahoma"/>
          <w:b/>
          <w:bCs/>
          <w:u w:val="single"/>
        </w:rPr>
        <w:t>VSE</w:t>
      </w:r>
      <w:r w:rsidRPr="00285804">
        <w:rPr>
          <w:rFonts w:ascii="Tahoma" w:hAnsi="Tahoma" w:cs="Tahoma"/>
          <w:bCs/>
          <w:u w:val="single"/>
        </w:rPr>
        <w:t xml:space="preserve"> osebe, ki so člani upravnega, vodstvenega </w:t>
      </w:r>
      <w:r w:rsidRPr="00285804">
        <w:rPr>
          <w:rFonts w:ascii="Tahoma" w:hAnsi="Tahoma" w:cs="Tahoma"/>
          <w:b/>
          <w:bCs/>
          <w:u w:val="single"/>
        </w:rPr>
        <w:t>ali</w:t>
      </w:r>
      <w:r w:rsidRPr="00285804">
        <w:rPr>
          <w:rFonts w:ascii="Tahoma" w:hAnsi="Tahoma" w:cs="Tahoma"/>
          <w:bCs/>
          <w:u w:val="single"/>
        </w:rPr>
        <w:t xml:space="preserve"> nadzornega organa gospodarskega subjekta </w:t>
      </w:r>
      <w:r w:rsidRPr="00285804">
        <w:rPr>
          <w:rFonts w:ascii="Tahoma" w:hAnsi="Tahoma" w:cs="Tahoma"/>
          <w:b/>
          <w:bCs/>
          <w:u w:val="single"/>
        </w:rPr>
        <w:t>ali</w:t>
      </w:r>
      <w:r w:rsidRPr="00285804">
        <w:rPr>
          <w:rFonts w:ascii="Tahoma" w:hAnsi="Tahoma" w:cs="Tahoma"/>
          <w:bCs/>
          <w:u w:val="single"/>
        </w:rPr>
        <w:t xml:space="preserve"> ki imajo pooblastila za njegovo zastopanje </w:t>
      </w:r>
      <w:r w:rsidRPr="00285804">
        <w:rPr>
          <w:rFonts w:ascii="Tahoma" w:hAnsi="Tahoma" w:cs="Tahoma"/>
          <w:b/>
          <w:bCs/>
          <w:u w:val="single"/>
        </w:rPr>
        <w:t>ali</w:t>
      </w:r>
      <w:r w:rsidRPr="00285804">
        <w:rPr>
          <w:rFonts w:ascii="Tahoma" w:hAnsi="Tahoma" w:cs="Tahoma"/>
          <w:bCs/>
          <w:u w:val="single"/>
        </w:rPr>
        <w:t xml:space="preserve"> odločanje </w:t>
      </w:r>
      <w:r w:rsidRPr="00285804">
        <w:rPr>
          <w:rFonts w:ascii="Tahoma" w:hAnsi="Tahoma" w:cs="Tahoma"/>
          <w:b/>
          <w:bCs/>
          <w:u w:val="single"/>
        </w:rPr>
        <w:t>ali</w:t>
      </w:r>
      <w:r w:rsidRPr="00285804">
        <w:rPr>
          <w:rFonts w:ascii="Tahoma" w:hAnsi="Tahoma" w:cs="Tahoma"/>
          <w:bCs/>
          <w:u w:val="single"/>
        </w:rPr>
        <w:t xml:space="preserve"> nadzor v njem</w:t>
      </w:r>
      <w:r w:rsidRPr="00285804">
        <w:rPr>
          <w:rFonts w:ascii="Tahoma" w:hAnsi="Tahoma" w:cs="Tahoma"/>
          <w:bCs/>
        </w:rPr>
        <w:t xml:space="preserve">, </w:t>
      </w:r>
      <w:r w:rsidRPr="00285804">
        <w:rPr>
          <w:rFonts w:ascii="Tahoma" w:hAnsi="Tahoma" w:cs="Tahoma"/>
          <w:b/>
          <w:bCs/>
        </w:rPr>
        <w:t>vnesejo/navedejo EMŠO:</w:t>
      </w:r>
      <w:r w:rsidRPr="00285804">
        <w:rPr>
          <w:rFonts w:ascii="Tahoma" w:hAnsi="Tahoma" w:cs="Tahoma"/>
          <w:bCs/>
        </w:rPr>
        <w:t xml:space="preserve"> </w:t>
      </w:r>
    </w:p>
    <w:p w14:paraId="2EBC29A1" w14:textId="77777777" w:rsidR="00EF3383" w:rsidRPr="00285804" w:rsidRDefault="00EF3383" w:rsidP="00EF3383">
      <w:pPr>
        <w:keepNext/>
        <w:keepLines/>
        <w:numPr>
          <w:ilvl w:val="0"/>
          <w:numId w:val="29"/>
        </w:numPr>
        <w:jc w:val="both"/>
        <w:rPr>
          <w:rFonts w:ascii="Tahoma" w:hAnsi="Tahoma" w:cs="Tahoma"/>
          <w:bCs/>
        </w:rPr>
      </w:pPr>
      <w:r w:rsidRPr="00285804">
        <w:rPr>
          <w:rFonts w:ascii="Tahoma" w:hAnsi="Tahoma" w:cs="Tahoma"/>
          <w:bCs/>
        </w:rPr>
        <w:t xml:space="preserve">v ESPD obrazec v »Del II: Informacije v povezavi z gospodarskim subjektom, B: Informacije o predstavnikih gospodarskega subjekta« (v vrstico: »Po potrebi navedite podrobne informacije o predstavništvu (njegove oblike, obseg, namen, EMŠO …«) </w:t>
      </w:r>
      <w:r w:rsidRPr="00285804">
        <w:rPr>
          <w:rFonts w:ascii="Tahoma" w:hAnsi="Tahoma" w:cs="Tahoma"/>
          <w:bCs/>
          <w:u w:val="single"/>
        </w:rPr>
        <w:t>ali</w:t>
      </w:r>
    </w:p>
    <w:p w14:paraId="0395E33A" w14:textId="77777777" w:rsidR="00EF3383" w:rsidRPr="00285804" w:rsidRDefault="00EF3383" w:rsidP="00EF3383">
      <w:pPr>
        <w:keepNext/>
        <w:keepLines/>
        <w:numPr>
          <w:ilvl w:val="0"/>
          <w:numId w:val="29"/>
        </w:numPr>
        <w:jc w:val="both"/>
        <w:rPr>
          <w:rFonts w:ascii="Tahoma" w:hAnsi="Tahoma" w:cs="Tahoma"/>
          <w:bCs/>
        </w:rPr>
      </w:pPr>
      <w:r w:rsidRPr="00285804">
        <w:rPr>
          <w:rFonts w:ascii="Tahoma" w:hAnsi="Tahoma" w:cs="Tahoma"/>
          <w:bCs/>
        </w:rPr>
        <w:t xml:space="preserve">v Prilogo 1 (ponudnik/partner), </w:t>
      </w:r>
      <w:r w:rsidRPr="00CF2783">
        <w:rPr>
          <w:rFonts w:ascii="Tahoma" w:hAnsi="Tahoma" w:cs="Tahoma"/>
          <w:bCs/>
        </w:rPr>
        <w:t>Prilogo 5 (podizvajalci), Prilogo 6 (subjekti</w:t>
      </w:r>
      <w:r w:rsidRPr="00285804">
        <w:rPr>
          <w:rFonts w:ascii="Tahoma" w:hAnsi="Tahoma" w:cs="Tahoma"/>
          <w:bCs/>
        </w:rPr>
        <w:t xml:space="preserve">, katerih zmogljivost uporablja ponudnik) </w:t>
      </w:r>
      <w:r w:rsidRPr="00285804">
        <w:rPr>
          <w:rFonts w:ascii="Tahoma" w:hAnsi="Tahoma" w:cs="Tahoma"/>
          <w:bCs/>
          <w:u w:val="single"/>
        </w:rPr>
        <w:t>ali</w:t>
      </w:r>
    </w:p>
    <w:p w14:paraId="283AE477" w14:textId="77777777" w:rsidR="00EF3383" w:rsidRPr="00285804" w:rsidRDefault="00EF3383" w:rsidP="00EF3383">
      <w:pPr>
        <w:keepNext/>
        <w:keepLines/>
        <w:numPr>
          <w:ilvl w:val="0"/>
          <w:numId w:val="29"/>
        </w:numPr>
        <w:jc w:val="both"/>
        <w:rPr>
          <w:rFonts w:ascii="Tahoma" w:hAnsi="Tahoma" w:cs="Tahoma"/>
          <w:bCs/>
        </w:rPr>
      </w:pPr>
      <w:r w:rsidRPr="00285804">
        <w:rPr>
          <w:rFonts w:ascii="Tahoma" w:hAnsi="Tahoma" w:cs="Tahoma"/>
          <w:bCs/>
        </w:rPr>
        <w:t>na lastnem obrazcu.</w:t>
      </w:r>
    </w:p>
    <w:p w14:paraId="765B6C23" w14:textId="77777777" w:rsidR="00EF3383" w:rsidRPr="00285804" w:rsidRDefault="00EF3383" w:rsidP="00EF3383">
      <w:pPr>
        <w:keepNext/>
        <w:keepLines/>
        <w:jc w:val="both"/>
        <w:rPr>
          <w:rFonts w:ascii="Tahoma" w:hAnsi="Tahoma" w:cs="Tahoma"/>
          <w:sz w:val="14"/>
        </w:rPr>
      </w:pPr>
    </w:p>
    <w:p w14:paraId="2C5082C9" w14:textId="77777777" w:rsidR="00EF3383" w:rsidRPr="00285804" w:rsidRDefault="00EF3383" w:rsidP="00EF3383">
      <w:pPr>
        <w:keepNext/>
        <w:keepLines/>
        <w:jc w:val="both"/>
        <w:rPr>
          <w:rFonts w:ascii="Tahoma" w:hAnsi="Tahoma" w:cs="Tahoma"/>
        </w:rPr>
      </w:pPr>
    </w:p>
    <w:p w14:paraId="27B62D77" w14:textId="77777777" w:rsidR="00EF3383" w:rsidRPr="00285804" w:rsidRDefault="00EF3383" w:rsidP="00EF3383">
      <w:pPr>
        <w:keepNext/>
        <w:keepLines/>
        <w:numPr>
          <w:ilvl w:val="0"/>
          <w:numId w:val="28"/>
        </w:numPr>
        <w:ind w:left="284" w:hanging="284"/>
        <w:jc w:val="both"/>
        <w:rPr>
          <w:rFonts w:ascii="Tahoma" w:hAnsi="Tahoma" w:cs="Tahoma"/>
          <w:b/>
          <w:bCs/>
        </w:rPr>
      </w:pPr>
      <w:r w:rsidRPr="00285804">
        <w:rPr>
          <w:rFonts w:ascii="Tahoma" w:hAnsi="Tahoma" w:cs="Tahoma"/>
          <w:b/>
          <w:bCs/>
        </w:rPr>
        <w:t>POPRAVNI MEHANIZMI:</w:t>
      </w:r>
    </w:p>
    <w:p w14:paraId="12FAFCE9" w14:textId="77777777" w:rsidR="00EF3383" w:rsidRPr="00285804" w:rsidRDefault="00EF3383" w:rsidP="00EF3383">
      <w:pPr>
        <w:keepNext/>
        <w:keepLines/>
        <w:jc w:val="both"/>
        <w:rPr>
          <w:rFonts w:ascii="Tahoma" w:hAnsi="Tahoma" w:cs="Tahoma"/>
          <w:bCs/>
          <w:sz w:val="12"/>
        </w:rPr>
      </w:pPr>
    </w:p>
    <w:p w14:paraId="41C51F7B" w14:textId="77777777" w:rsidR="00EF3383" w:rsidRPr="00285804" w:rsidRDefault="00EF3383" w:rsidP="00EF3383">
      <w:pPr>
        <w:keepNext/>
        <w:keepLines/>
        <w:jc w:val="both"/>
        <w:rPr>
          <w:rFonts w:ascii="Tahoma" w:hAnsi="Tahoma" w:cs="Tahoma"/>
          <w:b/>
          <w:bCs/>
        </w:rPr>
      </w:pPr>
      <w:r w:rsidRPr="00285804">
        <w:rPr>
          <w:rFonts w:ascii="Tahoma" w:hAnsi="Tahoma" w:cs="Tahoma"/>
          <w:b/>
          <w:bCs/>
          <w:u w:val="single"/>
        </w:rPr>
        <w:t>2. odstavek 75. člena ZJN-3:</w:t>
      </w:r>
    </w:p>
    <w:p w14:paraId="42558B4C" w14:textId="77777777" w:rsidR="00EF3383" w:rsidRPr="00285804" w:rsidRDefault="00EF3383" w:rsidP="00EF3383">
      <w:pPr>
        <w:keepNext/>
        <w:keepLines/>
        <w:jc w:val="both"/>
        <w:rPr>
          <w:rFonts w:ascii="Tahoma" w:hAnsi="Tahoma" w:cs="Tahoma"/>
          <w:bCs/>
          <w:sz w:val="8"/>
        </w:rPr>
      </w:pPr>
    </w:p>
    <w:p w14:paraId="66CDC5BD" w14:textId="77777777" w:rsidR="00EF3383" w:rsidRDefault="00EF3383" w:rsidP="00EF3383">
      <w:pPr>
        <w:keepNext/>
        <w:keepLines/>
        <w:jc w:val="both"/>
        <w:rPr>
          <w:rFonts w:ascii="Tahoma" w:hAnsi="Tahoma" w:cs="Tahoma"/>
          <w:bCs/>
        </w:rPr>
      </w:pPr>
      <w:r w:rsidRPr="00285804">
        <w:rPr>
          <w:rFonts w:ascii="Tahoma" w:hAnsi="Tahoma" w:cs="Tahoma"/>
          <w:bCs/>
        </w:rPr>
        <w:t xml:space="preserve">Gospodarskega subjekta </w:t>
      </w:r>
      <w:r w:rsidRPr="00285804">
        <w:rPr>
          <w:rFonts w:ascii="Tahoma" w:hAnsi="Tahoma" w:cs="Tahoma"/>
          <w:b/>
          <w:bCs/>
          <w:u w:val="single"/>
        </w:rPr>
        <w:t>se ne izloči</w:t>
      </w:r>
      <w:r w:rsidRPr="00285804">
        <w:rPr>
          <w:rFonts w:ascii="Tahoma" w:hAnsi="Tahoma" w:cs="Tahoma"/>
          <w:bCs/>
        </w:rPr>
        <w:t xml:space="preserve">, če gospodarski subjekt </w:t>
      </w:r>
      <w:r w:rsidRPr="00285804">
        <w:rPr>
          <w:rFonts w:ascii="Tahoma" w:hAnsi="Tahoma" w:cs="Tahoma"/>
          <w:b/>
          <w:bCs/>
        </w:rPr>
        <w:t>do roka za oddajo ponudb</w:t>
      </w:r>
      <w:r w:rsidRPr="00285804">
        <w:rPr>
          <w:rFonts w:ascii="Tahoma" w:hAnsi="Tahoma" w:cs="Tahoma"/>
          <w:bCs/>
        </w:rPr>
        <w:t xml:space="preserve"> </w:t>
      </w:r>
      <w:r w:rsidRPr="00285804">
        <w:rPr>
          <w:rFonts w:ascii="Tahoma" w:hAnsi="Tahoma" w:cs="Tahoma"/>
          <w:b/>
          <w:bCs/>
        </w:rPr>
        <w:t>poravna</w:t>
      </w:r>
      <w:r w:rsidRPr="00285804">
        <w:rPr>
          <w:rFonts w:ascii="Tahoma" w:hAnsi="Tahoma" w:cs="Tahoma"/>
          <w:bCs/>
        </w:rPr>
        <w:t xml:space="preserve"> neplačane zapadle obveznosti, ki znašajo 50 eurov ali več in predloži vse obračune davčnih odtegljajev za dohodke iz delovnega razmerja za obdobje zadnjih pet let do roka za oddajo prijave ali ponudbe.</w:t>
      </w:r>
    </w:p>
    <w:p w14:paraId="7F27C969" w14:textId="77777777" w:rsidR="00EF3383" w:rsidRPr="00285804" w:rsidRDefault="00EF3383" w:rsidP="00EF3383">
      <w:pPr>
        <w:keepNext/>
        <w:keepLines/>
        <w:jc w:val="both"/>
        <w:rPr>
          <w:rFonts w:ascii="Tahoma" w:hAnsi="Tahoma" w:cs="Tahoma"/>
          <w:bCs/>
        </w:rPr>
      </w:pPr>
    </w:p>
    <w:p w14:paraId="3466B49C" w14:textId="77777777" w:rsidR="00EF3383" w:rsidRPr="00285804" w:rsidRDefault="00EF3383" w:rsidP="00EF3383">
      <w:pPr>
        <w:keepNext/>
        <w:keepLines/>
        <w:jc w:val="both"/>
        <w:rPr>
          <w:rFonts w:ascii="Tahoma" w:hAnsi="Tahoma" w:cs="Tahoma"/>
          <w:b/>
          <w:bCs/>
          <w:u w:val="single"/>
        </w:rPr>
      </w:pPr>
      <w:r w:rsidRPr="00285804">
        <w:rPr>
          <w:rFonts w:ascii="Tahoma" w:hAnsi="Tahoma" w:cs="Tahoma"/>
          <w:b/>
          <w:bCs/>
          <w:u w:val="single"/>
        </w:rPr>
        <w:t>1. odstavek in b) točka 4. odstavka 75. člena ZJN-3:</w:t>
      </w:r>
    </w:p>
    <w:p w14:paraId="632B9B10" w14:textId="77777777" w:rsidR="00EF3383" w:rsidRPr="00285804" w:rsidRDefault="00EF3383" w:rsidP="00EF3383">
      <w:pPr>
        <w:keepNext/>
        <w:keepLines/>
        <w:jc w:val="both"/>
        <w:rPr>
          <w:rFonts w:ascii="Tahoma" w:hAnsi="Tahoma" w:cs="Tahoma"/>
          <w:bCs/>
          <w:sz w:val="8"/>
        </w:rPr>
      </w:pPr>
    </w:p>
    <w:p w14:paraId="1AE89F37" w14:textId="77777777" w:rsidR="00EF3383" w:rsidRPr="00285804" w:rsidRDefault="00EF3383" w:rsidP="00EF3383">
      <w:pPr>
        <w:keepNext/>
        <w:keepLines/>
        <w:jc w:val="both"/>
        <w:rPr>
          <w:rFonts w:ascii="Tahoma" w:hAnsi="Tahoma" w:cs="Tahoma"/>
          <w:bCs/>
        </w:rPr>
      </w:pPr>
      <w:r w:rsidRPr="00285804">
        <w:rPr>
          <w:rFonts w:ascii="Tahoma" w:hAnsi="Tahoma" w:cs="Tahoma"/>
          <w:bCs/>
        </w:rPr>
        <w:t xml:space="preserve">Gospodarski subjekt, ki je v enem od položajev iz 1. ali b) točke 4. odstavka 75. člena ZJN-3, lahko </w:t>
      </w:r>
      <w:r w:rsidRPr="00285804">
        <w:rPr>
          <w:rFonts w:ascii="Tahoma" w:hAnsi="Tahoma" w:cs="Tahoma"/>
          <w:b/>
          <w:bCs/>
        </w:rPr>
        <w:t>najkasneje do roka za oddajo ponudb</w:t>
      </w:r>
      <w:r w:rsidRPr="00285804">
        <w:rPr>
          <w:rFonts w:ascii="Tahoma" w:hAnsi="Tahoma" w:cs="Tahoma"/>
          <w:bCs/>
        </w:rPr>
        <w:t xml:space="preserve"> naročniku </w:t>
      </w:r>
      <w:r w:rsidRPr="00285804">
        <w:rPr>
          <w:rFonts w:ascii="Tahoma" w:hAnsi="Tahoma" w:cs="Tahoma"/>
          <w:bCs/>
          <w:u w:val="single"/>
        </w:rPr>
        <w:t>predloži dokaze</w:t>
      </w:r>
      <w:r w:rsidRPr="00285804">
        <w:rPr>
          <w:rFonts w:ascii="Tahoma" w:hAnsi="Tahoma" w:cs="Tahoma"/>
          <w:bCs/>
        </w:rPr>
        <w:t xml:space="preserve">, </w:t>
      </w:r>
      <w:r w:rsidRPr="00285804">
        <w:rPr>
          <w:rFonts w:ascii="Tahoma" w:hAnsi="Tahoma" w:cs="Tahoma"/>
          <w:bCs/>
          <w:u w:val="single"/>
        </w:rPr>
        <w:t>da je sprejel zadostne ukrepe</w:t>
      </w:r>
      <w:r w:rsidRPr="00285804">
        <w:rPr>
          <w:rFonts w:ascii="Tahoma" w:hAnsi="Tahoma" w:cs="Tahoma"/>
          <w:bCs/>
        </w:rPr>
        <w:t xml:space="preserve">, s katerimi lahko dokaže svojo zanesljivost kljub obstoju razlogov za izključitev. </w:t>
      </w:r>
    </w:p>
    <w:p w14:paraId="6930B1C2" w14:textId="77777777" w:rsidR="00EF3383" w:rsidRPr="00285804" w:rsidRDefault="00EF3383" w:rsidP="00EF3383">
      <w:pPr>
        <w:keepNext/>
        <w:keepLines/>
        <w:jc w:val="both"/>
        <w:rPr>
          <w:rFonts w:ascii="Tahoma" w:hAnsi="Tahoma" w:cs="Tahoma"/>
          <w:bCs/>
        </w:rPr>
      </w:pPr>
    </w:p>
    <w:p w14:paraId="0C2042D6" w14:textId="77777777" w:rsidR="00EF3383" w:rsidRPr="00285804" w:rsidRDefault="00EF3383" w:rsidP="00EF3383">
      <w:pPr>
        <w:keepNext/>
        <w:keepLines/>
        <w:jc w:val="both"/>
        <w:rPr>
          <w:rFonts w:ascii="Tahoma" w:hAnsi="Tahoma" w:cs="Tahoma"/>
          <w:bCs/>
        </w:rPr>
      </w:pPr>
      <w:r w:rsidRPr="00285804">
        <w:rPr>
          <w:rFonts w:ascii="Tahoma" w:hAnsi="Tahoma" w:cs="Tahoma"/>
          <w:bCs/>
        </w:rPr>
        <w:t>Gospodarski subjekt, ki je bil iz sodelovanja v postopkih javnega naročanja izključen na podlagi pravnomočne sodbe ali odločbe o prekršku, ki učinkuje v Republiki Sloveniji, v času trajanja izključitve ni upravičen do uporabe m</w:t>
      </w:r>
      <w:r w:rsidR="001A1A0D">
        <w:rPr>
          <w:rFonts w:ascii="Tahoma" w:hAnsi="Tahoma" w:cs="Tahoma"/>
          <w:bCs/>
        </w:rPr>
        <w:t>ožnosti iz prejšnjega odstavka.</w:t>
      </w:r>
    </w:p>
    <w:p w14:paraId="4CB0B9AC" w14:textId="77777777" w:rsidR="00EF3383" w:rsidRPr="00285804" w:rsidRDefault="00EF3383" w:rsidP="00EF3383">
      <w:pPr>
        <w:keepNext/>
        <w:keepLines/>
        <w:jc w:val="both"/>
        <w:rPr>
          <w:rFonts w:ascii="Tahoma" w:hAnsi="Tahoma" w:cs="Tahoma"/>
          <w:bCs/>
        </w:rPr>
      </w:pPr>
      <w:r w:rsidRPr="00285804">
        <w:rPr>
          <w:rFonts w:ascii="Tahoma" w:hAnsi="Tahoma" w:cs="Tahoma"/>
          <w:bCs/>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1. in b) točko 4. odstavka 75. člena ZJN-3 ne izključi iz postopka javnega naročanja. </w:t>
      </w:r>
    </w:p>
    <w:p w14:paraId="32CFE296" w14:textId="77777777" w:rsidR="00EF3383" w:rsidRPr="00285804" w:rsidRDefault="00EF3383" w:rsidP="00EF3383">
      <w:pPr>
        <w:keepNext/>
        <w:keepLines/>
        <w:jc w:val="both"/>
        <w:rPr>
          <w:rFonts w:ascii="Tahoma" w:hAnsi="Tahoma" w:cs="Tahoma"/>
          <w:bCs/>
        </w:rPr>
      </w:pPr>
    </w:p>
    <w:p w14:paraId="6C346BEE" w14:textId="77777777" w:rsidR="00EF3383" w:rsidRPr="00285804" w:rsidRDefault="00EF3383" w:rsidP="00EF3383">
      <w:pPr>
        <w:keepNext/>
        <w:keepLines/>
        <w:jc w:val="both"/>
        <w:rPr>
          <w:rFonts w:ascii="Tahoma" w:hAnsi="Tahoma" w:cs="Tahoma"/>
          <w:bCs/>
        </w:rPr>
      </w:pPr>
      <w:r w:rsidRPr="00285804">
        <w:rPr>
          <w:rFonts w:ascii="Tahoma" w:hAnsi="Tahoma" w:cs="Tahoma"/>
          <w:bCs/>
        </w:rPr>
        <w:lastRenderedPageBreak/>
        <w:t xml:space="preserve">V kolikor je gospodarski subjekt v enem od položajev iz 1. ali b) točke 4. odstavka 75. člena ZJN-3 in uveljavlja popravni mehanizem, pri izpolnjevanju obrazca ESPD v predmetnem polju poda odgovor »DA«, ter v zato predvideno polje (»Opišite jih«) navede kršitve in ukrepe za samoočiščenje </w:t>
      </w:r>
      <w:r w:rsidRPr="00285804">
        <w:rPr>
          <w:rFonts w:ascii="Tahoma" w:hAnsi="Tahoma" w:cs="Tahoma"/>
          <w:b/>
          <w:bCs/>
          <w:u w:val="single"/>
        </w:rPr>
        <w:t>ali</w:t>
      </w:r>
      <w:r w:rsidRPr="00285804">
        <w:rPr>
          <w:rFonts w:ascii="Tahoma" w:hAnsi="Tahoma" w:cs="Tahoma"/>
          <w:bCs/>
        </w:rPr>
        <w:t xml:space="preserve"> predloži lastno izjavo z navedbo kršitev in ukrepov za samoočiščenje, ter predloži dokaze, da je sprejel zadostne ukrepe, s katerimi lahko dokaže svojo zanesljivost kljub obstoju razlogov za izključitev.</w:t>
      </w:r>
    </w:p>
    <w:p w14:paraId="321D88B1" w14:textId="77777777" w:rsidR="006E32F4" w:rsidRPr="006E32F4" w:rsidRDefault="006E32F4" w:rsidP="00EF3383">
      <w:pPr>
        <w:keepNext/>
        <w:keepLines/>
        <w:jc w:val="both"/>
        <w:rPr>
          <w:rFonts w:ascii="Tahoma" w:eastAsia="Times New Roman" w:hAnsi="Tahoma" w:cs="Tahoma"/>
        </w:rPr>
      </w:pPr>
    </w:p>
    <w:p w14:paraId="3211B243" w14:textId="77777777" w:rsidR="006E32F4" w:rsidRPr="006E32F4" w:rsidRDefault="006E32F4" w:rsidP="00EF3383">
      <w:pPr>
        <w:keepNext/>
        <w:keepLines/>
        <w:jc w:val="both"/>
        <w:rPr>
          <w:rFonts w:ascii="Tahoma" w:eastAsia="Times New Roman" w:hAnsi="Tahoma" w:cs="Tahoma"/>
          <w:b/>
          <w:smallCaps/>
          <w:color w:val="000000" w:themeColor="text1"/>
        </w:rPr>
      </w:pPr>
      <w:r w:rsidRPr="006E32F4">
        <w:rPr>
          <w:rFonts w:ascii="Tahoma" w:eastAsia="Times New Roman" w:hAnsi="Tahoma" w:cs="Tahoma"/>
          <w:b/>
          <w:smallCaps/>
          <w:color w:val="000000" w:themeColor="text1"/>
        </w:rPr>
        <w:t>Dokazila:</w:t>
      </w:r>
    </w:p>
    <w:p w14:paraId="6BF08483" w14:textId="77777777" w:rsidR="006E32F4" w:rsidRPr="00701D08" w:rsidRDefault="006E32F4" w:rsidP="00EF3383">
      <w:pPr>
        <w:keepNext/>
        <w:keepLines/>
        <w:numPr>
          <w:ilvl w:val="0"/>
          <w:numId w:val="23"/>
        </w:numPr>
        <w:jc w:val="both"/>
        <w:rPr>
          <w:rFonts w:ascii="Tahoma" w:eastAsia="Times New Roman" w:hAnsi="Tahoma" w:cs="Tahoma"/>
          <w:b/>
          <w:color w:val="000000" w:themeColor="text1"/>
          <w:szCs w:val="22"/>
        </w:rPr>
      </w:pPr>
      <w:r>
        <w:rPr>
          <w:rFonts w:ascii="Tahoma" w:eastAsia="Times New Roman" w:hAnsi="Tahoma" w:cs="Tahoma"/>
          <w:color w:val="000000" w:themeColor="text1"/>
          <w:szCs w:val="22"/>
        </w:rPr>
        <w:t>Izpolnjen ESPD</w:t>
      </w:r>
      <w:r w:rsidRPr="006E32F4">
        <w:rPr>
          <w:rFonts w:ascii="Tahoma" w:eastAsia="Times New Roman" w:hAnsi="Tahoma" w:cs="Tahoma"/>
          <w:color w:val="000000" w:themeColor="text1"/>
          <w:szCs w:val="22"/>
        </w:rPr>
        <w:t xml:space="preserve"> s strani vseh g</w:t>
      </w:r>
      <w:r w:rsidR="00701D08">
        <w:rPr>
          <w:rFonts w:ascii="Tahoma" w:eastAsia="Times New Roman" w:hAnsi="Tahoma" w:cs="Tahoma"/>
          <w:color w:val="000000" w:themeColor="text1"/>
          <w:szCs w:val="22"/>
        </w:rPr>
        <w:t>ospodarskih subjektov v ponudbi;</w:t>
      </w:r>
    </w:p>
    <w:p w14:paraId="05187D12" w14:textId="77777777" w:rsidR="00701D08" w:rsidRPr="006E32F4" w:rsidRDefault="00701D08" w:rsidP="00EF3383">
      <w:pPr>
        <w:keepNext/>
        <w:keepLines/>
        <w:numPr>
          <w:ilvl w:val="0"/>
          <w:numId w:val="23"/>
        </w:numPr>
        <w:jc w:val="both"/>
        <w:rPr>
          <w:rFonts w:ascii="Tahoma" w:eastAsia="Times New Roman" w:hAnsi="Tahoma" w:cs="Tahoma"/>
          <w:b/>
          <w:color w:val="000000" w:themeColor="text1"/>
          <w:szCs w:val="22"/>
        </w:rPr>
      </w:pPr>
      <w:r w:rsidRPr="00285804">
        <w:rPr>
          <w:rFonts w:ascii="Tahoma" w:hAnsi="Tahoma" w:cs="Tahoma"/>
          <w:bCs/>
        </w:rPr>
        <w:t>lastno izjavo z navedbo kršitev in ukrepov za samoočiščenje, ter</w:t>
      </w:r>
      <w:r>
        <w:rPr>
          <w:rFonts w:ascii="Tahoma" w:hAnsi="Tahoma" w:cs="Tahoma"/>
          <w:bCs/>
        </w:rPr>
        <w:t xml:space="preserve"> ustrezna</w:t>
      </w:r>
      <w:r w:rsidRPr="00285804">
        <w:rPr>
          <w:rFonts w:ascii="Tahoma" w:hAnsi="Tahoma" w:cs="Tahoma"/>
          <w:bCs/>
        </w:rPr>
        <w:t xml:space="preserve"> </w:t>
      </w:r>
      <w:r>
        <w:rPr>
          <w:rFonts w:ascii="Tahoma" w:hAnsi="Tahoma" w:cs="Tahoma"/>
          <w:bCs/>
        </w:rPr>
        <w:t>dokazila;</w:t>
      </w:r>
    </w:p>
    <w:p w14:paraId="1782C92C" w14:textId="77777777" w:rsidR="00046843" w:rsidRDefault="00046843" w:rsidP="00EF3383">
      <w:pPr>
        <w:pStyle w:val="Odstavekseznama"/>
        <w:keepNext/>
        <w:keepLines/>
        <w:ind w:left="0"/>
        <w:jc w:val="both"/>
        <w:rPr>
          <w:rFonts w:ascii="Tahoma" w:hAnsi="Tahoma" w:cs="Tahoma"/>
        </w:rPr>
      </w:pPr>
    </w:p>
    <w:p w14:paraId="0F6C6837" w14:textId="77777777" w:rsidR="00440BF3" w:rsidRDefault="00440BF3" w:rsidP="001A1A0D">
      <w:pPr>
        <w:keepNext/>
        <w:keepLines/>
        <w:numPr>
          <w:ilvl w:val="1"/>
          <w:numId w:val="2"/>
        </w:numPr>
        <w:jc w:val="both"/>
        <w:rPr>
          <w:rFonts w:ascii="Tahoma" w:hAnsi="Tahoma" w:cs="Tahoma"/>
          <w:b/>
        </w:rPr>
      </w:pPr>
      <w:r w:rsidRPr="00881079">
        <w:rPr>
          <w:rFonts w:ascii="Tahoma" w:hAnsi="Tahoma" w:cs="Tahoma"/>
          <w:b/>
        </w:rPr>
        <w:t>Pogoji za sodelovanje</w:t>
      </w:r>
    </w:p>
    <w:p w14:paraId="4CE6C78B" w14:textId="77777777" w:rsidR="001A1A0D" w:rsidRPr="004F3744" w:rsidRDefault="001A1A0D" w:rsidP="001A1A0D">
      <w:pPr>
        <w:keepNext/>
        <w:keepLines/>
        <w:ind w:left="720"/>
        <w:jc w:val="both"/>
        <w:rPr>
          <w:rFonts w:ascii="Tahoma" w:hAnsi="Tahoma" w:cs="Tahoma"/>
          <w:b/>
        </w:rPr>
      </w:pPr>
    </w:p>
    <w:p w14:paraId="4C81F6DD" w14:textId="77777777" w:rsidR="007B7460" w:rsidRPr="00881079" w:rsidRDefault="007B7460" w:rsidP="001A1A0D">
      <w:pPr>
        <w:keepNext/>
        <w:keepLines/>
        <w:numPr>
          <w:ilvl w:val="2"/>
          <w:numId w:val="2"/>
        </w:numPr>
        <w:jc w:val="both"/>
        <w:rPr>
          <w:rFonts w:ascii="Tahoma" w:hAnsi="Tahoma" w:cs="Tahoma"/>
          <w:b/>
        </w:rPr>
      </w:pPr>
      <w:r w:rsidRPr="00881079">
        <w:rPr>
          <w:rFonts w:ascii="Tahoma" w:hAnsi="Tahoma" w:cs="Tahoma"/>
          <w:b/>
        </w:rPr>
        <w:t>Ustreznost za opravljanje poklicne dejavnosti</w:t>
      </w:r>
    </w:p>
    <w:p w14:paraId="30E84E2F" w14:textId="77777777" w:rsidR="007B7460" w:rsidRPr="00881079" w:rsidRDefault="007B7460" w:rsidP="001A1A0D">
      <w:pPr>
        <w:keepNext/>
        <w:keepLines/>
        <w:jc w:val="both"/>
        <w:rPr>
          <w:rFonts w:ascii="Tahoma" w:hAnsi="Tahoma" w:cs="Tahoma"/>
        </w:rPr>
      </w:pPr>
    </w:p>
    <w:p w14:paraId="5B0C2901" w14:textId="77777777" w:rsidR="007B7460" w:rsidRPr="00881079" w:rsidRDefault="007B7460" w:rsidP="001A1A0D">
      <w:pPr>
        <w:keepNext/>
        <w:keepLines/>
        <w:jc w:val="both"/>
        <w:rPr>
          <w:rFonts w:ascii="Tahoma" w:hAnsi="Tahoma" w:cs="Tahoma"/>
        </w:rPr>
      </w:pPr>
      <w:r w:rsidRPr="00881079">
        <w:rPr>
          <w:rFonts w:ascii="Tahoma" w:hAnsi="Tahoma" w:cs="Tahoma"/>
        </w:rPr>
        <w:t xml:space="preserve">Gospodarski subjekt mora biti vpisan v enega od poklicnih ali poslovnih registrov, ki se vodijo v državi članici, v kateri ima gospodarski subjekt sedež. Seznam poklicnih ali poslovnih registrov v državah članicah Evropske unije določa Priloga XI Direktive 2014/24/EU. </w:t>
      </w:r>
    </w:p>
    <w:p w14:paraId="7C8DF396" w14:textId="77777777" w:rsidR="007B7460" w:rsidRPr="00881079" w:rsidRDefault="007B7460" w:rsidP="001A1A0D">
      <w:pPr>
        <w:keepNext/>
        <w:keepLines/>
        <w:jc w:val="both"/>
        <w:rPr>
          <w:rFonts w:ascii="Tahoma" w:hAnsi="Tahoma" w:cs="Tahoma"/>
        </w:rPr>
      </w:pPr>
    </w:p>
    <w:p w14:paraId="6CC6B4BB" w14:textId="77777777" w:rsidR="007B7460" w:rsidRPr="00881079" w:rsidRDefault="007B7460" w:rsidP="001A1A0D">
      <w:pPr>
        <w:keepNext/>
        <w:keepLines/>
        <w:jc w:val="both"/>
        <w:rPr>
          <w:rFonts w:ascii="Tahoma" w:hAnsi="Tahoma" w:cs="Tahoma"/>
        </w:rPr>
      </w:pPr>
      <w:r w:rsidRPr="00881079">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1E1051DD" w14:textId="77777777" w:rsidR="007B7460" w:rsidRPr="00881079" w:rsidRDefault="007B7460" w:rsidP="001A1A0D">
      <w:pPr>
        <w:keepNext/>
        <w:keepLines/>
        <w:jc w:val="both"/>
        <w:rPr>
          <w:rFonts w:ascii="Tahoma" w:hAnsi="Tahoma" w:cs="Tahoma"/>
          <w:bCs/>
        </w:rPr>
      </w:pPr>
    </w:p>
    <w:p w14:paraId="73213C5C" w14:textId="77777777" w:rsidR="007B7460" w:rsidRPr="00881079" w:rsidRDefault="007B7460" w:rsidP="001A1A0D">
      <w:pPr>
        <w:keepNext/>
        <w:keepLines/>
        <w:jc w:val="both"/>
        <w:rPr>
          <w:rFonts w:ascii="Tahoma" w:hAnsi="Tahoma" w:cs="Tahoma"/>
          <w:bCs/>
          <w:i/>
          <w:sz w:val="18"/>
        </w:rPr>
      </w:pPr>
      <w:r w:rsidRPr="00881079">
        <w:rPr>
          <w:rFonts w:ascii="Tahoma" w:hAnsi="Tahoma" w:cs="Tahoma"/>
          <w:bCs/>
          <w:i/>
          <w:sz w:val="18"/>
        </w:rPr>
        <w:t>Zgoraj navedene pogoje lahko ponudnik izpolni samostojno, kot skupina ponudnikov v primeru skupne ponudbe ali s podizvajalci oz. subjektom, katerega zmogljivost bo ponudnik uporabil (glede na dejavnosti, ki so predmet javnega naročila in jih bo v okviru ponudbe posamezni subjekt izvajal).</w:t>
      </w:r>
    </w:p>
    <w:p w14:paraId="5D1594A6" w14:textId="77777777" w:rsidR="007B7460" w:rsidRPr="00881079" w:rsidRDefault="007B7460" w:rsidP="001A1A0D">
      <w:pPr>
        <w:keepNext/>
        <w:keepLines/>
        <w:jc w:val="both"/>
        <w:rPr>
          <w:rFonts w:ascii="Tahoma" w:hAnsi="Tahoma" w:cs="Tahoma"/>
          <w:bCs/>
        </w:rPr>
      </w:pPr>
    </w:p>
    <w:p w14:paraId="1FF48EA1" w14:textId="77777777" w:rsidR="007B7460" w:rsidRPr="00881079" w:rsidRDefault="007B7460" w:rsidP="001A1A0D">
      <w:pPr>
        <w:keepNext/>
        <w:keepLines/>
        <w:ind w:right="-2"/>
        <w:jc w:val="both"/>
        <w:rPr>
          <w:rFonts w:ascii="Tahoma" w:hAnsi="Tahoma" w:cs="Tahoma"/>
          <w:b/>
          <w:smallCaps/>
        </w:rPr>
      </w:pPr>
      <w:r w:rsidRPr="00881079">
        <w:rPr>
          <w:rFonts w:ascii="Tahoma" w:hAnsi="Tahoma" w:cs="Tahoma"/>
          <w:b/>
          <w:smallCaps/>
        </w:rPr>
        <w:t>Dokazila:</w:t>
      </w:r>
    </w:p>
    <w:p w14:paraId="041086AA" w14:textId="3A2518AE" w:rsidR="006E5159" w:rsidRDefault="00117585" w:rsidP="00015C3B">
      <w:pPr>
        <w:keepNext/>
        <w:keepLines/>
        <w:numPr>
          <w:ilvl w:val="0"/>
          <w:numId w:val="23"/>
        </w:numPr>
        <w:jc w:val="both"/>
        <w:rPr>
          <w:rFonts w:ascii="Tahoma" w:hAnsi="Tahoma" w:cs="Tahoma"/>
          <w:b/>
          <w:szCs w:val="22"/>
        </w:rPr>
      </w:pPr>
      <w:r w:rsidRPr="00117585">
        <w:rPr>
          <w:rFonts w:ascii="Tahoma" w:hAnsi="Tahoma" w:cs="Tahoma"/>
          <w:szCs w:val="22"/>
        </w:rPr>
        <w:t>Izpolnjen ESPD s strani vseh gospodarskih subjektov v ponudbi.</w:t>
      </w:r>
      <w:r w:rsidRPr="00117585">
        <w:rPr>
          <w:rFonts w:ascii="Tahoma" w:hAnsi="Tahoma" w:cs="Tahoma"/>
          <w:b/>
          <w:szCs w:val="22"/>
        </w:rPr>
        <w:t xml:space="preserve"> </w:t>
      </w:r>
    </w:p>
    <w:p w14:paraId="3C3095C4" w14:textId="77777777" w:rsidR="00A0392D" w:rsidRPr="00015C3B" w:rsidRDefault="00A0392D" w:rsidP="00533F79">
      <w:pPr>
        <w:keepNext/>
        <w:keepLines/>
        <w:ind w:left="720"/>
        <w:jc w:val="both"/>
        <w:rPr>
          <w:rFonts w:ascii="Tahoma" w:hAnsi="Tahoma" w:cs="Tahoma"/>
          <w:b/>
          <w:szCs w:val="22"/>
        </w:rPr>
      </w:pPr>
    </w:p>
    <w:p w14:paraId="090AE8E0" w14:textId="77777777" w:rsidR="00B13253" w:rsidRDefault="00B13253" w:rsidP="001A1A0D">
      <w:pPr>
        <w:keepNext/>
        <w:keepLines/>
        <w:numPr>
          <w:ilvl w:val="2"/>
          <w:numId w:val="2"/>
        </w:numPr>
        <w:jc w:val="both"/>
        <w:rPr>
          <w:rFonts w:ascii="Tahoma" w:hAnsi="Tahoma" w:cs="Tahoma"/>
          <w:b/>
        </w:rPr>
      </w:pPr>
      <w:r w:rsidRPr="00881079">
        <w:rPr>
          <w:rFonts w:ascii="Tahoma" w:hAnsi="Tahoma" w:cs="Tahoma"/>
          <w:b/>
        </w:rPr>
        <w:t xml:space="preserve">Tehnična </w:t>
      </w:r>
      <w:r w:rsidR="00EF3383">
        <w:rPr>
          <w:rFonts w:ascii="Tahoma" w:hAnsi="Tahoma" w:cs="Tahoma"/>
          <w:b/>
        </w:rPr>
        <w:t xml:space="preserve">in kadrovska </w:t>
      </w:r>
      <w:r w:rsidRPr="00881079">
        <w:rPr>
          <w:rFonts w:ascii="Tahoma" w:hAnsi="Tahoma" w:cs="Tahoma"/>
          <w:b/>
        </w:rPr>
        <w:t>sposobnost</w:t>
      </w:r>
      <w:r w:rsidR="005227AD">
        <w:rPr>
          <w:rFonts w:ascii="Tahoma" w:hAnsi="Tahoma" w:cs="Tahoma"/>
          <w:b/>
        </w:rPr>
        <w:t xml:space="preserve"> </w:t>
      </w:r>
    </w:p>
    <w:p w14:paraId="029486EF" w14:textId="77777777" w:rsidR="00EF3383" w:rsidRDefault="00EF3383" w:rsidP="001A1A0D">
      <w:pPr>
        <w:keepNext/>
        <w:keepLines/>
        <w:jc w:val="both"/>
        <w:rPr>
          <w:rFonts w:ascii="Tahoma" w:hAnsi="Tahoma" w:cs="Tahoma"/>
          <w:b/>
        </w:rPr>
      </w:pPr>
    </w:p>
    <w:p w14:paraId="17094316" w14:textId="77777777" w:rsidR="00EF3383" w:rsidRPr="00C46841" w:rsidRDefault="00EF3383" w:rsidP="001A1A0D">
      <w:pPr>
        <w:pStyle w:val="Odstavekseznama"/>
        <w:keepNext/>
        <w:keepLines/>
        <w:numPr>
          <w:ilvl w:val="3"/>
          <w:numId w:val="2"/>
        </w:numPr>
        <w:jc w:val="both"/>
        <w:rPr>
          <w:rFonts w:ascii="Tahoma" w:hAnsi="Tahoma" w:cs="Tahoma"/>
          <w:b/>
        </w:rPr>
      </w:pPr>
      <w:r>
        <w:rPr>
          <w:rFonts w:ascii="Tahoma" w:hAnsi="Tahoma" w:cs="Tahoma"/>
          <w:b/>
        </w:rPr>
        <w:t>Reference</w:t>
      </w:r>
    </w:p>
    <w:p w14:paraId="595F68AD" w14:textId="77777777" w:rsidR="00B13253" w:rsidRDefault="00B13253" w:rsidP="001A1A0D">
      <w:pPr>
        <w:keepNext/>
        <w:keepLines/>
        <w:jc w:val="both"/>
        <w:rPr>
          <w:rFonts w:ascii="Tahoma" w:hAnsi="Tahoma" w:cs="Tahoma"/>
        </w:rPr>
      </w:pPr>
    </w:p>
    <w:p w14:paraId="3C3FA2D8" w14:textId="2F0D3013" w:rsidR="00EB10C3" w:rsidRPr="00EB10C3" w:rsidRDefault="00EB10C3" w:rsidP="001A1A0D">
      <w:pPr>
        <w:keepNext/>
        <w:keepLines/>
        <w:spacing w:after="60"/>
        <w:jc w:val="both"/>
        <w:rPr>
          <w:rFonts w:ascii="Tahoma" w:eastAsia="Times New Roman" w:hAnsi="Tahoma" w:cs="Tahoma"/>
          <w:bCs/>
          <w:color w:val="000000" w:themeColor="text1"/>
          <w:szCs w:val="22"/>
        </w:rPr>
      </w:pPr>
      <w:r w:rsidRPr="00EB10C3">
        <w:rPr>
          <w:rFonts w:ascii="Tahoma" w:eastAsia="Times New Roman" w:hAnsi="Tahoma" w:cs="Tahoma"/>
          <w:color w:val="000000" w:themeColor="text1"/>
        </w:rPr>
        <w:t xml:space="preserve">Ponudnik, ki oddaja ponudbo, mora v ponudbi izkazati, da je </w:t>
      </w:r>
      <w:r w:rsidR="00A0392D">
        <w:rPr>
          <w:rFonts w:ascii="Tahoma" w:eastAsia="Times New Roman" w:hAnsi="Tahoma" w:cs="Tahoma"/>
          <w:color w:val="000000" w:themeColor="text1"/>
        </w:rPr>
        <w:t>od 1.1.2021 do roka za oddajo ponudb</w:t>
      </w:r>
      <w:r w:rsidRPr="00EB10C3">
        <w:rPr>
          <w:rFonts w:ascii="Tahoma" w:eastAsia="Times New Roman" w:hAnsi="Tahoma" w:cs="Tahoma"/>
          <w:color w:val="000000" w:themeColor="text1"/>
        </w:rPr>
        <w:t xml:space="preserve"> kvalitetno, strokovno in v skladu s pogodbenimi določili</w:t>
      </w:r>
      <w:r w:rsidRPr="00EB10C3">
        <w:rPr>
          <w:rFonts w:ascii="Tahoma" w:eastAsia="Times New Roman" w:hAnsi="Tahoma" w:cs="Tahoma"/>
          <w:bCs/>
          <w:color w:val="000000" w:themeColor="text1"/>
          <w:szCs w:val="22"/>
        </w:rPr>
        <w:t xml:space="preserve">, najmanj </w:t>
      </w:r>
      <w:r w:rsidR="00167F57">
        <w:rPr>
          <w:rFonts w:ascii="Tahoma" w:eastAsia="Times New Roman" w:hAnsi="Tahoma" w:cs="Tahoma"/>
          <w:bCs/>
          <w:color w:val="000000" w:themeColor="text1"/>
          <w:szCs w:val="22"/>
          <w:u w:val="single"/>
        </w:rPr>
        <w:t>dvema (2) različnima končnima referenčnima</w:t>
      </w:r>
      <w:r w:rsidRPr="00EB10C3">
        <w:rPr>
          <w:rFonts w:ascii="Tahoma" w:eastAsia="Times New Roman" w:hAnsi="Tahoma" w:cs="Tahoma"/>
          <w:bCs/>
          <w:color w:val="000000" w:themeColor="text1"/>
          <w:szCs w:val="22"/>
          <w:u w:val="single"/>
        </w:rPr>
        <w:t xml:space="preserve"> </w:t>
      </w:r>
      <w:r w:rsidR="00167F57">
        <w:rPr>
          <w:rFonts w:ascii="Tahoma" w:eastAsia="Times New Roman" w:hAnsi="Tahoma" w:cs="Tahoma"/>
          <w:bCs/>
          <w:color w:val="000000" w:themeColor="text1"/>
          <w:szCs w:val="22"/>
          <w:u w:val="single"/>
        </w:rPr>
        <w:t>naročnikoma</w:t>
      </w:r>
      <w:r w:rsidRPr="00EB10C3">
        <w:rPr>
          <w:rFonts w:ascii="Tahoma" w:eastAsia="Times New Roman" w:hAnsi="Tahoma" w:cs="Tahoma"/>
          <w:bCs/>
          <w:color w:val="000000" w:themeColor="text1"/>
          <w:szCs w:val="22"/>
          <w:u w:val="single"/>
        </w:rPr>
        <w:t>:</w:t>
      </w:r>
      <w:r w:rsidRPr="00EB10C3">
        <w:rPr>
          <w:rFonts w:ascii="Tahoma" w:eastAsia="Times New Roman" w:hAnsi="Tahoma" w:cs="Tahoma"/>
          <w:bCs/>
          <w:color w:val="000000" w:themeColor="text1"/>
          <w:szCs w:val="22"/>
        </w:rPr>
        <w:t xml:space="preserve"> </w:t>
      </w:r>
    </w:p>
    <w:p w14:paraId="705704D1" w14:textId="77777777" w:rsidR="00EB10C3" w:rsidRPr="00EB10C3" w:rsidRDefault="00EB10C3" w:rsidP="001A1A0D">
      <w:pPr>
        <w:keepNext/>
        <w:keepLines/>
        <w:numPr>
          <w:ilvl w:val="0"/>
          <w:numId w:val="37"/>
        </w:numPr>
        <w:spacing w:line="276" w:lineRule="auto"/>
        <w:jc w:val="both"/>
        <w:rPr>
          <w:rFonts w:ascii="Tahoma" w:eastAsia="Times New Roman" w:hAnsi="Tahoma" w:cs="Tahoma"/>
          <w:bCs/>
          <w:color w:val="000000" w:themeColor="text1"/>
          <w:szCs w:val="22"/>
        </w:rPr>
      </w:pPr>
      <w:r w:rsidRPr="00EB10C3">
        <w:rPr>
          <w:rFonts w:ascii="Tahoma" w:eastAsia="Times New Roman" w:hAnsi="Tahoma" w:cs="Tahoma"/>
          <w:bCs/>
          <w:color w:val="000000" w:themeColor="text1"/>
          <w:szCs w:val="22"/>
        </w:rPr>
        <w:t xml:space="preserve">dobavil in vgradil najmanj 40 hitro tekočih lamelnih vrat, s hitrostjo odpiranja min. 1 m/s in velikosti min. 4x4m, </w:t>
      </w:r>
    </w:p>
    <w:p w14:paraId="5560C9A6" w14:textId="77777777" w:rsidR="00EB10C3" w:rsidRPr="00EB10C3" w:rsidRDefault="00EB10C3" w:rsidP="001A1A0D">
      <w:pPr>
        <w:keepNext/>
        <w:keepLines/>
        <w:jc w:val="both"/>
        <w:rPr>
          <w:rFonts w:ascii="Tahoma" w:eastAsia="Times New Roman" w:hAnsi="Tahoma" w:cs="Tahoma"/>
          <w:bCs/>
          <w:color w:val="FF0000"/>
          <w:szCs w:val="22"/>
        </w:rPr>
      </w:pPr>
    </w:p>
    <w:p w14:paraId="7D24CBBA" w14:textId="77777777" w:rsidR="00EB10C3" w:rsidRPr="00EB10C3" w:rsidRDefault="00EB10C3" w:rsidP="001A1A0D">
      <w:pPr>
        <w:keepNext/>
        <w:keepLines/>
        <w:ind w:right="-2"/>
        <w:jc w:val="both"/>
        <w:rPr>
          <w:rFonts w:ascii="Tahoma" w:eastAsia="Times New Roman" w:hAnsi="Tahoma" w:cs="Tahoma"/>
          <w:b/>
          <w:smallCaps/>
          <w:color w:val="000000" w:themeColor="text1"/>
        </w:rPr>
      </w:pPr>
      <w:r w:rsidRPr="00EB10C3">
        <w:rPr>
          <w:rFonts w:ascii="Tahoma" w:eastAsia="Times New Roman" w:hAnsi="Tahoma" w:cs="Tahoma"/>
          <w:b/>
          <w:smallCaps/>
          <w:color w:val="000000" w:themeColor="text1"/>
        </w:rPr>
        <w:t>Dokazila:</w:t>
      </w:r>
    </w:p>
    <w:p w14:paraId="07A8AA64" w14:textId="77777777" w:rsidR="00E1295E" w:rsidRPr="00E1295E" w:rsidRDefault="00E1295E" w:rsidP="001A1A0D">
      <w:pPr>
        <w:keepNext/>
        <w:keepLines/>
        <w:numPr>
          <w:ilvl w:val="0"/>
          <w:numId w:val="23"/>
        </w:numPr>
        <w:jc w:val="both"/>
        <w:rPr>
          <w:rFonts w:ascii="Tahoma" w:hAnsi="Tahoma" w:cs="Tahoma"/>
          <w:b/>
          <w:szCs w:val="22"/>
        </w:rPr>
      </w:pPr>
      <w:r w:rsidRPr="00117585">
        <w:rPr>
          <w:rFonts w:ascii="Tahoma" w:hAnsi="Tahoma" w:cs="Tahoma"/>
          <w:szCs w:val="22"/>
        </w:rPr>
        <w:t>Izpolnjen ESPD s strani vseh g</w:t>
      </w:r>
      <w:r>
        <w:rPr>
          <w:rFonts w:ascii="Tahoma" w:hAnsi="Tahoma" w:cs="Tahoma"/>
          <w:szCs w:val="22"/>
        </w:rPr>
        <w:t>ospodarskih subjektov v ponudbi,</w:t>
      </w:r>
    </w:p>
    <w:p w14:paraId="6C9D6FB4" w14:textId="77777777" w:rsidR="00E1295E" w:rsidRPr="0014106B" w:rsidRDefault="00E1295E" w:rsidP="001A1A0D">
      <w:pPr>
        <w:keepNext/>
        <w:keepLines/>
        <w:numPr>
          <w:ilvl w:val="0"/>
          <w:numId w:val="23"/>
        </w:numPr>
        <w:jc w:val="both"/>
        <w:rPr>
          <w:rFonts w:ascii="Tahoma" w:eastAsia="Times New Roman" w:hAnsi="Tahoma" w:cs="Tahoma"/>
        </w:rPr>
      </w:pPr>
      <w:r>
        <w:rPr>
          <w:rFonts w:ascii="Tahoma" w:hAnsi="Tahoma" w:cs="Tahoma"/>
        </w:rPr>
        <w:t>Izpolnjena in podpisana Priloga</w:t>
      </w:r>
      <w:r w:rsidRPr="000B73A8">
        <w:rPr>
          <w:rFonts w:ascii="Tahoma" w:hAnsi="Tahoma" w:cs="Tahoma"/>
        </w:rPr>
        <w:t xml:space="preserve"> </w:t>
      </w:r>
      <w:r>
        <w:rPr>
          <w:rFonts w:ascii="Tahoma" w:hAnsi="Tahoma" w:cs="Tahoma"/>
        </w:rPr>
        <w:t>5/1;</w:t>
      </w:r>
    </w:p>
    <w:p w14:paraId="6ED34120" w14:textId="77777777" w:rsidR="00E1295E" w:rsidRPr="0014106B" w:rsidRDefault="00E1295E" w:rsidP="001A1A0D">
      <w:pPr>
        <w:keepNext/>
        <w:keepLines/>
        <w:numPr>
          <w:ilvl w:val="0"/>
          <w:numId w:val="23"/>
        </w:numPr>
        <w:jc w:val="both"/>
        <w:rPr>
          <w:rFonts w:ascii="Tahoma" w:eastAsia="Times New Roman" w:hAnsi="Tahoma" w:cs="Tahoma"/>
        </w:rPr>
      </w:pPr>
      <w:r>
        <w:rPr>
          <w:rFonts w:ascii="Tahoma" w:hAnsi="Tahoma" w:cs="Tahoma"/>
        </w:rPr>
        <w:t>Izpolnjena in podpisana Priloga</w:t>
      </w:r>
      <w:r w:rsidRPr="000B73A8">
        <w:rPr>
          <w:rFonts w:ascii="Tahoma" w:hAnsi="Tahoma" w:cs="Tahoma"/>
        </w:rPr>
        <w:t xml:space="preserve"> </w:t>
      </w:r>
      <w:r>
        <w:rPr>
          <w:rFonts w:ascii="Tahoma" w:hAnsi="Tahoma" w:cs="Tahoma"/>
        </w:rPr>
        <w:t>5/2;</w:t>
      </w:r>
    </w:p>
    <w:p w14:paraId="397668D4" w14:textId="77777777" w:rsidR="00EB10C3" w:rsidRPr="00EB10C3" w:rsidRDefault="00EB10C3" w:rsidP="001A1A0D">
      <w:pPr>
        <w:keepNext/>
        <w:keepLines/>
        <w:jc w:val="both"/>
        <w:rPr>
          <w:rFonts w:ascii="Tahoma" w:eastAsia="Times New Roman" w:hAnsi="Tahoma" w:cs="Tahoma"/>
          <w:b/>
          <w:color w:val="000000" w:themeColor="text1"/>
        </w:rPr>
      </w:pPr>
    </w:p>
    <w:p w14:paraId="0EA05EC4" w14:textId="77777777" w:rsidR="00EB10C3" w:rsidRPr="00EB10C3" w:rsidRDefault="00EB10C3" w:rsidP="001A1A0D">
      <w:pPr>
        <w:keepNext/>
        <w:keepLines/>
        <w:jc w:val="both"/>
        <w:rPr>
          <w:rFonts w:ascii="Tahoma" w:eastAsia="Times New Roman" w:hAnsi="Tahoma" w:cs="Tahoma"/>
          <w:bCs/>
          <w:color w:val="000000" w:themeColor="text1"/>
          <w:szCs w:val="22"/>
        </w:rPr>
      </w:pPr>
      <w:r w:rsidRPr="00EB10C3">
        <w:rPr>
          <w:rFonts w:ascii="Tahoma" w:eastAsia="Times New Roman" w:hAnsi="Tahoma" w:cs="Tahoma"/>
          <w:bCs/>
          <w:color w:val="000000" w:themeColor="text1"/>
          <w:szCs w:val="22"/>
        </w:rPr>
        <w:t>Naročnik bo pred oddajo javnega naročila od ponudnika, ki je glede na merila za oddajo naročila najugodnejši in mu naročnik namerava oddati javno naročilo, kot dokazilo za izpolnjevanje zgoraj navedenih referenčnih pogojev, zahteval predložitev:</w:t>
      </w:r>
    </w:p>
    <w:p w14:paraId="39603F33" w14:textId="77777777" w:rsidR="00EB10C3" w:rsidRPr="00EB10C3" w:rsidRDefault="00EB10C3" w:rsidP="001A1A0D">
      <w:pPr>
        <w:keepNext/>
        <w:keepLines/>
        <w:numPr>
          <w:ilvl w:val="0"/>
          <w:numId w:val="36"/>
        </w:numPr>
        <w:ind w:left="426" w:hanging="284"/>
        <w:jc w:val="both"/>
        <w:rPr>
          <w:rFonts w:ascii="Tahoma" w:eastAsia="Times New Roman" w:hAnsi="Tahoma" w:cs="Tahoma"/>
          <w:bCs/>
          <w:color w:val="000000" w:themeColor="text1"/>
          <w:szCs w:val="22"/>
        </w:rPr>
      </w:pPr>
      <w:r w:rsidRPr="00EB10C3">
        <w:rPr>
          <w:rFonts w:ascii="Tahoma" w:eastAsia="Times New Roman" w:hAnsi="Tahoma" w:cs="Tahoma"/>
          <w:bCs/>
          <w:color w:val="000000" w:themeColor="text1"/>
          <w:szCs w:val="22"/>
        </w:rPr>
        <w:t>izpolnjeno prilogo »Seznam referenc« (Priloga 5/1)</w:t>
      </w:r>
    </w:p>
    <w:p w14:paraId="3C6551A2" w14:textId="77777777" w:rsidR="00EB10C3" w:rsidRPr="00EB10C3" w:rsidRDefault="00EB10C3" w:rsidP="001A1A0D">
      <w:pPr>
        <w:keepNext/>
        <w:keepLines/>
        <w:numPr>
          <w:ilvl w:val="0"/>
          <w:numId w:val="36"/>
        </w:numPr>
        <w:ind w:left="426" w:hanging="284"/>
        <w:jc w:val="both"/>
        <w:rPr>
          <w:rFonts w:ascii="Tahoma" w:eastAsia="Times New Roman" w:hAnsi="Tahoma" w:cs="Tahoma"/>
          <w:color w:val="000000" w:themeColor="text1"/>
        </w:rPr>
      </w:pPr>
      <w:r w:rsidRPr="00EB10C3">
        <w:rPr>
          <w:rFonts w:ascii="Tahoma" w:eastAsia="Times New Roman" w:hAnsi="Tahoma" w:cs="Tahoma"/>
          <w:bCs/>
          <w:color w:val="000000" w:themeColor="text1"/>
          <w:szCs w:val="22"/>
        </w:rPr>
        <w:t>izpolnjene in potrjene obrazce</w:t>
      </w:r>
      <w:r w:rsidRPr="00EB10C3">
        <w:rPr>
          <w:rFonts w:ascii="Tahoma" w:eastAsia="Times New Roman" w:hAnsi="Tahoma" w:cs="Tahoma"/>
          <w:color w:val="000000" w:themeColor="text1"/>
        </w:rPr>
        <w:t xml:space="preserve"> »Potrditev referenc s strani posameznih naročnikov« (Priloga 5/2), s katerim potrjuje, da je ponudnik dela opravil strokovno pravilno, kvalitetno in v skladu s pogodbenimi določili.  </w:t>
      </w:r>
    </w:p>
    <w:p w14:paraId="15F97FFB" w14:textId="77777777" w:rsidR="00B13253" w:rsidRPr="0036307C" w:rsidRDefault="00B13253" w:rsidP="001A1A0D">
      <w:pPr>
        <w:keepNext/>
        <w:keepLines/>
        <w:jc w:val="both"/>
        <w:rPr>
          <w:rFonts w:ascii="Tahoma" w:hAnsi="Tahoma" w:cs="Tahoma"/>
        </w:rPr>
      </w:pPr>
    </w:p>
    <w:p w14:paraId="1FAF88A4" w14:textId="77777777" w:rsidR="00B13253" w:rsidRPr="00EB10C3" w:rsidRDefault="00EB10C3" w:rsidP="001A1A0D">
      <w:pPr>
        <w:keepNext/>
        <w:keepLines/>
        <w:jc w:val="both"/>
        <w:rPr>
          <w:rFonts w:ascii="Tahoma" w:eastAsia="Times New Roman" w:hAnsi="Tahoma" w:cs="Tahoma"/>
          <w:color w:val="000000" w:themeColor="text1"/>
          <w:u w:val="single"/>
        </w:rPr>
      </w:pPr>
      <w:r w:rsidRPr="00EB10C3">
        <w:rPr>
          <w:rFonts w:ascii="Tahoma" w:eastAsia="Times New Roman" w:hAnsi="Tahoma" w:cs="Tahoma"/>
          <w:color w:val="000000" w:themeColor="text1"/>
        </w:rPr>
        <w:lastRenderedPageBreak/>
        <w:t>Naročnik je upravičen pred sprejemom odločitve o izbiri opraviti poizvedbe o navedenih referencah</w:t>
      </w:r>
      <w:r w:rsidR="0062725F">
        <w:rPr>
          <w:rFonts w:ascii="Tahoma" w:eastAsia="Times New Roman" w:hAnsi="Tahoma" w:cs="Tahoma"/>
          <w:color w:val="000000" w:themeColor="text1"/>
        </w:rPr>
        <w:t>,</w:t>
      </w:r>
      <w:r w:rsidRPr="00EB10C3">
        <w:rPr>
          <w:rFonts w:ascii="Tahoma" w:eastAsia="Times New Roman" w:hAnsi="Tahoma" w:cs="Tahoma"/>
          <w:color w:val="000000" w:themeColor="text1"/>
        </w:rPr>
        <w:t xml:space="preserve"> zato </w:t>
      </w:r>
      <w:r w:rsidRPr="00EB10C3">
        <w:rPr>
          <w:rFonts w:ascii="Tahoma" w:eastAsia="Times New Roman" w:hAnsi="Tahoma" w:cs="Tahoma"/>
          <w:b/>
          <w:color w:val="000000" w:themeColor="text1"/>
        </w:rPr>
        <w:t>naročnik pridržuje pravico, da ponudnik na podlagi poziva naročnika v zahtevanem roku predloži dodatna dokazila o uspešni izvedbi navedenih referenčnih del</w:t>
      </w:r>
      <w:r w:rsidRPr="00EB10C3">
        <w:rPr>
          <w:rFonts w:ascii="Tahoma" w:eastAsia="Times New Roman" w:hAnsi="Tahoma" w:cs="Tahoma"/>
          <w:color w:val="000000" w:themeColor="text1"/>
        </w:rPr>
        <w:t xml:space="preserve">. Če navedene reference ne izkazujejo resničnega stanja jih naročnik ne bo upošteval. </w:t>
      </w:r>
      <w:r w:rsidRPr="00EB10C3">
        <w:rPr>
          <w:rFonts w:ascii="Tahoma" w:eastAsia="Times New Roman" w:hAnsi="Tahoma" w:cs="Tahoma"/>
          <w:color w:val="000000" w:themeColor="text1"/>
          <w:u w:val="single"/>
        </w:rPr>
        <w:t>Gospodarskim subjektom se bodo priznale reference le za tista dela (dobave/storitve), ki so jih neposredno (z lastnimi znanji in zmogljivostmi) izvedli sami.</w:t>
      </w:r>
      <w:r>
        <w:rPr>
          <w:rFonts w:ascii="Tahoma" w:eastAsia="Times New Roman" w:hAnsi="Tahoma" w:cs="Tahoma"/>
          <w:color w:val="000000" w:themeColor="text1"/>
          <w:u w:val="single"/>
        </w:rPr>
        <w:t xml:space="preserve"> </w:t>
      </w:r>
      <w:r w:rsidR="00B13253" w:rsidRPr="0036307C">
        <w:rPr>
          <w:rFonts w:ascii="Tahoma" w:hAnsi="Tahoma" w:cs="Tahoma"/>
        </w:rPr>
        <w:t>Če navedene reference ne izkazujejo resničnega stanja jih naročnik ne bo upošteval.</w:t>
      </w:r>
    </w:p>
    <w:p w14:paraId="2C19C7DB" w14:textId="77777777" w:rsidR="00B13253" w:rsidRDefault="00B13253" w:rsidP="001A1A0D">
      <w:pPr>
        <w:keepNext/>
        <w:keepLines/>
        <w:jc w:val="both"/>
        <w:rPr>
          <w:rFonts w:ascii="Tahoma" w:hAnsi="Tahoma" w:cs="Tahoma"/>
          <w:bCs/>
          <w:i/>
        </w:rPr>
      </w:pPr>
    </w:p>
    <w:p w14:paraId="7414F2F3" w14:textId="77777777" w:rsidR="00EF3383" w:rsidRPr="00112425" w:rsidRDefault="00EF3383" w:rsidP="001A1A0D">
      <w:pPr>
        <w:keepNext/>
        <w:keepLines/>
        <w:jc w:val="both"/>
        <w:rPr>
          <w:rFonts w:ascii="Tahoma" w:hAnsi="Tahoma" w:cs="Tahoma"/>
          <w:bCs/>
          <w:i/>
          <w:sz w:val="18"/>
        </w:rPr>
      </w:pPr>
      <w:r w:rsidRPr="00112425">
        <w:rPr>
          <w:rFonts w:ascii="Tahoma" w:hAnsi="Tahoma" w:cs="Tahoma"/>
          <w:bCs/>
          <w:i/>
          <w:sz w:val="18"/>
        </w:rPr>
        <w:t>Referenčna potrdila (reference) lahko potrdi izključno končni naročnik/investitor/plačnik</w:t>
      </w:r>
      <w:r>
        <w:rPr>
          <w:rFonts w:ascii="Tahoma" w:hAnsi="Tahoma" w:cs="Tahoma"/>
          <w:bCs/>
          <w:i/>
          <w:sz w:val="18"/>
        </w:rPr>
        <w:t xml:space="preserve"> </w:t>
      </w:r>
      <w:r w:rsidRPr="00112425">
        <w:rPr>
          <w:rFonts w:ascii="Tahoma" w:hAnsi="Tahoma" w:cs="Tahoma"/>
          <w:bCs/>
          <w:i/>
          <w:sz w:val="18"/>
        </w:rPr>
        <w:t xml:space="preserve">referenčnega posla. </w:t>
      </w:r>
      <w:r>
        <w:rPr>
          <w:rFonts w:ascii="Tahoma" w:hAnsi="Tahoma" w:cs="Tahoma"/>
          <w:bCs/>
          <w:i/>
          <w:sz w:val="18"/>
        </w:rPr>
        <w:t xml:space="preserve">Ponudnik, partner v primeru skupne ponudbe in/ali nominirani podizvajalec ne more biti hkrati tudi </w:t>
      </w:r>
      <w:r w:rsidRPr="00112425">
        <w:rPr>
          <w:rFonts w:ascii="Tahoma" w:hAnsi="Tahoma" w:cs="Tahoma"/>
          <w:bCs/>
          <w:i/>
          <w:sz w:val="18"/>
        </w:rPr>
        <w:t>končni naročnik/investitor/plačnik referenčnega posla</w:t>
      </w:r>
      <w:r>
        <w:rPr>
          <w:rFonts w:ascii="Tahoma" w:hAnsi="Tahoma" w:cs="Tahoma"/>
          <w:bCs/>
          <w:i/>
          <w:sz w:val="18"/>
        </w:rPr>
        <w:t xml:space="preserve"> (izdajatelj reference); naročnik takšne reference ne bo priznal.</w:t>
      </w:r>
    </w:p>
    <w:p w14:paraId="62B93EAC" w14:textId="77777777" w:rsidR="00EF3383" w:rsidRPr="0036307C" w:rsidRDefault="00EF3383" w:rsidP="001A1A0D">
      <w:pPr>
        <w:keepNext/>
        <w:keepLines/>
        <w:jc w:val="both"/>
        <w:rPr>
          <w:rFonts w:ascii="Tahoma" w:hAnsi="Tahoma" w:cs="Tahoma"/>
          <w:bCs/>
          <w:i/>
        </w:rPr>
      </w:pPr>
    </w:p>
    <w:p w14:paraId="77A649FC" w14:textId="77777777" w:rsidR="00B13253" w:rsidRPr="0036307C" w:rsidRDefault="00B13253" w:rsidP="001A1A0D">
      <w:pPr>
        <w:keepNext/>
        <w:keepLines/>
        <w:jc w:val="both"/>
        <w:rPr>
          <w:rFonts w:ascii="Tahoma" w:hAnsi="Tahoma" w:cs="Tahoma"/>
          <w:b/>
          <w:sz w:val="22"/>
        </w:rPr>
      </w:pPr>
      <w:r w:rsidRPr="0036307C">
        <w:rPr>
          <w:rFonts w:ascii="Tahoma" w:hAnsi="Tahoma" w:cs="Tahoma"/>
          <w:b/>
        </w:rPr>
        <w:t xml:space="preserve">Ta pogoj lahko izpolni ponudnik sam ali skupina ponudnikov v okviru skupne ponudbe ali s prijavljenimi podizvajalci. </w:t>
      </w:r>
      <w:r w:rsidRPr="0036307C">
        <w:rPr>
          <w:rFonts w:ascii="Tahoma" w:hAnsi="Tahoma" w:cs="Tahoma"/>
          <w:b/>
          <w:bCs/>
        </w:rPr>
        <w:t xml:space="preserve">V kolikor bo ponudnik izkazoval referenčni pogoj skupaj s partnerjem in/ali skupaj s podizvajalcem, mora partner oziroma nominirani podizvajalec sodelovati pri izvedbi del/storitev, za katera izdaja referenco. </w:t>
      </w:r>
    </w:p>
    <w:p w14:paraId="41715244" w14:textId="77777777" w:rsidR="00B13253" w:rsidRPr="0036307C" w:rsidRDefault="00B13253" w:rsidP="001A1A0D">
      <w:pPr>
        <w:keepNext/>
        <w:keepLines/>
        <w:autoSpaceDE w:val="0"/>
        <w:autoSpaceDN w:val="0"/>
        <w:adjustRightInd w:val="0"/>
        <w:jc w:val="both"/>
        <w:rPr>
          <w:rFonts w:ascii="Tahoma" w:hAnsi="Tahoma" w:cs="Tahoma"/>
        </w:rPr>
      </w:pPr>
    </w:p>
    <w:p w14:paraId="336DCF26" w14:textId="77777777" w:rsidR="00B13253" w:rsidRPr="0036307C" w:rsidRDefault="00B13253" w:rsidP="001A1A0D">
      <w:pPr>
        <w:keepNext/>
        <w:keepLines/>
        <w:jc w:val="both"/>
        <w:rPr>
          <w:rFonts w:ascii="Tahoma" w:hAnsi="Tahoma" w:cs="Tahoma"/>
          <w:b/>
          <w:smallCaps/>
        </w:rPr>
      </w:pPr>
      <w:r w:rsidRPr="0036307C">
        <w:rPr>
          <w:rFonts w:ascii="Tahoma" w:hAnsi="Tahoma" w:cs="Tahoma"/>
          <w:b/>
          <w:smallCaps/>
        </w:rPr>
        <w:t>Dokazila:</w:t>
      </w:r>
    </w:p>
    <w:p w14:paraId="16B0B37B" w14:textId="77777777" w:rsidR="00B13253" w:rsidRPr="0036307C" w:rsidRDefault="00B13253" w:rsidP="001A1A0D">
      <w:pPr>
        <w:keepNext/>
        <w:keepLines/>
        <w:numPr>
          <w:ilvl w:val="0"/>
          <w:numId w:val="22"/>
        </w:numPr>
        <w:jc w:val="both"/>
        <w:rPr>
          <w:rFonts w:ascii="Tahoma" w:hAnsi="Tahoma" w:cs="Tahoma"/>
        </w:rPr>
      </w:pPr>
      <w:r w:rsidRPr="0036307C">
        <w:rPr>
          <w:rFonts w:ascii="Tahoma" w:hAnsi="Tahoma" w:cs="Tahoma"/>
        </w:rPr>
        <w:t>Izpolnjena in podpisana Priloga 5/1 »Seznam referenc«.</w:t>
      </w:r>
    </w:p>
    <w:p w14:paraId="13E244E3" w14:textId="77777777" w:rsidR="00B13253" w:rsidRPr="00490A4A" w:rsidRDefault="00B13253" w:rsidP="001A1A0D">
      <w:pPr>
        <w:keepNext/>
        <w:keepLines/>
        <w:numPr>
          <w:ilvl w:val="0"/>
          <w:numId w:val="22"/>
        </w:numPr>
        <w:jc w:val="both"/>
        <w:rPr>
          <w:rFonts w:ascii="Tahoma" w:hAnsi="Tahoma" w:cs="Tahoma"/>
        </w:rPr>
      </w:pPr>
      <w:r w:rsidRPr="0036307C">
        <w:rPr>
          <w:rFonts w:ascii="Tahoma" w:hAnsi="Tahoma" w:cs="Tahoma"/>
        </w:rPr>
        <w:t>Izpolnjena in podpisana Priloga 5/2</w:t>
      </w:r>
      <w:r w:rsidRPr="0036307C">
        <w:rPr>
          <w:rFonts w:ascii="Tahoma" w:hAnsi="Tahoma" w:cs="Tahoma"/>
          <w:bCs/>
          <w:szCs w:val="22"/>
        </w:rPr>
        <w:t xml:space="preserve"> </w:t>
      </w:r>
      <w:r w:rsidRPr="0036307C">
        <w:rPr>
          <w:rFonts w:ascii="Tahoma" w:hAnsi="Tahoma" w:cs="Tahoma"/>
        </w:rPr>
        <w:t xml:space="preserve">»Potrditev referenc s strani posameznih naročnikov«. Za reference, katerih referenčni naročnik bo </w:t>
      </w:r>
      <w:r>
        <w:rPr>
          <w:rFonts w:ascii="Tahoma" w:hAnsi="Tahoma" w:cs="Tahoma"/>
        </w:rPr>
        <w:t xml:space="preserve">JAVNO PODJETJE </w:t>
      </w:r>
      <w:r w:rsidRPr="0036307C">
        <w:rPr>
          <w:rFonts w:ascii="Tahoma" w:eastAsia="Times New Roman" w:hAnsi="Tahoma" w:cs="Tahoma"/>
          <w:bCs/>
        </w:rPr>
        <w:t xml:space="preserve">VODOVOD KANALIZACIJA SNAGA, d.o.o. oz. prej </w:t>
      </w:r>
      <w:r w:rsidRPr="0036307C">
        <w:rPr>
          <w:rFonts w:ascii="Tahoma" w:hAnsi="Tahoma" w:cs="Tahoma"/>
        </w:rPr>
        <w:t>SNAGA javno podjetje, d.o.o, ni treba priložiti izpolnjene in potrjene Priloge 5/2, saj</w:t>
      </w:r>
      <w:r w:rsidRPr="00490A4A">
        <w:rPr>
          <w:rFonts w:ascii="Tahoma" w:hAnsi="Tahoma" w:cs="Tahoma"/>
        </w:rPr>
        <w:t xml:space="preserve"> jih bo naročnik preveril v lastnih evidencah.</w:t>
      </w:r>
    </w:p>
    <w:p w14:paraId="6A796BB7" w14:textId="77777777" w:rsidR="00BD24E9" w:rsidRDefault="00BD24E9" w:rsidP="001A1A0D">
      <w:pPr>
        <w:keepNext/>
        <w:keepLines/>
        <w:jc w:val="both"/>
        <w:rPr>
          <w:rFonts w:ascii="Tahoma" w:hAnsi="Tahoma" w:cs="Tahoma"/>
          <w:b/>
          <w:szCs w:val="22"/>
        </w:rPr>
      </w:pPr>
    </w:p>
    <w:p w14:paraId="4F262E9C" w14:textId="77777777" w:rsidR="00A16939" w:rsidRPr="00602923" w:rsidRDefault="00EF3383" w:rsidP="001A1A0D">
      <w:pPr>
        <w:keepNext/>
        <w:keepLines/>
        <w:jc w:val="both"/>
        <w:rPr>
          <w:rFonts w:ascii="Tahoma" w:hAnsi="Tahoma" w:cs="Tahoma"/>
        </w:rPr>
      </w:pPr>
      <w:r>
        <w:rPr>
          <w:rFonts w:ascii="Tahoma" w:hAnsi="Tahoma" w:cs="Tahoma"/>
        </w:rPr>
        <w:t>Ponudnik lahko priloži referenčno potrdilo, podpisano in žigosano (če se žig uporablja) s strani investitorja (izdajatelja reference) tudi na lastnem obrazcu, v kolikor iz takšnega obrazca izhaja izpolnjevanje zahtevane vsebine.</w:t>
      </w:r>
    </w:p>
    <w:p w14:paraId="06D6FC6E" w14:textId="77777777" w:rsidR="00EF3383" w:rsidRPr="00074BCD" w:rsidRDefault="00EF3383" w:rsidP="001A1A0D">
      <w:pPr>
        <w:keepNext/>
        <w:keepLines/>
        <w:jc w:val="both"/>
        <w:rPr>
          <w:rFonts w:ascii="Tahoma" w:hAnsi="Tahoma" w:cs="Tahoma"/>
          <w:b/>
          <w:szCs w:val="22"/>
        </w:rPr>
      </w:pPr>
    </w:p>
    <w:p w14:paraId="009EAEB4" w14:textId="77777777" w:rsidR="00B932F3" w:rsidRPr="00881079" w:rsidRDefault="00355A05" w:rsidP="001A1A0D">
      <w:pPr>
        <w:keepNext/>
        <w:keepLines/>
        <w:numPr>
          <w:ilvl w:val="2"/>
          <w:numId w:val="2"/>
        </w:numPr>
        <w:jc w:val="both"/>
        <w:rPr>
          <w:rFonts w:ascii="Tahoma" w:hAnsi="Tahoma" w:cs="Tahoma"/>
          <w:b/>
        </w:rPr>
      </w:pPr>
      <w:r w:rsidRPr="00881079">
        <w:rPr>
          <w:rFonts w:ascii="Tahoma" w:hAnsi="Tahoma" w:cs="Tahoma"/>
          <w:b/>
        </w:rPr>
        <w:t>Kadrovska</w:t>
      </w:r>
      <w:r w:rsidR="00B932F3" w:rsidRPr="00881079">
        <w:rPr>
          <w:rFonts w:ascii="Tahoma" w:hAnsi="Tahoma" w:cs="Tahoma"/>
          <w:b/>
        </w:rPr>
        <w:t xml:space="preserve"> sposobnost</w:t>
      </w:r>
    </w:p>
    <w:p w14:paraId="62A0DF58" w14:textId="77777777" w:rsidR="00B932F3" w:rsidRPr="00881079" w:rsidRDefault="00B932F3" w:rsidP="001A1A0D">
      <w:pPr>
        <w:keepNext/>
        <w:keepLines/>
        <w:jc w:val="both"/>
        <w:rPr>
          <w:rFonts w:ascii="Tahoma" w:hAnsi="Tahoma" w:cs="Tahoma"/>
          <w:strike/>
        </w:rPr>
      </w:pPr>
    </w:p>
    <w:p w14:paraId="50A51666" w14:textId="2A7D662A" w:rsidR="00B932F3" w:rsidRPr="00881079" w:rsidRDefault="00B932F3" w:rsidP="001A1A0D">
      <w:pPr>
        <w:keepNext/>
        <w:keepLines/>
        <w:jc w:val="both"/>
        <w:rPr>
          <w:rFonts w:ascii="Tahoma" w:hAnsi="Tahoma" w:cs="Tahoma"/>
        </w:rPr>
      </w:pPr>
      <w:r w:rsidRPr="00881079">
        <w:rPr>
          <w:rFonts w:ascii="Tahoma" w:hAnsi="Tahoma" w:cs="Tahoma"/>
        </w:rPr>
        <w:t xml:space="preserve">Ponudnik mora </w:t>
      </w:r>
      <w:r w:rsidR="00B47209">
        <w:rPr>
          <w:rFonts w:ascii="Tahoma" w:hAnsi="Tahoma" w:cs="Tahoma"/>
        </w:rPr>
        <w:t>zagotoviti</w:t>
      </w:r>
      <w:r w:rsidRPr="00881079">
        <w:rPr>
          <w:rFonts w:ascii="Tahoma" w:hAnsi="Tahoma" w:cs="Tahoma"/>
        </w:rPr>
        <w:t xml:space="preserve"> ustrez</w:t>
      </w:r>
      <w:r w:rsidR="00B47209">
        <w:rPr>
          <w:rFonts w:ascii="Tahoma" w:hAnsi="Tahoma" w:cs="Tahoma"/>
        </w:rPr>
        <w:t>en</w:t>
      </w:r>
      <w:r w:rsidRPr="00881079">
        <w:rPr>
          <w:rFonts w:ascii="Tahoma" w:hAnsi="Tahoma" w:cs="Tahoma"/>
        </w:rPr>
        <w:t xml:space="preserve"> kad</w:t>
      </w:r>
      <w:r w:rsidR="00B47209">
        <w:rPr>
          <w:rFonts w:ascii="Tahoma" w:hAnsi="Tahoma" w:cs="Tahoma"/>
        </w:rPr>
        <w:t>e</w:t>
      </w:r>
      <w:r w:rsidRPr="00881079">
        <w:rPr>
          <w:rFonts w:ascii="Tahoma" w:hAnsi="Tahoma" w:cs="Tahoma"/>
        </w:rPr>
        <w:t xml:space="preserve">r, ki </w:t>
      </w:r>
      <w:r w:rsidR="00B47209">
        <w:rPr>
          <w:rFonts w:ascii="Tahoma" w:hAnsi="Tahoma" w:cs="Tahoma"/>
        </w:rPr>
        <w:t>je</w:t>
      </w:r>
      <w:r w:rsidR="00B47209" w:rsidRPr="00881079">
        <w:rPr>
          <w:rFonts w:ascii="Tahoma" w:hAnsi="Tahoma" w:cs="Tahoma"/>
        </w:rPr>
        <w:t xml:space="preserve"> </w:t>
      </w:r>
      <w:r w:rsidRPr="00881079">
        <w:rPr>
          <w:rFonts w:ascii="Tahoma" w:hAnsi="Tahoma" w:cs="Tahoma"/>
        </w:rPr>
        <w:t>izkušen, strokovno usposobljen in sposob</w:t>
      </w:r>
      <w:r w:rsidR="00B47209">
        <w:rPr>
          <w:rFonts w:ascii="Tahoma" w:hAnsi="Tahoma" w:cs="Tahoma"/>
        </w:rPr>
        <w:t>e</w:t>
      </w:r>
      <w:r w:rsidRPr="00881079">
        <w:rPr>
          <w:rFonts w:ascii="Tahoma" w:hAnsi="Tahoma" w:cs="Tahoma"/>
        </w:rPr>
        <w:t>n izvesti predmet javnega naročila.</w:t>
      </w:r>
      <w:r w:rsidR="00EC5B6A">
        <w:rPr>
          <w:rFonts w:ascii="Tahoma" w:hAnsi="Tahoma" w:cs="Tahoma"/>
        </w:rPr>
        <w:t xml:space="preserve"> Ponudnik mora i</w:t>
      </w:r>
      <w:r w:rsidR="00E32A88">
        <w:rPr>
          <w:rFonts w:ascii="Tahoma" w:hAnsi="Tahoma" w:cs="Tahoma"/>
        </w:rPr>
        <w:t>m</w:t>
      </w:r>
      <w:r w:rsidR="00EC5B6A">
        <w:rPr>
          <w:rFonts w:ascii="Tahoma" w:hAnsi="Tahoma" w:cs="Tahoma"/>
        </w:rPr>
        <w:t>eti najmanj 10 usposobljenih delavcev.</w:t>
      </w:r>
    </w:p>
    <w:p w14:paraId="68592DC7" w14:textId="77777777" w:rsidR="00B932F3" w:rsidRPr="00881079" w:rsidRDefault="00B932F3" w:rsidP="001A1A0D">
      <w:pPr>
        <w:keepNext/>
        <w:keepLines/>
        <w:jc w:val="both"/>
        <w:rPr>
          <w:rFonts w:ascii="Tahoma" w:hAnsi="Tahoma" w:cs="Tahoma"/>
        </w:rPr>
      </w:pPr>
    </w:p>
    <w:p w14:paraId="403E2C9F" w14:textId="4ED3CAF7" w:rsidR="00B932F3" w:rsidRDefault="00B932F3" w:rsidP="001A1A0D">
      <w:pPr>
        <w:keepNext/>
        <w:keepLines/>
        <w:jc w:val="both"/>
        <w:rPr>
          <w:rFonts w:ascii="Tahoma" w:hAnsi="Tahoma" w:cs="Tahoma"/>
          <w:b/>
        </w:rPr>
      </w:pPr>
      <w:r w:rsidRPr="00881079">
        <w:rPr>
          <w:rFonts w:ascii="Tahoma" w:hAnsi="Tahoma" w:cs="Tahoma"/>
          <w:b/>
        </w:rPr>
        <w:t>Ta pogoj lahko izpolni ponudnik sam ali skupina ponudnikov v okviru skupne ponudbe ali s prijavljenimi podizvajalci.</w:t>
      </w:r>
    </w:p>
    <w:p w14:paraId="2C4296DF" w14:textId="77777777" w:rsidR="00B932F3" w:rsidRPr="00881079" w:rsidRDefault="00B932F3" w:rsidP="001A1A0D">
      <w:pPr>
        <w:keepNext/>
        <w:keepLines/>
        <w:jc w:val="both"/>
        <w:rPr>
          <w:rFonts w:ascii="Tahoma" w:hAnsi="Tahoma" w:cs="Tahoma"/>
        </w:rPr>
      </w:pPr>
    </w:p>
    <w:p w14:paraId="11A2AAF4" w14:textId="77777777" w:rsidR="00D35B54" w:rsidRPr="00881079" w:rsidRDefault="00D35B54" w:rsidP="001A1A0D">
      <w:pPr>
        <w:pStyle w:val="Telobesedila2"/>
        <w:keepNext/>
        <w:keepLines/>
        <w:rPr>
          <w:rFonts w:ascii="Tahoma" w:hAnsi="Tahoma" w:cs="Tahoma"/>
          <w:smallCaps/>
          <w:lang w:val="sl-SI"/>
        </w:rPr>
      </w:pPr>
      <w:r w:rsidRPr="00881079">
        <w:rPr>
          <w:rFonts w:ascii="Tahoma" w:hAnsi="Tahoma" w:cs="Tahoma"/>
          <w:smallCaps/>
          <w:lang w:val="sl-SI"/>
        </w:rPr>
        <w:t>Dokazila:</w:t>
      </w:r>
    </w:p>
    <w:p w14:paraId="28850020" w14:textId="77777777" w:rsidR="00117585" w:rsidRDefault="00117585" w:rsidP="001A1A0D">
      <w:pPr>
        <w:pStyle w:val="Odstavekseznama"/>
        <w:keepNext/>
        <w:keepLines/>
        <w:numPr>
          <w:ilvl w:val="0"/>
          <w:numId w:val="23"/>
        </w:numPr>
        <w:rPr>
          <w:rFonts w:ascii="Tahoma" w:hAnsi="Tahoma" w:cs="Tahoma"/>
          <w:b/>
          <w:szCs w:val="22"/>
        </w:rPr>
      </w:pPr>
      <w:r w:rsidRPr="00117585">
        <w:rPr>
          <w:rFonts w:ascii="Tahoma" w:hAnsi="Tahoma" w:cs="Tahoma"/>
          <w:szCs w:val="22"/>
        </w:rPr>
        <w:t>Izpolnjen ESPD s strani vseh gospodarskih subjektov v ponudbi.</w:t>
      </w:r>
      <w:r w:rsidRPr="00117585">
        <w:rPr>
          <w:rFonts w:ascii="Tahoma" w:hAnsi="Tahoma" w:cs="Tahoma"/>
          <w:b/>
          <w:szCs w:val="22"/>
        </w:rPr>
        <w:t xml:space="preserve"> </w:t>
      </w:r>
    </w:p>
    <w:p w14:paraId="116288EB" w14:textId="77777777" w:rsidR="006E5159" w:rsidRPr="00B556DC" w:rsidRDefault="005A3A67" w:rsidP="00B556DC">
      <w:pPr>
        <w:keepNext/>
        <w:keepLines/>
        <w:numPr>
          <w:ilvl w:val="0"/>
          <w:numId w:val="23"/>
        </w:numPr>
        <w:spacing w:after="40"/>
        <w:jc w:val="both"/>
        <w:rPr>
          <w:rFonts w:ascii="Tahoma" w:hAnsi="Tahoma" w:cs="Tahoma"/>
          <w:color w:val="000000" w:themeColor="text1"/>
        </w:rPr>
      </w:pPr>
      <w:r w:rsidRPr="0032797C">
        <w:rPr>
          <w:rFonts w:ascii="Tahoma" w:hAnsi="Tahoma" w:cs="Tahoma"/>
          <w:color w:val="000000" w:themeColor="text1"/>
        </w:rPr>
        <w:t>I</w:t>
      </w:r>
      <w:r>
        <w:rPr>
          <w:rFonts w:ascii="Tahoma" w:hAnsi="Tahoma" w:cs="Tahoma"/>
          <w:color w:val="000000" w:themeColor="text1"/>
        </w:rPr>
        <w:t>zpolnjena in podpisana Priloga 7</w:t>
      </w:r>
      <w:r w:rsidRPr="0032797C">
        <w:rPr>
          <w:rFonts w:ascii="Tahoma" w:hAnsi="Tahoma" w:cs="Tahoma"/>
          <w:color w:val="000000" w:themeColor="text1"/>
        </w:rPr>
        <w:t xml:space="preserve"> STROKOVNA SPOSOBNOST – KADER.</w:t>
      </w:r>
    </w:p>
    <w:p w14:paraId="0C2B692E" w14:textId="77777777" w:rsidR="00100D43" w:rsidRPr="00881079" w:rsidRDefault="00100D43" w:rsidP="001A1A0D">
      <w:pPr>
        <w:pStyle w:val="Odstavekseznama"/>
        <w:keepNext/>
        <w:keepLines/>
        <w:ind w:left="0"/>
        <w:jc w:val="both"/>
        <w:rPr>
          <w:rFonts w:ascii="Tahoma" w:hAnsi="Tahoma" w:cs="Tahoma"/>
          <w:szCs w:val="22"/>
        </w:rPr>
      </w:pPr>
    </w:p>
    <w:p w14:paraId="786EB9F6" w14:textId="77777777" w:rsidR="00A27B2B" w:rsidRPr="00881079" w:rsidRDefault="00A27B2B" w:rsidP="001A1A0D">
      <w:pPr>
        <w:keepNext/>
        <w:keepLines/>
        <w:numPr>
          <w:ilvl w:val="1"/>
          <w:numId w:val="2"/>
        </w:numPr>
        <w:jc w:val="both"/>
        <w:rPr>
          <w:rFonts w:ascii="Tahoma" w:hAnsi="Tahoma" w:cs="Tahoma"/>
          <w:b/>
        </w:rPr>
      </w:pPr>
      <w:r w:rsidRPr="00881079">
        <w:rPr>
          <w:rFonts w:ascii="Tahoma" w:hAnsi="Tahoma" w:cs="Tahoma"/>
          <w:b/>
        </w:rPr>
        <w:t>Sprejemanje pogojev razpisne dokumentacije</w:t>
      </w:r>
    </w:p>
    <w:p w14:paraId="4AE111AC" w14:textId="77777777" w:rsidR="00A27B2B" w:rsidRPr="00881079" w:rsidRDefault="00A27B2B" w:rsidP="001A1A0D">
      <w:pPr>
        <w:keepNext/>
        <w:keepLines/>
        <w:jc w:val="both"/>
        <w:rPr>
          <w:rFonts w:ascii="Tahoma" w:hAnsi="Tahoma" w:cs="Tahoma"/>
        </w:rPr>
      </w:pPr>
    </w:p>
    <w:p w14:paraId="376FBE57" w14:textId="77777777" w:rsidR="00D9068C" w:rsidRPr="00881079" w:rsidRDefault="00D9068C" w:rsidP="00D9068C">
      <w:pPr>
        <w:keepNext/>
        <w:keepLines/>
        <w:tabs>
          <w:tab w:val="left" w:pos="284"/>
        </w:tabs>
        <w:jc w:val="both"/>
        <w:rPr>
          <w:rFonts w:ascii="Tahoma" w:hAnsi="Tahoma" w:cs="Tahoma"/>
        </w:rPr>
      </w:pPr>
      <w:r w:rsidRPr="00881079">
        <w:rPr>
          <w:rFonts w:ascii="Tahoma" w:hAnsi="Tahoma" w:cs="Tahoma"/>
        </w:rPr>
        <w:t xml:space="preserve">Ponudnik, skupina ponudnikov v okviru skupne ponudbe (partner/ji), vsi v ponudbi navedeni podizvajalci ter </w:t>
      </w:r>
      <w:r w:rsidRPr="00881079">
        <w:rPr>
          <w:rFonts w:ascii="Tahoma" w:hAnsi="Tahoma" w:cs="Tahoma"/>
          <w:bCs/>
        </w:rPr>
        <w:t>subjekti, katerega zmogljivost bo ponudnik uporabil</w:t>
      </w:r>
      <w:r w:rsidRPr="00881079">
        <w:rPr>
          <w:rFonts w:ascii="Tahoma" w:hAnsi="Tahoma" w:cs="Tahoma"/>
        </w:rPr>
        <w:t xml:space="preserve"> (velja za podizvajalca in </w:t>
      </w:r>
      <w:r w:rsidRPr="00881079">
        <w:rPr>
          <w:rFonts w:ascii="Tahoma" w:hAnsi="Tahoma" w:cs="Tahoma"/>
          <w:bCs/>
        </w:rPr>
        <w:t>subjekta, katerega zmogljivost bo ponudnik uporabil)</w:t>
      </w:r>
      <w:r w:rsidRPr="00881079">
        <w:rPr>
          <w:rFonts w:ascii="Tahoma" w:hAnsi="Tahoma" w:cs="Tahoma"/>
        </w:rPr>
        <w:t>, morajo potrditi, da so seznanjenji z določili oz. zahtevami in pogoji razpisne dokumentacije in da se z njo strinjajo (oz. se strinjajo v delu, ki se nanaša na podizvajalca/e oz. na subjekt/e, katerih zmogljivosti bo uporabljal ponudnik).</w:t>
      </w:r>
    </w:p>
    <w:p w14:paraId="54E5D4B0" w14:textId="77777777" w:rsidR="00A27B2B" w:rsidRPr="00881079" w:rsidRDefault="00A27B2B" w:rsidP="001A1A0D">
      <w:pPr>
        <w:keepNext/>
        <w:keepLines/>
        <w:ind w:right="56"/>
        <w:jc w:val="both"/>
        <w:rPr>
          <w:rFonts w:ascii="Tahoma" w:hAnsi="Tahoma" w:cs="Tahoma"/>
        </w:rPr>
      </w:pPr>
    </w:p>
    <w:p w14:paraId="101D4FEA" w14:textId="77777777" w:rsidR="008A63D1" w:rsidRPr="00881079" w:rsidRDefault="00A27B2B" w:rsidP="001A1A0D">
      <w:pPr>
        <w:pStyle w:val="Telobesedila2"/>
        <w:keepNext/>
        <w:keepLines/>
        <w:rPr>
          <w:rFonts w:ascii="Tahoma" w:hAnsi="Tahoma" w:cs="Tahoma"/>
          <w:smallCaps/>
          <w:lang w:val="sl-SI"/>
        </w:rPr>
      </w:pPr>
      <w:r w:rsidRPr="00881079">
        <w:rPr>
          <w:rFonts w:ascii="Tahoma" w:hAnsi="Tahoma" w:cs="Tahoma"/>
          <w:smallCaps/>
          <w:lang w:val="sl-SI"/>
        </w:rPr>
        <w:t>Dokazila:</w:t>
      </w:r>
    </w:p>
    <w:p w14:paraId="4F8F6DAB" w14:textId="77777777" w:rsidR="00251D76" w:rsidRPr="00414BC7" w:rsidRDefault="00251D76" w:rsidP="001A1A0D">
      <w:pPr>
        <w:pStyle w:val="Odstavekseznama"/>
        <w:keepNext/>
        <w:keepLines/>
        <w:numPr>
          <w:ilvl w:val="0"/>
          <w:numId w:val="23"/>
        </w:numPr>
        <w:jc w:val="both"/>
        <w:rPr>
          <w:rFonts w:ascii="Tahoma" w:hAnsi="Tahoma" w:cs="Tahoma"/>
          <w:b/>
          <w:color w:val="000000" w:themeColor="text1"/>
        </w:rPr>
      </w:pPr>
      <w:r w:rsidRPr="00260955">
        <w:rPr>
          <w:rFonts w:ascii="Tahoma" w:hAnsi="Tahoma" w:cs="Tahoma"/>
          <w:color w:val="000000" w:themeColor="text1"/>
        </w:rPr>
        <w:t xml:space="preserve">Izpolnjen ESPD s strani vseh </w:t>
      </w:r>
      <w:r w:rsidRPr="00414BC7">
        <w:rPr>
          <w:rFonts w:ascii="Tahoma" w:hAnsi="Tahoma" w:cs="Tahoma"/>
          <w:color w:val="000000" w:themeColor="text1"/>
        </w:rPr>
        <w:t>gospodarskih subjektov v ponudbi.</w:t>
      </w:r>
      <w:r w:rsidRPr="00414BC7">
        <w:rPr>
          <w:rFonts w:ascii="Tahoma" w:hAnsi="Tahoma" w:cs="Tahoma"/>
          <w:b/>
          <w:color w:val="000000" w:themeColor="text1"/>
        </w:rPr>
        <w:t xml:space="preserve"> </w:t>
      </w:r>
    </w:p>
    <w:p w14:paraId="4C6F12A9" w14:textId="77777777" w:rsidR="0094326F" w:rsidRPr="00881079" w:rsidRDefault="0094326F" w:rsidP="001A1A0D">
      <w:pPr>
        <w:pStyle w:val="Telobesedila2"/>
        <w:keepNext/>
        <w:keepLines/>
        <w:rPr>
          <w:rFonts w:ascii="Tahoma" w:hAnsi="Tahoma" w:cs="Tahoma"/>
          <w:b w:val="0"/>
          <w:smallCaps/>
          <w:lang w:val="sl-SI"/>
        </w:rPr>
      </w:pPr>
    </w:p>
    <w:p w14:paraId="5C2BB98E" w14:textId="77777777" w:rsidR="004F741F" w:rsidRPr="00881079" w:rsidRDefault="004F741F" w:rsidP="001A1A0D">
      <w:pPr>
        <w:keepNext/>
        <w:keepLines/>
        <w:numPr>
          <w:ilvl w:val="1"/>
          <w:numId w:val="2"/>
        </w:numPr>
        <w:jc w:val="both"/>
        <w:rPr>
          <w:rFonts w:ascii="Tahoma" w:hAnsi="Tahoma" w:cs="Tahoma"/>
          <w:b/>
        </w:rPr>
      </w:pPr>
      <w:r w:rsidRPr="00881079">
        <w:rPr>
          <w:rFonts w:ascii="Tahoma" w:hAnsi="Tahoma" w:cs="Tahoma"/>
          <w:b/>
        </w:rPr>
        <w:t>Ostale zahteve in pogoji naročnika</w:t>
      </w:r>
    </w:p>
    <w:p w14:paraId="147A6676" w14:textId="77777777" w:rsidR="00946949" w:rsidRDefault="00946949" w:rsidP="001A1A0D">
      <w:pPr>
        <w:keepNext/>
        <w:keepLines/>
        <w:tabs>
          <w:tab w:val="left" w:pos="284"/>
        </w:tabs>
        <w:jc w:val="both"/>
        <w:rPr>
          <w:rFonts w:ascii="Tahoma" w:hAnsi="Tahoma" w:cs="Tahoma"/>
        </w:rPr>
      </w:pPr>
    </w:p>
    <w:p w14:paraId="36B98998" w14:textId="77777777" w:rsidR="003E7E3D" w:rsidRPr="00881079" w:rsidRDefault="003E7E3D" w:rsidP="001A1A0D">
      <w:pPr>
        <w:keepNext/>
        <w:keepLines/>
        <w:tabs>
          <w:tab w:val="left" w:pos="-1560"/>
        </w:tabs>
        <w:jc w:val="both"/>
        <w:rPr>
          <w:rFonts w:ascii="Tahoma" w:hAnsi="Tahoma" w:cs="Tahoma"/>
        </w:rPr>
      </w:pPr>
      <w:r w:rsidRPr="00881079">
        <w:rPr>
          <w:rFonts w:ascii="Tahoma" w:hAnsi="Tahoma" w:cs="Tahoma"/>
        </w:rPr>
        <w:lastRenderedPageBreak/>
        <w:t xml:space="preserve">Ponudnik, skupina ponudnikov v okviru skupne ponudbe, vsi v ponudbi navedeni podizvajalci ter </w:t>
      </w:r>
      <w:r w:rsidRPr="00881079">
        <w:rPr>
          <w:rFonts w:ascii="Tahoma" w:hAnsi="Tahoma" w:cs="Tahoma"/>
          <w:bCs/>
        </w:rPr>
        <w:t>subjekti, katerega zmogljivost bo ponudnik uporabil,</w:t>
      </w:r>
      <w:r w:rsidRPr="00881079">
        <w:rPr>
          <w:rFonts w:ascii="Tahoma" w:hAnsi="Tahoma" w:cs="Tahoma"/>
        </w:rPr>
        <w:t xml:space="preserve"> ne sme/jo biti uvrščen na seznam poslovnih subjektov, s katerimi na podlagi 35. člena Zakona o integriteti in preprečevanju korupcije </w:t>
      </w:r>
      <w:r w:rsidR="000F0592" w:rsidRPr="000F0592">
        <w:rPr>
          <w:rFonts w:ascii="Tahoma" w:hAnsi="Tahoma" w:cs="Tahoma"/>
        </w:rPr>
        <w:t>(Uradni list RS, št. 69/11 – uradno prečiščeno besedilo, 158/20, 3/22 – ZDeb in 16/23 – ZZPri; v nadaljevanju ZIntPK)</w:t>
      </w:r>
      <w:r w:rsidRPr="00881079">
        <w:rPr>
          <w:rFonts w:ascii="Tahoma" w:hAnsi="Tahoma" w:cs="Tahoma"/>
        </w:rPr>
        <w:t>, naročniki ne smejo sodelovati.</w:t>
      </w:r>
    </w:p>
    <w:p w14:paraId="06E06610" w14:textId="77777777" w:rsidR="003E7E3D" w:rsidRPr="00881079" w:rsidRDefault="003E7E3D" w:rsidP="001A1A0D">
      <w:pPr>
        <w:keepNext/>
        <w:keepLines/>
        <w:jc w:val="both"/>
        <w:rPr>
          <w:rFonts w:ascii="Tahoma" w:hAnsi="Tahoma" w:cs="Tahoma"/>
          <w:b/>
          <w:smallCaps/>
          <w:sz w:val="16"/>
        </w:rPr>
      </w:pPr>
    </w:p>
    <w:p w14:paraId="69B81F1E" w14:textId="77777777" w:rsidR="003E7E3D" w:rsidRPr="00881079" w:rsidRDefault="003E7E3D" w:rsidP="001A1A0D">
      <w:pPr>
        <w:keepNext/>
        <w:keepLines/>
        <w:jc w:val="both"/>
        <w:rPr>
          <w:rFonts w:ascii="Tahoma" w:hAnsi="Tahoma" w:cs="Tahoma"/>
          <w:b/>
          <w:smallCaps/>
        </w:rPr>
      </w:pPr>
      <w:r w:rsidRPr="00881079">
        <w:rPr>
          <w:rFonts w:ascii="Tahoma" w:hAnsi="Tahoma" w:cs="Tahoma"/>
          <w:b/>
          <w:smallCaps/>
        </w:rPr>
        <w:t>Dokazila:</w:t>
      </w:r>
    </w:p>
    <w:p w14:paraId="578EC1A6" w14:textId="77777777" w:rsidR="007D7DA1" w:rsidRPr="001A1A0D" w:rsidRDefault="003E7E3D" w:rsidP="001A1A0D">
      <w:pPr>
        <w:pStyle w:val="Odstavekseznama"/>
        <w:keepNext/>
        <w:keepLines/>
        <w:numPr>
          <w:ilvl w:val="0"/>
          <w:numId w:val="23"/>
        </w:numPr>
        <w:jc w:val="both"/>
        <w:rPr>
          <w:rFonts w:ascii="Tahoma" w:hAnsi="Tahoma" w:cs="Tahoma"/>
          <w:b/>
          <w:color w:val="000000" w:themeColor="text1"/>
        </w:rPr>
      </w:pPr>
      <w:r w:rsidRPr="00260955">
        <w:rPr>
          <w:rFonts w:ascii="Tahoma" w:hAnsi="Tahoma" w:cs="Tahoma"/>
          <w:color w:val="000000" w:themeColor="text1"/>
        </w:rPr>
        <w:t xml:space="preserve">Izpolnjen ESPD s strani vseh </w:t>
      </w:r>
      <w:r w:rsidRPr="00414BC7">
        <w:rPr>
          <w:rFonts w:ascii="Tahoma" w:hAnsi="Tahoma" w:cs="Tahoma"/>
          <w:color w:val="000000" w:themeColor="text1"/>
        </w:rPr>
        <w:t>gospodarskih subjektov v ponudbi.</w:t>
      </w:r>
      <w:r w:rsidRPr="00414BC7">
        <w:rPr>
          <w:rFonts w:ascii="Tahoma" w:hAnsi="Tahoma" w:cs="Tahoma"/>
          <w:b/>
          <w:color w:val="000000" w:themeColor="text1"/>
        </w:rPr>
        <w:t xml:space="preserve"> </w:t>
      </w:r>
    </w:p>
    <w:p w14:paraId="1AA7F1E5" w14:textId="77777777" w:rsidR="00074BCD" w:rsidRPr="00074BCD" w:rsidRDefault="00074BCD" w:rsidP="001A1A0D">
      <w:pPr>
        <w:keepNext/>
        <w:keepLines/>
        <w:jc w:val="both"/>
        <w:rPr>
          <w:rFonts w:ascii="Tahoma" w:hAnsi="Tahoma" w:cs="Tahoma"/>
          <w:szCs w:val="22"/>
        </w:rPr>
      </w:pPr>
    </w:p>
    <w:p w14:paraId="37F7A9F2" w14:textId="77777777" w:rsidR="005708F7" w:rsidRPr="00881079" w:rsidRDefault="00D9068C" w:rsidP="00D9068C">
      <w:pPr>
        <w:keepNext/>
        <w:keepLines/>
        <w:numPr>
          <w:ilvl w:val="1"/>
          <w:numId w:val="2"/>
        </w:numPr>
        <w:jc w:val="both"/>
        <w:rPr>
          <w:rFonts w:ascii="Tahoma" w:hAnsi="Tahoma" w:cs="Tahoma"/>
          <w:b/>
        </w:rPr>
      </w:pPr>
      <w:r w:rsidRPr="00D9068C">
        <w:rPr>
          <w:rFonts w:ascii="Tahoma" w:hAnsi="Tahoma" w:cs="Tahoma"/>
          <w:b/>
        </w:rPr>
        <w:t>Pisni sporazum na skupnih deloviščih</w:t>
      </w:r>
    </w:p>
    <w:p w14:paraId="333F74E4" w14:textId="77777777" w:rsidR="005708F7" w:rsidRPr="00881079" w:rsidRDefault="005708F7" w:rsidP="001A1A0D">
      <w:pPr>
        <w:keepNext/>
        <w:keepLines/>
        <w:jc w:val="both"/>
        <w:rPr>
          <w:rFonts w:ascii="Tahoma" w:hAnsi="Tahoma" w:cs="Tahoma"/>
        </w:rPr>
      </w:pPr>
    </w:p>
    <w:p w14:paraId="24742FB6" w14:textId="77777777" w:rsidR="00D9068C" w:rsidRPr="00D9068C" w:rsidRDefault="00D9068C" w:rsidP="00D9068C">
      <w:pPr>
        <w:keepNext/>
        <w:keepLines/>
        <w:tabs>
          <w:tab w:val="left" w:pos="284"/>
        </w:tabs>
        <w:jc w:val="both"/>
        <w:rPr>
          <w:rFonts w:ascii="Tahoma" w:hAnsi="Tahoma" w:cs="Tahoma"/>
        </w:rPr>
      </w:pPr>
      <w:r w:rsidRPr="00D9068C">
        <w:rPr>
          <w:rFonts w:ascii="Tahoma" w:hAnsi="Tahoma" w:cs="Tahoma"/>
        </w:rPr>
        <w:t>Na skupnih deloviščih določita naročnik in izvajalec skupne ukrepe za zagotavljanje varnosti in zdravja pri delu v smislu 39. člena Zakona o varnosti in zdravju pri delu.</w:t>
      </w:r>
    </w:p>
    <w:p w14:paraId="18572DA4" w14:textId="77777777" w:rsidR="00D9068C" w:rsidRPr="00D9068C" w:rsidRDefault="00D9068C" w:rsidP="00D9068C">
      <w:pPr>
        <w:keepNext/>
        <w:keepLines/>
        <w:tabs>
          <w:tab w:val="left" w:pos="284"/>
        </w:tabs>
        <w:jc w:val="both"/>
        <w:rPr>
          <w:rFonts w:ascii="Tahoma" w:hAnsi="Tahoma" w:cs="Tahoma"/>
        </w:rPr>
      </w:pPr>
    </w:p>
    <w:p w14:paraId="637E9BDB" w14:textId="77777777" w:rsidR="00D9068C" w:rsidRPr="00D9068C" w:rsidRDefault="00723846" w:rsidP="00D9068C">
      <w:pPr>
        <w:keepNext/>
        <w:keepLines/>
        <w:tabs>
          <w:tab w:val="left" w:pos="284"/>
        </w:tabs>
        <w:jc w:val="both"/>
        <w:rPr>
          <w:rFonts w:ascii="Tahoma" w:hAnsi="Tahoma" w:cs="Tahoma"/>
        </w:rPr>
      </w:pPr>
      <w:r w:rsidRPr="00723846">
        <w:rPr>
          <w:rFonts w:ascii="Tahoma" w:hAnsi="Tahoma" w:cs="Tahoma"/>
        </w:rPr>
        <w:t>Sestavni del pogodbe je tudi vzorec pisnega sporazuma, ki ureja skupne varstvene ukrepe za zagotavljanje varstva in zdravja pri delu, ki jih je potrebno upoštevati na lokaciji RCERO Ljubljana oziroma MBO RCERO Ljubljana, ki je kot priloga sestavni del te razpisne dokumentacije.</w:t>
      </w:r>
      <w:r w:rsidR="00D9068C" w:rsidRPr="00D9068C">
        <w:rPr>
          <w:rFonts w:ascii="Tahoma" w:hAnsi="Tahoma" w:cs="Tahoma"/>
        </w:rPr>
        <w:t xml:space="preserve"> </w:t>
      </w:r>
      <w:r>
        <w:rPr>
          <w:rFonts w:ascii="Tahoma" w:hAnsi="Tahoma" w:cs="Tahoma"/>
        </w:rPr>
        <w:t>S p</w:t>
      </w:r>
      <w:r w:rsidR="00D9068C" w:rsidRPr="00D9068C">
        <w:rPr>
          <w:rFonts w:ascii="Tahoma" w:hAnsi="Tahoma" w:cs="Tahoma"/>
        </w:rPr>
        <w:t xml:space="preserve">isnim sporazumom o skupnih varnostnih ukrepih in ravnanju z okoljem naročnik in izvajalec določita tudi delavce za zagotovitev varnosti svojih delavcev na skupnem delovišču. </w:t>
      </w:r>
    </w:p>
    <w:p w14:paraId="0B2E1201" w14:textId="77777777" w:rsidR="00D9068C" w:rsidRPr="00D9068C" w:rsidRDefault="00D9068C" w:rsidP="00D9068C">
      <w:pPr>
        <w:keepNext/>
        <w:keepLines/>
        <w:tabs>
          <w:tab w:val="left" w:pos="284"/>
        </w:tabs>
        <w:jc w:val="both"/>
        <w:rPr>
          <w:rFonts w:ascii="Tahoma" w:hAnsi="Tahoma" w:cs="Tahoma"/>
        </w:rPr>
      </w:pPr>
    </w:p>
    <w:p w14:paraId="017563FE" w14:textId="77777777" w:rsidR="005708F7" w:rsidRDefault="00D9068C" w:rsidP="00D9068C">
      <w:pPr>
        <w:keepNext/>
        <w:keepLines/>
        <w:tabs>
          <w:tab w:val="left" w:pos="284"/>
        </w:tabs>
        <w:jc w:val="both"/>
        <w:rPr>
          <w:rFonts w:ascii="Tahoma" w:hAnsi="Tahoma" w:cs="Tahoma"/>
        </w:rPr>
      </w:pPr>
      <w:r w:rsidRPr="00D9068C">
        <w:rPr>
          <w:rFonts w:ascii="Tahoma" w:hAnsi="Tahoma" w:cs="Tahoma"/>
        </w:rPr>
        <w:t>Za usklajeno izvajanje ukrepov, določenih s pisnim sporazumom, določita odgovorno osebo naročnika, to je skrbnika pogodbe.</w:t>
      </w:r>
    </w:p>
    <w:p w14:paraId="0F89C086" w14:textId="77777777" w:rsidR="00D9068C" w:rsidRPr="00881079" w:rsidRDefault="00D9068C" w:rsidP="00D9068C">
      <w:pPr>
        <w:keepNext/>
        <w:keepLines/>
        <w:tabs>
          <w:tab w:val="left" w:pos="284"/>
        </w:tabs>
        <w:jc w:val="both"/>
        <w:rPr>
          <w:rFonts w:ascii="Tahoma" w:hAnsi="Tahoma" w:cs="Tahoma"/>
          <w:sz w:val="10"/>
        </w:rPr>
      </w:pPr>
    </w:p>
    <w:p w14:paraId="32AB7F77" w14:textId="77777777" w:rsidR="008D2442" w:rsidRPr="008D2442" w:rsidRDefault="008D2442" w:rsidP="008D2442">
      <w:pPr>
        <w:keepNext/>
        <w:keepLines/>
        <w:jc w:val="both"/>
        <w:rPr>
          <w:rFonts w:ascii="Tahoma" w:hAnsi="Tahoma" w:cs="Tahoma"/>
        </w:rPr>
      </w:pPr>
      <w:r>
        <w:rPr>
          <w:rFonts w:ascii="Tahoma" w:hAnsi="Tahoma" w:cs="Tahoma"/>
        </w:rPr>
        <w:t>Vzorec pisnega sporazuma je kot Priloga</w:t>
      </w:r>
      <w:r w:rsidRPr="008D2442">
        <w:rPr>
          <w:rFonts w:ascii="Tahoma" w:hAnsi="Tahoma" w:cs="Tahoma"/>
        </w:rPr>
        <w:t xml:space="preserve"> </w:t>
      </w:r>
      <w:r>
        <w:rPr>
          <w:rFonts w:ascii="Tahoma" w:hAnsi="Tahoma" w:cs="Tahoma"/>
        </w:rPr>
        <w:t xml:space="preserve">11 </w:t>
      </w:r>
      <w:r w:rsidRPr="008D2442">
        <w:rPr>
          <w:rFonts w:ascii="Tahoma" w:hAnsi="Tahoma" w:cs="Tahoma"/>
        </w:rPr>
        <w:t xml:space="preserve">sestavni del te razpisne dokumentacije. Ponudnik potrdi, da se strinja z vsebino </w:t>
      </w:r>
      <w:r>
        <w:rPr>
          <w:rFonts w:ascii="Tahoma" w:hAnsi="Tahoma" w:cs="Tahoma"/>
        </w:rPr>
        <w:t>pisnega sporazuma</w:t>
      </w:r>
      <w:r w:rsidRPr="008D2442">
        <w:rPr>
          <w:rFonts w:ascii="Tahoma" w:hAnsi="Tahoma" w:cs="Tahoma"/>
        </w:rPr>
        <w:t xml:space="preserve"> s predložitvijo:</w:t>
      </w:r>
    </w:p>
    <w:p w14:paraId="7845D2B4" w14:textId="77777777" w:rsidR="008D2442" w:rsidRPr="008D2442" w:rsidRDefault="008D2442" w:rsidP="008D2442">
      <w:pPr>
        <w:keepNext/>
        <w:keepLines/>
        <w:jc w:val="both"/>
        <w:rPr>
          <w:rFonts w:ascii="Tahoma" w:hAnsi="Tahoma" w:cs="Tahoma"/>
        </w:rPr>
      </w:pPr>
    </w:p>
    <w:p w14:paraId="29B13D1D" w14:textId="77777777" w:rsidR="008D2442" w:rsidRPr="008D2442" w:rsidRDefault="008D2442" w:rsidP="008D2442">
      <w:pPr>
        <w:keepNext/>
        <w:keepLines/>
        <w:numPr>
          <w:ilvl w:val="0"/>
          <w:numId w:val="23"/>
        </w:numPr>
        <w:jc w:val="both"/>
        <w:rPr>
          <w:rFonts w:ascii="Tahoma" w:hAnsi="Tahoma" w:cs="Tahoma"/>
          <w:b/>
          <w:color w:val="000000" w:themeColor="text1"/>
        </w:rPr>
      </w:pPr>
      <w:r w:rsidRPr="008D2442">
        <w:rPr>
          <w:rFonts w:ascii="Tahoma" w:hAnsi="Tahoma" w:cs="Tahoma"/>
          <w:color w:val="000000" w:themeColor="text1"/>
        </w:rPr>
        <w:t>Izpolnjen</w:t>
      </w:r>
      <w:r>
        <w:rPr>
          <w:rFonts w:ascii="Tahoma" w:hAnsi="Tahoma" w:cs="Tahoma"/>
          <w:color w:val="000000" w:themeColor="text1"/>
        </w:rPr>
        <w:t>ega</w:t>
      </w:r>
      <w:r w:rsidRPr="008D2442">
        <w:rPr>
          <w:rFonts w:ascii="Tahoma" w:hAnsi="Tahoma" w:cs="Tahoma"/>
          <w:color w:val="000000" w:themeColor="text1"/>
        </w:rPr>
        <w:t xml:space="preserve"> ESPD s strani vseh gospodarskih subjektov v ponudbi.</w:t>
      </w:r>
      <w:r w:rsidRPr="008D2442">
        <w:rPr>
          <w:rFonts w:ascii="Tahoma" w:hAnsi="Tahoma" w:cs="Tahoma"/>
          <w:b/>
          <w:color w:val="000000" w:themeColor="text1"/>
        </w:rPr>
        <w:t xml:space="preserve"> </w:t>
      </w:r>
    </w:p>
    <w:p w14:paraId="0F824B31" w14:textId="77777777" w:rsidR="00EB1017" w:rsidRDefault="00EB1017" w:rsidP="00EB1017">
      <w:pPr>
        <w:keepNext/>
        <w:keepLines/>
        <w:jc w:val="both"/>
        <w:rPr>
          <w:rFonts w:ascii="Tahoma" w:hAnsi="Tahoma" w:cs="Tahoma"/>
          <w:b/>
          <w:color w:val="000000" w:themeColor="text1"/>
        </w:rPr>
      </w:pPr>
    </w:p>
    <w:p w14:paraId="148B5F7C" w14:textId="77777777" w:rsidR="00100D43" w:rsidRPr="00881079" w:rsidRDefault="00100D43" w:rsidP="001A1A0D">
      <w:pPr>
        <w:keepNext/>
        <w:keepLines/>
        <w:tabs>
          <w:tab w:val="left" w:pos="284"/>
        </w:tabs>
        <w:jc w:val="both"/>
        <w:rPr>
          <w:rFonts w:ascii="Tahoma" w:hAnsi="Tahoma" w:cs="Tahoma"/>
        </w:rPr>
      </w:pPr>
    </w:p>
    <w:p w14:paraId="41DAD2DE" w14:textId="77777777" w:rsidR="007C70A1" w:rsidRDefault="008873D9" w:rsidP="001A1A0D">
      <w:pPr>
        <w:keepNext/>
        <w:keepLines/>
        <w:numPr>
          <w:ilvl w:val="0"/>
          <w:numId w:val="2"/>
        </w:numPr>
        <w:jc w:val="both"/>
        <w:rPr>
          <w:rFonts w:ascii="Tahoma" w:hAnsi="Tahoma" w:cs="Tahoma"/>
          <w:b/>
          <w:sz w:val="24"/>
        </w:rPr>
      </w:pPr>
      <w:r w:rsidRPr="00881079">
        <w:rPr>
          <w:rFonts w:ascii="Tahoma" w:hAnsi="Tahoma" w:cs="Tahoma"/>
          <w:b/>
          <w:sz w:val="24"/>
        </w:rPr>
        <w:t>FINANČNA ZAVAROVANJA</w:t>
      </w:r>
    </w:p>
    <w:p w14:paraId="02D858AF" w14:textId="77777777" w:rsidR="00B7379E" w:rsidRDefault="00B7379E" w:rsidP="001A1A0D">
      <w:pPr>
        <w:keepNext/>
        <w:keepLines/>
        <w:jc w:val="both"/>
        <w:rPr>
          <w:rFonts w:ascii="Tahoma" w:hAnsi="Tahoma" w:cs="Tahoma"/>
          <w:b/>
          <w:sz w:val="24"/>
        </w:rPr>
      </w:pPr>
    </w:p>
    <w:p w14:paraId="40CED05F" w14:textId="77777777" w:rsidR="00B7379E" w:rsidRPr="0000779C" w:rsidRDefault="00B7379E" w:rsidP="001A1A0D">
      <w:pPr>
        <w:keepNext/>
        <w:keepLines/>
        <w:numPr>
          <w:ilvl w:val="1"/>
          <w:numId w:val="2"/>
        </w:numPr>
        <w:jc w:val="both"/>
        <w:rPr>
          <w:rFonts w:ascii="Tahoma" w:hAnsi="Tahoma" w:cs="Tahoma"/>
          <w:b/>
        </w:rPr>
      </w:pPr>
      <w:r w:rsidRPr="0000779C">
        <w:rPr>
          <w:rFonts w:ascii="Tahoma" w:hAnsi="Tahoma" w:cs="Tahoma"/>
          <w:b/>
        </w:rPr>
        <w:t>Splošno</w:t>
      </w:r>
    </w:p>
    <w:p w14:paraId="591C9917" w14:textId="77777777" w:rsidR="00B7379E" w:rsidRPr="00835BDF" w:rsidRDefault="00B7379E" w:rsidP="001A1A0D">
      <w:pPr>
        <w:keepNext/>
        <w:keepLines/>
        <w:jc w:val="both"/>
        <w:rPr>
          <w:rFonts w:ascii="Tahoma" w:hAnsi="Tahoma" w:cs="Tahoma"/>
          <w:sz w:val="18"/>
        </w:rPr>
      </w:pPr>
    </w:p>
    <w:p w14:paraId="3929EA43" w14:textId="77777777" w:rsidR="00B7379E" w:rsidRPr="00835BDF" w:rsidRDefault="00B7379E" w:rsidP="001A1A0D">
      <w:pPr>
        <w:keepNext/>
        <w:keepLines/>
        <w:jc w:val="both"/>
        <w:rPr>
          <w:rFonts w:ascii="Tahoma" w:hAnsi="Tahoma" w:cs="Tahoma"/>
        </w:rPr>
      </w:pPr>
      <w:r w:rsidRPr="00835BDF">
        <w:rPr>
          <w:rFonts w:ascii="Tahoma" w:hAnsi="Tahoma" w:cs="Tahoma"/>
        </w:rPr>
        <w:t>Ponudnik mora za zavarovanje izpolnitve svoje obveznosti do naročn</w:t>
      </w:r>
      <w:r w:rsidR="00C24ADA">
        <w:rPr>
          <w:rFonts w:ascii="Tahoma" w:hAnsi="Tahoma" w:cs="Tahoma"/>
        </w:rPr>
        <w:t>ika, naročniku predložiti</w:t>
      </w:r>
      <w:r w:rsidRPr="00835BDF">
        <w:rPr>
          <w:rFonts w:ascii="Tahoma" w:hAnsi="Tahoma" w:cs="Tahoma"/>
        </w:rPr>
        <w:t xml:space="preserve"> </w:t>
      </w:r>
      <w:r w:rsidR="00C24ADA">
        <w:rPr>
          <w:rFonts w:ascii="Tahoma" w:hAnsi="Tahoma" w:cs="Tahoma"/>
        </w:rPr>
        <w:t xml:space="preserve">podpisano in žigosano </w:t>
      </w:r>
      <w:r w:rsidRPr="00835BDF">
        <w:rPr>
          <w:rFonts w:ascii="Tahoma" w:hAnsi="Tahoma" w:cs="Tahoma"/>
        </w:rPr>
        <w:t>menico</w:t>
      </w:r>
      <w:r w:rsidR="00C24ADA">
        <w:rPr>
          <w:rFonts w:ascii="Tahoma" w:hAnsi="Tahoma" w:cs="Tahoma"/>
        </w:rPr>
        <w:t xml:space="preserve"> (bianko menico)</w:t>
      </w:r>
      <w:r w:rsidRPr="00835BDF">
        <w:rPr>
          <w:rFonts w:ascii="Tahoma" w:hAnsi="Tahoma" w:cs="Tahoma"/>
        </w:rPr>
        <w:t xml:space="preserve"> z lastno menično izjavo. Menične izjave</w:t>
      </w:r>
      <w:r w:rsidRPr="00835BDF">
        <w:t xml:space="preserve"> </w:t>
      </w:r>
      <w:r w:rsidRPr="00835BDF">
        <w:rPr>
          <w:rFonts w:ascii="Tahoma" w:hAnsi="Tahoma" w:cs="Tahoma"/>
        </w:rPr>
        <w:t>morajo biti brezpogojne in plačljive na prvi poziv in morajo biti izdane po vzorcih iz razpisne dokumentacije.</w:t>
      </w:r>
      <w:r w:rsidRPr="00835BDF">
        <w:rPr>
          <w:rFonts w:ascii="Tahoma" w:hAnsi="Tahoma" w:cs="Tahoma"/>
          <w:b/>
        </w:rPr>
        <w:t xml:space="preserve"> </w:t>
      </w:r>
      <w:r w:rsidRPr="00835BDF">
        <w:rPr>
          <w:rFonts w:ascii="Tahoma" w:hAnsi="Tahoma" w:cs="Tahoma"/>
        </w:rPr>
        <w:t xml:space="preserve">Uporabljena valuta je EUR. </w:t>
      </w:r>
    </w:p>
    <w:p w14:paraId="180CDD31" w14:textId="77777777" w:rsidR="00B7379E" w:rsidRPr="00835BDF" w:rsidRDefault="00B7379E" w:rsidP="001A1A0D">
      <w:pPr>
        <w:keepNext/>
        <w:keepLines/>
        <w:jc w:val="both"/>
        <w:rPr>
          <w:rFonts w:ascii="Tahoma" w:hAnsi="Tahoma" w:cs="Tahoma"/>
        </w:rPr>
      </w:pPr>
    </w:p>
    <w:p w14:paraId="408E53E7" w14:textId="77777777" w:rsidR="00B7379E" w:rsidRDefault="00B7379E" w:rsidP="001A1A0D">
      <w:pPr>
        <w:keepNext/>
        <w:keepLines/>
        <w:jc w:val="both"/>
        <w:rPr>
          <w:rFonts w:ascii="Tahoma" w:hAnsi="Tahoma" w:cs="Tahoma"/>
        </w:rPr>
      </w:pPr>
      <w:r w:rsidRPr="00835BDF">
        <w:rPr>
          <w:rFonts w:ascii="Tahoma" w:hAnsi="Tahoma" w:cs="Tahoma"/>
        </w:rPr>
        <w:t xml:space="preserve">Menične izjave, ki jih ponudnik ne predloži na priloženih vzorcih iz razpisne dokumentacije, po vsebini ne smejo bistveno odstopati od vzorca meničnih izjav iz razpisne dokumentacije in ne smejo vsebovati dodatnih pogojev za izplačilo, krajših rokov, kot jih je določil naročnik ali nižjega zneska, kot ga je določil naročnik. </w:t>
      </w:r>
    </w:p>
    <w:p w14:paraId="2F359A1D" w14:textId="77777777" w:rsidR="00174DEA" w:rsidRDefault="00174DEA" w:rsidP="001A1A0D">
      <w:pPr>
        <w:keepNext/>
        <w:keepLines/>
        <w:jc w:val="both"/>
        <w:rPr>
          <w:rFonts w:ascii="Tahoma" w:hAnsi="Tahoma" w:cs="Tahoma"/>
        </w:rPr>
      </w:pPr>
    </w:p>
    <w:p w14:paraId="3666122B" w14:textId="77777777" w:rsidR="00174DEA" w:rsidRPr="00174DEA" w:rsidRDefault="00174DEA" w:rsidP="001A1A0D">
      <w:pPr>
        <w:keepNext/>
        <w:keepLines/>
        <w:numPr>
          <w:ilvl w:val="1"/>
          <w:numId w:val="2"/>
        </w:numPr>
        <w:jc w:val="both"/>
        <w:rPr>
          <w:rFonts w:ascii="Tahoma" w:eastAsia="Times New Roman" w:hAnsi="Tahoma" w:cs="Tahoma"/>
          <w:b/>
        </w:rPr>
      </w:pPr>
      <w:r w:rsidRPr="00174DEA">
        <w:rPr>
          <w:rFonts w:ascii="Tahoma" w:eastAsia="Times New Roman" w:hAnsi="Tahoma" w:cs="Tahoma"/>
          <w:b/>
        </w:rPr>
        <w:t>Finančno zavarovanje za resnost ponudbe</w:t>
      </w:r>
    </w:p>
    <w:p w14:paraId="04D3C7FA" w14:textId="77777777" w:rsidR="00174DEA" w:rsidRPr="00174DEA" w:rsidRDefault="00174DEA" w:rsidP="001A1A0D">
      <w:pPr>
        <w:keepNext/>
        <w:keepLines/>
        <w:ind w:left="720"/>
        <w:jc w:val="both"/>
        <w:rPr>
          <w:rFonts w:ascii="Tahoma" w:eastAsia="Times New Roman" w:hAnsi="Tahoma" w:cs="Tahoma"/>
          <w:b/>
        </w:rPr>
      </w:pPr>
    </w:p>
    <w:p w14:paraId="4BAB78D1" w14:textId="77777777" w:rsidR="00174DEA" w:rsidRDefault="00174DEA" w:rsidP="00463F59">
      <w:pPr>
        <w:keepNext/>
        <w:keepLines/>
        <w:jc w:val="both"/>
        <w:rPr>
          <w:rFonts w:ascii="Tahoma" w:eastAsia="Times New Roman" w:hAnsi="Tahoma" w:cs="Tahoma"/>
          <w:b/>
          <w:u w:val="single"/>
        </w:rPr>
      </w:pPr>
      <w:r w:rsidRPr="00174DEA">
        <w:rPr>
          <w:rFonts w:ascii="Tahoma" w:eastAsia="Times New Roman" w:hAnsi="Tahoma" w:cs="Tahoma"/>
        </w:rPr>
        <w:t xml:space="preserve">Ponudnik mora za zavarovanje resnosti ponudbe priložiti </w:t>
      </w:r>
      <w:r>
        <w:rPr>
          <w:rFonts w:ascii="Tahoma" w:eastAsia="Times New Roman" w:hAnsi="Tahoma" w:cs="Tahoma"/>
          <w:u w:val="single"/>
        </w:rPr>
        <w:t>podpisano in žigosano</w:t>
      </w:r>
      <w:r w:rsidRPr="00174DEA">
        <w:rPr>
          <w:rFonts w:ascii="Tahoma" w:eastAsia="Times New Roman" w:hAnsi="Tahoma" w:cs="Tahoma"/>
          <w:u w:val="single"/>
        </w:rPr>
        <w:t xml:space="preserve"> menico</w:t>
      </w:r>
      <w:r>
        <w:rPr>
          <w:rFonts w:ascii="Tahoma" w:eastAsia="Times New Roman" w:hAnsi="Tahoma" w:cs="Tahoma"/>
          <w:u w:val="single"/>
        </w:rPr>
        <w:t xml:space="preserve"> (bianko menico)</w:t>
      </w:r>
      <w:r w:rsidRPr="00174DEA">
        <w:rPr>
          <w:rFonts w:ascii="Tahoma" w:eastAsia="Times New Roman" w:hAnsi="Tahoma" w:cs="Tahoma"/>
        </w:rPr>
        <w:t xml:space="preserve"> </w:t>
      </w:r>
      <w:r w:rsidRPr="00174DEA">
        <w:rPr>
          <w:rFonts w:ascii="Tahoma" w:eastAsia="Times New Roman" w:hAnsi="Tahoma" w:cs="Tahoma"/>
          <w:b/>
        </w:rPr>
        <w:t>ter</w:t>
      </w:r>
      <w:r w:rsidRPr="00174DEA">
        <w:rPr>
          <w:rFonts w:ascii="Tahoma" w:eastAsia="Times New Roman" w:hAnsi="Tahoma" w:cs="Tahoma"/>
        </w:rPr>
        <w:t xml:space="preserve"> </w:t>
      </w:r>
      <w:r w:rsidRPr="00174DEA">
        <w:rPr>
          <w:rFonts w:ascii="Tahoma" w:eastAsia="Times New Roman" w:hAnsi="Tahoma" w:cs="Tahoma"/>
          <w:u w:val="single"/>
        </w:rPr>
        <w:t>izpolnjen, podpisan in žigosan obrazec</w:t>
      </w:r>
      <w:r w:rsidRPr="00174DEA">
        <w:rPr>
          <w:rFonts w:ascii="Tahoma" w:eastAsia="Times New Roman" w:hAnsi="Tahoma" w:cs="Tahoma"/>
        </w:rPr>
        <w:t xml:space="preserve"> »Menična izjava za zavarovanje resnosti ponudbe«</w:t>
      </w:r>
      <w:r w:rsidRPr="00174DEA">
        <w:rPr>
          <w:rFonts w:ascii="Tahoma" w:eastAsia="Times New Roman" w:hAnsi="Tahoma" w:cs="Tahoma"/>
          <w:b/>
        </w:rPr>
        <w:t xml:space="preserve"> </w:t>
      </w:r>
      <w:r w:rsidRPr="00174DEA">
        <w:rPr>
          <w:rFonts w:ascii="Tahoma" w:eastAsia="Times New Roman" w:hAnsi="Tahoma" w:cs="Tahoma"/>
          <w:b/>
          <w:u w:val="single"/>
        </w:rPr>
        <w:t>z dobo veljavnosti do (vključno) dneva/datuma veljavnosti ponudbe</w:t>
      </w:r>
      <w:r w:rsidRPr="00174DEA">
        <w:rPr>
          <w:rFonts w:ascii="Tahoma" w:eastAsia="Times New Roman" w:hAnsi="Tahoma" w:cs="Tahoma"/>
          <w:b/>
        </w:rPr>
        <w:t xml:space="preserve"> in</w:t>
      </w:r>
      <w:r w:rsidRPr="00174DEA">
        <w:rPr>
          <w:rFonts w:ascii="Tahoma" w:eastAsia="Times New Roman" w:hAnsi="Tahoma" w:cs="Tahoma"/>
        </w:rPr>
        <w:t xml:space="preserve"> </w:t>
      </w:r>
      <w:r>
        <w:rPr>
          <w:rFonts w:ascii="Tahoma" w:eastAsia="Times New Roman" w:hAnsi="Tahoma" w:cs="Tahoma"/>
          <w:b/>
          <w:u w:val="single"/>
        </w:rPr>
        <w:t>v višini 15.000,00 EUR.</w:t>
      </w:r>
      <w:r w:rsidRPr="00174DEA">
        <w:rPr>
          <w:rFonts w:ascii="Tahoma" w:eastAsia="Times New Roman" w:hAnsi="Tahoma" w:cs="Tahoma"/>
        </w:rPr>
        <w:t xml:space="preserve"> </w:t>
      </w:r>
      <w:r w:rsidRPr="00174DEA">
        <w:rPr>
          <w:rFonts w:ascii="Tahoma" w:eastAsia="Times New Roman" w:hAnsi="Tahoma" w:cs="Tahoma"/>
          <w:u w:val="single"/>
        </w:rPr>
        <w:t>Če ponudnik v ponudbi navede daljši rok veljavnosti ponudbe od zahtevanega, mora biti le-ta pokrit s finančnim zavarovanjem</w:t>
      </w:r>
      <w:r w:rsidRPr="00174DEA">
        <w:rPr>
          <w:rFonts w:ascii="Tahoma" w:eastAsia="Times New Roman" w:hAnsi="Tahoma" w:cs="Tahoma"/>
        </w:rPr>
        <w:t>. Finančno zavarovanje za resnost ponudbe začne teči na dan javnega odpiranja ponudb.</w:t>
      </w:r>
    </w:p>
    <w:p w14:paraId="0C46D035" w14:textId="77777777" w:rsidR="00174DEA" w:rsidRDefault="00174DEA" w:rsidP="001A1A0D">
      <w:pPr>
        <w:keepNext/>
        <w:keepLines/>
        <w:jc w:val="both"/>
        <w:rPr>
          <w:rFonts w:ascii="Tahoma" w:eastAsia="Times New Roman" w:hAnsi="Tahoma" w:cs="Tahoma"/>
          <w:b/>
          <w:u w:val="single"/>
        </w:rPr>
      </w:pPr>
    </w:p>
    <w:p w14:paraId="13AE3269" w14:textId="77777777" w:rsidR="00174DEA" w:rsidRDefault="00174DEA" w:rsidP="001A1A0D">
      <w:pPr>
        <w:keepNext/>
        <w:keepLines/>
        <w:jc w:val="both"/>
        <w:rPr>
          <w:rFonts w:ascii="Tahoma" w:eastAsia="Times New Roman" w:hAnsi="Tahoma" w:cs="Tahoma"/>
          <w:b/>
          <w:u w:val="single"/>
        </w:rPr>
      </w:pPr>
      <w:r w:rsidRPr="00174DEA">
        <w:rPr>
          <w:rFonts w:ascii="Tahoma" w:eastAsia="Times New Roman" w:hAnsi="Tahoma" w:cs="Tahoma"/>
        </w:rPr>
        <w:t>Upravičenec do izplačila iz naslova finančnega zavarovanja za zavarovanje resnosti ponudbe</w:t>
      </w:r>
      <w:r w:rsidRPr="00174DEA">
        <w:rPr>
          <w:rFonts w:ascii="Times New Roman" w:eastAsia="Times New Roman" w:hAnsi="Times New Roman"/>
        </w:rPr>
        <w:t xml:space="preserve"> </w:t>
      </w:r>
      <w:r w:rsidRPr="00174DEA">
        <w:rPr>
          <w:rFonts w:ascii="Tahoma" w:eastAsia="Times New Roman" w:hAnsi="Tahoma" w:cs="Tahoma"/>
        </w:rPr>
        <w:t>je JAVNO PODJETJE VODOVOD KANALIZACIJA SNAGA d.o.o., Vodovodna cesta 90, 1000 Ljubljana.</w:t>
      </w:r>
    </w:p>
    <w:p w14:paraId="1CD09F9E" w14:textId="77777777" w:rsidR="00174DEA" w:rsidRDefault="00174DEA" w:rsidP="001A1A0D">
      <w:pPr>
        <w:keepNext/>
        <w:keepLines/>
        <w:jc w:val="both"/>
        <w:rPr>
          <w:rFonts w:ascii="Tahoma" w:eastAsia="Times New Roman" w:hAnsi="Tahoma" w:cs="Tahoma"/>
          <w:b/>
          <w:u w:val="single"/>
        </w:rPr>
      </w:pPr>
    </w:p>
    <w:p w14:paraId="0A883017" w14:textId="4819AE5F" w:rsidR="00174DEA" w:rsidRDefault="00174DEA" w:rsidP="001A1A0D">
      <w:pPr>
        <w:keepNext/>
        <w:keepLines/>
        <w:jc w:val="both"/>
        <w:rPr>
          <w:rFonts w:ascii="Tahoma" w:eastAsia="Times New Roman" w:hAnsi="Tahoma" w:cs="Tahoma"/>
        </w:rPr>
      </w:pPr>
      <w:r w:rsidRPr="00174DEA">
        <w:rPr>
          <w:rFonts w:ascii="Tahoma" w:eastAsia="Times New Roman" w:hAnsi="Tahoma" w:cs="Tahoma"/>
        </w:rPr>
        <w:t>V kolikor izbrani ponudnik na naročnikov poziv n</w:t>
      </w:r>
      <w:r w:rsidR="00CF3DF6">
        <w:rPr>
          <w:rFonts w:ascii="Tahoma" w:eastAsia="Times New Roman" w:hAnsi="Tahoma" w:cs="Tahoma"/>
        </w:rPr>
        <w:t>e bo sklenil pogodbe</w:t>
      </w:r>
      <w:r w:rsidR="00523F1F">
        <w:rPr>
          <w:rFonts w:ascii="Tahoma" w:eastAsia="Times New Roman" w:hAnsi="Tahoma" w:cs="Tahoma"/>
        </w:rPr>
        <w:t>,</w:t>
      </w:r>
      <w:r w:rsidRPr="00174DEA">
        <w:rPr>
          <w:rFonts w:ascii="Tahoma" w:eastAsia="Times New Roman" w:hAnsi="Tahoma" w:cs="Tahoma"/>
        </w:rPr>
        <w:t xml:space="preserve"> bo naročnik unovčil finančno zavarovanje za resnost ponudbe brez kakršnekoli obveznosti do ponudnika ter Državni revizijski komisiji predlagal, da uvede postopek o prekršku iz 112. člena ZJN-3.</w:t>
      </w:r>
    </w:p>
    <w:p w14:paraId="1C4349A8" w14:textId="77777777" w:rsidR="00AE08BE" w:rsidRDefault="00AE08BE" w:rsidP="001A1A0D">
      <w:pPr>
        <w:keepNext/>
        <w:keepLines/>
        <w:jc w:val="both"/>
        <w:rPr>
          <w:rFonts w:ascii="Tahoma" w:eastAsia="Times New Roman" w:hAnsi="Tahoma" w:cs="Tahoma"/>
        </w:rPr>
      </w:pPr>
    </w:p>
    <w:p w14:paraId="25A9A4F8" w14:textId="77777777" w:rsidR="00523F1F" w:rsidRPr="00174DEA" w:rsidRDefault="00523F1F" w:rsidP="001A1A0D">
      <w:pPr>
        <w:keepNext/>
        <w:keepLines/>
        <w:jc w:val="both"/>
        <w:rPr>
          <w:rFonts w:ascii="Tahoma" w:eastAsia="Times New Roman" w:hAnsi="Tahoma" w:cs="Tahoma"/>
          <w:sz w:val="16"/>
        </w:rPr>
      </w:pPr>
    </w:p>
    <w:p w14:paraId="782A83EC" w14:textId="77777777" w:rsidR="00174DEA" w:rsidRPr="007D7DA1" w:rsidRDefault="00174DEA" w:rsidP="001A1A0D">
      <w:pPr>
        <w:keepNext/>
        <w:keepLines/>
        <w:jc w:val="both"/>
        <w:rPr>
          <w:rFonts w:ascii="Tahoma" w:eastAsia="Times New Roman" w:hAnsi="Tahoma" w:cs="Tahoma"/>
        </w:rPr>
      </w:pPr>
      <w:r w:rsidRPr="007D7DA1">
        <w:rPr>
          <w:rFonts w:ascii="Tahoma" w:eastAsia="Times New Roman" w:hAnsi="Tahoma" w:cs="Tahoma"/>
          <w:b/>
          <w:u w:val="single"/>
        </w:rPr>
        <w:lastRenderedPageBreak/>
        <w:t>Navodila glede pošiljanja</w:t>
      </w:r>
      <w:r w:rsidRPr="007D7DA1">
        <w:rPr>
          <w:rFonts w:ascii="Tahoma" w:eastAsia="Times New Roman" w:hAnsi="Tahoma" w:cs="Tahoma"/>
          <w:u w:val="single"/>
        </w:rPr>
        <w:t xml:space="preserve"> </w:t>
      </w:r>
      <w:r w:rsidRPr="007D7DA1">
        <w:rPr>
          <w:rFonts w:ascii="Tahoma" w:eastAsia="Times New Roman" w:hAnsi="Tahoma" w:cs="Tahoma"/>
          <w:b/>
          <w:u w:val="single"/>
        </w:rPr>
        <w:t>bianko menice in menične izjave</w:t>
      </w:r>
      <w:r w:rsidR="00523F1F">
        <w:rPr>
          <w:rFonts w:ascii="Tahoma" w:eastAsia="Times New Roman" w:hAnsi="Tahoma" w:cs="Tahoma"/>
          <w:b/>
          <w:u w:val="single"/>
        </w:rPr>
        <w:t>:</w:t>
      </w:r>
      <w:r w:rsidRPr="007D7DA1">
        <w:rPr>
          <w:rFonts w:ascii="Tahoma" w:eastAsia="Times New Roman" w:hAnsi="Tahoma" w:cs="Tahoma"/>
        </w:rPr>
        <w:t xml:space="preserve"> </w:t>
      </w:r>
    </w:p>
    <w:p w14:paraId="12140007" w14:textId="3D6E9D5F" w:rsidR="00174DEA" w:rsidRPr="00174DEA" w:rsidRDefault="00174DEA" w:rsidP="001A1A0D">
      <w:pPr>
        <w:keepNext/>
        <w:keepLines/>
        <w:jc w:val="both"/>
        <w:rPr>
          <w:rFonts w:ascii="Tahoma" w:eastAsia="Times New Roman" w:hAnsi="Tahoma" w:cs="Tahoma"/>
          <w:u w:val="single"/>
        </w:rPr>
      </w:pPr>
      <w:r w:rsidRPr="00174DEA">
        <w:rPr>
          <w:rFonts w:ascii="Tahoma" w:eastAsia="Times New Roman" w:hAnsi="Tahoma" w:cs="Tahoma"/>
        </w:rPr>
        <w:t xml:space="preserve">Ponudnik </w:t>
      </w:r>
      <w:r w:rsidRPr="00174DEA">
        <w:rPr>
          <w:rFonts w:ascii="Tahoma" w:eastAsia="Times New Roman" w:hAnsi="Tahoma" w:cs="Tahoma"/>
          <w:b/>
          <w:u w:val="single"/>
        </w:rPr>
        <w:t>ne sme</w:t>
      </w:r>
      <w:r w:rsidRPr="00174DEA">
        <w:rPr>
          <w:rFonts w:ascii="Tahoma" w:eastAsia="Times New Roman" w:hAnsi="Tahoma" w:cs="Tahoma"/>
        </w:rPr>
        <w:t xml:space="preserve"> oddati menice preko sistema e-JN, ampak po</w:t>
      </w:r>
      <w:r w:rsidRPr="00174DEA">
        <w:rPr>
          <w:rFonts w:ascii="Tahoma" w:eastAsia="Times New Roman" w:hAnsi="Tahoma" w:cs="Tahoma"/>
          <w:b/>
          <w:sz w:val="18"/>
        </w:rPr>
        <w:t xml:space="preserve"> </w:t>
      </w:r>
      <w:r w:rsidRPr="00174DEA">
        <w:rPr>
          <w:rFonts w:ascii="Tahoma" w:eastAsia="Times New Roman" w:hAnsi="Tahoma" w:cs="Tahoma"/>
          <w:b/>
        </w:rPr>
        <w:t>pošti/osebno na naslov JAVNI HOLDING Ljubljana, d.o.o</w:t>
      </w:r>
      <w:r w:rsidRPr="00174DEA">
        <w:rPr>
          <w:rFonts w:ascii="Tahoma" w:eastAsia="Times New Roman" w:hAnsi="Tahoma" w:cs="Tahoma"/>
        </w:rPr>
        <w:t xml:space="preserve">., </w:t>
      </w:r>
      <w:r w:rsidRPr="00174DEA">
        <w:rPr>
          <w:rFonts w:ascii="Tahoma" w:eastAsia="Times New Roman" w:hAnsi="Tahoma" w:cs="Tahoma"/>
          <w:b/>
        </w:rPr>
        <w:t>Verovškova ulica 70, 1000 Ljubljana</w:t>
      </w:r>
      <w:r w:rsidR="00AE08BE">
        <w:rPr>
          <w:rFonts w:ascii="Tahoma" w:eastAsia="Times New Roman" w:hAnsi="Tahoma" w:cs="Tahoma"/>
          <w:b/>
        </w:rPr>
        <w:t xml:space="preserve"> </w:t>
      </w:r>
      <w:bookmarkStart w:id="17" w:name="_GoBack"/>
      <w:r w:rsidR="00AE08BE" w:rsidRPr="00AE08BE">
        <w:rPr>
          <w:rFonts w:ascii="Tahoma" w:eastAsia="Times New Roman" w:hAnsi="Tahoma" w:cs="Tahoma"/>
          <w:b/>
          <w:u w:val="single"/>
        </w:rPr>
        <w:t>najkasneje do roka za oddajo ponudb tj. do 12.8.2024, do 09:00 ure.</w:t>
      </w:r>
      <w:bookmarkEnd w:id="17"/>
      <w:r w:rsidRPr="00174DEA">
        <w:rPr>
          <w:rFonts w:ascii="Tahoma" w:eastAsia="Times New Roman" w:hAnsi="Tahoma" w:cs="Tahoma"/>
          <w:b/>
        </w:rPr>
        <w:t>,</w:t>
      </w:r>
      <w:r w:rsidRPr="00174DEA">
        <w:rPr>
          <w:rFonts w:ascii="Tahoma" w:eastAsia="Times New Roman" w:hAnsi="Tahoma" w:cs="Tahoma"/>
        </w:rPr>
        <w:t xml:space="preserve"> zato naj glede pošiljanja bianko menice in menične izjave upošteva </w:t>
      </w:r>
      <w:r w:rsidRPr="00174DEA">
        <w:rPr>
          <w:rFonts w:ascii="Tahoma" w:eastAsia="Times New Roman" w:hAnsi="Tahoma" w:cs="Tahoma"/>
          <w:u w:val="single"/>
        </w:rPr>
        <w:t>zadnjo alinejo</w:t>
      </w:r>
      <w:r w:rsidRPr="00174DEA">
        <w:rPr>
          <w:rFonts w:ascii="Tahoma" w:eastAsia="Times New Roman" w:hAnsi="Tahoma" w:cs="Tahoma"/>
        </w:rPr>
        <w:t xml:space="preserve"> </w:t>
      </w:r>
      <w:r w:rsidR="007D7DA1">
        <w:rPr>
          <w:rFonts w:ascii="Tahoma" w:eastAsia="Times New Roman" w:hAnsi="Tahoma" w:cs="Tahoma"/>
          <w:b/>
        </w:rPr>
        <w:t>točke 6.2</w:t>
      </w:r>
      <w:r w:rsidR="008D7C2D">
        <w:rPr>
          <w:rFonts w:ascii="Tahoma" w:eastAsia="Times New Roman" w:hAnsi="Tahoma" w:cs="Tahoma"/>
          <w:b/>
        </w:rPr>
        <w:t xml:space="preserve"> </w:t>
      </w:r>
      <w:r w:rsidRPr="00174DEA">
        <w:rPr>
          <w:rFonts w:ascii="Tahoma" w:eastAsia="Times New Roman" w:hAnsi="Tahoma" w:cs="Tahoma"/>
        </w:rPr>
        <w:t>»Navodila ponudniku glede nalaganja ponudbene dokumentacije v sistemu e-JN«</w:t>
      </w:r>
      <w:r w:rsidR="007D7DA1">
        <w:rPr>
          <w:rFonts w:ascii="Tahoma" w:eastAsia="Times New Roman" w:hAnsi="Tahoma" w:cs="Tahoma"/>
          <w:b/>
        </w:rPr>
        <w:t>.</w:t>
      </w:r>
    </w:p>
    <w:p w14:paraId="2451D9CC" w14:textId="77777777" w:rsidR="00174DEA" w:rsidRPr="00174DEA" w:rsidRDefault="00174DEA" w:rsidP="001A1A0D">
      <w:pPr>
        <w:keepNext/>
        <w:keepLines/>
        <w:jc w:val="both"/>
        <w:rPr>
          <w:rFonts w:ascii="Tahoma" w:eastAsia="Times New Roman" w:hAnsi="Tahoma" w:cs="Tahoma"/>
          <w:sz w:val="16"/>
        </w:rPr>
      </w:pPr>
    </w:p>
    <w:p w14:paraId="731D24FF" w14:textId="21D05830" w:rsidR="0000779C" w:rsidRDefault="00174DEA" w:rsidP="001A1A0D">
      <w:pPr>
        <w:keepNext/>
        <w:keepLines/>
        <w:jc w:val="both"/>
        <w:rPr>
          <w:rFonts w:ascii="Tahoma" w:eastAsia="Times New Roman" w:hAnsi="Tahoma" w:cs="Tahoma"/>
          <w:i/>
        </w:rPr>
      </w:pPr>
      <w:r w:rsidRPr="00174DEA">
        <w:rPr>
          <w:rFonts w:ascii="Tahoma" w:eastAsia="Times New Roman" w:hAnsi="Tahoma" w:cs="Tahoma"/>
          <w:i/>
        </w:rPr>
        <w:t xml:space="preserve">Vzorec menične izjave za zavarovanje resnosti ponudbe je </w:t>
      </w:r>
      <w:r w:rsidRPr="00FD4D95">
        <w:rPr>
          <w:rFonts w:ascii="Tahoma" w:eastAsia="Times New Roman" w:hAnsi="Tahoma" w:cs="Tahoma"/>
          <w:i/>
        </w:rPr>
        <w:t xml:space="preserve">priložen kot Priloga </w:t>
      </w:r>
      <w:r w:rsidR="00554FB0" w:rsidRPr="00FD4D95">
        <w:rPr>
          <w:rFonts w:ascii="Tahoma" w:eastAsia="Times New Roman" w:hAnsi="Tahoma" w:cs="Tahoma"/>
          <w:i/>
        </w:rPr>
        <w:t>10</w:t>
      </w:r>
      <w:r w:rsidR="007D7DA1" w:rsidRPr="00FD4D95">
        <w:rPr>
          <w:rFonts w:ascii="Tahoma" w:eastAsia="Times New Roman" w:hAnsi="Tahoma" w:cs="Tahoma"/>
          <w:i/>
        </w:rPr>
        <w:t>/3</w:t>
      </w:r>
      <w:r w:rsidRPr="00FD4D95">
        <w:rPr>
          <w:rFonts w:ascii="Tahoma" w:eastAsia="Times New Roman" w:hAnsi="Tahoma" w:cs="Tahoma"/>
          <w:i/>
        </w:rPr>
        <w:t xml:space="preserve"> te razpisne dokumentacije.</w:t>
      </w:r>
      <w:r w:rsidRPr="00174DEA">
        <w:rPr>
          <w:rFonts w:ascii="Tahoma" w:eastAsia="Times New Roman" w:hAnsi="Tahoma" w:cs="Tahoma"/>
          <w:i/>
        </w:rPr>
        <w:t xml:space="preserve"> </w:t>
      </w:r>
    </w:p>
    <w:p w14:paraId="40214C30" w14:textId="77777777" w:rsidR="00174DEA" w:rsidRPr="004A14AC" w:rsidRDefault="00174DEA" w:rsidP="001A1A0D">
      <w:pPr>
        <w:keepNext/>
        <w:keepLines/>
        <w:jc w:val="both"/>
        <w:rPr>
          <w:rFonts w:ascii="Tahoma" w:hAnsi="Tahoma" w:cs="Tahoma"/>
          <w:b/>
          <w:sz w:val="24"/>
        </w:rPr>
      </w:pPr>
    </w:p>
    <w:p w14:paraId="5874A986" w14:textId="77777777" w:rsidR="003469F0" w:rsidRPr="0000779C" w:rsidRDefault="003469F0" w:rsidP="001A1A0D">
      <w:pPr>
        <w:keepNext/>
        <w:keepLines/>
        <w:numPr>
          <w:ilvl w:val="1"/>
          <w:numId w:val="2"/>
        </w:numPr>
        <w:jc w:val="both"/>
        <w:rPr>
          <w:rFonts w:ascii="Tahoma" w:hAnsi="Tahoma" w:cs="Tahoma"/>
          <w:b/>
        </w:rPr>
      </w:pPr>
      <w:r w:rsidRPr="0000779C">
        <w:rPr>
          <w:rFonts w:ascii="Tahoma" w:hAnsi="Tahoma" w:cs="Tahoma"/>
          <w:b/>
        </w:rPr>
        <w:t>Finančno zavarovanje za dobro izvedbo pogodbenih obveznosti</w:t>
      </w:r>
    </w:p>
    <w:p w14:paraId="0E985C97" w14:textId="77777777" w:rsidR="004A14AC" w:rsidRPr="00835BDF" w:rsidRDefault="004A14AC" w:rsidP="001A1A0D">
      <w:pPr>
        <w:keepNext/>
        <w:keepLines/>
        <w:jc w:val="both"/>
        <w:rPr>
          <w:rFonts w:ascii="Tahoma" w:hAnsi="Tahoma" w:cs="Tahoma"/>
        </w:rPr>
      </w:pPr>
    </w:p>
    <w:p w14:paraId="0624B758" w14:textId="77777777" w:rsidR="003469F0" w:rsidRDefault="003469F0" w:rsidP="001A1A0D">
      <w:pPr>
        <w:keepNext/>
        <w:keepLines/>
        <w:jc w:val="both"/>
        <w:rPr>
          <w:rFonts w:ascii="Tahoma" w:hAnsi="Tahoma" w:cs="Tahoma"/>
        </w:rPr>
      </w:pPr>
      <w:r w:rsidRPr="00484AB8">
        <w:rPr>
          <w:rFonts w:ascii="Tahoma" w:hAnsi="Tahoma" w:cs="Tahoma"/>
        </w:rPr>
        <w:t xml:space="preserve">Izbrani ponudnik bo moral </w:t>
      </w:r>
      <w:r w:rsidR="009C18ED" w:rsidRPr="009C18ED">
        <w:rPr>
          <w:rFonts w:ascii="Tahoma" w:hAnsi="Tahoma" w:cs="Tahoma"/>
        </w:rPr>
        <w:t>najkasneje v petnajstih (15)</w:t>
      </w:r>
      <w:r w:rsidR="009C18ED">
        <w:rPr>
          <w:rFonts w:ascii="Tahoma" w:hAnsi="Tahoma" w:cs="Tahoma"/>
        </w:rPr>
        <w:t xml:space="preserve"> dneh </w:t>
      </w:r>
      <w:r w:rsidRPr="00484AB8">
        <w:rPr>
          <w:rFonts w:ascii="Tahoma" w:hAnsi="Tahoma" w:cs="Tahoma"/>
        </w:rPr>
        <w:t xml:space="preserve"> </w:t>
      </w:r>
      <w:r w:rsidR="009C18ED">
        <w:rPr>
          <w:rFonts w:ascii="Tahoma" w:hAnsi="Tahoma" w:cs="Tahoma"/>
        </w:rPr>
        <w:t xml:space="preserve">od dneva </w:t>
      </w:r>
      <w:r w:rsidR="009C18ED" w:rsidRPr="00484AB8">
        <w:rPr>
          <w:rFonts w:ascii="Tahoma" w:hAnsi="Tahoma" w:cs="Tahoma"/>
        </w:rPr>
        <w:t>sklenitv</w:t>
      </w:r>
      <w:r w:rsidR="009C18ED">
        <w:rPr>
          <w:rFonts w:ascii="Tahoma" w:hAnsi="Tahoma" w:cs="Tahoma"/>
        </w:rPr>
        <w:t>e</w:t>
      </w:r>
      <w:r w:rsidR="009C18ED" w:rsidRPr="00484AB8">
        <w:rPr>
          <w:rFonts w:ascii="Tahoma" w:hAnsi="Tahoma" w:cs="Tahoma"/>
        </w:rPr>
        <w:t xml:space="preserve"> </w:t>
      </w:r>
      <w:r w:rsidRPr="00484AB8">
        <w:rPr>
          <w:rFonts w:ascii="Tahoma" w:hAnsi="Tahoma" w:cs="Tahoma"/>
        </w:rPr>
        <w:t>pogodbe predložiti naročn</w:t>
      </w:r>
      <w:r w:rsidR="00C24ADA">
        <w:rPr>
          <w:rFonts w:ascii="Tahoma" w:hAnsi="Tahoma" w:cs="Tahoma"/>
        </w:rPr>
        <w:t>iku podpisano in žigosano</w:t>
      </w:r>
      <w:r w:rsidRPr="00484AB8">
        <w:rPr>
          <w:rFonts w:ascii="Tahoma" w:hAnsi="Tahoma" w:cs="Tahoma"/>
        </w:rPr>
        <w:t xml:space="preserve"> </w:t>
      </w:r>
      <w:r w:rsidR="009C18ED">
        <w:rPr>
          <w:rFonts w:ascii="Tahoma" w:hAnsi="Tahoma" w:cs="Tahoma"/>
        </w:rPr>
        <w:t xml:space="preserve">bianko </w:t>
      </w:r>
      <w:r w:rsidRPr="00484AB8">
        <w:rPr>
          <w:rFonts w:ascii="Tahoma" w:hAnsi="Tahoma" w:cs="Tahoma"/>
        </w:rPr>
        <w:t>menico z izpolnjeno, podpisano in žigosano menično izjavo za zavarovanje dobre izvedbe pogodbenih obveznosti v višini 10</w:t>
      </w:r>
      <w:r w:rsidR="004A14AC">
        <w:rPr>
          <w:rFonts w:ascii="Tahoma" w:hAnsi="Tahoma" w:cs="Tahoma"/>
        </w:rPr>
        <w:t xml:space="preserve"> </w:t>
      </w:r>
      <w:r w:rsidRPr="00484AB8">
        <w:rPr>
          <w:rFonts w:ascii="Tahoma" w:hAnsi="Tahoma" w:cs="Tahoma"/>
        </w:rPr>
        <w:t>% pogodbene vrednosti z D</w:t>
      </w:r>
      <w:r w:rsidR="00B478B8">
        <w:rPr>
          <w:rFonts w:ascii="Tahoma" w:hAnsi="Tahoma" w:cs="Tahoma"/>
        </w:rPr>
        <w:t>DV</w:t>
      </w:r>
      <w:r w:rsidR="00976505">
        <w:rPr>
          <w:rFonts w:ascii="Tahoma" w:hAnsi="Tahoma" w:cs="Tahoma"/>
        </w:rPr>
        <w:t xml:space="preserve"> </w:t>
      </w:r>
      <w:r w:rsidRPr="00484AB8">
        <w:rPr>
          <w:rFonts w:ascii="Tahoma" w:hAnsi="Tahoma" w:cs="Tahoma"/>
        </w:rPr>
        <w:t xml:space="preserve">z dobo veljavnosti še najmanj 30 dni </w:t>
      </w:r>
      <w:r w:rsidR="004E0C44">
        <w:rPr>
          <w:rFonts w:ascii="Tahoma" w:hAnsi="Tahoma" w:cs="Tahoma"/>
        </w:rPr>
        <w:t xml:space="preserve">po preteku </w:t>
      </w:r>
      <w:r w:rsidR="004E0C44" w:rsidRPr="002D24C2">
        <w:rPr>
          <w:rFonts w:ascii="Tahoma" w:hAnsi="Tahoma" w:cs="Tahoma"/>
        </w:rPr>
        <w:t xml:space="preserve">roka za </w:t>
      </w:r>
      <w:r w:rsidR="009C18ED" w:rsidRPr="002D24C2">
        <w:rPr>
          <w:rFonts w:ascii="Tahoma" w:hAnsi="Tahoma" w:cs="Tahoma"/>
        </w:rPr>
        <w:t>dokončanj</w:t>
      </w:r>
      <w:r w:rsidR="009C18ED">
        <w:rPr>
          <w:rFonts w:ascii="Tahoma" w:hAnsi="Tahoma" w:cs="Tahoma"/>
        </w:rPr>
        <w:t>e</w:t>
      </w:r>
      <w:r w:rsidR="009C18ED" w:rsidRPr="002D24C2">
        <w:rPr>
          <w:rFonts w:ascii="Tahoma" w:hAnsi="Tahoma" w:cs="Tahoma"/>
        </w:rPr>
        <w:t xml:space="preserve"> </w:t>
      </w:r>
      <w:r w:rsidR="004E0C44" w:rsidRPr="002D24C2">
        <w:rPr>
          <w:rFonts w:ascii="Tahoma" w:hAnsi="Tahoma" w:cs="Tahoma"/>
        </w:rPr>
        <w:t>pogodbenih obveznosti</w:t>
      </w:r>
      <w:r w:rsidRPr="00484AB8">
        <w:rPr>
          <w:rFonts w:ascii="Tahoma" w:hAnsi="Tahoma" w:cs="Tahoma"/>
        </w:rPr>
        <w:t>.</w:t>
      </w:r>
    </w:p>
    <w:p w14:paraId="499A5E12" w14:textId="77777777" w:rsidR="004A14AC" w:rsidRDefault="004A14AC" w:rsidP="001A1A0D">
      <w:pPr>
        <w:keepNext/>
        <w:keepLines/>
        <w:jc w:val="both"/>
        <w:rPr>
          <w:rFonts w:ascii="Tahoma" w:hAnsi="Tahoma" w:cs="Tahoma"/>
        </w:rPr>
      </w:pPr>
    </w:p>
    <w:p w14:paraId="4217ADBC" w14:textId="77777777" w:rsidR="004A14AC" w:rsidRDefault="004A14AC" w:rsidP="001A1A0D">
      <w:pPr>
        <w:keepNext/>
        <w:keepLines/>
        <w:jc w:val="both"/>
        <w:rPr>
          <w:rFonts w:ascii="Tahoma" w:hAnsi="Tahoma" w:cs="Tahoma"/>
        </w:rPr>
      </w:pPr>
      <w:r w:rsidRPr="00890DDF">
        <w:rPr>
          <w:rFonts w:ascii="Tahoma" w:hAnsi="Tahoma" w:cs="Tahoma"/>
        </w:rPr>
        <w:t xml:space="preserve">V kolikor izbrani ponudnik </w:t>
      </w:r>
      <w:r w:rsidR="009C18ED" w:rsidRPr="00890DDF">
        <w:rPr>
          <w:rFonts w:ascii="Tahoma" w:hAnsi="Tahoma" w:cs="Tahoma"/>
        </w:rPr>
        <w:t xml:space="preserve">v petnajstih (15) dneh od sklenitve </w:t>
      </w:r>
      <w:r w:rsidRPr="00890DDF">
        <w:rPr>
          <w:rFonts w:ascii="Tahoma" w:hAnsi="Tahoma" w:cs="Tahoma"/>
        </w:rPr>
        <w:t xml:space="preserve"> </w:t>
      </w:r>
      <w:r w:rsidR="003301BB" w:rsidRPr="00890DDF">
        <w:rPr>
          <w:rFonts w:ascii="Tahoma" w:hAnsi="Tahoma" w:cs="Tahoma"/>
        </w:rPr>
        <w:t>pogodbe</w:t>
      </w:r>
      <w:r w:rsidRPr="00890DDF">
        <w:rPr>
          <w:rFonts w:ascii="Tahoma" w:hAnsi="Tahoma" w:cs="Tahoma"/>
        </w:rPr>
        <w:t xml:space="preserve"> ne bo</w:t>
      </w:r>
      <w:r w:rsidR="00890DDF" w:rsidRPr="008457D9">
        <w:rPr>
          <w:rFonts w:ascii="Tahoma" w:hAnsi="Tahoma" w:cs="Tahoma"/>
        </w:rPr>
        <w:t xml:space="preserve"> </w:t>
      </w:r>
      <w:r w:rsidRPr="00890DDF">
        <w:rPr>
          <w:rFonts w:ascii="Tahoma" w:hAnsi="Tahoma" w:cs="Tahoma"/>
        </w:rPr>
        <w:t xml:space="preserve">predložil finančnega zavarovanja dobre izvedbe obveznosti po </w:t>
      </w:r>
      <w:r w:rsidR="003301BB" w:rsidRPr="00890DDF">
        <w:rPr>
          <w:rFonts w:ascii="Tahoma" w:hAnsi="Tahoma" w:cs="Tahoma"/>
        </w:rPr>
        <w:t xml:space="preserve">pogodbi </w:t>
      </w:r>
      <w:r w:rsidRPr="00890DDF">
        <w:rPr>
          <w:rFonts w:ascii="Tahoma" w:hAnsi="Tahoma" w:cs="Tahoma"/>
        </w:rPr>
        <w:t>skladno z vzorcem</w:t>
      </w:r>
      <w:r w:rsidR="00642F2E" w:rsidRPr="00890DDF">
        <w:rPr>
          <w:rFonts w:ascii="Tahoma" w:hAnsi="Tahoma" w:cs="Tahoma"/>
        </w:rPr>
        <w:t xml:space="preserve"> in v višini</w:t>
      </w:r>
      <w:r w:rsidRPr="00890DDF">
        <w:rPr>
          <w:rFonts w:ascii="Tahoma" w:hAnsi="Tahoma" w:cs="Tahoma"/>
        </w:rPr>
        <w:t xml:space="preserve"> </w:t>
      </w:r>
      <w:r w:rsidR="00642F2E" w:rsidRPr="00890DDF">
        <w:rPr>
          <w:rFonts w:ascii="Tahoma" w:hAnsi="Tahoma" w:cs="Tahoma"/>
        </w:rPr>
        <w:t>kot je opredeljeno v</w:t>
      </w:r>
      <w:r w:rsidRPr="00890DDF">
        <w:rPr>
          <w:rFonts w:ascii="Tahoma" w:hAnsi="Tahoma" w:cs="Tahoma"/>
        </w:rPr>
        <w:t xml:space="preserve"> raz</w:t>
      </w:r>
      <w:r w:rsidR="00642F2E" w:rsidRPr="00890DDF">
        <w:rPr>
          <w:rFonts w:ascii="Tahoma" w:hAnsi="Tahoma" w:cs="Tahoma"/>
        </w:rPr>
        <w:t>pisni dokumentaciji</w:t>
      </w:r>
      <w:r w:rsidR="009C18ED" w:rsidRPr="00890DDF">
        <w:rPr>
          <w:rFonts w:ascii="Tahoma" w:hAnsi="Tahoma" w:cs="Tahoma"/>
        </w:rPr>
        <w:t>,</w:t>
      </w:r>
      <w:r w:rsidR="00642F2E" w:rsidRPr="00890DDF">
        <w:rPr>
          <w:rFonts w:ascii="Tahoma" w:hAnsi="Tahoma" w:cs="Tahoma"/>
        </w:rPr>
        <w:t xml:space="preserve"> </w:t>
      </w:r>
      <w:r w:rsidRPr="00890DDF">
        <w:rPr>
          <w:rFonts w:ascii="Tahoma" w:hAnsi="Tahoma" w:cs="Tahoma"/>
        </w:rPr>
        <w:t>se šteje</w:t>
      </w:r>
      <w:r w:rsidR="009C18ED" w:rsidRPr="00890DDF">
        <w:rPr>
          <w:rFonts w:ascii="Tahoma" w:hAnsi="Tahoma" w:cs="Tahoma"/>
        </w:rPr>
        <w:t>,</w:t>
      </w:r>
      <w:r w:rsidRPr="00890DDF">
        <w:rPr>
          <w:rFonts w:ascii="Tahoma" w:hAnsi="Tahoma" w:cs="Tahoma"/>
        </w:rPr>
        <w:t xml:space="preserve"> da odstopa od sklenitve </w:t>
      </w:r>
      <w:r w:rsidR="003301BB" w:rsidRPr="00890DDF">
        <w:rPr>
          <w:rFonts w:ascii="Tahoma" w:hAnsi="Tahoma" w:cs="Tahoma"/>
        </w:rPr>
        <w:t>pogodbe</w:t>
      </w:r>
      <w:r w:rsidRPr="00890DDF">
        <w:rPr>
          <w:rFonts w:ascii="Tahoma" w:hAnsi="Tahoma" w:cs="Tahoma"/>
        </w:rPr>
        <w:t xml:space="preserve"> in velja, da </w:t>
      </w:r>
      <w:r w:rsidR="003301BB" w:rsidRPr="00890DDF">
        <w:rPr>
          <w:rFonts w:ascii="Tahoma" w:hAnsi="Tahoma" w:cs="Tahoma"/>
        </w:rPr>
        <w:t>pogodba</w:t>
      </w:r>
      <w:r w:rsidRPr="00890DDF">
        <w:rPr>
          <w:rFonts w:ascii="Tahoma" w:hAnsi="Tahoma" w:cs="Tahoma"/>
        </w:rPr>
        <w:t xml:space="preserve"> ni bil</w:t>
      </w:r>
      <w:r w:rsidR="003301BB" w:rsidRPr="00890DDF">
        <w:rPr>
          <w:rFonts w:ascii="Tahoma" w:hAnsi="Tahoma" w:cs="Tahoma"/>
        </w:rPr>
        <w:t>a</w:t>
      </w:r>
      <w:r w:rsidRPr="00890DDF">
        <w:rPr>
          <w:rFonts w:ascii="Tahoma" w:hAnsi="Tahoma" w:cs="Tahoma"/>
        </w:rPr>
        <w:t xml:space="preserve"> nikoli sklenjen</w:t>
      </w:r>
      <w:r w:rsidR="003301BB" w:rsidRPr="00890DDF">
        <w:rPr>
          <w:rFonts w:ascii="Tahoma" w:hAnsi="Tahoma" w:cs="Tahoma"/>
        </w:rPr>
        <w:t>a</w:t>
      </w:r>
      <w:r w:rsidRPr="00890DDF">
        <w:rPr>
          <w:rFonts w:ascii="Tahoma" w:hAnsi="Tahoma" w:cs="Tahoma"/>
        </w:rPr>
        <w:t>.</w:t>
      </w:r>
      <w:r w:rsidRPr="00835BDF">
        <w:rPr>
          <w:rFonts w:ascii="Tahoma" w:hAnsi="Tahoma" w:cs="Tahoma"/>
        </w:rPr>
        <w:t xml:space="preserve"> </w:t>
      </w:r>
    </w:p>
    <w:p w14:paraId="2170CCEE" w14:textId="77777777" w:rsidR="003469F0" w:rsidRPr="005F264A" w:rsidRDefault="003469F0" w:rsidP="001A1A0D">
      <w:pPr>
        <w:keepNext/>
        <w:keepLines/>
        <w:jc w:val="both"/>
        <w:rPr>
          <w:rFonts w:ascii="Tahoma" w:hAnsi="Tahoma" w:cs="Tahoma"/>
        </w:rPr>
      </w:pPr>
    </w:p>
    <w:p w14:paraId="7F7292CF" w14:textId="3C98B920" w:rsidR="003469F0" w:rsidRDefault="003469F0" w:rsidP="001A1A0D">
      <w:pPr>
        <w:keepNext/>
        <w:keepLines/>
        <w:jc w:val="both"/>
        <w:rPr>
          <w:rFonts w:ascii="Tahoma" w:hAnsi="Tahoma" w:cs="Tahoma"/>
        </w:rPr>
      </w:pPr>
      <w:r w:rsidRPr="005F264A">
        <w:rPr>
          <w:rFonts w:ascii="Tahoma" w:hAnsi="Tahoma" w:cs="Tahoma"/>
        </w:rPr>
        <w:t xml:space="preserve">V kolikor izbrani ponudnik ne bo izpolnjeval svojih pogodbenih obveznosti, bo naročnik unovčil finančno zavarovanje za </w:t>
      </w:r>
      <w:r w:rsidR="009C18ED" w:rsidRPr="005F264A">
        <w:rPr>
          <w:rFonts w:ascii="Tahoma" w:hAnsi="Tahoma" w:cs="Tahoma"/>
        </w:rPr>
        <w:t>dobr</w:t>
      </w:r>
      <w:r w:rsidR="009C18ED">
        <w:rPr>
          <w:rFonts w:ascii="Tahoma" w:hAnsi="Tahoma" w:cs="Tahoma"/>
        </w:rPr>
        <w:t>o</w:t>
      </w:r>
      <w:r w:rsidR="009C18ED" w:rsidRPr="005F264A">
        <w:rPr>
          <w:rFonts w:ascii="Tahoma" w:hAnsi="Tahoma" w:cs="Tahoma"/>
        </w:rPr>
        <w:t xml:space="preserve"> izvedb</w:t>
      </w:r>
      <w:r w:rsidR="009C18ED">
        <w:rPr>
          <w:rFonts w:ascii="Tahoma" w:hAnsi="Tahoma" w:cs="Tahoma"/>
        </w:rPr>
        <w:t>o</w:t>
      </w:r>
      <w:r w:rsidR="009C18ED" w:rsidRPr="005F264A">
        <w:rPr>
          <w:rFonts w:ascii="Tahoma" w:hAnsi="Tahoma" w:cs="Tahoma"/>
        </w:rPr>
        <w:t xml:space="preserve"> </w:t>
      </w:r>
      <w:r w:rsidRPr="005F264A">
        <w:rPr>
          <w:rFonts w:ascii="Tahoma" w:hAnsi="Tahoma" w:cs="Tahoma"/>
        </w:rPr>
        <w:t>pogodbenih obveznosti in odstopil od pogodbe, brez kakršnekoli obveznosti do izbranega izvajalca.</w:t>
      </w:r>
    </w:p>
    <w:p w14:paraId="4A02E1A8" w14:textId="5FE6D2EA" w:rsidR="0032614D" w:rsidRDefault="0032614D" w:rsidP="001A1A0D">
      <w:pPr>
        <w:keepNext/>
        <w:keepLines/>
        <w:jc w:val="both"/>
        <w:rPr>
          <w:rFonts w:ascii="Tahoma" w:hAnsi="Tahoma" w:cs="Tahoma"/>
        </w:rPr>
      </w:pPr>
    </w:p>
    <w:p w14:paraId="353646D5" w14:textId="76B4EEFC" w:rsidR="0032614D" w:rsidRPr="005F264A" w:rsidRDefault="0032614D" w:rsidP="001A1A0D">
      <w:pPr>
        <w:keepNext/>
        <w:keepLines/>
        <w:jc w:val="both"/>
        <w:rPr>
          <w:rFonts w:ascii="Tahoma" w:hAnsi="Tahoma" w:cs="Tahoma"/>
        </w:rPr>
      </w:pPr>
      <w:r>
        <w:rPr>
          <w:rFonts w:ascii="Tahoma" w:hAnsi="Tahoma" w:cs="Tahoma"/>
        </w:rPr>
        <w:t xml:space="preserve">Predloženo finančno zavarovanje za </w:t>
      </w:r>
      <w:r w:rsidRPr="0032614D">
        <w:rPr>
          <w:rFonts w:ascii="Tahoma" w:hAnsi="Tahoma" w:cs="Tahoma"/>
        </w:rPr>
        <w:t>dobro izvedbo</w:t>
      </w:r>
      <w:r>
        <w:rPr>
          <w:rFonts w:ascii="Tahoma" w:hAnsi="Tahoma" w:cs="Tahoma"/>
        </w:rPr>
        <w:t xml:space="preserve"> pogodbenih obveznosti</w:t>
      </w:r>
      <w:r w:rsidRPr="0032614D">
        <w:rPr>
          <w:rFonts w:ascii="Tahoma" w:hAnsi="Tahoma" w:cs="Tahoma"/>
        </w:rPr>
        <w:t xml:space="preserve"> velja tudi za uveljavljanje odprave napak </w:t>
      </w:r>
      <w:r>
        <w:rPr>
          <w:rFonts w:ascii="Tahoma" w:hAnsi="Tahoma" w:cs="Tahoma"/>
        </w:rPr>
        <w:t xml:space="preserve">v garancijski dobi, </w:t>
      </w:r>
      <w:r w:rsidRPr="0032614D">
        <w:rPr>
          <w:rFonts w:ascii="Tahoma" w:hAnsi="Tahoma" w:cs="Tahoma"/>
        </w:rPr>
        <w:t>do prevzema vseh vrat</w:t>
      </w:r>
      <w:r>
        <w:rPr>
          <w:rFonts w:ascii="Tahoma" w:hAnsi="Tahoma" w:cs="Tahoma"/>
        </w:rPr>
        <w:t xml:space="preserve"> (ki se ugotovi z obojestranskim podpisom </w:t>
      </w:r>
      <w:r w:rsidR="00B47209">
        <w:rPr>
          <w:rFonts w:ascii="Tahoma" w:hAnsi="Tahoma" w:cs="Tahoma"/>
        </w:rPr>
        <w:t>drugega</w:t>
      </w:r>
      <w:r>
        <w:rPr>
          <w:rFonts w:ascii="Tahoma" w:hAnsi="Tahoma" w:cs="Tahoma"/>
        </w:rPr>
        <w:t xml:space="preserve"> primopredajn</w:t>
      </w:r>
      <w:r w:rsidR="00B47209">
        <w:rPr>
          <w:rFonts w:ascii="Tahoma" w:hAnsi="Tahoma" w:cs="Tahoma"/>
        </w:rPr>
        <w:t>ega</w:t>
      </w:r>
      <w:r>
        <w:rPr>
          <w:rFonts w:ascii="Tahoma" w:hAnsi="Tahoma" w:cs="Tahoma"/>
        </w:rPr>
        <w:t xml:space="preserve"> zapisnik</w:t>
      </w:r>
      <w:r w:rsidR="00B47209">
        <w:rPr>
          <w:rFonts w:ascii="Tahoma" w:hAnsi="Tahoma" w:cs="Tahoma"/>
        </w:rPr>
        <w:t>a</w:t>
      </w:r>
      <w:r>
        <w:rPr>
          <w:rFonts w:ascii="Tahoma" w:hAnsi="Tahoma" w:cs="Tahoma"/>
        </w:rPr>
        <w:t>) in predložitve finančnega zavarovanja za odpravo napak v garancijski dobi.</w:t>
      </w:r>
    </w:p>
    <w:p w14:paraId="697712EC" w14:textId="77777777" w:rsidR="003469F0" w:rsidRPr="005F264A" w:rsidRDefault="003469F0" w:rsidP="001A1A0D">
      <w:pPr>
        <w:keepNext/>
        <w:keepLines/>
        <w:jc w:val="both"/>
        <w:rPr>
          <w:rFonts w:ascii="Tahoma" w:hAnsi="Tahoma" w:cs="Tahoma"/>
        </w:rPr>
      </w:pPr>
    </w:p>
    <w:p w14:paraId="181DCE2A" w14:textId="77777777" w:rsidR="002D678B" w:rsidRPr="008457D9" w:rsidRDefault="003469F0" w:rsidP="001A1A0D">
      <w:pPr>
        <w:keepNext/>
        <w:keepLines/>
        <w:jc w:val="both"/>
        <w:rPr>
          <w:rFonts w:ascii="Tahoma" w:hAnsi="Tahoma" w:cs="Tahoma"/>
          <w:i/>
        </w:rPr>
      </w:pPr>
      <w:r w:rsidRPr="008457D9">
        <w:rPr>
          <w:rFonts w:ascii="Tahoma" w:hAnsi="Tahoma" w:cs="Tahoma"/>
          <w:i/>
        </w:rPr>
        <w:t xml:space="preserve">Vzorec finančnega zavarovanja za </w:t>
      </w:r>
      <w:r w:rsidR="009C18ED" w:rsidRPr="008457D9">
        <w:rPr>
          <w:rFonts w:ascii="Tahoma" w:hAnsi="Tahoma" w:cs="Tahoma"/>
          <w:i/>
        </w:rPr>
        <w:t xml:space="preserve">dobro izvedbo </w:t>
      </w:r>
      <w:r w:rsidRPr="008457D9">
        <w:rPr>
          <w:rFonts w:ascii="Tahoma" w:hAnsi="Tahoma" w:cs="Tahoma"/>
          <w:i/>
        </w:rPr>
        <w:t>pogodbenih obveznosti je priložen v prilogi</w:t>
      </w:r>
      <w:r w:rsidR="00E27E23" w:rsidRPr="008457D9">
        <w:rPr>
          <w:rFonts w:ascii="Tahoma" w:hAnsi="Tahoma"/>
          <w:i/>
        </w:rPr>
        <w:t xml:space="preserve"> 10</w:t>
      </w:r>
      <w:r w:rsidRPr="008457D9">
        <w:rPr>
          <w:rFonts w:ascii="Tahoma" w:hAnsi="Tahoma"/>
          <w:i/>
        </w:rPr>
        <w:t>/</w:t>
      </w:r>
      <w:r w:rsidR="00312FCB" w:rsidRPr="008457D9">
        <w:rPr>
          <w:rFonts w:ascii="Tahoma" w:hAnsi="Tahoma"/>
          <w:i/>
        </w:rPr>
        <w:t>1</w:t>
      </w:r>
      <w:r w:rsidRPr="008457D9">
        <w:rPr>
          <w:rFonts w:ascii="Tahoma" w:hAnsi="Tahoma" w:cs="Tahoma"/>
          <w:i/>
        </w:rPr>
        <w:t xml:space="preserve"> razpisne dokumentacije. </w:t>
      </w:r>
    </w:p>
    <w:p w14:paraId="4A7AE059" w14:textId="77777777" w:rsidR="003469F0" w:rsidRDefault="003469F0" w:rsidP="001A1A0D">
      <w:pPr>
        <w:keepNext/>
        <w:keepLines/>
        <w:jc w:val="both"/>
        <w:rPr>
          <w:rFonts w:ascii="Tahoma" w:hAnsi="Tahoma" w:cs="Tahoma"/>
          <w:b/>
        </w:rPr>
      </w:pPr>
    </w:p>
    <w:p w14:paraId="66FD8DEC" w14:textId="77777777" w:rsidR="00CB7372" w:rsidRPr="004A14AC" w:rsidRDefault="00CC64EF" w:rsidP="001A1A0D">
      <w:pPr>
        <w:keepNext/>
        <w:keepLines/>
        <w:numPr>
          <w:ilvl w:val="1"/>
          <w:numId w:val="2"/>
        </w:numPr>
        <w:jc w:val="both"/>
        <w:rPr>
          <w:rFonts w:ascii="Tahoma" w:hAnsi="Tahoma" w:cs="Tahoma"/>
          <w:b/>
        </w:rPr>
      </w:pPr>
      <w:r w:rsidRPr="0000779C">
        <w:rPr>
          <w:rFonts w:ascii="Tahoma" w:hAnsi="Tahoma" w:cs="Tahoma"/>
          <w:b/>
        </w:rPr>
        <w:t>Finančno zavarovanje za</w:t>
      </w:r>
      <w:r w:rsidR="00FD4D95">
        <w:rPr>
          <w:rFonts w:ascii="Tahoma" w:hAnsi="Tahoma" w:cs="Tahoma"/>
          <w:b/>
        </w:rPr>
        <w:t xml:space="preserve"> odpravo</w:t>
      </w:r>
      <w:r w:rsidR="00CB7372" w:rsidRPr="004A14AC">
        <w:rPr>
          <w:rFonts w:ascii="Tahoma" w:hAnsi="Tahoma" w:cs="Tahoma"/>
          <w:b/>
        </w:rPr>
        <w:t xml:space="preserve"> okvar in napak v času garancijske dobe </w:t>
      </w:r>
    </w:p>
    <w:p w14:paraId="6173F62B" w14:textId="77542558" w:rsidR="004D41D3" w:rsidRPr="00881079" w:rsidRDefault="004D41D3" w:rsidP="001A1A0D">
      <w:pPr>
        <w:keepNext/>
        <w:keepLines/>
        <w:jc w:val="both"/>
        <w:rPr>
          <w:rFonts w:ascii="Tahoma" w:hAnsi="Tahoma" w:cs="Tahoma"/>
        </w:rPr>
      </w:pPr>
    </w:p>
    <w:p w14:paraId="66EED2B3" w14:textId="4BB75AFD" w:rsidR="003469F0" w:rsidRPr="00484AB8" w:rsidRDefault="003469F0" w:rsidP="001A1A0D">
      <w:pPr>
        <w:keepNext/>
        <w:keepLines/>
        <w:jc w:val="both"/>
        <w:rPr>
          <w:rFonts w:ascii="Tahoma" w:hAnsi="Tahoma" w:cs="Tahoma"/>
        </w:rPr>
      </w:pPr>
      <w:r w:rsidRPr="00484AB8">
        <w:rPr>
          <w:rFonts w:ascii="Tahoma" w:hAnsi="Tahoma" w:cs="Tahoma"/>
        </w:rPr>
        <w:t xml:space="preserve">Izbrani ponudnik bo moral takoj po </w:t>
      </w:r>
      <w:r w:rsidR="004D41D3">
        <w:rPr>
          <w:rFonts w:ascii="Tahoma" w:hAnsi="Tahoma" w:cs="Tahoma"/>
        </w:rPr>
        <w:t xml:space="preserve">obojestranskem </w:t>
      </w:r>
      <w:r w:rsidRPr="00484AB8">
        <w:rPr>
          <w:rFonts w:ascii="Tahoma" w:hAnsi="Tahoma" w:cs="Tahoma"/>
        </w:rPr>
        <w:t xml:space="preserve">podpisu </w:t>
      </w:r>
      <w:r w:rsidR="008A79C5">
        <w:rPr>
          <w:rFonts w:ascii="Tahoma" w:hAnsi="Tahoma" w:cs="Tahoma"/>
        </w:rPr>
        <w:t xml:space="preserve"> obeh primopredajnih zapisnikov</w:t>
      </w:r>
      <w:r w:rsidR="006C53E1">
        <w:rPr>
          <w:rFonts w:ascii="Tahoma" w:hAnsi="Tahoma" w:cs="Tahoma"/>
        </w:rPr>
        <w:t xml:space="preserve"> </w:t>
      </w:r>
      <w:r w:rsidRPr="0065431A">
        <w:rPr>
          <w:rFonts w:ascii="Tahoma" w:hAnsi="Tahoma" w:cs="Tahoma"/>
        </w:rPr>
        <w:t xml:space="preserve">s strani </w:t>
      </w:r>
      <w:r>
        <w:rPr>
          <w:rFonts w:ascii="Tahoma" w:hAnsi="Tahoma" w:cs="Tahoma"/>
        </w:rPr>
        <w:t>naročnika oz. njegovega predstavnika</w:t>
      </w:r>
      <w:r w:rsidRPr="00F42A06">
        <w:rPr>
          <w:rFonts w:ascii="Tahoma" w:hAnsi="Tahoma" w:cs="Tahoma"/>
        </w:rPr>
        <w:t xml:space="preserve"> skupaj s pripadajočo zahtevano</w:t>
      </w:r>
      <w:r w:rsidRPr="00DF0B04">
        <w:rPr>
          <w:rFonts w:ascii="Tahoma" w:hAnsi="Tahoma" w:cs="Tahoma"/>
        </w:rPr>
        <w:t xml:space="preserve"> dokumentacijo</w:t>
      </w:r>
      <w:r w:rsidRPr="00484AB8">
        <w:rPr>
          <w:rFonts w:ascii="Tahoma" w:hAnsi="Tahoma" w:cs="Tahoma"/>
        </w:rPr>
        <w:t xml:space="preserve">, predložiti naročniku podpisano in žigosano </w:t>
      </w:r>
      <w:r w:rsidR="00C24ADA" w:rsidRPr="00484AB8">
        <w:rPr>
          <w:rFonts w:ascii="Tahoma" w:hAnsi="Tahoma" w:cs="Tahoma"/>
        </w:rPr>
        <w:t>bianko</w:t>
      </w:r>
      <w:r w:rsidR="00C24ADA">
        <w:rPr>
          <w:rFonts w:ascii="Tahoma" w:hAnsi="Tahoma" w:cs="Tahoma"/>
        </w:rPr>
        <w:t xml:space="preserve"> menico</w:t>
      </w:r>
      <w:r w:rsidRPr="00484AB8">
        <w:rPr>
          <w:rFonts w:ascii="Tahoma" w:hAnsi="Tahoma" w:cs="Tahoma"/>
        </w:rPr>
        <w:t xml:space="preserve"> z izpolnjeno, podpisano in žigosano menično izjavo za zavarovanje odprave napak v garancijskem roku v višini </w:t>
      </w:r>
      <w:r w:rsidR="00D1688B">
        <w:rPr>
          <w:rFonts w:ascii="Tahoma" w:hAnsi="Tahoma" w:cs="Tahoma"/>
        </w:rPr>
        <w:t>5</w:t>
      </w:r>
      <w:r w:rsidR="00BF1D3D">
        <w:rPr>
          <w:rFonts w:ascii="Tahoma" w:hAnsi="Tahoma" w:cs="Tahoma"/>
        </w:rPr>
        <w:t xml:space="preserve"> </w:t>
      </w:r>
      <w:r w:rsidRPr="00484AB8">
        <w:rPr>
          <w:rFonts w:ascii="Tahoma" w:hAnsi="Tahoma" w:cs="Tahoma"/>
        </w:rPr>
        <w:t>% pogodbene vrednosti z DDV.</w:t>
      </w:r>
    </w:p>
    <w:p w14:paraId="73160660" w14:textId="77777777" w:rsidR="003469F0" w:rsidRPr="00484AB8" w:rsidRDefault="003469F0" w:rsidP="001A1A0D">
      <w:pPr>
        <w:keepNext/>
        <w:keepLines/>
        <w:jc w:val="both"/>
        <w:rPr>
          <w:rFonts w:ascii="Tahoma" w:hAnsi="Tahoma" w:cs="Tahoma"/>
        </w:rPr>
      </w:pPr>
    </w:p>
    <w:p w14:paraId="2EFF798D" w14:textId="77777777" w:rsidR="003469F0" w:rsidRPr="00484AB8" w:rsidRDefault="003469F0" w:rsidP="001A1A0D">
      <w:pPr>
        <w:keepNext/>
        <w:keepLines/>
        <w:jc w:val="both"/>
        <w:rPr>
          <w:rFonts w:ascii="Tahoma" w:hAnsi="Tahoma" w:cs="Tahoma"/>
        </w:rPr>
      </w:pPr>
      <w:r w:rsidRPr="00484AB8">
        <w:rPr>
          <w:rFonts w:ascii="Tahoma" w:hAnsi="Tahoma" w:cs="Tahoma"/>
        </w:rPr>
        <w:t>V kolikor izbrani ponudnik na naročnikov poziv ne bo priložil zavarovanja za odpravo napak v garancijskem roku, lahko naročnik unovči menico za zavarovanje dobre izvedbe pogodbenih obveznosti, brez kakršnekoli obveznosti do izbranega ponudnika.</w:t>
      </w:r>
    </w:p>
    <w:p w14:paraId="19E6E6A0" w14:textId="77777777" w:rsidR="003469F0" w:rsidRPr="00484AB8" w:rsidRDefault="003469F0" w:rsidP="001A1A0D">
      <w:pPr>
        <w:keepNext/>
        <w:keepLines/>
        <w:jc w:val="both"/>
        <w:rPr>
          <w:rFonts w:ascii="Tahoma" w:hAnsi="Tahoma" w:cs="Tahoma"/>
        </w:rPr>
      </w:pPr>
    </w:p>
    <w:p w14:paraId="4A2A37C7" w14:textId="77777777" w:rsidR="003469F0" w:rsidRPr="00484AB8" w:rsidRDefault="003469F0" w:rsidP="001A1A0D">
      <w:pPr>
        <w:keepNext/>
        <w:keepLines/>
        <w:jc w:val="both"/>
        <w:rPr>
          <w:rFonts w:ascii="Tahoma" w:hAnsi="Tahoma" w:cs="Tahoma"/>
        </w:rPr>
      </w:pPr>
      <w:r w:rsidRPr="00484AB8">
        <w:rPr>
          <w:rFonts w:ascii="Tahoma" w:hAnsi="Tahoma" w:cs="Tahoma"/>
        </w:rPr>
        <w:t xml:space="preserve">Finančno zavarovanje za </w:t>
      </w:r>
      <w:r w:rsidR="00A06A69" w:rsidRPr="00484AB8">
        <w:rPr>
          <w:rFonts w:ascii="Tahoma" w:hAnsi="Tahoma" w:cs="Tahoma"/>
        </w:rPr>
        <w:t>odprav</w:t>
      </w:r>
      <w:r w:rsidR="00A06A69">
        <w:rPr>
          <w:rFonts w:ascii="Tahoma" w:hAnsi="Tahoma" w:cs="Tahoma"/>
        </w:rPr>
        <w:t>o</w:t>
      </w:r>
      <w:r w:rsidR="00A06A69" w:rsidRPr="00484AB8">
        <w:rPr>
          <w:rFonts w:ascii="Tahoma" w:hAnsi="Tahoma" w:cs="Tahoma"/>
        </w:rPr>
        <w:t xml:space="preserve"> </w:t>
      </w:r>
      <w:r w:rsidRPr="00484AB8">
        <w:rPr>
          <w:rFonts w:ascii="Tahoma" w:hAnsi="Tahoma" w:cs="Tahoma"/>
        </w:rPr>
        <w:t>napak v garancijskem roku velja za material in za kakovost izvedenih pogodbenih obveznosti in mora veljati še 30 dni po poteku najdaljšega garancijskega roka (torej mora veljati: celoten garancijski rok določen v pogodbi + 30 dni), določenega v pogodbi.</w:t>
      </w:r>
    </w:p>
    <w:p w14:paraId="50AABB36" w14:textId="77777777" w:rsidR="003469F0" w:rsidRPr="00484AB8" w:rsidRDefault="003469F0" w:rsidP="001A1A0D">
      <w:pPr>
        <w:keepNext/>
        <w:keepLines/>
        <w:jc w:val="both"/>
        <w:rPr>
          <w:rFonts w:ascii="Tahoma" w:hAnsi="Tahoma" w:cs="Tahoma"/>
        </w:rPr>
      </w:pPr>
    </w:p>
    <w:p w14:paraId="40DCF25D" w14:textId="77777777" w:rsidR="003469F0" w:rsidRPr="00484AB8" w:rsidRDefault="003469F0" w:rsidP="001A1A0D">
      <w:pPr>
        <w:keepNext/>
        <w:keepLines/>
        <w:jc w:val="both"/>
        <w:rPr>
          <w:rFonts w:ascii="Tahoma" w:hAnsi="Tahoma" w:cs="Tahoma"/>
        </w:rPr>
      </w:pPr>
      <w:r w:rsidRPr="00484AB8">
        <w:rPr>
          <w:rFonts w:ascii="Tahoma" w:hAnsi="Tahoma" w:cs="Tahoma"/>
        </w:rPr>
        <w:t xml:space="preserve">Finančno zavarovanje za </w:t>
      </w:r>
      <w:r w:rsidR="00A06A69" w:rsidRPr="00484AB8">
        <w:rPr>
          <w:rFonts w:ascii="Tahoma" w:hAnsi="Tahoma" w:cs="Tahoma"/>
        </w:rPr>
        <w:t>odprav</w:t>
      </w:r>
      <w:r w:rsidR="00A06A69">
        <w:rPr>
          <w:rFonts w:ascii="Tahoma" w:hAnsi="Tahoma" w:cs="Tahoma"/>
        </w:rPr>
        <w:t>o</w:t>
      </w:r>
      <w:r w:rsidR="00A06A69" w:rsidRPr="00484AB8">
        <w:rPr>
          <w:rFonts w:ascii="Tahoma" w:hAnsi="Tahoma" w:cs="Tahoma"/>
        </w:rPr>
        <w:t xml:space="preserve"> </w:t>
      </w:r>
      <w:r w:rsidRPr="00484AB8">
        <w:rPr>
          <w:rFonts w:ascii="Tahoma" w:hAnsi="Tahoma" w:cs="Tahoma"/>
        </w:rPr>
        <w:t>napak v garancijskem roku bo naročnik unovčil za poplačilo stroškov odprave napak, v kolikor jih ne bo odpravil izvajalec.</w:t>
      </w:r>
    </w:p>
    <w:p w14:paraId="774ABB44" w14:textId="77777777" w:rsidR="004C6AC6" w:rsidRDefault="004C6AC6" w:rsidP="001A1A0D">
      <w:pPr>
        <w:keepNext/>
        <w:keepLines/>
        <w:jc w:val="both"/>
        <w:rPr>
          <w:rFonts w:ascii="Tahoma" w:hAnsi="Tahoma" w:cs="Tahoma"/>
        </w:rPr>
      </w:pPr>
    </w:p>
    <w:p w14:paraId="08FF059C" w14:textId="77777777" w:rsidR="00B3577B" w:rsidRPr="00881079" w:rsidRDefault="00B3577B" w:rsidP="001A1A0D">
      <w:pPr>
        <w:keepNext/>
        <w:keepLines/>
        <w:jc w:val="both"/>
        <w:rPr>
          <w:rFonts w:ascii="Tahoma" w:hAnsi="Tahoma" w:cs="Tahoma"/>
        </w:rPr>
      </w:pPr>
      <w:r w:rsidRPr="00881079">
        <w:rPr>
          <w:rFonts w:ascii="Tahoma" w:hAnsi="Tahoma" w:cs="Tahoma"/>
        </w:rPr>
        <w:t xml:space="preserve">Brez predloženega finančnega zavarovanja za odpravo napak </w:t>
      </w:r>
      <w:r w:rsidR="001423DA">
        <w:rPr>
          <w:rFonts w:ascii="Tahoma" w:hAnsi="Tahoma" w:cs="Tahoma"/>
        </w:rPr>
        <w:t xml:space="preserve">v garancijskem roku </w:t>
      </w:r>
      <w:r w:rsidRPr="00881079">
        <w:rPr>
          <w:rFonts w:ascii="Tahoma" w:hAnsi="Tahoma" w:cs="Tahoma"/>
        </w:rPr>
        <w:t xml:space="preserve">primopredaja – </w:t>
      </w:r>
      <w:r w:rsidR="001423DA">
        <w:rPr>
          <w:rFonts w:ascii="Tahoma" w:hAnsi="Tahoma" w:cs="Tahoma"/>
        </w:rPr>
        <w:t>dobava</w:t>
      </w:r>
      <w:r w:rsidRPr="00881079">
        <w:rPr>
          <w:rFonts w:ascii="Tahoma" w:hAnsi="Tahoma" w:cs="Tahoma"/>
        </w:rPr>
        <w:t xml:space="preserve"> </w:t>
      </w:r>
      <w:r w:rsidR="001423DA">
        <w:rPr>
          <w:rFonts w:ascii="Tahoma" w:hAnsi="Tahoma" w:cs="Tahoma"/>
        </w:rPr>
        <w:t xml:space="preserve">in montaža segmentnih vrat </w:t>
      </w:r>
      <w:r w:rsidRPr="00881079">
        <w:rPr>
          <w:rFonts w:ascii="Tahoma" w:hAnsi="Tahoma" w:cs="Tahoma"/>
        </w:rPr>
        <w:t>ni opravljen</w:t>
      </w:r>
      <w:r w:rsidR="001423DA">
        <w:rPr>
          <w:rFonts w:ascii="Tahoma" w:hAnsi="Tahoma" w:cs="Tahoma"/>
        </w:rPr>
        <w:t>a</w:t>
      </w:r>
      <w:r w:rsidRPr="00881079">
        <w:rPr>
          <w:rFonts w:ascii="Tahoma" w:hAnsi="Tahoma" w:cs="Tahoma"/>
        </w:rPr>
        <w:t>.</w:t>
      </w:r>
    </w:p>
    <w:p w14:paraId="3A86E659" w14:textId="77777777" w:rsidR="00B3577B" w:rsidRPr="00881079" w:rsidRDefault="00B3577B" w:rsidP="001A1A0D">
      <w:pPr>
        <w:keepNext/>
        <w:keepLines/>
        <w:jc w:val="both"/>
        <w:rPr>
          <w:rFonts w:ascii="Tahoma" w:hAnsi="Tahoma" w:cs="Tahoma"/>
        </w:rPr>
      </w:pPr>
    </w:p>
    <w:p w14:paraId="643FB268" w14:textId="045DFFDB" w:rsidR="009346AC" w:rsidRDefault="00B3577B" w:rsidP="001A1A0D">
      <w:pPr>
        <w:keepNext/>
        <w:keepLines/>
        <w:jc w:val="both"/>
        <w:rPr>
          <w:rFonts w:ascii="Tahoma" w:hAnsi="Tahoma" w:cs="Tahoma"/>
        </w:rPr>
      </w:pPr>
      <w:r w:rsidRPr="00881079">
        <w:rPr>
          <w:rFonts w:ascii="Tahoma" w:hAnsi="Tahoma" w:cs="Tahoma"/>
        </w:rPr>
        <w:t xml:space="preserve">Vzorec </w:t>
      </w:r>
      <w:r w:rsidR="003469F0">
        <w:rPr>
          <w:rFonts w:ascii="Tahoma" w:hAnsi="Tahoma" w:cs="Tahoma"/>
        </w:rPr>
        <w:t>finančnega zavarovanja</w:t>
      </w:r>
      <w:r w:rsidR="00E27E23">
        <w:rPr>
          <w:rFonts w:ascii="Tahoma" w:hAnsi="Tahoma" w:cs="Tahoma"/>
        </w:rPr>
        <w:t xml:space="preserve"> je priložen v prilogi 10</w:t>
      </w:r>
      <w:r w:rsidRPr="00881079">
        <w:rPr>
          <w:rFonts w:ascii="Tahoma" w:hAnsi="Tahoma" w:cs="Tahoma"/>
        </w:rPr>
        <w:t>/</w:t>
      </w:r>
      <w:r w:rsidR="00312FCB">
        <w:rPr>
          <w:rFonts w:ascii="Tahoma" w:hAnsi="Tahoma" w:cs="Tahoma"/>
        </w:rPr>
        <w:t>2</w:t>
      </w:r>
      <w:r w:rsidRPr="00881079">
        <w:rPr>
          <w:rFonts w:ascii="Tahoma" w:hAnsi="Tahoma" w:cs="Tahoma"/>
        </w:rPr>
        <w:t>.</w:t>
      </w:r>
    </w:p>
    <w:p w14:paraId="252D1B86" w14:textId="6FE0677B" w:rsidR="00B85B6E" w:rsidRDefault="00B85B6E" w:rsidP="001A1A0D">
      <w:pPr>
        <w:keepNext/>
        <w:keepLines/>
        <w:jc w:val="both"/>
        <w:rPr>
          <w:rFonts w:ascii="Tahoma" w:hAnsi="Tahoma" w:cs="Tahoma"/>
        </w:rPr>
      </w:pPr>
    </w:p>
    <w:p w14:paraId="0EEEC5A9" w14:textId="45B62D57" w:rsidR="00B85B6E" w:rsidRDefault="00B85B6E" w:rsidP="001A1A0D">
      <w:pPr>
        <w:keepNext/>
        <w:keepLines/>
        <w:jc w:val="both"/>
        <w:rPr>
          <w:rFonts w:ascii="Tahoma" w:hAnsi="Tahoma" w:cs="Tahoma"/>
        </w:rPr>
      </w:pPr>
    </w:p>
    <w:p w14:paraId="78F63F97" w14:textId="1DF4B84B" w:rsidR="00B85B6E" w:rsidRDefault="00B85B6E" w:rsidP="001A1A0D">
      <w:pPr>
        <w:keepNext/>
        <w:keepLines/>
        <w:jc w:val="both"/>
        <w:rPr>
          <w:rFonts w:ascii="Tahoma" w:hAnsi="Tahoma" w:cs="Tahoma"/>
        </w:rPr>
      </w:pPr>
    </w:p>
    <w:p w14:paraId="504EDE00" w14:textId="08AA878F" w:rsidR="00B85B6E" w:rsidRDefault="00B85B6E" w:rsidP="001A1A0D">
      <w:pPr>
        <w:keepNext/>
        <w:keepLines/>
        <w:jc w:val="both"/>
        <w:rPr>
          <w:rFonts w:ascii="Tahoma" w:hAnsi="Tahoma" w:cs="Tahoma"/>
        </w:rPr>
      </w:pPr>
    </w:p>
    <w:p w14:paraId="111F4082" w14:textId="642E7B8B" w:rsidR="00B85B6E" w:rsidRDefault="00B85B6E" w:rsidP="001A1A0D">
      <w:pPr>
        <w:keepNext/>
        <w:keepLines/>
        <w:jc w:val="both"/>
        <w:rPr>
          <w:rFonts w:ascii="Tahoma" w:hAnsi="Tahoma" w:cs="Tahoma"/>
        </w:rPr>
      </w:pPr>
    </w:p>
    <w:p w14:paraId="38EC6896" w14:textId="77777777" w:rsidR="00112D9C" w:rsidRDefault="00112D9C" w:rsidP="001A1A0D">
      <w:pPr>
        <w:keepNext/>
        <w:keepLines/>
        <w:numPr>
          <w:ilvl w:val="0"/>
          <w:numId w:val="2"/>
        </w:numPr>
        <w:jc w:val="both"/>
        <w:rPr>
          <w:rFonts w:ascii="Tahoma" w:hAnsi="Tahoma" w:cs="Tahoma"/>
          <w:b/>
        </w:rPr>
      </w:pPr>
      <w:r w:rsidRPr="00881079">
        <w:rPr>
          <w:rFonts w:ascii="Tahoma" w:hAnsi="Tahoma" w:cs="Tahoma"/>
          <w:b/>
        </w:rPr>
        <w:t>MERILA ZA IZBIRO PONUDNIKOV</w:t>
      </w:r>
    </w:p>
    <w:p w14:paraId="607522A0" w14:textId="77777777" w:rsidR="0089377A" w:rsidRPr="00C8579C" w:rsidRDefault="0089377A" w:rsidP="001A1A0D">
      <w:pPr>
        <w:keepNext/>
        <w:keepLines/>
        <w:ind w:left="360"/>
        <w:jc w:val="both"/>
        <w:rPr>
          <w:rFonts w:ascii="Tahoma" w:hAnsi="Tahoma" w:cs="Tahoma"/>
          <w:b/>
          <w:sz w:val="24"/>
        </w:rPr>
      </w:pPr>
    </w:p>
    <w:p w14:paraId="08BE2FB1" w14:textId="77777777" w:rsidR="0089377A" w:rsidRPr="0096141E" w:rsidRDefault="0089377A" w:rsidP="001A1A0D">
      <w:pPr>
        <w:keepNext/>
        <w:keepLines/>
        <w:jc w:val="both"/>
        <w:rPr>
          <w:rFonts w:ascii="Tahoma" w:hAnsi="Tahoma" w:cs="Tahoma"/>
        </w:rPr>
      </w:pPr>
      <w:r w:rsidRPr="008D6AFF">
        <w:rPr>
          <w:rFonts w:ascii="Tahoma" w:hAnsi="Tahoma" w:cs="Tahoma"/>
        </w:rPr>
        <w:t>Merilo za izbiro cenovno najugodnejšega ponudnika</w:t>
      </w:r>
      <w:r w:rsidR="000B5152">
        <w:rPr>
          <w:rFonts w:ascii="Tahoma" w:hAnsi="Tahoma" w:cs="Tahoma"/>
        </w:rPr>
        <w:t xml:space="preserve"> </w:t>
      </w:r>
      <w:r w:rsidRPr="008D6AFF">
        <w:rPr>
          <w:rFonts w:ascii="Tahoma" w:hAnsi="Tahoma" w:cs="Tahoma"/>
        </w:rPr>
        <w:t xml:space="preserve">je </w:t>
      </w:r>
      <w:r w:rsidR="00A7299C">
        <w:rPr>
          <w:rFonts w:ascii="Tahoma" w:hAnsi="Tahoma" w:cs="Tahoma"/>
        </w:rPr>
        <w:t xml:space="preserve">ekonomsko najugodnejša dopustna ponudba ponudnika, ki je ponudil najnižjo </w:t>
      </w:r>
      <w:r w:rsidRPr="008D6AFF">
        <w:rPr>
          <w:rFonts w:ascii="Tahoma" w:hAnsi="Tahoma" w:cs="Tahoma"/>
        </w:rPr>
        <w:t>sku</w:t>
      </w:r>
      <w:r w:rsidR="00A7299C">
        <w:rPr>
          <w:rFonts w:ascii="Tahoma" w:hAnsi="Tahoma" w:cs="Tahoma"/>
        </w:rPr>
        <w:t>pno</w:t>
      </w:r>
      <w:r>
        <w:rPr>
          <w:rFonts w:ascii="Tahoma" w:hAnsi="Tahoma" w:cs="Tahoma"/>
        </w:rPr>
        <w:t xml:space="preserve"> ponudben</w:t>
      </w:r>
      <w:r w:rsidR="00A7299C">
        <w:rPr>
          <w:rFonts w:ascii="Tahoma" w:hAnsi="Tahoma" w:cs="Tahoma"/>
        </w:rPr>
        <w:t>o</w:t>
      </w:r>
      <w:r>
        <w:rPr>
          <w:rFonts w:ascii="Tahoma" w:hAnsi="Tahoma" w:cs="Tahoma"/>
        </w:rPr>
        <w:t xml:space="preserve"> cen</w:t>
      </w:r>
      <w:r w:rsidR="00A7299C">
        <w:rPr>
          <w:rFonts w:ascii="Tahoma" w:hAnsi="Tahoma" w:cs="Tahoma"/>
        </w:rPr>
        <w:t>o</w:t>
      </w:r>
      <w:r>
        <w:rPr>
          <w:rFonts w:ascii="Tahoma" w:hAnsi="Tahoma" w:cs="Tahoma"/>
        </w:rPr>
        <w:t xml:space="preserve"> </w:t>
      </w:r>
      <w:r w:rsidRPr="008D6AFF">
        <w:rPr>
          <w:rFonts w:ascii="Tahoma" w:hAnsi="Tahoma" w:cs="Tahoma"/>
        </w:rPr>
        <w:t xml:space="preserve">brez DDV. </w:t>
      </w:r>
    </w:p>
    <w:p w14:paraId="03384B6F" w14:textId="77777777" w:rsidR="0096141E" w:rsidRPr="00881079" w:rsidRDefault="0096141E" w:rsidP="001A1A0D">
      <w:pPr>
        <w:keepNext/>
        <w:keepLines/>
        <w:jc w:val="both"/>
        <w:rPr>
          <w:rFonts w:ascii="Tahoma" w:hAnsi="Tahoma" w:cs="Tahoma"/>
          <w:b/>
        </w:rPr>
      </w:pPr>
    </w:p>
    <w:p w14:paraId="21B2824B" w14:textId="77777777" w:rsidR="007C6653" w:rsidRPr="00881079" w:rsidRDefault="007C6653" w:rsidP="001A1A0D">
      <w:pPr>
        <w:pStyle w:val="Odstavekseznama"/>
        <w:keepNext/>
        <w:keepLines/>
        <w:numPr>
          <w:ilvl w:val="0"/>
          <w:numId w:val="2"/>
        </w:numPr>
        <w:jc w:val="both"/>
        <w:rPr>
          <w:rFonts w:ascii="Tahoma" w:hAnsi="Tahoma" w:cs="Tahoma"/>
          <w:b/>
        </w:rPr>
      </w:pPr>
      <w:r w:rsidRPr="00881079">
        <w:rPr>
          <w:rFonts w:ascii="Tahoma" w:hAnsi="Tahoma" w:cs="Tahoma"/>
          <w:b/>
        </w:rPr>
        <w:t>NAVODILA PONUDNIKOM ZA IZDELAVO PONUDBE IN NAČIN ZA PREDLOŽITEV PONUDB</w:t>
      </w:r>
    </w:p>
    <w:p w14:paraId="583D4E17" w14:textId="77777777" w:rsidR="001A6EFF" w:rsidRPr="00881079" w:rsidRDefault="001A6EFF" w:rsidP="001A1A0D">
      <w:pPr>
        <w:pStyle w:val="Odstavekseznama"/>
        <w:keepNext/>
        <w:keepLines/>
        <w:ind w:left="360"/>
        <w:jc w:val="both"/>
        <w:rPr>
          <w:rFonts w:ascii="Tahoma" w:hAnsi="Tahoma" w:cs="Tahoma"/>
          <w:b/>
        </w:rPr>
      </w:pPr>
    </w:p>
    <w:p w14:paraId="42E9A6D7" w14:textId="77777777" w:rsidR="007C6653" w:rsidRPr="00881079" w:rsidRDefault="007C6653" w:rsidP="001A1A0D">
      <w:pPr>
        <w:keepNext/>
        <w:keepLines/>
        <w:numPr>
          <w:ilvl w:val="1"/>
          <w:numId w:val="2"/>
        </w:numPr>
        <w:jc w:val="both"/>
        <w:rPr>
          <w:rFonts w:ascii="Tahoma" w:hAnsi="Tahoma" w:cs="Tahoma"/>
          <w:b/>
        </w:rPr>
      </w:pPr>
      <w:r w:rsidRPr="00881079">
        <w:rPr>
          <w:rFonts w:ascii="Tahoma" w:hAnsi="Tahoma" w:cs="Tahoma"/>
          <w:b/>
        </w:rPr>
        <w:t>Način in navodila za predložitev ponudb</w:t>
      </w:r>
    </w:p>
    <w:p w14:paraId="18B261D2" w14:textId="77777777" w:rsidR="007C6653" w:rsidRPr="00881079" w:rsidRDefault="007C6653" w:rsidP="001A1A0D">
      <w:pPr>
        <w:keepNext/>
        <w:keepLines/>
        <w:jc w:val="both"/>
        <w:rPr>
          <w:rFonts w:ascii="Tahoma" w:hAnsi="Tahoma" w:cs="Tahoma"/>
          <w:b/>
        </w:rPr>
      </w:pPr>
    </w:p>
    <w:p w14:paraId="0E5F755B" w14:textId="77777777" w:rsidR="001A6EFF" w:rsidRPr="00881079" w:rsidRDefault="001A6EFF" w:rsidP="001A1A0D">
      <w:pPr>
        <w:keepNext/>
        <w:keepLines/>
        <w:numPr>
          <w:ilvl w:val="2"/>
          <w:numId w:val="2"/>
        </w:numPr>
        <w:jc w:val="both"/>
        <w:rPr>
          <w:rFonts w:ascii="Tahoma" w:hAnsi="Tahoma" w:cs="Tahoma"/>
          <w:b/>
          <w:bCs/>
        </w:rPr>
      </w:pPr>
      <w:r w:rsidRPr="00881079">
        <w:rPr>
          <w:rFonts w:ascii="Tahoma" w:hAnsi="Tahoma" w:cs="Tahoma"/>
          <w:b/>
          <w:bCs/>
        </w:rPr>
        <w:t xml:space="preserve">Splošno </w:t>
      </w:r>
    </w:p>
    <w:p w14:paraId="7F25E325" w14:textId="77777777" w:rsidR="001A6EFF" w:rsidRPr="00881079" w:rsidRDefault="001A6EFF" w:rsidP="001A1A0D">
      <w:pPr>
        <w:keepNext/>
        <w:keepLines/>
        <w:jc w:val="both"/>
        <w:rPr>
          <w:rFonts w:ascii="Tahoma" w:hAnsi="Tahoma" w:cs="Tahoma"/>
          <w:b/>
        </w:rPr>
      </w:pPr>
    </w:p>
    <w:p w14:paraId="6B880065" w14:textId="77777777" w:rsidR="001A6EFF" w:rsidRPr="00881079" w:rsidRDefault="001A6EFF" w:rsidP="001A1A0D">
      <w:pPr>
        <w:keepNext/>
        <w:keepLines/>
        <w:jc w:val="both"/>
        <w:rPr>
          <w:rFonts w:ascii="Tahoma" w:hAnsi="Tahoma" w:cs="Tahoma"/>
        </w:rPr>
      </w:pPr>
      <w:r w:rsidRPr="00881079">
        <w:rPr>
          <w:rFonts w:ascii="Tahoma" w:hAnsi="Tahoma" w:cs="Tahoma"/>
        </w:rPr>
        <w:t xml:space="preserve">Ponudnik </w:t>
      </w:r>
      <w:r w:rsidRPr="00881079">
        <w:rPr>
          <w:rFonts w:ascii="Tahoma" w:hAnsi="Tahoma" w:cs="Tahoma"/>
          <w:b/>
          <w:u w:val="single"/>
        </w:rPr>
        <w:t>mora</w:t>
      </w:r>
      <w:r w:rsidRPr="00881079">
        <w:rPr>
          <w:rFonts w:ascii="Tahoma" w:hAnsi="Tahoma" w:cs="Tahoma"/>
        </w:rPr>
        <w:t xml:space="preserve"> ponudbo </w:t>
      </w:r>
      <w:r w:rsidRPr="00881079">
        <w:rPr>
          <w:rFonts w:ascii="Tahoma" w:hAnsi="Tahoma" w:cs="Tahoma"/>
          <w:b/>
        </w:rPr>
        <w:t>predložiti v informacijski sistem e-JN</w:t>
      </w:r>
      <w:r w:rsidRPr="00881079">
        <w:rPr>
          <w:rFonts w:ascii="Tahoma" w:hAnsi="Tahoma" w:cs="Tahoma"/>
        </w:rPr>
        <w:t xml:space="preserve"> (v nadaljevanju sistem e-JN) </w:t>
      </w:r>
      <w:r w:rsidRPr="00881079">
        <w:rPr>
          <w:rFonts w:ascii="Tahoma" w:hAnsi="Tahoma" w:cs="Tahoma"/>
          <w:u w:val="single"/>
        </w:rPr>
        <w:t>na spletnem naslovu</w:t>
      </w:r>
      <w:r w:rsidRPr="00881079">
        <w:rPr>
          <w:rFonts w:ascii="Tahoma" w:hAnsi="Tahoma" w:cs="Tahoma"/>
        </w:rPr>
        <w:t xml:space="preserve"> </w:t>
      </w:r>
      <w:hyperlink r:id="rId16" w:history="1">
        <w:r w:rsidRPr="00881079">
          <w:rPr>
            <w:rFonts w:ascii="Tahoma" w:hAnsi="Tahoma" w:cs="Tahoma"/>
            <w:color w:val="0000FF"/>
            <w:u w:val="single"/>
          </w:rPr>
          <w:t>https://ejn.gov.si/eJN2</w:t>
        </w:r>
      </w:hyperlink>
      <w:r w:rsidRPr="00881079">
        <w:rPr>
          <w:rFonts w:ascii="Tahoma" w:hAnsi="Tahoma" w:cs="Tahoma"/>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7" w:history="1">
        <w:r w:rsidRPr="00881079">
          <w:rPr>
            <w:rFonts w:ascii="Tahoma" w:hAnsi="Tahoma" w:cs="Tahoma"/>
            <w:color w:val="0000FF"/>
            <w:u w:val="single"/>
          </w:rPr>
          <w:t>https://ejn.gov.si/eJN2</w:t>
        </w:r>
      </w:hyperlink>
      <w:r w:rsidRPr="00881079">
        <w:rPr>
          <w:rFonts w:ascii="Tahoma" w:hAnsi="Tahoma" w:cs="Tahoma"/>
        </w:rPr>
        <w:t xml:space="preserve">. </w:t>
      </w:r>
    </w:p>
    <w:p w14:paraId="5B840991" w14:textId="77777777" w:rsidR="001A6EFF" w:rsidRPr="00881079" w:rsidRDefault="001A6EFF" w:rsidP="001A1A0D">
      <w:pPr>
        <w:keepNext/>
        <w:keepLines/>
        <w:jc w:val="both"/>
        <w:rPr>
          <w:rFonts w:ascii="Tahoma" w:hAnsi="Tahoma" w:cs="Tahoma"/>
          <w:sz w:val="18"/>
        </w:rPr>
      </w:pPr>
    </w:p>
    <w:p w14:paraId="736FE8A6" w14:textId="77777777" w:rsidR="001A6EFF" w:rsidRPr="00881079" w:rsidRDefault="001A6EFF" w:rsidP="001A1A0D">
      <w:pPr>
        <w:keepNext/>
        <w:keepLines/>
        <w:jc w:val="both"/>
        <w:rPr>
          <w:rFonts w:ascii="Tahoma" w:hAnsi="Tahoma" w:cs="Tahoma"/>
        </w:rPr>
      </w:pPr>
      <w:r w:rsidRPr="00881079">
        <w:rPr>
          <w:rFonts w:ascii="Tahoma" w:hAnsi="Tahoma" w:cs="Tahoma"/>
          <w:u w:val="single"/>
        </w:rPr>
        <w:t>Ponudnik se mora pred oddajo ponudbe registrirati na spletnem naslovu</w:t>
      </w:r>
      <w:r w:rsidRPr="00881079">
        <w:rPr>
          <w:rFonts w:ascii="Tahoma" w:hAnsi="Tahoma" w:cs="Tahoma"/>
        </w:rPr>
        <w:t xml:space="preserve"> </w:t>
      </w:r>
      <w:hyperlink r:id="rId18" w:history="1">
        <w:r w:rsidRPr="00881079">
          <w:rPr>
            <w:rFonts w:ascii="Tahoma" w:hAnsi="Tahoma" w:cs="Tahoma"/>
            <w:color w:val="0000FF"/>
            <w:u w:val="single"/>
          </w:rPr>
          <w:t>https://ejn.gov.si/eJN2</w:t>
        </w:r>
      </w:hyperlink>
      <w:r w:rsidRPr="00881079">
        <w:rPr>
          <w:rFonts w:ascii="Tahoma" w:hAnsi="Tahoma" w:cs="Tahoma"/>
        </w:rPr>
        <w:t xml:space="preserve">, v skladu z Navodili za uporabo e-JN. Če je ponudnik že registriran v informacijski sistem e-JN, se v aplikacijo prijavi na istem naslovu. </w:t>
      </w:r>
    </w:p>
    <w:p w14:paraId="273D1481" w14:textId="77777777" w:rsidR="001A6EFF" w:rsidRPr="00881079" w:rsidRDefault="001A6EFF" w:rsidP="001A1A0D">
      <w:pPr>
        <w:keepNext/>
        <w:keepLines/>
        <w:jc w:val="both"/>
        <w:rPr>
          <w:rFonts w:ascii="Tahoma" w:hAnsi="Tahoma" w:cs="Tahoma"/>
          <w:sz w:val="18"/>
        </w:rPr>
      </w:pPr>
    </w:p>
    <w:p w14:paraId="6D48576D" w14:textId="77777777" w:rsidR="001A6EFF" w:rsidRPr="00881079" w:rsidRDefault="001A6EFF" w:rsidP="001A1A0D">
      <w:pPr>
        <w:keepNext/>
        <w:keepLines/>
        <w:jc w:val="both"/>
        <w:rPr>
          <w:rFonts w:ascii="Tahoma" w:hAnsi="Tahoma" w:cs="Tahoma"/>
        </w:rPr>
      </w:pPr>
      <w:r w:rsidRPr="00881079">
        <w:rPr>
          <w:rFonts w:ascii="Tahoma" w:hAnsi="Tahoma" w:cs="Tahoma"/>
        </w:rPr>
        <w:t xml:space="preserve">Uporabnik ponudnika, ki je v informacijskem sistemu e-JN pooblaščen za oddajanje ponudb, ponudbo odda s klikom na gumb »Oddaj«. Informacijski sistem e-JN ob oddaji ponudb zabeleži identiteto uporabnika in čas oddaje ponudbe. </w:t>
      </w:r>
      <w:r w:rsidRPr="00881079">
        <w:rPr>
          <w:rFonts w:ascii="Tahoma" w:hAnsi="Tahoma" w:cs="Tahoma"/>
          <w:u w:val="single"/>
        </w:rPr>
        <w:t>Uporabnik z dejanjem oddaje ponudbe izkaže in izjavi voljo v imenu ponudnika oddati zavezujočo ponudbo</w:t>
      </w:r>
      <w:r w:rsidRPr="00881079">
        <w:rPr>
          <w:rFonts w:ascii="Tahoma" w:hAnsi="Tahoma" w:cs="Tahoma"/>
        </w:rPr>
        <w:t xml:space="preserve"> (18. člen Obligacijskega zakonika;</w:t>
      </w:r>
      <w:r w:rsidRPr="00881079">
        <w:t xml:space="preserve"> </w:t>
      </w:r>
      <w:r w:rsidRPr="00881079">
        <w:rPr>
          <w:rFonts w:ascii="Tahoma" w:hAnsi="Tahoma" w:cs="Tahoma"/>
        </w:rPr>
        <w:t>Uradni list RS, št. 97/07 – uradno prečiščeno besedilo, 64/16 – odl. US in 20/18 – OROZ631). Z oddajo ponudbe je le-ta zavezujoča za čas, naveden v ponudbi, razen če jo uporabnik ponudnika umakne ali spremeni pred potekom roka za oddajo ponudb.</w:t>
      </w:r>
    </w:p>
    <w:p w14:paraId="0B4EE424" w14:textId="77777777" w:rsidR="001A6EFF" w:rsidRPr="00881079" w:rsidRDefault="001A6EFF" w:rsidP="001A1A0D">
      <w:pPr>
        <w:keepNext/>
        <w:keepLines/>
        <w:jc w:val="both"/>
        <w:rPr>
          <w:rFonts w:ascii="Tahoma" w:hAnsi="Tahoma" w:cs="Tahoma"/>
        </w:rPr>
      </w:pPr>
    </w:p>
    <w:p w14:paraId="6C92F026" w14:textId="77777777" w:rsidR="001A6EFF" w:rsidRPr="00881079" w:rsidRDefault="001A6EFF" w:rsidP="001A1A0D">
      <w:pPr>
        <w:keepNext/>
        <w:keepLines/>
        <w:jc w:val="both"/>
        <w:rPr>
          <w:rFonts w:ascii="Tahoma" w:hAnsi="Tahoma" w:cs="Tahoma"/>
        </w:rPr>
      </w:pPr>
      <w:r w:rsidRPr="00881079">
        <w:rPr>
          <w:rFonts w:ascii="Tahoma" w:hAnsi="Tahoma" w:cs="Tahoma"/>
        </w:rPr>
        <w:t xml:space="preserve">Ponudba se šteje za pravočasno oddano, če jo naročnik prejme preko sistema e-JN </w:t>
      </w:r>
      <w:hyperlink r:id="rId19" w:history="1">
        <w:r w:rsidRPr="00881079">
          <w:rPr>
            <w:rFonts w:ascii="Tahoma" w:hAnsi="Tahoma" w:cs="Tahoma"/>
            <w:color w:val="0000FF"/>
            <w:u w:val="single"/>
          </w:rPr>
          <w:t>https://ejn.gov.si/eJN2</w:t>
        </w:r>
      </w:hyperlink>
      <w:r w:rsidRPr="00881079">
        <w:rPr>
          <w:rFonts w:ascii="Tahoma" w:hAnsi="Tahoma" w:cs="Tahoma"/>
        </w:rPr>
        <w:t xml:space="preserve"> najkasneje do roka za predložitev ponudbe. Za oddano ponudbo se šteje ponudba, ki je v informacijskem sistemu e-JN označena s statusom »ODDANO«. </w:t>
      </w:r>
      <w:r w:rsidRPr="00881079">
        <w:rPr>
          <w:rFonts w:ascii="Tahoma" w:hAnsi="Tahoma" w:cs="Tahoma"/>
          <w:u w:val="single"/>
        </w:rPr>
        <w:t>Po preteku roka za predložitev ponudb le te ne bo več mogoče oddati.</w:t>
      </w:r>
    </w:p>
    <w:p w14:paraId="5C13CF0C" w14:textId="77777777" w:rsidR="001A6EFF" w:rsidRPr="00881079" w:rsidRDefault="001A6EFF" w:rsidP="001A1A0D">
      <w:pPr>
        <w:keepNext/>
        <w:keepLines/>
        <w:jc w:val="both"/>
        <w:rPr>
          <w:rFonts w:ascii="Tahoma" w:hAnsi="Tahoma" w:cs="Tahoma"/>
          <w:sz w:val="18"/>
        </w:rPr>
      </w:pPr>
    </w:p>
    <w:p w14:paraId="7EFAF944" w14:textId="77777777" w:rsidR="001A6EFF" w:rsidRPr="00881079" w:rsidRDefault="001A6EFF" w:rsidP="001A1A0D">
      <w:pPr>
        <w:keepNext/>
        <w:keepLines/>
        <w:jc w:val="both"/>
        <w:rPr>
          <w:rFonts w:ascii="Tahoma" w:hAnsi="Tahoma" w:cs="Tahoma"/>
        </w:rPr>
      </w:pPr>
      <w:r w:rsidRPr="00881079">
        <w:rPr>
          <w:rFonts w:ascii="Tahoma" w:hAnsi="Tahoma" w:cs="Tahoma"/>
        </w:rPr>
        <w:t>Ponudnik lahko do roka za oddajo ponudbe svojo ponudbo</w:t>
      </w:r>
      <w:r w:rsidRPr="00881079">
        <w:rPr>
          <w:rFonts w:ascii="Tahoma" w:hAnsi="Tahoma" w:cs="Tahoma"/>
          <w:b/>
        </w:rPr>
        <w:t xml:space="preserve"> </w:t>
      </w:r>
      <w:r w:rsidRPr="00881079">
        <w:rPr>
          <w:rFonts w:ascii="Tahoma" w:hAnsi="Tahoma" w:cs="Tahoma"/>
        </w:rPr>
        <w:t xml:space="preserve">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7D3993D8" w14:textId="77777777" w:rsidR="00AB2DB8" w:rsidRPr="00881079" w:rsidRDefault="00AB2DB8" w:rsidP="001A1A0D">
      <w:pPr>
        <w:keepNext/>
        <w:keepLines/>
        <w:jc w:val="both"/>
        <w:rPr>
          <w:rFonts w:ascii="Tahoma" w:hAnsi="Tahoma" w:cs="Tahoma"/>
          <w:b/>
        </w:rPr>
      </w:pPr>
    </w:p>
    <w:p w14:paraId="24E9C646" w14:textId="77777777" w:rsidR="001A6EFF" w:rsidRPr="00881079" w:rsidRDefault="001A6EFF" w:rsidP="001A1A0D">
      <w:pPr>
        <w:keepNext/>
        <w:keepLines/>
        <w:numPr>
          <w:ilvl w:val="2"/>
          <w:numId w:val="2"/>
        </w:numPr>
        <w:jc w:val="both"/>
        <w:rPr>
          <w:rFonts w:ascii="Tahoma" w:hAnsi="Tahoma" w:cs="Tahoma"/>
          <w:b/>
          <w:bCs/>
        </w:rPr>
      </w:pPr>
      <w:r w:rsidRPr="00881079">
        <w:rPr>
          <w:rFonts w:ascii="Tahoma" w:hAnsi="Tahoma" w:cs="Tahoma"/>
          <w:b/>
          <w:bCs/>
        </w:rPr>
        <w:t>Format ponudbe</w:t>
      </w:r>
    </w:p>
    <w:p w14:paraId="37682833" w14:textId="77777777" w:rsidR="001A6EFF" w:rsidRPr="00881079" w:rsidRDefault="001A6EFF" w:rsidP="001A1A0D">
      <w:pPr>
        <w:keepNext/>
        <w:keepLines/>
        <w:jc w:val="both"/>
        <w:rPr>
          <w:rFonts w:ascii="Tahoma" w:hAnsi="Tahoma" w:cs="Tahoma"/>
        </w:rPr>
      </w:pPr>
    </w:p>
    <w:p w14:paraId="31DAEBEB" w14:textId="4294F25D" w:rsidR="001A6EFF" w:rsidRDefault="001A6EFF" w:rsidP="001A1A0D">
      <w:pPr>
        <w:keepNext/>
        <w:keepLines/>
        <w:jc w:val="both"/>
        <w:rPr>
          <w:rFonts w:ascii="Tahoma" w:hAnsi="Tahoma" w:cs="Tahoma"/>
        </w:rPr>
      </w:pPr>
      <w:r w:rsidRPr="00881079">
        <w:rPr>
          <w:rFonts w:ascii="Tahoma" w:hAnsi="Tahoma" w:cs="Tahoma"/>
          <w:u w:val="single"/>
        </w:rPr>
        <w:t xml:space="preserve">Ponudba </w:t>
      </w:r>
      <w:r w:rsidRPr="00881079">
        <w:rPr>
          <w:rFonts w:ascii="Tahoma" w:hAnsi="Tahoma" w:cs="Tahoma"/>
          <w:b/>
          <w:u w:val="single"/>
        </w:rPr>
        <w:t>mora</w:t>
      </w:r>
      <w:r w:rsidRPr="00881079">
        <w:rPr>
          <w:rFonts w:ascii="Tahoma" w:hAnsi="Tahoma" w:cs="Tahoma"/>
          <w:u w:val="single"/>
        </w:rPr>
        <w:t xml:space="preserve"> </w:t>
      </w:r>
      <w:r w:rsidRPr="00881079">
        <w:rPr>
          <w:rFonts w:ascii="Tahoma" w:hAnsi="Tahoma" w:cs="Tahoma"/>
          <w:b/>
          <w:u w:val="single"/>
        </w:rPr>
        <w:t>biti priložena v "pdf" formatu/zapisu/datoteki</w:t>
      </w:r>
      <w:r w:rsidRPr="00881079">
        <w:rPr>
          <w:rFonts w:ascii="Tahoma" w:hAnsi="Tahoma" w:cs="Tahoma"/>
        </w:rPr>
        <w:t xml:space="preserve"> (sken celotne ponudbe z izpolnjenimi in podpisanimi ponudbenimi listinami – žig oz. žigosanje ni potrebno). Ponudnik lahko fizični podpis nadomesti z</w:t>
      </w:r>
      <w:r w:rsidRPr="008A3D17">
        <w:rPr>
          <w:rFonts w:ascii="Tahoma" w:hAnsi="Tahoma" w:cs="Tahoma"/>
        </w:rPr>
        <w:t xml:space="preserve"> elektronskim podpisom, v kolikor e-JN to dopušča in ni drugače določeno z razpisno dokumentacijo. Ponudniki so obvezani priložiti vse priloge, razen če v posamezni prilogi ni drugače navedeno.</w:t>
      </w:r>
    </w:p>
    <w:p w14:paraId="6722AB15" w14:textId="65DD3885" w:rsidR="00C86A61" w:rsidRDefault="00C86A61" w:rsidP="001A1A0D">
      <w:pPr>
        <w:keepNext/>
        <w:keepLines/>
        <w:jc w:val="both"/>
        <w:rPr>
          <w:rFonts w:ascii="Tahoma" w:hAnsi="Tahoma" w:cs="Tahoma"/>
        </w:rPr>
      </w:pPr>
    </w:p>
    <w:p w14:paraId="72CE3DC0" w14:textId="291172E8" w:rsidR="00C86A61" w:rsidRDefault="00C86A61" w:rsidP="001A1A0D">
      <w:pPr>
        <w:keepNext/>
        <w:keepLines/>
        <w:jc w:val="both"/>
        <w:rPr>
          <w:rFonts w:ascii="Tahoma" w:hAnsi="Tahoma" w:cs="Tahoma"/>
        </w:rPr>
      </w:pPr>
    </w:p>
    <w:p w14:paraId="1D72086C" w14:textId="77777777" w:rsidR="00C86A61" w:rsidRDefault="00C86A61" w:rsidP="001A1A0D">
      <w:pPr>
        <w:keepNext/>
        <w:keepLines/>
        <w:jc w:val="both"/>
        <w:rPr>
          <w:rFonts w:ascii="Tahoma" w:hAnsi="Tahoma" w:cs="Tahoma"/>
        </w:rPr>
      </w:pPr>
    </w:p>
    <w:p w14:paraId="36996379" w14:textId="77777777" w:rsidR="001A6EFF" w:rsidRDefault="001A6EFF" w:rsidP="001A1A0D">
      <w:pPr>
        <w:keepNext/>
        <w:keepLines/>
        <w:jc w:val="both"/>
        <w:rPr>
          <w:rFonts w:ascii="Tahoma" w:hAnsi="Tahoma" w:cs="Tahoma"/>
        </w:rPr>
      </w:pPr>
    </w:p>
    <w:p w14:paraId="3589EF46" w14:textId="77777777" w:rsidR="001A6EFF" w:rsidRPr="008A3D17" w:rsidRDefault="001A6EFF" w:rsidP="001A1A0D">
      <w:pPr>
        <w:keepNext/>
        <w:keepLines/>
        <w:numPr>
          <w:ilvl w:val="2"/>
          <w:numId w:val="2"/>
        </w:numPr>
        <w:jc w:val="both"/>
        <w:rPr>
          <w:rFonts w:ascii="Tahoma" w:hAnsi="Tahoma" w:cs="Tahoma"/>
          <w:b/>
          <w:bCs/>
        </w:rPr>
      </w:pPr>
      <w:r w:rsidRPr="008A3D17">
        <w:rPr>
          <w:rFonts w:ascii="Tahoma" w:hAnsi="Tahoma" w:cs="Tahoma"/>
          <w:b/>
          <w:bCs/>
        </w:rPr>
        <w:t>Dostop do povezave za oddajo elektronske ponudbe</w:t>
      </w:r>
    </w:p>
    <w:p w14:paraId="07AD33DD" w14:textId="77777777" w:rsidR="001A6EFF" w:rsidRPr="008A3D17" w:rsidRDefault="001A6EFF" w:rsidP="001A1A0D">
      <w:pPr>
        <w:keepNext/>
        <w:keepLines/>
        <w:jc w:val="both"/>
        <w:rPr>
          <w:rFonts w:ascii="Tahoma" w:hAnsi="Tahoma" w:cs="Tahoma"/>
        </w:rPr>
      </w:pPr>
    </w:p>
    <w:p w14:paraId="1AAB5A30" w14:textId="6611697F" w:rsidR="001A6EFF" w:rsidRDefault="001A6EFF" w:rsidP="001A1A0D">
      <w:pPr>
        <w:keepNext/>
        <w:keepLines/>
        <w:jc w:val="both"/>
        <w:rPr>
          <w:rFonts w:ascii="Tahoma" w:hAnsi="Tahoma" w:cs="Tahoma"/>
        </w:rPr>
      </w:pPr>
      <w:r w:rsidRPr="007C6DB1">
        <w:rPr>
          <w:rFonts w:ascii="Tahoma" w:hAnsi="Tahoma" w:cs="Tahoma"/>
        </w:rPr>
        <w:t xml:space="preserve">Dostop do povezave (spletnega naslova) preko katerega ponudniki oddajo elektronske ponudbe v tem postopku javnega naročila, je ponudnikom na voljo </w:t>
      </w:r>
      <w:r w:rsidRPr="007C6DB1">
        <w:rPr>
          <w:rFonts w:ascii="Tahoma" w:hAnsi="Tahoma" w:cs="Tahoma"/>
          <w:u w:val="single"/>
        </w:rPr>
        <w:t xml:space="preserve">v predmetnem Obvestilu o javnem naročilu Portala JN </w:t>
      </w:r>
      <w:r w:rsidRPr="007C6DB1">
        <w:rPr>
          <w:rFonts w:ascii="Tahoma" w:hAnsi="Tahoma" w:cs="Tahoma"/>
          <w:b/>
          <w:u w:val="single"/>
        </w:rPr>
        <w:t>v razdelku »1.3 Sporočanje«</w:t>
      </w:r>
      <w:r w:rsidRPr="007C6DB1">
        <w:rPr>
          <w:rFonts w:ascii="Tahoma" w:hAnsi="Tahoma" w:cs="Tahoma"/>
        </w:rPr>
        <w:t xml:space="preserve">.  </w:t>
      </w:r>
    </w:p>
    <w:p w14:paraId="45090999" w14:textId="77777777" w:rsidR="00AE08BE" w:rsidRDefault="00AE08BE" w:rsidP="001A1A0D">
      <w:pPr>
        <w:keepNext/>
        <w:keepLines/>
        <w:jc w:val="both"/>
        <w:rPr>
          <w:rFonts w:ascii="Tahoma" w:hAnsi="Tahoma" w:cs="Tahoma"/>
        </w:rPr>
      </w:pPr>
    </w:p>
    <w:p w14:paraId="3AAFA00E" w14:textId="77777777" w:rsidR="009675DE" w:rsidRPr="00E27E23" w:rsidRDefault="009675DE" w:rsidP="001A1A0D">
      <w:pPr>
        <w:keepNext/>
        <w:keepLines/>
        <w:jc w:val="both"/>
        <w:rPr>
          <w:rFonts w:ascii="Tahoma" w:hAnsi="Tahoma" w:cs="Tahoma"/>
        </w:rPr>
      </w:pPr>
    </w:p>
    <w:p w14:paraId="7E9C10E6" w14:textId="77777777" w:rsidR="007C6653" w:rsidRPr="00065251" w:rsidRDefault="007C6653" w:rsidP="001A1A0D">
      <w:pPr>
        <w:keepNext/>
        <w:keepLines/>
        <w:numPr>
          <w:ilvl w:val="1"/>
          <w:numId w:val="2"/>
        </w:numPr>
        <w:jc w:val="both"/>
        <w:rPr>
          <w:rFonts w:ascii="Tahoma" w:hAnsi="Tahoma" w:cs="Tahoma"/>
          <w:b/>
        </w:rPr>
      </w:pPr>
      <w:r w:rsidRPr="00065251">
        <w:rPr>
          <w:rFonts w:ascii="Tahoma" w:hAnsi="Tahoma" w:cs="Tahoma"/>
          <w:b/>
        </w:rPr>
        <w:t>Izdelava ponudbe</w:t>
      </w:r>
    </w:p>
    <w:p w14:paraId="44414343" w14:textId="77777777" w:rsidR="007C6653" w:rsidRPr="00065251" w:rsidRDefault="007C6653" w:rsidP="001A1A0D">
      <w:pPr>
        <w:keepNext/>
        <w:keepLines/>
        <w:jc w:val="both"/>
        <w:rPr>
          <w:rFonts w:ascii="Tahoma" w:hAnsi="Tahoma" w:cs="Tahoma"/>
        </w:rPr>
      </w:pPr>
    </w:p>
    <w:p w14:paraId="16BE36FC" w14:textId="77777777" w:rsidR="007C6653" w:rsidRPr="00065251" w:rsidRDefault="007C6653" w:rsidP="001A1A0D">
      <w:pPr>
        <w:keepNext/>
        <w:keepLines/>
        <w:jc w:val="both"/>
        <w:rPr>
          <w:rFonts w:ascii="Tahoma" w:hAnsi="Tahoma" w:cs="Tahoma"/>
        </w:rPr>
      </w:pPr>
      <w:r w:rsidRPr="00065251">
        <w:rPr>
          <w:rFonts w:ascii="Tahoma" w:hAnsi="Tahoma" w:cs="Tahoma"/>
        </w:rPr>
        <w:t>Ponudba naj bo izdelana tako, da  vsebuje vse zahtevane dokumente in obrazce</w:t>
      </w:r>
      <w:r w:rsidR="00C70DB6" w:rsidRPr="00065251">
        <w:rPr>
          <w:rFonts w:ascii="Tahoma" w:hAnsi="Tahoma" w:cs="Tahoma"/>
        </w:rPr>
        <w:t>.</w:t>
      </w:r>
    </w:p>
    <w:p w14:paraId="1A502CA1" w14:textId="77777777" w:rsidR="00C70DB6" w:rsidRPr="00065251" w:rsidRDefault="00C70DB6" w:rsidP="001A1A0D">
      <w:pPr>
        <w:keepNext/>
        <w:keepLines/>
        <w:jc w:val="both"/>
        <w:rPr>
          <w:rFonts w:ascii="Tahoma" w:hAnsi="Tahoma" w:cs="Tahoma"/>
          <w:b/>
        </w:rPr>
      </w:pPr>
    </w:p>
    <w:p w14:paraId="10CCD01E" w14:textId="77777777" w:rsidR="007C6653" w:rsidRPr="00065251" w:rsidRDefault="007C6653" w:rsidP="001A1A0D">
      <w:pPr>
        <w:keepNext/>
        <w:keepLines/>
        <w:jc w:val="both"/>
        <w:rPr>
          <w:rFonts w:ascii="Tahoma" w:hAnsi="Tahoma" w:cs="Tahoma"/>
        </w:rPr>
      </w:pPr>
      <w:r w:rsidRPr="00065251">
        <w:rPr>
          <w:rFonts w:ascii="Tahoma" w:hAnsi="Tahoma" w:cs="Tahoma"/>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1C58C825" w14:textId="77777777" w:rsidR="007C6653" w:rsidRPr="00065251" w:rsidRDefault="007C6653" w:rsidP="001A1A0D">
      <w:pPr>
        <w:keepNext/>
        <w:keepLines/>
        <w:jc w:val="both"/>
        <w:rPr>
          <w:rFonts w:ascii="Tahoma" w:hAnsi="Tahoma" w:cs="Tahoma"/>
        </w:rPr>
      </w:pPr>
    </w:p>
    <w:p w14:paraId="15030497" w14:textId="77777777" w:rsidR="007C6653" w:rsidRPr="00065251" w:rsidRDefault="007C6653" w:rsidP="001A1A0D">
      <w:pPr>
        <w:keepNext/>
        <w:keepLines/>
        <w:jc w:val="both"/>
        <w:rPr>
          <w:rFonts w:ascii="Tahoma" w:hAnsi="Tahoma" w:cs="Tahoma"/>
        </w:rPr>
      </w:pPr>
      <w:r w:rsidRPr="00065251">
        <w:rPr>
          <w:rFonts w:ascii="Tahoma" w:hAnsi="Tahoma" w:cs="Tahoma"/>
        </w:rPr>
        <w:t xml:space="preserve">Sestavni del razpisne dokumentacije so tudi vse morebitne spremembe, dopolnitve in popravki razpisne dokumentacije ter pojasnila in odgovori na vprašanja ponudnikov, objavljena na portalu javnih naročil in na spletni strani </w:t>
      </w:r>
      <w:hyperlink r:id="rId20" w:history="1">
        <w:r w:rsidRPr="00065251">
          <w:rPr>
            <w:rFonts w:ascii="Tahoma" w:hAnsi="Tahoma" w:cs="Tahoma"/>
            <w:u w:val="single"/>
          </w:rPr>
          <w:t>http://www.jhl.si/javna-narocila-iz-podjetij</w:t>
        </w:r>
      </w:hyperlink>
      <w:r w:rsidRPr="00065251">
        <w:rPr>
          <w:rFonts w:ascii="Tahoma" w:hAnsi="Tahoma" w:cs="Tahoma"/>
        </w:rPr>
        <w:t>, kjer je objavljena razpisna dokumentacija, ki jih morajo ponudniki upoštevati pri pripravi ponudbene dokumentacije.</w:t>
      </w:r>
    </w:p>
    <w:p w14:paraId="2FD3E3D5" w14:textId="77777777" w:rsidR="0050375D" w:rsidRDefault="0050375D" w:rsidP="001A1A0D">
      <w:pPr>
        <w:keepNext/>
        <w:keepLines/>
        <w:jc w:val="both"/>
        <w:rPr>
          <w:rFonts w:ascii="Tahoma" w:hAnsi="Tahoma" w:cs="Tahoma"/>
        </w:rPr>
      </w:pPr>
    </w:p>
    <w:p w14:paraId="6ED82716" w14:textId="77777777" w:rsidR="0089377A" w:rsidRPr="0089377A" w:rsidRDefault="0089377A" w:rsidP="001A1A0D">
      <w:pPr>
        <w:keepNext/>
        <w:keepLines/>
        <w:numPr>
          <w:ilvl w:val="0"/>
          <w:numId w:val="9"/>
        </w:numPr>
        <w:jc w:val="both"/>
        <w:rPr>
          <w:rFonts w:ascii="Tahoma" w:hAnsi="Tahoma" w:cs="Tahoma"/>
          <w:b/>
          <w:color w:val="00B050"/>
        </w:rPr>
      </w:pPr>
      <w:r>
        <w:rPr>
          <w:rFonts w:ascii="Tahoma" w:hAnsi="Tahoma" w:cs="Tahoma"/>
          <w:b/>
          <w:color w:val="00B050"/>
        </w:rPr>
        <w:t>Razdelek »</w:t>
      </w:r>
      <w:r w:rsidRPr="0089377A">
        <w:rPr>
          <w:rFonts w:ascii="Tahoma" w:hAnsi="Tahoma" w:cs="Tahoma"/>
          <w:b/>
          <w:color w:val="00B050"/>
        </w:rPr>
        <w:t>Osnovni podatki o ponudbi</w:t>
      </w:r>
      <w:r>
        <w:rPr>
          <w:rFonts w:ascii="Tahoma" w:hAnsi="Tahoma" w:cs="Tahoma"/>
          <w:b/>
          <w:color w:val="00B050"/>
        </w:rPr>
        <w:t>«</w:t>
      </w:r>
    </w:p>
    <w:p w14:paraId="7560667C" w14:textId="77777777" w:rsidR="004667C5" w:rsidRDefault="004667C5" w:rsidP="001A1A0D">
      <w:pPr>
        <w:keepNext/>
        <w:keepLines/>
        <w:jc w:val="both"/>
        <w:rPr>
          <w:rFonts w:ascii="Tahoma" w:hAnsi="Tahoma" w:cs="Tahoma"/>
        </w:rPr>
      </w:pPr>
      <w:r w:rsidRPr="004667C5">
        <w:rPr>
          <w:rFonts w:ascii="Tahoma" w:hAnsi="Tahoma" w:cs="Tahoma"/>
        </w:rPr>
        <w:t>Ponudnik vnese osnovne podatke o ponudbi. V primeru skupne ponudbe, ponudbe s podizvajalci ali uporabe zmogljivosti drugih subjektov, ponudnik označi ustrezen kvadratek. V primeru, da ponudnik samostojno oddaja ponudbo ne označi nobenega kvadratka.</w:t>
      </w:r>
    </w:p>
    <w:p w14:paraId="0E4887AE" w14:textId="77777777" w:rsidR="00FC75EF" w:rsidRDefault="00FC75EF" w:rsidP="001A1A0D">
      <w:pPr>
        <w:keepNext/>
        <w:keepLines/>
        <w:jc w:val="both"/>
        <w:rPr>
          <w:rFonts w:ascii="Tahoma" w:hAnsi="Tahoma" w:cs="Tahoma"/>
        </w:rPr>
      </w:pPr>
    </w:p>
    <w:p w14:paraId="179EC10E" w14:textId="77777777" w:rsidR="0089377A" w:rsidRPr="00805701" w:rsidRDefault="0089377A" w:rsidP="001A1A0D">
      <w:pPr>
        <w:keepNext/>
        <w:keepLines/>
        <w:numPr>
          <w:ilvl w:val="0"/>
          <w:numId w:val="9"/>
        </w:numPr>
        <w:jc w:val="both"/>
        <w:rPr>
          <w:rFonts w:ascii="Tahoma" w:hAnsi="Tahoma" w:cs="Tahoma"/>
          <w:b/>
          <w:color w:val="00B050"/>
        </w:rPr>
      </w:pPr>
      <w:r w:rsidRPr="0089377A">
        <w:rPr>
          <w:rFonts w:ascii="Tahoma" w:hAnsi="Tahoma" w:cs="Tahoma"/>
          <w:b/>
          <w:color w:val="00B050"/>
        </w:rPr>
        <w:t>Razdelek</w:t>
      </w:r>
      <w:r w:rsidRPr="00805701">
        <w:rPr>
          <w:rFonts w:ascii="Tahoma" w:hAnsi="Tahoma" w:cs="Tahoma"/>
          <w:b/>
          <w:color w:val="00B050"/>
        </w:rPr>
        <w:t xml:space="preserve"> </w:t>
      </w:r>
      <w:r>
        <w:rPr>
          <w:rFonts w:ascii="Tahoma" w:hAnsi="Tahoma" w:cs="Tahoma"/>
          <w:b/>
          <w:color w:val="00B050"/>
        </w:rPr>
        <w:t>»Skupna ponudbena vrednost«</w:t>
      </w:r>
    </w:p>
    <w:p w14:paraId="40610390" w14:textId="77777777" w:rsidR="0089377A" w:rsidRPr="0089377A" w:rsidRDefault="002C7D1A" w:rsidP="001A1A0D">
      <w:pPr>
        <w:keepNext/>
        <w:keepLines/>
        <w:ind w:left="68"/>
        <w:jc w:val="both"/>
        <w:rPr>
          <w:rFonts w:ascii="Tahoma" w:hAnsi="Tahoma" w:cs="Tahoma"/>
        </w:rPr>
      </w:pPr>
      <w:r>
        <w:rPr>
          <w:rFonts w:ascii="Tahoma" w:hAnsi="Tahoma" w:cs="Tahoma"/>
        </w:rPr>
        <w:t>Ponudnik ob oddaji ponudbe v</w:t>
      </w:r>
      <w:r w:rsidR="0089377A" w:rsidRPr="0089377A">
        <w:rPr>
          <w:rFonts w:ascii="Tahoma" w:hAnsi="Tahoma" w:cs="Tahoma"/>
        </w:rPr>
        <w:t xml:space="preserve"> informacijski sistem e-JN v razdelek S</w:t>
      </w:r>
      <w:r w:rsidR="00805701">
        <w:rPr>
          <w:rFonts w:ascii="Tahoma" w:hAnsi="Tahoma" w:cs="Tahoma"/>
        </w:rPr>
        <w:t>kupna ponudbena vrednost vnese ponudbeno vrednost</w:t>
      </w:r>
      <w:r w:rsidR="0089377A" w:rsidRPr="0089377A">
        <w:rPr>
          <w:rFonts w:ascii="Tahoma" w:hAnsi="Tahoma" w:cs="Tahoma"/>
        </w:rPr>
        <w:t xml:space="preserve"> brez DDV</w:t>
      </w:r>
      <w:r w:rsidR="00805701">
        <w:rPr>
          <w:rFonts w:ascii="Tahoma" w:hAnsi="Tahoma" w:cs="Tahoma"/>
        </w:rPr>
        <w:t xml:space="preserve">, znesek DDV in z DDV. </w:t>
      </w:r>
      <w:r w:rsidR="0089377A" w:rsidRPr="0089377A">
        <w:rPr>
          <w:rFonts w:ascii="Tahoma" w:hAnsi="Tahoma" w:cs="Tahoma"/>
        </w:rPr>
        <w:t xml:space="preserve">Ne glede na vneseno vrednost, bo naročnik </w:t>
      </w:r>
      <w:r w:rsidR="00805701">
        <w:rPr>
          <w:rFonts w:ascii="Tahoma" w:hAnsi="Tahoma" w:cs="Tahoma"/>
        </w:rPr>
        <w:t xml:space="preserve">kot merilo za izbor </w:t>
      </w:r>
      <w:r w:rsidR="0089377A" w:rsidRPr="0089377A">
        <w:rPr>
          <w:rFonts w:ascii="Tahoma" w:hAnsi="Tahoma" w:cs="Tahoma"/>
        </w:rPr>
        <w:t xml:space="preserve">upošteval cene navedene v obrazcu Ponudba iz priloge 2. </w:t>
      </w:r>
    </w:p>
    <w:p w14:paraId="64D27E1B" w14:textId="77777777" w:rsidR="0089377A" w:rsidRPr="00065251" w:rsidRDefault="0089377A" w:rsidP="001A1A0D">
      <w:pPr>
        <w:keepNext/>
        <w:keepLines/>
        <w:jc w:val="both"/>
        <w:rPr>
          <w:rFonts w:ascii="Tahoma" w:hAnsi="Tahoma" w:cs="Tahoma"/>
        </w:rPr>
      </w:pPr>
    </w:p>
    <w:p w14:paraId="7A3CC6FE" w14:textId="77777777" w:rsidR="00C55530" w:rsidRPr="00EC23C9" w:rsidRDefault="00F310F2" w:rsidP="001A1A0D">
      <w:pPr>
        <w:keepNext/>
        <w:keepLines/>
        <w:jc w:val="both"/>
        <w:rPr>
          <w:rFonts w:ascii="Tahoma" w:hAnsi="Tahoma" w:cs="Tahoma"/>
          <w:b/>
        </w:rPr>
      </w:pPr>
      <w:r w:rsidRPr="00EC23C9">
        <w:rPr>
          <w:rFonts w:ascii="Tahoma" w:hAnsi="Tahoma" w:cs="Tahoma"/>
          <w:b/>
        </w:rPr>
        <w:t>Razdelek »</w:t>
      </w:r>
      <w:r w:rsidR="00D85F36" w:rsidRPr="00EC23C9">
        <w:rPr>
          <w:rFonts w:ascii="Tahoma" w:hAnsi="Tahoma" w:cs="Tahoma"/>
          <w:b/>
        </w:rPr>
        <w:t xml:space="preserve">Skupna ponudbena vrednost - </w:t>
      </w:r>
      <w:r w:rsidR="00C55530" w:rsidRPr="00EC23C9">
        <w:rPr>
          <w:rFonts w:ascii="Tahoma" w:hAnsi="Tahoma" w:cs="Tahoma"/>
          <w:b/>
        </w:rPr>
        <w:t>Predračun</w:t>
      </w:r>
      <w:r w:rsidRPr="00EC23C9">
        <w:rPr>
          <w:rFonts w:ascii="Tahoma" w:hAnsi="Tahoma" w:cs="Tahoma"/>
          <w:b/>
        </w:rPr>
        <w:t>«</w:t>
      </w:r>
    </w:p>
    <w:p w14:paraId="08AB01C7" w14:textId="77777777" w:rsidR="00C55530" w:rsidRPr="00065251" w:rsidRDefault="00C55530" w:rsidP="001A1A0D">
      <w:pPr>
        <w:keepNext/>
        <w:keepLines/>
        <w:jc w:val="both"/>
        <w:rPr>
          <w:rFonts w:ascii="Tahoma" w:hAnsi="Tahoma" w:cs="Tahoma"/>
          <w:b/>
        </w:rPr>
      </w:pPr>
      <w:r w:rsidRPr="00065251">
        <w:rPr>
          <w:rFonts w:ascii="Tahoma" w:hAnsi="Tahoma" w:cs="Tahoma"/>
        </w:rPr>
        <w:t>Ponudnik mora prilogo »</w:t>
      </w:r>
      <w:r w:rsidR="001A6EFF" w:rsidRPr="008A3D17">
        <w:rPr>
          <w:rFonts w:ascii="Tahoma" w:hAnsi="Tahoma" w:cs="Tahoma"/>
        </w:rPr>
        <w:t>POVZETEK PONUDBENE CENE</w:t>
      </w:r>
      <w:r w:rsidRPr="00065251">
        <w:rPr>
          <w:rFonts w:ascii="Tahoma" w:hAnsi="Tahoma" w:cs="Tahoma"/>
        </w:rPr>
        <w:t>« izpolniti ter ga v .pdf formatu naložiti na informacijski sistem e-JN</w:t>
      </w:r>
      <w:r w:rsidRPr="00065251">
        <w:rPr>
          <w:rFonts w:ascii="Tahoma" w:hAnsi="Tahoma" w:cs="Tahoma"/>
          <w:b/>
        </w:rPr>
        <w:t xml:space="preserve"> v razdelek »</w:t>
      </w:r>
      <w:r w:rsidR="00D85F36" w:rsidRPr="00D85F36">
        <w:rPr>
          <w:rFonts w:ascii="Tahoma" w:hAnsi="Tahoma"/>
          <w:b/>
          <w:szCs w:val="24"/>
        </w:rPr>
        <w:t xml:space="preserve">Skupna ponudbena vrednost - </w:t>
      </w:r>
      <w:r w:rsidRPr="00065251">
        <w:rPr>
          <w:rFonts w:ascii="Tahoma" w:hAnsi="Tahoma" w:cs="Tahoma"/>
          <w:b/>
        </w:rPr>
        <w:t xml:space="preserve">Predračun« (podpiše se z oddajo ponudbe-elektronski podpis). </w:t>
      </w:r>
      <w:r w:rsidR="00C70DB6" w:rsidRPr="00065251">
        <w:rPr>
          <w:rFonts w:ascii="Tahoma" w:hAnsi="Tahoma" w:cs="Tahoma"/>
        </w:rPr>
        <w:t>P</w:t>
      </w:r>
      <w:r w:rsidRPr="00065251">
        <w:rPr>
          <w:rFonts w:ascii="Tahoma" w:hAnsi="Tahoma" w:cs="Tahoma"/>
        </w:rPr>
        <w:t xml:space="preserve">redračun bo dostopen/razkrit na javnem odpiranju ponudb. </w:t>
      </w:r>
    </w:p>
    <w:p w14:paraId="236FDA61" w14:textId="77777777" w:rsidR="00F310F2" w:rsidRDefault="00F310F2" w:rsidP="001A1A0D">
      <w:pPr>
        <w:keepNext/>
        <w:keepLines/>
        <w:rPr>
          <w:rFonts w:ascii="Tahoma" w:hAnsi="Tahoma" w:cs="Tahoma"/>
          <w:b/>
          <w:color w:val="FF0000"/>
        </w:rPr>
      </w:pPr>
    </w:p>
    <w:p w14:paraId="15197FBA" w14:textId="77777777" w:rsidR="00F310F2" w:rsidRDefault="00F310F2" w:rsidP="001A1A0D">
      <w:pPr>
        <w:keepNext/>
        <w:keepLines/>
        <w:jc w:val="both"/>
        <w:rPr>
          <w:rFonts w:ascii="Tahoma" w:hAnsi="Tahoma" w:cs="Tahoma"/>
        </w:rPr>
      </w:pPr>
      <w:r w:rsidRPr="00195DEF">
        <w:rPr>
          <w:rFonts w:ascii="Tahoma" w:hAnsi="Tahoma" w:cs="Tahoma"/>
          <w:b/>
        </w:rPr>
        <w:t xml:space="preserve">V primeru razhajanj med podatki </w:t>
      </w:r>
      <w:r>
        <w:rPr>
          <w:rFonts w:ascii="Tahoma" w:hAnsi="Tahoma" w:cs="Tahoma"/>
          <w:b/>
        </w:rPr>
        <w:t xml:space="preserve">v Prilogi »POVZETEK </w:t>
      </w:r>
      <w:r w:rsidR="00976505">
        <w:rPr>
          <w:rFonts w:ascii="Tahoma" w:hAnsi="Tahoma" w:cs="Tahoma"/>
          <w:b/>
        </w:rPr>
        <w:t>PONUDBENE CENE</w:t>
      </w:r>
      <w:r>
        <w:rPr>
          <w:rFonts w:ascii="Tahoma" w:hAnsi="Tahoma" w:cs="Tahoma"/>
          <w:b/>
        </w:rPr>
        <w:t xml:space="preserve">«, </w:t>
      </w:r>
      <w:r w:rsidRPr="00195DEF">
        <w:rPr>
          <w:rFonts w:ascii="Tahoma" w:hAnsi="Tahoma" w:cs="Tahoma"/>
          <w:b/>
        </w:rPr>
        <w:t>naložen</w:t>
      </w:r>
      <w:r>
        <w:rPr>
          <w:rFonts w:ascii="Tahoma" w:hAnsi="Tahoma" w:cs="Tahoma"/>
          <w:b/>
        </w:rPr>
        <w:t>i</w:t>
      </w:r>
      <w:r w:rsidRPr="00195DEF">
        <w:rPr>
          <w:rFonts w:ascii="Tahoma" w:hAnsi="Tahoma" w:cs="Tahoma"/>
          <w:b/>
        </w:rPr>
        <w:t>m v razdelek »</w:t>
      </w:r>
      <w:r w:rsidR="00D85F36" w:rsidRPr="00D85F36">
        <w:rPr>
          <w:rFonts w:ascii="Tahoma" w:hAnsi="Tahoma"/>
          <w:b/>
          <w:szCs w:val="24"/>
        </w:rPr>
        <w:t xml:space="preserve">Skupna ponudbena vrednost - </w:t>
      </w:r>
      <w:r w:rsidR="00D85F36" w:rsidRPr="00065251">
        <w:rPr>
          <w:rFonts w:ascii="Tahoma" w:hAnsi="Tahoma" w:cs="Tahoma"/>
          <w:b/>
        </w:rPr>
        <w:t>Predračun</w:t>
      </w:r>
      <w:r w:rsidRPr="00222048">
        <w:rPr>
          <w:rFonts w:ascii="Tahoma" w:hAnsi="Tahoma" w:cs="Tahoma"/>
          <w:b/>
        </w:rPr>
        <w:t>«, in Prilogo 2 »PONUDBA«, naloženim</w:t>
      </w:r>
      <w:r w:rsidRPr="00195DEF">
        <w:rPr>
          <w:rFonts w:ascii="Tahoma" w:hAnsi="Tahoma" w:cs="Tahoma"/>
          <w:b/>
        </w:rPr>
        <w:t xml:space="preserve"> v razdelek »</w:t>
      </w:r>
      <w:r w:rsidR="005B2AE9">
        <w:rPr>
          <w:rFonts w:ascii="Tahoma" w:hAnsi="Tahoma" w:cs="Tahoma"/>
          <w:b/>
        </w:rPr>
        <w:t>Dokumenti - ostale priloge</w:t>
      </w:r>
      <w:r w:rsidRPr="00195DEF">
        <w:rPr>
          <w:rFonts w:ascii="Tahoma" w:hAnsi="Tahoma" w:cs="Tahoma"/>
          <w:b/>
        </w:rPr>
        <w:t xml:space="preserve">«, kot veljavni štejejo podatki v </w:t>
      </w:r>
      <w:r w:rsidRPr="005E53D4">
        <w:rPr>
          <w:rFonts w:ascii="Tahoma" w:hAnsi="Tahoma" w:cs="Tahoma"/>
          <w:b/>
        </w:rPr>
        <w:t>Prilog</w:t>
      </w:r>
      <w:r>
        <w:rPr>
          <w:rFonts w:ascii="Tahoma" w:hAnsi="Tahoma" w:cs="Tahoma"/>
          <w:b/>
        </w:rPr>
        <w:t>i</w:t>
      </w:r>
      <w:r w:rsidRPr="005E53D4">
        <w:rPr>
          <w:rFonts w:ascii="Tahoma" w:hAnsi="Tahoma" w:cs="Tahoma"/>
          <w:b/>
        </w:rPr>
        <w:t xml:space="preserve"> 2 </w:t>
      </w:r>
      <w:r>
        <w:rPr>
          <w:rFonts w:ascii="Tahoma" w:hAnsi="Tahoma" w:cs="Tahoma"/>
          <w:b/>
        </w:rPr>
        <w:t>»</w:t>
      </w:r>
      <w:r w:rsidRPr="005E53D4">
        <w:rPr>
          <w:rFonts w:ascii="Tahoma" w:hAnsi="Tahoma" w:cs="Tahoma"/>
          <w:b/>
        </w:rPr>
        <w:t>PONUDBA</w:t>
      </w:r>
      <w:r>
        <w:rPr>
          <w:rFonts w:ascii="Tahoma" w:hAnsi="Tahoma" w:cs="Tahoma"/>
          <w:b/>
        </w:rPr>
        <w:t>«,</w:t>
      </w:r>
      <w:r w:rsidRPr="005E53D4">
        <w:rPr>
          <w:rFonts w:ascii="Tahoma" w:hAnsi="Tahoma" w:cs="Tahoma"/>
          <w:b/>
        </w:rPr>
        <w:t xml:space="preserve"> </w:t>
      </w:r>
      <w:r w:rsidRPr="00195DEF">
        <w:rPr>
          <w:rFonts w:ascii="Tahoma" w:hAnsi="Tahoma" w:cs="Tahoma"/>
          <w:b/>
        </w:rPr>
        <w:t>naloženim v razdelku »</w:t>
      </w:r>
      <w:r w:rsidR="005B2AE9">
        <w:rPr>
          <w:rFonts w:ascii="Tahoma" w:hAnsi="Tahoma" w:cs="Tahoma"/>
          <w:b/>
        </w:rPr>
        <w:t>Dokumenti - ostale priloge</w:t>
      </w:r>
      <w:r w:rsidRPr="00195DEF">
        <w:rPr>
          <w:rFonts w:ascii="Tahoma" w:hAnsi="Tahoma" w:cs="Tahoma"/>
          <w:b/>
        </w:rPr>
        <w:t>«</w:t>
      </w:r>
      <w:r w:rsidRPr="007F1A87">
        <w:rPr>
          <w:rFonts w:ascii="Tahoma" w:hAnsi="Tahoma" w:cs="Tahoma"/>
        </w:rPr>
        <w:t xml:space="preserve">. </w:t>
      </w:r>
    </w:p>
    <w:p w14:paraId="0E45B6CC" w14:textId="77777777" w:rsidR="00242FA6" w:rsidRDefault="00242FA6" w:rsidP="001A1A0D">
      <w:pPr>
        <w:keepNext/>
        <w:keepLines/>
        <w:jc w:val="both"/>
        <w:rPr>
          <w:rFonts w:ascii="Tahoma" w:hAnsi="Tahoma" w:cs="Tahoma"/>
          <w:b/>
        </w:rPr>
      </w:pPr>
    </w:p>
    <w:p w14:paraId="23827ABD" w14:textId="77777777" w:rsidR="00F310F2" w:rsidRPr="00F310F2" w:rsidRDefault="00F310F2" w:rsidP="001A1A0D">
      <w:pPr>
        <w:keepNext/>
        <w:keepLines/>
        <w:numPr>
          <w:ilvl w:val="0"/>
          <w:numId w:val="9"/>
        </w:numPr>
        <w:jc w:val="both"/>
        <w:rPr>
          <w:rFonts w:ascii="Tahoma" w:hAnsi="Tahoma" w:cs="Tahoma"/>
          <w:b/>
          <w:color w:val="00B050"/>
        </w:rPr>
      </w:pPr>
      <w:r w:rsidRPr="00F310F2">
        <w:rPr>
          <w:rFonts w:ascii="Tahoma" w:hAnsi="Tahoma" w:cs="Tahoma"/>
          <w:b/>
          <w:color w:val="00B050"/>
        </w:rPr>
        <w:t>Razdelek »</w:t>
      </w:r>
      <w:r w:rsidR="00701FF6">
        <w:rPr>
          <w:rFonts w:ascii="Tahoma" w:hAnsi="Tahoma" w:cs="Tahoma"/>
          <w:b/>
          <w:color w:val="00B050"/>
        </w:rPr>
        <w:t xml:space="preserve">Dokumenti </w:t>
      </w:r>
      <w:r w:rsidR="00D85F36">
        <w:rPr>
          <w:rFonts w:ascii="Tahoma" w:hAnsi="Tahoma" w:cs="Tahoma"/>
          <w:b/>
          <w:color w:val="00B050"/>
        </w:rPr>
        <w:t>–</w:t>
      </w:r>
      <w:r w:rsidR="00701FF6">
        <w:rPr>
          <w:rFonts w:ascii="Tahoma" w:hAnsi="Tahoma" w:cs="Tahoma"/>
          <w:b/>
          <w:color w:val="00B050"/>
        </w:rPr>
        <w:t xml:space="preserve"> </w:t>
      </w:r>
      <w:r w:rsidR="00D85F36">
        <w:rPr>
          <w:rFonts w:ascii="Tahoma" w:hAnsi="Tahoma" w:cs="Tahoma"/>
          <w:b/>
          <w:color w:val="00B050"/>
        </w:rPr>
        <w:t xml:space="preserve">Dokumenti - </w:t>
      </w:r>
      <w:r w:rsidR="00701FF6">
        <w:rPr>
          <w:rFonts w:ascii="Tahoma" w:hAnsi="Tahoma" w:cs="Tahoma"/>
          <w:b/>
          <w:color w:val="00B050"/>
        </w:rPr>
        <w:t>ESPD - ponudnik</w:t>
      </w:r>
      <w:r w:rsidRPr="00F310F2">
        <w:rPr>
          <w:rFonts w:ascii="Tahoma" w:hAnsi="Tahoma" w:cs="Tahoma"/>
          <w:b/>
          <w:color w:val="00B050"/>
        </w:rPr>
        <w:t>«</w:t>
      </w:r>
    </w:p>
    <w:p w14:paraId="5FAB7B33" w14:textId="77777777" w:rsidR="00C55530" w:rsidRPr="00065251" w:rsidRDefault="00C55530" w:rsidP="001A1A0D">
      <w:pPr>
        <w:keepNext/>
        <w:keepLines/>
        <w:ind w:left="360"/>
        <w:jc w:val="both"/>
        <w:rPr>
          <w:rFonts w:ascii="Tahoma" w:hAnsi="Tahoma" w:cs="Tahoma"/>
          <w:b/>
        </w:rPr>
      </w:pPr>
    </w:p>
    <w:p w14:paraId="50A24BDD" w14:textId="77777777" w:rsidR="00C55530" w:rsidRPr="00976505" w:rsidRDefault="00C55530" w:rsidP="001A1A0D">
      <w:pPr>
        <w:keepNext/>
        <w:keepLines/>
        <w:jc w:val="both"/>
        <w:rPr>
          <w:rFonts w:ascii="Tahoma" w:hAnsi="Tahoma" w:cs="Tahoma"/>
        </w:rPr>
      </w:pPr>
      <w:r w:rsidRPr="00976505">
        <w:rPr>
          <w:rFonts w:ascii="Tahoma" w:hAnsi="Tahoma" w:cs="Tahoma"/>
        </w:rPr>
        <w:t xml:space="preserve">Gospodarski subjekt s podpisom ESPD obrazca izrecno izjavlja, da sprejema pogoje razpisa, osnutek </w:t>
      </w:r>
      <w:r w:rsidR="00C70DB6" w:rsidRPr="00976505">
        <w:rPr>
          <w:rFonts w:ascii="Tahoma" w:hAnsi="Tahoma" w:cs="Tahoma"/>
        </w:rPr>
        <w:t>pogodbe</w:t>
      </w:r>
      <w:r w:rsidRPr="00976505">
        <w:rPr>
          <w:rFonts w:ascii="Tahoma" w:hAnsi="Tahoma" w:cs="Tahoma"/>
        </w:rPr>
        <w:t xml:space="preserve"> in da izpolnjuje vse pogoje, za izvedbo naročila.</w:t>
      </w:r>
    </w:p>
    <w:p w14:paraId="7D452C2E" w14:textId="77777777" w:rsidR="00C55530" w:rsidRPr="00976505" w:rsidRDefault="00C55530" w:rsidP="001A1A0D">
      <w:pPr>
        <w:keepNext/>
        <w:keepLines/>
        <w:jc w:val="both"/>
        <w:rPr>
          <w:rFonts w:ascii="Tahoma" w:hAnsi="Tahoma" w:cs="Tahoma"/>
        </w:rPr>
      </w:pPr>
    </w:p>
    <w:tbl>
      <w:tblPr>
        <w:tblW w:w="8999"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999"/>
      </w:tblGrid>
      <w:tr w:rsidR="001A6EFF" w:rsidRPr="00976505" w14:paraId="279710F7" w14:textId="77777777" w:rsidTr="001A6EFF">
        <w:tc>
          <w:tcPr>
            <w:tcW w:w="8999" w:type="dxa"/>
            <w:tcBorders>
              <w:top w:val="single" w:sz="4" w:space="0" w:color="auto"/>
              <w:bottom w:val="single" w:sz="4" w:space="0" w:color="auto"/>
            </w:tcBorders>
          </w:tcPr>
          <w:p w14:paraId="61BCEB2D" w14:textId="77777777" w:rsidR="001A6EFF" w:rsidRPr="00976505" w:rsidRDefault="001A6EFF" w:rsidP="001A1A0D">
            <w:pPr>
              <w:keepNext/>
              <w:keepLines/>
              <w:jc w:val="both"/>
              <w:rPr>
                <w:rFonts w:ascii="Tahoma" w:hAnsi="Tahoma" w:cs="Tahoma"/>
                <w:b/>
                <w:bCs/>
                <w:i/>
                <w:iCs/>
              </w:rPr>
            </w:pPr>
            <w:r w:rsidRPr="00976505">
              <w:rPr>
                <w:rFonts w:ascii="Tahoma" w:hAnsi="Tahoma" w:cs="Tahoma"/>
              </w:rPr>
              <w:t xml:space="preserve">ESPD – PONUDNIK/GLAVNI PARTNER </w:t>
            </w:r>
          </w:p>
        </w:tc>
      </w:tr>
    </w:tbl>
    <w:p w14:paraId="6972919E" w14:textId="77777777" w:rsidR="001A6EFF" w:rsidRPr="00976505" w:rsidRDefault="001A6EFF" w:rsidP="001A1A0D">
      <w:pPr>
        <w:keepNext/>
        <w:keepLines/>
        <w:jc w:val="both"/>
        <w:rPr>
          <w:rFonts w:ascii="Tahoma" w:hAnsi="Tahoma" w:cs="Tahoma"/>
        </w:rPr>
      </w:pPr>
      <w:r w:rsidRPr="00976505">
        <w:rPr>
          <w:rFonts w:ascii="Tahoma" w:hAnsi="Tahoma" w:cs="Tahoma"/>
        </w:rPr>
        <w:t xml:space="preserve">Ponudnik (oz. glavni partner v primeru skupne ponudbe) mora svoj obrazec ESPD izpolniti ter ga v .pdf formatu ali v elektronski obliki (nepodpisan .xml format, ki bo podpisan hkrati z oddajo ponudbe) naložiti na informacijski sistem e-JN </w:t>
      </w:r>
      <w:r w:rsidRPr="00976505">
        <w:rPr>
          <w:rFonts w:ascii="Tahoma" w:hAnsi="Tahoma" w:cs="Tahoma"/>
          <w:b/>
          <w:u w:val="single"/>
        </w:rPr>
        <w:t>v razdelek »</w:t>
      </w:r>
      <w:r w:rsidR="00701FF6" w:rsidRPr="00976505">
        <w:rPr>
          <w:rFonts w:ascii="Tahoma" w:hAnsi="Tahoma" w:cs="Tahoma"/>
          <w:b/>
          <w:u w:val="single"/>
        </w:rPr>
        <w:t>Dokumenti - ESPD - ponudnik</w:t>
      </w:r>
      <w:r w:rsidRPr="00976505">
        <w:rPr>
          <w:rFonts w:ascii="Tahoma" w:hAnsi="Tahoma" w:cs="Tahoma"/>
          <w:b/>
          <w:u w:val="single"/>
        </w:rPr>
        <w:t>«</w:t>
      </w:r>
      <w:r w:rsidRPr="00976505">
        <w:rPr>
          <w:rFonts w:ascii="Tahoma" w:hAnsi="Tahoma" w:cs="Tahoma"/>
          <w:u w:val="single"/>
        </w:rPr>
        <w:t>.</w:t>
      </w:r>
      <w:r w:rsidRPr="00976505">
        <w:rPr>
          <w:rFonts w:ascii="Tahoma" w:hAnsi="Tahoma" w:cs="Tahoma"/>
        </w:rPr>
        <w:t xml:space="preserve"> </w:t>
      </w:r>
    </w:p>
    <w:p w14:paraId="6B495BF2" w14:textId="77777777" w:rsidR="001A6EFF" w:rsidRPr="00976505" w:rsidRDefault="001A6EFF" w:rsidP="001A1A0D">
      <w:pPr>
        <w:keepNext/>
        <w:keepLines/>
        <w:jc w:val="both"/>
        <w:rPr>
          <w:rFonts w:ascii="Tahoma" w:hAnsi="Tahoma" w:cs="Tahoma"/>
          <w:i/>
        </w:rPr>
      </w:pPr>
    </w:p>
    <w:p w14:paraId="78595549" w14:textId="77777777" w:rsidR="001A6EFF" w:rsidRPr="00976505" w:rsidRDefault="001A6EFF" w:rsidP="001A1A0D">
      <w:pPr>
        <w:keepNext/>
        <w:keepLines/>
        <w:jc w:val="both"/>
        <w:rPr>
          <w:rFonts w:ascii="Tahoma" w:hAnsi="Tahoma" w:cs="Tahoma"/>
        </w:rPr>
      </w:pPr>
      <w:r w:rsidRPr="00976505">
        <w:rPr>
          <w:rFonts w:ascii="Tahoma" w:hAnsi="Tahoma" w:cs="Tahoma"/>
          <w:i/>
        </w:rPr>
        <w:t xml:space="preserve">Tudi če ponudnik naloži podpisan ESPD v .pdf format, bo ta hkrati s podpisom ponudbe podpisan še enkrat. </w:t>
      </w:r>
    </w:p>
    <w:p w14:paraId="1629D3D3" w14:textId="77777777" w:rsidR="001A6EFF" w:rsidRPr="00976505" w:rsidRDefault="001A6EFF" w:rsidP="001A1A0D">
      <w:pPr>
        <w:keepNext/>
        <w:keepLines/>
        <w:jc w:val="both"/>
        <w:rPr>
          <w:rFonts w:ascii="Tahoma" w:hAnsi="Tahoma" w:cs="Tahoma"/>
        </w:rPr>
      </w:pPr>
    </w:p>
    <w:p w14:paraId="5DAFF455" w14:textId="77777777" w:rsidR="00312D2E" w:rsidRDefault="001A6EFF" w:rsidP="001A1A0D">
      <w:pPr>
        <w:keepNext/>
        <w:keepLines/>
        <w:jc w:val="both"/>
        <w:rPr>
          <w:rFonts w:ascii="Tahoma" w:hAnsi="Tahoma" w:cs="Tahoma"/>
          <w:i/>
        </w:rPr>
      </w:pPr>
      <w:r w:rsidRPr="00976505">
        <w:rPr>
          <w:rFonts w:ascii="Tahoma" w:hAnsi="Tahoma" w:cs="Tahoma"/>
          <w:i/>
        </w:rPr>
        <w:t xml:space="preserve">Posamezni član/i skupine ponudnikov v okviru skupne ponudbe (partner/ji) mora/jo ESPD </w:t>
      </w:r>
      <w:r w:rsidRPr="00976505">
        <w:rPr>
          <w:rFonts w:ascii="Tahoma" w:hAnsi="Tahoma" w:cs="Tahoma"/>
          <w:i/>
          <w:u w:val="single"/>
        </w:rPr>
        <w:t>naložiti v</w:t>
      </w:r>
      <w:r w:rsidRPr="00976505">
        <w:rPr>
          <w:rFonts w:ascii="Tahoma" w:hAnsi="Tahoma" w:cs="Tahoma"/>
          <w:b/>
          <w:i/>
          <w:u w:val="single"/>
        </w:rPr>
        <w:t xml:space="preserve"> </w:t>
      </w:r>
      <w:r w:rsidRPr="00976505">
        <w:rPr>
          <w:rFonts w:ascii="Tahoma" w:hAnsi="Tahoma" w:cs="Tahoma"/>
          <w:i/>
          <w:u w:val="single"/>
        </w:rPr>
        <w:t>razdelek »</w:t>
      </w:r>
      <w:r w:rsidR="00D85F36" w:rsidRPr="00976505">
        <w:rPr>
          <w:rFonts w:ascii="Tahoma" w:hAnsi="Tahoma" w:cs="Tahoma"/>
          <w:i/>
          <w:u w:val="single"/>
        </w:rPr>
        <w:t xml:space="preserve">Sodelujoči - </w:t>
      </w:r>
      <w:r w:rsidRPr="00976505">
        <w:rPr>
          <w:rFonts w:ascii="Tahoma" w:hAnsi="Tahoma" w:cs="Tahoma"/>
          <w:i/>
          <w:u w:val="single"/>
        </w:rPr>
        <w:t xml:space="preserve">ESPD – </w:t>
      </w:r>
      <w:r w:rsidR="006E5159">
        <w:rPr>
          <w:rFonts w:ascii="Tahoma" w:hAnsi="Tahoma" w:cs="Tahoma"/>
          <w:i/>
          <w:u w:val="single"/>
        </w:rPr>
        <w:t xml:space="preserve">ostali sodelujoči« </w:t>
      </w:r>
      <w:r w:rsidRPr="00976505">
        <w:rPr>
          <w:rFonts w:ascii="Tahoma" w:hAnsi="Tahoma" w:cs="Tahoma"/>
          <w:i/>
        </w:rPr>
        <w:t xml:space="preserve">.  </w:t>
      </w:r>
    </w:p>
    <w:p w14:paraId="423D40F0" w14:textId="77777777" w:rsidR="001A6EFF" w:rsidRDefault="001A6EFF" w:rsidP="001A1A0D">
      <w:pPr>
        <w:keepNext/>
        <w:keepLines/>
        <w:jc w:val="both"/>
        <w:rPr>
          <w:rFonts w:ascii="Tahoma" w:hAnsi="Tahoma" w:cs="Tahoma"/>
          <w:i/>
        </w:rPr>
      </w:pPr>
    </w:p>
    <w:p w14:paraId="42F10BC8" w14:textId="77777777" w:rsidR="0096141E" w:rsidRPr="00976505" w:rsidRDefault="0096141E" w:rsidP="001A1A0D">
      <w:pPr>
        <w:keepNext/>
        <w:keepLines/>
        <w:jc w:val="both"/>
        <w:rPr>
          <w:rFonts w:ascii="Tahoma" w:hAnsi="Tahoma" w:cs="Tahoma"/>
          <w:i/>
        </w:rPr>
      </w:pPr>
    </w:p>
    <w:p w14:paraId="345DD445" w14:textId="77777777" w:rsidR="00F310F2" w:rsidRPr="00976505" w:rsidRDefault="00F310F2" w:rsidP="001A1A0D">
      <w:pPr>
        <w:keepNext/>
        <w:keepLines/>
        <w:numPr>
          <w:ilvl w:val="0"/>
          <w:numId w:val="9"/>
        </w:numPr>
        <w:jc w:val="both"/>
        <w:rPr>
          <w:rFonts w:ascii="Tahoma" w:hAnsi="Tahoma" w:cs="Tahoma"/>
          <w:b/>
          <w:color w:val="00B050"/>
        </w:rPr>
      </w:pPr>
      <w:r w:rsidRPr="00976505">
        <w:rPr>
          <w:rFonts w:ascii="Tahoma" w:hAnsi="Tahoma" w:cs="Tahoma"/>
          <w:b/>
          <w:color w:val="00B050"/>
        </w:rPr>
        <w:t>Razdelek »</w:t>
      </w:r>
      <w:r w:rsidR="00D85F36" w:rsidRPr="00976505">
        <w:rPr>
          <w:rFonts w:ascii="Tahoma" w:hAnsi="Tahoma" w:cs="Tahoma"/>
          <w:b/>
          <w:color w:val="00B050"/>
        </w:rPr>
        <w:t xml:space="preserve">Sodelujoči - </w:t>
      </w:r>
      <w:r w:rsidRPr="00976505">
        <w:rPr>
          <w:rFonts w:ascii="Tahoma" w:hAnsi="Tahoma" w:cs="Tahoma"/>
          <w:b/>
          <w:color w:val="00B050"/>
        </w:rPr>
        <w:t>ESPD – ostali sodelujoči«</w:t>
      </w:r>
    </w:p>
    <w:p w14:paraId="0EA52207" w14:textId="77777777" w:rsidR="00C55530" w:rsidRPr="00976505" w:rsidRDefault="00C55530" w:rsidP="001A1A0D">
      <w:pPr>
        <w:keepNext/>
        <w:keepLines/>
        <w:jc w:val="both"/>
        <w:rPr>
          <w:rFonts w:ascii="Tahoma" w:hAnsi="Tahoma" w:cs="Tahoma"/>
        </w:rPr>
      </w:pPr>
    </w:p>
    <w:tbl>
      <w:tblPr>
        <w:tblW w:w="8999"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999"/>
      </w:tblGrid>
      <w:tr w:rsidR="00CD2D37" w:rsidRPr="00976505" w14:paraId="41622295" w14:textId="77777777" w:rsidTr="00556277">
        <w:tc>
          <w:tcPr>
            <w:tcW w:w="8999" w:type="dxa"/>
            <w:tcBorders>
              <w:top w:val="single" w:sz="4" w:space="0" w:color="auto"/>
              <w:bottom w:val="single" w:sz="4" w:space="0" w:color="auto"/>
            </w:tcBorders>
          </w:tcPr>
          <w:p w14:paraId="70171A8A" w14:textId="77777777" w:rsidR="00C55530" w:rsidRPr="00976505" w:rsidRDefault="001A6EFF" w:rsidP="001A1A0D">
            <w:pPr>
              <w:keepNext/>
              <w:keepLines/>
              <w:jc w:val="both"/>
              <w:rPr>
                <w:rFonts w:ascii="Tahoma" w:hAnsi="Tahoma" w:cs="Tahoma"/>
                <w:b/>
                <w:bCs/>
                <w:i/>
                <w:iCs/>
              </w:rPr>
            </w:pPr>
            <w:r w:rsidRPr="00976505">
              <w:rPr>
                <w:rFonts w:ascii="Tahoma" w:hAnsi="Tahoma" w:cs="Tahoma"/>
              </w:rPr>
              <w:t>ESPD – OSTALI SODELUJOČI</w:t>
            </w:r>
          </w:p>
        </w:tc>
      </w:tr>
    </w:tbl>
    <w:p w14:paraId="6CD5911B" w14:textId="77777777" w:rsidR="001A6EFF" w:rsidRPr="00976505" w:rsidRDefault="001A6EFF" w:rsidP="001A1A0D">
      <w:pPr>
        <w:keepNext/>
        <w:keepLines/>
        <w:jc w:val="both"/>
        <w:rPr>
          <w:rFonts w:ascii="Tahoma" w:hAnsi="Tahoma" w:cs="Tahoma"/>
        </w:rPr>
      </w:pPr>
      <w:r w:rsidRPr="00976505">
        <w:rPr>
          <w:rFonts w:ascii="Tahoma" w:hAnsi="Tahoma" w:cs="Tahoma"/>
        </w:rPr>
        <w:lastRenderedPageBreak/>
        <w:t xml:space="preserve">Za vse v ponudbi navedene </w:t>
      </w:r>
      <w:r w:rsidRPr="00976505">
        <w:rPr>
          <w:rFonts w:ascii="Tahoma" w:hAnsi="Tahoma" w:cs="Tahoma"/>
          <w:u w:val="single"/>
        </w:rPr>
        <w:t>partnerje</w:t>
      </w:r>
      <w:r w:rsidRPr="00976505">
        <w:rPr>
          <w:rFonts w:ascii="Tahoma" w:hAnsi="Tahoma" w:cs="Tahoma"/>
        </w:rPr>
        <w:t xml:space="preserve"> </w:t>
      </w:r>
      <w:r w:rsidRPr="00976505">
        <w:rPr>
          <w:rFonts w:ascii="Tahoma" w:hAnsi="Tahoma" w:cs="Tahoma"/>
          <w:i/>
        </w:rPr>
        <w:t>(v primeru skupne ponudbe)</w:t>
      </w:r>
      <w:r w:rsidRPr="00976505">
        <w:rPr>
          <w:rFonts w:ascii="Tahoma" w:hAnsi="Tahoma" w:cs="Tahoma"/>
        </w:rPr>
        <w:t xml:space="preserve">, in/ali </w:t>
      </w:r>
      <w:r w:rsidRPr="00976505">
        <w:rPr>
          <w:rFonts w:ascii="Tahoma" w:hAnsi="Tahoma" w:cs="Tahoma"/>
          <w:u w:val="single"/>
        </w:rPr>
        <w:t>podizvajalce</w:t>
      </w:r>
      <w:r w:rsidRPr="00976505">
        <w:rPr>
          <w:rFonts w:ascii="Tahoma" w:hAnsi="Tahoma" w:cs="Tahoma"/>
          <w:iCs/>
        </w:rPr>
        <w:t xml:space="preserve"> </w:t>
      </w:r>
      <w:r w:rsidRPr="00976505">
        <w:rPr>
          <w:rFonts w:ascii="Tahoma" w:hAnsi="Tahoma" w:cs="Tahoma"/>
          <w:i/>
          <w:iCs/>
        </w:rPr>
        <w:t>(če ponudnik izvaja javno naročilo s podizvajalci)</w:t>
      </w:r>
      <w:r w:rsidRPr="00976505">
        <w:rPr>
          <w:rFonts w:ascii="Tahoma" w:hAnsi="Tahoma" w:cs="Tahoma"/>
          <w:iCs/>
        </w:rPr>
        <w:t xml:space="preserve"> in/ali </w:t>
      </w:r>
      <w:r w:rsidRPr="00976505">
        <w:rPr>
          <w:rFonts w:ascii="Tahoma" w:hAnsi="Tahoma" w:cs="Tahoma"/>
          <w:iCs/>
          <w:u w:val="single"/>
        </w:rPr>
        <w:t>subjekte, katerih zmogljivost uporablja ponudnik</w:t>
      </w:r>
      <w:r w:rsidRPr="00976505">
        <w:rPr>
          <w:rFonts w:ascii="Tahoma" w:hAnsi="Tahoma" w:cs="Tahoma"/>
          <w:iCs/>
        </w:rPr>
        <w:t xml:space="preserve"> </w:t>
      </w:r>
      <w:r w:rsidRPr="00976505">
        <w:rPr>
          <w:rFonts w:ascii="Tahoma" w:hAnsi="Tahoma" w:cs="Tahoma"/>
          <w:i/>
          <w:iCs/>
        </w:rPr>
        <w:t>(v kolikor bo ponudnik uporabil zmogljivosti drugih subjektov za izvedbo javnega naročila)</w:t>
      </w:r>
      <w:r w:rsidRPr="00976505">
        <w:rPr>
          <w:rFonts w:ascii="Tahoma" w:hAnsi="Tahoma" w:cs="Tahoma"/>
          <w:iCs/>
        </w:rPr>
        <w:t>,</w:t>
      </w:r>
      <w:r w:rsidRPr="00976505">
        <w:rPr>
          <w:rFonts w:ascii="Tahoma" w:hAnsi="Tahoma" w:cs="Tahoma"/>
        </w:rPr>
        <w:t xml:space="preserve"> mora ponudnik izpolnjene ESPD obrazce (za vsakega od ostalih sodelujočih) v .pdf obliki ali v .xml formatu (elektronsko podpisan) naložiti na informacijski sistem e-JN </w:t>
      </w:r>
      <w:r w:rsidRPr="00976505">
        <w:rPr>
          <w:rFonts w:ascii="Tahoma" w:hAnsi="Tahoma" w:cs="Tahoma"/>
          <w:b/>
        </w:rPr>
        <w:t>v razdelek »</w:t>
      </w:r>
      <w:r w:rsidR="00D85F36" w:rsidRPr="00976505">
        <w:rPr>
          <w:rFonts w:ascii="Tahoma" w:hAnsi="Tahoma" w:cs="Tahoma"/>
          <w:b/>
        </w:rPr>
        <w:t xml:space="preserve">Sodelujoči - </w:t>
      </w:r>
      <w:r w:rsidRPr="00976505">
        <w:rPr>
          <w:rFonts w:ascii="Tahoma" w:hAnsi="Tahoma" w:cs="Tahoma"/>
          <w:b/>
        </w:rPr>
        <w:t>ESPD – ostali sodelujoči«</w:t>
      </w:r>
      <w:r w:rsidRPr="00976505">
        <w:rPr>
          <w:rFonts w:ascii="Tahoma" w:hAnsi="Tahoma" w:cs="Tahoma"/>
        </w:rPr>
        <w:t>.</w:t>
      </w:r>
    </w:p>
    <w:p w14:paraId="582CB6FD" w14:textId="77777777" w:rsidR="00581A20" w:rsidRPr="00976505" w:rsidRDefault="00581A20" w:rsidP="001A1A0D">
      <w:pPr>
        <w:keepNext/>
        <w:keepLines/>
        <w:jc w:val="both"/>
        <w:rPr>
          <w:rFonts w:ascii="Tahoma" w:hAnsi="Tahoma" w:cs="Tahoma"/>
        </w:rPr>
      </w:pPr>
    </w:p>
    <w:p w14:paraId="4674DD41" w14:textId="77777777" w:rsidR="00F310F2" w:rsidRPr="00976505" w:rsidRDefault="00F310F2" w:rsidP="001A1A0D">
      <w:pPr>
        <w:keepNext/>
        <w:keepLines/>
        <w:numPr>
          <w:ilvl w:val="0"/>
          <w:numId w:val="9"/>
        </w:numPr>
        <w:jc w:val="both"/>
        <w:rPr>
          <w:rFonts w:ascii="Tahoma" w:hAnsi="Tahoma" w:cs="Tahoma"/>
          <w:b/>
          <w:color w:val="00B050"/>
        </w:rPr>
      </w:pPr>
      <w:r w:rsidRPr="00976505">
        <w:rPr>
          <w:rFonts w:ascii="Tahoma" w:hAnsi="Tahoma" w:cs="Tahoma"/>
          <w:b/>
          <w:color w:val="00B050"/>
        </w:rPr>
        <w:t>Razdelek »</w:t>
      </w:r>
      <w:r w:rsidR="000769DC" w:rsidRPr="00976505">
        <w:rPr>
          <w:rFonts w:ascii="Tahoma" w:hAnsi="Tahoma" w:cs="Tahoma"/>
          <w:b/>
          <w:color w:val="00B050"/>
        </w:rPr>
        <w:t>Dokumenti - ostale priloge</w:t>
      </w:r>
      <w:r w:rsidRPr="00976505">
        <w:rPr>
          <w:rFonts w:ascii="Tahoma" w:hAnsi="Tahoma" w:cs="Tahoma"/>
          <w:b/>
          <w:color w:val="00B050"/>
        </w:rPr>
        <w:t>«</w:t>
      </w:r>
    </w:p>
    <w:p w14:paraId="0C58DC2F" w14:textId="77777777" w:rsidR="00C55530" w:rsidRPr="00976505" w:rsidRDefault="00C55530" w:rsidP="001A1A0D">
      <w:pPr>
        <w:keepNext/>
        <w:keepLines/>
        <w:jc w:val="both"/>
        <w:rPr>
          <w:rFonts w:ascii="Tahoma" w:hAnsi="Tahoma" w:cs="Tahoma"/>
          <w:b/>
        </w:rPr>
      </w:pPr>
    </w:p>
    <w:p w14:paraId="4803BB2F" w14:textId="77777777" w:rsidR="00C55530" w:rsidRPr="00976505" w:rsidRDefault="00C55530" w:rsidP="001A1A0D">
      <w:pPr>
        <w:keepNext/>
        <w:keepLines/>
        <w:jc w:val="both"/>
        <w:rPr>
          <w:rFonts w:ascii="Tahoma" w:hAnsi="Tahoma" w:cs="Tahoma"/>
        </w:rPr>
      </w:pPr>
      <w:r w:rsidRPr="00976505">
        <w:rPr>
          <w:rFonts w:ascii="Tahoma" w:hAnsi="Tahoma" w:cs="Tahoma"/>
        </w:rPr>
        <w:t>Ponudnik v informacijskem sistemu e-JN</w:t>
      </w:r>
      <w:r w:rsidRPr="00976505">
        <w:rPr>
          <w:rFonts w:ascii="Tahoma" w:hAnsi="Tahoma" w:cs="Tahoma"/>
          <w:b/>
        </w:rPr>
        <w:t xml:space="preserve"> v razdelek »</w:t>
      </w:r>
      <w:r w:rsidR="000769DC" w:rsidRPr="00976505">
        <w:rPr>
          <w:rFonts w:ascii="Tahoma" w:hAnsi="Tahoma" w:cs="Tahoma"/>
          <w:b/>
        </w:rPr>
        <w:t>Dokumenti - ostale priloge</w:t>
      </w:r>
      <w:r w:rsidRPr="00976505">
        <w:rPr>
          <w:rFonts w:ascii="Tahoma" w:hAnsi="Tahoma" w:cs="Tahoma"/>
          <w:b/>
        </w:rPr>
        <w:t xml:space="preserve">« </w:t>
      </w:r>
      <w:r w:rsidRPr="00976505">
        <w:rPr>
          <w:rFonts w:ascii="Tahoma" w:hAnsi="Tahoma" w:cs="Tahoma"/>
        </w:rPr>
        <w:t>naloži ostalo ponudbeno dokumentacijo, ki je zahtevana s to razpisno dokumentacijo</w:t>
      </w:r>
      <w:r w:rsidR="008D35B9" w:rsidRPr="00976505">
        <w:rPr>
          <w:rFonts w:ascii="Tahoma" w:hAnsi="Tahoma" w:cs="Tahoma"/>
        </w:rPr>
        <w:t>.</w:t>
      </w:r>
    </w:p>
    <w:p w14:paraId="5230D82F" w14:textId="77777777" w:rsidR="00C55530" w:rsidRPr="00976505" w:rsidRDefault="00C55530" w:rsidP="001A1A0D">
      <w:pPr>
        <w:keepNext/>
        <w:keepLines/>
        <w:jc w:val="both"/>
        <w:rPr>
          <w:rFonts w:ascii="Tahoma" w:hAnsi="Tahoma" w:cs="Tahoma"/>
        </w:rPr>
      </w:pPr>
    </w:p>
    <w:tbl>
      <w:tblPr>
        <w:tblW w:w="918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912"/>
        <w:gridCol w:w="551"/>
      </w:tblGrid>
      <w:tr w:rsidR="00EF3383" w:rsidRPr="00976505" w14:paraId="3B846AC5" w14:textId="77777777" w:rsidTr="00242FA6">
        <w:tc>
          <w:tcPr>
            <w:tcW w:w="7725" w:type="dxa"/>
          </w:tcPr>
          <w:p w14:paraId="36E2624F" w14:textId="77777777" w:rsidR="00EF3383" w:rsidRPr="00976505" w:rsidRDefault="00EF3383" w:rsidP="001A1A0D">
            <w:pPr>
              <w:keepNext/>
              <w:keepLines/>
              <w:jc w:val="both"/>
              <w:rPr>
                <w:rFonts w:ascii="Tahoma" w:hAnsi="Tahoma" w:cs="Tahoma"/>
              </w:rPr>
            </w:pPr>
            <w:r w:rsidRPr="00976505">
              <w:rPr>
                <w:rFonts w:ascii="Tahoma" w:hAnsi="Tahoma" w:cs="Tahoma"/>
              </w:rPr>
              <w:t xml:space="preserve">PODATKI O PONUDNIKU </w:t>
            </w:r>
          </w:p>
        </w:tc>
        <w:tc>
          <w:tcPr>
            <w:tcW w:w="912" w:type="dxa"/>
            <w:tcBorders>
              <w:right w:val="nil"/>
            </w:tcBorders>
          </w:tcPr>
          <w:p w14:paraId="25E2455F" w14:textId="77777777" w:rsidR="00EF3383" w:rsidRPr="00976505" w:rsidRDefault="00EF3383" w:rsidP="001A1A0D">
            <w:pPr>
              <w:keepNext/>
              <w:keepLines/>
              <w:jc w:val="both"/>
              <w:rPr>
                <w:rFonts w:ascii="Tahoma" w:hAnsi="Tahoma" w:cs="Tahoma"/>
                <w:b/>
              </w:rPr>
            </w:pPr>
            <w:r w:rsidRPr="00976505">
              <w:rPr>
                <w:rFonts w:ascii="Tahoma" w:hAnsi="Tahoma" w:cs="Tahoma"/>
                <w:b/>
              </w:rPr>
              <w:t xml:space="preserve">Priloga </w:t>
            </w:r>
          </w:p>
        </w:tc>
        <w:tc>
          <w:tcPr>
            <w:tcW w:w="551" w:type="dxa"/>
            <w:tcBorders>
              <w:left w:val="nil"/>
            </w:tcBorders>
          </w:tcPr>
          <w:p w14:paraId="748C0ABA" w14:textId="77777777" w:rsidR="00EF3383" w:rsidRPr="00976505" w:rsidRDefault="00EF3383" w:rsidP="001A1A0D">
            <w:pPr>
              <w:keepNext/>
              <w:keepLines/>
              <w:jc w:val="both"/>
              <w:rPr>
                <w:rFonts w:ascii="Tahoma" w:hAnsi="Tahoma" w:cs="Tahoma"/>
                <w:b/>
              </w:rPr>
            </w:pPr>
            <w:r w:rsidRPr="00976505">
              <w:rPr>
                <w:rFonts w:ascii="Tahoma" w:hAnsi="Tahoma" w:cs="Tahoma"/>
                <w:b/>
              </w:rPr>
              <w:t>1</w:t>
            </w:r>
          </w:p>
        </w:tc>
      </w:tr>
    </w:tbl>
    <w:p w14:paraId="6200E24E" w14:textId="77777777" w:rsidR="00851C90" w:rsidRDefault="007C70A1" w:rsidP="001A1A0D">
      <w:pPr>
        <w:keepNext/>
        <w:keepLines/>
        <w:jc w:val="both"/>
        <w:rPr>
          <w:rFonts w:ascii="Tahoma" w:hAnsi="Tahoma" w:cs="Tahoma"/>
        </w:rPr>
      </w:pPr>
      <w:r w:rsidRPr="00976505">
        <w:rPr>
          <w:rFonts w:ascii="Tahoma" w:hAnsi="Tahoma" w:cs="Tahoma"/>
        </w:rPr>
        <w:t xml:space="preserve">Prilogo je potrebno izpolniti, podpisati in žigosati. </w:t>
      </w:r>
      <w:r w:rsidR="00623F48" w:rsidRPr="00976505">
        <w:rPr>
          <w:rFonts w:ascii="Tahoma" w:hAnsi="Tahoma" w:cs="Tahoma"/>
        </w:rPr>
        <w:t xml:space="preserve">V primeru </w:t>
      </w:r>
      <w:r w:rsidR="00C765A2" w:rsidRPr="00976505">
        <w:rPr>
          <w:rFonts w:ascii="Tahoma" w:hAnsi="Tahoma" w:cs="Tahoma"/>
        </w:rPr>
        <w:t>skupn</w:t>
      </w:r>
      <w:r w:rsidR="00623F48" w:rsidRPr="00976505">
        <w:rPr>
          <w:rFonts w:ascii="Tahoma" w:hAnsi="Tahoma" w:cs="Tahoma"/>
        </w:rPr>
        <w:t>e</w:t>
      </w:r>
      <w:r w:rsidR="00C765A2" w:rsidRPr="00976505">
        <w:rPr>
          <w:rFonts w:ascii="Tahoma" w:hAnsi="Tahoma" w:cs="Tahoma"/>
        </w:rPr>
        <w:t xml:space="preserve"> ponudb</w:t>
      </w:r>
      <w:r w:rsidR="00623F48" w:rsidRPr="00976505">
        <w:rPr>
          <w:rFonts w:ascii="Tahoma" w:hAnsi="Tahoma" w:cs="Tahoma"/>
        </w:rPr>
        <w:t>e</w:t>
      </w:r>
      <w:r w:rsidR="00C765A2" w:rsidRPr="00976505">
        <w:rPr>
          <w:rFonts w:ascii="Tahoma" w:hAnsi="Tahoma" w:cs="Tahoma"/>
        </w:rPr>
        <w:t xml:space="preserve"> morajo razmnožen obrazec </w:t>
      </w:r>
      <w:r w:rsidR="00A55A05" w:rsidRPr="00976505">
        <w:rPr>
          <w:rFonts w:ascii="Tahoma" w:hAnsi="Tahoma" w:cs="Tahoma"/>
        </w:rPr>
        <w:t>P</w:t>
      </w:r>
      <w:r w:rsidR="00C765A2" w:rsidRPr="00976505">
        <w:rPr>
          <w:rFonts w:ascii="Tahoma" w:hAnsi="Tahoma" w:cs="Tahoma"/>
        </w:rPr>
        <w:t xml:space="preserve">riloge 1 </w:t>
      </w:r>
      <w:r w:rsidR="009D3D5B" w:rsidRPr="00976505">
        <w:rPr>
          <w:rFonts w:ascii="Tahoma" w:hAnsi="Tahoma" w:cs="Tahoma"/>
        </w:rPr>
        <w:t xml:space="preserve">izpolniti </w:t>
      </w:r>
      <w:r w:rsidR="00C765A2" w:rsidRPr="00976505">
        <w:rPr>
          <w:rFonts w:ascii="Tahoma" w:hAnsi="Tahoma" w:cs="Tahoma"/>
        </w:rPr>
        <w:t>vsi ponudniki</w:t>
      </w:r>
      <w:r w:rsidR="00623F48" w:rsidRPr="00976505">
        <w:rPr>
          <w:rFonts w:ascii="Tahoma" w:hAnsi="Tahoma" w:cs="Tahoma"/>
        </w:rPr>
        <w:t xml:space="preserve"> – partnerji</w:t>
      </w:r>
      <w:r w:rsidR="00C765A2" w:rsidRPr="00976505">
        <w:rPr>
          <w:rFonts w:ascii="Tahoma" w:hAnsi="Tahoma" w:cs="Tahoma"/>
        </w:rPr>
        <w:t xml:space="preserve">. </w:t>
      </w:r>
      <w:r w:rsidR="00EA629F" w:rsidRPr="00976505">
        <w:rPr>
          <w:rFonts w:ascii="Tahoma" w:hAnsi="Tahoma" w:cs="Tahoma"/>
        </w:rPr>
        <w:t>K tej prilogi se priloži tudi pravni akt o skupni izvedbi naročila</w:t>
      </w:r>
      <w:r w:rsidR="004405A5">
        <w:rPr>
          <w:rFonts w:ascii="Tahoma" w:hAnsi="Tahoma" w:cs="Tahoma"/>
        </w:rPr>
        <w:t xml:space="preserve"> (Obrazec 1 k Prilogi 1)</w:t>
      </w:r>
      <w:r w:rsidR="00EA629F" w:rsidRPr="00976505">
        <w:rPr>
          <w:rFonts w:ascii="Tahoma" w:hAnsi="Tahoma" w:cs="Tahoma"/>
        </w:rPr>
        <w:t>.</w:t>
      </w:r>
    </w:p>
    <w:p w14:paraId="56F6A2E6" w14:textId="77777777" w:rsidR="00F032AA" w:rsidRPr="00976505" w:rsidRDefault="00F032AA" w:rsidP="001A1A0D">
      <w:pPr>
        <w:keepNext/>
        <w:keepLines/>
        <w:jc w:val="both"/>
        <w:rPr>
          <w:rFonts w:ascii="Tahoma" w:hAnsi="Tahoma" w:cs="Tahoma"/>
        </w:rPr>
      </w:pPr>
    </w:p>
    <w:p w14:paraId="4ED44638" w14:textId="77777777" w:rsidR="00F310F2" w:rsidRPr="00976505" w:rsidRDefault="00F310F2" w:rsidP="001A1A0D">
      <w:pPr>
        <w:keepNext/>
        <w:keepLines/>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F310F2" w:rsidRPr="00976505" w14:paraId="3F30252A" w14:textId="77777777" w:rsidTr="00171A82">
        <w:tc>
          <w:tcPr>
            <w:tcW w:w="7725" w:type="dxa"/>
          </w:tcPr>
          <w:p w14:paraId="4096A511" w14:textId="77777777" w:rsidR="00F310F2" w:rsidRPr="00976505" w:rsidRDefault="00F310F2" w:rsidP="001A1A0D">
            <w:pPr>
              <w:keepNext/>
              <w:keepLines/>
              <w:jc w:val="both"/>
              <w:rPr>
                <w:rFonts w:ascii="Tahoma" w:hAnsi="Tahoma" w:cs="Tahoma"/>
              </w:rPr>
            </w:pPr>
            <w:r w:rsidRPr="00976505">
              <w:rPr>
                <w:rFonts w:ascii="Tahoma" w:hAnsi="Tahoma" w:cs="Tahoma"/>
              </w:rPr>
              <w:t xml:space="preserve">PONUDBA </w:t>
            </w:r>
          </w:p>
        </w:tc>
        <w:tc>
          <w:tcPr>
            <w:tcW w:w="1417" w:type="dxa"/>
          </w:tcPr>
          <w:p w14:paraId="6E474508" w14:textId="77777777" w:rsidR="00F310F2" w:rsidRPr="00AB1BE8" w:rsidRDefault="00F310F2" w:rsidP="001A1A0D">
            <w:pPr>
              <w:keepNext/>
              <w:keepLines/>
              <w:ind w:left="-211" w:firstLine="211"/>
              <w:jc w:val="both"/>
              <w:rPr>
                <w:rFonts w:ascii="Tahoma" w:hAnsi="Tahoma" w:cs="Tahoma"/>
                <w:b/>
              </w:rPr>
            </w:pPr>
            <w:r w:rsidRPr="00AB1BE8">
              <w:rPr>
                <w:rFonts w:ascii="Tahoma" w:hAnsi="Tahoma" w:cs="Tahoma"/>
                <w:b/>
              </w:rPr>
              <w:t>Priloga 2</w:t>
            </w:r>
          </w:p>
        </w:tc>
      </w:tr>
    </w:tbl>
    <w:p w14:paraId="350E8D68" w14:textId="77777777" w:rsidR="00F310F2" w:rsidRPr="00976505" w:rsidRDefault="00F310F2" w:rsidP="001A1A0D">
      <w:pPr>
        <w:keepNext/>
        <w:keepLines/>
        <w:ind w:right="-142"/>
        <w:jc w:val="both"/>
        <w:rPr>
          <w:rFonts w:ascii="Tahoma" w:hAnsi="Tahoma" w:cs="Tahoma"/>
        </w:rPr>
      </w:pPr>
      <w:r w:rsidRPr="00976505">
        <w:rPr>
          <w:rFonts w:ascii="Tahoma" w:hAnsi="Tahoma" w:cs="Tahoma"/>
        </w:rPr>
        <w:t xml:space="preserve">Ponudnik mora Prilogo izpolniti, podpisati in žigosati ter jo v pdf. formatu </w:t>
      </w:r>
      <w:r w:rsidRPr="00976505">
        <w:rPr>
          <w:rFonts w:ascii="Tahoma" w:hAnsi="Tahoma" w:cs="Tahoma"/>
          <w:u w:val="single"/>
        </w:rPr>
        <w:t>naložiti v</w:t>
      </w:r>
      <w:r w:rsidRPr="00976505">
        <w:rPr>
          <w:rFonts w:ascii="Tahoma" w:hAnsi="Tahoma" w:cs="Tahoma"/>
          <w:b/>
          <w:u w:val="single"/>
        </w:rPr>
        <w:t xml:space="preserve"> razdelek »</w:t>
      </w:r>
      <w:r w:rsidR="000769DC" w:rsidRPr="00976505">
        <w:rPr>
          <w:rFonts w:ascii="Tahoma" w:hAnsi="Tahoma" w:cs="Tahoma"/>
          <w:b/>
          <w:u w:val="single"/>
        </w:rPr>
        <w:t>Dokumenti - ostale priloge</w:t>
      </w:r>
      <w:r w:rsidRPr="00976505">
        <w:rPr>
          <w:rFonts w:ascii="Tahoma" w:hAnsi="Tahoma" w:cs="Tahoma"/>
          <w:b/>
          <w:u w:val="single"/>
        </w:rPr>
        <w:t>«</w:t>
      </w:r>
      <w:r w:rsidRPr="00976505">
        <w:rPr>
          <w:rFonts w:ascii="Tahoma" w:hAnsi="Tahoma" w:cs="Tahoma"/>
        </w:rPr>
        <w:t>.</w:t>
      </w:r>
    </w:p>
    <w:p w14:paraId="0A539DC2" w14:textId="77777777" w:rsidR="00076BE5" w:rsidRDefault="00076BE5" w:rsidP="001A1A0D">
      <w:pPr>
        <w:keepNext/>
        <w:keepLines/>
        <w:jc w:val="both"/>
        <w:rPr>
          <w:rFonts w:ascii="Tahoma" w:eastAsia="Times New Roman" w:hAnsi="Tahoma" w:cs="Tahoma"/>
        </w:rPr>
      </w:pPr>
    </w:p>
    <w:tbl>
      <w:tblPr>
        <w:tblW w:w="9349"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484"/>
      </w:tblGrid>
      <w:tr w:rsidR="006C3095" w:rsidRPr="00E004B2" w14:paraId="765F514D" w14:textId="77777777" w:rsidTr="00CE6C6B">
        <w:tc>
          <w:tcPr>
            <w:tcW w:w="7865" w:type="dxa"/>
            <w:tcBorders>
              <w:top w:val="single" w:sz="4" w:space="0" w:color="auto"/>
              <w:bottom w:val="single" w:sz="4" w:space="0" w:color="auto"/>
            </w:tcBorders>
          </w:tcPr>
          <w:p w14:paraId="44D7E030" w14:textId="77777777" w:rsidR="006C3095" w:rsidRPr="00E004B2" w:rsidRDefault="006C3095" w:rsidP="006C52B0">
            <w:pPr>
              <w:keepNext/>
              <w:keepLines/>
              <w:widowControl w:val="0"/>
              <w:jc w:val="both"/>
              <w:rPr>
                <w:rFonts w:ascii="Tahoma" w:eastAsia="Times New Roman" w:hAnsi="Tahoma" w:cs="Tahoma"/>
              </w:rPr>
            </w:pPr>
            <w:r w:rsidRPr="00E004B2">
              <w:rPr>
                <w:rFonts w:ascii="Tahoma" w:eastAsia="Times New Roman" w:hAnsi="Tahoma" w:cs="Tahoma"/>
              </w:rPr>
              <w:br w:type="page"/>
            </w:r>
            <w:r w:rsidRPr="00E004B2">
              <w:rPr>
                <w:rFonts w:ascii="Tahoma" w:eastAsia="Times New Roman" w:hAnsi="Tahoma" w:cs="Tahoma"/>
              </w:rPr>
              <w:br w:type="page"/>
            </w:r>
            <w:r w:rsidRPr="00E004B2">
              <w:rPr>
                <w:rFonts w:ascii="Tahoma" w:eastAsia="Times New Roman" w:hAnsi="Tahoma" w:cs="Tahoma"/>
              </w:rPr>
              <w:br w:type="page"/>
              <w:t>CELOTEN PREDRAČUN POPISA STORITEV</w:t>
            </w:r>
          </w:p>
        </w:tc>
        <w:tc>
          <w:tcPr>
            <w:tcW w:w="1484" w:type="dxa"/>
            <w:tcBorders>
              <w:top w:val="single" w:sz="4" w:space="0" w:color="auto"/>
              <w:bottom w:val="single" w:sz="4" w:space="0" w:color="auto"/>
            </w:tcBorders>
          </w:tcPr>
          <w:p w14:paraId="28C05A92" w14:textId="77777777" w:rsidR="006C3095" w:rsidRPr="00CE6C6B" w:rsidRDefault="006C3095" w:rsidP="006C52B0">
            <w:pPr>
              <w:keepNext/>
              <w:keepLines/>
              <w:widowControl w:val="0"/>
              <w:jc w:val="both"/>
              <w:rPr>
                <w:rFonts w:ascii="Tahoma" w:eastAsia="Times New Roman" w:hAnsi="Tahoma" w:cs="Tahoma"/>
                <w:b/>
                <w:bCs/>
                <w:iCs/>
              </w:rPr>
            </w:pPr>
            <w:r w:rsidRPr="00CE6C6B">
              <w:rPr>
                <w:rFonts w:ascii="Tahoma" w:eastAsia="Times New Roman" w:hAnsi="Tahoma" w:cs="Tahoma"/>
                <w:b/>
                <w:bCs/>
                <w:iCs/>
              </w:rPr>
              <w:t>Priloga 2/1</w:t>
            </w:r>
          </w:p>
        </w:tc>
      </w:tr>
    </w:tbl>
    <w:p w14:paraId="41BEF501" w14:textId="77777777" w:rsidR="006C3095" w:rsidRDefault="006C3095" w:rsidP="006C3095">
      <w:pPr>
        <w:keepNext/>
        <w:keepLines/>
        <w:widowControl w:val="0"/>
        <w:jc w:val="both"/>
        <w:rPr>
          <w:rFonts w:ascii="Tahoma" w:eastAsia="Times New Roman" w:hAnsi="Tahoma" w:cs="Tahoma"/>
        </w:rPr>
      </w:pPr>
      <w:r w:rsidRPr="00E004B2">
        <w:rPr>
          <w:rFonts w:ascii="Tahoma" w:eastAsia="Times New Roman" w:hAnsi="Tahoma" w:cs="Tahoma"/>
        </w:rPr>
        <w:t>Celoten predračun popisa storitev je k razpisni dokumentaciji priložen v excel formatu. Ponudnik ga izpolni, sprinta in v pisni obliki podpiše in žigosa na strani rekapitulacije za celotno javno naročilo ter ga priloži za prilogo 2</w:t>
      </w:r>
      <w:r>
        <w:rPr>
          <w:rFonts w:ascii="Tahoma" w:eastAsia="Times New Roman" w:hAnsi="Tahoma" w:cs="Tahoma"/>
        </w:rPr>
        <w:t>/1</w:t>
      </w:r>
      <w:r w:rsidRPr="00E004B2">
        <w:rPr>
          <w:rFonts w:ascii="Tahoma" w:eastAsia="Times New Roman" w:hAnsi="Tahoma" w:cs="Tahoma"/>
        </w:rPr>
        <w:t xml:space="preserve"> v pdf. formatu. Celoten predračun popisa storitev mora biti priložen tudi v excel formatu.</w:t>
      </w:r>
    </w:p>
    <w:p w14:paraId="55C9EEEB" w14:textId="77777777" w:rsidR="006C3095" w:rsidRDefault="006C3095" w:rsidP="001A1A0D">
      <w:pPr>
        <w:keepNext/>
        <w:keepLines/>
        <w:jc w:val="both"/>
        <w:rPr>
          <w:rFonts w:ascii="Tahoma" w:eastAsia="Times New Roman" w:hAnsi="Tahoma" w:cs="Tahoma"/>
        </w:rPr>
      </w:pPr>
    </w:p>
    <w:tbl>
      <w:tblPr>
        <w:tblW w:w="918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912"/>
        <w:gridCol w:w="551"/>
      </w:tblGrid>
      <w:tr w:rsidR="004405A5" w:rsidRPr="00976505" w14:paraId="3FEDF01E" w14:textId="77777777" w:rsidTr="00242FA6">
        <w:tc>
          <w:tcPr>
            <w:tcW w:w="7725" w:type="dxa"/>
          </w:tcPr>
          <w:p w14:paraId="3EDF991E" w14:textId="77777777" w:rsidR="004405A5" w:rsidRPr="00976505" w:rsidRDefault="004405A5" w:rsidP="001A1A0D">
            <w:pPr>
              <w:keepNext/>
              <w:keepLines/>
              <w:jc w:val="both"/>
              <w:rPr>
                <w:rFonts w:ascii="Tahoma" w:hAnsi="Tahoma" w:cs="Tahoma"/>
              </w:rPr>
            </w:pPr>
            <w:r w:rsidRPr="003515E5">
              <w:rPr>
                <w:rFonts w:ascii="Tahoma" w:eastAsia="Times New Roman" w:hAnsi="Tahoma" w:cs="Tahoma"/>
              </w:rPr>
              <w:t>IZJAVA O UDELEŽBI FIZIČNIH IN PRAVNIH OSEB V LASTNIŠTVU PONUDNIKA</w:t>
            </w:r>
          </w:p>
        </w:tc>
        <w:tc>
          <w:tcPr>
            <w:tcW w:w="912" w:type="dxa"/>
            <w:tcBorders>
              <w:right w:val="nil"/>
            </w:tcBorders>
          </w:tcPr>
          <w:p w14:paraId="2301F562" w14:textId="77777777" w:rsidR="004405A5" w:rsidRPr="00AB1BE8" w:rsidRDefault="004405A5" w:rsidP="001A1A0D">
            <w:pPr>
              <w:keepNext/>
              <w:keepLines/>
              <w:jc w:val="both"/>
              <w:rPr>
                <w:rFonts w:ascii="Tahoma" w:hAnsi="Tahoma" w:cs="Tahoma"/>
                <w:b/>
              </w:rPr>
            </w:pPr>
            <w:r w:rsidRPr="00AB1BE8">
              <w:rPr>
                <w:rFonts w:ascii="Tahoma" w:hAnsi="Tahoma" w:cs="Tahoma"/>
                <w:b/>
              </w:rPr>
              <w:t xml:space="preserve">Priloga </w:t>
            </w:r>
          </w:p>
        </w:tc>
        <w:tc>
          <w:tcPr>
            <w:tcW w:w="551" w:type="dxa"/>
            <w:tcBorders>
              <w:left w:val="nil"/>
            </w:tcBorders>
          </w:tcPr>
          <w:p w14:paraId="1D2F7025" w14:textId="77777777" w:rsidR="004405A5" w:rsidRPr="00AB1BE8" w:rsidRDefault="006E5159" w:rsidP="001A1A0D">
            <w:pPr>
              <w:keepNext/>
              <w:keepLines/>
              <w:jc w:val="both"/>
              <w:rPr>
                <w:rFonts w:ascii="Tahoma" w:hAnsi="Tahoma" w:cs="Tahoma"/>
                <w:b/>
              </w:rPr>
            </w:pPr>
            <w:r>
              <w:rPr>
                <w:rFonts w:ascii="Tahoma" w:hAnsi="Tahoma" w:cs="Tahoma"/>
                <w:b/>
              </w:rPr>
              <w:t>3</w:t>
            </w:r>
          </w:p>
        </w:tc>
      </w:tr>
    </w:tbl>
    <w:p w14:paraId="26217CFA" w14:textId="77777777" w:rsidR="003515E5" w:rsidRPr="003515E5" w:rsidRDefault="003515E5" w:rsidP="001A1A0D">
      <w:pPr>
        <w:keepNext/>
        <w:keepLines/>
        <w:tabs>
          <w:tab w:val="left" w:pos="142"/>
          <w:tab w:val="left" w:pos="567"/>
          <w:tab w:val="num" w:pos="851"/>
          <w:tab w:val="left" w:pos="993"/>
        </w:tabs>
        <w:jc w:val="both"/>
        <w:rPr>
          <w:rFonts w:ascii="Tahoma" w:eastAsia="Times New Roman" w:hAnsi="Tahoma" w:cs="Tahoma"/>
        </w:rPr>
      </w:pPr>
      <w:r w:rsidRPr="003515E5">
        <w:rPr>
          <w:rFonts w:ascii="Tahoma" w:eastAsia="Times New Roman" w:hAnsi="Tahoma" w:cs="Tahoma"/>
        </w:rPr>
        <w:t xml:space="preserve">Ponudnik izjavo izpolni in podpiše. Izjavo izpolnijo in podpišejo tudi VSI posamezni člani skupine ponudnikov (partnerji) v okviru skupne ponudbe, VSI morebitni v ponudbi navedeni podizvajalci in VSI drugi subjekti, katerih zmogljivost uporablja ponudnik. Priloga se v pdf. formatu naloži v </w:t>
      </w:r>
      <w:r w:rsidRPr="003515E5">
        <w:rPr>
          <w:rFonts w:ascii="Tahoma" w:eastAsia="Times New Roman" w:hAnsi="Tahoma" w:cs="Tahoma"/>
          <w:b/>
          <w:u w:val="single"/>
        </w:rPr>
        <w:t>razdelek »DOKUMENTI«, del »Ostale priloge«</w:t>
      </w:r>
      <w:r w:rsidRPr="003515E5">
        <w:rPr>
          <w:rFonts w:ascii="Tahoma" w:eastAsia="Times New Roman" w:hAnsi="Tahoma" w:cs="Tahoma"/>
        </w:rPr>
        <w:t>.</w:t>
      </w:r>
    </w:p>
    <w:p w14:paraId="6DC440A2" w14:textId="77777777" w:rsidR="000572F6" w:rsidRPr="00976505" w:rsidRDefault="000572F6" w:rsidP="001A1A0D">
      <w:pPr>
        <w:keepNext/>
        <w:keepLines/>
        <w:jc w:val="both"/>
        <w:rPr>
          <w:rFonts w:ascii="Tahoma" w:hAnsi="Tahoma" w:cs="Tahoma"/>
        </w:rPr>
      </w:pPr>
    </w:p>
    <w:tbl>
      <w:tblPr>
        <w:tblW w:w="918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912"/>
        <w:gridCol w:w="551"/>
      </w:tblGrid>
      <w:tr w:rsidR="004405A5" w:rsidRPr="00976505" w14:paraId="51914FAA" w14:textId="77777777" w:rsidTr="00242FA6">
        <w:tc>
          <w:tcPr>
            <w:tcW w:w="7725" w:type="dxa"/>
          </w:tcPr>
          <w:p w14:paraId="1CF08170" w14:textId="77777777" w:rsidR="004405A5" w:rsidRPr="00976505" w:rsidRDefault="004405A5" w:rsidP="001A1A0D">
            <w:pPr>
              <w:keepNext/>
              <w:keepLines/>
              <w:jc w:val="both"/>
              <w:rPr>
                <w:rFonts w:ascii="Tahoma" w:hAnsi="Tahoma" w:cs="Tahoma"/>
              </w:rPr>
            </w:pPr>
            <w:r w:rsidRPr="00976505">
              <w:rPr>
                <w:rFonts w:ascii="Tahoma" w:hAnsi="Tahoma" w:cs="Tahoma"/>
              </w:rPr>
              <w:t>UDELEŽBA PODIZVAJALCA</w:t>
            </w:r>
          </w:p>
        </w:tc>
        <w:tc>
          <w:tcPr>
            <w:tcW w:w="912" w:type="dxa"/>
            <w:tcBorders>
              <w:right w:val="nil"/>
            </w:tcBorders>
          </w:tcPr>
          <w:p w14:paraId="51A25F75" w14:textId="77777777" w:rsidR="004405A5" w:rsidRPr="00AB1BE8" w:rsidRDefault="004405A5" w:rsidP="001A1A0D">
            <w:pPr>
              <w:keepNext/>
              <w:keepLines/>
              <w:jc w:val="both"/>
              <w:rPr>
                <w:rFonts w:ascii="Tahoma" w:hAnsi="Tahoma" w:cs="Tahoma"/>
                <w:b/>
              </w:rPr>
            </w:pPr>
            <w:r w:rsidRPr="00AB1BE8">
              <w:rPr>
                <w:rFonts w:ascii="Tahoma" w:hAnsi="Tahoma" w:cs="Tahoma"/>
                <w:b/>
              </w:rPr>
              <w:t xml:space="preserve">Priloga </w:t>
            </w:r>
          </w:p>
        </w:tc>
        <w:tc>
          <w:tcPr>
            <w:tcW w:w="551" w:type="dxa"/>
            <w:tcBorders>
              <w:left w:val="nil"/>
            </w:tcBorders>
          </w:tcPr>
          <w:p w14:paraId="5D34E711" w14:textId="77777777" w:rsidR="004405A5" w:rsidRPr="00AB1BE8" w:rsidRDefault="004405A5" w:rsidP="001A1A0D">
            <w:pPr>
              <w:keepNext/>
              <w:keepLines/>
              <w:jc w:val="both"/>
              <w:rPr>
                <w:rFonts w:ascii="Tahoma" w:hAnsi="Tahoma" w:cs="Tahoma"/>
                <w:b/>
              </w:rPr>
            </w:pPr>
            <w:r w:rsidRPr="00AB1BE8">
              <w:rPr>
                <w:rFonts w:ascii="Tahoma" w:hAnsi="Tahoma" w:cs="Tahoma"/>
                <w:b/>
              </w:rPr>
              <w:t>4/1</w:t>
            </w:r>
          </w:p>
        </w:tc>
      </w:tr>
    </w:tbl>
    <w:p w14:paraId="4EAA1A74" w14:textId="77777777" w:rsidR="00171A82" w:rsidRPr="00976505" w:rsidRDefault="00D92424" w:rsidP="001A1A0D">
      <w:pPr>
        <w:keepNext/>
        <w:keepLines/>
        <w:jc w:val="both"/>
        <w:rPr>
          <w:rFonts w:ascii="Tahoma" w:hAnsi="Tahoma" w:cs="Tahoma"/>
        </w:rPr>
      </w:pPr>
      <w:r w:rsidRPr="00976505">
        <w:rPr>
          <w:rFonts w:ascii="Tahoma" w:hAnsi="Tahoma" w:cs="Tahoma"/>
        </w:rPr>
        <w:t>Podizvajalec izpolni vse zahtevane podatke, v kolikor ponudnik del javnega naročila odda v podizvajanje. Če ponudnik ne nastopa z nobenim podizvajalcem, priloge ni treba prilagati.</w:t>
      </w:r>
    </w:p>
    <w:p w14:paraId="6EC5AAFB" w14:textId="77777777" w:rsidR="00171A82" w:rsidRPr="00976505" w:rsidRDefault="00171A82" w:rsidP="001A1A0D">
      <w:pPr>
        <w:keepNext/>
        <w:keepLines/>
        <w:jc w:val="both"/>
        <w:rPr>
          <w:rFonts w:ascii="Tahoma" w:hAnsi="Tahoma" w:cs="Tahoma"/>
        </w:rPr>
      </w:pPr>
    </w:p>
    <w:tbl>
      <w:tblPr>
        <w:tblW w:w="918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912"/>
        <w:gridCol w:w="551"/>
      </w:tblGrid>
      <w:tr w:rsidR="004405A5" w:rsidRPr="00AB1BE8" w14:paraId="310282A3" w14:textId="77777777" w:rsidTr="00242FA6">
        <w:tc>
          <w:tcPr>
            <w:tcW w:w="7725" w:type="dxa"/>
          </w:tcPr>
          <w:p w14:paraId="303D4D08" w14:textId="77777777" w:rsidR="004405A5" w:rsidRPr="00AB1BE8" w:rsidRDefault="004405A5" w:rsidP="001A1A0D">
            <w:pPr>
              <w:keepNext/>
              <w:keepLines/>
              <w:jc w:val="both"/>
              <w:rPr>
                <w:rFonts w:ascii="Tahoma" w:hAnsi="Tahoma" w:cs="Tahoma"/>
              </w:rPr>
            </w:pPr>
            <w:r>
              <w:rPr>
                <w:rFonts w:ascii="Tahoma" w:hAnsi="Tahoma" w:cs="Tahoma"/>
              </w:rPr>
              <w:t>POOBLASTILO PONUDNIKA</w:t>
            </w:r>
          </w:p>
        </w:tc>
        <w:tc>
          <w:tcPr>
            <w:tcW w:w="912" w:type="dxa"/>
            <w:tcBorders>
              <w:right w:val="nil"/>
            </w:tcBorders>
          </w:tcPr>
          <w:p w14:paraId="3AC0EA79" w14:textId="77777777" w:rsidR="004405A5" w:rsidRPr="00AB1BE8" w:rsidRDefault="004405A5" w:rsidP="001A1A0D">
            <w:pPr>
              <w:keepNext/>
              <w:keepLines/>
              <w:jc w:val="both"/>
              <w:rPr>
                <w:rFonts w:ascii="Tahoma" w:hAnsi="Tahoma" w:cs="Tahoma"/>
                <w:b/>
              </w:rPr>
            </w:pPr>
            <w:r w:rsidRPr="00AB1BE8">
              <w:rPr>
                <w:rFonts w:ascii="Tahoma" w:hAnsi="Tahoma" w:cs="Tahoma"/>
                <w:b/>
              </w:rPr>
              <w:t xml:space="preserve">Priloga </w:t>
            </w:r>
          </w:p>
        </w:tc>
        <w:tc>
          <w:tcPr>
            <w:tcW w:w="551" w:type="dxa"/>
            <w:tcBorders>
              <w:left w:val="nil"/>
            </w:tcBorders>
          </w:tcPr>
          <w:p w14:paraId="15EFF123" w14:textId="77777777" w:rsidR="004405A5" w:rsidRPr="00AB1BE8" w:rsidRDefault="004405A5" w:rsidP="001A1A0D">
            <w:pPr>
              <w:keepNext/>
              <w:keepLines/>
              <w:jc w:val="both"/>
              <w:rPr>
                <w:rFonts w:ascii="Tahoma" w:hAnsi="Tahoma" w:cs="Tahoma"/>
                <w:b/>
              </w:rPr>
            </w:pPr>
            <w:r>
              <w:rPr>
                <w:rFonts w:ascii="Tahoma" w:hAnsi="Tahoma" w:cs="Tahoma"/>
                <w:b/>
              </w:rPr>
              <w:t>4/2</w:t>
            </w:r>
          </w:p>
        </w:tc>
      </w:tr>
    </w:tbl>
    <w:p w14:paraId="485A8686" w14:textId="77777777" w:rsidR="00A62BE5" w:rsidRPr="00976505" w:rsidRDefault="00A62BE5" w:rsidP="001A1A0D">
      <w:pPr>
        <w:keepNext/>
        <w:keepLines/>
        <w:jc w:val="both"/>
        <w:rPr>
          <w:rFonts w:ascii="Tahoma" w:hAnsi="Tahoma" w:cs="Tahoma"/>
        </w:rPr>
      </w:pPr>
      <w:r w:rsidRPr="00976505">
        <w:rPr>
          <w:rFonts w:ascii="Tahoma" w:hAnsi="Tahoma" w:cs="Tahoma"/>
        </w:rPr>
        <w:t xml:space="preserve">Ponudnik mora prilogo izpolniti, v kolikor podizvajalec zahteva neposredna plačila. Priloga se v pdf. formatu naloži v </w:t>
      </w:r>
      <w:r w:rsidRPr="00976505">
        <w:rPr>
          <w:rFonts w:ascii="Tahoma" w:hAnsi="Tahoma" w:cs="Tahoma"/>
          <w:b/>
          <w:u w:val="single"/>
        </w:rPr>
        <w:t>razdelek »</w:t>
      </w:r>
      <w:r w:rsidR="000769DC" w:rsidRPr="00976505">
        <w:rPr>
          <w:rFonts w:ascii="Tahoma" w:hAnsi="Tahoma" w:cs="Tahoma"/>
          <w:b/>
          <w:u w:val="single"/>
        </w:rPr>
        <w:t>Dokumenti - ostale priloge</w:t>
      </w:r>
      <w:r w:rsidRPr="00976505">
        <w:rPr>
          <w:rFonts w:ascii="Tahoma" w:hAnsi="Tahoma" w:cs="Tahoma"/>
          <w:b/>
          <w:u w:val="single"/>
        </w:rPr>
        <w:t>«</w:t>
      </w:r>
      <w:r w:rsidRPr="00976505">
        <w:rPr>
          <w:rFonts w:ascii="Tahoma" w:hAnsi="Tahoma" w:cs="Tahoma"/>
        </w:rPr>
        <w:t>.</w:t>
      </w:r>
    </w:p>
    <w:p w14:paraId="6D84F608" w14:textId="77777777" w:rsidR="00BE09B3" w:rsidRPr="00976505" w:rsidRDefault="00BE09B3" w:rsidP="001A1A0D">
      <w:pPr>
        <w:keepNext/>
        <w:keepLines/>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A62BE5" w:rsidRPr="00976505" w14:paraId="78C1B723" w14:textId="77777777" w:rsidTr="00171A82">
        <w:tc>
          <w:tcPr>
            <w:tcW w:w="7725" w:type="dxa"/>
          </w:tcPr>
          <w:p w14:paraId="77B168E2" w14:textId="77777777" w:rsidR="00A62BE5" w:rsidRPr="00976505" w:rsidRDefault="00A62BE5" w:rsidP="001A1A0D">
            <w:pPr>
              <w:keepNext/>
              <w:keepLines/>
              <w:jc w:val="both"/>
              <w:rPr>
                <w:rFonts w:ascii="Tahoma" w:hAnsi="Tahoma" w:cs="Tahoma"/>
              </w:rPr>
            </w:pPr>
            <w:r w:rsidRPr="00976505">
              <w:rPr>
                <w:rFonts w:ascii="Tahoma" w:hAnsi="Tahoma" w:cs="Tahoma"/>
              </w:rPr>
              <w:t>SOGLASJE PODIZVAJALCA ZA NEPOSREDNA PLAČILA</w:t>
            </w:r>
          </w:p>
        </w:tc>
        <w:tc>
          <w:tcPr>
            <w:tcW w:w="1417" w:type="dxa"/>
          </w:tcPr>
          <w:p w14:paraId="6C118FAC" w14:textId="77777777" w:rsidR="00A62BE5" w:rsidRPr="00AB1BE8" w:rsidRDefault="00A62BE5" w:rsidP="001A1A0D">
            <w:pPr>
              <w:keepNext/>
              <w:keepLines/>
              <w:jc w:val="both"/>
              <w:rPr>
                <w:rFonts w:ascii="Tahoma" w:hAnsi="Tahoma" w:cs="Tahoma"/>
                <w:b/>
              </w:rPr>
            </w:pPr>
            <w:r w:rsidRPr="00AB1BE8">
              <w:rPr>
                <w:rFonts w:ascii="Tahoma" w:hAnsi="Tahoma" w:cs="Tahoma"/>
                <w:b/>
              </w:rPr>
              <w:t>Priloga 4/3</w:t>
            </w:r>
          </w:p>
        </w:tc>
      </w:tr>
    </w:tbl>
    <w:p w14:paraId="3A9BAB15" w14:textId="77777777" w:rsidR="00A62BE5" w:rsidRPr="00976505" w:rsidRDefault="00A62BE5" w:rsidP="001A1A0D">
      <w:pPr>
        <w:keepNext/>
        <w:keepLines/>
        <w:jc w:val="both"/>
        <w:rPr>
          <w:rFonts w:ascii="Tahoma" w:hAnsi="Tahoma" w:cs="Tahoma"/>
        </w:rPr>
      </w:pPr>
      <w:r w:rsidRPr="00976505">
        <w:rPr>
          <w:rFonts w:ascii="Tahoma" w:hAnsi="Tahoma" w:cs="Tahoma"/>
        </w:rPr>
        <w:t xml:space="preserve">Podizvajalec izpolni prilogo, v kolikor zahteva neposredna plačila. Priloga se v pdf. formatu naloži v </w:t>
      </w:r>
      <w:r w:rsidRPr="00976505">
        <w:rPr>
          <w:rFonts w:ascii="Tahoma" w:hAnsi="Tahoma" w:cs="Tahoma"/>
          <w:b/>
          <w:u w:val="single"/>
        </w:rPr>
        <w:t>razdelek »</w:t>
      </w:r>
      <w:r w:rsidR="000769DC" w:rsidRPr="00976505">
        <w:rPr>
          <w:rFonts w:ascii="Tahoma" w:hAnsi="Tahoma" w:cs="Tahoma"/>
          <w:b/>
          <w:u w:val="single"/>
        </w:rPr>
        <w:t>Dokumenti - ostale priloge</w:t>
      </w:r>
      <w:r w:rsidRPr="00976505">
        <w:rPr>
          <w:rFonts w:ascii="Tahoma" w:hAnsi="Tahoma" w:cs="Tahoma"/>
          <w:b/>
          <w:u w:val="single"/>
        </w:rPr>
        <w:t>«</w:t>
      </w:r>
      <w:r w:rsidRPr="00976505">
        <w:rPr>
          <w:rFonts w:ascii="Tahoma" w:hAnsi="Tahoma" w:cs="Tahoma"/>
        </w:rPr>
        <w:t>. V kolikor ponudnik v predmetnem naročilu ne nastopa z nobenim podizvajalcem, priloge ni treba prilagati.</w:t>
      </w:r>
    </w:p>
    <w:p w14:paraId="00FF17BB" w14:textId="77777777" w:rsidR="008D7DE7" w:rsidRPr="00976505" w:rsidRDefault="008D7DE7" w:rsidP="001A1A0D">
      <w:pPr>
        <w:keepNext/>
        <w:keepLines/>
        <w:jc w:val="both"/>
        <w:rPr>
          <w:rFonts w:ascii="Tahoma" w:hAnsi="Tahoma" w:cs="Tahoma"/>
          <w:i/>
        </w:rPr>
      </w:pPr>
    </w:p>
    <w:tbl>
      <w:tblPr>
        <w:tblW w:w="918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912"/>
        <w:gridCol w:w="551"/>
      </w:tblGrid>
      <w:tr w:rsidR="004405A5" w:rsidRPr="00514AE5" w14:paraId="0E0A8BAC" w14:textId="77777777" w:rsidTr="00242FA6">
        <w:tc>
          <w:tcPr>
            <w:tcW w:w="7725" w:type="dxa"/>
          </w:tcPr>
          <w:p w14:paraId="553DFEE7" w14:textId="77777777" w:rsidR="004405A5" w:rsidRPr="00976505" w:rsidRDefault="004405A5" w:rsidP="001A1A0D">
            <w:pPr>
              <w:keepNext/>
              <w:keepLines/>
              <w:jc w:val="both"/>
              <w:rPr>
                <w:rFonts w:ascii="Tahoma" w:hAnsi="Tahoma" w:cs="Tahoma"/>
              </w:rPr>
            </w:pPr>
            <w:r w:rsidRPr="00976505">
              <w:rPr>
                <w:rFonts w:ascii="Tahoma" w:hAnsi="Tahoma" w:cs="Tahoma"/>
              </w:rPr>
              <w:t xml:space="preserve">SEZNAM SUBJEKTOV, KATERIH ZMOGLJIVOSTI UPORABLJA PONUDNIK  </w:t>
            </w:r>
          </w:p>
        </w:tc>
        <w:tc>
          <w:tcPr>
            <w:tcW w:w="912" w:type="dxa"/>
            <w:tcBorders>
              <w:right w:val="nil"/>
            </w:tcBorders>
          </w:tcPr>
          <w:p w14:paraId="4668D6EF" w14:textId="77777777" w:rsidR="004405A5" w:rsidRPr="00AB1BE8" w:rsidRDefault="004405A5" w:rsidP="001A1A0D">
            <w:pPr>
              <w:keepNext/>
              <w:keepLines/>
              <w:jc w:val="both"/>
              <w:rPr>
                <w:rFonts w:ascii="Tahoma" w:hAnsi="Tahoma" w:cs="Tahoma"/>
                <w:b/>
              </w:rPr>
            </w:pPr>
            <w:r w:rsidRPr="00AB1BE8">
              <w:rPr>
                <w:rFonts w:ascii="Tahoma" w:hAnsi="Tahoma" w:cs="Tahoma"/>
                <w:b/>
              </w:rPr>
              <w:t xml:space="preserve">Priloga </w:t>
            </w:r>
          </w:p>
        </w:tc>
        <w:tc>
          <w:tcPr>
            <w:tcW w:w="551" w:type="dxa"/>
            <w:tcBorders>
              <w:left w:val="nil"/>
            </w:tcBorders>
          </w:tcPr>
          <w:p w14:paraId="3F0A6D29" w14:textId="77777777" w:rsidR="004405A5" w:rsidRPr="00AB1BE8" w:rsidRDefault="004405A5" w:rsidP="001A1A0D">
            <w:pPr>
              <w:keepNext/>
              <w:keepLines/>
              <w:jc w:val="both"/>
              <w:rPr>
                <w:rFonts w:ascii="Tahoma" w:hAnsi="Tahoma" w:cs="Tahoma"/>
                <w:b/>
              </w:rPr>
            </w:pPr>
            <w:r w:rsidRPr="00AB1BE8">
              <w:rPr>
                <w:rFonts w:ascii="Tahoma" w:hAnsi="Tahoma" w:cs="Tahoma"/>
                <w:b/>
              </w:rPr>
              <w:t>4/4</w:t>
            </w:r>
          </w:p>
        </w:tc>
      </w:tr>
    </w:tbl>
    <w:p w14:paraId="459D0DCA" w14:textId="77777777" w:rsidR="00D92424" w:rsidRDefault="00D92424" w:rsidP="001A1A0D">
      <w:pPr>
        <w:keepNext/>
        <w:keepLines/>
        <w:jc w:val="both"/>
        <w:rPr>
          <w:rFonts w:ascii="Tahoma" w:hAnsi="Tahoma" w:cs="Tahoma"/>
        </w:rPr>
      </w:pPr>
      <w:r w:rsidRPr="00976505">
        <w:rPr>
          <w:rFonts w:ascii="Tahoma" w:hAnsi="Tahoma" w:cs="Tahoma"/>
        </w:rPr>
        <w:t>Ponudnik mora prilogo izpolniti, v kolikor uporabi zmogljivost drugih subjektov za izvedbo javnega naročila, ki niso partner/ji v primeru skupne ponudbe ali podizvajalec/ci. Ponudnik razmnoži potrebno število izvodov vseh obrazcev. V kolikor ponudnik ne bo uporabil zmogljivosti drugih subjektov za izvedbo javnega naročila, priloge ni potrebno izpolni.</w:t>
      </w:r>
    </w:p>
    <w:p w14:paraId="3526E316" w14:textId="77777777" w:rsidR="00513A41" w:rsidRDefault="00513A41" w:rsidP="001A1A0D">
      <w:pPr>
        <w:keepNext/>
        <w:keepLines/>
        <w:jc w:val="both"/>
        <w:rPr>
          <w:rFonts w:ascii="Tahoma" w:hAnsi="Tahoma" w:cs="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289"/>
        <w:gridCol w:w="1283"/>
        <w:gridCol w:w="637"/>
      </w:tblGrid>
      <w:tr w:rsidR="004405A5" w:rsidRPr="00AB1BE8" w14:paraId="62C3C0BC" w14:textId="77777777" w:rsidTr="00242FA6">
        <w:trPr>
          <w:trHeight w:val="252"/>
        </w:trPr>
        <w:tc>
          <w:tcPr>
            <w:tcW w:w="7289" w:type="dxa"/>
            <w:tcBorders>
              <w:top w:val="single" w:sz="4" w:space="0" w:color="auto"/>
              <w:bottom w:val="single" w:sz="4" w:space="0" w:color="auto"/>
            </w:tcBorders>
          </w:tcPr>
          <w:p w14:paraId="2FE2A1A1" w14:textId="77777777" w:rsidR="004405A5" w:rsidRPr="00CE1BAD" w:rsidRDefault="004405A5" w:rsidP="001A1A0D">
            <w:pPr>
              <w:keepNext/>
              <w:keepLines/>
              <w:rPr>
                <w:rFonts w:ascii="Tahoma" w:hAnsi="Tahoma" w:cs="Tahoma"/>
              </w:rPr>
            </w:pPr>
            <w:r>
              <w:rPr>
                <w:rFonts w:ascii="Tahoma" w:hAnsi="Tahoma" w:cs="Tahoma"/>
              </w:rPr>
              <w:t>SEZNAM REFERENC</w:t>
            </w:r>
          </w:p>
        </w:tc>
        <w:tc>
          <w:tcPr>
            <w:tcW w:w="1283" w:type="dxa"/>
            <w:tcBorders>
              <w:top w:val="single" w:sz="4" w:space="0" w:color="auto"/>
              <w:bottom w:val="single" w:sz="4" w:space="0" w:color="auto"/>
              <w:right w:val="nil"/>
            </w:tcBorders>
          </w:tcPr>
          <w:p w14:paraId="245F60C7" w14:textId="77777777" w:rsidR="004405A5" w:rsidRPr="00AB1BE8" w:rsidRDefault="004405A5" w:rsidP="001A1A0D">
            <w:pPr>
              <w:keepNext/>
              <w:keepLines/>
              <w:jc w:val="right"/>
              <w:rPr>
                <w:rFonts w:ascii="Tahoma" w:hAnsi="Tahoma" w:cs="Tahoma"/>
                <w:b/>
              </w:rPr>
            </w:pPr>
            <w:r w:rsidRPr="00AB1BE8">
              <w:rPr>
                <w:rFonts w:ascii="Tahoma" w:hAnsi="Tahoma" w:cs="Tahoma"/>
                <w:b/>
              </w:rPr>
              <w:t xml:space="preserve">Priloga </w:t>
            </w:r>
          </w:p>
        </w:tc>
        <w:tc>
          <w:tcPr>
            <w:tcW w:w="637" w:type="dxa"/>
            <w:tcBorders>
              <w:top w:val="single" w:sz="4" w:space="0" w:color="auto"/>
              <w:left w:val="nil"/>
              <w:bottom w:val="single" w:sz="4" w:space="0" w:color="auto"/>
            </w:tcBorders>
          </w:tcPr>
          <w:p w14:paraId="7A106A1D" w14:textId="77777777" w:rsidR="004405A5" w:rsidRPr="00AB1BE8" w:rsidRDefault="004405A5" w:rsidP="001A1A0D">
            <w:pPr>
              <w:keepNext/>
              <w:keepLines/>
              <w:ind w:left="-309" w:right="-38" w:firstLine="309"/>
              <w:rPr>
                <w:rFonts w:ascii="Tahoma" w:hAnsi="Tahoma" w:cs="Tahoma"/>
                <w:b/>
              </w:rPr>
            </w:pPr>
            <w:r w:rsidRPr="00AB1BE8">
              <w:rPr>
                <w:rFonts w:ascii="Tahoma" w:hAnsi="Tahoma" w:cs="Tahoma"/>
                <w:b/>
              </w:rPr>
              <w:t>5/1</w:t>
            </w:r>
          </w:p>
        </w:tc>
      </w:tr>
    </w:tbl>
    <w:p w14:paraId="0AC5E336" w14:textId="77777777" w:rsidR="005A5657" w:rsidRDefault="005A5657" w:rsidP="001A1A0D">
      <w:pPr>
        <w:keepNext/>
        <w:keepLines/>
        <w:jc w:val="both"/>
        <w:rPr>
          <w:rFonts w:ascii="Tahoma" w:hAnsi="Tahoma" w:cs="Tahoma"/>
        </w:rPr>
      </w:pPr>
      <w:r w:rsidRPr="00CE1BAD">
        <w:rPr>
          <w:rFonts w:ascii="Tahoma" w:hAnsi="Tahoma" w:cs="Tahoma"/>
        </w:rPr>
        <w:t xml:space="preserve">Ponudnik mora v obrazcu navesti </w:t>
      </w:r>
      <w:r>
        <w:rPr>
          <w:rFonts w:ascii="Tahoma" w:hAnsi="Tahoma" w:cs="Tahoma"/>
        </w:rPr>
        <w:t>pridobljene reference za predmetno javno naročilo.</w:t>
      </w:r>
    </w:p>
    <w:p w14:paraId="743A72EE" w14:textId="77777777" w:rsidR="005A5657" w:rsidRDefault="005A5657" w:rsidP="00EF3383">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353"/>
        <w:gridCol w:w="1294"/>
        <w:gridCol w:w="846"/>
      </w:tblGrid>
      <w:tr w:rsidR="004405A5" w:rsidRPr="00490A4A" w14:paraId="49C21918" w14:textId="77777777" w:rsidTr="00282849">
        <w:trPr>
          <w:trHeight w:val="252"/>
        </w:trPr>
        <w:tc>
          <w:tcPr>
            <w:tcW w:w="7353" w:type="dxa"/>
            <w:tcBorders>
              <w:top w:val="single" w:sz="4" w:space="0" w:color="auto"/>
              <w:bottom w:val="single" w:sz="4" w:space="0" w:color="auto"/>
            </w:tcBorders>
          </w:tcPr>
          <w:p w14:paraId="015800F6" w14:textId="77777777" w:rsidR="004405A5" w:rsidRPr="00490A4A" w:rsidRDefault="004405A5" w:rsidP="004405A5">
            <w:pPr>
              <w:keepNext/>
              <w:keepLines/>
              <w:rPr>
                <w:rFonts w:ascii="Tahoma" w:hAnsi="Tahoma" w:cs="Tahoma"/>
              </w:rPr>
            </w:pPr>
            <w:r w:rsidRPr="00490A4A">
              <w:rPr>
                <w:rFonts w:ascii="Tahoma" w:hAnsi="Tahoma" w:cs="Tahoma"/>
              </w:rPr>
              <w:t xml:space="preserve">POTRDITEV REFERENC S STRANI POSAMEZNIH NAROČNIKOV </w:t>
            </w:r>
          </w:p>
        </w:tc>
        <w:tc>
          <w:tcPr>
            <w:tcW w:w="1294" w:type="dxa"/>
            <w:tcBorders>
              <w:top w:val="single" w:sz="4" w:space="0" w:color="auto"/>
              <w:bottom w:val="single" w:sz="4" w:space="0" w:color="auto"/>
              <w:right w:val="nil"/>
            </w:tcBorders>
          </w:tcPr>
          <w:p w14:paraId="28299172" w14:textId="77777777" w:rsidR="004405A5" w:rsidRPr="00056C81" w:rsidRDefault="004405A5" w:rsidP="00EF3383">
            <w:pPr>
              <w:keepNext/>
              <w:keepLines/>
              <w:jc w:val="right"/>
              <w:rPr>
                <w:rFonts w:ascii="Tahoma" w:hAnsi="Tahoma" w:cs="Tahoma"/>
                <w:b/>
              </w:rPr>
            </w:pPr>
            <w:r w:rsidRPr="00056C81">
              <w:rPr>
                <w:rFonts w:ascii="Tahoma" w:hAnsi="Tahoma" w:cs="Tahoma"/>
                <w:b/>
              </w:rPr>
              <w:t xml:space="preserve">Priloga </w:t>
            </w:r>
          </w:p>
        </w:tc>
        <w:tc>
          <w:tcPr>
            <w:tcW w:w="846" w:type="dxa"/>
            <w:tcBorders>
              <w:top w:val="single" w:sz="4" w:space="0" w:color="auto"/>
              <w:left w:val="nil"/>
              <w:bottom w:val="single" w:sz="4" w:space="0" w:color="auto"/>
            </w:tcBorders>
          </w:tcPr>
          <w:p w14:paraId="5DBD7F1B" w14:textId="77777777" w:rsidR="004405A5" w:rsidRPr="00056C81" w:rsidRDefault="004405A5" w:rsidP="00EF3383">
            <w:pPr>
              <w:keepNext/>
              <w:keepLines/>
              <w:rPr>
                <w:rFonts w:ascii="Tahoma" w:hAnsi="Tahoma" w:cs="Tahoma"/>
                <w:b/>
              </w:rPr>
            </w:pPr>
            <w:r w:rsidRPr="00056C81">
              <w:rPr>
                <w:rFonts w:ascii="Tahoma" w:hAnsi="Tahoma" w:cs="Tahoma"/>
                <w:b/>
              </w:rPr>
              <w:t>5/2</w:t>
            </w:r>
          </w:p>
        </w:tc>
      </w:tr>
    </w:tbl>
    <w:p w14:paraId="36498DA1" w14:textId="77777777" w:rsidR="005A5657" w:rsidRDefault="005A5657" w:rsidP="00EF3383">
      <w:pPr>
        <w:keepNext/>
        <w:keepLines/>
        <w:jc w:val="both"/>
        <w:rPr>
          <w:rFonts w:ascii="Tahoma" w:hAnsi="Tahoma" w:cs="Tahoma"/>
        </w:rPr>
      </w:pPr>
      <w:r w:rsidRPr="00490A4A">
        <w:rPr>
          <w:rFonts w:ascii="Tahoma" w:hAnsi="Tahoma" w:cs="Tahoma"/>
        </w:rPr>
        <w:lastRenderedPageBreak/>
        <w:t>V prilogi mora ponudnik priložiti izpolnjene obrazce za reference, ki jih ponudnik navaja v prilogi 5/1. Obrazec mora ponudnik razmnožiti v potrebnem številu.</w:t>
      </w:r>
      <w:r>
        <w:rPr>
          <w:rFonts w:ascii="Tahoma" w:hAnsi="Tahoma" w:cs="Tahoma"/>
        </w:rPr>
        <w:t xml:space="preserve"> </w:t>
      </w:r>
      <w:r w:rsidRPr="004E4DC3">
        <w:rPr>
          <w:rFonts w:ascii="Tahoma" w:hAnsi="Tahoma" w:cs="Tahoma"/>
        </w:rPr>
        <w:t xml:space="preserve">Ponudnik prilogo naloži v </w:t>
      </w:r>
      <w:r w:rsidRPr="004E4DC3">
        <w:rPr>
          <w:rFonts w:ascii="Tahoma" w:hAnsi="Tahoma" w:cs="Tahoma"/>
          <w:b/>
        </w:rPr>
        <w:t>razdelek »Dokumenti - ostale priloge</w:t>
      </w:r>
      <w:r w:rsidRPr="004E4DC3">
        <w:rPr>
          <w:rFonts w:ascii="Tahoma" w:hAnsi="Tahoma" w:cs="Tahoma"/>
        </w:rPr>
        <w:t>«.</w:t>
      </w:r>
    </w:p>
    <w:p w14:paraId="119D104C" w14:textId="77777777" w:rsidR="00F72A9E" w:rsidRPr="00976505" w:rsidRDefault="00F72A9E" w:rsidP="00EF3383">
      <w:pPr>
        <w:keepNext/>
        <w:keepLines/>
        <w:tabs>
          <w:tab w:val="left" w:pos="6480"/>
        </w:tab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366"/>
        <w:gridCol w:w="1206"/>
        <w:gridCol w:w="921"/>
      </w:tblGrid>
      <w:tr w:rsidR="004405A5" w:rsidRPr="00CE1BAD" w14:paraId="0A0141BA" w14:textId="77777777" w:rsidTr="00282849">
        <w:trPr>
          <w:trHeight w:val="252"/>
        </w:trPr>
        <w:tc>
          <w:tcPr>
            <w:tcW w:w="7366" w:type="dxa"/>
            <w:tcBorders>
              <w:top w:val="single" w:sz="4" w:space="0" w:color="auto"/>
              <w:bottom w:val="single" w:sz="4" w:space="0" w:color="auto"/>
            </w:tcBorders>
          </w:tcPr>
          <w:p w14:paraId="5186F9D1" w14:textId="77777777" w:rsidR="004405A5" w:rsidRPr="00CE1BAD" w:rsidRDefault="004405A5" w:rsidP="00EF3383">
            <w:pPr>
              <w:keepNext/>
              <w:keepLines/>
              <w:rPr>
                <w:rFonts w:ascii="Tahoma" w:hAnsi="Tahoma" w:cs="Tahoma"/>
              </w:rPr>
            </w:pPr>
            <w:r w:rsidRPr="00976505">
              <w:rPr>
                <w:rFonts w:ascii="Tahoma" w:hAnsi="Tahoma" w:cs="Tahoma"/>
              </w:rPr>
              <w:t>TEHNIČNA SPECIFIKACIJA</w:t>
            </w:r>
          </w:p>
        </w:tc>
        <w:tc>
          <w:tcPr>
            <w:tcW w:w="1206" w:type="dxa"/>
            <w:tcBorders>
              <w:top w:val="single" w:sz="4" w:space="0" w:color="auto"/>
              <w:bottom w:val="single" w:sz="4" w:space="0" w:color="auto"/>
              <w:right w:val="nil"/>
            </w:tcBorders>
          </w:tcPr>
          <w:p w14:paraId="422AA855" w14:textId="77777777" w:rsidR="004405A5" w:rsidRPr="00056C81" w:rsidRDefault="004405A5" w:rsidP="00EF3383">
            <w:pPr>
              <w:keepNext/>
              <w:keepLines/>
              <w:jc w:val="right"/>
              <w:rPr>
                <w:rFonts w:ascii="Tahoma" w:hAnsi="Tahoma" w:cs="Tahoma"/>
                <w:b/>
              </w:rPr>
            </w:pPr>
            <w:r w:rsidRPr="00056C81">
              <w:rPr>
                <w:rFonts w:ascii="Tahoma" w:hAnsi="Tahoma" w:cs="Tahoma"/>
                <w:b/>
              </w:rPr>
              <w:t xml:space="preserve">Priloga </w:t>
            </w:r>
          </w:p>
        </w:tc>
        <w:tc>
          <w:tcPr>
            <w:tcW w:w="921" w:type="dxa"/>
            <w:tcBorders>
              <w:top w:val="single" w:sz="4" w:space="0" w:color="auto"/>
              <w:left w:val="nil"/>
              <w:bottom w:val="single" w:sz="4" w:space="0" w:color="auto"/>
            </w:tcBorders>
          </w:tcPr>
          <w:p w14:paraId="7988A3CF" w14:textId="77777777" w:rsidR="004405A5" w:rsidRPr="00056C81" w:rsidRDefault="004405A5" w:rsidP="00EF3383">
            <w:pPr>
              <w:keepNext/>
              <w:keepLines/>
              <w:ind w:left="-309" w:right="-38" w:firstLine="309"/>
              <w:rPr>
                <w:rFonts w:ascii="Tahoma" w:hAnsi="Tahoma" w:cs="Tahoma"/>
                <w:b/>
              </w:rPr>
            </w:pPr>
            <w:r w:rsidRPr="00056C81">
              <w:rPr>
                <w:rFonts w:ascii="Tahoma" w:hAnsi="Tahoma" w:cs="Tahoma"/>
                <w:b/>
              </w:rPr>
              <w:t>6</w:t>
            </w:r>
          </w:p>
        </w:tc>
      </w:tr>
    </w:tbl>
    <w:p w14:paraId="6D43240E" w14:textId="77777777" w:rsidR="00CB431B" w:rsidRDefault="00D35B54" w:rsidP="00EF3383">
      <w:pPr>
        <w:keepNext/>
        <w:keepLines/>
        <w:jc w:val="both"/>
        <w:rPr>
          <w:rFonts w:ascii="Tahoma" w:hAnsi="Tahoma" w:cs="Tahoma"/>
        </w:rPr>
      </w:pPr>
      <w:r w:rsidRPr="00976505">
        <w:rPr>
          <w:rFonts w:ascii="Tahoma" w:hAnsi="Tahoma" w:cs="Tahoma"/>
        </w:rPr>
        <w:t>Ponudnik mora priložiti tehnično dokumentacijo s prilogami, s katero bo izkazoval izpolnjevanje tehničnih zahtev.</w:t>
      </w:r>
      <w:r w:rsidR="00EB6140" w:rsidRPr="00976505">
        <w:rPr>
          <w:rFonts w:ascii="Tahoma" w:hAnsi="Tahoma" w:cs="Tahoma"/>
        </w:rPr>
        <w:t xml:space="preserve"> Priloga se v pdf. formatu naloži v </w:t>
      </w:r>
      <w:r w:rsidR="00EB6140" w:rsidRPr="00976505">
        <w:rPr>
          <w:rFonts w:ascii="Tahoma" w:hAnsi="Tahoma" w:cs="Tahoma"/>
          <w:b/>
          <w:u w:val="single"/>
        </w:rPr>
        <w:t>razdelek »</w:t>
      </w:r>
      <w:r w:rsidR="000769DC" w:rsidRPr="00976505">
        <w:rPr>
          <w:rFonts w:ascii="Tahoma" w:hAnsi="Tahoma" w:cs="Tahoma"/>
          <w:b/>
          <w:u w:val="single"/>
        </w:rPr>
        <w:t>Dokumenti - ostale priloge</w:t>
      </w:r>
      <w:r w:rsidR="00EB6140" w:rsidRPr="00976505">
        <w:rPr>
          <w:rFonts w:ascii="Tahoma" w:hAnsi="Tahoma" w:cs="Tahoma"/>
          <w:b/>
          <w:u w:val="single"/>
        </w:rPr>
        <w:t>«</w:t>
      </w:r>
      <w:r w:rsidR="00EB6140" w:rsidRPr="00976505">
        <w:rPr>
          <w:rFonts w:ascii="Tahoma" w:hAnsi="Tahoma" w:cs="Tahoma"/>
        </w:rPr>
        <w:t>.</w:t>
      </w:r>
    </w:p>
    <w:p w14:paraId="62FFF3F0" w14:textId="77777777" w:rsidR="00EB1B78" w:rsidRDefault="00EB1B78" w:rsidP="00EF3383">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366"/>
        <w:gridCol w:w="2127"/>
      </w:tblGrid>
      <w:tr w:rsidR="00EB1B78" w:rsidRPr="00282849" w14:paraId="56AF0F7D" w14:textId="77777777" w:rsidTr="00282849">
        <w:tc>
          <w:tcPr>
            <w:tcW w:w="7366" w:type="dxa"/>
            <w:tcBorders>
              <w:top w:val="single" w:sz="4" w:space="0" w:color="auto"/>
              <w:left w:val="single" w:sz="4" w:space="0" w:color="auto"/>
              <w:bottom w:val="single" w:sz="4" w:space="0" w:color="auto"/>
              <w:right w:val="single" w:sz="4" w:space="0" w:color="808080"/>
            </w:tcBorders>
          </w:tcPr>
          <w:p w14:paraId="103E2B23" w14:textId="77777777" w:rsidR="00EB1B78" w:rsidRPr="00282849" w:rsidRDefault="00EB1B78" w:rsidP="00EB1B78">
            <w:pPr>
              <w:keepNext/>
              <w:keepLines/>
              <w:rPr>
                <w:rFonts w:ascii="Tahoma" w:eastAsia="Times New Roman" w:hAnsi="Tahoma" w:cs="Tahoma"/>
              </w:rPr>
            </w:pPr>
            <w:r w:rsidRPr="00282849">
              <w:rPr>
                <w:rFonts w:ascii="Times New Roman" w:eastAsia="Times New Roman" w:hAnsi="Times New Roman"/>
              </w:rPr>
              <w:br w:type="page"/>
            </w:r>
            <w:r w:rsidRPr="00282849">
              <w:rPr>
                <w:rFonts w:ascii="Tahoma" w:eastAsia="Times New Roman" w:hAnsi="Tahoma" w:cs="Tahoma"/>
                <w:b/>
              </w:rPr>
              <w:br w:type="page"/>
            </w:r>
            <w:r w:rsidRPr="00282849">
              <w:rPr>
                <w:rFonts w:ascii="Tahoma" w:eastAsia="Times New Roman" w:hAnsi="Tahoma" w:cs="Tahoma"/>
              </w:rPr>
              <w:t xml:space="preserve">STROKOVNA SPOSOBNOST - KADER </w:t>
            </w:r>
          </w:p>
        </w:tc>
        <w:tc>
          <w:tcPr>
            <w:tcW w:w="2127" w:type="dxa"/>
            <w:tcBorders>
              <w:top w:val="single" w:sz="4" w:space="0" w:color="auto"/>
              <w:left w:val="single" w:sz="4" w:space="0" w:color="808080"/>
              <w:bottom w:val="single" w:sz="4" w:space="0" w:color="auto"/>
              <w:right w:val="single" w:sz="4" w:space="0" w:color="auto"/>
            </w:tcBorders>
            <w:hideMark/>
          </w:tcPr>
          <w:p w14:paraId="3C09953D" w14:textId="77777777" w:rsidR="00EB1B78" w:rsidRPr="00282849" w:rsidRDefault="00EB1B78" w:rsidP="00282849">
            <w:pPr>
              <w:keepNext/>
              <w:keepLines/>
              <w:jc w:val="center"/>
              <w:rPr>
                <w:rFonts w:ascii="Tahoma" w:eastAsia="Times New Roman" w:hAnsi="Tahoma" w:cs="Tahoma"/>
                <w:b/>
              </w:rPr>
            </w:pPr>
            <w:r w:rsidRPr="00282849">
              <w:rPr>
                <w:rFonts w:ascii="Tahoma" w:eastAsia="Times New Roman" w:hAnsi="Tahoma" w:cs="Tahoma"/>
                <w:b/>
              </w:rPr>
              <w:t>Priloga 7</w:t>
            </w:r>
          </w:p>
        </w:tc>
      </w:tr>
    </w:tbl>
    <w:p w14:paraId="14F20F72" w14:textId="77777777" w:rsidR="00EB1B78" w:rsidRPr="00282849" w:rsidRDefault="00EB1B78" w:rsidP="00EB1B78">
      <w:pPr>
        <w:keepNext/>
        <w:keepLines/>
        <w:jc w:val="both"/>
        <w:rPr>
          <w:rFonts w:ascii="Tahoma" w:eastAsia="Times New Roman" w:hAnsi="Tahoma" w:cs="Tahoma"/>
        </w:rPr>
      </w:pPr>
      <w:r w:rsidRPr="00282849">
        <w:rPr>
          <w:rFonts w:ascii="Tahoma" w:eastAsia="Times New Roman" w:hAnsi="Tahoma" w:cs="Tahoma"/>
        </w:rPr>
        <w:t xml:space="preserve">Ponudnik mora prilogo izpolniti ter naložiti v </w:t>
      </w:r>
      <w:r w:rsidRPr="00282849">
        <w:rPr>
          <w:rFonts w:ascii="Tahoma" w:eastAsia="Times New Roman" w:hAnsi="Tahoma" w:cs="Tahoma"/>
          <w:b/>
        </w:rPr>
        <w:t>razdelek</w:t>
      </w:r>
      <w:r w:rsidRPr="00282849">
        <w:rPr>
          <w:rFonts w:ascii="Tahoma" w:eastAsia="Times New Roman" w:hAnsi="Tahoma" w:cs="Tahoma"/>
        </w:rPr>
        <w:t xml:space="preserve"> </w:t>
      </w:r>
      <w:r w:rsidRPr="00282849">
        <w:rPr>
          <w:rFonts w:ascii="Tahoma" w:eastAsia="Times New Roman" w:hAnsi="Tahoma" w:cs="Tahoma"/>
          <w:b/>
          <w:color w:val="000000" w:themeColor="text1"/>
        </w:rPr>
        <w:t>»Dokumenti«, del »Ostale priloge«</w:t>
      </w:r>
      <w:r w:rsidRPr="00282849">
        <w:rPr>
          <w:rFonts w:ascii="Tahoma" w:eastAsia="Times New Roman" w:hAnsi="Tahoma" w:cs="Tahoma"/>
        </w:rPr>
        <w:t>.</w:t>
      </w:r>
    </w:p>
    <w:p w14:paraId="25474482" w14:textId="77777777" w:rsidR="00EB1B78" w:rsidRPr="00282849" w:rsidRDefault="00EB1B78" w:rsidP="00EF3383">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366"/>
        <w:gridCol w:w="2127"/>
      </w:tblGrid>
      <w:tr w:rsidR="00EB1B78" w:rsidRPr="00282849" w14:paraId="3F8F8E5F" w14:textId="77777777" w:rsidTr="00282849">
        <w:tc>
          <w:tcPr>
            <w:tcW w:w="7366" w:type="dxa"/>
            <w:tcBorders>
              <w:top w:val="single" w:sz="4" w:space="0" w:color="auto"/>
              <w:bottom w:val="single" w:sz="4" w:space="0" w:color="auto"/>
            </w:tcBorders>
          </w:tcPr>
          <w:p w14:paraId="3A1BFCA1" w14:textId="77777777" w:rsidR="00EB1B78" w:rsidRPr="00282849" w:rsidRDefault="00EB1B78" w:rsidP="00725E27">
            <w:pPr>
              <w:keepNext/>
              <w:keepLines/>
              <w:rPr>
                <w:rFonts w:ascii="Tahoma" w:hAnsi="Tahoma" w:cs="Tahoma"/>
              </w:rPr>
            </w:pPr>
            <w:r w:rsidRPr="00282849">
              <w:rPr>
                <w:rFonts w:ascii="Tahoma" w:hAnsi="Tahoma" w:cs="Tahoma"/>
              </w:rPr>
              <w:t>POTRDILO O OGLEDU LOKACIJE</w:t>
            </w:r>
          </w:p>
        </w:tc>
        <w:tc>
          <w:tcPr>
            <w:tcW w:w="2127" w:type="dxa"/>
            <w:tcBorders>
              <w:top w:val="single" w:sz="4" w:space="0" w:color="auto"/>
              <w:bottom w:val="single" w:sz="4" w:space="0" w:color="auto"/>
            </w:tcBorders>
          </w:tcPr>
          <w:p w14:paraId="5EB77850" w14:textId="77777777" w:rsidR="00EB1B78" w:rsidRPr="00282849" w:rsidRDefault="00EB1B78" w:rsidP="00282849">
            <w:pPr>
              <w:keepNext/>
              <w:keepLines/>
              <w:ind w:left="-353" w:firstLine="353"/>
              <w:jc w:val="center"/>
              <w:rPr>
                <w:rFonts w:ascii="Tahoma" w:hAnsi="Tahoma" w:cs="Tahoma"/>
                <w:b/>
              </w:rPr>
            </w:pPr>
            <w:r w:rsidRPr="00282849">
              <w:rPr>
                <w:rFonts w:ascii="Tahoma" w:hAnsi="Tahoma" w:cs="Tahoma"/>
                <w:b/>
              </w:rPr>
              <w:t>Priloga 8</w:t>
            </w:r>
          </w:p>
        </w:tc>
      </w:tr>
    </w:tbl>
    <w:p w14:paraId="0155AF47" w14:textId="77777777" w:rsidR="00EB1B78" w:rsidRPr="00282849" w:rsidRDefault="00EB1B78" w:rsidP="00282849">
      <w:pPr>
        <w:keepNext/>
        <w:keepLines/>
        <w:tabs>
          <w:tab w:val="left" w:pos="2798"/>
        </w:tabs>
        <w:jc w:val="both"/>
        <w:rPr>
          <w:rFonts w:ascii="Tahoma" w:hAnsi="Tahoma"/>
        </w:rPr>
      </w:pPr>
      <w:r>
        <w:rPr>
          <w:rFonts w:ascii="Tahoma" w:hAnsi="Tahoma"/>
        </w:rPr>
        <w:t xml:space="preserve">Ponudnik v ponudbi priloži potrdilo o ogledu lokacije; potrdilo naloži </w:t>
      </w:r>
      <w:r w:rsidRPr="00774DE8">
        <w:rPr>
          <w:rFonts w:ascii="Tahoma" w:hAnsi="Tahoma" w:cs="Tahoma"/>
        </w:rPr>
        <w:t xml:space="preserve">v </w:t>
      </w:r>
      <w:r w:rsidRPr="00774DE8">
        <w:rPr>
          <w:rFonts w:ascii="Tahoma" w:hAnsi="Tahoma" w:cs="Tahoma"/>
          <w:b/>
        </w:rPr>
        <w:t>razdelek</w:t>
      </w:r>
      <w:r w:rsidRPr="00774DE8">
        <w:rPr>
          <w:rFonts w:ascii="Tahoma" w:hAnsi="Tahoma" w:cs="Tahoma"/>
        </w:rPr>
        <w:t xml:space="preserve"> </w:t>
      </w:r>
      <w:r w:rsidRPr="00774DE8">
        <w:rPr>
          <w:rFonts w:ascii="Tahoma" w:hAnsi="Tahoma" w:cs="Tahoma"/>
          <w:b/>
        </w:rPr>
        <w:t>»Dokumenti«, del »Ostale priloge«</w:t>
      </w:r>
      <w:r>
        <w:rPr>
          <w:rFonts w:ascii="Tahoma" w:hAnsi="Tahoma"/>
        </w:rPr>
        <w:t>.</w:t>
      </w:r>
    </w:p>
    <w:p w14:paraId="4F31E553" w14:textId="77777777" w:rsidR="009C01A9" w:rsidRPr="00976505" w:rsidRDefault="009C01A9" w:rsidP="00EF3383">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366"/>
        <w:gridCol w:w="1206"/>
        <w:gridCol w:w="921"/>
      </w:tblGrid>
      <w:tr w:rsidR="004405A5" w:rsidRPr="00CE1BAD" w14:paraId="731416F2" w14:textId="77777777" w:rsidTr="00282849">
        <w:trPr>
          <w:trHeight w:val="252"/>
        </w:trPr>
        <w:tc>
          <w:tcPr>
            <w:tcW w:w="7366" w:type="dxa"/>
            <w:tcBorders>
              <w:top w:val="single" w:sz="4" w:space="0" w:color="auto"/>
              <w:bottom w:val="single" w:sz="4" w:space="0" w:color="auto"/>
            </w:tcBorders>
          </w:tcPr>
          <w:p w14:paraId="48377346" w14:textId="77777777" w:rsidR="004405A5" w:rsidRPr="00CE1BAD" w:rsidRDefault="004405A5" w:rsidP="00EF3383">
            <w:pPr>
              <w:keepNext/>
              <w:keepLines/>
              <w:rPr>
                <w:rFonts w:ascii="Tahoma" w:hAnsi="Tahoma" w:cs="Tahoma"/>
              </w:rPr>
            </w:pPr>
            <w:r>
              <w:rPr>
                <w:rFonts w:ascii="Tahoma" w:hAnsi="Tahoma" w:cs="Tahoma"/>
              </w:rPr>
              <w:t>VZOREC POGODBE</w:t>
            </w:r>
            <w:r w:rsidR="0063335A">
              <w:rPr>
                <w:rFonts w:ascii="Tahoma" w:hAnsi="Tahoma" w:cs="Tahoma"/>
              </w:rPr>
              <w:t xml:space="preserve"> </w:t>
            </w:r>
            <w:r w:rsidR="0063335A" w:rsidRPr="0063335A">
              <w:rPr>
                <w:rFonts w:ascii="Tahoma" w:eastAsia="Times New Roman" w:hAnsi="Tahoma" w:cs="Tahoma"/>
                <w:color w:val="FF0000"/>
              </w:rPr>
              <w:t>– ni potrebno prilagati k ponudbi</w:t>
            </w:r>
          </w:p>
        </w:tc>
        <w:tc>
          <w:tcPr>
            <w:tcW w:w="1206" w:type="dxa"/>
            <w:tcBorders>
              <w:top w:val="single" w:sz="4" w:space="0" w:color="auto"/>
              <w:bottom w:val="single" w:sz="4" w:space="0" w:color="auto"/>
              <w:right w:val="nil"/>
            </w:tcBorders>
          </w:tcPr>
          <w:p w14:paraId="124E2CBC" w14:textId="77777777" w:rsidR="004405A5" w:rsidRPr="00056C81" w:rsidRDefault="004405A5" w:rsidP="00EF3383">
            <w:pPr>
              <w:keepNext/>
              <w:keepLines/>
              <w:jc w:val="right"/>
              <w:rPr>
                <w:rFonts w:ascii="Tahoma" w:hAnsi="Tahoma" w:cs="Tahoma"/>
                <w:b/>
              </w:rPr>
            </w:pPr>
            <w:r w:rsidRPr="00056C81">
              <w:rPr>
                <w:rFonts w:ascii="Tahoma" w:hAnsi="Tahoma" w:cs="Tahoma"/>
                <w:b/>
              </w:rPr>
              <w:t xml:space="preserve">Priloga </w:t>
            </w:r>
          </w:p>
        </w:tc>
        <w:tc>
          <w:tcPr>
            <w:tcW w:w="921" w:type="dxa"/>
            <w:tcBorders>
              <w:top w:val="single" w:sz="4" w:space="0" w:color="auto"/>
              <w:left w:val="nil"/>
              <w:bottom w:val="single" w:sz="4" w:space="0" w:color="auto"/>
            </w:tcBorders>
          </w:tcPr>
          <w:p w14:paraId="5C16D5C7" w14:textId="77777777" w:rsidR="004405A5" w:rsidRPr="00056C81" w:rsidRDefault="00C323CB" w:rsidP="00EF3383">
            <w:pPr>
              <w:keepNext/>
              <w:keepLines/>
              <w:ind w:left="-309" w:right="-38" w:firstLine="309"/>
              <w:rPr>
                <w:rFonts w:ascii="Tahoma" w:hAnsi="Tahoma" w:cs="Tahoma"/>
                <w:b/>
              </w:rPr>
            </w:pPr>
            <w:r>
              <w:rPr>
                <w:rFonts w:ascii="Tahoma" w:hAnsi="Tahoma" w:cs="Tahoma"/>
                <w:b/>
              </w:rPr>
              <w:t>9</w:t>
            </w:r>
          </w:p>
        </w:tc>
      </w:tr>
    </w:tbl>
    <w:p w14:paraId="64C13214" w14:textId="77777777" w:rsidR="00D35B54" w:rsidRDefault="00D35B54" w:rsidP="00EF3383">
      <w:pPr>
        <w:keepNext/>
        <w:keepLines/>
        <w:jc w:val="both"/>
        <w:rPr>
          <w:rFonts w:ascii="Tahoma" w:hAnsi="Tahoma" w:cs="Tahoma"/>
          <w:b/>
        </w:rPr>
      </w:pPr>
      <w:r w:rsidRPr="00976505">
        <w:rPr>
          <w:rFonts w:ascii="Tahoma" w:hAnsi="Tahoma" w:cs="Tahoma"/>
        </w:rPr>
        <w:t xml:space="preserve">Ponudnik s podpisom ESPD potrdi, da se strinja z njegovo vsebino. </w:t>
      </w:r>
      <w:r w:rsidR="00633AB4" w:rsidRPr="00976505">
        <w:rPr>
          <w:rFonts w:ascii="Tahoma" w:hAnsi="Tahoma" w:cs="Tahoma"/>
        </w:rPr>
        <w:t>Zaželeno</w:t>
      </w:r>
      <w:r w:rsidR="000D28B5" w:rsidRPr="00976505">
        <w:rPr>
          <w:rFonts w:ascii="Tahoma" w:hAnsi="Tahoma" w:cs="Tahoma"/>
        </w:rPr>
        <w:t xml:space="preserve"> je, da je vzorec pogodbe izpolnjen in naložen v </w:t>
      </w:r>
      <w:r w:rsidR="000D28B5" w:rsidRPr="00976505">
        <w:rPr>
          <w:rFonts w:ascii="Tahoma" w:hAnsi="Tahoma" w:cs="Tahoma"/>
          <w:b/>
        </w:rPr>
        <w:t xml:space="preserve">razdelek </w:t>
      </w:r>
      <w:r w:rsidR="002D35D4" w:rsidRPr="00976505">
        <w:rPr>
          <w:rFonts w:ascii="Tahoma" w:hAnsi="Tahoma" w:cs="Tahoma"/>
          <w:b/>
        </w:rPr>
        <w:t>»</w:t>
      </w:r>
      <w:r w:rsidR="000769DC" w:rsidRPr="00976505">
        <w:rPr>
          <w:rFonts w:ascii="Tahoma" w:hAnsi="Tahoma" w:cs="Tahoma"/>
          <w:b/>
        </w:rPr>
        <w:t>Dokumenti - ostale priloge</w:t>
      </w:r>
      <w:r w:rsidR="002D35D4" w:rsidRPr="00976505">
        <w:rPr>
          <w:rFonts w:ascii="Tahoma" w:hAnsi="Tahoma" w:cs="Tahoma"/>
          <w:b/>
        </w:rPr>
        <w:t>«</w:t>
      </w:r>
      <w:r w:rsidR="00516AD8" w:rsidRPr="00976505">
        <w:rPr>
          <w:rFonts w:ascii="Tahoma" w:hAnsi="Tahoma" w:cs="Tahoma"/>
          <w:b/>
        </w:rPr>
        <w:t>.</w:t>
      </w:r>
    </w:p>
    <w:p w14:paraId="62AB2652" w14:textId="77777777" w:rsidR="000D28B5" w:rsidRPr="00976505" w:rsidRDefault="000D28B5" w:rsidP="00EF3383">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083"/>
        <w:gridCol w:w="1635"/>
        <w:gridCol w:w="775"/>
      </w:tblGrid>
      <w:tr w:rsidR="004405A5" w:rsidRPr="00976505" w14:paraId="205D1C2C" w14:textId="77777777" w:rsidTr="00282849">
        <w:tc>
          <w:tcPr>
            <w:tcW w:w="7083" w:type="dxa"/>
            <w:tcBorders>
              <w:top w:val="single" w:sz="4" w:space="0" w:color="auto"/>
              <w:bottom w:val="single" w:sz="4" w:space="0" w:color="auto"/>
            </w:tcBorders>
          </w:tcPr>
          <w:p w14:paraId="5AE9F7B2" w14:textId="77777777" w:rsidR="004405A5" w:rsidRPr="00976505" w:rsidRDefault="004405A5" w:rsidP="004405A5">
            <w:pPr>
              <w:keepNext/>
              <w:keepLines/>
              <w:rPr>
                <w:rFonts w:ascii="Tahoma" w:hAnsi="Tahoma" w:cs="Tahoma"/>
              </w:rPr>
            </w:pPr>
            <w:r>
              <w:rPr>
                <w:rFonts w:ascii="Tahoma" w:hAnsi="Tahoma" w:cs="Tahoma"/>
              </w:rPr>
              <w:t xml:space="preserve">FINANAČNO </w:t>
            </w:r>
            <w:r w:rsidRPr="00976505">
              <w:rPr>
                <w:rFonts w:ascii="Tahoma" w:hAnsi="Tahoma" w:cs="Tahoma"/>
              </w:rPr>
              <w:t xml:space="preserve">ZAVAROVANJE DOBRE IZVEDBE </w:t>
            </w:r>
            <w:r>
              <w:rPr>
                <w:rFonts w:ascii="Tahoma" w:hAnsi="Tahoma" w:cs="Tahoma"/>
              </w:rPr>
              <w:t xml:space="preserve">POGODBENIH </w:t>
            </w:r>
            <w:r w:rsidRPr="00976505">
              <w:rPr>
                <w:rFonts w:ascii="Tahoma" w:hAnsi="Tahoma" w:cs="Tahoma"/>
              </w:rPr>
              <w:t>OBVEZNOSTI</w:t>
            </w:r>
            <w:r w:rsidR="00D90BE9">
              <w:rPr>
                <w:rFonts w:ascii="Tahoma" w:hAnsi="Tahoma" w:cs="Tahoma"/>
              </w:rPr>
              <w:t xml:space="preserve"> </w:t>
            </w:r>
            <w:r w:rsidR="00D90BE9" w:rsidRPr="0063335A">
              <w:rPr>
                <w:rFonts w:ascii="Tahoma" w:eastAsia="Times New Roman" w:hAnsi="Tahoma" w:cs="Tahoma"/>
                <w:color w:val="FF0000"/>
              </w:rPr>
              <w:t>– ni potrebno prilagati k ponudbi</w:t>
            </w:r>
          </w:p>
        </w:tc>
        <w:tc>
          <w:tcPr>
            <w:tcW w:w="1635" w:type="dxa"/>
            <w:tcBorders>
              <w:top w:val="single" w:sz="4" w:space="0" w:color="auto"/>
              <w:bottom w:val="single" w:sz="4" w:space="0" w:color="auto"/>
              <w:right w:val="nil"/>
            </w:tcBorders>
          </w:tcPr>
          <w:p w14:paraId="5CD054AF" w14:textId="77777777" w:rsidR="004405A5" w:rsidRPr="00056C81" w:rsidRDefault="004405A5" w:rsidP="00282849">
            <w:pPr>
              <w:keepNext/>
              <w:keepLines/>
              <w:jc w:val="center"/>
              <w:rPr>
                <w:rFonts w:ascii="Tahoma" w:hAnsi="Tahoma" w:cs="Tahoma"/>
                <w:b/>
              </w:rPr>
            </w:pPr>
            <w:r w:rsidRPr="00056C81">
              <w:rPr>
                <w:rFonts w:ascii="Tahoma" w:hAnsi="Tahoma" w:cs="Tahoma"/>
                <w:b/>
              </w:rPr>
              <w:t>Priloga</w:t>
            </w:r>
            <w:r w:rsidR="00C323CB">
              <w:rPr>
                <w:rFonts w:ascii="Tahoma" w:hAnsi="Tahoma" w:cs="Tahoma"/>
                <w:b/>
              </w:rPr>
              <w:t xml:space="preserve"> 10/1</w:t>
            </w:r>
          </w:p>
        </w:tc>
        <w:tc>
          <w:tcPr>
            <w:tcW w:w="775" w:type="dxa"/>
            <w:tcBorders>
              <w:top w:val="single" w:sz="4" w:space="0" w:color="auto"/>
              <w:left w:val="nil"/>
              <w:bottom w:val="single" w:sz="4" w:space="0" w:color="auto"/>
            </w:tcBorders>
          </w:tcPr>
          <w:p w14:paraId="3F4DA26E" w14:textId="77777777" w:rsidR="004405A5" w:rsidRPr="00056C81" w:rsidRDefault="004405A5" w:rsidP="00EF3383">
            <w:pPr>
              <w:keepNext/>
              <w:keepLines/>
              <w:rPr>
                <w:rFonts w:ascii="Tahoma" w:hAnsi="Tahoma" w:cs="Tahoma"/>
                <w:b/>
              </w:rPr>
            </w:pPr>
          </w:p>
        </w:tc>
      </w:tr>
    </w:tbl>
    <w:p w14:paraId="2F0E7F07" w14:textId="77777777" w:rsidR="00D35B54" w:rsidRDefault="000D28B5" w:rsidP="00EF3383">
      <w:pPr>
        <w:keepNext/>
        <w:keepLines/>
        <w:jc w:val="both"/>
        <w:rPr>
          <w:rFonts w:ascii="Tahoma" w:hAnsi="Tahoma" w:cs="Tahoma"/>
          <w:b/>
        </w:rPr>
      </w:pPr>
      <w:r w:rsidRPr="00976505">
        <w:rPr>
          <w:rFonts w:ascii="Tahoma" w:hAnsi="Tahoma" w:cs="Tahoma"/>
        </w:rPr>
        <w:t xml:space="preserve">Ponudnik s podpisom ESPD potrdi, da se strinja z njegovo vsebino. </w:t>
      </w:r>
      <w:r w:rsidR="00633AB4" w:rsidRPr="00976505">
        <w:rPr>
          <w:rFonts w:ascii="Tahoma" w:hAnsi="Tahoma" w:cs="Tahoma"/>
        </w:rPr>
        <w:t>Zaželeno</w:t>
      </w:r>
      <w:r w:rsidRPr="00976505">
        <w:rPr>
          <w:rFonts w:ascii="Tahoma" w:hAnsi="Tahoma" w:cs="Tahoma"/>
        </w:rPr>
        <w:t xml:space="preserve"> je, da je vzorec </w:t>
      </w:r>
      <w:r w:rsidR="003469F0" w:rsidRPr="00976505">
        <w:rPr>
          <w:rFonts w:ascii="Tahoma" w:hAnsi="Tahoma" w:cs="Tahoma"/>
        </w:rPr>
        <w:t>finančnega zavarovanja</w:t>
      </w:r>
      <w:r w:rsidRPr="00976505">
        <w:rPr>
          <w:rFonts w:ascii="Tahoma" w:hAnsi="Tahoma" w:cs="Tahoma"/>
        </w:rPr>
        <w:t xml:space="preserve"> izpolnjen in naložen v </w:t>
      </w:r>
      <w:r w:rsidRPr="00976505">
        <w:rPr>
          <w:rFonts w:ascii="Tahoma" w:hAnsi="Tahoma" w:cs="Tahoma"/>
          <w:b/>
        </w:rPr>
        <w:t xml:space="preserve">razdelek </w:t>
      </w:r>
      <w:r w:rsidR="002D35D4" w:rsidRPr="00976505">
        <w:rPr>
          <w:rFonts w:ascii="Tahoma" w:hAnsi="Tahoma" w:cs="Tahoma"/>
          <w:b/>
        </w:rPr>
        <w:t>»</w:t>
      </w:r>
      <w:r w:rsidR="000769DC" w:rsidRPr="00976505">
        <w:rPr>
          <w:rFonts w:ascii="Tahoma" w:hAnsi="Tahoma" w:cs="Tahoma"/>
          <w:b/>
        </w:rPr>
        <w:t>Dokumenti - ostale priloge</w:t>
      </w:r>
      <w:r w:rsidR="002D35D4" w:rsidRPr="00976505">
        <w:rPr>
          <w:rFonts w:ascii="Tahoma" w:hAnsi="Tahoma" w:cs="Tahoma"/>
          <w:b/>
        </w:rPr>
        <w:t>«</w:t>
      </w:r>
      <w:r w:rsidR="00516AD8" w:rsidRPr="00976505">
        <w:rPr>
          <w:rFonts w:ascii="Tahoma" w:hAnsi="Tahoma" w:cs="Tahoma"/>
          <w:b/>
        </w:rPr>
        <w:t>.</w:t>
      </w:r>
    </w:p>
    <w:p w14:paraId="5A2C0E7A" w14:textId="77777777" w:rsidR="00D35B54" w:rsidRPr="00976505" w:rsidRDefault="00D35B54" w:rsidP="00EF3383">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083"/>
        <w:gridCol w:w="1634"/>
        <w:gridCol w:w="776"/>
      </w:tblGrid>
      <w:tr w:rsidR="004405A5" w:rsidRPr="00976505" w14:paraId="46079ACC" w14:textId="77777777" w:rsidTr="00282849">
        <w:tc>
          <w:tcPr>
            <w:tcW w:w="7083" w:type="dxa"/>
            <w:tcBorders>
              <w:top w:val="single" w:sz="4" w:space="0" w:color="auto"/>
              <w:bottom w:val="single" w:sz="4" w:space="0" w:color="auto"/>
            </w:tcBorders>
          </w:tcPr>
          <w:p w14:paraId="67343D7A" w14:textId="77777777" w:rsidR="004405A5" w:rsidRPr="00976505" w:rsidRDefault="004405A5" w:rsidP="004405A5">
            <w:pPr>
              <w:keepNext/>
              <w:keepLines/>
              <w:rPr>
                <w:rFonts w:ascii="Tahoma" w:hAnsi="Tahoma" w:cs="Tahoma"/>
              </w:rPr>
            </w:pPr>
            <w:r>
              <w:rPr>
                <w:rFonts w:ascii="Tahoma" w:hAnsi="Tahoma" w:cs="Tahoma"/>
              </w:rPr>
              <w:t xml:space="preserve">FINANAČNO </w:t>
            </w:r>
            <w:r w:rsidRPr="00976505">
              <w:rPr>
                <w:rFonts w:ascii="Tahoma" w:hAnsi="Tahoma" w:cs="Tahoma"/>
              </w:rPr>
              <w:t>ZAVAROVANJE ODPRAVE NAPAK V GARANCIJSK</w:t>
            </w:r>
            <w:r>
              <w:rPr>
                <w:rFonts w:ascii="Tahoma" w:hAnsi="Tahoma" w:cs="Tahoma"/>
              </w:rPr>
              <w:t>EM</w:t>
            </w:r>
            <w:r w:rsidRPr="00976505">
              <w:rPr>
                <w:rFonts w:ascii="Tahoma" w:hAnsi="Tahoma" w:cs="Tahoma"/>
              </w:rPr>
              <w:t xml:space="preserve"> </w:t>
            </w:r>
            <w:r>
              <w:rPr>
                <w:rFonts w:ascii="Tahoma" w:hAnsi="Tahoma" w:cs="Tahoma"/>
              </w:rPr>
              <w:t>ROKU</w:t>
            </w:r>
            <w:r w:rsidR="0063335A">
              <w:rPr>
                <w:rFonts w:ascii="Tahoma" w:hAnsi="Tahoma" w:cs="Tahoma"/>
              </w:rPr>
              <w:t xml:space="preserve"> </w:t>
            </w:r>
            <w:r w:rsidR="0063335A" w:rsidRPr="0063335A">
              <w:rPr>
                <w:rFonts w:ascii="Tahoma" w:eastAsia="Times New Roman" w:hAnsi="Tahoma" w:cs="Tahoma"/>
                <w:color w:val="FF0000"/>
              </w:rPr>
              <w:t>– ni potrebno prilagati k ponudbi</w:t>
            </w:r>
          </w:p>
        </w:tc>
        <w:tc>
          <w:tcPr>
            <w:tcW w:w="1634" w:type="dxa"/>
            <w:tcBorders>
              <w:top w:val="single" w:sz="4" w:space="0" w:color="auto"/>
              <w:bottom w:val="single" w:sz="4" w:space="0" w:color="auto"/>
              <w:right w:val="nil"/>
            </w:tcBorders>
          </w:tcPr>
          <w:p w14:paraId="5A276562" w14:textId="77777777" w:rsidR="004405A5" w:rsidRPr="00976505" w:rsidRDefault="004405A5" w:rsidP="007C2DBC">
            <w:pPr>
              <w:keepNext/>
              <w:keepLines/>
              <w:jc w:val="center"/>
              <w:rPr>
                <w:rFonts w:ascii="Tahoma" w:hAnsi="Tahoma" w:cs="Tahoma"/>
                <w:b/>
              </w:rPr>
            </w:pPr>
            <w:r w:rsidRPr="00976505">
              <w:rPr>
                <w:rFonts w:ascii="Tahoma" w:hAnsi="Tahoma" w:cs="Tahoma"/>
                <w:b/>
              </w:rPr>
              <w:t>Priloga</w:t>
            </w:r>
            <w:r w:rsidR="00C323CB">
              <w:rPr>
                <w:rFonts w:ascii="Tahoma" w:hAnsi="Tahoma" w:cs="Tahoma"/>
                <w:b/>
              </w:rPr>
              <w:t xml:space="preserve"> 10/2</w:t>
            </w:r>
          </w:p>
        </w:tc>
        <w:tc>
          <w:tcPr>
            <w:tcW w:w="776" w:type="dxa"/>
            <w:tcBorders>
              <w:top w:val="single" w:sz="4" w:space="0" w:color="auto"/>
              <w:left w:val="nil"/>
              <w:bottom w:val="single" w:sz="4" w:space="0" w:color="auto"/>
            </w:tcBorders>
          </w:tcPr>
          <w:p w14:paraId="3469484E" w14:textId="77777777" w:rsidR="004405A5" w:rsidRPr="00976505" w:rsidRDefault="004405A5" w:rsidP="00EF3383">
            <w:pPr>
              <w:keepNext/>
              <w:keepLines/>
              <w:jc w:val="right"/>
              <w:rPr>
                <w:rFonts w:ascii="Tahoma" w:hAnsi="Tahoma" w:cs="Tahoma"/>
                <w:b/>
              </w:rPr>
            </w:pPr>
          </w:p>
        </w:tc>
      </w:tr>
    </w:tbl>
    <w:p w14:paraId="2CCA625F" w14:textId="77777777" w:rsidR="004405A5" w:rsidRDefault="000D28B5" w:rsidP="008D03FE">
      <w:pPr>
        <w:keepNext/>
        <w:keepLines/>
        <w:jc w:val="both"/>
        <w:rPr>
          <w:rFonts w:ascii="Tahoma" w:hAnsi="Tahoma" w:cs="Tahoma"/>
          <w:b/>
        </w:rPr>
      </w:pPr>
      <w:r w:rsidRPr="00976505">
        <w:rPr>
          <w:rFonts w:ascii="Tahoma" w:hAnsi="Tahoma" w:cs="Tahoma"/>
        </w:rPr>
        <w:t xml:space="preserve">Ponudnik s podpisom ESPD potrdi, da se strinja z njegovo vsebino. </w:t>
      </w:r>
      <w:r w:rsidR="00633AB4" w:rsidRPr="00976505">
        <w:rPr>
          <w:rFonts w:ascii="Tahoma" w:hAnsi="Tahoma" w:cs="Tahoma"/>
        </w:rPr>
        <w:t>Zaželeno</w:t>
      </w:r>
      <w:r w:rsidRPr="00976505">
        <w:rPr>
          <w:rFonts w:ascii="Tahoma" w:hAnsi="Tahoma" w:cs="Tahoma"/>
        </w:rPr>
        <w:t xml:space="preserve"> je, da je vzorec </w:t>
      </w:r>
      <w:r w:rsidR="003469F0" w:rsidRPr="00976505">
        <w:rPr>
          <w:rFonts w:ascii="Tahoma" w:hAnsi="Tahoma" w:cs="Tahoma"/>
        </w:rPr>
        <w:t>finančnega zavarovanja</w:t>
      </w:r>
      <w:r w:rsidRPr="00976505">
        <w:rPr>
          <w:rFonts w:ascii="Tahoma" w:hAnsi="Tahoma" w:cs="Tahoma"/>
        </w:rPr>
        <w:t xml:space="preserve"> izpolnjen in naložen v </w:t>
      </w:r>
      <w:r w:rsidRPr="00976505">
        <w:rPr>
          <w:rFonts w:ascii="Tahoma" w:hAnsi="Tahoma" w:cs="Tahoma"/>
          <w:b/>
        </w:rPr>
        <w:t xml:space="preserve">razdelek </w:t>
      </w:r>
      <w:r w:rsidR="002D35D4" w:rsidRPr="00976505">
        <w:rPr>
          <w:rFonts w:ascii="Tahoma" w:hAnsi="Tahoma" w:cs="Tahoma"/>
          <w:b/>
        </w:rPr>
        <w:t>»</w:t>
      </w:r>
      <w:r w:rsidR="000769DC" w:rsidRPr="00976505">
        <w:rPr>
          <w:rFonts w:ascii="Tahoma" w:hAnsi="Tahoma" w:cs="Tahoma"/>
          <w:b/>
        </w:rPr>
        <w:t>Dokumenti - ostale priloge</w:t>
      </w:r>
      <w:r w:rsidR="002D35D4" w:rsidRPr="00976505">
        <w:rPr>
          <w:rFonts w:ascii="Tahoma" w:hAnsi="Tahoma" w:cs="Tahoma"/>
          <w:b/>
        </w:rPr>
        <w:t>«</w:t>
      </w:r>
      <w:r w:rsidR="00516AD8" w:rsidRPr="00976505">
        <w:rPr>
          <w:rFonts w:ascii="Tahoma" w:hAnsi="Tahoma" w:cs="Tahoma"/>
          <w:b/>
        </w:rPr>
        <w:t>.</w:t>
      </w:r>
    </w:p>
    <w:p w14:paraId="6B2C9D51" w14:textId="77777777" w:rsidR="007C2DBC" w:rsidRDefault="007C2DBC" w:rsidP="007C2DBC">
      <w:pPr>
        <w:keepNext/>
        <w:keepLines/>
        <w:jc w:val="both"/>
        <w:rPr>
          <w:rFonts w:ascii="Tahoma" w:hAnsi="Tahoma" w:cs="Tahoma"/>
          <w:b/>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083"/>
        <w:gridCol w:w="2410"/>
      </w:tblGrid>
      <w:tr w:rsidR="007C2DBC" w:rsidRPr="00112425" w14:paraId="244969DB" w14:textId="77777777" w:rsidTr="007C2DBC">
        <w:tc>
          <w:tcPr>
            <w:tcW w:w="7083" w:type="dxa"/>
          </w:tcPr>
          <w:p w14:paraId="299C1F38" w14:textId="77777777" w:rsidR="007C2DBC" w:rsidRPr="00112425" w:rsidRDefault="007C2DBC" w:rsidP="00725E27">
            <w:pPr>
              <w:keepNext/>
              <w:keepLines/>
              <w:jc w:val="both"/>
              <w:rPr>
                <w:rFonts w:ascii="Tahoma" w:hAnsi="Tahoma" w:cs="Tahoma"/>
              </w:rPr>
            </w:pPr>
            <w:r w:rsidRPr="00112425">
              <w:rPr>
                <w:rFonts w:ascii="Tahoma" w:hAnsi="Tahoma" w:cs="Tahoma"/>
              </w:rPr>
              <w:t xml:space="preserve">FINANČNO ZAVAROVANJE ZA RESNOST </w:t>
            </w:r>
            <w:r>
              <w:rPr>
                <w:rFonts w:ascii="Tahoma" w:hAnsi="Tahoma" w:cs="Tahoma"/>
              </w:rPr>
              <w:t>PONUDBE</w:t>
            </w:r>
          </w:p>
        </w:tc>
        <w:tc>
          <w:tcPr>
            <w:tcW w:w="2410" w:type="dxa"/>
          </w:tcPr>
          <w:p w14:paraId="6566654F" w14:textId="77777777" w:rsidR="007C2DBC" w:rsidRPr="007C2DBC" w:rsidRDefault="007C2DBC" w:rsidP="007C2DBC">
            <w:pPr>
              <w:keepNext/>
              <w:keepLines/>
              <w:jc w:val="center"/>
              <w:rPr>
                <w:rFonts w:ascii="Tahoma" w:hAnsi="Tahoma" w:cs="Tahoma"/>
                <w:b/>
              </w:rPr>
            </w:pPr>
            <w:r w:rsidRPr="007C2DBC">
              <w:rPr>
                <w:rFonts w:ascii="Tahoma" w:hAnsi="Tahoma" w:cs="Tahoma"/>
                <w:b/>
              </w:rPr>
              <w:t>Priloga 10/3</w:t>
            </w:r>
          </w:p>
        </w:tc>
      </w:tr>
    </w:tbl>
    <w:p w14:paraId="2F6ECE73" w14:textId="77777777" w:rsidR="007C2DBC" w:rsidRPr="00112425" w:rsidRDefault="007C2DBC" w:rsidP="007C2DBC">
      <w:pPr>
        <w:keepNext/>
        <w:keepLines/>
        <w:jc w:val="both"/>
        <w:rPr>
          <w:rFonts w:ascii="Tahoma" w:hAnsi="Tahoma" w:cs="Tahoma"/>
        </w:rPr>
      </w:pPr>
      <w:r>
        <w:rPr>
          <w:rFonts w:ascii="Tahoma" w:hAnsi="Tahoma" w:cs="Tahoma"/>
        </w:rPr>
        <w:t>Ponudnik</w:t>
      </w:r>
      <w:r w:rsidRPr="00112425">
        <w:rPr>
          <w:rFonts w:ascii="Tahoma" w:hAnsi="Tahoma" w:cs="Tahoma"/>
        </w:rPr>
        <w:t xml:space="preserve"> mora k </w:t>
      </w:r>
      <w:r>
        <w:rPr>
          <w:rFonts w:ascii="Tahoma" w:hAnsi="Tahoma" w:cs="Tahoma"/>
        </w:rPr>
        <w:t>ponudbi</w:t>
      </w:r>
      <w:r w:rsidRPr="00112425">
        <w:rPr>
          <w:rFonts w:ascii="Tahoma" w:hAnsi="Tahoma" w:cs="Tahoma"/>
        </w:rPr>
        <w:t xml:space="preserve"> priložiti finančn</w:t>
      </w:r>
      <w:r>
        <w:rPr>
          <w:rFonts w:ascii="Tahoma" w:hAnsi="Tahoma" w:cs="Tahoma"/>
        </w:rPr>
        <w:t xml:space="preserve">o </w:t>
      </w:r>
      <w:r w:rsidRPr="00112425">
        <w:rPr>
          <w:rFonts w:ascii="Tahoma" w:hAnsi="Tahoma" w:cs="Tahoma"/>
        </w:rPr>
        <w:t>zavarovanj</w:t>
      </w:r>
      <w:r>
        <w:rPr>
          <w:rFonts w:ascii="Tahoma" w:hAnsi="Tahoma" w:cs="Tahoma"/>
        </w:rPr>
        <w:t>e za resnost ponudbe</w:t>
      </w:r>
      <w:r w:rsidRPr="00112425">
        <w:rPr>
          <w:rFonts w:ascii="Tahoma" w:hAnsi="Tahoma" w:cs="Tahoma"/>
        </w:rPr>
        <w:t xml:space="preserve"> v skladu z zahtevami in pogoji razpisne dokumentacije ter v skladu z vzorcem finančnega zavarovanja za resnost </w:t>
      </w:r>
      <w:r>
        <w:rPr>
          <w:rFonts w:ascii="Tahoma" w:hAnsi="Tahoma" w:cs="Tahoma"/>
        </w:rPr>
        <w:t>ponudbe</w:t>
      </w:r>
      <w:r w:rsidRPr="00112425">
        <w:rPr>
          <w:rFonts w:ascii="Tahoma" w:hAnsi="Tahoma" w:cs="Tahoma"/>
        </w:rPr>
        <w:t xml:space="preserve">. </w:t>
      </w:r>
    </w:p>
    <w:p w14:paraId="2AA4B9CE" w14:textId="77777777" w:rsidR="00BE71F8" w:rsidRDefault="00BE71F8" w:rsidP="008D03FE">
      <w:pPr>
        <w:keepNext/>
        <w:keepLines/>
        <w:jc w:val="both"/>
        <w:rPr>
          <w:rFonts w:ascii="Tahoma" w:hAnsi="Tahoma" w:cs="Tahoma"/>
          <w:b/>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508"/>
        <w:gridCol w:w="1918"/>
      </w:tblGrid>
      <w:tr w:rsidR="0063335A" w:rsidRPr="0063335A" w14:paraId="58EEFFDE" w14:textId="77777777" w:rsidTr="00762E38">
        <w:tc>
          <w:tcPr>
            <w:tcW w:w="7508" w:type="dxa"/>
            <w:tcBorders>
              <w:top w:val="single" w:sz="4" w:space="0" w:color="auto"/>
              <w:bottom w:val="single" w:sz="4" w:space="0" w:color="auto"/>
            </w:tcBorders>
          </w:tcPr>
          <w:p w14:paraId="0C78D853" w14:textId="77777777" w:rsidR="0063335A" w:rsidRPr="0063335A" w:rsidRDefault="0063335A" w:rsidP="00913D47">
            <w:pPr>
              <w:keepNext/>
              <w:keepLines/>
              <w:rPr>
                <w:rFonts w:ascii="Tahoma" w:eastAsia="Times New Roman" w:hAnsi="Tahoma" w:cs="Tahoma"/>
              </w:rPr>
            </w:pPr>
            <w:r w:rsidRPr="0063335A">
              <w:rPr>
                <w:rFonts w:ascii="Tahoma" w:eastAsia="Times New Roman" w:hAnsi="Tahoma" w:cs="Tahoma"/>
              </w:rPr>
              <w:br w:type="page"/>
            </w:r>
            <w:r w:rsidR="00DB3FB7" w:rsidRPr="00DB3FB7">
              <w:rPr>
                <w:rFonts w:ascii="Tahoma" w:eastAsia="Times New Roman" w:hAnsi="Tahoma" w:cs="Tahoma"/>
              </w:rPr>
              <w:t xml:space="preserve">PISNI SPORAZUM O SKUPNIH UKREPIH ZA ZAGOTAVLJANJE VARNOSTI IN ZDRAVJA PRI DELU NA SKUPNEM DELOVIŠČU </w:t>
            </w:r>
            <w:r w:rsidRPr="0063335A">
              <w:rPr>
                <w:rFonts w:ascii="Tahoma" w:eastAsia="Times New Roman" w:hAnsi="Tahoma" w:cs="Tahoma"/>
              </w:rPr>
              <w:t xml:space="preserve">V JAVNEM PODJETJU </w:t>
            </w:r>
            <w:r w:rsidR="00913D47">
              <w:rPr>
                <w:rFonts w:ascii="Tahoma" w:eastAsia="Times New Roman" w:hAnsi="Tahoma" w:cs="Tahoma"/>
              </w:rPr>
              <w:t>VODOVOD KANALIZACIJA SNAGA</w:t>
            </w:r>
            <w:r w:rsidRPr="0063335A">
              <w:rPr>
                <w:rFonts w:ascii="Tahoma" w:eastAsia="Times New Roman" w:hAnsi="Tahoma" w:cs="Tahoma"/>
              </w:rPr>
              <w:t xml:space="preserve"> d.o.o. </w:t>
            </w:r>
            <w:r w:rsidRPr="0063335A">
              <w:rPr>
                <w:rFonts w:ascii="Tahoma" w:eastAsia="Times New Roman" w:hAnsi="Tahoma" w:cs="Tahoma"/>
                <w:color w:val="FF0000"/>
              </w:rPr>
              <w:t>– ni potrebno prilagati k ponudbi</w:t>
            </w:r>
          </w:p>
        </w:tc>
        <w:tc>
          <w:tcPr>
            <w:tcW w:w="1918" w:type="dxa"/>
            <w:tcBorders>
              <w:top w:val="single" w:sz="4" w:space="0" w:color="auto"/>
              <w:bottom w:val="single" w:sz="4" w:space="0" w:color="auto"/>
            </w:tcBorders>
          </w:tcPr>
          <w:p w14:paraId="130F9C61" w14:textId="77777777" w:rsidR="0063335A" w:rsidRPr="0063335A" w:rsidRDefault="00913D47" w:rsidP="00762E38">
            <w:pPr>
              <w:keepNext/>
              <w:keepLines/>
              <w:jc w:val="center"/>
              <w:rPr>
                <w:rFonts w:ascii="Tahoma" w:eastAsia="Times New Roman" w:hAnsi="Tahoma" w:cs="Tahoma"/>
                <w:b/>
              </w:rPr>
            </w:pPr>
            <w:r w:rsidRPr="00762E38">
              <w:rPr>
                <w:rFonts w:ascii="Tahoma" w:eastAsia="Times New Roman" w:hAnsi="Tahoma" w:cs="Tahoma"/>
                <w:b/>
                <w:bCs/>
                <w:iCs/>
              </w:rPr>
              <w:t>Priloga 11</w:t>
            </w:r>
          </w:p>
        </w:tc>
      </w:tr>
    </w:tbl>
    <w:p w14:paraId="63DABE30" w14:textId="77777777" w:rsidR="0063335A" w:rsidRPr="0063335A" w:rsidRDefault="0063335A" w:rsidP="0063335A">
      <w:pPr>
        <w:keepNext/>
        <w:keepLines/>
        <w:rPr>
          <w:rFonts w:ascii="Tahoma" w:eastAsia="Times New Roman" w:hAnsi="Tahoma" w:cs="Tahoma"/>
        </w:rPr>
      </w:pPr>
      <w:r w:rsidRPr="0063335A">
        <w:rPr>
          <w:rFonts w:ascii="Tahoma" w:eastAsia="Times New Roman" w:hAnsi="Tahoma" w:cs="Tahoma"/>
        </w:rPr>
        <w:t>Razpisni dokumentaciji je priložen vzorec pisnega sporazuma, ki ga ni potrebno prilagati v ponudbi.</w:t>
      </w:r>
    </w:p>
    <w:p w14:paraId="59BF2FC5" w14:textId="77777777" w:rsidR="00BE71F8" w:rsidRDefault="00BE71F8" w:rsidP="008D03FE">
      <w:pPr>
        <w:keepNext/>
        <w:keepLines/>
        <w:jc w:val="both"/>
        <w:rPr>
          <w:rFonts w:ascii="Tahoma" w:hAnsi="Tahoma" w:cs="Tahoma"/>
          <w:b/>
        </w:rPr>
      </w:pPr>
    </w:p>
    <w:p w14:paraId="16988DD5" w14:textId="77777777" w:rsidR="00BE71F8" w:rsidRDefault="00BE71F8" w:rsidP="008D03FE">
      <w:pPr>
        <w:keepNext/>
        <w:keepLines/>
        <w:jc w:val="both"/>
        <w:rPr>
          <w:rFonts w:ascii="Tahoma" w:hAnsi="Tahoma" w:cs="Tahoma"/>
          <w:b/>
        </w:rPr>
      </w:pPr>
    </w:p>
    <w:p w14:paraId="7585E21E" w14:textId="77777777" w:rsidR="00BE71F8" w:rsidRDefault="00BE71F8" w:rsidP="008D03FE">
      <w:pPr>
        <w:keepNext/>
        <w:keepLines/>
        <w:jc w:val="both"/>
        <w:rPr>
          <w:rFonts w:ascii="Tahoma" w:hAnsi="Tahoma" w:cs="Tahoma"/>
          <w:b/>
        </w:rPr>
      </w:pPr>
    </w:p>
    <w:p w14:paraId="2C408C84" w14:textId="77777777" w:rsidR="00BE71F8" w:rsidRDefault="00BE71F8" w:rsidP="008D03FE">
      <w:pPr>
        <w:keepNext/>
        <w:keepLines/>
        <w:jc w:val="both"/>
        <w:rPr>
          <w:rFonts w:ascii="Tahoma" w:hAnsi="Tahoma" w:cs="Tahoma"/>
          <w:b/>
        </w:rPr>
      </w:pPr>
    </w:p>
    <w:p w14:paraId="435B61EB" w14:textId="77777777" w:rsidR="00BE71F8" w:rsidRDefault="00BE71F8" w:rsidP="008D03FE">
      <w:pPr>
        <w:keepNext/>
        <w:keepLines/>
        <w:jc w:val="both"/>
        <w:rPr>
          <w:rFonts w:ascii="Tahoma" w:hAnsi="Tahoma" w:cs="Tahoma"/>
          <w:b/>
        </w:rPr>
      </w:pPr>
    </w:p>
    <w:p w14:paraId="23C85687" w14:textId="77777777" w:rsidR="00BE71F8" w:rsidRDefault="00BE71F8" w:rsidP="008D03FE">
      <w:pPr>
        <w:keepNext/>
        <w:keepLines/>
        <w:jc w:val="both"/>
        <w:rPr>
          <w:rFonts w:ascii="Tahoma" w:hAnsi="Tahoma" w:cs="Tahoma"/>
          <w:b/>
        </w:rPr>
      </w:pPr>
    </w:p>
    <w:p w14:paraId="57AC50EF" w14:textId="77777777" w:rsidR="00BE71F8" w:rsidRDefault="00BE71F8" w:rsidP="008D03FE">
      <w:pPr>
        <w:keepNext/>
        <w:keepLines/>
        <w:jc w:val="both"/>
        <w:rPr>
          <w:rFonts w:ascii="Tahoma" w:hAnsi="Tahoma" w:cs="Tahoma"/>
          <w:b/>
        </w:rPr>
      </w:pPr>
    </w:p>
    <w:p w14:paraId="08A9BD24" w14:textId="77777777" w:rsidR="00BE71F8" w:rsidRDefault="00BE71F8" w:rsidP="008D03FE">
      <w:pPr>
        <w:keepNext/>
        <w:keepLines/>
        <w:jc w:val="both"/>
        <w:rPr>
          <w:rFonts w:ascii="Tahoma" w:hAnsi="Tahoma" w:cs="Tahoma"/>
          <w:b/>
        </w:rPr>
      </w:pPr>
    </w:p>
    <w:p w14:paraId="72C9B929" w14:textId="77777777" w:rsidR="00BE71F8" w:rsidRDefault="00BE71F8" w:rsidP="008D03FE">
      <w:pPr>
        <w:keepNext/>
        <w:keepLines/>
        <w:jc w:val="both"/>
        <w:rPr>
          <w:rFonts w:ascii="Tahoma" w:hAnsi="Tahoma" w:cs="Tahoma"/>
          <w:b/>
        </w:rPr>
      </w:pPr>
    </w:p>
    <w:p w14:paraId="3FD144BE" w14:textId="77777777" w:rsidR="00E351DE" w:rsidRDefault="00E351DE" w:rsidP="008D03FE">
      <w:pPr>
        <w:keepNext/>
        <w:keepLines/>
        <w:jc w:val="both"/>
        <w:rPr>
          <w:rFonts w:ascii="Tahoma" w:hAnsi="Tahoma" w:cs="Tahoma"/>
          <w:b/>
        </w:rPr>
      </w:pPr>
    </w:p>
    <w:p w14:paraId="5A4707C3" w14:textId="77777777" w:rsidR="00E351DE" w:rsidRDefault="00E351DE" w:rsidP="008D03FE">
      <w:pPr>
        <w:keepNext/>
        <w:keepLines/>
        <w:jc w:val="both"/>
        <w:rPr>
          <w:rFonts w:ascii="Tahoma" w:hAnsi="Tahoma" w:cs="Tahoma"/>
          <w:b/>
        </w:rPr>
      </w:pPr>
    </w:p>
    <w:p w14:paraId="72019C67" w14:textId="77777777" w:rsidR="00E351DE" w:rsidRDefault="00E351DE" w:rsidP="008D03FE">
      <w:pPr>
        <w:keepNext/>
        <w:keepLines/>
        <w:jc w:val="both"/>
        <w:rPr>
          <w:rFonts w:ascii="Tahoma" w:hAnsi="Tahoma" w:cs="Tahoma"/>
          <w:b/>
        </w:rPr>
      </w:pPr>
    </w:p>
    <w:p w14:paraId="42DA1015" w14:textId="77777777" w:rsidR="00583425" w:rsidRDefault="00583425" w:rsidP="008D03FE">
      <w:pPr>
        <w:keepNext/>
        <w:keepLines/>
        <w:jc w:val="both"/>
        <w:rPr>
          <w:rFonts w:ascii="Tahoma" w:hAnsi="Tahoma" w:cs="Tahoma"/>
          <w:b/>
        </w:rPr>
      </w:pPr>
    </w:p>
    <w:p w14:paraId="42A7C86D" w14:textId="77777777" w:rsidR="00E351DE" w:rsidRDefault="00E351DE" w:rsidP="008D03FE">
      <w:pPr>
        <w:keepNext/>
        <w:keepLines/>
        <w:jc w:val="both"/>
        <w:rPr>
          <w:rFonts w:ascii="Tahoma" w:hAnsi="Tahoma" w:cs="Tahoma"/>
          <w:b/>
        </w:rPr>
      </w:pPr>
    </w:p>
    <w:p w14:paraId="39C0CC6C" w14:textId="77777777" w:rsidR="00E351DE" w:rsidRDefault="00E351DE" w:rsidP="008D03FE">
      <w:pPr>
        <w:keepNext/>
        <w:keepLines/>
        <w:jc w:val="both"/>
        <w:rPr>
          <w:rFonts w:ascii="Tahoma" w:hAnsi="Tahoma" w:cs="Tahoma"/>
          <w:b/>
        </w:rPr>
      </w:pPr>
    </w:p>
    <w:p w14:paraId="346F285F" w14:textId="77777777" w:rsidR="00BE71F8" w:rsidRDefault="00BE71F8" w:rsidP="008D03FE">
      <w:pPr>
        <w:keepNext/>
        <w:keepLines/>
        <w:jc w:val="both"/>
        <w:rPr>
          <w:rFonts w:ascii="Tahoma" w:hAnsi="Tahoma" w:cs="Tahoma"/>
          <w:b/>
        </w:rPr>
      </w:pPr>
    </w:p>
    <w:p w14:paraId="276C95E3" w14:textId="77777777" w:rsidR="00983911" w:rsidRDefault="00983911" w:rsidP="00EF3383">
      <w:pPr>
        <w:keepNext/>
        <w:keepLines/>
        <w:spacing w:line="276" w:lineRule="auto"/>
        <w:jc w:val="both"/>
        <w:rPr>
          <w:rFonts w:ascii="Tahoma" w:hAnsi="Tahoma" w:cs="Tahoma"/>
          <w:b/>
        </w:rPr>
      </w:pPr>
    </w:p>
    <w:p w14:paraId="393BA228" w14:textId="2F2A2CA7" w:rsidR="008D7C2D" w:rsidRDefault="008D7C2D" w:rsidP="00EF3383">
      <w:pPr>
        <w:keepNext/>
        <w:keepLines/>
        <w:spacing w:line="276" w:lineRule="auto"/>
        <w:jc w:val="both"/>
        <w:rPr>
          <w:rFonts w:ascii="Tahoma" w:hAnsi="Tahoma" w:cs="Tahoma"/>
          <w:b/>
          <w:i/>
          <w:sz w:val="16"/>
          <w:u w:val="single"/>
        </w:rPr>
      </w:pPr>
    </w:p>
    <w:p w14:paraId="3FC8A5A2" w14:textId="77777777" w:rsidR="008D7C2D" w:rsidRDefault="008D7C2D" w:rsidP="00EF3383">
      <w:pPr>
        <w:keepNext/>
        <w:keepLines/>
        <w:spacing w:line="276" w:lineRule="auto"/>
        <w:jc w:val="both"/>
        <w:rPr>
          <w:rFonts w:ascii="Tahoma" w:hAnsi="Tahoma" w:cs="Tahoma"/>
          <w:b/>
          <w:i/>
          <w:sz w:val="16"/>
          <w:u w:val="single"/>
        </w:rPr>
      </w:pPr>
    </w:p>
    <w:tbl>
      <w:tblPr>
        <w:tblW w:w="9497"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7"/>
        <w:gridCol w:w="7513"/>
        <w:gridCol w:w="850"/>
        <w:gridCol w:w="567"/>
      </w:tblGrid>
      <w:tr w:rsidR="000E1094" w:rsidRPr="00065251" w14:paraId="14D06CDD" w14:textId="77777777" w:rsidTr="00E35DDA">
        <w:tc>
          <w:tcPr>
            <w:tcW w:w="567" w:type="dxa"/>
            <w:tcBorders>
              <w:right w:val="nil"/>
            </w:tcBorders>
          </w:tcPr>
          <w:p w14:paraId="0F870E2C" w14:textId="77777777" w:rsidR="007C70A1" w:rsidRPr="00065251" w:rsidRDefault="007C70A1" w:rsidP="00EF3383">
            <w:pPr>
              <w:keepNext/>
              <w:keepLines/>
              <w:jc w:val="both"/>
              <w:rPr>
                <w:rFonts w:ascii="Tahoma" w:hAnsi="Tahoma" w:cs="Tahoma"/>
                <w:b/>
              </w:rPr>
            </w:pPr>
          </w:p>
        </w:tc>
        <w:tc>
          <w:tcPr>
            <w:tcW w:w="7513" w:type="dxa"/>
            <w:tcBorders>
              <w:left w:val="nil"/>
            </w:tcBorders>
            <w:vAlign w:val="bottom"/>
          </w:tcPr>
          <w:p w14:paraId="4B376B0D" w14:textId="77777777" w:rsidR="007C70A1" w:rsidRPr="00065251" w:rsidRDefault="007C70A1" w:rsidP="00EF3383">
            <w:pPr>
              <w:keepNext/>
              <w:keepLines/>
              <w:jc w:val="both"/>
              <w:rPr>
                <w:rFonts w:ascii="Tahoma" w:hAnsi="Tahoma" w:cs="Tahoma"/>
              </w:rPr>
            </w:pPr>
            <w:r w:rsidRPr="00065251">
              <w:rPr>
                <w:rFonts w:ascii="Tahoma" w:hAnsi="Tahoma" w:cs="Tahoma"/>
              </w:rPr>
              <w:t xml:space="preserve">PODATKI O PONUDNIKU </w:t>
            </w:r>
          </w:p>
        </w:tc>
        <w:tc>
          <w:tcPr>
            <w:tcW w:w="850" w:type="dxa"/>
            <w:tcBorders>
              <w:right w:val="nil"/>
            </w:tcBorders>
          </w:tcPr>
          <w:p w14:paraId="2812ACFD" w14:textId="77777777" w:rsidR="007C70A1" w:rsidRPr="00065251" w:rsidRDefault="001E7EEC" w:rsidP="00EF3383">
            <w:pPr>
              <w:keepNext/>
              <w:keepLines/>
              <w:jc w:val="both"/>
              <w:rPr>
                <w:rFonts w:ascii="Tahoma" w:hAnsi="Tahoma" w:cs="Tahoma"/>
                <w:b/>
              </w:rPr>
            </w:pPr>
            <w:r w:rsidRPr="00065251">
              <w:rPr>
                <w:rFonts w:ascii="Tahoma" w:hAnsi="Tahoma" w:cs="Tahoma"/>
                <w:b/>
                <w:i/>
              </w:rPr>
              <w:t>P</w:t>
            </w:r>
            <w:r w:rsidR="007C70A1" w:rsidRPr="00065251">
              <w:rPr>
                <w:rFonts w:ascii="Tahoma" w:hAnsi="Tahoma" w:cs="Tahoma"/>
                <w:b/>
                <w:i/>
              </w:rPr>
              <w:t xml:space="preserve">riloga </w:t>
            </w:r>
          </w:p>
        </w:tc>
        <w:tc>
          <w:tcPr>
            <w:tcW w:w="567" w:type="dxa"/>
            <w:tcBorders>
              <w:left w:val="nil"/>
            </w:tcBorders>
          </w:tcPr>
          <w:p w14:paraId="6F832286" w14:textId="77777777" w:rsidR="007C70A1" w:rsidRPr="00065251" w:rsidRDefault="007C70A1" w:rsidP="00EF3383">
            <w:pPr>
              <w:keepNext/>
              <w:keepLines/>
              <w:jc w:val="both"/>
              <w:rPr>
                <w:rFonts w:ascii="Tahoma" w:hAnsi="Tahoma" w:cs="Tahoma"/>
                <w:b/>
                <w:i/>
              </w:rPr>
            </w:pPr>
            <w:r w:rsidRPr="00065251">
              <w:rPr>
                <w:rFonts w:ascii="Tahoma" w:hAnsi="Tahoma" w:cs="Tahoma"/>
                <w:b/>
                <w:i/>
              </w:rPr>
              <w:t>1</w:t>
            </w:r>
          </w:p>
        </w:tc>
      </w:tr>
    </w:tbl>
    <w:p w14:paraId="1AED0945" w14:textId="77777777" w:rsidR="00C56E06" w:rsidRPr="00065251" w:rsidRDefault="00C56E06" w:rsidP="00EF3383">
      <w:pPr>
        <w:keepNext/>
        <w:keepLines/>
        <w:jc w:val="both"/>
        <w:rPr>
          <w:rFonts w:ascii="Tahoma" w:hAnsi="Tahoma" w:cs="Tahoma"/>
          <w:b/>
        </w:rPr>
      </w:pPr>
    </w:p>
    <w:p w14:paraId="12894B46" w14:textId="77777777" w:rsidR="007A1E19" w:rsidRDefault="00864A67" w:rsidP="00EF3383">
      <w:pPr>
        <w:keepNext/>
        <w:keepLines/>
        <w:jc w:val="both"/>
        <w:rPr>
          <w:rFonts w:ascii="Tahoma" w:hAnsi="Tahoma" w:cs="Tahoma"/>
          <w:b/>
        </w:rPr>
      </w:pPr>
      <w:r w:rsidRPr="00864A67">
        <w:rPr>
          <w:rFonts w:ascii="Tahoma" w:hAnsi="Tahoma" w:cs="Tahoma"/>
          <w:b/>
        </w:rPr>
        <w:t xml:space="preserve">VKS-69/24 – </w:t>
      </w:r>
      <w:r w:rsidR="00AC1D8A">
        <w:rPr>
          <w:rFonts w:ascii="Tahoma" w:hAnsi="Tahoma" w:cs="Tahoma"/>
          <w:b/>
        </w:rPr>
        <w:t>Menjava segmentnih vrat</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6"/>
        <w:gridCol w:w="2512"/>
        <w:gridCol w:w="3299"/>
      </w:tblGrid>
      <w:tr w:rsidR="00693741" w:rsidRPr="008A3D17" w14:paraId="45650C3E" w14:textId="77777777" w:rsidTr="00587511">
        <w:trPr>
          <w:trHeight w:val="251"/>
        </w:trPr>
        <w:tc>
          <w:tcPr>
            <w:tcW w:w="9701" w:type="dxa"/>
            <w:gridSpan w:val="3"/>
            <w:tcBorders>
              <w:top w:val="single" w:sz="4" w:space="0" w:color="auto"/>
              <w:left w:val="single" w:sz="4" w:space="0" w:color="auto"/>
              <w:bottom w:val="single" w:sz="4" w:space="0" w:color="auto"/>
              <w:right w:val="single" w:sz="4" w:space="0" w:color="auto"/>
            </w:tcBorders>
            <w:vAlign w:val="center"/>
          </w:tcPr>
          <w:p w14:paraId="3819808A" w14:textId="77777777" w:rsidR="00693741" w:rsidRPr="008A3D17" w:rsidRDefault="00693741" w:rsidP="00EF3383">
            <w:pPr>
              <w:keepNext/>
              <w:keepLines/>
              <w:spacing w:before="20" w:after="20"/>
              <w:rPr>
                <w:rFonts w:ascii="Tahoma" w:hAnsi="Tahoma" w:cs="Tahoma"/>
                <w:sz w:val="18"/>
                <w:szCs w:val="18"/>
              </w:rPr>
            </w:pPr>
            <w:r w:rsidRPr="008A3D17">
              <w:rPr>
                <w:rFonts w:ascii="Tahoma" w:hAnsi="Tahoma" w:cs="Tahoma"/>
                <w:b/>
                <w:sz w:val="18"/>
                <w:szCs w:val="18"/>
              </w:rPr>
              <w:t>PODATKI O PONUDNIKU</w:t>
            </w:r>
          </w:p>
        </w:tc>
      </w:tr>
      <w:tr w:rsidR="00693741" w:rsidRPr="008A3D17" w14:paraId="10C21832" w14:textId="77777777" w:rsidTr="00587511">
        <w:trPr>
          <w:trHeight w:val="720"/>
        </w:trPr>
        <w:tc>
          <w:tcPr>
            <w:tcW w:w="3918" w:type="dxa"/>
            <w:tcBorders>
              <w:top w:val="single" w:sz="4" w:space="0" w:color="auto"/>
              <w:left w:val="single" w:sz="4" w:space="0" w:color="auto"/>
              <w:bottom w:val="single" w:sz="4" w:space="0" w:color="auto"/>
              <w:right w:val="single" w:sz="4" w:space="0" w:color="auto"/>
            </w:tcBorders>
            <w:vAlign w:val="center"/>
          </w:tcPr>
          <w:p w14:paraId="509385C2" w14:textId="77777777" w:rsidR="00693741" w:rsidRPr="008A3D17" w:rsidRDefault="00693741" w:rsidP="00EF3383">
            <w:pPr>
              <w:keepNext/>
              <w:keepLines/>
              <w:rPr>
                <w:rFonts w:ascii="Tahoma" w:hAnsi="Tahoma" w:cs="Tahoma"/>
                <w:sz w:val="18"/>
                <w:szCs w:val="18"/>
              </w:rPr>
            </w:pPr>
            <w:r w:rsidRPr="008A3D17">
              <w:rPr>
                <w:rFonts w:ascii="Tahoma" w:hAnsi="Tahoma" w:cs="Tahoma"/>
                <w:sz w:val="18"/>
                <w:szCs w:val="18"/>
              </w:rPr>
              <w:t>Naziv ponudnika</w:t>
            </w:r>
          </w:p>
        </w:tc>
        <w:tc>
          <w:tcPr>
            <w:tcW w:w="5783" w:type="dxa"/>
            <w:gridSpan w:val="2"/>
            <w:tcBorders>
              <w:top w:val="single" w:sz="4" w:space="0" w:color="auto"/>
              <w:left w:val="single" w:sz="4" w:space="0" w:color="auto"/>
              <w:bottom w:val="single" w:sz="4" w:space="0" w:color="auto"/>
              <w:right w:val="single" w:sz="4" w:space="0" w:color="auto"/>
            </w:tcBorders>
            <w:vAlign w:val="center"/>
          </w:tcPr>
          <w:p w14:paraId="467F3825" w14:textId="77777777" w:rsidR="00693741" w:rsidRPr="008A3D17" w:rsidRDefault="00693741" w:rsidP="00EF3383">
            <w:pPr>
              <w:keepNext/>
              <w:keepLines/>
              <w:rPr>
                <w:rFonts w:ascii="Tahoma" w:hAnsi="Tahoma" w:cs="Tahoma"/>
                <w:sz w:val="18"/>
                <w:szCs w:val="18"/>
              </w:rPr>
            </w:pPr>
          </w:p>
          <w:p w14:paraId="1999C706" w14:textId="77777777" w:rsidR="00693741" w:rsidRPr="008A3D17" w:rsidRDefault="00693741" w:rsidP="00EF3383">
            <w:pPr>
              <w:keepNext/>
              <w:keepLines/>
              <w:rPr>
                <w:rFonts w:ascii="Tahoma" w:hAnsi="Tahoma" w:cs="Tahoma"/>
                <w:sz w:val="18"/>
                <w:szCs w:val="18"/>
              </w:rPr>
            </w:pPr>
          </w:p>
          <w:p w14:paraId="3B74F404" w14:textId="77777777" w:rsidR="00693741" w:rsidRPr="008A3D17" w:rsidRDefault="00693741" w:rsidP="00EF3383">
            <w:pPr>
              <w:keepNext/>
              <w:keepLines/>
              <w:rPr>
                <w:rFonts w:ascii="Tahoma" w:hAnsi="Tahoma" w:cs="Tahoma"/>
                <w:sz w:val="18"/>
                <w:szCs w:val="18"/>
              </w:rPr>
            </w:pPr>
          </w:p>
        </w:tc>
      </w:tr>
      <w:tr w:rsidR="00693741" w:rsidRPr="008A3D17" w14:paraId="30A38888" w14:textId="77777777" w:rsidTr="00587511">
        <w:trPr>
          <w:trHeight w:val="702"/>
        </w:trPr>
        <w:tc>
          <w:tcPr>
            <w:tcW w:w="3918" w:type="dxa"/>
            <w:tcBorders>
              <w:top w:val="single" w:sz="4" w:space="0" w:color="auto"/>
              <w:left w:val="single" w:sz="4" w:space="0" w:color="auto"/>
              <w:bottom w:val="single" w:sz="4" w:space="0" w:color="auto"/>
              <w:right w:val="single" w:sz="4" w:space="0" w:color="auto"/>
            </w:tcBorders>
            <w:vAlign w:val="center"/>
          </w:tcPr>
          <w:p w14:paraId="0126E85F" w14:textId="77777777" w:rsidR="00693741" w:rsidRPr="008A3D17" w:rsidRDefault="00693741" w:rsidP="00EF3383">
            <w:pPr>
              <w:keepNext/>
              <w:keepLines/>
              <w:rPr>
                <w:rFonts w:ascii="Tahoma" w:hAnsi="Tahoma" w:cs="Tahoma"/>
                <w:sz w:val="18"/>
                <w:szCs w:val="18"/>
              </w:rPr>
            </w:pPr>
            <w:r w:rsidRPr="008A3D17">
              <w:rPr>
                <w:rFonts w:ascii="Tahoma" w:hAnsi="Tahoma" w:cs="Tahoma"/>
                <w:sz w:val="18"/>
                <w:szCs w:val="18"/>
              </w:rPr>
              <w:t>Polni naslov</w:t>
            </w:r>
          </w:p>
        </w:tc>
        <w:tc>
          <w:tcPr>
            <w:tcW w:w="5783" w:type="dxa"/>
            <w:gridSpan w:val="2"/>
            <w:tcBorders>
              <w:top w:val="single" w:sz="4" w:space="0" w:color="auto"/>
              <w:left w:val="single" w:sz="4" w:space="0" w:color="auto"/>
              <w:bottom w:val="single" w:sz="4" w:space="0" w:color="auto"/>
              <w:right w:val="single" w:sz="4" w:space="0" w:color="auto"/>
            </w:tcBorders>
            <w:vAlign w:val="center"/>
          </w:tcPr>
          <w:p w14:paraId="4CAD2C73" w14:textId="77777777" w:rsidR="00693741" w:rsidRPr="008A3D17" w:rsidRDefault="00693741" w:rsidP="00EF3383">
            <w:pPr>
              <w:keepNext/>
              <w:keepLines/>
              <w:rPr>
                <w:rFonts w:ascii="Tahoma" w:hAnsi="Tahoma" w:cs="Tahoma"/>
                <w:sz w:val="18"/>
                <w:szCs w:val="18"/>
              </w:rPr>
            </w:pPr>
          </w:p>
          <w:p w14:paraId="2A8F0A80" w14:textId="77777777" w:rsidR="00693741" w:rsidRPr="008A3D17" w:rsidRDefault="00693741" w:rsidP="00EF3383">
            <w:pPr>
              <w:keepNext/>
              <w:keepLines/>
              <w:rPr>
                <w:rFonts w:ascii="Tahoma" w:hAnsi="Tahoma" w:cs="Tahoma"/>
                <w:sz w:val="18"/>
                <w:szCs w:val="18"/>
              </w:rPr>
            </w:pPr>
          </w:p>
          <w:p w14:paraId="4C92A3D2" w14:textId="77777777" w:rsidR="00693741" w:rsidRPr="008A3D17" w:rsidRDefault="00693741" w:rsidP="00EF3383">
            <w:pPr>
              <w:keepNext/>
              <w:keepLines/>
              <w:rPr>
                <w:rFonts w:ascii="Tahoma" w:hAnsi="Tahoma" w:cs="Tahoma"/>
                <w:sz w:val="18"/>
                <w:szCs w:val="18"/>
              </w:rPr>
            </w:pPr>
          </w:p>
        </w:tc>
      </w:tr>
      <w:tr w:rsidR="00693741" w:rsidRPr="008A3D17" w14:paraId="399CCEB0" w14:textId="77777777" w:rsidTr="00587511">
        <w:trPr>
          <w:trHeight w:val="417"/>
        </w:trPr>
        <w:tc>
          <w:tcPr>
            <w:tcW w:w="3918" w:type="dxa"/>
            <w:tcBorders>
              <w:top w:val="single" w:sz="4" w:space="0" w:color="auto"/>
              <w:left w:val="single" w:sz="4" w:space="0" w:color="auto"/>
              <w:bottom w:val="single" w:sz="4" w:space="0" w:color="auto"/>
              <w:right w:val="single" w:sz="4" w:space="0" w:color="auto"/>
            </w:tcBorders>
            <w:vAlign w:val="center"/>
          </w:tcPr>
          <w:p w14:paraId="0CB989B3" w14:textId="77777777" w:rsidR="00693741" w:rsidRPr="008A3D17" w:rsidRDefault="00693741" w:rsidP="00EF3383">
            <w:pPr>
              <w:keepNext/>
              <w:keepLines/>
              <w:spacing w:line="276" w:lineRule="auto"/>
              <w:rPr>
                <w:rFonts w:ascii="Tahoma" w:hAnsi="Tahoma" w:cs="Tahoma"/>
                <w:sz w:val="18"/>
                <w:szCs w:val="18"/>
              </w:rPr>
            </w:pPr>
            <w:r w:rsidRPr="008A3D17">
              <w:rPr>
                <w:rFonts w:ascii="Tahoma" w:hAnsi="Tahoma" w:cs="Tahoma"/>
                <w:sz w:val="18"/>
                <w:szCs w:val="18"/>
              </w:rPr>
              <w:t xml:space="preserve">Matična </w:t>
            </w:r>
            <w:r w:rsidRPr="008A3D17">
              <w:rPr>
                <w:rFonts w:ascii="Tahoma" w:hAnsi="Tahoma" w:cs="Tahoma"/>
                <w:sz w:val="18"/>
                <w:szCs w:val="18"/>
                <w:u w:val="single"/>
              </w:rPr>
              <w:t>in</w:t>
            </w:r>
            <w:r w:rsidRPr="008A3D17">
              <w:rPr>
                <w:rFonts w:ascii="Tahoma" w:hAnsi="Tahoma" w:cs="Tahoma"/>
                <w:sz w:val="18"/>
                <w:szCs w:val="18"/>
              </w:rPr>
              <w:t xml:space="preserve"> davčna številka ponudnika</w:t>
            </w:r>
          </w:p>
        </w:tc>
        <w:tc>
          <w:tcPr>
            <w:tcW w:w="2500" w:type="dxa"/>
            <w:tcBorders>
              <w:top w:val="single" w:sz="4" w:space="0" w:color="auto"/>
              <w:left w:val="single" w:sz="4" w:space="0" w:color="auto"/>
              <w:bottom w:val="single" w:sz="4" w:space="0" w:color="auto"/>
              <w:right w:val="single" w:sz="4" w:space="0" w:color="auto"/>
            </w:tcBorders>
            <w:vAlign w:val="center"/>
          </w:tcPr>
          <w:p w14:paraId="44E445A9" w14:textId="77777777" w:rsidR="00693741" w:rsidRPr="008A3D17" w:rsidRDefault="00693741" w:rsidP="00EF3383">
            <w:pPr>
              <w:keepNext/>
              <w:keepLines/>
              <w:spacing w:line="276" w:lineRule="auto"/>
              <w:rPr>
                <w:rFonts w:ascii="Tahoma" w:hAnsi="Tahoma" w:cs="Tahoma"/>
                <w:sz w:val="18"/>
                <w:szCs w:val="18"/>
              </w:rPr>
            </w:pPr>
          </w:p>
        </w:tc>
        <w:tc>
          <w:tcPr>
            <w:tcW w:w="3283" w:type="dxa"/>
            <w:tcBorders>
              <w:top w:val="single" w:sz="4" w:space="0" w:color="auto"/>
              <w:left w:val="single" w:sz="4" w:space="0" w:color="auto"/>
              <w:bottom w:val="single" w:sz="4" w:space="0" w:color="auto"/>
              <w:right w:val="single" w:sz="4" w:space="0" w:color="auto"/>
            </w:tcBorders>
            <w:vAlign w:val="center"/>
          </w:tcPr>
          <w:p w14:paraId="04512FA0" w14:textId="77777777" w:rsidR="00693741" w:rsidRPr="008A3D17" w:rsidRDefault="00693741" w:rsidP="00EF3383">
            <w:pPr>
              <w:keepNext/>
              <w:keepLines/>
              <w:spacing w:line="276" w:lineRule="auto"/>
              <w:rPr>
                <w:rFonts w:ascii="Tahoma" w:hAnsi="Tahoma" w:cs="Tahoma"/>
                <w:sz w:val="18"/>
                <w:szCs w:val="18"/>
              </w:rPr>
            </w:pPr>
          </w:p>
        </w:tc>
      </w:tr>
      <w:tr w:rsidR="00693741" w:rsidRPr="008A3D17" w14:paraId="4FAE34BA" w14:textId="77777777" w:rsidTr="00587511">
        <w:trPr>
          <w:trHeight w:val="376"/>
        </w:trPr>
        <w:tc>
          <w:tcPr>
            <w:tcW w:w="3918" w:type="dxa"/>
            <w:tcBorders>
              <w:top w:val="single" w:sz="4" w:space="0" w:color="auto"/>
              <w:left w:val="single" w:sz="4" w:space="0" w:color="auto"/>
              <w:bottom w:val="single" w:sz="4" w:space="0" w:color="auto"/>
              <w:right w:val="single" w:sz="4" w:space="0" w:color="auto"/>
            </w:tcBorders>
            <w:vAlign w:val="center"/>
          </w:tcPr>
          <w:p w14:paraId="4FB20D4E" w14:textId="77777777" w:rsidR="00693741" w:rsidRPr="008A3D17" w:rsidRDefault="00693741" w:rsidP="00EF3383">
            <w:pPr>
              <w:keepNext/>
              <w:keepLines/>
              <w:spacing w:line="276" w:lineRule="auto"/>
              <w:rPr>
                <w:rFonts w:ascii="Tahoma" w:hAnsi="Tahoma" w:cs="Tahoma"/>
                <w:sz w:val="18"/>
                <w:szCs w:val="18"/>
              </w:rPr>
            </w:pPr>
            <w:r w:rsidRPr="008A3D17">
              <w:rPr>
                <w:rFonts w:ascii="Tahoma" w:hAnsi="Tahoma" w:cs="Tahoma"/>
                <w:sz w:val="18"/>
                <w:szCs w:val="18"/>
              </w:rPr>
              <w:t>Transakcijski račun ponudnika</w:t>
            </w:r>
          </w:p>
        </w:tc>
        <w:tc>
          <w:tcPr>
            <w:tcW w:w="5783" w:type="dxa"/>
            <w:gridSpan w:val="2"/>
            <w:tcBorders>
              <w:top w:val="single" w:sz="4" w:space="0" w:color="auto"/>
              <w:left w:val="single" w:sz="4" w:space="0" w:color="auto"/>
              <w:bottom w:val="single" w:sz="4" w:space="0" w:color="auto"/>
              <w:right w:val="single" w:sz="4" w:space="0" w:color="auto"/>
            </w:tcBorders>
            <w:vAlign w:val="center"/>
          </w:tcPr>
          <w:p w14:paraId="7CB53B3B" w14:textId="77777777" w:rsidR="00693741" w:rsidRPr="008A3D17" w:rsidRDefault="00693741" w:rsidP="00EF3383">
            <w:pPr>
              <w:keepNext/>
              <w:keepLines/>
              <w:spacing w:line="276" w:lineRule="auto"/>
              <w:rPr>
                <w:rFonts w:ascii="Tahoma" w:hAnsi="Tahoma" w:cs="Tahoma"/>
                <w:sz w:val="18"/>
                <w:szCs w:val="18"/>
              </w:rPr>
            </w:pPr>
          </w:p>
        </w:tc>
      </w:tr>
      <w:tr w:rsidR="00693741" w:rsidRPr="008A3D17" w14:paraId="7EB07DFB" w14:textId="77777777" w:rsidTr="00587511">
        <w:trPr>
          <w:trHeight w:val="291"/>
        </w:trPr>
        <w:tc>
          <w:tcPr>
            <w:tcW w:w="9701" w:type="dxa"/>
            <w:gridSpan w:val="3"/>
            <w:tcBorders>
              <w:top w:val="single" w:sz="4" w:space="0" w:color="auto"/>
              <w:left w:val="single" w:sz="4" w:space="0" w:color="auto"/>
              <w:bottom w:val="single" w:sz="4" w:space="0" w:color="auto"/>
              <w:right w:val="single" w:sz="4" w:space="0" w:color="auto"/>
            </w:tcBorders>
            <w:vAlign w:val="center"/>
          </w:tcPr>
          <w:p w14:paraId="6929ABCB" w14:textId="77777777" w:rsidR="00693741" w:rsidRPr="008A3D17" w:rsidRDefault="00693741" w:rsidP="00EF3383">
            <w:pPr>
              <w:keepNext/>
              <w:keepLines/>
              <w:rPr>
                <w:sz w:val="18"/>
                <w:szCs w:val="18"/>
              </w:rPr>
            </w:pPr>
            <w:r w:rsidRPr="008A3D17">
              <w:rPr>
                <w:rFonts w:ascii="Tahoma" w:hAnsi="Tahoma" w:cs="Tahoma"/>
                <w:b/>
                <w:sz w:val="18"/>
                <w:szCs w:val="18"/>
              </w:rPr>
              <w:t>ODGOVORNA OSEBA PONUDNIKA</w:t>
            </w:r>
          </w:p>
        </w:tc>
      </w:tr>
      <w:tr w:rsidR="00693741" w:rsidRPr="008A3D17" w14:paraId="07322570" w14:textId="77777777" w:rsidTr="00587511">
        <w:trPr>
          <w:trHeight w:val="588"/>
        </w:trPr>
        <w:tc>
          <w:tcPr>
            <w:tcW w:w="3918" w:type="dxa"/>
            <w:tcBorders>
              <w:top w:val="single" w:sz="4" w:space="0" w:color="auto"/>
              <w:left w:val="single" w:sz="4" w:space="0" w:color="auto"/>
              <w:bottom w:val="single" w:sz="4" w:space="0" w:color="auto"/>
              <w:right w:val="single" w:sz="4" w:space="0" w:color="auto"/>
            </w:tcBorders>
            <w:vAlign w:val="center"/>
          </w:tcPr>
          <w:p w14:paraId="53DE1452" w14:textId="77777777" w:rsidR="00693741" w:rsidRPr="008A3D17" w:rsidRDefault="00693741" w:rsidP="00EF3383">
            <w:pPr>
              <w:keepNext/>
              <w:keepLines/>
              <w:rPr>
                <w:rFonts w:ascii="Tahoma" w:hAnsi="Tahoma" w:cs="Tahoma"/>
                <w:sz w:val="18"/>
                <w:szCs w:val="18"/>
              </w:rPr>
            </w:pPr>
            <w:r w:rsidRPr="008A3D17">
              <w:rPr>
                <w:rFonts w:ascii="Tahoma" w:hAnsi="Tahoma" w:cs="Tahoma"/>
                <w:sz w:val="18"/>
                <w:szCs w:val="18"/>
              </w:rPr>
              <w:t>Naziv odgovorne osebe</w:t>
            </w:r>
          </w:p>
          <w:p w14:paraId="09BE7DA9" w14:textId="77777777" w:rsidR="00693741" w:rsidRPr="008A3D17" w:rsidRDefault="00693741" w:rsidP="00EF3383">
            <w:pPr>
              <w:keepNext/>
              <w:keepLines/>
              <w:rPr>
                <w:rFonts w:ascii="Tahoma" w:hAnsi="Tahoma" w:cs="Tahoma"/>
                <w:sz w:val="18"/>
                <w:szCs w:val="18"/>
              </w:rPr>
            </w:pPr>
            <w:r w:rsidRPr="008A3D17">
              <w:rPr>
                <w:rFonts w:ascii="Tahoma" w:hAnsi="Tahoma" w:cs="Tahoma"/>
                <w:sz w:val="18"/>
                <w:szCs w:val="18"/>
              </w:rPr>
              <w:t>(podpi</w:t>
            </w:r>
            <w:r w:rsidR="00CF3DF6">
              <w:rPr>
                <w:rFonts w:ascii="Tahoma" w:hAnsi="Tahoma" w:cs="Tahoma"/>
                <w:sz w:val="18"/>
                <w:szCs w:val="18"/>
              </w:rPr>
              <w:t>snik pogodbe</w:t>
            </w:r>
            <w:r w:rsidRPr="008A3D17">
              <w:rPr>
                <w:rFonts w:ascii="Tahoma" w:hAnsi="Tahoma" w:cs="Tahoma"/>
                <w:sz w:val="18"/>
                <w:szCs w:val="18"/>
              </w:rPr>
              <w:t>)</w:t>
            </w:r>
          </w:p>
        </w:tc>
        <w:tc>
          <w:tcPr>
            <w:tcW w:w="5783" w:type="dxa"/>
            <w:gridSpan w:val="2"/>
            <w:tcBorders>
              <w:top w:val="single" w:sz="4" w:space="0" w:color="auto"/>
              <w:left w:val="single" w:sz="4" w:space="0" w:color="auto"/>
              <w:bottom w:val="single" w:sz="4" w:space="0" w:color="auto"/>
              <w:right w:val="single" w:sz="4" w:space="0" w:color="auto"/>
            </w:tcBorders>
            <w:vAlign w:val="center"/>
          </w:tcPr>
          <w:p w14:paraId="6BE77723" w14:textId="77777777" w:rsidR="00693741" w:rsidRPr="008A3D17" w:rsidRDefault="00693741" w:rsidP="00EF3383">
            <w:pPr>
              <w:keepNext/>
              <w:keepLines/>
              <w:rPr>
                <w:sz w:val="18"/>
                <w:szCs w:val="18"/>
              </w:rPr>
            </w:pPr>
          </w:p>
          <w:p w14:paraId="29D26324" w14:textId="77777777" w:rsidR="00693741" w:rsidRPr="008A3D17" w:rsidRDefault="00693741" w:rsidP="00EF3383">
            <w:pPr>
              <w:keepNext/>
              <w:keepLines/>
              <w:rPr>
                <w:sz w:val="18"/>
                <w:szCs w:val="18"/>
              </w:rPr>
            </w:pPr>
          </w:p>
        </w:tc>
      </w:tr>
      <w:tr w:rsidR="00693741" w:rsidRPr="008A3D17" w14:paraId="5363F495" w14:textId="77777777" w:rsidTr="00587511">
        <w:trPr>
          <w:trHeight w:val="409"/>
        </w:trPr>
        <w:tc>
          <w:tcPr>
            <w:tcW w:w="3918" w:type="dxa"/>
            <w:tcBorders>
              <w:top w:val="single" w:sz="4" w:space="0" w:color="auto"/>
              <w:left w:val="single" w:sz="4" w:space="0" w:color="auto"/>
              <w:bottom w:val="single" w:sz="4" w:space="0" w:color="auto"/>
              <w:right w:val="single" w:sz="4" w:space="0" w:color="auto"/>
            </w:tcBorders>
            <w:vAlign w:val="center"/>
          </w:tcPr>
          <w:p w14:paraId="29D2E67F" w14:textId="77777777" w:rsidR="00693741" w:rsidRPr="008A3D17" w:rsidRDefault="00693741" w:rsidP="00EF3383">
            <w:pPr>
              <w:keepNext/>
              <w:keepLines/>
              <w:rPr>
                <w:rFonts w:ascii="Tahoma" w:hAnsi="Tahoma" w:cs="Tahoma"/>
                <w:sz w:val="18"/>
                <w:szCs w:val="18"/>
              </w:rPr>
            </w:pPr>
            <w:r w:rsidRPr="008A3D17">
              <w:rPr>
                <w:rFonts w:ascii="Tahoma" w:hAnsi="Tahoma" w:cs="Tahoma"/>
                <w:sz w:val="18"/>
                <w:szCs w:val="18"/>
              </w:rPr>
              <w:t>Funkcija</w:t>
            </w:r>
          </w:p>
        </w:tc>
        <w:tc>
          <w:tcPr>
            <w:tcW w:w="5783" w:type="dxa"/>
            <w:gridSpan w:val="2"/>
            <w:tcBorders>
              <w:top w:val="single" w:sz="4" w:space="0" w:color="auto"/>
              <w:left w:val="single" w:sz="4" w:space="0" w:color="auto"/>
              <w:bottom w:val="single" w:sz="4" w:space="0" w:color="auto"/>
              <w:right w:val="single" w:sz="4" w:space="0" w:color="auto"/>
            </w:tcBorders>
            <w:vAlign w:val="center"/>
          </w:tcPr>
          <w:p w14:paraId="1AE16171" w14:textId="77777777" w:rsidR="00693741" w:rsidRPr="008A3D17" w:rsidRDefault="00693741" w:rsidP="00EF3383">
            <w:pPr>
              <w:keepNext/>
              <w:keepLines/>
              <w:rPr>
                <w:sz w:val="18"/>
                <w:szCs w:val="18"/>
              </w:rPr>
            </w:pPr>
          </w:p>
        </w:tc>
      </w:tr>
      <w:tr w:rsidR="00693741" w:rsidRPr="008A3D17" w14:paraId="06B983AE" w14:textId="77777777" w:rsidTr="00587511">
        <w:trPr>
          <w:trHeight w:val="414"/>
        </w:trPr>
        <w:tc>
          <w:tcPr>
            <w:tcW w:w="3918" w:type="dxa"/>
            <w:tcBorders>
              <w:top w:val="single" w:sz="4" w:space="0" w:color="auto"/>
              <w:left w:val="single" w:sz="4" w:space="0" w:color="auto"/>
              <w:bottom w:val="single" w:sz="4" w:space="0" w:color="auto"/>
              <w:right w:val="single" w:sz="4" w:space="0" w:color="auto"/>
            </w:tcBorders>
            <w:vAlign w:val="center"/>
          </w:tcPr>
          <w:p w14:paraId="3CAACB60" w14:textId="77777777" w:rsidR="00693741" w:rsidRPr="008A3D17" w:rsidRDefault="00693741" w:rsidP="00EF3383">
            <w:pPr>
              <w:keepNext/>
              <w:keepLines/>
              <w:rPr>
                <w:rFonts w:ascii="Tahoma" w:hAnsi="Tahoma" w:cs="Tahoma"/>
                <w:sz w:val="18"/>
                <w:szCs w:val="18"/>
              </w:rPr>
            </w:pPr>
            <w:r w:rsidRPr="008A3D17">
              <w:rPr>
                <w:rFonts w:ascii="Tahoma" w:hAnsi="Tahoma" w:cs="Tahoma"/>
                <w:sz w:val="18"/>
                <w:szCs w:val="18"/>
              </w:rPr>
              <w:t xml:space="preserve">Elektronska pošta </w:t>
            </w:r>
            <w:r w:rsidRPr="008A3D17">
              <w:rPr>
                <w:rFonts w:ascii="Tahoma" w:hAnsi="Tahoma" w:cs="Tahoma"/>
                <w:sz w:val="18"/>
                <w:szCs w:val="18"/>
                <w:u w:val="single"/>
              </w:rPr>
              <w:t>in</w:t>
            </w:r>
            <w:r w:rsidRPr="008A3D17">
              <w:rPr>
                <w:rFonts w:ascii="Tahoma" w:hAnsi="Tahoma" w:cs="Tahoma"/>
                <w:sz w:val="18"/>
                <w:szCs w:val="18"/>
              </w:rPr>
              <w:t xml:space="preserve"> telefon  </w:t>
            </w:r>
          </w:p>
        </w:tc>
        <w:tc>
          <w:tcPr>
            <w:tcW w:w="2500" w:type="dxa"/>
            <w:tcBorders>
              <w:top w:val="single" w:sz="4" w:space="0" w:color="auto"/>
              <w:left w:val="single" w:sz="4" w:space="0" w:color="auto"/>
              <w:bottom w:val="single" w:sz="4" w:space="0" w:color="auto"/>
              <w:right w:val="single" w:sz="4" w:space="0" w:color="auto"/>
            </w:tcBorders>
            <w:vAlign w:val="center"/>
          </w:tcPr>
          <w:p w14:paraId="7F48F425" w14:textId="77777777" w:rsidR="00693741" w:rsidRPr="008A3D17" w:rsidRDefault="00693741" w:rsidP="00EF3383">
            <w:pPr>
              <w:keepNext/>
              <w:keepLines/>
              <w:rPr>
                <w:sz w:val="18"/>
                <w:szCs w:val="18"/>
              </w:rPr>
            </w:pPr>
          </w:p>
        </w:tc>
        <w:tc>
          <w:tcPr>
            <w:tcW w:w="3283" w:type="dxa"/>
            <w:tcBorders>
              <w:top w:val="single" w:sz="4" w:space="0" w:color="auto"/>
              <w:left w:val="single" w:sz="4" w:space="0" w:color="auto"/>
              <w:bottom w:val="single" w:sz="4" w:space="0" w:color="auto"/>
              <w:right w:val="single" w:sz="4" w:space="0" w:color="auto"/>
            </w:tcBorders>
            <w:vAlign w:val="center"/>
          </w:tcPr>
          <w:p w14:paraId="2CCB1A37" w14:textId="77777777" w:rsidR="00693741" w:rsidRPr="008A3D17" w:rsidRDefault="00693741" w:rsidP="00EF3383">
            <w:pPr>
              <w:keepNext/>
              <w:keepLines/>
              <w:rPr>
                <w:sz w:val="18"/>
                <w:szCs w:val="18"/>
              </w:rPr>
            </w:pPr>
          </w:p>
        </w:tc>
      </w:tr>
      <w:tr w:rsidR="00693741" w:rsidRPr="008A3D17" w14:paraId="3361E1B9" w14:textId="77777777" w:rsidTr="00587511">
        <w:trPr>
          <w:trHeight w:val="245"/>
        </w:trPr>
        <w:tc>
          <w:tcPr>
            <w:tcW w:w="9701" w:type="dxa"/>
            <w:gridSpan w:val="3"/>
            <w:tcBorders>
              <w:top w:val="single" w:sz="4" w:space="0" w:color="auto"/>
              <w:left w:val="single" w:sz="4" w:space="0" w:color="auto"/>
              <w:bottom w:val="single" w:sz="4" w:space="0" w:color="auto"/>
              <w:right w:val="single" w:sz="4" w:space="0" w:color="auto"/>
            </w:tcBorders>
            <w:vAlign w:val="center"/>
          </w:tcPr>
          <w:p w14:paraId="15FD5992" w14:textId="77777777" w:rsidR="00693741" w:rsidRPr="008A3D17" w:rsidRDefault="00693741" w:rsidP="00EF3383">
            <w:pPr>
              <w:keepNext/>
              <w:keepLines/>
              <w:spacing w:before="20" w:after="20"/>
              <w:rPr>
                <w:sz w:val="18"/>
                <w:szCs w:val="18"/>
              </w:rPr>
            </w:pPr>
            <w:r w:rsidRPr="008A3D17">
              <w:rPr>
                <w:rFonts w:ascii="Tahoma" w:hAnsi="Tahoma" w:cs="Tahoma"/>
                <w:b/>
                <w:sz w:val="18"/>
                <w:szCs w:val="18"/>
              </w:rPr>
              <w:t>KONTAKTNA OSEBA PONUDNIKA</w:t>
            </w:r>
          </w:p>
        </w:tc>
      </w:tr>
      <w:tr w:rsidR="00693741" w:rsidRPr="008A3D17" w14:paraId="26515618" w14:textId="77777777" w:rsidTr="00587511">
        <w:trPr>
          <w:trHeight w:val="413"/>
        </w:trPr>
        <w:tc>
          <w:tcPr>
            <w:tcW w:w="3918" w:type="dxa"/>
            <w:tcBorders>
              <w:top w:val="single" w:sz="4" w:space="0" w:color="auto"/>
              <w:left w:val="single" w:sz="4" w:space="0" w:color="auto"/>
              <w:bottom w:val="single" w:sz="4" w:space="0" w:color="auto"/>
              <w:right w:val="single" w:sz="4" w:space="0" w:color="auto"/>
            </w:tcBorders>
            <w:vAlign w:val="center"/>
          </w:tcPr>
          <w:p w14:paraId="4D1D4C13" w14:textId="77777777" w:rsidR="00693741" w:rsidRPr="008A3D17" w:rsidRDefault="00693741" w:rsidP="00EF3383">
            <w:pPr>
              <w:keepNext/>
              <w:keepLines/>
              <w:rPr>
                <w:rFonts w:ascii="Tahoma" w:hAnsi="Tahoma" w:cs="Tahoma"/>
                <w:sz w:val="18"/>
                <w:szCs w:val="18"/>
              </w:rPr>
            </w:pPr>
            <w:r w:rsidRPr="008A3D17">
              <w:rPr>
                <w:rFonts w:ascii="Tahoma" w:hAnsi="Tahoma" w:cs="Tahoma"/>
                <w:sz w:val="18"/>
                <w:szCs w:val="18"/>
              </w:rPr>
              <w:t>Naziv kontaktne osebe (v zvezi s ponudbo)</w:t>
            </w:r>
          </w:p>
        </w:tc>
        <w:tc>
          <w:tcPr>
            <w:tcW w:w="5783" w:type="dxa"/>
            <w:gridSpan w:val="2"/>
            <w:tcBorders>
              <w:top w:val="single" w:sz="4" w:space="0" w:color="auto"/>
              <w:left w:val="single" w:sz="4" w:space="0" w:color="auto"/>
              <w:bottom w:val="single" w:sz="4" w:space="0" w:color="auto"/>
              <w:right w:val="single" w:sz="4" w:space="0" w:color="auto"/>
            </w:tcBorders>
            <w:vAlign w:val="center"/>
          </w:tcPr>
          <w:p w14:paraId="77FC54E2" w14:textId="77777777" w:rsidR="00693741" w:rsidRPr="008A3D17" w:rsidRDefault="00693741" w:rsidP="00EF3383">
            <w:pPr>
              <w:keepNext/>
              <w:keepLines/>
              <w:rPr>
                <w:sz w:val="18"/>
                <w:szCs w:val="18"/>
              </w:rPr>
            </w:pPr>
          </w:p>
        </w:tc>
      </w:tr>
      <w:tr w:rsidR="00693741" w:rsidRPr="008A3D17" w14:paraId="3F440613" w14:textId="77777777" w:rsidTr="00587511">
        <w:trPr>
          <w:trHeight w:val="409"/>
        </w:trPr>
        <w:tc>
          <w:tcPr>
            <w:tcW w:w="3918" w:type="dxa"/>
            <w:tcBorders>
              <w:top w:val="single" w:sz="4" w:space="0" w:color="auto"/>
              <w:left w:val="single" w:sz="4" w:space="0" w:color="auto"/>
              <w:bottom w:val="single" w:sz="4" w:space="0" w:color="auto"/>
              <w:right w:val="single" w:sz="4" w:space="0" w:color="auto"/>
            </w:tcBorders>
            <w:vAlign w:val="center"/>
          </w:tcPr>
          <w:p w14:paraId="19609117" w14:textId="77777777" w:rsidR="00693741" w:rsidRPr="008A3D17" w:rsidRDefault="00693741" w:rsidP="00EF3383">
            <w:pPr>
              <w:keepNext/>
              <w:keepLines/>
              <w:rPr>
                <w:rFonts w:ascii="Tahoma" w:hAnsi="Tahoma" w:cs="Tahoma"/>
                <w:sz w:val="18"/>
                <w:szCs w:val="18"/>
              </w:rPr>
            </w:pPr>
            <w:r w:rsidRPr="008A3D17">
              <w:rPr>
                <w:rFonts w:ascii="Tahoma" w:hAnsi="Tahoma" w:cs="Tahoma"/>
                <w:sz w:val="18"/>
                <w:szCs w:val="18"/>
              </w:rPr>
              <w:t>Funkcija</w:t>
            </w:r>
          </w:p>
        </w:tc>
        <w:tc>
          <w:tcPr>
            <w:tcW w:w="5783" w:type="dxa"/>
            <w:gridSpan w:val="2"/>
            <w:tcBorders>
              <w:top w:val="single" w:sz="4" w:space="0" w:color="auto"/>
              <w:left w:val="single" w:sz="4" w:space="0" w:color="auto"/>
              <w:bottom w:val="single" w:sz="4" w:space="0" w:color="auto"/>
              <w:right w:val="single" w:sz="4" w:space="0" w:color="auto"/>
            </w:tcBorders>
            <w:vAlign w:val="center"/>
          </w:tcPr>
          <w:p w14:paraId="28AAE5F1" w14:textId="77777777" w:rsidR="00693741" w:rsidRPr="008A3D17" w:rsidRDefault="00693741" w:rsidP="00EF3383">
            <w:pPr>
              <w:keepNext/>
              <w:keepLines/>
              <w:rPr>
                <w:sz w:val="18"/>
                <w:szCs w:val="18"/>
              </w:rPr>
            </w:pPr>
          </w:p>
        </w:tc>
      </w:tr>
      <w:tr w:rsidR="00693741" w:rsidRPr="008A3D17" w14:paraId="75F83556" w14:textId="77777777" w:rsidTr="00587511">
        <w:trPr>
          <w:trHeight w:val="414"/>
        </w:trPr>
        <w:tc>
          <w:tcPr>
            <w:tcW w:w="3918" w:type="dxa"/>
            <w:tcBorders>
              <w:top w:val="single" w:sz="4" w:space="0" w:color="auto"/>
              <w:left w:val="single" w:sz="4" w:space="0" w:color="auto"/>
              <w:bottom w:val="single" w:sz="4" w:space="0" w:color="auto"/>
              <w:right w:val="single" w:sz="4" w:space="0" w:color="auto"/>
            </w:tcBorders>
            <w:vAlign w:val="center"/>
          </w:tcPr>
          <w:p w14:paraId="2FA9D13C" w14:textId="77777777" w:rsidR="00693741" w:rsidRPr="008A3D17" w:rsidRDefault="00693741" w:rsidP="00EF3383">
            <w:pPr>
              <w:keepNext/>
              <w:keepLines/>
              <w:rPr>
                <w:rFonts w:ascii="Tahoma" w:hAnsi="Tahoma" w:cs="Tahoma"/>
                <w:sz w:val="18"/>
                <w:szCs w:val="18"/>
              </w:rPr>
            </w:pPr>
            <w:r w:rsidRPr="008A3D17">
              <w:rPr>
                <w:rFonts w:ascii="Tahoma" w:hAnsi="Tahoma" w:cs="Tahoma"/>
                <w:sz w:val="18"/>
                <w:szCs w:val="18"/>
              </w:rPr>
              <w:t xml:space="preserve">Elektronska pošta </w:t>
            </w:r>
            <w:r w:rsidRPr="008A3D17">
              <w:rPr>
                <w:rFonts w:ascii="Tahoma" w:hAnsi="Tahoma" w:cs="Tahoma"/>
                <w:sz w:val="18"/>
                <w:szCs w:val="18"/>
                <w:u w:val="single"/>
              </w:rPr>
              <w:t>in</w:t>
            </w:r>
            <w:r w:rsidRPr="008A3D17">
              <w:rPr>
                <w:rFonts w:ascii="Tahoma" w:hAnsi="Tahoma" w:cs="Tahoma"/>
                <w:sz w:val="18"/>
                <w:szCs w:val="18"/>
              </w:rPr>
              <w:t xml:space="preserve"> telefon</w:t>
            </w:r>
          </w:p>
        </w:tc>
        <w:tc>
          <w:tcPr>
            <w:tcW w:w="2500" w:type="dxa"/>
            <w:tcBorders>
              <w:top w:val="single" w:sz="4" w:space="0" w:color="auto"/>
              <w:left w:val="single" w:sz="4" w:space="0" w:color="auto"/>
              <w:bottom w:val="single" w:sz="4" w:space="0" w:color="auto"/>
              <w:right w:val="single" w:sz="4" w:space="0" w:color="auto"/>
            </w:tcBorders>
            <w:vAlign w:val="center"/>
          </w:tcPr>
          <w:p w14:paraId="20CCA578" w14:textId="77777777" w:rsidR="00693741" w:rsidRPr="008A3D17" w:rsidRDefault="00693741" w:rsidP="00EF3383">
            <w:pPr>
              <w:keepNext/>
              <w:keepLines/>
              <w:rPr>
                <w:sz w:val="18"/>
                <w:szCs w:val="18"/>
              </w:rPr>
            </w:pPr>
          </w:p>
        </w:tc>
        <w:tc>
          <w:tcPr>
            <w:tcW w:w="3283" w:type="dxa"/>
            <w:tcBorders>
              <w:top w:val="single" w:sz="4" w:space="0" w:color="auto"/>
              <w:left w:val="single" w:sz="4" w:space="0" w:color="auto"/>
              <w:bottom w:val="single" w:sz="4" w:space="0" w:color="auto"/>
              <w:right w:val="single" w:sz="4" w:space="0" w:color="auto"/>
            </w:tcBorders>
            <w:vAlign w:val="center"/>
          </w:tcPr>
          <w:p w14:paraId="65F4A8AF" w14:textId="77777777" w:rsidR="00693741" w:rsidRPr="008A3D17" w:rsidRDefault="00693741" w:rsidP="00EF3383">
            <w:pPr>
              <w:keepNext/>
              <w:keepLines/>
              <w:rPr>
                <w:sz w:val="18"/>
                <w:szCs w:val="18"/>
              </w:rPr>
            </w:pPr>
          </w:p>
        </w:tc>
      </w:tr>
    </w:tbl>
    <w:tbl>
      <w:tblPr>
        <w:tblpPr w:leftFromText="141" w:rightFromText="141" w:vertAnchor="text" w:horzAnchor="margin" w:tblpX="-5" w:tblpY="124"/>
        <w:tblW w:w="97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91"/>
        <w:gridCol w:w="678"/>
        <w:gridCol w:w="2157"/>
        <w:gridCol w:w="343"/>
        <w:gridCol w:w="391"/>
        <w:gridCol w:w="2102"/>
        <w:gridCol w:w="790"/>
      </w:tblGrid>
      <w:tr w:rsidR="00587511" w:rsidRPr="008A3D17" w14:paraId="33207345" w14:textId="77777777" w:rsidTr="00D81F67">
        <w:trPr>
          <w:trHeight w:val="197"/>
        </w:trPr>
        <w:tc>
          <w:tcPr>
            <w:tcW w:w="9752" w:type="dxa"/>
            <w:gridSpan w:val="7"/>
            <w:tcBorders>
              <w:top w:val="single" w:sz="4" w:space="0" w:color="auto"/>
              <w:left w:val="single" w:sz="4" w:space="0" w:color="auto"/>
              <w:bottom w:val="single" w:sz="4" w:space="0" w:color="auto"/>
              <w:right w:val="single" w:sz="4" w:space="0" w:color="auto"/>
            </w:tcBorders>
            <w:vAlign w:val="center"/>
          </w:tcPr>
          <w:p w14:paraId="4E23166F" w14:textId="77777777" w:rsidR="00587511" w:rsidRPr="008A3D17" w:rsidRDefault="00587511" w:rsidP="00D81F67">
            <w:pPr>
              <w:keepNext/>
              <w:keepLines/>
              <w:spacing w:before="20" w:after="20"/>
              <w:rPr>
                <w:sz w:val="18"/>
                <w:szCs w:val="18"/>
              </w:rPr>
            </w:pPr>
            <w:r w:rsidRPr="008A3D17">
              <w:rPr>
                <w:rFonts w:ascii="Tahoma" w:hAnsi="Tahoma" w:cs="Tahoma"/>
                <w:b/>
                <w:sz w:val="18"/>
                <w:szCs w:val="18"/>
              </w:rPr>
              <w:t xml:space="preserve">OSTALI PODATKI </w:t>
            </w:r>
          </w:p>
        </w:tc>
      </w:tr>
      <w:tr w:rsidR="00587511" w:rsidRPr="008A3D17" w14:paraId="2E719BD8" w14:textId="77777777" w:rsidTr="00D81F67">
        <w:trPr>
          <w:trHeight w:val="420"/>
        </w:trPr>
        <w:tc>
          <w:tcPr>
            <w:tcW w:w="6469" w:type="dxa"/>
            <w:gridSpan w:val="4"/>
            <w:tcBorders>
              <w:top w:val="single" w:sz="4" w:space="0" w:color="auto"/>
              <w:left w:val="single" w:sz="4" w:space="0" w:color="auto"/>
              <w:bottom w:val="single" w:sz="4" w:space="0" w:color="auto"/>
              <w:right w:val="single" w:sz="4" w:space="0" w:color="auto"/>
            </w:tcBorders>
            <w:vAlign w:val="center"/>
          </w:tcPr>
          <w:p w14:paraId="7EF2FAD3" w14:textId="77777777" w:rsidR="00587511" w:rsidRPr="008A3D17" w:rsidRDefault="00587511" w:rsidP="00D81F67">
            <w:pPr>
              <w:keepNext/>
              <w:keepLines/>
              <w:rPr>
                <w:sz w:val="18"/>
                <w:szCs w:val="18"/>
              </w:rPr>
            </w:pPr>
            <w:r w:rsidRPr="008A3D17">
              <w:rPr>
                <w:rFonts w:ascii="Tahoma" w:hAnsi="Tahoma" w:cs="Tahoma"/>
                <w:sz w:val="18"/>
                <w:szCs w:val="18"/>
              </w:rPr>
              <w:t xml:space="preserve">Elektronska pošta za vročitev odločitve po 90. členu ZJN-3 preko Portala JN </w:t>
            </w:r>
          </w:p>
        </w:tc>
        <w:tc>
          <w:tcPr>
            <w:tcW w:w="3283" w:type="dxa"/>
            <w:gridSpan w:val="3"/>
            <w:tcBorders>
              <w:top w:val="single" w:sz="4" w:space="0" w:color="auto"/>
              <w:left w:val="single" w:sz="4" w:space="0" w:color="auto"/>
              <w:bottom w:val="single" w:sz="4" w:space="0" w:color="auto"/>
              <w:right w:val="single" w:sz="4" w:space="0" w:color="auto"/>
            </w:tcBorders>
            <w:vAlign w:val="center"/>
          </w:tcPr>
          <w:p w14:paraId="4A8D6BE9" w14:textId="77777777" w:rsidR="00587511" w:rsidRPr="008A3D17" w:rsidRDefault="00587511" w:rsidP="00D81F67">
            <w:pPr>
              <w:keepNext/>
              <w:keepLines/>
              <w:rPr>
                <w:sz w:val="18"/>
                <w:szCs w:val="18"/>
              </w:rPr>
            </w:pPr>
          </w:p>
        </w:tc>
      </w:tr>
      <w:tr w:rsidR="00587511" w:rsidRPr="008A3D17" w14:paraId="44EA5857" w14:textId="77777777" w:rsidTr="00D81F67">
        <w:trPr>
          <w:trHeight w:val="582"/>
        </w:trPr>
        <w:tc>
          <w:tcPr>
            <w:tcW w:w="6469" w:type="dxa"/>
            <w:gridSpan w:val="4"/>
            <w:tcBorders>
              <w:top w:val="single" w:sz="4" w:space="0" w:color="auto"/>
              <w:left w:val="single" w:sz="4" w:space="0" w:color="auto"/>
              <w:bottom w:val="single" w:sz="4" w:space="0" w:color="auto"/>
              <w:right w:val="single" w:sz="4" w:space="0" w:color="auto"/>
            </w:tcBorders>
            <w:vAlign w:val="center"/>
          </w:tcPr>
          <w:p w14:paraId="57746AE9" w14:textId="77777777" w:rsidR="00587511" w:rsidRPr="008A3D17" w:rsidRDefault="00587511" w:rsidP="00D81F67">
            <w:pPr>
              <w:keepNext/>
              <w:keepLines/>
              <w:rPr>
                <w:rFonts w:ascii="Tahoma" w:hAnsi="Tahoma" w:cs="Tahoma"/>
                <w:sz w:val="18"/>
                <w:szCs w:val="18"/>
              </w:rPr>
            </w:pPr>
            <w:r w:rsidRPr="008A3D17">
              <w:rPr>
                <w:rFonts w:ascii="Tahoma" w:hAnsi="Tahoma" w:cs="Tahoma"/>
                <w:sz w:val="18"/>
                <w:szCs w:val="18"/>
              </w:rPr>
              <w:t>Ponudnik je MSP* (</w:t>
            </w:r>
            <w:r w:rsidRPr="008A3D17">
              <w:rPr>
                <w:rFonts w:ascii="Tahoma" w:hAnsi="Tahoma" w:cs="Tahoma"/>
                <w:sz w:val="18"/>
                <w:szCs w:val="18"/>
                <w:u w:val="single"/>
              </w:rPr>
              <w:t>DA/NE</w:t>
            </w:r>
            <w:r w:rsidRPr="008A3D17">
              <w:rPr>
                <w:rFonts w:ascii="Tahoma" w:hAnsi="Tahoma" w:cs="Tahoma"/>
                <w:sz w:val="18"/>
                <w:szCs w:val="18"/>
              </w:rPr>
              <w:t xml:space="preserve">): </w:t>
            </w:r>
            <w:r w:rsidRPr="008A3D17">
              <w:rPr>
                <w:rFonts w:ascii="Tahoma" w:hAnsi="Tahoma" w:cs="Tahoma"/>
                <w:i/>
                <w:sz w:val="16"/>
                <w:szCs w:val="18"/>
              </w:rPr>
              <w:t>*MSP: mikro, mala in srednje velika podjetja kot so opredeljena v Priporočilu Komisije 2003/361/ES</w:t>
            </w:r>
          </w:p>
        </w:tc>
        <w:tc>
          <w:tcPr>
            <w:tcW w:w="3283" w:type="dxa"/>
            <w:gridSpan w:val="3"/>
            <w:tcBorders>
              <w:top w:val="single" w:sz="4" w:space="0" w:color="auto"/>
              <w:left w:val="single" w:sz="4" w:space="0" w:color="auto"/>
              <w:bottom w:val="single" w:sz="4" w:space="0" w:color="auto"/>
              <w:right w:val="single" w:sz="4" w:space="0" w:color="auto"/>
            </w:tcBorders>
            <w:vAlign w:val="center"/>
          </w:tcPr>
          <w:p w14:paraId="28364463" w14:textId="77777777" w:rsidR="00587511" w:rsidRPr="008A3D17" w:rsidRDefault="00587511" w:rsidP="00D81F67">
            <w:pPr>
              <w:keepNext/>
              <w:keepLines/>
              <w:rPr>
                <w:sz w:val="18"/>
                <w:szCs w:val="18"/>
              </w:rPr>
            </w:pPr>
          </w:p>
        </w:tc>
      </w:tr>
      <w:tr w:rsidR="00587511" w:rsidRPr="008A3D17" w14:paraId="171C7BBB" w14:textId="77777777" w:rsidTr="00D81F67">
        <w:trPr>
          <w:trHeight w:val="1952"/>
        </w:trPr>
        <w:tc>
          <w:tcPr>
            <w:tcW w:w="3969" w:type="dxa"/>
            <w:gridSpan w:val="2"/>
            <w:tcBorders>
              <w:top w:val="single" w:sz="4" w:space="0" w:color="auto"/>
              <w:left w:val="single" w:sz="4" w:space="0" w:color="auto"/>
              <w:bottom w:val="single" w:sz="4" w:space="0" w:color="auto"/>
              <w:right w:val="single" w:sz="4" w:space="0" w:color="auto"/>
            </w:tcBorders>
            <w:vAlign w:val="center"/>
          </w:tcPr>
          <w:p w14:paraId="6D4BDB4B" w14:textId="77777777" w:rsidR="00587511" w:rsidRPr="008A3D17" w:rsidRDefault="00587511" w:rsidP="00D81F67">
            <w:pPr>
              <w:keepNext/>
              <w:keepLines/>
              <w:rPr>
                <w:rFonts w:ascii="Tahoma" w:hAnsi="Tahoma" w:cs="Tahoma"/>
                <w:sz w:val="18"/>
                <w:szCs w:val="18"/>
              </w:rPr>
            </w:pPr>
            <w:r w:rsidRPr="008A3D17">
              <w:rPr>
                <w:rFonts w:ascii="Tahoma" w:hAnsi="Tahoma" w:cs="Tahoma"/>
                <w:sz w:val="18"/>
                <w:szCs w:val="18"/>
              </w:rPr>
              <w:t>Predstavnik/i ponudnika, ki bo/do urejali izvajanje predmet</w:t>
            </w:r>
            <w:r w:rsidR="00CF3DF6">
              <w:rPr>
                <w:rFonts w:ascii="Tahoma" w:hAnsi="Tahoma" w:cs="Tahoma"/>
                <w:sz w:val="18"/>
                <w:szCs w:val="18"/>
              </w:rPr>
              <w:t xml:space="preserve">ne pogodbe </w:t>
            </w:r>
            <w:r w:rsidRPr="008A3D17">
              <w:rPr>
                <w:rFonts w:ascii="Tahoma" w:hAnsi="Tahoma" w:cs="Tahoma"/>
                <w:i/>
                <w:sz w:val="18"/>
                <w:szCs w:val="18"/>
              </w:rPr>
              <w:t>(lahko je ista oseba)</w:t>
            </w:r>
          </w:p>
        </w:tc>
        <w:tc>
          <w:tcPr>
            <w:tcW w:w="5783" w:type="dxa"/>
            <w:gridSpan w:val="5"/>
            <w:tcBorders>
              <w:top w:val="single" w:sz="4" w:space="0" w:color="auto"/>
              <w:left w:val="single" w:sz="4" w:space="0" w:color="auto"/>
              <w:bottom w:val="single" w:sz="4" w:space="0" w:color="auto"/>
              <w:right w:val="single" w:sz="4" w:space="0" w:color="auto"/>
            </w:tcBorders>
            <w:vAlign w:val="center"/>
          </w:tcPr>
          <w:p w14:paraId="1228B659" w14:textId="77777777" w:rsidR="00587511" w:rsidRPr="008A3D17" w:rsidRDefault="00587511" w:rsidP="00D81F67">
            <w:pPr>
              <w:keepNext/>
              <w:keepLines/>
              <w:spacing w:after="40" w:line="276" w:lineRule="auto"/>
              <w:jc w:val="both"/>
              <w:rPr>
                <w:rFonts w:ascii="Tahoma" w:hAnsi="Tahoma" w:cs="Tahoma"/>
                <w:sz w:val="18"/>
                <w:szCs w:val="18"/>
              </w:rPr>
            </w:pPr>
            <w:r w:rsidRPr="008A3D17">
              <w:rPr>
                <w:rFonts w:ascii="Tahoma" w:hAnsi="Tahoma" w:cs="Tahoma"/>
                <w:sz w:val="18"/>
                <w:szCs w:val="18"/>
              </w:rPr>
              <w:t>Sk</w:t>
            </w:r>
            <w:r w:rsidR="00CF3DF6">
              <w:rPr>
                <w:rFonts w:ascii="Tahoma" w:hAnsi="Tahoma" w:cs="Tahoma"/>
                <w:sz w:val="18"/>
                <w:szCs w:val="18"/>
              </w:rPr>
              <w:t>rbnik pogodbe</w:t>
            </w:r>
            <w:r w:rsidRPr="008A3D17">
              <w:rPr>
                <w:rFonts w:ascii="Tahoma" w:hAnsi="Tahoma" w:cs="Tahoma"/>
                <w:sz w:val="18"/>
                <w:szCs w:val="18"/>
              </w:rPr>
              <w:t>:</w:t>
            </w:r>
          </w:p>
          <w:p w14:paraId="3EE82F9A" w14:textId="77777777" w:rsidR="00587511" w:rsidRPr="008A3D17" w:rsidRDefault="00587511" w:rsidP="00D81F67">
            <w:pPr>
              <w:keepNext/>
              <w:keepLines/>
              <w:spacing w:line="276" w:lineRule="auto"/>
              <w:ind w:right="-47"/>
              <w:jc w:val="both"/>
              <w:rPr>
                <w:rFonts w:ascii="Tahoma" w:hAnsi="Tahoma" w:cs="Tahoma"/>
                <w:sz w:val="17"/>
                <w:szCs w:val="17"/>
              </w:rPr>
            </w:pPr>
            <w:r w:rsidRPr="008A3D17">
              <w:rPr>
                <w:rFonts w:ascii="Tahoma" w:hAnsi="Tahoma" w:cs="Tahoma"/>
                <w:sz w:val="17"/>
                <w:szCs w:val="17"/>
              </w:rPr>
              <w:t xml:space="preserve">g./ga.________________________________; tel.: ____________________; </w:t>
            </w:r>
          </w:p>
          <w:p w14:paraId="6C76F46B" w14:textId="77777777" w:rsidR="00587511" w:rsidRPr="008A3D17" w:rsidRDefault="00587511" w:rsidP="00D81F67">
            <w:pPr>
              <w:keepNext/>
              <w:keepLines/>
              <w:spacing w:line="276" w:lineRule="auto"/>
              <w:jc w:val="both"/>
              <w:rPr>
                <w:rFonts w:ascii="Tahoma" w:hAnsi="Tahoma" w:cs="Tahoma"/>
                <w:sz w:val="17"/>
                <w:szCs w:val="17"/>
              </w:rPr>
            </w:pPr>
            <w:r w:rsidRPr="008A3D17">
              <w:rPr>
                <w:rFonts w:ascii="Tahoma" w:hAnsi="Tahoma" w:cs="Tahoma"/>
                <w:sz w:val="17"/>
                <w:szCs w:val="17"/>
              </w:rPr>
              <w:t>e - mail: ___________________________________.</w:t>
            </w:r>
          </w:p>
          <w:p w14:paraId="2A8BA608" w14:textId="77777777" w:rsidR="00587511" w:rsidRPr="008A3D17" w:rsidRDefault="00587511" w:rsidP="00D81F67">
            <w:pPr>
              <w:keepNext/>
              <w:keepLines/>
              <w:jc w:val="both"/>
              <w:rPr>
                <w:rFonts w:ascii="Tahoma" w:hAnsi="Tahoma" w:cs="Tahoma"/>
                <w:snapToGrid w:val="0"/>
                <w:sz w:val="16"/>
                <w:szCs w:val="18"/>
              </w:rPr>
            </w:pPr>
          </w:p>
          <w:p w14:paraId="4A6D4FCE" w14:textId="77777777" w:rsidR="00587511" w:rsidRPr="008A3D17" w:rsidRDefault="00587511" w:rsidP="00D81F67">
            <w:pPr>
              <w:keepNext/>
              <w:keepLines/>
              <w:spacing w:after="40" w:line="276" w:lineRule="auto"/>
              <w:jc w:val="both"/>
              <w:rPr>
                <w:rFonts w:ascii="Tahoma" w:hAnsi="Tahoma" w:cs="Tahoma"/>
                <w:sz w:val="18"/>
                <w:szCs w:val="18"/>
              </w:rPr>
            </w:pPr>
            <w:r w:rsidRPr="008A3D17">
              <w:rPr>
                <w:rFonts w:ascii="Tahoma" w:hAnsi="Tahoma" w:cs="Tahoma"/>
                <w:sz w:val="18"/>
                <w:szCs w:val="18"/>
              </w:rPr>
              <w:t xml:space="preserve">Kontaktna </w:t>
            </w:r>
            <w:r w:rsidR="00CF3DF6">
              <w:rPr>
                <w:rFonts w:ascii="Tahoma" w:hAnsi="Tahoma" w:cs="Tahoma"/>
                <w:sz w:val="18"/>
                <w:szCs w:val="18"/>
              </w:rPr>
              <w:t>oseba pogodbe</w:t>
            </w:r>
            <w:r w:rsidRPr="008A3D17">
              <w:rPr>
                <w:rFonts w:ascii="Tahoma" w:hAnsi="Tahoma" w:cs="Tahoma"/>
                <w:sz w:val="18"/>
                <w:szCs w:val="18"/>
              </w:rPr>
              <w:t xml:space="preserve">: </w:t>
            </w:r>
          </w:p>
          <w:p w14:paraId="5E9B75F0" w14:textId="77777777" w:rsidR="00587511" w:rsidRPr="008A3D17" w:rsidRDefault="00587511" w:rsidP="00D81F67">
            <w:pPr>
              <w:keepNext/>
              <w:keepLines/>
              <w:spacing w:line="276" w:lineRule="auto"/>
              <w:ind w:right="-47"/>
              <w:jc w:val="both"/>
              <w:rPr>
                <w:rFonts w:ascii="Tahoma" w:hAnsi="Tahoma" w:cs="Tahoma"/>
                <w:sz w:val="17"/>
                <w:szCs w:val="17"/>
              </w:rPr>
            </w:pPr>
            <w:r w:rsidRPr="008A3D17">
              <w:rPr>
                <w:rFonts w:ascii="Tahoma" w:hAnsi="Tahoma" w:cs="Tahoma"/>
                <w:sz w:val="17"/>
                <w:szCs w:val="17"/>
              </w:rPr>
              <w:t xml:space="preserve">g./ga.________________________________; tel.: ____________________; </w:t>
            </w:r>
          </w:p>
          <w:p w14:paraId="0D086BCE" w14:textId="77777777" w:rsidR="00587511" w:rsidRPr="008A3D17" w:rsidRDefault="00587511" w:rsidP="00D81F67">
            <w:pPr>
              <w:keepNext/>
              <w:keepLines/>
              <w:jc w:val="both"/>
              <w:rPr>
                <w:rFonts w:ascii="Tahoma" w:hAnsi="Tahoma" w:cs="Tahoma"/>
                <w:sz w:val="18"/>
                <w:szCs w:val="18"/>
              </w:rPr>
            </w:pPr>
            <w:r w:rsidRPr="008A3D17">
              <w:rPr>
                <w:rFonts w:ascii="Tahoma" w:hAnsi="Tahoma" w:cs="Tahoma"/>
                <w:sz w:val="17"/>
                <w:szCs w:val="17"/>
              </w:rPr>
              <w:t>e - mail: ___________________________________.</w:t>
            </w:r>
          </w:p>
        </w:tc>
      </w:tr>
      <w:tr w:rsidR="00587511" w:rsidRPr="008A3D17" w14:paraId="4FB77548" w14:textId="77777777" w:rsidTr="00D81F67">
        <w:trPr>
          <w:trHeight w:val="311"/>
        </w:trPr>
        <w:tc>
          <w:tcPr>
            <w:tcW w:w="3969" w:type="dxa"/>
            <w:gridSpan w:val="2"/>
            <w:vMerge w:val="restart"/>
            <w:tcBorders>
              <w:top w:val="single" w:sz="4" w:space="0" w:color="auto"/>
              <w:left w:val="single" w:sz="4" w:space="0" w:color="auto"/>
              <w:right w:val="single" w:sz="4" w:space="0" w:color="auto"/>
            </w:tcBorders>
            <w:vAlign w:val="center"/>
          </w:tcPr>
          <w:p w14:paraId="3AC369C2" w14:textId="77777777" w:rsidR="00587511" w:rsidRPr="00285804" w:rsidRDefault="00587511" w:rsidP="00D81F67">
            <w:pPr>
              <w:keepNext/>
              <w:keepLines/>
              <w:rPr>
                <w:rFonts w:ascii="Tahoma" w:hAnsi="Tahoma" w:cs="Tahoma"/>
                <w:sz w:val="16"/>
                <w:szCs w:val="18"/>
              </w:rPr>
            </w:pPr>
            <w:r w:rsidRPr="00285804">
              <w:rPr>
                <w:rFonts w:ascii="Tahoma" w:hAnsi="Tahoma" w:cs="Tahoma"/>
                <w:b/>
                <w:sz w:val="16"/>
                <w:szCs w:val="18"/>
              </w:rPr>
              <w:t>VSE</w:t>
            </w:r>
            <w:r w:rsidRPr="00285804">
              <w:rPr>
                <w:rFonts w:ascii="Tahoma" w:hAnsi="Tahoma" w:cs="Tahoma"/>
                <w:sz w:val="16"/>
                <w:szCs w:val="18"/>
              </w:rPr>
              <w:t xml:space="preserve"> osebe, ki so člani upravnega, vodstvenega ali nadzornega organa gospodarskega subjekta ali ki imajo pooblastila za njegovo zastopanje ali odločanje ali nadzor v njem, </w:t>
            </w:r>
            <w:r w:rsidRPr="00285804">
              <w:rPr>
                <w:rFonts w:ascii="Tahoma" w:hAnsi="Tahoma" w:cs="Tahoma"/>
                <w:b/>
                <w:sz w:val="16"/>
                <w:szCs w:val="18"/>
              </w:rPr>
              <w:t>ter</w:t>
            </w:r>
            <w:r w:rsidRPr="00285804">
              <w:rPr>
                <w:rFonts w:ascii="Tahoma" w:hAnsi="Tahoma" w:cs="Tahoma"/>
                <w:sz w:val="16"/>
                <w:szCs w:val="18"/>
              </w:rPr>
              <w:t xml:space="preserve"> njihov </w:t>
            </w:r>
            <w:r w:rsidRPr="00285804">
              <w:rPr>
                <w:rFonts w:ascii="Tahoma" w:hAnsi="Tahoma" w:cs="Tahoma"/>
                <w:b/>
                <w:sz w:val="16"/>
                <w:szCs w:val="18"/>
              </w:rPr>
              <w:t>EMŠO</w:t>
            </w:r>
          </w:p>
          <w:p w14:paraId="75BD137C" w14:textId="77777777" w:rsidR="00587511" w:rsidRPr="00285804" w:rsidRDefault="00587511" w:rsidP="00D81F67">
            <w:pPr>
              <w:keepNext/>
              <w:keepLines/>
              <w:rPr>
                <w:rFonts w:ascii="Tahoma" w:hAnsi="Tahoma" w:cs="Tahoma"/>
                <w:sz w:val="8"/>
                <w:szCs w:val="18"/>
              </w:rPr>
            </w:pPr>
          </w:p>
          <w:p w14:paraId="71A17E58" w14:textId="77777777" w:rsidR="00587511" w:rsidRPr="00285804" w:rsidRDefault="00587511" w:rsidP="00D81F67">
            <w:pPr>
              <w:keepNext/>
              <w:keepLines/>
              <w:rPr>
                <w:rFonts w:ascii="Tahoma" w:hAnsi="Tahoma" w:cs="Tahoma"/>
                <w:i/>
                <w:sz w:val="16"/>
                <w:szCs w:val="18"/>
              </w:rPr>
            </w:pPr>
            <w:r w:rsidRPr="00285804">
              <w:rPr>
                <w:rFonts w:ascii="Tahoma" w:hAnsi="Tahoma" w:cs="Tahoma"/>
                <w:i/>
                <w:sz w:val="16"/>
                <w:szCs w:val="18"/>
              </w:rPr>
              <w:t>/v primeru, da ste podatke vnesli v ESPD ali priložili lastno izjavo, ni potrebno izpolniti!/</w:t>
            </w:r>
          </w:p>
          <w:p w14:paraId="5B78F160" w14:textId="77777777" w:rsidR="00587511" w:rsidRPr="00285804" w:rsidRDefault="00587511" w:rsidP="00D81F67">
            <w:pPr>
              <w:keepNext/>
              <w:keepLines/>
              <w:rPr>
                <w:rFonts w:ascii="Tahoma" w:hAnsi="Tahoma" w:cs="Tahoma"/>
                <w:i/>
                <w:sz w:val="16"/>
                <w:szCs w:val="18"/>
              </w:rPr>
            </w:pPr>
          </w:p>
          <w:p w14:paraId="49D0D002" w14:textId="77777777" w:rsidR="00587511" w:rsidRPr="008A3D17" w:rsidRDefault="00587511" w:rsidP="00D81F67">
            <w:pPr>
              <w:keepNext/>
              <w:keepLines/>
              <w:rPr>
                <w:rFonts w:ascii="Tahoma" w:hAnsi="Tahoma" w:cs="Tahoma"/>
                <w:sz w:val="18"/>
                <w:szCs w:val="18"/>
              </w:rPr>
            </w:pPr>
            <w:r w:rsidRPr="00285804">
              <w:rPr>
                <w:rFonts w:ascii="Tahoma" w:hAnsi="Tahoma" w:cs="Tahoma"/>
                <w:i/>
                <w:sz w:val="16"/>
                <w:szCs w:val="18"/>
              </w:rPr>
              <w:t>EMŠO se potrebuje zgolj zaradi potreb pri preverjanju nekaznovanosti v e-Dosje-u</w:t>
            </w:r>
          </w:p>
        </w:tc>
        <w:tc>
          <w:tcPr>
            <w:tcW w:w="2891" w:type="dxa"/>
            <w:gridSpan w:val="3"/>
            <w:tcBorders>
              <w:top w:val="single" w:sz="4" w:space="0" w:color="auto"/>
              <w:left w:val="single" w:sz="4" w:space="0" w:color="auto"/>
              <w:bottom w:val="single" w:sz="4" w:space="0" w:color="auto"/>
              <w:right w:val="single" w:sz="4" w:space="0" w:color="auto"/>
            </w:tcBorders>
            <w:vAlign w:val="center"/>
          </w:tcPr>
          <w:p w14:paraId="6AC8B849" w14:textId="77777777" w:rsidR="00587511" w:rsidRPr="008A3D17" w:rsidRDefault="00587511" w:rsidP="00D81F67">
            <w:pPr>
              <w:keepNext/>
              <w:keepLines/>
              <w:spacing w:after="40" w:line="276" w:lineRule="auto"/>
              <w:jc w:val="both"/>
              <w:rPr>
                <w:rFonts w:ascii="Tahoma" w:hAnsi="Tahoma" w:cs="Tahoma"/>
                <w:sz w:val="18"/>
                <w:szCs w:val="18"/>
              </w:rPr>
            </w:pPr>
            <w:r>
              <w:rPr>
                <w:rFonts w:ascii="Tahoma" w:hAnsi="Tahoma" w:cs="Tahoma"/>
                <w:sz w:val="18"/>
                <w:szCs w:val="18"/>
              </w:rPr>
              <w:t>Ime in priimek</w:t>
            </w:r>
          </w:p>
        </w:tc>
        <w:tc>
          <w:tcPr>
            <w:tcW w:w="2892" w:type="dxa"/>
            <w:gridSpan w:val="2"/>
            <w:tcBorders>
              <w:top w:val="single" w:sz="4" w:space="0" w:color="auto"/>
              <w:left w:val="single" w:sz="4" w:space="0" w:color="auto"/>
              <w:right w:val="single" w:sz="4" w:space="0" w:color="auto"/>
            </w:tcBorders>
            <w:vAlign w:val="center"/>
          </w:tcPr>
          <w:p w14:paraId="3152C760" w14:textId="77777777" w:rsidR="00587511" w:rsidRPr="008A3D17" w:rsidRDefault="00587511" w:rsidP="00D81F67">
            <w:pPr>
              <w:keepNext/>
              <w:keepLines/>
              <w:spacing w:after="40" w:line="276" w:lineRule="auto"/>
              <w:jc w:val="both"/>
              <w:rPr>
                <w:rFonts w:ascii="Tahoma" w:hAnsi="Tahoma" w:cs="Tahoma"/>
                <w:sz w:val="18"/>
                <w:szCs w:val="18"/>
              </w:rPr>
            </w:pPr>
            <w:r>
              <w:rPr>
                <w:rFonts w:ascii="Tahoma" w:hAnsi="Tahoma" w:cs="Tahoma"/>
                <w:sz w:val="18"/>
                <w:szCs w:val="18"/>
              </w:rPr>
              <w:t>EMŠO</w:t>
            </w:r>
          </w:p>
        </w:tc>
      </w:tr>
      <w:tr w:rsidR="00587511" w:rsidRPr="008A3D17" w14:paraId="2895C754" w14:textId="77777777" w:rsidTr="00D81F67">
        <w:trPr>
          <w:trHeight w:val="1124"/>
        </w:trPr>
        <w:tc>
          <w:tcPr>
            <w:tcW w:w="3969" w:type="dxa"/>
            <w:gridSpan w:val="2"/>
            <w:vMerge/>
            <w:tcBorders>
              <w:left w:val="single" w:sz="4" w:space="0" w:color="auto"/>
              <w:bottom w:val="single" w:sz="4" w:space="0" w:color="auto"/>
              <w:right w:val="single" w:sz="4" w:space="0" w:color="auto"/>
            </w:tcBorders>
            <w:vAlign w:val="center"/>
          </w:tcPr>
          <w:p w14:paraId="4C1B28F7" w14:textId="77777777" w:rsidR="00587511" w:rsidRPr="00285804" w:rsidRDefault="00587511" w:rsidP="00D81F67">
            <w:pPr>
              <w:keepNext/>
              <w:keepLines/>
              <w:rPr>
                <w:rFonts w:ascii="Tahoma" w:hAnsi="Tahoma" w:cs="Tahoma"/>
                <w:b/>
                <w:sz w:val="16"/>
                <w:szCs w:val="18"/>
              </w:rPr>
            </w:pPr>
          </w:p>
        </w:tc>
        <w:tc>
          <w:tcPr>
            <w:tcW w:w="2891" w:type="dxa"/>
            <w:gridSpan w:val="3"/>
            <w:tcBorders>
              <w:top w:val="single" w:sz="4" w:space="0" w:color="auto"/>
              <w:left w:val="single" w:sz="4" w:space="0" w:color="auto"/>
              <w:bottom w:val="single" w:sz="4" w:space="0" w:color="auto"/>
              <w:right w:val="single" w:sz="4" w:space="0" w:color="auto"/>
            </w:tcBorders>
            <w:vAlign w:val="center"/>
          </w:tcPr>
          <w:p w14:paraId="48FF7574" w14:textId="77777777" w:rsidR="00587511" w:rsidRPr="008A3D17" w:rsidRDefault="00587511" w:rsidP="00D81F67">
            <w:pPr>
              <w:keepNext/>
              <w:keepLines/>
              <w:spacing w:after="40" w:line="276" w:lineRule="auto"/>
              <w:jc w:val="both"/>
              <w:rPr>
                <w:rFonts w:ascii="Tahoma" w:hAnsi="Tahoma" w:cs="Tahoma"/>
                <w:sz w:val="18"/>
                <w:szCs w:val="18"/>
              </w:rPr>
            </w:pPr>
          </w:p>
        </w:tc>
        <w:tc>
          <w:tcPr>
            <w:tcW w:w="2892" w:type="dxa"/>
            <w:gridSpan w:val="2"/>
            <w:tcBorders>
              <w:left w:val="single" w:sz="4" w:space="0" w:color="auto"/>
              <w:bottom w:val="single" w:sz="4" w:space="0" w:color="auto"/>
              <w:right w:val="single" w:sz="4" w:space="0" w:color="auto"/>
            </w:tcBorders>
            <w:vAlign w:val="center"/>
          </w:tcPr>
          <w:p w14:paraId="0B49C84C" w14:textId="77777777" w:rsidR="00587511" w:rsidRPr="008A3D17" w:rsidRDefault="00587511" w:rsidP="00D81F67">
            <w:pPr>
              <w:keepNext/>
              <w:keepLines/>
              <w:spacing w:after="40" w:line="276" w:lineRule="auto"/>
              <w:jc w:val="both"/>
              <w:rPr>
                <w:rFonts w:ascii="Tahoma" w:hAnsi="Tahoma" w:cs="Tahoma"/>
                <w:sz w:val="18"/>
                <w:szCs w:val="18"/>
              </w:rPr>
            </w:pPr>
          </w:p>
        </w:tc>
      </w:tr>
      <w:tr w:rsidR="00587511" w:rsidRPr="00065251" w14:paraId="7B36C414" w14:textId="77777777" w:rsidTr="00D81F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90" w:type="dxa"/>
        </w:trPr>
        <w:tc>
          <w:tcPr>
            <w:tcW w:w="3291" w:type="dxa"/>
            <w:shd w:val="clear" w:color="auto" w:fill="auto"/>
          </w:tcPr>
          <w:p w14:paraId="150CB271" w14:textId="77777777" w:rsidR="00587511" w:rsidRDefault="00587511" w:rsidP="00D81F67">
            <w:pPr>
              <w:keepNext/>
              <w:keepLines/>
              <w:tabs>
                <w:tab w:val="left" w:pos="2835"/>
              </w:tabs>
              <w:jc w:val="both"/>
              <w:rPr>
                <w:rFonts w:ascii="Tahoma" w:hAnsi="Tahoma" w:cs="Tahoma"/>
                <w:sz w:val="19"/>
                <w:szCs w:val="19"/>
              </w:rPr>
            </w:pPr>
          </w:p>
          <w:p w14:paraId="2326531F" w14:textId="77777777" w:rsidR="00587511" w:rsidRPr="00065251" w:rsidRDefault="00587511" w:rsidP="00D81F67">
            <w:pPr>
              <w:keepNext/>
              <w:keepLines/>
              <w:tabs>
                <w:tab w:val="left" w:pos="2835"/>
              </w:tabs>
              <w:ind w:left="-108"/>
              <w:jc w:val="both"/>
              <w:rPr>
                <w:rFonts w:ascii="Tahoma" w:hAnsi="Tahoma" w:cs="Tahoma"/>
                <w:sz w:val="19"/>
                <w:szCs w:val="19"/>
              </w:rPr>
            </w:pPr>
            <w:r w:rsidRPr="00065251">
              <w:rPr>
                <w:rFonts w:ascii="Tahoma" w:hAnsi="Tahoma" w:cs="Tahoma"/>
                <w:sz w:val="19"/>
                <w:szCs w:val="19"/>
              </w:rPr>
              <w:t>Ponudnik je MSP* (označi):</w:t>
            </w:r>
          </w:p>
        </w:tc>
        <w:tc>
          <w:tcPr>
            <w:tcW w:w="2835" w:type="dxa"/>
            <w:gridSpan w:val="2"/>
            <w:shd w:val="clear" w:color="auto" w:fill="auto"/>
          </w:tcPr>
          <w:p w14:paraId="104F9D56" w14:textId="77777777" w:rsidR="00587511" w:rsidRPr="00065251" w:rsidRDefault="00587511" w:rsidP="00D81F67">
            <w:pPr>
              <w:keepNext/>
              <w:keepLines/>
              <w:numPr>
                <w:ilvl w:val="0"/>
                <w:numId w:val="6"/>
              </w:numPr>
              <w:tabs>
                <w:tab w:val="left" w:pos="1008"/>
                <w:tab w:val="left" w:pos="3843"/>
              </w:tabs>
              <w:ind w:left="1717" w:hanging="1357"/>
              <w:jc w:val="both"/>
              <w:rPr>
                <w:rFonts w:ascii="Tahoma" w:hAnsi="Tahoma" w:cs="Tahoma"/>
                <w:sz w:val="19"/>
                <w:szCs w:val="19"/>
              </w:rPr>
            </w:pPr>
            <w:r w:rsidRPr="00065251">
              <w:rPr>
                <w:rFonts w:ascii="Tahoma" w:hAnsi="Tahoma" w:cs="Tahoma"/>
                <w:sz w:val="19"/>
                <w:szCs w:val="19"/>
              </w:rPr>
              <w:t>Da</w:t>
            </w:r>
          </w:p>
        </w:tc>
        <w:tc>
          <w:tcPr>
            <w:tcW w:w="2836" w:type="dxa"/>
            <w:gridSpan w:val="3"/>
            <w:shd w:val="clear" w:color="auto" w:fill="auto"/>
          </w:tcPr>
          <w:p w14:paraId="5953B43F" w14:textId="77777777" w:rsidR="00587511" w:rsidRPr="00065251" w:rsidRDefault="00587511" w:rsidP="00D81F67">
            <w:pPr>
              <w:keepNext/>
              <w:keepLines/>
              <w:numPr>
                <w:ilvl w:val="0"/>
                <w:numId w:val="6"/>
              </w:numPr>
              <w:tabs>
                <w:tab w:val="left" w:pos="893"/>
              </w:tabs>
              <w:jc w:val="both"/>
              <w:rPr>
                <w:rFonts w:ascii="Tahoma" w:hAnsi="Tahoma" w:cs="Tahoma"/>
                <w:sz w:val="19"/>
                <w:szCs w:val="19"/>
              </w:rPr>
            </w:pPr>
            <w:r w:rsidRPr="00065251">
              <w:rPr>
                <w:rFonts w:ascii="Tahoma" w:hAnsi="Tahoma" w:cs="Tahoma"/>
                <w:sz w:val="19"/>
                <w:szCs w:val="19"/>
              </w:rPr>
              <w:t xml:space="preserve">Ne </w:t>
            </w:r>
          </w:p>
        </w:tc>
      </w:tr>
    </w:tbl>
    <w:p w14:paraId="7F0D2261" w14:textId="77777777" w:rsidR="00745DAC" w:rsidRDefault="00745DAC" w:rsidP="00EF3383">
      <w:pPr>
        <w:keepNext/>
        <w:keepLines/>
        <w:tabs>
          <w:tab w:val="left" w:pos="2835"/>
        </w:tabs>
        <w:ind w:left="284"/>
        <w:jc w:val="both"/>
        <w:rPr>
          <w:rFonts w:ascii="Tahoma" w:hAnsi="Tahoma" w:cs="Tahoma"/>
          <w:sz w:val="19"/>
          <w:szCs w:val="19"/>
        </w:rPr>
      </w:pPr>
      <w:r w:rsidRPr="00065251">
        <w:rPr>
          <w:rFonts w:ascii="Tahoma" w:hAnsi="Tahoma" w:cs="Tahoma"/>
          <w:sz w:val="19"/>
          <w:szCs w:val="19"/>
        </w:rPr>
        <w:lastRenderedPageBreak/>
        <w:t>*MSP</w:t>
      </w:r>
      <w:r w:rsidR="009C5278" w:rsidRPr="00065251">
        <w:rPr>
          <w:rFonts w:ascii="Tahoma" w:hAnsi="Tahoma" w:cs="Tahoma"/>
          <w:sz w:val="19"/>
          <w:szCs w:val="19"/>
        </w:rPr>
        <w:t>: mikro, mala in srednje velika podjetja kot so opredeljena v Priporočilu Komisije 2003/361/ES.</w:t>
      </w:r>
    </w:p>
    <w:p w14:paraId="35ECF1D4" w14:textId="77777777" w:rsidR="00587511" w:rsidRDefault="00587511" w:rsidP="00EF3383">
      <w:pPr>
        <w:keepNext/>
        <w:keepLines/>
        <w:tabs>
          <w:tab w:val="left" w:pos="2835"/>
        </w:tabs>
        <w:ind w:left="284"/>
        <w:jc w:val="both"/>
        <w:rPr>
          <w:rFonts w:ascii="Tahoma" w:hAnsi="Tahoma" w:cs="Tahoma"/>
          <w:sz w:val="19"/>
          <w:szCs w:val="19"/>
        </w:rPr>
      </w:pPr>
    </w:p>
    <w:p w14:paraId="5E061EF7" w14:textId="77777777" w:rsidR="00587511" w:rsidRDefault="00587511" w:rsidP="00587511">
      <w:pPr>
        <w:keepNext/>
        <w:keepLines/>
        <w:tabs>
          <w:tab w:val="left" w:pos="2835"/>
        </w:tabs>
        <w:ind w:left="-142"/>
        <w:jc w:val="both"/>
        <w:rPr>
          <w:rFonts w:ascii="Tahoma" w:hAnsi="Tahoma" w:cs="Tahoma"/>
        </w:rPr>
      </w:pPr>
      <w:r w:rsidRPr="00EA2DE2">
        <w:rPr>
          <w:rFonts w:ascii="Tahoma" w:hAnsi="Tahoma" w:cs="Tahoma"/>
          <w:b/>
        </w:rPr>
        <w:t xml:space="preserve">Zgoraj navedeni </w:t>
      </w:r>
      <w:r>
        <w:rPr>
          <w:rFonts w:ascii="Tahoma" w:hAnsi="Tahoma" w:cs="Tahoma"/>
          <w:b/>
        </w:rPr>
        <w:t>gospodarski subjekt</w:t>
      </w:r>
      <w:r w:rsidRPr="00EA2DE2">
        <w:rPr>
          <w:rFonts w:ascii="Tahoma" w:hAnsi="Tahoma" w:cs="Tahoma"/>
          <w:b/>
        </w:rPr>
        <w:t xml:space="preserve"> izjavljamo</w:t>
      </w:r>
      <w:r w:rsidRPr="00285804">
        <w:rPr>
          <w:rFonts w:ascii="Tahoma" w:hAnsi="Tahoma" w:cs="Tahoma"/>
        </w:rPr>
        <w:t xml:space="preserve">, </w:t>
      </w:r>
    </w:p>
    <w:p w14:paraId="2BDED87A" w14:textId="77777777" w:rsidR="00AB193A" w:rsidRDefault="00AB193A" w:rsidP="00587511">
      <w:pPr>
        <w:keepNext/>
        <w:keepLines/>
        <w:tabs>
          <w:tab w:val="left" w:pos="2835"/>
        </w:tabs>
        <w:ind w:left="-142"/>
        <w:jc w:val="both"/>
        <w:rPr>
          <w:rFonts w:ascii="Tahoma" w:hAnsi="Tahoma" w:cs="Tahoma"/>
        </w:rPr>
      </w:pPr>
    </w:p>
    <w:p w14:paraId="1F2385A2" w14:textId="77777777" w:rsidR="00587511" w:rsidRDefault="00587511" w:rsidP="00587511">
      <w:pPr>
        <w:pStyle w:val="Blokbesedila"/>
        <w:keepNext/>
        <w:keepLines/>
        <w:numPr>
          <w:ilvl w:val="1"/>
          <w:numId w:val="32"/>
        </w:numPr>
        <w:tabs>
          <w:tab w:val="clear" w:pos="8647"/>
          <w:tab w:val="left" w:pos="426"/>
        </w:tabs>
        <w:ind w:left="426" w:right="-2" w:hanging="426"/>
        <w:jc w:val="both"/>
        <w:rPr>
          <w:rFonts w:ascii="Tahoma" w:hAnsi="Tahoma" w:cs="Tahoma"/>
          <w:sz w:val="20"/>
        </w:rPr>
      </w:pPr>
      <w:r>
        <w:rPr>
          <w:rFonts w:ascii="Tahoma" w:hAnsi="Tahoma" w:cs="Tahoma"/>
          <w:sz w:val="20"/>
        </w:rPr>
        <w:t xml:space="preserve">da </w:t>
      </w:r>
      <w:r w:rsidRPr="00112425">
        <w:rPr>
          <w:rFonts w:ascii="Tahoma" w:hAnsi="Tahoma" w:cs="Tahoma"/>
          <w:sz w:val="20"/>
        </w:rPr>
        <w:t>nismo uvrščeni na seznam poslovnih subjektov, s katerimi na podlagi 35. člena Zakona o integriteti in preprečevanju korupcije (Ur. l. RS, št. 69/11-UPB2</w:t>
      </w:r>
      <w:r>
        <w:rPr>
          <w:rFonts w:ascii="Tahoma" w:hAnsi="Tahoma" w:cs="Tahoma"/>
          <w:sz w:val="20"/>
        </w:rPr>
        <w:t xml:space="preserve"> s spremembami</w:t>
      </w:r>
      <w:r w:rsidRPr="00112425">
        <w:rPr>
          <w:rFonts w:ascii="Tahoma" w:hAnsi="Tahoma" w:cs="Tahoma"/>
          <w:sz w:val="20"/>
        </w:rPr>
        <w:t>, v nadaljevanju: ZIntPK)</w:t>
      </w:r>
      <w:r>
        <w:rPr>
          <w:rFonts w:ascii="Tahoma" w:hAnsi="Tahoma" w:cs="Tahoma"/>
          <w:sz w:val="20"/>
        </w:rPr>
        <w:t>, naročniki ne smejo sodelovati;</w:t>
      </w:r>
    </w:p>
    <w:p w14:paraId="30CA4C01" w14:textId="77777777" w:rsidR="00587511" w:rsidRDefault="00587511" w:rsidP="00587511">
      <w:pPr>
        <w:pStyle w:val="Blokbesedila"/>
        <w:keepNext/>
        <w:keepLines/>
        <w:numPr>
          <w:ilvl w:val="1"/>
          <w:numId w:val="32"/>
        </w:numPr>
        <w:tabs>
          <w:tab w:val="clear" w:pos="8647"/>
          <w:tab w:val="left" w:pos="426"/>
        </w:tabs>
        <w:ind w:left="426" w:right="-2" w:hanging="426"/>
        <w:jc w:val="both"/>
        <w:rPr>
          <w:rFonts w:ascii="Tahoma" w:hAnsi="Tahoma" w:cs="Tahoma"/>
          <w:sz w:val="20"/>
        </w:rPr>
      </w:pPr>
      <w:r w:rsidRPr="00386174">
        <w:rPr>
          <w:rFonts w:ascii="Tahoma" w:hAnsi="Tahoma" w:cs="Tahoma"/>
          <w:sz w:val="20"/>
        </w:rPr>
        <w:t xml:space="preserve">da se strinjamo in v celoti izpolnjujemo vse pogoje in zahteve glede </w:t>
      </w:r>
      <w:r>
        <w:rPr>
          <w:rFonts w:ascii="Tahoma" w:hAnsi="Tahoma" w:cs="Tahoma"/>
          <w:sz w:val="20"/>
        </w:rPr>
        <w:t>predmeta javnega naročila, za katerega oddajamo ponudbo</w:t>
      </w:r>
      <w:r w:rsidRPr="00386174">
        <w:rPr>
          <w:rFonts w:ascii="Tahoma" w:hAnsi="Tahoma" w:cs="Tahoma"/>
          <w:sz w:val="20"/>
        </w:rPr>
        <w:t xml:space="preserve"> in ostalih pogojev in zahtev, ki so navedeni v </w:t>
      </w:r>
      <w:r>
        <w:rPr>
          <w:rFonts w:ascii="Tahoma" w:hAnsi="Tahoma" w:cs="Tahoma"/>
          <w:sz w:val="20"/>
        </w:rPr>
        <w:t xml:space="preserve">predmetni </w:t>
      </w:r>
      <w:r w:rsidRPr="00386174">
        <w:rPr>
          <w:rFonts w:ascii="Tahoma" w:hAnsi="Tahoma" w:cs="Tahoma"/>
          <w:sz w:val="20"/>
        </w:rPr>
        <w:t>razpisn</w:t>
      </w:r>
      <w:r>
        <w:rPr>
          <w:rFonts w:ascii="Tahoma" w:hAnsi="Tahoma" w:cs="Tahoma"/>
          <w:sz w:val="20"/>
        </w:rPr>
        <w:t>i</w:t>
      </w:r>
      <w:r w:rsidRPr="00386174">
        <w:rPr>
          <w:rFonts w:ascii="Tahoma" w:hAnsi="Tahoma" w:cs="Tahoma"/>
          <w:sz w:val="20"/>
        </w:rPr>
        <w:t xml:space="preserve"> dokumentacij</w:t>
      </w:r>
      <w:r>
        <w:rPr>
          <w:rFonts w:ascii="Tahoma" w:hAnsi="Tahoma" w:cs="Tahoma"/>
          <w:sz w:val="20"/>
        </w:rPr>
        <w:t>i;</w:t>
      </w:r>
    </w:p>
    <w:p w14:paraId="5BD28606" w14:textId="77777777" w:rsidR="00587511" w:rsidRDefault="00587511" w:rsidP="00587511">
      <w:pPr>
        <w:pStyle w:val="Blokbesedila"/>
        <w:keepNext/>
        <w:keepLines/>
        <w:numPr>
          <w:ilvl w:val="1"/>
          <w:numId w:val="32"/>
        </w:numPr>
        <w:tabs>
          <w:tab w:val="clear" w:pos="8647"/>
          <w:tab w:val="left" w:pos="426"/>
        </w:tabs>
        <w:ind w:left="426" w:right="-2" w:hanging="426"/>
        <w:jc w:val="both"/>
        <w:rPr>
          <w:rFonts w:ascii="Tahoma" w:hAnsi="Tahoma" w:cs="Tahoma"/>
          <w:sz w:val="20"/>
        </w:rPr>
      </w:pPr>
      <w:r w:rsidRPr="006B0555">
        <w:rPr>
          <w:rFonts w:ascii="Tahoma" w:hAnsi="Tahoma" w:cs="Tahoma"/>
          <w:sz w:val="20"/>
        </w:rPr>
        <w:t>da se strinjamo in v celoti izpolnjujemo vse pogoje in zahteve glede tehnične specifikacije in ostalih pogojev in zahtev, ki so navedeni v Poglavju 2. razpisne dokumentacije oz. v vseh njeni podtočkah in prilogah</w:t>
      </w:r>
      <w:r>
        <w:rPr>
          <w:rFonts w:ascii="Tahoma" w:hAnsi="Tahoma" w:cs="Tahoma"/>
          <w:sz w:val="20"/>
        </w:rPr>
        <w:t>;</w:t>
      </w:r>
    </w:p>
    <w:p w14:paraId="366C6ED8" w14:textId="77777777" w:rsidR="00587511" w:rsidRDefault="00587511" w:rsidP="00587511">
      <w:pPr>
        <w:pStyle w:val="Blokbesedila"/>
        <w:keepNext/>
        <w:keepLines/>
        <w:numPr>
          <w:ilvl w:val="1"/>
          <w:numId w:val="32"/>
        </w:numPr>
        <w:tabs>
          <w:tab w:val="clear" w:pos="8647"/>
          <w:tab w:val="left" w:pos="426"/>
        </w:tabs>
        <w:ind w:left="426" w:right="-2" w:hanging="426"/>
        <w:jc w:val="both"/>
        <w:rPr>
          <w:rFonts w:ascii="Tahoma" w:hAnsi="Tahoma" w:cs="Tahoma"/>
          <w:sz w:val="20"/>
        </w:rPr>
      </w:pPr>
      <w:r w:rsidRPr="006B0555">
        <w:rPr>
          <w:rFonts w:ascii="Tahoma" w:hAnsi="Tahoma" w:cs="Tahoma"/>
          <w:sz w:val="20"/>
        </w:rPr>
        <w:t xml:space="preserve">da smo v celoti seznanjeni z vsebino razpisne dokumentacije ter vsemi njenimi popravki in dopolnitvami oz. spremembami ter da se strinjamo in sprejemamo tudi vse ostale pogoje in zahteve predmetne razpisne dokumentacije, </w:t>
      </w:r>
    </w:p>
    <w:p w14:paraId="78E52610" w14:textId="77777777" w:rsidR="00587511" w:rsidRPr="009A34A9" w:rsidRDefault="00587511" w:rsidP="00587511">
      <w:pPr>
        <w:pStyle w:val="Blokbesedila"/>
        <w:keepNext/>
        <w:keepLines/>
        <w:numPr>
          <w:ilvl w:val="1"/>
          <w:numId w:val="32"/>
        </w:numPr>
        <w:tabs>
          <w:tab w:val="clear" w:pos="8647"/>
          <w:tab w:val="left" w:pos="426"/>
        </w:tabs>
        <w:ind w:left="426" w:right="-2" w:hanging="426"/>
        <w:jc w:val="both"/>
        <w:rPr>
          <w:rFonts w:ascii="Tahoma" w:hAnsi="Tahoma" w:cs="Tahoma"/>
          <w:sz w:val="20"/>
        </w:rPr>
      </w:pPr>
      <w:r w:rsidRPr="006B0555">
        <w:rPr>
          <w:rFonts w:ascii="Tahoma" w:hAnsi="Tahoma" w:cs="Tahoma"/>
          <w:sz w:val="20"/>
        </w:rPr>
        <w:t xml:space="preserve">da smo v celoti seznanjeni z vsebino </w:t>
      </w:r>
      <w:r>
        <w:rPr>
          <w:rFonts w:ascii="Tahoma" w:hAnsi="Tahoma" w:cs="Tahoma"/>
          <w:sz w:val="20"/>
        </w:rPr>
        <w:t xml:space="preserve">osnutka </w:t>
      </w:r>
      <w:r w:rsidR="00492ACA">
        <w:rPr>
          <w:rFonts w:ascii="Tahoma" w:hAnsi="Tahoma" w:cs="Tahoma"/>
          <w:sz w:val="20"/>
        </w:rPr>
        <w:t>pogodbe</w:t>
      </w:r>
      <w:r w:rsidRPr="009A34A9">
        <w:rPr>
          <w:rFonts w:ascii="Tahoma" w:hAnsi="Tahoma" w:cs="Tahoma"/>
          <w:sz w:val="20"/>
        </w:rPr>
        <w:t xml:space="preserve">, ki </w:t>
      </w:r>
      <w:r>
        <w:rPr>
          <w:rFonts w:ascii="Tahoma" w:hAnsi="Tahoma" w:cs="Tahoma"/>
          <w:sz w:val="20"/>
        </w:rPr>
        <w:t>ga</w:t>
      </w:r>
      <w:r w:rsidRPr="009A34A9">
        <w:rPr>
          <w:rFonts w:ascii="Tahoma" w:hAnsi="Tahoma" w:cs="Tahoma"/>
          <w:sz w:val="20"/>
        </w:rPr>
        <w:t xml:space="preserve"> bomo v primeru izbora kot ekonomsko najugodnejši </w:t>
      </w:r>
      <w:r>
        <w:rPr>
          <w:rFonts w:ascii="Tahoma" w:hAnsi="Tahoma" w:cs="Tahoma"/>
          <w:sz w:val="20"/>
        </w:rPr>
        <w:t>ponudnik/eden od ekonomsko najugodnejših ponudnikov</w:t>
      </w:r>
      <w:r w:rsidRPr="009A34A9">
        <w:rPr>
          <w:rFonts w:ascii="Tahoma" w:hAnsi="Tahoma" w:cs="Tahoma"/>
          <w:sz w:val="20"/>
        </w:rPr>
        <w:t xml:space="preserve">, na poziv naročnika, podpisali brez ugovorov </w:t>
      </w:r>
      <w:r w:rsidRPr="009A34A9">
        <w:rPr>
          <w:rFonts w:ascii="Tahoma" w:hAnsi="Tahoma" w:cs="Tahoma"/>
          <w:i/>
          <w:sz w:val="20"/>
        </w:rPr>
        <w:t xml:space="preserve">(velja za (samostojnega/vodilnega) </w:t>
      </w:r>
      <w:r>
        <w:rPr>
          <w:rFonts w:ascii="Tahoma" w:hAnsi="Tahoma" w:cs="Tahoma"/>
          <w:i/>
          <w:sz w:val="20"/>
        </w:rPr>
        <w:t>ponudnika</w:t>
      </w:r>
      <w:r w:rsidRPr="009A34A9">
        <w:rPr>
          <w:rFonts w:ascii="Tahoma" w:hAnsi="Tahoma" w:cs="Tahoma"/>
          <w:i/>
          <w:sz w:val="20"/>
        </w:rPr>
        <w:t xml:space="preserve"> in partnerje, v primeru skupne ponudbe)</w:t>
      </w:r>
      <w:r w:rsidRPr="009A34A9">
        <w:rPr>
          <w:rFonts w:ascii="Tahoma" w:hAnsi="Tahoma" w:cs="Tahoma"/>
          <w:sz w:val="20"/>
        </w:rPr>
        <w:t>;</w:t>
      </w:r>
    </w:p>
    <w:p w14:paraId="09F22C9A" w14:textId="77777777" w:rsidR="00587511" w:rsidRDefault="00587511" w:rsidP="00587511">
      <w:pPr>
        <w:pStyle w:val="Blokbesedila"/>
        <w:keepNext/>
        <w:keepLines/>
        <w:numPr>
          <w:ilvl w:val="1"/>
          <w:numId w:val="32"/>
        </w:numPr>
        <w:tabs>
          <w:tab w:val="clear" w:pos="8647"/>
          <w:tab w:val="left" w:pos="426"/>
        </w:tabs>
        <w:ind w:left="426" w:right="-2" w:hanging="426"/>
        <w:jc w:val="both"/>
        <w:rPr>
          <w:rFonts w:ascii="Tahoma" w:hAnsi="Tahoma" w:cs="Tahoma"/>
          <w:sz w:val="20"/>
        </w:rPr>
      </w:pPr>
      <w:r w:rsidRPr="006B0555">
        <w:rPr>
          <w:rFonts w:ascii="Tahoma" w:hAnsi="Tahoma" w:cs="Tahoma"/>
          <w:sz w:val="20"/>
        </w:rPr>
        <w:t>da smo v celoti seznanjeni z vsebino vzorc</w:t>
      </w:r>
      <w:r>
        <w:rPr>
          <w:rFonts w:ascii="Tahoma" w:hAnsi="Tahoma" w:cs="Tahoma"/>
          <w:sz w:val="20"/>
        </w:rPr>
        <w:t>ev</w:t>
      </w:r>
      <w:r w:rsidRPr="006B0555">
        <w:rPr>
          <w:rFonts w:ascii="Tahoma" w:hAnsi="Tahoma" w:cs="Tahoma"/>
          <w:sz w:val="20"/>
        </w:rPr>
        <w:t xml:space="preserve"> finančnih zavarovanj</w:t>
      </w:r>
      <w:r>
        <w:rPr>
          <w:rFonts w:ascii="Tahoma" w:hAnsi="Tahoma" w:cs="Tahoma"/>
          <w:sz w:val="20"/>
        </w:rPr>
        <w:t>, ki jih bomo p</w:t>
      </w:r>
      <w:r w:rsidR="00492ACA">
        <w:rPr>
          <w:rFonts w:ascii="Tahoma" w:hAnsi="Tahoma" w:cs="Tahoma"/>
          <w:sz w:val="20"/>
        </w:rPr>
        <w:t xml:space="preserve">redložili v skladu s sklenjeno pogodbo </w:t>
      </w:r>
      <w:r w:rsidRPr="006B0555">
        <w:rPr>
          <w:rFonts w:ascii="Tahoma" w:hAnsi="Tahoma" w:cs="Tahoma"/>
          <w:i/>
          <w:sz w:val="20"/>
        </w:rPr>
        <w:t xml:space="preserve">(velja za (samostojnega/vodilnega) </w:t>
      </w:r>
      <w:r>
        <w:rPr>
          <w:rFonts w:ascii="Tahoma" w:hAnsi="Tahoma" w:cs="Tahoma"/>
          <w:i/>
          <w:sz w:val="20"/>
        </w:rPr>
        <w:t>ponudnika</w:t>
      </w:r>
      <w:r w:rsidRPr="006B0555">
        <w:rPr>
          <w:rFonts w:ascii="Tahoma" w:hAnsi="Tahoma" w:cs="Tahoma"/>
          <w:i/>
          <w:sz w:val="20"/>
        </w:rPr>
        <w:t xml:space="preserve"> in partnerje, v primeru skupne </w:t>
      </w:r>
      <w:r>
        <w:rPr>
          <w:rFonts w:ascii="Tahoma" w:hAnsi="Tahoma" w:cs="Tahoma"/>
          <w:i/>
          <w:sz w:val="20"/>
        </w:rPr>
        <w:t>ponudbe</w:t>
      </w:r>
      <w:r w:rsidRPr="006B0555">
        <w:rPr>
          <w:rFonts w:ascii="Tahoma" w:hAnsi="Tahoma" w:cs="Tahoma"/>
          <w:i/>
          <w:sz w:val="20"/>
        </w:rPr>
        <w:t>)</w:t>
      </w:r>
      <w:r>
        <w:rPr>
          <w:rFonts w:ascii="Tahoma" w:hAnsi="Tahoma" w:cs="Tahoma"/>
          <w:sz w:val="20"/>
        </w:rPr>
        <w:t>;</w:t>
      </w:r>
    </w:p>
    <w:p w14:paraId="2AA5BBEE" w14:textId="77777777" w:rsidR="00587511" w:rsidRDefault="00587511" w:rsidP="00587511">
      <w:pPr>
        <w:pStyle w:val="Blokbesedila"/>
        <w:keepNext/>
        <w:keepLines/>
        <w:numPr>
          <w:ilvl w:val="1"/>
          <w:numId w:val="32"/>
        </w:numPr>
        <w:tabs>
          <w:tab w:val="clear" w:pos="8647"/>
          <w:tab w:val="left" w:pos="426"/>
        </w:tabs>
        <w:ind w:left="426" w:right="-2" w:hanging="426"/>
        <w:jc w:val="both"/>
        <w:rPr>
          <w:rFonts w:ascii="Tahoma" w:hAnsi="Tahoma" w:cs="Tahoma"/>
          <w:sz w:val="20"/>
        </w:rPr>
      </w:pPr>
      <w:r w:rsidRPr="006B0555">
        <w:rPr>
          <w:rFonts w:ascii="Tahoma" w:hAnsi="Tahoma" w:cs="Tahoma"/>
          <w:sz w:val="20"/>
        </w:rPr>
        <w:t xml:space="preserve">da </w:t>
      </w:r>
      <w:r w:rsidRPr="00E4333E">
        <w:rPr>
          <w:rFonts w:ascii="Tahoma" w:hAnsi="Tahoma" w:cs="Tahoma"/>
          <w:sz w:val="20"/>
        </w:rPr>
        <w:t>v predloženih dokumentih nismo podali neresničnih ali zavajajočih podatkov in da vsi podatki navedeni v ponudbi ustrezajo dejanskemu stanju</w:t>
      </w:r>
      <w:r>
        <w:rPr>
          <w:rFonts w:ascii="Tahoma" w:hAnsi="Tahoma" w:cs="Tahoma"/>
          <w:sz w:val="20"/>
        </w:rPr>
        <w:t>,</w:t>
      </w:r>
    </w:p>
    <w:p w14:paraId="332764D7" w14:textId="77777777" w:rsidR="00587511" w:rsidRPr="004E2C5D" w:rsidRDefault="00587511" w:rsidP="00587511">
      <w:pPr>
        <w:pStyle w:val="Blokbesedila"/>
        <w:keepNext/>
        <w:keepLines/>
        <w:numPr>
          <w:ilvl w:val="1"/>
          <w:numId w:val="32"/>
        </w:numPr>
        <w:tabs>
          <w:tab w:val="clear" w:pos="8647"/>
          <w:tab w:val="left" w:pos="426"/>
        </w:tabs>
        <w:ind w:left="426" w:right="-2" w:hanging="426"/>
        <w:jc w:val="both"/>
        <w:rPr>
          <w:rFonts w:ascii="Tahoma" w:hAnsi="Tahoma" w:cs="Tahoma"/>
          <w:sz w:val="20"/>
        </w:rPr>
      </w:pPr>
      <w:r>
        <w:rPr>
          <w:rFonts w:ascii="Tahoma" w:hAnsi="Tahoma" w:cs="Tahoma"/>
          <w:sz w:val="20"/>
        </w:rPr>
        <w:t xml:space="preserve">da prevzemamo </w:t>
      </w:r>
      <w:r w:rsidRPr="004E2C5D">
        <w:rPr>
          <w:rFonts w:ascii="Tahoma" w:hAnsi="Tahoma" w:cs="Tahoma"/>
          <w:sz w:val="20"/>
        </w:rPr>
        <w:t>kaze</w:t>
      </w:r>
      <w:r>
        <w:rPr>
          <w:rFonts w:ascii="Tahoma" w:hAnsi="Tahoma" w:cs="Tahoma"/>
          <w:sz w:val="20"/>
        </w:rPr>
        <w:t>nsko in materialno odgovornost</w:t>
      </w:r>
      <w:r w:rsidRPr="004E2C5D">
        <w:rPr>
          <w:rFonts w:ascii="Tahoma" w:hAnsi="Tahoma" w:cs="Tahoma"/>
          <w:sz w:val="20"/>
        </w:rPr>
        <w:t xml:space="preserve">, da pri </w:t>
      </w:r>
      <w:r>
        <w:rPr>
          <w:rFonts w:ascii="Tahoma" w:hAnsi="Tahoma" w:cs="Tahoma"/>
          <w:sz w:val="20"/>
        </w:rPr>
        <w:t>prijavi/</w:t>
      </w:r>
      <w:r w:rsidRPr="004E2C5D">
        <w:rPr>
          <w:rFonts w:ascii="Tahoma" w:hAnsi="Tahoma" w:cs="Tahoma"/>
          <w:sz w:val="20"/>
        </w:rPr>
        <w:t>ponudbi subjekta, ki ga zastopam, ni ruske udeležbe, kot je opredeljeno v 1h členu »sklepa Sveta (SZVP) 2022/578 z dne 8. aprila 2022 o spremembi Sklepa 2014/512/SZVP o omejevalnih ukrepih zaradi delovanja Rusije, ki povzroča destabilizacijo razmer v Ukrajini« (v nadaljevanju: sklep Sveta (SZVP) 2022/578 z dne 8. aprila 2022). Še posebej izjavljam, da:</w:t>
      </w:r>
    </w:p>
    <w:p w14:paraId="09545B9C" w14:textId="77777777" w:rsidR="00587511" w:rsidRDefault="00587511" w:rsidP="00587511">
      <w:pPr>
        <w:pStyle w:val="Odstavekseznama"/>
        <w:keepNext/>
        <w:keepLines/>
        <w:numPr>
          <w:ilvl w:val="0"/>
          <w:numId w:val="33"/>
        </w:numPr>
        <w:tabs>
          <w:tab w:val="left" w:pos="284"/>
        </w:tabs>
        <w:jc w:val="both"/>
        <w:rPr>
          <w:rFonts w:ascii="Tahoma" w:hAnsi="Tahoma" w:cs="Tahoma"/>
        </w:rPr>
      </w:pPr>
      <w:r w:rsidRPr="004E2C5D">
        <w:rPr>
          <w:rFonts w:ascii="Tahoma" w:hAnsi="Tahoma" w:cs="Tahoma"/>
        </w:rPr>
        <w:t>subjekt, ki ga zastopam, ni ruski državljan ali fizična ali pravna oseba, subjekt ali organ s sedežem v Rusiji;</w:t>
      </w:r>
    </w:p>
    <w:p w14:paraId="044B1870" w14:textId="77777777" w:rsidR="00587511" w:rsidRDefault="00587511" w:rsidP="00587511">
      <w:pPr>
        <w:pStyle w:val="Odstavekseznama"/>
        <w:keepNext/>
        <w:keepLines/>
        <w:numPr>
          <w:ilvl w:val="0"/>
          <w:numId w:val="33"/>
        </w:numPr>
        <w:tabs>
          <w:tab w:val="left" w:pos="284"/>
        </w:tabs>
        <w:jc w:val="both"/>
        <w:rPr>
          <w:rFonts w:ascii="Tahoma" w:hAnsi="Tahoma" w:cs="Tahoma"/>
        </w:rPr>
      </w:pPr>
      <w:r w:rsidRPr="004E2C5D">
        <w:rPr>
          <w:rFonts w:ascii="Tahoma" w:hAnsi="Tahoma" w:cs="Tahoma"/>
        </w:rPr>
        <w:t>subjekt, ki ga zastopam, ni pravna oseba, subjekt ali organ, katerega več kot 50-odstotni delež je v neposredni ali posredni lasti subjekta iz točke (a) zgoraj;</w:t>
      </w:r>
    </w:p>
    <w:p w14:paraId="4FF52CF8" w14:textId="77777777" w:rsidR="00587511" w:rsidRDefault="00587511" w:rsidP="00587511">
      <w:pPr>
        <w:pStyle w:val="Odstavekseznama"/>
        <w:keepNext/>
        <w:keepLines/>
        <w:numPr>
          <w:ilvl w:val="0"/>
          <w:numId w:val="33"/>
        </w:numPr>
        <w:tabs>
          <w:tab w:val="left" w:pos="284"/>
        </w:tabs>
        <w:jc w:val="both"/>
        <w:rPr>
          <w:rFonts w:ascii="Tahoma" w:hAnsi="Tahoma" w:cs="Tahoma"/>
        </w:rPr>
      </w:pPr>
      <w:r w:rsidRPr="004E2C5D">
        <w:rPr>
          <w:rFonts w:ascii="Tahoma" w:hAnsi="Tahoma" w:cs="Tahoma"/>
        </w:rPr>
        <w:t>niti jaz niti subjekt, ki ga zastopam, nisva fizična ali pravna oseba, subjekt ali organ, ki deluje v imenu ali po navodilih subjekta iz točke (a) ali (b) zgoraj;</w:t>
      </w:r>
    </w:p>
    <w:p w14:paraId="0BCB0D59" w14:textId="77777777" w:rsidR="00587511" w:rsidRDefault="00587511" w:rsidP="00587511">
      <w:pPr>
        <w:pStyle w:val="Odstavekseznama"/>
        <w:keepNext/>
        <w:keepLines/>
        <w:numPr>
          <w:ilvl w:val="0"/>
          <w:numId w:val="33"/>
        </w:numPr>
        <w:tabs>
          <w:tab w:val="left" w:pos="284"/>
        </w:tabs>
        <w:jc w:val="both"/>
        <w:rPr>
          <w:rFonts w:ascii="Tahoma" w:hAnsi="Tahoma" w:cs="Tahoma"/>
        </w:rPr>
      </w:pPr>
      <w:r w:rsidRPr="004E2C5D">
        <w:rPr>
          <w:rFonts w:ascii="Tahoma" w:hAnsi="Tahoma" w:cs="Tahoma"/>
        </w:rPr>
        <w:t>ni udeležbe več kot 10 % ponudbene vrednosti podizvajalcev, dobaviteljev ali subjektov, katerih zmogljivosti subjekt, ki ga zastopam, uporablja, ki so subjekti, navedeni v točkah (a) do (c) zgoraj</w:t>
      </w:r>
      <w:r>
        <w:rPr>
          <w:rFonts w:ascii="Tahoma" w:hAnsi="Tahoma" w:cs="Tahoma"/>
        </w:rPr>
        <w:t>;</w:t>
      </w:r>
    </w:p>
    <w:p w14:paraId="07CBCE5A" w14:textId="77777777" w:rsidR="00587511" w:rsidRPr="00E4333E" w:rsidRDefault="00587511" w:rsidP="00587511">
      <w:pPr>
        <w:pStyle w:val="Blokbesedila"/>
        <w:keepNext/>
        <w:keepLines/>
        <w:numPr>
          <w:ilvl w:val="1"/>
          <w:numId w:val="32"/>
        </w:numPr>
        <w:tabs>
          <w:tab w:val="clear" w:pos="8647"/>
          <w:tab w:val="left" w:pos="426"/>
        </w:tabs>
        <w:ind w:left="426" w:right="-2" w:hanging="426"/>
        <w:jc w:val="both"/>
        <w:rPr>
          <w:rFonts w:ascii="Tahoma" w:hAnsi="Tahoma" w:cs="Tahoma"/>
          <w:sz w:val="20"/>
        </w:rPr>
      </w:pPr>
      <w:r w:rsidRPr="00E4333E">
        <w:rPr>
          <w:rFonts w:ascii="Tahoma" w:hAnsi="Tahoma" w:cs="Tahoma"/>
          <w:sz w:val="20"/>
        </w:rPr>
        <w:t>razumemo, da se naročnik ne obvezuje sprejeti katerokoli ponudbo, ki jo je prejel,</w:t>
      </w:r>
    </w:p>
    <w:p w14:paraId="30B7FCF5" w14:textId="77777777" w:rsidR="00587511" w:rsidRPr="00E4333E" w:rsidRDefault="00587511" w:rsidP="00587511">
      <w:pPr>
        <w:pStyle w:val="Blokbesedila"/>
        <w:keepNext/>
        <w:keepLines/>
        <w:numPr>
          <w:ilvl w:val="1"/>
          <w:numId w:val="32"/>
        </w:numPr>
        <w:tabs>
          <w:tab w:val="clear" w:pos="8647"/>
          <w:tab w:val="left" w:pos="426"/>
        </w:tabs>
        <w:ind w:left="426" w:right="-2" w:hanging="426"/>
        <w:jc w:val="both"/>
        <w:rPr>
          <w:rFonts w:ascii="Tahoma" w:hAnsi="Tahoma" w:cs="Tahoma"/>
          <w:sz w:val="20"/>
        </w:rPr>
      </w:pPr>
      <w:r w:rsidRPr="00E4333E">
        <w:rPr>
          <w:rFonts w:ascii="Tahoma" w:hAnsi="Tahoma" w:cs="Tahoma"/>
          <w:sz w:val="20"/>
        </w:rPr>
        <w:t>da lahko naročnik nenapovedano preveri v ponudbeni dokumentaciji navedene podatke,</w:t>
      </w:r>
    </w:p>
    <w:p w14:paraId="1D700791" w14:textId="77777777" w:rsidR="00587511" w:rsidRPr="00E4333E" w:rsidRDefault="00587511" w:rsidP="00587511">
      <w:pPr>
        <w:pStyle w:val="Blokbesedila"/>
        <w:keepNext/>
        <w:keepLines/>
        <w:numPr>
          <w:ilvl w:val="1"/>
          <w:numId w:val="32"/>
        </w:numPr>
        <w:tabs>
          <w:tab w:val="clear" w:pos="8647"/>
          <w:tab w:val="left" w:pos="426"/>
        </w:tabs>
        <w:ind w:left="426" w:right="-2" w:hanging="426"/>
        <w:jc w:val="both"/>
        <w:rPr>
          <w:rFonts w:ascii="Tahoma" w:hAnsi="Tahoma" w:cs="Tahoma"/>
          <w:sz w:val="20"/>
        </w:rPr>
      </w:pPr>
      <w:r w:rsidRPr="00E4333E">
        <w:rPr>
          <w:rFonts w:ascii="Tahoma" w:hAnsi="Tahoma" w:cs="Tahoma"/>
          <w:sz w:val="20"/>
        </w:rPr>
        <w:t>da bomo naročniku poravnali vso škodo, ki bi jo povzročili, če bi se v postopku naročila, oddaje in izvajanja javnega naročila ugotovilo, da so v ponudbeni dokumentaciji navedeni podatki neresnični ali zavajajoči,</w:t>
      </w:r>
    </w:p>
    <w:p w14:paraId="6DDF00DE" w14:textId="77777777" w:rsidR="00587511" w:rsidRPr="00E4333E" w:rsidRDefault="00587511" w:rsidP="00587511">
      <w:pPr>
        <w:pStyle w:val="Blokbesedila"/>
        <w:keepNext/>
        <w:keepLines/>
        <w:numPr>
          <w:ilvl w:val="1"/>
          <w:numId w:val="32"/>
        </w:numPr>
        <w:tabs>
          <w:tab w:val="clear" w:pos="8647"/>
          <w:tab w:val="left" w:pos="426"/>
        </w:tabs>
        <w:ind w:left="426" w:right="-2" w:hanging="426"/>
        <w:jc w:val="both"/>
        <w:rPr>
          <w:rFonts w:ascii="Tahoma" w:hAnsi="Tahoma" w:cs="Tahoma"/>
          <w:sz w:val="20"/>
        </w:rPr>
      </w:pPr>
      <w:r w:rsidRPr="00E4333E">
        <w:rPr>
          <w:rFonts w:ascii="Tahoma" w:hAnsi="Tahoma" w:cs="Tahoma"/>
          <w:sz w:val="20"/>
        </w:rPr>
        <w:t>da smo pri sestavi ponudbe in bomo pri izvedbi naročila, če bomo izbrani, upoštevali vse obveznosti, ki izhajajo iz veljavne zakonodaje in drugih veljavnih obvezujočih predpisov, vključno z določili Zakona o varnosti in zdravju pri delu ter drugih predpisov v zvezi z delovnimi pogoji in s področja zaposlovanja, ki veljajo v Republiki Sloveniji,</w:t>
      </w:r>
    </w:p>
    <w:p w14:paraId="1F313186" w14:textId="77777777" w:rsidR="00587511" w:rsidRPr="00E4333E" w:rsidRDefault="00587511" w:rsidP="00587511">
      <w:pPr>
        <w:pStyle w:val="Blokbesedila"/>
        <w:keepNext/>
        <w:keepLines/>
        <w:numPr>
          <w:ilvl w:val="1"/>
          <w:numId w:val="32"/>
        </w:numPr>
        <w:tabs>
          <w:tab w:val="clear" w:pos="8647"/>
          <w:tab w:val="left" w:pos="426"/>
        </w:tabs>
        <w:ind w:left="426" w:right="-2" w:hanging="426"/>
        <w:jc w:val="both"/>
        <w:rPr>
          <w:rFonts w:ascii="Tahoma" w:hAnsi="Tahoma" w:cs="Tahoma"/>
          <w:sz w:val="20"/>
        </w:rPr>
      </w:pPr>
      <w:r w:rsidRPr="00E4333E">
        <w:rPr>
          <w:rFonts w:ascii="Tahoma" w:hAnsi="Tahoma" w:cs="Tahoma"/>
          <w:sz w:val="20"/>
        </w:rPr>
        <w:t>da razumemo, da naročnik s tem javnim naročilom ni obvezan, da nadaljuje s postopkom izbire izvajalca. V primeru, da bo storil tako, do nas ne bo imel nobenih obveznosti niti obratno.</w:t>
      </w:r>
    </w:p>
    <w:p w14:paraId="3D45924F" w14:textId="77777777" w:rsidR="00587511" w:rsidRDefault="00587511" w:rsidP="00587511">
      <w:pPr>
        <w:keepNext/>
        <w:keepLines/>
        <w:tabs>
          <w:tab w:val="left" w:pos="2835"/>
        </w:tabs>
        <w:ind w:left="-142"/>
        <w:jc w:val="both"/>
        <w:rPr>
          <w:rFonts w:ascii="Tahoma" w:hAnsi="Tahoma" w:cs="Tahoma"/>
          <w:sz w:val="24"/>
        </w:rPr>
      </w:pPr>
    </w:p>
    <w:p w14:paraId="310AB61E" w14:textId="77777777" w:rsidR="00587511" w:rsidRPr="00587511" w:rsidRDefault="00587511" w:rsidP="00587511">
      <w:pPr>
        <w:keepNext/>
        <w:keepLines/>
        <w:jc w:val="both"/>
        <w:rPr>
          <w:rFonts w:ascii="Tahoma" w:hAnsi="Tahoma" w:cs="Tahoma"/>
          <w:b/>
        </w:rPr>
      </w:pPr>
      <w:r w:rsidRPr="009B7B15">
        <w:rPr>
          <w:rFonts w:ascii="Tahoma" w:hAnsi="Tahoma" w:cs="Tahoma"/>
          <w:b/>
        </w:rPr>
        <w:t>S podpisom te izjave dajemo soglasje, da pooblaščeni predstavnik naročnika</w:t>
      </w:r>
      <w:r w:rsidRPr="009B7B15">
        <w:rPr>
          <w:rFonts w:ascii="Tahoma" w:hAnsi="Tahoma" w:cs="Tahoma"/>
          <w:b/>
          <w:bCs/>
        </w:rPr>
        <w:t xml:space="preserve">, ki vodi postopek javnega naročila </w:t>
      </w:r>
      <w:r>
        <w:rPr>
          <w:rFonts w:ascii="Tahoma" w:hAnsi="Tahoma" w:cs="Tahoma"/>
          <w:b/>
        </w:rPr>
        <w:t xml:space="preserve">št. </w:t>
      </w:r>
      <w:r w:rsidR="00864A67" w:rsidRPr="00864A67">
        <w:rPr>
          <w:rFonts w:ascii="Tahoma" w:hAnsi="Tahoma" w:cs="Tahoma"/>
          <w:b/>
        </w:rPr>
        <w:t xml:space="preserve">VKS-69/24 – </w:t>
      </w:r>
      <w:r w:rsidR="00864A67">
        <w:rPr>
          <w:rFonts w:ascii="Tahoma" w:hAnsi="Tahoma" w:cs="Tahoma"/>
          <w:b/>
        </w:rPr>
        <w:t>»</w:t>
      </w:r>
      <w:r w:rsidR="00AC1D8A">
        <w:rPr>
          <w:rFonts w:ascii="Tahoma" w:hAnsi="Tahoma" w:cs="Tahoma"/>
          <w:b/>
        </w:rPr>
        <w:t>Menjava segmentnih vrat</w:t>
      </w:r>
      <w:r w:rsidRPr="009B7B15">
        <w:rPr>
          <w:rFonts w:ascii="Tahoma" w:hAnsi="Tahoma" w:cs="Tahoma"/>
          <w:b/>
        </w:rPr>
        <w:t>«</w:t>
      </w:r>
      <w:r>
        <w:rPr>
          <w:rFonts w:ascii="Tahoma" w:hAnsi="Tahoma" w:cs="Tahoma"/>
          <w:b/>
        </w:rPr>
        <w:t xml:space="preserve"> </w:t>
      </w:r>
      <w:r w:rsidRPr="009B7B15">
        <w:rPr>
          <w:rFonts w:ascii="Tahoma" w:hAnsi="Tahoma" w:cs="Tahoma"/>
          <w:b/>
        </w:rPr>
        <w:t>pridobi podatke za preveritev ponudbe / zahtev iz tč. 3.1. razpisne dokumentacije v skladu z 89. členom ZJN-3 v enotnem informacijskem sistemu – eDosje iz devetega odstavka 77. člena</w:t>
      </w:r>
      <w:r>
        <w:rPr>
          <w:rFonts w:ascii="Tahoma" w:hAnsi="Tahoma" w:cs="Tahoma"/>
          <w:b/>
        </w:rPr>
        <w:t xml:space="preserve"> ZJN-3.</w:t>
      </w:r>
    </w:p>
    <w:p w14:paraId="02F97970" w14:textId="77777777" w:rsidR="00587511" w:rsidRPr="00065251" w:rsidRDefault="00587511" w:rsidP="00EF3383">
      <w:pPr>
        <w:keepNext/>
        <w:keepLines/>
        <w:tabs>
          <w:tab w:val="left" w:pos="2835"/>
        </w:tabs>
        <w:ind w:left="284"/>
        <w:jc w:val="both"/>
        <w:rPr>
          <w:rFonts w:ascii="Tahoma" w:hAnsi="Tahoma" w:cs="Tahoma"/>
          <w:sz w:val="19"/>
          <w:szCs w:val="19"/>
        </w:rPr>
      </w:pPr>
    </w:p>
    <w:tbl>
      <w:tblPr>
        <w:tblW w:w="9439" w:type="dxa"/>
        <w:tblLayout w:type="fixed"/>
        <w:tblCellMar>
          <w:left w:w="30" w:type="dxa"/>
          <w:right w:w="30" w:type="dxa"/>
        </w:tblCellMar>
        <w:tblLook w:val="0000" w:firstRow="0" w:lastRow="0" w:firstColumn="0" w:lastColumn="0" w:noHBand="0" w:noVBand="0"/>
      </w:tblPr>
      <w:tblGrid>
        <w:gridCol w:w="3299"/>
        <w:gridCol w:w="2513"/>
        <w:gridCol w:w="3627"/>
      </w:tblGrid>
      <w:tr w:rsidR="00CD2D37" w:rsidRPr="00065251" w14:paraId="6FCA1331" w14:textId="77777777" w:rsidTr="0018747A">
        <w:trPr>
          <w:trHeight w:val="260"/>
        </w:trPr>
        <w:tc>
          <w:tcPr>
            <w:tcW w:w="3299" w:type="dxa"/>
            <w:tcBorders>
              <w:bottom w:val="single" w:sz="4" w:space="0" w:color="auto"/>
            </w:tcBorders>
          </w:tcPr>
          <w:p w14:paraId="37B47DAD" w14:textId="77777777" w:rsidR="00D82104" w:rsidRPr="00065251" w:rsidRDefault="00D82104" w:rsidP="00EF3383">
            <w:pPr>
              <w:keepNext/>
              <w:keepLines/>
              <w:jc w:val="both"/>
              <w:rPr>
                <w:rFonts w:ascii="Tahoma" w:hAnsi="Tahoma" w:cs="Tahoma"/>
                <w:snapToGrid w:val="0"/>
              </w:rPr>
            </w:pPr>
          </w:p>
          <w:p w14:paraId="22463456" w14:textId="77777777" w:rsidR="00545BD7" w:rsidRPr="00065251" w:rsidRDefault="00545BD7" w:rsidP="00EF3383">
            <w:pPr>
              <w:keepNext/>
              <w:keepLines/>
              <w:jc w:val="both"/>
              <w:rPr>
                <w:rFonts w:ascii="Tahoma" w:hAnsi="Tahoma" w:cs="Tahoma"/>
                <w:snapToGrid w:val="0"/>
              </w:rPr>
            </w:pPr>
          </w:p>
        </w:tc>
        <w:tc>
          <w:tcPr>
            <w:tcW w:w="2513" w:type="dxa"/>
          </w:tcPr>
          <w:p w14:paraId="7A529397" w14:textId="77777777" w:rsidR="00545BD7" w:rsidRPr="00065251" w:rsidRDefault="00545BD7" w:rsidP="00EF3383">
            <w:pPr>
              <w:keepNext/>
              <w:keepLines/>
              <w:jc w:val="center"/>
              <w:rPr>
                <w:rFonts w:ascii="Tahoma" w:hAnsi="Tahoma" w:cs="Tahoma"/>
                <w:snapToGrid w:val="0"/>
              </w:rPr>
            </w:pPr>
          </w:p>
        </w:tc>
        <w:tc>
          <w:tcPr>
            <w:tcW w:w="3627" w:type="dxa"/>
            <w:tcBorders>
              <w:bottom w:val="single" w:sz="4" w:space="0" w:color="auto"/>
            </w:tcBorders>
          </w:tcPr>
          <w:p w14:paraId="4CF50B94" w14:textId="77777777" w:rsidR="00545BD7" w:rsidRPr="00065251" w:rsidRDefault="00545BD7" w:rsidP="00EF3383">
            <w:pPr>
              <w:keepNext/>
              <w:keepLines/>
              <w:tabs>
                <w:tab w:val="left" w:pos="567"/>
                <w:tab w:val="num" w:pos="851"/>
                <w:tab w:val="left" w:pos="993"/>
              </w:tabs>
              <w:jc w:val="both"/>
              <w:rPr>
                <w:rFonts w:ascii="Tahoma" w:hAnsi="Tahoma" w:cs="Tahoma"/>
                <w:snapToGrid w:val="0"/>
              </w:rPr>
            </w:pPr>
          </w:p>
        </w:tc>
      </w:tr>
      <w:tr w:rsidR="00CD2D37" w:rsidRPr="00065251" w14:paraId="0BE63A04" w14:textId="77777777" w:rsidTr="0018747A">
        <w:trPr>
          <w:trHeight w:val="260"/>
        </w:trPr>
        <w:tc>
          <w:tcPr>
            <w:tcW w:w="3299" w:type="dxa"/>
            <w:tcBorders>
              <w:top w:val="single" w:sz="4" w:space="0" w:color="auto"/>
            </w:tcBorders>
          </w:tcPr>
          <w:p w14:paraId="364F2441" w14:textId="77777777" w:rsidR="00545BD7" w:rsidRPr="00065251" w:rsidRDefault="00545BD7" w:rsidP="00EF3383">
            <w:pPr>
              <w:keepNext/>
              <w:keepLines/>
              <w:jc w:val="center"/>
              <w:rPr>
                <w:rFonts w:ascii="Tahoma" w:hAnsi="Tahoma" w:cs="Tahoma"/>
                <w:snapToGrid w:val="0"/>
              </w:rPr>
            </w:pPr>
            <w:r w:rsidRPr="00065251">
              <w:rPr>
                <w:rFonts w:ascii="Tahoma" w:hAnsi="Tahoma" w:cs="Tahoma"/>
                <w:snapToGrid w:val="0"/>
              </w:rPr>
              <w:t>(kraj, datum)</w:t>
            </w:r>
          </w:p>
        </w:tc>
        <w:tc>
          <w:tcPr>
            <w:tcW w:w="2513" w:type="dxa"/>
          </w:tcPr>
          <w:p w14:paraId="152EA95B" w14:textId="77777777" w:rsidR="00545BD7" w:rsidRPr="00065251" w:rsidRDefault="00545BD7" w:rsidP="00EF3383">
            <w:pPr>
              <w:keepNext/>
              <w:keepLines/>
              <w:jc w:val="center"/>
              <w:rPr>
                <w:rFonts w:ascii="Tahoma" w:hAnsi="Tahoma" w:cs="Tahoma"/>
                <w:snapToGrid w:val="0"/>
              </w:rPr>
            </w:pPr>
            <w:r w:rsidRPr="00065251">
              <w:rPr>
                <w:rFonts w:ascii="Tahoma" w:hAnsi="Tahoma" w:cs="Tahoma"/>
                <w:snapToGrid w:val="0"/>
              </w:rPr>
              <w:t>žig</w:t>
            </w:r>
          </w:p>
        </w:tc>
        <w:tc>
          <w:tcPr>
            <w:tcW w:w="3627" w:type="dxa"/>
            <w:tcBorders>
              <w:top w:val="single" w:sz="4" w:space="0" w:color="auto"/>
            </w:tcBorders>
          </w:tcPr>
          <w:p w14:paraId="3A23D66F" w14:textId="77777777" w:rsidR="00545BD7" w:rsidRPr="00065251" w:rsidRDefault="00545BD7" w:rsidP="00EF3383">
            <w:pPr>
              <w:keepNext/>
              <w:keepLines/>
              <w:jc w:val="both"/>
              <w:rPr>
                <w:rFonts w:ascii="Tahoma" w:hAnsi="Tahoma" w:cs="Tahoma"/>
                <w:snapToGrid w:val="0"/>
              </w:rPr>
            </w:pPr>
            <w:r w:rsidRPr="00065251">
              <w:rPr>
                <w:rFonts w:ascii="Tahoma" w:hAnsi="Tahoma" w:cs="Tahoma"/>
                <w:snapToGrid w:val="0"/>
              </w:rPr>
              <w:t>(</w:t>
            </w:r>
            <w:r w:rsidR="003F7FCC" w:rsidRPr="00065251">
              <w:rPr>
                <w:rFonts w:ascii="Tahoma" w:hAnsi="Tahoma" w:cs="Tahoma"/>
                <w:snapToGrid w:val="0"/>
              </w:rPr>
              <w:t>Naziv in podpis gospodarskega subjekta</w:t>
            </w:r>
            <w:r w:rsidRPr="00065251">
              <w:rPr>
                <w:rFonts w:ascii="Tahoma" w:hAnsi="Tahoma" w:cs="Tahoma"/>
                <w:snapToGrid w:val="0"/>
              </w:rPr>
              <w:t>)</w:t>
            </w:r>
          </w:p>
        </w:tc>
      </w:tr>
    </w:tbl>
    <w:p w14:paraId="1A4C6F31" w14:textId="77777777" w:rsidR="000A5B58" w:rsidRPr="00065251" w:rsidRDefault="000A5B58" w:rsidP="00EF3383">
      <w:pPr>
        <w:keepNext/>
        <w:keepLines/>
        <w:tabs>
          <w:tab w:val="left" w:pos="567"/>
          <w:tab w:val="num" w:pos="851"/>
          <w:tab w:val="left" w:pos="993"/>
        </w:tabs>
        <w:jc w:val="both"/>
        <w:rPr>
          <w:rFonts w:ascii="Tahoma" w:hAnsi="Tahoma" w:cs="Tahoma"/>
          <w:b/>
          <w:i/>
          <w:sz w:val="16"/>
          <w:szCs w:val="16"/>
        </w:rPr>
      </w:pPr>
    </w:p>
    <w:p w14:paraId="01526613" w14:textId="77777777" w:rsidR="009A00AF" w:rsidRPr="00065251" w:rsidRDefault="009A00AF" w:rsidP="00EF3383">
      <w:pPr>
        <w:keepNext/>
        <w:keepLines/>
        <w:tabs>
          <w:tab w:val="left" w:pos="567"/>
          <w:tab w:val="num" w:pos="851"/>
          <w:tab w:val="left" w:pos="993"/>
        </w:tabs>
        <w:jc w:val="both"/>
        <w:rPr>
          <w:rFonts w:ascii="Tahoma" w:hAnsi="Tahoma" w:cs="Tahoma"/>
          <w:i/>
          <w:sz w:val="14"/>
          <w:szCs w:val="18"/>
        </w:rPr>
      </w:pPr>
      <w:r w:rsidRPr="00065251">
        <w:rPr>
          <w:rFonts w:ascii="Tahoma" w:hAnsi="Tahoma" w:cs="Tahoma"/>
          <w:b/>
          <w:i/>
          <w:sz w:val="14"/>
          <w:szCs w:val="18"/>
        </w:rPr>
        <w:t xml:space="preserve">Navodilo: </w:t>
      </w:r>
      <w:r w:rsidRPr="00065251">
        <w:rPr>
          <w:rFonts w:ascii="Tahoma" w:hAnsi="Tahoma" w:cs="Tahoma"/>
          <w:i/>
          <w:sz w:val="14"/>
          <w:szCs w:val="18"/>
        </w:rPr>
        <w:t>V primeru, da odda več ponudnikov skupno ponudbo, morajo razmnožen obrazec priloge 1 izpolniti vsi ponudniki – partnerji.</w:t>
      </w:r>
    </w:p>
    <w:p w14:paraId="51228E04" w14:textId="77777777" w:rsidR="009A00AF" w:rsidRPr="00065251" w:rsidRDefault="009A00AF" w:rsidP="00EF3383">
      <w:pPr>
        <w:keepNext/>
        <w:keepLines/>
        <w:tabs>
          <w:tab w:val="left" w:pos="567"/>
          <w:tab w:val="num" w:pos="851"/>
          <w:tab w:val="left" w:pos="993"/>
        </w:tabs>
        <w:jc w:val="both"/>
        <w:rPr>
          <w:rFonts w:ascii="Tahoma" w:hAnsi="Tahoma" w:cs="Tahoma"/>
          <w:b/>
          <w:i/>
          <w:sz w:val="10"/>
          <w:szCs w:val="18"/>
          <w:u w:val="single"/>
        </w:rPr>
      </w:pPr>
    </w:p>
    <w:p w14:paraId="35AF0240" w14:textId="77777777" w:rsidR="009A00AF" w:rsidRPr="00065251" w:rsidRDefault="009A00AF" w:rsidP="00EF3383">
      <w:pPr>
        <w:keepNext/>
        <w:keepLines/>
        <w:tabs>
          <w:tab w:val="left" w:pos="567"/>
          <w:tab w:val="num" w:pos="851"/>
          <w:tab w:val="left" w:pos="993"/>
        </w:tabs>
        <w:jc w:val="both"/>
        <w:rPr>
          <w:rFonts w:ascii="Tahoma" w:hAnsi="Tahoma" w:cs="Tahoma"/>
          <w:b/>
          <w:i/>
          <w:sz w:val="14"/>
          <w:szCs w:val="18"/>
          <w:u w:val="single"/>
        </w:rPr>
      </w:pPr>
      <w:r w:rsidRPr="00065251">
        <w:rPr>
          <w:rFonts w:ascii="Tahoma" w:hAnsi="Tahoma" w:cs="Tahoma"/>
          <w:i/>
          <w:iCs/>
          <w:sz w:val="14"/>
          <w:szCs w:val="18"/>
        </w:rPr>
        <w:t xml:space="preserve">Ponudnik </w:t>
      </w:r>
      <w:r w:rsidRPr="00065251">
        <w:rPr>
          <w:rFonts w:ascii="Tahoma" w:hAnsi="Tahoma" w:cs="Tahoma"/>
          <w:i/>
          <w:iCs/>
          <w:sz w:val="14"/>
          <w:szCs w:val="18"/>
          <w:u w:val="single"/>
        </w:rPr>
        <w:t>obrazec</w:t>
      </w:r>
      <w:r w:rsidRPr="00065251">
        <w:rPr>
          <w:rFonts w:ascii="Tahoma" w:hAnsi="Tahoma" w:cs="Tahoma"/>
          <w:b/>
          <w:i/>
          <w:iCs/>
          <w:sz w:val="14"/>
          <w:szCs w:val="18"/>
        </w:rPr>
        <w:t xml:space="preserve"> </w:t>
      </w:r>
      <w:r w:rsidRPr="00065251">
        <w:rPr>
          <w:rFonts w:ascii="Tahoma" w:hAnsi="Tahoma" w:cs="Tahoma"/>
          <w:i/>
          <w:iCs/>
          <w:sz w:val="14"/>
          <w:szCs w:val="18"/>
        </w:rPr>
        <w:t>v okviru sistema e-JN</w:t>
      </w:r>
      <w:r w:rsidRPr="00065251">
        <w:rPr>
          <w:rFonts w:ascii="Tahoma" w:hAnsi="Tahoma" w:cs="Tahoma"/>
          <w:b/>
          <w:i/>
          <w:iCs/>
          <w:sz w:val="14"/>
          <w:szCs w:val="18"/>
        </w:rPr>
        <w:t xml:space="preserve"> </w:t>
      </w:r>
      <w:r w:rsidRPr="00065251">
        <w:rPr>
          <w:rFonts w:ascii="Tahoma" w:hAnsi="Tahoma" w:cs="Tahoma"/>
          <w:b/>
          <w:i/>
          <w:iCs/>
          <w:sz w:val="14"/>
          <w:szCs w:val="18"/>
          <w:u w:val="single"/>
        </w:rPr>
        <w:t xml:space="preserve">naloži ločeno v razdelek </w:t>
      </w:r>
      <w:r w:rsidR="002D35D4" w:rsidRPr="00065251">
        <w:rPr>
          <w:rFonts w:ascii="Tahoma" w:hAnsi="Tahoma" w:cs="Tahoma"/>
          <w:b/>
          <w:i/>
          <w:iCs/>
          <w:sz w:val="14"/>
          <w:szCs w:val="18"/>
          <w:u w:val="single"/>
        </w:rPr>
        <w:t>»</w:t>
      </w:r>
      <w:r w:rsidR="000769DC">
        <w:rPr>
          <w:rFonts w:ascii="Tahoma" w:hAnsi="Tahoma" w:cs="Tahoma"/>
          <w:b/>
          <w:i/>
          <w:iCs/>
          <w:sz w:val="14"/>
          <w:szCs w:val="18"/>
          <w:u w:val="single"/>
        </w:rPr>
        <w:t>Dokumenti - ostale priloge</w:t>
      </w:r>
      <w:r w:rsidR="002D35D4" w:rsidRPr="00065251">
        <w:rPr>
          <w:rFonts w:ascii="Tahoma" w:hAnsi="Tahoma" w:cs="Tahoma"/>
          <w:b/>
          <w:i/>
          <w:iCs/>
          <w:sz w:val="14"/>
          <w:szCs w:val="18"/>
          <w:u w:val="single"/>
        </w:rPr>
        <w:t>«</w:t>
      </w:r>
      <w:r w:rsidRPr="00065251">
        <w:rPr>
          <w:rFonts w:ascii="Tahoma" w:hAnsi="Tahoma" w:cs="Tahoma"/>
          <w:b/>
          <w:i/>
          <w:iCs/>
          <w:sz w:val="14"/>
          <w:szCs w:val="18"/>
          <w:u w:val="single"/>
        </w:rPr>
        <w:t>!!!</w:t>
      </w:r>
    </w:p>
    <w:p w14:paraId="15F62B8B" w14:textId="77777777" w:rsidR="009A00AF" w:rsidRPr="00065251" w:rsidRDefault="009A00AF" w:rsidP="00EF3383">
      <w:pPr>
        <w:keepNext/>
        <w:keepLines/>
        <w:tabs>
          <w:tab w:val="left" w:pos="567"/>
          <w:tab w:val="num" w:pos="851"/>
          <w:tab w:val="left" w:pos="993"/>
        </w:tabs>
        <w:jc w:val="both"/>
        <w:rPr>
          <w:rFonts w:ascii="Tahoma" w:hAnsi="Tahoma" w:cs="Tahoma"/>
          <w:i/>
          <w:sz w:val="10"/>
          <w:szCs w:val="18"/>
        </w:rPr>
      </w:pPr>
    </w:p>
    <w:p w14:paraId="1FF12241" w14:textId="77777777" w:rsidR="009A00AF" w:rsidRDefault="009A00AF" w:rsidP="00EF3383">
      <w:pPr>
        <w:keepNext/>
        <w:keepLines/>
        <w:tabs>
          <w:tab w:val="left" w:pos="567"/>
          <w:tab w:val="num" w:pos="851"/>
          <w:tab w:val="left" w:pos="993"/>
        </w:tabs>
        <w:jc w:val="both"/>
        <w:rPr>
          <w:rFonts w:ascii="Tahoma" w:hAnsi="Tahoma" w:cs="Tahoma"/>
          <w:i/>
          <w:sz w:val="14"/>
          <w:szCs w:val="18"/>
        </w:rPr>
      </w:pPr>
      <w:r w:rsidRPr="00065251">
        <w:rPr>
          <w:rFonts w:ascii="Tahoma" w:hAnsi="Tahoma" w:cs="Tahoma"/>
          <w:b/>
          <w:i/>
          <w:sz w:val="14"/>
          <w:szCs w:val="18"/>
        </w:rPr>
        <w:t>Opomba:</w:t>
      </w:r>
      <w:r w:rsidRPr="00065251">
        <w:rPr>
          <w:rFonts w:ascii="Tahoma" w:hAnsi="Tahoma" w:cs="Tahoma"/>
          <w:i/>
          <w:sz w:val="14"/>
          <w:szCs w:val="18"/>
        </w:rPr>
        <w:t xml:space="preserve"> V kolikor ponudnik ne navede e-mail za vročitev odločitve po 90. členu ZJN-3 preko Portala javnih naročil, bo naročnik za ta namen uporabil e-mail odgovorne osebe ali kontaktne osebe ponudnika.</w:t>
      </w:r>
    </w:p>
    <w:p w14:paraId="00BBD848" w14:textId="77777777" w:rsidR="00587511" w:rsidRDefault="00587511" w:rsidP="00EF3383">
      <w:pPr>
        <w:keepNext/>
        <w:keepLines/>
        <w:tabs>
          <w:tab w:val="left" w:pos="567"/>
          <w:tab w:val="num" w:pos="851"/>
          <w:tab w:val="left" w:pos="993"/>
        </w:tabs>
        <w:jc w:val="both"/>
        <w:rPr>
          <w:rFonts w:ascii="Tahoma" w:hAnsi="Tahoma" w:cs="Tahoma"/>
          <w:i/>
          <w:sz w:val="14"/>
          <w:szCs w:val="18"/>
        </w:rPr>
      </w:pPr>
    </w:p>
    <w:p w14:paraId="4164EC44" w14:textId="77777777" w:rsidR="00587511" w:rsidRPr="00065251" w:rsidRDefault="00587511" w:rsidP="00587511">
      <w:pPr>
        <w:keepNext/>
        <w:keepLines/>
        <w:ind w:right="424"/>
        <w:jc w:val="center"/>
        <w:rPr>
          <w:rFonts w:ascii="Tahoma" w:hAnsi="Tahoma" w:cs="Tahoma"/>
        </w:rPr>
      </w:pPr>
    </w:p>
    <w:p w14:paraId="57C8C9B0" w14:textId="77777777" w:rsidR="00587511" w:rsidRPr="00587511" w:rsidRDefault="00587511" w:rsidP="00587511">
      <w:pPr>
        <w:keepNext/>
        <w:keepLines/>
        <w:ind w:right="424"/>
        <w:rPr>
          <w:rFonts w:ascii="Tahoma" w:hAnsi="Tahoma" w:cs="Tahoma"/>
          <w:b/>
          <w:szCs w:val="28"/>
        </w:rPr>
      </w:pPr>
    </w:p>
    <w:p w14:paraId="4CEE5A33" w14:textId="77777777" w:rsidR="00587511" w:rsidRPr="00065251" w:rsidRDefault="00587511" w:rsidP="00EF3383">
      <w:pPr>
        <w:keepNext/>
        <w:keepLines/>
        <w:tabs>
          <w:tab w:val="left" w:pos="567"/>
          <w:tab w:val="num" w:pos="851"/>
          <w:tab w:val="left" w:pos="993"/>
        </w:tabs>
        <w:jc w:val="both"/>
        <w:rPr>
          <w:rFonts w:ascii="Tahoma" w:hAnsi="Tahoma" w:cs="Tahoma"/>
          <w:i/>
          <w:sz w:val="14"/>
          <w:szCs w:val="18"/>
        </w:rPr>
      </w:pPr>
    </w:p>
    <w:p w14:paraId="6F073AA1" w14:textId="77777777" w:rsidR="00054E69" w:rsidRDefault="00054E69" w:rsidP="00EF3383">
      <w:pPr>
        <w:keepNext/>
        <w:keepLines/>
        <w:tabs>
          <w:tab w:val="left" w:pos="567"/>
          <w:tab w:val="num" w:pos="851"/>
          <w:tab w:val="left" w:pos="993"/>
        </w:tabs>
        <w:jc w:val="both"/>
        <w:rPr>
          <w:rFonts w:ascii="Tahoma" w:hAnsi="Tahoma" w:cs="Tahoma"/>
          <w:i/>
          <w:sz w:val="16"/>
          <w:szCs w:val="16"/>
        </w:rPr>
      </w:pPr>
    </w:p>
    <w:p w14:paraId="0361261B" w14:textId="77777777" w:rsidR="004405A5" w:rsidRDefault="004405A5" w:rsidP="00CE6DD4">
      <w:pPr>
        <w:keepNext/>
        <w:keepLines/>
        <w:tabs>
          <w:tab w:val="left" w:pos="567"/>
          <w:tab w:val="num" w:pos="851"/>
          <w:tab w:val="left" w:pos="993"/>
        </w:tabs>
        <w:spacing w:after="160" w:line="259" w:lineRule="auto"/>
        <w:rPr>
          <w:rFonts w:ascii="Tahoma" w:hAnsi="Tahoma" w:cs="Tahoma"/>
          <w:b/>
          <w:lang w:eastAsia="en-US"/>
        </w:rPr>
      </w:pPr>
    </w:p>
    <w:p w14:paraId="40FF97C6" w14:textId="77777777" w:rsidR="004405A5" w:rsidRDefault="004405A5" w:rsidP="00EF3383">
      <w:pPr>
        <w:keepNext/>
        <w:keepLines/>
        <w:tabs>
          <w:tab w:val="left" w:pos="567"/>
          <w:tab w:val="num" w:pos="851"/>
          <w:tab w:val="left" w:pos="993"/>
        </w:tabs>
        <w:spacing w:after="160" w:line="259" w:lineRule="auto"/>
        <w:jc w:val="right"/>
        <w:rPr>
          <w:rFonts w:ascii="Tahoma" w:hAnsi="Tahoma" w:cs="Tahoma"/>
          <w:b/>
          <w:lang w:eastAsia="en-US"/>
        </w:rPr>
      </w:pPr>
    </w:p>
    <w:p w14:paraId="286E6916" w14:textId="77777777" w:rsidR="004405A5" w:rsidRDefault="004405A5" w:rsidP="00EF3383">
      <w:pPr>
        <w:keepNext/>
        <w:keepLines/>
        <w:tabs>
          <w:tab w:val="left" w:pos="567"/>
          <w:tab w:val="num" w:pos="851"/>
          <w:tab w:val="left" w:pos="993"/>
        </w:tabs>
        <w:spacing w:after="160" w:line="259" w:lineRule="auto"/>
        <w:jc w:val="right"/>
        <w:rPr>
          <w:rFonts w:ascii="Tahoma" w:hAnsi="Tahoma" w:cs="Tahoma"/>
          <w:b/>
          <w:lang w:eastAsia="en-US"/>
        </w:rPr>
      </w:pPr>
    </w:p>
    <w:p w14:paraId="2EC248E2" w14:textId="77777777" w:rsidR="004405A5" w:rsidRDefault="004405A5" w:rsidP="00EF3383">
      <w:pPr>
        <w:keepNext/>
        <w:keepLines/>
        <w:tabs>
          <w:tab w:val="left" w:pos="567"/>
          <w:tab w:val="num" w:pos="851"/>
          <w:tab w:val="left" w:pos="993"/>
        </w:tabs>
        <w:spacing w:after="160" w:line="259" w:lineRule="auto"/>
        <w:jc w:val="right"/>
        <w:rPr>
          <w:rFonts w:ascii="Tahoma" w:hAnsi="Tahoma" w:cs="Tahoma"/>
          <w:b/>
          <w:lang w:eastAsia="en-US"/>
        </w:rPr>
      </w:pPr>
    </w:p>
    <w:p w14:paraId="6E72E269" w14:textId="77777777" w:rsidR="004405A5" w:rsidRDefault="004405A5" w:rsidP="00EF3383">
      <w:pPr>
        <w:keepNext/>
        <w:keepLines/>
        <w:tabs>
          <w:tab w:val="left" w:pos="567"/>
          <w:tab w:val="num" w:pos="851"/>
          <w:tab w:val="left" w:pos="993"/>
        </w:tabs>
        <w:spacing w:after="160" w:line="259" w:lineRule="auto"/>
        <w:jc w:val="right"/>
        <w:rPr>
          <w:rFonts w:ascii="Tahoma" w:hAnsi="Tahoma" w:cs="Tahoma"/>
          <w:b/>
          <w:lang w:eastAsia="en-US"/>
        </w:rPr>
      </w:pPr>
    </w:p>
    <w:p w14:paraId="4864CDF4" w14:textId="77777777" w:rsidR="004405A5" w:rsidRDefault="004405A5" w:rsidP="00EF3383">
      <w:pPr>
        <w:keepNext/>
        <w:keepLines/>
        <w:tabs>
          <w:tab w:val="left" w:pos="567"/>
          <w:tab w:val="num" w:pos="851"/>
          <w:tab w:val="left" w:pos="993"/>
        </w:tabs>
        <w:spacing w:after="160" w:line="259" w:lineRule="auto"/>
        <w:jc w:val="right"/>
        <w:rPr>
          <w:rFonts w:ascii="Tahoma" w:hAnsi="Tahoma" w:cs="Tahoma"/>
          <w:b/>
          <w:lang w:eastAsia="en-US"/>
        </w:rPr>
      </w:pPr>
    </w:p>
    <w:p w14:paraId="5E3DF490" w14:textId="77777777" w:rsidR="004405A5" w:rsidRDefault="004405A5" w:rsidP="00EF3383">
      <w:pPr>
        <w:keepNext/>
        <w:keepLines/>
        <w:tabs>
          <w:tab w:val="left" w:pos="567"/>
          <w:tab w:val="num" w:pos="851"/>
          <w:tab w:val="left" w:pos="993"/>
        </w:tabs>
        <w:spacing w:after="160" w:line="259" w:lineRule="auto"/>
        <w:jc w:val="right"/>
        <w:rPr>
          <w:rFonts w:ascii="Tahoma" w:hAnsi="Tahoma" w:cs="Tahoma"/>
          <w:b/>
          <w:lang w:eastAsia="en-US"/>
        </w:rPr>
      </w:pPr>
    </w:p>
    <w:p w14:paraId="09DC19DF" w14:textId="77777777" w:rsidR="00CE6DD4" w:rsidRDefault="00083AC3" w:rsidP="00172074">
      <w:pPr>
        <w:rPr>
          <w:rFonts w:ascii="Tahoma" w:hAnsi="Tahoma" w:cs="Tahoma"/>
          <w:b/>
          <w:lang w:eastAsia="en-US"/>
        </w:rPr>
      </w:pPr>
      <w:r>
        <w:rPr>
          <w:rFonts w:ascii="Tahoma" w:hAnsi="Tahoma" w:cs="Tahoma"/>
          <w:b/>
          <w:lang w:eastAsia="en-US"/>
        </w:rPr>
        <w:br w:type="page"/>
      </w:r>
    </w:p>
    <w:p w14:paraId="5BD94685" w14:textId="77777777" w:rsidR="001A5626" w:rsidRPr="001A5626" w:rsidRDefault="001A5626" w:rsidP="00EF3383">
      <w:pPr>
        <w:keepNext/>
        <w:keepLines/>
        <w:tabs>
          <w:tab w:val="left" w:pos="567"/>
          <w:tab w:val="num" w:pos="851"/>
          <w:tab w:val="left" w:pos="993"/>
        </w:tabs>
        <w:spacing w:after="160" w:line="259" w:lineRule="auto"/>
        <w:jc w:val="right"/>
        <w:rPr>
          <w:rFonts w:ascii="Tahoma" w:hAnsi="Tahoma" w:cs="Tahoma"/>
          <w:b/>
          <w:lang w:eastAsia="en-US"/>
        </w:rPr>
      </w:pPr>
      <w:r w:rsidRPr="001A5626">
        <w:rPr>
          <w:rFonts w:ascii="Tahoma" w:hAnsi="Tahoma" w:cs="Tahoma"/>
          <w:b/>
          <w:lang w:eastAsia="en-US"/>
        </w:rPr>
        <w:lastRenderedPageBreak/>
        <w:t xml:space="preserve">Obrazec 1 k Prilogi 1 </w:t>
      </w:r>
    </w:p>
    <w:p w14:paraId="3973333C" w14:textId="77777777" w:rsidR="001A5626" w:rsidRPr="001A5626" w:rsidRDefault="001A5626" w:rsidP="00EF3383">
      <w:pPr>
        <w:keepNext/>
        <w:keepLines/>
        <w:tabs>
          <w:tab w:val="num" w:pos="851"/>
        </w:tabs>
        <w:jc w:val="both"/>
        <w:rPr>
          <w:rFonts w:ascii="Tahoma" w:eastAsia="Times New Roman" w:hAnsi="Tahoma" w:cs="Tahoma"/>
          <w:lang w:val="x-none" w:eastAsia="x-none"/>
        </w:rPr>
      </w:pPr>
    </w:p>
    <w:p w14:paraId="13815340" w14:textId="77777777" w:rsidR="001A5626" w:rsidRPr="001A5626" w:rsidRDefault="001A5626" w:rsidP="00EF3383">
      <w:pPr>
        <w:keepNext/>
        <w:keepLines/>
        <w:tabs>
          <w:tab w:val="num" w:pos="851"/>
        </w:tabs>
        <w:jc w:val="both"/>
        <w:rPr>
          <w:rFonts w:ascii="Tahoma" w:eastAsia="Times New Roman" w:hAnsi="Tahoma" w:cs="Tahoma"/>
          <w:lang w:val="x-none" w:eastAsia="x-none"/>
        </w:rPr>
      </w:pPr>
    </w:p>
    <w:p w14:paraId="6363788B" w14:textId="77777777" w:rsidR="001A5626" w:rsidRPr="001A5626" w:rsidRDefault="001A5626" w:rsidP="00EF3383">
      <w:pPr>
        <w:keepNext/>
        <w:keepLines/>
        <w:tabs>
          <w:tab w:val="num" w:pos="851"/>
        </w:tabs>
        <w:spacing w:after="160" w:line="259" w:lineRule="auto"/>
        <w:jc w:val="center"/>
        <w:rPr>
          <w:rFonts w:ascii="Tahoma" w:hAnsi="Tahoma" w:cs="Tahoma"/>
          <w:b/>
          <w:lang w:eastAsia="en-US"/>
        </w:rPr>
      </w:pPr>
      <w:r w:rsidRPr="001A5626">
        <w:rPr>
          <w:rFonts w:ascii="Tahoma" w:hAnsi="Tahoma" w:cs="Tahoma"/>
          <w:b/>
          <w:lang w:eastAsia="en-US"/>
        </w:rPr>
        <w:t>PRAVNI AKT O SKUPNI IZVEDBI NAROČILA</w:t>
      </w:r>
    </w:p>
    <w:p w14:paraId="7A145278" w14:textId="77777777" w:rsidR="001A5626" w:rsidRPr="001A5626" w:rsidRDefault="001A5626" w:rsidP="00EF3383">
      <w:pPr>
        <w:keepNext/>
        <w:keepLines/>
        <w:tabs>
          <w:tab w:val="num" w:pos="851"/>
        </w:tabs>
        <w:jc w:val="both"/>
        <w:rPr>
          <w:rFonts w:ascii="Tahoma" w:eastAsia="Times New Roman" w:hAnsi="Tahoma" w:cs="Tahoma"/>
          <w:lang w:val="x-none" w:eastAsia="x-none"/>
        </w:rPr>
      </w:pPr>
    </w:p>
    <w:p w14:paraId="78ACCDF6" w14:textId="77777777" w:rsidR="001A5626" w:rsidRPr="001A5626" w:rsidRDefault="001A5626" w:rsidP="00EF3383">
      <w:pPr>
        <w:keepNext/>
        <w:keepLines/>
        <w:tabs>
          <w:tab w:val="num" w:pos="851"/>
        </w:tabs>
        <w:jc w:val="both"/>
        <w:rPr>
          <w:rFonts w:ascii="Tahoma" w:eastAsia="Times New Roman" w:hAnsi="Tahoma" w:cs="Tahoma"/>
          <w:lang w:val="x-none" w:eastAsia="x-none"/>
        </w:rPr>
      </w:pPr>
      <w:r w:rsidRPr="001A5626">
        <w:rPr>
          <w:rFonts w:ascii="Tahoma" w:eastAsia="Times New Roman" w:hAnsi="Tahoma" w:cs="Tahoma"/>
          <w:lang w:val="x-none" w:eastAsia="x-none"/>
        </w:rPr>
        <w:t xml:space="preserve">Za Obrazcem 1 k prilogi 1 se priloži pravni akt o skupni izvedbi naročila, podpisan in žigosan s strani vseh </w:t>
      </w:r>
      <w:r w:rsidRPr="001A5626">
        <w:rPr>
          <w:rFonts w:ascii="Tahoma" w:eastAsia="Times New Roman" w:hAnsi="Tahoma" w:cs="Tahoma"/>
          <w:lang w:eastAsia="x-none"/>
        </w:rPr>
        <w:t>kandidatov</w:t>
      </w:r>
      <w:r w:rsidRPr="001A5626">
        <w:rPr>
          <w:rFonts w:ascii="Tahoma" w:eastAsia="Times New Roman" w:hAnsi="Tahoma" w:cs="Tahoma"/>
          <w:lang w:val="x-none" w:eastAsia="x-none"/>
        </w:rPr>
        <w:t>, ki sodelujejo pri izvedbi naročila.</w:t>
      </w:r>
    </w:p>
    <w:p w14:paraId="186646B0" w14:textId="77777777" w:rsidR="001A5626" w:rsidRPr="001A5626" w:rsidRDefault="001A5626" w:rsidP="00EF3383">
      <w:pPr>
        <w:keepNext/>
        <w:keepLines/>
        <w:tabs>
          <w:tab w:val="num" w:pos="851"/>
        </w:tabs>
        <w:jc w:val="both"/>
        <w:rPr>
          <w:rFonts w:ascii="Tahoma" w:eastAsia="Times New Roman" w:hAnsi="Tahoma" w:cs="Tahoma"/>
        </w:rPr>
      </w:pPr>
    </w:p>
    <w:p w14:paraId="26B28C34" w14:textId="77777777" w:rsidR="001A5626" w:rsidRDefault="001A5626" w:rsidP="00EF3383">
      <w:pPr>
        <w:keepNext/>
        <w:keepLines/>
        <w:tabs>
          <w:tab w:val="left" w:pos="567"/>
          <w:tab w:val="num" w:pos="851"/>
          <w:tab w:val="left" w:pos="993"/>
        </w:tabs>
        <w:jc w:val="both"/>
        <w:rPr>
          <w:rFonts w:ascii="Tahoma" w:hAnsi="Tahoma" w:cs="Tahoma"/>
          <w:i/>
          <w:sz w:val="16"/>
          <w:szCs w:val="16"/>
        </w:rPr>
      </w:pPr>
    </w:p>
    <w:p w14:paraId="2AB97E8F" w14:textId="77777777" w:rsidR="004405A5" w:rsidRDefault="004405A5" w:rsidP="00EF3383">
      <w:pPr>
        <w:keepNext/>
        <w:keepLines/>
        <w:tabs>
          <w:tab w:val="left" w:pos="567"/>
          <w:tab w:val="num" w:pos="851"/>
          <w:tab w:val="left" w:pos="993"/>
        </w:tabs>
        <w:jc w:val="both"/>
        <w:rPr>
          <w:rFonts w:ascii="Tahoma" w:hAnsi="Tahoma" w:cs="Tahoma"/>
          <w:i/>
          <w:sz w:val="16"/>
          <w:szCs w:val="16"/>
        </w:rPr>
      </w:pPr>
    </w:p>
    <w:p w14:paraId="2938FB5C" w14:textId="77777777" w:rsidR="004405A5" w:rsidRDefault="004405A5" w:rsidP="00EF3383">
      <w:pPr>
        <w:keepNext/>
        <w:keepLines/>
        <w:tabs>
          <w:tab w:val="left" w:pos="567"/>
          <w:tab w:val="num" w:pos="851"/>
          <w:tab w:val="left" w:pos="993"/>
        </w:tabs>
        <w:jc w:val="both"/>
        <w:rPr>
          <w:rFonts w:ascii="Tahoma" w:hAnsi="Tahoma" w:cs="Tahoma"/>
          <w:i/>
          <w:sz w:val="16"/>
          <w:szCs w:val="16"/>
        </w:rPr>
      </w:pPr>
    </w:p>
    <w:p w14:paraId="0A0FAFDF" w14:textId="77777777" w:rsidR="004405A5" w:rsidRDefault="004405A5" w:rsidP="00EF3383">
      <w:pPr>
        <w:keepNext/>
        <w:keepLines/>
        <w:tabs>
          <w:tab w:val="left" w:pos="567"/>
          <w:tab w:val="num" w:pos="851"/>
          <w:tab w:val="left" w:pos="993"/>
        </w:tabs>
        <w:jc w:val="both"/>
        <w:rPr>
          <w:rFonts w:ascii="Tahoma" w:hAnsi="Tahoma" w:cs="Tahoma"/>
          <w:i/>
          <w:sz w:val="16"/>
          <w:szCs w:val="16"/>
        </w:rPr>
      </w:pPr>
    </w:p>
    <w:p w14:paraId="16DAC160" w14:textId="77777777" w:rsidR="004405A5" w:rsidRDefault="004405A5" w:rsidP="00EF3383">
      <w:pPr>
        <w:keepNext/>
        <w:keepLines/>
        <w:tabs>
          <w:tab w:val="left" w:pos="567"/>
          <w:tab w:val="num" w:pos="851"/>
          <w:tab w:val="left" w:pos="993"/>
        </w:tabs>
        <w:jc w:val="both"/>
        <w:rPr>
          <w:rFonts w:ascii="Tahoma" w:hAnsi="Tahoma" w:cs="Tahoma"/>
          <w:i/>
          <w:sz w:val="16"/>
          <w:szCs w:val="16"/>
        </w:rPr>
      </w:pPr>
    </w:p>
    <w:p w14:paraId="61393EAA" w14:textId="77777777" w:rsidR="004405A5" w:rsidRDefault="004405A5" w:rsidP="00EF3383">
      <w:pPr>
        <w:keepNext/>
        <w:keepLines/>
        <w:tabs>
          <w:tab w:val="left" w:pos="567"/>
          <w:tab w:val="num" w:pos="851"/>
          <w:tab w:val="left" w:pos="993"/>
        </w:tabs>
        <w:jc w:val="both"/>
        <w:rPr>
          <w:rFonts w:ascii="Tahoma" w:hAnsi="Tahoma" w:cs="Tahoma"/>
          <w:i/>
          <w:sz w:val="16"/>
          <w:szCs w:val="16"/>
        </w:rPr>
      </w:pPr>
    </w:p>
    <w:p w14:paraId="6C25E1D6" w14:textId="77777777" w:rsidR="004405A5" w:rsidRDefault="004405A5" w:rsidP="00EF3383">
      <w:pPr>
        <w:keepNext/>
        <w:keepLines/>
        <w:tabs>
          <w:tab w:val="left" w:pos="567"/>
          <w:tab w:val="num" w:pos="851"/>
          <w:tab w:val="left" w:pos="993"/>
        </w:tabs>
        <w:jc w:val="both"/>
        <w:rPr>
          <w:rFonts w:ascii="Tahoma" w:hAnsi="Tahoma" w:cs="Tahoma"/>
          <w:i/>
          <w:sz w:val="16"/>
          <w:szCs w:val="16"/>
        </w:rPr>
      </w:pPr>
    </w:p>
    <w:p w14:paraId="0455C608" w14:textId="77777777" w:rsidR="004405A5" w:rsidRDefault="004405A5" w:rsidP="00EF3383">
      <w:pPr>
        <w:keepNext/>
        <w:keepLines/>
        <w:tabs>
          <w:tab w:val="left" w:pos="567"/>
          <w:tab w:val="num" w:pos="851"/>
          <w:tab w:val="left" w:pos="993"/>
        </w:tabs>
        <w:jc w:val="both"/>
        <w:rPr>
          <w:rFonts w:ascii="Tahoma" w:hAnsi="Tahoma" w:cs="Tahoma"/>
          <w:i/>
          <w:sz w:val="16"/>
          <w:szCs w:val="16"/>
        </w:rPr>
      </w:pPr>
    </w:p>
    <w:p w14:paraId="699ADAF9" w14:textId="77777777" w:rsidR="004405A5" w:rsidRDefault="004405A5" w:rsidP="00EF3383">
      <w:pPr>
        <w:keepNext/>
        <w:keepLines/>
        <w:tabs>
          <w:tab w:val="left" w:pos="567"/>
          <w:tab w:val="num" w:pos="851"/>
          <w:tab w:val="left" w:pos="993"/>
        </w:tabs>
        <w:jc w:val="both"/>
        <w:rPr>
          <w:rFonts w:ascii="Tahoma" w:hAnsi="Tahoma" w:cs="Tahoma"/>
          <w:i/>
          <w:sz w:val="16"/>
          <w:szCs w:val="16"/>
        </w:rPr>
      </w:pPr>
    </w:p>
    <w:p w14:paraId="74CF79E4" w14:textId="77777777" w:rsidR="004405A5" w:rsidRDefault="004405A5" w:rsidP="00EF3383">
      <w:pPr>
        <w:keepNext/>
        <w:keepLines/>
        <w:tabs>
          <w:tab w:val="left" w:pos="567"/>
          <w:tab w:val="num" w:pos="851"/>
          <w:tab w:val="left" w:pos="993"/>
        </w:tabs>
        <w:jc w:val="both"/>
        <w:rPr>
          <w:rFonts w:ascii="Tahoma" w:hAnsi="Tahoma" w:cs="Tahoma"/>
          <w:i/>
          <w:sz w:val="16"/>
          <w:szCs w:val="16"/>
        </w:rPr>
      </w:pPr>
    </w:p>
    <w:p w14:paraId="56840E32" w14:textId="77777777" w:rsidR="004405A5" w:rsidRDefault="004405A5" w:rsidP="00EF3383">
      <w:pPr>
        <w:keepNext/>
        <w:keepLines/>
        <w:tabs>
          <w:tab w:val="left" w:pos="567"/>
          <w:tab w:val="num" w:pos="851"/>
          <w:tab w:val="left" w:pos="993"/>
        </w:tabs>
        <w:jc w:val="both"/>
        <w:rPr>
          <w:rFonts w:ascii="Tahoma" w:hAnsi="Tahoma" w:cs="Tahoma"/>
          <w:i/>
          <w:sz w:val="16"/>
          <w:szCs w:val="16"/>
        </w:rPr>
      </w:pPr>
    </w:p>
    <w:p w14:paraId="2321836F" w14:textId="77777777" w:rsidR="004405A5" w:rsidRDefault="004405A5" w:rsidP="00EF3383">
      <w:pPr>
        <w:keepNext/>
        <w:keepLines/>
        <w:tabs>
          <w:tab w:val="left" w:pos="567"/>
          <w:tab w:val="num" w:pos="851"/>
          <w:tab w:val="left" w:pos="993"/>
        </w:tabs>
        <w:jc w:val="both"/>
        <w:rPr>
          <w:rFonts w:ascii="Tahoma" w:hAnsi="Tahoma" w:cs="Tahoma"/>
          <w:i/>
          <w:sz w:val="16"/>
          <w:szCs w:val="16"/>
        </w:rPr>
      </w:pPr>
    </w:p>
    <w:p w14:paraId="57BC090C" w14:textId="77777777" w:rsidR="004405A5" w:rsidRDefault="004405A5" w:rsidP="00EF3383">
      <w:pPr>
        <w:keepNext/>
        <w:keepLines/>
        <w:tabs>
          <w:tab w:val="left" w:pos="567"/>
          <w:tab w:val="num" w:pos="851"/>
          <w:tab w:val="left" w:pos="993"/>
        </w:tabs>
        <w:jc w:val="both"/>
        <w:rPr>
          <w:rFonts w:ascii="Tahoma" w:hAnsi="Tahoma" w:cs="Tahoma"/>
          <w:i/>
          <w:sz w:val="16"/>
          <w:szCs w:val="16"/>
        </w:rPr>
      </w:pPr>
    </w:p>
    <w:p w14:paraId="63B3F563" w14:textId="77777777" w:rsidR="004405A5" w:rsidRDefault="004405A5" w:rsidP="00EF3383">
      <w:pPr>
        <w:keepNext/>
        <w:keepLines/>
        <w:tabs>
          <w:tab w:val="left" w:pos="567"/>
          <w:tab w:val="num" w:pos="851"/>
          <w:tab w:val="left" w:pos="993"/>
        </w:tabs>
        <w:jc w:val="both"/>
        <w:rPr>
          <w:rFonts w:ascii="Tahoma" w:hAnsi="Tahoma" w:cs="Tahoma"/>
          <w:i/>
          <w:sz w:val="16"/>
          <w:szCs w:val="16"/>
        </w:rPr>
      </w:pPr>
    </w:p>
    <w:p w14:paraId="09D9C39D" w14:textId="77777777" w:rsidR="004405A5" w:rsidRDefault="004405A5" w:rsidP="00EF3383">
      <w:pPr>
        <w:keepNext/>
        <w:keepLines/>
        <w:tabs>
          <w:tab w:val="left" w:pos="567"/>
          <w:tab w:val="num" w:pos="851"/>
          <w:tab w:val="left" w:pos="993"/>
        </w:tabs>
        <w:jc w:val="both"/>
        <w:rPr>
          <w:rFonts w:ascii="Tahoma" w:hAnsi="Tahoma" w:cs="Tahoma"/>
          <w:i/>
          <w:sz w:val="16"/>
          <w:szCs w:val="16"/>
        </w:rPr>
      </w:pPr>
    </w:p>
    <w:p w14:paraId="0232200D" w14:textId="77777777" w:rsidR="004405A5" w:rsidRDefault="004405A5" w:rsidP="00EF3383">
      <w:pPr>
        <w:keepNext/>
        <w:keepLines/>
        <w:tabs>
          <w:tab w:val="left" w:pos="567"/>
          <w:tab w:val="num" w:pos="851"/>
          <w:tab w:val="left" w:pos="993"/>
        </w:tabs>
        <w:jc w:val="both"/>
        <w:rPr>
          <w:rFonts w:ascii="Tahoma" w:hAnsi="Tahoma" w:cs="Tahoma"/>
          <w:i/>
          <w:sz w:val="16"/>
          <w:szCs w:val="16"/>
        </w:rPr>
      </w:pPr>
    </w:p>
    <w:p w14:paraId="5804472C" w14:textId="77777777" w:rsidR="004405A5" w:rsidRDefault="004405A5" w:rsidP="00EF3383">
      <w:pPr>
        <w:keepNext/>
        <w:keepLines/>
        <w:tabs>
          <w:tab w:val="left" w:pos="567"/>
          <w:tab w:val="num" w:pos="851"/>
          <w:tab w:val="left" w:pos="993"/>
        </w:tabs>
        <w:jc w:val="both"/>
        <w:rPr>
          <w:rFonts w:ascii="Tahoma" w:hAnsi="Tahoma" w:cs="Tahoma"/>
          <w:i/>
          <w:sz w:val="16"/>
          <w:szCs w:val="16"/>
        </w:rPr>
      </w:pPr>
    </w:p>
    <w:p w14:paraId="372B4285" w14:textId="77777777" w:rsidR="004405A5" w:rsidRDefault="004405A5" w:rsidP="00EF3383">
      <w:pPr>
        <w:keepNext/>
        <w:keepLines/>
        <w:tabs>
          <w:tab w:val="left" w:pos="567"/>
          <w:tab w:val="num" w:pos="851"/>
          <w:tab w:val="left" w:pos="993"/>
        </w:tabs>
        <w:jc w:val="both"/>
        <w:rPr>
          <w:rFonts w:ascii="Tahoma" w:hAnsi="Tahoma" w:cs="Tahoma"/>
          <w:i/>
          <w:sz w:val="16"/>
          <w:szCs w:val="16"/>
        </w:rPr>
      </w:pPr>
    </w:p>
    <w:p w14:paraId="11A3C980" w14:textId="77777777" w:rsidR="004405A5" w:rsidRDefault="004405A5" w:rsidP="00EF3383">
      <w:pPr>
        <w:keepNext/>
        <w:keepLines/>
        <w:tabs>
          <w:tab w:val="left" w:pos="567"/>
          <w:tab w:val="num" w:pos="851"/>
          <w:tab w:val="left" w:pos="993"/>
        </w:tabs>
        <w:jc w:val="both"/>
        <w:rPr>
          <w:rFonts w:ascii="Tahoma" w:hAnsi="Tahoma" w:cs="Tahoma"/>
          <w:i/>
          <w:sz w:val="16"/>
          <w:szCs w:val="16"/>
        </w:rPr>
      </w:pPr>
    </w:p>
    <w:p w14:paraId="5375FD87" w14:textId="77777777" w:rsidR="004405A5" w:rsidRDefault="004405A5" w:rsidP="00EF3383">
      <w:pPr>
        <w:keepNext/>
        <w:keepLines/>
        <w:tabs>
          <w:tab w:val="left" w:pos="567"/>
          <w:tab w:val="num" w:pos="851"/>
          <w:tab w:val="left" w:pos="993"/>
        </w:tabs>
        <w:jc w:val="both"/>
        <w:rPr>
          <w:rFonts w:ascii="Tahoma" w:hAnsi="Tahoma" w:cs="Tahoma"/>
          <w:i/>
          <w:sz w:val="16"/>
          <w:szCs w:val="16"/>
        </w:rPr>
      </w:pPr>
    </w:p>
    <w:p w14:paraId="708C0F90" w14:textId="77777777" w:rsidR="004405A5" w:rsidRDefault="004405A5" w:rsidP="00EF3383">
      <w:pPr>
        <w:keepNext/>
        <w:keepLines/>
        <w:tabs>
          <w:tab w:val="left" w:pos="567"/>
          <w:tab w:val="num" w:pos="851"/>
          <w:tab w:val="left" w:pos="993"/>
        </w:tabs>
        <w:jc w:val="both"/>
        <w:rPr>
          <w:rFonts w:ascii="Tahoma" w:hAnsi="Tahoma" w:cs="Tahoma"/>
          <w:i/>
          <w:sz w:val="16"/>
          <w:szCs w:val="16"/>
        </w:rPr>
      </w:pPr>
    </w:p>
    <w:p w14:paraId="483DFA41" w14:textId="77777777" w:rsidR="004405A5" w:rsidRDefault="004405A5" w:rsidP="00EF3383">
      <w:pPr>
        <w:keepNext/>
        <w:keepLines/>
        <w:tabs>
          <w:tab w:val="left" w:pos="567"/>
          <w:tab w:val="num" w:pos="851"/>
          <w:tab w:val="left" w:pos="993"/>
        </w:tabs>
        <w:jc w:val="both"/>
        <w:rPr>
          <w:rFonts w:ascii="Tahoma" w:hAnsi="Tahoma" w:cs="Tahoma"/>
          <w:i/>
          <w:sz w:val="16"/>
          <w:szCs w:val="16"/>
        </w:rPr>
      </w:pPr>
    </w:p>
    <w:p w14:paraId="0CB65BAB" w14:textId="77777777" w:rsidR="004405A5" w:rsidRDefault="004405A5" w:rsidP="00EF3383">
      <w:pPr>
        <w:keepNext/>
        <w:keepLines/>
        <w:tabs>
          <w:tab w:val="left" w:pos="567"/>
          <w:tab w:val="num" w:pos="851"/>
          <w:tab w:val="left" w:pos="993"/>
        </w:tabs>
        <w:jc w:val="both"/>
        <w:rPr>
          <w:rFonts w:ascii="Tahoma" w:hAnsi="Tahoma" w:cs="Tahoma"/>
          <w:i/>
          <w:sz w:val="16"/>
          <w:szCs w:val="16"/>
        </w:rPr>
      </w:pPr>
    </w:p>
    <w:p w14:paraId="4AE7709C" w14:textId="77777777" w:rsidR="004405A5" w:rsidRDefault="004405A5" w:rsidP="00EF3383">
      <w:pPr>
        <w:keepNext/>
        <w:keepLines/>
        <w:tabs>
          <w:tab w:val="left" w:pos="567"/>
          <w:tab w:val="num" w:pos="851"/>
          <w:tab w:val="left" w:pos="993"/>
        </w:tabs>
        <w:jc w:val="both"/>
        <w:rPr>
          <w:rFonts w:ascii="Tahoma" w:hAnsi="Tahoma" w:cs="Tahoma"/>
          <w:i/>
          <w:sz w:val="16"/>
          <w:szCs w:val="16"/>
        </w:rPr>
      </w:pPr>
    </w:p>
    <w:p w14:paraId="2BD7E112" w14:textId="77777777" w:rsidR="004405A5" w:rsidRDefault="004405A5" w:rsidP="00EF3383">
      <w:pPr>
        <w:keepNext/>
        <w:keepLines/>
        <w:tabs>
          <w:tab w:val="left" w:pos="567"/>
          <w:tab w:val="num" w:pos="851"/>
          <w:tab w:val="left" w:pos="993"/>
        </w:tabs>
        <w:jc w:val="both"/>
        <w:rPr>
          <w:rFonts w:ascii="Tahoma" w:hAnsi="Tahoma" w:cs="Tahoma"/>
          <w:i/>
          <w:sz w:val="16"/>
          <w:szCs w:val="16"/>
        </w:rPr>
      </w:pPr>
    </w:p>
    <w:p w14:paraId="13E2458F" w14:textId="77777777" w:rsidR="004405A5" w:rsidRDefault="004405A5" w:rsidP="00EF3383">
      <w:pPr>
        <w:keepNext/>
        <w:keepLines/>
        <w:tabs>
          <w:tab w:val="left" w:pos="567"/>
          <w:tab w:val="num" w:pos="851"/>
          <w:tab w:val="left" w:pos="993"/>
        </w:tabs>
        <w:jc w:val="both"/>
        <w:rPr>
          <w:rFonts w:ascii="Tahoma" w:hAnsi="Tahoma" w:cs="Tahoma"/>
          <w:i/>
          <w:sz w:val="16"/>
          <w:szCs w:val="16"/>
        </w:rPr>
      </w:pPr>
    </w:p>
    <w:p w14:paraId="6A934681" w14:textId="77777777" w:rsidR="004405A5" w:rsidRDefault="004405A5" w:rsidP="00EF3383">
      <w:pPr>
        <w:keepNext/>
        <w:keepLines/>
        <w:tabs>
          <w:tab w:val="left" w:pos="567"/>
          <w:tab w:val="num" w:pos="851"/>
          <w:tab w:val="left" w:pos="993"/>
        </w:tabs>
        <w:jc w:val="both"/>
        <w:rPr>
          <w:rFonts w:ascii="Tahoma" w:hAnsi="Tahoma" w:cs="Tahoma"/>
          <w:i/>
          <w:sz w:val="16"/>
          <w:szCs w:val="16"/>
        </w:rPr>
      </w:pPr>
    </w:p>
    <w:p w14:paraId="2F04AE9D" w14:textId="77777777" w:rsidR="004405A5" w:rsidRDefault="004405A5" w:rsidP="00EF3383">
      <w:pPr>
        <w:keepNext/>
        <w:keepLines/>
        <w:tabs>
          <w:tab w:val="left" w:pos="567"/>
          <w:tab w:val="num" w:pos="851"/>
          <w:tab w:val="left" w:pos="993"/>
        </w:tabs>
        <w:jc w:val="both"/>
        <w:rPr>
          <w:rFonts w:ascii="Tahoma" w:hAnsi="Tahoma" w:cs="Tahoma"/>
          <w:i/>
          <w:sz w:val="16"/>
          <w:szCs w:val="16"/>
        </w:rPr>
      </w:pPr>
    </w:p>
    <w:p w14:paraId="61AB7827" w14:textId="77777777" w:rsidR="004405A5" w:rsidRDefault="004405A5" w:rsidP="00EF3383">
      <w:pPr>
        <w:keepNext/>
        <w:keepLines/>
        <w:tabs>
          <w:tab w:val="left" w:pos="567"/>
          <w:tab w:val="num" w:pos="851"/>
          <w:tab w:val="left" w:pos="993"/>
        </w:tabs>
        <w:jc w:val="both"/>
        <w:rPr>
          <w:rFonts w:ascii="Tahoma" w:hAnsi="Tahoma" w:cs="Tahoma"/>
          <w:i/>
          <w:sz w:val="16"/>
          <w:szCs w:val="16"/>
        </w:rPr>
      </w:pPr>
    </w:p>
    <w:p w14:paraId="0A2D5613" w14:textId="77777777" w:rsidR="004405A5" w:rsidRDefault="004405A5" w:rsidP="00EF3383">
      <w:pPr>
        <w:keepNext/>
        <w:keepLines/>
        <w:tabs>
          <w:tab w:val="left" w:pos="567"/>
          <w:tab w:val="num" w:pos="851"/>
          <w:tab w:val="left" w:pos="993"/>
        </w:tabs>
        <w:jc w:val="both"/>
        <w:rPr>
          <w:rFonts w:ascii="Tahoma" w:hAnsi="Tahoma" w:cs="Tahoma"/>
          <w:i/>
          <w:sz w:val="16"/>
          <w:szCs w:val="16"/>
        </w:rPr>
      </w:pPr>
    </w:p>
    <w:p w14:paraId="084BCB95" w14:textId="77777777" w:rsidR="004405A5" w:rsidRDefault="004405A5" w:rsidP="00EF3383">
      <w:pPr>
        <w:keepNext/>
        <w:keepLines/>
        <w:tabs>
          <w:tab w:val="left" w:pos="567"/>
          <w:tab w:val="num" w:pos="851"/>
          <w:tab w:val="left" w:pos="993"/>
        </w:tabs>
        <w:jc w:val="both"/>
        <w:rPr>
          <w:rFonts w:ascii="Tahoma" w:hAnsi="Tahoma" w:cs="Tahoma"/>
          <w:i/>
          <w:sz w:val="16"/>
          <w:szCs w:val="16"/>
        </w:rPr>
      </w:pPr>
    </w:p>
    <w:p w14:paraId="5ECDBAD7" w14:textId="77777777" w:rsidR="004405A5" w:rsidRDefault="004405A5" w:rsidP="00EF3383">
      <w:pPr>
        <w:keepNext/>
        <w:keepLines/>
        <w:tabs>
          <w:tab w:val="left" w:pos="567"/>
          <w:tab w:val="num" w:pos="851"/>
          <w:tab w:val="left" w:pos="993"/>
        </w:tabs>
        <w:jc w:val="both"/>
        <w:rPr>
          <w:rFonts w:ascii="Tahoma" w:hAnsi="Tahoma" w:cs="Tahoma"/>
          <w:i/>
          <w:sz w:val="16"/>
          <w:szCs w:val="16"/>
        </w:rPr>
      </w:pPr>
    </w:p>
    <w:p w14:paraId="1585AE4A" w14:textId="77777777" w:rsidR="004405A5" w:rsidRDefault="004405A5" w:rsidP="00EF3383">
      <w:pPr>
        <w:keepNext/>
        <w:keepLines/>
        <w:tabs>
          <w:tab w:val="left" w:pos="567"/>
          <w:tab w:val="num" w:pos="851"/>
          <w:tab w:val="left" w:pos="993"/>
        </w:tabs>
        <w:jc w:val="both"/>
        <w:rPr>
          <w:rFonts w:ascii="Tahoma" w:hAnsi="Tahoma" w:cs="Tahoma"/>
          <w:i/>
          <w:sz w:val="16"/>
          <w:szCs w:val="16"/>
        </w:rPr>
      </w:pPr>
    </w:p>
    <w:p w14:paraId="447BFABD" w14:textId="77777777" w:rsidR="004405A5" w:rsidRDefault="004405A5" w:rsidP="00EF3383">
      <w:pPr>
        <w:keepNext/>
        <w:keepLines/>
        <w:tabs>
          <w:tab w:val="left" w:pos="567"/>
          <w:tab w:val="num" w:pos="851"/>
          <w:tab w:val="left" w:pos="993"/>
        </w:tabs>
        <w:jc w:val="both"/>
        <w:rPr>
          <w:rFonts w:ascii="Tahoma" w:hAnsi="Tahoma" w:cs="Tahoma"/>
          <w:i/>
          <w:sz w:val="16"/>
          <w:szCs w:val="16"/>
        </w:rPr>
      </w:pPr>
    </w:p>
    <w:p w14:paraId="634F04CB" w14:textId="77777777" w:rsidR="004405A5" w:rsidRDefault="004405A5" w:rsidP="00EF3383">
      <w:pPr>
        <w:keepNext/>
        <w:keepLines/>
        <w:tabs>
          <w:tab w:val="left" w:pos="567"/>
          <w:tab w:val="num" w:pos="851"/>
          <w:tab w:val="left" w:pos="993"/>
        </w:tabs>
        <w:jc w:val="both"/>
        <w:rPr>
          <w:rFonts w:ascii="Tahoma" w:hAnsi="Tahoma" w:cs="Tahoma"/>
          <w:i/>
          <w:sz w:val="16"/>
          <w:szCs w:val="16"/>
        </w:rPr>
      </w:pPr>
    </w:p>
    <w:p w14:paraId="6977BB4E" w14:textId="77777777" w:rsidR="004405A5" w:rsidRDefault="004405A5" w:rsidP="00EF3383">
      <w:pPr>
        <w:keepNext/>
        <w:keepLines/>
        <w:tabs>
          <w:tab w:val="left" w:pos="567"/>
          <w:tab w:val="num" w:pos="851"/>
          <w:tab w:val="left" w:pos="993"/>
        </w:tabs>
        <w:jc w:val="both"/>
        <w:rPr>
          <w:rFonts w:ascii="Tahoma" w:hAnsi="Tahoma" w:cs="Tahoma"/>
          <w:i/>
          <w:sz w:val="16"/>
          <w:szCs w:val="16"/>
        </w:rPr>
      </w:pPr>
    </w:p>
    <w:p w14:paraId="31599E31" w14:textId="77777777" w:rsidR="004405A5" w:rsidRDefault="004405A5" w:rsidP="00EF3383">
      <w:pPr>
        <w:keepNext/>
        <w:keepLines/>
        <w:tabs>
          <w:tab w:val="left" w:pos="567"/>
          <w:tab w:val="num" w:pos="851"/>
          <w:tab w:val="left" w:pos="993"/>
        </w:tabs>
        <w:jc w:val="both"/>
        <w:rPr>
          <w:rFonts w:ascii="Tahoma" w:hAnsi="Tahoma" w:cs="Tahoma"/>
          <w:i/>
          <w:sz w:val="16"/>
          <w:szCs w:val="16"/>
        </w:rPr>
      </w:pPr>
    </w:p>
    <w:p w14:paraId="56168522" w14:textId="77777777" w:rsidR="004405A5" w:rsidRDefault="004405A5" w:rsidP="00EF3383">
      <w:pPr>
        <w:keepNext/>
        <w:keepLines/>
        <w:tabs>
          <w:tab w:val="left" w:pos="567"/>
          <w:tab w:val="num" w:pos="851"/>
          <w:tab w:val="left" w:pos="993"/>
        </w:tabs>
        <w:jc w:val="both"/>
        <w:rPr>
          <w:rFonts w:ascii="Tahoma" w:hAnsi="Tahoma" w:cs="Tahoma"/>
          <w:i/>
          <w:sz w:val="16"/>
          <w:szCs w:val="16"/>
        </w:rPr>
      </w:pPr>
    </w:p>
    <w:p w14:paraId="38FE4032" w14:textId="77777777" w:rsidR="004405A5" w:rsidRDefault="004405A5" w:rsidP="00EF3383">
      <w:pPr>
        <w:keepNext/>
        <w:keepLines/>
        <w:tabs>
          <w:tab w:val="left" w:pos="567"/>
          <w:tab w:val="num" w:pos="851"/>
          <w:tab w:val="left" w:pos="993"/>
        </w:tabs>
        <w:jc w:val="both"/>
        <w:rPr>
          <w:rFonts w:ascii="Tahoma" w:hAnsi="Tahoma" w:cs="Tahoma"/>
          <w:i/>
          <w:sz w:val="16"/>
          <w:szCs w:val="16"/>
        </w:rPr>
      </w:pPr>
    </w:p>
    <w:p w14:paraId="0CF185A6" w14:textId="77777777" w:rsidR="004405A5" w:rsidRDefault="004405A5" w:rsidP="00EF3383">
      <w:pPr>
        <w:keepNext/>
        <w:keepLines/>
        <w:tabs>
          <w:tab w:val="left" w:pos="567"/>
          <w:tab w:val="num" w:pos="851"/>
          <w:tab w:val="left" w:pos="993"/>
        </w:tabs>
        <w:jc w:val="both"/>
        <w:rPr>
          <w:rFonts w:ascii="Tahoma" w:hAnsi="Tahoma" w:cs="Tahoma"/>
          <w:i/>
          <w:sz w:val="16"/>
          <w:szCs w:val="16"/>
        </w:rPr>
      </w:pPr>
    </w:p>
    <w:p w14:paraId="28A0EFB9" w14:textId="77777777" w:rsidR="004405A5" w:rsidRDefault="004405A5" w:rsidP="00EF3383">
      <w:pPr>
        <w:keepNext/>
        <w:keepLines/>
        <w:tabs>
          <w:tab w:val="left" w:pos="567"/>
          <w:tab w:val="num" w:pos="851"/>
          <w:tab w:val="left" w:pos="993"/>
        </w:tabs>
        <w:jc w:val="both"/>
        <w:rPr>
          <w:rFonts w:ascii="Tahoma" w:hAnsi="Tahoma" w:cs="Tahoma"/>
          <w:i/>
          <w:sz w:val="16"/>
          <w:szCs w:val="16"/>
        </w:rPr>
      </w:pPr>
    </w:p>
    <w:p w14:paraId="41194B72" w14:textId="77777777" w:rsidR="004405A5" w:rsidRDefault="004405A5" w:rsidP="00EF3383">
      <w:pPr>
        <w:keepNext/>
        <w:keepLines/>
        <w:tabs>
          <w:tab w:val="left" w:pos="567"/>
          <w:tab w:val="num" w:pos="851"/>
          <w:tab w:val="left" w:pos="993"/>
        </w:tabs>
        <w:jc w:val="both"/>
        <w:rPr>
          <w:rFonts w:ascii="Tahoma" w:hAnsi="Tahoma" w:cs="Tahoma"/>
          <w:i/>
          <w:sz w:val="16"/>
          <w:szCs w:val="16"/>
        </w:rPr>
      </w:pPr>
    </w:p>
    <w:p w14:paraId="027039F2" w14:textId="77777777" w:rsidR="004405A5" w:rsidRDefault="004405A5" w:rsidP="00EF3383">
      <w:pPr>
        <w:keepNext/>
        <w:keepLines/>
        <w:tabs>
          <w:tab w:val="left" w:pos="567"/>
          <w:tab w:val="num" w:pos="851"/>
          <w:tab w:val="left" w:pos="993"/>
        </w:tabs>
        <w:jc w:val="both"/>
        <w:rPr>
          <w:rFonts w:ascii="Tahoma" w:hAnsi="Tahoma" w:cs="Tahoma"/>
          <w:i/>
          <w:sz w:val="16"/>
          <w:szCs w:val="16"/>
        </w:rPr>
      </w:pPr>
    </w:p>
    <w:p w14:paraId="266BB11D" w14:textId="77777777" w:rsidR="004405A5" w:rsidRDefault="004405A5" w:rsidP="00EF3383">
      <w:pPr>
        <w:keepNext/>
        <w:keepLines/>
        <w:tabs>
          <w:tab w:val="left" w:pos="567"/>
          <w:tab w:val="num" w:pos="851"/>
          <w:tab w:val="left" w:pos="993"/>
        </w:tabs>
        <w:jc w:val="both"/>
        <w:rPr>
          <w:rFonts w:ascii="Tahoma" w:hAnsi="Tahoma" w:cs="Tahoma"/>
          <w:i/>
          <w:sz w:val="16"/>
          <w:szCs w:val="16"/>
        </w:rPr>
      </w:pPr>
    </w:p>
    <w:p w14:paraId="0C7661DC" w14:textId="77777777" w:rsidR="004405A5" w:rsidRDefault="004405A5" w:rsidP="00EF3383">
      <w:pPr>
        <w:keepNext/>
        <w:keepLines/>
        <w:tabs>
          <w:tab w:val="left" w:pos="567"/>
          <w:tab w:val="num" w:pos="851"/>
          <w:tab w:val="left" w:pos="993"/>
        </w:tabs>
        <w:jc w:val="both"/>
        <w:rPr>
          <w:rFonts w:ascii="Tahoma" w:hAnsi="Tahoma" w:cs="Tahoma"/>
          <w:i/>
          <w:sz w:val="16"/>
          <w:szCs w:val="16"/>
        </w:rPr>
      </w:pPr>
    </w:p>
    <w:p w14:paraId="3494E181" w14:textId="77777777" w:rsidR="004405A5" w:rsidRDefault="004405A5" w:rsidP="00EF3383">
      <w:pPr>
        <w:keepNext/>
        <w:keepLines/>
        <w:tabs>
          <w:tab w:val="left" w:pos="567"/>
          <w:tab w:val="num" w:pos="851"/>
          <w:tab w:val="left" w:pos="993"/>
        </w:tabs>
        <w:jc w:val="both"/>
        <w:rPr>
          <w:rFonts w:ascii="Tahoma" w:hAnsi="Tahoma" w:cs="Tahoma"/>
          <w:i/>
          <w:sz w:val="16"/>
          <w:szCs w:val="16"/>
        </w:rPr>
      </w:pPr>
    </w:p>
    <w:p w14:paraId="4E9BEEA0" w14:textId="77777777" w:rsidR="004405A5" w:rsidRDefault="004405A5" w:rsidP="00EF3383">
      <w:pPr>
        <w:keepNext/>
        <w:keepLines/>
        <w:tabs>
          <w:tab w:val="left" w:pos="567"/>
          <w:tab w:val="num" w:pos="851"/>
          <w:tab w:val="left" w:pos="993"/>
        </w:tabs>
        <w:jc w:val="both"/>
        <w:rPr>
          <w:rFonts w:ascii="Tahoma" w:hAnsi="Tahoma" w:cs="Tahoma"/>
          <w:i/>
          <w:sz w:val="16"/>
          <w:szCs w:val="16"/>
        </w:rPr>
      </w:pPr>
    </w:p>
    <w:p w14:paraId="4F1E4505" w14:textId="18C5FBA5" w:rsidR="004405A5" w:rsidRDefault="004405A5" w:rsidP="00EF3383">
      <w:pPr>
        <w:keepNext/>
        <w:keepLines/>
        <w:tabs>
          <w:tab w:val="left" w:pos="567"/>
          <w:tab w:val="num" w:pos="851"/>
          <w:tab w:val="left" w:pos="993"/>
        </w:tabs>
        <w:jc w:val="both"/>
        <w:rPr>
          <w:rFonts w:ascii="Tahoma" w:hAnsi="Tahoma" w:cs="Tahoma"/>
          <w:i/>
          <w:sz w:val="16"/>
          <w:szCs w:val="16"/>
        </w:rPr>
      </w:pPr>
    </w:p>
    <w:p w14:paraId="7E539585" w14:textId="1767848D" w:rsidR="00D377BC" w:rsidRDefault="00D377BC" w:rsidP="00EF3383">
      <w:pPr>
        <w:keepNext/>
        <w:keepLines/>
        <w:tabs>
          <w:tab w:val="left" w:pos="567"/>
          <w:tab w:val="num" w:pos="851"/>
          <w:tab w:val="left" w:pos="993"/>
        </w:tabs>
        <w:jc w:val="both"/>
        <w:rPr>
          <w:rFonts w:ascii="Tahoma" w:hAnsi="Tahoma" w:cs="Tahoma"/>
          <w:i/>
          <w:sz w:val="16"/>
          <w:szCs w:val="16"/>
        </w:rPr>
      </w:pPr>
    </w:p>
    <w:p w14:paraId="7954E5C4" w14:textId="77777777" w:rsidR="00D377BC" w:rsidRDefault="00D377BC" w:rsidP="00EF3383">
      <w:pPr>
        <w:keepNext/>
        <w:keepLines/>
        <w:tabs>
          <w:tab w:val="left" w:pos="567"/>
          <w:tab w:val="num" w:pos="851"/>
          <w:tab w:val="left" w:pos="993"/>
        </w:tabs>
        <w:jc w:val="both"/>
        <w:rPr>
          <w:rFonts w:ascii="Tahoma" w:hAnsi="Tahoma" w:cs="Tahoma"/>
          <w:i/>
          <w:sz w:val="16"/>
          <w:szCs w:val="16"/>
        </w:rPr>
      </w:pPr>
    </w:p>
    <w:p w14:paraId="574AA2F0" w14:textId="77777777" w:rsidR="004405A5" w:rsidRDefault="004405A5" w:rsidP="00EF3383">
      <w:pPr>
        <w:keepNext/>
        <w:keepLines/>
        <w:tabs>
          <w:tab w:val="left" w:pos="567"/>
          <w:tab w:val="num" w:pos="851"/>
          <w:tab w:val="left" w:pos="993"/>
        </w:tabs>
        <w:jc w:val="both"/>
        <w:rPr>
          <w:rFonts w:ascii="Tahoma" w:hAnsi="Tahoma" w:cs="Tahoma"/>
          <w:i/>
          <w:sz w:val="16"/>
          <w:szCs w:val="16"/>
        </w:rPr>
      </w:pPr>
    </w:p>
    <w:p w14:paraId="6559AE06" w14:textId="77777777" w:rsidR="004405A5" w:rsidRDefault="004405A5" w:rsidP="00EF3383">
      <w:pPr>
        <w:keepNext/>
        <w:keepLines/>
        <w:tabs>
          <w:tab w:val="left" w:pos="567"/>
          <w:tab w:val="num" w:pos="851"/>
          <w:tab w:val="left" w:pos="993"/>
        </w:tabs>
        <w:jc w:val="both"/>
        <w:rPr>
          <w:rFonts w:ascii="Tahoma" w:hAnsi="Tahoma" w:cs="Tahoma"/>
          <w:i/>
          <w:sz w:val="16"/>
          <w:szCs w:val="16"/>
        </w:rPr>
      </w:pPr>
    </w:p>
    <w:p w14:paraId="3C75F80B" w14:textId="77777777" w:rsidR="004405A5" w:rsidRDefault="004405A5" w:rsidP="00EF3383">
      <w:pPr>
        <w:keepNext/>
        <w:keepLines/>
        <w:tabs>
          <w:tab w:val="left" w:pos="567"/>
          <w:tab w:val="num" w:pos="851"/>
          <w:tab w:val="left" w:pos="993"/>
        </w:tabs>
        <w:jc w:val="both"/>
        <w:rPr>
          <w:rFonts w:ascii="Tahoma" w:hAnsi="Tahoma" w:cs="Tahoma"/>
          <w:i/>
          <w:sz w:val="16"/>
          <w:szCs w:val="16"/>
        </w:rPr>
      </w:pPr>
    </w:p>
    <w:p w14:paraId="14B98C00" w14:textId="77777777" w:rsidR="004405A5" w:rsidRDefault="004405A5" w:rsidP="00EF3383">
      <w:pPr>
        <w:keepNext/>
        <w:keepLines/>
        <w:tabs>
          <w:tab w:val="left" w:pos="567"/>
          <w:tab w:val="num" w:pos="851"/>
          <w:tab w:val="left" w:pos="993"/>
        </w:tabs>
        <w:jc w:val="both"/>
        <w:rPr>
          <w:rFonts w:ascii="Tahoma" w:hAnsi="Tahoma" w:cs="Tahoma"/>
          <w:i/>
          <w:sz w:val="16"/>
          <w:szCs w:val="16"/>
        </w:rPr>
      </w:pPr>
    </w:p>
    <w:p w14:paraId="2D3C92D9" w14:textId="77777777" w:rsidR="004405A5" w:rsidRDefault="004405A5" w:rsidP="00EF3383">
      <w:pPr>
        <w:keepNext/>
        <w:keepLines/>
        <w:tabs>
          <w:tab w:val="left" w:pos="567"/>
          <w:tab w:val="num" w:pos="851"/>
          <w:tab w:val="left" w:pos="993"/>
        </w:tabs>
        <w:jc w:val="both"/>
        <w:rPr>
          <w:rFonts w:ascii="Tahoma" w:hAnsi="Tahoma" w:cs="Tahoma"/>
          <w:i/>
          <w:sz w:val="16"/>
          <w:szCs w:val="16"/>
        </w:rPr>
      </w:pPr>
    </w:p>
    <w:p w14:paraId="07DA672D" w14:textId="77777777" w:rsidR="004405A5" w:rsidRDefault="004405A5" w:rsidP="00EF3383">
      <w:pPr>
        <w:keepNext/>
        <w:keepLines/>
        <w:tabs>
          <w:tab w:val="left" w:pos="567"/>
          <w:tab w:val="num" w:pos="851"/>
          <w:tab w:val="left" w:pos="993"/>
        </w:tabs>
        <w:jc w:val="both"/>
        <w:rPr>
          <w:rFonts w:ascii="Tahoma" w:hAnsi="Tahoma" w:cs="Tahoma"/>
          <w:i/>
          <w:sz w:val="16"/>
          <w:szCs w:val="16"/>
        </w:rPr>
      </w:pPr>
    </w:p>
    <w:p w14:paraId="60B4E2BE" w14:textId="77777777" w:rsidR="004405A5" w:rsidRDefault="004405A5" w:rsidP="00EF3383">
      <w:pPr>
        <w:keepNext/>
        <w:keepLines/>
        <w:tabs>
          <w:tab w:val="left" w:pos="567"/>
          <w:tab w:val="num" w:pos="851"/>
          <w:tab w:val="left" w:pos="993"/>
        </w:tabs>
        <w:jc w:val="both"/>
        <w:rPr>
          <w:rFonts w:ascii="Tahoma" w:hAnsi="Tahoma" w:cs="Tahoma"/>
          <w:i/>
          <w:sz w:val="16"/>
          <w:szCs w:val="16"/>
        </w:rPr>
      </w:pPr>
    </w:p>
    <w:p w14:paraId="166B721C" w14:textId="77777777" w:rsidR="004405A5" w:rsidRDefault="004405A5" w:rsidP="00EF3383">
      <w:pPr>
        <w:keepNext/>
        <w:keepLines/>
        <w:tabs>
          <w:tab w:val="left" w:pos="567"/>
          <w:tab w:val="num" w:pos="851"/>
          <w:tab w:val="left" w:pos="993"/>
        </w:tabs>
        <w:jc w:val="both"/>
        <w:rPr>
          <w:rFonts w:ascii="Tahoma" w:hAnsi="Tahoma" w:cs="Tahoma"/>
          <w:i/>
          <w:sz w:val="16"/>
          <w:szCs w:val="16"/>
        </w:rPr>
      </w:pPr>
    </w:p>
    <w:tbl>
      <w:tblPr>
        <w:tblW w:w="9183"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26"/>
        <w:gridCol w:w="8757"/>
      </w:tblGrid>
      <w:tr w:rsidR="00171A82" w:rsidRPr="00065251" w14:paraId="3057F21D" w14:textId="77777777" w:rsidTr="004405A5">
        <w:trPr>
          <w:trHeight w:val="285"/>
        </w:trPr>
        <w:tc>
          <w:tcPr>
            <w:tcW w:w="426" w:type="dxa"/>
            <w:tcBorders>
              <w:right w:val="nil"/>
            </w:tcBorders>
            <w:vAlign w:val="center"/>
          </w:tcPr>
          <w:p w14:paraId="330562E8" w14:textId="77777777" w:rsidR="00171A82" w:rsidRPr="00065251" w:rsidRDefault="00171A82" w:rsidP="00EF3383">
            <w:pPr>
              <w:keepNext/>
              <w:keepLines/>
              <w:rPr>
                <w:rFonts w:ascii="Tahoma" w:hAnsi="Tahoma" w:cs="Tahoma"/>
              </w:rPr>
            </w:pPr>
            <w:r w:rsidRPr="00065251">
              <w:rPr>
                <w:rFonts w:ascii="Tahoma" w:hAnsi="Tahoma" w:cs="Tahoma"/>
              </w:rPr>
              <w:lastRenderedPageBreak/>
              <w:br w:type="page"/>
            </w:r>
            <w:r w:rsidRPr="00065251">
              <w:rPr>
                <w:rFonts w:ascii="Tahoma" w:hAnsi="Tahoma" w:cs="Tahoma"/>
              </w:rPr>
              <w:br w:type="page"/>
            </w:r>
            <w:r w:rsidRPr="00065251">
              <w:rPr>
                <w:rFonts w:ascii="Tahoma" w:hAnsi="Tahoma" w:cs="Tahoma"/>
              </w:rPr>
              <w:br w:type="page"/>
            </w:r>
            <w:r w:rsidRPr="00065251">
              <w:rPr>
                <w:rFonts w:ascii="Tahoma" w:hAnsi="Tahoma" w:cs="Tahoma"/>
              </w:rPr>
              <w:br w:type="page"/>
            </w:r>
            <w:r w:rsidRPr="00065251">
              <w:rPr>
                <w:rFonts w:ascii="Tahoma" w:hAnsi="Tahoma" w:cs="Tahoma"/>
              </w:rPr>
              <w:br w:type="page"/>
            </w:r>
            <w:r w:rsidRPr="00065251">
              <w:rPr>
                <w:rFonts w:ascii="Tahoma" w:hAnsi="Tahoma" w:cs="Tahoma"/>
              </w:rPr>
              <w:br w:type="page"/>
            </w:r>
            <w:r w:rsidRPr="00065251">
              <w:rPr>
                <w:rFonts w:ascii="Tahoma" w:hAnsi="Tahoma" w:cs="Tahoma"/>
              </w:rPr>
              <w:br w:type="page"/>
            </w:r>
          </w:p>
        </w:tc>
        <w:tc>
          <w:tcPr>
            <w:tcW w:w="8757" w:type="dxa"/>
            <w:tcBorders>
              <w:left w:val="nil"/>
            </w:tcBorders>
            <w:vAlign w:val="center"/>
          </w:tcPr>
          <w:p w14:paraId="70B023BD" w14:textId="77777777" w:rsidR="00171A82" w:rsidRPr="00065251" w:rsidRDefault="00171A82" w:rsidP="004405A5">
            <w:pPr>
              <w:keepNext/>
              <w:keepLines/>
              <w:ind w:right="-70"/>
              <w:rPr>
                <w:rFonts w:ascii="Tahoma" w:hAnsi="Tahoma" w:cs="Tahoma"/>
                <w:b/>
                <w:i/>
              </w:rPr>
            </w:pPr>
            <w:r>
              <w:rPr>
                <w:rFonts w:ascii="Tahoma" w:hAnsi="Tahoma" w:cs="Tahoma"/>
              </w:rPr>
              <w:t xml:space="preserve">PONUDBA                                                                                                           </w:t>
            </w:r>
            <w:r w:rsidRPr="00514AE5">
              <w:rPr>
                <w:rFonts w:ascii="Tahoma" w:hAnsi="Tahoma" w:cs="Tahoma"/>
                <w:b/>
                <w:i/>
              </w:rPr>
              <w:t>Priloga 2</w:t>
            </w:r>
          </w:p>
        </w:tc>
      </w:tr>
    </w:tbl>
    <w:p w14:paraId="38EFFE1B" w14:textId="77777777" w:rsidR="00171A82" w:rsidRPr="00065251" w:rsidRDefault="00171A82" w:rsidP="00EF3383">
      <w:pPr>
        <w:keepNext/>
        <w:keepLines/>
        <w:jc w:val="both"/>
        <w:rPr>
          <w:rFonts w:ascii="Tahoma" w:hAnsi="Tahoma" w:cs="Tahoma"/>
        </w:rPr>
      </w:pPr>
    </w:p>
    <w:p w14:paraId="69F414CB" w14:textId="77777777" w:rsidR="00F02AC6" w:rsidRPr="00F02AC6" w:rsidRDefault="00171A82" w:rsidP="00EF3383">
      <w:pPr>
        <w:keepNext/>
        <w:keepLines/>
        <w:jc w:val="both"/>
        <w:rPr>
          <w:rFonts w:ascii="Tahoma" w:hAnsi="Tahoma" w:cs="Tahoma"/>
          <w:b/>
        </w:rPr>
      </w:pPr>
      <w:r w:rsidRPr="00065251">
        <w:rPr>
          <w:rFonts w:ascii="Tahoma" w:hAnsi="Tahoma" w:cs="Tahoma"/>
        </w:rPr>
        <w:t xml:space="preserve">PONUDBA št.: __________________________ za javno naročilo št. </w:t>
      </w:r>
      <w:r w:rsidR="00864A67" w:rsidRPr="00864A67">
        <w:rPr>
          <w:rFonts w:ascii="Tahoma" w:hAnsi="Tahoma" w:cs="Tahoma"/>
          <w:b/>
        </w:rPr>
        <w:t xml:space="preserve">VKS-69/24 – </w:t>
      </w:r>
      <w:r w:rsidR="00AC1D8A">
        <w:rPr>
          <w:rFonts w:ascii="Tahoma" w:hAnsi="Tahoma" w:cs="Tahoma"/>
          <w:b/>
        </w:rPr>
        <w:t>Menjava segmentnih vrat</w:t>
      </w:r>
    </w:p>
    <w:p w14:paraId="53CE986C" w14:textId="77777777" w:rsidR="00171A82" w:rsidRPr="00065251" w:rsidRDefault="00171A82" w:rsidP="00EF3383">
      <w:pPr>
        <w:keepNext/>
        <w:keepLines/>
        <w:jc w:val="both"/>
        <w:rPr>
          <w:rFonts w:ascii="Tahoma" w:hAnsi="Tahoma" w:cs="Tahoma"/>
          <w:b/>
          <w:u w:val="single"/>
        </w:rPr>
      </w:pPr>
    </w:p>
    <w:p w14:paraId="37BA378F" w14:textId="77777777" w:rsidR="00171A82" w:rsidRPr="00065251" w:rsidRDefault="00171A82" w:rsidP="00EF3383">
      <w:pPr>
        <w:keepNext/>
        <w:keepLines/>
        <w:jc w:val="both"/>
        <w:rPr>
          <w:rFonts w:ascii="Tahoma" w:hAnsi="Tahoma" w:cs="Tahoma"/>
          <w:b/>
        </w:rPr>
      </w:pPr>
    </w:p>
    <w:p w14:paraId="7DF237FF" w14:textId="77777777" w:rsidR="00171A82" w:rsidRPr="00065251" w:rsidRDefault="00171A82" w:rsidP="00EF3383">
      <w:pPr>
        <w:keepNext/>
        <w:keepLines/>
        <w:spacing w:line="312" w:lineRule="auto"/>
        <w:jc w:val="both"/>
        <w:rPr>
          <w:rFonts w:ascii="Tahoma" w:hAnsi="Tahoma" w:cs="Tahoma"/>
        </w:rPr>
      </w:pPr>
      <w:r w:rsidRPr="00065251">
        <w:rPr>
          <w:rFonts w:ascii="Tahoma" w:hAnsi="Tahoma" w:cs="Tahoma"/>
        </w:rPr>
        <w:t>Ponudnik: _______________________________________________________________</w:t>
      </w:r>
    </w:p>
    <w:p w14:paraId="505B23AD" w14:textId="77777777" w:rsidR="00171A82" w:rsidRPr="00065251" w:rsidRDefault="00171A82" w:rsidP="00EF3383">
      <w:pPr>
        <w:keepNext/>
        <w:keepLines/>
        <w:jc w:val="both"/>
        <w:rPr>
          <w:rFonts w:ascii="Tahoma" w:hAnsi="Tahoma" w:cs="Tahoma"/>
          <w:b/>
        </w:rPr>
      </w:pPr>
    </w:p>
    <w:p w14:paraId="53748F5E" w14:textId="77777777" w:rsidR="00171A82" w:rsidRPr="00065251" w:rsidRDefault="00171A82" w:rsidP="00EF3383">
      <w:pPr>
        <w:keepNext/>
        <w:keepLines/>
        <w:ind w:left="1080" w:hanging="1080"/>
        <w:jc w:val="both"/>
        <w:rPr>
          <w:rFonts w:ascii="Tahoma" w:hAnsi="Tahoma" w:cs="Tahoma"/>
          <w:b/>
        </w:rPr>
      </w:pPr>
      <w:r w:rsidRPr="00065251">
        <w:rPr>
          <w:rFonts w:ascii="Tahoma" w:hAnsi="Tahoma" w:cs="Tahoma"/>
        </w:rPr>
        <w:t>Ponudbo oddajamo (označi):</w:t>
      </w:r>
      <w:r w:rsidRPr="00065251">
        <w:rPr>
          <w:rFonts w:ascii="Tahoma" w:hAnsi="Tahoma" w:cs="Tahoma"/>
          <w:b/>
        </w:rPr>
        <w:t xml:space="preserve"> </w:t>
      </w:r>
    </w:p>
    <w:p w14:paraId="39ACFC17" w14:textId="77777777" w:rsidR="00171A82" w:rsidRPr="00065251" w:rsidRDefault="00171A82" w:rsidP="00EF3383">
      <w:pPr>
        <w:keepNext/>
        <w:keepLines/>
        <w:ind w:left="1080" w:hanging="1080"/>
        <w:jc w:val="both"/>
        <w:rPr>
          <w:rFonts w:ascii="Tahoma" w:hAnsi="Tahoma" w:cs="Tahoma"/>
          <w:b/>
        </w:rPr>
      </w:pPr>
    </w:p>
    <w:tbl>
      <w:tblPr>
        <w:tblW w:w="0" w:type="auto"/>
        <w:tblInd w:w="108" w:type="dxa"/>
        <w:tblLook w:val="04A0" w:firstRow="1" w:lastRow="0" w:firstColumn="1" w:lastColumn="0" w:noHBand="0" w:noVBand="1"/>
      </w:tblPr>
      <w:tblGrid>
        <w:gridCol w:w="1672"/>
        <w:gridCol w:w="2444"/>
        <w:gridCol w:w="2155"/>
        <w:gridCol w:w="2551"/>
      </w:tblGrid>
      <w:tr w:rsidR="00171A82" w:rsidRPr="00065251" w14:paraId="7BE372E2" w14:textId="77777777" w:rsidTr="00171A82">
        <w:tc>
          <w:tcPr>
            <w:tcW w:w="1672" w:type="dxa"/>
          </w:tcPr>
          <w:p w14:paraId="3C4FCA42" w14:textId="77777777" w:rsidR="00171A82" w:rsidRPr="00065251" w:rsidRDefault="00171A82" w:rsidP="00EF3383">
            <w:pPr>
              <w:keepNext/>
              <w:keepLines/>
              <w:numPr>
                <w:ilvl w:val="0"/>
                <w:numId w:val="5"/>
              </w:numPr>
              <w:ind w:left="318" w:hanging="426"/>
              <w:jc w:val="both"/>
              <w:rPr>
                <w:rFonts w:ascii="Tahoma" w:hAnsi="Tahoma" w:cs="Tahoma"/>
                <w:b/>
                <w:sz w:val="18"/>
                <w:szCs w:val="18"/>
              </w:rPr>
            </w:pPr>
            <w:r w:rsidRPr="00065251">
              <w:rPr>
                <w:rFonts w:ascii="Tahoma" w:hAnsi="Tahoma" w:cs="Tahoma"/>
                <w:sz w:val="18"/>
                <w:szCs w:val="18"/>
              </w:rPr>
              <w:t>samostojno</w:t>
            </w:r>
          </w:p>
        </w:tc>
        <w:tc>
          <w:tcPr>
            <w:tcW w:w="2444" w:type="dxa"/>
          </w:tcPr>
          <w:p w14:paraId="5C0F1FE4" w14:textId="77777777" w:rsidR="00171A82" w:rsidRPr="00065251" w:rsidRDefault="00171A82" w:rsidP="00EF3383">
            <w:pPr>
              <w:keepNext/>
              <w:keepLines/>
              <w:numPr>
                <w:ilvl w:val="0"/>
                <w:numId w:val="5"/>
              </w:numPr>
              <w:ind w:left="601" w:hanging="425"/>
              <w:jc w:val="both"/>
              <w:rPr>
                <w:rFonts w:ascii="Tahoma" w:hAnsi="Tahoma" w:cs="Tahoma"/>
                <w:b/>
                <w:sz w:val="18"/>
                <w:szCs w:val="18"/>
              </w:rPr>
            </w:pPr>
            <w:r w:rsidRPr="00065251">
              <w:rPr>
                <w:rFonts w:ascii="Tahoma" w:hAnsi="Tahoma" w:cs="Tahoma"/>
                <w:sz w:val="18"/>
                <w:szCs w:val="18"/>
              </w:rPr>
              <w:t>skupna ponudba</w:t>
            </w:r>
          </w:p>
        </w:tc>
        <w:tc>
          <w:tcPr>
            <w:tcW w:w="2155" w:type="dxa"/>
          </w:tcPr>
          <w:p w14:paraId="4B474678" w14:textId="77777777" w:rsidR="00171A82" w:rsidRPr="00065251" w:rsidRDefault="00171A82" w:rsidP="00EF3383">
            <w:pPr>
              <w:keepNext/>
              <w:keepLines/>
              <w:numPr>
                <w:ilvl w:val="0"/>
                <w:numId w:val="5"/>
              </w:numPr>
              <w:ind w:left="601" w:hanging="426"/>
              <w:jc w:val="both"/>
              <w:rPr>
                <w:rFonts w:ascii="Tahoma" w:hAnsi="Tahoma" w:cs="Tahoma"/>
                <w:b/>
                <w:sz w:val="18"/>
                <w:szCs w:val="18"/>
              </w:rPr>
            </w:pPr>
            <w:r w:rsidRPr="00065251">
              <w:rPr>
                <w:rFonts w:ascii="Tahoma" w:hAnsi="Tahoma" w:cs="Tahoma"/>
                <w:sz w:val="18"/>
                <w:szCs w:val="18"/>
              </w:rPr>
              <w:t>s podizvajalci</w:t>
            </w:r>
          </w:p>
        </w:tc>
        <w:tc>
          <w:tcPr>
            <w:tcW w:w="2551" w:type="dxa"/>
          </w:tcPr>
          <w:p w14:paraId="08673EDE" w14:textId="77777777" w:rsidR="00171A82" w:rsidRPr="00065251" w:rsidRDefault="00171A82" w:rsidP="00EF3383">
            <w:pPr>
              <w:keepNext/>
              <w:keepLines/>
              <w:numPr>
                <w:ilvl w:val="0"/>
                <w:numId w:val="5"/>
              </w:numPr>
              <w:ind w:left="601" w:hanging="426"/>
              <w:jc w:val="both"/>
              <w:rPr>
                <w:rFonts w:ascii="Tahoma" w:hAnsi="Tahoma" w:cs="Tahoma"/>
                <w:sz w:val="18"/>
                <w:szCs w:val="18"/>
              </w:rPr>
            </w:pPr>
            <w:r w:rsidRPr="00065251">
              <w:rPr>
                <w:rFonts w:ascii="Tahoma" w:hAnsi="Tahoma" w:cs="Tahoma"/>
                <w:sz w:val="18"/>
                <w:szCs w:val="18"/>
              </w:rPr>
              <w:t>Uporaba zmogljivosti drugih subjektov</w:t>
            </w:r>
          </w:p>
        </w:tc>
      </w:tr>
    </w:tbl>
    <w:p w14:paraId="5FBB36B2" w14:textId="77777777" w:rsidR="00D82104" w:rsidRPr="007D49AF" w:rsidRDefault="00D82104" w:rsidP="00EF3383">
      <w:pPr>
        <w:pStyle w:val="Odstavekseznama"/>
        <w:keepNext/>
        <w:keepLines/>
        <w:numPr>
          <w:ilvl w:val="0"/>
          <w:numId w:val="21"/>
        </w:numPr>
        <w:rPr>
          <w:rFonts w:ascii="Tahoma" w:hAnsi="Tahoma" w:cs="Tahoma"/>
          <w:b/>
        </w:rPr>
      </w:pPr>
      <w:r w:rsidRPr="007D49AF">
        <w:rPr>
          <w:rFonts w:ascii="Tahoma" w:hAnsi="Tahoma" w:cs="Tahoma"/>
          <w:b/>
        </w:rPr>
        <w:t>PONUDBENA VREDNOST</w:t>
      </w:r>
    </w:p>
    <w:p w14:paraId="2C2E2867" w14:textId="77777777" w:rsidR="00D82104" w:rsidRPr="002C5D62" w:rsidRDefault="00D82104" w:rsidP="00EF3383">
      <w:pPr>
        <w:keepNext/>
        <w:keepLines/>
        <w:ind w:left="720"/>
        <w:rPr>
          <w:rFonts w:ascii="Tahoma" w:hAnsi="Tahoma" w:cs="Tahoma"/>
          <w:b/>
        </w:rPr>
      </w:pPr>
    </w:p>
    <w:p w14:paraId="01D0B3D0" w14:textId="77777777" w:rsidR="00590610" w:rsidRPr="002C5D62" w:rsidRDefault="00590610" w:rsidP="00EF3383">
      <w:pPr>
        <w:keepNext/>
        <w:keepLines/>
        <w:rPr>
          <w:rFonts w:ascii="Tahoma" w:hAnsi="Tahoma" w:cs="Tahoma"/>
          <w:b/>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3"/>
        <w:gridCol w:w="5216"/>
        <w:gridCol w:w="28"/>
      </w:tblGrid>
      <w:tr w:rsidR="00A93541" w:rsidRPr="002C5D62" w14:paraId="03FBD935" w14:textId="77777777" w:rsidTr="00925CC6">
        <w:tc>
          <w:tcPr>
            <w:tcW w:w="3823" w:type="dxa"/>
            <w:tcBorders>
              <w:bottom w:val="double" w:sz="4" w:space="0" w:color="auto"/>
            </w:tcBorders>
            <w:shd w:val="clear" w:color="auto" w:fill="FDE9D9"/>
          </w:tcPr>
          <w:p w14:paraId="3E8EF579" w14:textId="77777777" w:rsidR="00A93541" w:rsidRPr="002C5D62" w:rsidRDefault="00A93541" w:rsidP="00F1158C">
            <w:pPr>
              <w:keepNext/>
              <w:keepLines/>
              <w:jc w:val="center"/>
              <w:rPr>
                <w:rFonts w:ascii="Tahoma" w:hAnsi="Tahoma" w:cs="Tahoma"/>
                <w:b/>
              </w:rPr>
            </w:pPr>
            <w:r w:rsidRPr="002C5D62">
              <w:rPr>
                <w:rFonts w:ascii="Tahoma" w:hAnsi="Tahoma" w:cs="Tahoma"/>
                <w:b/>
              </w:rPr>
              <w:t>OPIS</w:t>
            </w:r>
          </w:p>
        </w:tc>
        <w:tc>
          <w:tcPr>
            <w:tcW w:w="5244" w:type="dxa"/>
            <w:gridSpan w:val="2"/>
            <w:tcBorders>
              <w:bottom w:val="double" w:sz="4" w:space="0" w:color="auto"/>
            </w:tcBorders>
            <w:shd w:val="clear" w:color="auto" w:fill="FDE9D9"/>
          </w:tcPr>
          <w:p w14:paraId="0D6C04AB" w14:textId="77777777" w:rsidR="00A93541" w:rsidRPr="002C5D62" w:rsidRDefault="00A93541" w:rsidP="00F1158C">
            <w:pPr>
              <w:keepNext/>
              <w:keepLines/>
              <w:jc w:val="center"/>
              <w:rPr>
                <w:rFonts w:ascii="Tahoma" w:hAnsi="Tahoma" w:cs="Tahoma"/>
                <w:b/>
              </w:rPr>
            </w:pPr>
            <w:r w:rsidRPr="002C5D62">
              <w:rPr>
                <w:rFonts w:ascii="Tahoma" w:hAnsi="Tahoma" w:cs="Tahoma"/>
                <w:b/>
              </w:rPr>
              <w:t>CENA SKUPAJ</w:t>
            </w:r>
          </w:p>
        </w:tc>
      </w:tr>
      <w:tr w:rsidR="00A93541" w:rsidRPr="002C5D62" w14:paraId="5430493D" w14:textId="77777777" w:rsidTr="00925CC6">
        <w:trPr>
          <w:trHeight w:val="728"/>
        </w:trPr>
        <w:tc>
          <w:tcPr>
            <w:tcW w:w="3823" w:type="dxa"/>
            <w:shd w:val="clear" w:color="auto" w:fill="auto"/>
            <w:vAlign w:val="center"/>
          </w:tcPr>
          <w:p w14:paraId="6FC88BDC" w14:textId="77777777" w:rsidR="00A93541" w:rsidRPr="002C5D62" w:rsidRDefault="00A93541" w:rsidP="00EF3383">
            <w:pPr>
              <w:keepNext/>
              <w:keepLines/>
              <w:jc w:val="both"/>
              <w:rPr>
                <w:rFonts w:ascii="Tahoma" w:hAnsi="Tahoma" w:cs="Tahoma"/>
              </w:rPr>
            </w:pPr>
            <w:r w:rsidRPr="002C5D62">
              <w:rPr>
                <w:rFonts w:ascii="Tahoma" w:hAnsi="Tahoma" w:cs="Tahoma"/>
              </w:rPr>
              <w:t>Dobava in montaža segmentnih vrat</w:t>
            </w:r>
          </w:p>
        </w:tc>
        <w:tc>
          <w:tcPr>
            <w:tcW w:w="5244" w:type="dxa"/>
            <w:gridSpan w:val="2"/>
            <w:shd w:val="clear" w:color="auto" w:fill="auto"/>
            <w:vAlign w:val="center"/>
          </w:tcPr>
          <w:p w14:paraId="7BAA6D4E" w14:textId="77777777" w:rsidR="00A93541" w:rsidRPr="002C5D62" w:rsidRDefault="00A93541" w:rsidP="00EF3383">
            <w:pPr>
              <w:keepNext/>
              <w:keepLines/>
              <w:jc w:val="right"/>
              <w:rPr>
                <w:rFonts w:ascii="Tahoma" w:hAnsi="Tahoma" w:cs="Tahoma"/>
              </w:rPr>
            </w:pPr>
            <w:r w:rsidRPr="002C5D62">
              <w:rPr>
                <w:rFonts w:ascii="Tahoma" w:hAnsi="Tahoma" w:cs="Tahoma"/>
                <w:b/>
              </w:rPr>
              <w:t xml:space="preserve">EUR brez DDV </w:t>
            </w:r>
          </w:p>
        </w:tc>
      </w:tr>
      <w:tr w:rsidR="00590610" w:rsidRPr="002C5D62" w14:paraId="185FD12B" w14:textId="77777777" w:rsidTr="00925CC6">
        <w:trPr>
          <w:gridAfter w:val="1"/>
          <w:wAfter w:w="28" w:type="dxa"/>
        </w:trPr>
        <w:tc>
          <w:tcPr>
            <w:tcW w:w="3823" w:type="dxa"/>
            <w:tcBorders>
              <w:bottom w:val="single" w:sz="4" w:space="0" w:color="auto"/>
            </w:tcBorders>
            <w:shd w:val="clear" w:color="auto" w:fill="auto"/>
          </w:tcPr>
          <w:p w14:paraId="5B768565" w14:textId="77777777" w:rsidR="00590610" w:rsidRPr="002C5D62" w:rsidRDefault="00590610" w:rsidP="00EF3383">
            <w:pPr>
              <w:keepNext/>
              <w:keepLines/>
              <w:jc w:val="right"/>
              <w:rPr>
                <w:rFonts w:ascii="Tahoma" w:hAnsi="Tahoma" w:cs="Tahoma"/>
                <w:b/>
                <w:bCs/>
              </w:rPr>
            </w:pPr>
          </w:p>
          <w:p w14:paraId="6CE86488" w14:textId="77777777" w:rsidR="00590610" w:rsidRPr="002C5D62" w:rsidRDefault="00590610" w:rsidP="00EF3383">
            <w:pPr>
              <w:keepNext/>
              <w:keepLines/>
              <w:jc w:val="right"/>
              <w:rPr>
                <w:rFonts w:ascii="Tahoma" w:hAnsi="Tahoma" w:cs="Tahoma"/>
              </w:rPr>
            </w:pPr>
            <w:r w:rsidRPr="002C5D62">
              <w:rPr>
                <w:rFonts w:ascii="Tahoma" w:hAnsi="Tahoma" w:cs="Tahoma"/>
                <w:b/>
                <w:bCs/>
              </w:rPr>
              <w:t>DDV v ____ %</w:t>
            </w:r>
          </w:p>
        </w:tc>
        <w:tc>
          <w:tcPr>
            <w:tcW w:w="5216" w:type="dxa"/>
            <w:tcBorders>
              <w:bottom w:val="single" w:sz="4" w:space="0" w:color="auto"/>
            </w:tcBorders>
            <w:shd w:val="clear" w:color="auto" w:fill="auto"/>
            <w:vAlign w:val="center"/>
          </w:tcPr>
          <w:p w14:paraId="2A65A460" w14:textId="77777777" w:rsidR="00590610" w:rsidRPr="002C5D62" w:rsidRDefault="00590610" w:rsidP="00EF3383">
            <w:pPr>
              <w:keepNext/>
              <w:keepLines/>
              <w:jc w:val="right"/>
              <w:rPr>
                <w:rFonts w:ascii="Tahoma" w:hAnsi="Tahoma" w:cs="Tahoma"/>
                <w:b/>
              </w:rPr>
            </w:pPr>
            <w:r w:rsidRPr="002C5D62">
              <w:rPr>
                <w:rFonts w:ascii="Tahoma" w:hAnsi="Tahoma" w:cs="Tahoma"/>
                <w:b/>
              </w:rPr>
              <w:t>EUR</w:t>
            </w:r>
          </w:p>
        </w:tc>
      </w:tr>
      <w:tr w:rsidR="00590610" w:rsidRPr="002C5D62" w14:paraId="59BA2864" w14:textId="77777777" w:rsidTr="00925CC6">
        <w:trPr>
          <w:gridAfter w:val="1"/>
          <w:wAfter w:w="28" w:type="dxa"/>
          <w:trHeight w:val="437"/>
        </w:trPr>
        <w:tc>
          <w:tcPr>
            <w:tcW w:w="3823" w:type="dxa"/>
            <w:tcBorders>
              <w:bottom w:val="single" w:sz="4" w:space="0" w:color="auto"/>
            </w:tcBorders>
            <w:shd w:val="clear" w:color="auto" w:fill="auto"/>
          </w:tcPr>
          <w:p w14:paraId="2EE80D61" w14:textId="77777777" w:rsidR="00590610" w:rsidRPr="002C5D62" w:rsidRDefault="007D49AF" w:rsidP="00EF3383">
            <w:pPr>
              <w:keepNext/>
              <w:keepLines/>
              <w:jc w:val="right"/>
              <w:rPr>
                <w:rFonts w:ascii="Tahoma" w:hAnsi="Tahoma" w:cs="Tahoma"/>
              </w:rPr>
            </w:pPr>
            <w:r w:rsidRPr="002C5D62">
              <w:rPr>
                <w:rFonts w:ascii="Tahoma" w:hAnsi="Tahoma" w:cs="Tahoma"/>
                <w:b/>
              </w:rPr>
              <w:t xml:space="preserve">PONUDBENA </w:t>
            </w:r>
            <w:r w:rsidR="00590610" w:rsidRPr="002C5D62">
              <w:rPr>
                <w:rFonts w:ascii="Tahoma" w:hAnsi="Tahoma" w:cs="Tahoma"/>
                <w:b/>
              </w:rPr>
              <w:t>VREDNOST SKUPAJ Z DDV</w:t>
            </w:r>
          </w:p>
        </w:tc>
        <w:tc>
          <w:tcPr>
            <w:tcW w:w="5216" w:type="dxa"/>
            <w:tcBorders>
              <w:bottom w:val="single" w:sz="4" w:space="0" w:color="auto"/>
            </w:tcBorders>
            <w:shd w:val="clear" w:color="auto" w:fill="auto"/>
            <w:vAlign w:val="center"/>
          </w:tcPr>
          <w:p w14:paraId="175602E7" w14:textId="77777777" w:rsidR="00590610" w:rsidRPr="002C5D62" w:rsidRDefault="00590610" w:rsidP="00EF3383">
            <w:pPr>
              <w:keepNext/>
              <w:keepLines/>
              <w:jc w:val="right"/>
              <w:rPr>
                <w:rFonts w:ascii="Tahoma" w:hAnsi="Tahoma" w:cs="Tahoma"/>
                <w:b/>
              </w:rPr>
            </w:pPr>
            <w:r w:rsidRPr="002C5D62">
              <w:rPr>
                <w:rFonts w:ascii="Tahoma" w:hAnsi="Tahoma" w:cs="Tahoma"/>
                <w:b/>
              </w:rPr>
              <w:t>EUR</w:t>
            </w:r>
          </w:p>
        </w:tc>
      </w:tr>
    </w:tbl>
    <w:p w14:paraId="55AC6150" w14:textId="77777777" w:rsidR="00D82104" w:rsidRDefault="00D82104" w:rsidP="00EF3383">
      <w:pPr>
        <w:keepNext/>
        <w:keepLines/>
        <w:rPr>
          <w:rFonts w:ascii="Tahoma" w:hAnsi="Tahoma" w:cs="Tahoma"/>
          <w:b/>
        </w:rPr>
      </w:pPr>
    </w:p>
    <w:p w14:paraId="511E23DC" w14:textId="77777777" w:rsidR="007D49AF" w:rsidRDefault="007D49AF" w:rsidP="00EF3383">
      <w:pPr>
        <w:keepNext/>
        <w:keepLines/>
        <w:rPr>
          <w:rFonts w:ascii="Tahoma" w:hAnsi="Tahoma" w:cs="Tahoma"/>
          <w:b/>
        </w:rPr>
      </w:pPr>
    </w:p>
    <w:p w14:paraId="0C529B0C" w14:textId="77777777" w:rsidR="00D57FB6" w:rsidRPr="002A0512" w:rsidRDefault="00D57FB6" w:rsidP="00D57FB6">
      <w:pPr>
        <w:pStyle w:val="Blokbesedila"/>
        <w:keepNext/>
        <w:keepLines/>
        <w:numPr>
          <w:ilvl w:val="0"/>
          <w:numId w:val="38"/>
        </w:numPr>
        <w:ind w:left="720" w:right="567"/>
        <w:jc w:val="both"/>
        <w:rPr>
          <w:rFonts w:ascii="Tahoma" w:hAnsi="Tahoma" w:cs="Tahoma"/>
          <w:b/>
          <w:sz w:val="20"/>
        </w:rPr>
      </w:pPr>
      <w:r w:rsidRPr="008A3D17">
        <w:rPr>
          <w:rFonts w:ascii="Tahoma" w:hAnsi="Tahoma" w:cs="Tahoma"/>
          <w:b/>
          <w:sz w:val="20"/>
        </w:rPr>
        <w:t>ROK DOBAVE IN GARANCIJSKI ROK</w:t>
      </w:r>
    </w:p>
    <w:tbl>
      <w:tblPr>
        <w:tblStyle w:val="Tabelamrea"/>
        <w:tblpPr w:leftFromText="141" w:rightFromText="141" w:vertAnchor="text" w:horzAnchor="margin" w:tblpXSpec="center" w:tblpY="623"/>
        <w:tblW w:w="8930" w:type="dxa"/>
        <w:tblLayout w:type="fixed"/>
        <w:tblCellMar>
          <w:left w:w="70" w:type="dxa"/>
          <w:right w:w="70" w:type="dxa"/>
        </w:tblCellMar>
        <w:tblLook w:val="0000" w:firstRow="0" w:lastRow="0" w:firstColumn="0" w:lastColumn="0" w:noHBand="0" w:noVBand="0"/>
      </w:tblPr>
      <w:tblGrid>
        <w:gridCol w:w="3408"/>
        <w:gridCol w:w="2268"/>
        <w:gridCol w:w="3254"/>
      </w:tblGrid>
      <w:tr w:rsidR="00D22F73" w14:paraId="7C602361" w14:textId="77777777" w:rsidTr="00533F79">
        <w:trPr>
          <w:trHeight w:val="668"/>
        </w:trPr>
        <w:tc>
          <w:tcPr>
            <w:tcW w:w="3408" w:type="dxa"/>
          </w:tcPr>
          <w:p w14:paraId="5812D2F4" w14:textId="77777777" w:rsidR="00D22F73" w:rsidRDefault="00D22F73" w:rsidP="00EF5C65">
            <w:pPr>
              <w:keepNext/>
              <w:keepLines/>
              <w:jc w:val="center"/>
              <w:rPr>
                <w:rFonts w:ascii="Tahoma" w:hAnsi="Tahoma" w:cs="Tahoma"/>
              </w:rPr>
            </w:pPr>
          </w:p>
          <w:p w14:paraId="6533D24D" w14:textId="77777777" w:rsidR="00D22F73" w:rsidRDefault="00D22F73" w:rsidP="00EF5C65">
            <w:pPr>
              <w:keepNext/>
              <w:keepLines/>
              <w:jc w:val="center"/>
              <w:rPr>
                <w:rFonts w:ascii="Tahoma" w:hAnsi="Tahoma" w:cs="Tahoma"/>
              </w:rPr>
            </w:pPr>
            <w:r>
              <w:rPr>
                <w:rFonts w:ascii="Tahoma" w:hAnsi="Tahoma" w:cs="Tahoma"/>
              </w:rPr>
              <w:t>Vrata</w:t>
            </w:r>
          </w:p>
        </w:tc>
        <w:tc>
          <w:tcPr>
            <w:tcW w:w="2268" w:type="dxa"/>
          </w:tcPr>
          <w:p w14:paraId="1017B0E3" w14:textId="77777777" w:rsidR="00D22F73" w:rsidRDefault="00D22F73" w:rsidP="00EF5C65">
            <w:pPr>
              <w:keepNext/>
              <w:keepLines/>
              <w:jc w:val="center"/>
              <w:rPr>
                <w:rFonts w:ascii="Tahoma" w:hAnsi="Tahoma" w:cs="Tahoma"/>
              </w:rPr>
            </w:pPr>
          </w:p>
          <w:p w14:paraId="77E9B0EE" w14:textId="77777777" w:rsidR="00D22F73" w:rsidRDefault="00D22F73" w:rsidP="00EF5C65">
            <w:pPr>
              <w:keepNext/>
              <w:keepLines/>
              <w:jc w:val="center"/>
              <w:rPr>
                <w:rFonts w:ascii="Tahoma" w:hAnsi="Tahoma" w:cs="Tahoma"/>
              </w:rPr>
            </w:pPr>
            <w:r>
              <w:rPr>
                <w:rFonts w:ascii="Tahoma" w:hAnsi="Tahoma" w:cs="Tahoma"/>
              </w:rPr>
              <w:t>Zahtevan rok dobave in montaže</w:t>
            </w:r>
          </w:p>
        </w:tc>
        <w:tc>
          <w:tcPr>
            <w:tcW w:w="3254" w:type="dxa"/>
          </w:tcPr>
          <w:p w14:paraId="5B358AB4" w14:textId="7BB1FB65" w:rsidR="00D22F73" w:rsidRPr="008A3D17" w:rsidRDefault="00D22F73" w:rsidP="00EF5C65">
            <w:pPr>
              <w:keepNext/>
              <w:keepLines/>
              <w:jc w:val="center"/>
              <w:rPr>
                <w:rFonts w:ascii="Tahoma" w:hAnsi="Tahoma" w:cs="Tahoma"/>
                <w:sz w:val="18"/>
              </w:rPr>
            </w:pPr>
            <w:r>
              <w:rPr>
                <w:rFonts w:ascii="Tahoma" w:hAnsi="Tahoma" w:cs="Tahoma"/>
              </w:rPr>
              <w:t xml:space="preserve">Ponujen </w:t>
            </w:r>
            <w:r w:rsidRPr="00EF5C65">
              <w:rPr>
                <w:rFonts w:ascii="Tahoma" w:hAnsi="Tahoma" w:cs="Tahoma"/>
                <w:b/>
              </w:rPr>
              <w:t>garancijski rok</w:t>
            </w:r>
            <w:r>
              <w:rPr>
                <w:rFonts w:ascii="Tahoma" w:hAnsi="Tahoma" w:cs="Tahoma"/>
              </w:rPr>
              <w:t xml:space="preserve"> </w:t>
            </w:r>
            <w:r w:rsidRPr="008A3D17">
              <w:rPr>
                <w:rFonts w:ascii="Tahoma" w:hAnsi="Tahoma" w:cs="Tahoma"/>
                <w:sz w:val="18"/>
              </w:rPr>
              <w:t xml:space="preserve"> šteto od </w:t>
            </w:r>
            <w:r>
              <w:rPr>
                <w:rFonts w:ascii="Tahoma" w:hAnsi="Tahoma" w:cs="Tahoma"/>
                <w:sz w:val="18"/>
              </w:rPr>
              <w:t xml:space="preserve">podpisa </w:t>
            </w:r>
            <w:r w:rsidR="003F1D7E">
              <w:rPr>
                <w:rFonts w:ascii="Tahoma" w:hAnsi="Tahoma" w:cs="Tahoma"/>
                <w:sz w:val="18"/>
              </w:rPr>
              <w:t xml:space="preserve">primopredajnega </w:t>
            </w:r>
            <w:r>
              <w:rPr>
                <w:rFonts w:ascii="Tahoma" w:hAnsi="Tahoma" w:cs="Tahoma"/>
                <w:sz w:val="18"/>
              </w:rPr>
              <w:t>zapisnika</w:t>
            </w:r>
          </w:p>
          <w:p w14:paraId="3016F921" w14:textId="77777777" w:rsidR="00D22F73" w:rsidRDefault="00D22F73" w:rsidP="00EF5C65">
            <w:pPr>
              <w:keepNext/>
              <w:keepLines/>
              <w:jc w:val="center"/>
              <w:rPr>
                <w:rFonts w:ascii="Tahoma" w:hAnsi="Tahoma" w:cs="Tahoma"/>
              </w:rPr>
            </w:pPr>
            <w:r w:rsidRPr="008A3D17">
              <w:rPr>
                <w:rFonts w:ascii="Tahoma" w:hAnsi="Tahoma" w:cs="Tahoma"/>
                <w:sz w:val="18"/>
              </w:rPr>
              <w:t>(</w:t>
            </w:r>
            <w:r w:rsidRPr="00241F90">
              <w:rPr>
                <w:rFonts w:ascii="Tahoma" w:hAnsi="Tahoma" w:cs="Tahoma"/>
                <w:sz w:val="18"/>
                <w:u w:val="single"/>
              </w:rPr>
              <w:t>min. 24 mesecev</w:t>
            </w:r>
            <w:r w:rsidRPr="008A3D17">
              <w:rPr>
                <w:rFonts w:ascii="Tahoma" w:hAnsi="Tahoma" w:cs="Tahoma"/>
                <w:sz w:val="18"/>
              </w:rPr>
              <w:t>)</w:t>
            </w:r>
          </w:p>
        </w:tc>
      </w:tr>
      <w:tr w:rsidR="00D22F73" w14:paraId="2D2CB700" w14:textId="77777777" w:rsidTr="00533F79">
        <w:tblPrEx>
          <w:tblCellMar>
            <w:left w:w="108" w:type="dxa"/>
            <w:right w:w="108" w:type="dxa"/>
          </w:tblCellMar>
          <w:tblLook w:val="04A0" w:firstRow="1" w:lastRow="0" w:firstColumn="1" w:lastColumn="0" w:noHBand="0" w:noVBand="1"/>
        </w:tblPrEx>
        <w:trPr>
          <w:trHeight w:val="1408"/>
        </w:trPr>
        <w:tc>
          <w:tcPr>
            <w:tcW w:w="3408" w:type="dxa"/>
          </w:tcPr>
          <w:p w14:paraId="0F3A2984" w14:textId="77777777" w:rsidR="00D22F73" w:rsidRDefault="00D22F73" w:rsidP="00EF5C65">
            <w:pPr>
              <w:keepNext/>
              <w:keepLines/>
              <w:jc w:val="center"/>
              <w:rPr>
                <w:rFonts w:ascii="Tahoma" w:hAnsi="Tahoma" w:cs="Tahoma"/>
              </w:rPr>
            </w:pPr>
          </w:p>
          <w:p w14:paraId="4557685F" w14:textId="77777777" w:rsidR="00D22F73" w:rsidRDefault="00D22F73" w:rsidP="00533F79">
            <w:pPr>
              <w:keepNext/>
              <w:keepLines/>
              <w:rPr>
                <w:rFonts w:ascii="Tahoma" w:hAnsi="Tahoma" w:cs="Tahoma"/>
              </w:rPr>
            </w:pPr>
            <w:r>
              <w:rPr>
                <w:rFonts w:ascii="Tahoma" w:hAnsi="Tahoma" w:cs="Tahoma"/>
              </w:rPr>
              <w:t xml:space="preserve">Za </w:t>
            </w:r>
            <w:r w:rsidRPr="00F6141D">
              <w:rPr>
                <w:rFonts w:ascii="Tahoma" w:hAnsi="Tahoma" w:cs="Tahoma"/>
              </w:rPr>
              <w:t>vrata</w:t>
            </w:r>
            <w:r>
              <w:rPr>
                <w:rFonts w:ascii="Tahoma" w:hAnsi="Tahoma" w:cs="Tahoma"/>
              </w:rPr>
              <w:t>:</w:t>
            </w:r>
            <w:r w:rsidRPr="00F6141D">
              <w:rPr>
                <w:rFonts w:ascii="Tahoma" w:hAnsi="Tahoma" w:cs="Tahoma"/>
              </w:rPr>
              <w:t xml:space="preserve"> BO1, BO2, P1, SO2 zunanja, SO2 notranja</w:t>
            </w:r>
            <w:r>
              <w:rPr>
                <w:rFonts w:ascii="Tahoma" w:hAnsi="Tahoma" w:cs="Tahoma"/>
              </w:rPr>
              <w:t>,</w:t>
            </w:r>
          </w:p>
          <w:p w14:paraId="454BDFED" w14:textId="77777777" w:rsidR="00D22F73" w:rsidRDefault="00D22F73" w:rsidP="00533F79">
            <w:pPr>
              <w:keepNext/>
              <w:keepLines/>
              <w:rPr>
                <w:rFonts w:ascii="Tahoma" w:hAnsi="Tahoma" w:cs="Tahoma"/>
                <w:b/>
              </w:rPr>
            </w:pPr>
            <w:r w:rsidRPr="00F6141D">
              <w:rPr>
                <w:rFonts w:ascii="Tahoma" w:hAnsi="Tahoma" w:cs="Tahoma"/>
              </w:rPr>
              <w:t>SO5 zunanja, SO5 notranja, MO9</w:t>
            </w:r>
          </w:p>
        </w:tc>
        <w:tc>
          <w:tcPr>
            <w:tcW w:w="2268" w:type="dxa"/>
          </w:tcPr>
          <w:p w14:paraId="0ADA51A8" w14:textId="77777777" w:rsidR="00D22F73" w:rsidRDefault="00D22F73" w:rsidP="00EF5C65">
            <w:pPr>
              <w:keepNext/>
              <w:keepLines/>
              <w:jc w:val="center"/>
              <w:rPr>
                <w:rFonts w:ascii="Tahoma" w:hAnsi="Tahoma" w:cs="Tahoma"/>
                <w:b/>
                <w:bCs/>
              </w:rPr>
            </w:pPr>
          </w:p>
          <w:p w14:paraId="747B433D" w14:textId="77777777" w:rsidR="00D22F73" w:rsidRPr="00E32490" w:rsidRDefault="00D22F73" w:rsidP="00EF5C65">
            <w:pPr>
              <w:keepNext/>
              <w:keepLines/>
              <w:jc w:val="center"/>
              <w:rPr>
                <w:rFonts w:ascii="Tahoma" w:hAnsi="Tahoma" w:cs="Tahoma"/>
                <w:b/>
              </w:rPr>
            </w:pPr>
            <w:r>
              <w:rPr>
                <w:rFonts w:ascii="Tahoma" w:hAnsi="Tahoma" w:cs="Tahoma"/>
                <w:b/>
                <w:bCs/>
              </w:rPr>
              <w:t>znaša največ pet (5) mesecev od sklenitve pogodbe</w:t>
            </w:r>
          </w:p>
        </w:tc>
        <w:tc>
          <w:tcPr>
            <w:tcW w:w="3254" w:type="dxa"/>
            <w:tcBorders>
              <w:bottom w:val="single" w:sz="4" w:space="0" w:color="auto"/>
            </w:tcBorders>
            <w:shd w:val="clear" w:color="auto" w:fill="auto"/>
          </w:tcPr>
          <w:p w14:paraId="37CF779E" w14:textId="77777777" w:rsidR="00D22F73" w:rsidRDefault="00D22F73" w:rsidP="00EF5C65">
            <w:pPr>
              <w:spacing w:after="160" w:line="259" w:lineRule="auto"/>
            </w:pPr>
          </w:p>
        </w:tc>
      </w:tr>
      <w:tr w:rsidR="00D22F73" w14:paraId="3EDABF1D" w14:textId="77777777" w:rsidTr="00533F79">
        <w:tblPrEx>
          <w:tblCellMar>
            <w:left w:w="108" w:type="dxa"/>
            <w:right w:w="108" w:type="dxa"/>
          </w:tblCellMar>
          <w:tblLook w:val="04A0" w:firstRow="1" w:lastRow="0" w:firstColumn="1" w:lastColumn="0" w:noHBand="0" w:noVBand="1"/>
        </w:tblPrEx>
        <w:trPr>
          <w:trHeight w:val="1841"/>
        </w:trPr>
        <w:tc>
          <w:tcPr>
            <w:tcW w:w="3408" w:type="dxa"/>
          </w:tcPr>
          <w:p w14:paraId="2775433C" w14:textId="77777777" w:rsidR="00D22F73" w:rsidRDefault="00D22F73" w:rsidP="00EF5C65">
            <w:pPr>
              <w:keepNext/>
              <w:keepLines/>
              <w:jc w:val="both"/>
              <w:rPr>
                <w:rFonts w:ascii="Tahoma" w:hAnsi="Tahoma" w:cs="Tahoma"/>
              </w:rPr>
            </w:pPr>
          </w:p>
          <w:p w14:paraId="58A10C2B" w14:textId="77777777" w:rsidR="00D22F73" w:rsidRDefault="00D22F73" w:rsidP="00EF5C65">
            <w:pPr>
              <w:keepNext/>
              <w:keepLines/>
              <w:jc w:val="both"/>
              <w:rPr>
                <w:rFonts w:ascii="Tahoma" w:hAnsi="Tahoma" w:cs="Tahoma"/>
              </w:rPr>
            </w:pPr>
          </w:p>
          <w:p w14:paraId="355CB061" w14:textId="77777777" w:rsidR="00D22F73" w:rsidRDefault="00D22F73" w:rsidP="00533F79">
            <w:pPr>
              <w:keepNext/>
              <w:keepLines/>
              <w:rPr>
                <w:rFonts w:ascii="Tahoma" w:hAnsi="Tahoma" w:cs="Tahoma"/>
                <w:b/>
              </w:rPr>
            </w:pPr>
            <w:r>
              <w:rPr>
                <w:rFonts w:ascii="Tahoma" w:hAnsi="Tahoma" w:cs="Tahoma"/>
              </w:rPr>
              <w:t>Za vrata: SO3 zunanja,  SO3 notranja,  SO4 zunanja,  SO4 notranja,  SO6 zunanja,  SO6 notranja, MO10</w:t>
            </w:r>
          </w:p>
        </w:tc>
        <w:tc>
          <w:tcPr>
            <w:tcW w:w="2268" w:type="dxa"/>
          </w:tcPr>
          <w:p w14:paraId="3FE73C26" w14:textId="77777777" w:rsidR="00D22F73" w:rsidRDefault="00D22F73" w:rsidP="00EF5C65">
            <w:pPr>
              <w:keepNext/>
              <w:keepLines/>
              <w:rPr>
                <w:rFonts w:ascii="Tahoma" w:hAnsi="Tahoma" w:cs="Tahoma"/>
                <w:b/>
                <w:bCs/>
              </w:rPr>
            </w:pPr>
          </w:p>
          <w:p w14:paraId="24FB5F83" w14:textId="77777777" w:rsidR="00D22F73" w:rsidRDefault="00D22F73" w:rsidP="00EF5C65">
            <w:pPr>
              <w:keepNext/>
              <w:keepLines/>
              <w:jc w:val="center"/>
              <w:rPr>
                <w:rFonts w:ascii="Tahoma" w:hAnsi="Tahoma" w:cs="Tahoma"/>
                <w:b/>
                <w:bCs/>
              </w:rPr>
            </w:pPr>
          </w:p>
          <w:p w14:paraId="5A8BF908" w14:textId="77777777" w:rsidR="00D22F73" w:rsidRPr="00E32490" w:rsidRDefault="00D22F73" w:rsidP="00EF5C65">
            <w:pPr>
              <w:keepNext/>
              <w:keepLines/>
              <w:jc w:val="center"/>
              <w:rPr>
                <w:rFonts w:ascii="Tahoma" w:hAnsi="Tahoma" w:cs="Tahoma"/>
                <w:b/>
              </w:rPr>
            </w:pPr>
            <w:r>
              <w:rPr>
                <w:rFonts w:ascii="Tahoma" w:hAnsi="Tahoma" w:cs="Tahoma"/>
                <w:b/>
                <w:bCs/>
              </w:rPr>
              <w:t>je med 1.1.2025 - 30.4.2025</w:t>
            </w:r>
          </w:p>
        </w:tc>
        <w:tc>
          <w:tcPr>
            <w:tcW w:w="3254" w:type="dxa"/>
            <w:tcBorders>
              <w:top w:val="nil"/>
            </w:tcBorders>
            <w:shd w:val="clear" w:color="auto" w:fill="auto"/>
          </w:tcPr>
          <w:p w14:paraId="46DD9CF2" w14:textId="77777777" w:rsidR="00D22F73" w:rsidRDefault="00D22F73" w:rsidP="00EF5C65">
            <w:pPr>
              <w:spacing w:after="160" w:line="259" w:lineRule="auto"/>
            </w:pPr>
          </w:p>
        </w:tc>
      </w:tr>
    </w:tbl>
    <w:p w14:paraId="68E29526" w14:textId="77777777" w:rsidR="000C4EBB" w:rsidRDefault="000C4EBB" w:rsidP="00D57FB6">
      <w:pPr>
        <w:keepNext/>
        <w:keepLines/>
        <w:jc w:val="both"/>
        <w:rPr>
          <w:rFonts w:ascii="Tahoma" w:hAnsi="Tahoma" w:cs="Tahoma"/>
        </w:rPr>
      </w:pPr>
    </w:p>
    <w:p w14:paraId="5780B5EF" w14:textId="77777777" w:rsidR="007A5B12" w:rsidRPr="008A3D17" w:rsidRDefault="007A5B12" w:rsidP="00D57FB6">
      <w:pPr>
        <w:keepNext/>
        <w:keepLines/>
        <w:jc w:val="both"/>
        <w:rPr>
          <w:rFonts w:ascii="Tahoma" w:hAnsi="Tahoma" w:cs="Tahoma"/>
        </w:rPr>
      </w:pPr>
    </w:p>
    <w:p w14:paraId="7FD07793" w14:textId="77777777" w:rsidR="00D57FB6" w:rsidRPr="008A3D17" w:rsidRDefault="00D57FB6" w:rsidP="00D57FB6">
      <w:pPr>
        <w:pStyle w:val="Blokbesedila"/>
        <w:keepNext/>
        <w:keepLines/>
        <w:numPr>
          <w:ilvl w:val="0"/>
          <w:numId w:val="38"/>
        </w:numPr>
        <w:ind w:left="426" w:right="567" w:hanging="426"/>
        <w:jc w:val="both"/>
        <w:rPr>
          <w:rFonts w:ascii="Tahoma" w:hAnsi="Tahoma" w:cs="Tahoma"/>
          <w:b/>
          <w:sz w:val="20"/>
        </w:rPr>
      </w:pPr>
      <w:r w:rsidRPr="008A3D17">
        <w:rPr>
          <w:rFonts w:ascii="Tahoma" w:hAnsi="Tahoma" w:cs="Tahoma"/>
          <w:b/>
          <w:sz w:val="20"/>
        </w:rPr>
        <w:t>VELJAVNOST PONUDBE</w:t>
      </w:r>
    </w:p>
    <w:p w14:paraId="7B8835DD" w14:textId="77777777" w:rsidR="00D57FB6" w:rsidRPr="008A3D17" w:rsidRDefault="00D57FB6" w:rsidP="00D57FB6">
      <w:pPr>
        <w:pStyle w:val="Blokbesedila"/>
        <w:keepNext/>
        <w:keepLines/>
        <w:ind w:right="567" w:hanging="2694"/>
        <w:jc w:val="both"/>
        <w:rPr>
          <w:rFonts w:ascii="Tahoma" w:hAnsi="Tahoma" w:cs="Tahoma"/>
          <w:b/>
        </w:rPr>
      </w:pPr>
    </w:p>
    <w:p w14:paraId="33875C0B" w14:textId="77777777" w:rsidR="00D57FB6" w:rsidRPr="008A3D17" w:rsidRDefault="00D57FB6" w:rsidP="00D57FB6">
      <w:pPr>
        <w:keepNext/>
        <w:keepLines/>
        <w:jc w:val="both"/>
        <w:rPr>
          <w:rFonts w:ascii="Tahoma" w:hAnsi="Tahoma" w:cs="Tahoma"/>
        </w:rPr>
      </w:pPr>
      <w:r w:rsidRPr="008A3D17">
        <w:rPr>
          <w:rFonts w:ascii="Tahoma" w:hAnsi="Tahoma" w:cs="Tahoma"/>
        </w:rPr>
        <w:t>Ponudba je zavezujoča in velja  _______ mesece (</w:t>
      </w:r>
      <w:r w:rsidRPr="009B1EF8">
        <w:rPr>
          <w:rFonts w:ascii="Tahoma" w:hAnsi="Tahoma" w:cs="Tahoma"/>
          <w:i/>
        </w:rPr>
        <w:t>minimalno 4 mesece</w:t>
      </w:r>
      <w:r w:rsidRPr="008A3D17">
        <w:rPr>
          <w:rFonts w:ascii="Tahoma" w:hAnsi="Tahoma" w:cs="Tahoma"/>
        </w:rPr>
        <w:t>) od datuma določenega za</w:t>
      </w:r>
      <w:r w:rsidRPr="008A3D17">
        <w:rPr>
          <w:rFonts w:ascii="Arial" w:hAnsi="Arial" w:cs="Arial"/>
          <w:color w:val="333333"/>
          <w:sz w:val="18"/>
          <w:szCs w:val="18"/>
        </w:rPr>
        <w:t xml:space="preserve"> </w:t>
      </w:r>
      <w:r w:rsidRPr="008A3D17">
        <w:rPr>
          <w:rFonts w:ascii="Tahoma" w:hAnsi="Tahoma" w:cs="Tahoma"/>
        </w:rPr>
        <w:t xml:space="preserve">oddajo ponudb. </w:t>
      </w:r>
    </w:p>
    <w:p w14:paraId="6AE2D61B" w14:textId="77777777" w:rsidR="00CA7B60" w:rsidRDefault="00CA7B60" w:rsidP="00EF3383">
      <w:pPr>
        <w:keepNext/>
        <w:keepLines/>
        <w:jc w:val="both"/>
        <w:rPr>
          <w:rFonts w:ascii="Tahoma" w:hAnsi="Tahoma" w:cs="Tahoma"/>
        </w:rPr>
      </w:pPr>
    </w:p>
    <w:p w14:paraId="1B3CA7EC" w14:textId="77777777" w:rsidR="00430EA0" w:rsidRDefault="00430EA0" w:rsidP="00EF3383">
      <w:pPr>
        <w:keepNext/>
        <w:keepLines/>
        <w:jc w:val="both"/>
        <w:rPr>
          <w:rFonts w:ascii="Tahoma" w:hAnsi="Tahoma" w:cs="Tahoma"/>
        </w:rPr>
      </w:pPr>
    </w:p>
    <w:p w14:paraId="0102C19C" w14:textId="77777777" w:rsidR="00430EA0" w:rsidRDefault="00430EA0" w:rsidP="00EF3383">
      <w:pPr>
        <w:keepNext/>
        <w:keepLines/>
        <w:jc w:val="both"/>
        <w:rPr>
          <w:rFonts w:ascii="Tahoma" w:hAnsi="Tahoma" w:cs="Tahoma"/>
        </w:rPr>
      </w:pPr>
    </w:p>
    <w:p w14:paraId="61CA2BFA" w14:textId="77777777" w:rsidR="00430EA0" w:rsidRDefault="00430EA0" w:rsidP="00EF3383">
      <w:pPr>
        <w:keepNext/>
        <w:keepLines/>
        <w:jc w:val="both"/>
        <w:rPr>
          <w:rFonts w:ascii="Tahoma" w:hAnsi="Tahoma" w:cs="Tahoma"/>
        </w:rPr>
      </w:pPr>
    </w:p>
    <w:tbl>
      <w:tblPr>
        <w:tblW w:w="9040" w:type="dxa"/>
        <w:tblInd w:w="-50" w:type="dxa"/>
        <w:tblLayout w:type="fixed"/>
        <w:tblCellMar>
          <w:left w:w="30" w:type="dxa"/>
          <w:right w:w="30" w:type="dxa"/>
        </w:tblCellMar>
        <w:tblLook w:val="0000" w:firstRow="0" w:lastRow="0" w:firstColumn="0" w:lastColumn="0" w:noHBand="0" w:noVBand="0"/>
      </w:tblPr>
      <w:tblGrid>
        <w:gridCol w:w="3430"/>
        <w:gridCol w:w="2320"/>
        <w:gridCol w:w="3290"/>
      </w:tblGrid>
      <w:tr w:rsidR="00171A82" w:rsidRPr="00C8579C" w14:paraId="36A7F588" w14:textId="77777777" w:rsidTr="00171A82">
        <w:trPr>
          <w:trHeight w:val="235"/>
        </w:trPr>
        <w:tc>
          <w:tcPr>
            <w:tcW w:w="3430" w:type="dxa"/>
            <w:tcBorders>
              <w:bottom w:val="single" w:sz="4" w:space="0" w:color="auto"/>
            </w:tcBorders>
          </w:tcPr>
          <w:p w14:paraId="2405F967" w14:textId="77777777" w:rsidR="00171A82" w:rsidRPr="00C8579C" w:rsidRDefault="00171A82" w:rsidP="00EF3383">
            <w:pPr>
              <w:keepNext/>
              <w:keepLines/>
              <w:jc w:val="both"/>
              <w:rPr>
                <w:rFonts w:ascii="Tahoma" w:hAnsi="Tahoma" w:cs="Tahoma"/>
                <w:snapToGrid w:val="0"/>
                <w:color w:val="000000"/>
              </w:rPr>
            </w:pPr>
          </w:p>
        </w:tc>
        <w:tc>
          <w:tcPr>
            <w:tcW w:w="2320" w:type="dxa"/>
          </w:tcPr>
          <w:p w14:paraId="143DB2B9" w14:textId="77777777" w:rsidR="00171A82" w:rsidRPr="00C8579C" w:rsidRDefault="00171A82" w:rsidP="00EF3383">
            <w:pPr>
              <w:keepNext/>
              <w:keepLines/>
              <w:jc w:val="center"/>
              <w:rPr>
                <w:rFonts w:ascii="Tahoma" w:hAnsi="Tahoma" w:cs="Tahoma"/>
                <w:snapToGrid w:val="0"/>
                <w:color w:val="000000"/>
              </w:rPr>
            </w:pPr>
          </w:p>
        </w:tc>
        <w:tc>
          <w:tcPr>
            <w:tcW w:w="3290" w:type="dxa"/>
            <w:tcBorders>
              <w:bottom w:val="single" w:sz="4" w:space="0" w:color="auto"/>
            </w:tcBorders>
          </w:tcPr>
          <w:p w14:paraId="1DFE0F91" w14:textId="77777777" w:rsidR="00171A82" w:rsidRPr="00C8579C" w:rsidRDefault="00171A82" w:rsidP="00EF3383">
            <w:pPr>
              <w:keepNext/>
              <w:keepLines/>
              <w:tabs>
                <w:tab w:val="left" w:pos="567"/>
                <w:tab w:val="num" w:pos="851"/>
                <w:tab w:val="left" w:pos="993"/>
              </w:tabs>
              <w:jc w:val="both"/>
              <w:rPr>
                <w:rFonts w:ascii="Tahoma" w:hAnsi="Tahoma" w:cs="Tahoma"/>
                <w:snapToGrid w:val="0"/>
                <w:color w:val="000000"/>
              </w:rPr>
            </w:pPr>
          </w:p>
        </w:tc>
      </w:tr>
      <w:tr w:rsidR="00171A82" w:rsidRPr="00C8579C" w14:paraId="363EA4E8" w14:textId="77777777" w:rsidTr="00171A82">
        <w:trPr>
          <w:trHeight w:val="235"/>
        </w:trPr>
        <w:tc>
          <w:tcPr>
            <w:tcW w:w="3430" w:type="dxa"/>
            <w:tcBorders>
              <w:top w:val="single" w:sz="4" w:space="0" w:color="auto"/>
            </w:tcBorders>
          </w:tcPr>
          <w:p w14:paraId="648343A9" w14:textId="77777777" w:rsidR="00171A82" w:rsidRPr="00C8579C" w:rsidRDefault="00171A82" w:rsidP="00EF3383">
            <w:pPr>
              <w:keepNext/>
              <w:keepLines/>
              <w:jc w:val="center"/>
              <w:rPr>
                <w:rFonts w:ascii="Tahoma" w:hAnsi="Tahoma" w:cs="Tahoma"/>
                <w:snapToGrid w:val="0"/>
                <w:color w:val="000000"/>
              </w:rPr>
            </w:pPr>
            <w:r w:rsidRPr="00C8579C">
              <w:rPr>
                <w:rFonts w:ascii="Tahoma" w:hAnsi="Tahoma" w:cs="Tahoma"/>
                <w:snapToGrid w:val="0"/>
                <w:color w:val="000000"/>
              </w:rPr>
              <w:t>(kraj, datum)</w:t>
            </w:r>
          </w:p>
        </w:tc>
        <w:tc>
          <w:tcPr>
            <w:tcW w:w="2320" w:type="dxa"/>
          </w:tcPr>
          <w:p w14:paraId="1AC7A1C2" w14:textId="77777777" w:rsidR="00171A82" w:rsidRPr="00C8579C" w:rsidRDefault="00171A82" w:rsidP="00EF3383">
            <w:pPr>
              <w:keepNext/>
              <w:keepLines/>
              <w:jc w:val="center"/>
              <w:rPr>
                <w:rFonts w:ascii="Tahoma" w:hAnsi="Tahoma" w:cs="Tahoma"/>
                <w:snapToGrid w:val="0"/>
                <w:color w:val="000000"/>
              </w:rPr>
            </w:pPr>
            <w:r w:rsidRPr="00C8579C">
              <w:rPr>
                <w:rFonts w:ascii="Tahoma" w:hAnsi="Tahoma" w:cs="Tahoma"/>
                <w:snapToGrid w:val="0"/>
                <w:color w:val="000000"/>
              </w:rPr>
              <w:t>žig</w:t>
            </w:r>
          </w:p>
        </w:tc>
        <w:tc>
          <w:tcPr>
            <w:tcW w:w="3290" w:type="dxa"/>
            <w:tcBorders>
              <w:top w:val="single" w:sz="4" w:space="0" w:color="auto"/>
            </w:tcBorders>
          </w:tcPr>
          <w:p w14:paraId="77955083" w14:textId="77777777" w:rsidR="00171A82" w:rsidRPr="00C8579C" w:rsidRDefault="00171A82" w:rsidP="00EF3383">
            <w:pPr>
              <w:keepNext/>
              <w:keepLines/>
              <w:ind w:left="-30" w:firstLine="30"/>
              <w:jc w:val="both"/>
              <w:rPr>
                <w:rFonts w:ascii="Tahoma" w:hAnsi="Tahoma" w:cs="Tahoma"/>
                <w:snapToGrid w:val="0"/>
                <w:color w:val="000000"/>
              </w:rPr>
            </w:pPr>
            <w:r w:rsidRPr="00C8579C">
              <w:rPr>
                <w:rFonts w:ascii="Tahoma" w:hAnsi="Tahoma" w:cs="Tahoma"/>
                <w:snapToGrid w:val="0"/>
                <w:color w:val="000000"/>
              </w:rPr>
              <w:t>(</w:t>
            </w:r>
            <w:r>
              <w:rPr>
                <w:rFonts w:ascii="Tahoma" w:hAnsi="Tahoma" w:cs="Tahoma"/>
                <w:snapToGrid w:val="0"/>
                <w:color w:val="000000"/>
              </w:rPr>
              <w:t xml:space="preserve">Ime in priimek ter </w:t>
            </w:r>
            <w:r w:rsidRPr="00C8579C">
              <w:rPr>
                <w:rFonts w:ascii="Tahoma" w:hAnsi="Tahoma" w:cs="Tahoma"/>
                <w:snapToGrid w:val="0"/>
                <w:color w:val="000000"/>
              </w:rPr>
              <w:t>podpis ponudnika)</w:t>
            </w:r>
          </w:p>
        </w:tc>
      </w:tr>
    </w:tbl>
    <w:p w14:paraId="1C4920BD" w14:textId="77777777" w:rsidR="00171A82" w:rsidRPr="00C8579C" w:rsidRDefault="00171A82" w:rsidP="00EF3383">
      <w:pPr>
        <w:keepNext/>
        <w:keepLines/>
        <w:jc w:val="both"/>
        <w:rPr>
          <w:rFonts w:ascii="Tahoma" w:hAnsi="Tahoma" w:cs="Tahoma"/>
        </w:rPr>
      </w:pPr>
    </w:p>
    <w:p w14:paraId="3C79BEF0" w14:textId="77777777" w:rsidR="00171A82" w:rsidRDefault="00171A82" w:rsidP="00EF3383">
      <w:pPr>
        <w:keepNext/>
        <w:keepLines/>
        <w:spacing w:line="276" w:lineRule="auto"/>
        <w:jc w:val="both"/>
        <w:rPr>
          <w:rFonts w:ascii="Tahoma" w:hAnsi="Tahoma" w:cs="Tahoma"/>
          <w:b/>
          <w:i/>
          <w:sz w:val="16"/>
          <w:szCs w:val="18"/>
          <w:u w:val="single"/>
        </w:rPr>
      </w:pPr>
      <w:r w:rsidRPr="00C90721">
        <w:rPr>
          <w:rFonts w:ascii="Tahoma" w:hAnsi="Tahoma" w:cs="Tahoma"/>
          <w:b/>
          <w:i/>
          <w:sz w:val="16"/>
          <w:szCs w:val="18"/>
        </w:rPr>
        <w:t xml:space="preserve">Navodilo: </w:t>
      </w:r>
      <w:r w:rsidRPr="00C90721">
        <w:rPr>
          <w:rFonts w:ascii="Tahoma" w:hAnsi="Tahoma" w:cs="Tahoma"/>
          <w:i/>
          <w:sz w:val="16"/>
          <w:szCs w:val="18"/>
        </w:rPr>
        <w:t xml:space="preserve">Ponudnik </w:t>
      </w:r>
      <w:r w:rsidRPr="00C90721">
        <w:rPr>
          <w:rFonts w:ascii="Tahoma" w:hAnsi="Tahoma" w:cs="Tahoma"/>
          <w:b/>
          <w:i/>
          <w:sz w:val="16"/>
          <w:szCs w:val="18"/>
          <w:u w:val="single"/>
        </w:rPr>
        <w:t>mora</w:t>
      </w:r>
      <w:r w:rsidRPr="00C90721">
        <w:rPr>
          <w:rFonts w:ascii="Tahoma" w:hAnsi="Tahoma" w:cs="Tahoma"/>
          <w:i/>
          <w:sz w:val="16"/>
          <w:szCs w:val="18"/>
          <w:u w:val="single"/>
        </w:rPr>
        <w:t xml:space="preserve"> prilogo </w:t>
      </w:r>
      <w:r w:rsidRPr="00C90721">
        <w:rPr>
          <w:rFonts w:ascii="Tahoma" w:hAnsi="Tahoma" w:cs="Tahoma"/>
          <w:b/>
          <w:i/>
          <w:sz w:val="16"/>
          <w:szCs w:val="18"/>
        </w:rPr>
        <w:t xml:space="preserve">v .pdf obliki </w:t>
      </w:r>
      <w:r w:rsidRPr="00C90721">
        <w:rPr>
          <w:rFonts w:ascii="Tahoma" w:hAnsi="Tahoma" w:cs="Tahoma"/>
          <w:i/>
          <w:sz w:val="16"/>
          <w:szCs w:val="18"/>
        </w:rPr>
        <w:t>v okviru sistema e-JN</w:t>
      </w:r>
      <w:r w:rsidRPr="00C90721">
        <w:rPr>
          <w:rFonts w:ascii="Tahoma" w:hAnsi="Tahoma" w:cs="Tahoma"/>
          <w:b/>
          <w:i/>
          <w:sz w:val="16"/>
          <w:szCs w:val="18"/>
        </w:rPr>
        <w:t xml:space="preserve"> </w:t>
      </w:r>
      <w:r w:rsidRPr="00C90721">
        <w:rPr>
          <w:rFonts w:ascii="Tahoma" w:hAnsi="Tahoma" w:cs="Tahoma"/>
          <w:b/>
          <w:i/>
          <w:sz w:val="16"/>
          <w:szCs w:val="18"/>
          <w:u w:val="single"/>
        </w:rPr>
        <w:t xml:space="preserve">naložiti </w:t>
      </w:r>
      <w:r w:rsidRPr="004153E6">
        <w:rPr>
          <w:rFonts w:ascii="Tahoma" w:hAnsi="Tahoma" w:cs="Tahoma"/>
          <w:b/>
          <w:i/>
          <w:sz w:val="16"/>
          <w:szCs w:val="18"/>
          <w:u w:val="single"/>
        </w:rPr>
        <w:t xml:space="preserve">v razdelek </w:t>
      </w:r>
      <w:r w:rsidR="00C90721" w:rsidRPr="004153E6">
        <w:rPr>
          <w:rFonts w:ascii="Tahoma" w:hAnsi="Tahoma" w:cs="Tahoma"/>
          <w:b/>
          <w:i/>
          <w:sz w:val="16"/>
          <w:szCs w:val="18"/>
          <w:u w:val="single"/>
        </w:rPr>
        <w:t>»Dokumenti - ostale priloge</w:t>
      </w:r>
      <w:r w:rsidRPr="00C90721">
        <w:rPr>
          <w:rFonts w:ascii="Tahoma" w:hAnsi="Tahoma" w:cs="Tahoma"/>
          <w:b/>
          <w:i/>
          <w:sz w:val="16"/>
          <w:szCs w:val="18"/>
          <w:u w:val="single"/>
        </w:rPr>
        <w:t>«!!!</w:t>
      </w:r>
    </w:p>
    <w:p w14:paraId="259ED395" w14:textId="77777777" w:rsidR="007A5B12" w:rsidRDefault="007A5B12" w:rsidP="00EF3383">
      <w:pPr>
        <w:keepNext/>
        <w:keepLines/>
        <w:spacing w:line="276" w:lineRule="auto"/>
        <w:jc w:val="both"/>
        <w:rPr>
          <w:rFonts w:ascii="Tahoma" w:hAnsi="Tahoma" w:cs="Tahoma"/>
          <w:b/>
          <w:i/>
          <w:sz w:val="16"/>
          <w:szCs w:val="18"/>
          <w:u w:val="single"/>
        </w:rPr>
      </w:pPr>
    </w:p>
    <w:p w14:paraId="5927BF2A" w14:textId="77777777" w:rsidR="007A5B12" w:rsidRDefault="007A5B12" w:rsidP="00EF3383">
      <w:pPr>
        <w:keepNext/>
        <w:keepLines/>
        <w:spacing w:line="276" w:lineRule="auto"/>
        <w:jc w:val="both"/>
        <w:rPr>
          <w:rFonts w:ascii="Tahoma" w:hAnsi="Tahoma" w:cs="Tahoma"/>
          <w:b/>
          <w:i/>
          <w:sz w:val="16"/>
          <w:szCs w:val="18"/>
          <w:u w:val="single"/>
        </w:rPr>
      </w:pPr>
    </w:p>
    <w:p w14:paraId="64DD8566" w14:textId="77777777" w:rsidR="007A5B12" w:rsidRDefault="007A5B12" w:rsidP="00EF3383">
      <w:pPr>
        <w:keepNext/>
        <w:keepLines/>
        <w:spacing w:line="276" w:lineRule="auto"/>
        <w:jc w:val="both"/>
        <w:rPr>
          <w:rFonts w:ascii="Tahoma" w:hAnsi="Tahoma" w:cs="Tahoma"/>
          <w:b/>
          <w:i/>
          <w:sz w:val="16"/>
          <w:szCs w:val="18"/>
          <w:u w:val="single"/>
        </w:rPr>
      </w:pPr>
    </w:p>
    <w:p w14:paraId="21537D69" w14:textId="77777777" w:rsidR="007A5B12" w:rsidRDefault="007A5B12" w:rsidP="00EF3383">
      <w:pPr>
        <w:keepNext/>
        <w:keepLines/>
        <w:spacing w:line="276" w:lineRule="auto"/>
        <w:jc w:val="both"/>
        <w:rPr>
          <w:rFonts w:ascii="Tahoma" w:hAnsi="Tahoma" w:cs="Tahoma"/>
          <w:b/>
          <w:i/>
          <w:sz w:val="16"/>
          <w:szCs w:val="18"/>
          <w:u w:val="single"/>
        </w:rPr>
      </w:pPr>
    </w:p>
    <w:p w14:paraId="1AFEF971" w14:textId="77777777" w:rsidR="002E3F3D" w:rsidRDefault="002E3F3D" w:rsidP="00EF3383">
      <w:pPr>
        <w:keepNext/>
        <w:keepLines/>
        <w:spacing w:after="160" w:line="259" w:lineRule="auto"/>
        <w:rPr>
          <w:rFonts w:ascii="Times New Roman" w:eastAsia="Times New Roman" w:hAnsi="Times New Roman"/>
        </w:rPr>
      </w:pPr>
    </w:p>
    <w:p w14:paraId="42B424CA" w14:textId="77777777" w:rsidR="004E0D36" w:rsidRDefault="004E0D36" w:rsidP="00EF3383">
      <w:pPr>
        <w:keepNext/>
        <w:keepLines/>
        <w:spacing w:after="160" w:line="259" w:lineRule="auto"/>
        <w:rPr>
          <w:rFonts w:ascii="Times New Roman" w:eastAsia="Times New Roman" w:hAnsi="Times New Roman"/>
        </w:rPr>
      </w:pPr>
    </w:p>
    <w:p w14:paraId="13F430D4" w14:textId="77777777" w:rsidR="004E0D36" w:rsidRDefault="004E0D36" w:rsidP="00EF3383">
      <w:pPr>
        <w:keepNext/>
        <w:keepLines/>
        <w:spacing w:after="160" w:line="259" w:lineRule="auto"/>
        <w:rPr>
          <w:rFonts w:ascii="Times New Roman" w:eastAsia="Times New Roman" w:hAnsi="Times New Roman"/>
        </w:rPr>
      </w:pPr>
    </w:p>
    <w:p w14:paraId="1A01E785" w14:textId="77777777" w:rsidR="004E0D36" w:rsidRDefault="004E0D36" w:rsidP="00EF3383">
      <w:pPr>
        <w:keepNext/>
        <w:keepLines/>
        <w:spacing w:after="160" w:line="259" w:lineRule="auto"/>
        <w:rPr>
          <w:rFonts w:ascii="Times New Roman" w:eastAsia="Times New Roman" w:hAnsi="Times New Roman"/>
        </w:rPr>
      </w:pPr>
    </w:p>
    <w:p w14:paraId="561B9D20" w14:textId="77777777" w:rsidR="006B71F3" w:rsidRDefault="006B71F3" w:rsidP="00EF3383">
      <w:pPr>
        <w:keepNext/>
        <w:keepLines/>
        <w:spacing w:after="160" w:line="259" w:lineRule="auto"/>
        <w:rPr>
          <w:rFonts w:ascii="Times New Roman" w:eastAsia="Times New Roman" w:hAnsi="Times New Roman"/>
        </w:rPr>
      </w:pPr>
    </w:p>
    <w:p w14:paraId="7C67BD39" w14:textId="77777777" w:rsidR="006B71F3" w:rsidRDefault="006B71F3">
      <w:pPr>
        <w:rPr>
          <w:rFonts w:ascii="Times New Roman" w:eastAsia="Times New Roman" w:hAnsi="Times New Roman"/>
        </w:rPr>
      </w:pPr>
      <w:r>
        <w:rPr>
          <w:rFonts w:ascii="Times New Roman" w:eastAsia="Times New Roman" w:hAnsi="Times New Roman"/>
        </w:rPr>
        <w:br w:type="page"/>
      </w:r>
    </w:p>
    <w:p w14:paraId="32D3236D" w14:textId="77777777" w:rsidR="006B71F3" w:rsidRPr="006B71F3" w:rsidRDefault="006B71F3" w:rsidP="006B71F3">
      <w:pPr>
        <w:keepNext/>
        <w:keepLines/>
        <w:widowControl w:val="0"/>
        <w:tabs>
          <w:tab w:val="left" w:pos="567"/>
          <w:tab w:val="num" w:pos="851"/>
          <w:tab w:val="left" w:pos="993"/>
        </w:tabs>
        <w:jc w:val="both"/>
        <w:rPr>
          <w:rFonts w:ascii="Tahoma" w:eastAsia="Times New Roman" w:hAnsi="Tahoma" w:cs="Tahoma"/>
          <w:sz w:val="22"/>
          <w:szCs w:val="22"/>
        </w:rPr>
      </w:pP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418"/>
      </w:tblGrid>
      <w:tr w:rsidR="006B71F3" w:rsidRPr="006B71F3" w14:paraId="2297C46F" w14:textId="77777777" w:rsidTr="006C52B0">
        <w:tc>
          <w:tcPr>
            <w:tcW w:w="8080" w:type="dxa"/>
            <w:tcBorders>
              <w:top w:val="single" w:sz="4" w:space="0" w:color="auto"/>
              <w:bottom w:val="single" w:sz="4" w:space="0" w:color="auto"/>
            </w:tcBorders>
          </w:tcPr>
          <w:p w14:paraId="6902DFD7" w14:textId="77777777" w:rsidR="006B71F3" w:rsidRPr="006B71F3" w:rsidRDefault="006B71F3" w:rsidP="006B71F3">
            <w:pPr>
              <w:keepNext/>
              <w:keepLines/>
              <w:widowControl w:val="0"/>
              <w:jc w:val="both"/>
              <w:rPr>
                <w:rFonts w:ascii="Tahoma" w:eastAsia="Times New Roman" w:hAnsi="Tahoma" w:cs="Tahoma"/>
                <w:sz w:val="22"/>
                <w:szCs w:val="22"/>
              </w:rPr>
            </w:pPr>
            <w:r w:rsidRPr="006B71F3">
              <w:rPr>
                <w:rFonts w:ascii="Tahoma" w:eastAsia="Times New Roman" w:hAnsi="Tahoma" w:cs="Tahoma"/>
                <w:i/>
                <w:sz w:val="22"/>
                <w:szCs w:val="22"/>
              </w:rPr>
              <w:br w:type="page"/>
            </w:r>
            <w:r w:rsidRPr="006B71F3">
              <w:rPr>
                <w:rFonts w:ascii="Tahoma" w:eastAsia="Times New Roman" w:hAnsi="Tahoma" w:cs="Tahoma"/>
                <w:b/>
                <w:sz w:val="22"/>
                <w:szCs w:val="22"/>
              </w:rPr>
              <w:br w:type="page"/>
            </w:r>
            <w:r w:rsidRPr="006B71F3">
              <w:rPr>
                <w:rFonts w:ascii="Tahoma" w:eastAsia="Times New Roman" w:hAnsi="Tahoma" w:cs="Tahoma"/>
                <w:sz w:val="22"/>
                <w:szCs w:val="22"/>
              </w:rPr>
              <w:br w:type="page"/>
            </w:r>
            <w:r w:rsidRPr="006B71F3">
              <w:rPr>
                <w:rFonts w:ascii="Tahoma" w:eastAsia="Times New Roman" w:hAnsi="Tahoma" w:cs="Tahoma"/>
                <w:sz w:val="22"/>
                <w:szCs w:val="22"/>
              </w:rPr>
              <w:br w:type="page"/>
            </w:r>
            <w:r w:rsidRPr="006B71F3">
              <w:rPr>
                <w:rFonts w:ascii="Tahoma" w:eastAsia="Times New Roman" w:hAnsi="Tahoma" w:cs="Tahoma"/>
                <w:sz w:val="22"/>
                <w:szCs w:val="22"/>
              </w:rPr>
              <w:br w:type="page"/>
            </w:r>
            <w:r w:rsidRPr="006B71F3">
              <w:rPr>
                <w:rFonts w:ascii="Tahoma" w:eastAsia="Times New Roman" w:hAnsi="Tahoma" w:cs="Tahoma"/>
                <w:sz w:val="22"/>
                <w:szCs w:val="22"/>
              </w:rPr>
              <w:br w:type="page"/>
            </w:r>
            <w:r w:rsidRPr="006B71F3">
              <w:rPr>
                <w:rFonts w:ascii="Tahoma" w:eastAsia="Times New Roman" w:hAnsi="Tahoma" w:cs="Tahoma"/>
                <w:sz w:val="22"/>
                <w:szCs w:val="22"/>
              </w:rPr>
              <w:br w:type="page"/>
              <w:t>CELOTEN PREDRAČUN POPISA STORITEV</w:t>
            </w:r>
          </w:p>
        </w:tc>
        <w:tc>
          <w:tcPr>
            <w:tcW w:w="1418" w:type="dxa"/>
            <w:tcBorders>
              <w:top w:val="single" w:sz="4" w:space="0" w:color="auto"/>
              <w:bottom w:val="single" w:sz="4" w:space="0" w:color="auto"/>
            </w:tcBorders>
          </w:tcPr>
          <w:p w14:paraId="2E5233BE" w14:textId="77777777" w:rsidR="006B71F3" w:rsidRPr="006B71F3" w:rsidRDefault="006B71F3" w:rsidP="006B71F3">
            <w:pPr>
              <w:keepNext/>
              <w:keepLines/>
              <w:widowControl w:val="0"/>
              <w:jc w:val="both"/>
              <w:rPr>
                <w:rFonts w:ascii="Tahoma" w:eastAsia="Times New Roman" w:hAnsi="Tahoma" w:cs="Tahoma"/>
                <w:b/>
                <w:bCs/>
                <w:iCs/>
                <w:sz w:val="22"/>
                <w:szCs w:val="22"/>
              </w:rPr>
            </w:pPr>
            <w:r w:rsidRPr="006B71F3">
              <w:rPr>
                <w:rFonts w:ascii="Tahoma" w:eastAsia="Times New Roman" w:hAnsi="Tahoma" w:cs="Tahoma"/>
                <w:b/>
                <w:bCs/>
                <w:iCs/>
                <w:sz w:val="22"/>
                <w:szCs w:val="22"/>
              </w:rPr>
              <w:t>Priloga 2</w:t>
            </w:r>
            <w:r w:rsidRPr="00731C12">
              <w:rPr>
                <w:rFonts w:ascii="Tahoma" w:eastAsia="Times New Roman" w:hAnsi="Tahoma" w:cs="Tahoma"/>
                <w:b/>
                <w:bCs/>
                <w:iCs/>
                <w:sz w:val="22"/>
                <w:szCs w:val="22"/>
              </w:rPr>
              <w:t>/1</w:t>
            </w:r>
          </w:p>
        </w:tc>
      </w:tr>
    </w:tbl>
    <w:p w14:paraId="3357A9F2" w14:textId="77777777" w:rsidR="006B71F3" w:rsidRPr="006B71F3" w:rsidRDefault="006B71F3" w:rsidP="006B71F3">
      <w:pPr>
        <w:keepNext/>
        <w:keepLines/>
        <w:widowControl w:val="0"/>
        <w:jc w:val="both"/>
        <w:rPr>
          <w:rFonts w:ascii="Tahoma" w:eastAsia="Times New Roman" w:hAnsi="Tahoma" w:cs="Tahoma"/>
          <w:b/>
          <w:bCs/>
          <w:sz w:val="22"/>
          <w:szCs w:val="22"/>
          <w:highlight w:val="yellow"/>
        </w:rPr>
      </w:pPr>
    </w:p>
    <w:p w14:paraId="451F77AA" w14:textId="77777777" w:rsidR="006B71F3" w:rsidRPr="006B71F3" w:rsidRDefault="006B71F3" w:rsidP="006B71F3">
      <w:pPr>
        <w:keepNext/>
        <w:keepLines/>
        <w:widowControl w:val="0"/>
        <w:jc w:val="both"/>
        <w:rPr>
          <w:rFonts w:ascii="Tahoma" w:eastAsia="Times New Roman" w:hAnsi="Tahoma" w:cs="Tahoma"/>
          <w:b/>
          <w:noProof/>
          <w:sz w:val="22"/>
          <w:szCs w:val="22"/>
        </w:rPr>
      </w:pPr>
      <w:r>
        <w:rPr>
          <w:rFonts w:ascii="Tahoma" w:eastAsia="Times New Roman" w:hAnsi="Tahoma" w:cs="Tahoma"/>
          <w:b/>
          <w:noProof/>
          <w:sz w:val="22"/>
          <w:szCs w:val="22"/>
        </w:rPr>
        <w:t>VKS-69/24-Menjava segmentnih vrat</w:t>
      </w:r>
    </w:p>
    <w:p w14:paraId="633E8AEC" w14:textId="77777777" w:rsidR="006B71F3" w:rsidRPr="006B71F3" w:rsidRDefault="006B71F3" w:rsidP="006B71F3">
      <w:pPr>
        <w:keepNext/>
        <w:keepLines/>
        <w:widowControl w:val="0"/>
        <w:jc w:val="both"/>
        <w:rPr>
          <w:rFonts w:ascii="Tahoma" w:eastAsia="Times New Roman" w:hAnsi="Tahoma" w:cs="Tahoma"/>
          <w:b/>
          <w:sz w:val="22"/>
          <w:szCs w:val="22"/>
        </w:rPr>
      </w:pPr>
    </w:p>
    <w:p w14:paraId="71647B97" w14:textId="77777777" w:rsidR="006B71F3" w:rsidRPr="006B71F3" w:rsidRDefault="006B71F3" w:rsidP="006B71F3">
      <w:pPr>
        <w:keepNext/>
        <w:keepLines/>
        <w:widowControl w:val="0"/>
        <w:jc w:val="both"/>
        <w:rPr>
          <w:rFonts w:ascii="Tahoma" w:eastAsia="Times New Roman" w:hAnsi="Tahoma" w:cs="Tahoma"/>
          <w:b/>
          <w:bCs/>
          <w:szCs w:val="22"/>
          <w:highlight w:val="yellow"/>
        </w:rPr>
      </w:pPr>
    </w:p>
    <w:p w14:paraId="36E6335C" w14:textId="77777777" w:rsidR="006B71F3" w:rsidRPr="006B71F3" w:rsidRDefault="006B71F3" w:rsidP="006B71F3">
      <w:pPr>
        <w:keepNext/>
        <w:keepLines/>
        <w:jc w:val="both"/>
        <w:rPr>
          <w:rFonts w:ascii="Tahoma" w:hAnsi="Tahoma" w:cs="Tahoma"/>
          <w:szCs w:val="22"/>
          <w:lang w:eastAsia="en-US"/>
        </w:rPr>
      </w:pPr>
      <w:r w:rsidRPr="006B71F3">
        <w:rPr>
          <w:rFonts w:ascii="Tahoma" w:hAnsi="Tahoma" w:cs="Tahoma"/>
          <w:szCs w:val="22"/>
          <w:lang w:eastAsia="en-US"/>
        </w:rPr>
        <w:t>Ponudnik poda ceno za vse postavke navedene v predračunu popisa storitev. Celotni predračun popisa storitev se priloži za Prilogo 2</w:t>
      </w:r>
      <w:r w:rsidRPr="0037535A">
        <w:rPr>
          <w:rFonts w:ascii="Tahoma" w:hAnsi="Tahoma" w:cs="Tahoma"/>
          <w:szCs w:val="22"/>
          <w:lang w:eastAsia="en-US"/>
        </w:rPr>
        <w:t>/1</w:t>
      </w:r>
      <w:r w:rsidRPr="006B71F3">
        <w:rPr>
          <w:rFonts w:ascii="Tahoma" w:hAnsi="Tahoma" w:cs="Tahoma"/>
          <w:szCs w:val="22"/>
          <w:lang w:eastAsia="en-US"/>
        </w:rPr>
        <w:t xml:space="preserve"> v pdf. obliki, ponudnik pa ga mora priložiti tudi v informacijski sistem e-JN v excel formatu. </w:t>
      </w:r>
    </w:p>
    <w:p w14:paraId="384D32A7" w14:textId="77777777" w:rsidR="004E0D36" w:rsidRDefault="004E0D36" w:rsidP="00EF3383">
      <w:pPr>
        <w:keepNext/>
        <w:keepLines/>
        <w:spacing w:after="160" w:line="259" w:lineRule="auto"/>
        <w:rPr>
          <w:rFonts w:ascii="Times New Roman" w:eastAsia="Times New Roman" w:hAnsi="Times New Roman"/>
        </w:rPr>
      </w:pPr>
    </w:p>
    <w:p w14:paraId="049D0F88" w14:textId="77777777" w:rsidR="004E0D36" w:rsidRDefault="004E0D36" w:rsidP="00EF3383">
      <w:pPr>
        <w:keepNext/>
        <w:keepLines/>
        <w:spacing w:after="160" w:line="259" w:lineRule="auto"/>
        <w:rPr>
          <w:rFonts w:ascii="Times New Roman" w:eastAsia="Times New Roman" w:hAnsi="Times New Roman"/>
        </w:rPr>
      </w:pPr>
    </w:p>
    <w:p w14:paraId="1869863C" w14:textId="77777777" w:rsidR="004E0D36" w:rsidRDefault="004E0D36" w:rsidP="00EF3383">
      <w:pPr>
        <w:keepNext/>
        <w:keepLines/>
        <w:spacing w:after="160" w:line="259" w:lineRule="auto"/>
        <w:rPr>
          <w:rFonts w:ascii="Times New Roman" w:eastAsia="Times New Roman" w:hAnsi="Times New Roman"/>
        </w:rPr>
      </w:pPr>
    </w:p>
    <w:p w14:paraId="234F7D9F" w14:textId="77777777" w:rsidR="004E0D36" w:rsidRDefault="004E0D36" w:rsidP="00EF3383">
      <w:pPr>
        <w:keepNext/>
        <w:keepLines/>
        <w:spacing w:after="160" w:line="259" w:lineRule="auto"/>
        <w:rPr>
          <w:rFonts w:ascii="Times New Roman" w:eastAsia="Times New Roman" w:hAnsi="Times New Roman"/>
        </w:rPr>
      </w:pPr>
    </w:p>
    <w:p w14:paraId="3B92FDBA" w14:textId="77777777" w:rsidR="004E0D36" w:rsidRDefault="004E0D36" w:rsidP="00EF3383">
      <w:pPr>
        <w:keepNext/>
        <w:keepLines/>
        <w:spacing w:after="160" w:line="259" w:lineRule="auto"/>
        <w:rPr>
          <w:rFonts w:ascii="Times New Roman" w:eastAsia="Times New Roman" w:hAnsi="Times New Roman"/>
        </w:rPr>
      </w:pPr>
    </w:p>
    <w:p w14:paraId="111C8E8E" w14:textId="77777777" w:rsidR="004E0D36" w:rsidRDefault="004E0D36" w:rsidP="00EF3383">
      <w:pPr>
        <w:keepNext/>
        <w:keepLines/>
        <w:spacing w:after="160" w:line="259" w:lineRule="auto"/>
        <w:rPr>
          <w:rFonts w:ascii="Times New Roman" w:eastAsia="Times New Roman" w:hAnsi="Times New Roman"/>
        </w:rPr>
      </w:pPr>
    </w:p>
    <w:p w14:paraId="0F95AA17" w14:textId="77777777" w:rsidR="004E0D36" w:rsidRDefault="004E0D36" w:rsidP="00EF3383">
      <w:pPr>
        <w:keepNext/>
        <w:keepLines/>
        <w:spacing w:after="160" w:line="259" w:lineRule="auto"/>
        <w:rPr>
          <w:rFonts w:ascii="Times New Roman" w:eastAsia="Times New Roman" w:hAnsi="Times New Roman"/>
        </w:rPr>
      </w:pPr>
    </w:p>
    <w:p w14:paraId="7BAAF949" w14:textId="77777777" w:rsidR="004E0D36" w:rsidRDefault="004E0D36" w:rsidP="00EF3383">
      <w:pPr>
        <w:keepNext/>
        <w:keepLines/>
        <w:spacing w:after="160" w:line="259" w:lineRule="auto"/>
        <w:rPr>
          <w:rFonts w:ascii="Times New Roman" w:eastAsia="Times New Roman" w:hAnsi="Times New Roman"/>
        </w:rPr>
      </w:pPr>
    </w:p>
    <w:p w14:paraId="692A69EA" w14:textId="77777777" w:rsidR="004E0D36" w:rsidRDefault="004E0D36" w:rsidP="00EF3383">
      <w:pPr>
        <w:keepNext/>
        <w:keepLines/>
        <w:spacing w:after="160" w:line="259" w:lineRule="auto"/>
        <w:rPr>
          <w:rFonts w:ascii="Times New Roman" w:eastAsia="Times New Roman" w:hAnsi="Times New Roman"/>
        </w:rPr>
      </w:pPr>
    </w:p>
    <w:p w14:paraId="1B2E34B7" w14:textId="77777777" w:rsidR="004E0D36" w:rsidRDefault="004E0D36" w:rsidP="00EF3383">
      <w:pPr>
        <w:keepNext/>
        <w:keepLines/>
        <w:spacing w:after="160" w:line="259" w:lineRule="auto"/>
        <w:rPr>
          <w:rFonts w:ascii="Times New Roman" w:eastAsia="Times New Roman" w:hAnsi="Times New Roman"/>
        </w:rPr>
      </w:pPr>
    </w:p>
    <w:p w14:paraId="56A909E0" w14:textId="77777777" w:rsidR="004E0D36" w:rsidRDefault="004E0D36" w:rsidP="00EF3383">
      <w:pPr>
        <w:keepNext/>
        <w:keepLines/>
        <w:spacing w:after="160" w:line="259" w:lineRule="auto"/>
        <w:rPr>
          <w:rFonts w:ascii="Times New Roman" w:eastAsia="Times New Roman" w:hAnsi="Times New Roman"/>
        </w:rPr>
      </w:pPr>
    </w:p>
    <w:p w14:paraId="2DECB576" w14:textId="77777777" w:rsidR="004E0D36" w:rsidRDefault="004E0D36" w:rsidP="00EF3383">
      <w:pPr>
        <w:keepNext/>
        <w:keepLines/>
        <w:spacing w:after="160" w:line="259" w:lineRule="auto"/>
        <w:rPr>
          <w:rFonts w:ascii="Times New Roman" w:eastAsia="Times New Roman" w:hAnsi="Times New Roman"/>
        </w:rPr>
      </w:pPr>
    </w:p>
    <w:p w14:paraId="6CFA3699" w14:textId="77777777" w:rsidR="004E0D36" w:rsidRDefault="004E0D36" w:rsidP="00EF3383">
      <w:pPr>
        <w:keepNext/>
        <w:keepLines/>
        <w:spacing w:after="160" w:line="259" w:lineRule="auto"/>
        <w:rPr>
          <w:rFonts w:ascii="Times New Roman" w:eastAsia="Times New Roman" w:hAnsi="Times New Roman"/>
        </w:rPr>
      </w:pPr>
    </w:p>
    <w:p w14:paraId="560D7767" w14:textId="77777777" w:rsidR="004E0D36" w:rsidRDefault="004E0D36" w:rsidP="00EF3383">
      <w:pPr>
        <w:keepNext/>
        <w:keepLines/>
        <w:spacing w:after="160" w:line="259" w:lineRule="auto"/>
        <w:rPr>
          <w:rFonts w:ascii="Times New Roman" w:eastAsia="Times New Roman" w:hAnsi="Times New Roman"/>
        </w:rPr>
      </w:pPr>
    </w:p>
    <w:p w14:paraId="5DAA92F1" w14:textId="77777777" w:rsidR="004E0D36" w:rsidRDefault="004E0D36" w:rsidP="00EF3383">
      <w:pPr>
        <w:keepNext/>
        <w:keepLines/>
        <w:spacing w:after="160" w:line="259" w:lineRule="auto"/>
        <w:rPr>
          <w:rFonts w:ascii="Times New Roman" w:eastAsia="Times New Roman" w:hAnsi="Times New Roman"/>
        </w:rPr>
      </w:pPr>
    </w:p>
    <w:p w14:paraId="73D4104C" w14:textId="77777777" w:rsidR="006B71F3" w:rsidRDefault="006B71F3" w:rsidP="00EF3383">
      <w:pPr>
        <w:keepNext/>
        <w:keepLines/>
        <w:spacing w:after="160" w:line="259" w:lineRule="auto"/>
        <w:rPr>
          <w:rFonts w:ascii="Times New Roman" w:eastAsia="Times New Roman" w:hAnsi="Times New Roman"/>
        </w:rPr>
      </w:pPr>
    </w:p>
    <w:p w14:paraId="29823144" w14:textId="77777777" w:rsidR="006B71F3" w:rsidRDefault="006B71F3" w:rsidP="00EF3383">
      <w:pPr>
        <w:keepNext/>
        <w:keepLines/>
        <w:spacing w:after="160" w:line="259" w:lineRule="auto"/>
        <w:rPr>
          <w:rFonts w:ascii="Times New Roman" w:eastAsia="Times New Roman" w:hAnsi="Times New Roman"/>
        </w:rPr>
      </w:pPr>
    </w:p>
    <w:p w14:paraId="02A8C8B6" w14:textId="77777777" w:rsidR="006B71F3" w:rsidRDefault="006B71F3" w:rsidP="00EF3383">
      <w:pPr>
        <w:keepNext/>
        <w:keepLines/>
        <w:spacing w:after="160" w:line="259" w:lineRule="auto"/>
        <w:rPr>
          <w:rFonts w:ascii="Times New Roman" w:eastAsia="Times New Roman" w:hAnsi="Times New Roman"/>
        </w:rPr>
      </w:pPr>
    </w:p>
    <w:p w14:paraId="20289AC7" w14:textId="77777777" w:rsidR="006B71F3" w:rsidRDefault="006B71F3" w:rsidP="00EF3383">
      <w:pPr>
        <w:keepNext/>
        <w:keepLines/>
        <w:spacing w:after="160" w:line="259" w:lineRule="auto"/>
        <w:rPr>
          <w:rFonts w:ascii="Times New Roman" w:eastAsia="Times New Roman" w:hAnsi="Times New Roman"/>
        </w:rPr>
      </w:pPr>
    </w:p>
    <w:p w14:paraId="50C681A9" w14:textId="77777777" w:rsidR="006B71F3" w:rsidRDefault="006B71F3" w:rsidP="00EF3383">
      <w:pPr>
        <w:keepNext/>
        <w:keepLines/>
        <w:spacing w:after="160" w:line="259" w:lineRule="auto"/>
        <w:rPr>
          <w:rFonts w:ascii="Times New Roman" w:eastAsia="Times New Roman" w:hAnsi="Times New Roman"/>
        </w:rPr>
      </w:pPr>
    </w:p>
    <w:p w14:paraId="6A69182B" w14:textId="77777777" w:rsidR="006B71F3" w:rsidRDefault="006B71F3" w:rsidP="00EF3383">
      <w:pPr>
        <w:keepNext/>
        <w:keepLines/>
        <w:spacing w:after="160" w:line="259" w:lineRule="auto"/>
        <w:rPr>
          <w:rFonts w:ascii="Times New Roman" w:eastAsia="Times New Roman" w:hAnsi="Times New Roman"/>
        </w:rPr>
      </w:pPr>
    </w:p>
    <w:p w14:paraId="5CD1196A" w14:textId="5AC3F0DA" w:rsidR="006B71F3" w:rsidRDefault="006B71F3" w:rsidP="00EF3383">
      <w:pPr>
        <w:keepNext/>
        <w:keepLines/>
        <w:spacing w:after="160" w:line="259" w:lineRule="auto"/>
        <w:rPr>
          <w:rFonts w:ascii="Times New Roman" w:eastAsia="Times New Roman" w:hAnsi="Times New Roman"/>
        </w:rPr>
      </w:pPr>
    </w:p>
    <w:p w14:paraId="29FBD063" w14:textId="4CBE7BC3" w:rsidR="00AD7191" w:rsidRDefault="00AD7191" w:rsidP="00EF3383">
      <w:pPr>
        <w:keepNext/>
        <w:keepLines/>
        <w:spacing w:after="160" w:line="259" w:lineRule="auto"/>
        <w:rPr>
          <w:rFonts w:ascii="Times New Roman" w:eastAsia="Times New Roman" w:hAnsi="Times New Roman"/>
        </w:rPr>
      </w:pPr>
    </w:p>
    <w:p w14:paraId="429EB624" w14:textId="77777777" w:rsidR="00AD7191" w:rsidRDefault="00AD7191" w:rsidP="00EF3383">
      <w:pPr>
        <w:keepNext/>
        <w:keepLines/>
        <w:spacing w:after="160" w:line="259" w:lineRule="auto"/>
        <w:rPr>
          <w:rFonts w:ascii="Times New Roman" w:eastAsia="Times New Roman" w:hAnsi="Times New Roman"/>
        </w:rPr>
      </w:pPr>
    </w:p>
    <w:p w14:paraId="5CC8D1A5" w14:textId="77777777" w:rsidR="006B71F3" w:rsidRDefault="006B71F3" w:rsidP="00EF3383">
      <w:pPr>
        <w:keepNext/>
        <w:keepLines/>
        <w:spacing w:after="160" w:line="259" w:lineRule="auto"/>
        <w:rPr>
          <w:rFonts w:ascii="Times New Roman" w:eastAsia="Times New Roman" w:hAnsi="Times New Roman"/>
        </w:rPr>
      </w:pPr>
    </w:p>
    <w:p w14:paraId="1F1F947D" w14:textId="77777777" w:rsidR="006B71F3" w:rsidRDefault="006B71F3" w:rsidP="00EF3383">
      <w:pPr>
        <w:keepNext/>
        <w:keepLines/>
        <w:spacing w:after="160" w:line="259" w:lineRule="auto"/>
        <w:rPr>
          <w:rFonts w:ascii="Times New Roman" w:eastAsia="Times New Roman" w:hAnsi="Times New Roman"/>
        </w:rPr>
      </w:pPr>
    </w:p>
    <w:p w14:paraId="19904851" w14:textId="77777777" w:rsidR="004E0D36" w:rsidRDefault="004E0D36" w:rsidP="00EF3383">
      <w:pPr>
        <w:keepNext/>
        <w:keepLines/>
        <w:spacing w:after="160" w:line="259" w:lineRule="auto"/>
        <w:rPr>
          <w:rFonts w:ascii="Times New Roman" w:eastAsia="Times New Roman" w:hAnsi="Times New Roman"/>
        </w:rPr>
      </w:pPr>
    </w:p>
    <w:p w14:paraId="4F331B26" w14:textId="77777777" w:rsidR="004E0D36" w:rsidRPr="00E75FA3" w:rsidRDefault="004E0D36" w:rsidP="00EF3383">
      <w:pPr>
        <w:keepNext/>
        <w:keepLines/>
        <w:spacing w:after="160" w:line="259" w:lineRule="auto"/>
        <w:rPr>
          <w:rFonts w:ascii="Times New Roman" w:eastAsia="Times New Roman" w:hAnsi="Times New Roman"/>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2E3F3D" w:rsidRPr="002E3F3D" w14:paraId="05EAF060" w14:textId="77777777" w:rsidTr="004F3241">
        <w:tc>
          <w:tcPr>
            <w:tcW w:w="599" w:type="dxa"/>
            <w:tcBorders>
              <w:right w:val="nil"/>
            </w:tcBorders>
          </w:tcPr>
          <w:p w14:paraId="76A564D5" w14:textId="77777777" w:rsidR="002E3F3D" w:rsidRPr="002E3F3D" w:rsidRDefault="002E3F3D" w:rsidP="00EF3383">
            <w:pPr>
              <w:keepNext/>
              <w:keepLines/>
              <w:jc w:val="both"/>
              <w:rPr>
                <w:rFonts w:ascii="Tahoma" w:eastAsia="Times New Roman" w:hAnsi="Tahoma" w:cs="Tahoma"/>
              </w:rPr>
            </w:pPr>
          </w:p>
        </w:tc>
        <w:tc>
          <w:tcPr>
            <w:tcW w:w="7653" w:type="dxa"/>
            <w:tcBorders>
              <w:left w:val="nil"/>
            </w:tcBorders>
          </w:tcPr>
          <w:p w14:paraId="421A2C06" w14:textId="77777777" w:rsidR="002E3F3D" w:rsidRPr="002E3F3D" w:rsidRDefault="002E3F3D" w:rsidP="00EF3383">
            <w:pPr>
              <w:keepNext/>
              <w:keepLines/>
              <w:jc w:val="both"/>
              <w:rPr>
                <w:rFonts w:ascii="Tahoma" w:eastAsia="Times New Roman" w:hAnsi="Tahoma" w:cs="Tahoma"/>
              </w:rPr>
            </w:pPr>
            <w:r w:rsidRPr="002E3F3D">
              <w:rPr>
                <w:rFonts w:ascii="Tahoma" w:eastAsia="Times New Roman" w:hAnsi="Tahoma" w:cs="Tahoma"/>
              </w:rPr>
              <w:t>IZJAVA O UDELEŽBI FIZIČNIH IN PRAVNIH OSEB V LASTNIŠTVU GOSPODARSKEGA SUBJEKTA</w:t>
            </w:r>
          </w:p>
        </w:tc>
        <w:tc>
          <w:tcPr>
            <w:tcW w:w="912" w:type="dxa"/>
            <w:tcBorders>
              <w:right w:val="nil"/>
            </w:tcBorders>
          </w:tcPr>
          <w:p w14:paraId="0117CAB5" w14:textId="77777777" w:rsidR="002E3F3D" w:rsidRPr="002E3F3D" w:rsidRDefault="002E3F3D" w:rsidP="00EF3383">
            <w:pPr>
              <w:keepNext/>
              <w:keepLines/>
              <w:jc w:val="both"/>
              <w:rPr>
                <w:rFonts w:ascii="Tahoma" w:eastAsia="Times New Roman" w:hAnsi="Tahoma" w:cs="Tahoma"/>
                <w:b/>
              </w:rPr>
            </w:pPr>
            <w:r w:rsidRPr="002E3F3D">
              <w:rPr>
                <w:rFonts w:ascii="Tahoma" w:eastAsia="Times New Roman" w:hAnsi="Tahoma" w:cs="Tahoma"/>
                <w:b/>
                <w:i/>
              </w:rPr>
              <w:t xml:space="preserve">Priloga </w:t>
            </w:r>
          </w:p>
        </w:tc>
        <w:tc>
          <w:tcPr>
            <w:tcW w:w="551" w:type="dxa"/>
            <w:tcBorders>
              <w:left w:val="nil"/>
            </w:tcBorders>
          </w:tcPr>
          <w:p w14:paraId="08C84425" w14:textId="77777777" w:rsidR="002E3F3D" w:rsidRPr="002E3F3D" w:rsidRDefault="006E5159" w:rsidP="00EF3383">
            <w:pPr>
              <w:keepNext/>
              <w:keepLines/>
              <w:jc w:val="both"/>
              <w:rPr>
                <w:rFonts w:ascii="Tahoma" w:eastAsia="Times New Roman" w:hAnsi="Tahoma" w:cs="Tahoma"/>
                <w:b/>
                <w:i/>
              </w:rPr>
            </w:pPr>
            <w:r>
              <w:rPr>
                <w:rFonts w:ascii="Tahoma" w:eastAsia="Times New Roman" w:hAnsi="Tahoma" w:cs="Tahoma"/>
                <w:b/>
                <w:i/>
              </w:rPr>
              <w:t>3</w:t>
            </w:r>
          </w:p>
        </w:tc>
      </w:tr>
    </w:tbl>
    <w:p w14:paraId="211442F2" w14:textId="77777777" w:rsidR="002E3F3D" w:rsidRPr="002E3F3D" w:rsidRDefault="002E3F3D" w:rsidP="00EF3383">
      <w:pPr>
        <w:keepNext/>
        <w:keepLines/>
        <w:tabs>
          <w:tab w:val="left" w:pos="284"/>
        </w:tabs>
        <w:jc w:val="both"/>
        <w:rPr>
          <w:rFonts w:ascii="Times New Roman" w:eastAsia="Times New Roman" w:hAnsi="Times New Roman"/>
        </w:rPr>
      </w:pPr>
    </w:p>
    <w:p w14:paraId="2158F241" w14:textId="77777777" w:rsidR="002E3F3D" w:rsidRPr="002E3F3D" w:rsidRDefault="002E3F3D" w:rsidP="00EF3383">
      <w:pPr>
        <w:keepNext/>
        <w:keepLines/>
        <w:tabs>
          <w:tab w:val="left" w:pos="2694"/>
          <w:tab w:val="left" w:pos="2977"/>
        </w:tabs>
        <w:spacing w:line="276" w:lineRule="auto"/>
        <w:ind w:right="1"/>
        <w:jc w:val="center"/>
        <w:rPr>
          <w:rFonts w:ascii="Tahoma" w:eastAsia="Times New Roman" w:hAnsi="Tahoma" w:cs="Tahoma"/>
          <w:b/>
        </w:rPr>
      </w:pPr>
      <w:r w:rsidRPr="002E3F3D">
        <w:rPr>
          <w:rFonts w:ascii="Tahoma" w:eastAsia="Times New Roman" w:hAnsi="Tahoma" w:cs="Tahoma"/>
          <w:b/>
        </w:rPr>
        <w:t>I Z J A V A</w:t>
      </w:r>
    </w:p>
    <w:p w14:paraId="6C526983" w14:textId="77777777" w:rsidR="002E3F3D" w:rsidRPr="002E3F3D" w:rsidRDefault="002E3F3D" w:rsidP="00EF3383">
      <w:pPr>
        <w:keepNext/>
        <w:keepLines/>
        <w:spacing w:line="276" w:lineRule="auto"/>
        <w:ind w:right="1"/>
        <w:jc w:val="center"/>
        <w:rPr>
          <w:rFonts w:ascii="Tahoma" w:eastAsia="Times New Roman" w:hAnsi="Tahoma" w:cs="Tahoma"/>
          <w:b/>
        </w:rPr>
      </w:pPr>
      <w:r w:rsidRPr="002E3F3D">
        <w:rPr>
          <w:rFonts w:ascii="Tahoma" w:eastAsia="Times New Roman" w:hAnsi="Tahoma" w:cs="Tahoma"/>
          <w:b/>
        </w:rPr>
        <w:t>O UDELEŽBI FIZIČNIH IN PRAVNIH OSEB V LASTNIŠTVU PONUDNIKA</w:t>
      </w:r>
    </w:p>
    <w:p w14:paraId="30A6AA22" w14:textId="77777777" w:rsidR="002E3F3D" w:rsidRPr="002E3F3D" w:rsidRDefault="002E3F3D" w:rsidP="00EF3383">
      <w:pPr>
        <w:keepNext/>
        <w:keepLines/>
        <w:tabs>
          <w:tab w:val="left" w:pos="284"/>
        </w:tabs>
        <w:rPr>
          <w:rFonts w:ascii="Tahoma" w:eastAsia="Times New Roman" w:hAnsi="Tahoma" w:cs="Tahoma"/>
          <w:b/>
        </w:rPr>
      </w:pPr>
    </w:p>
    <w:p w14:paraId="04D9AD00" w14:textId="77777777" w:rsidR="002E3F3D" w:rsidRPr="002E3F3D" w:rsidRDefault="002E3F3D" w:rsidP="00EF3383">
      <w:pPr>
        <w:keepNext/>
        <w:keepLines/>
        <w:tabs>
          <w:tab w:val="left" w:pos="284"/>
        </w:tabs>
        <w:jc w:val="both"/>
        <w:rPr>
          <w:rFonts w:ascii="Tahoma" w:eastAsia="Times New Roman" w:hAnsi="Tahoma" w:cs="Tahoma"/>
        </w:rPr>
      </w:pPr>
    </w:p>
    <w:p w14:paraId="2DCE99E4" w14:textId="77777777" w:rsidR="002E3F3D" w:rsidRPr="002E3F3D" w:rsidRDefault="002E3F3D" w:rsidP="00EF3383">
      <w:pPr>
        <w:keepNext/>
        <w:keepLines/>
        <w:ind w:right="1"/>
        <w:jc w:val="both"/>
        <w:rPr>
          <w:rFonts w:ascii="Tahoma" w:eastAsia="Times New Roman" w:hAnsi="Tahoma" w:cs="Tahoma"/>
          <w:b/>
          <w:i/>
        </w:rPr>
      </w:pPr>
      <w:r w:rsidRPr="002E3F3D">
        <w:rPr>
          <w:rFonts w:ascii="Tahoma" w:eastAsia="Times New Roman" w:hAnsi="Tahoma" w:cs="Tahoma"/>
          <w:b/>
          <w:i/>
        </w:rPr>
        <w:t>Podatki o pravni osebi (ponudniku):</w:t>
      </w:r>
    </w:p>
    <w:p w14:paraId="69F27ED7" w14:textId="77777777" w:rsidR="002E3F3D" w:rsidRPr="002E3F3D" w:rsidRDefault="002E3F3D" w:rsidP="00EF3383">
      <w:pPr>
        <w:keepNext/>
        <w:keepLines/>
        <w:spacing w:before="240" w:after="240"/>
        <w:ind w:right="1"/>
        <w:rPr>
          <w:rFonts w:ascii="Tahoma" w:eastAsia="Times New Roman" w:hAnsi="Tahoma" w:cs="Tahoma"/>
        </w:rPr>
      </w:pPr>
      <w:r w:rsidRPr="002E3F3D">
        <w:rPr>
          <w:rFonts w:ascii="Tahoma" w:eastAsia="Times New Roman" w:hAnsi="Tahoma" w:cs="Tahoma"/>
          <w:bCs/>
        </w:rPr>
        <w:t>Polno ime podjetja</w:t>
      </w:r>
      <w:r w:rsidRPr="002E3F3D">
        <w:rPr>
          <w:rFonts w:ascii="Tahoma" w:eastAsia="Times New Roman" w:hAnsi="Tahoma" w:cs="Tahoma"/>
        </w:rPr>
        <w:t>: ____________________________________________________________________</w:t>
      </w:r>
    </w:p>
    <w:p w14:paraId="16F8F518" w14:textId="77777777" w:rsidR="002E3F3D" w:rsidRPr="002E3F3D" w:rsidRDefault="002E3F3D" w:rsidP="00EF3383">
      <w:pPr>
        <w:keepNext/>
        <w:keepLines/>
        <w:spacing w:before="240" w:after="240"/>
        <w:ind w:right="1"/>
        <w:rPr>
          <w:rFonts w:ascii="Tahoma" w:eastAsia="Times New Roman" w:hAnsi="Tahoma" w:cs="Tahoma"/>
        </w:rPr>
      </w:pPr>
      <w:r w:rsidRPr="002E3F3D">
        <w:rPr>
          <w:rFonts w:ascii="Tahoma" w:eastAsia="Times New Roman" w:hAnsi="Tahoma" w:cs="Tahoma"/>
          <w:bCs/>
        </w:rPr>
        <w:t>Sedež podjetja</w:t>
      </w:r>
      <w:r w:rsidRPr="002E3F3D">
        <w:rPr>
          <w:rFonts w:ascii="Tahoma" w:eastAsia="Times New Roman" w:hAnsi="Tahoma" w:cs="Tahoma"/>
        </w:rPr>
        <w:t>: _______________________________________________________________________</w:t>
      </w:r>
    </w:p>
    <w:p w14:paraId="67DF5E47" w14:textId="77777777" w:rsidR="002E3F3D" w:rsidRPr="002E3F3D" w:rsidRDefault="002E3F3D" w:rsidP="00EF3383">
      <w:pPr>
        <w:keepNext/>
        <w:keepLines/>
        <w:spacing w:before="240" w:after="240"/>
        <w:ind w:right="1"/>
        <w:rPr>
          <w:rFonts w:ascii="Tahoma" w:eastAsia="Times New Roman" w:hAnsi="Tahoma" w:cs="Tahoma"/>
        </w:rPr>
      </w:pPr>
      <w:r w:rsidRPr="002E3F3D">
        <w:rPr>
          <w:rFonts w:ascii="Tahoma" w:eastAsia="Times New Roman" w:hAnsi="Tahoma" w:cs="Tahoma"/>
          <w:bCs/>
        </w:rPr>
        <w:t>Občina sedeža podjetja</w:t>
      </w:r>
      <w:r w:rsidRPr="002E3F3D">
        <w:rPr>
          <w:rFonts w:ascii="Tahoma" w:eastAsia="Times New Roman" w:hAnsi="Tahoma" w:cs="Tahoma"/>
        </w:rPr>
        <w:t>: ________________________________________________________________</w:t>
      </w:r>
    </w:p>
    <w:p w14:paraId="7F30AB59" w14:textId="77777777" w:rsidR="002E3F3D" w:rsidRPr="002E3F3D" w:rsidRDefault="002E3F3D" w:rsidP="00EF3383">
      <w:pPr>
        <w:keepNext/>
        <w:keepLines/>
        <w:spacing w:before="240" w:after="240"/>
        <w:ind w:right="1"/>
        <w:rPr>
          <w:rFonts w:ascii="Tahoma" w:eastAsia="Times New Roman" w:hAnsi="Tahoma" w:cs="Tahoma"/>
        </w:rPr>
      </w:pPr>
      <w:r w:rsidRPr="002E3F3D">
        <w:rPr>
          <w:rFonts w:ascii="Tahoma" w:eastAsia="Times New Roman" w:hAnsi="Tahoma" w:cs="Tahoma"/>
          <w:bCs/>
        </w:rPr>
        <w:t>Številka vpisa v sodni register (št. vložka)</w:t>
      </w:r>
      <w:r w:rsidRPr="002E3F3D">
        <w:rPr>
          <w:rFonts w:ascii="Tahoma" w:eastAsia="Times New Roman" w:hAnsi="Tahoma" w:cs="Tahoma"/>
        </w:rPr>
        <w:t>: _________________________________________________</w:t>
      </w:r>
    </w:p>
    <w:p w14:paraId="092A6235" w14:textId="77777777" w:rsidR="002E3F3D" w:rsidRPr="002E3F3D" w:rsidRDefault="002E3F3D" w:rsidP="00EF3383">
      <w:pPr>
        <w:keepNext/>
        <w:keepLines/>
        <w:spacing w:before="240" w:after="240"/>
        <w:ind w:right="1"/>
        <w:rPr>
          <w:rFonts w:ascii="Tahoma" w:eastAsia="Times New Roman" w:hAnsi="Tahoma" w:cs="Tahoma"/>
        </w:rPr>
      </w:pPr>
      <w:r w:rsidRPr="002E3F3D">
        <w:rPr>
          <w:rFonts w:ascii="Tahoma" w:eastAsia="Times New Roman" w:hAnsi="Tahoma" w:cs="Tahoma"/>
          <w:bCs/>
        </w:rPr>
        <w:t>Matična številka podjetja</w:t>
      </w:r>
      <w:r w:rsidRPr="002E3F3D">
        <w:rPr>
          <w:rFonts w:ascii="Tahoma" w:eastAsia="Times New Roman" w:hAnsi="Tahoma" w:cs="Tahoma"/>
        </w:rPr>
        <w:t>: _______________________________________________________________</w:t>
      </w:r>
    </w:p>
    <w:p w14:paraId="3A063BE2" w14:textId="77777777" w:rsidR="002E3F3D" w:rsidRPr="002E3F3D" w:rsidRDefault="002E3F3D" w:rsidP="00EF3383">
      <w:pPr>
        <w:keepNext/>
        <w:keepLines/>
        <w:spacing w:before="240" w:after="240"/>
        <w:ind w:right="1"/>
        <w:rPr>
          <w:rFonts w:ascii="Tahoma" w:eastAsia="Times New Roman" w:hAnsi="Tahoma" w:cs="Tahoma"/>
        </w:rPr>
      </w:pPr>
      <w:r w:rsidRPr="002E3F3D">
        <w:rPr>
          <w:rFonts w:ascii="Tahoma" w:eastAsia="Times New Roman" w:hAnsi="Tahoma" w:cs="Tahoma"/>
          <w:bCs/>
        </w:rPr>
        <w:t>ID ZA DDV:</w:t>
      </w:r>
      <w:r w:rsidRPr="002E3F3D">
        <w:rPr>
          <w:rFonts w:ascii="Tahoma" w:eastAsia="Times New Roman" w:hAnsi="Tahoma" w:cs="Tahoma"/>
        </w:rPr>
        <w:t xml:space="preserve"> _________________________________________________________________________</w:t>
      </w:r>
    </w:p>
    <w:p w14:paraId="1C342286" w14:textId="77777777" w:rsidR="002E3F3D" w:rsidRPr="002E3F3D" w:rsidRDefault="002E3F3D" w:rsidP="00EF3383">
      <w:pPr>
        <w:keepNext/>
        <w:keepLines/>
        <w:ind w:right="1"/>
        <w:jc w:val="both"/>
        <w:rPr>
          <w:rFonts w:ascii="Tahoma" w:eastAsia="Times New Roman" w:hAnsi="Tahoma" w:cs="Tahoma"/>
        </w:rPr>
      </w:pPr>
    </w:p>
    <w:p w14:paraId="171D24DB" w14:textId="77777777" w:rsidR="002E3F3D" w:rsidRPr="002E3F3D" w:rsidRDefault="002E3F3D" w:rsidP="00EF3383">
      <w:pPr>
        <w:keepNext/>
        <w:keepLines/>
        <w:jc w:val="both"/>
        <w:rPr>
          <w:rFonts w:ascii="Tahoma" w:eastAsia="Times New Roman" w:hAnsi="Tahoma" w:cs="Tahoma"/>
          <w:b/>
        </w:rPr>
      </w:pPr>
      <w:r w:rsidRPr="002E3F3D">
        <w:rPr>
          <w:rFonts w:ascii="Tahoma" w:eastAsia="Times New Roman" w:hAnsi="Tahoma" w:cs="Tahoma"/>
        </w:rPr>
        <w:t xml:space="preserve">V zvezi z javnim naročilom </w:t>
      </w:r>
      <w:r w:rsidR="00864A67" w:rsidRPr="00864A67">
        <w:rPr>
          <w:rFonts w:ascii="Tahoma" w:eastAsia="Times New Roman" w:hAnsi="Tahoma" w:cs="Tahoma"/>
          <w:b/>
        </w:rPr>
        <w:t xml:space="preserve">VKS-69/24 – </w:t>
      </w:r>
      <w:r w:rsidR="00AC1D8A">
        <w:rPr>
          <w:rFonts w:ascii="Tahoma" w:hAnsi="Tahoma" w:cs="Tahoma"/>
          <w:b/>
        </w:rPr>
        <w:t>Menjava segmentnih vrat</w:t>
      </w:r>
      <w:r w:rsidR="00AC1D8A" w:rsidRPr="002E3F3D">
        <w:rPr>
          <w:rFonts w:ascii="Tahoma" w:eastAsia="Times New Roman" w:hAnsi="Tahoma" w:cs="Tahoma"/>
        </w:rPr>
        <w:t xml:space="preserve"> </w:t>
      </w:r>
      <w:r w:rsidRPr="002E3F3D">
        <w:rPr>
          <w:rFonts w:ascii="Tahoma" w:eastAsia="Times New Roman" w:hAnsi="Tahoma" w:cs="Tahoma"/>
        </w:rPr>
        <w:t>in na osnovi šestega odstavka 14. člena ZIntPK-UPB2, posredujemo podatke o udeležbi fizičnih in pravnih oseb v lastništvu ponudnika, vključno z udeležbo tihih družbenikov, ter gospodarskih subjektih, za katere se glede na določbe zakona, ki ureja gospodarske družbe šteje, da so povezane družbe s ponudnikom.</w:t>
      </w:r>
    </w:p>
    <w:p w14:paraId="541BA58C" w14:textId="77777777" w:rsidR="002E3F3D" w:rsidRPr="002E3F3D" w:rsidRDefault="002E3F3D" w:rsidP="00EF3383">
      <w:pPr>
        <w:keepNext/>
        <w:keepLines/>
        <w:jc w:val="both"/>
        <w:rPr>
          <w:rFonts w:ascii="Times New Roman" w:eastAsia="Times New Roman" w:hAnsi="Times New Roman"/>
        </w:rPr>
      </w:pPr>
      <w:r w:rsidRPr="002E3F3D">
        <w:rPr>
          <w:rFonts w:ascii="Times New Roman" w:eastAsia="Times New Roman" w:hAnsi="Times New Roman"/>
        </w:rPr>
        <w:t xml:space="preserve">  </w:t>
      </w:r>
    </w:p>
    <w:p w14:paraId="43AACA58" w14:textId="77777777" w:rsidR="002E3F3D" w:rsidRPr="002E3F3D" w:rsidRDefault="002E3F3D" w:rsidP="00EF3383">
      <w:pPr>
        <w:keepNext/>
        <w:keepLines/>
        <w:jc w:val="both"/>
        <w:rPr>
          <w:rFonts w:ascii="Tahoma" w:eastAsia="Times New Roman" w:hAnsi="Tahoma" w:cs="Tahoma"/>
        </w:rPr>
      </w:pPr>
      <w:r w:rsidRPr="002E3F3D">
        <w:rPr>
          <w:rFonts w:ascii="Tahoma" w:eastAsia="Times New Roman" w:hAnsi="Tahoma" w:cs="Tahoma"/>
          <w:b/>
        </w:rPr>
        <w:t>IZJAVLJAMO</w:t>
      </w:r>
      <w:r w:rsidRPr="002E3F3D">
        <w:rPr>
          <w:rFonts w:ascii="Tahoma" w:eastAsia="Times New Roman" w:hAnsi="Tahoma" w:cs="Tahoma"/>
        </w:rPr>
        <w:t xml:space="preserve">, da so pri lastništvu zgoraj navedenega ponudnika udeležene naslednje </w:t>
      </w:r>
      <w:r w:rsidRPr="002E3F3D">
        <w:rPr>
          <w:rFonts w:ascii="Tahoma" w:eastAsia="Times New Roman" w:hAnsi="Tahoma" w:cs="Tahoma"/>
          <w:u w:val="single"/>
        </w:rPr>
        <w:t>pravne osebe</w:t>
      </w:r>
      <w:r w:rsidRPr="002E3F3D">
        <w:rPr>
          <w:rFonts w:ascii="Tahoma" w:eastAsia="Times New Roman" w:hAnsi="Tahoma" w:cs="Tahoma"/>
        </w:rPr>
        <w:t>, vključno z udeležbo tihih družbenikov:</w:t>
      </w:r>
    </w:p>
    <w:p w14:paraId="0A216DAF" w14:textId="77777777" w:rsidR="002E3F3D" w:rsidRPr="002E3F3D" w:rsidRDefault="002E3F3D" w:rsidP="00EF3383">
      <w:pPr>
        <w:keepNext/>
        <w:keepLines/>
        <w:jc w:val="both"/>
        <w:rPr>
          <w:rFonts w:ascii="Tahoma" w:eastAsia="Times New Roman" w:hAnsi="Tahoma" w:cs="Tahom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2E3F3D" w:rsidRPr="002E3F3D" w14:paraId="3127504E" w14:textId="77777777" w:rsidTr="004F3241">
        <w:tc>
          <w:tcPr>
            <w:tcW w:w="533" w:type="dxa"/>
            <w:tcBorders>
              <w:top w:val="single" w:sz="4" w:space="0" w:color="auto"/>
              <w:left w:val="single" w:sz="4" w:space="0" w:color="auto"/>
              <w:bottom w:val="single" w:sz="4" w:space="0" w:color="auto"/>
              <w:right w:val="single" w:sz="4" w:space="0" w:color="auto"/>
            </w:tcBorders>
            <w:hideMark/>
          </w:tcPr>
          <w:p w14:paraId="3F7992A3" w14:textId="77777777" w:rsidR="002E3F3D" w:rsidRPr="002E3F3D" w:rsidRDefault="002E3F3D" w:rsidP="00EF3383">
            <w:pPr>
              <w:keepNext/>
              <w:keepLines/>
              <w:jc w:val="both"/>
              <w:rPr>
                <w:rFonts w:ascii="Tahoma" w:eastAsia="Times New Roman" w:hAnsi="Tahoma" w:cs="Tahoma"/>
                <w:b/>
              </w:rPr>
            </w:pPr>
            <w:r w:rsidRPr="002E3F3D">
              <w:rPr>
                <w:rFonts w:ascii="Tahoma" w:eastAsia="Times New Roman" w:hAnsi="Tahoma" w:cs="Tahoma"/>
                <w:b/>
              </w:rPr>
              <w:t>Št.</w:t>
            </w:r>
          </w:p>
        </w:tc>
        <w:tc>
          <w:tcPr>
            <w:tcW w:w="3403" w:type="dxa"/>
            <w:tcBorders>
              <w:top w:val="single" w:sz="4" w:space="0" w:color="auto"/>
              <w:left w:val="single" w:sz="4" w:space="0" w:color="auto"/>
              <w:bottom w:val="single" w:sz="4" w:space="0" w:color="auto"/>
              <w:right w:val="single" w:sz="4" w:space="0" w:color="auto"/>
            </w:tcBorders>
            <w:hideMark/>
          </w:tcPr>
          <w:p w14:paraId="35FB5CAB" w14:textId="77777777" w:rsidR="002E3F3D" w:rsidRPr="002E3F3D" w:rsidRDefault="002E3F3D" w:rsidP="00EF3383">
            <w:pPr>
              <w:keepNext/>
              <w:keepLines/>
              <w:jc w:val="both"/>
              <w:rPr>
                <w:rFonts w:ascii="Tahoma" w:eastAsia="Times New Roman" w:hAnsi="Tahoma" w:cs="Tahoma"/>
                <w:b/>
              </w:rPr>
            </w:pPr>
            <w:r w:rsidRPr="002E3F3D">
              <w:rPr>
                <w:rFonts w:ascii="Tahoma" w:eastAsia="Times New Roman" w:hAnsi="Tahoma" w:cs="Tahoma"/>
                <w:b/>
              </w:rPr>
              <w:t>Naziv</w:t>
            </w:r>
          </w:p>
        </w:tc>
        <w:tc>
          <w:tcPr>
            <w:tcW w:w="3685" w:type="dxa"/>
            <w:tcBorders>
              <w:top w:val="single" w:sz="4" w:space="0" w:color="auto"/>
              <w:left w:val="single" w:sz="4" w:space="0" w:color="auto"/>
              <w:bottom w:val="single" w:sz="4" w:space="0" w:color="auto"/>
              <w:right w:val="single" w:sz="4" w:space="0" w:color="auto"/>
            </w:tcBorders>
            <w:hideMark/>
          </w:tcPr>
          <w:p w14:paraId="071EE3B7" w14:textId="77777777" w:rsidR="002E3F3D" w:rsidRPr="002E3F3D" w:rsidRDefault="002E3F3D" w:rsidP="00EF3383">
            <w:pPr>
              <w:keepNext/>
              <w:keepLines/>
              <w:jc w:val="both"/>
              <w:rPr>
                <w:rFonts w:ascii="Tahoma" w:eastAsia="Times New Roman" w:hAnsi="Tahoma" w:cs="Tahoma"/>
                <w:b/>
              </w:rPr>
            </w:pPr>
            <w:r w:rsidRPr="002E3F3D">
              <w:rPr>
                <w:rFonts w:ascii="Tahoma" w:eastAsia="Times New Roman" w:hAnsi="Tahoma" w:cs="Tahoma"/>
                <w:b/>
              </w:rPr>
              <w:t>Sedež</w:t>
            </w:r>
          </w:p>
        </w:tc>
        <w:tc>
          <w:tcPr>
            <w:tcW w:w="1843" w:type="dxa"/>
            <w:tcBorders>
              <w:top w:val="single" w:sz="4" w:space="0" w:color="auto"/>
              <w:left w:val="single" w:sz="4" w:space="0" w:color="auto"/>
              <w:bottom w:val="single" w:sz="4" w:space="0" w:color="auto"/>
              <w:right w:val="single" w:sz="4" w:space="0" w:color="auto"/>
            </w:tcBorders>
            <w:hideMark/>
          </w:tcPr>
          <w:p w14:paraId="4712A3EB" w14:textId="77777777" w:rsidR="002E3F3D" w:rsidRPr="002E3F3D" w:rsidRDefault="002E3F3D" w:rsidP="00EF3383">
            <w:pPr>
              <w:keepNext/>
              <w:keepLines/>
              <w:jc w:val="both"/>
              <w:rPr>
                <w:rFonts w:ascii="Tahoma" w:eastAsia="Times New Roman" w:hAnsi="Tahoma" w:cs="Tahoma"/>
                <w:b/>
              </w:rPr>
            </w:pPr>
            <w:r w:rsidRPr="002E3F3D">
              <w:rPr>
                <w:rFonts w:ascii="Tahoma" w:eastAsia="Times New Roman" w:hAnsi="Tahoma" w:cs="Tahoma"/>
                <w:b/>
              </w:rPr>
              <w:t>Delež lastništva v %</w:t>
            </w:r>
          </w:p>
        </w:tc>
      </w:tr>
      <w:tr w:rsidR="002E3F3D" w:rsidRPr="002E3F3D" w14:paraId="0D99B0F9" w14:textId="77777777" w:rsidTr="004F3241">
        <w:tc>
          <w:tcPr>
            <w:tcW w:w="533" w:type="dxa"/>
            <w:tcBorders>
              <w:top w:val="single" w:sz="4" w:space="0" w:color="auto"/>
              <w:left w:val="single" w:sz="4" w:space="0" w:color="auto"/>
              <w:bottom w:val="single" w:sz="4" w:space="0" w:color="auto"/>
              <w:right w:val="single" w:sz="4" w:space="0" w:color="auto"/>
            </w:tcBorders>
            <w:hideMark/>
          </w:tcPr>
          <w:p w14:paraId="4C408352" w14:textId="77777777" w:rsidR="002E3F3D" w:rsidRPr="002E3F3D" w:rsidRDefault="002E3F3D" w:rsidP="00EF3383">
            <w:pPr>
              <w:keepNext/>
              <w:keepLines/>
              <w:jc w:val="both"/>
              <w:rPr>
                <w:rFonts w:ascii="Tahoma" w:eastAsia="Times New Roman" w:hAnsi="Tahoma" w:cs="Tahoma"/>
                <w:b/>
              </w:rPr>
            </w:pPr>
            <w:r w:rsidRPr="002E3F3D">
              <w:rPr>
                <w:rFonts w:ascii="Tahoma" w:eastAsia="Times New Roman" w:hAnsi="Tahoma" w:cs="Tahoma"/>
                <w:b/>
              </w:rPr>
              <w:t>1.</w:t>
            </w:r>
          </w:p>
        </w:tc>
        <w:tc>
          <w:tcPr>
            <w:tcW w:w="3403" w:type="dxa"/>
            <w:tcBorders>
              <w:top w:val="single" w:sz="4" w:space="0" w:color="auto"/>
              <w:left w:val="single" w:sz="4" w:space="0" w:color="auto"/>
              <w:bottom w:val="single" w:sz="4" w:space="0" w:color="auto"/>
              <w:right w:val="single" w:sz="4" w:space="0" w:color="auto"/>
            </w:tcBorders>
          </w:tcPr>
          <w:p w14:paraId="61FAC976" w14:textId="77777777" w:rsidR="002E3F3D" w:rsidRPr="002E3F3D" w:rsidRDefault="002E3F3D" w:rsidP="00EF3383">
            <w:pPr>
              <w:keepNext/>
              <w:keepLines/>
              <w:jc w:val="both"/>
              <w:rPr>
                <w:rFonts w:ascii="Tahoma" w:eastAsia="Times New Roman"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6D0FAA8D" w14:textId="77777777" w:rsidR="002E3F3D" w:rsidRPr="002E3F3D" w:rsidRDefault="002E3F3D" w:rsidP="00EF3383">
            <w:pPr>
              <w:keepNext/>
              <w:keepLines/>
              <w:jc w:val="both"/>
              <w:rPr>
                <w:rFonts w:ascii="Tahoma" w:eastAsia="Times New Roman"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0D0ED8A4" w14:textId="77777777" w:rsidR="002E3F3D" w:rsidRPr="002E3F3D" w:rsidRDefault="002E3F3D" w:rsidP="00EF3383">
            <w:pPr>
              <w:keepNext/>
              <w:keepLines/>
              <w:jc w:val="both"/>
              <w:rPr>
                <w:rFonts w:ascii="Tahoma" w:eastAsia="Times New Roman" w:hAnsi="Tahoma" w:cs="Tahoma"/>
                <w:b/>
              </w:rPr>
            </w:pPr>
          </w:p>
        </w:tc>
      </w:tr>
      <w:tr w:rsidR="002E3F3D" w:rsidRPr="002E3F3D" w14:paraId="1B6AFAA2" w14:textId="77777777" w:rsidTr="004F3241">
        <w:tc>
          <w:tcPr>
            <w:tcW w:w="533" w:type="dxa"/>
            <w:tcBorders>
              <w:top w:val="single" w:sz="4" w:space="0" w:color="auto"/>
              <w:left w:val="single" w:sz="4" w:space="0" w:color="auto"/>
              <w:bottom w:val="single" w:sz="4" w:space="0" w:color="auto"/>
              <w:right w:val="single" w:sz="4" w:space="0" w:color="auto"/>
            </w:tcBorders>
            <w:hideMark/>
          </w:tcPr>
          <w:p w14:paraId="5C26E612" w14:textId="77777777" w:rsidR="002E3F3D" w:rsidRPr="002E3F3D" w:rsidRDefault="002E3F3D" w:rsidP="00EF3383">
            <w:pPr>
              <w:keepNext/>
              <w:keepLines/>
              <w:jc w:val="both"/>
              <w:rPr>
                <w:rFonts w:ascii="Tahoma" w:eastAsia="Times New Roman" w:hAnsi="Tahoma" w:cs="Tahoma"/>
                <w:b/>
              </w:rPr>
            </w:pPr>
            <w:r w:rsidRPr="002E3F3D">
              <w:rPr>
                <w:rFonts w:ascii="Tahoma" w:eastAsia="Times New Roman" w:hAnsi="Tahoma" w:cs="Tahoma"/>
                <w:b/>
              </w:rPr>
              <w:t>2.</w:t>
            </w:r>
          </w:p>
        </w:tc>
        <w:tc>
          <w:tcPr>
            <w:tcW w:w="3403" w:type="dxa"/>
            <w:tcBorders>
              <w:top w:val="single" w:sz="4" w:space="0" w:color="auto"/>
              <w:left w:val="single" w:sz="4" w:space="0" w:color="auto"/>
              <w:bottom w:val="single" w:sz="4" w:space="0" w:color="auto"/>
              <w:right w:val="single" w:sz="4" w:space="0" w:color="auto"/>
            </w:tcBorders>
          </w:tcPr>
          <w:p w14:paraId="5B55216C" w14:textId="77777777" w:rsidR="002E3F3D" w:rsidRPr="002E3F3D" w:rsidRDefault="002E3F3D" w:rsidP="00EF3383">
            <w:pPr>
              <w:keepNext/>
              <w:keepLines/>
              <w:jc w:val="both"/>
              <w:rPr>
                <w:rFonts w:ascii="Tahoma" w:eastAsia="Times New Roman"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6BF000C0" w14:textId="77777777" w:rsidR="002E3F3D" w:rsidRPr="002E3F3D" w:rsidRDefault="002E3F3D" w:rsidP="00EF3383">
            <w:pPr>
              <w:keepNext/>
              <w:keepLines/>
              <w:jc w:val="both"/>
              <w:rPr>
                <w:rFonts w:ascii="Tahoma" w:eastAsia="Times New Roman"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7159C1C1" w14:textId="77777777" w:rsidR="002E3F3D" w:rsidRPr="002E3F3D" w:rsidRDefault="002E3F3D" w:rsidP="00EF3383">
            <w:pPr>
              <w:keepNext/>
              <w:keepLines/>
              <w:jc w:val="both"/>
              <w:rPr>
                <w:rFonts w:ascii="Tahoma" w:eastAsia="Times New Roman" w:hAnsi="Tahoma" w:cs="Tahoma"/>
                <w:b/>
              </w:rPr>
            </w:pPr>
          </w:p>
        </w:tc>
      </w:tr>
      <w:tr w:rsidR="002E3F3D" w:rsidRPr="002E3F3D" w14:paraId="353E625A" w14:textId="77777777" w:rsidTr="004F3241">
        <w:tc>
          <w:tcPr>
            <w:tcW w:w="533" w:type="dxa"/>
            <w:tcBorders>
              <w:top w:val="single" w:sz="4" w:space="0" w:color="auto"/>
              <w:left w:val="single" w:sz="4" w:space="0" w:color="auto"/>
              <w:bottom w:val="single" w:sz="4" w:space="0" w:color="auto"/>
              <w:right w:val="single" w:sz="4" w:space="0" w:color="auto"/>
            </w:tcBorders>
            <w:hideMark/>
          </w:tcPr>
          <w:p w14:paraId="721DD385" w14:textId="77777777" w:rsidR="002E3F3D" w:rsidRPr="002E3F3D" w:rsidRDefault="002E3F3D" w:rsidP="00EF3383">
            <w:pPr>
              <w:keepNext/>
              <w:keepLines/>
              <w:jc w:val="both"/>
              <w:rPr>
                <w:rFonts w:ascii="Tahoma" w:eastAsia="Times New Roman" w:hAnsi="Tahoma" w:cs="Tahoma"/>
                <w:b/>
              </w:rPr>
            </w:pPr>
            <w:r w:rsidRPr="002E3F3D">
              <w:rPr>
                <w:rFonts w:ascii="Tahoma" w:eastAsia="Times New Roman" w:hAnsi="Tahoma" w:cs="Tahoma"/>
                <w:b/>
              </w:rPr>
              <w:t>3.</w:t>
            </w:r>
          </w:p>
        </w:tc>
        <w:tc>
          <w:tcPr>
            <w:tcW w:w="3403" w:type="dxa"/>
            <w:tcBorders>
              <w:top w:val="single" w:sz="4" w:space="0" w:color="auto"/>
              <w:left w:val="single" w:sz="4" w:space="0" w:color="auto"/>
              <w:bottom w:val="single" w:sz="4" w:space="0" w:color="auto"/>
              <w:right w:val="single" w:sz="4" w:space="0" w:color="auto"/>
            </w:tcBorders>
          </w:tcPr>
          <w:p w14:paraId="7D4877C5" w14:textId="77777777" w:rsidR="002E3F3D" w:rsidRPr="002E3F3D" w:rsidRDefault="002E3F3D" w:rsidP="00EF3383">
            <w:pPr>
              <w:keepNext/>
              <w:keepLines/>
              <w:jc w:val="both"/>
              <w:rPr>
                <w:rFonts w:ascii="Tahoma" w:eastAsia="Times New Roman"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6027B47B" w14:textId="77777777" w:rsidR="002E3F3D" w:rsidRPr="002E3F3D" w:rsidRDefault="002E3F3D" w:rsidP="00EF3383">
            <w:pPr>
              <w:keepNext/>
              <w:keepLines/>
              <w:jc w:val="both"/>
              <w:rPr>
                <w:rFonts w:ascii="Tahoma" w:eastAsia="Times New Roman"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6E43AC85" w14:textId="77777777" w:rsidR="002E3F3D" w:rsidRPr="002E3F3D" w:rsidRDefault="002E3F3D" w:rsidP="00EF3383">
            <w:pPr>
              <w:keepNext/>
              <w:keepLines/>
              <w:jc w:val="both"/>
              <w:rPr>
                <w:rFonts w:ascii="Tahoma" w:eastAsia="Times New Roman" w:hAnsi="Tahoma" w:cs="Tahoma"/>
                <w:b/>
              </w:rPr>
            </w:pPr>
          </w:p>
        </w:tc>
      </w:tr>
      <w:tr w:rsidR="002E3F3D" w:rsidRPr="002E3F3D" w14:paraId="637B7011" w14:textId="77777777" w:rsidTr="004F3241">
        <w:tc>
          <w:tcPr>
            <w:tcW w:w="533" w:type="dxa"/>
            <w:tcBorders>
              <w:top w:val="single" w:sz="4" w:space="0" w:color="auto"/>
              <w:left w:val="single" w:sz="4" w:space="0" w:color="auto"/>
              <w:bottom w:val="single" w:sz="4" w:space="0" w:color="auto"/>
              <w:right w:val="single" w:sz="4" w:space="0" w:color="auto"/>
            </w:tcBorders>
            <w:hideMark/>
          </w:tcPr>
          <w:p w14:paraId="354FF03C" w14:textId="77777777" w:rsidR="002E3F3D" w:rsidRPr="002E3F3D" w:rsidRDefault="002E3F3D" w:rsidP="00EF3383">
            <w:pPr>
              <w:keepNext/>
              <w:keepLines/>
              <w:jc w:val="both"/>
              <w:rPr>
                <w:rFonts w:ascii="Tahoma" w:eastAsia="Times New Roman" w:hAnsi="Tahoma" w:cs="Tahoma"/>
                <w:b/>
              </w:rPr>
            </w:pPr>
            <w:r w:rsidRPr="002E3F3D">
              <w:rPr>
                <w:rFonts w:ascii="Tahoma" w:eastAsia="Times New Roman" w:hAnsi="Tahoma" w:cs="Tahoma"/>
                <w:b/>
              </w:rPr>
              <w:t>4.</w:t>
            </w:r>
          </w:p>
        </w:tc>
        <w:tc>
          <w:tcPr>
            <w:tcW w:w="3403" w:type="dxa"/>
            <w:tcBorders>
              <w:top w:val="single" w:sz="4" w:space="0" w:color="auto"/>
              <w:left w:val="single" w:sz="4" w:space="0" w:color="auto"/>
              <w:bottom w:val="single" w:sz="4" w:space="0" w:color="auto"/>
              <w:right w:val="single" w:sz="4" w:space="0" w:color="auto"/>
            </w:tcBorders>
          </w:tcPr>
          <w:p w14:paraId="56C009F5" w14:textId="77777777" w:rsidR="002E3F3D" w:rsidRPr="002E3F3D" w:rsidRDefault="002E3F3D" w:rsidP="00EF3383">
            <w:pPr>
              <w:keepNext/>
              <w:keepLines/>
              <w:jc w:val="both"/>
              <w:rPr>
                <w:rFonts w:ascii="Tahoma" w:eastAsia="Times New Roman"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204AE5E1" w14:textId="77777777" w:rsidR="002E3F3D" w:rsidRPr="002E3F3D" w:rsidRDefault="002E3F3D" w:rsidP="00EF3383">
            <w:pPr>
              <w:keepNext/>
              <w:keepLines/>
              <w:jc w:val="both"/>
              <w:rPr>
                <w:rFonts w:ascii="Tahoma" w:eastAsia="Times New Roman"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7461B576" w14:textId="77777777" w:rsidR="002E3F3D" w:rsidRPr="002E3F3D" w:rsidRDefault="002E3F3D" w:rsidP="00EF3383">
            <w:pPr>
              <w:keepNext/>
              <w:keepLines/>
              <w:jc w:val="both"/>
              <w:rPr>
                <w:rFonts w:ascii="Tahoma" w:eastAsia="Times New Roman" w:hAnsi="Tahoma" w:cs="Tahoma"/>
                <w:b/>
              </w:rPr>
            </w:pPr>
          </w:p>
        </w:tc>
      </w:tr>
      <w:tr w:rsidR="002E3F3D" w:rsidRPr="002E3F3D" w14:paraId="61CCC509" w14:textId="77777777" w:rsidTr="004F3241">
        <w:tc>
          <w:tcPr>
            <w:tcW w:w="533" w:type="dxa"/>
            <w:tcBorders>
              <w:top w:val="single" w:sz="4" w:space="0" w:color="auto"/>
              <w:left w:val="single" w:sz="4" w:space="0" w:color="auto"/>
              <w:bottom w:val="single" w:sz="4" w:space="0" w:color="auto"/>
              <w:right w:val="single" w:sz="4" w:space="0" w:color="auto"/>
            </w:tcBorders>
            <w:hideMark/>
          </w:tcPr>
          <w:p w14:paraId="1187344A" w14:textId="77777777" w:rsidR="002E3F3D" w:rsidRPr="002E3F3D" w:rsidRDefault="002E3F3D" w:rsidP="00EF3383">
            <w:pPr>
              <w:keepNext/>
              <w:keepLines/>
              <w:jc w:val="both"/>
              <w:rPr>
                <w:rFonts w:ascii="Tahoma" w:eastAsia="Times New Roman" w:hAnsi="Tahoma" w:cs="Tahoma"/>
                <w:b/>
              </w:rPr>
            </w:pPr>
            <w:r w:rsidRPr="002E3F3D">
              <w:rPr>
                <w:rFonts w:ascii="Tahoma" w:eastAsia="Times New Roman" w:hAnsi="Tahoma" w:cs="Tahoma"/>
                <w:b/>
              </w:rPr>
              <w:t>5.</w:t>
            </w:r>
          </w:p>
        </w:tc>
        <w:tc>
          <w:tcPr>
            <w:tcW w:w="3403" w:type="dxa"/>
            <w:tcBorders>
              <w:top w:val="single" w:sz="4" w:space="0" w:color="auto"/>
              <w:left w:val="single" w:sz="4" w:space="0" w:color="auto"/>
              <w:bottom w:val="single" w:sz="4" w:space="0" w:color="auto"/>
              <w:right w:val="single" w:sz="4" w:space="0" w:color="auto"/>
            </w:tcBorders>
          </w:tcPr>
          <w:p w14:paraId="0AEDB4E2" w14:textId="77777777" w:rsidR="002E3F3D" w:rsidRPr="002E3F3D" w:rsidRDefault="002E3F3D" w:rsidP="00EF3383">
            <w:pPr>
              <w:keepNext/>
              <w:keepLines/>
              <w:jc w:val="both"/>
              <w:rPr>
                <w:rFonts w:ascii="Tahoma" w:eastAsia="Times New Roman"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5C40E5D7" w14:textId="77777777" w:rsidR="002E3F3D" w:rsidRPr="002E3F3D" w:rsidRDefault="002E3F3D" w:rsidP="00EF3383">
            <w:pPr>
              <w:keepNext/>
              <w:keepLines/>
              <w:jc w:val="both"/>
              <w:rPr>
                <w:rFonts w:ascii="Tahoma" w:eastAsia="Times New Roman"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40BE5B99" w14:textId="77777777" w:rsidR="002E3F3D" w:rsidRPr="002E3F3D" w:rsidRDefault="002E3F3D" w:rsidP="00EF3383">
            <w:pPr>
              <w:keepNext/>
              <w:keepLines/>
              <w:jc w:val="both"/>
              <w:rPr>
                <w:rFonts w:ascii="Tahoma" w:eastAsia="Times New Roman" w:hAnsi="Tahoma" w:cs="Tahoma"/>
                <w:b/>
              </w:rPr>
            </w:pPr>
          </w:p>
        </w:tc>
      </w:tr>
      <w:tr w:rsidR="002E3F3D" w:rsidRPr="002E3F3D" w14:paraId="62313032" w14:textId="77777777" w:rsidTr="004F3241">
        <w:tc>
          <w:tcPr>
            <w:tcW w:w="533" w:type="dxa"/>
            <w:tcBorders>
              <w:top w:val="single" w:sz="4" w:space="0" w:color="auto"/>
              <w:left w:val="single" w:sz="4" w:space="0" w:color="auto"/>
              <w:bottom w:val="single" w:sz="4" w:space="0" w:color="auto"/>
              <w:right w:val="single" w:sz="4" w:space="0" w:color="auto"/>
            </w:tcBorders>
            <w:hideMark/>
          </w:tcPr>
          <w:p w14:paraId="07AFDCEA" w14:textId="77777777" w:rsidR="002E3F3D" w:rsidRPr="002E3F3D" w:rsidRDefault="002E3F3D" w:rsidP="00EF3383">
            <w:pPr>
              <w:keepNext/>
              <w:keepLines/>
              <w:jc w:val="both"/>
              <w:rPr>
                <w:rFonts w:ascii="Tahoma" w:eastAsia="Times New Roman" w:hAnsi="Tahoma" w:cs="Tahoma"/>
                <w:b/>
              </w:rPr>
            </w:pPr>
            <w:r w:rsidRPr="002E3F3D">
              <w:rPr>
                <w:rFonts w:ascii="Tahoma" w:eastAsia="Times New Roman" w:hAnsi="Tahoma" w:cs="Tahoma"/>
                <w:b/>
              </w:rPr>
              <w:t>….</w:t>
            </w:r>
          </w:p>
        </w:tc>
        <w:tc>
          <w:tcPr>
            <w:tcW w:w="3403" w:type="dxa"/>
            <w:tcBorders>
              <w:top w:val="single" w:sz="4" w:space="0" w:color="auto"/>
              <w:left w:val="single" w:sz="4" w:space="0" w:color="auto"/>
              <w:bottom w:val="single" w:sz="4" w:space="0" w:color="auto"/>
              <w:right w:val="single" w:sz="4" w:space="0" w:color="auto"/>
            </w:tcBorders>
          </w:tcPr>
          <w:p w14:paraId="00BAAD0B" w14:textId="77777777" w:rsidR="002E3F3D" w:rsidRPr="002E3F3D" w:rsidRDefault="002E3F3D" w:rsidP="00EF3383">
            <w:pPr>
              <w:keepNext/>
              <w:keepLines/>
              <w:jc w:val="both"/>
              <w:rPr>
                <w:rFonts w:ascii="Tahoma" w:eastAsia="Times New Roman"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148D1CAC" w14:textId="77777777" w:rsidR="002E3F3D" w:rsidRPr="002E3F3D" w:rsidRDefault="002E3F3D" w:rsidP="00EF3383">
            <w:pPr>
              <w:keepNext/>
              <w:keepLines/>
              <w:jc w:val="both"/>
              <w:rPr>
                <w:rFonts w:ascii="Tahoma" w:eastAsia="Times New Roman"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0491A345" w14:textId="77777777" w:rsidR="002E3F3D" w:rsidRPr="002E3F3D" w:rsidRDefault="002E3F3D" w:rsidP="00EF3383">
            <w:pPr>
              <w:keepNext/>
              <w:keepLines/>
              <w:jc w:val="both"/>
              <w:rPr>
                <w:rFonts w:ascii="Tahoma" w:eastAsia="Times New Roman" w:hAnsi="Tahoma" w:cs="Tahoma"/>
                <w:b/>
              </w:rPr>
            </w:pPr>
          </w:p>
        </w:tc>
      </w:tr>
    </w:tbl>
    <w:p w14:paraId="1412D11C" w14:textId="77777777" w:rsidR="002E3F3D" w:rsidRPr="002E3F3D" w:rsidRDefault="002E3F3D" w:rsidP="00EF3383">
      <w:pPr>
        <w:keepNext/>
        <w:keepLines/>
        <w:jc w:val="both"/>
        <w:rPr>
          <w:rFonts w:ascii="Tahoma" w:eastAsia="Times New Roman" w:hAnsi="Tahoma" w:cs="Tahoma"/>
          <w:b/>
        </w:rPr>
      </w:pPr>
    </w:p>
    <w:p w14:paraId="30ECE05C" w14:textId="77777777" w:rsidR="002E3F3D" w:rsidRPr="002E3F3D" w:rsidRDefault="002E3F3D" w:rsidP="00EF3383">
      <w:pPr>
        <w:keepNext/>
        <w:keepLines/>
        <w:jc w:val="both"/>
        <w:rPr>
          <w:rFonts w:ascii="Tahoma" w:eastAsia="Times New Roman" w:hAnsi="Tahoma" w:cs="Tahoma"/>
        </w:rPr>
      </w:pPr>
      <w:r w:rsidRPr="002E3F3D">
        <w:rPr>
          <w:rFonts w:ascii="Tahoma" w:eastAsia="Times New Roman" w:hAnsi="Tahoma" w:cs="Tahoma"/>
          <w:b/>
        </w:rPr>
        <w:t>IZJAVLJAMO</w:t>
      </w:r>
      <w:r w:rsidRPr="002E3F3D">
        <w:rPr>
          <w:rFonts w:ascii="Tahoma" w:eastAsia="Times New Roman" w:hAnsi="Tahoma" w:cs="Tahoma"/>
        </w:rPr>
        <w:t xml:space="preserve">, da so pri lastništvu zgoraj navedenega ponudnika udeležene naslednje </w:t>
      </w:r>
      <w:r w:rsidRPr="002E3F3D">
        <w:rPr>
          <w:rFonts w:ascii="Tahoma" w:eastAsia="Times New Roman" w:hAnsi="Tahoma" w:cs="Tahoma"/>
          <w:u w:val="single"/>
        </w:rPr>
        <w:t>fizične osebe</w:t>
      </w:r>
      <w:r w:rsidRPr="002E3F3D">
        <w:rPr>
          <w:rFonts w:ascii="Tahoma" w:eastAsia="Times New Roman" w:hAnsi="Tahoma" w:cs="Tahoma"/>
        </w:rPr>
        <w:t>, vključno z udeležbo tihih družbenikov:</w:t>
      </w:r>
    </w:p>
    <w:p w14:paraId="0A680450" w14:textId="77777777" w:rsidR="002E3F3D" w:rsidRPr="002E3F3D" w:rsidRDefault="002E3F3D" w:rsidP="00EF3383">
      <w:pPr>
        <w:keepNext/>
        <w:keepLines/>
        <w:jc w:val="both"/>
        <w:rPr>
          <w:rFonts w:ascii="Tahoma" w:eastAsia="Times New Roman"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402"/>
        <w:gridCol w:w="3685"/>
        <w:gridCol w:w="1810"/>
      </w:tblGrid>
      <w:tr w:rsidR="002E3F3D" w:rsidRPr="002E3F3D" w14:paraId="122DD6BA" w14:textId="77777777" w:rsidTr="004F3241">
        <w:tc>
          <w:tcPr>
            <w:tcW w:w="534" w:type="dxa"/>
            <w:tcBorders>
              <w:top w:val="single" w:sz="4" w:space="0" w:color="auto"/>
              <w:left w:val="single" w:sz="4" w:space="0" w:color="auto"/>
              <w:bottom w:val="single" w:sz="4" w:space="0" w:color="auto"/>
              <w:right w:val="single" w:sz="4" w:space="0" w:color="auto"/>
            </w:tcBorders>
            <w:hideMark/>
          </w:tcPr>
          <w:p w14:paraId="537A3133" w14:textId="77777777" w:rsidR="002E3F3D" w:rsidRPr="002E3F3D" w:rsidRDefault="002E3F3D" w:rsidP="00EF3383">
            <w:pPr>
              <w:keepNext/>
              <w:keepLines/>
              <w:jc w:val="both"/>
              <w:rPr>
                <w:rFonts w:ascii="Tahoma" w:eastAsia="Times New Roman" w:hAnsi="Tahoma" w:cs="Tahoma"/>
                <w:b/>
              </w:rPr>
            </w:pPr>
            <w:r w:rsidRPr="002E3F3D">
              <w:rPr>
                <w:rFonts w:ascii="Tahoma" w:eastAsia="Times New Roman" w:hAnsi="Tahoma" w:cs="Tahoma"/>
                <w:b/>
              </w:rPr>
              <w:t>Št.</w:t>
            </w:r>
          </w:p>
        </w:tc>
        <w:tc>
          <w:tcPr>
            <w:tcW w:w="3402" w:type="dxa"/>
            <w:tcBorders>
              <w:top w:val="single" w:sz="4" w:space="0" w:color="auto"/>
              <w:left w:val="single" w:sz="4" w:space="0" w:color="auto"/>
              <w:bottom w:val="single" w:sz="4" w:space="0" w:color="auto"/>
              <w:right w:val="single" w:sz="4" w:space="0" w:color="auto"/>
            </w:tcBorders>
            <w:hideMark/>
          </w:tcPr>
          <w:p w14:paraId="11BE5DF4" w14:textId="77777777" w:rsidR="002E3F3D" w:rsidRPr="002E3F3D" w:rsidRDefault="002E3F3D" w:rsidP="00EF3383">
            <w:pPr>
              <w:keepNext/>
              <w:keepLines/>
              <w:jc w:val="both"/>
              <w:rPr>
                <w:rFonts w:ascii="Tahoma" w:eastAsia="Times New Roman" w:hAnsi="Tahoma" w:cs="Tahoma"/>
                <w:b/>
              </w:rPr>
            </w:pPr>
            <w:r w:rsidRPr="002E3F3D">
              <w:rPr>
                <w:rFonts w:ascii="Tahoma" w:eastAsia="Times New Roman" w:hAnsi="Tahoma" w:cs="Tahoma"/>
                <w:b/>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4F2706BF" w14:textId="77777777" w:rsidR="002E3F3D" w:rsidRPr="002E3F3D" w:rsidRDefault="002E3F3D" w:rsidP="00EF3383">
            <w:pPr>
              <w:keepNext/>
              <w:keepLines/>
              <w:jc w:val="both"/>
              <w:rPr>
                <w:rFonts w:ascii="Tahoma" w:eastAsia="Times New Roman" w:hAnsi="Tahoma" w:cs="Tahoma"/>
                <w:b/>
              </w:rPr>
            </w:pPr>
            <w:r w:rsidRPr="002E3F3D">
              <w:rPr>
                <w:rFonts w:ascii="Tahoma" w:eastAsia="Times New Roman" w:hAnsi="Tahoma" w:cs="Tahoma"/>
                <w:b/>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273AB491" w14:textId="77777777" w:rsidR="002E3F3D" w:rsidRPr="002E3F3D" w:rsidRDefault="002E3F3D" w:rsidP="00EF3383">
            <w:pPr>
              <w:keepNext/>
              <w:keepLines/>
              <w:jc w:val="both"/>
              <w:rPr>
                <w:rFonts w:ascii="Tahoma" w:eastAsia="Times New Roman" w:hAnsi="Tahoma" w:cs="Tahoma"/>
                <w:b/>
              </w:rPr>
            </w:pPr>
            <w:r w:rsidRPr="002E3F3D">
              <w:rPr>
                <w:rFonts w:ascii="Tahoma" w:eastAsia="Times New Roman" w:hAnsi="Tahoma" w:cs="Tahoma"/>
                <w:b/>
              </w:rPr>
              <w:t>Delež lastništva v %</w:t>
            </w:r>
          </w:p>
        </w:tc>
      </w:tr>
      <w:tr w:rsidR="002E3F3D" w:rsidRPr="002E3F3D" w14:paraId="55FC1867" w14:textId="77777777" w:rsidTr="004F3241">
        <w:tc>
          <w:tcPr>
            <w:tcW w:w="534" w:type="dxa"/>
            <w:tcBorders>
              <w:top w:val="single" w:sz="4" w:space="0" w:color="auto"/>
              <w:left w:val="single" w:sz="4" w:space="0" w:color="auto"/>
              <w:bottom w:val="single" w:sz="4" w:space="0" w:color="auto"/>
              <w:right w:val="single" w:sz="4" w:space="0" w:color="auto"/>
            </w:tcBorders>
            <w:hideMark/>
          </w:tcPr>
          <w:p w14:paraId="03934BF4" w14:textId="77777777" w:rsidR="002E3F3D" w:rsidRPr="002E3F3D" w:rsidRDefault="002E3F3D" w:rsidP="00EF3383">
            <w:pPr>
              <w:keepNext/>
              <w:keepLines/>
              <w:jc w:val="both"/>
              <w:rPr>
                <w:rFonts w:ascii="Tahoma" w:eastAsia="Times New Roman" w:hAnsi="Tahoma" w:cs="Tahoma"/>
                <w:b/>
              </w:rPr>
            </w:pPr>
            <w:r w:rsidRPr="002E3F3D">
              <w:rPr>
                <w:rFonts w:ascii="Tahoma" w:eastAsia="Times New Roman" w:hAnsi="Tahoma" w:cs="Tahoma"/>
                <w:b/>
              </w:rPr>
              <w:t>1.</w:t>
            </w:r>
          </w:p>
        </w:tc>
        <w:tc>
          <w:tcPr>
            <w:tcW w:w="3402" w:type="dxa"/>
            <w:tcBorders>
              <w:top w:val="single" w:sz="4" w:space="0" w:color="auto"/>
              <w:left w:val="single" w:sz="4" w:space="0" w:color="auto"/>
              <w:bottom w:val="single" w:sz="4" w:space="0" w:color="auto"/>
              <w:right w:val="single" w:sz="4" w:space="0" w:color="auto"/>
            </w:tcBorders>
          </w:tcPr>
          <w:p w14:paraId="44D593D3" w14:textId="77777777" w:rsidR="002E3F3D" w:rsidRPr="002E3F3D" w:rsidRDefault="002E3F3D" w:rsidP="00EF3383">
            <w:pPr>
              <w:keepNext/>
              <w:keepLines/>
              <w:jc w:val="both"/>
              <w:rPr>
                <w:rFonts w:ascii="Tahoma" w:eastAsia="Times New Roman"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5094EABB" w14:textId="77777777" w:rsidR="002E3F3D" w:rsidRPr="002E3F3D" w:rsidRDefault="002E3F3D" w:rsidP="00EF3383">
            <w:pPr>
              <w:keepNext/>
              <w:keepLines/>
              <w:jc w:val="both"/>
              <w:rPr>
                <w:rFonts w:ascii="Tahoma" w:eastAsia="Times New Roman"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7BFDE30B" w14:textId="77777777" w:rsidR="002E3F3D" w:rsidRPr="002E3F3D" w:rsidRDefault="002E3F3D" w:rsidP="00EF3383">
            <w:pPr>
              <w:keepNext/>
              <w:keepLines/>
              <w:jc w:val="both"/>
              <w:rPr>
                <w:rFonts w:ascii="Tahoma" w:eastAsia="Times New Roman" w:hAnsi="Tahoma" w:cs="Tahoma"/>
                <w:b/>
              </w:rPr>
            </w:pPr>
          </w:p>
        </w:tc>
      </w:tr>
      <w:tr w:rsidR="002E3F3D" w:rsidRPr="002E3F3D" w14:paraId="55EE8E93" w14:textId="77777777" w:rsidTr="004F3241">
        <w:tc>
          <w:tcPr>
            <w:tcW w:w="534" w:type="dxa"/>
            <w:tcBorders>
              <w:top w:val="single" w:sz="4" w:space="0" w:color="auto"/>
              <w:left w:val="single" w:sz="4" w:space="0" w:color="auto"/>
              <w:bottom w:val="single" w:sz="4" w:space="0" w:color="auto"/>
              <w:right w:val="single" w:sz="4" w:space="0" w:color="auto"/>
            </w:tcBorders>
            <w:hideMark/>
          </w:tcPr>
          <w:p w14:paraId="4341078D" w14:textId="77777777" w:rsidR="002E3F3D" w:rsidRPr="002E3F3D" w:rsidRDefault="002E3F3D" w:rsidP="00EF3383">
            <w:pPr>
              <w:keepNext/>
              <w:keepLines/>
              <w:jc w:val="both"/>
              <w:rPr>
                <w:rFonts w:ascii="Tahoma" w:eastAsia="Times New Roman" w:hAnsi="Tahoma" w:cs="Tahoma"/>
                <w:b/>
              </w:rPr>
            </w:pPr>
            <w:r w:rsidRPr="002E3F3D">
              <w:rPr>
                <w:rFonts w:ascii="Tahoma" w:eastAsia="Times New Roman" w:hAnsi="Tahoma" w:cs="Tahoma"/>
                <w:b/>
              </w:rPr>
              <w:t>2.</w:t>
            </w:r>
          </w:p>
        </w:tc>
        <w:tc>
          <w:tcPr>
            <w:tcW w:w="3402" w:type="dxa"/>
            <w:tcBorders>
              <w:top w:val="single" w:sz="4" w:space="0" w:color="auto"/>
              <w:left w:val="single" w:sz="4" w:space="0" w:color="auto"/>
              <w:bottom w:val="single" w:sz="4" w:space="0" w:color="auto"/>
              <w:right w:val="single" w:sz="4" w:space="0" w:color="auto"/>
            </w:tcBorders>
          </w:tcPr>
          <w:p w14:paraId="30CB87C9" w14:textId="77777777" w:rsidR="002E3F3D" w:rsidRPr="002E3F3D" w:rsidRDefault="002E3F3D" w:rsidP="00EF3383">
            <w:pPr>
              <w:keepNext/>
              <w:keepLines/>
              <w:jc w:val="both"/>
              <w:rPr>
                <w:rFonts w:ascii="Tahoma" w:eastAsia="Times New Roman"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0B250283" w14:textId="77777777" w:rsidR="002E3F3D" w:rsidRPr="002E3F3D" w:rsidRDefault="002E3F3D" w:rsidP="00EF3383">
            <w:pPr>
              <w:keepNext/>
              <w:keepLines/>
              <w:jc w:val="both"/>
              <w:rPr>
                <w:rFonts w:ascii="Tahoma" w:eastAsia="Times New Roman"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25DE22EC" w14:textId="77777777" w:rsidR="002E3F3D" w:rsidRPr="002E3F3D" w:rsidRDefault="002E3F3D" w:rsidP="00EF3383">
            <w:pPr>
              <w:keepNext/>
              <w:keepLines/>
              <w:jc w:val="both"/>
              <w:rPr>
                <w:rFonts w:ascii="Tahoma" w:eastAsia="Times New Roman" w:hAnsi="Tahoma" w:cs="Tahoma"/>
                <w:b/>
              </w:rPr>
            </w:pPr>
          </w:p>
        </w:tc>
      </w:tr>
      <w:tr w:rsidR="002E3F3D" w:rsidRPr="002E3F3D" w14:paraId="131039D7" w14:textId="77777777" w:rsidTr="004F3241">
        <w:tc>
          <w:tcPr>
            <w:tcW w:w="534" w:type="dxa"/>
            <w:tcBorders>
              <w:top w:val="single" w:sz="4" w:space="0" w:color="auto"/>
              <w:left w:val="single" w:sz="4" w:space="0" w:color="auto"/>
              <w:bottom w:val="single" w:sz="4" w:space="0" w:color="auto"/>
              <w:right w:val="single" w:sz="4" w:space="0" w:color="auto"/>
            </w:tcBorders>
            <w:hideMark/>
          </w:tcPr>
          <w:p w14:paraId="3BE08B3F" w14:textId="77777777" w:rsidR="002E3F3D" w:rsidRPr="002E3F3D" w:rsidRDefault="002E3F3D" w:rsidP="00EF3383">
            <w:pPr>
              <w:keepNext/>
              <w:keepLines/>
              <w:jc w:val="both"/>
              <w:rPr>
                <w:rFonts w:ascii="Tahoma" w:eastAsia="Times New Roman" w:hAnsi="Tahoma" w:cs="Tahoma"/>
                <w:b/>
              </w:rPr>
            </w:pPr>
            <w:r w:rsidRPr="002E3F3D">
              <w:rPr>
                <w:rFonts w:ascii="Tahoma" w:eastAsia="Times New Roman" w:hAnsi="Tahoma" w:cs="Tahoma"/>
                <w:b/>
              </w:rPr>
              <w:t>3.</w:t>
            </w:r>
          </w:p>
        </w:tc>
        <w:tc>
          <w:tcPr>
            <w:tcW w:w="3402" w:type="dxa"/>
            <w:tcBorders>
              <w:top w:val="single" w:sz="4" w:space="0" w:color="auto"/>
              <w:left w:val="single" w:sz="4" w:space="0" w:color="auto"/>
              <w:bottom w:val="single" w:sz="4" w:space="0" w:color="auto"/>
              <w:right w:val="single" w:sz="4" w:space="0" w:color="auto"/>
            </w:tcBorders>
          </w:tcPr>
          <w:p w14:paraId="304AD4AB" w14:textId="77777777" w:rsidR="002E3F3D" w:rsidRPr="002E3F3D" w:rsidRDefault="002E3F3D" w:rsidP="00EF3383">
            <w:pPr>
              <w:keepNext/>
              <w:keepLines/>
              <w:jc w:val="both"/>
              <w:rPr>
                <w:rFonts w:ascii="Tahoma" w:eastAsia="Times New Roman"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41CD635C" w14:textId="77777777" w:rsidR="002E3F3D" w:rsidRPr="002E3F3D" w:rsidRDefault="002E3F3D" w:rsidP="00EF3383">
            <w:pPr>
              <w:keepNext/>
              <w:keepLines/>
              <w:jc w:val="both"/>
              <w:rPr>
                <w:rFonts w:ascii="Tahoma" w:eastAsia="Times New Roman"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7F69A5F2" w14:textId="77777777" w:rsidR="002E3F3D" w:rsidRPr="002E3F3D" w:rsidRDefault="002E3F3D" w:rsidP="00EF3383">
            <w:pPr>
              <w:keepNext/>
              <w:keepLines/>
              <w:jc w:val="both"/>
              <w:rPr>
                <w:rFonts w:ascii="Tahoma" w:eastAsia="Times New Roman" w:hAnsi="Tahoma" w:cs="Tahoma"/>
                <w:b/>
              </w:rPr>
            </w:pPr>
          </w:p>
        </w:tc>
      </w:tr>
      <w:tr w:rsidR="002E3F3D" w:rsidRPr="002E3F3D" w14:paraId="5DBC2367" w14:textId="77777777" w:rsidTr="004F3241">
        <w:tc>
          <w:tcPr>
            <w:tcW w:w="534" w:type="dxa"/>
            <w:tcBorders>
              <w:top w:val="single" w:sz="4" w:space="0" w:color="auto"/>
              <w:left w:val="single" w:sz="4" w:space="0" w:color="auto"/>
              <w:bottom w:val="single" w:sz="4" w:space="0" w:color="auto"/>
              <w:right w:val="single" w:sz="4" w:space="0" w:color="auto"/>
            </w:tcBorders>
            <w:hideMark/>
          </w:tcPr>
          <w:p w14:paraId="7087A992" w14:textId="77777777" w:rsidR="002E3F3D" w:rsidRPr="002E3F3D" w:rsidRDefault="002E3F3D" w:rsidP="00EF3383">
            <w:pPr>
              <w:keepNext/>
              <w:keepLines/>
              <w:jc w:val="both"/>
              <w:rPr>
                <w:rFonts w:ascii="Tahoma" w:eastAsia="Times New Roman" w:hAnsi="Tahoma" w:cs="Tahoma"/>
                <w:b/>
              </w:rPr>
            </w:pPr>
            <w:r w:rsidRPr="002E3F3D">
              <w:rPr>
                <w:rFonts w:ascii="Tahoma" w:eastAsia="Times New Roman" w:hAnsi="Tahoma" w:cs="Tahoma"/>
                <w:b/>
              </w:rPr>
              <w:t>4.</w:t>
            </w:r>
          </w:p>
        </w:tc>
        <w:tc>
          <w:tcPr>
            <w:tcW w:w="3402" w:type="dxa"/>
            <w:tcBorders>
              <w:top w:val="single" w:sz="4" w:space="0" w:color="auto"/>
              <w:left w:val="single" w:sz="4" w:space="0" w:color="auto"/>
              <w:bottom w:val="single" w:sz="4" w:space="0" w:color="auto"/>
              <w:right w:val="single" w:sz="4" w:space="0" w:color="auto"/>
            </w:tcBorders>
          </w:tcPr>
          <w:p w14:paraId="1F813649" w14:textId="77777777" w:rsidR="002E3F3D" w:rsidRPr="002E3F3D" w:rsidRDefault="002E3F3D" w:rsidP="00EF3383">
            <w:pPr>
              <w:keepNext/>
              <w:keepLines/>
              <w:jc w:val="both"/>
              <w:rPr>
                <w:rFonts w:ascii="Tahoma" w:eastAsia="Times New Roman"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3B0C45E4" w14:textId="77777777" w:rsidR="002E3F3D" w:rsidRPr="002E3F3D" w:rsidRDefault="002E3F3D" w:rsidP="00EF3383">
            <w:pPr>
              <w:keepNext/>
              <w:keepLines/>
              <w:jc w:val="both"/>
              <w:rPr>
                <w:rFonts w:ascii="Tahoma" w:eastAsia="Times New Roman"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60E21E95" w14:textId="77777777" w:rsidR="002E3F3D" w:rsidRPr="002E3F3D" w:rsidRDefault="002E3F3D" w:rsidP="00EF3383">
            <w:pPr>
              <w:keepNext/>
              <w:keepLines/>
              <w:jc w:val="both"/>
              <w:rPr>
                <w:rFonts w:ascii="Tahoma" w:eastAsia="Times New Roman" w:hAnsi="Tahoma" w:cs="Tahoma"/>
                <w:b/>
              </w:rPr>
            </w:pPr>
          </w:p>
        </w:tc>
      </w:tr>
      <w:tr w:rsidR="002E3F3D" w:rsidRPr="002E3F3D" w14:paraId="0FFE6854" w14:textId="77777777" w:rsidTr="004F3241">
        <w:tc>
          <w:tcPr>
            <w:tcW w:w="534" w:type="dxa"/>
            <w:tcBorders>
              <w:top w:val="single" w:sz="4" w:space="0" w:color="auto"/>
              <w:left w:val="single" w:sz="4" w:space="0" w:color="auto"/>
              <w:bottom w:val="single" w:sz="4" w:space="0" w:color="auto"/>
              <w:right w:val="single" w:sz="4" w:space="0" w:color="auto"/>
            </w:tcBorders>
            <w:hideMark/>
          </w:tcPr>
          <w:p w14:paraId="15A70821" w14:textId="77777777" w:rsidR="002E3F3D" w:rsidRPr="002E3F3D" w:rsidRDefault="002E3F3D" w:rsidP="00EF3383">
            <w:pPr>
              <w:keepNext/>
              <w:keepLines/>
              <w:jc w:val="both"/>
              <w:rPr>
                <w:rFonts w:ascii="Tahoma" w:eastAsia="Times New Roman" w:hAnsi="Tahoma" w:cs="Tahoma"/>
                <w:b/>
              </w:rPr>
            </w:pPr>
            <w:r w:rsidRPr="002E3F3D">
              <w:rPr>
                <w:rFonts w:ascii="Tahoma" w:eastAsia="Times New Roman" w:hAnsi="Tahoma" w:cs="Tahoma"/>
                <w:b/>
              </w:rPr>
              <w:t>5.</w:t>
            </w:r>
          </w:p>
        </w:tc>
        <w:tc>
          <w:tcPr>
            <w:tcW w:w="3402" w:type="dxa"/>
            <w:tcBorders>
              <w:top w:val="single" w:sz="4" w:space="0" w:color="auto"/>
              <w:left w:val="single" w:sz="4" w:space="0" w:color="auto"/>
              <w:bottom w:val="single" w:sz="4" w:space="0" w:color="auto"/>
              <w:right w:val="single" w:sz="4" w:space="0" w:color="auto"/>
            </w:tcBorders>
          </w:tcPr>
          <w:p w14:paraId="43EF8812" w14:textId="77777777" w:rsidR="002E3F3D" w:rsidRPr="002E3F3D" w:rsidRDefault="002E3F3D" w:rsidP="00EF3383">
            <w:pPr>
              <w:keepNext/>
              <w:keepLines/>
              <w:jc w:val="both"/>
              <w:rPr>
                <w:rFonts w:ascii="Tahoma" w:eastAsia="Times New Roman"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5743E936" w14:textId="77777777" w:rsidR="002E3F3D" w:rsidRPr="002E3F3D" w:rsidRDefault="002E3F3D" w:rsidP="00EF3383">
            <w:pPr>
              <w:keepNext/>
              <w:keepLines/>
              <w:jc w:val="both"/>
              <w:rPr>
                <w:rFonts w:ascii="Tahoma" w:eastAsia="Times New Roman"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6356B22E" w14:textId="77777777" w:rsidR="002E3F3D" w:rsidRPr="002E3F3D" w:rsidRDefault="002E3F3D" w:rsidP="00EF3383">
            <w:pPr>
              <w:keepNext/>
              <w:keepLines/>
              <w:jc w:val="both"/>
              <w:rPr>
                <w:rFonts w:ascii="Tahoma" w:eastAsia="Times New Roman" w:hAnsi="Tahoma" w:cs="Tahoma"/>
                <w:b/>
              </w:rPr>
            </w:pPr>
          </w:p>
        </w:tc>
      </w:tr>
      <w:tr w:rsidR="002E3F3D" w:rsidRPr="002E3F3D" w14:paraId="044D82D3" w14:textId="77777777" w:rsidTr="004F3241">
        <w:tc>
          <w:tcPr>
            <w:tcW w:w="534" w:type="dxa"/>
            <w:tcBorders>
              <w:top w:val="single" w:sz="4" w:space="0" w:color="auto"/>
              <w:left w:val="single" w:sz="4" w:space="0" w:color="auto"/>
              <w:bottom w:val="single" w:sz="4" w:space="0" w:color="auto"/>
              <w:right w:val="single" w:sz="4" w:space="0" w:color="auto"/>
            </w:tcBorders>
            <w:hideMark/>
          </w:tcPr>
          <w:p w14:paraId="2DF51B49" w14:textId="77777777" w:rsidR="002E3F3D" w:rsidRPr="002E3F3D" w:rsidRDefault="002E3F3D" w:rsidP="00EF3383">
            <w:pPr>
              <w:keepNext/>
              <w:keepLines/>
              <w:jc w:val="both"/>
              <w:rPr>
                <w:rFonts w:ascii="Tahoma" w:eastAsia="Times New Roman" w:hAnsi="Tahoma" w:cs="Tahoma"/>
                <w:b/>
              </w:rPr>
            </w:pPr>
            <w:r w:rsidRPr="002E3F3D">
              <w:rPr>
                <w:rFonts w:ascii="Tahoma" w:eastAsia="Times New Roman" w:hAnsi="Tahoma" w:cs="Tahoma"/>
                <w:b/>
              </w:rPr>
              <w:t>…</w:t>
            </w:r>
          </w:p>
        </w:tc>
        <w:tc>
          <w:tcPr>
            <w:tcW w:w="3402" w:type="dxa"/>
            <w:tcBorders>
              <w:top w:val="single" w:sz="4" w:space="0" w:color="auto"/>
              <w:left w:val="single" w:sz="4" w:space="0" w:color="auto"/>
              <w:bottom w:val="single" w:sz="4" w:space="0" w:color="auto"/>
              <w:right w:val="single" w:sz="4" w:space="0" w:color="auto"/>
            </w:tcBorders>
          </w:tcPr>
          <w:p w14:paraId="2F247EE9" w14:textId="77777777" w:rsidR="002E3F3D" w:rsidRPr="002E3F3D" w:rsidRDefault="002E3F3D" w:rsidP="00EF3383">
            <w:pPr>
              <w:keepNext/>
              <w:keepLines/>
              <w:jc w:val="both"/>
              <w:rPr>
                <w:rFonts w:ascii="Tahoma" w:eastAsia="Times New Roman"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26257DBF" w14:textId="77777777" w:rsidR="002E3F3D" w:rsidRPr="002E3F3D" w:rsidRDefault="002E3F3D" w:rsidP="00EF3383">
            <w:pPr>
              <w:keepNext/>
              <w:keepLines/>
              <w:jc w:val="both"/>
              <w:rPr>
                <w:rFonts w:ascii="Tahoma" w:eastAsia="Times New Roman"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0755DEB5" w14:textId="77777777" w:rsidR="002E3F3D" w:rsidRPr="002E3F3D" w:rsidRDefault="002E3F3D" w:rsidP="00EF3383">
            <w:pPr>
              <w:keepNext/>
              <w:keepLines/>
              <w:jc w:val="both"/>
              <w:rPr>
                <w:rFonts w:ascii="Tahoma" w:eastAsia="Times New Roman" w:hAnsi="Tahoma" w:cs="Tahoma"/>
                <w:b/>
              </w:rPr>
            </w:pPr>
          </w:p>
        </w:tc>
      </w:tr>
    </w:tbl>
    <w:p w14:paraId="2CA08D8E" w14:textId="77777777" w:rsidR="002E3F3D" w:rsidRPr="002E3F3D" w:rsidRDefault="002E3F3D" w:rsidP="00EF3383">
      <w:pPr>
        <w:keepNext/>
        <w:keepLines/>
        <w:jc w:val="both"/>
        <w:rPr>
          <w:rFonts w:ascii="Tahoma" w:eastAsia="Times New Roman" w:hAnsi="Tahoma" w:cs="Tahoma"/>
          <w:b/>
        </w:rPr>
      </w:pPr>
    </w:p>
    <w:p w14:paraId="26633D34" w14:textId="77777777" w:rsidR="002E3F3D" w:rsidRPr="002E3F3D" w:rsidRDefault="002E3F3D" w:rsidP="00EF3383">
      <w:pPr>
        <w:keepNext/>
        <w:keepLines/>
        <w:jc w:val="both"/>
        <w:rPr>
          <w:rFonts w:ascii="Tahoma" w:eastAsia="Times New Roman" w:hAnsi="Tahoma" w:cs="Tahoma"/>
          <w:b/>
        </w:rPr>
      </w:pPr>
    </w:p>
    <w:p w14:paraId="482FCBB5" w14:textId="77777777" w:rsidR="002E3F3D" w:rsidRPr="002E3F3D" w:rsidRDefault="002E3F3D" w:rsidP="00EF3383">
      <w:pPr>
        <w:keepNext/>
        <w:keepLines/>
        <w:jc w:val="both"/>
        <w:rPr>
          <w:rFonts w:ascii="Tahoma" w:eastAsia="Times New Roman" w:hAnsi="Tahoma" w:cs="Tahoma"/>
        </w:rPr>
      </w:pPr>
      <w:r w:rsidRPr="002E3F3D">
        <w:rPr>
          <w:rFonts w:ascii="Tahoma" w:eastAsia="Times New Roman" w:hAnsi="Tahoma" w:cs="Tahoma"/>
          <w:b/>
        </w:rPr>
        <w:t>IZJAVLJAMO</w:t>
      </w:r>
      <w:r w:rsidRPr="002E3F3D">
        <w:rPr>
          <w:rFonts w:ascii="Tahoma" w:eastAsia="Times New Roman" w:hAnsi="Tahoma" w:cs="Tahoma"/>
        </w:rPr>
        <w:t xml:space="preserve">, da so skladno z določbami zakona, ki ureja gospodarske družbe, </w:t>
      </w:r>
      <w:r w:rsidRPr="002E3F3D">
        <w:rPr>
          <w:rFonts w:ascii="Tahoma" w:eastAsia="Times New Roman" w:hAnsi="Tahoma" w:cs="Tahoma"/>
          <w:u w:val="single"/>
        </w:rPr>
        <w:t>povezane družbe</w:t>
      </w:r>
      <w:r w:rsidRPr="002E3F3D">
        <w:rPr>
          <w:rFonts w:ascii="Tahoma" w:eastAsia="Times New Roman" w:hAnsi="Tahoma" w:cs="Tahoma"/>
        </w:rPr>
        <w:t xml:space="preserve"> z zgoraj navedenim ponudnikom, naslednji gospodarski subjekti: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76"/>
        <w:gridCol w:w="3657"/>
        <w:gridCol w:w="1865"/>
      </w:tblGrid>
      <w:tr w:rsidR="002E3F3D" w:rsidRPr="002E3F3D" w14:paraId="5690846F" w14:textId="77777777" w:rsidTr="004F3241">
        <w:tc>
          <w:tcPr>
            <w:tcW w:w="533" w:type="dxa"/>
            <w:tcBorders>
              <w:top w:val="single" w:sz="4" w:space="0" w:color="auto"/>
              <w:left w:val="single" w:sz="4" w:space="0" w:color="auto"/>
              <w:bottom w:val="single" w:sz="4" w:space="0" w:color="auto"/>
              <w:right w:val="single" w:sz="4" w:space="0" w:color="auto"/>
            </w:tcBorders>
            <w:hideMark/>
          </w:tcPr>
          <w:p w14:paraId="6CA6B418" w14:textId="77777777" w:rsidR="002E3F3D" w:rsidRPr="002E3F3D" w:rsidRDefault="002E3F3D" w:rsidP="00EF3383">
            <w:pPr>
              <w:keepNext/>
              <w:keepLines/>
              <w:jc w:val="both"/>
              <w:rPr>
                <w:rFonts w:ascii="Tahoma" w:eastAsia="Times New Roman" w:hAnsi="Tahoma" w:cs="Tahoma"/>
                <w:b/>
              </w:rPr>
            </w:pPr>
            <w:r w:rsidRPr="002E3F3D">
              <w:rPr>
                <w:rFonts w:ascii="Tahoma" w:eastAsia="Times New Roman" w:hAnsi="Tahoma" w:cs="Tahoma"/>
                <w:b/>
              </w:rPr>
              <w:lastRenderedPageBreak/>
              <w:t>Št.</w:t>
            </w:r>
          </w:p>
        </w:tc>
        <w:tc>
          <w:tcPr>
            <w:tcW w:w="3376" w:type="dxa"/>
            <w:tcBorders>
              <w:top w:val="single" w:sz="4" w:space="0" w:color="auto"/>
              <w:left w:val="single" w:sz="4" w:space="0" w:color="auto"/>
              <w:bottom w:val="single" w:sz="4" w:space="0" w:color="auto"/>
              <w:right w:val="single" w:sz="4" w:space="0" w:color="auto"/>
            </w:tcBorders>
            <w:hideMark/>
          </w:tcPr>
          <w:p w14:paraId="5257F8A6" w14:textId="77777777" w:rsidR="002E3F3D" w:rsidRPr="002E3F3D" w:rsidRDefault="002E3F3D" w:rsidP="00EF3383">
            <w:pPr>
              <w:keepNext/>
              <w:keepLines/>
              <w:jc w:val="both"/>
              <w:rPr>
                <w:rFonts w:ascii="Tahoma" w:eastAsia="Times New Roman" w:hAnsi="Tahoma" w:cs="Tahoma"/>
                <w:b/>
              </w:rPr>
            </w:pPr>
            <w:r w:rsidRPr="002E3F3D">
              <w:rPr>
                <w:rFonts w:ascii="Tahoma" w:eastAsia="Times New Roman" w:hAnsi="Tahoma" w:cs="Tahoma"/>
                <w:b/>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13EAE2EE" w14:textId="77777777" w:rsidR="002E3F3D" w:rsidRPr="002E3F3D" w:rsidRDefault="002E3F3D" w:rsidP="00EF3383">
            <w:pPr>
              <w:keepNext/>
              <w:keepLines/>
              <w:jc w:val="both"/>
              <w:rPr>
                <w:rFonts w:ascii="Tahoma" w:eastAsia="Times New Roman" w:hAnsi="Tahoma" w:cs="Tahoma"/>
                <w:b/>
              </w:rPr>
            </w:pPr>
            <w:r w:rsidRPr="002E3F3D">
              <w:rPr>
                <w:rFonts w:ascii="Tahoma" w:eastAsia="Times New Roman" w:hAnsi="Tahoma" w:cs="Tahoma"/>
                <w:b/>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35108A25" w14:textId="77777777" w:rsidR="002E3F3D" w:rsidRPr="002E3F3D" w:rsidRDefault="002E3F3D" w:rsidP="00EF3383">
            <w:pPr>
              <w:keepNext/>
              <w:keepLines/>
              <w:jc w:val="both"/>
              <w:rPr>
                <w:rFonts w:ascii="Tahoma" w:eastAsia="Times New Roman" w:hAnsi="Tahoma" w:cs="Tahoma"/>
                <w:b/>
              </w:rPr>
            </w:pPr>
            <w:r w:rsidRPr="002E3F3D">
              <w:rPr>
                <w:rFonts w:ascii="Tahoma" w:eastAsia="Times New Roman" w:hAnsi="Tahoma" w:cs="Tahoma"/>
                <w:b/>
              </w:rPr>
              <w:t>Matična številka</w:t>
            </w:r>
          </w:p>
        </w:tc>
      </w:tr>
      <w:tr w:rsidR="002E3F3D" w:rsidRPr="002E3F3D" w14:paraId="21FED04D" w14:textId="77777777" w:rsidTr="004F3241">
        <w:tc>
          <w:tcPr>
            <w:tcW w:w="533" w:type="dxa"/>
            <w:tcBorders>
              <w:top w:val="single" w:sz="4" w:space="0" w:color="auto"/>
              <w:left w:val="single" w:sz="4" w:space="0" w:color="auto"/>
              <w:bottom w:val="single" w:sz="4" w:space="0" w:color="auto"/>
              <w:right w:val="single" w:sz="4" w:space="0" w:color="auto"/>
            </w:tcBorders>
            <w:hideMark/>
          </w:tcPr>
          <w:p w14:paraId="01356BBF" w14:textId="77777777" w:rsidR="002E3F3D" w:rsidRPr="002E3F3D" w:rsidRDefault="002E3F3D" w:rsidP="00EF3383">
            <w:pPr>
              <w:keepNext/>
              <w:keepLines/>
              <w:jc w:val="both"/>
              <w:rPr>
                <w:rFonts w:ascii="Tahoma" w:eastAsia="Times New Roman" w:hAnsi="Tahoma" w:cs="Tahoma"/>
                <w:b/>
              </w:rPr>
            </w:pPr>
            <w:r w:rsidRPr="002E3F3D">
              <w:rPr>
                <w:rFonts w:ascii="Tahoma" w:eastAsia="Times New Roman" w:hAnsi="Tahoma" w:cs="Tahoma"/>
                <w:b/>
              </w:rPr>
              <w:t>1.</w:t>
            </w:r>
          </w:p>
        </w:tc>
        <w:tc>
          <w:tcPr>
            <w:tcW w:w="3376" w:type="dxa"/>
            <w:tcBorders>
              <w:top w:val="single" w:sz="4" w:space="0" w:color="auto"/>
              <w:left w:val="single" w:sz="4" w:space="0" w:color="auto"/>
              <w:bottom w:val="single" w:sz="4" w:space="0" w:color="auto"/>
              <w:right w:val="single" w:sz="4" w:space="0" w:color="auto"/>
            </w:tcBorders>
          </w:tcPr>
          <w:p w14:paraId="7973348F" w14:textId="77777777" w:rsidR="002E3F3D" w:rsidRPr="002E3F3D" w:rsidRDefault="002E3F3D" w:rsidP="00EF3383">
            <w:pPr>
              <w:keepNext/>
              <w:keepLines/>
              <w:jc w:val="both"/>
              <w:rPr>
                <w:rFonts w:ascii="Tahoma" w:eastAsia="Times New Roman"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53B4384D" w14:textId="77777777" w:rsidR="002E3F3D" w:rsidRPr="002E3F3D" w:rsidRDefault="002E3F3D" w:rsidP="00EF3383">
            <w:pPr>
              <w:keepNext/>
              <w:keepLines/>
              <w:jc w:val="both"/>
              <w:rPr>
                <w:rFonts w:ascii="Tahoma" w:eastAsia="Times New Roman"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43E0CBFF" w14:textId="77777777" w:rsidR="002E3F3D" w:rsidRPr="002E3F3D" w:rsidRDefault="002E3F3D" w:rsidP="00EF3383">
            <w:pPr>
              <w:keepNext/>
              <w:keepLines/>
              <w:jc w:val="both"/>
              <w:rPr>
                <w:rFonts w:ascii="Tahoma" w:eastAsia="Times New Roman" w:hAnsi="Tahoma" w:cs="Tahoma"/>
                <w:b/>
              </w:rPr>
            </w:pPr>
          </w:p>
        </w:tc>
      </w:tr>
      <w:tr w:rsidR="002E3F3D" w:rsidRPr="002E3F3D" w14:paraId="11F08113" w14:textId="77777777" w:rsidTr="004F3241">
        <w:tc>
          <w:tcPr>
            <w:tcW w:w="533" w:type="dxa"/>
            <w:tcBorders>
              <w:top w:val="single" w:sz="4" w:space="0" w:color="auto"/>
              <w:left w:val="single" w:sz="4" w:space="0" w:color="auto"/>
              <w:bottom w:val="single" w:sz="4" w:space="0" w:color="auto"/>
              <w:right w:val="single" w:sz="4" w:space="0" w:color="auto"/>
            </w:tcBorders>
            <w:hideMark/>
          </w:tcPr>
          <w:p w14:paraId="4789EB92" w14:textId="77777777" w:rsidR="002E3F3D" w:rsidRPr="002E3F3D" w:rsidRDefault="002E3F3D" w:rsidP="00EF3383">
            <w:pPr>
              <w:keepNext/>
              <w:keepLines/>
              <w:jc w:val="both"/>
              <w:rPr>
                <w:rFonts w:ascii="Tahoma" w:eastAsia="Times New Roman" w:hAnsi="Tahoma" w:cs="Tahoma"/>
                <w:b/>
              </w:rPr>
            </w:pPr>
            <w:r w:rsidRPr="002E3F3D">
              <w:rPr>
                <w:rFonts w:ascii="Tahoma" w:eastAsia="Times New Roman" w:hAnsi="Tahoma" w:cs="Tahoma"/>
                <w:b/>
              </w:rPr>
              <w:t>2.</w:t>
            </w:r>
          </w:p>
        </w:tc>
        <w:tc>
          <w:tcPr>
            <w:tcW w:w="3376" w:type="dxa"/>
            <w:tcBorders>
              <w:top w:val="single" w:sz="4" w:space="0" w:color="auto"/>
              <w:left w:val="single" w:sz="4" w:space="0" w:color="auto"/>
              <w:bottom w:val="single" w:sz="4" w:space="0" w:color="auto"/>
              <w:right w:val="single" w:sz="4" w:space="0" w:color="auto"/>
            </w:tcBorders>
          </w:tcPr>
          <w:p w14:paraId="111F1277" w14:textId="77777777" w:rsidR="002E3F3D" w:rsidRPr="002E3F3D" w:rsidRDefault="002E3F3D" w:rsidP="00EF3383">
            <w:pPr>
              <w:keepNext/>
              <w:keepLines/>
              <w:jc w:val="both"/>
              <w:rPr>
                <w:rFonts w:ascii="Tahoma" w:eastAsia="Times New Roman"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70140B36" w14:textId="77777777" w:rsidR="002E3F3D" w:rsidRPr="002E3F3D" w:rsidRDefault="002E3F3D" w:rsidP="00EF3383">
            <w:pPr>
              <w:keepNext/>
              <w:keepLines/>
              <w:jc w:val="both"/>
              <w:rPr>
                <w:rFonts w:ascii="Tahoma" w:eastAsia="Times New Roman"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4BFF085C" w14:textId="77777777" w:rsidR="002E3F3D" w:rsidRPr="002E3F3D" w:rsidRDefault="002E3F3D" w:rsidP="00EF3383">
            <w:pPr>
              <w:keepNext/>
              <w:keepLines/>
              <w:jc w:val="both"/>
              <w:rPr>
                <w:rFonts w:ascii="Tahoma" w:eastAsia="Times New Roman" w:hAnsi="Tahoma" w:cs="Tahoma"/>
                <w:b/>
              </w:rPr>
            </w:pPr>
          </w:p>
        </w:tc>
      </w:tr>
      <w:tr w:rsidR="002E3F3D" w:rsidRPr="002E3F3D" w14:paraId="53888AC1" w14:textId="77777777" w:rsidTr="004F3241">
        <w:tc>
          <w:tcPr>
            <w:tcW w:w="533" w:type="dxa"/>
            <w:tcBorders>
              <w:top w:val="single" w:sz="4" w:space="0" w:color="auto"/>
              <w:left w:val="single" w:sz="4" w:space="0" w:color="auto"/>
              <w:bottom w:val="single" w:sz="4" w:space="0" w:color="auto"/>
              <w:right w:val="single" w:sz="4" w:space="0" w:color="auto"/>
            </w:tcBorders>
            <w:hideMark/>
          </w:tcPr>
          <w:p w14:paraId="52946C99" w14:textId="77777777" w:rsidR="002E3F3D" w:rsidRPr="002E3F3D" w:rsidRDefault="002E3F3D" w:rsidP="00EF3383">
            <w:pPr>
              <w:keepNext/>
              <w:keepLines/>
              <w:jc w:val="both"/>
              <w:rPr>
                <w:rFonts w:ascii="Tahoma" w:eastAsia="Times New Roman" w:hAnsi="Tahoma" w:cs="Tahoma"/>
                <w:b/>
              </w:rPr>
            </w:pPr>
            <w:r w:rsidRPr="002E3F3D">
              <w:rPr>
                <w:rFonts w:ascii="Tahoma" w:eastAsia="Times New Roman" w:hAnsi="Tahoma" w:cs="Tahoma"/>
                <w:b/>
              </w:rPr>
              <w:t>3.</w:t>
            </w:r>
          </w:p>
        </w:tc>
        <w:tc>
          <w:tcPr>
            <w:tcW w:w="3376" w:type="dxa"/>
            <w:tcBorders>
              <w:top w:val="single" w:sz="4" w:space="0" w:color="auto"/>
              <w:left w:val="single" w:sz="4" w:space="0" w:color="auto"/>
              <w:bottom w:val="single" w:sz="4" w:space="0" w:color="auto"/>
              <w:right w:val="single" w:sz="4" w:space="0" w:color="auto"/>
            </w:tcBorders>
          </w:tcPr>
          <w:p w14:paraId="23171A5A" w14:textId="77777777" w:rsidR="002E3F3D" w:rsidRPr="002E3F3D" w:rsidRDefault="002E3F3D" w:rsidP="00EF3383">
            <w:pPr>
              <w:keepNext/>
              <w:keepLines/>
              <w:jc w:val="both"/>
              <w:rPr>
                <w:rFonts w:ascii="Tahoma" w:eastAsia="Times New Roman"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485AB055" w14:textId="77777777" w:rsidR="002E3F3D" w:rsidRPr="002E3F3D" w:rsidRDefault="002E3F3D" w:rsidP="00EF3383">
            <w:pPr>
              <w:keepNext/>
              <w:keepLines/>
              <w:jc w:val="both"/>
              <w:rPr>
                <w:rFonts w:ascii="Tahoma" w:eastAsia="Times New Roman"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5A2B8B36" w14:textId="77777777" w:rsidR="002E3F3D" w:rsidRPr="002E3F3D" w:rsidRDefault="002E3F3D" w:rsidP="00EF3383">
            <w:pPr>
              <w:keepNext/>
              <w:keepLines/>
              <w:jc w:val="both"/>
              <w:rPr>
                <w:rFonts w:ascii="Tahoma" w:eastAsia="Times New Roman" w:hAnsi="Tahoma" w:cs="Tahoma"/>
                <w:b/>
              </w:rPr>
            </w:pPr>
          </w:p>
        </w:tc>
      </w:tr>
      <w:tr w:rsidR="002E3F3D" w:rsidRPr="002E3F3D" w14:paraId="4DFDB97B" w14:textId="77777777" w:rsidTr="004F3241">
        <w:tc>
          <w:tcPr>
            <w:tcW w:w="533" w:type="dxa"/>
            <w:tcBorders>
              <w:top w:val="single" w:sz="4" w:space="0" w:color="auto"/>
              <w:left w:val="single" w:sz="4" w:space="0" w:color="auto"/>
              <w:bottom w:val="single" w:sz="4" w:space="0" w:color="auto"/>
              <w:right w:val="single" w:sz="4" w:space="0" w:color="auto"/>
            </w:tcBorders>
            <w:hideMark/>
          </w:tcPr>
          <w:p w14:paraId="383FFCC8" w14:textId="77777777" w:rsidR="002E3F3D" w:rsidRPr="002E3F3D" w:rsidRDefault="002E3F3D" w:rsidP="00EF3383">
            <w:pPr>
              <w:keepNext/>
              <w:keepLines/>
              <w:jc w:val="both"/>
              <w:rPr>
                <w:rFonts w:ascii="Tahoma" w:eastAsia="Times New Roman" w:hAnsi="Tahoma" w:cs="Tahoma"/>
                <w:b/>
              </w:rPr>
            </w:pPr>
            <w:r w:rsidRPr="002E3F3D">
              <w:rPr>
                <w:rFonts w:ascii="Tahoma" w:eastAsia="Times New Roman" w:hAnsi="Tahoma" w:cs="Tahoma"/>
                <w:b/>
              </w:rPr>
              <w:t>4.</w:t>
            </w:r>
          </w:p>
        </w:tc>
        <w:tc>
          <w:tcPr>
            <w:tcW w:w="3376" w:type="dxa"/>
            <w:tcBorders>
              <w:top w:val="single" w:sz="4" w:space="0" w:color="auto"/>
              <w:left w:val="single" w:sz="4" w:space="0" w:color="auto"/>
              <w:bottom w:val="single" w:sz="4" w:space="0" w:color="auto"/>
              <w:right w:val="single" w:sz="4" w:space="0" w:color="auto"/>
            </w:tcBorders>
          </w:tcPr>
          <w:p w14:paraId="09D1695D" w14:textId="77777777" w:rsidR="002E3F3D" w:rsidRPr="002E3F3D" w:rsidRDefault="002E3F3D" w:rsidP="00EF3383">
            <w:pPr>
              <w:keepNext/>
              <w:keepLines/>
              <w:jc w:val="both"/>
              <w:rPr>
                <w:rFonts w:ascii="Tahoma" w:eastAsia="Times New Roman"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41C3CD0E" w14:textId="77777777" w:rsidR="002E3F3D" w:rsidRPr="002E3F3D" w:rsidRDefault="002E3F3D" w:rsidP="00EF3383">
            <w:pPr>
              <w:keepNext/>
              <w:keepLines/>
              <w:jc w:val="both"/>
              <w:rPr>
                <w:rFonts w:ascii="Tahoma" w:eastAsia="Times New Roman"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0F9E7BBD" w14:textId="77777777" w:rsidR="002E3F3D" w:rsidRPr="002E3F3D" w:rsidRDefault="002E3F3D" w:rsidP="00EF3383">
            <w:pPr>
              <w:keepNext/>
              <w:keepLines/>
              <w:jc w:val="both"/>
              <w:rPr>
                <w:rFonts w:ascii="Tahoma" w:eastAsia="Times New Roman" w:hAnsi="Tahoma" w:cs="Tahoma"/>
                <w:b/>
              </w:rPr>
            </w:pPr>
          </w:p>
        </w:tc>
      </w:tr>
      <w:tr w:rsidR="002E3F3D" w:rsidRPr="002E3F3D" w14:paraId="4A3782FB" w14:textId="77777777" w:rsidTr="004F3241">
        <w:tc>
          <w:tcPr>
            <w:tcW w:w="533" w:type="dxa"/>
            <w:tcBorders>
              <w:top w:val="single" w:sz="4" w:space="0" w:color="auto"/>
              <w:left w:val="single" w:sz="4" w:space="0" w:color="auto"/>
              <w:bottom w:val="single" w:sz="4" w:space="0" w:color="auto"/>
              <w:right w:val="single" w:sz="4" w:space="0" w:color="auto"/>
            </w:tcBorders>
            <w:hideMark/>
          </w:tcPr>
          <w:p w14:paraId="19C189E3" w14:textId="77777777" w:rsidR="002E3F3D" w:rsidRPr="002E3F3D" w:rsidRDefault="002E3F3D" w:rsidP="00EF3383">
            <w:pPr>
              <w:keepNext/>
              <w:keepLines/>
              <w:jc w:val="both"/>
              <w:rPr>
                <w:rFonts w:ascii="Tahoma" w:eastAsia="Times New Roman" w:hAnsi="Tahoma" w:cs="Tahoma"/>
                <w:b/>
              </w:rPr>
            </w:pPr>
            <w:r w:rsidRPr="002E3F3D">
              <w:rPr>
                <w:rFonts w:ascii="Tahoma" w:eastAsia="Times New Roman" w:hAnsi="Tahoma" w:cs="Tahoma"/>
                <w:b/>
              </w:rPr>
              <w:t>5.</w:t>
            </w:r>
          </w:p>
        </w:tc>
        <w:tc>
          <w:tcPr>
            <w:tcW w:w="3376" w:type="dxa"/>
            <w:tcBorders>
              <w:top w:val="single" w:sz="4" w:space="0" w:color="auto"/>
              <w:left w:val="single" w:sz="4" w:space="0" w:color="auto"/>
              <w:bottom w:val="single" w:sz="4" w:space="0" w:color="auto"/>
              <w:right w:val="single" w:sz="4" w:space="0" w:color="auto"/>
            </w:tcBorders>
          </w:tcPr>
          <w:p w14:paraId="30D39A04" w14:textId="77777777" w:rsidR="002E3F3D" w:rsidRPr="002E3F3D" w:rsidRDefault="002E3F3D" w:rsidP="00EF3383">
            <w:pPr>
              <w:keepNext/>
              <w:keepLines/>
              <w:jc w:val="both"/>
              <w:rPr>
                <w:rFonts w:ascii="Tahoma" w:eastAsia="Times New Roman"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40C8490B" w14:textId="77777777" w:rsidR="002E3F3D" w:rsidRPr="002E3F3D" w:rsidRDefault="002E3F3D" w:rsidP="00EF3383">
            <w:pPr>
              <w:keepNext/>
              <w:keepLines/>
              <w:jc w:val="both"/>
              <w:rPr>
                <w:rFonts w:ascii="Tahoma" w:eastAsia="Times New Roman"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5EA710AC" w14:textId="77777777" w:rsidR="002E3F3D" w:rsidRPr="002E3F3D" w:rsidRDefault="002E3F3D" w:rsidP="00EF3383">
            <w:pPr>
              <w:keepNext/>
              <w:keepLines/>
              <w:jc w:val="both"/>
              <w:rPr>
                <w:rFonts w:ascii="Tahoma" w:eastAsia="Times New Roman" w:hAnsi="Tahoma" w:cs="Tahoma"/>
                <w:b/>
              </w:rPr>
            </w:pPr>
          </w:p>
        </w:tc>
      </w:tr>
      <w:tr w:rsidR="002E3F3D" w:rsidRPr="002E3F3D" w14:paraId="200CF98D" w14:textId="77777777" w:rsidTr="004F3241">
        <w:tc>
          <w:tcPr>
            <w:tcW w:w="533" w:type="dxa"/>
            <w:tcBorders>
              <w:top w:val="single" w:sz="4" w:space="0" w:color="auto"/>
              <w:left w:val="single" w:sz="4" w:space="0" w:color="auto"/>
              <w:bottom w:val="single" w:sz="4" w:space="0" w:color="auto"/>
              <w:right w:val="single" w:sz="4" w:space="0" w:color="auto"/>
            </w:tcBorders>
            <w:hideMark/>
          </w:tcPr>
          <w:p w14:paraId="4EA8B19F" w14:textId="77777777" w:rsidR="002E3F3D" w:rsidRPr="002E3F3D" w:rsidRDefault="002E3F3D" w:rsidP="00EF3383">
            <w:pPr>
              <w:keepNext/>
              <w:keepLines/>
              <w:jc w:val="both"/>
              <w:rPr>
                <w:rFonts w:ascii="Tahoma" w:eastAsia="Times New Roman" w:hAnsi="Tahoma" w:cs="Tahoma"/>
                <w:b/>
              </w:rPr>
            </w:pPr>
            <w:r w:rsidRPr="002E3F3D">
              <w:rPr>
                <w:rFonts w:ascii="Tahoma" w:eastAsia="Times New Roman" w:hAnsi="Tahoma" w:cs="Tahoma"/>
                <w:b/>
              </w:rPr>
              <w:t>….</w:t>
            </w:r>
          </w:p>
        </w:tc>
        <w:tc>
          <w:tcPr>
            <w:tcW w:w="3376" w:type="dxa"/>
            <w:tcBorders>
              <w:top w:val="single" w:sz="4" w:space="0" w:color="auto"/>
              <w:left w:val="single" w:sz="4" w:space="0" w:color="auto"/>
              <w:bottom w:val="single" w:sz="4" w:space="0" w:color="auto"/>
              <w:right w:val="single" w:sz="4" w:space="0" w:color="auto"/>
            </w:tcBorders>
          </w:tcPr>
          <w:p w14:paraId="38B303D1" w14:textId="77777777" w:rsidR="002E3F3D" w:rsidRPr="002E3F3D" w:rsidRDefault="002E3F3D" w:rsidP="00EF3383">
            <w:pPr>
              <w:keepNext/>
              <w:keepLines/>
              <w:jc w:val="both"/>
              <w:rPr>
                <w:rFonts w:ascii="Tahoma" w:eastAsia="Times New Roman"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46A647B6" w14:textId="77777777" w:rsidR="002E3F3D" w:rsidRPr="002E3F3D" w:rsidRDefault="002E3F3D" w:rsidP="00EF3383">
            <w:pPr>
              <w:keepNext/>
              <w:keepLines/>
              <w:jc w:val="both"/>
              <w:rPr>
                <w:rFonts w:ascii="Tahoma" w:eastAsia="Times New Roman"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7419E256" w14:textId="77777777" w:rsidR="002E3F3D" w:rsidRPr="002E3F3D" w:rsidRDefault="002E3F3D" w:rsidP="00EF3383">
            <w:pPr>
              <w:keepNext/>
              <w:keepLines/>
              <w:jc w:val="both"/>
              <w:rPr>
                <w:rFonts w:ascii="Tahoma" w:eastAsia="Times New Roman" w:hAnsi="Tahoma" w:cs="Tahoma"/>
                <w:b/>
              </w:rPr>
            </w:pPr>
          </w:p>
        </w:tc>
      </w:tr>
    </w:tbl>
    <w:p w14:paraId="2CCE56E3" w14:textId="77777777" w:rsidR="002E3F3D" w:rsidRPr="002E3F3D" w:rsidRDefault="002E3F3D" w:rsidP="00EF3383">
      <w:pPr>
        <w:keepNext/>
        <w:keepLines/>
        <w:jc w:val="both"/>
        <w:rPr>
          <w:rFonts w:ascii="Tahoma" w:eastAsia="Times New Roman" w:hAnsi="Tahoma" w:cs="Tahoma"/>
        </w:rPr>
      </w:pPr>
    </w:p>
    <w:p w14:paraId="02E812F1" w14:textId="77777777" w:rsidR="002E3F3D" w:rsidRPr="002E3F3D" w:rsidRDefault="002E3F3D" w:rsidP="00EF3383">
      <w:pPr>
        <w:keepNext/>
        <w:keepLines/>
        <w:jc w:val="both"/>
        <w:rPr>
          <w:rFonts w:ascii="Tahoma" w:eastAsia="Times New Roman" w:hAnsi="Tahoma" w:cs="Tahoma"/>
        </w:rPr>
      </w:pPr>
      <w:r w:rsidRPr="002E3F3D">
        <w:rPr>
          <w:rFonts w:ascii="Tahoma" w:eastAsia="Times New Roman"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1C2B5E2D" w14:textId="77777777" w:rsidR="002E3F3D" w:rsidRPr="002E3F3D" w:rsidRDefault="002E3F3D" w:rsidP="00EF3383">
      <w:pPr>
        <w:keepNext/>
        <w:keepLines/>
        <w:jc w:val="both"/>
        <w:rPr>
          <w:rFonts w:ascii="Tahoma" w:eastAsia="Times New Roman" w:hAnsi="Tahoma" w:cs="Tahoma"/>
        </w:rPr>
      </w:pPr>
    </w:p>
    <w:p w14:paraId="46C8A7C9" w14:textId="77777777" w:rsidR="002E3F3D" w:rsidRPr="002E3F3D" w:rsidRDefault="002E3F3D" w:rsidP="00EF3383">
      <w:pPr>
        <w:keepNext/>
        <w:keepLines/>
        <w:jc w:val="both"/>
        <w:rPr>
          <w:rFonts w:ascii="Tahoma" w:eastAsia="Times New Roman" w:hAnsi="Tahoma" w:cs="Tahoma"/>
        </w:rPr>
      </w:pPr>
      <w:r w:rsidRPr="002E3F3D">
        <w:rPr>
          <w:rFonts w:ascii="Tahoma" w:eastAsia="Times New Roman" w:hAnsi="Tahoma" w:cs="Tahoma"/>
        </w:rPr>
        <w:t>S podpisom te izjave jamčim za točnost in resničnost podatkov ter se zavedam, da je pogodba v primeru lažne izjave ali neresničnih podatkov o dejstvih v izjavi ničen. Zavezujem se, da bom naročnika obvestil o vsaki spremembi posredovanih podatkov.</w:t>
      </w:r>
    </w:p>
    <w:p w14:paraId="1AD9A6C9" w14:textId="77777777" w:rsidR="002E3F3D" w:rsidRPr="002E3F3D" w:rsidRDefault="002E3F3D" w:rsidP="00EF3383">
      <w:pPr>
        <w:keepNext/>
        <w:keepLines/>
        <w:jc w:val="both"/>
        <w:rPr>
          <w:rFonts w:ascii="Tahoma" w:eastAsia="Times New Roman" w:hAnsi="Tahoma" w:cs="Tahoma"/>
          <w:b/>
        </w:rPr>
      </w:pPr>
    </w:p>
    <w:p w14:paraId="2AE01B8D" w14:textId="77777777" w:rsidR="002E3F3D" w:rsidRPr="002E3F3D" w:rsidRDefault="002E3F3D" w:rsidP="00EF3383">
      <w:pPr>
        <w:keepNext/>
        <w:keepLines/>
        <w:jc w:val="both"/>
        <w:rPr>
          <w:rFonts w:ascii="Tahoma" w:eastAsia="Times New Roman" w:hAnsi="Tahoma" w:cs="Tahoma"/>
          <w:i/>
          <w:u w:val="single"/>
        </w:rPr>
      </w:pPr>
      <w:r w:rsidRPr="002E3F3D">
        <w:rPr>
          <w:rFonts w:ascii="Tahoma" w:eastAsia="Times New Roman" w:hAnsi="Tahoma" w:cs="Tahoma"/>
          <w:i/>
          <w:u w:val="single"/>
        </w:rPr>
        <w:t>Vse izjave podajamo pod kazensko in materialno odgovornostjo.</w:t>
      </w:r>
    </w:p>
    <w:p w14:paraId="728DC257" w14:textId="77777777" w:rsidR="002E3F3D" w:rsidRPr="002E3F3D" w:rsidRDefault="002E3F3D" w:rsidP="00EF3383">
      <w:pPr>
        <w:keepNext/>
        <w:keepLines/>
        <w:jc w:val="both"/>
        <w:rPr>
          <w:rFonts w:ascii="Tahoma" w:eastAsia="Times New Roman" w:hAnsi="Tahoma" w:cs="Tahoma"/>
          <w:b/>
        </w:rPr>
      </w:pPr>
    </w:p>
    <w:p w14:paraId="436586CE" w14:textId="77777777" w:rsidR="002E3F3D" w:rsidRPr="002E3F3D" w:rsidRDefault="002E3F3D" w:rsidP="00EF3383">
      <w:pPr>
        <w:keepNext/>
        <w:keepLines/>
        <w:jc w:val="both"/>
        <w:rPr>
          <w:rFonts w:ascii="Tahoma" w:eastAsia="Times New Roman" w:hAnsi="Tahoma" w:cs="Tahoma"/>
          <w:b/>
        </w:rPr>
      </w:pPr>
    </w:p>
    <w:p w14:paraId="28F168C6" w14:textId="77777777" w:rsidR="002E3F3D" w:rsidRPr="002E3F3D" w:rsidRDefault="002E3F3D" w:rsidP="00EF3383">
      <w:pPr>
        <w:keepNext/>
        <w:keepLines/>
        <w:jc w:val="both"/>
        <w:rPr>
          <w:rFonts w:ascii="Tahoma" w:eastAsia="Times New Roman" w:hAnsi="Tahoma" w:cs="Tahoma"/>
          <w:b/>
        </w:rPr>
      </w:pPr>
    </w:p>
    <w:p w14:paraId="504D48E6" w14:textId="77777777" w:rsidR="002E3F3D" w:rsidRPr="002E3F3D" w:rsidRDefault="002E3F3D" w:rsidP="00EF3383">
      <w:pPr>
        <w:keepNext/>
        <w:keepLines/>
        <w:jc w:val="both"/>
        <w:rPr>
          <w:rFonts w:ascii="Tahoma" w:eastAsia="Times New Roman" w:hAnsi="Tahoma" w:cs="Tahoma"/>
          <w:b/>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2E3F3D" w:rsidRPr="002E3F3D" w14:paraId="2E04608C" w14:textId="77777777" w:rsidTr="004F3241">
        <w:trPr>
          <w:trHeight w:val="235"/>
        </w:trPr>
        <w:tc>
          <w:tcPr>
            <w:tcW w:w="3402" w:type="dxa"/>
            <w:tcBorders>
              <w:bottom w:val="single" w:sz="4" w:space="0" w:color="auto"/>
            </w:tcBorders>
          </w:tcPr>
          <w:p w14:paraId="3FF278A5" w14:textId="77777777" w:rsidR="002E3F3D" w:rsidRPr="002E3F3D" w:rsidRDefault="002E3F3D" w:rsidP="00EF3383">
            <w:pPr>
              <w:keepNext/>
              <w:keepLines/>
              <w:jc w:val="both"/>
              <w:rPr>
                <w:rFonts w:ascii="Tahoma" w:eastAsia="Times New Roman" w:hAnsi="Tahoma" w:cs="Tahoma"/>
                <w:snapToGrid w:val="0"/>
                <w:color w:val="000000"/>
              </w:rPr>
            </w:pPr>
          </w:p>
        </w:tc>
        <w:tc>
          <w:tcPr>
            <w:tcW w:w="2977" w:type="dxa"/>
          </w:tcPr>
          <w:p w14:paraId="540B2AA8" w14:textId="77777777" w:rsidR="002E3F3D" w:rsidRPr="002E3F3D" w:rsidRDefault="002E3F3D" w:rsidP="00EF3383">
            <w:pPr>
              <w:keepNext/>
              <w:keepLines/>
              <w:jc w:val="center"/>
              <w:rPr>
                <w:rFonts w:ascii="Tahoma" w:eastAsia="Times New Roman" w:hAnsi="Tahoma" w:cs="Tahoma"/>
                <w:snapToGrid w:val="0"/>
                <w:color w:val="000000"/>
              </w:rPr>
            </w:pPr>
          </w:p>
        </w:tc>
        <w:tc>
          <w:tcPr>
            <w:tcW w:w="3119" w:type="dxa"/>
            <w:tcBorders>
              <w:bottom w:val="single" w:sz="4" w:space="0" w:color="auto"/>
            </w:tcBorders>
          </w:tcPr>
          <w:p w14:paraId="4B704B45" w14:textId="77777777" w:rsidR="002E3F3D" w:rsidRPr="002E3F3D" w:rsidRDefault="002E3F3D" w:rsidP="00EF3383">
            <w:pPr>
              <w:keepNext/>
              <w:keepLines/>
              <w:tabs>
                <w:tab w:val="left" w:pos="567"/>
                <w:tab w:val="num" w:pos="851"/>
                <w:tab w:val="left" w:pos="993"/>
              </w:tabs>
              <w:jc w:val="both"/>
              <w:rPr>
                <w:rFonts w:ascii="Tahoma" w:eastAsia="Times New Roman" w:hAnsi="Tahoma" w:cs="Tahoma"/>
                <w:snapToGrid w:val="0"/>
                <w:color w:val="000000"/>
                <w:sz w:val="28"/>
              </w:rPr>
            </w:pPr>
          </w:p>
        </w:tc>
      </w:tr>
      <w:tr w:rsidR="002E3F3D" w:rsidRPr="002E3F3D" w14:paraId="5D2D8C89" w14:textId="77777777" w:rsidTr="004F3241">
        <w:trPr>
          <w:trHeight w:val="235"/>
        </w:trPr>
        <w:tc>
          <w:tcPr>
            <w:tcW w:w="3402" w:type="dxa"/>
            <w:tcBorders>
              <w:top w:val="single" w:sz="4" w:space="0" w:color="auto"/>
            </w:tcBorders>
          </w:tcPr>
          <w:p w14:paraId="78F8A376" w14:textId="77777777" w:rsidR="002E3F3D" w:rsidRPr="002E3F3D" w:rsidRDefault="002E3F3D" w:rsidP="00EF3383">
            <w:pPr>
              <w:keepNext/>
              <w:keepLines/>
              <w:jc w:val="center"/>
              <w:rPr>
                <w:rFonts w:ascii="Tahoma" w:eastAsia="Times New Roman" w:hAnsi="Tahoma" w:cs="Tahoma"/>
                <w:snapToGrid w:val="0"/>
                <w:color w:val="000000"/>
              </w:rPr>
            </w:pPr>
            <w:r w:rsidRPr="002E3F3D">
              <w:rPr>
                <w:rFonts w:ascii="Tahoma" w:eastAsia="Times New Roman" w:hAnsi="Tahoma" w:cs="Tahoma"/>
                <w:snapToGrid w:val="0"/>
                <w:color w:val="000000"/>
              </w:rPr>
              <w:t>(Kraj, datum)</w:t>
            </w:r>
          </w:p>
        </w:tc>
        <w:tc>
          <w:tcPr>
            <w:tcW w:w="2977" w:type="dxa"/>
          </w:tcPr>
          <w:p w14:paraId="75A3E671" w14:textId="77777777" w:rsidR="002E3F3D" w:rsidRPr="002E3F3D" w:rsidRDefault="002E3F3D" w:rsidP="00EF3383">
            <w:pPr>
              <w:keepNext/>
              <w:keepLines/>
              <w:jc w:val="center"/>
              <w:rPr>
                <w:rFonts w:ascii="Tahoma" w:eastAsia="Times New Roman" w:hAnsi="Tahoma" w:cs="Tahoma"/>
                <w:snapToGrid w:val="0"/>
                <w:color w:val="000000"/>
              </w:rPr>
            </w:pPr>
            <w:r w:rsidRPr="002E3F3D">
              <w:rPr>
                <w:rFonts w:ascii="Tahoma" w:eastAsia="Times New Roman" w:hAnsi="Tahoma" w:cs="Tahoma"/>
                <w:snapToGrid w:val="0"/>
                <w:color w:val="000000"/>
              </w:rPr>
              <w:t>žig</w:t>
            </w:r>
          </w:p>
        </w:tc>
        <w:tc>
          <w:tcPr>
            <w:tcW w:w="3119" w:type="dxa"/>
            <w:tcBorders>
              <w:top w:val="single" w:sz="4" w:space="0" w:color="auto"/>
            </w:tcBorders>
          </w:tcPr>
          <w:p w14:paraId="2BCC7191" w14:textId="77777777" w:rsidR="002E3F3D" w:rsidRPr="002E3F3D" w:rsidRDefault="002E3F3D" w:rsidP="00EF3383">
            <w:pPr>
              <w:keepNext/>
              <w:keepLines/>
              <w:jc w:val="center"/>
              <w:rPr>
                <w:rFonts w:ascii="Tahoma" w:eastAsia="Times New Roman" w:hAnsi="Tahoma" w:cs="Tahoma"/>
                <w:snapToGrid w:val="0"/>
                <w:color w:val="000000"/>
              </w:rPr>
            </w:pPr>
            <w:r w:rsidRPr="002E3F3D">
              <w:rPr>
                <w:rFonts w:ascii="Tahoma" w:eastAsia="Times New Roman" w:hAnsi="Tahoma" w:cs="Tahoma"/>
                <w:snapToGrid w:val="0"/>
                <w:color w:val="000000"/>
              </w:rPr>
              <w:t>(Podpis odgovorne osebe)</w:t>
            </w:r>
          </w:p>
        </w:tc>
      </w:tr>
    </w:tbl>
    <w:p w14:paraId="37753AD6" w14:textId="77777777" w:rsidR="002E3F3D" w:rsidRPr="002E3F3D" w:rsidRDefault="002E3F3D" w:rsidP="00EF3383">
      <w:pPr>
        <w:keepNext/>
        <w:keepLines/>
        <w:rPr>
          <w:rFonts w:ascii="Times New Roman" w:eastAsia="Times New Roman" w:hAnsi="Times New Roman"/>
        </w:rPr>
      </w:pPr>
    </w:p>
    <w:p w14:paraId="275F0021" w14:textId="77777777" w:rsidR="002E3F3D" w:rsidRDefault="002E3F3D" w:rsidP="00EF3383">
      <w:pPr>
        <w:keepNext/>
        <w:keepLines/>
        <w:spacing w:after="40"/>
        <w:jc w:val="both"/>
        <w:rPr>
          <w:rFonts w:ascii="Tahoma" w:eastAsia="Times New Roman" w:hAnsi="Tahoma" w:cs="Tahoma"/>
          <w:i/>
          <w:iCs/>
          <w:sz w:val="18"/>
          <w:szCs w:val="22"/>
        </w:rPr>
      </w:pPr>
      <w:r w:rsidRPr="002E3F3D">
        <w:rPr>
          <w:rFonts w:ascii="Tahoma" w:eastAsia="Times New Roman" w:hAnsi="Tahoma" w:cs="Tahoma"/>
          <w:b/>
          <w:i/>
          <w:sz w:val="18"/>
          <w:szCs w:val="18"/>
          <w:u w:val="single"/>
        </w:rPr>
        <w:t xml:space="preserve">Navodilo:  </w:t>
      </w:r>
      <w:r w:rsidRPr="002E3F3D">
        <w:rPr>
          <w:rFonts w:ascii="Tahoma" w:eastAsia="Times New Roman" w:hAnsi="Tahoma" w:cs="Tahoma"/>
          <w:i/>
          <w:iCs/>
          <w:sz w:val="18"/>
          <w:szCs w:val="22"/>
        </w:rPr>
        <w:t xml:space="preserve">Izjavo izpolni in podpiše </w:t>
      </w:r>
      <w:r w:rsidRPr="002E3F3D">
        <w:rPr>
          <w:rFonts w:ascii="Tahoma" w:eastAsia="Times New Roman" w:hAnsi="Tahoma" w:cs="Tahoma"/>
          <w:i/>
          <w:iCs/>
          <w:sz w:val="18"/>
          <w:szCs w:val="22"/>
          <w:u w:val="single"/>
        </w:rPr>
        <w:t>ponudnik</w:t>
      </w:r>
      <w:r w:rsidRPr="002E3F3D">
        <w:rPr>
          <w:rFonts w:ascii="Tahoma" w:eastAsia="Times New Roman" w:hAnsi="Tahoma" w:cs="Tahoma"/>
          <w:i/>
          <w:iCs/>
          <w:sz w:val="18"/>
          <w:szCs w:val="22"/>
        </w:rPr>
        <w:t xml:space="preserve">, kot tudi vsi </w:t>
      </w:r>
      <w:r w:rsidRPr="002E3F3D">
        <w:rPr>
          <w:rFonts w:ascii="Tahoma" w:eastAsia="Times New Roman" w:hAnsi="Tahoma" w:cs="Tahoma"/>
          <w:i/>
          <w:iCs/>
          <w:sz w:val="18"/>
          <w:szCs w:val="22"/>
          <w:u w:val="single"/>
        </w:rPr>
        <w:t>posamezni člani skupine ponudnikov</w:t>
      </w:r>
      <w:r w:rsidRPr="002E3F3D">
        <w:rPr>
          <w:rFonts w:ascii="Tahoma" w:eastAsia="Times New Roman" w:hAnsi="Tahoma" w:cs="Tahoma"/>
          <w:i/>
          <w:iCs/>
          <w:sz w:val="18"/>
          <w:szCs w:val="22"/>
        </w:rPr>
        <w:t xml:space="preserve"> (partnerji) v primeru skupne ponudbe, ter vsi morebitni </w:t>
      </w:r>
      <w:r w:rsidRPr="002E3F3D">
        <w:rPr>
          <w:rFonts w:ascii="Tahoma" w:eastAsia="Times New Roman" w:hAnsi="Tahoma" w:cs="Tahoma"/>
          <w:i/>
          <w:iCs/>
          <w:sz w:val="18"/>
          <w:szCs w:val="22"/>
          <w:u w:val="single"/>
        </w:rPr>
        <w:t>podizvajalci</w:t>
      </w:r>
      <w:r w:rsidRPr="002E3F3D">
        <w:rPr>
          <w:rFonts w:ascii="Tahoma" w:eastAsia="Times New Roman" w:hAnsi="Tahoma" w:cs="Tahoma"/>
          <w:i/>
          <w:iCs/>
          <w:sz w:val="18"/>
          <w:szCs w:val="22"/>
        </w:rPr>
        <w:t xml:space="preserve"> (če ponudnik izvaja javno naročilo s podizvajalci) in vsi drugi </w:t>
      </w:r>
      <w:r w:rsidRPr="002E3F3D">
        <w:rPr>
          <w:rFonts w:ascii="Tahoma" w:eastAsia="Times New Roman" w:hAnsi="Tahoma" w:cs="Tahoma"/>
          <w:i/>
          <w:iCs/>
          <w:sz w:val="18"/>
          <w:szCs w:val="22"/>
          <w:u w:val="single"/>
        </w:rPr>
        <w:t>subjekti</w:t>
      </w:r>
      <w:r w:rsidRPr="002E3F3D">
        <w:rPr>
          <w:rFonts w:ascii="Tahoma" w:eastAsia="Times New Roman" w:hAnsi="Tahoma" w:cs="Tahoma"/>
          <w:i/>
          <w:iCs/>
          <w:sz w:val="18"/>
          <w:szCs w:val="22"/>
        </w:rPr>
        <w:t>, katerih zmogljivost uporablja ponudnik (v kolikor bo ponudnik uporabil zmogljivosti drugih subjektov).</w:t>
      </w:r>
    </w:p>
    <w:p w14:paraId="0294CA68" w14:textId="77777777" w:rsidR="004B4E1C" w:rsidRPr="004B4E1C" w:rsidRDefault="004B4E1C" w:rsidP="00EF3383">
      <w:pPr>
        <w:keepNext/>
        <w:keepLines/>
        <w:spacing w:after="40"/>
        <w:jc w:val="both"/>
        <w:rPr>
          <w:rFonts w:ascii="Tahoma" w:eastAsia="Times New Roman" w:hAnsi="Tahoma" w:cs="Tahoma"/>
          <w:b/>
          <w:i/>
          <w:sz w:val="18"/>
          <w:szCs w:val="18"/>
          <w:u w:val="single"/>
        </w:rPr>
      </w:pPr>
    </w:p>
    <w:p w14:paraId="2125B826" w14:textId="77777777" w:rsidR="002E3F3D" w:rsidRPr="002E3F3D" w:rsidRDefault="002E3F3D" w:rsidP="00EF3383">
      <w:pPr>
        <w:keepNext/>
        <w:keepLines/>
        <w:spacing w:after="40"/>
        <w:jc w:val="both"/>
        <w:rPr>
          <w:rFonts w:ascii="Tahoma" w:eastAsia="Times New Roman" w:hAnsi="Tahoma" w:cs="Tahoma"/>
          <w:b/>
          <w:i/>
          <w:sz w:val="18"/>
          <w:szCs w:val="18"/>
          <w:u w:val="single"/>
        </w:rPr>
      </w:pPr>
      <w:r w:rsidRPr="002E3F3D">
        <w:rPr>
          <w:rFonts w:ascii="Tahoma" w:eastAsia="Times New Roman" w:hAnsi="Tahoma" w:cs="Tahoma"/>
          <w:b/>
          <w:i/>
          <w:sz w:val="18"/>
          <w:szCs w:val="18"/>
          <w:u w:val="single"/>
        </w:rPr>
        <w:t xml:space="preserve">Opomba:  </w:t>
      </w:r>
      <w:r w:rsidRPr="002E3F3D">
        <w:rPr>
          <w:rFonts w:ascii="Tahoma" w:eastAsia="Times New Roman" w:hAnsi="Tahoma" w:cs="Tahoma"/>
          <w:i/>
          <w:iCs/>
          <w:sz w:val="18"/>
          <w:szCs w:val="22"/>
        </w:rPr>
        <w:t xml:space="preserve">V skladu z odgovorom Komisije za preprečevanje korupcije na vprašanje št. 214 z dne 23.2.2012 v zadevi pod št. 0672-1/2012-39 (objavljeno na spletni strani </w:t>
      </w:r>
      <w:hyperlink r:id="rId21" w:history="1">
        <w:r w:rsidRPr="002E3F3D">
          <w:rPr>
            <w:rFonts w:ascii="Tahoma" w:eastAsia="Times New Roman" w:hAnsi="Tahoma" w:cs="Tahoma"/>
            <w:i/>
            <w:iCs/>
            <w:sz w:val="18"/>
            <w:szCs w:val="22"/>
          </w:rPr>
          <w:t>https://www.kpk-rs.si/sl/pogosta-vprasanja</w:t>
        </w:r>
      </w:hyperlink>
      <w:r w:rsidRPr="002E3F3D">
        <w:rPr>
          <w:rFonts w:ascii="Tahoma" w:eastAsia="Times New Roman" w:hAnsi="Tahoma" w:cs="Tahoma"/>
          <w:i/>
          <w:iCs/>
          <w:sz w:val="18"/>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3F163E68" w14:textId="77777777" w:rsidR="002E3F3D" w:rsidRPr="002E3F3D" w:rsidRDefault="002E3F3D" w:rsidP="00EF3383">
      <w:pPr>
        <w:keepNext/>
        <w:keepLines/>
        <w:jc w:val="both"/>
        <w:rPr>
          <w:rFonts w:ascii="Tahoma" w:eastAsia="Times New Roman" w:hAnsi="Tahoma" w:cs="Tahoma"/>
          <w:i/>
          <w:iCs/>
          <w:sz w:val="18"/>
          <w:szCs w:val="22"/>
        </w:rPr>
      </w:pPr>
    </w:p>
    <w:p w14:paraId="5364F9E4" w14:textId="77777777" w:rsidR="002E3F3D" w:rsidRPr="002E3F3D" w:rsidRDefault="002E3F3D" w:rsidP="00EF3383">
      <w:pPr>
        <w:keepNext/>
        <w:keepLines/>
        <w:jc w:val="both"/>
        <w:rPr>
          <w:rFonts w:ascii="Tahoma" w:eastAsia="Times New Roman" w:hAnsi="Tahoma" w:cs="Tahoma"/>
          <w:i/>
          <w:iCs/>
          <w:sz w:val="18"/>
          <w:szCs w:val="22"/>
        </w:rPr>
      </w:pPr>
    </w:p>
    <w:p w14:paraId="63D37F0F" w14:textId="77777777" w:rsidR="002E3F3D" w:rsidRPr="002E3F3D" w:rsidRDefault="002E3F3D" w:rsidP="00EF3383">
      <w:pPr>
        <w:keepNext/>
        <w:keepLines/>
        <w:jc w:val="both"/>
        <w:rPr>
          <w:rFonts w:ascii="Tahoma" w:eastAsia="Times New Roman" w:hAnsi="Tahoma" w:cs="Tahoma"/>
          <w:i/>
          <w:iCs/>
          <w:sz w:val="14"/>
          <w:szCs w:val="22"/>
        </w:rPr>
      </w:pPr>
    </w:p>
    <w:p w14:paraId="43BE5D7B" w14:textId="77777777" w:rsidR="002E3F3D" w:rsidRPr="002E3F3D" w:rsidRDefault="002E3F3D" w:rsidP="00EF3383">
      <w:pPr>
        <w:keepNext/>
        <w:keepLines/>
        <w:jc w:val="both"/>
        <w:rPr>
          <w:rFonts w:ascii="Tahoma" w:eastAsia="Times New Roman" w:hAnsi="Tahoma" w:cs="Tahoma"/>
          <w:i/>
          <w:iCs/>
          <w:sz w:val="14"/>
          <w:szCs w:val="22"/>
        </w:rPr>
      </w:pPr>
      <w:r w:rsidRPr="002E3F3D">
        <w:rPr>
          <w:rFonts w:ascii="Tahoma" w:eastAsia="Times New Roman" w:hAnsi="Tahoma"/>
          <w:szCs w:val="24"/>
          <w:vertAlign w:val="superscript"/>
        </w:rPr>
        <w:footnoteRef/>
      </w:r>
      <w:r w:rsidRPr="002E3F3D">
        <w:rPr>
          <w:rFonts w:ascii="Tahoma" w:eastAsia="Times New Roman" w:hAnsi="Tahoma"/>
          <w:szCs w:val="24"/>
        </w:rPr>
        <w:t xml:space="preserve"> </w:t>
      </w:r>
      <w:r w:rsidRPr="002E3F3D">
        <w:rPr>
          <w:rFonts w:ascii="Tahoma" w:eastAsia="Times New Roman" w:hAnsi="Tahoma" w:cs="Tahoma"/>
          <w:szCs w:val="24"/>
        </w:rPr>
        <w:t>Ponudnik, partner v primeru skupne ponudbe, nominirani podizvajalci.</w:t>
      </w:r>
    </w:p>
    <w:p w14:paraId="79151B43" w14:textId="77777777" w:rsidR="002E3F3D" w:rsidRPr="002E3F3D" w:rsidRDefault="002E3F3D" w:rsidP="00EF3383">
      <w:pPr>
        <w:keepNext/>
        <w:keepLines/>
        <w:jc w:val="both"/>
        <w:rPr>
          <w:rFonts w:ascii="Tahoma" w:eastAsia="Times New Roman" w:hAnsi="Tahoma" w:cs="Tahoma"/>
          <w:i/>
          <w:iCs/>
          <w:sz w:val="18"/>
          <w:szCs w:val="22"/>
        </w:rPr>
      </w:pPr>
    </w:p>
    <w:p w14:paraId="39C3C28A" w14:textId="77777777" w:rsidR="002E3F3D" w:rsidRPr="002E3F3D" w:rsidRDefault="002E3F3D" w:rsidP="00EF3383">
      <w:pPr>
        <w:keepNext/>
        <w:keepLines/>
        <w:jc w:val="both"/>
        <w:rPr>
          <w:rFonts w:ascii="Tahoma" w:eastAsia="Times New Roman" w:hAnsi="Tahoma" w:cs="Tahoma"/>
          <w:i/>
          <w:iCs/>
          <w:sz w:val="18"/>
          <w:szCs w:val="22"/>
        </w:rPr>
      </w:pPr>
    </w:p>
    <w:p w14:paraId="260B02DF" w14:textId="2FACDEF7" w:rsidR="002E3F3D" w:rsidRDefault="002E3F3D" w:rsidP="00EF3383">
      <w:pPr>
        <w:keepNext/>
        <w:keepLines/>
        <w:jc w:val="both"/>
        <w:rPr>
          <w:rFonts w:ascii="Tahoma" w:eastAsia="Times New Roman" w:hAnsi="Tahoma" w:cs="Tahoma"/>
          <w:i/>
          <w:iCs/>
          <w:sz w:val="18"/>
          <w:szCs w:val="22"/>
        </w:rPr>
      </w:pPr>
    </w:p>
    <w:p w14:paraId="15F2727D" w14:textId="4E7903EA" w:rsidR="00AD7191" w:rsidRDefault="00AD7191" w:rsidP="00EF3383">
      <w:pPr>
        <w:keepNext/>
        <w:keepLines/>
        <w:jc w:val="both"/>
        <w:rPr>
          <w:rFonts w:ascii="Tahoma" w:eastAsia="Times New Roman" w:hAnsi="Tahoma" w:cs="Tahoma"/>
          <w:i/>
          <w:iCs/>
          <w:sz w:val="18"/>
          <w:szCs w:val="22"/>
        </w:rPr>
      </w:pPr>
    </w:p>
    <w:p w14:paraId="13980958" w14:textId="4BE04168" w:rsidR="00AD7191" w:rsidRDefault="00AD7191" w:rsidP="00EF3383">
      <w:pPr>
        <w:keepNext/>
        <w:keepLines/>
        <w:jc w:val="both"/>
        <w:rPr>
          <w:rFonts w:ascii="Tahoma" w:eastAsia="Times New Roman" w:hAnsi="Tahoma" w:cs="Tahoma"/>
          <w:i/>
          <w:iCs/>
          <w:sz w:val="18"/>
          <w:szCs w:val="22"/>
        </w:rPr>
      </w:pPr>
    </w:p>
    <w:p w14:paraId="753A19E1" w14:textId="3C6A2196" w:rsidR="00AD7191" w:rsidRDefault="00AD7191" w:rsidP="00EF3383">
      <w:pPr>
        <w:keepNext/>
        <w:keepLines/>
        <w:jc w:val="both"/>
        <w:rPr>
          <w:rFonts w:ascii="Tahoma" w:eastAsia="Times New Roman" w:hAnsi="Tahoma" w:cs="Tahoma"/>
          <w:i/>
          <w:iCs/>
          <w:sz w:val="18"/>
          <w:szCs w:val="22"/>
        </w:rPr>
      </w:pPr>
    </w:p>
    <w:p w14:paraId="4E97577A" w14:textId="5791187A" w:rsidR="00AD7191" w:rsidRDefault="00AD7191" w:rsidP="00EF3383">
      <w:pPr>
        <w:keepNext/>
        <w:keepLines/>
        <w:jc w:val="both"/>
        <w:rPr>
          <w:rFonts w:ascii="Tahoma" w:eastAsia="Times New Roman" w:hAnsi="Tahoma" w:cs="Tahoma"/>
          <w:i/>
          <w:iCs/>
          <w:sz w:val="18"/>
          <w:szCs w:val="22"/>
        </w:rPr>
      </w:pPr>
    </w:p>
    <w:p w14:paraId="7464ED0A" w14:textId="1F437835" w:rsidR="00AD7191" w:rsidRDefault="00AD7191" w:rsidP="00EF3383">
      <w:pPr>
        <w:keepNext/>
        <w:keepLines/>
        <w:jc w:val="both"/>
        <w:rPr>
          <w:rFonts w:ascii="Tahoma" w:eastAsia="Times New Roman" w:hAnsi="Tahoma" w:cs="Tahoma"/>
          <w:i/>
          <w:iCs/>
          <w:sz w:val="18"/>
          <w:szCs w:val="22"/>
        </w:rPr>
      </w:pPr>
    </w:p>
    <w:p w14:paraId="7A674591" w14:textId="30783314" w:rsidR="00AD7191" w:rsidRDefault="00AD7191" w:rsidP="00EF3383">
      <w:pPr>
        <w:keepNext/>
        <w:keepLines/>
        <w:jc w:val="both"/>
        <w:rPr>
          <w:rFonts w:ascii="Tahoma" w:eastAsia="Times New Roman" w:hAnsi="Tahoma" w:cs="Tahoma"/>
          <w:i/>
          <w:iCs/>
          <w:sz w:val="18"/>
          <w:szCs w:val="22"/>
        </w:rPr>
      </w:pPr>
    </w:p>
    <w:p w14:paraId="0E4C58EA" w14:textId="527B8C01" w:rsidR="00AD7191" w:rsidRDefault="00AD7191" w:rsidP="00EF3383">
      <w:pPr>
        <w:keepNext/>
        <w:keepLines/>
        <w:jc w:val="both"/>
        <w:rPr>
          <w:rFonts w:ascii="Tahoma" w:eastAsia="Times New Roman" w:hAnsi="Tahoma" w:cs="Tahoma"/>
          <w:i/>
          <w:iCs/>
          <w:sz w:val="18"/>
          <w:szCs w:val="22"/>
        </w:rPr>
      </w:pPr>
    </w:p>
    <w:p w14:paraId="68B6D0D0" w14:textId="3B959D6F" w:rsidR="00AD7191" w:rsidRDefault="00AD7191" w:rsidP="00EF3383">
      <w:pPr>
        <w:keepNext/>
        <w:keepLines/>
        <w:jc w:val="both"/>
        <w:rPr>
          <w:rFonts w:ascii="Tahoma" w:eastAsia="Times New Roman" w:hAnsi="Tahoma" w:cs="Tahoma"/>
          <w:i/>
          <w:iCs/>
          <w:sz w:val="18"/>
          <w:szCs w:val="22"/>
        </w:rPr>
      </w:pPr>
    </w:p>
    <w:p w14:paraId="75C58FBA" w14:textId="548DDAAE" w:rsidR="00AD7191" w:rsidRDefault="00AD7191" w:rsidP="00EF3383">
      <w:pPr>
        <w:keepNext/>
        <w:keepLines/>
        <w:jc w:val="both"/>
        <w:rPr>
          <w:rFonts w:ascii="Tahoma" w:eastAsia="Times New Roman" w:hAnsi="Tahoma" w:cs="Tahoma"/>
          <w:i/>
          <w:iCs/>
          <w:sz w:val="18"/>
          <w:szCs w:val="22"/>
        </w:rPr>
      </w:pPr>
    </w:p>
    <w:p w14:paraId="610B1695" w14:textId="06CB5DDD" w:rsidR="00AD7191" w:rsidRDefault="00AD7191" w:rsidP="00EF3383">
      <w:pPr>
        <w:keepNext/>
        <w:keepLines/>
        <w:jc w:val="both"/>
        <w:rPr>
          <w:rFonts w:ascii="Tahoma" w:eastAsia="Times New Roman" w:hAnsi="Tahoma" w:cs="Tahoma"/>
          <w:i/>
          <w:iCs/>
          <w:sz w:val="18"/>
          <w:szCs w:val="22"/>
        </w:rPr>
      </w:pPr>
    </w:p>
    <w:p w14:paraId="42DC8987" w14:textId="1635B02A" w:rsidR="00AD7191" w:rsidRDefault="00AD7191" w:rsidP="00EF3383">
      <w:pPr>
        <w:keepNext/>
        <w:keepLines/>
        <w:jc w:val="both"/>
        <w:rPr>
          <w:rFonts w:ascii="Tahoma" w:eastAsia="Times New Roman" w:hAnsi="Tahoma" w:cs="Tahoma"/>
          <w:i/>
          <w:iCs/>
          <w:sz w:val="18"/>
          <w:szCs w:val="22"/>
        </w:rPr>
      </w:pPr>
    </w:p>
    <w:p w14:paraId="24B40B6F" w14:textId="1CC2A087" w:rsidR="00AD7191" w:rsidRDefault="00AD7191" w:rsidP="00EF3383">
      <w:pPr>
        <w:keepNext/>
        <w:keepLines/>
        <w:jc w:val="both"/>
        <w:rPr>
          <w:rFonts w:ascii="Tahoma" w:eastAsia="Times New Roman" w:hAnsi="Tahoma" w:cs="Tahoma"/>
          <w:i/>
          <w:iCs/>
          <w:sz w:val="18"/>
          <w:szCs w:val="22"/>
        </w:rPr>
      </w:pPr>
    </w:p>
    <w:p w14:paraId="7195146F" w14:textId="3302E085" w:rsidR="00AD7191" w:rsidRDefault="00AD7191" w:rsidP="00EF3383">
      <w:pPr>
        <w:keepNext/>
        <w:keepLines/>
        <w:jc w:val="both"/>
        <w:rPr>
          <w:rFonts w:ascii="Tahoma" w:eastAsia="Times New Roman" w:hAnsi="Tahoma" w:cs="Tahoma"/>
          <w:i/>
          <w:iCs/>
          <w:sz w:val="18"/>
          <w:szCs w:val="22"/>
        </w:rPr>
      </w:pPr>
    </w:p>
    <w:p w14:paraId="106C0B3D" w14:textId="07F544F1" w:rsidR="00AD7191" w:rsidRDefault="00AD7191" w:rsidP="00EF3383">
      <w:pPr>
        <w:keepNext/>
        <w:keepLines/>
        <w:jc w:val="both"/>
        <w:rPr>
          <w:rFonts w:ascii="Tahoma" w:eastAsia="Times New Roman" w:hAnsi="Tahoma" w:cs="Tahoma"/>
          <w:i/>
          <w:iCs/>
          <w:sz w:val="18"/>
          <w:szCs w:val="22"/>
        </w:rPr>
      </w:pPr>
    </w:p>
    <w:p w14:paraId="67628D7E" w14:textId="56BA32AC" w:rsidR="00AD7191" w:rsidRDefault="00AD7191" w:rsidP="00EF3383">
      <w:pPr>
        <w:keepNext/>
        <w:keepLines/>
        <w:jc w:val="both"/>
        <w:rPr>
          <w:rFonts w:ascii="Tahoma" w:eastAsia="Times New Roman" w:hAnsi="Tahoma" w:cs="Tahoma"/>
          <w:i/>
          <w:iCs/>
          <w:sz w:val="18"/>
          <w:szCs w:val="22"/>
        </w:rPr>
      </w:pPr>
    </w:p>
    <w:p w14:paraId="4036DF87" w14:textId="1D1CD9A0" w:rsidR="00AD7191" w:rsidRDefault="00AD7191" w:rsidP="00EF3383">
      <w:pPr>
        <w:keepNext/>
        <w:keepLines/>
        <w:jc w:val="both"/>
        <w:rPr>
          <w:rFonts w:ascii="Tahoma" w:eastAsia="Times New Roman" w:hAnsi="Tahoma" w:cs="Tahoma"/>
          <w:i/>
          <w:iCs/>
          <w:sz w:val="18"/>
          <w:szCs w:val="22"/>
        </w:rPr>
      </w:pPr>
    </w:p>
    <w:p w14:paraId="76D5940E" w14:textId="77777777" w:rsidR="00AD7191" w:rsidRPr="002E3F3D" w:rsidRDefault="00AD7191" w:rsidP="00EF3383">
      <w:pPr>
        <w:keepNext/>
        <w:keepLines/>
        <w:jc w:val="both"/>
        <w:rPr>
          <w:rFonts w:ascii="Tahoma" w:eastAsia="Times New Roman" w:hAnsi="Tahoma" w:cs="Tahoma"/>
          <w:i/>
          <w:iCs/>
          <w:sz w:val="18"/>
          <w:szCs w:val="22"/>
        </w:rPr>
      </w:pPr>
    </w:p>
    <w:p w14:paraId="0F79FD95" w14:textId="77777777" w:rsidR="00890C57" w:rsidRPr="00065251" w:rsidRDefault="00890C57" w:rsidP="00EF3383">
      <w:pPr>
        <w:keepNext/>
        <w:keepLines/>
        <w:rPr>
          <w:rFonts w:ascii="Tahoma" w:hAnsi="Tahoma" w:cs="Tahoma"/>
          <w:bCs/>
          <w:i/>
          <w:noProof/>
          <w:sz w:val="18"/>
          <w:szCs w:val="18"/>
        </w:rPr>
      </w:pPr>
    </w:p>
    <w:tbl>
      <w:tblPr>
        <w:tblW w:w="904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6984"/>
        <w:gridCol w:w="912"/>
        <w:gridCol w:w="551"/>
      </w:tblGrid>
      <w:tr w:rsidR="00F72C15" w:rsidRPr="00065251" w14:paraId="0BD68B6C" w14:textId="77777777" w:rsidTr="00A270D9">
        <w:tc>
          <w:tcPr>
            <w:tcW w:w="599" w:type="dxa"/>
            <w:tcBorders>
              <w:right w:val="nil"/>
            </w:tcBorders>
          </w:tcPr>
          <w:p w14:paraId="5601E511" w14:textId="77777777" w:rsidR="00F72C15" w:rsidRPr="00065251" w:rsidRDefault="00F72C15" w:rsidP="00EF3383">
            <w:pPr>
              <w:keepNext/>
              <w:keepLines/>
              <w:jc w:val="both"/>
              <w:rPr>
                <w:rFonts w:ascii="Tahoma" w:hAnsi="Tahoma" w:cs="Tahoma"/>
              </w:rPr>
            </w:pPr>
          </w:p>
        </w:tc>
        <w:tc>
          <w:tcPr>
            <w:tcW w:w="6984" w:type="dxa"/>
            <w:tcBorders>
              <w:left w:val="nil"/>
            </w:tcBorders>
          </w:tcPr>
          <w:p w14:paraId="21BD8FE6" w14:textId="77777777" w:rsidR="00F72C15" w:rsidRPr="00065251" w:rsidRDefault="00171A82" w:rsidP="00EF3383">
            <w:pPr>
              <w:keepNext/>
              <w:keepLines/>
              <w:jc w:val="both"/>
              <w:rPr>
                <w:rFonts w:ascii="Tahoma" w:hAnsi="Tahoma" w:cs="Tahoma"/>
              </w:rPr>
            </w:pPr>
            <w:r>
              <w:rPr>
                <w:rFonts w:ascii="Tahoma" w:hAnsi="Tahoma" w:cs="Tahoma"/>
              </w:rPr>
              <w:t>UDELEŽBA PODIZVAJALCA</w:t>
            </w:r>
            <w:r w:rsidR="00880A2A" w:rsidRPr="00065251">
              <w:rPr>
                <w:rFonts w:ascii="Tahoma" w:hAnsi="Tahoma" w:cs="Tahoma"/>
              </w:rPr>
              <w:t xml:space="preserve"> </w:t>
            </w:r>
          </w:p>
        </w:tc>
        <w:tc>
          <w:tcPr>
            <w:tcW w:w="912" w:type="dxa"/>
            <w:tcBorders>
              <w:right w:val="nil"/>
            </w:tcBorders>
          </w:tcPr>
          <w:p w14:paraId="0046326A" w14:textId="77777777" w:rsidR="00F72C15" w:rsidRPr="00065251" w:rsidRDefault="001E7EEC" w:rsidP="00EF3383">
            <w:pPr>
              <w:keepNext/>
              <w:keepLines/>
              <w:jc w:val="both"/>
              <w:rPr>
                <w:rFonts w:ascii="Tahoma" w:hAnsi="Tahoma" w:cs="Tahoma"/>
                <w:b/>
              </w:rPr>
            </w:pPr>
            <w:r w:rsidRPr="00065251">
              <w:rPr>
                <w:rFonts w:ascii="Tahoma" w:hAnsi="Tahoma" w:cs="Tahoma"/>
                <w:b/>
                <w:i/>
              </w:rPr>
              <w:t>P</w:t>
            </w:r>
            <w:r w:rsidR="00F72C15" w:rsidRPr="00065251">
              <w:rPr>
                <w:rFonts w:ascii="Tahoma" w:hAnsi="Tahoma" w:cs="Tahoma"/>
                <w:b/>
                <w:i/>
              </w:rPr>
              <w:t xml:space="preserve">riloga </w:t>
            </w:r>
          </w:p>
        </w:tc>
        <w:tc>
          <w:tcPr>
            <w:tcW w:w="551" w:type="dxa"/>
            <w:tcBorders>
              <w:left w:val="nil"/>
            </w:tcBorders>
          </w:tcPr>
          <w:p w14:paraId="2008C767" w14:textId="77777777" w:rsidR="00F72C15" w:rsidRPr="00065251" w:rsidRDefault="00AA184C" w:rsidP="00EF3383">
            <w:pPr>
              <w:keepNext/>
              <w:keepLines/>
              <w:jc w:val="both"/>
              <w:rPr>
                <w:rFonts w:ascii="Tahoma" w:hAnsi="Tahoma" w:cs="Tahoma"/>
                <w:b/>
                <w:i/>
              </w:rPr>
            </w:pPr>
            <w:r w:rsidRPr="00065251">
              <w:rPr>
                <w:rFonts w:ascii="Tahoma" w:hAnsi="Tahoma" w:cs="Tahoma"/>
                <w:b/>
                <w:i/>
              </w:rPr>
              <w:t>4</w:t>
            </w:r>
            <w:r w:rsidR="00094688" w:rsidRPr="00065251">
              <w:rPr>
                <w:rFonts w:ascii="Tahoma" w:hAnsi="Tahoma" w:cs="Tahoma"/>
                <w:b/>
                <w:i/>
              </w:rPr>
              <w:t>/1</w:t>
            </w:r>
          </w:p>
        </w:tc>
      </w:tr>
    </w:tbl>
    <w:p w14:paraId="40AF574C" w14:textId="77777777" w:rsidR="00966CE9" w:rsidRPr="00065251" w:rsidRDefault="00966CE9" w:rsidP="00EF3383">
      <w:pPr>
        <w:keepNext/>
        <w:keepLines/>
        <w:jc w:val="both"/>
        <w:rPr>
          <w:rFonts w:ascii="Tahoma" w:hAnsi="Tahoma" w:cs="Tahoma"/>
        </w:rPr>
      </w:pPr>
    </w:p>
    <w:p w14:paraId="21B4C6C4" w14:textId="77777777" w:rsidR="00171A82" w:rsidRDefault="00864A67" w:rsidP="00EF3383">
      <w:pPr>
        <w:keepNext/>
        <w:keepLines/>
        <w:jc w:val="both"/>
        <w:rPr>
          <w:rFonts w:ascii="Tahoma" w:hAnsi="Tahoma" w:cs="Tahoma"/>
          <w:b/>
        </w:rPr>
      </w:pPr>
      <w:r w:rsidRPr="00864A67">
        <w:rPr>
          <w:rFonts w:ascii="Tahoma" w:hAnsi="Tahoma" w:cs="Tahoma"/>
          <w:b/>
        </w:rPr>
        <w:t xml:space="preserve">VKS-69/24 – </w:t>
      </w:r>
      <w:r w:rsidR="00AC1D8A">
        <w:rPr>
          <w:rFonts w:ascii="Tahoma" w:hAnsi="Tahoma" w:cs="Tahoma"/>
          <w:b/>
        </w:rPr>
        <w:t>Menjava segmentnih vrat</w:t>
      </w:r>
    </w:p>
    <w:p w14:paraId="2F3A23F9" w14:textId="77777777" w:rsidR="00864A67" w:rsidRDefault="00864A67" w:rsidP="00EF3383">
      <w:pPr>
        <w:keepNext/>
        <w:keepLines/>
        <w:jc w:val="both"/>
        <w:rPr>
          <w:rFonts w:ascii="Tahoma" w:hAnsi="Tahoma" w:cs="Tahoma"/>
        </w:rPr>
      </w:pPr>
    </w:p>
    <w:p w14:paraId="6482C7F8" w14:textId="77777777" w:rsidR="00171A82" w:rsidRDefault="00171A82" w:rsidP="00EF3383">
      <w:pPr>
        <w:keepNext/>
        <w:keepLines/>
        <w:jc w:val="both"/>
        <w:rPr>
          <w:rFonts w:ascii="Tahoma" w:hAnsi="Tahoma" w:cs="Tahoma"/>
        </w:rPr>
      </w:pPr>
      <w:r w:rsidRPr="00F5688B">
        <w:rPr>
          <w:rFonts w:ascii="Tahoma" w:hAnsi="Tahoma" w:cs="Tahoma"/>
        </w:rPr>
        <w:t>Ponudnik mora v prilogi navesti podizvajalce, s katerimi nastopa v skupnem nastopu</w:t>
      </w:r>
      <w:r w:rsidR="00FF1BC0">
        <w:rPr>
          <w:rFonts w:ascii="Tahoma" w:hAnsi="Tahoma" w:cs="Tahoma"/>
        </w:rPr>
        <w:t>,</w:t>
      </w:r>
      <w:r w:rsidRPr="00F5688B">
        <w:rPr>
          <w:rFonts w:ascii="Tahoma" w:hAnsi="Tahoma" w:cs="Tahoma"/>
        </w:rPr>
        <w:t xml:space="preserve"> in izpolniti vse zahtevane podatke. Prilogo podpišeta tako ponudnik kot podizvajalec.</w:t>
      </w:r>
    </w:p>
    <w:p w14:paraId="083E5DFF" w14:textId="77777777" w:rsidR="00171A82" w:rsidRPr="00F5688B" w:rsidRDefault="00171A82" w:rsidP="00EF3383">
      <w:pPr>
        <w:keepNext/>
        <w:keepLines/>
        <w:jc w:val="both"/>
        <w:rPr>
          <w:rFonts w:ascii="Tahoma" w:hAnsi="Tahoma" w:cs="Tahoma"/>
        </w:rPr>
      </w:pPr>
    </w:p>
    <w:tbl>
      <w:tblPr>
        <w:tblW w:w="91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00"/>
        <w:gridCol w:w="2701"/>
        <w:gridCol w:w="111"/>
        <w:gridCol w:w="2813"/>
      </w:tblGrid>
      <w:tr w:rsidR="00171A82" w:rsidRPr="00C8579C" w14:paraId="5E9E020F" w14:textId="77777777" w:rsidTr="00171A82">
        <w:trPr>
          <w:trHeight w:val="560"/>
          <w:jc w:val="center"/>
        </w:trPr>
        <w:tc>
          <w:tcPr>
            <w:tcW w:w="3500" w:type="dxa"/>
            <w:tcBorders>
              <w:top w:val="single" w:sz="4" w:space="0" w:color="auto"/>
              <w:left w:val="single" w:sz="4" w:space="0" w:color="auto"/>
              <w:bottom w:val="single" w:sz="4" w:space="0" w:color="auto"/>
              <w:right w:val="single" w:sz="4" w:space="0" w:color="auto"/>
            </w:tcBorders>
            <w:vAlign w:val="center"/>
          </w:tcPr>
          <w:p w14:paraId="5BA8BE80" w14:textId="77777777" w:rsidR="00171A82" w:rsidRPr="00C8579C" w:rsidRDefault="00171A82" w:rsidP="00EF3383">
            <w:pPr>
              <w:keepNext/>
              <w:keepLines/>
              <w:rPr>
                <w:rFonts w:ascii="Tahoma" w:hAnsi="Tahoma" w:cs="Tahoma"/>
                <w:sz w:val="18"/>
                <w:szCs w:val="18"/>
              </w:rPr>
            </w:pPr>
            <w:r w:rsidRPr="00C8579C">
              <w:rPr>
                <w:rFonts w:ascii="Tahoma" w:hAnsi="Tahoma" w:cs="Tahoma"/>
                <w:sz w:val="18"/>
                <w:szCs w:val="18"/>
              </w:rPr>
              <w:t>Naziv podizvajalca</w:t>
            </w:r>
          </w:p>
        </w:tc>
        <w:tc>
          <w:tcPr>
            <w:tcW w:w="5625" w:type="dxa"/>
            <w:gridSpan w:val="3"/>
            <w:tcBorders>
              <w:top w:val="single" w:sz="4" w:space="0" w:color="auto"/>
              <w:left w:val="single" w:sz="4" w:space="0" w:color="auto"/>
              <w:bottom w:val="single" w:sz="4" w:space="0" w:color="auto"/>
              <w:right w:val="single" w:sz="4" w:space="0" w:color="auto"/>
            </w:tcBorders>
            <w:vAlign w:val="center"/>
          </w:tcPr>
          <w:p w14:paraId="73A11D8C" w14:textId="77777777" w:rsidR="00171A82" w:rsidRPr="00C8579C" w:rsidRDefault="00171A82" w:rsidP="00EF3383">
            <w:pPr>
              <w:keepNext/>
              <w:keepLines/>
              <w:rPr>
                <w:rFonts w:ascii="Tahoma" w:hAnsi="Tahoma" w:cs="Tahoma"/>
                <w:sz w:val="18"/>
                <w:szCs w:val="18"/>
              </w:rPr>
            </w:pPr>
          </w:p>
          <w:p w14:paraId="06F77707" w14:textId="77777777" w:rsidR="00171A82" w:rsidRPr="00C8579C" w:rsidRDefault="00171A82" w:rsidP="00EF3383">
            <w:pPr>
              <w:keepNext/>
              <w:keepLines/>
              <w:rPr>
                <w:rFonts w:ascii="Tahoma" w:hAnsi="Tahoma" w:cs="Tahoma"/>
                <w:sz w:val="18"/>
                <w:szCs w:val="18"/>
              </w:rPr>
            </w:pPr>
          </w:p>
        </w:tc>
      </w:tr>
      <w:tr w:rsidR="00171A82" w:rsidRPr="00C8579C" w14:paraId="397F3556" w14:textId="77777777" w:rsidTr="00171A82">
        <w:trPr>
          <w:trHeight w:val="540"/>
          <w:jc w:val="center"/>
        </w:trPr>
        <w:tc>
          <w:tcPr>
            <w:tcW w:w="3500" w:type="dxa"/>
            <w:tcBorders>
              <w:top w:val="single" w:sz="4" w:space="0" w:color="auto"/>
              <w:left w:val="single" w:sz="4" w:space="0" w:color="auto"/>
              <w:bottom w:val="single" w:sz="4" w:space="0" w:color="auto"/>
              <w:right w:val="single" w:sz="4" w:space="0" w:color="auto"/>
            </w:tcBorders>
            <w:vAlign w:val="center"/>
          </w:tcPr>
          <w:p w14:paraId="6EC1F454" w14:textId="77777777" w:rsidR="00171A82" w:rsidRPr="00C8579C" w:rsidRDefault="00171A82" w:rsidP="00EF3383">
            <w:pPr>
              <w:keepNext/>
              <w:keepLines/>
              <w:rPr>
                <w:rFonts w:ascii="Tahoma" w:hAnsi="Tahoma" w:cs="Tahoma"/>
                <w:sz w:val="18"/>
                <w:szCs w:val="18"/>
              </w:rPr>
            </w:pPr>
            <w:r w:rsidRPr="00C8579C">
              <w:rPr>
                <w:rFonts w:ascii="Tahoma" w:hAnsi="Tahoma" w:cs="Tahoma"/>
                <w:sz w:val="18"/>
                <w:szCs w:val="18"/>
              </w:rPr>
              <w:t>Polni naslov</w:t>
            </w:r>
          </w:p>
        </w:tc>
        <w:tc>
          <w:tcPr>
            <w:tcW w:w="5625" w:type="dxa"/>
            <w:gridSpan w:val="3"/>
            <w:tcBorders>
              <w:top w:val="single" w:sz="4" w:space="0" w:color="auto"/>
              <w:left w:val="single" w:sz="4" w:space="0" w:color="auto"/>
              <w:bottom w:val="single" w:sz="4" w:space="0" w:color="auto"/>
              <w:right w:val="single" w:sz="4" w:space="0" w:color="auto"/>
            </w:tcBorders>
            <w:vAlign w:val="center"/>
          </w:tcPr>
          <w:p w14:paraId="21C73686" w14:textId="77777777" w:rsidR="00171A82" w:rsidRPr="00C8579C" w:rsidRDefault="00171A82" w:rsidP="00EF3383">
            <w:pPr>
              <w:keepNext/>
              <w:keepLines/>
              <w:rPr>
                <w:rFonts w:ascii="Tahoma" w:hAnsi="Tahoma" w:cs="Tahoma"/>
                <w:sz w:val="18"/>
                <w:szCs w:val="18"/>
              </w:rPr>
            </w:pPr>
          </w:p>
          <w:p w14:paraId="72837DD4" w14:textId="77777777" w:rsidR="00171A82" w:rsidRPr="00C8579C" w:rsidRDefault="00171A82" w:rsidP="00EF3383">
            <w:pPr>
              <w:keepNext/>
              <w:keepLines/>
              <w:rPr>
                <w:rFonts w:ascii="Tahoma" w:hAnsi="Tahoma" w:cs="Tahoma"/>
                <w:sz w:val="18"/>
                <w:szCs w:val="18"/>
              </w:rPr>
            </w:pPr>
          </w:p>
        </w:tc>
      </w:tr>
      <w:tr w:rsidR="00171A82" w:rsidRPr="00C8579C" w14:paraId="1FCB79BE" w14:textId="77777777" w:rsidTr="00171A82">
        <w:trPr>
          <w:trHeight w:val="540"/>
          <w:jc w:val="center"/>
        </w:trPr>
        <w:tc>
          <w:tcPr>
            <w:tcW w:w="3500" w:type="dxa"/>
            <w:tcBorders>
              <w:top w:val="single" w:sz="4" w:space="0" w:color="auto"/>
              <w:left w:val="single" w:sz="4" w:space="0" w:color="auto"/>
              <w:bottom w:val="single" w:sz="4" w:space="0" w:color="auto"/>
              <w:right w:val="single" w:sz="4" w:space="0" w:color="auto"/>
            </w:tcBorders>
            <w:vAlign w:val="center"/>
          </w:tcPr>
          <w:p w14:paraId="602DFFE1" w14:textId="77777777" w:rsidR="00171A82" w:rsidRPr="00C8579C" w:rsidRDefault="00171A82" w:rsidP="00EF3383">
            <w:pPr>
              <w:keepNext/>
              <w:keepLines/>
              <w:rPr>
                <w:rFonts w:ascii="Tahoma" w:hAnsi="Tahoma" w:cs="Tahoma"/>
                <w:sz w:val="18"/>
                <w:szCs w:val="18"/>
              </w:rPr>
            </w:pPr>
            <w:r>
              <w:rPr>
                <w:rFonts w:ascii="Tahoma" w:hAnsi="Tahoma" w:cs="Tahoma"/>
                <w:sz w:val="18"/>
                <w:szCs w:val="18"/>
              </w:rPr>
              <w:t>Matična številka podizvajalca</w:t>
            </w:r>
          </w:p>
        </w:tc>
        <w:tc>
          <w:tcPr>
            <w:tcW w:w="5625" w:type="dxa"/>
            <w:gridSpan w:val="3"/>
            <w:tcBorders>
              <w:top w:val="single" w:sz="4" w:space="0" w:color="auto"/>
              <w:left w:val="single" w:sz="4" w:space="0" w:color="auto"/>
              <w:bottom w:val="single" w:sz="4" w:space="0" w:color="auto"/>
              <w:right w:val="single" w:sz="4" w:space="0" w:color="auto"/>
            </w:tcBorders>
            <w:vAlign w:val="center"/>
          </w:tcPr>
          <w:p w14:paraId="5FBE3A32" w14:textId="77777777" w:rsidR="00171A82" w:rsidRPr="00C8579C" w:rsidRDefault="00171A82" w:rsidP="00EF3383">
            <w:pPr>
              <w:keepNext/>
              <w:keepLines/>
              <w:rPr>
                <w:rFonts w:ascii="Tahoma" w:hAnsi="Tahoma" w:cs="Tahoma"/>
                <w:sz w:val="18"/>
                <w:szCs w:val="18"/>
              </w:rPr>
            </w:pPr>
          </w:p>
        </w:tc>
      </w:tr>
      <w:tr w:rsidR="00171A82" w:rsidRPr="00C8579C" w14:paraId="7F63E032" w14:textId="77777777" w:rsidTr="00171A82">
        <w:trPr>
          <w:trHeight w:val="540"/>
          <w:jc w:val="center"/>
        </w:trPr>
        <w:tc>
          <w:tcPr>
            <w:tcW w:w="3500" w:type="dxa"/>
            <w:tcBorders>
              <w:top w:val="single" w:sz="4" w:space="0" w:color="auto"/>
              <w:left w:val="single" w:sz="4" w:space="0" w:color="auto"/>
              <w:bottom w:val="single" w:sz="4" w:space="0" w:color="auto"/>
              <w:right w:val="single" w:sz="4" w:space="0" w:color="auto"/>
            </w:tcBorders>
            <w:vAlign w:val="center"/>
          </w:tcPr>
          <w:p w14:paraId="5C0A1EE0" w14:textId="77777777" w:rsidR="00171A82" w:rsidRDefault="00171A82" w:rsidP="00EF3383">
            <w:pPr>
              <w:keepNext/>
              <w:keepLines/>
              <w:rPr>
                <w:rFonts w:ascii="Tahoma" w:hAnsi="Tahoma" w:cs="Tahoma"/>
                <w:sz w:val="18"/>
                <w:szCs w:val="18"/>
              </w:rPr>
            </w:pPr>
            <w:r>
              <w:rPr>
                <w:rFonts w:ascii="Tahoma" w:hAnsi="Tahoma" w:cs="Tahoma"/>
                <w:sz w:val="18"/>
                <w:szCs w:val="18"/>
              </w:rPr>
              <w:t>Davčna številka podizvajalca</w:t>
            </w:r>
          </w:p>
        </w:tc>
        <w:tc>
          <w:tcPr>
            <w:tcW w:w="5625" w:type="dxa"/>
            <w:gridSpan w:val="3"/>
            <w:tcBorders>
              <w:top w:val="single" w:sz="4" w:space="0" w:color="auto"/>
              <w:left w:val="single" w:sz="4" w:space="0" w:color="auto"/>
              <w:bottom w:val="single" w:sz="4" w:space="0" w:color="auto"/>
              <w:right w:val="single" w:sz="4" w:space="0" w:color="auto"/>
            </w:tcBorders>
            <w:vAlign w:val="center"/>
          </w:tcPr>
          <w:p w14:paraId="0B4F61B4" w14:textId="77777777" w:rsidR="00171A82" w:rsidRPr="00C8579C" w:rsidRDefault="00171A82" w:rsidP="00EF3383">
            <w:pPr>
              <w:keepNext/>
              <w:keepLines/>
              <w:rPr>
                <w:rFonts w:ascii="Tahoma" w:hAnsi="Tahoma" w:cs="Tahoma"/>
                <w:sz w:val="18"/>
                <w:szCs w:val="18"/>
              </w:rPr>
            </w:pPr>
          </w:p>
        </w:tc>
      </w:tr>
      <w:tr w:rsidR="004405A5" w:rsidRPr="00C8579C" w14:paraId="7D3ACCFB" w14:textId="77777777" w:rsidTr="00C46841">
        <w:trPr>
          <w:trHeight w:val="391"/>
          <w:jc w:val="center"/>
        </w:trPr>
        <w:tc>
          <w:tcPr>
            <w:tcW w:w="3500" w:type="dxa"/>
            <w:vMerge w:val="restart"/>
            <w:tcBorders>
              <w:top w:val="single" w:sz="4" w:space="0" w:color="auto"/>
              <w:left w:val="single" w:sz="4" w:space="0" w:color="auto"/>
              <w:right w:val="single" w:sz="4" w:space="0" w:color="auto"/>
            </w:tcBorders>
            <w:vAlign w:val="center"/>
          </w:tcPr>
          <w:p w14:paraId="359CEC01" w14:textId="77777777" w:rsidR="004405A5" w:rsidRDefault="004405A5" w:rsidP="00EF3383">
            <w:pPr>
              <w:keepNext/>
              <w:keepLines/>
              <w:rPr>
                <w:rFonts w:ascii="Tahoma" w:hAnsi="Tahoma" w:cs="Tahoma"/>
                <w:sz w:val="18"/>
                <w:szCs w:val="18"/>
              </w:rPr>
            </w:pPr>
          </w:p>
          <w:p w14:paraId="6016B65B" w14:textId="77777777" w:rsidR="004405A5" w:rsidRDefault="004405A5" w:rsidP="00EF3383">
            <w:pPr>
              <w:keepNext/>
              <w:keepLines/>
              <w:rPr>
                <w:rFonts w:ascii="Tahoma" w:hAnsi="Tahoma" w:cs="Tahoma"/>
                <w:sz w:val="18"/>
                <w:szCs w:val="18"/>
              </w:rPr>
            </w:pPr>
          </w:p>
          <w:p w14:paraId="625EB2A6" w14:textId="77777777" w:rsidR="004405A5" w:rsidRPr="00285804" w:rsidRDefault="004405A5" w:rsidP="004405A5">
            <w:pPr>
              <w:keepNext/>
              <w:keepLines/>
              <w:jc w:val="both"/>
              <w:rPr>
                <w:rFonts w:ascii="Tahoma" w:hAnsi="Tahoma" w:cs="Tahoma"/>
                <w:sz w:val="16"/>
                <w:szCs w:val="18"/>
              </w:rPr>
            </w:pPr>
            <w:r w:rsidRPr="00285804">
              <w:rPr>
                <w:rFonts w:ascii="Tahoma" w:hAnsi="Tahoma" w:cs="Tahoma"/>
                <w:sz w:val="16"/>
                <w:szCs w:val="18"/>
              </w:rPr>
              <w:t xml:space="preserve">VSE osebe, ki so člani upravnega, vodstvenega ali nadzornega organa gospodarskega subjekta ali ki imajo pooblastila za njegovo zastopanje ali odločanje ali nadzor v njem, </w:t>
            </w:r>
            <w:r w:rsidRPr="00285804">
              <w:rPr>
                <w:rFonts w:ascii="Tahoma" w:hAnsi="Tahoma" w:cs="Tahoma"/>
                <w:b/>
                <w:sz w:val="16"/>
                <w:szCs w:val="18"/>
              </w:rPr>
              <w:t>ter</w:t>
            </w:r>
            <w:r w:rsidRPr="00285804">
              <w:rPr>
                <w:rFonts w:ascii="Tahoma" w:hAnsi="Tahoma" w:cs="Tahoma"/>
                <w:sz w:val="16"/>
                <w:szCs w:val="18"/>
              </w:rPr>
              <w:t xml:space="preserve"> njihov </w:t>
            </w:r>
            <w:r w:rsidRPr="00285804">
              <w:rPr>
                <w:rFonts w:ascii="Tahoma" w:hAnsi="Tahoma" w:cs="Tahoma"/>
                <w:b/>
                <w:sz w:val="16"/>
                <w:szCs w:val="18"/>
              </w:rPr>
              <w:t>EMŠO</w:t>
            </w:r>
          </w:p>
          <w:p w14:paraId="65F8723A" w14:textId="77777777" w:rsidR="004405A5" w:rsidRPr="00285804" w:rsidRDefault="004405A5" w:rsidP="004405A5">
            <w:pPr>
              <w:keepNext/>
              <w:keepLines/>
              <w:rPr>
                <w:rFonts w:ascii="Tahoma" w:hAnsi="Tahoma" w:cs="Tahoma"/>
                <w:sz w:val="8"/>
                <w:szCs w:val="18"/>
              </w:rPr>
            </w:pPr>
          </w:p>
          <w:p w14:paraId="074318CE" w14:textId="77777777" w:rsidR="004405A5" w:rsidRPr="00285804" w:rsidRDefault="004405A5" w:rsidP="004405A5">
            <w:pPr>
              <w:keepNext/>
              <w:keepLines/>
              <w:spacing w:line="276" w:lineRule="auto"/>
              <w:rPr>
                <w:rFonts w:ascii="Tahoma" w:hAnsi="Tahoma" w:cs="Tahoma"/>
                <w:i/>
                <w:sz w:val="16"/>
                <w:szCs w:val="18"/>
              </w:rPr>
            </w:pPr>
            <w:r w:rsidRPr="00285804">
              <w:rPr>
                <w:rFonts w:ascii="Tahoma" w:hAnsi="Tahoma" w:cs="Tahoma"/>
                <w:i/>
                <w:sz w:val="16"/>
                <w:szCs w:val="18"/>
              </w:rPr>
              <w:t>/v primeru, da ste podatke vnesli v ESPD ali priložili lastno izjavo, ni potrebno izpolniti!/</w:t>
            </w:r>
          </w:p>
          <w:p w14:paraId="341B425F" w14:textId="77777777" w:rsidR="004405A5" w:rsidRPr="00285804" w:rsidRDefault="004405A5" w:rsidP="004405A5">
            <w:pPr>
              <w:keepNext/>
              <w:keepLines/>
              <w:spacing w:line="276" w:lineRule="auto"/>
              <w:rPr>
                <w:rFonts w:ascii="Tahoma" w:hAnsi="Tahoma" w:cs="Tahoma"/>
                <w:i/>
                <w:sz w:val="8"/>
                <w:szCs w:val="18"/>
              </w:rPr>
            </w:pPr>
          </w:p>
          <w:p w14:paraId="14CDFE72" w14:textId="77777777" w:rsidR="004405A5" w:rsidRDefault="004405A5" w:rsidP="00EF3383">
            <w:pPr>
              <w:keepNext/>
              <w:keepLines/>
              <w:rPr>
                <w:rFonts w:ascii="Tahoma" w:hAnsi="Tahoma" w:cs="Tahoma"/>
                <w:sz w:val="18"/>
                <w:szCs w:val="18"/>
              </w:rPr>
            </w:pPr>
            <w:r w:rsidRPr="00285804">
              <w:rPr>
                <w:rFonts w:ascii="Tahoma" w:hAnsi="Tahoma" w:cs="Tahoma"/>
                <w:i/>
                <w:sz w:val="16"/>
                <w:szCs w:val="18"/>
              </w:rPr>
              <w:t>EMŠO se potrebuje zgolj zaradi potreb pri preverjanju nekaznovanosti v e-Dosje-u</w:t>
            </w:r>
          </w:p>
          <w:p w14:paraId="3DA71D47" w14:textId="77777777" w:rsidR="004405A5" w:rsidRDefault="004405A5" w:rsidP="00EF3383">
            <w:pPr>
              <w:keepNext/>
              <w:keepLines/>
              <w:rPr>
                <w:rFonts w:ascii="Tahoma" w:hAnsi="Tahoma" w:cs="Tahoma"/>
                <w:sz w:val="18"/>
                <w:szCs w:val="18"/>
              </w:rPr>
            </w:pPr>
          </w:p>
        </w:tc>
        <w:tc>
          <w:tcPr>
            <w:tcW w:w="2812" w:type="dxa"/>
            <w:gridSpan w:val="2"/>
            <w:tcBorders>
              <w:top w:val="single" w:sz="4" w:space="0" w:color="auto"/>
              <w:left w:val="single" w:sz="4" w:space="0" w:color="auto"/>
              <w:bottom w:val="single" w:sz="4" w:space="0" w:color="auto"/>
              <w:right w:val="single" w:sz="4" w:space="0" w:color="auto"/>
            </w:tcBorders>
            <w:vAlign w:val="center"/>
          </w:tcPr>
          <w:p w14:paraId="4F1AF9AB" w14:textId="77777777" w:rsidR="004405A5" w:rsidRPr="00C8579C" w:rsidRDefault="004405A5" w:rsidP="00EF3383">
            <w:pPr>
              <w:keepNext/>
              <w:keepLines/>
              <w:rPr>
                <w:rFonts w:ascii="Tahoma" w:hAnsi="Tahoma" w:cs="Tahoma"/>
                <w:sz w:val="18"/>
                <w:szCs w:val="18"/>
              </w:rPr>
            </w:pPr>
            <w:r>
              <w:rPr>
                <w:rFonts w:ascii="Tahoma" w:hAnsi="Tahoma" w:cs="Tahoma"/>
                <w:sz w:val="18"/>
                <w:szCs w:val="18"/>
              </w:rPr>
              <w:t>Ime in priimek</w:t>
            </w:r>
          </w:p>
        </w:tc>
        <w:tc>
          <w:tcPr>
            <w:tcW w:w="2813" w:type="dxa"/>
            <w:tcBorders>
              <w:top w:val="single" w:sz="4" w:space="0" w:color="auto"/>
              <w:left w:val="single" w:sz="4" w:space="0" w:color="auto"/>
              <w:bottom w:val="single" w:sz="4" w:space="0" w:color="auto"/>
              <w:right w:val="single" w:sz="4" w:space="0" w:color="auto"/>
            </w:tcBorders>
            <w:vAlign w:val="center"/>
          </w:tcPr>
          <w:p w14:paraId="58E8FCE5" w14:textId="77777777" w:rsidR="004405A5" w:rsidRPr="00C8579C" w:rsidRDefault="004405A5" w:rsidP="00EF3383">
            <w:pPr>
              <w:keepNext/>
              <w:keepLines/>
              <w:rPr>
                <w:rFonts w:ascii="Tahoma" w:hAnsi="Tahoma" w:cs="Tahoma"/>
                <w:sz w:val="18"/>
                <w:szCs w:val="18"/>
              </w:rPr>
            </w:pPr>
            <w:r>
              <w:rPr>
                <w:rFonts w:ascii="Tahoma" w:hAnsi="Tahoma" w:cs="Tahoma"/>
                <w:sz w:val="18"/>
                <w:szCs w:val="18"/>
              </w:rPr>
              <w:t>EMŠO</w:t>
            </w:r>
          </w:p>
        </w:tc>
      </w:tr>
      <w:tr w:rsidR="004405A5" w:rsidRPr="00C8579C" w14:paraId="2644DD63" w14:textId="77777777" w:rsidTr="00242FA6">
        <w:trPr>
          <w:trHeight w:val="489"/>
          <w:jc w:val="center"/>
        </w:trPr>
        <w:tc>
          <w:tcPr>
            <w:tcW w:w="3500" w:type="dxa"/>
            <w:vMerge/>
            <w:tcBorders>
              <w:left w:val="single" w:sz="4" w:space="0" w:color="auto"/>
              <w:bottom w:val="single" w:sz="4" w:space="0" w:color="auto"/>
              <w:right w:val="single" w:sz="4" w:space="0" w:color="auto"/>
            </w:tcBorders>
            <w:vAlign w:val="center"/>
          </w:tcPr>
          <w:p w14:paraId="53D6B9AF" w14:textId="77777777" w:rsidR="004405A5" w:rsidRDefault="004405A5" w:rsidP="00EF3383">
            <w:pPr>
              <w:keepNext/>
              <w:keepLines/>
              <w:rPr>
                <w:rFonts w:ascii="Tahoma" w:hAnsi="Tahoma" w:cs="Tahoma"/>
                <w:sz w:val="18"/>
                <w:szCs w:val="18"/>
              </w:rPr>
            </w:pPr>
          </w:p>
        </w:tc>
        <w:tc>
          <w:tcPr>
            <w:tcW w:w="2812" w:type="dxa"/>
            <w:gridSpan w:val="2"/>
            <w:tcBorders>
              <w:top w:val="single" w:sz="4" w:space="0" w:color="auto"/>
              <w:left w:val="single" w:sz="4" w:space="0" w:color="auto"/>
              <w:bottom w:val="single" w:sz="4" w:space="0" w:color="auto"/>
              <w:right w:val="single" w:sz="4" w:space="0" w:color="auto"/>
            </w:tcBorders>
            <w:vAlign w:val="center"/>
          </w:tcPr>
          <w:p w14:paraId="6F9E5C31" w14:textId="77777777" w:rsidR="004405A5" w:rsidRPr="00C8579C" w:rsidRDefault="004405A5" w:rsidP="00EF3383">
            <w:pPr>
              <w:keepNext/>
              <w:keepLines/>
              <w:rPr>
                <w:rFonts w:ascii="Tahoma" w:hAnsi="Tahoma" w:cs="Tahoma"/>
                <w:sz w:val="18"/>
                <w:szCs w:val="18"/>
              </w:rPr>
            </w:pPr>
          </w:p>
        </w:tc>
        <w:tc>
          <w:tcPr>
            <w:tcW w:w="2813" w:type="dxa"/>
            <w:tcBorders>
              <w:top w:val="single" w:sz="4" w:space="0" w:color="auto"/>
              <w:left w:val="single" w:sz="4" w:space="0" w:color="auto"/>
              <w:bottom w:val="single" w:sz="4" w:space="0" w:color="auto"/>
              <w:right w:val="single" w:sz="4" w:space="0" w:color="auto"/>
            </w:tcBorders>
            <w:vAlign w:val="center"/>
          </w:tcPr>
          <w:p w14:paraId="2943BA0A" w14:textId="77777777" w:rsidR="004405A5" w:rsidRPr="00C8579C" w:rsidRDefault="004405A5" w:rsidP="00EF3383">
            <w:pPr>
              <w:keepNext/>
              <w:keepLines/>
              <w:rPr>
                <w:rFonts w:ascii="Tahoma" w:hAnsi="Tahoma" w:cs="Tahoma"/>
                <w:sz w:val="18"/>
                <w:szCs w:val="18"/>
              </w:rPr>
            </w:pPr>
          </w:p>
        </w:tc>
      </w:tr>
      <w:tr w:rsidR="00171A82" w:rsidRPr="00C8579C" w14:paraId="545B006F" w14:textId="77777777" w:rsidTr="00171A82">
        <w:trPr>
          <w:trHeight w:val="334"/>
          <w:jc w:val="center"/>
        </w:trPr>
        <w:tc>
          <w:tcPr>
            <w:tcW w:w="9125" w:type="dxa"/>
            <w:gridSpan w:val="4"/>
            <w:tcBorders>
              <w:top w:val="single" w:sz="4" w:space="0" w:color="auto"/>
              <w:left w:val="single" w:sz="4" w:space="0" w:color="auto"/>
              <w:right w:val="single" w:sz="4" w:space="0" w:color="auto"/>
            </w:tcBorders>
            <w:vAlign w:val="center"/>
          </w:tcPr>
          <w:p w14:paraId="3AEDEAF1" w14:textId="77777777" w:rsidR="00171A82" w:rsidRPr="00C8579C" w:rsidRDefault="00171A82" w:rsidP="00EF3383">
            <w:pPr>
              <w:keepNext/>
              <w:keepLines/>
              <w:jc w:val="center"/>
              <w:rPr>
                <w:rFonts w:ascii="Tahoma" w:hAnsi="Tahoma" w:cs="Tahoma"/>
                <w:sz w:val="16"/>
                <w:szCs w:val="18"/>
              </w:rPr>
            </w:pPr>
            <w:r w:rsidRPr="00696F1B">
              <w:rPr>
                <w:rFonts w:ascii="Tahoma" w:hAnsi="Tahoma" w:cs="Tahoma"/>
                <w:b/>
                <w:sz w:val="16"/>
                <w:szCs w:val="18"/>
              </w:rPr>
              <w:t>ZAHTEVA ZA NEPOSREDNO PLAČILO (s strani naročnika) PODIZVAJLČEVE TERJATVE DO PONUDNIKA</w:t>
            </w:r>
          </w:p>
        </w:tc>
      </w:tr>
      <w:tr w:rsidR="00171A82" w:rsidRPr="00C8579C" w14:paraId="023BAD9E" w14:textId="77777777" w:rsidTr="00171A82">
        <w:trPr>
          <w:trHeight w:val="334"/>
          <w:jc w:val="center"/>
        </w:trPr>
        <w:tc>
          <w:tcPr>
            <w:tcW w:w="3500" w:type="dxa"/>
            <w:vMerge w:val="restart"/>
            <w:tcBorders>
              <w:top w:val="single" w:sz="4" w:space="0" w:color="auto"/>
              <w:left w:val="single" w:sz="4" w:space="0" w:color="auto"/>
              <w:right w:val="single" w:sz="4" w:space="0" w:color="auto"/>
            </w:tcBorders>
            <w:vAlign w:val="center"/>
          </w:tcPr>
          <w:p w14:paraId="422C76D8" w14:textId="77777777" w:rsidR="00171A82" w:rsidRPr="00C8579C" w:rsidRDefault="00171A82" w:rsidP="00EF3383">
            <w:pPr>
              <w:keepNext/>
              <w:keepLines/>
              <w:spacing w:line="276" w:lineRule="auto"/>
              <w:jc w:val="both"/>
              <w:rPr>
                <w:rFonts w:ascii="Tahoma" w:hAnsi="Tahoma" w:cs="Tahoma"/>
                <w:sz w:val="18"/>
                <w:szCs w:val="17"/>
              </w:rPr>
            </w:pPr>
            <w:r w:rsidRPr="00C8579C">
              <w:rPr>
                <w:rFonts w:ascii="Tahoma" w:hAnsi="Tahoma" w:cs="Tahoma"/>
                <w:sz w:val="18"/>
                <w:szCs w:val="18"/>
              </w:rPr>
              <w:t>V skladu s 94. členom ZJN-3 kot podizvajalec zahtevamo neposredno plačilo s strani naročnika</w:t>
            </w:r>
            <w:r w:rsidRPr="00C8579C">
              <w:rPr>
                <w:rFonts w:ascii="Tahoma" w:hAnsi="Tahoma" w:cs="Tahoma"/>
                <w:sz w:val="18"/>
                <w:szCs w:val="17"/>
              </w:rPr>
              <w:t xml:space="preserve"> </w:t>
            </w:r>
          </w:p>
        </w:tc>
        <w:tc>
          <w:tcPr>
            <w:tcW w:w="5625" w:type="dxa"/>
            <w:gridSpan w:val="3"/>
            <w:tcBorders>
              <w:top w:val="single" w:sz="4" w:space="0" w:color="auto"/>
              <w:left w:val="single" w:sz="4" w:space="0" w:color="auto"/>
              <w:bottom w:val="single" w:sz="4" w:space="0" w:color="auto"/>
              <w:right w:val="single" w:sz="4" w:space="0" w:color="auto"/>
            </w:tcBorders>
            <w:vAlign w:val="center"/>
          </w:tcPr>
          <w:p w14:paraId="3ED8121D" w14:textId="77777777" w:rsidR="00171A82" w:rsidRPr="00C8579C" w:rsidRDefault="00171A82" w:rsidP="00EF3383">
            <w:pPr>
              <w:keepNext/>
              <w:keepLines/>
              <w:jc w:val="center"/>
              <w:rPr>
                <w:rFonts w:ascii="Tahoma" w:hAnsi="Tahoma" w:cs="Tahoma"/>
                <w:sz w:val="18"/>
                <w:szCs w:val="18"/>
              </w:rPr>
            </w:pPr>
            <w:r w:rsidRPr="00C8579C">
              <w:rPr>
                <w:rFonts w:ascii="Tahoma" w:hAnsi="Tahoma" w:cs="Tahoma"/>
                <w:sz w:val="16"/>
                <w:szCs w:val="18"/>
              </w:rPr>
              <w:t xml:space="preserve">Obkrožite/označite </w:t>
            </w:r>
          </w:p>
        </w:tc>
      </w:tr>
      <w:tr w:rsidR="00171A82" w:rsidRPr="00C8579C" w14:paraId="219075AE" w14:textId="77777777" w:rsidTr="00171A82">
        <w:trPr>
          <w:trHeight w:val="334"/>
          <w:jc w:val="center"/>
        </w:trPr>
        <w:tc>
          <w:tcPr>
            <w:tcW w:w="3500" w:type="dxa"/>
            <w:vMerge/>
            <w:tcBorders>
              <w:left w:val="single" w:sz="4" w:space="0" w:color="auto"/>
              <w:bottom w:val="single" w:sz="4" w:space="0" w:color="auto"/>
              <w:right w:val="single" w:sz="4" w:space="0" w:color="auto"/>
            </w:tcBorders>
            <w:vAlign w:val="center"/>
          </w:tcPr>
          <w:p w14:paraId="46803A06" w14:textId="77777777" w:rsidR="00171A82" w:rsidRPr="00C8579C" w:rsidRDefault="00171A82" w:rsidP="00EF3383">
            <w:pPr>
              <w:keepNext/>
              <w:keepLines/>
              <w:rPr>
                <w:rFonts w:ascii="Tahoma" w:hAnsi="Tahoma" w:cs="Tahoma"/>
                <w:sz w:val="18"/>
                <w:szCs w:val="18"/>
              </w:rPr>
            </w:pPr>
          </w:p>
        </w:tc>
        <w:tc>
          <w:tcPr>
            <w:tcW w:w="2701" w:type="dxa"/>
            <w:tcBorders>
              <w:top w:val="single" w:sz="4" w:space="0" w:color="auto"/>
              <w:left w:val="single" w:sz="4" w:space="0" w:color="auto"/>
              <w:bottom w:val="single" w:sz="4" w:space="0" w:color="auto"/>
              <w:right w:val="single" w:sz="4" w:space="0" w:color="auto"/>
            </w:tcBorders>
            <w:vAlign w:val="center"/>
          </w:tcPr>
          <w:p w14:paraId="403ED7CA" w14:textId="77777777" w:rsidR="00171A82" w:rsidRPr="00C8579C" w:rsidRDefault="00171A82" w:rsidP="00EF3383">
            <w:pPr>
              <w:keepNext/>
              <w:keepLines/>
              <w:jc w:val="center"/>
              <w:rPr>
                <w:rFonts w:ascii="Tahoma" w:hAnsi="Tahoma" w:cs="Tahoma"/>
                <w:sz w:val="18"/>
                <w:szCs w:val="18"/>
              </w:rPr>
            </w:pPr>
            <w:r w:rsidRPr="00C8579C">
              <w:rPr>
                <w:rFonts w:ascii="Tahoma" w:hAnsi="Tahoma" w:cs="Tahoma"/>
                <w:sz w:val="18"/>
                <w:szCs w:val="18"/>
              </w:rPr>
              <w:t>DA</w:t>
            </w:r>
          </w:p>
        </w:tc>
        <w:tc>
          <w:tcPr>
            <w:tcW w:w="2924" w:type="dxa"/>
            <w:gridSpan w:val="2"/>
            <w:tcBorders>
              <w:top w:val="single" w:sz="4" w:space="0" w:color="auto"/>
              <w:left w:val="single" w:sz="4" w:space="0" w:color="auto"/>
              <w:bottom w:val="single" w:sz="4" w:space="0" w:color="auto"/>
              <w:right w:val="single" w:sz="4" w:space="0" w:color="auto"/>
            </w:tcBorders>
            <w:vAlign w:val="center"/>
          </w:tcPr>
          <w:p w14:paraId="45E94888" w14:textId="77777777" w:rsidR="00171A82" w:rsidRPr="00C8579C" w:rsidRDefault="00171A82" w:rsidP="00EF3383">
            <w:pPr>
              <w:keepNext/>
              <w:keepLines/>
              <w:jc w:val="center"/>
              <w:rPr>
                <w:rFonts w:ascii="Tahoma" w:hAnsi="Tahoma" w:cs="Tahoma"/>
                <w:sz w:val="18"/>
                <w:szCs w:val="18"/>
              </w:rPr>
            </w:pPr>
            <w:r w:rsidRPr="00C8579C">
              <w:rPr>
                <w:rFonts w:ascii="Tahoma" w:hAnsi="Tahoma" w:cs="Tahoma"/>
                <w:sz w:val="18"/>
                <w:szCs w:val="18"/>
              </w:rPr>
              <w:t>NE</w:t>
            </w:r>
          </w:p>
        </w:tc>
      </w:tr>
      <w:tr w:rsidR="00171A82" w:rsidRPr="00C8579C" w14:paraId="7F00654F" w14:textId="77777777" w:rsidTr="00C46841">
        <w:trPr>
          <w:trHeight w:val="1012"/>
          <w:jc w:val="center"/>
        </w:trPr>
        <w:tc>
          <w:tcPr>
            <w:tcW w:w="3500" w:type="dxa"/>
            <w:tcBorders>
              <w:top w:val="single" w:sz="4" w:space="0" w:color="auto"/>
              <w:left w:val="single" w:sz="4" w:space="0" w:color="auto"/>
              <w:bottom w:val="single" w:sz="4" w:space="0" w:color="auto"/>
              <w:right w:val="single" w:sz="4" w:space="0" w:color="auto"/>
            </w:tcBorders>
            <w:vAlign w:val="center"/>
          </w:tcPr>
          <w:p w14:paraId="3DFF59BF" w14:textId="77777777" w:rsidR="00171A82" w:rsidRPr="00C8579C" w:rsidRDefault="00171A82" w:rsidP="00EF3383">
            <w:pPr>
              <w:keepNext/>
              <w:keepLines/>
              <w:spacing w:line="276" w:lineRule="auto"/>
              <w:rPr>
                <w:rFonts w:ascii="Tahoma" w:hAnsi="Tahoma" w:cs="Tahoma"/>
                <w:sz w:val="18"/>
                <w:szCs w:val="18"/>
              </w:rPr>
            </w:pPr>
          </w:p>
          <w:p w14:paraId="0822BD72" w14:textId="77777777" w:rsidR="00171A82" w:rsidRPr="00C8579C" w:rsidRDefault="00171A82" w:rsidP="00C46841">
            <w:pPr>
              <w:keepNext/>
              <w:keepLines/>
              <w:rPr>
                <w:rFonts w:ascii="Tahoma" w:hAnsi="Tahoma" w:cs="Tahoma"/>
                <w:sz w:val="18"/>
                <w:szCs w:val="18"/>
              </w:rPr>
            </w:pPr>
            <w:r w:rsidRPr="00C8579C">
              <w:rPr>
                <w:rFonts w:ascii="Tahoma" w:hAnsi="Tahoma" w:cs="Tahoma"/>
                <w:sz w:val="18"/>
                <w:szCs w:val="18"/>
              </w:rPr>
              <w:t>Vsak del javnega naročila (storitev/gradnja/blago), ki se oddaja v podizvajanje (vrsta/opis del)</w:t>
            </w:r>
          </w:p>
          <w:p w14:paraId="37CA75B6" w14:textId="77777777" w:rsidR="00171A82" w:rsidRPr="00C8579C" w:rsidRDefault="00171A82" w:rsidP="00EF3383">
            <w:pPr>
              <w:keepNext/>
              <w:keepLines/>
              <w:spacing w:line="276" w:lineRule="auto"/>
              <w:rPr>
                <w:rFonts w:ascii="Tahoma" w:hAnsi="Tahoma" w:cs="Tahoma"/>
                <w:sz w:val="18"/>
                <w:szCs w:val="18"/>
              </w:rPr>
            </w:pPr>
          </w:p>
        </w:tc>
        <w:tc>
          <w:tcPr>
            <w:tcW w:w="5625" w:type="dxa"/>
            <w:gridSpan w:val="3"/>
            <w:tcBorders>
              <w:top w:val="single" w:sz="4" w:space="0" w:color="auto"/>
              <w:left w:val="single" w:sz="4" w:space="0" w:color="auto"/>
              <w:bottom w:val="single" w:sz="4" w:space="0" w:color="auto"/>
              <w:right w:val="single" w:sz="4" w:space="0" w:color="auto"/>
            </w:tcBorders>
            <w:vAlign w:val="center"/>
          </w:tcPr>
          <w:p w14:paraId="6D12A2E7" w14:textId="77777777" w:rsidR="00171A82" w:rsidRPr="00C8579C" w:rsidRDefault="00171A82" w:rsidP="00EF3383">
            <w:pPr>
              <w:keepNext/>
              <w:keepLines/>
              <w:spacing w:line="276" w:lineRule="auto"/>
              <w:rPr>
                <w:rFonts w:ascii="Tahoma" w:hAnsi="Tahoma" w:cs="Tahoma"/>
                <w:sz w:val="18"/>
                <w:szCs w:val="18"/>
              </w:rPr>
            </w:pPr>
          </w:p>
        </w:tc>
      </w:tr>
      <w:tr w:rsidR="00171A82" w:rsidRPr="00C8579C" w14:paraId="69FE1947" w14:textId="77777777" w:rsidTr="00171A82">
        <w:trPr>
          <w:trHeight w:val="588"/>
          <w:jc w:val="center"/>
        </w:trPr>
        <w:tc>
          <w:tcPr>
            <w:tcW w:w="3500" w:type="dxa"/>
            <w:tcBorders>
              <w:top w:val="single" w:sz="4" w:space="0" w:color="auto"/>
              <w:left w:val="single" w:sz="4" w:space="0" w:color="auto"/>
              <w:bottom w:val="single" w:sz="4" w:space="0" w:color="auto"/>
              <w:right w:val="single" w:sz="4" w:space="0" w:color="auto"/>
            </w:tcBorders>
            <w:vAlign w:val="center"/>
          </w:tcPr>
          <w:p w14:paraId="4D3B8F65" w14:textId="77777777" w:rsidR="00171A82" w:rsidRDefault="00171A82" w:rsidP="00EF3383">
            <w:pPr>
              <w:keepNext/>
              <w:keepLines/>
              <w:rPr>
                <w:rFonts w:ascii="Tahoma" w:hAnsi="Tahoma" w:cs="Tahoma"/>
                <w:sz w:val="18"/>
                <w:szCs w:val="18"/>
              </w:rPr>
            </w:pPr>
            <w:r>
              <w:rPr>
                <w:rFonts w:ascii="Tahoma" w:hAnsi="Tahoma" w:cs="Tahoma"/>
                <w:sz w:val="18"/>
                <w:szCs w:val="18"/>
              </w:rPr>
              <w:t>Okvirna k</w:t>
            </w:r>
            <w:r w:rsidRPr="00C8579C">
              <w:rPr>
                <w:rFonts w:ascii="Tahoma" w:hAnsi="Tahoma" w:cs="Tahoma"/>
                <w:sz w:val="18"/>
                <w:szCs w:val="18"/>
              </w:rPr>
              <w:t>oličina/Delež (%) javnega naročila, ki se oddaja v podizvajanje</w:t>
            </w:r>
          </w:p>
          <w:p w14:paraId="00F8EDBC" w14:textId="77777777" w:rsidR="00171A82" w:rsidRPr="00C8579C" w:rsidRDefault="00171A82" w:rsidP="00EF3383">
            <w:pPr>
              <w:keepNext/>
              <w:keepLines/>
              <w:rPr>
                <w:rFonts w:ascii="Tahoma" w:hAnsi="Tahoma" w:cs="Tahoma"/>
                <w:sz w:val="18"/>
                <w:szCs w:val="18"/>
              </w:rPr>
            </w:pPr>
            <w:r w:rsidRPr="0072622B">
              <w:rPr>
                <w:rFonts w:ascii="Tahoma" w:hAnsi="Tahoma" w:cs="Tahoma"/>
                <w:i/>
                <w:sz w:val="16"/>
                <w:szCs w:val="18"/>
              </w:rPr>
              <w:t>(obligatorno manj kot 100</w:t>
            </w:r>
            <w:r>
              <w:rPr>
                <w:rFonts w:ascii="Tahoma" w:hAnsi="Tahoma" w:cs="Tahoma"/>
                <w:i/>
                <w:sz w:val="16"/>
                <w:szCs w:val="18"/>
              </w:rPr>
              <w:t xml:space="preserve"> </w:t>
            </w:r>
            <w:r w:rsidRPr="0072622B">
              <w:rPr>
                <w:rFonts w:ascii="Tahoma" w:hAnsi="Tahoma" w:cs="Tahoma"/>
                <w:i/>
                <w:sz w:val="16"/>
                <w:szCs w:val="18"/>
              </w:rPr>
              <w:t>%)</w:t>
            </w:r>
            <w:r>
              <w:rPr>
                <w:rFonts w:ascii="Tahoma" w:hAnsi="Tahoma" w:cs="Tahoma"/>
                <w:i/>
                <w:sz w:val="16"/>
                <w:szCs w:val="18"/>
              </w:rPr>
              <w:t xml:space="preserve"> brez DDV</w:t>
            </w:r>
          </w:p>
        </w:tc>
        <w:tc>
          <w:tcPr>
            <w:tcW w:w="5625" w:type="dxa"/>
            <w:gridSpan w:val="3"/>
            <w:tcBorders>
              <w:top w:val="single" w:sz="4" w:space="0" w:color="auto"/>
              <w:left w:val="single" w:sz="4" w:space="0" w:color="auto"/>
              <w:bottom w:val="single" w:sz="4" w:space="0" w:color="auto"/>
              <w:right w:val="single" w:sz="4" w:space="0" w:color="auto"/>
            </w:tcBorders>
            <w:vAlign w:val="center"/>
          </w:tcPr>
          <w:p w14:paraId="68C5092E" w14:textId="77777777" w:rsidR="00171A82" w:rsidRPr="00C8579C" w:rsidRDefault="00171A82" w:rsidP="00EF3383">
            <w:pPr>
              <w:keepNext/>
              <w:keepLines/>
              <w:rPr>
                <w:sz w:val="18"/>
                <w:szCs w:val="18"/>
              </w:rPr>
            </w:pPr>
          </w:p>
        </w:tc>
      </w:tr>
      <w:tr w:rsidR="00171A82" w:rsidRPr="00C8579C" w14:paraId="08A8996E" w14:textId="77777777" w:rsidTr="00171A82">
        <w:trPr>
          <w:trHeight w:val="409"/>
          <w:jc w:val="center"/>
        </w:trPr>
        <w:tc>
          <w:tcPr>
            <w:tcW w:w="3500" w:type="dxa"/>
            <w:tcBorders>
              <w:top w:val="single" w:sz="4" w:space="0" w:color="auto"/>
              <w:left w:val="single" w:sz="4" w:space="0" w:color="auto"/>
              <w:bottom w:val="single" w:sz="4" w:space="0" w:color="auto"/>
              <w:right w:val="single" w:sz="4" w:space="0" w:color="auto"/>
            </w:tcBorders>
            <w:vAlign w:val="center"/>
          </w:tcPr>
          <w:p w14:paraId="541CAFDA" w14:textId="77777777" w:rsidR="00171A82" w:rsidRPr="00C8579C" w:rsidRDefault="00171A82" w:rsidP="00EF3383">
            <w:pPr>
              <w:keepNext/>
              <w:keepLines/>
              <w:rPr>
                <w:rFonts w:ascii="Tahoma" w:hAnsi="Tahoma" w:cs="Tahoma"/>
                <w:sz w:val="18"/>
                <w:szCs w:val="18"/>
              </w:rPr>
            </w:pPr>
            <w:r w:rsidRPr="00C8579C">
              <w:rPr>
                <w:rFonts w:ascii="Tahoma" w:hAnsi="Tahoma" w:cs="Tahoma"/>
                <w:sz w:val="18"/>
                <w:szCs w:val="18"/>
              </w:rPr>
              <w:t>Kraj izvedbe</w:t>
            </w:r>
          </w:p>
        </w:tc>
        <w:tc>
          <w:tcPr>
            <w:tcW w:w="5625" w:type="dxa"/>
            <w:gridSpan w:val="3"/>
            <w:tcBorders>
              <w:top w:val="single" w:sz="4" w:space="0" w:color="auto"/>
              <w:left w:val="single" w:sz="4" w:space="0" w:color="auto"/>
              <w:bottom w:val="single" w:sz="4" w:space="0" w:color="auto"/>
              <w:right w:val="single" w:sz="4" w:space="0" w:color="auto"/>
            </w:tcBorders>
            <w:vAlign w:val="center"/>
          </w:tcPr>
          <w:p w14:paraId="6B933015" w14:textId="77777777" w:rsidR="00171A82" w:rsidRPr="00C8579C" w:rsidRDefault="00171A82" w:rsidP="00EF3383">
            <w:pPr>
              <w:keepNext/>
              <w:keepLines/>
              <w:rPr>
                <w:sz w:val="18"/>
                <w:szCs w:val="18"/>
              </w:rPr>
            </w:pPr>
          </w:p>
        </w:tc>
      </w:tr>
    </w:tbl>
    <w:p w14:paraId="4712D7EB" w14:textId="77777777" w:rsidR="000E37F5" w:rsidRDefault="000E37F5" w:rsidP="00EF3383">
      <w:pPr>
        <w:keepNext/>
        <w:keepLines/>
        <w:tabs>
          <w:tab w:val="left" w:pos="567"/>
          <w:tab w:val="left" w:pos="851"/>
          <w:tab w:val="left" w:pos="993"/>
        </w:tabs>
        <w:jc w:val="both"/>
        <w:rPr>
          <w:rFonts w:ascii="Tahoma" w:hAnsi="Tahoma" w:cs="Tahoma"/>
          <w:b/>
          <w:i/>
          <w:sz w:val="18"/>
          <w:szCs w:val="22"/>
          <w:lang w:eastAsia="ar-SA"/>
        </w:rPr>
      </w:pPr>
    </w:p>
    <w:tbl>
      <w:tblPr>
        <w:tblW w:w="9072" w:type="dxa"/>
        <w:tblInd w:w="30" w:type="dxa"/>
        <w:tblLayout w:type="fixed"/>
        <w:tblCellMar>
          <w:left w:w="30" w:type="dxa"/>
          <w:right w:w="30" w:type="dxa"/>
        </w:tblCellMar>
        <w:tblLook w:val="0000" w:firstRow="0" w:lastRow="0" w:firstColumn="0" w:lastColumn="0" w:noHBand="0" w:noVBand="0"/>
      </w:tblPr>
      <w:tblGrid>
        <w:gridCol w:w="2835"/>
        <w:gridCol w:w="2552"/>
        <w:gridCol w:w="3685"/>
      </w:tblGrid>
      <w:tr w:rsidR="00171A82" w:rsidRPr="000E37F5" w14:paraId="350A7A13" w14:textId="77777777" w:rsidTr="00171A82">
        <w:trPr>
          <w:trHeight w:val="235"/>
        </w:trPr>
        <w:tc>
          <w:tcPr>
            <w:tcW w:w="2835" w:type="dxa"/>
            <w:tcBorders>
              <w:bottom w:val="single" w:sz="4" w:space="0" w:color="auto"/>
            </w:tcBorders>
          </w:tcPr>
          <w:p w14:paraId="38F22CBC" w14:textId="77777777" w:rsidR="00171A82" w:rsidRPr="00C46841" w:rsidRDefault="00171A82" w:rsidP="00EF3383">
            <w:pPr>
              <w:keepNext/>
              <w:keepLines/>
              <w:jc w:val="both"/>
              <w:rPr>
                <w:rFonts w:ascii="Tahoma" w:hAnsi="Tahoma" w:cs="Tahoma"/>
                <w:snapToGrid w:val="0"/>
                <w:color w:val="000000"/>
                <w:sz w:val="19"/>
                <w:szCs w:val="19"/>
              </w:rPr>
            </w:pPr>
          </w:p>
        </w:tc>
        <w:tc>
          <w:tcPr>
            <w:tcW w:w="2552" w:type="dxa"/>
          </w:tcPr>
          <w:p w14:paraId="3DAB0462" w14:textId="77777777" w:rsidR="00171A82" w:rsidRPr="00C46841" w:rsidRDefault="00171A82" w:rsidP="00EF3383">
            <w:pPr>
              <w:keepNext/>
              <w:keepLines/>
              <w:jc w:val="center"/>
              <w:rPr>
                <w:rFonts w:ascii="Tahoma" w:hAnsi="Tahoma" w:cs="Tahoma"/>
                <w:snapToGrid w:val="0"/>
                <w:color w:val="000000"/>
                <w:sz w:val="19"/>
                <w:szCs w:val="19"/>
              </w:rPr>
            </w:pPr>
          </w:p>
        </w:tc>
        <w:tc>
          <w:tcPr>
            <w:tcW w:w="3685" w:type="dxa"/>
            <w:tcBorders>
              <w:bottom w:val="single" w:sz="4" w:space="0" w:color="auto"/>
            </w:tcBorders>
          </w:tcPr>
          <w:p w14:paraId="64D40681" w14:textId="77777777" w:rsidR="00171A82" w:rsidRPr="00C46841" w:rsidRDefault="00171A82" w:rsidP="00EF3383">
            <w:pPr>
              <w:keepNext/>
              <w:keepLines/>
              <w:tabs>
                <w:tab w:val="left" w:pos="567"/>
                <w:tab w:val="num" w:pos="851"/>
                <w:tab w:val="left" w:pos="993"/>
              </w:tabs>
              <w:jc w:val="both"/>
              <w:rPr>
                <w:rFonts w:ascii="Tahoma" w:hAnsi="Tahoma" w:cs="Tahoma"/>
                <w:snapToGrid w:val="0"/>
                <w:color w:val="000000"/>
                <w:sz w:val="19"/>
                <w:szCs w:val="19"/>
              </w:rPr>
            </w:pPr>
          </w:p>
        </w:tc>
      </w:tr>
      <w:tr w:rsidR="00171A82" w:rsidRPr="000E37F5" w14:paraId="0FE3122C" w14:textId="77777777" w:rsidTr="00171A82">
        <w:trPr>
          <w:trHeight w:val="235"/>
        </w:trPr>
        <w:tc>
          <w:tcPr>
            <w:tcW w:w="2835" w:type="dxa"/>
            <w:tcBorders>
              <w:top w:val="single" w:sz="4" w:space="0" w:color="auto"/>
            </w:tcBorders>
          </w:tcPr>
          <w:p w14:paraId="6DFA045D" w14:textId="77777777" w:rsidR="00171A82" w:rsidRPr="00C46841" w:rsidRDefault="00171A82" w:rsidP="00EF3383">
            <w:pPr>
              <w:keepNext/>
              <w:keepLines/>
              <w:jc w:val="center"/>
              <w:rPr>
                <w:rFonts w:ascii="Tahoma" w:hAnsi="Tahoma" w:cs="Tahoma"/>
                <w:snapToGrid w:val="0"/>
                <w:color w:val="000000"/>
                <w:sz w:val="19"/>
                <w:szCs w:val="19"/>
              </w:rPr>
            </w:pPr>
            <w:r w:rsidRPr="00C46841">
              <w:rPr>
                <w:rFonts w:ascii="Tahoma" w:hAnsi="Tahoma" w:cs="Tahoma"/>
                <w:snapToGrid w:val="0"/>
                <w:color w:val="000000"/>
                <w:sz w:val="19"/>
                <w:szCs w:val="19"/>
              </w:rPr>
              <w:t>(kraj, datum)</w:t>
            </w:r>
          </w:p>
        </w:tc>
        <w:tc>
          <w:tcPr>
            <w:tcW w:w="2552" w:type="dxa"/>
          </w:tcPr>
          <w:p w14:paraId="2B865F58" w14:textId="77777777" w:rsidR="00171A82" w:rsidRPr="00C46841" w:rsidRDefault="00171A82" w:rsidP="00EF3383">
            <w:pPr>
              <w:keepNext/>
              <w:keepLines/>
              <w:jc w:val="center"/>
              <w:rPr>
                <w:rFonts w:ascii="Tahoma" w:hAnsi="Tahoma" w:cs="Tahoma"/>
                <w:snapToGrid w:val="0"/>
                <w:color w:val="000000"/>
                <w:sz w:val="19"/>
                <w:szCs w:val="19"/>
              </w:rPr>
            </w:pPr>
            <w:r w:rsidRPr="00C46841">
              <w:rPr>
                <w:rFonts w:ascii="Tahoma" w:hAnsi="Tahoma" w:cs="Tahoma"/>
                <w:snapToGrid w:val="0"/>
                <w:color w:val="000000"/>
                <w:sz w:val="19"/>
                <w:szCs w:val="19"/>
              </w:rPr>
              <w:t>žig</w:t>
            </w:r>
          </w:p>
        </w:tc>
        <w:tc>
          <w:tcPr>
            <w:tcW w:w="3685" w:type="dxa"/>
            <w:tcBorders>
              <w:top w:val="single" w:sz="4" w:space="0" w:color="auto"/>
            </w:tcBorders>
          </w:tcPr>
          <w:p w14:paraId="5D047AAC" w14:textId="77777777" w:rsidR="00171A82" w:rsidRPr="00C46841" w:rsidRDefault="00171A82" w:rsidP="00EF3383">
            <w:pPr>
              <w:keepNext/>
              <w:keepLines/>
              <w:jc w:val="both"/>
              <w:rPr>
                <w:rFonts w:ascii="Tahoma" w:hAnsi="Tahoma" w:cs="Tahoma"/>
                <w:snapToGrid w:val="0"/>
                <w:color w:val="000000"/>
                <w:sz w:val="19"/>
                <w:szCs w:val="19"/>
              </w:rPr>
            </w:pPr>
            <w:r w:rsidRPr="00C46841">
              <w:rPr>
                <w:rFonts w:ascii="Tahoma" w:hAnsi="Tahoma" w:cs="Tahoma"/>
                <w:snapToGrid w:val="0"/>
                <w:color w:val="000000"/>
                <w:sz w:val="19"/>
                <w:szCs w:val="19"/>
              </w:rPr>
              <w:t xml:space="preserve">(Ime in priimek ter podpis odgovorne osebe </w:t>
            </w:r>
            <w:r w:rsidRPr="00C46841">
              <w:rPr>
                <w:rFonts w:ascii="Tahoma" w:hAnsi="Tahoma" w:cs="Tahoma"/>
                <w:b/>
                <w:snapToGrid w:val="0"/>
                <w:color w:val="000000"/>
                <w:sz w:val="19"/>
                <w:szCs w:val="19"/>
              </w:rPr>
              <w:t>podizvajalca</w:t>
            </w:r>
            <w:r w:rsidRPr="00C46841">
              <w:rPr>
                <w:rFonts w:ascii="Tahoma" w:hAnsi="Tahoma" w:cs="Tahoma"/>
                <w:snapToGrid w:val="0"/>
                <w:color w:val="000000"/>
                <w:sz w:val="19"/>
                <w:szCs w:val="19"/>
              </w:rPr>
              <w:t>)</w:t>
            </w:r>
          </w:p>
        </w:tc>
      </w:tr>
      <w:tr w:rsidR="00171A82" w:rsidRPr="000E37F5" w14:paraId="359A5315" w14:textId="77777777" w:rsidTr="00171A82">
        <w:trPr>
          <w:trHeight w:val="235"/>
        </w:trPr>
        <w:tc>
          <w:tcPr>
            <w:tcW w:w="2835" w:type="dxa"/>
            <w:tcBorders>
              <w:bottom w:val="single" w:sz="4" w:space="0" w:color="auto"/>
            </w:tcBorders>
          </w:tcPr>
          <w:p w14:paraId="153CD4DD" w14:textId="77777777" w:rsidR="00171A82" w:rsidRPr="00C46841" w:rsidRDefault="00171A82" w:rsidP="00EF3383">
            <w:pPr>
              <w:keepNext/>
              <w:keepLines/>
              <w:jc w:val="both"/>
              <w:rPr>
                <w:rFonts w:ascii="Tahoma" w:hAnsi="Tahoma" w:cs="Tahoma"/>
                <w:snapToGrid w:val="0"/>
                <w:color w:val="000000"/>
                <w:sz w:val="19"/>
                <w:szCs w:val="19"/>
              </w:rPr>
            </w:pPr>
          </w:p>
          <w:p w14:paraId="59BEE293" w14:textId="77777777" w:rsidR="00171A82" w:rsidRPr="00C46841" w:rsidRDefault="00171A82" w:rsidP="00EF3383">
            <w:pPr>
              <w:keepNext/>
              <w:keepLines/>
              <w:jc w:val="both"/>
              <w:rPr>
                <w:rFonts w:ascii="Tahoma" w:hAnsi="Tahoma" w:cs="Tahoma"/>
                <w:snapToGrid w:val="0"/>
                <w:color w:val="000000"/>
                <w:sz w:val="19"/>
                <w:szCs w:val="19"/>
              </w:rPr>
            </w:pPr>
          </w:p>
        </w:tc>
        <w:tc>
          <w:tcPr>
            <w:tcW w:w="2552" w:type="dxa"/>
          </w:tcPr>
          <w:p w14:paraId="0B06F567" w14:textId="77777777" w:rsidR="00171A82" w:rsidRPr="00C46841" w:rsidRDefault="00171A82" w:rsidP="00EF3383">
            <w:pPr>
              <w:keepNext/>
              <w:keepLines/>
              <w:jc w:val="center"/>
              <w:rPr>
                <w:rFonts w:ascii="Tahoma" w:hAnsi="Tahoma" w:cs="Tahoma"/>
                <w:snapToGrid w:val="0"/>
                <w:color w:val="000000"/>
                <w:sz w:val="19"/>
                <w:szCs w:val="19"/>
              </w:rPr>
            </w:pPr>
          </w:p>
        </w:tc>
        <w:tc>
          <w:tcPr>
            <w:tcW w:w="3685" w:type="dxa"/>
            <w:tcBorders>
              <w:bottom w:val="single" w:sz="4" w:space="0" w:color="auto"/>
            </w:tcBorders>
          </w:tcPr>
          <w:p w14:paraId="25011549" w14:textId="77777777" w:rsidR="00171A82" w:rsidRPr="00C46841" w:rsidRDefault="00171A82" w:rsidP="00EF3383">
            <w:pPr>
              <w:keepNext/>
              <w:keepLines/>
              <w:tabs>
                <w:tab w:val="left" w:pos="567"/>
                <w:tab w:val="num" w:pos="851"/>
                <w:tab w:val="left" w:pos="993"/>
              </w:tabs>
              <w:jc w:val="both"/>
              <w:rPr>
                <w:rFonts w:ascii="Tahoma" w:hAnsi="Tahoma" w:cs="Tahoma"/>
                <w:snapToGrid w:val="0"/>
                <w:color w:val="000000"/>
                <w:sz w:val="19"/>
                <w:szCs w:val="19"/>
              </w:rPr>
            </w:pPr>
          </w:p>
        </w:tc>
      </w:tr>
      <w:tr w:rsidR="00171A82" w:rsidRPr="000E37F5" w14:paraId="5A8A451F" w14:textId="77777777" w:rsidTr="00171A82">
        <w:trPr>
          <w:trHeight w:val="235"/>
        </w:trPr>
        <w:tc>
          <w:tcPr>
            <w:tcW w:w="2835" w:type="dxa"/>
            <w:tcBorders>
              <w:top w:val="single" w:sz="4" w:space="0" w:color="auto"/>
            </w:tcBorders>
          </w:tcPr>
          <w:p w14:paraId="7C7223FE" w14:textId="77777777" w:rsidR="00171A82" w:rsidRPr="00C46841" w:rsidRDefault="00171A82" w:rsidP="00EF3383">
            <w:pPr>
              <w:keepNext/>
              <w:keepLines/>
              <w:jc w:val="center"/>
              <w:rPr>
                <w:rFonts w:ascii="Tahoma" w:hAnsi="Tahoma" w:cs="Tahoma"/>
                <w:snapToGrid w:val="0"/>
                <w:color w:val="000000"/>
                <w:sz w:val="19"/>
                <w:szCs w:val="19"/>
              </w:rPr>
            </w:pPr>
            <w:r w:rsidRPr="00C46841">
              <w:rPr>
                <w:rFonts w:ascii="Tahoma" w:hAnsi="Tahoma" w:cs="Tahoma"/>
                <w:snapToGrid w:val="0"/>
                <w:color w:val="000000"/>
                <w:sz w:val="19"/>
                <w:szCs w:val="19"/>
              </w:rPr>
              <w:t>(kraj, datum)</w:t>
            </w:r>
          </w:p>
        </w:tc>
        <w:tc>
          <w:tcPr>
            <w:tcW w:w="2552" w:type="dxa"/>
          </w:tcPr>
          <w:p w14:paraId="41DBBF89" w14:textId="77777777" w:rsidR="00171A82" w:rsidRPr="00C46841" w:rsidRDefault="00171A82" w:rsidP="00EF3383">
            <w:pPr>
              <w:keepNext/>
              <w:keepLines/>
              <w:jc w:val="center"/>
              <w:rPr>
                <w:rFonts w:ascii="Tahoma" w:hAnsi="Tahoma" w:cs="Tahoma"/>
                <w:snapToGrid w:val="0"/>
                <w:color w:val="000000"/>
                <w:sz w:val="19"/>
                <w:szCs w:val="19"/>
              </w:rPr>
            </w:pPr>
            <w:r w:rsidRPr="00C46841">
              <w:rPr>
                <w:rFonts w:ascii="Tahoma" w:hAnsi="Tahoma" w:cs="Tahoma"/>
                <w:snapToGrid w:val="0"/>
                <w:color w:val="000000"/>
                <w:sz w:val="19"/>
                <w:szCs w:val="19"/>
              </w:rPr>
              <w:t>žig</w:t>
            </w:r>
          </w:p>
        </w:tc>
        <w:tc>
          <w:tcPr>
            <w:tcW w:w="3685" w:type="dxa"/>
            <w:tcBorders>
              <w:top w:val="single" w:sz="4" w:space="0" w:color="auto"/>
            </w:tcBorders>
          </w:tcPr>
          <w:p w14:paraId="264FB2C7" w14:textId="77777777" w:rsidR="00171A82" w:rsidRPr="00C46841" w:rsidRDefault="00171A82" w:rsidP="00EF3383">
            <w:pPr>
              <w:keepNext/>
              <w:keepLines/>
              <w:jc w:val="both"/>
              <w:rPr>
                <w:rFonts w:ascii="Tahoma" w:hAnsi="Tahoma" w:cs="Tahoma"/>
                <w:snapToGrid w:val="0"/>
                <w:color w:val="000000"/>
                <w:sz w:val="19"/>
                <w:szCs w:val="19"/>
              </w:rPr>
            </w:pPr>
            <w:r w:rsidRPr="00C46841">
              <w:rPr>
                <w:rFonts w:ascii="Tahoma" w:hAnsi="Tahoma" w:cs="Tahoma"/>
                <w:snapToGrid w:val="0"/>
                <w:color w:val="000000"/>
                <w:sz w:val="19"/>
                <w:szCs w:val="19"/>
              </w:rPr>
              <w:t xml:space="preserve">(Ime in priimek ter podpis odgovorne osebe </w:t>
            </w:r>
            <w:r w:rsidRPr="00C46841">
              <w:rPr>
                <w:rFonts w:ascii="Tahoma" w:hAnsi="Tahoma" w:cs="Tahoma"/>
                <w:b/>
                <w:snapToGrid w:val="0"/>
                <w:color w:val="000000"/>
                <w:sz w:val="19"/>
                <w:szCs w:val="19"/>
              </w:rPr>
              <w:t>ponudnika</w:t>
            </w:r>
            <w:r w:rsidRPr="00C46841">
              <w:rPr>
                <w:rFonts w:ascii="Tahoma" w:hAnsi="Tahoma" w:cs="Tahoma"/>
                <w:snapToGrid w:val="0"/>
                <w:color w:val="000000"/>
                <w:sz w:val="19"/>
                <w:szCs w:val="19"/>
              </w:rPr>
              <w:t>)</w:t>
            </w:r>
          </w:p>
        </w:tc>
      </w:tr>
    </w:tbl>
    <w:p w14:paraId="058AA562" w14:textId="77777777" w:rsidR="008D35B9" w:rsidRDefault="008D35B9" w:rsidP="00EF3383">
      <w:pPr>
        <w:keepNext/>
        <w:keepLines/>
        <w:ind w:left="851" w:hanging="851"/>
        <w:rPr>
          <w:rFonts w:ascii="Tahoma" w:hAnsi="Tahoma" w:cs="Tahoma"/>
          <w:b/>
          <w:i/>
          <w:sz w:val="16"/>
          <w:szCs w:val="18"/>
          <w:lang w:eastAsia="ar-SA"/>
        </w:rPr>
      </w:pPr>
    </w:p>
    <w:p w14:paraId="32F76264" w14:textId="77777777" w:rsidR="008D35B9" w:rsidRDefault="008D35B9" w:rsidP="00EF3383">
      <w:pPr>
        <w:keepNext/>
        <w:keepLines/>
        <w:ind w:left="851" w:hanging="851"/>
        <w:rPr>
          <w:rFonts w:ascii="Tahoma" w:hAnsi="Tahoma" w:cs="Tahoma"/>
          <w:b/>
          <w:i/>
          <w:sz w:val="16"/>
          <w:szCs w:val="18"/>
          <w:lang w:eastAsia="ar-SA"/>
        </w:rPr>
      </w:pPr>
    </w:p>
    <w:p w14:paraId="57865C3C" w14:textId="77777777" w:rsidR="00880A2A" w:rsidRPr="00065251" w:rsidRDefault="00880A2A" w:rsidP="00EF3383">
      <w:pPr>
        <w:keepNext/>
        <w:keepLines/>
        <w:ind w:left="851" w:hanging="851"/>
        <w:rPr>
          <w:rFonts w:ascii="Tahoma" w:hAnsi="Tahoma" w:cs="Tahoma"/>
          <w:i/>
          <w:sz w:val="16"/>
          <w:szCs w:val="18"/>
          <w:lang w:eastAsia="ar-SA"/>
        </w:rPr>
      </w:pPr>
      <w:r w:rsidRPr="00065251">
        <w:rPr>
          <w:rFonts w:ascii="Tahoma" w:hAnsi="Tahoma" w:cs="Tahoma"/>
          <w:b/>
          <w:i/>
          <w:sz w:val="16"/>
          <w:szCs w:val="18"/>
          <w:lang w:eastAsia="ar-SA"/>
        </w:rPr>
        <w:t xml:space="preserve">Opomba:  </w:t>
      </w:r>
      <w:r w:rsidRPr="00065251">
        <w:rPr>
          <w:rFonts w:ascii="Tahoma" w:hAnsi="Tahoma" w:cs="Tahoma"/>
          <w:i/>
          <w:sz w:val="16"/>
          <w:szCs w:val="18"/>
          <w:lang w:eastAsia="ar-SA"/>
        </w:rPr>
        <w:t xml:space="preserve">Obrazec velja tudi za primer, da se je gospodarski subjekt odločil oddati del javnega naročila v podizvajanje in za izvedbo  tega dela uporablja podizvajalčeve zmogljivosti, zato podizvajalcu ni potrebno izpolniti še priloge 6. </w:t>
      </w:r>
    </w:p>
    <w:p w14:paraId="588D55B1" w14:textId="77777777" w:rsidR="00880A2A" w:rsidRPr="00065251" w:rsidRDefault="00880A2A" w:rsidP="00EF3383">
      <w:pPr>
        <w:keepNext/>
        <w:keepLines/>
        <w:rPr>
          <w:rFonts w:ascii="Tahoma" w:hAnsi="Tahoma" w:cs="Tahoma"/>
          <w:sz w:val="16"/>
          <w:szCs w:val="18"/>
          <w:lang w:eastAsia="ar-SA"/>
        </w:rPr>
      </w:pPr>
    </w:p>
    <w:p w14:paraId="411D56B8" w14:textId="77777777" w:rsidR="00880A2A" w:rsidRPr="00065251" w:rsidRDefault="00880A2A" w:rsidP="00EF3383">
      <w:pPr>
        <w:keepNext/>
        <w:keepLines/>
        <w:tabs>
          <w:tab w:val="left" w:pos="851"/>
        </w:tabs>
        <w:rPr>
          <w:sz w:val="18"/>
        </w:rPr>
      </w:pPr>
      <w:r w:rsidRPr="00065251">
        <w:rPr>
          <w:rFonts w:ascii="Tahoma" w:hAnsi="Tahoma" w:cs="Tahoma"/>
          <w:b/>
          <w:i/>
          <w:sz w:val="16"/>
          <w:szCs w:val="18"/>
          <w:lang w:eastAsia="ar-SA"/>
        </w:rPr>
        <w:t>Navodilo</w:t>
      </w:r>
      <w:r w:rsidRPr="00065251">
        <w:rPr>
          <w:rFonts w:ascii="Tahoma" w:hAnsi="Tahoma" w:cs="Tahoma"/>
          <w:i/>
          <w:sz w:val="16"/>
          <w:szCs w:val="18"/>
          <w:lang w:eastAsia="ar-SA"/>
        </w:rPr>
        <w:t xml:space="preserve">: </w:t>
      </w:r>
      <w:r w:rsidRPr="00065251">
        <w:rPr>
          <w:rFonts w:ascii="Tahoma" w:hAnsi="Tahoma" w:cs="Tahoma"/>
          <w:i/>
          <w:sz w:val="16"/>
          <w:szCs w:val="18"/>
          <w:lang w:eastAsia="ar-SA"/>
        </w:rPr>
        <w:tab/>
        <w:t>Obrazec se po potrebi kopira!</w:t>
      </w:r>
      <w:r w:rsidRPr="00065251">
        <w:rPr>
          <w:sz w:val="18"/>
        </w:rPr>
        <w:t xml:space="preserve"> </w:t>
      </w:r>
    </w:p>
    <w:p w14:paraId="1D94AE82" w14:textId="599F0FE7" w:rsidR="00880A2A" w:rsidRDefault="00880A2A" w:rsidP="00EF3383">
      <w:pPr>
        <w:keepNext/>
        <w:keepLines/>
        <w:tabs>
          <w:tab w:val="left" w:pos="851"/>
        </w:tabs>
        <w:rPr>
          <w:rFonts w:ascii="Tahoma" w:hAnsi="Tahoma" w:cs="Tahoma"/>
          <w:b/>
          <w:i/>
          <w:sz w:val="16"/>
          <w:u w:val="single"/>
        </w:rPr>
      </w:pPr>
      <w:r w:rsidRPr="00065251">
        <w:rPr>
          <w:rFonts w:ascii="Tahoma" w:hAnsi="Tahoma" w:cs="Tahoma"/>
          <w:i/>
          <w:sz w:val="16"/>
        </w:rPr>
        <w:tab/>
        <w:t xml:space="preserve">Ponudnik </w:t>
      </w:r>
      <w:r w:rsidRPr="00065251">
        <w:rPr>
          <w:rFonts w:ascii="Tahoma" w:hAnsi="Tahoma" w:cs="Tahoma"/>
          <w:i/>
          <w:sz w:val="16"/>
          <w:u w:val="single"/>
        </w:rPr>
        <w:t>obrazec</w:t>
      </w:r>
      <w:r w:rsidRPr="00065251">
        <w:rPr>
          <w:rFonts w:ascii="Tahoma" w:hAnsi="Tahoma" w:cs="Tahoma"/>
          <w:b/>
          <w:i/>
          <w:sz w:val="16"/>
        </w:rPr>
        <w:t xml:space="preserve"> </w:t>
      </w:r>
      <w:r w:rsidRPr="00065251">
        <w:rPr>
          <w:rFonts w:ascii="Tahoma" w:hAnsi="Tahoma" w:cs="Tahoma"/>
          <w:i/>
          <w:sz w:val="16"/>
        </w:rPr>
        <w:t>v okviru sistema e-JN</w:t>
      </w:r>
      <w:r w:rsidRPr="00065251">
        <w:rPr>
          <w:rFonts w:ascii="Tahoma" w:hAnsi="Tahoma" w:cs="Tahoma"/>
          <w:b/>
          <w:i/>
          <w:sz w:val="16"/>
        </w:rPr>
        <w:t xml:space="preserve"> </w:t>
      </w:r>
      <w:r w:rsidRPr="00065251">
        <w:rPr>
          <w:rFonts w:ascii="Tahoma" w:hAnsi="Tahoma" w:cs="Tahoma"/>
          <w:b/>
          <w:i/>
          <w:sz w:val="16"/>
          <w:u w:val="single"/>
        </w:rPr>
        <w:t xml:space="preserve">naloži ločeno v razdelek </w:t>
      </w:r>
      <w:r w:rsidR="002D35D4" w:rsidRPr="00065251">
        <w:rPr>
          <w:rFonts w:ascii="Tahoma" w:hAnsi="Tahoma" w:cs="Tahoma"/>
          <w:b/>
          <w:i/>
          <w:sz w:val="16"/>
          <w:u w:val="single"/>
        </w:rPr>
        <w:t>»</w:t>
      </w:r>
      <w:r w:rsidR="000769DC">
        <w:rPr>
          <w:rFonts w:ascii="Tahoma" w:hAnsi="Tahoma" w:cs="Tahoma"/>
          <w:b/>
          <w:i/>
          <w:sz w:val="16"/>
          <w:u w:val="single"/>
        </w:rPr>
        <w:t>Dokumenti - ostale priloge</w:t>
      </w:r>
      <w:r w:rsidR="002D35D4" w:rsidRPr="00065251">
        <w:rPr>
          <w:rFonts w:ascii="Tahoma" w:hAnsi="Tahoma" w:cs="Tahoma"/>
          <w:b/>
          <w:i/>
          <w:sz w:val="16"/>
          <w:u w:val="single"/>
        </w:rPr>
        <w:t>«</w:t>
      </w:r>
      <w:r w:rsidRPr="00065251">
        <w:rPr>
          <w:rFonts w:ascii="Tahoma" w:hAnsi="Tahoma" w:cs="Tahoma"/>
          <w:b/>
          <w:i/>
          <w:sz w:val="16"/>
          <w:u w:val="single"/>
        </w:rPr>
        <w:t>!!!</w:t>
      </w:r>
    </w:p>
    <w:p w14:paraId="4631F014" w14:textId="38FE69BC" w:rsidR="00AD7191" w:rsidRDefault="00AD7191" w:rsidP="00EF3383">
      <w:pPr>
        <w:keepNext/>
        <w:keepLines/>
        <w:tabs>
          <w:tab w:val="left" w:pos="851"/>
        </w:tabs>
        <w:rPr>
          <w:rFonts w:ascii="Tahoma" w:hAnsi="Tahoma" w:cs="Tahoma"/>
          <w:b/>
          <w:i/>
          <w:sz w:val="16"/>
          <w:u w:val="single"/>
        </w:rPr>
      </w:pPr>
    </w:p>
    <w:p w14:paraId="132B16C2" w14:textId="348FF0C4" w:rsidR="00AD7191" w:rsidRDefault="00AD7191" w:rsidP="00EF3383">
      <w:pPr>
        <w:keepNext/>
        <w:keepLines/>
        <w:tabs>
          <w:tab w:val="left" w:pos="851"/>
        </w:tabs>
        <w:rPr>
          <w:rFonts w:ascii="Tahoma" w:hAnsi="Tahoma" w:cs="Tahoma"/>
          <w:b/>
          <w:i/>
          <w:sz w:val="16"/>
          <w:u w:val="single"/>
        </w:rPr>
      </w:pPr>
    </w:p>
    <w:p w14:paraId="11145EB5" w14:textId="4B97597F" w:rsidR="00AD7191" w:rsidRDefault="00AD7191" w:rsidP="00EF3383">
      <w:pPr>
        <w:keepNext/>
        <w:keepLines/>
        <w:tabs>
          <w:tab w:val="left" w:pos="851"/>
        </w:tabs>
        <w:rPr>
          <w:rFonts w:ascii="Tahoma" w:hAnsi="Tahoma" w:cs="Tahoma"/>
          <w:b/>
          <w:i/>
          <w:sz w:val="16"/>
          <w:u w:val="single"/>
        </w:rPr>
      </w:pPr>
    </w:p>
    <w:p w14:paraId="08513A0D" w14:textId="5ED2BF5D" w:rsidR="00AD7191" w:rsidRDefault="00AD7191" w:rsidP="00EF3383">
      <w:pPr>
        <w:keepNext/>
        <w:keepLines/>
        <w:tabs>
          <w:tab w:val="left" w:pos="851"/>
        </w:tabs>
        <w:rPr>
          <w:rFonts w:ascii="Tahoma" w:hAnsi="Tahoma" w:cs="Tahoma"/>
          <w:b/>
          <w:i/>
          <w:sz w:val="16"/>
          <w:u w:val="single"/>
        </w:rPr>
      </w:pPr>
    </w:p>
    <w:p w14:paraId="560438E9" w14:textId="43DE4202" w:rsidR="00AD7191" w:rsidRDefault="00AD7191" w:rsidP="00EF3383">
      <w:pPr>
        <w:keepNext/>
        <w:keepLines/>
        <w:tabs>
          <w:tab w:val="left" w:pos="851"/>
        </w:tabs>
        <w:rPr>
          <w:rFonts w:ascii="Tahoma" w:hAnsi="Tahoma" w:cs="Tahoma"/>
          <w:b/>
          <w:i/>
          <w:sz w:val="16"/>
          <w:u w:val="single"/>
        </w:rPr>
      </w:pPr>
    </w:p>
    <w:p w14:paraId="40970D9C" w14:textId="1C64B2C2" w:rsidR="00AD7191" w:rsidRDefault="00AD7191" w:rsidP="00EF3383">
      <w:pPr>
        <w:keepNext/>
        <w:keepLines/>
        <w:tabs>
          <w:tab w:val="left" w:pos="851"/>
        </w:tabs>
        <w:rPr>
          <w:rFonts w:ascii="Tahoma" w:hAnsi="Tahoma" w:cs="Tahoma"/>
          <w:b/>
          <w:i/>
          <w:sz w:val="16"/>
          <w:u w:val="single"/>
        </w:rPr>
      </w:pPr>
    </w:p>
    <w:p w14:paraId="5E2A7CC3" w14:textId="0A25351A" w:rsidR="00AD7191" w:rsidRDefault="00AD7191" w:rsidP="00EF3383">
      <w:pPr>
        <w:keepNext/>
        <w:keepLines/>
        <w:tabs>
          <w:tab w:val="left" w:pos="851"/>
        </w:tabs>
        <w:rPr>
          <w:rFonts w:ascii="Tahoma" w:hAnsi="Tahoma" w:cs="Tahoma"/>
          <w:b/>
          <w:i/>
          <w:sz w:val="16"/>
          <w:u w:val="single"/>
        </w:rPr>
      </w:pPr>
    </w:p>
    <w:p w14:paraId="5072E203" w14:textId="217D4F90" w:rsidR="00AD7191" w:rsidRDefault="00AD7191" w:rsidP="00EF3383">
      <w:pPr>
        <w:keepNext/>
        <w:keepLines/>
        <w:tabs>
          <w:tab w:val="left" w:pos="851"/>
        </w:tabs>
        <w:rPr>
          <w:rFonts w:ascii="Tahoma" w:hAnsi="Tahoma" w:cs="Tahoma"/>
          <w:b/>
          <w:i/>
          <w:sz w:val="16"/>
          <w:u w:val="single"/>
        </w:rPr>
      </w:pPr>
    </w:p>
    <w:p w14:paraId="5F621191" w14:textId="77777777" w:rsidR="00AD7191" w:rsidRDefault="00AD7191" w:rsidP="00EF3383">
      <w:pPr>
        <w:keepNext/>
        <w:keepLines/>
        <w:tabs>
          <w:tab w:val="left" w:pos="851"/>
        </w:tabs>
        <w:rPr>
          <w:rFonts w:ascii="Tahoma" w:hAnsi="Tahoma" w:cs="Tahoma"/>
          <w:b/>
          <w:i/>
          <w:sz w:val="16"/>
          <w:u w:val="single"/>
        </w:rPr>
      </w:pPr>
    </w:p>
    <w:p w14:paraId="6BF766A6" w14:textId="77777777" w:rsidR="00171A82" w:rsidRDefault="00171A82" w:rsidP="00EF3383">
      <w:pPr>
        <w:keepNext/>
        <w:keepLines/>
        <w:tabs>
          <w:tab w:val="left" w:pos="851"/>
        </w:tabs>
        <w:rPr>
          <w:sz w:val="18"/>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583"/>
        <w:gridCol w:w="912"/>
        <w:gridCol w:w="647"/>
      </w:tblGrid>
      <w:tr w:rsidR="00171A82" w:rsidRPr="00C8579C" w14:paraId="4BA7D13F" w14:textId="77777777" w:rsidTr="00171A82">
        <w:tc>
          <w:tcPr>
            <w:tcW w:w="7583" w:type="dxa"/>
          </w:tcPr>
          <w:p w14:paraId="0D29DBB4" w14:textId="77777777" w:rsidR="00171A82" w:rsidRPr="00C8579C" w:rsidRDefault="00171A82" w:rsidP="00EF3383">
            <w:pPr>
              <w:keepNext/>
              <w:keepLines/>
              <w:jc w:val="both"/>
              <w:rPr>
                <w:rFonts w:ascii="Tahoma" w:hAnsi="Tahoma" w:cs="Tahoma"/>
              </w:rPr>
            </w:pPr>
            <w:r>
              <w:rPr>
                <w:rFonts w:ascii="Tahoma" w:hAnsi="Tahoma" w:cs="Tahoma"/>
              </w:rPr>
              <w:t>POOBLASTILO PONUDNIKA</w:t>
            </w:r>
            <w:r w:rsidRPr="00C8579C">
              <w:rPr>
                <w:rFonts w:ascii="Tahoma" w:hAnsi="Tahoma" w:cs="Tahoma"/>
              </w:rPr>
              <w:t xml:space="preserve"> </w:t>
            </w:r>
          </w:p>
        </w:tc>
        <w:tc>
          <w:tcPr>
            <w:tcW w:w="912" w:type="dxa"/>
            <w:tcBorders>
              <w:right w:val="nil"/>
            </w:tcBorders>
          </w:tcPr>
          <w:p w14:paraId="19DE435D" w14:textId="77777777" w:rsidR="00171A82" w:rsidRPr="00C8579C" w:rsidRDefault="00171A82" w:rsidP="00EF3383">
            <w:pPr>
              <w:keepNext/>
              <w:keepLines/>
              <w:jc w:val="both"/>
              <w:rPr>
                <w:rFonts w:ascii="Tahoma" w:hAnsi="Tahoma" w:cs="Tahoma"/>
                <w:b/>
              </w:rPr>
            </w:pPr>
            <w:r w:rsidRPr="00C8579C">
              <w:rPr>
                <w:rFonts w:ascii="Tahoma" w:hAnsi="Tahoma" w:cs="Tahoma"/>
                <w:b/>
                <w:i/>
              </w:rPr>
              <w:t xml:space="preserve">Priloga </w:t>
            </w:r>
          </w:p>
        </w:tc>
        <w:tc>
          <w:tcPr>
            <w:tcW w:w="647" w:type="dxa"/>
            <w:tcBorders>
              <w:left w:val="nil"/>
            </w:tcBorders>
          </w:tcPr>
          <w:p w14:paraId="7ECAF862" w14:textId="77777777" w:rsidR="00171A82" w:rsidRPr="00C8579C" w:rsidRDefault="00171A82" w:rsidP="00EF3383">
            <w:pPr>
              <w:keepNext/>
              <w:keepLines/>
              <w:jc w:val="both"/>
              <w:rPr>
                <w:rFonts w:ascii="Tahoma" w:hAnsi="Tahoma" w:cs="Tahoma"/>
                <w:b/>
                <w:i/>
              </w:rPr>
            </w:pPr>
            <w:r w:rsidRPr="00C8579C">
              <w:rPr>
                <w:rFonts w:ascii="Tahoma" w:hAnsi="Tahoma" w:cs="Tahoma"/>
                <w:b/>
                <w:i/>
              </w:rPr>
              <w:t>4/</w:t>
            </w:r>
            <w:r>
              <w:rPr>
                <w:rFonts w:ascii="Tahoma" w:hAnsi="Tahoma" w:cs="Tahoma"/>
                <w:b/>
                <w:i/>
              </w:rPr>
              <w:t>2</w:t>
            </w:r>
          </w:p>
        </w:tc>
      </w:tr>
    </w:tbl>
    <w:p w14:paraId="00132B4B" w14:textId="77777777" w:rsidR="00171A82" w:rsidRPr="009968AA" w:rsidRDefault="00171A82" w:rsidP="00EF3383">
      <w:pPr>
        <w:keepNext/>
        <w:keepLines/>
        <w:ind w:right="-143"/>
        <w:jc w:val="both"/>
        <w:rPr>
          <w:rFonts w:ascii="Tahoma" w:hAnsi="Tahoma" w:cs="Tahoma"/>
          <w:sz w:val="24"/>
        </w:rPr>
      </w:pPr>
    </w:p>
    <w:p w14:paraId="7A7081B5" w14:textId="77777777" w:rsidR="00171A82" w:rsidRPr="009968AA" w:rsidRDefault="00171A82" w:rsidP="00EF3383">
      <w:pPr>
        <w:keepNext/>
        <w:keepLines/>
        <w:rPr>
          <w:rFonts w:ascii="Tahoma" w:hAnsi="Tahoma" w:cs="Tahoma"/>
        </w:rPr>
      </w:pPr>
      <w:r w:rsidRPr="009968AA">
        <w:rPr>
          <w:rFonts w:ascii="Tahoma" w:hAnsi="Tahoma" w:cs="Tahoma"/>
        </w:rPr>
        <w:t>Ponudnik: ______________________________________________________________</w:t>
      </w:r>
      <w:r>
        <w:rPr>
          <w:rFonts w:ascii="Tahoma" w:hAnsi="Tahoma" w:cs="Tahoma"/>
        </w:rPr>
        <w:t xml:space="preserve"> </w:t>
      </w:r>
      <w:r w:rsidRPr="009968AA">
        <w:rPr>
          <w:rFonts w:ascii="Tahoma" w:hAnsi="Tahoma" w:cs="Tahoma"/>
        </w:rPr>
        <w:t>, za izvedbo</w:t>
      </w:r>
    </w:p>
    <w:p w14:paraId="492CF610" w14:textId="77777777" w:rsidR="00171A82" w:rsidRPr="009968AA" w:rsidRDefault="00171A82" w:rsidP="00EF3383">
      <w:pPr>
        <w:keepNext/>
        <w:keepLines/>
        <w:rPr>
          <w:rFonts w:ascii="Tahoma" w:hAnsi="Tahoma" w:cs="Tahoma"/>
        </w:rPr>
      </w:pPr>
    </w:p>
    <w:p w14:paraId="5CE8AE49" w14:textId="77777777" w:rsidR="00171A82" w:rsidRPr="007A1CE4" w:rsidRDefault="00171A82" w:rsidP="00EF3383">
      <w:pPr>
        <w:keepNext/>
        <w:keepLines/>
        <w:spacing w:before="40" w:after="40"/>
        <w:jc w:val="both"/>
        <w:rPr>
          <w:rFonts w:ascii="Tahoma" w:hAnsi="Tahoma" w:cs="Tahoma"/>
          <w:b/>
        </w:rPr>
      </w:pPr>
      <w:r w:rsidRPr="009968AA">
        <w:rPr>
          <w:rFonts w:ascii="Tahoma" w:hAnsi="Tahoma" w:cs="Tahoma"/>
        </w:rPr>
        <w:t>javnega naročila</w:t>
      </w:r>
      <w:r w:rsidRPr="009968AA">
        <w:rPr>
          <w:rFonts w:ascii="Tahoma" w:hAnsi="Tahoma" w:cs="Tahoma"/>
          <w:b/>
        </w:rPr>
        <w:t xml:space="preserve"> </w:t>
      </w:r>
      <w:r w:rsidRPr="009968AA">
        <w:rPr>
          <w:rFonts w:ascii="Tahoma" w:hAnsi="Tahoma" w:cs="Tahoma"/>
        </w:rPr>
        <w:t>št.</w:t>
      </w:r>
      <w:r w:rsidRPr="009968AA">
        <w:rPr>
          <w:rFonts w:ascii="Tahoma" w:hAnsi="Tahoma" w:cs="Tahoma"/>
          <w:b/>
          <w:sz w:val="24"/>
        </w:rPr>
        <w:t xml:space="preserve"> </w:t>
      </w:r>
      <w:r w:rsidR="00864A67" w:rsidRPr="00864A67">
        <w:rPr>
          <w:rFonts w:ascii="Tahoma" w:hAnsi="Tahoma" w:cs="Tahoma"/>
          <w:b/>
        </w:rPr>
        <w:t xml:space="preserve">VKS-69/24 – </w:t>
      </w:r>
      <w:r w:rsidR="00AC1D8A">
        <w:rPr>
          <w:rFonts w:ascii="Tahoma" w:hAnsi="Tahoma" w:cs="Tahoma"/>
          <w:b/>
        </w:rPr>
        <w:t>Menjava segmentnih vrat</w:t>
      </w:r>
      <w:r w:rsidR="00AC1D8A" w:rsidRPr="009968AA">
        <w:rPr>
          <w:rFonts w:ascii="Tahoma" w:hAnsi="Tahoma" w:cs="Tahoma"/>
        </w:rPr>
        <w:t xml:space="preserve"> </w:t>
      </w:r>
      <w:r w:rsidRPr="009968AA">
        <w:rPr>
          <w:rFonts w:ascii="Tahoma" w:hAnsi="Tahoma" w:cs="Tahoma"/>
        </w:rPr>
        <w:t>ter v skladu s 94. členom ZJN-3</w:t>
      </w:r>
    </w:p>
    <w:p w14:paraId="657304A1" w14:textId="77777777" w:rsidR="00171A82" w:rsidRPr="009968AA" w:rsidRDefault="00171A82" w:rsidP="00EF3383">
      <w:pPr>
        <w:keepNext/>
        <w:keepLines/>
        <w:rPr>
          <w:rFonts w:ascii="Tahoma" w:hAnsi="Tahoma" w:cs="Tahoma"/>
        </w:rPr>
      </w:pPr>
    </w:p>
    <w:p w14:paraId="088573BA" w14:textId="77777777" w:rsidR="00171A82" w:rsidRPr="009968AA" w:rsidRDefault="00171A82" w:rsidP="00EF3383">
      <w:pPr>
        <w:keepNext/>
        <w:keepLines/>
        <w:jc w:val="center"/>
        <w:rPr>
          <w:rFonts w:ascii="Tahoma" w:hAnsi="Tahoma" w:cs="Tahoma"/>
          <w:b/>
          <w:sz w:val="22"/>
          <w:szCs w:val="22"/>
        </w:rPr>
      </w:pPr>
      <w:r w:rsidRPr="009968AA">
        <w:rPr>
          <w:rFonts w:ascii="Tahoma" w:hAnsi="Tahoma" w:cs="Tahoma"/>
          <w:b/>
          <w:sz w:val="22"/>
          <w:szCs w:val="22"/>
        </w:rPr>
        <w:t>POOBLAŠČAMO</w:t>
      </w:r>
    </w:p>
    <w:p w14:paraId="02B554E1" w14:textId="77777777" w:rsidR="00171A82" w:rsidRPr="009968AA" w:rsidRDefault="00171A82" w:rsidP="00EF3383">
      <w:pPr>
        <w:keepNext/>
        <w:keepLines/>
        <w:rPr>
          <w:rFonts w:ascii="Tahoma" w:hAnsi="Tahoma" w:cs="Tahoma"/>
        </w:rPr>
      </w:pPr>
    </w:p>
    <w:p w14:paraId="0185F8F5" w14:textId="77777777" w:rsidR="00171A82" w:rsidRPr="009968AA" w:rsidRDefault="00171A82" w:rsidP="00EF3383">
      <w:pPr>
        <w:keepNext/>
        <w:keepLines/>
        <w:jc w:val="both"/>
        <w:rPr>
          <w:rFonts w:ascii="Tahoma" w:hAnsi="Tahoma" w:cs="Tahoma"/>
        </w:rPr>
      </w:pPr>
      <w:r w:rsidRPr="00750E7B">
        <w:rPr>
          <w:rFonts w:ascii="Tahoma" w:hAnsi="Tahoma" w:cs="Tahoma"/>
        </w:rPr>
        <w:t xml:space="preserve">naročnika </w:t>
      </w:r>
      <w:r w:rsidR="00135C5E">
        <w:rPr>
          <w:rFonts w:ascii="Tahoma" w:hAnsi="Tahoma" w:cs="Tahoma"/>
          <w:szCs w:val="22"/>
        </w:rPr>
        <w:t>JAVNO PODJETJE VODOVOD KANALIZACIJA SNAGA d.o.o.</w:t>
      </w:r>
      <w:r>
        <w:rPr>
          <w:rFonts w:ascii="Tahoma" w:hAnsi="Tahoma" w:cs="Tahoma"/>
        </w:rPr>
        <w:t xml:space="preserve"> </w:t>
      </w:r>
      <w:r w:rsidRPr="009968AA">
        <w:rPr>
          <w:rFonts w:ascii="Tahoma" w:hAnsi="Tahoma" w:cs="Tahoma"/>
        </w:rPr>
        <w:t>da na podlagi potrjenega računa oziroma situacije neposredno plačuje naše obveznosti do naslednjih podizvajalcev:</w:t>
      </w:r>
    </w:p>
    <w:p w14:paraId="0BAC91D9" w14:textId="77777777" w:rsidR="00171A82" w:rsidRPr="009968AA" w:rsidRDefault="00171A82" w:rsidP="00EF3383">
      <w:pPr>
        <w:keepNext/>
        <w:keepLines/>
        <w:spacing w:line="276" w:lineRule="auto"/>
        <w:jc w:val="both"/>
        <w:rPr>
          <w:rFonts w:ascii="Tahoma" w:hAnsi="Tahoma" w:cs="Tahoma"/>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8675"/>
      </w:tblGrid>
      <w:tr w:rsidR="00171A82" w:rsidRPr="009968AA" w14:paraId="7FCCA152" w14:textId="77777777" w:rsidTr="00171A82">
        <w:tc>
          <w:tcPr>
            <w:tcW w:w="392" w:type="dxa"/>
            <w:tcBorders>
              <w:top w:val="single" w:sz="4" w:space="0" w:color="auto"/>
              <w:left w:val="single" w:sz="4" w:space="0" w:color="auto"/>
              <w:bottom w:val="single" w:sz="4" w:space="0" w:color="auto"/>
              <w:right w:val="single" w:sz="4" w:space="0" w:color="auto"/>
            </w:tcBorders>
            <w:vAlign w:val="center"/>
            <w:hideMark/>
          </w:tcPr>
          <w:p w14:paraId="7663D6D6" w14:textId="77777777" w:rsidR="00171A82" w:rsidRPr="009968AA" w:rsidRDefault="00171A82" w:rsidP="00EF3383">
            <w:pPr>
              <w:keepNext/>
              <w:keepLines/>
              <w:spacing w:line="276" w:lineRule="auto"/>
              <w:ind w:right="-108"/>
              <w:rPr>
                <w:rFonts w:ascii="Tahoma" w:hAnsi="Tahoma" w:cs="Tahoma"/>
                <w:szCs w:val="22"/>
                <w:lang w:eastAsia="en-US"/>
              </w:rPr>
            </w:pPr>
            <w:r w:rsidRPr="009968AA">
              <w:rPr>
                <w:rFonts w:ascii="Tahoma" w:hAnsi="Tahoma" w:cs="Tahoma"/>
                <w:sz w:val="18"/>
                <w:szCs w:val="22"/>
                <w:lang w:eastAsia="en-US"/>
              </w:rPr>
              <w:t>Št.</w:t>
            </w:r>
            <w:r w:rsidRPr="009968AA">
              <w:rPr>
                <w:rFonts w:ascii="Tahoma" w:hAnsi="Tahoma" w:cs="Tahoma"/>
                <w:szCs w:val="22"/>
                <w:lang w:eastAsia="en-US"/>
              </w:rPr>
              <w:t xml:space="preserve"> </w:t>
            </w:r>
          </w:p>
        </w:tc>
        <w:tc>
          <w:tcPr>
            <w:tcW w:w="8675" w:type="dxa"/>
            <w:tcBorders>
              <w:top w:val="single" w:sz="4" w:space="0" w:color="auto"/>
              <w:left w:val="single" w:sz="4" w:space="0" w:color="auto"/>
              <w:bottom w:val="single" w:sz="4" w:space="0" w:color="auto"/>
              <w:right w:val="single" w:sz="4" w:space="0" w:color="auto"/>
            </w:tcBorders>
            <w:vAlign w:val="center"/>
            <w:hideMark/>
          </w:tcPr>
          <w:p w14:paraId="6F35D8D7" w14:textId="77777777" w:rsidR="00171A82" w:rsidRPr="009968AA" w:rsidRDefault="00171A82" w:rsidP="00EF3383">
            <w:pPr>
              <w:keepNext/>
              <w:keepLines/>
              <w:spacing w:line="276" w:lineRule="auto"/>
              <w:jc w:val="center"/>
              <w:rPr>
                <w:rFonts w:ascii="Tahoma" w:hAnsi="Tahoma" w:cs="Tahoma"/>
                <w:szCs w:val="22"/>
                <w:lang w:eastAsia="en-US"/>
              </w:rPr>
            </w:pPr>
            <w:r w:rsidRPr="009968AA">
              <w:rPr>
                <w:rFonts w:ascii="Tahoma" w:hAnsi="Tahoma" w:cs="Tahoma"/>
                <w:sz w:val="18"/>
                <w:szCs w:val="22"/>
                <w:lang w:eastAsia="en-US"/>
              </w:rPr>
              <w:t>NAZIV PODIZVAJALCA</w:t>
            </w:r>
          </w:p>
        </w:tc>
      </w:tr>
      <w:tr w:rsidR="00171A82" w:rsidRPr="009968AA" w14:paraId="29EC6B59" w14:textId="77777777" w:rsidTr="00171A82">
        <w:tc>
          <w:tcPr>
            <w:tcW w:w="392" w:type="dxa"/>
            <w:tcBorders>
              <w:top w:val="single" w:sz="4" w:space="0" w:color="auto"/>
              <w:left w:val="single" w:sz="4" w:space="0" w:color="auto"/>
              <w:bottom w:val="single" w:sz="4" w:space="0" w:color="auto"/>
              <w:right w:val="single" w:sz="4" w:space="0" w:color="auto"/>
            </w:tcBorders>
            <w:vAlign w:val="center"/>
          </w:tcPr>
          <w:p w14:paraId="6855B24F" w14:textId="77777777" w:rsidR="00171A82" w:rsidRPr="009968AA" w:rsidRDefault="00171A82" w:rsidP="00EF3383">
            <w:pPr>
              <w:keepNext/>
              <w:keepLines/>
              <w:spacing w:line="276" w:lineRule="auto"/>
              <w:jc w:val="center"/>
              <w:rPr>
                <w:rFonts w:ascii="Tahoma" w:hAnsi="Tahoma" w:cs="Tahoma"/>
                <w:sz w:val="16"/>
                <w:szCs w:val="22"/>
                <w:lang w:eastAsia="en-US"/>
              </w:rPr>
            </w:pPr>
          </w:p>
          <w:p w14:paraId="3AA673B7" w14:textId="77777777" w:rsidR="00171A82" w:rsidRPr="009968AA" w:rsidRDefault="00171A82" w:rsidP="00EF3383">
            <w:pPr>
              <w:keepNext/>
              <w:keepLines/>
              <w:spacing w:line="276" w:lineRule="auto"/>
              <w:jc w:val="center"/>
              <w:rPr>
                <w:rFonts w:ascii="Tahoma" w:hAnsi="Tahoma" w:cs="Tahoma"/>
                <w:sz w:val="16"/>
                <w:szCs w:val="22"/>
                <w:lang w:eastAsia="en-US"/>
              </w:rPr>
            </w:pPr>
            <w:r w:rsidRPr="009968AA">
              <w:rPr>
                <w:rFonts w:ascii="Tahoma" w:hAnsi="Tahoma" w:cs="Tahoma"/>
                <w:sz w:val="16"/>
                <w:szCs w:val="22"/>
                <w:lang w:eastAsia="en-US"/>
              </w:rPr>
              <w:t>1.</w:t>
            </w:r>
          </w:p>
          <w:p w14:paraId="1EB2065B" w14:textId="77777777" w:rsidR="00171A82" w:rsidRPr="009968AA" w:rsidRDefault="00171A82" w:rsidP="00EF3383">
            <w:pPr>
              <w:keepNext/>
              <w:keepLines/>
              <w:spacing w:line="276" w:lineRule="auto"/>
              <w:jc w:val="center"/>
              <w:rPr>
                <w:rFonts w:ascii="Tahoma" w:hAnsi="Tahoma" w:cs="Tahoma"/>
                <w:sz w:val="16"/>
                <w:szCs w:val="22"/>
                <w:lang w:eastAsia="en-US"/>
              </w:rPr>
            </w:pPr>
          </w:p>
        </w:tc>
        <w:tc>
          <w:tcPr>
            <w:tcW w:w="8675" w:type="dxa"/>
            <w:tcBorders>
              <w:top w:val="single" w:sz="4" w:space="0" w:color="auto"/>
              <w:left w:val="single" w:sz="4" w:space="0" w:color="auto"/>
              <w:bottom w:val="single" w:sz="4" w:space="0" w:color="auto"/>
              <w:right w:val="single" w:sz="4" w:space="0" w:color="auto"/>
            </w:tcBorders>
            <w:vAlign w:val="center"/>
          </w:tcPr>
          <w:p w14:paraId="2EAA807D" w14:textId="77777777" w:rsidR="00171A82" w:rsidRPr="009968AA" w:rsidRDefault="00171A82" w:rsidP="00EF3383">
            <w:pPr>
              <w:keepNext/>
              <w:keepLines/>
              <w:spacing w:line="276" w:lineRule="auto"/>
              <w:rPr>
                <w:rFonts w:ascii="Tahoma" w:hAnsi="Tahoma" w:cs="Tahoma"/>
                <w:sz w:val="22"/>
                <w:szCs w:val="22"/>
                <w:lang w:eastAsia="en-US"/>
              </w:rPr>
            </w:pPr>
          </w:p>
          <w:p w14:paraId="5E10146C" w14:textId="77777777" w:rsidR="00171A82" w:rsidRPr="009968AA" w:rsidRDefault="00171A82" w:rsidP="00EF3383">
            <w:pPr>
              <w:keepNext/>
              <w:keepLines/>
              <w:spacing w:line="276" w:lineRule="auto"/>
              <w:rPr>
                <w:rFonts w:ascii="Tahoma" w:hAnsi="Tahoma" w:cs="Tahoma"/>
                <w:sz w:val="22"/>
                <w:szCs w:val="22"/>
                <w:lang w:eastAsia="en-US"/>
              </w:rPr>
            </w:pPr>
          </w:p>
        </w:tc>
      </w:tr>
      <w:tr w:rsidR="00171A82" w:rsidRPr="009968AA" w14:paraId="31708DB5" w14:textId="77777777" w:rsidTr="00171A82">
        <w:trPr>
          <w:trHeight w:val="589"/>
        </w:trPr>
        <w:tc>
          <w:tcPr>
            <w:tcW w:w="392" w:type="dxa"/>
            <w:tcBorders>
              <w:top w:val="single" w:sz="4" w:space="0" w:color="auto"/>
              <w:left w:val="single" w:sz="4" w:space="0" w:color="auto"/>
              <w:bottom w:val="single" w:sz="4" w:space="0" w:color="auto"/>
              <w:right w:val="single" w:sz="4" w:space="0" w:color="auto"/>
            </w:tcBorders>
            <w:vAlign w:val="center"/>
          </w:tcPr>
          <w:p w14:paraId="6DDEEF53" w14:textId="77777777" w:rsidR="00171A82" w:rsidRPr="009968AA" w:rsidRDefault="00171A82" w:rsidP="00EF3383">
            <w:pPr>
              <w:keepNext/>
              <w:keepLines/>
              <w:spacing w:line="276" w:lineRule="auto"/>
              <w:jc w:val="center"/>
              <w:rPr>
                <w:rFonts w:ascii="Tahoma" w:hAnsi="Tahoma" w:cs="Tahoma"/>
                <w:sz w:val="16"/>
                <w:szCs w:val="22"/>
                <w:lang w:eastAsia="en-US"/>
              </w:rPr>
            </w:pPr>
          </w:p>
          <w:p w14:paraId="1C90339F" w14:textId="77777777" w:rsidR="00171A82" w:rsidRPr="009968AA" w:rsidRDefault="00171A82" w:rsidP="00EF3383">
            <w:pPr>
              <w:keepNext/>
              <w:keepLines/>
              <w:spacing w:line="276" w:lineRule="auto"/>
              <w:jc w:val="center"/>
              <w:rPr>
                <w:rFonts w:ascii="Tahoma" w:hAnsi="Tahoma" w:cs="Tahoma"/>
                <w:sz w:val="16"/>
                <w:szCs w:val="22"/>
                <w:lang w:eastAsia="en-US"/>
              </w:rPr>
            </w:pPr>
            <w:r w:rsidRPr="009968AA">
              <w:rPr>
                <w:rFonts w:ascii="Tahoma" w:hAnsi="Tahoma" w:cs="Tahoma"/>
                <w:sz w:val="16"/>
                <w:szCs w:val="22"/>
                <w:lang w:eastAsia="en-US"/>
              </w:rPr>
              <w:t>2.</w:t>
            </w:r>
          </w:p>
          <w:p w14:paraId="631926F6" w14:textId="77777777" w:rsidR="00171A82" w:rsidRPr="009968AA" w:rsidRDefault="00171A82" w:rsidP="00EF3383">
            <w:pPr>
              <w:keepNext/>
              <w:keepLines/>
              <w:spacing w:line="276" w:lineRule="auto"/>
              <w:jc w:val="center"/>
              <w:rPr>
                <w:rFonts w:ascii="Tahoma" w:hAnsi="Tahoma" w:cs="Tahoma"/>
                <w:sz w:val="16"/>
                <w:szCs w:val="22"/>
                <w:lang w:eastAsia="en-US"/>
              </w:rPr>
            </w:pPr>
          </w:p>
        </w:tc>
        <w:tc>
          <w:tcPr>
            <w:tcW w:w="8675" w:type="dxa"/>
            <w:tcBorders>
              <w:top w:val="single" w:sz="4" w:space="0" w:color="auto"/>
              <w:left w:val="single" w:sz="4" w:space="0" w:color="auto"/>
              <w:bottom w:val="single" w:sz="4" w:space="0" w:color="auto"/>
              <w:right w:val="single" w:sz="4" w:space="0" w:color="auto"/>
            </w:tcBorders>
            <w:vAlign w:val="center"/>
          </w:tcPr>
          <w:p w14:paraId="56F8A127" w14:textId="77777777" w:rsidR="00171A82" w:rsidRPr="009968AA" w:rsidRDefault="00171A82" w:rsidP="00EF3383">
            <w:pPr>
              <w:keepNext/>
              <w:keepLines/>
              <w:spacing w:line="276" w:lineRule="auto"/>
              <w:rPr>
                <w:rFonts w:ascii="Tahoma" w:hAnsi="Tahoma" w:cs="Tahoma"/>
                <w:sz w:val="22"/>
                <w:szCs w:val="22"/>
                <w:lang w:eastAsia="en-US"/>
              </w:rPr>
            </w:pPr>
          </w:p>
          <w:p w14:paraId="1B4B43B1" w14:textId="77777777" w:rsidR="00171A82" w:rsidRPr="009968AA" w:rsidRDefault="00171A82" w:rsidP="00EF3383">
            <w:pPr>
              <w:keepNext/>
              <w:keepLines/>
              <w:spacing w:line="276" w:lineRule="auto"/>
              <w:rPr>
                <w:rFonts w:ascii="Tahoma" w:hAnsi="Tahoma" w:cs="Tahoma"/>
                <w:sz w:val="22"/>
                <w:szCs w:val="22"/>
                <w:lang w:eastAsia="en-US"/>
              </w:rPr>
            </w:pPr>
          </w:p>
        </w:tc>
      </w:tr>
      <w:tr w:rsidR="00171A82" w:rsidRPr="009968AA" w14:paraId="0CAAFC85" w14:textId="77777777" w:rsidTr="00171A82">
        <w:trPr>
          <w:trHeight w:val="801"/>
        </w:trPr>
        <w:tc>
          <w:tcPr>
            <w:tcW w:w="392" w:type="dxa"/>
            <w:tcBorders>
              <w:top w:val="single" w:sz="4" w:space="0" w:color="auto"/>
              <w:left w:val="single" w:sz="4" w:space="0" w:color="auto"/>
              <w:bottom w:val="single" w:sz="4" w:space="0" w:color="auto"/>
              <w:right w:val="single" w:sz="4" w:space="0" w:color="auto"/>
            </w:tcBorders>
            <w:vAlign w:val="center"/>
          </w:tcPr>
          <w:p w14:paraId="45F91944" w14:textId="77777777" w:rsidR="00171A82" w:rsidRPr="009968AA" w:rsidRDefault="00171A82" w:rsidP="00EF3383">
            <w:pPr>
              <w:keepNext/>
              <w:keepLines/>
              <w:spacing w:line="276" w:lineRule="auto"/>
              <w:jc w:val="center"/>
              <w:rPr>
                <w:rFonts w:ascii="Tahoma" w:hAnsi="Tahoma" w:cs="Tahoma"/>
                <w:sz w:val="16"/>
                <w:szCs w:val="22"/>
                <w:lang w:eastAsia="en-US"/>
              </w:rPr>
            </w:pPr>
          </w:p>
          <w:p w14:paraId="004B2E9B" w14:textId="77777777" w:rsidR="00171A82" w:rsidRPr="009968AA" w:rsidRDefault="00171A82" w:rsidP="00EF3383">
            <w:pPr>
              <w:keepNext/>
              <w:keepLines/>
              <w:spacing w:line="276" w:lineRule="auto"/>
              <w:jc w:val="center"/>
              <w:rPr>
                <w:rFonts w:ascii="Tahoma" w:hAnsi="Tahoma" w:cs="Tahoma"/>
                <w:sz w:val="16"/>
                <w:szCs w:val="22"/>
                <w:lang w:eastAsia="en-US"/>
              </w:rPr>
            </w:pPr>
            <w:r w:rsidRPr="009968AA">
              <w:rPr>
                <w:rFonts w:ascii="Tahoma" w:hAnsi="Tahoma" w:cs="Tahoma"/>
                <w:sz w:val="16"/>
                <w:szCs w:val="22"/>
                <w:lang w:eastAsia="en-US"/>
              </w:rPr>
              <w:t>3.</w:t>
            </w:r>
          </w:p>
          <w:p w14:paraId="5F47AF2C" w14:textId="77777777" w:rsidR="00171A82" w:rsidRPr="009968AA" w:rsidRDefault="00171A82" w:rsidP="00EF3383">
            <w:pPr>
              <w:keepNext/>
              <w:keepLines/>
              <w:spacing w:line="276" w:lineRule="auto"/>
              <w:jc w:val="center"/>
              <w:rPr>
                <w:rFonts w:ascii="Tahoma" w:hAnsi="Tahoma" w:cs="Tahoma"/>
                <w:sz w:val="16"/>
                <w:szCs w:val="22"/>
                <w:lang w:eastAsia="en-US"/>
              </w:rPr>
            </w:pPr>
          </w:p>
        </w:tc>
        <w:tc>
          <w:tcPr>
            <w:tcW w:w="8675" w:type="dxa"/>
            <w:tcBorders>
              <w:top w:val="single" w:sz="4" w:space="0" w:color="auto"/>
              <w:left w:val="single" w:sz="4" w:space="0" w:color="auto"/>
              <w:bottom w:val="single" w:sz="4" w:space="0" w:color="auto"/>
              <w:right w:val="single" w:sz="4" w:space="0" w:color="auto"/>
            </w:tcBorders>
            <w:vAlign w:val="center"/>
          </w:tcPr>
          <w:p w14:paraId="5C181409" w14:textId="77777777" w:rsidR="00171A82" w:rsidRPr="009968AA" w:rsidRDefault="00171A82" w:rsidP="00EF3383">
            <w:pPr>
              <w:keepNext/>
              <w:keepLines/>
              <w:spacing w:line="276" w:lineRule="auto"/>
              <w:rPr>
                <w:rFonts w:ascii="Tahoma" w:hAnsi="Tahoma" w:cs="Tahoma"/>
                <w:sz w:val="22"/>
                <w:szCs w:val="22"/>
                <w:lang w:eastAsia="en-US"/>
              </w:rPr>
            </w:pPr>
          </w:p>
          <w:p w14:paraId="22C57876" w14:textId="77777777" w:rsidR="00171A82" w:rsidRPr="009968AA" w:rsidRDefault="00171A82" w:rsidP="00EF3383">
            <w:pPr>
              <w:keepNext/>
              <w:keepLines/>
              <w:spacing w:line="276" w:lineRule="auto"/>
              <w:rPr>
                <w:rFonts w:ascii="Tahoma" w:hAnsi="Tahoma" w:cs="Tahoma"/>
                <w:sz w:val="22"/>
                <w:szCs w:val="22"/>
                <w:lang w:eastAsia="en-US"/>
              </w:rPr>
            </w:pPr>
          </w:p>
        </w:tc>
      </w:tr>
    </w:tbl>
    <w:p w14:paraId="16A62FE5" w14:textId="77777777" w:rsidR="00171A82" w:rsidRPr="009968AA" w:rsidRDefault="00171A82" w:rsidP="00EF3383">
      <w:pPr>
        <w:keepNext/>
        <w:keepLines/>
        <w:jc w:val="both"/>
        <w:rPr>
          <w:rFonts w:ascii="Tahoma" w:hAnsi="Tahoma" w:cs="Tahoma"/>
          <w:bCs/>
          <w:i/>
          <w:noProof/>
          <w:sz w:val="18"/>
          <w:szCs w:val="18"/>
        </w:rPr>
      </w:pPr>
    </w:p>
    <w:p w14:paraId="008812CD" w14:textId="77777777" w:rsidR="00171A82" w:rsidRPr="009968AA" w:rsidRDefault="00171A82" w:rsidP="00EF3383">
      <w:pPr>
        <w:keepNext/>
        <w:keepLines/>
        <w:jc w:val="both"/>
        <w:rPr>
          <w:rFonts w:ascii="Tahoma" w:hAnsi="Tahoma" w:cs="Tahoma"/>
          <w:bCs/>
          <w:i/>
          <w:noProof/>
          <w:sz w:val="18"/>
          <w:szCs w:val="18"/>
        </w:rPr>
      </w:pPr>
    </w:p>
    <w:p w14:paraId="7F45F532" w14:textId="77777777" w:rsidR="00171A82" w:rsidRDefault="00171A82" w:rsidP="00EF3383">
      <w:pPr>
        <w:keepNext/>
        <w:keepLines/>
        <w:tabs>
          <w:tab w:val="left" w:pos="2835"/>
        </w:tabs>
        <w:ind w:left="284" w:hanging="284"/>
        <w:jc w:val="both"/>
        <w:rPr>
          <w:rFonts w:ascii="Tahoma" w:hAnsi="Tahoma" w:cs="Tahoma"/>
        </w:rPr>
      </w:pPr>
    </w:p>
    <w:p w14:paraId="39DC7E3F" w14:textId="77777777" w:rsidR="00AF64DB" w:rsidRDefault="00AF64DB" w:rsidP="00EF3383">
      <w:pPr>
        <w:keepNext/>
        <w:keepLines/>
        <w:tabs>
          <w:tab w:val="left" w:pos="2835"/>
        </w:tabs>
        <w:ind w:left="284" w:hanging="284"/>
        <w:jc w:val="both"/>
        <w:rPr>
          <w:rFonts w:ascii="Tahoma" w:hAnsi="Tahoma" w:cs="Tahoma"/>
        </w:rPr>
      </w:pPr>
    </w:p>
    <w:p w14:paraId="5AE3F84C" w14:textId="77777777" w:rsidR="00511ADC" w:rsidRDefault="00511ADC" w:rsidP="00EF3383">
      <w:pPr>
        <w:keepNext/>
        <w:keepLines/>
        <w:tabs>
          <w:tab w:val="left" w:pos="2835"/>
        </w:tabs>
        <w:ind w:left="284" w:hanging="284"/>
        <w:jc w:val="both"/>
        <w:rPr>
          <w:rFonts w:ascii="Tahoma" w:hAnsi="Tahoma" w:cs="Tahoma"/>
        </w:rPr>
      </w:pPr>
    </w:p>
    <w:p w14:paraId="76B96B66" w14:textId="77777777" w:rsidR="00511ADC" w:rsidRDefault="00511ADC" w:rsidP="00EF3383">
      <w:pPr>
        <w:keepNext/>
        <w:keepLines/>
        <w:tabs>
          <w:tab w:val="left" w:pos="2835"/>
        </w:tabs>
        <w:ind w:left="284" w:hanging="284"/>
        <w:jc w:val="both"/>
        <w:rPr>
          <w:rFonts w:ascii="Tahoma" w:hAnsi="Tahoma" w:cs="Tahoma"/>
        </w:rPr>
      </w:pPr>
    </w:p>
    <w:p w14:paraId="425A288F" w14:textId="77777777" w:rsidR="00AF64DB" w:rsidRPr="009968AA" w:rsidRDefault="00AF64DB" w:rsidP="00EF3383">
      <w:pPr>
        <w:keepNext/>
        <w:keepLines/>
        <w:tabs>
          <w:tab w:val="left" w:pos="2835"/>
        </w:tabs>
        <w:ind w:left="284" w:hanging="284"/>
        <w:jc w:val="both"/>
        <w:rPr>
          <w:rFonts w:ascii="Tahoma" w:hAnsi="Tahoma" w:cs="Tahoma"/>
        </w:rPr>
      </w:pPr>
    </w:p>
    <w:tbl>
      <w:tblPr>
        <w:tblW w:w="0" w:type="auto"/>
        <w:tblLayout w:type="fixed"/>
        <w:tblCellMar>
          <w:left w:w="70" w:type="dxa"/>
          <w:right w:w="70" w:type="dxa"/>
        </w:tblCellMar>
        <w:tblLook w:val="04A0" w:firstRow="1" w:lastRow="0" w:firstColumn="1" w:lastColumn="0" w:noHBand="0" w:noVBand="1"/>
      </w:tblPr>
      <w:tblGrid>
        <w:gridCol w:w="3189"/>
        <w:gridCol w:w="2268"/>
        <w:gridCol w:w="3615"/>
      </w:tblGrid>
      <w:tr w:rsidR="00171A82" w:rsidRPr="009968AA" w14:paraId="09316843" w14:textId="77777777" w:rsidTr="00171A82">
        <w:tc>
          <w:tcPr>
            <w:tcW w:w="3189" w:type="dxa"/>
            <w:tcBorders>
              <w:top w:val="single" w:sz="4" w:space="0" w:color="auto"/>
              <w:left w:val="nil"/>
              <w:bottom w:val="nil"/>
              <w:right w:val="nil"/>
            </w:tcBorders>
            <w:vAlign w:val="bottom"/>
            <w:hideMark/>
          </w:tcPr>
          <w:p w14:paraId="17D2BD35" w14:textId="77777777" w:rsidR="00171A82" w:rsidRPr="009968AA" w:rsidRDefault="00171A82" w:rsidP="00EF3383">
            <w:pPr>
              <w:keepNext/>
              <w:keepLines/>
              <w:tabs>
                <w:tab w:val="left" w:pos="567"/>
                <w:tab w:val="num" w:pos="851"/>
                <w:tab w:val="left" w:pos="993"/>
              </w:tabs>
              <w:jc w:val="center"/>
              <w:rPr>
                <w:rFonts w:ascii="Tahoma" w:hAnsi="Tahoma" w:cs="Tahoma"/>
              </w:rPr>
            </w:pPr>
            <w:r w:rsidRPr="009968AA">
              <w:rPr>
                <w:rFonts w:ascii="Tahoma" w:hAnsi="Tahoma" w:cs="Tahoma"/>
              </w:rPr>
              <w:t>Kraj, datum</w:t>
            </w:r>
          </w:p>
        </w:tc>
        <w:tc>
          <w:tcPr>
            <w:tcW w:w="2268" w:type="dxa"/>
            <w:hideMark/>
          </w:tcPr>
          <w:p w14:paraId="0AB16A22" w14:textId="77777777" w:rsidR="00171A82" w:rsidRPr="009968AA" w:rsidRDefault="00171A82" w:rsidP="00EF3383">
            <w:pPr>
              <w:keepNext/>
              <w:keepLines/>
              <w:tabs>
                <w:tab w:val="left" w:pos="567"/>
                <w:tab w:val="num" w:pos="851"/>
                <w:tab w:val="left" w:pos="993"/>
              </w:tabs>
              <w:jc w:val="center"/>
              <w:rPr>
                <w:rFonts w:ascii="Tahoma" w:hAnsi="Tahoma" w:cs="Tahoma"/>
              </w:rPr>
            </w:pPr>
            <w:r w:rsidRPr="009968AA">
              <w:rPr>
                <w:rFonts w:ascii="Tahoma" w:hAnsi="Tahoma" w:cs="Tahoma"/>
              </w:rPr>
              <w:t>žig</w:t>
            </w:r>
          </w:p>
        </w:tc>
        <w:tc>
          <w:tcPr>
            <w:tcW w:w="3615" w:type="dxa"/>
            <w:tcBorders>
              <w:top w:val="single" w:sz="4" w:space="0" w:color="auto"/>
              <w:left w:val="nil"/>
              <w:bottom w:val="nil"/>
              <w:right w:val="nil"/>
            </w:tcBorders>
            <w:hideMark/>
          </w:tcPr>
          <w:p w14:paraId="53413F97" w14:textId="77777777" w:rsidR="00171A82" w:rsidRPr="009968AA" w:rsidRDefault="00171A82" w:rsidP="00EF3383">
            <w:pPr>
              <w:keepNext/>
              <w:keepLines/>
              <w:tabs>
                <w:tab w:val="left" w:pos="567"/>
                <w:tab w:val="num" w:pos="851"/>
                <w:tab w:val="left" w:pos="993"/>
              </w:tabs>
              <w:jc w:val="center"/>
              <w:rPr>
                <w:rFonts w:ascii="Tahoma" w:hAnsi="Tahoma" w:cs="Tahoma"/>
              </w:rPr>
            </w:pPr>
            <w:r w:rsidRPr="009968AA">
              <w:rPr>
                <w:rFonts w:ascii="Tahoma" w:hAnsi="Tahoma" w:cs="Tahoma"/>
              </w:rPr>
              <w:t>(</w:t>
            </w:r>
            <w:r>
              <w:rPr>
                <w:rFonts w:ascii="Tahoma" w:hAnsi="Tahoma" w:cs="Tahoma"/>
                <w:snapToGrid w:val="0"/>
                <w:color w:val="000000"/>
              </w:rPr>
              <w:t xml:space="preserve">Ime in priimek ter </w:t>
            </w:r>
            <w:r w:rsidRPr="00C8579C">
              <w:rPr>
                <w:rFonts w:ascii="Tahoma" w:hAnsi="Tahoma" w:cs="Tahoma"/>
                <w:snapToGrid w:val="0"/>
                <w:color w:val="000000"/>
              </w:rPr>
              <w:t>podpis</w:t>
            </w:r>
            <w:r>
              <w:rPr>
                <w:rFonts w:ascii="Tahoma" w:hAnsi="Tahoma" w:cs="Tahoma"/>
                <w:snapToGrid w:val="0"/>
                <w:color w:val="000000"/>
              </w:rPr>
              <w:t xml:space="preserve"> odgovorne osebe</w:t>
            </w:r>
            <w:r w:rsidRPr="00C8579C">
              <w:rPr>
                <w:rFonts w:ascii="Tahoma" w:hAnsi="Tahoma" w:cs="Tahoma"/>
                <w:snapToGrid w:val="0"/>
                <w:color w:val="000000"/>
              </w:rPr>
              <w:t xml:space="preserve"> </w:t>
            </w:r>
            <w:r w:rsidRPr="00750E7B">
              <w:rPr>
                <w:rFonts w:ascii="Tahoma" w:hAnsi="Tahoma" w:cs="Tahoma"/>
                <w:snapToGrid w:val="0"/>
                <w:color w:val="000000"/>
              </w:rPr>
              <w:t>ponudnika</w:t>
            </w:r>
            <w:r w:rsidRPr="009968AA">
              <w:rPr>
                <w:rFonts w:ascii="Tahoma" w:hAnsi="Tahoma" w:cs="Tahoma"/>
              </w:rPr>
              <w:t>)</w:t>
            </w:r>
          </w:p>
        </w:tc>
      </w:tr>
    </w:tbl>
    <w:p w14:paraId="4779951A" w14:textId="77777777" w:rsidR="00171A82" w:rsidRPr="009968AA" w:rsidRDefault="00171A82" w:rsidP="00EF3383">
      <w:pPr>
        <w:keepNext/>
        <w:keepLines/>
        <w:tabs>
          <w:tab w:val="left" w:pos="2835"/>
        </w:tabs>
        <w:ind w:left="284" w:hanging="284"/>
        <w:jc w:val="both"/>
        <w:rPr>
          <w:rFonts w:ascii="Tahoma" w:hAnsi="Tahoma" w:cs="Tahoma"/>
        </w:rPr>
      </w:pPr>
    </w:p>
    <w:p w14:paraId="1E59DA38" w14:textId="77777777" w:rsidR="00171A82" w:rsidRPr="009968AA" w:rsidRDefault="00171A82" w:rsidP="00EF3383">
      <w:pPr>
        <w:keepNext/>
        <w:keepLines/>
        <w:tabs>
          <w:tab w:val="left" w:pos="2835"/>
        </w:tabs>
        <w:ind w:left="284" w:hanging="284"/>
        <w:jc w:val="both"/>
        <w:rPr>
          <w:rFonts w:ascii="Tahoma" w:hAnsi="Tahoma" w:cs="Tahoma"/>
        </w:rPr>
      </w:pPr>
    </w:p>
    <w:p w14:paraId="78154CAA" w14:textId="77777777" w:rsidR="00171A82" w:rsidRDefault="00171A82" w:rsidP="00EF3383">
      <w:pPr>
        <w:keepNext/>
        <w:keepLines/>
        <w:tabs>
          <w:tab w:val="left" w:pos="2835"/>
        </w:tabs>
        <w:ind w:left="284" w:hanging="284"/>
        <w:jc w:val="both"/>
        <w:rPr>
          <w:rFonts w:ascii="Tahoma" w:hAnsi="Tahoma" w:cs="Tahoma"/>
        </w:rPr>
      </w:pPr>
    </w:p>
    <w:p w14:paraId="642B0A0B" w14:textId="77777777" w:rsidR="00511ADC" w:rsidRDefault="00511ADC" w:rsidP="00EF3383">
      <w:pPr>
        <w:keepNext/>
        <w:keepLines/>
        <w:tabs>
          <w:tab w:val="left" w:pos="2835"/>
        </w:tabs>
        <w:ind w:left="284" w:hanging="284"/>
        <w:jc w:val="both"/>
        <w:rPr>
          <w:rFonts w:ascii="Tahoma" w:hAnsi="Tahoma" w:cs="Tahoma"/>
        </w:rPr>
      </w:pPr>
    </w:p>
    <w:p w14:paraId="622D449A" w14:textId="77777777" w:rsidR="00511ADC" w:rsidRDefault="00511ADC" w:rsidP="00EF3383">
      <w:pPr>
        <w:keepNext/>
        <w:keepLines/>
        <w:tabs>
          <w:tab w:val="left" w:pos="2835"/>
        </w:tabs>
        <w:ind w:left="284" w:hanging="284"/>
        <w:jc w:val="both"/>
        <w:rPr>
          <w:rFonts w:ascii="Tahoma" w:hAnsi="Tahoma" w:cs="Tahoma"/>
        </w:rPr>
      </w:pPr>
    </w:p>
    <w:p w14:paraId="7DADA467" w14:textId="77777777" w:rsidR="00AF64DB" w:rsidRPr="009968AA" w:rsidRDefault="00AF64DB" w:rsidP="00EF3383">
      <w:pPr>
        <w:keepNext/>
        <w:keepLines/>
        <w:tabs>
          <w:tab w:val="left" w:pos="2835"/>
        </w:tabs>
        <w:ind w:left="284" w:hanging="284"/>
        <w:jc w:val="both"/>
        <w:rPr>
          <w:rFonts w:ascii="Tahoma" w:hAnsi="Tahoma" w:cs="Tahoma"/>
        </w:rPr>
      </w:pPr>
    </w:p>
    <w:p w14:paraId="0989092B" w14:textId="77777777" w:rsidR="00171A82" w:rsidRPr="009968AA" w:rsidRDefault="00171A82" w:rsidP="00EF3383">
      <w:pPr>
        <w:keepNext/>
        <w:keepLines/>
        <w:spacing w:after="40"/>
        <w:jc w:val="both"/>
        <w:rPr>
          <w:rFonts w:ascii="Tahoma" w:hAnsi="Tahoma" w:cs="Tahoma"/>
          <w:b/>
          <w:i/>
          <w:sz w:val="18"/>
          <w:szCs w:val="18"/>
          <w:u w:val="single"/>
        </w:rPr>
      </w:pPr>
      <w:r w:rsidRPr="009968AA">
        <w:rPr>
          <w:rFonts w:ascii="Tahoma" w:hAnsi="Tahoma" w:cs="Tahoma"/>
          <w:b/>
          <w:i/>
          <w:sz w:val="18"/>
          <w:szCs w:val="18"/>
          <w:u w:val="single"/>
        </w:rPr>
        <w:t xml:space="preserve">Opomba:  </w:t>
      </w:r>
      <w:r w:rsidRPr="009968AA">
        <w:rPr>
          <w:rFonts w:ascii="Tahoma" w:hAnsi="Tahoma" w:cs="Tahoma"/>
          <w:i/>
          <w:iCs/>
          <w:sz w:val="18"/>
          <w:szCs w:val="22"/>
        </w:rPr>
        <w:t xml:space="preserve">Obrazec se izpolni in podpiše </w:t>
      </w:r>
      <w:r w:rsidRPr="009968AA">
        <w:rPr>
          <w:rFonts w:ascii="Tahoma" w:hAnsi="Tahoma" w:cs="Tahoma"/>
          <w:i/>
          <w:iCs/>
          <w:sz w:val="18"/>
          <w:szCs w:val="22"/>
          <w:u w:val="single"/>
        </w:rPr>
        <w:t>kadar namerava ponudnik izvesti javno naročilo s podizvajalcem, ki zahteva neposredno plačilo</w:t>
      </w:r>
      <w:r w:rsidRPr="009968AA">
        <w:rPr>
          <w:rFonts w:ascii="Tahoma" w:hAnsi="Tahoma" w:cs="Tahoma"/>
          <w:i/>
          <w:iCs/>
          <w:sz w:val="18"/>
          <w:szCs w:val="22"/>
        </w:rPr>
        <w:t xml:space="preserve"> v skladu s 94. členom ZJN-3.</w:t>
      </w:r>
    </w:p>
    <w:p w14:paraId="693172F0" w14:textId="77777777" w:rsidR="00171A82" w:rsidRPr="009968AA" w:rsidRDefault="00171A82" w:rsidP="00EF3383">
      <w:pPr>
        <w:keepNext/>
        <w:keepLines/>
        <w:jc w:val="both"/>
        <w:rPr>
          <w:rFonts w:ascii="Tahoma" w:hAnsi="Tahoma" w:cs="Tahoma"/>
          <w:i/>
          <w:iCs/>
          <w:sz w:val="16"/>
          <w:szCs w:val="22"/>
        </w:rPr>
      </w:pPr>
    </w:p>
    <w:p w14:paraId="2913437F" w14:textId="77777777" w:rsidR="00171A82" w:rsidRPr="009968AA" w:rsidRDefault="00171A82" w:rsidP="00EF3383">
      <w:pPr>
        <w:keepNext/>
        <w:keepLines/>
        <w:jc w:val="both"/>
        <w:rPr>
          <w:rFonts w:ascii="Tahoma" w:hAnsi="Tahoma" w:cs="Tahoma"/>
          <w:i/>
          <w:iCs/>
          <w:sz w:val="18"/>
          <w:szCs w:val="22"/>
        </w:rPr>
      </w:pPr>
      <w:r w:rsidRPr="009968AA">
        <w:rPr>
          <w:rFonts w:ascii="Tahoma" w:hAnsi="Tahoma" w:cs="Tahoma"/>
          <w:i/>
          <w:iCs/>
          <w:sz w:val="18"/>
          <w:szCs w:val="22"/>
        </w:rPr>
        <w:t xml:space="preserve">V primeru, da ponudnik </w:t>
      </w:r>
      <w:r w:rsidRPr="009968AA">
        <w:rPr>
          <w:rFonts w:ascii="Tahoma" w:hAnsi="Tahoma" w:cs="Tahoma"/>
          <w:i/>
          <w:iCs/>
          <w:sz w:val="18"/>
          <w:szCs w:val="22"/>
          <w:u w:val="single"/>
        </w:rPr>
        <w:t>ne namerava</w:t>
      </w:r>
      <w:r w:rsidRPr="009968AA">
        <w:rPr>
          <w:rFonts w:ascii="Tahoma" w:hAnsi="Tahoma" w:cs="Tahoma"/>
          <w:i/>
          <w:iCs/>
          <w:sz w:val="18"/>
          <w:szCs w:val="22"/>
        </w:rPr>
        <w:t xml:space="preserve"> izvesti javno naročilo s podizvajalcem, </w:t>
      </w:r>
      <w:r w:rsidRPr="009968AA">
        <w:rPr>
          <w:rFonts w:ascii="Tahoma" w:hAnsi="Tahoma" w:cs="Tahoma"/>
          <w:i/>
          <w:iCs/>
          <w:sz w:val="18"/>
          <w:szCs w:val="22"/>
          <w:u w:val="single"/>
        </w:rPr>
        <w:t>ki zahteva neposredno plačilo</w:t>
      </w:r>
      <w:r w:rsidRPr="009968AA">
        <w:rPr>
          <w:rFonts w:ascii="Tahoma" w:hAnsi="Tahoma" w:cs="Tahoma"/>
          <w:i/>
          <w:iCs/>
          <w:sz w:val="18"/>
          <w:szCs w:val="22"/>
        </w:rPr>
        <w:t xml:space="preserve">, obrazca ni potrebno izpolniti.  </w:t>
      </w:r>
    </w:p>
    <w:p w14:paraId="63111E99" w14:textId="77777777" w:rsidR="00171A82" w:rsidRPr="009968AA" w:rsidRDefault="00171A82" w:rsidP="00EF3383">
      <w:pPr>
        <w:keepNext/>
        <w:keepLines/>
        <w:jc w:val="both"/>
        <w:rPr>
          <w:rFonts w:ascii="Tahoma" w:hAnsi="Tahoma" w:cs="Tahoma"/>
          <w:i/>
          <w:iCs/>
          <w:szCs w:val="22"/>
        </w:rPr>
      </w:pPr>
    </w:p>
    <w:p w14:paraId="22CFCE04" w14:textId="77777777" w:rsidR="00171A82" w:rsidRPr="009968AA" w:rsidRDefault="00171A82" w:rsidP="00EF3383">
      <w:pPr>
        <w:keepNext/>
        <w:keepLines/>
        <w:spacing w:after="40"/>
        <w:jc w:val="both"/>
        <w:rPr>
          <w:rFonts w:ascii="Tahoma" w:hAnsi="Tahoma" w:cs="Tahoma"/>
          <w:b/>
          <w:i/>
          <w:sz w:val="18"/>
          <w:szCs w:val="18"/>
          <w:u w:val="single"/>
        </w:rPr>
      </w:pPr>
      <w:r w:rsidRPr="009968AA">
        <w:rPr>
          <w:rFonts w:ascii="Tahoma" w:hAnsi="Tahoma" w:cs="Tahoma"/>
          <w:b/>
          <w:i/>
          <w:sz w:val="18"/>
          <w:szCs w:val="18"/>
          <w:u w:val="single"/>
        </w:rPr>
        <w:t xml:space="preserve">Navodilo: </w:t>
      </w:r>
      <w:r w:rsidRPr="009968AA">
        <w:rPr>
          <w:rFonts w:ascii="Tahoma" w:hAnsi="Tahoma" w:cs="Tahoma"/>
          <w:i/>
          <w:iCs/>
          <w:sz w:val="18"/>
          <w:szCs w:val="22"/>
        </w:rPr>
        <w:t>Glavni izvajalec mora svojemu računu ali situaciji priložiti račun ali situacijo podizvajalca, ki ga je predhodno potrdil.</w:t>
      </w:r>
    </w:p>
    <w:p w14:paraId="191F41A7" w14:textId="77777777" w:rsidR="00171A82" w:rsidRPr="009968AA" w:rsidRDefault="00171A82" w:rsidP="00EF3383">
      <w:pPr>
        <w:keepNext/>
        <w:keepLines/>
        <w:jc w:val="both"/>
        <w:rPr>
          <w:rFonts w:ascii="Tahoma" w:hAnsi="Tahoma" w:cs="Tahoma"/>
          <w:i/>
          <w:sz w:val="18"/>
        </w:rPr>
      </w:pPr>
    </w:p>
    <w:p w14:paraId="5F26611C" w14:textId="77777777" w:rsidR="00171A82" w:rsidRPr="009968AA" w:rsidRDefault="00171A82" w:rsidP="00EF3383">
      <w:pPr>
        <w:keepNext/>
        <w:keepLines/>
        <w:jc w:val="both"/>
        <w:rPr>
          <w:rFonts w:ascii="Tahoma" w:hAnsi="Tahoma" w:cs="Tahoma"/>
          <w:i/>
          <w:sz w:val="18"/>
        </w:rPr>
      </w:pPr>
      <w:r w:rsidRPr="009968AA">
        <w:rPr>
          <w:rFonts w:ascii="Tahoma" w:hAnsi="Tahoma" w:cs="Tahoma"/>
          <w:i/>
          <w:sz w:val="18"/>
        </w:rPr>
        <w:t>Obrazec se po potrebi kopira!</w:t>
      </w:r>
    </w:p>
    <w:p w14:paraId="5E6846E9" w14:textId="77777777" w:rsidR="00171A82" w:rsidRDefault="00171A82" w:rsidP="00EF3383">
      <w:pPr>
        <w:keepNext/>
        <w:keepLines/>
        <w:jc w:val="both"/>
        <w:rPr>
          <w:rFonts w:ascii="Tahoma" w:hAnsi="Tahoma" w:cs="Tahoma"/>
        </w:rPr>
      </w:pPr>
    </w:p>
    <w:p w14:paraId="0DCF2DCF" w14:textId="1CE04B4F" w:rsidR="00171A82" w:rsidRDefault="00171A82" w:rsidP="00EF3383">
      <w:pPr>
        <w:keepNext/>
        <w:keepLines/>
        <w:jc w:val="both"/>
        <w:rPr>
          <w:rFonts w:ascii="Tahoma" w:hAnsi="Tahoma" w:cs="Tahoma"/>
        </w:rPr>
      </w:pPr>
    </w:p>
    <w:p w14:paraId="63B5D96F" w14:textId="77777777" w:rsidR="009F25EA" w:rsidRDefault="009F25EA" w:rsidP="00EF3383">
      <w:pPr>
        <w:keepNext/>
        <w:keepLines/>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171A82" w:rsidRPr="00C8579C" w14:paraId="47E159E5" w14:textId="77777777" w:rsidTr="00171A82">
        <w:tc>
          <w:tcPr>
            <w:tcW w:w="7725" w:type="dxa"/>
          </w:tcPr>
          <w:p w14:paraId="601D14F8" w14:textId="77777777" w:rsidR="00171A82" w:rsidRPr="00C8579C" w:rsidRDefault="00171A82" w:rsidP="00EF3383">
            <w:pPr>
              <w:keepNext/>
              <w:keepLines/>
              <w:jc w:val="both"/>
              <w:rPr>
                <w:rFonts w:ascii="Tahoma" w:hAnsi="Tahoma" w:cs="Tahoma"/>
              </w:rPr>
            </w:pPr>
            <w:r>
              <w:rPr>
                <w:rFonts w:ascii="Tahoma" w:hAnsi="Tahoma" w:cs="Tahoma"/>
              </w:rPr>
              <w:lastRenderedPageBreak/>
              <w:t>SOGLASJE</w:t>
            </w:r>
            <w:r w:rsidRPr="00C8579C">
              <w:rPr>
                <w:rFonts w:ascii="Tahoma" w:hAnsi="Tahoma" w:cs="Tahoma"/>
              </w:rPr>
              <w:t xml:space="preserve"> PODIZVAJALCA ZA NEPOSREDNA PLAČILA</w:t>
            </w:r>
          </w:p>
        </w:tc>
        <w:tc>
          <w:tcPr>
            <w:tcW w:w="1417" w:type="dxa"/>
          </w:tcPr>
          <w:p w14:paraId="56BA65D4" w14:textId="77777777" w:rsidR="00171A82" w:rsidRPr="00C8579C" w:rsidRDefault="00171A82" w:rsidP="00EF3383">
            <w:pPr>
              <w:keepNext/>
              <w:keepLines/>
              <w:jc w:val="both"/>
              <w:rPr>
                <w:rFonts w:ascii="Tahoma" w:hAnsi="Tahoma" w:cs="Tahoma"/>
                <w:b/>
                <w:i/>
              </w:rPr>
            </w:pPr>
            <w:r w:rsidRPr="00C8579C">
              <w:rPr>
                <w:rFonts w:ascii="Tahoma" w:hAnsi="Tahoma" w:cs="Tahoma"/>
                <w:b/>
                <w:i/>
              </w:rPr>
              <w:t>Priloga 4/</w:t>
            </w:r>
            <w:r>
              <w:rPr>
                <w:rFonts w:ascii="Tahoma" w:hAnsi="Tahoma" w:cs="Tahoma"/>
                <w:b/>
                <w:i/>
              </w:rPr>
              <w:t>3</w:t>
            </w:r>
          </w:p>
        </w:tc>
      </w:tr>
    </w:tbl>
    <w:p w14:paraId="2B4284E7" w14:textId="77777777" w:rsidR="00171A82" w:rsidRDefault="00171A82" w:rsidP="00EF3383">
      <w:pPr>
        <w:keepNext/>
        <w:keepLines/>
        <w:jc w:val="both"/>
        <w:rPr>
          <w:rFonts w:ascii="Tahoma" w:hAnsi="Tahoma" w:cs="Tahoma"/>
        </w:rPr>
      </w:pPr>
    </w:p>
    <w:p w14:paraId="31F15C2C" w14:textId="77777777" w:rsidR="00511ADC" w:rsidRPr="00C8579C" w:rsidRDefault="00511ADC" w:rsidP="00EF3383">
      <w:pPr>
        <w:keepNext/>
        <w:keepLines/>
        <w:jc w:val="both"/>
        <w:rPr>
          <w:rFonts w:ascii="Tahoma" w:hAnsi="Tahoma" w:cs="Tahoma"/>
        </w:rPr>
      </w:pPr>
    </w:p>
    <w:p w14:paraId="1369DE0D" w14:textId="77777777" w:rsidR="00171A82" w:rsidRPr="00C8579C" w:rsidRDefault="00171A82" w:rsidP="00EF3383">
      <w:pPr>
        <w:keepNext/>
        <w:keepLines/>
        <w:jc w:val="both"/>
        <w:rPr>
          <w:rFonts w:ascii="Tahoma" w:hAnsi="Tahoma" w:cs="Tahoma"/>
        </w:rPr>
      </w:pPr>
      <w:r w:rsidRPr="00C8579C">
        <w:rPr>
          <w:rFonts w:ascii="Tahoma" w:hAnsi="Tahoma" w:cs="Tahoma"/>
        </w:rPr>
        <w:t>Podizvajalec_______________________________________________________________________ (</w:t>
      </w:r>
      <w:r w:rsidRPr="00C8579C">
        <w:rPr>
          <w:rFonts w:ascii="Tahoma" w:hAnsi="Tahoma" w:cs="Tahoma"/>
          <w:i/>
        </w:rPr>
        <w:t>naziv podizvajalca in polni naslov</w:t>
      </w:r>
      <w:r w:rsidRPr="00C8579C">
        <w:rPr>
          <w:rFonts w:ascii="Tahoma" w:hAnsi="Tahoma" w:cs="Tahoma"/>
        </w:rPr>
        <w:t>)</w:t>
      </w:r>
    </w:p>
    <w:p w14:paraId="5F7858EF" w14:textId="77777777" w:rsidR="00171A82" w:rsidRPr="00C8579C" w:rsidRDefault="00171A82" w:rsidP="00EF3383">
      <w:pPr>
        <w:keepNext/>
        <w:keepLines/>
        <w:jc w:val="both"/>
        <w:rPr>
          <w:rFonts w:ascii="Tahoma" w:hAnsi="Tahoma" w:cs="Tahoma"/>
        </w:rPr>
      </w:pPr>
    </w:p>
    <w:p w14:paraId="26F8BC37" w14:textId="77777777" w:rsidR="00171A82" w:rsidRPr="00C8579C" w:rsidRDefault="00171A82" w:rsidP="00EF3383">
      <w:pPr>
        <w:keepNext/>
        <w:keepLines/>
        <w:jc w:val="both"/>
        <w:rPr>
          <w:rFonts w:ascii="Tahoma" w:hAnsi="Tahoma" w:cs="Tahoma"/>
          <w:b/>
        </w:rPr>
      </w:pPr>
      <w:r w:rsidRPr="00C8579C">
        <w:rPr>
          <w:rFonts w:ascii="Tahoma" w:hAnsi="Tahoma" w:cs="Tahoma"/>
        </w:rPr>
        <w:t>ki nastopamo kot podizvajalec pri ponudniku</w:t>
      </w:r>
    </w:p>
    <w:p w14:paraId="2F595955" w14:textId="77777777" w:rsidR="00171A82" w:rsidRPr="00C8579C" w:rsidRDefault="00171A82" w:rsidP="00EF3383">
      <w:pPr>
        <w:keepNext/>
        <w:keepLines/>
        <w:jc w:val="both"/>
        <w:rPr>
          <w:rFonts w:ascii="Tahoma" w:hAnsi="Tahoma" w:cs="Tahoma"/>
        </w:rPr>
      </w:pPr>
      <w:r w:rsidRPr="00C8579C">
        <w:rPr>
          <w:rFonts w:ascii="Tahoma" w:hAnsi="Tahoma" w:cs="Tahoma"/>
          <w:b/>
        </w:rPr>
        <w:t>______________________________________________________________________</w:t>
      </w:r>
    </w:p>
    <w:p w14:paraId="11C4D312" w14:textId="77777777" w:rsidR="00171A82" w:rsidRPr="00C8579C" w:rsidRDefault="00171A82" w:rsidP="00EF3383">
      <w:pPr>
        <w:keepNext/>
        <w:keepLines/>
        <w:jc w:val="both"/>
        <w:rPr>
          <w:rFonts w:ascii="Tahoma" w:hAnsi="Tahoma" w:cs="Tahoma"/>
        </w:rPr>
      </w:pPr>
    </w:p>
    <w:p w14:paraId="46E20E10" w14:textId="77777777" w:rsidR="002074B9" w:rsidRDefault="002074B9" w:rsidP="00EF3383">
      <w:pPr>
        <w:keepNext/>
        <w:keepLines/>
        <w:jc w:val="center"/>
        <w:rPr>
          <w:rFonts w:ascii="Tahoma" w:hAnsi="Tahoma" w:cs="Tahoma"/>
          <w:b/>
        </w:rPr>
      </w:pPr>
    </w:p>
    <w:p w14:paraId="69426250" w14:textId="77777777" w:rsidR="002074B9" w:rsidRDefault="002074B9" w:rsidP="00EF3383">
      <w:pPr>
        <w:keepNext/>
        <w:keepLines/>
        <w:jc w:val="center"/>
        <w:rPr>
          <w:rFonts w:ascii="Tahoma" w:hAnsi="Tahoma" w:cs="Tahoma"/>
          <w:b/>
        </w:rPr>
      </w:pPr>
    </w:p>
    <w:p w14:paraId="32C2837C" w14:textId="77777777" w:rsidR="002074B9" w:rsidRDefault="002074B9" w:rsidP="00EF3383">
      <w:pPr>
        <w:keepNext/>
        <w:keepLines/>
        <w:jc w:val="center"/>
        <w:rPr>
          <w:rFonts w:ascii="Tahoma" w:hAnsi="Tahoma" w:cs="Tahoma"/>
          <w:b/>
        </w:rPr>
      </w:pPr>
    </w:p>
    <w:p w14:paraId="6B3AFF84" w14:textId="77777777" w:rsidR="00171A82" w:rsidRDefault="00171A82" w:rsidP="00EF3383">
      <w:pPr>
        <w:keepNext/>
        <w:keepLines/>
        <w:jc w:val="center"/>
        <w:rPr>
          <w:rFonts w:ascii="Tahoma" w:hAnsi="Tahoma" w:cs="Tahoma"/>
          <w:b/>
        </w:rPr>
      </w:pPr>
      <w:r>
        <w:rPr>
          <w:rFonts w:ascii="Tahoma" w:hAnsi="Tahoma" w:cs="Tahoma"/>
          <w:b/>
        </w:rPr>
        <w:t>SOGLAŠAM</w:t>
      </w:r>
      <w:r w:rsidRPr="00C8579C">
        <w:rPr>
          <w:rFonts w:ascii="Tahoma" w:hAnsi="Tahoma" w:cs="Tahoma"/>
          <w:b/>
        </w:rPr>
        <w:t>,</w:t>
      </w:r>
    </w:p>
    <w:p w14:paraId="51695221" w14:textId="77777777" w:rsidR="002074B9" w:rsidRDefault="002074B9" w:rsidP="00EF3383">
      <w:pPr>
        <w:keepNext/>
        <w:keepLines/>
        <w:jc w:val="center"/>
        <w:rPr>
          <w:rFonts w:ascii="Tahoma" w:hAnsi="Tahoma" w:cs="Tahoma"/>
          <w:b/>
        </w:rPr>
      </w:pPr>
    </w:p>
    <w:p w14:paraId="50809A79" w14:textId="77777777" w:rsidR="002074B9" w:rsidRDefault="002074B9" w:rsidP="00EF3383">
      <w:pPr>
        <w:keepNext/>
        <w:keepLines/>
        <w:jc w:val="center"/>
        <w:rPr>
          <w:rFonts w:ascii="Tahoma" w:hAnsi="Tahoma" w:cs="Tahoma"/>
          <w:b/>
        </w:rPr>
      </w:pPr>
    </w:p>
    <w:p w14:paraId="70B2EFAB" w14:textId="77777777" w:rsidR="002074B9" w:rsidRPr="00C8579C" w:rsidRDefault="002074B9" w:rsidP="00EF3383">
      <w:pPr>
        <w:keepNext/>
        <w:keepLines/>
        <w:jc w:val="center"/>
        <w:rPr>
          <w:rFonts w:ascii="Tahoma" w:hAnsi="Tahoma" w:cs="Tahoma"/>
          <w:b/>
        </w:rPr>
      </w:pPr>
    </w:p>
    <w:p w14:paraId="1BA1598D" w14:textId="77777777" w:rsidR="00171A82" w:rsidRPr="00C8579C" w:rsidRDefault="00171A82" w:rsidP="00EF3383">
      <w:pPr>
        <w:keepNext/>
        <w:keepLines/>
        <w:jc w:val="both"/>
        <w:rPr>
          <w:rFonts w:ascii="Tahoma" w:hAnsi="Tahoma" w:cs="Tahoma"/>
          <w:b/>
        </w:rPr>
      </w:pPr>
    </w:p>
    <w:p w14:paraId="17F53564" w14:textId="77777777" w:rsidR="00171A82" w:rsidRPr="007A1CE4" w:rsidRDefault="00171A82" w:rsidP="00EF3383">
      <w:pPr>
        <w:keepNext/>
        <w:keepLines/>
        <w:jc w:val="both"/>
        <w:rPr>
          <w:rFonts w:ascii="Tahoma" w:hAnsi="Tahoma" w:cs="Tahoma"/>
          <w:b/>
        </w:rPr>
      </w:pPr>
      <w:r w:rsidRPr="00C8579C">
        <w:rPr>
          <w:rFonts w:ascii="Tahoma" w:hAnsi="Tahoma" w:cs="Tahoma"/>
        </w:rPr>
        <w:t xml:space="preserve">da naročnik naše terjatve do izvajalca (ponudnika, pri katerem bomo sodelovali kot podizvajalec), v zvezi z izvedbo predmeta javnega naročila št. </w:t>
      </w:r>
      <w:r w:rsidR="00864A67" w:rsidRPr="00864A67">
        <w:rPr>
          <w:rFonts w:ascii="Tahoma" w:hAnsi="Tahoma" w:cs="Tahoma"/>
          <w:b/>
        </w:rPr>
        <w:t xml:space="preserve">VKS-69/24 – </w:t>
      </w:r>
      <w:r w:rsidR="00AC1D8A">
        <w:rPr>
          <w:rFonts w:ascii="Tahoma" w:hAnsi="Tahoma" w:cs="Tahoma"/>
          <w:b/>
        </w:rPr>
        <w:t>Menjava segmentnih vrat</w:t>
      </w:r>
      <w:r w:rsidRPr="00C8579C">
        <w:rPr>
          <w:rFonts w:ascii="Tahoma" w:hAnsi="Tahoma" w:cs="Tahoma"/>
        </w:rPr>
        <w:t>, plačuje neposredno na naš transakcijski račun, in sicer na podlagi izstavljenih situacij oz. računov, ki jih bo predhodno potrdil izvajalec in bodo priloga računu oz. situaciji, ki jo bo naročniku izstavil izvajalec.</w:t>
      </w:r>
    </w:p>
    <w:p w14:paraId="350DF586" w14:textId="77777777" w:rsidR="00171A82" w:rsidRPr="00C8579C" w:rsidRDefault="00171A82" w:rsidP="00EF3383">
      <w:pPr>
        <w:keepNext/>
        <w:keepLines/>
        <w:jc w:val="both"/>
        <w:rPr>
          <w:rFonts w:ascii="Tahoma" w:hAnsi="Tahoma" w:cs="Tahoma"/>
        </w:rPr>
      </w:pPr>
    </w:p>
    <w:p w14:paraId="7390F85C" w14:textId="77777777" w:rsidR="00171A82" w:rsidRDefault="00171A82" w:rsidP="00EF3383">
      <w:pPr>
        <w:keepNext/>
        <w:keepLines/>
        <w:jc w:val="both"/>
        <w:rPr>
          <w:rFonts w:ascii="Tahoma" w:hAnsi="Tahoma" w:cs="Tahoma"/>
        </w:rPr>
      </w:pPr>
    </w:p>
    <w:p w14:paraId="1B94C3BB" w14:textId="77777777" w:rsidR="00AF64DB" w:rsidRDefault="00AF64DB" w:rsidP="00EF3383">
      <w:pPr>
        <w:keepNext/>
        <w:keepLines/>
        <w:jc w:val="both"/>
        <w:rPr>
          <w:rFonts w:ascii="Tahoma" w:hAnsi="Tahoma" w:cs="Tahoma"/>
        </w:rPr>
      </w:pPr>
    </w:p>
    <w:p w14:paraId="35259C66" w14:textId="77777777" w:rsidR="00AF64DB" w:rsidRDefault="00AF64DB" w:rsidP="00EF3383">
      <w:pPr>
        <w:keepNext/>
        <w:keepLines/>
        <w:jc w:val="both"/>
        <w:rPr>
          <w:rFonts w:ascii="Tahoma" w:hAnsi="Tahoma" w:cs="Tahoma"/>
        </w:rPr>
      </w:pPr>
    </w:p>
    <w:p w14:paraId="7EEDC91F" w14:textId="77777777" w:rsidR="00511ADC" w:rsidRDefault="00511ADC" w:rsidP="00EF3383">
      <w:pPr>
        <w:keepNext/>
        <w:keepLines/>
        <w:jc w:val="both"/>
        <w:rPr>
          <w:rFonts w:ascii="Tahoma" w:hAnsi="Tahoma" w:cs="Tahoma"/>
        </w:rPr>
      </w:pPr>
    </w:p>
    <w:p w14:paraId="0349A2D3" w14:textId="77777777" w:rsidR="00222048" w:rsidRDefault="00222048" w:rsidP="00EF3383">
      <w:pPr>
        <w:keepNext/>
        <w:keepLines/>
        <w:jc w:val="both"/>
        <w:rPr>
          <w:rFonts w:ascii="Tahoma" w:hAnsi="Tahoma" w:cs="Tahoma"/>
        </w:rPr>
      </w:pPr>
    </w:p>
    <w:p w14:paraId="3AF8362B" w14:textId="77777777" w:rsidR="00222048" w:rsidRPr="00C8579C" w:rsidRDefault="00222048" w:rsidP="00EF3383">
      <w:pPr>
        <w:keepNext/>
        <w:keepLines/>
        <w:jc w:val="both"/>
        <w:rPr>
          <w:rFonts w:ascii="Tahoma" w:hAnsi="Tahoma" w:cs="Tahoma"/>
        </w:rPr>
      </w:pPr>
    </w:p>
    <w:p w14:paraId="5F42EE55" w14:textId="77777777" w:rsidR="00171A82" w:rsidRPr="00C8579C" w:rsidRDefault="00171A82" w:rsidP="00EF3383">
      <w:pPr>
        <w:keepNext/>
        <w:keepLines/>
        <w:jc w:val="both"/>
        <w:rPr>
          <w:rFonts w:ascii="Tahoma" w:hAnsi="Tahoma" w:cs="Tahoma"/>
          <w:b/>
        </w:rPr>
      </w:pPr>
    </w:p>
    <w:tbl>
      <w:tblPr>
        <w:tblW w:w="9100" w:type="dxa"/>
        <w:tblInd w:w="2" w:type="dxa"/>
        <w:tblLayout w:type="fixed"/>
        <w:tblCellMar>
          <w:left w:w="30" w:type="dxa"/>
          <w:right w:w="30" w:type="dxa"/>
        </w:tblCellMar>
        <w:tblLook w:val="0000" w:firstRow="0" w:lastRow="0" w:firstColumn="0" w:lastColumn="0" w:noHBand="0" w:noVBand="0"/>
      </w:tblPr>
      <w:tblGrid>
        <w:gridCol w:w="3402"/>
        <w:gridCol w:w="2977"/>
        <w:gridCol w:w="2721"/>
      </w:tblGrid>
      <w:tr w:rsidR="00171A82" w:rsidRPr="00C8579C" w14:paraId="6EFE3F44" w14:textId="77777777" w:rsidTr="00171A82">
        <w:trPr>
          <w:trHeight w:val="235"/>
        </w:trPr>
        <w:tc>
          <w:tcPr>
            <w:tcW w:w="3402" w:type="dxa"/>
            <w:tcBorders>
              <w:bottom w:val="single" w:sz="4" w:space="0" w:color="auto"/>
            </w:tcBorders>
          </w:tcPr>
          <w:p w14:paraId="25BE1423" w14:textId="77777777" w:rsidR="00171A82" w:rsidRPr="00C8579C" w:rsidRDefault="00171A82" w:rsidP="00EF3383">
            <w:pPr>
              <w:keepNext/>
              <w:keepLines/>
              <w:jc w:val="both"/>
              <w:rPr>
                <w:rFonts w:ascii="Tahoma" w:hAnsi="Tahoma" w:cs="Tahoma"/>
                <w:snapToGrid w:val="0"/>
              </w:rPr>
            </w:pPr>
          </w:p>
        </w:tc>
        <w:tc>
          <w:tcPr>
            <w:tcW w:w="2977" w:type="dxa"/>
          </w:tcPr>
          <w:p w14:paraId="081753B7" w14:textId="77777777" w:rsidR="00171A82" w:rsidRPr="00C8579C" w:rsidRDefault="00171A82" w:rsidP="00EF3383">
            <w:pPr>
              <w:keepNext/>
              <w:keepLines/>
              <w:jc w:val="both"/>
              <w:rPr>
                <w:rFonts w:ascii="Tahoma" w:hAnsi="Tahoma" w:cs="Tahoma"/>
                <w:snapToGrid w:val="0"/>
              </w:rPr>
            </w:pPr>
          </w:p>
        </w:tc>
        <w:tc>
          <w:tcPr>
            <w:tcW w:w="2721" w:type="dxa"/>
            <w:tcBorders>
              <w:bottom w:val="single" w:sz="4" w:space="0" w:color="auto"/>
            </w:tcBorders>
          </w:tcPr>
          <w:p w14:paraId="01F35486" w14:textId="77777777" w:rsidR="00171A82" w:rsidRPr="00C8579C" w:rsidRDefault="00171A82" w:rsidP="00EF3383">
            <w:pPr>
              <w:keepNext/>
              <w:keepLines/>
              <w:jc w:val="both"/>
              <w:rPr>
                <w:rFonts w:ascii="Tahoma" w:hAnsi="Tahoma" w:cs="Tahoma"/>
                <w:snapToGrid w:val="0"/>
              </w:rPr>
            </w:pPr>
          </w:p>
        </w:tc>
      </w:tr>
      <w:tr w:rsidR="00171A82" w:rsidRPr="00C8579C" w14:paraId="203B4637" w14:textId="77777777" w:rsidTr="00171A82">
        <w:trPr>
          <w:trHeight w:val="235"/>
        </w:trPr>
        <w:tc>
          <w:tcPr>
            <w:tcW w:w="3402" w:type="dxa"/>
            <w:tcBorders>
              <w:top w:val="single" w:sz="4" w:space="0" w:color="auto"/>
            </w:tcBorders>
          </w:tcPr>
          <w:p w14:paraId="2ACE0273" w14:textId="77777777" w:rsidR="00171A82" w:rsidRPr="00C8579C" w:rsidRDefault="00171A82" w:rsidP="00EF3383">
            <w:pPr>
              <w:keepNext/>
              <w:keepLines/>
              <w:jc w:val="both"/>
              <w:rPr>
                <w:rFonts w:ascii="Tahoma" w:hAnsi="Tahoma" w:cs="Tahoma"/>
                <w:snapToGrid w:val="0"/>
              </w:rPr>
            </w:pPr>
            <w:r w:rsidRPr="00C8579C">
              <w:rPr>
                <w:rFonts w:ascii="Tahoma" w:hAnsi="Tahoma" w:cs="Tahoma"/>
                <w:snapToGrid w:val="0"/>
              </w:rPr>
              <w:t>(kraj, datum)</w:t>
            </w:r>
          </w:p>
        </w:tc>
        <w:tc>
          <w:tcPr>
            <w:tcW w:w="2977" w:type="dxa"/>
          </w:tcPr>
          <w:p w14:paraId="3C40D22A" w14:textId="77777777" w:rsidR="00171A82" w:rsidRPr="00C8579C" w:rsidRDefault="00171A82" w:rsidP="00EF3383">
            <w:pPr>
              <w:keepNext/>
              <w:keepLines/>
              <w:jc w:val="center"/>
              <w:rPr>
                <w:rFonts w:ascii="Tahoma" w:hAnsi="Tahoma" w:cs="Tahoma"/>
                <w:snapToGrid w:val="0"/>
              </w:rPr>
            </w:pPr>
            <w:r w:rsidRPr="00C8579C">
              <w:rPr>
                <w:rFonts w:ascii="Tahoma" w:hAnsi="Tahoma" w:cs="Tahoma"/>
                <w:snapToGrid w:val="0"/>
              </w:rPr>
              <w:t>žig</w:t>
            </w:r>
          </w:p>
        </w:tc>
        <w:tc>
          <w:tcPr>
            <w:tcW w:w="2721" w:type="dxa"/>
            <w:tcBorders>
              <w:top w:val="single" w:sz="4" w:space="0" w:color="auto"/>
            </w:tcBorders>
          </w:tcPr>
          <w:p w14:paraId="1DCB6DAD" w14:textId="77777777" w:rsidR="00171A82" w:rsidRPr="00C8579C" w:rsidRDefault="00171A82" w:rsidP="00EF3383">
            <w:pPr>
              <w:keepNext/>
              <w:keepLines/>
              <w:jc w:val="both"/>
              <w:rPr>
                <w:rFonts w:ascii="Tahoma" w:hAnsi="Tahoma" w:cs="Tahoma"/>
                <w:snapToGrid w:val="0"/>
              </w:rPr>
            </w:pPr>
            <w:r w:rsidRPr="00C8579C">
              <w:rPr>
                <w:rFonts w:ascii="Tahoma" w:hAnsi="Tahoma" w:cs="Tahoma"/>
                <w:snapToGrid w:val="0"/>
              </w:rPr>
              <w:t>(</w:t>
            </w:r>
            <w:r>
              <w:rPr>
                <w:rFonts w:ascii="Tahoma" w:hAnsi="Tahoma" w:cs="Tahoma"/>
                <w:snapToGrid w:val="0"/>
              </w:rPr>
              <w:t>Ime in priimek ter</w:t>
            </w:r>
            <w:r w:rsidRPr="00C8579C">
              <w:rPr>
                <w:rFonts w:ascii="Tahoma" w:hAnsi="Tahoma" w:cs="Tahoma"/>
              </w:rPr>
              <w:t xml:space="preserve"> podpis</w:t>
            </w:r>
            <w:r>
              <w:rPr>
                <w:rFonts w:ascii="Tahoma" w:hAnsi="Tahoma" w:cs="Tahoma"/>
              </w:rPr>
              <w:t xml:space="preserve"> odgovorne osebe </w:t>
            </w:r>
            <w:r w:rsidRPr="00C8579C">
              <w:rPr>
                <w:rFonts w:ascii="Tahoma" w:hAnsi="Tahoma" w:cs="Tahoma"/>
              </w:rPr>
              <w:t>podizvajalca</w:t>
            </w:r>
            <w:r w:rsidRPr="00C8579C">
              <w:rPr>
                <w:rFonts w:ascii="Tahoma" w:hAnsi="Tahoma" w:cs="Tahoma"/>
                <w:snapToGrid w:val="0"/>
              </w:rPr>
              <w:t>)</w:t>
            </w:r>
          </w:p>
        </w:tc>
      </w:tr>
    </w:tbl>
    <w:p w14:paraId="1D016095" w14:textId="77777777" w:rsidR="00171A82" w:rsidRPr="00C8579C" w:rsidRDefault="00171A82" w:rsidP="00EF3383">
      <w:pPr>
        <w:keepNext/>
        <w:keepLines/>
        <w:jc w:val="both"/>
        <w:rPr>
          <w:rFonts w:ascii="Tahoma" w:hAnsi="Tahoma" w:cs="Tahoma"/>
          <w:sz w:val="22"/>
          <w:szCs w:val="22"/>
          <w:lang w:eastAsia="en-US"/>
        </w:rPr>
      </w:pPr>
    </w:p>
    <w:p w14:paraId="58E2FB3C" w14:textId="77777777" w:rsidR="00171A82" w:rsidRDefault="00171A82" w:rsidP="00EF3383">
      <w:pPr>
        <w:keepNext/>
        <w:keepLines/>
        <w:jc w:val="both"/>
        <w:rPr>
          <w:rFonts w:ascii="Tahoma" w:hAnsi="Tahoma" w:cs="Tahoma"/>
          <w:sz w:val="22"/>
          <w:szCs w:val="22"/>
          <w:lang w:eastAsia="en-US"/>
        </w:rPr>
      </w:pPr>
    </w:p>
    <w:p w14:paraId="16CD151A" w14:textId="77777777" w:rsidR="00222048" w:rsidRDefault="00222048" w:rsidP="00EF3383">
      <w:pPr>
        <w:keepNext/>
        <w:keepLines/>
        <w:jc w:val="both"/>
        <w:rPr>
          <w:rFonts w:ascii="Tahoma" w:hAnsi="Tahoma" w:cs="Tahoma"/>
          <w:sz w:val="22"/>
          <w:szCs w:val="22"/>
          <w:lang w:eastAsia="en-US"/>
        </w:rPr>
      </w:pPr>
    </w:p>
    <w:p w14:paraId="54AF33ED" w14:textId="77777777" w:rsidR="00222048" w:rsidRDefault="00222048" w:rsidP="00EF3383">
      <w:pPr>
        <w:keepNext/>
        <w:keepLines/>
        <w:jc w:val="both"/>
        <w:rPr>
          <w:rFonts w:ascii="Tahoma" w:hAnsi="Tahoma" w:cs="Tahoma"/>
          <w:sz w:val="22"/>
          <w:szCs w:val="22"/>
          <w:lang w:eastAsia="en-US"/>
        </w:rPr>
      </w:pPr>
    </w:p>
    <w:p w14:paraId="6067EEC0" w14:textId="77777777" w:rsidR="00222048" w:rsidRDefault="00222048" w:rsidP="00EF3383">
      <w:pPr>
        <w:keepNext/>
        <w:keepLines/>
        <w:jc w:val="both"/>
        <w:rPr>
          <w:rFonts w:ascii="Tahoma" w:hAnsi="Tahoma" w:cs="Tahoma"/>
          <w:sz w:val="22"/>
          <w:szCs w:val="22"/>
          <w:lang w:eastAsia="en-US"/>
        </w:rPr>
      </w:pPr>
    </w:p>
    <w:p w14:paraId="0E3F2BEC" w14:textId="77777777" w:rsidR="00222048" w:rsidRDefault="00222048" w:rsidP="00EF3383">
      <w:pPr>
        <w:keepNext/>
        <w:keepLines/>
        <w:jc w:val="both"/>
        <w:rPr>
          <w:rFonts w:ascii="Tahoma" w:hAnsi="Tahoma" w:cs="Tahoma"/>
          <w:sz w:val="22"/>
          <w:szCs w:val="22"/>
          <w:lang w:eastAsia="en-US"/>
        </w:rPr>
      </w:pPr>
    </w:p>
    <w:p w14:paraId="2884ACFD" w14:textId="77777777" w:rsidR="00222048" w:rsidRDefault="00222048" w:rsidP="00EF3383">
      <w:pPr>
        <w:keepNext/>
        <w:keepLines/>
        <w:jc w:val="both"/>
        <w:rPr>
          <w:rFonts w:ascii="Tahoma" w:hAnsi="Tahoma" w:cs="Tahoma"/>
          <w:sz w:val="22"/>
          <w:szCs w:val="22"/>
          <w:lang w:eastAsia="en-US"/>
        </w:rPr>
      </w:pPr>
    </w:p>
    <w:p w14:paraId="04ED3EDB" w14:textId="77777777" w:rsidR="00222048" w:rsidRDefault="00222048" w:rsidP="00EF3383">
      <w:pPr>
        <w:keepNext/>
        <w:keepLines/>
        <w:jc w:val="both"/>
        <w:rPr>
          <w:rFonts w:ascii="Tahoma" w:hAnsi="Tahoma" w:cs="Tahoma"/>
          <w:sz w:val="22"/>
          <w:szCs w:val="22"/>
          <w:lang w:eastAsia="en-US"/>
        </w:rPr>
      </w:pPr>
    </w:p>
    <w:p w14:paraId="1C90FBFA" w14:textId="77777777" w:rsidR="00222048" w:rsidRDefault="00222048" w:rsidP="00EF3383">
      <w:pPr>
        <w:keepNext/>
        <w:keepLines/>
        <w:jc w:val="both"/>
        <w:rPr>
          <w:rFonts w:ascii="Tahoma" w:hAnsi="Tahoma" w:cs="Tahoma"/>
          <w:sz w:val="22"/>
          <w:szCs w:val="22"/>
          <w:lang w:eastAsia="en-US"/>
        </w:rPr>
      </w:pPr>
    </w:p>
    <w:p w14:paraId="011F63F1" w14:textId="77777777" w:rsidR="00222048" w:rsidRPr="00C8579C" w:rsidRDefault="00222048" w:rsidP="00EF3383">
      <w:pPr>
        <w:keepNext/>
        <w:keepLines/>
        <w:jc w:val="both"/>
        <w:rPr>
          <w:rFonts w:ascii="Tahoma" w:hAnsi="Tahoma" w:cs="Tahoma"/>
          <w:sz w:val="22"/>
          <w:szCs w:val="22"/>
          <w:lang w:eastAsia="en-US"/>
        </w:rPr>
      </w:pPr>
    </w:p>
    <w:p w14:paraId="2C49B7EB" w14:textId="77777777" w:rsidR="00171A82" w:rsidRPr="00C8579C" w:rsidRDefault="00171A82" w:rsidP="00EF3383">
      <w:pPr>
        <w:keepNext/>
        <w:keepLines/>
        <w:tabs>
          <w:tab w:val="left" w:pos="567"/>
          <w:tab w:val="left" w:pos="851"/>
          <w:tab w:val="left" w:pos="993"/>
        </w:tabs>
        <w:jc w:val="both"/>
        <w:rPr>
          <w:rFonts w:ascii="Tahoma" w:hAnsi="Tahoma" w:cs="Tahoma"/>
          <w:i/>
          <w:sz w:val="18"/>
          <w:szCs w:val="22"/>
          <w:lang w:eastAsia="ar-SA"/>
        </w:rPr>
      </w:pPr>
      <w:r w:rsidRPr="00C8579C">
        <w:rPr>
          <w:rFonts w:ascii="Tahoma" w:hAnsi="Tahoma" w:cs="Tahoma"/>
          <w:b/>
          <w:i/>
          <w:sz w:val="18"/>
          <w:szCs w:val="22"/>
          <w:lang w:eastAsia="ar-SA"/>
        </w:rPr>
        <w:t>Navodilo</w:t>
      </w:r>
      <w:r w:rsidRPr="00C8579C">
        <w:rPr>
          <w:rFonts w:ascii="Tahoma" w:hAnsi="Tahoma" w:cs="Tahoma"/>
          <w:i/>
          <w:sz w:val="18"/>
          <w:szCs w:val="22"/>
          <w:lang w:eastAsia="ar-SA"/>
        </w:rPr>
        <w:t>: Obrazec se po potrebi kopira!</w:t>
      </w:r>
    </w:p>
    <w:p w14:paraId="23218206" w14:textId="77777777" w:rsidR="00171A82" w:rsidRPr="00C8579C" w:rsidRDefault="00171A82" w:rsidP="00EF3383">
      <w:pPr>
        <w:keepNext/>
        <w:keepLines/>
        <w:tabs>
          <w:tab w:val="left" w:pos="567"/>
          <w:tab w:val="left" w:pos="851"/>
          <w:tab w:val="left" w:pos="993"/>
        </w:tabs>
        <w:jc w:val="both"/>
        <w:rPr>
          <w:rFonts w:ascii="Tahoma" w:hAnsi="Tahoma" w:cs="Tahoma"/>
          <w:i/>
          <w:sz w:val="16"/>
          <w:szCs w:val="18"/>
          <w:lang w:eastAsia="ar-SA"/>
        </w:rPr>
      </w:pPr>
    </w:p>
    <w:p w14:paraId="5785E261" w14:textId="77777777" w:rsidR="00171A82" w:rsidRPr="00C8579C" w:rsidRDefault="00171A82" w:rsidP="00EF3383">
      <w:pPr>
        <w:keepNext/>
        <w:keepLines/>
        <w:tabs>
          <w:tab w:val="left" w:pos="567"/>
          <w:tab w:val="left" w:pos="851"/>
          <w:tab w:val="left" w:pos="993"/>
        </w:tabs>
        <w:jc w:val="both"/>
        <w:rPr>
          <w:rFonts w:ascii="Tahoma" w:hAnsi="Tahoma" w:cs="Tahoma"/>
          <w:i/>
          <w:sz w:val="16"/>
          <w:szCs w:val="18"/>
          <w:lang w:eastAsia="ar-SA"/>
        </w:rPr>
      </w:pPr>
    </w:p>
    <w:p w14:paraId="464A7C4A" w14:textId="77777777" w:rsidR="00171A82" w:rsidRPr="00C8579C" w:rsidRDefault="00171A82" w:rsidP="00EF3383">
      <w:pPr>
        <w:keepNext/>
        <w:keepLines/>
        <w:tabs>
          <w:tab w:val="left" w:pos="567"/>
          <w:tab w:val="left" w:pos="851"/>
          <w:tab w:val="left" w:pos="993"/>
        </w:tabs>
        <w:jc w:val="both"/>
        <w:rPr>
          <w:rFonts w:ascii="Tahoma" w:hAnsi="Tahoma" w:cs="Tahoma"/>
          <w:i/>
          <w:sz w:val="16"/>
          <w:szCs w:val="18"/>
          <w:lang w:eastAsia="ar-SA"/>
        </w:rPr>
      </w:pPr>
      <w:r w:rsidRPr="00C8579C">
        <w:rPr>
          <w:rFonts w:ascii="Tahoma" w:hAnsi="Tahoma" w:cs="Tahoma"/>
          <w:b/>
          <w:i/>
          <w:sz w:val="16"/>
          <w:szCs w:val="18"/>
          <w:lang w:eastAsia="ar-SA"/>
        </w:rPr>
        <w:t>Opomba</w:t>
      </w:r>
      <w:r w:rsidRPr="00C8579C">
        <w:rPr>
          <w:rFonts w:ascii="Tahoma" w:hAnsi="Tahoma" w:cs="Tahoma"/>
          <w:i/>
          <w:sz w:val="16"/>
          <w:szCs w:val="18"/>
          <w:lang w:eastAsia="ar-SA"/>
        </w:rPr>
        <w:t xml:space="preserve">: Neposredna plačila podizvajalcu so obvezna v primeru, ko podizvajalec zahteva neposredno plačilo in je v ponudbi priložena zahteva podizvajalca za neposredno plačilo. </w:t>
      </w:r>
      <w:r w:rsidRPr="00C8579C">
        <w:rPr>
          <w:rFonts w:ascii="Tahoma" w:hAnsi="Tahoma" w:cs="Tahoma"/>
          <w:i/>
          <w:sz w:val="16"/>
          <w:szCs w:val="18"/>
          <w:u w:val="single"/>
          <w:lang w:eastAsia="ar-SA"/>
        </w:rPr>
        <w:t>V kolikor podizvajalec neposrednih plačil ne zahteva, te priloge ne izpolni oz. priloge ni treba prilagati ponudbi.</w:t>
      </w:r>
    </w:p>
    <w:p w14:paraId="328F0B56" w14:textId="77777777" w:rsidR="00171A82" w:rsidRPr="00C8579C" w:rsidRDefault="00171A82" w:rsidP="00EF3383">
      <w:pPr>
        <w:keepNext/>
        <w:keepLines/>
        <w:jc w:val="both"/>
        <w:rPr>
          <w:rFonts w:ascii="Tahoma" w:hAnsi="Tahoma" w:cs="Tahoma"/>
        </w:rPr>
      </w:pPr>
    </w:p>
    <w:p w14:paraId="34B29DA9" w14:textId="77777777" w:rsidR="00171A82" w:rsidRDefault="00171A82" w:rsidP="00EF3383">
      <w:pPr>
        <w:keepNext/>
        <w:keepLines/>
        <w:jc w:val="both"/>
        <w:rPr>
          <w:rFonts w:ascii="Tahoma" w:hAnsi="Tahoma" w:cs="Tahoma"/>
        </w:rPr>
      </w:pPr>
    </w:p>
    <w:p w14:paraId="435737CF" w14:textId="77777777" w:rsidR="00DB25D0" w:rsidRPr="00C8579C" w:rsidRDefault="00DB25D0" w:rsidP="00EF3383">
      <w:pPr>
        <w:keepNext/>
        <w:keepLines/>
        <w:jc w:val="both"/>
        <w:rPr>
          <w:rFonts w:ascii="Tahoma" w:hAnsi="Tahoma" w:cs="Tahoma"/>
        </w:rPr>
      </w:pPr>
    </w:p>
    <w:p w14:paraId="0404CAC2" w14:textId="3D7D5BC0" w:rsidR="00171A82" w:rsidRDefault="00171A82" w:rsidP="00EF3383">
      <w:pPr>
        <w:keepNext/>
        <w:keepLines/>
        <w:jc w:val="both"/>
        <w:rPr>
          <w:rFonts w:ascii="Tahoma" w:hAnsi="Tahoma" w:cs="Tahoma"/>
        </w:rPr>
      </w:pPr>
    </w:p>
    <w:p w14:paraId="0D35ABBF" w14:textId="5E46198B" w:rsidR="00AD7191" w:rsidRDefault="00AD7191" w:rsidP="00EF3383">
      <w:pPr>
        <w:keepNext/>
        <w:keepLines/>
        <w:jc w:val="both"/>
        <w:rPr>
          <w:rFonts w:ascii="Tahoma" w:hAnsi="Tahoma" w:cs="Tahoma"/>
        </w:rPr>
      </w:pPr>
    </w:p>
    <w:p w14:paraId="424ECE46" w14:textId="77777777" w:rsidR="00AD7191" w:rsidRPr="00C8579C" w:rsidRDefault="00AD7191" w:rsidP="00EF3383">
      <w:pPr>
        <w:keepNext/>
        <w:keepLines/>
        <w:jc w:val="both"/>
        <w:rPr>
          <w:rFonts w:ascii="Tahoma" w:hAnsi="Tahoma" w:cs="Tahoma"/>
        </w:rPr>
      </w:pPr>
    </w:p>
    <w:p w14:paraId="46E31DB0" w14:textId="77777777" w:rsidR="00171A82" w:rsidRPr="00C8579C" w:rsidRDefault="00171A82" w:rsidP="00EF3383">
      <w:pPr>
        <w:keepNext/>
        <w:keepLines/>
        <w:rPr>
          <w:rFonts w:ascii="Tahoma" w:hAnsi="Tahoma" w:cs="Tahoma"/>
        </w:rPr>
      </w:pPr>
    </w:p>
    <w:p w14:paraId="11F6BF09" w14:textId="77777777" w:rsidR="00171A82" w:rsidRDefault="00171A82" w:rsidP="00EF3383">
      <w:pPr>
        <w:keepNext/>
        <w:keepLines/>
        <w:tabs>
          <w:tab w:val="left" w:pos="851"/>
        </w:tabs>
        <w:rPr>
          <w:sz w:val="18"/>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D92424" w:rsidRPr="00065251" w14:paraId="7C2159E9" w14:textId="77777777" w:rsidTr="00275625">
        <w:tc>
          <w:tcPr>
            <w:tcW w:w="599" w:type="dxa"/>
            <w:tcBorders>
              <w:top w:val="single" w:sz="4" w:space="0" w:color="auto"/>
              <w:bottom w:val="single" w:sz="4" w:space="0" w:color="auto"/>
              <w:right w:val="nil"/>
            </w:tcBorders>
          </w:tcPr>
          <w:p w14:paraId="420B646E" w14:textId="77777777" w:rsidR="00D92424" w:rsidRPr="00065251" w:rsidRDefault="00D92424" w:rsidP="00EF3383">
            <w:pPr>
              <w:keepNext/>
              <w:keepLines/>
              <w:jc w:val="right"/>
              <w:rPr>
                <w:rFonts w:ascii="Tahoma" w:hAnsi="Tahoma" w:cs="Tahoma"/>
              </w:rPr>
            </w:pPr>
            <w:r w:rsidRPr="00065251">
              <w:rPr>
                <w:rFonts w:ascii="Tahoma" w:hAnsi="Tahoma" w:cs="Tahoma"/>
              </w:rPr>
              <w:br w:type="page"/>
            </w:r>
            <w:r w:rsidRPr="00065251">
              <w:rPr>
                <w:rFonts w:ascii="Tahoma" w:hAnsi="Tahoma" w:cs="Tahoma"/>
              </w:rPr>
              <w:br w:type="page"/>
            </w:r>
            <w:r w:rsidRPr="00065251">
              <w:rPr>
                <w:rFonts w:ascii="Tahoma" w:hAnsi="Tahoma" w:cs="Tahoma"/>
              </w:rPr>
              <w:br w:type="page"/>
            </w:r>
            <w:r w:rsidRPr="00065251">
              <w:rPr>
                <w:rFonts w:ascii="Tahoma" w:hAnsi="Tahoma" w:cs="Tahoma"/>
                <w:b/>
              </w:rPr>
              <w:br w:type="page"/>
            </w:r>
          </w:p>
        </w:tc>
        <w:tc>
          <w:tcPr>
            <w:tcW w:w="7653" w:type="dxa"/>
            <w:tcBorders>
              <w:top w:val="single" w:sz="4" w:space="0" w:color="auto"/>
              <w:left w:val="nil"/>
              <w:bottom w:val="single" w:sz="4" w:space="0" w:color="auto"/>
            </w:tcBorders>
          </w:tcPr>
          <w:p w14:paraId="4A18B796" w14:textId="77777777" w:rsidR="00D92424" w:rsidRPr="00065251" w:rsidRDefault="00EF7C7F" w:rsidP="00EF7C7F">
            <w:pPr>
              <w:keepNext/>
              <w:keepLines/>
              <w:jc w:val="both"/>
              <w:rPr>
                <w:rFonts w:ascii="Tahoma" w:hAnsi="Tahoma" w:cs="Tahoma"/>
              </w:rPr>
            </w:pPr>
            <w:r>
              <w:rPr>
                <w:rFonts w:ascii="Tahoma" w:hAnsi="Tahoma" w:cs="Tahoma"/>
              </w:rPr>
              <w:t>SEZNAM</w:t>
            </w:r>
            <w:r w:rsidRPr="00065251">
              <w:rPr>
                <w:rFonts w:ascii="Tahoma" w:hAnsi="Tahoma" w:cs="Tahoma"/>
              </w:rPr>
              <w:t xml:space="preserve"> SUBJEKT</w:t>
            </w:r>
            <w:r>
              <w:rPr>
                <w:rFonts w:ascii="Tahoma" w:hAnsi="Tahoma" w:cs="Tahoma"/>
              </w:rPr>
              <w:t>OV</w:t>
            </w:r>
            <w:r w:rsidR="00D92424" w:rsidRPr="00065251">
              <w:rPr>
                <w:rFonts w:ascii="Tahoma" w:hAnsi="Tahoma" w:cs="Tahoma"/>
              </w:rPr>
              <w:t xml:space="preserve">, </w:t>
            </w:r>
            <w:r w:rsidRPr="00065251">
              <w:rPr>
                <w:rFonts w:ascii="Tahoma" w:hAnsi="Tahoma" w:cs="Tahoma"/>
              </w:rPr>
              <w:t>KATER</w:t>
            </w:r>
            <w:r>
              <w:rPr>
                <w:rFonts w:ascii="Tahoma" w:hAnsi="Tahoma" w:cs="Tahoma"/>
              </w:rPr>
              <w:t>IH</w:t>
            </w:r>
            <w:r w:rsidRPr="00065251">
              <w:rPr>
                <w:rFonts w:ascii="Tahoma" w:hAnsi="Tahoma" w:cs="Tahoma"/>
              </w:rPr>
              <w:t xml:space="preserve"> </w:t>
            </w:r>
            <w:r w:rsidR="00D92424" w:rsidRPr="00065251">
              <w:rPr>
                <w:rFonts w:ascii="Tahoma" w:hAnsi="Tahoma" w:cs="Tahoma"/>
              </w:rPr>
              <w:t>ZMOGLJIVOST</w:t>
            </w:r>
            <w:r w:rsidR="00355A05" w:rsidRPr="00065251">
              <w:rPr>
                <w:rFonts w:ascii="Tahoma" w:hAnsi="Tahoma" w:cs="Tahoma"/>
              </w:rPr>
              <w:t>I</w:t>
            </w:r>
            <w:r w:rsidR="00D92424" w:rsidRPr="00065251">
              <w:rPr>
                <w:rFonts w:ascii="Tahoma" w:hAnsi="Tahoma" w:cs="Tahoma"/>
              </w:rPr>
              <w:t xml:space="preserve"> UPORABLJA PONUDNIK  </w:t>
            </w:r>
          </w:p>
        </w:tc>
        <w:tc>
          <w:tcPr>
            <w:tcW w:w="912" w:type="dxa"/>
            <w:tcBorders>
              <w:top w:val="single" w:sz="4" w:space="0" w:color="auto"/>
              <w:bottom w:val="single" w:sz="4" w:space="0" w:color="auto"/>
              <w:right w:val="nil"/>
            </w:tcBorders>
          </w:tcPr>
          <w:p w14:paraId="3147D75A" w14:textId="77777777" w:rsidR="00D92424" w:rsidRPr="00065251" w:rsidRDefault="00D92424" w:rsidP="00EF3383">
            <w:pPr>
              <w:keepNext/>
              <w:keepLines/>
              <w:jc w:val="right"/>
              <w:rPr>
                <w:rFonts w:ascii="Tahoma" w:hAnsi="Tahoma" w:cs="Tahoma"/>
                <w:b/>
              </w:rPr>
            </w:pPr>
            <w:r w:rsidRPr="00065251">
              <w:rPr>
                <w:rFonts w:ascii="Tahoma" w:hAnsi="Tahoma" w:cs="Tahoma"/>
                <w:b/>
                <w:i/>
              </w:rPr>
              <w:t xml:space="preserve">Priloga </w:t>
            </w:r>
          </w:p>
        </w:tc>
        <w:tc>
          <w:tcPr>
            <w:tcW w:w="551" w:type="dxa"/>
            <w:tcBorders>
              <w:top w:val="single" w:sz="4" w:space="0" w:color="auto"/>
              <w:left w:val="nil"/>
              <w:bottom w:val="single" w:sz="4" w:space="0" w:color="auto"/>
            </w:tcBorders>
          </w:tcPr>
          <w:p w14:paraId="2C1D53B7" w14:textId="77777777" w:rsidR="003436DB" w:rsidRPr="00065251" w:rsidRDefault="005A5657" w:rsidP="00EF3383">
            <w:pPr>
              <w:keepNext/>
              <w:keepLines/>
              <w:rPr>
                <w:rFonts w:ascii="Tahoma" w:hAnsi="Tahoma" w:cs="Tahoma"/>
                <w:b/>
                <w:i/>
              </w:rPr>
            </w:pPr>
            <w:r>
              <w:rPr>
                <w:rFonts w:ascii="Tahoma" w:hAnsi="Tahoma" w:cs="Tahoma"/>
                <w:b/>
                <w:i/>
              </w:rPr>
              <w:t>4/4</w:t>
            </w:r>
          </w:p>
        </w:tc>
      </w:tr>
    </w:tbl>
    <w:p w14:paraId="268335F5" w14:textId="77777777" w:rsidR="00D92424" w:rsidRPr="00065251" w:rsidRDefault="00D92424" w:rsidP="00EF3383">
      <w:pPr>
        <w:keepNext/>
        <w:keepLines/>
        <w:rPr>
          <w:rFonts w:ascii="Tahoma" w:hAnsi="Tahoma" w:cs="Tahoma"/>
        </w:rPr>
      </w:pPr>
    </w:p>
    <w:p w14:paraId="12B9CAA7" w14:textId="77777777" w:rsidR="00511ADC" w:rsidRDefault="00864A67" w:rsidP="00EF3383">
      <w:pPr>
        <w:keepNext/>
        <w:keepLines/>
        <w:jc w:val="both"/>
        <w:rPr>
          <w:rFonts w:ascii="Tahoma" w:hAnsi="Tahoma" w:cs="Tahoma"/>
          <w:b/>
        </w:rPr>
      </w:pPr>
      <w:r w:rsidRPr="00864A67">
        <w:rPr>
          <w:rFonts w:ascii="Tahoma" w:hAnsi="Tahoma" w:cs="Tahoma"/>
          <w:b/>
        </w:rPr>
        <w:t xml:space="preserve">VKS-69/24 – </w:t>
      </w:r>
      <w:r w:rsidR="00AC1D8A">
        <w:rPr>
          <w:rFonts w:ascii="Tahoma" w:hAnsi="Tahoma" w:cs="Tahoma"/>
          <w:b/>
        </w:rPr>
        <w:t>Menjava segmentnih vrat</w:t>
      </w:r>
    </w:p>
    <w:p w14:paraId="7CA0298D" w14:textId="77777777" w:rsidR="00864A67" w:rsidRPr="00065251" w:rsidRDefault="00864A67" w:rsidP="00EF3383">
      <w:pPr>
        <w:keepNext/>
        <w:keepLines/>
        <w:jc w:val="both"/>
        <w:rPr>
          <w:rFonts w:ascii="Tahoma" w:hAnsi="Tahoma" w:cs="Tahoma"/>
          <w:b/>
        </w:rPr>
      </w:pPr>
    </w:p>
    <w:tbl>
      <w:tblPr>
        <w:tblW w:w="90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2666"/>
        <w:gridCol w:w="37"/>
        <w:gridCol w:w="3190"/>
      </w:tblGrid>
      <w:tr w:rsidR="00285A86" w:rsidRPr="008A3D17" w14:paraId="6A3B2CD8" w14:textId="77777777" w:rsidTr="00C46841">
        <w:trPr>
          <w:trHeight w:val="385"/>
          <w:jc w:val="center"/>
        </w:trPr>
        <w:tc>
          <w:tcPr>
            <w:tcW w:w="3114" w:type="dxa"/>
            <w:vAlign w:val="center"/>
          </w:tcPr>
          <w:p w14:paraId="276711F7" w14:textId="77777777" w:rsidR="00285A86" w:rsidRPr="008A3D17" w:rsidRDefault="00285A86" w:rsidP="00EF3383">
            <w:pPr>
              <w:keepNext/>
              <w:keepLines/>
              <w:rPr>
                <w:rFonts w:ascii="Tahoma" w:hAnsi="Tahoma" w:cs="Tahoma"/>
                <w:sz w:val="18"/>
                <w:szCs w:val="18"/>
              </w:rPr>
            </w:pPr>
            <w:r w:rsidRPr="008A3D17">
              <w:rPr>
                <w:rFonts w:ascii="Tahoma" w:hAnsi="Tahoma" w:cs="Tahoma"/>
                <w:sz w:val="18"/>
                <w:szCs w:val="18"/>
              </w:rPr>
              <w:t>Naziv subjekta</w:t>
            </w:r>
          </w:p>
        </w:tc>
        <w:tc>
          <w:tcPr>
            <w:tcW w:w="5893" w:type="dxa"/>
            <w:gridSpan w:val="3"/>
            <w:vAlign w:val="center"/>
          </w:tcPr>
          <w:p w14:paraId="3829016E" w14:textId="77777777" w:rsidR="00285A86" w:rsidRPr="008A3D17" w:rsidRDefault="00285A86" w:rsidP="00EF3383">
            <w:pPr>
              <w:keepNext/>
              <w:keepLines/>
              <w:rPr>
                <w:rFonts w:ascii="Tahoma" w:hAnsi="Tahoma" w:cs="Tahoma"/>
                <w:sz w:val="18"/>
                <w:szCs w:val="18"/>
              </w:rPr>
            </w:pPr>
          </w:p>
          <w:p w14:paraId="1828A47E" w14:textId="77777777" w:rsidR="00285A86" w:rsidRPr="008A3D17" w:rsidRDefault="00285A86" w:rsidP="00EF3383">
            <w:pPr>
              <w:keepNext/>
              <w:keepLines/>
              <w:rPr>
                <w:rFonts w:ascii="Tahoma" w:hAnsi="Tahoma" w:cs="Tahoma"/>
                <w:sz w:val="18"/>
                <w:szCs w:val="18"/>
              </w:rPr>
            </w:pPr>
          </w:p>
        </w:tc>
      </w:tr>
      <w:tr w:rsidR="00285A86" w:rsidRPr="008A3D17" w14:paraId="2E64FD88" w14:textId="77777777" w:rsidTr="00C46841">
        <w:trPr>
          <w:jc w:val="center"/>
        </w:trPr>
        <w:tc>
          <w:tcPr>
            <w:tcW w:w="3114" w:type="dxa"/>
            <w:vAlign w:val="center"/>
          </w:tcPr>
          <w:p w14:paraId="7B3447B6" w14:textId="77777777" w:rsidR="00285A86" w:rsidRPr="008A3D17" w:rsidRDefault="00285A86" w:rsidP="00EF3383">
            <w:pPr>
              <w:keepNext/>
              <w:keepLines/>
              <w:rPr>
                <w:rFonts w:ascii="Tahoma" w:hAnsi="Tahoma" w:cs="Tahoma"/>
                <w:sz w:val="18"/>
                <w:szCs w:val="18"/>
              </w:rPr>
            </w:pPr>
            <w:r w:rsidRPr="008A3D17">
              <w:rPr>
                <w:rFonts w:ascii="Tahoma" w:hAnsi="Tahoma" w:cs="Tahoma"/>
                <w:sz w:val="18"/>
                <w:szCs w:val="18"/>
              </w:rPr>
              <w:t>Polni naslov</w:t>
            </w:r>
          </w:p>
        </w:tc>
        <w:tc>
          <w:tcPr>
            <w:tcW w:w="5893" w:type="dxa"/>
            <w:gridSpan w:val="3"/>
            <w:vAlign w:val="center"/>
          </w:tcPr>
          <w:p w14:paraId="1FB00AE1" w14:textId="77777777" w:rsidR="00285A86" w:rsidRPr="008A3D17" w:rsidRDefault="00285A86" w:rsidP="00EF3383">
            <w:pPr>
              <w:keepNext/>
              <w:keepLines/>
              <w:rPr>
                <w:rFonts w:ascii="Tahoma" w:hAnsi="Tahoma" w:cs="Tahoma"/>
                <w:sz w:val="18"/>
                <w:szCs w:val="18"/>
              </w:rPr>
            </w:pPr>
          </w:p>
          <w:p w14:paraId="3F9E13A9" w14:textId="77777777" w:rsidR="00285A86" w:rsidRPr="008A3D17" w:rsidRDefault="00285A86" w:rsidP="00EF3383">
            <w:pPr>
              <w:keepNext/>
              <w:keepLines/>
              <w:rPr>
                <w:rFonts w:ascii="Tahoma" w:hAnsi="Tahoma" w:cs="Tahoma"/>
                <w:sz w:val="18"/>
                <w:szCs w:val="18"/>
              </w:rPr>
            </w:pPr>
          </w:p>
        </w:tc>
      </w:tr>
      <w:tr w:rsidR="000E37F5" w:rsidRPr="008A3D17" w14:paraId="4613609E" w14:textId="77777777" w:rsidTr="00C46841">
        <w:trPr>
          <w:trHeight w:val="394"/>
          <w:jc w:val="center"/>
        </w:trPr>
        <w:tc>
          <w:tcPr>
            <w:tcW w:w="3114" w:type="dxa"/>
            <w:vMerge w:val="restart"/>
            <w:vAlign w:val="center"/>
          </w:tcPr>
          <w:p w14:paraId="735F1AA7" w14:textId="77777777" w:rsidR="000E37F5" w:rsidRPr="008A3D17" w:rsidRDefault="000E37F5" w:rsidP="00EF3383">
            <w:pPr>
              <w:keepNext/>
              <w:keepLines/>
              <w:rPr>
                <w:rFonts w:ascii="Tahoma" w:hAnsi="Tahoma" w:cs="Tahoma"/>
                <w:sz w:val="18"/>
                <w:szCs w:val="18"/>
              </w:rPr>
            </w:pPr>
          </w:p>
          <w:p w14:paraId="228E671D" w14:textId="77777777" w:rsidR="000E37F5" w:rsidRPr="00285804" w:rsidRDefault="000E37F5" w:rsidP="000E37F5">
            <w:pPr>
              <w:keepNext/>
              <w:keepLines/>
              <w:jc w:val="both"/>
              <w:rPr>
                <w:rFonts w:ascii="Tahoma" w:hAnsi="Tahoma" w:cs="Tahoma"/>
                <w:sz w:val="16"/>
                <w:szCs w:val="18"/>
              </w:rPr>
            </w:pPr>
            <w:r w:rsidRPr="00285804">
              <w:rPr>
                <w:rFonts w:ascii="Tahoma" w:hAnsi="Tahoma" w:cs="Tahoma"/>
                <w:sz w:val="16"/>
                <w:szCs w:val="18"/>
              </w:rPr>
              <w:t xml:space="preserve">VSE osebe, ki so člani upravnega, vodstvenega ali nadzornega organa gospodarskega subjekta ali ki imajo pooblastila za njegovo zastopanje ali odločanje ali nadzor v njem, </w:t>
            </w:r>
            <w:r w:rsidRPr="00285804">
              <w:rPr>
                <w:rFonts w:ascii="Tahoma" w:hAnsi="Tahoma" w:cs="Tahoma"/>
                <w:b/>
                <w:sz w:val="16"/>
                <w:szCs w:val="18"/>
              </w:rPr>
              <w:t>ter</w:t>
            </w:r>
            <w:r w:rsidRPr="00285804">
              <w:rPr>
                <w:rFonts w:ascii="Tahoma" w:hAnsi="Tahoma" w:cs="Tahoma"/>
                <w:sz w:val="16"/>
                <w:szCs w:val="18"/>
              </w:rPr>
              <w:t xml:space="preserve"> njihov </w:t>
            </w:r>
            <w:r w:rsidRPr="00285804">
              <w:rPr>
                <w:rFonts w:ascii="Tahoma" w:hAnsi="Tahoma" w:cs="Tahoma"/>
                <w:b/>
                <w:sz w:val="16"/>
                <w:szCs w:val="18"/>
              </w:rPr>
              <w:t>EMŠO</w:t>
            </w:r>
          </w:p>
          <w:p w14:paraId="4C16937C" w14:textId="77777777" w:rsidR="000E37F5" w:rsidRPr="00285804" w:rsidRDefault="000E37F5" w:rsidP="000E37F5">
            <w:pPr>
              <w:keepNext/>
              <w:keepLines/>
              <w:rPr>
                <w:rFonts w:ascii="Tahoma" w:hAnsi="Tahoma" w:cs="Tahoma"/>
                <w:sz w:val="8"/>
                <w:szCs w:val="18"/>
              </w:rPr>
            </w:pPr>
          </w:p>
          <w:p w14:paraId="1924CE9F" w14:textId="77777777" w:rsidR="000E37F5" w:rsidRPr="00285804" w:rsidRDefault="000E37F5" w:rsidP="000E37F5">
            <w:pPr>
              <w:keepNext/>
              <w:keepLines/>
              <w:spacing w:line="276" w:lineRule="auto"/>
              <w:rPr>
                <w:rFonts w:ascii="Tahoma" w:hAnsi="Tahoma" w:cs="Tahoma"/>
                <w:i/>
                <w:sz w:val="16"/>
                <w:szCs w:val="18"/>
              </w:rPr>
            </w:pPr>
            <w:r w:rsidRPr="00285804">
              <w:rPr>
                <w:rFonts w:ascii="Tahoma" w:hAnsi="Tahoma" w:cs="Tahoma"/>
                <w:i/>
                <w:sz w:val="16"/>
                <w:szCs w:val="18"/>
              </w:rPr>
              <w:t>/v primeru, da ste podatke vnesli v ESPD ali priložili lastno izjavo, ni potrebno izpolniti!/</w:t>
            </w:r>
          </w:p>
          <w:p w14:paraId="341763AF" w14:textId="77777777" w:rsidR="000E37F5" w:rsidRPr="00285804" w:rsidRDefault="000E37F5" w:rsidP="000E37F5">
            <w:pPr>
              <w:keepNext/>
              <w:keepLines/>
              <w:spacing w:line="276" w:lineRule="auto"/>
              <w:rPr>
                <w:rFonts w:ascii="Tahoma" w:hAnsi="Tahoma" w:cs="Tahoma"/>
                <w:i/>
                <w:sz w:val="10"/>
                <w:szCs w:val="18"/>
              </w:rPr>
            </w:pPr>
          </w:p>
          <w:p w14:paraId="0057F3B7" w14:textId="77777777" w:rsidR="000E37F5" w:rsidRPr="008A3D17" w:rsidRDefault="000E37F5" w:rsidP="00EF3383">
            <w:pPr>
              <w:keepNext/>
              <w:keepLines/>
              <w:rPr>
                <w:rFonts w:ascii="Tahoma" w:hAnsi="Tahoma" w:cs="Tahoma"/>
                <w:sz w:val="18"/>
                <w:szCs w:val="18"/>
              </w:rPr>
            </w:pPr>
            <w:r w:rsidRPr="00285804">
              <w:rPr>
                <w:rFonts w:ascii="Tahoma" w:hAnsi="Tahoma" w:cs="Tahoma"/>
                <w:i/>
                <w:sz w:val="16"/>
                <w:szCs w:val="18"/>
              </w:rPr>
              <w:t>EMŠO se potrebuje zgolj zaradi potreb pri preverjanju nekaznovanosti v e-Dosje-u</w:t>
            </w:r>
          </w:p>
        </w:tc>
        <w:tc>
          <w:tcPr>
            <w:tcW w:w="2703" w:type="dxa"/>
            <w:gridSpan w:val="2"/>
            <w:vAlign w:val="center"/>
          </w:tcPr>
          <w:p w14:paraId="492D5D5D" w14:textId="77777777" w:rsidR="000E37F5" w:rsidRPr="008A3D17" w:rsidRDefault="000E37F5" w:rsidP="00EF3383">
            <w:pPr>
              <w:keepNext/>
              <w:keepLines/>
              <w:rPr>
                <w:rFonts w:ascii="Tahoma" w:hAnsi="Tahoma" w:cs="Tahoma"/>
                <w:sz w:val="18"/>
                <w:szCs w:val="18"/>
              </w:rPr>
            </w:pPr>
            <w:r>
              <w:rPr>
                <w:rFonts w:ascii="Tahoma" w:hAnsi="Tahoma" w:cs="Tahoma"/>
                <w:sz w:val="18"/>
                <w:szCs w:val="18"/>
              </w:rPr>
              <w:t>Ime in priimek</w:t>
            </w:r>
          </w:p>
        </w:tc>
        <w:tc>
          <w:tcPr>
            <w:tcW w:w="3190" w:type="dxa"/>
            <w:vAlign w:val="center"/>
          </w:tcPr>
          <w:p w14:paraId="6C63A73B" w14:textId="77777777" w:rsidR="000E37F5" w:rsidRPr="008A3D17" w:rsidRDefault="000E37F5" w:rsidP="000E37F5">
            <w:pPr>
              <w:keepNext/>
              <w:keepLines/>
              <w:rPr>
                <w:rFonts w:ascii="Tahoma" w:hAnsi="Tahoma" w:cs="Tahoma"/>
                <w:sz w:val="18"/>
                <w:szCs w:val="18"/>
              </w:rPr>
            </w:pPr>
            <w:r>
              <w:rPr>
                <w:rFonts w:ascii="Tahoma" w:hAnsi="Tahoma" w:cs="Tahoma"/>
                <w:sz w:val="18"/>
                <w:szCs w:val="18"/>
              </w:rPr>
              <w:t>EMŠO</w:t>
            </w:r>
          </w:p>
        </w:tc>
      </w:tr>
      <w:tr w:rsidR="000E37F5" w:rsidRPr="008A3D17" w14:paraId="5FBFE973" w14:textId="77777777" w:rsidTr="00C46841">
        <w:trPr>
          <w:trHeight w:val="394"/>
          <w:jc w:val="center"/>
        </w:trPr>
        <w:tc>
          <w:tcPr>
            <w:tcW w:w="3114" w:type="dxa"/>
            <w:vMerge/>
            <w:vAlign w:val="center"/>
          </w:tcPr>
          <w:p w14:paraId="706E73AC" w14:textId="77777777" w:rsidR="000E37F5" w:rsidRPr="008A3D17" w:rsidRDefault="000E37F5" w:rsidP="00EF3383">
            <w:pPr>
              <w:keepNext/>
              <w:keepLines/>
              <w:rPr>
                <w:rFonts w:ascii="Tahoma" w:hAnsi="Tahoma" w:cs="Tahoma"/>
                <w:sz w:val="18"/>
                <w:szCs w:val="18"/>
              </w:rPr>
            </w:pPr>
          </w:p>
        </w:tc>
        <w:tc>
          <w:tcPr>
            <w:tcW w:w="2703" w:type="dxa"/>
            <w:gridSpan w:val="2"/>
            <w:vAlign w:val="center"/>
          </w:tcPr>
          <w:p w14:paraId="58588B5D" w14:textId="77777777" w:rsidR="000E37F5" w:rsidRPr="008A3D17" w:rsidRDefault="000E37F5" w:rsidP="00EF3383">
            <w:pPr>
              <w:keepNext/>
              <w:keepLines/>
              <w:rPr>
                <w:rFonts w:ascii="Tahoma" w:hAnsi="Tahoma" w:cs="Tahoma"/>
                <w:sz w:val="18"/>
                <w:szCs w:val="18"/>
              </w:rPr>
            </w:pPr>
          </w:p>
        </w:tc>
        <w:tc>
          <w:tcPr>
            <w:tcW w:w="3190" w:type="dxa"/>
            <w:vAlign w:val="center"/>
          </w:tcPr>
          <w:p w14:paraId="57E74E9E" w14:textId="77777777" w:rsidR="000E37F5" w:rsidRPr="008A3D17" w:rsidRDefault="000E37F5" w:rsidP="00EF3383">
            <w:pPr>
              <w:keepNext/>
              <w:keepLines/>
              <w:rPr>
                <w:rFonts w:ascii="Tahoma" w:hAnsi="Tahoma" w:cs="Tahoma"/>
                <w:sz w:val="18"/>
                <w:szCs w:val="18"/>
              </w:rPr>
            </w:pPr>
          </w:p>
        </w:tc>
      </w:tr>
      <w:tr w:rsidR="00285A86" w:rsidRPr="008A3D17" w14:paraId="348499A5" w14:textId="77777777" w:rsidTr="00C46841">
        <w:trPr>
          <w:trHeight w:val="405"/>
          <w:jc w:val="center"/>
        </w:trPr>
        <w:tc>
          <w:tcPr>
            <w:tcW w:w="3114" w:type="dxa"/>
            <w:vAlign w:val="center"/>
          </w:tcPr>
          <w:p w14:paraId="606BC9C0" w14:textId="77777777" w:rsidR="00285A86" w:rsidRPr="008A3D17" w:rsidRDefault="00285A86" w:rsidP="00EF3383">
            <w:pPr>
              <w:keepNext/>
              <w:keepLines/>
              <w:spacing w:line="276" w:lineRule="auto"/>
              <w:rPr>
                <w:rFonts w:ascii="Tahoma" w:hAnsi="Tahoma" w:cs="Tahoma"/>
                <w:sz w:val="18"/>
                <w:szCs w:val="18"/>
              </w:rPr>
            </w:pPr>
            <w:r w:rsidRPr="008A3D17">
              <w:rPr>
                <w:rFonts w:ascii="Tahoma" w:hAnsi="Tahoma" w:cs="Tahoma"/>
                <w:sz w:val="18"/>
                <w:szCs w:val="18"/>
              </w:rPr>
              <w:t>Matična in davčna številka podizvajalca</w:t>
            </w:r>
          </w:p>
        </w:tc>
        <w:tc>
          <w:tcPr>
            <w:tcW w:w="2666" w:type="dxa"/>
            <w:vAlign w:val="center"/>
          </w:tcPr>
          <w:p w14:paraId="2227B6F3" w14:textId="77777777" w:rsidR="00285A86" w:rsidRPr="008A3D17" w:rsidRDefault="00285A86" w:rsidP="00EF3383">
            <w:pPr>
              <w:keepNext/>
              <w:keepLines/>
              <w:spacing w:line="276" w:lineRule="auto"/>
              <w:rPr>
                <w:rFonts w:ascii="Tahoma" w:hAnsi="Tahoma" w:cs="Tahoma"/>
                <w:sz w:val="18"/>
                <w:szCs w:val="18"/>
              </w:rPr>
            </w:pPr>
          </w:p>
        </w:tc>
        <w:tc>
          <w:tcPr>
            <w:tcW w:w="3227" w:type="dxa"/>
            <w:gridSpan w:val="2"/>
            <w:vAlign w:val="center"/>
          </w:tcPr>
          <w:p w14:paraId="68A246D7" w14:textId="77777777" w:rsidR="00285A86" w:rsidRPr="008A3D17" w:rsidRDefault="00285A86" w:rsidP="00EF3383">
            <w:pPr>
              <w:keepNext/>
              <w:keepLines/>
              <w:spacing w:line="276" w:lineRule="auto"/>
              <w:rPr>
                <w:rFonts w:ascii="Tahoma" w:hAnsi="Tahoma" w:cs="Tahoma"/>
                <w:sz w:val="18"/>
                <w:szCs w:val="18"/>
              </w:rPr>
            </w:pPr>
          </w:p>
        </w:tc>
      </w:tr>
      <w:tr w:rsidR="00285A86" w:rsidRPr="008A3D17" w14:paraId="186E40E1" w14:textId="77777777" w:rsidTr="00C46841">
        <w:trPr>
          <w:trHeight w:val="410"/>
          <w:jc w:val="center"/>
        </w:trPr>
        <w:tc>
          <w:tcPr>
            <w:tcW w:w="3114" w:type="dxa"/>
            <w:vAlign w:val="center"/>
          </w:tcPr>
          <w:p w14:paraId="5E072C3A" w14:textId="77777777" w:rsidR="00285A86" w:rsidRPr="008A3D17" w:rsidRDefault="00285A86" w:rsidP="00EF3383">
            <w:pPr>
              <w:keepNext/>
              <w:keepLines/>
              <w:spacing w:line="276" w:lineRule="auto"/>
              <w:rPr>
                <w:rFonts w:ascii="Tahoma" w:hAnsi="Tahoma" w:cs="Tahoma"/>
                <w:sz w:val="18"/>
                <w:szCs w:val="18"/>
              </w:rPr>
            </w:pPr>
            <w:r w:rsidRPr="008A3D17">
              <w:rPr>
                <w:rFonts w:ascii="Tahoma" w:hAnsi="Tahoma" w:cs="Tahoma"/>
                <w:sz w:val="18"/>
                <w:szCs w:val="18"/>
              </w:rPr>
              <w:t>Transakcijski račun subjekta</w:t>
            </w:r>
          </w:p>
        </w:tc>
        <w:tc>
          <w:tcPr>
            <w:tcW w:w="5893" w:type="dxa"/>
            <w:gridSpan w:val="3"/>
            <w:vAlign w:val="center"/>
          </w:tcPr>
          <w:p w14:paraId="54388C61" w14:textId="77777777" w:rsidR="00285A86" w:rsidRPr="008A3D17" w:rsidRDefault="00285A86" w:rsidP="00EF3383">
            <w:pPr>
              <w:keepNext/>
              <w:keepLines/>
              <w:spacing w:line="276" w:lineRule="auto"/>
              <w:rPr>
                <w:rFonts w:ascii="Tahoma" w:hAnsi="Tahoma" w:cs="Tahoma"/>
                <w:sz w:val="18"/>
                <w:szCs w:val="18"/>
              </w:rPr>
            </w:pPr>
          </w:p>
        </w:tc>
      </w:tr>
      <w:tr w:rsidR="00285A86" w:rsidRPr="008A3D17" w14:paraId="2EED5047" w14:textId="77777777" w:rsidTr="00C46841">
        <w:trPr>
          <w:trHeight w:val="2107"/>
          <w:jc w:val="center"/>
        </w:trPr>
        <w:tc>
          <w:tcPr>
            <w:tcW w:w="3114" w:type="dxa"/>
            <w:vAlign w:val="center"/>
          </w:tcPr>
          <w:p w14:paraId="58BBB0D5" w14:textId="77777777" w:rsidR="00285A86" w:rsidRPr="008A3D17" w:rsidRDefault="00285A86" w:rsidP="00EF3383">
            <w:pPr>
              <w:keepNext/>
              <w:keepLines/>
              <w:rPr>
                <w:rFonts w:ascii="Tahoma" w:hAnsi="Tahoma" w:cs="Tahoma"/>
                <w:sz w:val="18"/>
                <w:szCs w:val="18"/>
              </w:rPr>
            </w:pPr>
            <w:r w:rsidRPr="008A3D17">
              <w:rPr>
                <w:rFonts w:ascii="Tahoma" w:hAnsi="Tahoma" w:cs="Tahoma"/>
                <w:sz w:val="18"/>
                <w:szCs w:val="18"/>
              </w:rPr>
              <w:t>Vsak del javnega naročila, za katere</w:t>
            </w:r>
            <w:r w:rsidR="00FF1BC0">
              <w:rPr>
                <w:rFonts w:ascii="Tahoma" w:hAnsi="Tahoma" w:cs="Tahoma"/>
                <w:sz w:val="18"/>
                <w:szCs w:val="18"/>
              </w:rPr>
              <w:t>ga</w:t>
            </w:r>
            <w:r w:rsidRPr="008A3D17">
              <w:rPr>
                <w:rFonts w:ascii="Tahoma" w:hAnsi="Tahoma" w:cs="Tahoma"/>
                <w:sz w:val="18"/>
                <w:szCs w:val="18"/>
              </w:rPr>
              <w:t xml:space="preserve"> namerava ponudnik uporabiti zmogljivost subjekta</w:t>
            </w:r>
          </w:p>
          <w:p w14:paraId="337BC4F4" w14:textId="77777777" w:rsidR="00285A86" w:rsidRPr="008A3D17" w:rsidRDefault="00285A86" w:rsidP="00EF3383">
            <w:pPr>
              <w:keepNext/>
              <w:keepLines/>
              <w:jc w:val="center"/>
              <w:rPr>
                <w:rFonts w:ascii="Tahoma" w:hAnsi="Tahoma" w:cs="Tahoma"/>
                <w:sz w:val="18"/>
                <w:szCs w:val="18"/>
              </w:rPr>
            </w:pPr>
          </w:p>
        </w:tc>
        <w:tc>
          <w:tcPr>
            <w:tcW w:w="5893" w:type="dxa"/>
            <w:gridSpan w:val="3"/>
            <w:vAlign w:val="center"/>
          </w:tcPr>
          <w:p w14:paraId="2E3F9BDC" w14:textId="77777777" w:rsidR="00285A86" w:rsidRPr="008A3D17" w:rsidRDefault="00285A86" w:rsidP="00EF3383">
            <w:pPr>
              <w:keepNext/>
              <w:keepLines/>
              <w:rPr>
                <w:sz w:val="18"/>
                <w:szCs w:val="18"/>
              </w:rPr>
            </w:pPr>
          </w:p>
          <w:p w14:paraId="594B0AE1" w14:textId="77777777" w:rsidR="00285A86" w:rsidRPr="008A3D17" w:rsidRDefault="00285A86" w:rsidP="00EF3383">
            <w:pPr>
              <w:keepNext/>
              <w:keepLines/>
              <w:rPr>
                <w:sz w:val="18"/>
                <w:szCs w:val="18"/>
              </w:rPr>
            </w:pPr>
          </w:p>
        </w:tc>
      </w:tr>
      <w:tr w:rsidR="00285A86" w:rsidRPr="008A3D17" w14:paraId="66DE2CD9" w14:textId="77777777" w:rsidTr="00C46841">
        <w:trPr>
          <w:trHeight w:val="525"/>
          <w:jc w:val="center"/>
        </w:trPr>
        <w:tc>
          <w:tcPr>
            <w:tcW w:w="3114" w:type="dxa"/>
            <w:vAlign w:val="center"/>
          </w:tcPr>
          <w:p w14:paraId="612D74E7" w14:textId="77777777" w:rsidR="00285A86" w:rsidRPr="008A3D17" w:rsidRDefault="00285A86" w:rsidP="00EF3383">
            <w:pPr>
              <w:keepNext/>
              <w:keepLines/>
              <w:rPr>
                <w:rFonts w:ascii="Tahoma" w:hAnsi="Tahoma" w:cs="Tahoma"/>
                <w:sz w:val="18"/>
                <w:szCs w:val="18"/>
              </w:rPr>
            </w:pPr>
            <w:r w:rsidRPr="008A3D17">
              <w:rPr>
                <w:rFonts w:ascii="Tahoma" w:hAnsi="Tahoma" w:cs="Tahoma"/>
                <w:sz w:val="18"/>
                <w:szCs w:val="18"/>
              </w:rPr>
              <w:t xml:space="preserve">Okvirna količina/delež (%) javnega naročila </w:t>
            </w:r>
          </w:p>
        </w:tc>
        <w:tc>
          <w:tcPr>
            <w:tcW w:w="5893" w:type="dxa"/>
            <w:gridSpan w:val="3"/>
            <w:vAlign w:val="center"/>
          </w:tcPr>
          <w:p w14:paraId="27EABC34" w14:textId="77777777" w:rsidR="00285A86" w:rsidRPr="008A3D17" w:rsidRDefault="00285A86" w:rsidP="00EF3383">
            <w:pPr>
              <w:keepNext/>
              <w:keepLines/>
              <w:rPr>
                <w:sz w:val="18"/>
                <w:szCs w:val="18"/>
              </w:rPr>
            </w:pPr>
          </w:p>
          <w:p w14:paraId="7342DB26" w14:textId="77777777" w:rsidR="00285A86" w:rsidRPr="008A3D17" w:rsidRDefault="00285A86" w:rsidP="00EF3383">
            <w:pPr>
              <w:keepNext/>
              <w:keepLines/>
              <w:rPr>
                <w:sz w:val="18"/>
                <w:szCs w:val="18"/>
              </w:rPr>
            </w:pPr>
          </w:p>
        </w:tc>
      </w:tr>
    </w:tbl>
    <w:p w14:paraId="746B7E56" w14:textId="77777777" w:rsidR="00D92424" w:rsidRDefault="00D92424" w:rsidP="00EF3383">
      <w:pPr>
        <w:keepNext/>
        <w:keepLines/>
        <w:tabs>
          <w:tab w:val="left" w:pos="567"/>
          <w:tab w:val="left" w:pos="851"/>
          <w:tab w:val="left" w:pos="993"/>
        </w:tabs>
        <w:suppressAutoHyphens/>
        <w:jc w:val="both"/>
        <w:rPr>
          <w:rFonts w:ascii="Tahoma" w:hAnsi="Tahoma" w:cs="Tahoma"/>
          <w:lang w:eastAsia="ar-SA"/>
        </w:rPr>
      </w:pPr>
    </w:p>
    <w:p w14:paraId="5ADA8C99" w14:textId="77777777" w:rsidR="00285A86" w:rsidRPr="008A3D17" w:rsidRDefault="00285A86" w:rsidP="00EF3383">
      <w:pPr>
        <w:keepNext/>
        <w:keepLines/>
        <w:tabs>
          <w:tab w:val="left" w:pos="5400"/>
        </w:tabs>
        <w:rPr>
          <w:rFonts w:ascii="Tahoma" w:hAnsi="Tahoma" w:cs="Tahoma"/>
        </w:rPr>
      </w:pPr>
      <w:r w:rsidRPr="008A3D17">
        <w:rPr>
          <w:rFonts w:ascii="Tahoma" w:hAnsi="Tahoma" w:cs="Tahoma"/>
        </w:rPr>
        <w:t>Datum: ___________________</w:t>
      </w:r>
      <w:r w:rsidRPr="008A3D17">
        <w:rPr>
          <w:rFonts w:ascii="Tahoma" w:hAnsi="Tahoma" w:cs="Tahoma"/>
        </w:rPr>
        <w:tab/>
      </w:r>
    </w:p>
    <w:p w14:paraId="0D509E08" w14:textId="77777777" w:rsidR="00285A86" w:rsidRPr="008A3D17" w:rsidRDefault="00285A86" w:rsidP="00EF3383">
      <w:pPr>
        <w:keepNext/>
        <w:keepLines/>
        <w:tabs>
          <w:tab w:val="left" w:pos="5400"/>
        </w:tabs>
        <w:rPr>
          <w:rFonts w:ascii="Tahoma" w:hAnsi="Tahoma" w:cs="Tahoma"/>
          <w:sz w:val="16"/>
        </w:rPr>
      </w:pPr>
    </w:p>
    <w:p w14:paraId="68CB4137" w14:textId="77777777" w:rsidR="00285A86" w:rsidRPr="008A3D17" w:rsidRDefault="00285A86" w:rsidP="00EF3383">
      <w:pPr>
        <w:keepNext/>
        <w:keepLines/>
        <w:tabs>
          <w:tab w:val="left" w:pos="5400"/>
        </w:tabs>
        <w:rPr>
          <w:rFonts w:ascii="Tahoma" w:hAnsi="Tahoma" w:cs="Tahoma"/>
        </w:rPr>
      </w:pPr>
    </w:p>
    <w:p w14:paraId="5891D08B" w14:textId="77777777" w:rsidR="00285A86" w:rsidRPr="008A3D17" w:rsidRDefault="00285A86" w:rsidP="00EF3383">
      <w:pPr>
        <w:keepNext/>
        <w:keepLines/>
        <w:tabs>
          <w:tab w:val="left" w:pos="5400"/>
        </w:tabs>
        <w:rPr>
          <w:rFonts w:ascii="Tahoma" w:hAnsi="Tahoma" w:cs="Tahoma"/>
        </w:rPr>
      </w:pPr>
      <w:r w:rsidRPr="008A3D17">
        <w:rPr>
          <w:rFonts w:ascii="Tahoma" w:hAnsi="Tahoma" w:cs="Tahoma"/>
        </w:rPr>
        <w:t xml:space="preserve">Podpis odgovorne osebe </w:t>
      </w:r>
      <w:r w:rsidRPr="008A3D17">
        <w:rPr>
          <w:rFonts w:ascii="Tahoma" w:hAnsi="Tahoma" w:cs="Tahoma"/>
          <w:b/>
        </w:rPr>
        <w:t>ponudnika</w:t>
      </w:r>
      <w:r>
        <w:rPr>
          <w:rFonts w:ascii="Tahoma" w:hAnsi="Tahoma" w:cs="Tahoma"/>
        </w:rPr>
        <w:t>:</w:t>
      </w:r>
      <w:r w:rsidRPr="008A3D17">
        <w:rPr>
          <w:rFonts w:ascii="Tahoma" w:hAnsi="Tahoma" w:cs="Tahoma"/>
        </w:rPr>
        <w:tab/>
        <w:t xml:space="preserve">Podpis odgovorne osebe </w:t>
      </w:r>
      <w:r w:rsidRPr="008A3D17">
        <w:rPr>
          <w:rFonts w:ascii="Tahoma" w:hAnsi="Tahoma" w:cs="Tahoma"/>
          <w:b/>
        </w:rPr>
        <w:t>subjekta</w:t>
      </w:r>
      <w:r w:rsidRPr="008A3D17">
        <w:rPr>
          <w:rFonts w:ascii="Tahoma" w:hAnsi="Tahoma" w:cs="Tahoma"/>
        </w:rPr>
        <w:t>:</w:t>
      </w:r>
    </w:p>
    <w:p w14:paraId="6CFA3E1C" w14:textId="77777777" w:rsidR="00285A86" w:rsidRPr="008A3D17" w:rsidRDefault="00285A86" w:rsidP="00EF3383">
      <w:pPr>
        <w:keepNext/>
        <w:keepLines/>
        <w:tabs>
          <w:tab w:val="left" w:pos="5400"/>
        </w:tabs>
        <w:rPr>
          <w:rFonts w:ascii="Tahoma" w:hAnsi="Tahoma" w:cs="Tahoma"/>
          <w:sz w:val="32"/>
        </w:rPr>
      </w:pPr>
    </w:p>
    <w:p w14:paraId="572D9B4D" w14:textId="77777777" w:rsidR="00285A86" w:rsidRPr="008A3D17" w:rsidRDefault="00285A86" w:rsidP="00EF3383">
      <w:pPr>
        <w:keepNext/>
        <w:keepLines/>
        <w:rPr>
          <w:rFonts w:ascii="Tahoma" w:hAnsi="Tahoma" w:cs="Tahoma"/>
        </w:rPr>
      </w:pPr>
      <w:r w:rsidRPr="008A3D17">
        <w:rPr>
          <w:rFonts w:ascii="Tahoma" w:hAnsi="Tahoma" w:cs="Tahoma"/>
        </w:rPr>
        <w:t>___</w:t>
      </w:r>
      <w:r>
        <w:rPr>
          <w:rFonts w:ascii="Tahoma" w:hAnsi="Tahoma" w:cs="Tahoma"/>
        </w:rPr>
        <w:t>____________________________</w:t>
      </w:r>
      <w:r>
        <w:rPr>
          <w:rFonts w:ascii="Tahoma" w:hAnsi="Tahoma" w:cs="Tahoma"/>
        </w:rPr>
        <w:tab/>
      </w:r>
      <w:r>
        <w:rPr>
          <w:rFonts w:ascii="Tahoma" w:hAnsi="Tahoma" w:cs="Tahoma"/>
        </w:rPr>
        <w:tab/>
      </w:r>
      <w:r>
        <w:rPr>
          <w:rFonts w:ascii="Tahoma" w:hAnsi="Tahoma" w:cs="Tahoma"/>
        </w:rPr>
        <w:tab/>
        <w:t xml:space="preserve">  </w:t>
      </w:r>
      <w:r w:rsidRPr="008A3D17">
        <w:rPr>
          <w:rFonts w:ascii="Tahoma" w:hAnsi="Tahoma" w:cs="Tahoma"/>
        </w:rPr>
        <w:t>_______________________________</w:t>
      </w:r>
    </w:p>
    <w:p w14:paraId="0BABBECE" w14:textId="77777777" w:rsidR="00285A86" w:rsidRPr="008A3D17" w:rsidRDefault="00285A86" w:rsidP="00EF3383">
      <w:pPr>
        <w:keepNext/>
        <w:keepLines/>
        <w:tabs>
          <w:tab w:val="left" w:pos="284"/>
        </w:tabs>
        <w:jc w:val="both"/>
        <w:rPr>
          <w:rFonts w:ascii="Tahoma" w:hAnsi="Tahoma" w:cs="Tahoma"/>
          <w:b/>
          <w:sz w:val="12"/>
        </w:rPr>
      </w:pPr>
      <w:r w:rsidRPr="008A3D17">
        <w:rPr>
          <w:rFonts w:ascii="Tahoma" w:hAnsi="Tahoma" w:cs="Tahoma"/>
          <w:b/>
        </w:rPr>
        <w:tab/>
      </w:r>
      <w:r w:rsidRPr="008A3D17">
        <w:rPr>
          <w:rFonts w:ascii="Tahoma" w:hAnsi="Tahoma" w:cs="Tahoma"/>
          <w:b/>
        </w:rPr>
        <w:tab/>
        <w:t xml:space="preserve">   </w:t>
      </w:r>
    </w:p>
    <w:p w14:paraId="56C3928B" w14:textId="77777777" w:rsidR="00285A86" w:rsidRPr="008A3D17" w:rsidRDefault="00285A86" w:rsidP="00EF3383">
      <w:pPr>
        <w:keepNext/>
        <w:keepLines/>
        <w:tabs>
          <w:tab w:val="left" w:pos="284"/>
        </w:tabs>
        <w:rPr>
          <w:rFonts w:ascii="Tahoma" w:hAnsi="Tahoma" w:cs="Tahoma"/>
          <w:b/>
        </w:rPr>
      </w:pPr>
      <w:r w:rsidRPr="008A3D17">
        <w:rPr>
          <w:rFonts w:ascii="Tahoma" w:hAnsi="Tahoma" w:cs="Tahoma"/>
        </w:rPr>
        <w:tab/>
      </w:r>
      <w:r w:rsidRPr="008A3D17">
        <w:rPr>
          <w:rFonts w:ascii="Tahoma" w:hAnsi="Tahoma" w:cs="Tahoma"/>
        </w:rPr>
        <w:tab/>
      </w:r>
      <w:r w:rsidRPr="008A3D17">
        <w:rPr>
          <w:rFonts w:ascii="Tahoma" w:hAnsi="Tahoma" w:cs="Tahoma"/>
        </w:rPr>
        <w:tab/>
        <w:t xml:space="preserve">Žig: </w:t>
      </w:r>
      <w:r w:rsidRPr="008A3D17">
        <w:rPr>
          <w:rFonts w:ascii="Tahoma" w:hAnsi="Tahoma" w:cs="Tahoma"/>
        </w:rPr>
        <w:tab/>
      </w:r>
      <w:r w:rsidRPr="008A3D17">
        <w:rPr>
          <w:rFonts w:ascii="Tahoma" w:hAnsi="Tahoma" w:cs="Tahoma"/>
        </w:rPr>
        <w:tab/>
      </w:r>
      <w:r w:rsidRPr="008A3D17">
        <w:rPr>
          <w:rFonts w:ascii="Tahoma" w:hAnsi="Tahoma" w:cs="Tahoma"/>
        </w:rPr>
        <w:tab/>
      </w:r>
      <w:r w:rsidRPr="008A3D17">
        <w:rPr>
          <w:rFonts w:ascii="Tahoma" w:hAnsi="Tahoma" w:cs="Tahoma"/>
        </w:rPr>
        <w:tab/>
      </w:r>
      <w:r w:rsidRPr="008A3D17">
        <w:rPr>
          <w:rFonts w:ascii="Tahoma" w:hAnsi="Tahoma" w:cs="Tahoma"/>
        </w:rPr>
        <w:tab/>
      </w:r>
      <w:r w:rsidRPr="008A3D17">
        <w:rPr>
          <w:rFonts w:ascii="Tahoma" w:hAnsi="Tahoma" w:cs="Tahoma"/>
        </w:rPr>
        <w:tab/>
      </w:r>
      <w:r w:rsidRPr="008A3D17">
        <w:rPr>
          <w:rFonts w:ascii="Tahoma" w:hAnsi="Tahoma" w:cs="Tahoma"/>
        </w:rPr>
        <w:tab/>
      </w:r>
      <w:r w:rsidRPr="008A3D17">
        <w:rPr>
          <w:rFonts w:ascii="Tahoma" w:hAnsi="Tahoma" w:cs="Tahoma"/>
        </w:rPr>
        <w:tab/>
        <w:t xml:space="preserve"> Žig:</w:t>
      </w:r>
    </w:p>
    <w:p w14:paraId="27D9B0B2" w14:textId="77777777" w:rsidR="00285A86" w:rsidRPr="008A3D17" w:rsidRDefault="00285A86" w:rsidP="00EF3383">
      <w:pPr>
        <w:keepNext/>
        <w:keepLines/>
        <w:tabs>
          <w:tab w:val="left" w:pos="567"/>
          <w:tab w:val="left" w:pos="851"/>
          <w:tab w:val="left" w:pos="993"/>
        </w:tabs>
        <w:suppressAutoHyphens/>
        <w:jc w:val="both"/>
        <w:rPr>
          <w:rFonts w:ascii="Tahoma" w:hAnsi="Tahoma" w:cs="Tahoma"/>
          <w:b/>
          <w:i/>
          <w:sz w:val="18"/>
          <w:szCs w:val="18"/>
          <w:lang w:eastAsia="ar-SA"/>
        </w:rPr>
      </w:pPr>
    </w:p>
    <w:p w14:paraId="655C5A1A" w14:textId="77777777" w:rsidR="00285A86" w:rsidRPr="008A3D17" w:rsidRDefault="00285A86" w:rsidP="00EF3383">
      <w:pPr>
        <w:keepNext/>
        <w:keepLines/>
        <w:tabs>
          <w:tab w:val="left" w:pos="567"/>
          <w:tab w:val="left" w:pos="851"/>
          <w:tab w:val="left" w:pos="993"/>
        </w:tabs>
        <w:suppressAutoHyphens/>
        <w:jc w:val="both"/>
        <w:rPr>
          <w:rFonts w:ascii="Tahoma" w:hAnsi="Tahoma" w:cs="Tahoma"/>
          <w:b/>
          <w:i/>
          <w:sz w:val="18"/>
          <w:szCs w:val="18"/>
          <w:lang w:eastAsia="ar-SA"/>
        </w:rPr>
      </w:pPr>
    </w:p>
    <w:p w14:paraId="22F9958D" w14:textId="77777777" w:rsidR="00285A86" w:rsidRPr="00511ADC" w:rsidRDefault="00285A86" w:rsidP="00EF3383">
      <w:pPr>
        <w:keepNext/>
        <w:keepLines/>
        <w:spacing w:after="40"/>
        <w:jc w:val="both"/>
        <w:rPr>
          <w:rFonts w:ascii="Tahoma" w:hAnsi="Tahoma" w:cs="Tahoma"/>
          <w:b/>
          <w:i/>
          <w:sz w:val="16"/>
          <w:szCs w:val="18"/>
          <w:u w:val="single"/>
        </w:rPr>
      </w:pPr>
      <w:r w:rsidRPr="00511ADC">
        <w:rPr>
          <w:rFonts w:ascii="Tahoma" w:hAnsi="Tahoma" w:cs="Tahoma"/>
          <w:b/>
          <w:i/>
          <w:sz w:val="16"/>
          <w:szCs w:val="18"/>
          <w:u w:val="single"/>
        </w:rPr>
        <w:t xml:space="preserve">Opomba: </w:t>
      </w:r>
    </w:p>
    <w:p w14:paraId="5BEB1099" w14:textId="77777777" w:rsidR="00285A86" w:rsidRPr="00511ADC" w:rsidRDefault="00285A86" w:rsidP="00EF3383">
      <w:pPr>
        <w:keepNext/>
        <w:keepLines/>
        <w:jc w:val="both"/>
        <w:rPr>
          <w:rFonts w:ascii="Tahoma" w:hAnsi="Tahoma" w:cs="Tahoma"/>
          <w:i/>
          <w:sz w:val="16"/>
        </w:rPr>
      </w:pPr>
      <w:r w:rsidRPr="00511ADC">
        <w:rPr>
          <w:rFonts w:ascii="Tahoma" w:hAnsi="Tahoma" w:cs="Tahoma"/>
          <w:i/>
          <w:sz w:val="16"/>
        </w:rPr>
        <w:t>Prilogo je potrebno izpolniti, v kolikor ponudnik uporabi zmogljivost drugih subjektov za izvedbo javnega naročila.</w:t>
      </w:r>
    </w:p>
    <w:p w14:paraId="63E89745" w14:textId="77777777" w:rsidR="00285A86" w:rsidRPr="00511ADC" w:rsidRDefault="00285A86" w:rsidP="00EF3383">
      <w:pPr>
        <w:keepNext/>
        <w:keepLines/>
        <w:tabs>
          <w:tab w:val="left" w:pos="567"/>
          <w:tab w:val="left" w:pos="851"/>
          <w:tab w:val="left" w:pos="993"/>
        </w:tabs>
        <w:suppressAutoHyphens/>
        <w:jc w:val="both"/>
        <w:rPr>
          <w:rFonts w:ascii="Tahoma" w:hAnsi="Tahoma" w:cs="Tahoma"/>
          <w:b/>
          <w:i/>
          <w:szCs w:val="18"/>
          <w:lang w:eastAsia="ar-SA"/>
        </w:rPr>
      </w:pPr>
    </w:p>
    <w:p w14:paraId="6D001C2A" w14:textId="77777777" w:rsidR="00285A86" w:rsidRPr="00511ADC" w:rsidRDefault="00285A86" w:rsidP="00EF3383">
      <w:pPr>
        <w:keepNext/>
        <w:keepLines/>
        <w:spacing w:after="40"/>
        <w:jc w:val="both"/>
        <w:rPr>
          <w:rFonts w:ascii="Tahoma" w:hAnsi="Tahoma" w:cs="Tahoma"/>
          <w:b/>
          <w:i/>
          <w:sz w:val="16"/>
          <w:szCs w:val="18"/>
          <w:u w:val="single"/>
        </w:rPr>
      </w:pPr>
      <w:r w:rsidRPr="00511ADC">
        <w:rPr>
          <w:rFonts w:ascii="Tahoma" w:hAnsi="Tahoma" w:cs="Tahoma"/>
          <w:b/>
          <w:i/>
          <w:sz w:val="16"/>
          <w:szCs w:val="18"/>
          <w:u w:val="single"/>
        </w:rPr>
        <w:t xml:space="preserve">Navodilo: </w:t>
      </w:r>
    </w:p>
    <w:p w14:paraId="384558E4" w14:textId="77777777" w:rsidR="00285A86" w:rsidRPr="00511ADC" w:rsidRDefault="00285A86" w:rsidP="00EF3383">
      <w:pPr>
        <w:keepNext/>
        <w:keepLines/>
        <w:jc w:val="both"/>
        <w:rPr>
          <w:rFonts w:ascii="Tahoma" w:hAnsi="Tahoma" w:cs="Tahoma"/>
          <w:i/>
          <w:sz w:val="16"/>
        </w:rPr>
      </w:pPr>
      <w:r w:rsidRPr="00511ADC">
        <w:rPr>
          <w:rFonts w:ascii="Tahoma" w:hAnsi="Tahoma" w:cs="Tahoma"/>
          <w:i/>
          <w:sz w:val="16"/>
        </w:rPr>
        <w:t>Obrazec se po potrebi kopira!</w:t>
      </w:r>
    </w:p>
    <w:p w14:paraId="576FF061" w14:textId="77777777" w:rsidR="00285A86" w:rsidRPr="00511ADC" w:rsidRDefault="00285A86" w:rsidP="00EF3383">
      <w:pPr>
        <w:keepNext/>
        <w:keepLines/>
        <w:rPr>
          <w:b/>
          <w:sz w:val="18"/>
        </w:rPr>
      </w:pPr>
    </w:p>
    <w:p w14:paraId="7C659300" w14:textId="77777777" w:rsidR="00285A86" w:rsidRDefault="00285A86" w:rsidP="00EF3383">
      <w:pPr>
        <w:keepNext/>
        <w:keepLines/>
        <w:rPr>
          <w:rFonts w:ascii="Tahoma" w:hAnsi="Tahoma" w:cs="Tahoma"/>
          <w:b/>
          <w:i/>
          <w:sz w:val="16"/>
          <w:u w:val="single"/>
        </w:rPr>
      </w:pPr>
      <w:r w:rsidRPr="00511ADC">
        <w:rPr>
          <w:rFonts w:ascii="Tahoma" w:hAnsi="Tahoma" w:cs="Tahoma"/>
          <w:i/>
          <w:sz w:val="16"/>
        </w:rPr>
        <w:t xml:space="preserve">Ponudnik </w:t>
      </w:r>
      <w:r w:rsidRPr="00511ADC">
        <w:rPr>
          <w:rFonts w:ascii="Tahoma" w:hAnsi="Tahoma" w:cs="Tahoma"/>
          <w:i/>
          <w:sz w:val="16"/>
          <w:u w:val="single"/>
        </w:rPr>
        <w:t>obrazec</w:t>
      </w:r>
      <w:r w:rsidRPr="00511ADC">
        <w:rPr>
          <w:rFonts w:ascii="Tahoma" w:hAnsi="Tahoma" w:cs="Tahoma"/>
          <w:b/>
          <w:i/>
          <w:sz w:val="16"/>
        </w:rPr>
        <w:t xml:space="preserve"> </w:t>
      </w:r>
      <w:r w:rsidRPr="00511ADC">
        <w:rPr>
          <w:rFonts w:ascii="Tahoma" w:hAnsi="Tahoma" w:cs="Tahoma"/>
          <w:i/>
          <w:sz w:val="16"/>
        </w:rPr>
        <w:t>v okviru sistema e-JN</w:t>
      </w:r>
      <w:r w:rsidRPr="00511ADC">
        <w:rPr>
          <w:rFonts w:ascii="Tahoma" w:hAnsi="Tahoma" w:cs="Tahoma"/>
          <w:b/>
          <w:i/>
          <w:sz w:val="16"/>
        </w:rPr>
        <w:t xml:space="preserve"> </w:t>
      </w:r>
      <w:r w:rsidRPr="00511ADC">
        <w:rPr>
          <w:rFonts w:ascii="Tahoma" w:hAnsi="Tahoma" w:cs="Tahoma"/>
          <w:b/>
          <w:i/>
          <w:sz w:val="16"/>
          <w:u w:val="single"/>
        </w:rPr>
        <w:t>naloži v razdelek »Drugi dokumenti«!!!</w:t>
      </w:r>
    </w:p>
    <w:p w14:paraId="5FC55811" w14:textId="3DC1950F" w:rsidR="00F22AB6" w:rsidRDefault="00F22AB6" w:rsidP="00EF3383">
      <w:pPr>
        <w:keepNext/>
        <w:keepLines/>
        <w:rPr>
          <w:rFonts w:ascii="Tahoma" w:hAnsi="Tahoma" w:cs="Tahoma"/>
          <w:b/>
          <w:i/>
          <w:sz w:val="16"/>
          <w:u w:val="single"/>
        </w:rPr>
      </w:pPr>
    </w:p>
    <w:p w14:paraId="46802B9A" w14:textId="5F03BFE4" w:rsidR="00AD7191" w:rsidRDefault="00AD7191" w:rsidP="00EF3383">
      <w:pPr>
        <w:keepNext/>
        <w:keepLines/>
        <w:rPr>
          <w:rFonts w:ascii="Tahoma" w:hAnsi="Tahoma" w:cs="Tahoma"/>
          <w:b/>
          <w:i/>
          <w:sz w:val="16"/>
          <w:u w:val="single"/>
        </w:rPr>
      </w:pPr>
    </w:p>
    <w:p w14:paraId="2DE58125" w14:textId="52111D4A" w:rsidR="00AD7191" w:rsidRDefault="00AD7191" w:rsidP="00EF3383">
      <w:pPr>
        <w:keepNext/>
        <w:keepLines/>
        <w:rPr>
          <w:rFonts w:ascii="Tahoma" w:hAnsi="Tahoma" w:cs="Tahoma"/>
          <w:b/>
          <w:i/>
          <w:sz w:val="16"/>
          <w:u w:val="single"/>
        </w:rPr>
      </w:pPr>
    </w:p>
    <w:p w14:paraId="4194008C" w14:textId="5125DAB5" w:rsidR="002D35D4" w:rsidRPr="00511ADC" w:rsidRDefault="002D35D4" w:rsidP="00EF3383">
      <w:pPr>
        <w:keepNext/>
        <w:keepLines/>
        <w:rPr>
          <w:rFonts w:ascii="Tahoma" w:hAnsi="Tahoma" w:cs="Tahoma"/>
          <w:sz w:val="18"/>
        </w:rPr>
      </w:pPr>
    </w:p>
    <w:p w14:paraId="65E5DBD1" w14:textId="77777777" w:rsidR="002D35D4" w:rsidRPr="00511ADC" w:rsidRDefault="002D35D4" w:rsidP="00EF3383">
      <w:pPr>
        <w:keepNext/>
        <w:keepLines/>
        <w:rPr>
          <w:rFonts w:ascii="Tahoma" w:hAnsi="Tahoma" w:cs="Tahoma"/>
          <w:sz w:val="18"/>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5A5657" w:rsidRPr="00CE1BAD" w14:paraId="5DF226D4" w14:textId="77777777" w:rsidTr="00B42389">
        <w:tc>
          <w:tcPr>
            <w:tcW w:w="599" w:type="dxa"/>
            <w:tcBorders>
              <w:top w:val="single" w:sz="4" w:space="0" w:color="auto"/>
              <w:bottom w:val="single" w:sz="4" w:space="0" w:color="auto"/>
              <w:right w:val="nil"/>
            </w:tcBorders>
          </w:tcPr>
          <w:p w14:paraId="3E2EBC6A" w14:textId="77777777" w:rsidR="005A5657" w:rsidRPr="00CE1BAD" w:rsidRDefault="005A5657" w:rsidP="00EF3383">
            <w:pPr>
              <w:keepNext/>
              <w:keepLines/>
              <w:jc w:val="right"/>
              <w:rPr>
                <w:rFonts w:ascii="Tahoma" w:hAnsi="Tahoma" w:cs="Tahoma"/>
              </w:rPr>
            </w:pPr>
            <w:r>
              <w:br w:type="page"/>
            </w:r>
            <w:r>
              <w:br w:type="page"/>
            </w:r>
            <w:r>
              <w:rPr>
                <w:rFonts w:ascii="Tahoma" w:hAnsi="Tahoma" w:cs="Tahoma"/>
                <w:b/>
              </w:rPr>
              <w:br w:type="page"/>
            </w:r>
          </w:p>
        </w:tc>
        <w:tc>
          <w:tcPr>
            <w:tcW w:w="7653" w:type="dxa"/>
            <w:tcBorders>
              <w:top w:val="single" w:sz="4" w:space="0" w:color="auto"/>
              <w:left w:val="nil"/>
              <w:bottom w:val="single" w:sz="4" w:space="0" w:color="auto"/>
            </w:tcBorders>
          </w:tcPr>
          <w:p w14:paraId="21FF0008" w14:textId="77777777" w:rsidR="005A5657" w:rsidRPr="00CE1BAD" w:rsidRDefault="005A5657" w:rsidP="00EF3383">
            <w:pPr>
              <w:keepNext/>
              <w:keepLines/>
              <w:rPr>
                <w:rFonts w:ascii="Tahoma" w:hAnsi="Tahoma" w:cs="Tahoma"/>
              </w:rPr>
            </w:pPr>
            <w:r w:rsidRPr="00CE1BAD">
              <w:rPr>
                <w:rFonts w:ascii="Tahoma" w:hAnsi="Tahoma" w:cs="Tahoma"/>
              </w:rPr>
              <w:t xml:space="preserve">SEZNAM REFERENC </w:t>
            </w:r>
          </w:p>
        </w:tc>
        <w:tc>
          <w:tcPr>
            <w:tcW w:w="912" w:type="dxa"/>
            <w:tcBorders>
              <w:top w:val="single" w:sz="4" w:space="0" w:color="auto"/>
              <w:bottom w:val="single" w:sz="4" w:space="0" w:color="auto"/>
              <w:right w:val="nil"/>
            </w:tcBorders>
          </w:tcPr>
          <w:p w14:paraId="4EB0FE5C" w14:textId="77777777" w:rsidR="005A5657" w:rsidRPr="00CE1BAD" w:rsidRDefault="005A5657" w:rsidP="00EF3383">
            <w:pPr>
              <w:keepNext/>
              <w:keepLines/>
              <w:jc w:val="right"/>
              <w:rPr>
                <w:rFonts w:ascii="Tahoma" w:hAnsi="Tahoma" w:cs="Tahoma"/>
                <w:b/>
              </w:rPr>
            </w:pPr>
            <w:r>
              <w:rPr>
                <w:rFonts w:ascii="Tahoma" w:hAnsi="Tahoma" w:cs="Tahoma"/>
                <w:b/>
                <w:i/>
              </w:rPr>
              <w:t>P</w:t>
            </w:r>
            <w:r w:rsidRPr="00CE1BAD">
              <w:rPr>
                <w:rFonts w:ascii="Tahoma" w:hAnsi="Tahoma" w:cs="Tahoma"/>
                <w:b/>
                <w:i/>
              </w:rPr>
              <w:t xml:space="preserve">riloga </w:t>
            </w:r>
          </w:p>
        </w:tc>
        <w:tc>
          <w:tcPr>
            <w:tcW w:w="551" w:type="dxa"/>
            <w:tcBorders>
              <w:top w:val="single" w:sz="4" w:space="0" w:color="auto"/>
              <w:left w:val="nil"/>
              <w:bottom w:val="single" w:sz="4" w:space="0" w:color="auto"/>
            </w:tcBorders>
          </w:tcPr>
          <w:p w14:paraId="771AE5E3" w14:textId="77777777" w:rsidR="005A5657" w:rsidRPr="00CE1BAD" w:rsidRDefault="005A5657" w:rsidP="00EF3383">
            <w:pPr>
              <w:keepNext/>
              <w:keepLines/>
              <w:rPr>
                <w:rFonts w:ascii="Tahoma" w:hAnsi="Tahoma" w:cs="Tahoma"/>
                <w:b/>
                <w:i/>
              </w:rPr>
            </w:pPr>
            <w:r>
              <w:rPr>
                <w:rFonts w:ascii="Tahoma" w:hAnsi="Tahoma" w:cs="Tahoma"/>
                <w:b/>
                <w:i/>
              </w:rPr>
              <w:t>5/1</w:t>
            </w:r>
          </w:p>
        </w:tc>
      </w:tr>
    </w:tbl>
    <w:p w14:paraId="2DC88C7A" w14:textId="77777777" w:rsidR="005A5657" w:rsidRDefault="005A5657" w:rsidP="00EF3383">
      <w:pPr>
        <w:keepNext/>
        <w:keepLines/>
        <w:jc w:val="right"/>
        <w:rPr>
          <w:rFonts w:ascii="Tahoma" w:hAnsi="Tahoma" w:cs="Tahoma"/>
          <w:i/>
          <w:sz w:val="18"/>
          <w:szCs w:val="18"/>
        </w:rPr>
      </w:pPr>
    </w:p>
    <w:p w14:paraId="01C1E8A9" w14:textId="77777777" w:rsidR="005A5657" w:rsidRDefault="005A5657" w:rsidP="00EF3383">
      <w:pPr>
        <w:keepNext/>
        <w:keepLines/>
        <w:jc w:val="right"/>
        <w:rPr>
          <w:rFonts w:ascii="Tahoma" w:hAnsi="Tahoma" w:cs="Tahoma"/>
          <w:i/>
          <w:sz w:val="18"/>
          <w:szCs w:val="18"/>
        </w:rPr>
      </w:pPr>
      <w:r w:rsidRPr="002D05E7">
        <w:rPr>
          <w:rFonts w:ascii="Tahoma" w:hAnsi="Tahoma" w:cs="Tahoma"/>
          <w:i/>
          <w:sz w:val="18"/>
          <w:szCs w:val="18"/>
        </w:rPr>
        <w:t>……/……</w:t>
      </w:r>
    </w:p>
    <w:p w14:paraId="070741B0" w14:textId="77777777" w:rsidR="005A5657" w:rsidRPr="002D05E7" w:rsidRDefault="005A5657" w:rsidP="00EF3383">
      <w:pPr>
        <w:keepNext/>
        <w:keepLines/>
        <w:jc w:val="right"/>
        <w:rPr>
          <w:rFonts w:ascii="Tahoma" w:hAnsi="Tahoma" w:cs="Tahoma"/>
          <w:i/>
          <w:sz w:val="18"/>
          <w:szCs w:val="18"/>
        </w:rPr>
      </w:pPr>
    </w:p>
    <w:p w14:paraId="3C6FA973" w14:textId="77777777" w:rsidR="005A5657" w:rsidRPr="002D05E7" w:rsidRDefault="005A5657" w:rsidP="00EF3383">
      <w:pPr>
        <w:keepNext/>
        <w:keepLines/>
        <w:jc w:val="right"/>
        <w:rPr>
          <w:rFonts w:ascii="Tahoma" w:hAnsi="Tahoma" w:cs="Tahoma"/>
          <w:i/>
          <w:sz w:val="18"/>
          <w:szCs w:val="18"/>
        </w:rPr>
      </w:pPr>
      <w:r w:rsidRPr="002D05E7">
        <w:rPr>
          <w:rFonts w:ascii="Tahoma" w:hAnsi="Tahoma" w:cs="Tahoma"/>
          <w:i/>
          <w:sz w:val="18"/>
          <w:szCs w:val="18"/>
        </w:rPr>
        <w:t>(št.</w:t>
      </w:r>
      <w:r>
        <w:rPr>
          <w:rFonts w:ascii="Tahoma" w:hAnsi="Tahoma" w:cs="Tahoma"/>
          <w:i/>
          <w:sz w:val="18"/>
          <w:szCs w:val="18"/>
        </w:rPr>
        <w:t xml:space="preserve"> </w:t>
      </w:r>
      <w:r w:rsidRPr="002D05E7">
        <w:rPr>
          <w:rFonts w:ascii="Tahoma" w:hAnsi="Tahoma" w:cs="Tahoma"/>
          <w:i/>
          <w:sz w:val="18"/>
          <w:szCs w:val="18"/>
        </w:rPr>
        <w:t>izvoda / št. vseh izvodov)</w:t>
      </w:r>
    </w:p>
    <w:p w14:paraId="22C46734" w14:textId="77777777" w:rsidR="005A5657" w:rsidRDefault="005A5657" w:rsidP="00EF3383">
      <w:pPr>
        <w:keepNext/>
        <w:keepLines/>
        <w:rPr>
          <w:rFonts w:ascii="Tahoma" w:hAnsi="Tahoma" w:cs="Tahoma"/>
          <w:b/>
        </w:rPr>
      </w:pPr>
    </w:p>
    <w:p w14:paraId="63B7F68D" w14:textId="77777777" w:rsidR="005A5657" w:rsidRDefault="00864A67" w:rsidP="00EF3383">
      <w:pPr>
        <w:keepNext/>
        <w:keepLines/>
        <w:jc w:val="both"/>
        <w:rPr>
          <w:rFonts w:ascii="Tahoma" w:hAnsi="Tahoma" w:cs="Tahoma"/>
          <w:b/>
          <w:sz w:val="22"/>
        </w:rPr>
      </w:pPr>
      <w:r w:rsidRPr="00864A67">
        <w:rPr>
          <w:rFonts w:ascii="Tahoma" w:hAnsi="Tahoma" w:cs="Tahoma"/>
          <w:b/>
          <w:sz w:val="22"/>
        </w:rPr>
        <w:t xml:space="preserve">VKS-69/24 – </w:t>
      </w:r>
      <w:r w:rsidR="00AC1D8A" w:rsidRPr="00AC1D8A">
        <w:rPr>
          <w:rFonts w:ascii="Tahoma" w:hAnsi="Tahoma" w:cs="Tahoma"/>
          <w:b/>
          <w:sz w:val="22"/>
        </w:rPr>
        <w:t>Menjava segmentnih vrat</w:t>
      </w:r>
    </w:p>
    <w:p w14:paraId="237A7610" w14:textId="77777777" w:rsidR="00E16835" w:rsidRDefault="00E16835" w:rsidP="00EF3383">
      <w:pPr>
        <w:keepNext/>
        <w:keepLines/>
        <w:jc w:val="both"/>
        <w:rPr>
          <w:rFonts w:ascii="Tahoma" w:hAnsi="Tahoma" w:cs="Tahoma"/>
          <w:b/>
          <w:sz w:val="22"/>
        </w:rPr>
      </w:pPr>
    </w:p>
    <w:p w14:paraId="2C0FFA70" w14:textId="686453D6" w:rsidR="00E16835" w:rsidRPr="00E16835" w:rsidRDefault="00E16835" w:rsidP="00E16835">
      <w:pPr>
        <w:keepNext/>
        <w:keepLines/>
        <w:spacing w:after="60"/>
        <w:jc w:val="both"/>
        <w:rPr>
          <w:rFonts w:ascii="Tahoma" w:eastAsia="Times New Roman" w:hAnsi="Tahoma" w:cs="Tahoma"/>
          <w:bCs/>
          <w:color w:val="000000" w:themeColor="text1"/>
          <w:szCs w:val="22"/>
        </w:rPr>
      </w:pPr>
      <w:r w:rsidRPr="00E16835">
        <w:rPr>
          <w:rFonts w:ascii="Tahoma" w:eastAsia="Times New Roman" w:hAnsi="Tahoma" w:cs="Tahoma"/>
          <w:color w:val="000000" w:themeColor="text1"/>
        </w:rPr>
        <w:t xml:space="preserve">Ponudnik, ki oddaja ponudbo, mora v ponudbi izkazati, da je </w:t>
      </w:r>
      <w:r w:rsidR="00B47209">
        <w:rPr>
          <w:rFonts w:ascii="Tahoma" w:eastAsia="Times New Roman" w:hAnsi="Tahoma" w:cs="Tahoma"/>
          <w:color w:val="000000" w:themeColor="text1"/>
        </w:rPr>
        <w:t>od 1.1.2021 do roka za oddajo ponudb</w:t>
      </w:r>
      <w:r w:rsidRPr="00E16835">
        <w:rPr>
          <w:rFonts w:ascii="Tahoma" w:eastAsia="Times New Roman" w:hAnsi="Tahoma" w:cs="Tahoma"/>
          <w:color w:val="000000" w:themeColor="text1"/>
        </w:rPr>
        <w:t>, kvalitetno, strokovno in v skladu s pogodbenimi določili</w:t>
      </w:r>
      <w:r w:rsidRPr="00E16835">
        <w:rPr>
          <w:rFonts w:ascii="Tahoma" w:eastAsia="Times New Roman" w:hAnsi="Tahoma" w:cs="Tahoma"/>
          <w:bCs/>
          <w:color w:val="000000" w:themeColor="text1"/>
          <w:szCs w:val="22"/>
        </w:rPr>
        <w:t xml:space="preserve">, najmanj </w:t>
      </w:r>
      <w:r w:rsidRPr="00E16835">
        <w:rPr>
          <w:rFonts w:ascii="Tahoma" w:eastAsia="Times New Roman" w:hAnsi="Tahoma" w:cs="Tahoma"/>
          <w:bCs/>
          <w:color w:val="000000" w:themeColor="text1"/>
          <w:szCs w:val="22"/>
          <w:u w:val="single"/>
        </w:rPr>
        <w:t>dvema (2) različnima končnima referenčnima naročnikoma:</w:t>
      </w:r>
      <w:r w:rsidRPr="00E16835">
        <w:rPr>
          <w:rFonts w:ascii="Tahoma" w:eastAsia="Times New Roman" w:hAnsi="Tahoma" w:cs="Tahoma"/>
          <w:bCs/>
          <w:color w:val="000000" w:themeColor="text1"/>
          <w:szCs w:val="22"/>
        </w:rPr>
        <w:t xml:space="preserve"> dobavil in vgradil najmanj</w:t>
      </w:r>
      <w:r>
        <w:rPr>
          <w:rFonts w:ascii="Tahoma" w:eastAsia="Times New Roman" w:hAnsi="Tahoma" w:cs="Tahoma"/>
          <w:bCs/>
          <w:color w:val="000000" w:themeColor="text1"/>
          <w:szCs w:val="22"/>
        </w:rPr>
        <w:t xml:space="preserve"> štirideset</w:t>
      </w:r>
      <w:r w:rsidRPr="00E16835">
        <w:rPr>
          <w:rFonts w:ascii="Tahoma" w:eastAsia="Times New Roman" w:hAnsi="Tahoma" w:cs="Tahoma"/>
          <w:bCs/>
          <w:color w:val="000000" w:themeColor="text1"/>
          <w:szCs w:val="22"/>
        </w:rPr>
        <w:t xml:space="preserve"> </w:t>
      </w:r>
      <w:r>
        <w:rPr>
          <w:rFonts w:ascii="Tahoma" w:eastAsia="Times New Roman" w:hAnsi="Tahoma" w:cs="Tahoma"/>
          <w:bCs/>
          <w:color w:val="000000" w:themeColor="text1"/>
          <w:szCs w:val="22"/>
        </w:rPr>
        <w:t>(</w:t>
      </w:r>
      <w:r w:rsidRPr="00E16835">
        <w:rPr>
          <w:rFonts w:ascii="Tahoma" w:eastAsia="Times New Roman" w:hAnsi="Tahoma" w:cs="Tahoma"/>
          <w:bCs/>
          <w:color w:val="000000" w:themeColor="text1"/>
          <w:szCs w:val="22"/>
        </w:rPr>
        <w:t>40</w:t>
      </w:r>
      <w:r>
        <w:rPr>
          <w:rFonts w:ascii="Tahoma" w:eastAsia="Times New Roman" w:hAnsi="Tahoma" w:cs="Tahoma"/>
          <w:bCs/>
          <w:color w:val="000000" w:themeColor="text1"/>
          <w:szCs w:val="22"/>
        </w:rPr>
        <w:t>)</w:t>
      </w:r>
      <w:r w:rsidRPr="00E16835">
        <w:rPr>
          <w:rFonts w:ascii="Tahoma" w:eastAsia="Times New Roman" w:hAnsi="Tahoma" w:cs="Tahoma"/>
          <w:bCs/>
          <w:color w:val="000000" w:themeColor="text1"/>
          <w:szCs w:val="22"/>
        </w:rPr>
        <w:t xml:space="preserve"> hitro tekočih lamelnih vrat, s hitrostjo odpiranja min</w:t>
      </w:r>
      <w:r w:rsidR="00891FE8">
        <w:rPr>
          <w:rFonts w:ascii="Tahoma" w:eastAsia="Times New Roman" w:hAnsi="Tahoma" w:cs="Tahoma"/>
          <w:bCs/>
          <w:color w:val="000000" w:themeColor="text1"/>
          <w:szCs w:val="22"/>
        </w:rPr>
        <w:t>. 1 m/s in velikosti min. 4x4m.</w:t>
      </w:r>
    </w:p>
    <w:p w14:paraId="7C075E1F" w14:textId="77777777" w:rsidR="00864A67" w:rsidRDefault="00864A67" w:rsidP="00EF3383">
      <w:pPr>
        <w:keepNext/>
        <w:keepLines/>
        <w:jc w:val="both"/>
        <w:rPr>
          <w:rFonts w:ascii="Tahoma" w:hAnsi="Tahoma" w:cs="Tahoma"/>
          <w:b/>
          <w:sz w:val="22"/>
        </w:rPr>
      </w:pPr>
    </w:p>
    <w:p w14:paraId="41B2B762" w14:textId="77777777" w:rsidR="00E16835" w:rsidRPr="0015615A" w:rsidRDefault="00E16835" w:rsidP="00EF3383">
      <w:pPr>
        <w:keepNext/>
        <w:keepLines/>
        <w:jc w:val="both"/>
        <w:rPr>
          <w:rFonts w:ascii="Tahoma" w:hAnsi="Tahoma" w:cs="Tahoma"/>
          <w:b/>
        </w:rPr>
      </w:pPr>
    </w:p>
    <w:p w14:paraId="003208A4" w14:textId="77777777" w:rsidR="005A5657" w:rsidRPr="00CE1BAD" w:rsidRDefault="005A5657" w:rsidP="00EF3383">
      <w:pPr>
        <w:keepNext/>
        <w:keepLines/>
        <w:tabs>
          <w:tab w:val="left" w:pos="0"/>
        </w:tabs>
        <w:jc w:val="center"/>
        <w:rPr>
          <w:rFonts w:ascii="Tahoma" w:hAnsi="Tahoma" w:cs="Tahoma"/>
          <w:b/>
          <w:sz w:val="22"/>
        </w:rPr>
      </w:pPr>
      <w:r w:rsidRPr="00CE1BAD">
        <w:rPr>
          <w:rFonts w:ascii="Tahoma" w:hAnsi="Tahoma" w:cs="Tahoma"/>
          <w:b/>
          <w:sz w:val="22"/>
        </w:rPr>
        <w:t>Seznam referen</w:t>
      </w:r>
      <w:r>
        <w:rPr>
          <w:rFonts w:ascii="Tahoma" w:hAnsi="Tahoma" w:cs="Tahoma"/>
          <w:b/>
          <w:sz w:val="22"/>
        </w:rPr>
        <w:t>c</w:t>
      </w:r>
    </w:p>
    <w:p w14:paraId="1A822D7C" w14:textId="77777777" w:rsidR="005A5657" w:rsidRPr="00F64D2E" w:rsidRDefault="005A5657" w:rsidP="00EF3383">
      <w:pPr>
        <w:keepNext/>
        <w:keepLines/>
        <w:tabs>
          <w:tab w:val="left" w:pos="567"/>
          <w:tab w:val="num" w:pos="851"/>
          <w:tab w:val="left" w:pos="993"/>
        </w:tabs>
        <w:jc w:val="both"/>
        <w:rPr>
          <w:rFonts w:ascii="Tahoma" w:hAnsi="Tahoma" w:cs="Tahoma"/>
          <w:sz w:val="22"/>
        </w:rPr>
      </w:pP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993"/>
        <w:gridCol w:w="4819"/>
        <w:gridCol w:w="2977"/>
      </w:tblGrid>
      <w:tr w:rsidR="005A5657" w:rsidRPr="00F64D2E" w14:paraId="66046406" w14:textId="77777777" w:rsidTr="000E37F5">
        <w:trPr>
          <w:trHeight w:val="482"/>
        </w:trPr>
        <w:tc>
          <w:tcPr>
            <w:tcW w:w="637" w:type="dxa"/>
            <w:tcBorders>
              <w:top w:val="single" w:sz="2" w:space="0" w:color="auto"/>
              <w:left w:val="single" w:sz="2" w:space="0" w:color="auto"/>
              <w:bottom w:val="single" w:sz="12" w:space="0" w:color="auto"/>
              <w:right w:val="single" w:sz="2" w:space="0" w:color="auto"/>
            </w:tcBorders>
            <w:vAlign w:val="center"/>
          </w:tcPr>
          <w:p w14:paraId="0F17A07A" w14:textId="77777777" w:rsidR="005A5657" w:rsidRPr="00F64D2E" w:rsidRDefault="005A5657" w:rsidP="00EF3383">
            <w:pPr>
              <w:keepNext/>
              <w:keepLines/>
              <w:tabs>
                <w:tab w:val="left" w:pos="567"/>
                <w:tab w:val="num" w:pos="851"/>
                <w:tab w:val="left" w:pos="993"/>
              </w:tabs>
              <w:jc w:val="center"/>
              <w:rPr>
                <w:rFonts w:ascii="Tahoma" w:hAnsi="Tahoma" w:cs="Tahoma"/>
                <w:sz w:val="18"/>
              </w:rPr>
            </w:pPr>
            <w:r>
              <w:rPr>
                <w:rFonts w:ascii="Tahoma" w:hAnsi="Tahoma" w:cs="Tahoma"/>
                <w:sz w:val="18"/>
              </w:rPr>
              <w:t>Z</w:t>
            </w:r>
            <w:r w:rsidRPr="00F64D2E">
              <w:rPr>
                <w:rFonts w:ascii="Tahoma" w:hAnsi="Tahoma" w:cs="Tahoma"/>
                <w:sz w:val="18"/>
              </w:rPr>
              <w:t>ap. št.</w:t>
            </w:r>
          </w:p>
        </w:tc>
        <w:tc>
          <w:tcPr>
            <w:tcW w:w="993" w:type="dxa"/>
            <w:tcBorders>
              <w:top w:val="single" w:sz="2" w:space="0" w:color="auto"/>
              <w:left w:val="single" w:sz="2" w:space="0" w:color="auto"/>
              <w:bottom w:val="single" w:sz="12" w:space="0" w:color="auto"/>
              <w:right w:val="single" w:sz="2" w:space="0" w:color="auto"/>
            </w:tcBorders>
          </w:tcPr>
          <w:p w14:paraId="18743388" w14:textId="77777777" w:rsidR="005A5657" w:rsidRDefault="005A5657" w:rsidP="00EF3383">
            <w:pPr>
              <w:keepNext/>
              <w:keepLines/>
              <w:autoSpaceDE w:val="0"/>
              <w:autoSpaceDN w:val="0"/>
              <w:adjustRightInd w:val="0"/>
              <w:jc w:val="center"/>
              <w:rPr>
                <w:rFonts w:ascii="Tahoma" w:hAnsi="Tahoma" w:cs="Tahoma"/>
                <w:sz w:val="18"/>
                <w:szCs w:val="18"/>
              </w:rPr>
            </w:pPr>
            <w:r>
              <w:rPr>
                <w:rFonts w:ascii="Tahoma" w:hAnsi="Tahoma" w:cs="Tahoma"/>
                <w:sz w:val="18"/>
                <w:szCs w:val="18"/>
              </w:rPr>
              <w:t>Javni</w:t>
            </w:r>
          </w:p>
          <w:p w14:paraId="3CE9B1D1" w14:textId="77777777" w:rsidR="005A5657" w:rsidRDefault="005A5657" w:rsidP="00EF3383">
            <w:pPr>
              <w:keepNext/>
              <w:keepLines/>
              <w:tabs>
                <w:tab w:val="left" w:pos="567"/>
                <w:tab w:val="num" w:pos="851"/>
                <w:tab w:val="left" w:pos="993"/>
              </w:tabs>
              <w:jc w:val="center"/>
              <w:rPr>
                <w:rFonts w:ascii="Tahoma" w:hAnsi="Tahoma" w:cs="Tahoma"/>
                <w:sz w:val="18"/>
              </w:rPr>
            </w:pPr>
            <w:r>
              <w:rPr>
                <w:rFonts w:ascii="Tahoma" w:hAnsi="Tahoma" w:cs="Tahoma"/>
                <w:sz w:val="18"/>
                <w:szCs w:val="18"/>
              </w:rPr>
              <w:t>naročnik</w:t>
            </w:r>
          </w:p>
        </w:tc>
        <w:tc>
          <w:tcPr>
            <w:tcW w:w="4819" w:type="dxa"/>
            <w:tcBorders>
              <w:top w:val="single" w:sz="2" w:space="0" w:color="auto"/>
              <w:left w:val="single" w:sz="2" w:space="0" w:color="auto"/>
              <w:bottom w:val="single" w:sz="12" w:space="0" w:color="auto"/>
              <w:right w:val="single" w:sz="2" w:space="0" w:color="auto"/>
            </w:tcBorders>
          </w:tcPr>
          <w:p w14:paraId="6C5780E9" w14:textId="77777777" w:rsidR="005A5657" w:rsidRDefault="005A5657" w:rsidP="00EF3383">
            <w:pPr>
              <w:keepNext/>
              <w:keepLines/>
              <w:tabs>
                <w:tab w:val="left" w:pos="567"/>
                <w:tab w:val="num" w:pos="851"/>
                <w:tab w:val="left" w:pos="993"/>
              </w:tabs>
              <w:jc w:val="center"/>
              <w:rPr>
                <w:rFonts w:ascii="Tahoma" w:hAnsi="Tahoma" w:cs="Tahoma"/>
                <w:sz w:val="18"/>
              </w:rPr>
            </w:pPr>
          </w:p>
          <w:p w14:paraId="73F962D4" w14:textId="77777777" w:rsidR="005A5657" w:rsidRPr="00F64D2E" w:rsidRDefault="005A5657" w:rsidP="00EF3383">
            <w:pPr>
              <w:keepNext/>
              <w:keepLines/>
              <w:tabs>
                <w:tab w:val="left" w:pos="567"/>
                <w:tab w:val="num" w:pos="851"/>
                <w:tab w:val="left" w:pos="993"/>
              </w:tabs>
              <w:jc w:val="center"/>
              <w:rPr>
                <w:rFonts w:ascii="Tahoma" w:hAnsi="Tahoma" w:cs="Tahoma"/>
                <w:sz w:val="18"/>
              </w:rPr>
            </w:pPr>
            <w:r>
              <w:rPr>
                <w:rFonts w:ascii="Tahoma" w:hAnsi="Tahoma" w:cs="Tahoma"/>
                <w:sz w:val="18"/>
                <w:szCs w:val="18"/>
              </w:rPr>
              <w:t>Naziv naročnika</w:t>
            </w:r>
          </w:p>
        </w:tc>
        <w:tc>
          <w:tcPr>
            <w:tcW w:w="2977" w:type="dxa"/>
            <w:tcBorders>
              <w:top w:val="single" w:sz="2" w:space="0" w:color="auto"/>
              <w:left w:val="single" w:sz="2" w:space="0" w:color="auto"/>
              <w:bottom w:val="single" w:sz="12" w:space="0" w:color="auto"/>
              <w:right w:val="single" w:sz="2" w:space="0" w:color="auto"/>
            </w:tcBorders>
            <w:vAlign w:val="center"/>
          </w:tcPr>
          <w:p w14:paraId="41514658" w14:textId="77777777" w:rsidR="005A5657" w:rsidRPr="00F64D2E" w:rsidRDefault="005A5657" w:rsidP="00EF3383">
            <w:pPr>
              <w:keepNext/>
              <w:keepLines/>
              <w:tabs>
                <w:tab w:val="left" w:pos="567"/>
                <w:tab w:val="num" w:pos="851"/>
                <w:tab w:val="left" w:pos="993"/>
              </w:tabs>
              <w:ind w:left="330" w:hanging="330"/>
              <w:jc w:val="center"/>
              <w:rPr>
                <w:rFonts w:ascii="Tahoma" w:hAnsi="Tahoma" w:cs="Tahoma"/>
                <w:sz w:val="18"/>
              </w:rPr>
            </w:pPr>
            <w:r>
              <w:rPr>
                <w:rFonts w:ascii="Tahoma" w:hAnsi="Tahoma" w:cs="Tahoma"/>
                <w:sz w:val="18"/>
              </w:rPr>
              <w:t>Predmet reference</w:t>
            </w:r>
          </w:p>
        </w:tc>
      </w:tr>
      <w:tr w:rsidR="005A5657" w:rsidRPr="00F64D2E" w14:paraId="08BFC2B0" w14:textId="77777777" w:rsidTr="000E37F5">
        <w:trPr>
          <w:trHeight w:val="780"/>
        </w:trPr>
        <w:tc>
          <w:tcPr>
            <w:tcW w:w="637" w:type="dxa"/>
            <w:tcBorders>
              <w:top w:val="single" w:sz="12" w:space="0" w:color="auto"/>
              <w:bottom w:val="single" w:sz="4" w:space="0" w:color="auto"/>
            </w:tcBorders>
          </w:tcPr>
          <w:p w14:paraId="517E3403" w14:textId="77777777" w:rsidR="005A5657" w:rsidRPr="00F64D2E" w:rsidRDefault="005A5657" w:rsidP="00EF3383">
            <w:pPr>
              <w:keepNext/>
              <w:keepLines/>
              <w:tabs>
                <w:tab w:val="left" w:pos="567"/>
                <w:tab w:val="num" w:pos="851"/>
                <w:tab w:val="left" w:pos="993"/>
              </w:tabs>
              <w:rPr>
                <w:rFonts w:ascii="Tahoma" w:hAnsi="Tahoma" w:cs="Tahoma"/>
                <w:sz w:val="22"/>
              </w:rPr>
            </w:pPr>
            <w:r>
              <w:rPr>
                <w:rFonts w:ascii="Tahoma" w:hAnsi="Tahoma" w:cs="Tahoma"/>
                <w:sz w:val="22"/>
              </w:rPr>
              <w:t xml:space="preserve"> 1.</w:t>
            </w:r>
          </w:p>
        </w:tc>
        <w:tc>
          <w:tcPr>
            <w:tcW w:w="993" w:type="dxa"/>
            <w:tcBorders>
              <w:top w:val="single" w:sz="12" w:space="0" w:color="auto"/>
              <w:bottom w:val="single" w:sz="4" w:space="0" w:color="auto"/>
            </w:tcBorders>
            <w:vAlign w:val="center"/>
          </w:tcPr>
          <w:p w14:paraId="719E3E43" w14:textId="77777777" w:rsidR="005A5657" w:rsidRDefault="005A5657" w:rsidP="00EF3383">
            <w:pPr>
              <w:keepNext/>
              <w:keepLines/>
              <w:autoSpaceDE w:val="0"/>
              <w:autoSpaceDN w:val="0"/>
              <w:adjustRightInd w:val="0"/>
              <w:jc w:val="center"/>
              <w:rPr>
                <w:rFonts w:ascii="Tahoma" w:hAnsi="Tahoma" w:cs="Tahoma"/>
              </w:rPr>
            </w:pPr>
            <w:r>
              <w:rPr>
                <w:rFonts w:ascii="Tahoma" w:hAnsi="Tahoma" w:cs="Tahoma"/>
              </w:rPr>
              <w:t>DA</w:t>
            </w:r>
          </w:p>
          <w:p w14:paraId="5EC7951C" w14:textId="77777777" w:rsidR="005A5657" w:rsidRPr="00F64D2E" w:rsidRDefault="005A5657" w:rsidP="00EF3383">
            <w:pPr>
              <w:keepNext/>
              <w:keepLines/>
              <w:tabs>
                <w:tab w:val="left" w:pos="567"/>
                <w:tab w:val="num" w:pos="851"/>
                <w:tab w:val="left" w:pos="993"/>
              </w:tabs>
              <w:jc w:val="center"/>
              <w:rPr>
                <w:rFonts w:ascii="Tahoma" w:hAnsi="Tahoma" w:cs="Tahoma"/>
                <w:sz w:val="22"/>
              </w:rPr>
            </w:pPr>
            <w:r>
              <w:rPr>
                <w:rFonts w:ascii="Tahoma" w:hAnsi="Tahoma" w:cs="Tahoma"/>
              </w:rPr>
              <w:t>NE</w:t>
            </w:r>
          </w:p>
        </w:tc>
        <w:tc>
          <w:tcPr>
            <w:tcW w:w="4819" w:type="dxa"/>
            <w:tcBorders>
              <w:top w:val="single" w:sz="12" w:space="0" w:color="auto"/>
              <w:bottom w:val="single" w:sz="4" w:space="0" w:color="auto"/>
            </w:tcBorders>
          </w:tcPr>
          <w:p w14:paraId="29B04E48" w14:textId="77777777" w:rsidR="005A5657" w:rsidRPr="00F64D2E" w:rsidRDefault="005A5657" w:rsidP="00EF3383">
            <w:pPr>
              <w:keepNext/>
              <w:keepLines/>
              <w:tabs>
                <w:tab w:val="left" w:pos="567"/>
                <w:tab w:val="num" w:pos="851"/>
                <w:tab w:val="left" w:pos="993"/>
              </w:tabs>
              <w:rPr>
                <w:rFonts w:ascii="Tahoma" w:hAnsi="Tahoma" w:cs="Tahoma"/>
                <w:sz w:val="22"/>
              </w:rPr>
            </w:pPr>
          </w:p>
        </w:tc>
        <w:tc>
          <w:tcPr>
            <w:tcW w:w="2977" w:type="dxa"/>
            <w:tcBorders>
              <w:top w:val="single" w:sz="12" w:space="0" w:color="auto"/>
              <w:bottom w:val="single" w:sz="4" w:space="0" w:color="auto"/>
            </w:tcBorders>
          </w:tcPr>
          <w:p w14:paraId="6BB7E457" w14:textId="77777777" w:rsidR="005A5657" w:rsidRPr="00F64D2E" w:rsidRDefault="005A5657" w:rsidP="00EF3383">
            <w:pPr>
              <w:keepNext/>
              <w:keepLines/>
              <w:tabs>
                <w:tab w:val="left" w:pos="567"/>
                <w:tab w:val="num" w:pos="851"/>
                <w:tab w:val="left" w:pos="993"/>
              </w:tabs>
              <w:ind w:left="330" w:hanging="330"/>
              <w:rPr>
                <w:rFonts w:ascii="Tahoma" w:hAnsi="Tahoma" w:cs="Tahoma"/>
                <w:sz w:val="22"/>
              </w:rPr>
            </w:pPr>
          </w:p>
        </w:tc>
      </w:tr>
      <w:tr w:rsidR="004F70FC" w:rsidRPr="00F64D2E" w14:paraId="46A7D658" w14:textId="77777777" w:rsidTr="000E37F5">
        <w:trPr>
          <w:trHeight w:val="780"/>
        </w:trPr>
        <w:tc>
          <w:tcPr>
            <w:tcW w:w="637" w:type="dxa"/>
            <w:tcBorders>
              <w:top w:val="single" w:sz="12" w:space="0" w:color="auto"/>
              <w:bottom w:val="single" w:sz="4" w:space="0" w:color="auto"/>
            </w:tcBorders>
          </w:tcPr>
          <w:p w14:paraId="3F9C8EC3" w14:textId="77777777" w:rsidR="004F70FC" w:rsidRDefault="004F70FC" w:rsidP="004F70FC">
            <w:pPr>
              <w:keepNext/>
              <w:keepLines/>
              <w:tabs>
                <w:tab w:val="left" w:pos="567"/>
                <w:tab w:val="num" w:pos="851"/>
                <w:tab w:val="left" w:pos="993"/>
              </w:tabs>
              <w:rPr>
                <w:rFonts w:ascii="Tahoma" w:hAnsi="Tahoma" w:cs="Tahoma"/>
                <w:sz w:val="22"/>
              </w:rPr>
            </w:pPr>
            <w:r>
              <w:rPr>
                <w:rFonts w:ascii="Tahoma" w:hAnsi="Tahoma" w:cs="Tahoma"/>
                <w:sz w:val="22"/>
              </w:rPr>
              <w:t xml:space="preserve"> 2.</w:t>
            </w:r>
          </w:p>
        </w:tc>
        <w:tc>
          <w:tcPr>
            <w:tcW w:w="993" w:type="dxa"/>
            <w:tcBorders>
              <w:top w:val="single" w:sz="12" w:space="0" w:color="auto"/>
              <w:bottom w:val="single" w:sz="4" w:space="0" w:color="auto"/>
            </w:tcBorders>
            <w:vAlign w:val="center"/>
          </w:tcPr>
          <w:p w14:paraId="741DAAD9" w14:textId="77777777" w:rsidR="004F70FC" w:rsidRDefault="004F70FC" w:rsidP="004F70FC">
            <w:pPr>
              <w:keepNext/>
              <w:keepLines/>
              <w:autoSpaceDE w:val="0"/>
              <w:autoSpaceDN w:val="0"/>
              <w:adjustRightInd w:val="0"/>
              <w:jc w:val="center"/>
              <w:rPr>
                <w:rFonts w:ascii="Tahoma" w:hAnsi="Tahoma" w:cs="Tahoma"/>
              </w:rPr>
            </w:pPr>
            <w:r>
              <w:rPr>
                <w:rFonts w:ascii="Tahoma" w:hAnsi="Tahoma" w:cs="Tahoma"/>
              </w:rPr>
              <w:t>DA</w:t>
            </w:r>
          </w:p>
          <w:p w14:paraId="31304922" w14:textId="77777777" w:rsidR="004F70FC" w:rsidRDefault="004F70FC" w:rsidP="004F70FC">
            <w:pPr>
              <w:keepNext/>
              <w:keepLines/>
              <w:autoSpaceDE w:val="0"/>
              <w:autoSpaceDN w:val="0"/>
              <w:adjustRightInd w:val="0"/>
              <w:jc w:val="center"/>
              <w:rPr>
                <w:rFonts w:ascii="Tahoma" w:hAnsi="Tahoma" w:cs="Tahoma"/>
              </w:rPr>
            </w:pPr>
            <w:r>
              <w:rPr>
                <w:rFonts w:ascii="Tahoma" w:hAnsi="Tahoma" w:cs="Tahoma"/>
              </w:rPr>
              <w:t>NE</w:t>
            </w:r>
          </w:p>
        </w:tc>
        <w:tc>
          <w:tcPr>
            <w:tcW w:w="4819" w:type="dxa"/>
            <w:tcBorders>
              <w:top w:val="single" w:sz="12" w:space="0" w:color="auto"/>
              <w:bottom w:val="single" w:sz="4" w:space="0" w:color="auto"/>
            </w:tcBorders>
          </w:tcPr>
          <w:p w14:paraId="24727266" w14:textId="77777777" w:rsidR="004F70FC" w:rsidRPr="00F64D2E" w:rsidRDefault="004F70FC" w:rsidP="004F70FC">
            <w:pPr>
              <w:keepNext/>
              <w:keepLines/>
              <w:tabs>
                <w:tab w:val="left" w:pos="567"/>
                <w:tab w:val="num" w:pos="851"/>
                <w:tab w:val="left" w:pos="993"/>
              </w:tabs>
              <w:rPr>
                <w:rFonts w:ascii="Tahoma" w:hAnsi="Tahoma" w:cs="Tahoma"/>
                <w:sz w:val="22"/>
              </w:rPr>
            </w:pPr>
          </w:p>
        </w:tc>
        <w:tc>
          <w:tcPr>
            <w:tcW w:w="2977" w:type="dxa"/>
            <w:tcBorders>
              <w:top w:val="single" w:sz="12" w:space="0" w:color="auto"/>
              <w:bottom w:val="single" w:sz="4" w:space="0" w:color="auto"/>
            </w:tcBorders>
          </w:tcPr>
          <w:p w14:paraId="559B6CC0" w14:textId="77777777" w:rsidR="004F70FC" w:rsidRPr="00F64D2E" w:rsidRDefault="004F70FC" w:rsidP="004F70FC">
            <w:pPr>
              <w:keepNext/>
              <w:keepLines/>
              <w:tabs>
                <w:tab w:val="left" w:pos="567"/>
                <w:tab w:val="num" w:pos="851"/>
                <w:tab w:val="left" w:pos="993"/>
              </w:tabs>
              <w:ind w:left="330" w:hanging="330"/>
              <w:rPr>
                <w:rFonts w:ascii="Tahoma" w:hAnsi="Tahoma" w:cs="Tahoma"/>
                <w:sz w:val="22"/>
              </w:rPr>
            </w:pPr>
          </w:p>
        </w:tc>
      </w:tr>
      <w:tr w:rsidR="004F70FC" w:rsidRPr="00F64D2E" w14:paraId="36689F2E" w14:textId="77777777" w:rsidTr="000E37F5">
        <w:trPr>
          <w:trHeight w:val="780"/>
        </w:trPr>
        <w:tc>
          <w:tcPr>
            <w:tcW w:w="637" w:type="dxa"/>
            <w:tcBorders>
              <w:top w:val="single" w:sz="12" w:space="0" w:color="auto"/>
              <w:bottom w:val="single" w:sz="4" w:space="0" w:color="auto"/>
            </w:tcBorders>
          </w:tcPr>
          <w:p w14:paraId="2FD6CA95" w14:textId="77777777" w:rsidR="004F70FC" w:rsidRDefault="004F70FC" w:rsidP="004F70FC">
            <w:pPr>
              <w:keepNext/>
              <w:keepLines/>
              <w:tabs>
                <w:tab w:val="left" w:pos="567"/>
                <w:tab w:val="num" w:pos="851"/>
                <w:tab w:val="left" w:pos="993"/>
              </w:tabs>
              <w:rPr>
                <w:rFonts w:ascii="Tahoma" w:hAnsi="Tahoma" w:cs="Tahoma"/>
                <w:sz w:val="22"/>
              </w:rPr>
            </w:pPr>
            <w:r>
              <w:rPr>
                <w:rFonts w:ascii="Tahoma" w:hAnsi="Tahoma" w:cs="Tahoma"/>
                <w:sz w:val="22"/>
              </w:rPr>
              <w:t xml:space="preserve"> 3.</w:t>
            </w:r>
          </w:p>
        </w:tc>
        <w:tc>
          <w:tcPr>
            <w:tcW w:w="993" w:type="dxa"/>
            <w:tcBorders>
              <w:top w:val="single" w:sz="12" w:space="0" w:color="auto"/>
              <w:bottom w:val="single" w:sz="4" w:space="0" w:color="auto"/>
            </w:tcBorders>
            <w:vAlign w:val="center"/>
          </w:tcPr>
          <w:p w14:paraId="5E267D16" w14:textId="77777777" w:rsidR="004F70FC" w:rsidRDefault="004F70FC" w:rsidP="004F70FC">
            <w:pPr>
              <w:keepNext/>
              <w:keepLines/>
              <w:autoSpaceDE w:val="0"/>
              <w:autoSpaceDN w:val="0"/>
              <w:adjustRightInd w:val="0"/>
              <w:jc w:val="center"/>
              <w:rPr>
                <w:rFonts w:ascii="Tahoma" w:hAnsi="Tahoma" w:cs="Tahoma"/>
              </w:rPr>
            </w:pPr>
            <w:r>
              <w:rPr>
                <w:rFonts w:ascii="Tahoma" w:hAnsi="Tahoma" w:cs="Tahoma"/>
              </w:rPr>
              <w:t>DA</w:t>
            </w:r>
          </w:p>
          <w:p w14:paraId="05998F5C" w14:textId="77777777" w:rsidR="004F70FC" w:rsidRDefault="004F70FC" w:rsidP="004F70FC">
            <w:pPr>
              <w:keepNext/>
              <w:keepLines/>
              <w:autoSpaceDE w:val="0"/>
              <w:autoSpaceDN w:val="0"/>
              <w:adjustRightInd w:val="0"/>
              <w:jc w:val="center"/>
              <w:rPr>
                <w:rFonts w:ascii="Tahoma" w:hAnsi="Tahoma" w:cs="Tahoma"/>
              </w:rPr>
            </w:pPr>
            <w:r>
              <w:rPr>
                <w:rFonts w:ascii="Tahoma" w:hAnsi="Tahoma" w:cs="Tahoma"/>
              </w:rPr>
              <w:t>NE</w:t>
            </w:r>
          </w:p>
        </w:tc>
        <w:tc>
          <w:tcPr>
            <w:tcW w:w="4819" w:type="dxa"/>
            <w:tcBorders>
              <w:top w:val="single" w:sz="12" w:space="0" w:color="auto"/>
              <w:bottom w:val="single" w:sz="4" w:space="0" w:color="auto"/>
            </w:tcBorders>
          </w:tcPr>
          <w:p w14:paraId="6F1D7225" w14:textId="77777777" w:rsidR="004F70FC" w:rsidRPr="00F64D2E" w:rsidRDefault="004F70FC" w:rsidP="004F70FC">
            <w:pPr>
              <w:keepNext/>
              <w:keepLines/>
              <w:tabs>
                <w:tab w:val="left" w:pos="567"/>
                <w:tab w:val="num" w:pos="851"/>
                <w:tab w:val="left" w:pos="993"/>
              </w:tabs>
              <w:rPr>
                <w:rFonts w:ascii="Tahoma" w:hAnsi="Tahoma" w:cs="Tahoma"/>
                <w:sz w:val="22"/>
              </w:rPr>
            </w:pPr>
          </w:p>
        </w:tc>
        <w:tc>
          <w:tcPr>
            <w:tcW w:w="2977" w:type="dxa"/>
            <w:tcBorders>
              <w:top w:val="single" w:sz="12" w:space="0" w:color="auto"/>
              <w:bottom w:val="single" w:sz="4" w:space="0" w:color="auto"/>
            </w:tcBorders>
          </w:tcPr>
          <w:p w14:paraId="57B0D858" w14:textId="77777777" w:rsidR="004F70FC" w:rsidRPr="00F64D2E" w:rsidRDefault="004F70FC" w:rsidP="004F70FC">
            <w:pPr>
              <w:keepNext/>
              <w:keepLines/>
              <w:tabs>
                <w:tab w:val="left" w:pos="567"/>
                <w:tab w:val="num" w:pos="851"/>
                <w:tab w:val="left" w:pos="993"/>
              </w:tabs>
              <w:ind w:left="330" w:hanging="330"/>
              <w:rPr>
                <w:rFonts w:ascii="Tahoma" w:hAnsi="Tahoma" w:cs="Tahoma"/>
                <w:sz w:val="22"/>
              </w:rPr>
            </w:pPr>
          </w:p>
        </w:tc>
      </w:tr>
      <w:tr w:rsidR="004F70FC" w:rsidRPr="00F64D2E" w14:paraId="21B898F8" w14:textId="77777777" w:rsidTr="000E37F5">
        <w:trPr>
          <w:trHeight w:val="780"/>
        </w:trPr>
        <w:tc>
          <w:tcPr>
            <w:tcW w:w="637" w:type="dxa"/>
            <w:tcBorders>
              <w:top w:val="single" w:sz="4" w:space="0" w:color="auto"/>
            </w:tcBorders>
          </w:tcPr>
          <w:p w14:paraId="66AF812C" w14:textId="77777777" w:rsidR="004F70FC" w:rsidRDefault="004F70FC" w:rsidP="004F70FC">
            <w:pPr>
              <w:keepNext/>
              <w:keepLines/>
              <w:tabs>
                <w:tab w:val="left" w:pos="567"/>
                <w:tab w:val="num" w:pos="851"/>
                <w:tab w:val="left" w:pos="993"/>
              </w:tabs>
              <w:rPr>
                <w:rFonts w:ascii="Tahoma" w:hAnsi="Tahoma" w:cs="Tahoma"/>
                <w:sz w:val="22"/>
              </w:rPr>
            </w:pPr>
            <w:r>
              <w:rPr>
                <w:rFonts w:ascii="Tahoma" w:hAnsi="Tahoma" w:cs="Tahoma"/>
                <w:sz w:val="22"/>
              </w:rPr>
              <w:t>…</w:t>
            </w:r>
          </w:p>
        </w:tc>
        <w:tc>
          <w:tcPr>
            <w:tcW w:w="993" w:type="dxa"/>
            <w:tcBorders>
              <w:top w:val="single" w:sz="4" w:space="0" w:color="auto"/>
            </w:tcBorders>
            <w:vAlign w:val="center"/>
          </w:tcPr>
          <w:p w14:paraId="75FB708A" w14:textId="77777777" w:rsidR="004F70FC" w:rsidRDefault="004F70FC" w:rsidP="004F70FC">
            <w:pPr>
              <w:keepNext/>
              <w:keepLines/>
              <w:autoSpaceDE w:val="0"/>
              <w:autoSpaceDN w:val="0"/>
              <w:adjustRightInd w:val="0"/>
              <w:jc w:val="center"/>
              <w:rPr>
                <w:rFonts w:ascii="Tahoma" w:hAnsi="Tahoma" w:cs="Tahoma"/>
              </w:rPr>
            </w:pPr>
          </w:p>
        </w:tc>
        <w:tc>
          <w:tcPr>
            <w:tcW w:w="4819" w:type="dxa"/>
            <w:tcBorders>
              <w:top w:val="single" w:sz="4" w:space="0" w:color="auto"/>
            </w:tcBorders>
          </w:tcPr>
          <w:p w14:paraId="4A194C21" w14:textId="77777777" w:rsidR="004F70FC" w:rsidRPr="00F64D2E" w:rsidRDefault="004F70FC" w:rsidP="004F70FC">
            <w:pPr>
              <w:keepNext/>
              <w:keepLines/>
              <w:tabs>
                <w:tab w:val="left" w:pos="567"/>
                <w:tab w:val="num" w:pos="851"/>
                <w:tab w:val="left" w:pos="993"/>
              </w:tabs>
              <w:rPr>
                <w:rFonts w:ascii="Tahoma" w:hAnsi="Tahoma" w:cs="Tahoma"/>
                <w:sz w:val="22"/>
              </w:rPr>
            </w:pPr>
          </w:p>
        </w:tc>
        <w:tc>
          <w:tcPr>
            <w:tcW w:w="2977" w:type="dxa"/>
            <w:tcBorders>
              <w:top w:val="single" w:sz="4" w:space="0" w:color="auto"/>
            </w:tcBorders>
          </w:tcPr>
          <w:p w14:paraId="478A5A57" w14:textId="77777777" w:rsidR="004F70FC" w:rsidRPr="00F64D2E" w:rsidRDefault="004F70FC" w:rsidP="004F70FC">
            <w:pPr>
              <w:keepNext/>
              <w:keepLines/>
              <w:tabs>
                <w:tab w:val="left" w:pos="567"/>
                <w:tab w:val="num" w:pos="851"/>
                <w:tab w:val="left" w:pos="993"/>
              </w:tabs>
              <w:ind w:left="330" w:hanging="330"/>
              <w:rPr>
                <w:rFonts w:ascii="Tahoma" w:hAnsi="Tahoma" w:cs="Tahoma"/>
                <w:sz w:val="22"/>
              </w:rPr>
            </w:pPr>
          </w:p>
        </w:tc>
      </w:tr>
    </w:tbl>
    <w:p w14:paraId="41D12202" w14:textId="77777777" w:rsidR="005A5657" w:rsidRPr="0055524E" w:rsidRDefault="005A5657" w:rsidP="00EF3383">
      <w:pPr>
        <w:keepNext/>
        <w:keepLines/>
        <w:tabs>
          <w:tab w:val="left" w:pos="567"/>
          <w:tab w:val="num" w:pos="851"/>
          <w:tab w:val="left" w:pos="993"/>
        </w:tabs>
        <w:rPr>
          <w:rFonts w:ascii="Tahoma" w:hAnsi="Tahoma" w:cs="Tahoma"/>
          <w:sz w:val="22"/>
        </w:rPr>
      </w:pPr>
    </w:p>
    <w:p w14:paraId="0F127E3F" w14:textId="77777777" w:rsidR="005A5657" w:rsidRDefault="005A5657" w:rsidP="00EF3383">
      <w:pPr>
        <w:pStyle w:val="Naslov"/>
        <w:keepNext/>
        <w:keepLines/>
        <w:jc w:val="left"/>
        <w:rPr>
          <w:rFonts w:ascii="Tahoma" w:hAnsi="Tahoma" w:cs="Tahoma"/>
          <w:b w:val="0"/>
          <w:sz w:val="20"/>
          <w:lang w:val="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552"/>
        <w:gridCol w:w="3544"/>
      </w:tblGrid>
      <w:tr w:rsidR="005A5657" w:rsidRPr="002C2D44" w14:paraId="57135D24" w14:textId="77777777" w:rsidTr="00B42389">
        <w:trPr>
          <w:trHeight w:val="235"/>
        </w:trPr>
        <w:tc>
          <w:tcPr>
            <w:tcW w:w="3402" w:type="dxa"/>
            <w:tcBorders>
              <w:bottom w:val="single" w:sz="4" w:space="0" w:color="auto"/>
            </w:tcBorders>
          </w:tcPr>
          <w:p w14:paraId="5381F05B" w14:textId="77777777" w:rsidR="005A5657" w:rsidRPr="008227E0" w:rsidRDefault="005A5657" w:rsidP="00EF3383">
            <w:pPr>
              <w:keepNext/>
              <w:keepLines/>
              <w:jc w:val="both"/>
              <w:rPr>
                <w:rFonts w:ascii="Tahoma" w:hAnsi="Tahoma" w:cs="Tahoma"/>
                <w:snapToGrid w:val="0"/>
                <w:color w:val="000000"/>
              </w:rPr>
            </w:pPr>
          </w:p>
        </w:tc>
        <w:tc>
          <w:tcPr>
            <w:tcW w:w="2552" w:type="dxa"/>
          </w:tcPr>
          <w:p w14:paraId="3AEEB91D" w14:textId="77777777" w:rsidR="005A5657" w:rsidRPr="008227E0" w:rsidRDefault="005A5657" w:rsidP="00EF3383">
            <w:pPr>
              <w:keepNext/>
              <w:keepLines/>
              <w:jc w:val="center"/>
              <w:rPr>
                <w:rFonts w:ascii="Tahoma" w:hAnsi="Tahoma" w:cs="Tahoma"/>
                <w:snapToGrid w:val="0"/>
                <w:color w:val="000000"/>
              </w:rPr>
            </w:pPr>
          </w:p>
        </w:tc>
        <w:tc>
          <w:tcPr>
            <w:tcW w:w="3544" w:type="dxa"/>
            <w:tcBorders>
              <w:bottom w:val="single" w:sz="4" w:space="0" w:color="auto"/>
            </w:tcBorders>
          </w:tcPr>
          <w:p w14:paraId="73405025" w14:textId="77777777" w:rsidR="005A5657" w:rsidRDefault="005A5657" w:rsidP="00EF3383">
            <w:pPr>
              <w:keepNext/>
              <w:keepLines/>
              <w:tabs>
                <w:tab w:val="left" w:pos="567"/>
                <w:tab w:val="num" w:pos="851"/>
                <w:tab w:val="left" w:pos="993"/>
              </w:tabs>
              <w:jc w:val="both"/>
              <w:rPr>
                <w:rFonts w:ascii="Tahoma" w:hAnsi="Tahoma" w:cs="Tahoma"/>
                <w:snapToGrid w:val="0"/>
                <w:color w:val="000000"/>
              </w:rPr>
            </w:pPr>
          </w:p>
          <w:p w14:paraId="054F87A4" w14:textId="77777777" w:rsidR="005A5657" w:rsidRPr="002C2D44" w:rsidRDefault="005A5657" w:rsidP="00EF3383">
            <w:pPr>
              <w:keepNext/>
              <w:keepLines/>
              <w:tabs>
                <w:tab w:val="left" w:pos="567"/>
                <w:tab w:val="num" w:pos="851"/>
                <w:tab w:val="left" w:pos="993"/>
              </w:tabs>
              <w:jc w:val="both"/>
              <w:rPr>
                <w:rFonts w:ascii="Tahoma" w:hAnsi="Tahoma" w:cs="Tahoma"/>
                <w:snapToGrid w:val="0"/>
                <w:color w:val="000000"/>
              </w:rPr>
            </w:pPr>
          </w:p>
        </w:tc>
      </w:tr>
      <w:tr w:rsidR="005A5657" w:rsidRPr="008227E0" w14:paraId="6ADA70BD" w14:textId="77777777" w:rsidTr="00B42389">
        <w:trPr>
          <w:trHeight w:val="235"/>
        </w:trPr>
        <w:tc>
          <w:tcPr>
            <w:tcW w:w="3402" w:type="dxa"/>
            <w:tcBorders>
              <w:top w:val="single" w:sz="4" w:space="0" w:color="auto"/>
            </w:tcBorders>
          </w:tcPr>
          <w:p w14:paraId="1CE9219F" w14:textId="77777777" w:rsidR="005A5657" w:rsidRPr="008227E0" w:rsidRDefault="005A5657" w:rsidP="00EF3383">
            <w:pPr>
              <w:keepNext/>
              <w:keepLines/>
              <w:jc w:val="center"/>
              <w:rPr>
                <w:rFonts w:ascii="Tahoma" w:hAnsi="Tahoma" w:cs="Tahoma"/>
                <w:snapToGrid w:val="0"/>
                <w:color w:val="000000"/>
              </w:rPr>
            </w:pPr>
            <w:r w:rsidRPr="008227E0">
              <w:rPr>
                <w:rFonts w:ascii="Tahoma" w:hAnsi="Tahoma" w:cs="Tahoma"/>
                <w:snapToGrid w:val="0"/>
                <w:color w:val="000000"/>
              </w:rPr>
              <w:t>(kraj, datum)</w:t>
            </w:r>
          </w:p>
        </w:tc>
        <w:tc>
          <w:tcPr>
            <w:tcW w:w="2552" w:type="dxa"/>
          </w:tcPr>
          <w:p w14:paraId="36BB87AF" w14:textId="77777777" w:rsidR="005A5657" w:rsidRPr="008227E0" w:rsidRDefault="005A5657" w:rsidP="00EF3383">
            <w:pPr>
              <w:keepNext/>
              <w:keepLines/>
              <w:jc w:val="center"/>
              <w:rPr>
                <w:rFonts w:ascii="Tahoma" w:hAnsi="Tahoma" w:cs="Tahoma"/>
                <w:snapToGrid w:val="0"/>
                <w:color w:val="000000"/>
              </w:rPr>
            </w:pPr>
            <w:r w:rsidRPr="008227E0">
              <w:rPr>
                <w:rFonts w:ascii="Tahoma" w:hAnsi="Tahoma" w:cs="Tahoma"/>
                <w:snapToGrid w:val="0"/>
                <w:color w:val="000000"/>
              </w:rPr>
              <w:t>žig</w:t>
            </w:r>
          </w:p>
        </w:tc>
        <w:tc>
          <w:tcPr>
            <w:tcW w:w="3544" w:type="dxa"/>
            <w:tcBorders>
              <w:top w:val="single" w:sz="4" w:space="0" w:color="auto"/>
            </w:tcBorders>
          </w:tcPr>
          <w:p w14:paraId="535123E2" w14:textId="77777777" w:rsidR="005A5657" w:rsidRPr="008227E0" w:rsidRDefault="005A5657" w:rsidP="00EF3383">
            <w:pPr>
              <w:keepNext/>
              <w:keepLines/>
              <w:jc w:val="both"/>
              <w:rPr>
                <w:rFonts w:ascii="Tahoma" w:hAnsi="Tahoma" w:cs="Tahoma"/>
                <w:snapToGrid w:val="0"/>
                <w:color w:val="000000"/>
              </w:rPr>
            </w:pPr>
            <w:r w:rsidRPr="008227E0">
              <w:rPr>
                <w:rFonts w:ascii="Tahoma" w:hAnsi="Tahoma" w:cs="Tahoma"/>
                <w:snapToGrid w:val="0"/>
                <w:color w:val="000000"/>
              </w:rPr>
              <w:t>(</w:t>
            </w:r>
            <w:r>
              <w:rPr>
                <w:rFonts w:ascii="Tahoma" w:hAnsi="Tahoma" w:cs="Tahoma"/>
                <w:snapToGrid w:val="0"/>
                <w:color w:val="000000"/>
              </w:rPr>
              <w:t xml:space="preserve">Naziv in </w:t>
            </w:r>
            <w:r w:rsidRPr="003D15DD">
              <w:rPr>
                <w:rFonts w:ascii="Tahoma" w:hAnsi="Tahoma" w:cs="Tahoma"/>
                <w:snapToGrid w:val="0"/>
                <w:color w:val="000000"/>
              </w:rPr>
              <w:t xml:space="preserve">podpis </w:t>
            </w:r>
            <w:r>
              <w:rPr>
                <w:rFonts w:ascii="Tahoma" w:hAnsi="Tahoma" w:cs="Tahoma"/>
                <w:snapToGrid w:val="0"/>
                <w:color w:val="000000"/>
              </w:rPr>
              <w:t>ponudnika</w:t>
            </w:r>
            <w:r w:rsidRPr="008227E0">
              <w:rPr>
                <w:rFonts w:ascii="Tahoma" w:hAnsi="Tahoma" w:cs="Tahoma"/>
                <w:snapToGrid w:val="0"/>
                <w:color w:val="000000"/>
              </w:rPr>
              <w:t>)</w:t>
            </w:r>
          </w:p>
        </w:tc>
      </w:tr>
    </w:tbl>
    <w:p w14:paraId="5923E21E" w14:textId="77777777" w:rsidR="005A5657" w:rsidRPr="00FA2083" w:rsidRDefault="005A5657" w:rsidP="00EF3383">
      <w:pPr>
        <w:pStyle w:val="Naslov"/>
        <w:keepNext/>
        <w:keepLines/>
        <w:tabs>
          <w:tab w:val="left" w:pos="5400"/>
        </w:tabs>
        <w:jc w:val="left"/>
        <w:rPr>
          <w:rFonts w:ascii="Tahoma" w:hAnsi="Tahoma" w:cs="Tahoma"/>
          <w:b w:val="0"/>
          <w:sz w:val="20"/>
          <w:lang w:val="sl-SI"/>
        </w:rPr>
      </w:pPr>
    </w:p>
    <w:p w14:paraId="50A6829F" w14:textId="77777777" w:rsidR="005A5657" w:rsidRDefault="005A5657" w:rsidP="00EF3383">
      <w:pPr>
        <w:keepNext/>
        <w:keepLines/>
        <w:tabs>
          <w:tab w:val="left" w:pos="284"/>
        </w:tabs>
        <w:jc w:val="center"/>
        <w:rPr>
          <w:rFonts w:ascii="Tahoma" w:hAnsi="Tahoma" w:cs="Tahoma"/>
        </w:rPr>
      </w:pPr>
    </w:p>
    <w:p w14:paraId="1EEDF2EB" w14:textId="77777777" w:rsidR="005A5657" w:rsidRDefault="005A5657" w:rsidP="00EF3383">
      <w:pPr>
        <w:keepNext/>
        <w:keepLines/>
        <w:tabs>
          <w:tab w:val="left" w:pos="284"/>
        </w:tabs>
        <w:rPr>
          <w:rFonts w:ascii="Tahoma" w:hAnsi="Tahoma" w:cs="Tahoma"/>
        </w:rPr>
      </w:pPr>
    </w:p>
    <w:p w14:paraId="298CDD17" w14:textId="77777777" w:rsidR="00F85750" w:rsidRPr="00F85750" w:rsidRDefault="00F85750" w:rsidP="00EF3383">
      <w:pPr>
        <w:keepNext/>
        <w:keepLines/>
        <w:tabs>
          <w:tab w:val="left" w:pos="567"/>
          <w:tab w:val="left" w:pos="851"/>
          <w:tab w:val="left" w:pos="993"/>
        </w:tabs>
        <w:jc w:val="both"/>
        <w:rPr>
          <w:rFonts w:ascii="Tahoma" w:eastAsia="Times New Roman" w:hAnsi="Tahoma" w:cs="Tahoma"/>
          <w:i/>
          <w:sz w:val="18"/>
          <w:szCs w:val="22"/>
          <w:lang w:eastAsia="ar-SA"/>
        </w:rPr>
      </w:pPr>
      <w:r w:rsidRPr="00F85750">
        <w:rPr>
          <w:rFonts w:ascii="Tahoma" w:eastAsia="Times New Roman" w:hAnsi="Tahoma" w:cs="Tahoma"/>
          <w:b/>
          <w:i/>
          <w:sz w:val="18"/>
          <w:szCs w:val="22"/>
          <w:lang w:eastAsia="ar-SA"/>
        </w:rPr>
        <w:t>Navodilo</w:t>
      </w:r>
      <w:r w:rsidRPr="00F85750">
        <w:rPr>
          <w:rFonts w:ascii="Tahoma" w:eastAsia="Times New Roman" w:hAnsi="Tahoma" w:cs="Tahoma"/>
          <w:i/>
          <w:sz w:val="18"/>
          <w:szCs w:val="22"/>
          <w:lang w:eastAsia="ar-SA"/>
        </w:rPr>
        <w:t>: Obrazec se po potrebi kopira!</w:t>
      </w:r>
    </w:p>
    <w:p w14:paraId="1C0A8C48" w14:textId="77777777" w:rsidR="005A5657" w:rsidRDefault="005A5657" w:rsidP="00EF3383">
      <w:pPr>
        <w:keepNext/>
        <w:keepLines/>
        <w:tabs>
          <w:tab w:val="left" w:pos="284"/>
        </w:tabs>
        <w:rPr>
          <w:rFonts w:ascii="Tahoma" w:hAnsi="Tahoma"/>
          <w:i/>
          <w:sz w:val="18"/>
          <w:szCs w:val="18"/>
        </w:rPr>
      </w:pPr>
    </w:p>
    <w:p w14:paraId="5BB46039" w14:textId="77777777" w:rsidR="005A5657" w:rsidRDefault="005A5657" w:rsidP="00EF3383">
      <w:pPr>
        <w:keepNext/>
        <w:keepLines/>
        <w:tabs>
          <w:tab w:val="left" w:pos="284"/>
        </w:tabs>
        <w:rPr>
          <w:rFonts w:ascii="Tahoma" w:hAnsi="Tahoma"/>
          <w:i/>
          <w:sz w:val="18"/>
          <w:szCs w:val="18"/>
        </w:rPr>
      </w:pPr>
    </w:p>
    <w:p w14:paraId="31DC6225" w14:textId="77777777" w:rsidR="005A5657" w:rsidRDefault="005A5657" w:rsidP="00EF3383">
      <w:pPr>
        <w:keepNext/>
        <w:keepLines/>
        <w:tabs>
          <w:tab w:val="left" w:pos="284"/>
        </w:tabs>
        <w:rPr>
          <w:rFonts w:ascii="Tahoma" w:hAnsi="Tahoma"/>
          <w:i/>
          <w:sz w:val="18"/>
          <w:szCs w:val="18"/>
        </w:rPr>
      </w:pPr>
    </w:p>
    <w:p w14:paraId="6EADED72" w14:textId="77777777" w:rsidR="005A5657" w:rsidRDefault="005A5657" w:rsidP="00EF3383">
      <w:pPr>
        <w:keepNext/>
        <w:keepLines/>
        <w:tabs>
          <w:tab w:val="left" w:pos="284"/>
        </w:tabs>
        <w:rPr>
          <w:rFonts w:ascii="Tahoma" w:hAnsi="Tahoma"/>
          <w:i/>
          <w:sz w:val="18"/>
          <w:szCs w:val="18"/>
        </w:rPr>
      </w:pPr>
    </w:p>
    <w:p w14:paraId="217B1D9C" w14:textId="77777777" w:rsidR="005A5657" w:rsidRPr="00FA2083" w:rsidRDefault="005A5657" w:rsidP="00EF3383">
      <w:pPr>
        <w:keepNext/>
        <w:keepLines/>
        <w:tabs>
          <w:tab w:val="left" w:pos="284"/>
        </w:tabs>
        <w:rPr>
          <w:rFonts w:ascii="Tahoma" w:hAnsi="Tahoma" w:cs="Tahoma"/>
          <w:i/>
          <w:sz w:val="18"/>
          <w:szCs w:val="18"/>
        </w:rPr>
      </w:pPr>
    </w:p>
    <w:p w14:paraId="0B2BB26E" w14:textId="77777777" w:rsidR="005A5657" w:rsidRDefault="00794A2F" w:rsidP="00097A23">
      <w:pPr>
        <w:keepNext/>
        <w:keepLines/>
        <w:rPr>
          <w:rFonts w:ascii="Tahoma" w:hAnsi="Tahoma" w:cs="Tahoma"/>
        </w:rPr>
      </w:pPr>
      <w:r>
        <w:rPr>
          <w:rFonts w:ascii="Tahoma" w:hAnsi="Tahoma" w:cs="Tahoma"/>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5A5657" w:rsidRPr="007A0360" w14:paraId="036A929E" w14:textId="77777777" w:rsidTr="00B42389">
        <w:tc>
          <w:tcPr>
            <w:tcW w:w="599" w:type="dxa"/>
            <w:tcBorders>
              <w:top w:val="single" w:sz="4" w:space="0" w:color="auto"/>
              <w:bottom w:val="single" w:sz="4" w:space="0" w:color="auto"/>
              <w:right w:val="nil"/>
            </w:tcBorders>
          </w:tcPr>
          <w:p w14:paraId="2668E7C0" w14:textId="77777777" w:rsidR="005A5657" w:rsidRPr="004A48EA" w:rsidRDefault="005A5657" w:rsidP="00EF3383">
            <w:pPr>
              <w:keepNext/>
              <w:keepLines/>
              <w:jc w:val="right"/>
              <w:rPr>
                <w:rFonts w:ascii="Times New Roman" w:eastAsia="Times New Roman" w:hAnsi="Times New Roman"/>
              </w:rPr>
            </w:pPr>
            <w:r w:rsidRPr="00302D6E">
              <w:rPr>
                <w:rFonts w:ascii="Times New Roman" w:eastAsia="Times New Roman" w:hAnsi="Times New Roman"/>
              </w:rPr>
              <w:lastRenderedPageBreak/>
              <w:br w:type="page"/>
            </w:r>
            <w:r w:rsidRPr="00302D6E">
              <w:rPr>
                <w:rFonts w:ascii="Times New Roman" w:eastAsia="Times New Roman" w:hAnsi="Times New Roman"/>
              </w:rPr>
              <w:br w:type="page"/>
            </w:r>
            <w:r w:rsidRPr="00302D6E">
              <w:rPr>
                <w:rFonts w:ascii="Tahoma" w:eastAsia="Times New Roman" w:hAnsi="Tahoma" w:cs="Tahoma"/>
                <w:b/>
              </w:rPr>
              <w:br w:type="page"/>
            </w:r>
          </w:p>
        </w:tc>
        <w:tc>
          <w:tcPr>
            <w:tcW w:w="7653" w:type="dxa"/>
            <w:tcBorders>
              <w:top w:val="single" w:sz="4" w:space="0" w:color="auto"/>
              <w:left w:val="nil"/>
              <w:bottom w:val="single" w:sz="4" w:space="0" w:color="auto"/>
            </w:tcBorders>
          </w:tcPr>
          <w:p w14:paraId="218F76A9" w14:textId="77777777" w:rsidR="005A5657" w:rsidRPr="007A0360" w:rsidRDefault="005A5657" w:rsidP="00EF3383">
            <w:pPr>
              <w:keepNext/>
              <w:keepLines/>
              <w:rPr>
                <w:rFonts w:ascii="Tahoma" w:eastAsia="Times New Roman" w:hAnsi="Tahoma" w:cs="Tahoma"/>
              </w:rPr>
            </w:pPr>
            <w:r>
              <w:rPr>
                <w:rFonts w:ascii="Tahoma" w:eastAsia="Times New Roman" w:hAnsi="Tahoma" w:cs="Tahoma"/>
              </w:rPr>
              <w:t>POTRDITEV REFERENC  S STRANI POSAMEZNIH NAROČNIKOV</w:t>
            </w:r>
          </w:p>
        </w:tc>
        <w:tc>
          <w:tcPr>
            <w:tcW w:w="912" w:type="dxa"/>
            <w:tcBorders>
              <w:top w:val="single" w:sz="4" w:space="0" w:color="auto"/>
              <w:bottom w:val="single" w:sz="4" w:space="0" w:color="auto"/>
              <w:right w:val="nil"/>
            </w:tcBorders>
          </w:tcPr>
          <w:p w14:paraId="17C7F6EE" w14:textId="77777777" w:rsidR="005A5657" w:rsidRPr="007A0360" w:rsidRDefault="005A5657" w:rsidP="00EF3383">
            <w:pPr>
              <w:keepNext/>
              <w:keepLines/>
              <w:jc w:val="right"/>
              <w:rPr>
                <w:rFonts w:ascii="Tahoma" w:eastAsia="Times New Roman" w:hAnsi="Tahoma" w:cs="Tahoma"/>
                <w:b/>
              </w:rPr>
            </w:pPr>
            <w:r w:rsidRPr="007A0360">
              <w:rPr>
                <w:rFonts w:ascii="Tahoma" w:eastAsia="Times New Roman" w:hAnsi="Tahoma" w:cs="Tahoma"/>
                <w:b/>
                <w:i/>
              </w:rPr>
              <w:t xml:space="preserve">Priloga </w:t>
            </w:r>
          </w:p>
        </w:tc>
        <w:tc>
          <w:tcPr>
            <w:tcW w:w="551" w:type="dxa"/>
            <w:tcBorders>
              <w:top w:val="single" w:sz="4" w:space="0" w:color="auto"/>
              <w:left w:val="nil"/>
              <w:bottom w:val="single" w:sz="4" w:space="0" w:color="auto"/>
            </w:tcBorders>
          </w:tcPr>
          <w:p w14:paraId="6D58D183" w14:textId="77777777" w:rsidR="005A5657" w:rsidRPr="007A0360" w:rsidRDefault="005A5657" w:rsidP="00EF3383">
            <w:pPr>
              <w:keepNext/>
              <w:keepLines/>
              <w:rPr>
                <w:rFonts w:ascii="Tahoma" w:eastAsia="Times New Roman" w:hAnsi="Tahoma" w:cs="Tahoma"/>
                <w:b/>
                <w:i/>
              </w:rPr>
            </w:pPr>
            <w:r w:rsidRPr="007A0360">
              <w:rPr>
                <w:rFonts w:ascii="Tahoma" w:eastAsia="Times New Roman" w:hAnsi="Tahoma" w:cs="Tahoma"/>
                <w:b/>
                <w:i/>
              </w:rPr>
              <w:t>5/</w:t>
            </w:r>
            <w:r>
              <w:rPr>
                <w:rFonts w:ascii="Tahoma" w:eastAsia="Times New Roman" w:hAnsi="Tahoma" w:cs="Tahoma"/>
                <w:b/>
                <w:i/>
              </w:rPr>
              <w:t>2</w:t>
            </w:r>
          </w:p>
        </w:tc>
      </w:tr>
    </w:tbl>
    <w:p w14:paraId="2A876CF9" w14:textId="77777777" w:rsidR="005A5657" w:rsidRPr="007A0360" w:rsidRDefault="005A5657" w:rsidP="00EF3383">
      <w:pPr>
        <w:keepNext/>
        <w:keepLines/>
        <w:rPr>
          <w:rFonts w:ascii="Tahoma" w:eastAsia="Times New Roman" w:hAnsi="Tahoma" w:cs="Tahoma"/>
          <w:i/>
        </w:rPr>
      </w:pPr>
    </w:p>
    <w:p w14:paraId="286C616D" w14:textId="4F3873F7" w:rsidR="00097A23" w:rsidRPr="00097A23" w:rsidRDefault="005A5657" w:rsidP="00097A23">
      <w:pPr>
        <w:keepNext/>
        <w:keepLines/>
        <w:spacing w:after="60"/>
        <w:jc w:val="both"/>
        <w:rPr>
          <w:rFonts w:ascii="Tahoma" w:eastAsia="Times New Roman" w:hAnsi="Tahoma" w:cs="Tahoma"/>
          <w:bCs/>
          <w:color w:val="000000" w:themeColor="text1"/>
          <w:szCs w:val="22"/>
        </w:rPr>
      </w:pPr>
      <w:r w:rsidRPr="007A0360">
        <w:rPr>
          <w:rFonts w:ascii="Tahoma" w:eastAsia="Times New Roman" w:hAnsi="Tahoma" w:cs="Tahoma"/>
        </w:rPr>
        <w:t>Pod kazensko in materialno odgovornostjo izjavljamo, da so spodaj navedeni podatki o referenčnih delih resnični. Na podlagi poziva bomo naročniku v zahtevanem roku predložili dodatna dokazila o uspešni izvedbi navedenih referenčnih del oziroma</w:t>
      </w:r>
      <w:r w:rsidRPr="007A0360">
        <w:rPr>
          <w:rFonts w:ascii="Tahoma" w:eastAsia="Times New Roman" w:hAnsi="Tahoma" w:cs="Tahoma"/>
          <w:b/>
        </w:rPr>
        <w:t xml:space="preserve"> </w:t>
      </w:r>
      <w:r w:rsidRPr="007A0360">
        <w:rPr>
          <w:rFonts w:ascii="Tahoma" w:eastAsia="Times New Roman" w:hAnsi="Tahoma" w:cs="Tahoma"/>
        </w:rPr>
        <w:t>usp</w:t>
      </w:r>
      <w:r w:rsidR="00097A23">
        <w:rPr>
          <w:rFonts w:ascii="Tahoma" w:eastAsia="Times New Roman" w:hAnsi="Tahoma" w:cs="Tahoma"/>
        </w:rPr>
        <w:t>ešno izvedenih poslov ponudnika, s katerimi dokazujemo, da</w:t>
      </w:r>
      <w:r w:rsidR="00B47209">
        <w:rPr>
          <w:rFonts w:ascii="Tahoma" w:eastAsia="Times New Roman" w:hAnsi="Tahoma" w:cs="Tahoma"/>
        </w:rPr>
        <w:t xml:space="preserve"> smo</w:t>
      </w:r>
      <w:r w:rsidR="00097A23">
        <w:rPr>
          <w:rFonts w:ascii="Tahoma" w:eastAsia="Times New Roman" w:hAnsi="Tahoma" w:cs="Tahoma"/>
        </w:rPr>
        <w:t xml:space="preserve"> </w:t>
      </w:r>
      <w:r w:rsidR="00B47209">
        <w:rPr>
          <w:rFonts w:ascii="Tahoma" w:eastAsia="Times New Roman" w:hAnsi="Tahoma" w:cs="Tahoma"/>
          <w:color w:val="000000" w:themeColor="text1"/>
        </w:rPr>
        <w:t>od 1.1.2021 do roka za oddajo ponudb</w:t>
      </w:r>
      <w:r w:rsidR="00097A23" w:rsidRPr="00E16835">
        <w:rPr>
          <w:rFonts w:ascii="Tahoma" w:eastAsia="Times New Roman" w:hAnsi="Tahoma" w:cs="Tahoma"/>
          <w:color w:val="000000" w:themeColor="text1"/>
        </w:rPr>
        <w:t>, kvalitetno, strokovno in v skladu s pogodbenimi določili</w:t>
      </w:r>
      <w:r w:rsidR="00B47209">
        <w:rPr>
          <w:rFonts w:ascii="Tahoma" w:eastAsia="Times New Roman" w:hAnsi="Tahoma" w:cs="Tahoma"/>
          <w:bCs/>
          <w:color w:val="000000" w:themeColor="text1"/>
          <w:szCs w:val="22"/>
        </w:rPr>
        <w:t xml:space="preserve"> </w:t>
      </w:r>
      <w:r w:rsidR="00097A23" w:rsidRPr="00E16835">
        <w:rPr>
          <w:rFonts w:ascii="Tahoma" w:eastAsia="Times New Roman" w:hAnsi="Tahoma" w:cs="Tahoma"/>
          <w:bCs/>
          <w:color w:val="000000" w:themeColor="text1"/>
          <w:szCs w:val="22"/>
        </w:rPr>
        <w:t>dobavil</w:t>
      </w:r>
      <w:r w:rsidR="00097A23">
        <w:rPr>
          <w:rFonts w:ascii="Tahoma" w:eastAsia="Times New Roman" w:hAnsi="Tahoma" w:cs="Tahoma"/>
          <w:bCs/>
          <w:color w:val="000000" w:themeColor="text1"/>
          <w:szCs w:val="22"/>
        </w:rPr>
        <w:t>i</w:t>
      </w:r>
      <w:r w:rsidR="00097A23" w:rsidRPr="00E16835">
        <w:rPr>
          <w:rFonts w:ascii="Tahoma" w:eastAsia="Times New Roman" w:hAnsi="Tahoma" w:cs="Tahoma"/>
          <w:bCs/>
          <w:color w:val="000000" w:themeColor="text1"/>
          <w:szCs w:val="22"/>
        </w:rPr>
        <w:t xml:space="preserve"> in vgradil</w:t>
      </w:r>
      <w:r w:rsidR="00097A23">
        <w:rPr>
          <w:rFonts w:ascii="Tahoma" w:eastAsia="Times New Roman" w:hAnsi="Tahoma" w:cs="Tahoma"/>
          <w:bCs/>
          <w:color w:val="000000" w:themeColor="text1"/>
          <w:szCs w:val="22"/>
        </w:rPr>
        <w:t>i</w:t>
      </w:r>
      <w:r w:rsidR="00097A23" w:rsidRPr="00E16835">
        <w:rPr>
          <w:rFonts w:ascii="Tahoma" w:eastAsia="Times New Roman" w:hAnsi="Tahoma" w:cs="Tahoma"/>
          <w:bCs/>
          <w:color w:val="000000" w:themeColor="text1"/>
          <w:szCs w:val="22"/>
        </w:rPr>
        <w:t xml:space="preserve"> najmanj</w:t>
      </w:r>
      <w:r w:rsidR="00097A23" w:rsidRPr="00097A23">
        <w:rPr>
          <w:rFonts w:ascii="Tahoma" w:eastAsia="Times New Roman" w:hAnsi="Tahoma" w:cs="Tahoma"/>
          <w:bCs/>
          <w:color w:val="000000" w:themeColor="text1"/>
          <w:szCs w:val="22"/>
        </w:rPr>
        <w:t xml:space="preserve"> štirideset</w:t>
      </w:r>
      <w:r w:rsidR="00097A23" w:rsidRPr="00E16835">
        <w:rPr>
          <w:rFonts w:ascii="Tahoma" w:eastAsia="Times New Roman" w:hAnsi="Tahoma" w:cs="Tahoma"/>
          <w:bCs/>
          <w:color w:val="000000" w:themeColor="text1"/>
          <w:szCs w:val="22"/>
        </w:rPr>
        <w:t xml:space="preserve"> </w:t>
      </w:r>
      <w:r w:rsidR="00097A23" w:rsidRPr="00097A23">
        <w:rPr>
          <w:rFonts w:ascii="Tahoma" w:eastAsia="Times New Roman" w:hAnsi="Tahoma" w:cs="Tahoma"/>
          <w:bCs/>
          <w:color w:val="000000" w:themeColor="text1"/>
          <w:szCs w:val="22"/>
        </w:rPr>
        <w:t>(</w:t>
      </w:r>
      <w:r w:rsidR="00097A23" w:rsidRPr="00E16835">
        <w:rPr>
          <w:rFonts w:ascii="Tahoma" w:eastAsia="Times New Roman" w:hAnsi="Tahoma" w:cs="Tahoma"/>
          <w:bCs/>
          <w:color w:val="000000" w:themeColor="text1"/>
          <w:szCs w:val="22"/>
        </w:rPr>
        <w:t>40</w:t>
      </w:r>
      <w:r w:rsidR="00097A23" w:rsidRPr="00097A23">
        <w:rPr>
          <w:rFonts w:ascii="Tahoma" w:eastAsia="Times New Roman" w:hAnsi="Tahoma" w:cs="Tahoma"/>
          <w:bCs/>
          <w:color w:val="000000" w:themeColor="text1"/>
          <w:szCs w:val="22"/>
        </w:rPr>
        <w:t>)</w:t>
      </w:r>
      <w:r w:rsidR="00097A23" w:rsidRPr="00E16835">
        <w:rPr>
          <w:rFonts w:ascii="Tahoma" w:eastAsia="Times New Roman" w:hAnsi="Tahoma" w:cs="Tahoma"/>
          <w:bCs/>
          <w:color w:val="000000" w:themeColor="text1"/>
          <w:szCs w:val="22"/>
        </w:rPr>
        <w:t xml:space="preserve"> hitro tekočih lamelnih vrat, s hitrostjo odpiranja min</w:t>
      </w:r>
      <w:r w:rsidR="00097A23" w:rsidRPr="00097A23">
        <w:rPr>
          <w:rFonts w:ascii="Tahoma" w:eastAsia="Times New Roman" w:hAnsi="Tahoma" w:cs="Tahoma"/>
          <w:bCs/>
          <w:color w:val="000000" w:themeColor="text1"/>
          <w:szCs w:val="22"/>
        </w:rPr>
        <w:t>. 1 m/s in velikosti min. 4x4m.</w:t>
      </w:r>
    </w:p>
    <w:tbl>
      <w:tblPr>
        <w:tblW w:w="9639"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700"/>
        <w:gridCol w:w="6939"/>
      </w:tblGrid>
      <w:tr w:rsidR="005A5657" w:rsidRPr="007A0360" w14:paraId="1EA5B7C3" w14:textId="77777777" w:rsidTr="00B42389">
        <w:trPr>
          <w:trHeight w:val="310"/>
        </w:trPr>
        <w:tc>
          <w:tcPr>
            <w:tcW w:w="2700" w:type="dxa"/>
            <w:vAlign w:val="center"/>
          </w:tcPr>
          <w:p w14:paraId="60E26BB0" w14:textId="77777777" w:rsidR="005A5657" w:rsidRPr="007A0360" w:rsidRDefault="005A5657" w:rsidP="00EF3383">
            <w:pPr>
              <w:keepNext/>
              <w:keepLines/>
              <w:spacing w:before="60" w:after="60"/>
              <w:rPr>
                <w:rFonts w:ascii="Tahoma" w:eastAsia="Times New Roman" w:hAnsi="Tahoma" w:cs="Tahoma"/>
              </w:rPr>
            </w:pPr>
            <w:r w:rsidRPr="007A0360">
              <w:rPr>
                <w:rFonts w:ascii="Tahoma" w:eastAsia="Times New Roman" w:hAnsi="Tahoma" w:cs="Tahoma"/>
              </w:rPr>
              <w:t>Plačnik/Naročnik (Izdajatelj reference):</w:t>
            </w:r>
          </w:p>
        </w:tc>
        <w:tc>
          <w:tcPr>
            <w:tcW w:w="6939" w:type="dxa"/>
          </w:tcPr>
          <w:p w14:paraId="694A17A7" w14:textId="77777777" w:rsidR="005A5657" w:rsidRPr="007A0360" w:rsidRDefault="005A5657" w:rsidP="00EF3383">
            <w:pPr>
              <w:keepNext/>
              <w:keepLines/>
              <w:rPr>
                <w:rFonts w:ascii="Tahoma" w:eastAsia="Times New Roman" w:hAnsi="Tahoma" w:cs="Tahoma"/>
              </w:rPr>
            </w:pPr>
          </w:p>
          <w:p w14:paraId="5A7A3DE7" w14:textId="77777777" w:rsidR="005A5657" w:rsidRPr="007A0360" w:rsidRDefault="005A5657" w:rsidP="00EF3383">
            <w:pPr>
              <w:keepNext/>
              <w:keepLines/>
              <w:rPr>
                <w:rFonts w:ascii="Tahoma" w:eastAsia="Times New Roman" w:hAnsi="Tahoma" w:cs="Tahoma"/>
              </w:rPr>
            </w:pPr>
          </w:p>
        </w:tc>
      </w:tr>
      <w:tr w:rsidR="005A5657" w:rsidRPr="007A0360" w14:paraId="655CE15C" w14:textId="77777777" w:rsidTr="00B42389">
        <w:trPr>
          <w:trHeight w:val="278"/>
        </w:trPr>
        <w:tc>
          <w:tcPr>
            <w:tcW w:w="2700" w:type="dxa"/>
            <w:vAlign w:val="center"/>
          </w:tcPr>
          <w:p w14:paraId="56877C72" w14:textId="77777777" w:rsidR="005A5657" w:rsidRPr="007A0360" w:rsidRDefault="005A5657" w:rsidP="00EF3383">
            <w:pPr>
              <w:keepNext/>
              <w:keepLines/>
              <w:rPr>
                <w:rFonts w:ascii="Tahoma" w:eastAsia="Times New Roman" w:hAnsi="Tahoma" w:cs="Tahoma"/>
              </w:rPr>
            </w:pPr>
            <w:r w:rsidRPr="007A0360">
              <w:rPr>
                <w:rFonts w:ascii="Tahoma" w:eastAsia="Times New Roman" w:hAnsi="Tahoma" w:cs="Tahoma"/>
              </w:rPr>
              <w:t>Naslov:</w:t>
            </w:r>
          </w:p>
        </w:tc>
        <w:tc>
          <w:tcPr>
            <w:tcW w:w="6939" w:type="dxa"/>
          </w:tcPr>
          <w:p w14:paraId="26BDFBA1" w14:textId="77777777" w:rsidR="005A5657" w:rsidRPr="007A0360" w:rsidRDefault="005A5657" w:rsidP="00EF3383">
            <w:pPr>
              <w:keepNext/>
              <w:keepLines/>
              <w:rPr>
                <w:rFonts w:ascii="Tahoma" w:eastAsia="Times New Roman" w:hAnsi="Tahoma" w:cs="Tahoma"/>
                <w:b/>
              </w:rPr>
            </w:pPr>
          </w:p>
          <w:p w14:paraId="616B1DA3" w14:textId="77777777" w:rsidR="005A5657" w:rsidRPr="007A0360" w:rsidRDefault="005A5657" w:rsidP="00EF3383">
            <w:pPr>
              <w:keepNext/>
              <w:keepLines/>
              <w:rPr>
                <w:rFonts w:ascii="Tahoma" w:eastAsia="Times New Roman" w:hAnsi="Tahoma" w:cs="Tahoma"/>
                <w:b/>
              </w:rPr>
            </w:pPr>
          </w:p>
        </w:tc>
      </w:tr>
      <w:tr w:rsidR="005A5657" w:rsidRPr="007A0360" w14:paraId="70EE9AB6" w14:textId="77777777" w:rsidTr="00B42389">
        <w:trPr>
          <w:trHeight w:val="601"/>
        </w:trPr>
        <w:tc>
          <w:tcPr>
            <w:tcW w:w="2700" w:type="dxa"/>
            <w:vAlign w:val="center"/>
          </w:tcPr>
          <w:p w14:paraId="373E7CE2" w14:textId="77777777" w:rsidR="005A5657" w:rsidRPr="007A0360" w:rsidRDefault="005A5657" w:rsidP="00EF3383">
            <w:pPr>
              <w:keepNext/>
              <w:keepLines/>
              <w:rPr>
                <w:rFonts w:ascii="Tahoma" w:eastAsia="Times New Roman" w:hAnsi="Tahoma" w:cs="Tahoma"/>
              </w:rPr>
            </w:pPr>
            <w:r w:rsidRPr="007A0360">
              <w:rPr>
                <w:rFonts w:ascii="Tahoma" w:eastAsia="Times New Roman" w:hAnsi="Tahoma" w:cs="Tahoma"/>
              </w:rPr>
              <w:t>Prodajalec:</w:t>
            </w:r>
          </w:p>
        </w:tc>
        <w:tc>
          <w:tcPr>
            <w:tcW w:w="6939" w:type="dxa"/>
          </w:tcPr>
          <w:p w14:paraId="7349CA9B" w14:textId="77777777" w:rsidR="005A5657" w:rsidRPr="007A0360" w:rsidRDefault="005A5657" w:rsidP="00EF3383">
            <w:pPr>
              <w:keepNext/>
              <w:keepLines/>
              <w:rPr>
                <w:rFonts w:ascii="Tahoma" w:eastAsia="Times New Roman" w:hAnsi="Tahoma" w:cs="Tahoma"/>
              </w:rPr>
            </w:pPr>
          </w:p>
        </w:tc>
      </w:tr>
      <w:tr w:rsidR="005A5657" w:rsidRPr="007A0360" w14:paraId="3837670E" w14:textId="77777777" w:rsidTr="00B42389">
        <w:trPr>
          <w:trHeight w:val="598"/>
        </w:trPr>
        <w:tc>
          <w:tcPr>
            <w:tcW w:w="2700" w:type="dxa"/>
            <w:vAlign w:val="center"/>
          </w:tcPr>
          <w:p w14:paraId="0CB22272" w14:textId="77777777" w:rsidR="005A5657" w:rsidRPr="007A0360" w:rsidRDefault="005A5657" w:rsidP="00EF3383">
            <w:pPr>
              <w:keepNext/>
              <w:keepLines/>
              <w:rPr>
                <w:rFonts w:ascii="Tahoma" w:eastAsia="Times New Roman" w:hAnsi="Tahoma" w:cs="Tahoma"/>
              </w:rPr>
            </w:pPr>
            <w:r w:rsidRPr="007A0360">
              <w:rPr>
                <w:rFonts w:ascii="Tahoma" w:eastAsia="Times New Roman" w:hAnsi="Tahoma" w:cs="Tahoma"/>
              </w:rPr>
              <w:t>Kontaktna oseba naročnika:</w:t>
            </w:r>
          </w:p>
        </w:tc>
        <w:tc>
          <w:tcPr>
            <w:tcW w:w="6939" w:type="dxa"/>
          </w:tcPr>
          <w:p w14:paraId="28E0194D" w14:textId="77777777" w:rsidR="005A5657" w:rsidRPr="007A0360" w:rsidRDefault="005A5657" w:rsidP="00EF3383">
            <w:pPr>
              <w:keepNext/>
              <w:keepLines/>
              <w:rPr>
                <w:rFonts w:ascii="Tahoma" w:eastAsia="Times New Roman" w:hAnsi="Tahoma" w:cs="Tahoma"/>
              </w:rPr>
            </w:pPr>
          </w:p>
        </w:tc>
      </w:tr>
      <w:tr w:rsidR="005A5657" w:rsidRPr="007A0360" w14:paraId="36523E0F" w14:textId="77777777" w:rsidTr="00B42389">
        <w:trPr>
          <w:trHeight w:val="422"/>
        </w:trPr>
        <w:tc>
          <w:tcPr>
            <w:tcW w:w="2700" w:type="dxa"/>
            <w:vAlign w:val="center"/>
          </w:tcPr>
          <w:p w14:paraId="407953E3" w14:textId="77777777" w:rsidR="005A5657" w:rsidRPr="007A0360" w:rsidRDefault="005A5657" w:rsidP="00EF3383">
            <w:pPr>
              <w:keepNext/>
              <w:keepLines/>
              <w:rPr>
                <w:rFonts w:ascii="Tahoma" w:eastAsia="Times New Roman" w:hAnsi="Tahoma" w:cs="Tahoma"/>
              </w:rPr>
            </w:pPr>
            <w:r w:rsidRPr="007A0360">
              <w:rPr>
                <w:rFonts w:ascii="Tahoma" w:eastAsia="Times New Roman" w:hAnsi="Tahoma" w:cs="Tahoma"/>
              </w:rPr>
              <w:t xml:space="preserve">Telefonska številka in </w:t>
            </w:r>
          </w:p>
          <w:p w14:paraId="0993F01A" w14:textId="77777777" w:rsidR="005A5657" w:rsidRPr="007A0360" w:rsidRDefault="005A5657" w:rsidP="00EF3383">
            <w:pPr>
              <w:keepNext/>
              <w:keepLines/>
              <w:rPr>
                <w:rFonts w:ascii="Tahoma" w:eastAsia="Times New Roman" w:hAnsi="Tahoma" w:cs="Tahoma"/>
              </w:rPr>
            </w:pPr>
            <w:r w:rsidRPr="007A0360">
              <w:rPr>
                <w:rFonts w:ascii="Tahoma" w:eastAsia="Times New Roman" w:hAnsi="Tahoma" w:cs="Tahoma"/>
              </w:rPr>
              <w:t>e-mail kontaktne osebe:</w:t>
            </w:r>
          </w:p>
        </w:tc>
        <w:tc>
          <w:tcPr>
            <w:tcW w:w="6939" w:type="dxa"/>
          </w:tcPr>
          <w:p w14:paraId="0B6ED79C" w14:textId="77777777" w:rsidR="005A5657" w:rsidRPr="007A0360" w:rsidRDefault="005A5657" w:rsidP="00EF3383">
            <w:pPr>
              <w:keepNext/>
              <w:keepLines/>
              <w:rPr>
                <w:rFonts w:ascii="Tahoma" w:eastAsia="Times New Roman" w:hAnsi="Tahoma" w:cs="Tahoma"/>
              </w:rPr>
            </w:pPr>
          </w:p>
        </w:tc>
      </w:tr>
      <w:tr w:rsidR="005A5657" w:rsidRPr="007A0360" w14:paraId="4F422FB1" w14:textId="77777777" w:rsidTr="00B42389">
        <w:trPr>
          <w:cantSplit/>
          <w:trHeight w:val="358"/>
        </w:trPr>
        <w:tc>
          <w:tcPr>
            <w:tcW w:w="2700" w:type="dxa"/>
            <w:vAlign w:val="center"/>
          </w:tcPr>
          <w:p w14:paraId="0C239CBF" w14:textId="77777777" w:rsidR="005A5657" w:rsidRPr="007A0360" w:rsidRDefault="005A5657" w:rsidP="00622B09">
            <w:pPr>
              <w:keepNext/>
              <w:keepLines/>
              <w:rPr>
                <w:rFonts w:ascii="Tahoma" w:eastAsia="Times New Roman" w:hAnsi="Tahoma" w:cs="Tahoma"/>
              </w:rPr>
            </w:pPr>
            <w:r w:rsidRPr="007A0360">
              <w:rPr>
                <w:rFonts w:ascii="Tahoma" w:eastAsia="Times New Roman" w:hAnsi="Tahoma" w:cs="Tahoma"/>
              </w:rPr>
              <w:t xml:space="preserve">Datum izvedbe posla </w:t>
            </w:r>
            <w:r>
              <w:rPr>
                <w:rFonts w:ascii="Tahoma" w:eastAsia="Times New Roman" w:hAnsi="Tahoma" w:cs="Tahoma"/>
              </w:rPr>
              <w:t xml:space="preserve">oz. dobave </w:t>
            </w:r>
            <w:r w:rsidR="00622B09">
              <w:rPr>
                <w:rFonts w:ascii="Tahoma" w:eastAsia="Times New Roman" w:hAnsi="Tahoma" w:cs="Tahoma"/>
              </w:rPr>
              <w:t>in montaža segmentnih vrat</w:t>
            </w:r>
          </w:p>
        </w:tc>
        <w:tc>
          <w:tcPr>
            <w:tcW w:w="6939" w:type="dxa"/>
            <w:vAlign w:val="bottom"/>
          </w:tcPr>
          <w:p w14:paraId="4D40EFF4" w14:textId="77777777" w:rsidR="005A5657" w:rsidRPr="007A0360" w:rsidRDefault="005A5657" w:rsidP="00EF3383">
            <w:pPr>
              <w:keepNext/>
              <w:keepLines/>
              <w:rPr>
                <w:rFonts w:ascii="Tahoma" w:eastAsia="Times New Roman" w:hAnsi="Tahoma" w:cs="Tahoma"/>
              </w:rPr>
            </w:pPr>
            <w:r w:rsidRPr="007A0360">
              <w:rPr>
                <w:rFonts w:ascii="Tahoma" w:eastAsia="Times New Roman" w:hAnsi="Tahoma" w:cs="Tahoma"/>
              </w:rPr>
              <w:t xml:space="preserve">                                                           </w:t>
            </w:r>
          </w:p>
        </w:tc>
      </w:tr>
      <w:tr w:rsidR="005A5657" w:rsidRPr="007A0360" w14:paraId="2D6A3139" w14:textId="77777777" w:rsidTr="00B42389">
        <w:trPr>
          <w:trHeight w:val="470"/>
        </w:trPr>
        <w:tc>
          <w:tcPr>
            <w:tcW w:w="2700" w:type="dxa"/>
            <w:vAlign w:val="center"/>
          </w:tcPr>
          <w:p w14:paraId="392C8127" w14:textId="77777777" w:rsidR="005A5657" w:rsidRPr="007A0360" w:rsidRDefault="005A5657" w:rsidP="00EF3383">
            <w:pPr>
              <w:keepNext/>
              <w:keepLines/>
              <w:rPr>
                <w:rFonts w:ascii="Tahoma" w:eastAsia="Times New Roman" w:hAnsi="Tahoma" w:cs="Tahoma"/>
              </w:rPr>
            </w:pPr>
            <w:r w:rsidRPr="007A0360">
              <w:rPr>
                <w:rFonts w:ascii="Tahoma" w:eastAsia="Times New Roman" w:hAnsi="Tahoma" w:cs="Tahoma"/>
              </w:rPr>
              <w:t xml:space="preserve">Kraj </w:t>
            </w:r>
            <w:r w:rsidR="00430EA0">
              <w:rPr>
                <w:rFonts w:ascii="Tahoma" w:eastAsia="Times New Roman" w:hAnsi="Tahoma" w:cs="Tahoma"/>
              </w:rPr>
              <w:t>dobave</w:t>
            </w:r>
            <w:r w:rsidRPr="007A0360">
              <w:rPr>
                <w:rFonts w:ascii="Tahoma" w:eastAsia="Times New Roman" w:hAnsi="Tahoma" w:cs="Tahoma"/>
              </w:rPr>
              <w:t>:</w:t>
            </w:r>
          </w:p>
        </w:tc>
        <w:tc>
          <w:tcPr>
            <w:tcW w:w="6939" w:type="dxa"/>
            <w:tcBorders>
              <w:bottom w:val="single" w:sz="4" w:space="0" w:color="auto"/>
            </w:tcBorders>
            <w:vAlign w:val="center"/>
          </w:tcPr>
          <w:p w14:paraId="7B638590" w14:textId="77777777" w:rsidR="005A5657" w:rsidRPr="007A0360" w:rsidRDefault="005A5657" w:rsidP="00EF3383">
            <w:pPr>
              <w:keepNext/>
              <w:keepLines/>
              <w:rPr>
                <w:rFonts w:ascii="Tahoma" w:eastAsia="Times New Roman" w:hAnsi="Tahoma" w:cs="Tahoma"/>
              </w:rPr>
            </w:pPr>
          </w:p>
          <w:p w14:paraId="3407E1B2" w14:textId="77777777" w:rsidR="005A5657" w:rsidRPr="007A0360" w:rsidRDefault="005A5657" w:rsidP="00EF3383">
            <w:pPr>
              <w:keepNext/>
              <w:keepLines/>
              <w:rPr>
                <w:rFonts w:ascii="Tahoma" w:eastAsia="Times New Roman" w:hAnsi="Tahoma" w:cs="Tahoma"/>
              </w:rPr>
            </w:pPr>
            <w:r w:rsidRPr="007A0360">
              <w:rPr>
                <w:rFonts w:ascii="Tahoma" w:eastAsia="Times New Roman" w:hAnsi="Tahoma" w:cs="Tahoma"/>
              </w:rPr>
              <w:t xml:space="preserve">         </w:t>
            </w:r>
          </w:p>
        </w:tc>
      </w:tr>
      <w:tr w:rsidR="005A5657" w:rsidRPr="007A0360" w14:paraId="4893E3A5" w14:textId="77777777" w:rsidTr="00B42389">
        <w:trPr>
          <w:trHeight w:val="1044"/>
        </w:trPr>
        <w:tc>
          <w:tcPr>
            <w:tcW w:w="2700" w:type="dxa"/>
            <w:tcBorders>
              <w:right w:val="single" w:sz="4" w:space="0" w:color="auto"/>
            </w:tcBorders>
            <w:vAlign w:val="center"/>
          </w:tcPr>
          <w:p w14:paraId="5DEF1D17" w14:textId="77777777" w:rsidR="005A5657" w:rsidRPr="007A0360" w:rsidRDefault="005A5657" w:rsidP="00622B09">
            <w:pPr>
              <w:keepNext/>
              <w:keepLines/>
              <w:rPr>
                <w:rFonts w:ascii="Tahoma" w:eastAsia="Times New Roman" w:hAnsi="Tahoma" w:cs="Tahoma"/>
              </w:rPr>
            </w:pPr>
            <w:r>
              <w:rPr>
                <w:rFonts w:ascii="Tahoma" w:eastAsia="Times New Roman" w:hAnsi="Tahoma" w:cs="Tahoma"/>
              </w:rPr>
              <w:t xml:space="preserve">Opis </w:t>
            </w:r>
            <w:r w:rsidR="00622B09">
              <w:rPr>
                <w:rFonts w:ascii="Tahoma" w:eastAsia="Times New Roman" w:hAnsi="Tahoma" w:cs="Tahoma"/>
              </w:rPr>
              <w:t>dobavljenih in montiranih segmentnih vrat:</w:t>
            </w:r>
          </w:p>
        </w:tc>
        <w:tc>
          <w:tcPr>
            <w:tcW w:w="6939" w:type="dxa"/>
            <w:tcBorders>
              <w:top w:val="single" w:sz="4" w:space="0" w:color="auto"/>
              <w:left w:val="single" w:sz="4" w:space="0" w:color="auto"/>
              <w:bottom w:val="single" w:sz="4" w:space="0" w:color="auto"/>
              <w:right w:val="single" w:sz="4" w:space="0" w:color="auto"/>
            </w:tcBorders>
            <w:vAlign w:val="center"/>
          </w:tcPr>
          <w:p w14:paraId="393BDCD7" w14:textId="77777777" w:rsidR="005A5657" w:rsidRPr="007A0360" w:rsidRDefault="005A5657" w:rsidP="00EF3383">
            <w:pPr>
              <w:keepNext/>
              <w:keepLines/>
              <w:pBdr>
                <w:right w:val="single" w:sz="4" w:space="4" w:color="auto"/>
              </w:pBdr>
              <w:rPr>
                <w:rFonts w:ascii="Tahoma" w:eastAsia="Times New Roman" w:hAnsi="Tahoma" w:cs="Tahoma"/>
              </w:rPr>
            </w:pPr>
          </w:p>
        </w:tc>
      </w:tr>
      <w:tr w:rsidR="005A5657" w:rsidRPr="007A0360" w14:paraId="004A4A4F" w14:textId="77777777" w:rsidTr="00B42389">
        <w:trPr>
          <w:trHeight w:val="426"/>
        </w:trPr>
        <w:tc>
          <w:tcPr>
            <w:tcW w:w="2700" w:type="dxa"/>
            <w:tcBorders>
              <w:right w:val="single" w:sz="4" w:space="0" w:color="auto"/>
            </w:tcBorders>
            <w:vAlign w:val="center"/>
          </w:tcPr>
          <w:p w14:paraId="6C910BFA" w14:textId="77777777" w:rsidR="005A5657" w:rsidRPr="007A0360" w:rsidRDefault="005A5657" w:rsidP="00EF3383">
            <w:pPr>
              <w:keepNext/>
              <w:keepLines/>
              <w:spacing w:before="60"/>
              <w:rPr>
                <w:rFonts w:ascii="Tahoma" w:eastAsia="Times New Roman" w:hAnsi="Tahoma" w:cs="Tahoma"/>
              </w:rPr>
            </w:pPr>
            <w:r w:rsidRPr="00AB7A9F">
              <w:rPr>
                <w:rFonts w:ascii="Tahoma" w:eastAsia="Times New Roman" w:hAnsi="Tahoma" w:cs="Tahoma"/>
              </w:rPr>
              <w:t>Pogodbena vrednost dobavljenega blaga</w:t>
            </w:r>
            <w:r>
              <w:rPr>
                <w:rFonts w:ascii="Tahoma" w:eastAsia="Times New Roman" w:hAnsi="Tahoma" w:cs="Tahoma"/>
              </w:rPr>
              <w:t xml:space="preserve"> </w:t>
            </w:r>
            <w:r w:rsidRPr="00AB7A9F">
              <w:rPr>
                <w:rFonts w:ascii="Tahoma" w:eastAsia="Times New Roman" w:hAnsi="Tahoma" w:cs="Tahoma"/>
              </w:rPr>
              <w:t>(v EUR brez DDV):</w:t>
            </w:r>
          </w:p>
        </w:tc>
        <w:tc>
          <w:tcPr>
            <w:tcW w:w="6939" w:type="dxa"/>
            <w:tcBorders>
              <w:top w:val="single" w:sz="4" w:space="0" w:color="auto"/>
              <w:left w:val="single" w:sz="4" w:space="0" w:color="auto"/>
              <w:bottom w:val="single" w:sz="4" w:space="0" w:color="auto"/>
              <w:right w:val="single" w:sz="4" w:space="0" w:color="auto"/>
            </w:tcBorders>
            <w:vAlign w:val="center"/>
          </w:tcPr>
          <w:p w14:paraId="13856A43" w14:textId="77777777" w:rsidR="005A5657" w:rsidRPr="007A0360" w:rsidRDefault="005A5657" w:rsidP="00EF3383">
            <w:pPr>
              <w:keepNext/>
              <w:keepLines/>
              <w:rPr>
                <w:rFonts w:ascii="Tahoma" w:eastAsia="Times New Roman" w:hAnsi="Tahoma" w:cs="Tahoma"/>
              </w:rPr>
            </w:pPr>
          </w:p>
        </w:tc>
      </w:tr>
    </w:tbl>
    <w:p w14:paraId="3D11747E" w14:textId="77777777" w:rsidR="005A5657" w:rsidRPr="007A0360" w:rsidRDefault="005A5657" w:rsidP="00EF3383">
      <w:pPr>
        <w:keepNext/>
        <w:keepLines/>
        <w:rPr>
          <w:rFonts w:ascii="Tahoma" w:eastAsia="Times New Roman" w:hAnsi="Tahoma" w:cs="Tahoma"/>
        </w:rPr>
      </w:pPr>
    </w:p>
    <w:tbl>
      <w:tblPr>
        <w:tblW w:w="9498" w:type="dxa"/>
        <w:tblInd w:w="30" w:type="dxa"/>
        <w:tblCellMar>
          <w:left w:w="30" w:type="dxa"/>
          <w:right w:w="30" w:type="dxa"/>
        </w:tblCellMar>
        <w:tblLook w:val="0000" w:firstRow="0" w:lastRow="0" w:firstColumn="0" w:lastColumn="0" w:noHBand="0" w:noVBand="0"/>
      </w:tblPr>
      <w:tblGrid>
        <w:gridCol w:w="2694"/>
        <w:gridCol w:w="2693"/>
        <w:gridCol w:w="4111"/>
      </w:tblGrid>
      <w:tr w:rsidR="005A5657" w:rsidRPr="007A0360" w14:paraId="66C08766" w14:textId="77777777" w:rsidTr="00B42389">
        <w:trPr>
          <w:trHeight w:val="531"/>
        </w:trPr>
        <w:tc>
          <w:tcPr>
            <w:tcW w:w="2694" w:type="dxa"/>
            <w:tcBorders>
              <w:bottom w:val="single" w:sz="4" w:space="0" w:color="auto"/>
            </w:tcBorders>
          </w:tcPr>
          <w:p w14:paraId="61AEDDAA" w14:textId="77777777" w:rsidR="005A5657" w:rsidRPr="007A0360" w:rsidRDefault="005A5657" w:rsidP="00EF3383">
            <w:pPr>
              <w:keepNext/>
              <w:keepLines/>
              <w:jc w:val="both"/>
              <w:rPr>
                <w:rFonts w:ascii="Tahoma" w:eastAsia="Times New Roman" w:hAnsi="Tahoma" w:cs="Tahoma"/>
                <w:snapToGrid w:val="0"/>
                <w:color w:val="000000"/>
                <w:sz w:val="16"/>
                <w:szCs w:val="16"/>
              </w:rPr>
            </w:pPr>
          </w:p>
        </w:tc>
        <w:tc>
          <w:tcPr>
            <w:tcW w:w="2693" w:type="dxa"/>
          </w:tcPr>
          <w:p w14:paraId="0C7AAD76" w14:textId="77777777" w:rsidR="005A5657" w:rsidRPr="007A0360" w:rsidRDefault="005A5657" w:rsidP="00EF3383">
            <w:pPr>
              <w:keepNext/>
              <w:keepLines/>
              <w:jc w:val="center"/>
              <w:rPr>
                <w:rFonts w:ascii="Tahoma" w:eastAsia="Times New Roman" w:hAnsi="Tahoma" w:cs="Tahoma"/>
                <w:snapToGrid w:val="0"/>
                <w:color w:val="000000"/>
              </w:rPr>
            </w:pPr>
          </w:p>
        </w:tc>
        <w:tc>
          <w:tcPr>
            <w:tcW w:w="4111" w:type="dxa"/>
            <w:tcBorders>
              <w:bottom w:val="single" w:sz="4" w:space="0" w:color="auto"/>
            </w:tcBorders>
          </w:tcPr>
          <w:p w14:paraId="595D2E28" w14:textId="77777777" w:rsidR="005A5657" w:rsidRPr="007A0360" w:rsidRDefault="005A5657" w:rsidP="00EF3383">
            <w:pPr>
              <w:keepNext/>
              <w:keepLines/>
              <w:jc w:val="both"/>
              <w:rPr>
                <w:rFonts w:ascii="Tahoma" w:eastAsia="Times New Roman" w:hAnsi="Tahoma" w:cs="Tahoma"/>
                <w:snapToGrid w:val="0"/>
                <w:color w:val="000000"/>
                <w:sz w:val="28"/>
              </w:rPr>
            </w:pPr>
          </w:p>
        </w:tc>
      </w:tr>
      <w:tr w:rsidR="005A5657" w:rsidRPr="007A0360" w14:paraId="77C29CF1" w14:textId="77777777" w:rsidTr="00B42389">
        <w:trPr>
          <w:trHeight w:val="235"/>
        </w:trPr>
        <w:tc>
          <w:tcPr>
            <w:tcW w:w="2694" w:type="dxa"/>
            <w:tcBorders>
              <w:top w:val="single" w:sz="4" w:space="0" w:color="auto"/>
            </w:tcBorders>
          </w:tcPr>
          <w:p w14:paraId="03175037" w14:textId="77777777" w:rsidR="005A5657" w:rsidRPr="007A0360" w:rsidRDefault="005A5657" w:rsidP="00EF3383">
            <w:pPr>
              <w:keepNext/>
              <w:keepLines/>
              <w:jc w:val="center"/>
              <w:rPr>
                <w:rFonts w:ascii="Tahoma" w:eastAsia="Times New Roman" w:hAnsi="Tahoma" w:cs="Tahoma"/>
                <w:snapToGrid w:val="0"/>
                <w:color w:val="000000"/>
              </w:rPr>
            </w:pPr>
            <w:r w:rsidRPr="007A0360">
              <w:rPr>
                <w:rFonts w:ascii="Tahoma" w:eastAsia="Times New Roman" w:hAnsi="Tahoma" w:cs="Tahoma"/>
                <w:snapToGrid w:val="0"/>
                <w:color w:val="000000"/>
              </w:rPr>
              <w:t>(kraj, datum)</w:t>
            </w:r>
          </w:p>
        </w:tc>
        <w:tc>
          <w:tcPr>
            <w:tcW w:w="2693" w:type="dxa"/>
          </w:tcPr>
          <w:p w14:paraId="306D00A2" w14:textId="77777777" w:rsidR="005A5657" w:rsidRPr="007A0360" w:rsidRDefault="005A5657" w:rsidP="00EF3383">
            <w:pPr>
              <w:keepNext/>
              <w:keepLines/>
              <w:jc w:val="center"/>
              <w:rPr>
                <w:rFonts w:ascii="Tahoma" w:eastAsia="Times New Roman" w:hAnsi="Tahoma" w:cs="Tahoma"/>
                <w:snapToGrid w:val="0"/>
                <w:color w:val="000000"/>
              </w:rPr>
            </w:pPr>
            <w:r w:rsidRPr="007A0360">
              <w:rPr>
                <w:rFonts w:ascii="Tahoma" w:eastAsia="Times New Roman" w:hAnsi="Tahoma" w:cs="Tahoma"/>
                <w:snapToGrid w:val="0"/>
                <w:color w:val="000000"/>
              </w:rPr>
              <w:t>žig</w:t>
            </w:r>
          </w:p>
        </w:tc>
        <w:tc>
          <w:tcPr>
            <w:tcW w:w="4111" w:type="dxa"/>
            <w:tcBorders>
              <w:top w:val="single" w:sz="4" w:space="0" w:color="auto"/>
            </w:tcBorders>
          </w:tcPr>
          <w:p w14:paraId="60BE1899" w14:textId="77777777" w:rsidR="005A5657" w:rsidRPr="007A0360" w:rsidRDefault="005A5657" w:rsidP="00EF3383">
            <w:pPr>
              <w:keepNext/>
              <w:keepLines/>
              <w:jc w:val="center"/>
              <w:rPr>
                <w:rFonts w:ascii="Tahoma" w:eastAsia="Times New Roman" w:hAnsi="Tahoma" w:cs="Tahoma"/>
                <w:snapToGrid w:val="0"/>
                <w:color w:val="000000"/>
              </w:rPr>
            </w:pPr>
            <w:r w:rsidRPr="007A0360">
              <w:rPr>
                <w:rFonts w:ascii="Tahoma" w:eastAsia="Times New Roman" w:hAnsi="Tahoma" w:cs="Tahoma"/>
                <w:snapToGrid w:val="0"/>
                <w:color w:val="000000"/>
              </w:rPr>
              <w:t xml:space="preserve">(Naziv in podpis </w:t>
            </w:r>
            <w:r w:rsidRPr="007A0360">
              <w:rPr>
                <w:rFonts w:ascii="Tahoma" w:eastAsia="Times New Roman" w:hAnsi="Tahoma" w:cs="Tahoma"/>
                <w:b/>
                <w:snapToGrid w:val="0"/>
                <w:color w:val="000000"/>
              </w:rPr>
              <w:t>ponudnika</w:t>
            </w:r>
            <w:r w:rsidRPr="007A0360">
              <w:rPr>
                <w:rFonts w:ascii="Tahoma" w:eastAsia="Times New Roman" w:hAnsi="Tahoma" w:cs="Tahoma"/>
                <w:snapToGrid w:val="0"/>
                <w:color w:val="000000"/>
              </w:rPr>
              <w:t>)</w:t>
            </w:r>
          </w:p>
        </w:tc>
      </w:tr>
    </w:tbl>
    <w:p w14:paraId="000BB0F5" w14:textId="77777777" w:rsidR="005A5657" w:rsidRPr="007A0360" w:rsidRDefault="005A5657" w:rsidP="00EF3383">
      <w:pPr>
        <w:keepNext/>
        <w:keepLines/>
        <w:pBdr>
          <w:bottom w:val="single" w:sz="12" w:space="1" w:color="auto"/>
        </w:pBdr>
        <w:rPr>
          <w:rFonts w:ascii="Tahoma" w:eastAsia="Times New Roman" w:hAnsi="Tahoma" w:cs="Tahoma"/>
          <w:b/>
        </w:rPr>
      </w:pPr>
    </w:p>
    <w:p w14:paraId="5B904D97" w14:textId="77777777" w:rsidR="005A5657" w:rsidRPr="007A0360" w:rsidRDefault="005A5657" w:rsidP="00EF3383">
      <w:pPr>
        <w:keepNext/>
        <w:keepLines/>
        <w:jc w:val="both"/>
        <w:rPr>
          <w:rFonts w:ascii="Tahoma" w:eastAsia="Times New Roman" w:hAnsi="Tahoma" w:cs="Tahoma"/>
        </w:rPr>
      </w:pPr>
      <w:r w:rsidRPr="007A0360">
        <w:rPr>
          <w:rFonts w:ascii="Tahoma" w:eastAsia="Times New Roman" w:hAnsi="Tahoma" w:cs="Tahoma"/>
        </w:rPr>
        <w:t>IZPOLNI PLAČNIK/NAROČNIK (Izdajatelj reference)!!!</w:t>
      </w:r>
    </w:p>
    <w:p w14:paraId="49FD889A" w14:textId="77777777" w:rsidR="005A5657" w:rsidRPr="007A0360" w:rsidRDefault="005A5657" w:rsidP="00EF3383">
      <w:pPr>
        <w:keepNext/>
        <w:keepLines/>
        <w:jc w:val="both"/>
        <w:rPr>
          <w:rFonts w:ascii="Tahoma" w:eastAsia="Times New Roman" w:hAnsi="Tahoma" w:cs="Tahoma"/>
        </w:rPr>
      </w:pPr>
    </w:p>
    <w:p w14:paraId="1E6E4EE5" w14:textId="77777777" w:rsidR="005A5657" w:rsidRPr="007A0360" w:rsidRDefault="005A5657" w:rsidP="00EF3383">
      <w:pPr>
        <w:keepNext/>
        <w:keepLines/>
        <w:jc w:val="both"/>
        <w:rPr>
          <w:rFonts w:ascii="Tahoma" w:eastAsia="Times New Roman" w:hAnsi="Tahoma" w:cs="Tahoma"/>
        </w:rPr>
      </w:pPr>
      <w:r w:rsidRPr="007A0360">
        <w:rPr>
          <w:rFonts w:ascii="Tahoma" w:eastAsia="Times New Roman" w:hAnsi="Tahoma" w:cs="Tahoma"/>
        </w:rPr>
        <w:t>Potrjujemo, da nam je na podlagi našega naročila, zgoraj navedeni prodajalec, dobavil naveden</w:t>
      </w:r>
      <w:r>
        <w:rPr>
          <w:rFonts w:ascii="Tahoma" w:eastAsia="Times New Roman" w:hAnsi="Tahoma" w:cs="Tahoma"/>
        </w:rPr>
        <w:t>o blago</w:t>
      </w:r>
      <w:r w:rsidRPr="007A0360">
        <w:rPr>
          <w:rFonts w:ascii="Tahoma" w:eastAsia="Times New Roman" w:hAnsi="Tahoma" w:cs="Tahoma"/>
        </w:rPr>
        <w:t xml:space="preserve"> v skladu s sklenjeno pogodbo oziroma v roku, količini, kvaliteti in po ceni, navedeni v prodajalčevi ponudbi.</w:t>
      </w:r>
    </w:p>
    <w:p w14:paraId="08D55D98" w14:textId="77777777" w:rsidR="005A5657" w:rsidRPr="007A0360" w:rsidRDefault="005A5657" w:rsidP="00EF3383">
      <w:pPr>
        <w:keepNext/>
        <w:keepLines/>
        <w:jc w:val="both"/>
        <w:rPr>
          <w:rFonts w:ascii="Tahoma" w:eastAsia="Times New Roman" w:hAnsi="Tahoma" w:cs="Tahoma"/>
        </w:rPr>
      </w:pPr>
    </w:p>
    <w:p w14:paraId="7C743EBF" w14:textId="77777777" w:rsidR="005A5657" w:rsidRPr="005A5657" w:rsidRDefault="005A5657" w:rsidP="00EF3383">
      <w:pPr>
        <w:keepNext/>
        <w:keepLines/>
        <w:jc w:val="both"/>
        <w:rPr>
          <w:rFonts w:ascii="Tahoma" w:hAnsi="Tahoma" w:cs="Tahoma"/>
          <w:b/>
          <w:sz w:val="22"/>
        </w:rPr>
      </w:pPr>
      <w:r w:rsidRPr="007A0360">
        <w:rPr>
          <w:rFonts w:ascii="Tahoma" w:eastAsia="Times New Roman" w:hAnsi="Tahoma" w:cs="Tahoma"/>
        </w:rPr>
        <w:t xml:space="preserve">Potrdilo izdajamo na prošnjo prodajalca in velja izključno za potrebe pri njegovi oddaji ponudbe za pridobitev predmetnega javnega naročila št. </w:t>
      </w:r>
      <w:r w:rsidR="005F1C8D">
        <w:rPr>
          <w:rFonts w:ascii="Tahoma" w:hAnsi="Tahoma" w:cs="Tahoma"/>
          <w:b/>
          <w:sz w:val="22"/>
        </w:rPr>
        <w:t>VKS-69/24 – M</w:t>
      </w:r>
      <w:r w:rsidR="00864A67" w:rsidRPr="00864A67">
        <w:rPr>
          <w:rFonts w:ascii="Tahoma" w:hAnsi="Tahoma" w:cs="Tahoma"/>
          <w:b/>
          <w:sz w:val="22"/>
        </w:rPr>
        <w:t>enjava segmentnih vrat</w:t>
      </w:r>
      <w:r w:rsidR="00864A67">
        <w:rPr>
          <w:rFonts w:ascii="Tahoma" w:hAnsi="Tahoma" w:cs="Tahoma"/>
          <w:b/>
          <w:sz w:val="22"/>
        </w:rPr>
        <w:t>.</w:t>
      </w:r>
    </w:p>
    <w:p w14:paraId="12981DE0" w14:textId="77777777" w:rsidR="005A5657" w:rsidRPr="007A0360" w:rsidRDefault="005A5657" w:rsidP="00EF3383">
      <w:pPr>
        <w:keepNext/>
        <w:keepLines/>
        <w:rPr>
          <w:rFonts w:ascii="Tahoma" w:eastAsia="Times New Roman" w:hAnsi="Tahoma" w:cs="Tahoma"/>
        </w:rPr>
      </w:pPr>
      <w:r w:rsidRPr="007A0360">
        <w:rPr>
          <w:rFonts w:ascii="Tahoma" w:eastAsia="Times New Roman" w:hAnsi="Tahoma" w:cs="Tahoma"/>
        </w:rPr>
        <w:tab/>
        <w:t xml:space="preserve"> </w:t>
      </w:r>
    </w:p>
    <w:p w14:paraId="70BED0D8" w14:textId="77777777" w:rsidR="005A5657" w:rsidRPr="007A0360" w:rsidRDefault="005A5657" w:rsidP="00EF3383">
      <w:pPr>
        <w:keepNext/>
        <w:keepLines/>
        <w:jc w:val="center"/>
        <w:rPr>
          <w:rFonts w:ascii="Tahoma" w:eastAsia="Times New Roman" w:hAnsi="Tahoma" w:cs="Tahoma"/>
        </w:rPr>
      </w:pPr>
      <w:r w:rsidRPr="007A0360">
        <w:rPr>
          <w:rFonts w:ascii="Tahoma" w:eastAsia="Times New Roman" w:hAnsi="Tahoma" w:cs="Tahoma"/>
        </w:rPr>
        <w:t xml:space="preserve">Izjavljamo, da smo </w:t>
      </w:r>
      <w:r w:rsidRPr="007A0360">
        <w:rPr>
          <w:rFonts w:ascii="Tahoma" w:eastAsia="Times New Roman" w:hAnsi="Tahoma" w:cs="Tahoma"/>
          <w:b/>
          <w:i/>
        </w:rPr>
        <w:t>javni / zasebni</w:t>
      </w:r>
      <w:r w:rsidRPr="007A0360">
        <w:rPr>
          <w:rFonts w:ascii="Tahoma" w:eastAsia="Times New Roman" w:hAnsi="Tahoma" w:cs="Tahoma"/>
        </w:rPr>
        <w:t xml:space="preserve"> naročnik (Ustrezno obkrožite).</w:t>
      </w:r>
    </w:p>
    <w:p w14:paraId="635EF0B1" w14:textId="77777777" w:rsidR="005A5657" w:rsidRPr="007A0360" w:rsidRDefault="005A5657" w:rsidP="00EF3383">
      <w:pPr>
        <w:keepNext/>
        <w:keepLines/>
        <w:jc w:val="center"/>
        <w:rPr>
          <w:rFonts w:ascii="Tahoma" w:eastAsia="Times New Roman" w:hAnsi="Tahoma" w:cs="Tahoma"/>
        </w:rPr>
      </w:pPr>
    </w:p>
    <w:p w14:paraId="4C44AAD0" w14:textId="77777777" w:rsidR="00097A23" w:rsidRPr="007A0360" w:rsidRDefault="005A5657" w:rsidP="00EF3383">
      <w:pPr>
        <w:keepNext/>
        <w:keepLines/>
        <w:rPr>
          <w:rFonts w:ascii="Tahoma" w:eastAsia="Times New Roman" w:hAnsi="Tahoma" w:cs="Tahoma"/>
        </w:rPr>
      </w:pPr>
      <w:r w:rsidRPr="007A0360">
        <w:rPr>
          <w:rFonts w:ascii="Tahoma" w:eastAsia="Times New Roman" w:hAnsi="Tahoma" w:cs="Tahoma"/>
        </w:rPr>
        <w:t>Izdajatelj reference</w:t>
      </w:r>
      <w:r w:rsidR="00097A23">
        <w:rPr>
          <w:rFonts w:ascii="Tahoma" w:eastAsia="Times New Roman" w:hAnsi="Tahoma" w:cs="Tahoma"/>
        </w:rPr>
        <w:t>:</w:t>
      </w:r>
    </w:p>
    <w:p w14:paraId="0159D8B7" w14:textId="77777777" w:rsidR="00097A23" w:rsidRDefault="00097A23" w:rsidP="00EF3383">
      <w:pPr>
        <w:keepNext/>
        <w:keepLines/>
        <w:jc w:val="both"/>
        <w:rPr>
          <w:rFonts w:ascii="Tahoma" w:eastAsia="Times New Roman" w:hAnsi="Tahoma" w:cs="Tahoma"/>
        </w:rPr>
      </w:pPr>
    </w:p>
    <w:p w14:paraId="6EDB8E37" w14:textId="77777777" w:rsidR="005A5657" w:rsidRPr="007A0360" w:rsidRDefault="005A5657" w:rsidP="00EF3383">
      <w:pPr>
        <w:keepNext/>
        <w:keepLines/>
        <w:jc w:val="both"/>
        <w:rPr>
          <w:rFonts w:ascii="Tahoma" w:eastAsia="Times New Roman" w:hAnsi="Tahoma" w:cs="Tahoma"/>
        </w:rPr>
      </w:pPr>
      <w:r w:rsidRPr="007A0360">
        <w:rPr>
          <w:rFonts w:ascii="Tahoma" w:eastAsia="Times New Roman" w:hAnsi="Tahoma" w:cs="Tahoma"/>
        </w:rPr>
        <w:t xml:space="preserve">________________            </w:t>
      </w:r>
      <w:r w:rsidRPr="007A0360">
        <w:rPr>
          <w:rFonts w:ascii="Tahoma" w:eastAsia="Times New Roman" w:hAnsi="Tahoma" w:cs="Tahoma"/>
        </w:rPr>
        <w:tab/>
      </w:r>
      <w:r w:rsidRPr="007A0360">
        <w:rPr>
          <w:rFonts w:ascii="Tahoma" w:eastAsia="Times New Roman" w:hAnsi="Tahoma" w:cs="Tahoma"/>
        </w:rPr>
        <w:tab/>
        <w:t xml:space="preserve"> </w:t>
      </w:r>
      <w:r w:rsidR="00A62B6A">
        <w:rPr>
          <w:rFonts w:ascii="Tahoma" w:eastAsia="Times New Roman" w:hAnsi="Tahoma" w:cs="Tahoma"/>
        </w:rPr>
        <w:tab/>
        <w:t xml:space="preserve">žig                         </w:t>
      </w:r>
      <w:r w:rsidRPr="007A0360">
        <w:rPr>
          <w:rFonts w:ascii="Tahoma" w:eastAsia="Times New Roman" w:hAnsi="Tahoma" w:cs="Tahoma"/>
        </w:rPr>
        <w:t>________________</w:t>
      </w:r>
    </w:p>
    <w:p w14:paraId="77EBB47C" w14:textId="77777777" w:rsidR="005A5657" w:rsidRDefault="005A5657" w:rsidP="00EF3383">
      <w:pPr>
        <w:keepNext/>
        <w:keepLines/>
        <w:jc w:val="both"/>
        <w:rPr>
          <w:rFonts w:ascii="Tahoma" w:eastAsia="Times New Roman" w:hAnsi="Tahoma" w:cs="Tahoma"/>
        </w:rPr>
      </w:pPr>
      <w:r w:rsidRPr="007A0360">
        <w:rPr>
          <w:rFonts w:ascii="Tahoma" w:eastAsia="Times New Roman" w:hAnsi="Tahoma" w:cs="Tahoma"/>
        </w:rPr>
        <w:t xml:space="preserve">(Naziv in podpis izdajatelja reference)                           </w:t>
      </w:r>
      <w:r w:rsidR="00097A23">
        <w:rPr>
          <w:rFonts w:ascii="Tahoma" w:eastAsia="Times New Roman" w:hAnsi="Tahoma" w:cs="Tahoma"/>
        </w:rPr>
        <w:t xml:space="preserve">                </w:t>
      </w:r>
      <w:r w:rsidRPr="007A0360">
        <w:rPr>
          <w:rFonts w:ascii="Tahoma" w:eastAsia="Times New Roman" w:hAnsi="Tahoma" w:cs="Tahoma"/>
        </w:rPr>
        <w:t xml:space="preserve">    (kraj in datum) </w:t>
      </w:r>
    </w:p>
    <w:p w14:paraId="287802FE" w14:textId="7C375E83" w:rsidR="005A5657" w:rsidRDefault="005A5657" w:rsidP="00EF3383">
      <w:pPr>
        <w:keepNext/>
        <w:keepLines/>
        <w:rPr>
          <w:rFonts w:ascii="Tahoma" w:hAnsi="Tahoma" w:cs="Tahoma"/>
        </w:rPr>
      </w:pPr>
    </w:p>
    <w:p w14:paraId="7331C22B" w14:textId="4BB5300F" w:rsidR="00B47209" w:rsidRDefault="00B47209" w:rsidP="00EF3383">
      <w:pPr>
        <w:keepNext/>
        <w:keepLines/>
        <w:rPr>
          <w:rFonts w:ascii="Tahoma" w:hAnsi="Tahoma" w:cs="Tahoma"/>
        </w:rPr>
      </w:pPr>
    </w:p>
    <w:p w14:paraId="01019BCD" w14:textId="2D8C674E" w:rsidR="00B47209" w:rsidRDefault="00B47209" w:rsidP="00EF3383">
      <w:pPr>
        <w:keepNext/>
        <w:keepLines/>
        <w:rPr>
          <w:rFonts w:ascii="Tahoma" w:hAnsi="Tahoma" w:cs="Tahoma"/>
        </w:rPr>
      </w:pPr>
    </w:p>
    <w:p w14:paraId="7E63E729" w14:textId="77777777" w:rsidR="00B47209" w:rsidRDefault="00B47209" w:rsidP="00EF3383">
      <w:pPr>
        <w:keepNext/>
        <w:keepLines/>
        <w:rPr>
          <w:rFonts w:ascii="Tahoma" w:hAnsi="Tahoma" w:cs="Tahoma"/>
        </w:rPr>
      </w:pPr>
    </w:p>
    <w:tbl>
      <w:tblPr>
        <w:tblW w:w="914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6200"/>
        <w:gridCol w:w="851"/>
        <w:gridCol w:w="1493"/>
      </w:tblGrid>
      <w:tr w:rsidR="00CD2D37" w:rsidRPr="00CA7B60" w14:paraId="63878676" w14:textId="77777777" w:rsidTr="00976505">
        <w:tc>
          <w:tcPr>
            <w:tcW w:w="599" w:type="dxa"/>
            <w:tcBorders>
              <w:top w:val="single" w:sz="4" w:space="0" w:color="auto"/>
              <w:bottom w:val="single" w:sz="4" w:space="0" w:color="auto"/>
              <w:right w:val="nil"/>
            </w:tcBorders>
          </w:tcPr>
          <w:p w14:paraId="1F178D30" w14:textId="77777777" w:rsidR="00B445A2" w:rsidRPr="00065251" w:rsidRDefault="00890C57" w:rsidP="00EF3383">
            <w:pPr>
              <w:keepNext/>
              <w:keepLines/>
              <w:jc w:val="right"/>
              <w:rPr>
                <w:rFonts w:ascii="Tahoma" w:hAnsi="Tahoma" w:cs="Tahoma"/>
              </w:rPr>
            </w:pPr>
            <w:r w:rsidRPr="00065251">
              <w:rPr>
                <w:rFonts w:ascii="Tahoma" w:hAnsi="Tahoma" w:cs="Tahoma"/>
              </w:rPr>
              <w:lastRenderedPageBreak/>
              <w:br w:type="page"/>
            </w:r>
            <w:r w:rsidR="00B445A2" w:rsidRPr="00065251">
              <w:rPr>
                <w:rFonts w:ascii="Tahoma" w:hAnsi="Tahoma" w:cs="Tahoma"/>
                <w:b/>
              </w:rPr>
              <w:tab/>
            </w:r>
          </w:p>
        </w:tc>
        <w:tc>
          <w:tcPr>
            <w:tcW w:w="6200" w:type="dxa"/>
            <w:tcBorders>
              <w:top w:val="single" w:sz="4" w:space="0" w:color="auto"/>
              <w:left w:val="nil"/>
              <w:bottom w:val="single" w:sz="4" w:space="0" w:color="auto"/>
            </w:tcBorders>
          </w:tcPr>
          <w:p w14:paraId="659025C7" w14:textId="77777777" w:rsidR="00B445A2" w:rsidRPr="00CA7B60" w:rsidRDefault="00980A0F" w:rsidP="00EF3383">
            <w:pPr>
              <w:keepNext/>
              <w:keepLines/>
              <w:rPr>
                <w:rFonts w:ascii="Tahoma" w:hAnsi="Tahoma" w:cs="Tahoma"/>
              </w:rPr>
            </w:pPr>
            <w:r w:rsidRPr="00CA7B60">
              <w:rPr>
                <w:rFonts w:ascii="Tahoma" w:hAnsi="Tahoma" w:cs="Tahoma"/>
              </w:rPr>
              <w:t>TEHNIČNA SPECIFIKACIJA</w:t>
            </w:r>
            <w:r w:rsidR="00EA0D64" w:rsidRPr="00CA7B60">
              <w:rPr>
                <w:rFonts w:ascii="Tahoma" w:hAnsi="Tahoma" w:cs="Tahoma"/>
              </w:rPr>
              <w:t xml:space="preserve"> </w:t>
            </w:r>
          </w:p>
        </w:tc>
        <w:tc>
          <w:tcPr>
            <w:tcW w:w="851" w:type="dxa"/>
            <w:tcBorders>
              <w:top w:val="single" w:sz="4" w:space="0" w:color="auto"/>
              <w:bottom w:val="single" w:sz="4" w:space="0" w:color="auto"/>
              <w:right w:val="nil"/>
            </w:tcBorders>
          </w:tcPr>
          <w:p w14:paraId="66063E19" w14:textId="77777777" w:rsidR="00B445A2" w:rsidRPr="00CA7B60" w:rsidRDefault="001E7EEC" w:rsidP="00EF3383">
            <w:pPr>
              <w:keepNext/>
              <w:keepLines/>
              <w:rPr>
                <w:rFonts w:ascii="Tahoma" w:hAnsi="Tahoma" w:cs="Tahoma"/>
                <w:b/>
              </w:rPr>
            </w:pPr>
            <w:r w:rsidRPr="00CA7B60">
              <w:rPr>
                <w:rFonts w:ascii="Tahoma" w:hAnsi="Tahoma" w:cs="Tahoma"/>
                <w:b/>
                <w:i/>
              </w:rPr>
              <w:t>P</w:t>
            </w:r>
            <w:r w:rsidR="00B445A2" w:rsidRPr="00CA7B60">
              <w:rPr>
                <w:rFonts w:ascii="Tahoma" w:hAnsi="Tahoma" w:cs="Tahoma"/>
                <w:b/>
                <w:i/>
              </w:rPr>
              <w:t xml:space="preserve">riloga </w:t>
            </w:r>
          </w:p>
        </w:tc>
        <w:tc>
          <w:tcPr>
            <w:tcW w:w="1493" w:type="dxa"/>
            <w:tcBorders>
              <w:top w:val="single" w:sz="4" w:space="0" w:color="auto"/>
              <w:left w:val="nil"/>
              <w:bottom w:val="single" w:sz="4" w:space="0" w:color="auto"/>
            </w:tcBorders>
          </w:tcPr>
          <w:p w14:paraId="18893A1F" w14:textId="77777777" w:rsidR="00B445A2" w:rsidRPr="00CA7B60" w:rsidRDefault="00CC1EDF" w:rsidP="00EF3383">
            <w:pPr>
              <w:keepNext/>
              <w:keepLines/>
              <w:rPr>
                <w:rFonts w:ascii="Tahoma" w:hAnsi="Tahoma" w:cs="Tahoma"/>
                <w:b/>
                <w:i/>
              </w:rPr>
            </w:pPr>
            <w:r w:rsidRPr="00CA7B60">
              <w:rPr>
                <w:rFonts w:ascii="Tahoma" w:hAnsi="Tahoma" w:cs="Tahoma"/>
                <w:b/>
                <w:i/>
              </w:rPr>
              <w:t>6</w:t>
            </w:r>
          </w:p>
        </w:tc>
      </w:tr>
    </w:tbl>
    <w:p w14:paraId="613E367B" w14:textId="77777777" w:rsidR="00CD2D37" w:rsidRPr="00CA7B60" w:rsidRDefault="00CD2D37" w:rsidP="00EF3383">
      <w:pPr>
        <w:keepNext/>
        <w:keepLines/>
        <w:jc w:val="both"/>
        <w:rPr>
          <w:rFonts w:ascii="Tahoma" w:hAnsi="Tahoma" w:cs="Tahoma"/>
        </w:rPr>
      </w:pPr>
    </w:p>
    <w:p w14:paraId="2ABCEFD1" w14:textId="77777777" w:rsidR="00CD2D37" w:rsidRPr="00065251" w:rsidRDefault="00CD2D37" w:rsidP="00EF3383">
      <w:pPr>
        <w:keepNext/>
        <w:keepLines/>
        <w:jc w:val="both"/>
        <w:rPr>
          <w:rFonts w:ascii="Tahoma" w:hAnsi="Tahoma" w:cs="Tahoma"/>
        </w:rPr>
      </w:pPr>
      <w:r w:rsidRPr="00430EA0">
        <w:rPr>
          <w:rFonts w:ascii="Tahoma" w:hAnsi="Tahoma"/>
        </w:rPr>
        <w:t xml:space="preserve">Ponudnik izkaže izpolnjevanje zahtev </w:t>
      </w:r>
      <w:r w:rsidR="007B5CB9">
        <w:rPr>
          <w:rFonts w:ascii="Tahoma" w:hAnsi="Tahoma"/>
        </w:rPr>
        <w:t>iz tehnične specifikacije</w:t>
      </w:r>
      <w:r w:rsidR="00D42755">
        <w:rPr>
          <w:rFonts w:ascii="Tahoma" w:hAnsi="Tahoma"/>
        </w:rPr>
        <w:t xml:space="preserve"> VKS-69/24</w:t>
      </w:r>
      <w:r w:rsidR="007B5CB9">
        <w:rPr>
          <w:rFonts w:ascii="Tahoma" w:hAnsi="Tahoma"/>
        </w:rPr>
        <w:t>, ki je priloga javnega naročila VKS-69/24</w:t>
      </w:r>
      <w:r w:rsidR="00FF1BC0">
        <w:rPr>
          <w:rFonts w:ascii="Tahoma" w:hAnsi="Tahoma"/>
        </w:rPr>
        <w:t>,</w:t>
      </w:r>
      <w:r w:rsidR="007B5CB9">
        <w:rPr>
          <w:rFonts w:ascii="Tahoma" w:hAnsi="Tahoma"/>
        </w:rPr>
        <w:t xml:space="preserve"> </w:t>
      </w:r>
      <w:r w:rsidRPr="00430EA0">
        <w:rPr>
          <w:rFonts w:ascii="Tahoma" w:hAnsi="Tahoma"/>
        </w:rPr>
        <w:t xml:space="preserve">z izpolnitvijo in s predložitvijo </w:t>
      </w:r>
      <w:r w:rsidR="009D0BBB">
        <w:rPr>
          <w:rFonts w:ascii="Tahoma" w:hAnsi="Tahoma"/>
        </w:rPr>
        <w:t xml:space="preserve">ustreznih dokazil, tehničnih listov proizvajalcev vrat, ki jih priloži za to prilogo. </w:t>
      </w:r>
    </w:p>
    <w:p w14:paraId="2D48E451" w14:textId="77777777" w:rsidR="00A85680" w:rsidRPr="00065251" w:rsidRDefault="00A85680" w:rsidP="00EF3383">
      <w:pPr>
        <w:keepNext/>
        <w:keepLines/>
        <w:jc w:val="both"/>
        <w:rPr>
          <w:rFonts w:ascii="Tahoma" w:hAnsi="Tahoma" w:cs="Tahoma"/>
        </w:rPr>
      </w:pPr>
    </w:p>
    <w:p w14:paraId="606BC486" w14:textId="77777777" w:rsidR="00AB77AB" w:rsidRDefault="00AB77AB" w:rsidP="00EF3383">
      <w:pPr>
        <w:keepNext/>
        <w:keepLines/>
        <w:jc w:val="both"/>
        <w:rPr>
          <w:rFonts w:ascii="Tahoma" w:hAnsi="Tahoma" w:cs="Tahoma"/>
        </w:rPr>
      </w:pPr>
      <w:r>
        <w:rPr>
          <w:rFonts w:ascii="Tahoma" w:hAnsi="Tahoma" w:cs="Tahoma"/>
        </w:rPr>
        <w:t>S podpisom te priloge, izjavljamo:</w:t>
      </w:r>
    </w:p>
    <w:p w14:paraId="215F455D" w14:textId="77777777" w:rsidR="00C60A9C" w:rsidRDefault="00AB77AB" w:rsidP="00EF3383">
      <w:pPr>
        <w:keepNext/>
        <w:keepLines/>
        <w:jc w:val="both"/>
        <w:rPr>
          <w:rFonts w:ascii="Tahoma" w:hAnsi="Tahoma" w:cs="Tahoma"/>
        </w:rPr>
      </w:pPr>
      <w:r>
        <w:rPr>
          <w:rFonts w:ascii="Tahoma" w:hAnsi="Tahoma" w:cs="Tahoma"/>
        </w:rPr>
        <w:t xml:space="preserve">-da predmet ponudbe v celoti izpolnjuje naročnikove </w:t>
      </w:r>
      <w:r w:rsidR="00523C78">
        <w:rPr>
          <w:rFonts w:ascii="Tahoma" w:hAnsi="Tahoma" w:cs="Tahoma"/>
        </w:rPr>
        <w:t xml:space="preserve">tehnične </w:t>
      </w:r>
      <w:r>
        <w:rPr>
          <w:rFonts w:ascii="Tahoma" w:hAnsi="Tahoma" w:cs="Tahoma"/>
        </w:rPr>
        <w:t>zahteve opredeljene v tehnični specifikaciji VKS-69/24, za to prilogo prilagamo ustrezna dokazila v .pdf formatu;</w:t>
      </w:r>
    </w:p>
    <w:p w14:paraId="5EF4BDDA" w14:textId="77777777" w:rsidR="007A13FD" w:rsidRDefault="007A13FD" w:rsidP="00EF3383">
      <w:pPr>
        <w:keepNext/>
        <w:keepLines/>
        <w:jc w:val="both"/>
        <w:rPr>
          <w:rFonts w:ascii="Tahoma" w:hAnsi="Tahoma" w:cs="Tahoma"/>
        </w:rPr>
      </w:pPr>
      <w:r>
        <w:rPr>
          <w:rFonts w:ascii="Tahoma" w:hAnsi="Tahoma" w:cs="Tahoma"/>
        </w:rPr>
        <w:t xml:space="preserve">-da bomo zagotavljali </w:t>
      </w:r>
      <w:r w:rsidRPr="007A13FD">
        <w:rPr>
          <w:rFonts w:ascii="Tahoma" w:hAnsi="Tahoma" w:cs="Tahoma"/>
        </w:rPr>
        <w:t>rezervne dele in storitve najmanj 10 let od podpisa primopredajnega zapisnika.</w:t>
      </w:r>
    </w:p>
    <w:p w14:paraId="6E242F75" w14:textId="77777777" w:rsidR="00AB77AB" w:rsidRDefault="00AB77AB" w:rsidP="00EF3383">
      <w:pPr>
        <w:keepNext/>
        <w:keepLines/>
        <w:jc w:val="both"/>
        <w:rPr>
          <w:rFonts w:ascii="Tahoma" w:hAnsi="Tahoma" w:cs="Tahoma"/>
        </w:rPr>
      </w:pPr>
    </w:p>
    <w:p w14:paraId="7D3D7E7B" w14:textId="77777777" w:rsidR="00AB77AB" w:rsidRDefault="00AB77AB" w:rsidP="00EF3383">
      <w:pPr>
        <w:keepNext/>
        <w:keepLines/>
        <w:jc w:val="both"/>
        <w:rPr>
          <w:rFonts w:ascii="Tahoma" w:hAnsi="Tahoma" w:cs="Tahoma"/>
        </w:rPr>
      </w:pPr>
      <w:r>
        <w:rPr>
          <w:rFonts w:ascii="Tahoma" w:hAnsi="Tahoma" w:cs="Tahoma"/>
        </w:rPr>
        <w:t xml:space="preserve">-da bomo kot ponudnik v primeru izbora ekonomsko najugodnejše dopustne ponudbe </w:t>
      </w:r>
      <w:r w:rsidR="008E5617">
        <w:rPr>
          <w:rFonts w:ascii="Tahoma" w:hAnsi="Tahoma" w:cs="Tahoma"/>
        </w:rPr>
        <w:t xml:space="preserve">v času garancijske dobe nemoteno </w:t>
      </w:r>
      <w:r>
        <w:rPr>
          <w:rFonts w:ascii="Tahoma" w:hAnsi="Tahoma" w:cs="Tahoma"/>
        </w:rPr>
        <w:t>zagotavljali:</w:t>
      </w:r>
    </w:p>
    <w:p w14:paraId="3B2A32F0" w14:textId="77777777" w:rsidR="00AB77AB" w:rsidRPr="00AB77AB" w:rsidRDefault="00AB77AB" w:rsidP="00AB77AB">
      <w:pPr>
        <w:keepNext/>
        <w:keepLines/>
        <w:ind w:left="709"/>
        <w:jc w:val="both"/>
        <w:rPr>
          <w:rFonts w:ascii="Tahoma" w:eastAsia="Times New Roman" w:hAnsi="Tahoma" w:cs="Tahoma"/>
          <w:color w:val="000000" w:themeColor="text1"/>
        </w:rPr>
      </w:pPr>
      <w:r>
        <w:rPr>
          <w:rFonts w:ascii="Tahoma" w:hAnsi="Tahoma" w:cs="Tahoma"/>
        </w:rPr>
        <w:t xml:space="preserve"> </w:t>
      </w:r>
      <w:r w:rsidRPr="00AB77AB">
        <w:rPr>
          <w:rFonts w:ascii="Tahoma" w:eastAsia="Times New Roman" w:hAnsi="Tahoma" w:cs="Tahoma"/>
          <w:color w:val="000000" w:themeColor="text1"/>
        </w:rPr>
        <w:t>-servis 24/7/vse dni v letu (24 ur na dan, vse dni v tednu, celo leto),</w:t>
      </w:r>
    </w:p>
    <w:p w14:paraId="5CF0FD93" w14:textId="77777777" w:rsidR="00AB77AB" w:rsidRPr="00AB77AB" w:rsidRDefault="00AB77AB" w:rsidP="00AB77AB">
      <w:pPr>
        <w:keepNext/>
        <w:keepLines/>
        <w:ind w:left="709"/>
        <w:jc w:val="both"/>
        <w:rPr>
          <w:rFonts w:ascii="Tahoma" w:hAnsi="Tahoma" w:cs="Tahoma"/>
          <w:lang w:eastAsia="en-US"/>
        </w:rPr>
      </w:pPr>
      <w:r w:rsidRPr="00AB77AB">
        <w:rPr>
          <w:rFonts w:ascii="Tahoma" w:eastAsia="Times New Roman" w:hAnsi="Tahoma" w:cs="Tahoma"/>
          <w:color w:val="000000" w:themeColor="text1"/>
        </w:rPr>
        <w:t xml:space="preserve"> -</w:t>
      </w:r>
      <w:r w:rsidRPr="00AB77AB">
        <w:rPr>
          <w:rFonts w:ascii="Tahoma" w:hAnsi="Tahoma" w:cs="Tahoma"/>
          <w:lang w:eastAsia="en-US"/>
        </w:rPr>
        <w:t>odpravo napak v največ 24 urah,</w:t>
      </w:r>
    </w:p>
    <w:p w14:paraId="243CC8D2" w14:textId="77777777" w:rsidR="00AB77AB" w:rsidRPr="00AB77AB" w:rsidRDefault="00AB77AB" w:rsidP="00AB77AB">
      <w:pPr>
        <w:keepNext/>
        <w:keepLines/>
        <w:ind w:left="709"/>
        <w:jc w:val="both"/>
        <w:rPr>
          <w:rFonts w:ascii="Tahoma" w:eastAsia="Times New Roman" w:hAnsi="Tahoma" w:cs="Tahoma"/>
          <w:color w:val="000000" w:themeColor="text1"/>
        </w:rPr>
      </w:pPr>
      <w:r w:rsidRPr="00AB77AB">
        <w:rPr>
          <w:rFonts w:ascii="Tahoma" w:hAnsi="Tahoma" w:cs="Tahoma"/>
          <w:lang w:eastAsia="en-US"/>
        </w:rPr>
        <w:t xml:space="preserve"> -l</w:t>
      </w:r>
      <w:r w:rsidR="008E5617">
        <w:rPr>
          <w:rFonts w:ascii="Tahoma" w:hAnsi="Tahoma" w:cs="Tahoma"/>
          <w:lang w:eastAsia="en-US"/>
        </w:rPr>
        <w:t>astno servisno mrežo</w:t>
      </w:r>
      <w:r w:rsidRPr="00AB77AB">
        <w:rPr>
          <w:rFonts w:ascii="Tahoma" w:hAnsi="Tahoma" w:cs="Tahoma"/>
          <w:lang w:eastAsia="en-US"/>
        </w:rPr>
        <w:t xml:space="preserve"> z minimalno desetimi lastnimi strokovno izobraženimi zaposlenimi </w:t>
      </w:r>
      <w:r w:rsidR="008E5617">
        <w:rPr>
          <w:rFonts w:ascii="Tahoma" w:hAnsi="Tahoma" w:cs="Tahoma"/>
          <w:lang w:eastAsia="en-US"/>
        </w:rPr>
        <w:t xml:space="preserve">  </w:t>
      </w:r>
      <w:r w:rsidR="007A13FD">
        <w:rPr>
          <w:rFonts w:ascii="Tahoma" w:hAnsi="Tahoma" w:cs="Tahoma"/>
          <w:lang w:eastAsia="en-US"/>
        </w:rPr>
        <w:t>serviserji,</w:t>
      </w:r>
    </w:p>
    <w:p w14:paraId="4AF0E0A7" w14:textId="77777777" w:rsidR="00AB77AB" w:rsidRDefault="00AB77AB" w:rsidP="00EF3383">
      <w:pPr>
        <w:keepNext/>
        <w:keepLines/>
        <w:jc w:val="both"/>
        <w:rPr>
          <w:rFonts w:ascii="Tahoma" w:hAnsi="Tahoma" w:cs="Tahoma"/>
        </w:rPr>
      </w:pPr>
    </w:p>
    <w:p w14:paraId="15E741A2" w14:textId="77777777" w:rsidR="00AB77AB" w:rsidRDefault="00AB77AB" w:rsidP="00EF3383">
      <w:pPr>
        <w:keepNext/>
        <w:keepLines/>
        <w:jc w:val="both"/>
        <w:rPr>
          <w:rFonts w:ascii="Tahoma" w:hAnsi="Tahoma" w:cs="Tahoma"/>
        </w:rPr>
      </w:pPr>
    </w:p>
    <w:p w14:paraId="63CDAAF5" w14:textId="77777777" w:rsidR="00AB77AB" w:rsidRDefault="00AB77AB" w:rsidP="00AB77AB">
      <w:pPr>
        <w:keepNext/>
        <w:keepLines/>
        <w:jc w:val="both"/>
        <w:rPr>
          <w:rFonts w:ascii="Tahoma" w:hAnsi="Tahoma" w:cs="Tahoma"/>
        </w:rPr>
      </w:pPr>
    </w:p>
    <w:p w14:paraId="6424614D" w14:textId="77777777" w:rsidR="00AB77AB" w:rsidRDefault="00AB77AB" w:rsidP="00AB77AB">
      <w:pPr>
        <w:keepNext/>
        <w:keepLines/>
        <w:jc w:val="both"/>
        <w:rPr>
          <w:rFonts w:ascii="Tahoma" w:hAnsi="Tahoma" w:cs="Tahoma"/>
        </w:rPr>
      </w:pPr>
    </w:p>
    <w:p w14:paraId="62B5C12E" w14:textId="77777777" w:rsidR="00AB77AB" w:rsidRDefault="00AB77AB" w:rsidP="00AB77AB">
      <w:pPr>
        <w:keepNext/>
        <w:keepLines/>
        <w:jc w:val="both"/>
        <w:rPr>
          <w:rFonts w:ascii="Tahoma" w:hAnsi="Tahoma" w:cs="Tahoma"/>
        </w:rPr>
      </w:pPr>
    </w:p>
    <w:p w14:paraId="71C0E55D" w14:textId="77777777" w:rsidR="00AB77AB" w:rsidRDefault="00AB77AB" w:rsidP="00AB77AB">
      <w:pPr>
        <w:keepNext/>
        <w:keepLines/>
        <w:jc w:val="both"/>
        <w:rPr>
          <w:rFonts w:ascii="Tahoma" w:hAnsi="Tahoma" w:cs="Tahoma"/>
        </w:rPr>
      </w:pPr>
    </w:p>
    <w:p w14:paraId="102C10F5" w14:textId="77777777" w:rsidR="00AB77AB" w:rsidRDefault="00AB77AB" w:rsidP="00AB77AB">
      <w:pPr>
        <w:keepNext/>
        <w:keepLines/>
        <w:jc w:val="both"/>
        <w:rPr>
          <w:rFonts w:ascii="Tahoma" w:hAnsi="Tahoma" w:cs="Tahoma"/>
        </w:rPr>
      </w:pPr>
    </w:p>
    <w:p w14:paraId="05933756" w14:textId="77777777" w:rsidR="00AB77AB" w:rsidRDefault="00AB77AB" w:rsidP="00AB77AB">
      <w:pPr>
        <w:keepNext/>
        <w:keepLines/>
        <w:jc w:val="both"/>
        <w:rPr>
          <w:rFonts w:ascii="Tahoma" w:hAnsi="Tahoma" w:cs="Tahoma"/>
        </w:rPr>
      </w:pPr>
    </w:p>
    <w:p w14:paraId="7BBE97C9" w14:textId="77777777" w:rsidR="00AB77AB" w:rsidRDefault="00AB77AB" w:rsidP="00AB77AB">
      <w:pPr>
        <w:keepNext/>
        <w:keepLines/>
        <w:jc w:val="both"/>
        <w:rPr>
          <w:rFonts w:ascii="Tahoma" w:hAnsi="Tahoma" w:cs="Tahoma"/>
        </w:rPr>
      </w:pPr>
    </w:p>
    <w:p w14:paraId="59D1E70A" w14:textId="77777777" w:rsidR="00AB77AB" w:rsidRDefault="00AB77AB" w:rsidP="00AB77AB">
      <w:pPr>
        <w:keepNext/>
        <w:keepLines/>
        <w:jc w:val="both"/>
        <w:rPr>
          <w:rFonts w:ascii="Tahoma" w:hAnsi="Tahoma" w:cs="Tahoma"/>
        </w:rPr>
      </w:pPr>
    </w:p>
    <w:p w14:paraId="64994F8F" w14:textId="77777777" w:rsidR="00AB77AB" w:rsidRDefault="00AB77AB" w:rsidP="00AB77AB">
      <w:pPr>
        <w:keepNext/>
        <w:keepLines/>
        <w:jc w:val="both"/>
        <w:rPr>
          <w:rFonts w:ascii="Tahoma" w:hAnsi="Tahoma" w:cs="Tahoma"/>
        </w:rPr>
      </w:pPr>
    </w:p>
    <w:p w14:paraId="688E147D" w14:textId="77777777" w:rsidR="00AB77AB" w:rsidRDefault="00AB77AB" w:rsidP="00AB77AB">
      <w:pPr>
        <w:keepNext/>
        <w:keepLines/>
        <w:jc w:val="both"/>
        <w:rPr>
          <w:rFonts w:ascii="Tahoma" w:hAnsi="Tahoma" w:cs="Tahoma"/>
        </w:rPr>
      </w:pPr>
    </w:p>
    <w:p w14:paraId="2DB4DCB3" w14:textId="77777777" w:rsidR="00AB77AB" w:rsidRDefault="00AB77AB" w:rsidP="00AB77AB">
      <w:pPr>
        <w:keepNext/>
        <w:keepLines/>
        <w:jc w:val="both"/>
        <w:rPr>
          <w:rFonts w:ascii="Tahoma" w:hAnsi="Tahoma" w:cs="Tahoma"/>
        </w:rPr>
      </w:pPr>
    </w:p>
    <w:p w14:paraId="0E8377FA" w14:textId="77777777" w:rsidR="00AB77AB" w:rsidRDefault="00AB77AB" w:rsidP="00AB77AB">
      <w:pPr>
        <w:keepNext/>
        <w:keepLines/>
        <w:jc w:val="both"/>
        <w:rPr>
          <w:rFonts w:ascii="Tahoma" w:hAnsi="Tahoma" w:cs="Tahoma"/>
        </w:rPr>
      </w:pPr>
    </w:p>
    <w:p w14:paraId="649E6718" w14:textId="77777777" w:rsidR="00AB77AB" w:rsidRDefault="00AB77AB" w:rsidP="00AB77AB">
      <w:pPr>
        <w:keepNext/>
        <w:keepLines/>
        <w:jc w:val="both"/>
        <w:rPr>
          <w:rFonts w:ascii="Tahoma" w:hAnsi="Tahoma" w:cs="Tahoma"/>
        </w:rPr>
      </w:pPr>
    </w:p>
    <w:p w14:paraId="2BE5E32E" w14:textId="77777777" w:rsidR="00AB77AB" w:rsidRDefault="00AB77AB" w:rsidP="00AB77AB">
      <w:pPr>
        <w:keepNext/>
        <w:keepLines/>
        <w:jc w:val="both"/>
        <w:rPr>
          <w:rFonts w:ascii="Tahoma" w:hAnsi="Tahoma" w:cs="Tahoma"/>
        </w:rPr>
      </w:pPr>
    </w:p>
    <w:p w14:paraId="2D491EEC" w14:textId="77777777" w:rsidR="00AB77AB" w:rsidRDefault="00AB77AB" w:rsidP="00AB77AB">
      <w:pPr>
        <w:keepNext/>
        <w:keepLines/>
        <w:jc w:val="both"/>
        <w:rPr>
          <w:rFonts w:ascii="Tahoma" w:hAnsi="Tahoma" w:cs="Tahoma"/>
        </w:rPr>
      </w:pPr>
    </w:p>
    <w:p w14:paraId="69341AF3" w14:textId="77777777" w:rsidR="00AB77AB" w:rsidRDefault="00AB77AB" w:rsidP="00AB77AB">
      <w:pPr>
        <w:keepNext/>
        <w:keepLines/>
        <w:jc w:val="both"/>
        <w:rPr>
          <w:rFonts w:ascii="Tahoma" w:hAnsi="Tahoma" w:cs="Tahoma"/>
        </w:rPr>
      </w:pPr>
    </w:p>
    <w:p w14:paraId="0EFAC69B" w14:textId="77777777" w:rsidR="00AB77AB" w:rsidRDefault="00AB77AB" w:rsidP="00AB77AB">
      <w:pPr>
        <w:keepNext/>
        <w:keepLines/>
        <w:jc w:val="both"/>
        <w:rPr>
          <w:rFonts w:ascii="Tahoma" w:hAnsi="Tahoma" w:cs="Tahoma"/>
        </w:rPr>
      </w:pPr>
    </w:p>
    <w:p w14:paraId="45A1D21E" w14:textId="77777777" w:rsidR="00AB77AB" w:rsidRDefault="00AB77AB" w:rsidP="00AB77AB">
      <w:pPr>
        <w:keepNext/>
        <w:keepLines/>
        <w:jc w:val="both"/>
        <w:rPr>
          <w:rFonts w:ascii="Tahoma" w:hAnsi="Tahoma" w:cs="Tahoma"/>
        </w:rPr>
      </w:pPr>
    </w:p>
    <w:p w14:paraId="6C06B05F" w14:textId="77777777" w:rsidR="00506704" w:rsidRDefault="00506704" w:rsidP="00AB77AB">
      <w:pPr>
        <w:keepNext/>
        <w:keepLines/>
        <w:jc w:val="both"/>
        <w:rPr>
          <w:rFonts w:ascii="Tahoma" w:hAnsi="Tahoma" w:cs="Tahoma"/>
        </w:rPr>
      </w:pPr>
    </w:p>
    <w:p w14:paraId="57A926CB" w14:textId="77777777" w:rsidR="00506704" w:rsidRDefault="00506704" w:rsidP="00AB77AB">
      <w:pPr>
        <w:keepNext/>
        <w:keepLines/>
        <w:jc w:val="both"/>
        <w:rPr>
          <w:rFonts w:ascii="Tahoma" w:hAnsi="Tahoma" w:cs="Tahoma"/>
        </w:rPr>
      </w:pPr>
    </w:p>
    <w:p w14:paraId="0F42245F" w14:textId="77777777" w:rsidR="00506704" w:rsidRDefault="00506704" w:rsidP="00AB77AB">
      <w:pPr>
        <w:keepNext/>
        <w:keepLines/>
        <w:jc w:val="both"/>
        <w:rPr>
          <w:rFonts w:ascii="Tahoma" w:hAnsi="Tahoma" w:cs="Tahoma"/>
        </w:rPr>
      </w:pPr>
    </w:p>
    <w:p w14:paraId="777A1631" w14:textId="77777777" w:rsidR="00AB77AB" w:rsidRDefault="00AB77AB" w:rsidP="00AB77AB">
      <w:pPr>
        <w:keepNext/>
        <w:keepLines/>
        <w:jc w:val="both"/>
        <w:rPr>
          <w:rFonts w:ascii="Tahoma" w:hAnsi="Tahoma" w:cs="Tahoma"/>
        </w:rPr>
      </w:pPr>
    </w:p>
    <w:p w14:paraId="21B25328" w14:textId="77777777" w:rsidR="00AB77AB" w:rsidRDefault="00AB77AB" w:rsidP="00AB77AB">
      <w:pPr>
        <w:keepNext/>
        <w:keepLines/>
        <w:jc w:val="both"/>
        <w:rPr>
          <w:rFonts w:ascii="Tahoma" w:hAnsi="Tahoma" w:cs="Tahoma"/>
        </w:rPr>
      </w:pPr>
    </w:p>
    <w:p w14:paraId="512CFB06" w14:textId="77777777" w:rsidR="00AB77AB" w:rsidRDefault="00AB77AB" w:rsidP="00AB77AB">
      <w:pPr>
        <w:keepNext/>
        <w:keepLines/>
        <w:jc w:val="both"/>
        <w:rPr>
          <w:rFonts w:ascii="Tahoma" w:hAnsi="Tahoma" w:cs="Tahoma"/>
        </w:rPr>
      </w:pPr>
    </w:p>
    <w:p w14:paraId="45A6F8AF" w14:textId="77777777" w:rsidR="008E5617" w:rsidRDefault="008E5617" w:rsidP="00AB77AB">
      <w:pPr>
        <w:keepNext/>
        <w:keepLines/>
        <w:jc w:val="both"/>
        <w:rPr>
          <w:rFonts w:ascii="Tahoma" w:hAnsi="Tahoma" w:cs="Tahoma"/>
        </w:rPr>
      </w:pPr>
      <w:r>
        <w:rPr>
          <w:rFonts w:ascii="Tahoma" w:hAnsi="Tahoma" w:cs="Tahoma"/>
        </w:rPr>
        <w:t>Priloge:</w:t>
      </w:r>
    </w:p>
    <w:p w14:paraId="319F33CE" w14:textId="77777777" w:rsidR="008E5617" w:rsidRDefault="008E5617" w:rsidP="008E5617">
      <w:pPr>
        <w:keepNext/>
        <w:keepLines/>
        <w:ind w:left="709"/>
        <w:jc w:val="both"/>
        <w:rPr>
          <w:rFonts w:ascii="Tahoma" w:hAnsi="Tahoma" w:cs="Tahoma"/>
        </w:rPr>
      </w:pPr>
      <w:r>
        <w:rPr>
          <w:rFonts w:ascii="Tahoma" w:hAnsi="Tahoma" w:cs="Tahoma"/>
        </w:rPr>
        <w:t>-tehnična dokumentacija ponudnika (.pdf)</w:t>
      </w:r>
    </w:p>
    <w:p w14:paraId="439344B2" w14:textId="77777777" w:rsidR="00AB77AB" w:rsidRDefault="00AB77AB" w:rsidP="00AB77AB">
      <w:pPr>
        <w:keepNext/>
        <w:keepLines/>
        <w:jc w:val="both"/>
        <w:rPr>
          <w:rFonts w:ascii="Tahoma" w:hAnsi="Tahoma" w:cs="Tahoma"/>
        </w:rPr>
      </w:pPr>
    </w:p>
    <w:p w14:paraId="03BF38DC" w14:textId="77777777" w:rsidR="00AB77AB" w:rsidRDefault="00AB77AB" w:rsidP="00AB77AB">
      <w:pPr>
        <w:keepNext/>
        <w:keepLines/>
        <w:jc w:val="both"/>
        <w:rPr>
          <w:rFonts w:ascii="Tahoma" w:hAnsi="Tahoma" w:cs="Tahoma"/>
        </w:rPr>
      </w:pPr>
    </w:p>
    <w:p w14:paraId="59F4FB61" w14:textId="77777777" w:rsidR="00AB77AB" w:rsidRDefault="00AB77AB" w:rsidP="00AB77AB">
      <w:pPr>
        <w:keepNext/>
        <w:keepLines/>
        <w:jc w:val="both"/>
        <w:rPr>
          <w:rFonts w:ascii="Tahoma" w:hAnsi="Tahoma" w:cs="Tahoma"/>
        </w:rPr>
      </w:pPr>
    </w:p>
    <w:p w14:paraId="265C9F91" w14:textId="77777777" w:rsidR="00506704" w:rsidRDefault="00506704" w:rsidP="00AB77AB">
      <w:pPr>
        <w:keepNext/>
        <w:keepLines/>
        <w:jc w:val="both"/>
        <w:rPr>
          <w:rFonts w:ascii="Tahoma" w:hAnsi="Tahoma" w:cs="Tahoma"/>
        </w:rPr>
      </w:pPr>
    </w:p>
    <w:p w14:paraId="4A6243A9" w14:textId="77777777" w:rsidR="00506704" w:rsidRDefault="00506704" w:rsidP="00AB77AB">
      <w:pPr>
        <w:keepNext/>
        <w:keepLines/>
        <w:jc w:val="both"/>
        <w:rPr>
          <w:rFonts w:ascii="Tahoma" w:hAnsi="Tahoma" w:cs="Tahoma"/>
        </w:rPr>
      </w:pPr>
    </w:p>
    <w:p w14:paraId="36CA76E6" w14:textId="77777777" w:rsidR="00AB77AB" w:rsidRDefault="00AB77AB" w:rsidP="00AB77AB">
      <w:pPr>
        <w:keepNext/>
        <w:keepLines/>
        <w:jc w:val="both"/>
        <w:rPr>
          <w:rFonts w:ascii="Tahoma" w:hAnsi="Tahoma" w:cs="Tahoma"/>
        </w:rPr>
      </w:pPr>
    </w:p>
    <w:p w14:paraId="10401A7E" w14:textId="77777777" w:rsidR="00AB77AB" w:rsidRDefault="00AB77AB" w:rsidP="00AB77AB">
      <w:pPr>
        <w:keepNext/>
        <w:keepLines/>
        <w:jc w:val="both"/>
        <w:rPr>
          <w:rFonts w:ascii="Tahoma" w:hAnsi="Tahoma" w:cs="Tahoma"/>
        </w:rPr>
      </w:pPr>
    </w:p>
    <w:tbl>
      <w:tblPr>
        <w:tblW w:w="9495" w:type="dxa"/>
        <w:tblInd w:w="30" w:type="dxa"/>
        <w:tblLayout w:type="fixed"/>
        <w:tblCellMar>
          <w:left w:w="30" w:type="dxa"/>
          <w:right w:w="30" w:type="dxa"/>
        </w:tblCellMar>
        <w:tblLook w:val="04A0" w:firstRow="1" w:lastRow="0" w:firstColumn="1" w:lastColumn="0" w:noHBand="0" w:noVBand="1"/>
      </w:tblPr>
      <w:tblGrid>
        <w:gridCol w:w="2409"/>
        <w:gridCol w:w="2692"/>
        <w:gridCol w:w="4394"/>
      </w:tblGrid>
      <w:tr w:rsidR="00AB77AB" w:rsidRPr="008A3D17" w14:paraId="15A1EB35" w14:textId="77777777" w:rsidTr="0044021A">
        <w:trPr>
          <w:trHeight w:val="235"/>
        </w:trPr>
        <w:tc>
          <w:tcPr>
            <w:tcW w:w="2410" w:type="dxa"/>
            <w:tcBorders>
              <w:top w:val="nil"/>
              <w:left w:val="nil"/>
              <w:bottom w:val="single" w:sz="4" w:space="0" w:color="auto"/>
              <w:right w:val="nil"/>
            </w:tcBorders>
          </w:tcPr>
          <w:p w14:paraId="06450B73" w14:textId="77777777" w:rsidR="00AB77AB" w:rsidRPr="008A3D17" w:rsidRDefault="00AB77AB" w:rsidP="0044021A">
            <w:pPr>
              <w:keepNext/>
              <w:keepLines/>
              <w:jc w:val="both"/>
              <w:rPr>
                <w:rFonts w:ascii="Tahoma" w:hAnsi="Tahoma" w:cs="Tahoma"/>
                <w:snapToGrid w:val="0"/>
              </w:rPr>
            </w:pPr>
          </w:p>
        </w:tc>
        <w:tc>
          <w:tcPr>
            <w:tcW w:w="2693" w:type="dxa"/>
          </w:tcPr>
          <w:p w14:paraId="21D4ECAF" w14:textId="77777777" w:rsidR="00AB77AB" w:rsidRPr="008A3D17" w:rsidRDefault="00AB77AB" w:rsidP="0044021A">
            <w:pPr>
              <w:keepNext/>
              <w:keepLines/>
              <w:jc w:val="center"/>
              <w:rPr>
                <w:rFonts w:ascii="Tahoma" w:hAnsi="Tahoma" w:cs="Tahoma"/>
                <w:snapToGrid w:val="0"/>
              </w:rPr>
            </w:pPr>
          </w:p>
        </w:tc>
        <w:tc>
          <w:tcPr>
            <w:tcW w:w="4395" w:type="dxa"/>
            <w:tcBorders>
              <w:top w:val="nil"/>
              <w:left w:val="nil"/>
              <w:bottom w:val="single" w:sz="4" w:space="0" w:color="auto"/>
              <w:right w:val="nil"/>
            </w:tcBorders>
          </w:tcPr>
          <w:p w14:paraId="0088A801" w14:textId="77777777" w:rsidR="00AB77AB" w:rsidRPr="008A3D17" w:rsidRDefault="00AB77AB" w:rsidP="0044021A">
            <w:pPr>
              <w:keepNext/>
              <w:keepLines/>
              <w:jc w:val="both"/>
              <w:rPr>
                <w:rFonts w:ascii="Tahoma" w:hAnsi="Tahoma" w:cs="Tahoma"/>
                <w:snapToGrid w:val="0"/>
                <w:sz w:val="28"/>
              </w:rPr>
            </w:pPr>
          </w:p>
        </w:tc>
      </w:tr>
      <w:tr w:rsidR="00AB77AB" w:rsidRPr="008A3D17" w14:paraId="157E4781" w14:textId="77777777" w:rsidTr="0044021A">
        <w:trPr>
          <w:trHeight w:val="235"/>
        </w:trPr>
        <w:tc>
          <w:tcPr>
            <w:tcW w:w="2410" w:type="dxa"/>
            <w:tcBorders>
              <w:top w:val="single" w:sz="4" w:space="0" w:color="auto"/>
              <w:left w:val="nil"/>
              <w:bottom w:val="nil"/>
              <w:right w:val="nil"/>
            </w:tcBorders>
            <w:hideMark/>
          </w:tcPr>
          <w:p w14:paraId="7FC9169C" w14:textId="77777777" w:rsidR="00AB77AB" w:rsidRPr="008A3D17" w:rsidRDefault="00AB77AB" w:rsidP="0044021A">
            <w:pPr>
              <w:keepNext/>
              <w:keepLines/>
              <w:jc w:val="center"/>
              <w:rPr>
                <w:rFonts w:ascii="Tahoma" w:hAnsi="Tahoma" w:cs="Tahoma"/>
                <w:snapToGrid w:val="0"/>
                <w:sz w:val="18"/>
              </w:rPr>
            </w:pPr>
            <w:r w:rsidRPr="008A3D17">
              <w:rPr>
                <w:rFonts w:ascii="Tahoma" w:hAnsi="Tahoma" w:cs="Tahoma"/>
                <w:snapToGrid w:val="0"/>
                <w:sz w:val="18"/>
              </w:rPr>
              <w:t>(kraj, datum)</w:t>
            </w:r>
          </w:p>
        </w:tc>
        <w:tc>
          <w:tcPr>
            <w:tcW w:w="2693" w:type="dxa"/>
            <w:hideMark/>
          </w:tcPr>
          <w:p w14:paraId="60755984" w14:textId="77777777" w:rsidR="00AB77AB" w:rsidRPr="008A3D17" w:rsidRDefault="00AB77AB" w:rsidP="0044021A">
            <w:pPr>
              <w:keepNext/>
              <w:keepLines/>
              <w:jc w:val="center"/>
              <w:rPr>
                <w:rFonts w:ascii="Tahoma" w:hAnsi="Tahoma" w:cs="Tahoma"/>
                <w:snapToGrid w:val="0"/>
                <w:sz w:val="18"/>
              </w:rPr>
            </w:pPr>
            <w:r w:rsidRPr="008A3D17">
              <w:rPr>
                <w:rFonts w:ascii="Tahoma" w:hAnsi="Tahoma" w:cs="Tahoma"/>
                <w:snapToGrid w:val="0"/>
                <w:sz w:val="18"/>
              </w:rPr>
              <w:t>žig</w:t>
            </w:r>
          </w:p>
        </w:tc>
        <w:tc>
          <w:tcPr>
            <w:tcW w:w="4395" w:type="dxa"/>
            <w:tcBorders>
              <w:top w:val="single" w:sz="4" w:space="0" w:color="auto"/>
              <w:left w:val="nil"/>
              <w:bottom w:val="nil"/>
              <w:right w:val="nil"/>
            </w:tcBorders>
            <w:hideMark/>
          </w:tcPr>
          <w:p w14:paraId="10F80256" w14:textId="77777777" w:rsidR="00AB77AB" w:rsidRPr="008A3D17" w:rsidRDefault="00AB77AB" w:rsidP="0044021A">
            <w:pPr>
              <w:keepNext/>
              <w:keepLines/>
              <w:jc w:val="center"/>
              <w:rPr>
                <w:rFonts w:ascii="Tahoma" w:hAnsi="Tahoma" w:cs="Tahoma"/>
                <w:snapToGrid w:val="0"/>
                <w:sz w:val="18"/>
              </w:rPr>
            </w:pPr>
            <w:r w:rsidRPr="008A3D17">
              <w:rPr>
                <w:rFonts w:ascii="Tahoma" w:hAnsi="Tahoma" w:cs="Tahoma"/>
                <w:snapToGrid w:val="0"/>
                <w:sz w:val="18"/>
              </w:rPr>
              <w:t>(</w:t>
            </w:r>
            <w:r w:rsidRPr="003C5E66">
              <w:rPr>
                <w:rFonts w:ascii="Tahoma" w:hAnsi="Tahoma" w:cs="Tahoma"/>
                <w:snapToGrid w:val="0"/>
              </w:rPr>
              <w:t xml:space="preserve">Ime in priimek ter podpis </w:t>
            </w:r>
            <w:r w:rsidRPr="003C5E66">
              <w:rPr>
                <w:rFonts w:ascii="Tahoma" w:hAnsi="Tahoma"/>
                <w:snapToGrid w:val="0"/>
              </w:rPr>
              <w:t>ponudnika</w:t>
            </w:r>
            <w:r w:rsidRPr="008A3D17">
              <w:rPr>
                <w:rFonts w:ascii="Tahoma" w:hAnsi="Tahoma" w:cs="Tahoma"/>
                <w:snapToGrid w:val="0"/>
                <w:sz w:val="18"/>
              </w:rPr>
              <w:t>)</w:t>
            </w:r>
          </w:p>
        </w:tc>
      </w:tr>
    </w:tbl>
    <w:p w14:paraId="2889E46D" w14:textId="77777777" w:rsidR="00C60A9C" w:rsidRDefault="00C60A9C">
      <w:pPr>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75"/>
        <w:gridCol w:w="1418"/>
      </w:tblGrid>
      <w:tr w:rsidR="00C60A9C" w:rsidRPr="00814B42" w14:paraId="02A6C289" w14:textId="77777777" w:rsidTr="00725E27">
        <w:tc>
          <w:tcPr>
            <w:tcW w:w="8075" w:type="dxa"/>
            <w:tcBorders>
              <w:top w:val="single" w:sz="4" w:space="0" w:color="auto"/>
              <w:left w:val="single" w:sz="4" w:space="0" w:color="auto"/>
              <w:bottom w:val="single" w:sz="4" w:space="0" w:color="auto"/>
              <w:right w:val="single" w:sz="4" w:space="0" w:color="808080"/>
            </w:tcBorders>
          </w:tcPr>
          <w:p w14:paraId="4D0CE4CA" w14:textId="77777777" w:rsidR="00C60A9C" w:rsidRPr="00814B42" w:rsidRDefault="00C60A9C" w:rsidP="00725E27">
            <w:pPr>
              <w:keepNext/>
              <w:keepLines/>
              <w:rPr>
                <w:rFonts w:ascii="Tahoma" w:hAnsi="Tahoma" w:cs="Tahoma"/>
              </w:rPr>
            </w:pPr>
            <w:r w:rsidRPr="00814B42">
              <w:lastRenderedPageBreak/>
              <w:br w:type="page"/>
            </w:r>
            <w:r w:rsidRPr="00814B42">
              <w:rPr>
                <w:rFonts w:ascii="Tahoma" w:hAnsi="Tahoma" w:cs="Tahoma"/>
                <w:b/>
              </w:rPr>
              <w:br w:type="page"/>
            </w:r>
            <w:r>
              <w:rPr>
                <w:rFonts w:ascii="Tahoma" w:hAnsi="Tahoma" w:cs="Tahoma"/>
              </w:rPr>
              <w:t>STROKOVNA SPOSOBNOST - KADER</w:t>
            </w:r>
            <w:r w:rsidRPr="00814B42">
              <w:rPr>
                <w:rFonts w:ascii="Tahoma" w:hAnsi="Tahoma" w:cs="Tahoma"/>
              </w:rPr>
              <w:t xml:space="preserve"> </w:t>
            </w:r>
          </w:p>
        </w:tc>
        <w:tc>
          <w:tcPr>
            <w:tcW w:w="1418" w:type="dxa"/>
            <w:tcBorders>
              <w:top w:val="single" w:sz="4" w:space="0" w:color="auto"/>
              <w:left w:val="single" w:sz="4" w:space="0" w:color="808080"/>
              <w:bottom w:val="single" w:sz="4" w:space="0" w:color="auto"/>
              <w:right w:val="single" w:sz="4" w:space="0" w:color="auto"/>
            </w:tcBorders>
            <w:hideMark/>
          </w:tcPr>
          <w:p w14:paraId="02B20642" w14:textId="77777777" w:rsidR="00C60A9C" w:rsidRPr="00814B42" w:rsidRDefault="00C60A9C" w:rsidP="00725E27">
            <w:pPr>
              <w:keepNext/>
              <w:keepLines/>
              <w:rPr>
                <w:rFonts w:ascii="Tahoma" w:hAnsi="Tahoma" w:cs="Tahoma"/>
                <w:b/>
                <w:i/>
              </w:rPr>
            </w:pPr>
            <w:r w:rsidRPr="00814B42">
              <w:rPr>
                <w:rFonts w:ascii="Tahoma" w:hAnsi="Tahoma" w:cs="Tahoma"/>
                <w:b/>
                <w:i/>
              </w:rPr>
              <w:t xml:space="preserve">Priloga </w:t>
            </w:r>
            <w:r>
              <w:rPr>
                <w:rFonts w:ascii="Tahoma" w:hAnsi="Tahoma" w:cs="Tahoma"/>
                <w:b/>
                <w:i/>
              </w:rPr>
              <w:t>7</w:t>
            </w:r>
          </w:p>
        </w:tc>
      </w:tr>
    </w:tbl>
    <w:p w14:paraId="5281A9DC" w14:textId="77777777" w:rsidR="00C60A9C" w:rsidRPr="008A3D17" w:rsidRDefault="00C60A9C" w:rsidP="00C60A9C">
      <w:pPr>
        <w:keepNext/>
        <w:keepLines/>
        <w:rPr>
          <w:rFonts w:ascii="Tahoma" w:hAnsi="Tahoma" w:cs="Tahoma"/>
          <w:b/>
          <w:i/>
          <w:sz w:val="16"/>
          <w:szCs w:val="18"/>
          <w:u w:val="single"/>
        </w:rPr>
      </w:pPr>
    </w:p>
    <w:p w14:paraId="535E2E37" w14:textId="77777777" w:rsidR="00C60A9C" w:rsidRDefault="00C60A9C" w:rsidP="00C60A9C">
      <w:pPr>
        <w:keepNext/>
        <w:keepLines/>
        <w:rPr>
          <w:rFonts w:ascii="Tahoma" w:hAnsi="Tahoma" w:cs="Tahoma"/>
        </w:rPr>
      </w:pPr>
      <w:r w:rsidRPr="00C464D1">
        <w:rPr>
          <w:rFonts w:ascii="Tahoma" w:hAnsi="Tahoma" w:cs="Tahoma"/>
        </w:rPr>
        <w:t>Spodaj podpisani ponudnik izjavljam, da razpolagam z lastno servisno mrežo in strokovno izobraženimi zaposlenimi serviserji, ki bodo izvajali servisne storitve, in sicer:</w:t>
      </w:r>
    </w:p>
    <w:p w14:paraId="5F1FC93F" w14:textId="77777777" w:rsidR="00C60A9C" w:rsidRDefault="00C60A9C" w:rsidP="00C60A9C">
      <w:pPr>
        <w:keepNext/>
        <w:keepLines/>
        <w:rPr>
          <w:rFonts w:ascii="Tahoma" w:hAnsi="Tahoma" w:cs="Tahoma"/>
        </w:rPr>
      </w:pPr>
    </w:p>
    <w:tbl>
      <w:tblPr>
        <w:tblStyle w:val="Tabelamrea"/>
        <w:tblW w:w="0" w:type="auto"/>
        <w:tblLook w:val="04A0" w:firstRow="1" w:lastRow="0" w:firstColumn="1" w:lastColumn="0" w:noHBand="0" w:noVBand="1"/>
      </w:tblPr>
      <w:tblGrid>
        <w:gridCol w:w="988"/>
        <w:gridCol w:w="3684"/>
        <w:gridCol w:w="2836"/>
        <w:gridCol w:w="1836"/>
      </w:tblGrid>
      <w:tr w:rsidR="00C60A9C" w14:paraId="3F51C720" w14:textId="77777777" w:rsidTr="00725E27">
        <w:tc>
          <w:tcPr>
            <w:tcW w:w="988" w:type="dxa"/>
          </w:tcPr>
          <w:p w14:paraId="61786AD9" w14:textId="77777777" w:rsidR="00C60A9C" w:rsidRDefault="00C60A9C" w:rsidP="00725E27">
            <w:pPr>
              <w:keepNext/>
              <w:keepLines/>
              <w:spacing w:line="480" w:lineRule="auto"/>
              <w:rPr>
                <w:rFonts w:ascii="Tahoma" w:hAnsi="Tahoma" w:cs="Tahoma"/>
              </w:rPr>
            </w:pPr>
            <w:r>
              <w:rPr>
                <w:rFonts w:ascii="Tahoma" w:hAnsi="Tahoma" w:cs="Tahoma"/>
              </w:rPr>
              <w:t>Zap. št.</w:t>
            </w:r>
          </w:p>
        </w:tc>
        <w:tc>
          <w:tcPr>
            <w:tcW w:w="3684" w:type="dxa"/>
          </w:tcPr>
          <w:p w14:paraId="63A7F56D" w14:textId="77777777" w:rsidR="00C60A9C" w:rsidRDefault="00C60A9C" w:rsidP="00725E27">
            <w:pPr>
              <w:keepNext/>
              <w:keepLines/>
              <w:spacing w:line="480" w:lineRule="auto"/>
              <w:rPr>
                <w:rFonts w:ascii="Tahoma" w:hAnsi="Tahoma" w:cs="Tahoma"/>
              </w:rPr>
            </w:pPr>
            <w:r>
              <w:rPr>
                <w:rFonts w:ascii="Tahoma" w:hAnsi="Tahoma" w:cs="Tahoma"/>
              </w:rPr>
              <w:t>Ime in priimek serviserja</w:t>
            </w:r>
          </w:p>
        </w:tc>
        <w:tc>
          <w:tcPr>
            <w:tcW w:w="2836" w:type="dxa"/>
          </w:tcPr>
          <w:p w14:paraId="3D7F3455" w14:textId="77777777" w:rsidR="00C60A9C" w:rsidRDefault="00C60A9C" w:rsidP="00725E27">
            <w:pPr>
              <w:keepNext/>
              <w:keepLines/>
              <w:spacing w:line="480" w:lineRule="auto"/>
              <w:rPr>
                <w:rFonts w:ascii="Tahoma" w:hAnsi="Tahoma" w:cs="Tahoma"/>
              </w:rPr>
            </w:pPr>
            <w:r>
              <w:rPr>
                <w:rFonts w:ascii="Tahoma" w:hAnsi="Tahoma" w:cs="Tahoma"/>
              </w:rPr>
              <w:t>Delodajalec</w:t>
            </w:r>
          </w:p>
        </w:tc>
        <w:tc>
          <w:tcPr>
            <w:tcW w:w="1836" w:type="dxa"/>
          </w:tcPr>
          <w:p w14:paraId="540783A2" w14:textId="77777777" w:rsidR="00C60A9C" w:rsidRDefault="00C60A9C" w:rsidP="00725E27">
            <w:pPr>
              <w:keepNext/>
              <w:keepLines/>
              <w:spacing w:line="480" w:lineRule="auto"/>
              <w:rPr>
                <w:rFonts w:ascii="Tahoma" w:hAnsi="Tahoma" w:cs="Tahoma"/>
              </w:rPr>
            </w:pPr>
            <w:r>
              <w:rPr>
                <w:rFonts w:ascii="Tahoma" w:hAnsi="Tahoma" w:cs="Tahoma"/>
              </w:rPr>
              <w:t>Število let delovnih izkušenj</w:t>
            </w:r>
          </w:p>
        </w:tc>
      </w:tr>
      <w:tr w:rsidR="00C60A9C" w14:paraId="0C80D699" w14:textId="77777777" w:rsidTr="00725E27">
        <w:tc>
          <w:tcPr>
            <w:tcW w:w="988" w:type="dxa"/>
          </w:tcPr>
          <w:p w14:paraId="3F50F855" w14:textId="77777777" w:rsidR="00C60A9C" w:rsidRDefault="00C60A9C" w:rsidP="00725E27">
            <w:pPr>
              <w:keepNext/>
              <w:keepLines/>
              <w:spacing w:line="480" w:lineRule="auto"/>
              <w:rPr>
                <w:rFonts w:ascii="Tahoma" w:hAnsi="Tahoma" w:cs="Tahoma"/>
              </w:rPr>
            </w:pPr>
            <w:r>
              <w:rPr>
                <w:rFonts w:ascii="Tahoma" w:hAnsi="Tahoma" w:cs="Tahoma"/>
              </w:rPr>
              <w:t>1</w:t>
            </w:r>
          </w:p>
        </w:tc>
        <w:tc>
          <w:tcPr>
            <w:tcW w:w="3684" w:type="dxa"/>
          </w:tcPr>
          <w:p w14:paraId="2053A953" w14:textId="77777777" w:rsidR="00C60A9C" w:rsidRDefault="00C60A9C" w:rsidP="00725E27">
            <w:pPr>
              <w:keepNext/>
              <w:keepLines/>
              <w:spacing w:line="480" w:lineRule="auto"/>
              <w:rPr>
                <w:rFonts w:ascii="Tahoma" w:hAnsi="Tahoma" w:cs="Tahoma"/>
              </w:rPr>
            </w:pPr>
          </w:p>
        </w:tc>
        <w:tc>
          <w:tcPr>
            <w:tcW w:w="2836" w:type="dxa"/>
          </w:tcPr>
          <w:p w14:paraId="4493A3D4" w14:textId="77777777" w:rsidR="00C60A9C" w:rsidRDefault="00C60A9C" w:rsidP="00725E27">
            <w:pPr>
              <w:keepNext/>
              <w:keepLines/>
              <w:spacing w:line="480" w:lineRule="auto"/>
              <w:rPr>
                <w:rFonts w:ascii="Tahoma" w:hAnsi="Tahoma" w:cs="Tahoma"/>
              </w:rPr>
            </w:pPr>
          </w:p>
        </w:tc>
        <w:tc>
          <w:tcPr>
            <w:tcW w:w="1836" w:type="dxa"/>
          </w:tcPr>
          <w:p w14:paraId="6F00CB36" w14:textId="77777777" w:rsidR="00C60A9C" w:rsidRDefault="00C60A9C" w:rsidP="00725E27">
            <w:pPr>
              <w:keepNext/>
              <w:keepLines/>
              <w:spacing w:line="480" w:lineRule="auto"/>
              <w:rPr>
                <w:rFonts w:ascii="Tahoma" w:hAnsi="Tahoma" w:cs="Tahoma"/>
              </w:rPr>
            </w:pPr>
          </w:p>
        </w:tc>
      </w:tr>
      <w:tr w:rsidR="00C60A9C" w14:paraId="09EE44B4" w14:textId="77777777" w:rsidTr="00725E27">
        <w:tc>
          <w:tcPr>
            <w:tcW w:w="988" w:type="dxa"/>
          </w:tcPr>
          <w:p w14:paraId="45B56859" w14:textId="77777777" w:rsidR="00C60A9C" w:rsidRDefault="00C60A9C" w:rsidP="00725E27">
            <w:pPr>
              <w:keepNext/>
              <w:keepLines/>
              <w:spacing w:line="480" w:lineRule="auto"/>
              <w:rPr>
                <w:rFonts w:ascii="Tahoma" w:hAnsi="Tahoma" w:cs="Tahoma"/>
              </w:rPr>
            </w:pPr>
            <w:r>
              <w:rPr>
                <w:rFonts w:ascii="Tahoma" w:hAnsi="Tahoma" w:cs="Tahoma"/>
              </w:rPr>
              <w:t>2</w:t>
            </w:r>
          </w:p>
        </w:tc>
        <w:tc>
          <w:tcPr>
            <w:tcW w:w="3684" w:type="dxa"/>
          </w:tcPr>
          <w:p w14:paraId="5B710415" w14:textId="77777777" w:rsidR="00C60A9C" w:rsidRDefault="00C60A9C" w:rsidP="00725E27">
            <w:pPr>
              <w:keepNext/>
              <w:keepLines/>
              <w:spacing w:line="480" w:lineRule="auto"/>
              <w:rPr>
                <w:rFonts w:ascii="Tahoma" w:hAnsi="Tahoma" w:cs="Tahoma"/>
              </w:rPr>
            </w:pPr>
          </w:p>
        </w:tc>
        <w:tc>
          <w:tcPr>
            <w:tcW w:w="2836" w:type="dxa"/>
          </w:tcPr>
          <w:p w14:paraId="19B68D19" w14:textId="77777777" w:rsidR="00C60A9C" w:rsidRDefault="00C60A9C" w:rsidP="00725E27">
            <w:pPr>
              <w:keepNext/>
              <w:keepLines/>
              <w:spacing w:line="480" w:lineRule="auto"/>
              <w:rPr>
                <w:rFonts w:ascii="Tahoma" w:hAnsi="Tahoma" w:cs="Tahoma"/>
              </w:rPr>
            </w:pPr>
          </w:p>
        </w:tc>
        <w:tc>
          <w:tcPr>
            <w:tcW w:w="1836" w:type="dxa"/>
          </w:tcPr>
          <w:p w14:paraId="0B4FA80A" w14:textId="77777777" w:rsidR="00C60A9C" w:rsidRDefault="00C60A9C" w:rsidP="00725E27">
            <w:pPr>
              <w:keepNext/>
              <w:keepLines/>
              <w:spacing w:line="480" w:lineRule="auto"/>
              <w:rPr>
                <w:rFonts w:ascii="Tahoma" w:hAnsi="Tahoma" w:cs="Tahoma"/>
              </w:rPr>
            </w:pPr>
          </w:p>
        </w:tc>
      </w:tr>
      <w:tr w:rsidR="00C60A9C" w14:paraId="7E7AB1F3" w14:textId="77777777" w:rsidTr="00725E27">
        <w:tc>
          <w:tcPr>
            <w:tcW w:w="988" w:type="dxa"/>
          </w:tcPr>
          <w:p w14:paraId="14CE624B" w14:textId="77777777" w:rsidR="00C60A9C" w:rsidRDefault="00C60A9C" w:rsidP="00725E27">
            <w:pPr>
              <w:keepNext/>
              <w:keepLines/>
              <w:spacing w:line="480" w:lineRule="auto"/>
              <w:rPr>
                <w:rFonts w:ascii="Tahoma" w:hAnsi="Tahoma" w:cs="Tahoma"/>
              </w:rPr>
            </w:pPr>
            <w:r>
              <w:rPr>
                <w:rFonts w:ascii="Tahoma" w:hAnsi="Tahoma" w:cs="Tahoma"/>
              </w:rPr>
              <w:t>3</w:t>
            </w:r>
          </w:p>
        </w:tc>
        <w:tc>
          <w:tcPr>
            <w:tcW w:w="3684" w:type="dxa"/>
          </w:tcPr>
          <w:p w14:paraId="4C9D93DD" w14:textId="77777777" w:rsidR="00C60A9C" w:rsidRDefault="00C60A9C" w:rsidP="00725E27">
            <w:pPr>
              <w:keepNext/>
              <w:keepLines/>
              <w:spacing w:line="480" w:lineRule="auto"/>
              <w:rPr>
                <w:rFonts w:ascii="Tahoma" w:hAnsi="Tahoma" w:cs="Tahoma"/>
              </w:rPr>
            </w:pPr>
          </w:p>
        </w:tc>
        <w:tc>
          <w:tcPr>
            <w:tcW w:w="2836" w:type="dxa"/>
          </w:tcPr>
          <w:p w14:paraId="543E5D1A" w14:textId="77777777" w:rsidR="00C60A9C" w:rsidRDefault="00C60A9C" w:rsidP="00725E27">
            <w:pPr>
              <w:keepNext/>
              <w:keepLines/>
              <w:spacing w:line="480" w:lineRule="auto"/>
              <w:rPr>
                <w:rFonts w:ascii="Tahoma" w:hAnsi="Tahoma" w:cs="Tahoma"/>
              </w:rPr>
            </w:pPr>
          </w:p>
        </w:tc>
        <w:tc>
          <w:tcPr>
            <w:tcW w:w="1836" w:type="dxa"/>
          </w:tcPr>
          <w:p w14:paraId="778683C9" w14:textId="77777777" w:rsidR="00C60A9C" w:rsidRDefault="00C60A9C" w:rsidP="00725E27">
            <w:pPr>
              <w:keepNext/>
              <w:keepLines/>
              <w:spacing w:line="480" w:lineRule="auto"/>
              <w:rPr>
                <w:rFonts w:ascii="Tahoma" w:hAnsi="Tahoma" w:cs="Tahoma"/>
              </w:rPr>
            </w:pPr>
          </w:p>
        </w:tc>
      </w:tr>
      <w:tr w:rsidR="00C60A9C" w14:paraId="584F9D0C" w14:textId="77777777" w:rsidTr="00725E27">
        <w:tc>
          <w:tcPr>
            <w:tcW w:w="988" w:type="dxa"/>
          </w:tcPr>
          <w:p w14:paraId="4409A1E6" w14:textId="77777777" w:rsidR="00C60A9C" w:rsidRDefault="00C60A9C" w:rsidP="00725E27">
            <w:pPr>
              <w:keepNext/>
              <w:keepLines/>
              <w:spacing w:line="480" w:lineRule="auto"/>
              <w:rPr>
                <w:rFonts w:ascii="Tahoma" w:hAnsi="Tahoma" w:cs="Tahoma"/>
              </w:rPr>
            </w:pPr>
            <w:r>
              <w:rPr>
                <w:rFonts w:ascii="Tahoma" w:hAnsi="Tahoma" w:cs="Tahoma"/>
              </w:rPr>
              <w:t>4</w:t>
            </w:r>
          </w:p>
        </w:tc>
        <w:tc>
          <w:tcPr>
            <w:tcW w:w="3684" w:type="dxa"/>
          </w:tcPr>
          <w:p w14:paraId="4094E0AD" w14:textId="77777777" w:rsidR="00C60A9C" w:rsidRDefault="00C60A9C" w:rsidP="00725E27">
            <w:pPr>
              <w:keepNext/>
              <w:keepLines/>
              <w:spacing w:line="480" w:lineRule="auto"/>
              <w:rPr>
                <w:rFonts w:ascii="Tahoma" w:hAnsi="Tahoma" w:cs="Tahoma"/>
              </w:rPr>
            </w:pPr>
          </w:p>
        </w:tc>
        <w:tc>
          <w:tcPr>
            <w:tcW w:w="2836" w:type="dxa"/>
          </w:tcPr>
          <w:p w14:paraId="2A7C2ACF" w14:textId="77777777" w:rsidR="00C60A9C" w:rsidRDefault="00C60A9C" w:rsidP="00725E27">
            <w:pPr>
              <w:keepNext/>
              <w:keepLines/>
              <w:spacing w:line="480" w:lineRule="auto"/>
              <w:rPr>
                <w:rFonts w:ascii="Tahoma" w:hAnsi="Tahoma" w:cs="Tahoma"/>
              </w:rPr>
            </w:pPr>
          </w:p>
        </w:tc>
        <w:tc>
          <w:tcPr>
            <w:tcW w:w="1836" w:type="dxa"/>
          </w:tcPr>
          <w:p w14:paraId="7883187E" w14:textId="77777777" w:rsidR="00C60A9C" w:rsidRDefault="00C60A9C" w:rsidP="00725E27">
            <w:pPr>
              <w:keepNext/>
              <w:keepLines/>
              <w:spacing w:line="480" w:lineRule="auto"/>
              <w:rPr>
                <w:rFonts w:ascii="Tahoma" w:hAnsi="Tahoma" w:cs="Tahoma"/>
              </w:rPr>
            </w:pPr>
          </w:p>
        </w:tc>
      </w:tr>
      <w:tr w:rsidR="00C60A9C" w14:paraId="50259CD4" w14:textId="77777777" w:rsidTr="00725E27">
        <w:tc>
          <w:tcPr>
            <w:tcW w:w="988" w:type="dxa"/>
          </w:tcPr>
          <w:p w14:paraId="0148B832" w14:textId="77777777" w:rsidR="00C60A9C" w:rsidRDefault="00C60A9C" w:rsidP="00725E27">
            <w:pPr>
              <w:keepNext/>
              <w:keepLines/>
              <w:spacing w:line="480" w:lineRule="auto"/>
              <w:rPr>
                <w:rFonts w:ascii="Tahoma" w:hAnsi="Tahoma" w:cs="Tahoma"/>
              </w:rPr>
            </w:pPr>
            <w:r>
              <w:rPr>
                <w:rFonts w:ascii="Tahoma" w:hAnsi="Tahoma" w:cs="Tahoma"/>
              </w:rPr>
              <w:t>5</w:t>
            </w:r>
          </w:p>
        </w:tc>
        <w:tc>
          <w:tcPr>
            <w:tcW w:w="3684" w:type="dxa"/>
          </w:tcPr>
          <w:p w14:paraId="5DCEF9AE" w14:textId="77777777" w:rsidR="00C60A9C" w:rsidRDefault="00C60A9C" w:rsidP="00725E27">
            <w:pPr>
              <w:keepNext/>
              <w:keepLines/>
              <w:spacing w:line="480" w:lineRule="auto"/>
              <w:rPr>
                <w:rFonts w:ascii="Tahoma" w:hAnsi="Tahoma" w:cs="Tahoma"/>
              </w:rPr>
            </w:pPr>
          </w:p>
        </w:tc>
        <w:tc>
          <w:tcPr>
            <w:tcW w:w="2836" w:type="dxa"/>
          </w:tcPr>
          <w:p w14:paraId="684D65CC" w14:textId="77777777" w:rsidR="00C60A9C" w:rsidRDefault="00C60A9C" w:rsidP="00725E27">
            <w:pPr>
              <w:keepNext/>
              <w:keepLines/>
              <w:spacing w:line="480" w:lineRule="auto"/>
              <w:rPr>
                <w:rFonts w:ascii="Tahoma" w:hAnsi="Tahoma" w:cs="Tahoma"/>
              </w:rPr>
            </w:pPr>
          </w:p>
        </w:tc>
        <w:tc>
          <w:tcPr>
            <w:tcW w:w="1836" w:type="dxa"/>
          </w:tcPr>
          <w:p w14:paraId="7C472364" w14:textId="77777777" w:rsidR="00C60A9C" w:rsidRDefault="00C60A9C" w:rsidP="00725E27">
            <w:pPr>
              <w:keepNext/>
              <w:keepLines/>
              <w:spacing w:line="480" w:lineRule="auto"/>
              <w:rPr>
                <w:rFonts w:ascii="Tahoma" w:hAnsi="Tahoma" w:cs="Tahoma"/>
              </w:rPr>
            </w:pPr>
          </w:p>
        </w:tc>
      </w:tr>
      <w:tr w:rsidR="00C60A9C" w14:paraId="1D81D943" w14:textId="77777777" w:rsidTr="00725E27">
        <w:tc>
          <w:tcPr>
            <w:tcW w:w="988" w:type="dxa"/>
          </w:tcPr>
          <w:p w14:paraId="4DFE4143" w14:textId="77777777" w:rsidR="00C60A9C" w:rsidRDefault="00C60A9C" w:rsidP="00725E27">
            <w:pPr>
              <w:keepNext/>
              <w:keepLines/>
              <w:spacing w:line="480" w:lineRule="auto"/>
              <w:rPr>
                <w:rFonts w:ascii="Tahoma" w:hAnsi="Tahoma" w:cs="Tahoma"/>
              </w:rPr>
            </w:pPr>
            <w:r>
              <w:rPr>
                <w:rFonts w:ascii="Tahoma" w:hAnsi="Tahoma" w:cs="Tahoma"/>
              </w:rPr>
              <w:t>6</w:t>
            </w:r>
          </w:p>
        </w:tc>
        <w:tc>
          <w:tcPr>
            <w:tcW w:w="3684" w:type="dxa"/>
          </w:tcPr>
          <w:p w14:paraId="2E1A95C9" w14:textId="77777777" w:rsidR="00C60A9C" w:rsidRDefault="00C60A9C" w:rsidP="00725E27">
            <w:pPr>
              <w:keepNext/>
              <w:keepLines/>
              <w:spacing w:line="480" w:lineRule="auto"/>
              <w:rPr>
                <w:rFonts w:ascii="Tahoma" w:hAnsi="Tahoma" w:cs="Tahoma"/>
              </w:rPr>
            </w:pPr>
          </w:p>
        </w:tc>
        <w:tc>
          <w:tcPr>
            <w:tcW w:w="2836" w:type="dxa"/>
          </w:tcPr>
          <w:p w14:paraId="4CF10FD1" w14:textId="77777777" w:rsidR="00C60A9C" w:rsidRDefault="00C60A9C" w:rsidP="00725E27">
            <w:pPr>
              <w:keepNext/>
              <w:keepLines/>
              <w:spacing w:line="480" w:lineRule="auto"/>
              <w:rPr>
                <w:rFonts w:ascii="Tahoma" w:hAnsi="Tahoma" w:cs="Tahoma"/>
              </w:rPr>
            </w:pPr>
          </w:p>
        </w:tc>
        <w:tc>
          <w:tcPr>
            <w:tcW w:w="1836" w:type="dxa"/>
          </w:tcPr>
          <w:p w14:paraId="56F8AFEC" w14:textId="77777777" w:rsidR="00C60A9C" w:rsidRDefault="00C60A9C" w:rsidP="00725E27">
            <w:pPr>
              <w:keepNext/>
              <w:keepLines/>
              <w:spacing w:line="480" w:lineRule="auto"/>
              <w:rPr>
                <w:rFonts w:ascii="Tahoma" w:hAnsi="Tahoma" w:cs="Tahoma"/>
              </w:rPr>
            </w:pPr>
          </w:p>
        </w:tc>
      </w:tr>
      <w:tr w:rsidR="00C60A9C" w14:paraId="707DACC1" w14:textId="77777777" w:rsidTr="00725E27">
        <w:tc>
          <w:tcPr>
            <w:tcW w:w="988" w:type="dxa"/>
          </w:tcPr>
          <w:p w14:paraId="1978A1BB" w14:textId="77777777" w:rsidR="00C60A9C" w:rsidRDefault="00C60A9C" w:rsidP="00725E27">
            <w:pPr>
              <w:keepNext/>
              <w:keepLines/>
              <w:spacing w:line="480" w:lineRule="auto"/>
              <w:rPr>
                <w:rFonts w:ascii="Tahoma" w:hAnsi="Tahoma" w:cs="Tahoma"/>
              </w:rPr>
            </w:pPr>
            <w:r>
              <w:rPr>
                <w:rFonts w:ascii="Tahoma" w:hAnsi="Tahoma" w:cs="Tahoma"/>
              </w:rPr>
              <w:t>7</w:t>
            </w:r>
          </w:p>
        </w:tc>
        <w:tc>
          <w:tcPr>
            <w:tcW w:w="3684" w:type="dxa"/>
          </w:tcPr>
          <w:p w14:paraId="43E133DD" w14:textId="77777777" w:rsidR="00C60A9C" w:rsidRDefault="00C60A9C" w:rsidP="00725E27">
            <w:pPr>
              <w:keepNext/>
              <w:keepLines/>
              <w:spacing w:line="480" w:lineRule="auto"/>
              <w:rPr>
                <w:rFonts w:ascii="Tahoma" w:hAnsi="Tahoma" w:cs="Tahoma"/>
              </w:rPr>
            </w:pPr>
          </w:p>
        </w:tc>
        <w:tc>
          <w:tcPr>
            <w:tcW w:w="2836" w:type="dxa"/>
          </w:tcPr>
          <w:p w14:paraId="318F7037" w14:textId="77777777" w:rsidR="00C60A9C" w:rsidRDefault="00C60A9C" w:rsidP="00725E27">
            <w:pPr>
              <w:keepNext/>
              <w:keepLines/>
              <w:spacing w:line="480" w:lineRule="auto"/>
              <w:rPr>
                <w:rFonts w:ascii="Tahoma" w:hAnsi="Tahoma" w:cs="Tahoma"/>
              </w:rPr>
            </w:pPr>
          </w:p>
        </w:tc>
        <w:tc>
          <w:tcPr>
            <w:tcW w:w="1836" w:type="dxa"/>
          </w:tcPr>
          <w:p w14:paraId="66D0BA08" w14:textId="77777777" w:rsidR="00C60A9C" w:rsidRDefault="00C60A9C" w:rsidP="00725E27">
            <w:pPr>
              <w:keepNext/>
              <w:keepLines/>
              <w:spacing w:line="480" w:lineRule="auto"/>
              <w:rPr>
                <w:rFonts w:ascii="Tahoma" w:hAnsi="Tahoma" w:cs="Tahoma"/>
              </w:rPr>
            </w:pPr>
          </w:p>
        </w:tc>
      </w:tr>
      <w:tr w:rsidR="00C60A9C" w14:paraId="0D0D5F8A" w14:textId="77777777" w:rsidTr="00725E27">
        <w:tc>
          <w:tcPr>
            <w:tcW w:w="988" w:type="dxa"/>
          </w:tcPr>
          <w:p w14:paraId="20595EE0" w14:textId="77777777" w:rsidR="00C60A9C" w:rsidRDefault="00C60A9C" w:rsidP="00725E27">
            <w:pPr>
              <w:keepNext/>
              <w:keepLines/>
              <w:spacing w:line="480" w:lineRule="auto"/>
              <w:rPr>
                <w:rFonts w:ascii="Tahoma" w:hAnsi="Tahoma" w:cs="Tahoma"/>
              </w:rPr>
            </w:pPr>
            <w:r>
              <w:rPr>
                <w:rFonts w:ascii="Tahoma" w:hAnsi="Tahoma" w:cs="Tahoma"/>
              </w:rPr>
              <w:t>8</w:t>
            </w:r>
          </w:p>
        </w:tc>
        <w:tc>
          <w:tcPr>
            <w:tcW w:w="3684" w:type="dxa"/>
          </w:tcPr>
          <w:p w14:paraId="1F998D78" w14:textId="77777777" w:rsidR="00C60A9C" w:rsidRDefault="00C60A9C" w:rsidP="00725E27">
            <w:pPr>
              <w:keepNext/>
              <w:keepLines/>
              <w:spacing w:line="480" w:lineRule="auto"/>
              <w:rPr>
                <w:rFonts w:ascii="Tahoma" w:hAnsi="Tahoma" w:cs="Tahoma"/>
              </w:rPr>
            </w:pPr>
          </w:p>
        </w:tc>
        <w:tc>
          <w:tcPr>
            <w:tcW w:w="2836" w:type="dxa"/>
          </w:tcPr>
          <w:p w14:paraId="60D5031E" w14:textId="77777777" w:rsidR="00C60A9C" w:rsidRDefault="00C60A9C" w:rsidP="00725E27">
            <w:pPr>
              <w:keepNext/>
              <w:keepLines/>
              <w:spacing w:line="480" w:lineRule="auto"/>
              <w:rPr>
                <w:rFonts w:ascii="Tahoma" w:hAnsi="Tahoma" w:cs="Tahoma"/>
              </w:rPr>
            </w:pPr>
          </w:p>
        </w:tc>
        <w:tc>
          <w:tcPr>
            <w:tcW w:w="1836" w:type="dxa"/>
          </w:tcPr>
          <w:p w14:paraId="66E57D86" w14:textId="77777777" w:rsidR="00C60A9C" w:rsidRDefault="00C60A9C" w:rsidP="00725E27">
            <w:pPr>
              <w:keepNext/>
              <w:keepLines/>
              <w:spacing w:line="480" w:lineRule="auto"/>
              <w:rPr>
                <w:rFonts w:ascii="Tahoma" w:hAnsi="Tahoma" w:cs="Tahoma"/>
              </w:rPr>
            </w:pPr>
          </w:p>
        </w:tc>
      </w:tr>
      <w:tr w:rsidR="00C60A9C" w14:paraId="43227DFE" w14:textId="77777777" w:rsidTr="00725E27">
        <w:tc>
          <w:tcPr>
            <w:tcW w:w="988" w:type="dxa"/>
          </w:tcPr>
          <w:p w14:paraId="5516ED26" w14:textId="77777777" w:rsidR="00C60A9C" w:rsidRDefault="00C60A9C" w:rsidP="00725E27">
            <w:pPr>
              <w:keepNext/>
              <w:keepLines/>
              <w:spacing w:line="480" w:lineRule="auto"/>
              <w:rPr>
                <w:rFonts w:ascii="Tahoma" w:hAnsi="Tahoma" w:cs="Tahoma"/>
              </w:rPr>
            </w:pPr>
            <w:r>
              <w:rPr>
                <w:rFonts w:ascii="Tahoma" w:hAnsi="Tahoma" w:cs="Tahoma"/>
              </w:rPr>
              <w:t>9</w:t>
            </w:r>
          </w:p>
        </w:tc>
        <w:tc>
          <w:tcPr>
            <w:tcW w:w="3684" w:type="dxa"/>
          </w:tcPr>
          <w:p w14:paraId="6B94B799" w14:textId="77777777" w:rsidR="00C60A9C" w:rsidRDefault="00C60A9C" w:rsidP="00725E27">
            <w:pPr>
              <w:keepNext/>
              <w:keepLines/>
              <w:spacing w:line="480" w:lineRule="auto"/>
              <w:rPr>
                <w:rFonts w:ascii="Tahoma" w:hAnsi="Tahoma" w:cs="Tahoma"/>
              </w:rPr>
            </w:pPr>
          </w:p>
        </w:tc>
        <w:tc>
          <w:tcPr>
            <w:tcW w:w="2836" w:type="dxa"/>
          </w:tcPr>
          <w:p w14:paraId="43545EE5" w14:textId="77777777" w:rsidR="00C60A9C" w:rsidRDefault="00C60A9C" w:rsidP="00725E27">
            <w:pPr>
              <w:keepNext/>
              <w:keepLines/>
              <w:spacing w:line="480" w:lineRule="auto"/>
              <w:rPr>
                <w:rFonts w:ascii="Tahoma" w:hAnsi="Tahoma" w:cs="Tahoma"/>
              </w:rPr>
            </w:pPr>
          </w:p>
        </w:tc>
        <w:tc>
          <w:tcPr>
            <w:tcW w:w="1836" w:type="dxa"/>
          </w:tcPr>
          <w:p w14:paraId="16C949D7" w14:textId="77777777" w:rsidR="00C60A9C" w:rsidRDefault="00C60A9C" w:rsidP="00725E27">
            <w:pPr>
              <w:keepNext/>
              <w:keepLines/>
              <w:spacing w:line="480" w:lineRule="auto"/>
              <w:rPr>
                <w:rFonts w:ascii="Tahoma" w:hAnsi="Tahoma" w:cs="Tahoma"/>
              </w:rPr>
            </w:pPr>
          </w:p>
        </w:tc>
      </w:tr>
      <w:tr w:rsidR="00C60A9C" w14:paraId="48B54312" w14:textId="77777777" w:rsidTr="00725E27">
        <w:tc>
          <w:tcPr>
            <w:tcW w:w="988" w:type="dxa"/>
          </w:tcPr>
          <w:p w14:paraId="1D485EA7" w14:textId="77777777" w:rsidR="00C60A9C" w:rsidRDefault="00C60A9C" w:rsidP="00725E27">
            <w:pPr>
              <w:keepNext/>
              <w:keepLines/>
              <w:spacing w:line="480" w:lineRule="auto"/>
              <w:rPr>
                <w:rFonts w:ascii="Tahoma" w:hAnsi="Tahoma" w:cs="Tahoma"/>
              </w:rPr>
            </w:pPr>
            <w:r>
              <w:rPr>
                <w:rFonts w:ascii="Tahoma" w:hAnsi="Tahoma" w:cs="Tahoma"/>
              </w:rPr>
              <w:t>10</w:t>
            </w:r>
          </w:p>
        </w:tc>
        <w:tc>
          <w:tcPr>
            <w:tcW w:w="3684" w:type="dxa"/>
          </w:tcPr>
          <w:p w14:paraId="7C63FD4A" w14:textId="77777777" w:rsidR="00C60A9C" w:rsidRDefault="00C60A9C" w:rsidP="00725E27">
            <w:pPr>
              <w:keepNext/>
              <w:keepLines/>
              <w:spacing w:line="480" w:lineRule="auto"/>
              <w:rPr>
                <w:rFonts w:ascii="Tahoma" w:hAnsi="Tahoma" w:cs="Tahoma"/>
              </w:rPr>
            </w:pPr>
          </w:p>
        </w:tc>
        <w:tc>
          <w:tcPr>
            <w:tcW w:w="2836" w:type="dxa"/>
          </w:tcPr>
          <w:p w14:paraId="22F8EACF" w14:textId="77777777" w:rsidR="00C60A9C" w:rsidRDefault="00C60A9C" w:rsidP="00725E27">
            <w:pPr>
              <w:keepNext/>
              <w:keepLines/>
              <w:spacing w:line="480" w:lineRule="auto"/>
              <w:rPr>
                <w:rFonts w:ascii="Tahoma" w:hAnsi="Tahoma" w:cs="Tahoma"/>
              </w:rPr>
            </w:pPr>
          </w:p>
        </w:tc>
        <w:tc>
          <w:tcPr>
            <w:tcW w:w="1836" w:type="dxa"/>
          </w:tcPr>
          <w:p w14:paraId="4254C278" w14:textId="77777777" w:rsidR="00C60A9C" w:rsidRDefault="00C60A9C" w:rsidP="00725E27">
            <w:pPr>
              <w:keepNext/>
              <w:keepLines/>
              <w:spacing w:line="480" w:lineRule="auto"/>
              <w:rPr>
                <w:rFonts w:ascii="Tahoma" w:hAnsi="Tahoma" w:cs="Tahoma"/>
              </w:rPr>
            </w:pPr>
          </w:p>
        </w:tc>
      </w:tr>
      <w:tr w:rsidR="00C60A9C" w14:paraId="5614E35A" w14:textId="77777777" w:rsidTr="00725E27">
        <w:tc>
          <w:tcPr>
            <w:tcW w:w="988" w:type="dxa"/>
          </w:tcPr>
          <w:p w14:paraId="6CDADC55" w14:textId="77777777" w:rsidR="00C60A9C" w:rsidRDefault="00C60A9C" w:rsidP="00725E27">
            <w:pPr>
              <w:keepNext/>
              <w:keepLines/>
              <w:spacing w:line="480" w:lineRule="auto"/>
              <w:rPr>
                <w:rFonts w:ascii="Tahoma" w:hAnsi="Tahoma" w:cs="Tahoma"/>
              </w:rPr>
            </w:pPr>
            <w:r>
              <w:rPr>
                <w:rFonts w:ascii="Tahoma" w:hAnsi="Tahoma" w:cs="Tahoma"/>
              </w:rPr>
              <w:t>…</w:t>
            </w:r>
          </w:p>
        </w:tc>
        <w:tc>
          <w:tcPr>
            <w:tcW w:w="3684" w:type="dxa"/>
          </w:tcPr>
          <w:p w14:paraId="23439E12" w14:textId="77777777" w:rsidR="00C60A9C" w:rsidRDefault="00C60A9C" w:rsidP="00725E27">
            <w:pPr>
              <w:keepNext/>
              <w:keepLines/>
              <w:spacing w:line="480" w:lineRule="auto"/>
              <w:rPr>
                <w:rFonts w:ascii="Tahoma" w:hAnsi="Tahoma" w:cs="Tahoma"/>
              </w:rPr>
            </w:pPr>
          </w:p>
        </w:tc>
        <w:tc>
          <w:tcPr>
            <w:tcW w:w="2836" w:type="dxa"/>
          </w:tcPr>
          <w:p w14:paraId="7413CF4F" w14:textId="77777777" w:rsidR="00C60A9C" w:rsidRDefault="00C60A9C" w:rsidP="00725E27">
            <w:pPr>
              <w:keepNext/>
              <w:keepLines/>
              <w:spacing w:line="480" w:lineRule="auto"/>
              <w:rPr>
                <w:rFonts w:ascii="Tahoma" w:hAnsi="Tahoma" w:cs="Tahoma"/>
              </w:rPr>
            </w:pPr>
          </w:p>
        </w:tc>
        <w:tc>
          <w:tcPr>
            <w:tcW w:w="1836" w:type="dxa"/>
          </w:tcPr>
          <w:p w14:paraId="3705016F" w14:textId="77777777" w:rsidR="00C60A9C" w:rsidRDefault="00C60A9C" w:rsidP="00725E27">
            <w:pPr>
              <w:keepNext/>
              <w:keepLines/>
              <w:spacing w:line="480" w:lineRule="auto"/>
              <w:rPr>
                <w:rFonts w:ascii="Tahoma" w:hAnsi="Tahoma" w:cs="Tahoma"/>
              </w:rPr>
            </w:pPr>
          </w:p>
        </w:tc>
      </w:tr>
    </w:tbl>
    <w:p w14:paraId="7A62E057" w14:textId="77777777" w:rsidR="00C60A9C" w:rsidRDefault="00C60A9C" w:rsidP="00C60A9C">
      <w:pPr>
        <w:keepNext/>
        <w:keepLines/>
        <w:rPr>
          <w:rFonts w:ascii="Tahoma" w:hAnsi="Tahoma" w:cs="Tahoma"/>
        </w:rPr>
      </w:pPr>
    </w:p>
    <w:p w14:paraId="3E4551FB" w14:textId="77777777" w:rsidR="00C60A9C" w:rsidRDefault="00C60A9C" w:rsidP="00C60A9C">
      <w:pPr>
        <w:keepNext/>
        <w:keepLines/>
        <w:jc w:val="both"/>
        <w:rPr>
          <w:rFonts w:ascii="Tahoma" w:hAnsi="Tahoma" w:cs="Tahoma"/>
        </w:rPr>
      </w:pPr>
      <w:r>
        <w:rPr>
          <w:rFonts w:ascii="Tahoma" w:hAnsi="Tahoma" w:cs="Tahoma"/>
        </w:rPr>
        <w:t xml:space="preserve">Izjavljamo, da bomo na poziv naročnika predložili dodatna dokazila oziroma pojasnila </w:t>
      </w:r>
      <w:r w:rsidRPr="00C464D1">
        <w:rPr>
          <w:rFonts w:ascii="Tahoma" w:hAnsi="Tahoma" w:cs="Tahoma"/>
        </w:rPr>
        <w:t>o izpolnjevanju strokovne/</w:t>
      </w:r>
      <w:r w:rsidRPr="00C464D1">
        <w:rPr>
          <w:rFonts w:ascii="Tahoma" w:hAnsi="Tahoma" w:cs="Tahoma"/>
          <w:bCs/>
        </w:rPr>
        <w:t>kadrovske sposobnosti</w:t>
      </w:r>
      <w:r>
        <w:rPr>
          <w:rFonts w:ascii="Tahoma" w:hAnsi="Tahoma" w:cs="Tahoma"/>
        </w:rPr>
        <w:t>.</w:t>
      </w:r>
    </w:p>
    <w:p w14:paraId="0466E513" w14:textId="77777777" w:rsidR="00C60A9C" w:rsidRDefault="00C60A9C" w:rsidP="00C60A9C">
      <w:pPr>
        <w:keepNext/>
        <w:keepLines/>
        <w:jc w:val="both"/>
        <w:rPr>
          <w:rFonts w:ascii="Tahoma" w:hAnsi="Tahoma" w:cs="Tahoma"/>
        </w:rPr>
      </w:pPr>
    </w:p>
    <w:p w14:paraId="7A6ECA0A" w14:textId="77777777" w:rsidR="00C60A9C" w:rsidRDefault="00C60A9C" w:rsidP="00C60A9C">
      <w:pPr>
        <w:keepNext/>
        <w:keepLines/>
        <w:jc w:val="both"/>
        <w:rPr>
          <w:rFonts w:ascii="Tahoma" w:hAnsi="Tahoma" w:cs="Tahoma"/>
        </w:rPr>
      </w:pPr>
    </w:p>
    <w:tbl>
      <w:tblPr>
        <w:tblW w:w="9495" w:type="dxa"/>
        <w:tblInd w:w="30" w:type="dxa"/>
        <w:tblLayout w:type="fixed"/>
        <w:tblCellMar>
          <w:left w:w="30" w:type="dxa"/>
          <w:right w:w="30" w:type="dxa"/>
        </w:tblCellMar>
        <w:tblLook w:val="04A0" w:firstRow="1" w:lastRow="0" w:firstColumn="1" w:lastColumn="0" w:noHBand="0" w:noVBand="1"/>
      </w:tblPr>
      <w:tblGrid>
        <w:gridCol w:w="2409"/>
        <w:gridCol w:w="2692"/>
        <w:gridCol w:w="4394"/>
      </w:tblGrid>
      <w:tr w:rsidR="00C60A9C" w:rsidRPr="008A3D17" w14:paraId="66038923" w14:textId="77777777" w:rsidTr="00725E27">
        <w:trPr>
          <w:trHeight w:val="235"/>
        </w:trPr>
        <w:tc>
          <w:tcPr>
            <w:tcW w:w="2410" w:type="dxa"/>
            <w:tcBorders>
              <w:top w:val="nil"/>
              <w:left w:val="nil"/>
              <w:bottom w:val="single" w:sz="4" w:space="0" w:color="auto"/>
              <w:right w:val="nil"/>
            </w:tcBorders>
          </w:tcPr>
          <w:p w14:paraId="0749CE0F" w14:textId="77777777" w:rsidR="00C60A9C" w:rsidRPr="008A3D17" w:rsidRDefault="00C60A9C" w:rsidP="00725E27">
            <w:pPr>
              <w:keepNext/>
              <w:keepLines/>
              <w:jc w:val="both"/>
              <w:rPr>
                <w:rFonts w:ascii="Tahoma" w:hAnsi="Tahoma" w:cs="Tahoma"/>
                <w:snapToGrid w:val="0"/>
              </w:rPr>
            </w:pPr>
          </w:p>
        </w:tc>
        <w:tc>
          <w:tcPr>
            <w:tcW w:w="2693" w:type="dxa"/>
          </w:tcPr>
          <w:p w14:paraId="3572C2A2" w14:textId="77777777" w:rsidR="00C60A9C" w:rsidRPr="008A3D17" w:rsidRDefault="00C60A9C" w:rsidP="00725E27">
            <w:pPr>
              <w:keepNext/>
              <w:keepLines/>
              <w:jc w:val="center"/>
              <w:rPr>
                <w:rFonts w:ascii="Tahoma" w:hAnsi="Tahoma" w:cs="Tahoma"/>
                <w:snapToGrid w:val="0"/>
              </w:rPr>
            </w:pPr>
          </w:p>
        </w:tc>
        <w:tc>
          <w:tcPr>
            <w:tcW w:w="4395" w:type="dxa"/>
            <w:tcBorders>
              <w:top w:val="nil"/>
              <w:left w:val="nil"/>
              <w:bottom w:val="single" w:sz="4" w:space="0" w:color="auto"/>
              <w:right w:val="nil"/>
            </w:tcBorders>
          </w:tcPr>
          <w:p w14:paraId="0EA188A3" w14:textId="77777777" w:rsidR="00C60A9C" w:rsidRPr="008A3D17" w:rsidRDefault="00C60A9C" w:rsidP="00725E27">
            <w:pPr>
              <w:keepNext/>
              <w:keepLines/>
              <w:jc w:val="both"/>
              <w:rPr>
                <w:rFonts w:ascii="Tahoma" w:hAnsi="Tahoma" w:cs="Tahoma"/>
                <w:snapToGrid w:val="0"/>
                <w:sz w:val="28"/>
              </w:rPr>
            </w:pPr>
          </w:p>
        </w:tc>
      </w:tr>
      <w:tr w:rsidR="00C60A9C" w:rsidRPr="008A3D17" w14:paraId="039B2A6B" w14:textId="77777777" w:rsidTr="00725E27">
        <w:trPr>
          <w:trHeight w:val="235"/>
        </w:trPr>
        <w:tc>
          <w:tcPr>
            <w:tcW w:w="2410" w:type="dxa"/>
            <w:tcBorders>
              <w:top w:val="single" w:sz="4" w:space="0" w:color="auto"/>
              <w:left w:val="nil"/>
              <w:bottom w:val="nil"/>
              <w:right w:val="nil"/>
            </w:tcBorders>
            <w:hideMark/>
          </w:tcPr>
          <w:p w14:paraId="30B0FF33" w14:textId="77777777" w:rsidR="00C60A9C" w:rsidRPr="008A3D17" w:rsidRDefault="00C60A9C" w:rsidP="00725E27">
            <w:pPr>
              <w:keepNext/>
              <w:keepLines/>
              <w:jc w:val="center"/>
              <w:rPr>
                <w:rFonts w:ascii="Tahoma" w:hAnsi="Tahoma" w:cs="Tahoma"/>
                <w:snapToGrid w:val="0"/>
                <w:sz w:val="18"/>
              </w:rPr>
            </w:pPr>
            <w:r w:rsidRPr="008A3D17">
              <w:rPr>
                <w:rFonts w:ascii="Tahoma" w:hAnsi="Tahoma" w:cs="Tahoma"/>
                <w:snapToGrid w:val="0"/>
                <w:sz w:val="18"/>
              </w:rPr>
              <w:t>(kraj, datum)</w:t>
            </w:r>
          </w:p>
        </w:tc>
        <w:tc>
          <w:tcPr>
            <w:tcW w:w="2693" w:type="dxa"/>
            <w:hideMark/>
          </w:tcPr>
          <w:p w14:paraId="113B0832" w14:textId="77777777" w:rsidR="00C60A9C" w:rsidRPr="008A3D17" w:rsidRDefault="00C60A9C" w:rsidP="00725E27">
            <w:pPr>
              <w:keepNext/>
              <w:keepLines/>
              <w:jc w:val="center"/>
              <w:rPr>
                <w:rFonts w:ascii="Tahoma" w:hAnsi="Tahoma" w:cs="Tahoma"/>
                <w:snapToGrid w:val="0"/>
                <w:sz w:val="18"/>
              </w:rPr>
            </w:pPr>
            <w:r w:rsidRPr="008A3D17">
              <w:rPr>
                <w:rFonts w:ascii="Tahoma" w:hAnsi="Tahoma" w:cs="Tahoma"/>
                <w:snapToGrid w:val="0"/>
                <w:sz w:val="18"/>
              </w:rPr>
              <w:t>žig</w:t>
            </w:r>
          </w:p>
        </w:tc>
        <w:tc>
          <w:tcPr>
            <w:tcW w:w="4395" w:type="dxa"/>
            <w:tcBorders>
              <w:top w:val="single" w:sz="4" w:space="0" w:color="auto"/>
              <w:left w:val="nil"/>
              <w:bottom w:val="nil"/>
              <w:right w:val="nil"/>
            </w:tcBorders>
            <w:hideMark/>
          </w:tcPr>
          <w:p w14:paraId="20B61047" w14:textId="77777777" w:rsidR="00C60A9C" w:rsidRPr="008A3D17" w:rsidRDefault="00C60A9C" w:rsidP="00725E27">
            <w:pPr>
              <w:keepNext/>
              <w:keepLines/>
              <w:jc w:val="center"/>
              <w:rPr>
                <w:rFonts w:ascii="Tahoma" w:hAnsi="Tahoma" w:cs="Tahoma"/>
                <w:snapToGrid w:val="0"/>
                <w:sz w:val="18"/>
              </w:rPr>
            </w:pPr>
            <w:r w:rsidRPr="008A3D17">
              <w:rPr>
                <w:rFonts w:ascii="Tahoma" w:hAnsi="Tahoma" w:cs="Tahoma"/>
                <w:snapToGrid w:val="0"/>
                <w:sz w:val="18"/>
              </w:rPr>
              <w:t>(</w:t>
            </w:r>
            <w:r w:rsidRPr="003C5E66">
              <w:rPr>
                <w:rFonts w:ascii="Tahoma" w:hAnsi="Tahoma" w:cs="Tahoma"/>
                <w:snapToGrid w:val="0"/>
              </w:rPr>
              <w:t xml:space="preserve">Ime in priimek ter podpis </w:t>
            </w:r>
            <w:r w:rsidRPr="003C5E66">
              <w:rPr>
                <w:rFonts w:ascii="Tahoma" w:hAnsi="Tahoma"/>
                <w:snapToGrid w:val="0"/>
              </w:rPr>
              <w:t>ponudnika</w:t>
            </w:r>
            <w:r w:rsidRPr="008A3D17">
              <w:rPr>
                <w:rFonts w:ascii="Tahoma" w:hAnsi="Tahoma" w:cs="Tahoma"/>
                <w:snapToGrid w:val="0"/>
                <w:sz w:val="18"/>
              </w:rPr>
              <w:t>)</w:t>
            </w:r>
          </w:p>
        </w:tc>
      </w:tr>
    </w:tbl>
    <w:p w14:paraId="72B70E4E" w14:textId="77777777" w:rsidR="005F1C8D" w:rsidRPr="005F1C8D" w:rsidRDefault="00C60A9C" w:rsidP="005F1C8D">
      <w:pPr>
        <w:keepNext/>
        <w:keepLines/>
        <w:jc w:val="both"/>
      </w:pPr>
      <w:r w:rsidRPr="00C464D1">
        <w:br w:type="page"/>
      </w:r>
    </w:p>
    <w:p w14:paraId="73ACB274" w14:textId="77777777" w:rsidR="005F1C8D" w:rsidRPr="005F1C8D" w:rsidRDefault="005F1C8D" w:rsidP="005F1C8D">
      <w:pPr>
        <w:keepNext/>
        <w:keepLines/>
        <w:jc w:val="both"/>
        <w:rPr>
          <w:rFonts w:ascii="Tahoma" w:eastAsia="Times New Roman" w:hAnsi="Tahoma" w:cs="Tahoma"/>
          <w:b/>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17"/>
        <w:gridCol w:w="1276"/>
      </w:tblGrid>
      <w:tr w:rsidR="005F1C8D" w:rsidRPr="005F1C8D" w14:paraId="29CC3FB8" w14:textId="77777777" w:rsidTr="00725E27">
        <w:tc>
          <w:tcPr>
            <w:tcW w:w="8217" w:type="dxa"/>
            <w:tcBorders>
              <w:top w:val="single" w:sz="4" w:space="0" w:color="auto"/>
              <w:bottom w:val="single" w:sz="4" w:space="0" w:color="auto"/>
            </w:tcBorders>
          </w:tcPr>
          <w:p w14:paraId="4347108A" w14:textId="77777777" w:rsidR="005F1C8D" w:rsidRPr="005F1C8D" w:rsidRDefault="005F1C8D" w:rsidP="005F1C8D">
            <w:pPr>
              <w:keepNext/>
              <w:keepLines/>
              <w:rPr>
                <w:rFonts w:ascii="Tahoma" w:eastAsia="Times New Roman" w:hAnsi="Tahoma" w:cs="Tahoma"/>
              </w:rPr>
            </w:pPr>
            <w:r w:rsidRPr="005F1C8D">
              <w:rPr>
                <w:rFonts w:ascii="Tahoma" w:eastAsia="Times New Roman" w:hAnsi="Tahoma" w:cs="Tahoma"/>
              </w:rPr>
              <w:t>POTRDILO O OGLEDU LOKACIJE</w:t>
            </w:r>
          </w:p>
        </w:tc>
        <w:tc>
          <w:tcPr>
            <w:tcW w:w="1276" w:type="dxa"/>
            <w:tcBorders>
              <w:top w:val="single" w:sz="4" w:space="0" w:color="auto"/>
              <w:bottom w:val="single" w:sz="4" w:space="0" w:color="auto"/>
            </w:tcBorders>
          </w:tcPr>
          <w:p w14:paraId="1852567A" w14:textId="77777777" w:rsidR="005F1C8D" w:rsidRPr="005F1C8D" w:rsidRDefault="005F1C8D" w:rsidP="005F1C8D">
            <w:pPr>
              <w:keepNext/>
              <w:keepLines/>
              <w:ind w:left="-353" w:firstLine="353"/>
              <w:rPr>
                <w:rFonts w:ascii="Tahoma" w:eastAsia="Times New Roman" w:hAnsi="Tahoma" w:cs="Tahoma"/>
                <w:b/>
                <w:i/>
              </w:rPr>
            </w:pPr>
            <w:r w:rsidRPr="005F1C8D">
              <w:rPr>
                <w:rFonts w:ascii="Tahoma" w:eastAsia="Times New Roman" w:hAnsi="Tahoma" w:cs="Tahoma"/>
                <w:b/>
                <w:i/>
              </w:rPr>
              <w:t xml:space="preserve">Priloga </w:t>
            </w:r>
            <w:r>
              <w:rPr>
                <w:rFonts w:ascii="Tahoma" w:eastAsia="Times New Roman" w:hAnsi="Tahoma" w:cs="Tahoma"/>
                <w:b/>
                <w:i/>
              </w:rPr>
              <w:t>8</w:t>
            </w:r>
          </w:p>
        </w:tc>
      </w:tr>
    </w:tbl>
    <w:p w14:paraId="1BB52E91" w14:textId="77777777" w:rsidR="005F1C8D" w:rsidRPr="005F1C8D" w:rsidRDefault="005F1C8D" w:rsidP="005F1C8D">
      <w:pPr>
        <w:keepNext/>
        <w:keepLines/>
        <w:jc w:val="both"/>
        <w:rPr>
          <w:rFonts w:ascii="Tahoma" w:eastAsia="Times New Roman" w:hAnsi="Tahoma" w:cs="Tahoma"/>
          <w:u w:val="single"/>
        </w:rPr>
      </w:pPr>
    </w:p>
    <w:p w14:paraId="10C83769" w14:textId="77777777" w:rsidR="005F1C8D" w:rsidRPr="005F1C8D" w:rsidRDefault="005F1C8D" w:rsidP="005F1C8D">
      <w:pPr>
        <w:keepNext/>
        <w:keepLines/>
        <w:rPr>
          <w:rFonts w:ascii="Tahoma" w:eastAsia="Times New Roman" w:hAnsi="Tahoma" w:cs="Tahoma"/>
        </w:rPr>
      </w:pPr>
      <w:r w:rsidRPr="005F1C8D">
        <w:rPr>
          <w:rFonts w:ascii="Tahoma" w:eastAsia="Times New Roman" w:hAnsi="Tahoma" w:cs="Tahoma"/>
        </w:rPr>
        <w:t>Kot gospodarski subjekt: _________________________________________________________ (</w:t>
      </w:r>
      <w:r w:rsidRPr="005F1C8D">
        <w:rPr>
          <w:rFonts w:ascii="Tahoma" w:eastAsia="Times New Roman" w:hAnsi="Tahoma" w:cs="Tahoma"/>
          <w:i/>
        </w:rPr>
        <w:t>naziv in naslov gospodarskega subjekta</w:t>
      </w:r>
      <w:r w:rsidRPr="005F1C8D">
        <w:rPr>
          <w:rFonts w:ascii="Tahoma" w:eastAsia="Times New Roman" w:hAnsi="Tahoma" w:cs="Tahoma"/>
        </w:rPr>
        <w:t>) za izbiro izvajalca za javno naročilo:</w:t>
      </w:r>
    </w:p>
    <w:p w14:paraId="6C027C9A" w14:textId="77777777" w:rsidR="005F1C8D" w:rsidRPr="005F1C8D" w:rsidRDefault="005F1C8D" w:rsidP="005F1C8D">
      <w:pPr>
        <w:keepNext/>
        <w:keepLines/>
        <w:jc w:val="both"/>
        <w:rPr>
          <w:rFonts w:ascii="Tahoma" w:eastAsia="Times New Roman" w:hAnsi="Tahoma" w:cs="Tahoma"/>
          <w:color w:val="000000"/>
        </w:rPr>
      </w:pPr>
    </w:p>
    <w:p w14:paraId="36730865" w14:textId="77777777" w:rsidR="005F1C8D" w:rsidRPr="005F1C8D" w:rsidRDefault="005F1C8D" w:rsidP="005F1C8D">
      <w:pPr>
        <w:keepNext/>
        <w:keepLines/>
        <w:jc w:val="both"/>
        <w:rPr>
          <w:rFonts w:ascii="Tahoma" w:eastAsia="Times New Roman" w:hAnsi="Tahoma" w:cs="Tahoma"/>
          <w:b/>
          <w:color w:val="000000"/>
        </w:rPr>
      </w:pPr>
      <w:r w:rsidRPr="005F1C8D">
        <w:rPr>
          <w:rFonts w:ascii="Tahoma" w:eastAsia="Times New Roman" w:hAnsi="Tahoma" w:cs="Tahoma"/>
          <w:color w:val="000000"/>
        </w:rPr>
        <w:t xml:space="preserve">št. </w:t>
      </w:r>
      <w:r w:rsidRPr="005F1C8D">
        <w:rPr>
          <w:rFonts w:ascii="Tahoma" w:eastAsia="Times New Roman" w:hAnsi="Tahoma" w:cs="Tahoma"/>
          <w:b/>
        </w:rPr>
        <w:t>VKS-</w:t>
      </w:r>
      <w:r>
        <w:rPr>
          <w:rFonts w:ascii="Tahoma" w:eastAsia="Times New Roman" w:hAnsi="Tahoma" w:cs="Tahoma"/>
          <w:b/>
        </w:rPr>
        <w:t>69/24 – Menjava segmentnih vrat</w:t>
      </w:r>
    </w:p>
    <w:p w14:paraId="7615EC9F" w14:textId="77777777" w:rsidR="005F1C8D" w:rsidRPr="005F1C8D" w:rsidRDefault="005F1C8D" w:rsidP="005F1C8D">
      <w:pPr>
        <w:keepNext/>
        <w:keepLines/>
        <w:jc w:val="both"/>
        <w:rPr>
          <w:rFonts w:ascii="Tahoma" w:eastAsia="Times New Roman" w:hAnsi="Tahoma" w:cs="Tahoma"/>
          <w:color w:val="000000"/>
        </w:rPr>
      </w:pPr>
    </w:p>
    <w:p w14:paraId="4223791C" w14:textId="77777777" w:rsidR="005F1C8D" w:rsidRPr="005F1C8D" w:rsidRDefault="005F1C8D" w:rsidP="005F1C8D">
      <w:pPr>
        <w:keepNext/>
        <w:keepLines/>
        <w:rPr>
          <w:rFonts w:ascii="Tahoma" w:eastAsia="Times New Roman" w:hAnsi="Tahoma" w:cs="Tahoma"/>
        </w:rPr>
      </w:pPr>
      <w:r w:rsidRPr="005F1C8D">
        <w:rPr>
          <w:rFonts w:ascii="Tahoma" w:eastAsia="Times New Roman" w:hAnsi="Tahoma" w:cs="Tahoma"/>
        </w:rPr>
        <w:t>prilagamo potrdilo naročnika o ogledu lokacije.</w:t>
      </w:r>
    </w:p>
    <w:p w14:paraId="65EA0FFF" w14:textId="77777777" w:rsidR="005F1C8D" w:rsidRPr="005F1C8D" w:rsidRDefault="005F1C8D" w:rsidP="005F1C8D">
      <w:pPr>
        <w:keepNext/>
        <w:keepLines/>
        <w:jc w:val="both"/>
        <w:rPr>
          <w:rFonts w:ascii="Tahoma" w:eastAsia="Times New Roman" w:hAnsi="Tahoma" w:cs="Tahoma"/>
          <w:color w:val="000000"/>
        </w:rPr>
      </w:pPr>
    </w:p>
    <w:p w14:paraId="5F7487E5" w14:textId="77777777" w:rsidR="005F1C8D" w:rsidRPr="005F1C8D" w:rsidRDefault="005F1C8D" w:rsidP="005F1C8D">
      <w:pPr>
        <w:keepNext/>
        <w:keepLines/>
        <w:jc w:val="both"/>
        <w:rPr>
          <w:rFonts w:ascii="Tahoma" w:eastAsia="Times New Roman" w:hAnsi="Tahoma" w:cs="Tahoma"/>
          <w:color w:val="000000"/>
        </w:rPr>
      </w:pPr>
    </w:p>
    <w:p w14:paraId="148E495D" w14:textId="77777777" w:rsidR="005F1C8D" w:rsidRPr="005F1C8D" w:rsidRDefault="005F1C8D" w:rsidP="005F1C8D">
      <w:pPr>
        <w:keepNext/>
        <w:keepLines/>
        <w:spacing w:line="276" w:lineRule="auto"/>
        <w:jc w:val="both"/>
        <w:rPr>
          <w:rFonts w:ascii="Tahoma" w:eastAsia="Times New Roman" w:hAnsi="Tahoma" w:cs="Tahoma"/>
          <w:color w:val="000000"/>
        </w:rPr>
      </w:pPr>
      <w:r w:rsidRPr="005F1C8D">
        <w:rPr>
          <w:rFonts w:ascii="Tahoma" w:eastAsia="Times New Roman" w:hAnsi="Tahoma" w:cs="Tahoma"/>
          <w:color w:val="000000"/>
        </w:rPr>
        <w:t xml:space="preserve">Na osnovi zahteve iz razpisne dokumentacije št. </w:t>
      </w:r>
      <w:r w:rsidRPr="005F1C8D">
        <w:rPr>
          <w:rFonts w:ascii="Tahoma" w:eastAsia="Times New Roman" w:hAnsi="Tahoma" w:cs="Tahoma"/>
          <w:b/>
          <w:color w:val="000000"/>
        </w:rPr>
        <w:t>VKS-</w:t>
      </w:r>
      <w:r>
        <w:rPr>
          <w:rFonts w:ascii="Tahoma" w:eastAsia="Times New Roman" w:hAnsi="Tahoma" w:cs="Tahoma"/>
          <w:b/>
          <w:color w:val="000000"/>
        </w:rPr>
        <w:t xml:space="preserve">69/24 – Menjava segmentnih vrat </w:t>
      </w:r>
      <w:r w:rsidRPr="005F1C8D">
        <w:rPr>
          <w:rFonts w:ascii="Tahoma" w:eastAsia="Times New Roman" w:hAnsi="Tahoma" w:cs="Tahoma"/>
          <w:color w:val="000000"/>
        </w:rPr>
        <w:t>potrjujemo, da se je predstavnik(ca) gospodarskega subjekta ____________________________________________ (ime, priimek), dne …………………………… ob ……… uri udeležil(a) ogleda lokacije za izvedbo javnega naročila za »</w:t>
      </w:r>
      <w:r w:rsidRPr="005F1C8D">
        <w:rPr>
          <w:rFonts w:ascii="Tahoma" w:eastAsia="Times New Roman" w:hAnsi="Tahoma" w:cs="Tahoma"/>
          <w:b/>
          <w:sz w:val="18"/>
          <w:szCs w:val="18"/>
        </w:rPr>
        <w:t>VKS-</w:t>
      </w:r>
      <w:r>
        <w:rPr>
          <w:rFonts w:ascii="Tahoma" w:eastAsia="Times New Roman" w:hAnsi="Tahoma" w:cs="Tahoma"/>
          <w:b/>
          <w:sz w:val="18"/>
          <w:szCs w:val="18"/>
        </w:rPr>
        <w:t>69/24 – Menjava segmentnih vrat</w:t>
      </w:r>
      <w:r w:rsidRPr="005F1C8D">
        <w:rPr>
          <w:rFonts w:ascii="Tahoma" w:eastAsia="Times New Roman" w:hAnsi="Tahoma" w:cs="Tahoma"/>
          <w:b/>
          <w:noProof/>
        </w:rPr>
        <w:t>«.</w:t>
      </w:r>
    </w:p>
    <w:p w14:paraId="31A14137" w14:textId="77777777" w:rsidR="005F1C8D" w:rsidRPr="005F1C8D" w:rsidRDefault="005F1C8D" w:rsidP="005F1C8D">
      <w:pPr>
        <w:keepNext/>
        <w:keepLines/>
        <w:jc w:val="both"/>
        <w:rPr>
          <w:rFonts w:ascii="Tahoma" w:eastAsia="Times New Roman" w:hAnsi="Tahoma" w:cs="Tahoma"/>
          <w:bCs/>
          <w:color w:val="000000"/>
        </w:rPr>
      </w:pPr>
    </w:p>
    <w:p w14:paraId="124F98F3" w14:textId="77777777" w:rsidR="005F1C8D" w:rsidRPr="005F1C8D" w:rsidRDefault="005F1C8D" w:rsidP="005F1C8D">
      <w:pPr>
        <w:keepNext/>
        <w:keepLines/>
        <w:jc w:val="both"/>
        <w:rPr>
          <w:rFonts w:ascii="Tahoma" w:eastAsia="Times New Roman" w:hAnsi="Tahoma" w:cs="Tahoma"/>
          <w:color w:val="000000"/>
        </w:rPr>
      </w:pPr>
    </w:p>
    <w:p w14:paraId="12AB5E13" w14:textId="77777777" w:rsidR="005F1C8D" w:rsidRPr="005F1C8D" w:rsidRDefault="005F1C8D" w:rsidP="005F1C8D">
      <w:pPr>
        <w:keepNext/>
        <w:keepLines/>
        <w:jc w:val="both"/>
        <w:rPr>
          <w:rFonts w:ascii="Tahoma" w:eastAsia="Times New Roman" w:hAnsi="Tahoma" w:cs="Tahoma"/>
          <w:color w:val="000000"/>
        </w:rPr>
      </w:pPr>
      <w:r w:rsidRPr="005F1C8D">
        <w:rPr>
          <w:rFonts w:ascii="Tahoma" w:eastAsia="Times New Roman" w:hAnsi="Tahoma" w:cs="Tahoma"/>
          <w:color w:val="000000"/>
        </w:rPr>
        <w:t>Kontaktni podatki predstavnika ponudnika:</w:t>
      </w:r>
    </w:p>
    <w:p w14:paraId="5344B06E" w14:textId="77777777" w:rsidR="005F1C8D" w:rsidRPr="005F1C8D" w:rsidRDefault="002C0399" w:rsidP="005F1C8D">
      <w:pPr>
        <w:keepNext/>
        <w:keepLines/>
        <w:jc w:val="both"/>
        <w:rPr>
          <w:rFonts w:ascii="Tahoma" w:eastAsia="Times New Roman" w:hAnsi="Tahoma" w:cs="Tahoma"/>
          <w:color w:val="000000"/>
        </w:rPr>
      </w:pPr>
      <w:r>
        <w:rPr>
          <w:rFonts w:ascii="Tahoma" w:eastAsia="Times New Roman" w:hAnsi="Tahoma" w:cs="Tahoma"/>
          <w:color w:val="000000"/>
        </w:rPr>
        <w:t>GSM</w:t>
      </w:r>
      <w:r w:rsidR="005F1C8D" w:rsidRPr="005F1C8D">
        <w:rPr>
          <w:rFonts w:ascii="Tahoma" w:eastAsia="Times New Roman" w:hAnsi="Tahoma" w:cs="Tahoma"/>
          <w:color w:val="000000"/>
        </w:rPr>
        <w:t>:________________________________</w:t>
      </w:r>
    </w:p>
    <w:p w14:paraId="0D314847" w14:textId="77777777" w:rsidR="005F1C8D" w:rsidRPr="005F1C8D" w:rsidRDefault="005F1C8D" w:rsidP="005F1C8D">
      <w:pPr>
        <w:keepNext/>
        <w:keepLines/>
        <w:jc w:val="both"/>
        <w:rPr>
          <w:rFonts w:ascii="Tahoma" w:eastAsia="Times New Roman" w:hAnsi="Tahoma" w:cs="Tahoma"/>
          <w:color w:val="000000"/>
        </w:rPr>
      </w:pPr>
      <w:r w:rsidRPr="005F1C8D">
        <w:rPr>
          <w:rFonts w:ascii="Tahoma" w:eastAsia="Times New Roman" w:hAnsi="Tahoma" w:cs="Tahoma"/>
          <w:color w:val="000000"/>
        </w:rPr>
        <w:t>e-mail:_______________________________</w:t>
      </w:r>
    </w:p>
    <w:p w14:paraId="36AE76E1" w14:textId="77777777" w:rsidR="005F1C8D" w:rsidRPr="005F1C8D" w:rsidRDefault="005F1C8D" w:rsidP="005F1C8D">
      <w:pPr>
        <w:keepNext/>
        <w:keepLines/>
        <w:jc w:val="both"/>
        <w:rPr>
          <w:rFonts w:ascii="Tahoma" w:eastAsia="Times New Roman" w:hAnsi="Tahoma" w:cs="Tahoma"/>
          <w:color w:val="000000"/>
        </w:rPr>
      </w:pPr>
    </w:p>
    <w:p w14:paraId="5E135A39" w14:textId="77777777" w:rsidR="005F1C8D" w:rsidRPr="005F1C8D" w:rsidRDefault="005F1C8D" w:rsidP="005F1C8D">
      <w:pPr>
        <w:keepNext/>
        <w:keepLines/>
        <w:jc w:val="both"/>
        <w:rPr>
          <w:rFonts w:ascii="Tahoma" w:eastAsia="Times New Roman" w:hAnsi="Tahoma" w:cs="Tahoma"/>
          <w:color w:val="000000"/>
        </w:rPr>
      </w:pPr>
    </w:p>
    <w:p w14:paraId="2779174C" w14:textId="77777777" w:rsidR="005F1C8D" w:rsidRPr="005F1C8D" w:rsidRDefault="005F1C8D" w:rsidP="005F1C8D">
      <w:pPr>
        <w:keepNext/>
        <w:keepLines/>
        <w:jc w:val="both"/>
        <w:rPr>
          <w:rFonts w:ascii="Tahoma" w:eastAsia="Times New Roman" w:hAnsi="Tahoma" w:cs="Tahoma"/>
          <w:u w:val="single"/>
        </w:rPr>
      </w:pPr>
      <w:r w:rsidRPr="005F1C8D">
        <w:rPr>
          <w:rFonts w:ascii="Tahoma" w:eastAsia="Times New Roman" w:hAnsi="Tahoma" w:cs="Tahoma"/>
          <w:u w:val="single"/>
        </w:rPr>
        <w:t>Predstavnik gospodarskega subjekta potrjuje, da mu je naročnik na ogledu lokacije podal vse informacije v zvezi s predmetom javnega naročila, ki jih mora upoštevati pri pripravi ponudbe.</w:t>
      </w:r>
    </w:p>
    <w:p w14:paraId="6B7F893C" w14:textId="77777777" w:rsidR="005F1C8D" w:rsidRPr="005F1C8D" w:rsidRDefault="005F1C8D" w:rsidP="005F1C8D">
      <w:pPr>
        <w:keepNext/>
        <w:keepLines/>
        <w:jc w:val="both"/>
        <w:rPr>
          <w:rFonts w:ascii="Tahoma" w:eastAsia="Times New Roman" w:hAnsi="Tahoma" w:cs="Tahoma"/>
          <w:color w:val="000000"/>
        </w:rPr>
      </w:pPr>
    </w:p>
    <w:p w14:paraId="16C0BFB5" w14:textId="77777777" w:rsidR="005F1C8D" w:rsidRPr="005F1C8D" w:rsidRDefault="005F1C8D" w:rsidP="005F1C8D">
      <w:pPr>
        <w:keepNext/>
        <w:keepLines/>
        <w:jc w:val="both"/>
        <w:rPr>
          <w:rFonts w:ascii="Tahoma" w:eastAsia="Times New Roman" w:hAnsi="Tahoma" w:cs="Tahoma"/>
          <w:color w:val="000000"/>
        </w:rPr>
      </w:pPr>
    </w:p>
    <w:p w14:paraId="7B872E6F" w14:textId="77777777" w:rsidR="005F1C8D" w:rsidRPr="005F1C8D" w:rsidRDefault="005F1C8D" w:rsidP="005F1C8D">
      <w:pPr>
        <w:keepNext/>
        <w:keepLines/>
        <w:rPr>
          <w:rFonts w:ascii="Tahoma" w:eastAsia="Times New Roman" w:hAnsi="Tahoma" w:cs="Tahoma"/>
          <w:b/>
          <w:bCs/>
        </w:rPr>
      </w:pPr>
      <w:r w:rsidRPr="005F1C8D">
        <w:rPr>
          <w:rFonts w:ascii="Tahoma" w:eastAsia="Times New Roman" w:hAnsi="Tahoma" w:cs="Tahoma"/>
          <w:b/>
          <w:bCs/>
        </w:rPr>
        <w:t>NAROČNIK:</w:t>
      </w:r>
    </w:p>
    <w:p w14:paraId="0C0D548F" w14:textId="77777777" w:rsidR="005F1C8D" w:rsidRPr="005F1C8D" w:rsidRDefault="005F1C8D" w:rsidP="005F1C8D">
      <w:pPr>
        <w:keepNext/>
        <w:keepLines/>
        <w:jc w:val="both"/>
        <w:rPr>
          <w:rFonts w:ascii="Tahoma" w:eastAsia="Times New Roman" w:hAnsi="Tahoma" w:cs="Tahoma"/>
          <w:i/>
          <w:color w:val="000000"/>
        </w:rPr>
      </w:pPr>
      <w:r w:rsidRPr="005F1C8D">
        <w:rPr>
          <w:rFonts w:ascii="Tahoma" w:eastAsia="Times New Roman" w:hAnsi="Tahoma" w:cs="Tahoma"/>
          <w:color w:val="000000"/>
        </w:rPr>
        <w:tab/>
      </w:r>
      <w:r w:rsidRPr="005F1C8D">
        <w:rPr>
          <w:rFonts w:ascii="Tahoma" w:eastAsia="Times New Roman" w:hAnsi="Tahoma" w:cs="Tahoma"/>
          <w:color w:val="000000"/>
        </w:rPr>
        <w:tab/>
      </w:r>
      <w:r w:rsidRPr="005F1C8D">
        <w:rPr>
          <w:rFonts w:ascii="Tahoma" w:eastAsia="Times New Roman" w:hAnsi="Tahoma" w:cs="Tahoma"/>
          <w:color w:val="000000"/>
        </w:rPr>
        <w:tab/>
      </w:r>
      <w:r w:rsidRPr="005F1C8D">
        <w:rPr>
          <w:rFonts w:ascii="Tahoma" w:eastAsia="Times New Roman" w:hAnsi="Tahoma" w:cs="Tahoma"/>
          <w:color w:val="000000"/>
        </w:rPr>
        <w:tab/>
        <w:t xml:space="preserve">                                             </w:t>
      </w:r>
      <w:r w:rsidRPr="005F1C8D">
        <w:rPr>
          <w:rFonts w:ascii="Tahoma" w:eastAsia="Times New Roman" w:hAnsi="Tahoma" w:cs="Tahoma"/>
          <w:i/>
          <w:color w:val="000000"/>
        </w:rPr>
        <w:t>(naziv gospodarskega subjekta)</w:t>
      </w:r>
    </w:p>
    <w:p w14:paraId="7671ABB7" w14:textId="77777777" w:rsidR="005F1C8D" w:rsidRPr="005F1C8D" w:rsidRDefault="005F1C8D" w:rsidP="005F1C8D">
      <w:pPr>
        <w:keepNext/>
        <w:keepLines/>
        <w:jc w:val="both"/>
        <w:rPr>
          <w:rFonts w:ascii="Tahoma" w:eastAsia="Times New Roman" w:hAnsi="Tahoma" w:cs="Tahoma"/>
          <w:color w:val="000000"/>
        </w:rPr>
      </w:pPr>
    </w:p>
    <w:p w14:paraId="01D58D69" w14:textId="77777777" w:rsidR="005F1C8D" w:rsidRPr="005F1C8D" w:rsidRDefault="005F1C8D" w:rsidP="005F1C8D">
      <w:pPr>
        <w:keepNext/>
        <w:keepLines/>
        <w:jc w:val="both"/>
        <w:rPr>
          <w:rFonts w:ascii="Tahoma" w:eastAsia="Times New Roman" w:hAnsi="Tahoma" w:cs="Tahoma"/>
          <w:color w:val="000000"/>
        </w:rPr>
      </w:pPr>
      <w:r w:rsidRPr="005F1C8D">
        <w:rPr>
          <w:rFonts w:ascii="Tahoma" w:eastAsia="Times New Roman" w:hAnsi="Tahoma" w:cs="Tahoma"/>
          <w:color w:val="000000"/>
        </w:rPr>
        <w:t>Podpis (za naročnika):</w:t>
      </w:r>
      <w:r w:rsidRPr="005F1C8D">
        <w:rPr>
          <w:rFonts w:ascii="Tahoma" w:eastAsia="Times New Roman" w:hAnsi="Tahoma" w:cs="Tahoma"/>
          <w:color w:val="000000"/>
        </w:rPr>
        <w:tab/>
      </w:r>
      <w:r w:rsidRPr="005F1C8D">
        <w:rPr>
          <w:rFonts w:ascii="Tahoma" w:eastAsia="Times New Roman" w:hAnsi="Tahoma" w:cs="Tahoma"/>
          <w:color w:val="000000"/>
        </w:rPr>
        <w:tab/>
      </w:r>
      <w:r w:rsidRPr="005F1C8D">
        <w:rPr>
          <w:rFonts w:ascii="Tahoma" w:eastAsia="Times New Roman" w:hAnsi="Tahoma" w:cs="Tahoma"/>
          <w:color w:val="000000"/>
        </w:rPr>
        <w:tab/>
      </w:r>
      <w:r w:rsidRPr="005F1C8D">
        <w:rPr>
          <w:rFonts w:ascii="Tahoma" w:eastAsia="Times New Roman" w:hAnsi="Tahoma" w:cs="Tahoma"/>
          <w:color w:val="000000"/>
        </w:rPr>
        <w:tab/>
      </w:r>
      <w:r w:rsidRPr="005F1C8D">
        <w:rPr>
          <w:rFonts w:ascii="Tahoma" w:eastAsia="Times New Roman" w:hAnsi="Tahoma" w:cs="Tahoma"/>
          <w:color w:val="000000"/>
        </w:rPr>
        <w:tab/>
        <w:t xml:space="preserve">                 Podpis (za ponudnika):</w:t>
      </w:r>
    </w:p>
    <w:p w14:paraId="789EA76B" w14:textId="77777777" w:rsidR="005F1C8D" w:rsidRPr="005F1C8D" w:rsidRDefault="005F1C8D" w:rsidP="005F1C8D">
      <w:pPr>
        <w:keepNext/>
        <w:keepLines/>
        <w:jc w:val="both"/>
        <w:rPr>
          <w:rFonts w:ascii="Tahoma" w:eastAsia="Times New Roman" w:hAnsi="Tahoma" w:cs="Tahoma"/>
          <w:color w:val="000000"/>
        </w:rPr>
      </w:pPr>
    </w:p>
    <w:p w14:paraId="7989AF80" w14:textId="77777777" w:rsidR="005F1C8D" w:rsidRPr="005F1C8D" w:rsidRDefault="005F1C8D" w:rsidP="005F1C8D">
      <w:pPr>
        <w:keepNext/>
        <w:keepLines/>
        <w:jc w:val="both"/>
        <w:rPr>
          <w:rFonts w:ascii="Tahoma" w:eastAsia="Times New Roman" w:hAnsi="Tahoma" w:cs="Tahoma"/>
          <w:color w:val="000000"/>
        </w:rPr>
      </w:pPr>
      <w:r w:rsidRPr="005F1C8D">
        <w:rPr>
          <w:rFonts w:ascii="Tahoma" w:eastAsia="Times New Roman" w:hAnsi="Tahoma" w:cs="Tahoma"/>
          <w:color w:val="000000"/>
        </w:rPr>
        <w:t xml:space="preserve">…………………………………………..                                               ………………………………………….. </w:t>
      </w:r>
    </w:p>
    <w:p w14:paraId="321ECD8B" w14:textId="77777777" w:rsidR="005F1C8D" w:rsidRPr="005F1C8D" w:rsidRDefault="005F1C8D" w:rsidP="005F1C8D">
      <w:pPr>
        <w:keepNext/>
        <w:keepLines/>
        <w:jc w:val="both"/>
        <w:rPr>
          <w:rFonts w:ascii="Tahoma" w:eastAsia="Times New Roman" w:hAnsi="Tahoma" w:cs="Tahoma"/>
          <w:color w:val="000000"/>
        </w:rPr>
      </w:pPr>
      <w:r w:rsidRPr="005F1C8D">
        <w:rPr>
          <w:rFonts w:ascii="Tahoma" w:eastAsia="Times New Roman" w:hAnsi="Tahoma" w:cs="Tahoma"/>
          <w:color w:val="000000"/>
        </w:rPr>
        <w:t>(ime in priimek ter podpis)                                                       (ime in priimek ter podpis)</w:t>
      </w:r>
    </w:p>
    <w:p w14:paraId="62C013B4" w14:textId="77777777" w:rsidR="005F1C8D" w:rsidRPr="005F1C8D" w:rsidRDefault="005F1C8D" w:rsidP="005F1C8D">
      <w:pPr>
        <w:keepNext/>
        <w:keepLines/>
        <w:rPr>
          <w:rFonts w:ascii="Times New Roman" w:eastAsia="Times New Roman" w:hAnsi="Times New Roman"/>
        </w:rPr>
      </w:pPr>
    </w:p>
    <w:p w14:paraId="7DC0C1CB" w14:textId="77777777" w:rsidR="00A85680" w:rsidRPr="00065251" w:rsidRDefault="00A85680" w:rsidP="00EF3383">
      <w:pPr>
        <w:keepNext/>
        <w:keepLines/>
        <w:jc w:val="both"/>
        <w:rPr>
          <w:rFonts w:ascii="Tahoma" w:hAnsi="Tahoma" w:cs="Tahoma"/>
        </w:rPr>
      </w:pPr>
    </w:p>
    <w:p w14:paraId="66D78E0B" w14:textId="77777777" w:rsidR="002C255E" w:rsidRPr="00065251" w:rsidRDefault="002C255E" w:rsidP="00EF3383">
      <w:pPr>
        <w:keepNext/>
        <w:keepLines/>
        <w:jc w:val="both"/>
        <w:rPr>
          <w:rFonts w:ascii="Tahoma" w:hAnsi="Tahoma" w:cs="Tahoma"/>
        </w:rPr>
      </w:pPr>
    </w:p>
    <w:p w14:paraId="76711B3A" w14:textId="77777777" w:rsidR="002C255E" w:rsidRPr="00065251" w:rsidRDefault="002C255E" w:rsidP="00EF3383">
      <w:pPr>
        <w:keepNext/>
        <w:keepLines/>
        <w:jc w:val="both"/>
        <w:rPr>
          <w:rFonts w:ascii="Tahoma" w:hAnsi="Tahoma" w:cs="Tahoma"/>
        </w:rPr>
      </w:pPr>
    </w:p>
    <w:p w14:paraId="6C2E7B1A" w14:textId="77777777" w:rsidR="002C255E" w:rsidRPr="00065251" w:rsidRDefault="002C255E" w:rsidP="00EF3383">
      <w:pPr>
        <w:keepNext/>
        <w:keepLines/>
        <w:jc w:val="both"/>
        <w:rPr>
          <w:rFonts w:ascii="Tahoma" w:hAnsi="Tahoma" w:cs="Tahoma"/>
        </w:rPr>
      </w:pPr>
    </w:p>
    <w:p w14:paraId="4E35782D" w14:textId="77777777" w:rsidR="006275B3" w:rsidRPr="00065251" w:rsidRDefault="006275B3" w:rsidP="00EF3383">
      <w:pPr>
        <w:keepNext/>
        <w:keepLines/>
        <w:rPr>
          <w:rFonts w:ascii="Tahoma" w:hAnsi="Tahoma" w:cs="Tahoma"/>
          <w:b/>
        </w:rPr>
      </w:pPr>
    </w:p>
    <w:p w14:paraId="74502731" w14:textId="77777777" w:rsidR="006275B3" w:rsidRPr="00065251" w:rsidRDefault="006275B3" w:rsidP="00EF3383">
      <w:pPr>
        <w:keepNext/>
        <w:keepLines/>
        <w:rPr>
          <w:rFonts w:ascii="Tahoma" w:hAnsi="Tahoma" w:cs="Tahoma"/>
          <w:b/>
        </w:rPr>
      </w:pPr>
    </w:p>
    <w:p w14:paraId="41FC82A1" w14:textId="77777777" w:rsidR="006275B3" w:rsidRPr="00065251" w:rsidRDefault="006275B3" w:rsidP="00EF3383">
      <w:pPr>
        <w:keepNext/>
        <w:keepLines/>
        <w:rPr>
          <w:rFonts w:ascii="Tahoma" w:hAnsi="Tahoma" w:cs="Tahoma"/>
          <w:b/>
        </w:rPr>
      </w:pPr>
    </w:p>
    <w:p w14:paraId="0F2C2FD6" w14:textId="77777777" w:rsidR="00696359" w:rsidRDefault="00696359" w:rsidP="00EF3383">
      <w:pPr>
        <w:keepNext/>
        <w:keepLines/>
        <w:rPr>
          <w:rFonts w:ascii="Tahoma" w:hAnsi="Tahoma" w:cs="Tahoma"/>
          <w:b/>
        </w:rPr>
      </w:pPr>
    </w:p>
    <w:p w14:paraId="2D33D3F3" w14:textId="77777777" w:rsidR="00696359" w:rsidRDefault="00696359" w:rsidP="00EF3383">
      <w:pPr>
        <w:keepNext/>
        <w:keepLines/>
        <w:rPr>
          <w:rFonts w:ascii="Tahoma" w:hAnsi="Tahoma" w:cs="Tahoma"/>
          <w:b/>
        </w:rPr>
      </w:pPr>
    </w:p>
    <w:p w14:paraId="3856D563" w14:textId="77777777" w:rsidR="00696359" w:rsidRDefault="00696359" w:rsidP="00EF3383">
      <w:pPr>
        <w:keepNext/>
        <w:keepLines/>
        <w:rPr>
          <w:rFonts w:ascii="Tahoma" w:hAnsi="Tahoma" w:cs="Tahoma"/>
          <w:b/>
        </w:rPr>
      </w:pPr>
    </w:p>
    <w:p w14:paraId="76451512" w14:textId="77777777" w:rsidR="00696359" w:rsidRDefault="00696359" w:rsidP="00EF3383">
      <w:pPr>
        <w:keepNext/>
        <w:keepLines/>
        <w:rPr>
          <w:rFonts w:ascii="Tahoma" w:hAnsi="Tahoma" w:cs="Tahoma"/>
          <w:b/>
        </w:rPr>
      </w:pPr>
    </w:p>
    <w:p w14:paraId="53465923" w14:textId="77777777" w:rsidR="00696359" w:rsidRDefault="00696359" w:rsidP="00EF3383">
      <w:pPr>
        <w:keepNext/>
        <w:keepLines/>
        <w:rPr>
          <w:rFonts w:ascii="Tahoma" w:hAnsi="Tahoma" w:cs="Tahoma"/>
          <w:b/>
        </w:rPr>
      </w:pPr>
    </w:p>
    <w:p w14:paraId="4CD66875" w14:textId="77777777" w:rsidR="00696359" w:rsidRDefault="00696359" w:rsidP="00EF3383">
      <w:pPr>
        <w:keepNext/>
        <w:keepLines/>
        <w:rPr>
          <w:rFonts w:ascii="Tahoma" w:hAnsi="Tahoma" w:cs="Tahoma"/>
          <w:b/>
        </w:rPr>
      </w:pPr>
    </w:p>
    <w:p w14:paraId="58723B0D" w14:textId="77777777" w:rsidR="00696359" w:rsidRPr="00065251" w:rsidRDefault="00696359" w:rsidP="00EF3383">
      <w:pPr>
        <w:keepNext/>
        <w:keepLines/>
        <w:rPr>
          <w:rFonts w:ascii="Tahoma" w:hAnsi="Tahoma" w:cs="Tahoma"/>
          <w:b/>
        </w:rPr>
      </w:pPr>
    </w:p>
    <w:p w14:paraId="315046CD" w14:textId="77777777" w:rsidR="006275B3" w:rsidRPr="00065251" w:rsidRDefault="006275B3" w:rsidP="00EF3383">
      <w:pPr>
        <w:keepNext/>
        <w:keepLines/>
        <w:rPr>
          <w:rFonts w:ascii="Tahoma" w:hAnsi="Tahoma" w:cs="Tahoma"/>
          <w:b/>
        </w:rPr>
      </w:pPr>
    </w:p>
    <w:p w14:paraId="6FB90195" w14:textId="77777777" w:rsidR="006275B3" w:rsidRPr="00065251" w:rsidRDefault="006275B3" w:rsidP="00EF3383">
      <w:pPr>
        <w:keepNext/>
        <w:keepLines/>
        <w:rPr>
          <w:rFonts w:ascii="Tahoma" w:hAnsi="Tahoma" w:cs="Tahoma"/>
          <w:b/>
        </w:rPr>
      </w:pPr>
    </w:p>
    <w:p w14:paraId="277EAC8A" w14:textId="77777777" w:rsidR="006275B3" w:rsidRPr="00065251" w:rsidRDefault="006275B3" w:rsidP="00EF3383">
      <w:pPr>
        <w:keepNext/>
        <w:keepLines/>
        <w:rPr>
          <w:rFonts w:ascii="Tahoma" w:hAnsi="Tahoma" w:cs="Tahoma"/>
          <w:b/>
        </w:rPr>
      </w:pPr>
    </w:p>
    <w:p w14:paraId="41ADE3E7" w14:textId="77777777" w:rsidR="006275B3" w:rsidRPr="00065251" w:rsidRDefault="006275B3" w:rsidP="00EF3383">
      <w:pPr>
        <w:keepNext/>
        <w:keepLines/>
        <w:rPr>
          <w:rFonts w:ascii="Tahoma" w:hAnsi="Tahoma" w:cs="Tahoma"/>
          <w:b/>
        </w:rPr>
        <w:sectPr w:rsidR="006275B3" w:rsidRPr="00065251" w:rsidSect="00533F79">
          <w:headerReference w:type="default" r:id="rId22"/>
          <w:footerReference w:type="default" r:id="rId23"/>
          <w:headerReference w:type="first" r:id="rId24"/>
          <w:footerReference w:type="first" r:id="rId25"/>
          <w:pgSz w:w="11906" w:h="16838" w:code="9"/>
          <w:pgMar w:top="709" w:right="1133" w:bottom="1276" w:left="1276" w:header="567" w:footer="567" w:gutter="0"/>
          <w:cols w:space="708"/>
        </w:sectPr>
      </w:pPr>
    </w:p>
    <w:p w14:paraId="470CF07B" w14:textId="77777777" w:rsidR="00524A04" w:rsidRPr="00065251" w:rsidRDefault="00524A04" w:rsidP="00524A04">
      <w:pPr>
        <w:keepNext/>
        <w:keepLines/>
        <w:rPr>
          <w:rFonts w:ascii="Tahoma" w:hAnsi="Tahoma" w:cs="Tahoma"/>
          <w:b/>
        </w:rPr>
        <w:sectPr w:rsidR="00524A04" w:rsidRPr="00065251" w:rsidSect="00524A04">
          <w:headerReference w:type="default" r:id="rId26"/>
          <w:footerReference w:type="default" r:id="rId27"/>
          <w:headerReference w:type="first" r:id="rId28"/>
          <w:footerReference w:type="first" r:id="rId29"/>
          <w:type w:val="continuous"/>
          <w:pgSz w:w="11906" w:h="16838" w:code="9"/>
          <w:pgMar w:top="709" w:right="1700" w:bottom="1276" w:left="1276" w:header="567" w:footer="567" w:gutter="0"/>
          <w:cols w:space="708"/>
        </w:sect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23"/>
        <w:gridCol w:w="850"/>
        <w:gridCol w:w="426"/>
      </w:tblGrid>
      <w:tr w:rsidR="00524A04" w:rsidRPr="00065251" w14:paraId="2EB787D5" w14:textId="77777777" w:rsidTr="00242FA6">
        <w:tc>
          <w:tcPr>
            <w:tcW w:w="599" w:type="dxa"/>
            <w:tcBorders>
              <w:right w:val="nil"/>
            </w:tcBorders>
          </w:tcPr>
          <w:p w14:paraId="5672772C" w14:textId="77777777" w:rsidR="00524A04" w:rsidRPr="00065251" w:rsidRDefault="00524A04" w:rsidP="00242FA6">
            <w:pPr>
              <w:keepNext/>
              <w:keepLines/>
              <w:jc w:val="both"/>
              <w:rPr>
                <w:rFonts w:ascii="Tahoma" w:hAnsi="Tahoma" w:cs="Tahoma"/>
              </w:rPr>
            </w:pPr>
            <w:r w:rsidRPr="00065251">
              <w:rPr>
                <w:rFonts w:ascii="Tahoma" w:hAnsi="Tahoma" w:cs="Tahoma"/>
              </w:rPr>
              <w:lastRenderedPageBreak/>
              <w:br w:type="page"/>
            </w:r>
            <w:r w:rsidRPr="00065251">
              <w:rPr>
                <w:rFonts w:ascii="Tahoma" w:hAnsi="Tahoma" w:cs="Tahoma"/>
              </w:rPr>
              <w:br w:type="page"/>
            </w:r>
          </w:p>
        </w:tc>
        <w:tc>
          <w:tcPr>
            <w:tcW w:w="7623" w:type="dxa"/>
            <w:tcBorders>
              <w:left w:val="nil"/>
            </w:tcBorders>
          </w:tcPr>
          <w:p w14:paraId="0052C0AF" w14:textId="77777777" w:rsidR="00524A04" w:rsidRPr="00065251" w:rsidRDefault="00524A04" w:rsidP="00242FA6">
            <w:pPr>
              <w:keepNext/>
              <w:keepLines/>
              <w:jc w:val="both"/>
              <w:rPr>
                <w:rFonts w:ascii="Tahoma" w:hAnsi="Tahoma" w:cs="Tahoma"/>
              </w:rPr>
            </w:pPr>
            <w:r>
              <w:rPr>
                <w:rFonts w:ascii="Tahoma" w:hAnsi="Tahoma" w:cs="Tahoma"/>
              </w:rPr>
              <w:t>VZOREC</w:t>
            </w:r>
            <w:r w:rsidRPr="00065251">
              <w:rPr>
                <w:rFonts w:ascii="Tahoma" w:hAnsi="Tahoma" w:cs="Tahoma"/>
              </w:rPr>
              <w:t xml:space="preserve"> POGODBE</w:t>
            </w:r>
          </w:p>
        </w:tc>
        <w:tc>
          <w:tcPr>
            <w:tcW w:w="850" w:type="dxa"/>
            <w:tcBorders>
              <w:right w:val="nil"/>
            </w:tcBorders>
          </w:tcPr>
          <w:p w14:paraId="01B6AA0F" w14:textId="77777777" w:rsidR="00524A04" w:rsidRPr="00065251" w:rsidRDefault="00524A04" w:rsidP="00242FA6">
            <w:pPr>
              <w:keepNext/>
              <w:keepLines/>
              <w:jc w:val="both"/>
              <w:rPr>
                <w:rFonts w:ascii="Tahoma" w:hAnsi="Tahoma" w:cs="Tahoma"/>
                <w:b/>
              </w:rPr>
            </w:pPr>
            <w:r w:rsidRPr="00065251">
              <w:rPr>
                <w:rFonts w:ascii="Tahoma" w:hAnsi="Tahoma" w:cs="Tahoma"/>
                <w:b/>
                <w:i/>
              </w:rPr>
              <w:t xml:space="preserve">priloga </w:t>
            </w:r>
          </w:p>
        </w:tc>
        <w:tc>
          <w:tcPr>
            <w:tcW w:w="426" w:type="dxa"/>
            <w:tcBorders>
              <w:left w:val="nil"/>
            </w:tcBorders>
          </w:tcPr>
          <w:p w14:paraId="57A6A291" w14:textId="77777777" w:rsidR="00524A04" w:rsidRPr="00065251" w:rsidRDefault="00A626A0" w:rsidP="00242FA6">
            <w:pPr>
              <w:keepNext/>
              <w:keepLines/>
              <w:jc w:val="both"/>
              <w:rPr>
                <w:rFonts w:ascii="Tahoma" w:hAnsi="Tahoma" w:cs="Tahoma"/>
                <w:b/>
                <w:i/>
              </w:rPr>
            </w:pPr>
            <w:r>
              <w:rPr>
                <w:rFonts w:ascii="Tahoma" w:hAnsi="Tahoma" w:cs="Tahoma"/>
                <w:b/>
                <w:i/>
              </w:rPr>
              <w:t>9</w:t>
            </w:r>
          </w:p>
        </w:tc>
      </w:tr>
    </w:tbl>
    <w:p w14:paraId="51E2B0E6" w14:textId="77777777" w:rsidR="00524A04" w:rsidRPr="00065251" w:rsidRDefault="00524A04" w:rsidP="00524A04">
      <w:pPr>
        <w:keepNext/>
        <w:keepLines/>
        <w:rPr>
          <w:rFonts w:cs="Tahoma"/>
          <w:sz w:val="16"/>
          <w:szCs w:val="22"/>
        </w:rPr>
      </w:pPr>
    </w:p>
    <w:p w14:paraId="00A93C14" w14:textId="77777777" w:rsidR="00524A04" w:rsidRPr="002D24C2" w:rsidRDefault="00524A04" w:rsidP="00524A04">
      <w:pPr>
        <w:keepNext/>
        <w:keepLines/>
        <w:jc w:val="both"/>
        <w:rPr>
          <w:rFonts w:ascii="Tahoma" w:hAnsi="Tahoma" w:cs="Tahoma"/>
          <w:b/>
        </w:rPr>
      </w:pPr>
    </w:p>
    <w:p w14:paraId="77727A8B" w14:textId="77777777" w:rsidR="003D6064" w:rsidRPr="008A3D17" w:rsidRDefault="003D6064" w:rsidP="003D6064">
      <w:pPr>
        <w:keepNext/>
        <w:keepLines/>
        <w:rPr>
          <w:rFonts w:ascii="Tahoma" w:hAnsi="Tahoma" w:cs="Tahoma"/>
          <w:i/>
          <w:sz w:val="16"/>
          <w:szCs w:val="18"/>
        </w:rPr>
      </w:pPr>
      <w:r w:rsidRPr="008A3D17">
        <w:rPr>
          <w:rFonts w:ascii="Tahoma" w:hAnsi="Tahoma" w:cs="Tahoma"/>
          <w:i/>
          <w:sz w:val="16"/>
          <w:szCs w:val="18"/>
        </w:rPr>
        <w:t xml:space="preserve">Št. </w:t>
      </w:r>
      <w:r>
        <w:rPr>
          <w:rFonts w:ascii="Tahoma" w:hAnsi="Tahoma" w:cs="Tahoma"/>
          <w:i/>
          <w:sz w:val="16"/>
          <w:szCs w:val="18"/>
        </w:rPr>
        <w:t>pogodbe</w:t>
      </w:r>
      <w:r w:rsidRPr="008A3D17">
        <w:rPr>
          <w:rFonts w:ascii="Tahoma" w:hAnsi="Tahoma" w:cs="Tahoma"/>
          <w:i/>
          <w:sz w:val="16"/>
          <w:szCs w:val="18"/>
        </w:rPr>
        <w:t xml:space="preserve"> naročnika: .......................</w:t>
      </w:r>
    </w:p>
    <w:p w14:paraId="7DD417EF" w14:textId="77777777" w:rsidR="003D6064" w:rsidRPr="008A3D17" w:rsidRDefault="003D6064" w:rsidP="003D6064">
      <w:pPr>
        <w:keepNext/>
        <w:keepLines/>
        <w:rPr>
          <w:rFonts w:ascii="Tahoma" w:hAnsi="Tahoma" w:cs="Tahoma"/>
          <w:i/>
          <w:sz w:val="12"/>
          <w:szCs w:val="18"/>
        </w:rPr>
      </w:pPr>
    </w:p>
    <w:p w14:paraId="4CA737B7" w14:textId="77777777" w:rsidR="003D6064" w:rsidRPr="008A3D17" w:rsidRDefault="003D6064" w:rsidP="003D6064">
      <w:pPr>
        <w:keepNext/>
        <w:keepLines/>
        <w:rPr>
          <w:rFonts w:ascii="Tahoma" w:hAnsi="Tahoma" w:cs="Tahoma"/>
          <w:i/>
          <w:sz w:val="16"/>
          <w:szCs w:val="18"/>
        </w:rPr>
      </w:pPr>
      <w:r w:rsidRPr="008A3D17">
        <w:rPr>
          <w:rFonts w:ascii="Tahoma" w:hAnsi="Tahoma" w:cs="Tahoma"/>
          <w:i/>
          <w:sz w:val="16"/>
          <w:szCs w:val="18"/>
        </w:rPr>
        <w:t xml:space="preserve">Št. </w:t>
      </w:r>
      <w:r>
        <w:rPr>
          <w:rFonts w:ascii="Tahoma" w:hAnsi="Tahoma" w:cs="Tahoma"/>
          <w:i/>
          <w:sz w:val="16"/>
          <w:szCs w:val="18"/>
        </w:rPr>
        <w:t>pogodbe</w:t>
      </w:r>
      <w:r w:rsidRPr="008A3D17">
        <w:rPr>
          <w:rFonts w:ascii="Tahoma" w:hAnsi="Tahoma" w:cs="Tahoma"/>
          <w:i/>
          <w:sz w:val="16"/>
          <w:szCs w:val="18"/>
        </w:rPr>
        <w:t xml:space="preserve"> izvajalca: ........................ </w:t>
      </w:r>
    </w:p>
    <w:p w14:paraId="4611461D" w14:textId="77777777" w:rsidR="003D6064" w:rsidRPr="008A3D17" w:rsidRDefault="003D6064" w:rsidP="003D6064">
      <w:pPr>
        <w:keepNext/>
        <w:keepLines/>
        <w:rPr>
          <w:rFonts w:ascii="Tahoma" w:hAnsi="Tahoma" w:cs="Tahoma"/>
          <w:sz w:val="24"/>
          <w:szCs w:val="22"/>
        </w:rPr>
      </w:pPr>
    </w:p>
    <w:p w14:paraId="1FBBB030" w14:textId="77777777" w:rsidR="003D6064" w:rsidRPr="008A3D17" w:rsidRDefault="003D6064" w:rsidP="003D6064">
      <w:pPr>
        <w:keepNext/>
        <w:keepLines/>
        <w:rPr>
          <w:rFonts w:ascii="Tahoma" w:hAnsi="Tahoma" w:cs="Tahoma"/>
          <w:sz w:val="24"/>
          <w:szCs w:val="22"/>
        </w:rPr>
      </w:pPr>
    </w:p>
    <w:p w14:paraId="7E62D941" w14:textId="77777777" w:rsidR="003D6064" w:rsidRPr="008A3D17" w:rsidRDefault="003D6064" w:rsidP="003D6064">
      <w:pPr>
        <w:keepNext/>
        <w:keepLines/>
        <w:jc w:val="center"/>
        <w:rPr>
          <w:rFonts w:ascii="Tahoma" w:hAnsi="Tahoma" w:cs="Tahoma"/>
          <w:sz w:val="24"/>
          <w:szCs w:val="22"/>
        </w:rPr>
      </w:pPr>
      <w:r>
        <w:rPr>
          <w:rFonts w:ascii="Tahoma" w:hAnsi="Tahoma" w:cs="Tahoma"/>
          <w:b/>
          <w:sz w:val="24"/>
          <w:szCs w:val="22"/>
        </w:rPr>
        <w:t xml:space="preserve">POGODBA ZA </w:t>
      </w:r>
    </w:p>
    <w:p w14:paraId="31359F2E" w14:textId="77777777" w:rsidR="003D6064" w:rsidRPr="008A3D17" w:rsidRDefault="003D6064" w:rsidP="003D6064">
      <w:pPr>
        <w:keepNext/>
        <w:keepLines/>
        <w:spacing w:line="276" w:lineRule="auto"/>
        <w:jc w:val="center"/>
        <w:rPr>
          <w:rFonts w:ascii="Tahoma" w:hAnsi="Tahoma" w:cs="Tahoma"/>
          <w:b/>
          <w:sz w:val="24"/>
          <w:szCs w:val="23"/>
        </w:rPr>
      </w:pPr>
      <w:r>
        <w:rPr>
          <w:rFonts w:ascii="Tahoma" w:hAnsi="Tahoma" w:cs="Tahoma"/>
          <w:b/>
          <w:sz w:val="24"/>
          <w:szCs w:val="23"/>
        </w:rPr>
        <w:t>MENJAVO</w:t>
      </w:r>
      <w:r w:rsidR="00517065">
        <w:rPr>
          <w:rFonts w:ascii="Tahoma" w:hAnsi="Tahoma" w:cs="Tahoma"/>
          <w:b/>
          <w:sz w:val="24"/>
          <w:szCs w:val="23"/>
        </w:rPr>
        <w:t xml:space="preserve"> </w:t>
      </w:r>
      <w:r>
        <w:rPr>
          <w:rFonts w:ascii="Tahoma" w:hAnsi="Tahoma" w:cs="Tahoma"/>
          <w:b/>
          <w:sz w:val="24"/>
          <w:szCs w:val="23"/>
        </w:rPr>
        <w:t xml:space="preserve">SEGMENTNIH VRAT </w:t>
      </w:r>
    </w:p>
    <w:p w14:paraId="71287842" w14:textId="77777777" w:rsidR="003D6064" w:rsidRPr="008A3D17" w:rsidRDefault="003D6064" w:rsidP="003D6064">
      <w:pPr>
        <w:keepNext/>
        <w:keepLines/>
        <w:jc w:val="both"/>
        <w:rPr>
          <w:rFonts w:ascii="Tahoma" w:hAnsi="Tahoma" w:cs="Tahoma"/>
          <w:sz w:val="24"/>
        </w:rPr>
      </w:pPr>
    </w:p>
    <w:p w14:paraId="389A5FEF" w14:textId="77777777" w:rsidR="003D6064" w:rsidRPr="008A3D17" w:rsidRDefault="003D6064" w:rsidP="003D6064">
      <w:pPr>
        <w:keepNext/>
        <w:keepLines/>
        <w:jc w:val="both"/>
        <w:rPr>
          <w:rFonts w:ascii="Tahoma" w:hAnsi="Tahoma" w:cs="Tahoma"/>
          <w:sz w:val="24"/>
        </w:rPr>
      </w:pPr>
    </w:p>
    <w:p w14:paraId="155F134B" w14:textId="77777777" w:rsidR="003D6064" w:rsidRPr="008A3D17" w:rsidRDefault="003D6064" w:rsidP="003D6064">
      <w:pPr>
        <w:keepNext/>
        <w:keepLines/>
        <w:jc w:val="both"/>
        <w:rPr>
          <w:rFonts w:ascii="Tahoma" w:hAnsi="Tahoma" w:cs="Tahoma"/>
        </w:rPr>
      </w:pPr>
      <w:r w:rsidRPr="008A3D17">
        <w:rPr>
          <w:rFonts w:ascii="Tahoma" w:hAnsi="Tahoma" w:cs="Tahoma"/>
        </w:rPr>
        <w:t>sklenjen</w:t>
      </w:r>
      <w:r>
        <w:rPr>
          <w:rFonts w:ascii="Tahoma" w:hAnsi="Tahoma" w:cs="Tahoma"/>
        </w:rPr>
        <w:t>a</w:t>
      </w:r>
      <w:r w:rsidRPr="008A3D17">
        <w:rPr>
          <w:rFonts w:ascii="Tahoma" w:hAnsi="Tahoma" w:cs="Tahoma"/>
        </w:rPr>
        <w:t xml:space="preserve"> med</w:t>
      </w:r>
    </w:p>
    <w:p w14:paraId="7B73D1F3" w14:textId="77777777" w:rsidR="003D6064" w:rsidRPr="008A3D17" w:rsidRDefault="003D6064" w:rsidP="003D6064">
      <w:pPr>
        <w:keepNext/>
        <w:keepLines/>
        <w:ind w:left="2124" w:hanging="2124"/>
        <w:jc w:val="both"/>
        <w:rPr>
          <w:rFonts w:ascii="Tahoma" w:hAnsi="Tahoma" w:cs="Tahoma"/>
          <w:b/>
        </w:rPr>
      </w:pPr>
    </w:p>
    <w:p w14:paraId="254A4FD7" w14:textId="77777777" w:rsidR="003D6064" w:rsidRPr="008A3D17" w:rsidRDefault="003D6064" w:rsidP="003D6064">
      <w:pPr>
        <w:keepNext/>
        <w:keepLines/>
        <w:ind w:left="2124" w:hanging="2124"/>
        <w:jc w:val="both"/>
        <w:rPr>
          <w:rFonts w:ascii="Tahoma" w:hAnsi="Tahoma" w:cs="Tahoma"/>
        </w:rPr>
      </w:pPr>
      <w:r w:rsidRPr="008A3D17">
        <w:rPr>
          <w:rFonts w:ascii="Tahoma" w:hAnsi="Tahoma" w:cs="Tahoma"/>
          <w:b/>
        </w:rPr>
        <w:t>naročnikom:</w:t>
      </w:r>
      <w:r w:rsidRPr="008A3D17">
        <w:rPr>
          <w:rFonts w:ascii="Tahoma" w:hAnsi="Tahoma" w:cs="Tahoma"/>
        </w:rPr>
        <w:tab/>
      </w:r>
      <w:r w:rsidRPr="008A3D17">
        <w:rPr>
          <w:rFonts w:ascii="Tahoma" w:hAnsi="Tahoma" w:cs="Tahoma"/>
          <w:b/>
        </w:rPr>
        <w:t>JAVNO PODJETJE VODOVOD KANALIZACIJA SNAGA d.o.o., Vodovodna cesta 90, 1000 Ljubljana</w:t>
      </w:r>
      <w:r w:rsidRPr="008A3D17">
        <w:rPr>
          <w:rFonts w:ascii="Tahoma" w:hAnsi="Tahoma" w:cs="Tahoma"/>
        </w:rPr>
        <w:t xml:space="preserve">, ki ga zastopa direktor </w:t>
      </w:r>
      <w:r>
        <w:rPr>
          <w:rFonts w:ascii="Tahoma" w:hAnsi="Tahoma" w:cs="Tahoma"/>
          <w:b/>
        </w:rPr>
        <w:t>David Polutnik</w:t>
      </w:r>
      <w:r w:rsidRPr="008A3D17">
        <w:rPr>
          <w:rFonts w:ascii="Tahoma" w:hAnsi="Tahoma" w:cs="Tahoma"/>
        </w:rPr>
        <w:t xml:space="preserve"> </w:t>
      </w:r>
    </w:p>
    <w:p w14:paraId="2EE5A89F" w14:textId="77777777" w:rsidR="00676823" w:rsidRDefault="003D6064" w:rsidP="003D6064">
      <w:pPr>
        <w:keepNext/>
        <w:keepLines/>
        <w:tabs>
          <w:tab w:val="left" w:pos="2127"/>
        </w:tabs>
        <w:ind w:left="1276" w:hanging="1276"/>
        <w:jc w:val="both"/>
        <w:rPr>
          <w:rFonts w:ascii="Tahoma" w:hAnsi="Tahoma" w:cs="Tahoma"/>
        </w:rPr>
      </w:pPr>
      <w:r w:rsidRPr="008A3D17">
        <w:rPr>
          <w:rFonts w:ascii="Tahoma" w:hAnsi="Tahoma" w:cs="Tahoma"/>
        </w:rPr>
        <w:tab/>
      </w:r>
      <w:r w:rsidRPr="008A3D17">
        <w:rPr>
          <w:rFonts w:ascii="Tahoma" w:hAnsi="Tahoma" w:cs="Tahoma"/>
        </w:rPr>
        <w:tab/>
      </w:r>
      <w:r w:rsidR="00676823">
        <w:rPr>
          <w:rFonts w:ascii="Tahoma" w:hAnsi="Tahoma" w:cs="Tahoma"/>
        </w:rPr>
        <w:t>davčna številka: 64520463</w:t>
      </w:r>
    </w:p>
    <w:p w14:paraId="3B82BA79" w14:textId="77777777" w:rsidR="003D6064" w:rsidRPr="008A3D17" w:rsidRDefault="00676823" w:rsidP="003D6064">
      <w:pPr>
        <w:keepNext/>
        <w:keepLines/>
        <w:tabs>
          <w:tab w:val="left" w:pos="2127"/>
        </w:tabs>
        <w:ind w:left="1276" w:hanging="1276"/>
        <w:jc w:val="both"/>
        <w:rPr>
          <w:rFonts w:ascii="Tahoma" w:hAnsi="Tahoma" w:cs="Tahoma"/>
        </w:rPr>
      </w:pPr>
      <w:r>
        <w:rPr>
          <w:rFonts w:ascii="Tahoma" w:hAnsi="Tahoma" w:cs="Tahoma"/>
        </w:rPr>
        <w:tab/>
      </w:r>
      <w:r>
        <w:rPr>
          <w:rFonts w:ascii="Tahoma" w:hAnsi="Tahoma" w:cs="Tahoma"/>
        </w:rPr>
        <w:tab/>
      </w:r>
      <w:r w:rsidR="003D6064" w:rsidRPr="008A3D17">
        <w:rPr>
          <w:rFonts w:ascii="Tahoma" w:hAnsi="Tahoma" w:cs="Tahoma"/>
          <w:lang w:val="x-none"/>
        </w:rPr>
        <w:t>ID štev. za DDV:</w:t>
      </w:r>
      <w:r w:rsidR="003D6064" w:rsidRPr="008A3D17">
        <w:rPr>
          <w:rFonts w:ascii="Tahoma" w:hAnsi="Tahoma" w:cs="Tahoma"/>
        </w:rPr>
        <w:t xml:space="preserve"> SI64520463 </w:t>
      </w:r>
    </w:p>
    <w:p w14:paraId="21387E37" w14:textId="77777777" w:rsidR="003D6064" w:rsidRPr="008A3D17" w:rsidRDefault="003D6064" w:rsidP="003D6064">
      <w:pPr>
        <w:keepNext/>
        <w:keepLines/>
        <w:tabs>
          <w:tab w:val="left" w:pos="1702"/>
        </w:tabs>
        <w:rPr>
          <w:rFonts w:ascii="Tahoma" w:hAnsi="Tahoma" w:cs="Tahoma"/>
        </w:rPr>
      </w:pPr>
      <w:r w:rsidRPr="008A3D17">
        <w:rPr>
          <w:rFonts w:ascii="Tahoma" w:hAnsi="Tahoma" w:cs="Tahoma"/>
        </w:rPr>
        <w:tab/>
      </w:r>
      <w:r w:rsidRPr="008A3D17">
        <w:rPr>
          <w:rFonts w:ascii="Tahoma" w:hAnsi="Tahoma" w:cs="Tahoma"/>
        </w:rPr>
        <w:tab/>
        <w:t>matična številka: 5046688000</w:t>
      </w:r>
    </w:p>
    <w:p w14:paraId="0F4EB7AF" w14:textId="77777777" w:rsidR="003D6064" w:rsidRPr="008A3D17" w:rsidRDefault="003D6064" w:rsidP="003D6064">
      <w:pPr>
        <w:keepNext/>
        <w:keepLines/>
        <w:tabs>
          <w:tab w:val="left" w:pos="1843"/>
          <w:tab w:val="left" w:pos="2127"/>
        </w:tabs>
        <w:jc w:val="both"/>
        <w:rPr>
          <w:rFonts w:ascii="Tahoma" w:hAnsi="Tahoma" w:cs="Tahoma"/>
        </w:rPr>
      </w:pPr>
    </w:p>
    <w:p w14:paraId="59E974C9" w14:textId="77777777" w:rsidR="003D6064" w:rsidRPr="008A3D17" w:rsidRDefault="003D6064" w:rsidP="003D6064">
      <w:pPr>
        <w:keepNext/>
        <w:keepLines/>
        <w:ind w:left="1416" w:firstLine="708"/>
        <w:jc w:val="both"/>
        <w:rPr>
          <w:rFonts w:ascii="Tahoma" w:hAnsi="Tahoma" w:cs="Tahoma"/>
        </w:rPr>
      </w:pPr>
      <w:r w:rsidRPr="008A3D17">
        <w:rPr>
          <w:rFonts w:ascii="Tahoma" w:hAnsi="Tahoma" w:cs="Tahoma"/>
        </w:rPr>
        <w:t xml:space="preserve">(v nadaljevanju: </w:t>
      </w:r>
      <w:r w:rsidRPr="008A3D17">
        <w:rPr>
          <w:rFonts w:ascii="Tahoma" w:hAnsi="Tahoma" w:cs="Tahoma"/>
          <w:bCs/>
        </w:rPr>
        <w:t>naročnik</w:t>
      </w:r>
      <w:r w:rsidRPr="008A3D17">
        <w:rPr>
          <w:rFonts w:ascii="Tahoma" w:hAnsi="Tahoma" w:cs="Tahoma"/>
        </w:rPr>
        <w:t>)</w:t>
      </w:r>
    </w:p>
    <w:p w14:paraId="6C323668" w14:textId="77777777" w:rsidR="003D6064" w:rsidRPr="008A3D17" w:rsidRDefault="003D6064" w:rsidP="003D6064">
      <w:pPr>
        <w:keepNext/>
        <w:keepLines/>
        <w:tabs>
          <w:tab w:val="left" w:pos="1702"/>
        </w:tabs>
        <w:jc w:val="both"/>
        <w:rPr>
          <w:rFonts w:ascii="Tahoma" w:hAnsi="Tahoma" w:cs="Tahoma"/>
        </w:rPr>
      </w:pPr>
    </w:p>
    <w:p w14:paraId="5D5E297E" w14:textId="77777777" w:rsidR="003D6064" w:rsidRPr="008A3D17" w:rsidRDefault="003D6064" w:rsidP="003D6064">
      <w:pPr>
        <w:keepNext/>
        <w:keepLines/>
        <w:tabs>
          <w:tab w:val="left" w:pos="1702"/>
        </w:tabs>
        <w:jc w:val="both"/>
        <w:rPr>
          <w:rFonts w:ascii="Tahoma" w:hAnsi="Tahoma" w:cs="Tahoma"/>
        </w:rPr>
      </w:pPr>
      <w:r w:rsidRPr="008A3D17">
        <w:rPr>
          <w:rFonts w:ascii="Tahoma" w:hAnsi="Tahoma" w:cs="Tahoma"/>
        </w:rPr>
        <w:t xml:space="preserve">in </w:t>
      </w:r>
    </w:p>
    <w:p w14:paraId="006AAE67" w14:textId="77777777" w:rsidR="003D6064" w:rsidRPr="008A3D17" w:rsidRDefault="003D6064" w:rsidP="003D6064">
      <w:pPr>
        <w:keepNext/>
        <w:keepLines/>
        <w:tabs>
          <w:tab w:val="left" w:pos="1702"/>
        </w:tabs>
        <w:jc w:val="both"/>
        <w:rPr>
          <w:rFonts w:ascii="Tahoma" w:hAnsi="Tahoma" w:cs="Tahoma"/>
          <w:b/>
        </w:rPr>
      </w:pPr>
    </w:p>
    <w:p w14:paraId="17B160EA" w14:textId="77777777" w:rsidR="003D6064" w:rsidRPr="008A3D17" w:rsidRDefault="003D6064" w:rsidP="003D6064">
      <w:pPr>
        <w:keepNext/>
        <w:keepLines/>
        <w:tabs>
          <w:tab w:val="left" w:pos="1702"/>
        </w:tabs>
        <w:rPr>
          <w:rFonts w:ascii="Tahoma" w:hAnsi="Tahoma" w:cs="Tahoma"/>
        </w:rPr>
      </w:pPr>
      <w:r w:rsidRPr="008A3D17">
        <w:rPr>
          <w:rFonts w:ascii="Tahoma" w:hAnsi="Tahoma" w:cs="Tahoma"/>
          <w:b/>
        </w:rPr>
        <w:t>izvajalcem:</w:t>
      </w:r>
      <w:r w:rsidRPr="008A3D17">
        <w:rPr>
          <w:rFonts w:ascii="Tahoma" w:hAnsi="Tahoma" w:cs="Tahoma"/>
          <w:b/>
        </w:rPr>
        <w:tab/>
      </w:r>
      <w:r w:rsidRPr="008A3D17">
        <w:rPr>
          <w:rFonts w:ascii="Tahoma" w:hAnsi="Tahoma" w:cs="Tahoma"/>
          <w:b/>
        </w:rPr>
        <w:tab/>
      </w:r>
      <w:r w:rsidRPr="008A3D17">
        <w:rPr>
          <w:rFonts w:ascii="Tahoma" w:hAnsi="Tahoma" w:cs="Tahoma"/>
        </w:rPr>
        <w:t xml:space="preserve">............................................................................................................., </w:t>
      </w:r>
    </w:p>
    <w:p w14:paraId="0ADFAD08" w14:textId="77777777" w:rsidR="003D6064" w:rsidRPr="008A3D17" w:rsidRDefault="003D6064" w:rsidP="003D6064">
      <w:pPr>
        <w:keepNext/>
        <w:keepLines/>
        <w:jc w:val="both"/>
        <w:rPr>
          <w:rFonts w:ascii="Tahoma" w:hAnsi="Tahoma" w:cs="Tahoma"/>
        </w:rPr>
      </w:pPr>
      <w:r w:rsidRPr="008A3D17">
        <w:rPr>
          <w:rFonts w:ascii="Tahoma" w:hAnsi="Tahoma" w:cs="Tahoma"/>
        </w:rPr>
        <w:tab/>
      </w:r>
      <w:r w:rsidRPr="008A3D17">
        <w:rPr>
          <w:rFonts w:ascii="Tahoma" w:hAnsi="Tahoma" w:cs="Tahoma"/>
        </w:rPr>
        <w:tab/>
      </w:r>
      <w:r w:rsidRPr="008A3D17">
        <w:rPr>
          <w:rFonts w:ascii="Tahoma" w:hAnsi="Tahoma" w:cs="Tahoma"/>
        </w:rPr>
        <w:tab/>
        <w:t xml:space="preserve">ki ga zastopa:......................................................................................... </w:t>
      </w:r>
    </w:p>
    <w:p w14:paraId="41FDB77A" w14:textId="77777777" w:rsidR="003D6064" w:rsidRPr="008A3D17" w:rsidRDefault="003D6064" w:rsidP="003D6064">
      <w:pPr>
        <w:keepNext/>
        <w:keepLines/>
        <w:tabs>
          <w:tab w:val="left" w:pos="1702"/>
        </w:tabs>
        <w:rPr>
          <w:rFonts w:ascii="Tahoma" w:hAnsi="Tahoma" w:cs="Tahoma"/>
        </w:rPr>
      </w:pPr>
      <w:r w:rsidRPr="008A3D17">
        <w:rPr>
          <w:rFonts w:ascii="Tahoma" w:hAnsi="Tahoma" w:cs="Tahoma"/>
        </w:rPr>
        <w:tab/>
      </w:r>
      <w:r w:rsidRPr="008A3D17">
        <w:rPr>
          <w:rFonts w:ascii="Tahoma" w:hAnsi="Tahoma" w:cs="Tahoma"/>
        </w:rPr>
        <w:tab/>
        <w:t>številka transakcijskega računa: ___________________________</w:t>
      </w:r>
    </w:p>
    <w:p w14:paraId="3D74A1EB" w14:textId="77777777" w:rsidR="00676823" w:rsidRDefault="003D6064" w:rsidP="003D6064">
      <w:pPr>
        <w:keepNext/>
        <w:keepLines/>
        <w:tabs>
          <w:tab w:val="left" w:pos="1702"/>
        </w:tabs>
        <w:rPr>
          <w:rFonts w:ascii="Tahoma" w:hAnsi="Tahoma" w:cs="Tahoma"/>
        </w:rPr>
      </w:pPr>
      <w:r w:rsidRPr="008A3D17">
        <w:rPr>
          <w:rFonts w:ascii="Tahoma" w:hAnsi="Tahoma" w:cs="Tahoma"/>
        </w:rPr>
        <w:tab/>
      </w:r>
      <w:r w:rsidRPr="008A3D17">
        <w:rPr>
          <w:rFonts w:ascii="Tahoma" w:hAnsi="Tahoma" w:cs="Tahoma"/>
        </w:rPr>
        <w:tab/>
      </w:r>
      <w:r w:rsidR="00676823">
        <w:rPr>
          <w:rFonts w:ascii="Tahoma" w:hAnsi="Tahoma" w:cs="Tahoma"/>
        </w:rPr>
        <w:t xml:space="preserve">davčna številka: </w:t>
      </w:r>
    </w:p>
    <w:p w14:paraId="3E748764" w14:textId="77777777" w:rsidR="003D6064" w:rsidRPr="008A3D17" w:rsidRDefault="00676823" w:rsidP="003D6064">
      <w:pPr>
        <w:keepNext/>
        <w:keepLines/>
        <w:tabs>
          <w:tab w:val="left" w:pos="1702"/>
        </w:tabs>
        <w:rPr>
          <w:rFonts w:ascii="Tahoma" w:hAnsi="Tahoma" w:cs="Tahoma"/>
        </w:rPr>
      </w:pPr>
      <w:r>
        <w:rPr>
          <w:rFonts w:ascii="Tahoma" w:hAnsi="Tahoma" w:cs="Tahoma"/>
        </w:rPr>
        <w:tab/>
      </w:r>
      <w:r>
        <w:rPr>
          <w:rFonts w:ascii="Tahoma" w:hAnsi="Tahoma" w:cs="Tahoma"/>
        </w:rPr>
        <w:tab/>
      </w:r>
      <w:r w:rsidR="003D6064" w:rsidRPr="008A3D17">
        <w:rPr>
          <w:rFonts w:ascii="Tahoma" w:hAnsi="Tahoma" w:cs="Tahoma"/>
        </w:rPr>
        <w:t>identifikacijska številka za DDV: _________________________</w:t>
      </w:r>
    </w:p>
    <w:p w14:paraId="177AEB0F" w14:textId="77777777" w:rsidR="003D6064" w:rsidRPr="008A3D17" w:rsidRDefault="003D6064" w:rsidP="003D6064">
      <w:pPr>
        <w:keepNext/>
        <w:keepLines/>
        <w:tabs>
          <w:tab w:val="left" w:pos="709"/>
          <w:tab w:val="left" w:pos="1702"/>
        </w:tabs>
        <w:rPr>
          <w:rFonts w:ascii="Tahoma" w:hAnsi="Tahoma" w:cs="Tahoma"/>
        </w:rPr>
      </w:pPr>
      <w:r w:rsidRPr="008A3D17">
        <w:rPr>
          <w:rFonts w:ascii="Tahoma" w:hAnsi="Tahoma" w:cs="Tahoma"/>
        </w:rPr>
        <w:tab/>
      </w:r>
      <w:r w:rsidRPr="008A3D17">
        <w:rPr>
          <w:rFonts w:ascii="Tahoma" w:hAnsi="Tahoma" w:cs="Tahoma"/>
        </w:rPr>
        <w:tab/>
      </w:r>
      <w:r w:rsidRPr="008A3D17">
        <w:rPr>
          <w:rFonts w:ascii="Tahoma" w:hAnsi="Tahoma" w:cs="Tahoma"/>
        </w:rPr>
        <w:tab/>
        <w:t>matična številka: ______________________</w:t>
      </w:r>
    </w:p>
    <w:p w14:paraId="61986F38" w14:textId="77777777" w:rsidR="003D6064" w:rsidRPr="008A3D17" w:rsidRDefault="003D6064" w:rsidP="003D6064">
      <w:pPr>
        <w:keepNext/>
        <w:keepLines/>
        <w:tabs>
          <w:tab w:val="left" w:pos="1702"/>
        </w:tabs>
        <w:rPr>
          <w:rFonts w:ascii="Tahoma" w:hAnsi="Tahoma" w:cs="Tahoma"/>
        </w:rPr>
      </w:pPr>
      <w:r w:rsidRPr="008A3D17">
        <w:rPr>
          <w:rFonts w:ascii="Tahoma" w:hAnsi="Tahoma" w:cs="Tahoma"/>
        </w:rPr>
        <w:tab/>
      </w:r>
      <w:r w:rsidRPr="008A3D17">
        <w:rPr>
          <w:rFonts w:ascii="Tahoma" w:hAnsi="Tahoma" w:cs="Tahoma"/>
        </w:rPr>
        <w:tab/>
      </w:r>
    </w:p>
    <w:p w14:paraId="2FEFB034" w14:textId="77777777" w:rsidR="003D6064" w:rsidRPr="008A3D17" w:rsidRDefault="003D6064" w:rsidP="003D6064">
      <w:pPr>
        <w:keepNext/>
        <w:keepLines/>
        <w:tabs>
          <w:tab w:val="left" w:pos="2127"/>
        </w:tabs>
        <w:ind w:right="-185"/>
        <w:rPr>
          <w:rFonts w:ascii="Tahoma" w:hAnsi="Tahoma" w:cs="Tahoma"/>
        </w:rPr>
      </w:pPr>
      <w:r w:rsidRPr="008A3D17">
        <w:rPr>
          <w:rFonts w:ascii="Tahoma" w:hAnsi="Tahoma" w:cs="Tahoma"/>
        </w:rPr>
        <w:tab/>
        <w:t xml:space="preserve">(v nadaljevanju: </w:t>
      </w:r>
      <w:r w:rsidRPr="008A3D17">
        <w:rPr>
          <w:rFonts w:ascii="Tahoma" w:hAnsi="Tahoma" w:cs="Tahoma"/>
          <w:bCs/>
        </w:rPr>
        <w:t>izvajalec</w:t>
      </w:r>
      <w:r w:rsidRPr="008A3D17">
        <w:rPr>
          <w:rFonts w:ascii="Tahoma" w:hAnsi="Tahoma" w:cs="Tahoma"/>
        </w:rPr>
        <w:t>)</w:t>
      </w:r>
    </w:p>
    <w:p w14:paraId="19479435" w14:textId="77777777" w:rsidR="003D6064" w:rsidRPr="008A3D17" w:rsidRDefault="003D6064" w:rsidP="003D6064">
      <w:pPr>
        <w:keepNext/>
        <w:keepLines/>
        <w:rPr>
          <w:rFonts w:ascii="Tahoma" w:hAnsi="Tahoma" w:cs="Tahoma"/>
        </w:rPr>
      </w:pPr>
    </w:p>
    <w:p w14:paraId="6A0D7C82" w14:textId="77777777" w:rsidR="003D6064" w:rsidRPr="008A3D17" w:rsidRDefault="003D6064" w:rsidP="003D6064">
      <w:pPr>
        <w:keepNext/>
        <w:keepLines/>
        <w:rPr>
          <w:rFonts w:ascii="Tahoma" w:hAnsi="Tahoma" w:cs="Tahoma"/>
        </w:rPr>
      </w:pPr>
    </w:p>
    <w:p w14:paraId="226E7D77" w14:textId="77777777" w:rsidR="003D6064" w:rsidRPr="008A3D17" w:rsidRDefault="003D6064" w:rsidP="003D6064">
      <w:pPr>
        <w:keepNext/>
        <w:keepLines/>
        <w:tabs>
          <w:tab w:val="left" w:pos="851"/>
          <w:tab w:val="left" w:pos="1702"/>
        </w:tabs>
        <w:jc w:val="both"/>
        <w:rPr>
          <w:rFonts w:ascii="Tahoma" w:hAnsi="Tahoma" w:cs="Tahoma"/>
          <w:b/>
        </w:rPr>
      </w:pPr>
    </w:p>
    <w:p w14:paraId="03D009D6" w14:textId="77777777" w:rsidR="003D6064" w:rsidRPr="008A3D17" w:rsidRDefault="003D6064" w:rsidP="003D6064">
      <w:pPr>
        <w:keepNext/>
        <w:keepLines/>
        <w:tabs>
          <w:tab w:val="left" w:pos="851"/>
          <w:tab w:val="left" w:pos="1702"/>
        </w:tabs>
        <w:jc w:val="both"/>
        <w:rPr>
          <w:rFonts w:ascii="Tahoma" w:hAnsi="Tahoma" w:cs="Tahoma"/>
          <w:b/>
        </w:rPr>
      </w:pPr>
      <w:r w:rsidRPr="008A3D17">
        <w:rPr>
          <w:rFonts w:ascii="Tahoma" w:hAnsi="Tahoma" w:cs="Tahoma"/>
          <w:b/>
        </w:rPr>
        <w:t>UVODNA DOLOČBA</w:t>
      </w:r>
    </w:p>
    <w:p w14:paraId="5F1614C8" w14:textId="77777777" w:rsidR="003D6064" w:rsidRPr="008A3D17" w:rsidRDefault="003D6064" w:rsidP="003D6064">
      <w:pPr>
        <w:keepNext/>
        <w:keepLines/>
        <w:numPr>
          <w:ilvl w:val="1"/>
          <w:numId w:val="10"/>
        </w:numPr>
        <w:tabs>
          <w:tab w:val="clear" w:pos="1440"/>
          <w:tab w:val="num" w:pos="5180"/>
        </w:tabs>
        <w:ind w:left="426" w:hanging="426"/>
        <w:jc w:val="center"/>
        <w:rPr>
          <w:rFonts w:ascii="Tahoma" w:hAnsi="Tahoma" w:cs="Tahoma"/>
        </w:rPr>
      </w:pPr>
      <w:r w:rsidRPr="008A3D17">
        <w:rPr>
          <w:rFonts w:ascii="Tahoma" w:hAnsi="Tahoma" w:cs="Tahoma"/>
        </w:rPr>
        <w:t>člen</w:t>
      </w:r>
    </w:p>
    <w:p w14:paraId="6D2825C7" w14:textId="77777777" w:rsidR="003D6064" w:rsidRPr="008A3D17" w:rsidRDefault="003D6064" w:rsidP="003D6064">
      <w:pPr>
        <w:keepNext/>
        <w:keepLines/>
        <w:tabs>
          <w:tab w:val="left" w:pos="1702"/>
        </w:tabs>
        <w:jc w:val="center"/>
        <w:rPr>
          <w:rFonts w:ascii="Tahoma" w:hAnsi="Tahoma" w:cs="Tahoma"/>
        </w:rPr>
      </w:pPr>
    </w:p>
    <w:p w14:paraId="383E3D6D" w14:textId="77777777" w:rsidR="003D6064" w:rsidRDefault="003D6064" w:rsidP="003D6064">
      <w:pPr>
        <w:keepNext/>
        <w:keepLines/>
        <w:jc w:val="both"/>
        <w:rPr>
          <w:rFonts w:ascii="Tahoma" w:hAnsi="Tahoma" w:cs="Tahoma"/>
        </w:rPr>
      </w:pPr>
      <w:r w:rsidRPr="00CA7B60">
        <w:rPr>
          <w:rFonts w:ascii="Tahoma" w:hAnsi="Tahoma" w:cs="Tahoma"/>
        </w:rPr>
        <w:t xml:space="preserve">Pogodbeni stranki sporazumno ugotavljata, da je JAVNI HOLDING Ljubljana, d.o.o., Verovškova ulica 70, Ljubljana, na </w:t>
      </w:r>
      <w:r w:rsidRPr="00F72098">
        <w:rPr>
          <w:rFonts w:ascii="Tahoma" w:hAnsi="Tahoma" w:cs="Tahoma"/>
        </w:rPr>
        <w:t xml:space="preserve">podlagi pooblastila naročnika izvedel postopek oddaje javnega naročila po odprtem postopku št. VKS-69/24 – »Menjava segmentnih vrat«, v skladu s 40. členom Zakona o javnem naročanju (Ur. l. RS, št. 91/15 s spremembami; v nadaljnjem besedilu: ZJN-3), objavljenim na Portalu javnih naročil dne ________, pod št. objave JN_______ _______ in v Uradnem listu Evropske unije, Dokument _____/S ___-________, z namenom sklenitve pogodbe za </w:t>
      </w:r>
      <w:r w:rsidR="00F32BBC" w:rsidRPr="00F72098">
        <w:rPr>
          <w:rFonts w:ascii="Tahoma" w:hAnsi="Tahoma" w:cs="Tahoma"/>
        </w:rPr>
        <w:t>menjavo</w:t>
      </w:r>
      <w:r w:rsidRPr="00F72098">
        <w:rPr>
          <w:rFonts w:ascii="Tahoma" w:hAnsi="Tahoma" w:cs="Tahoma"/>
        </w:rPr>
        <w:t xml:space="preserve"> segmentnih vrat.</w:t>
      </w:r>
      <w:r>
        <w:rPr>
          <w:rFonts w:ascii="Tahoma" w:hAnsi="Tahoma" w:cs="Tahoma"/>
        </w:rPr>
        <w:t xml:space="preserve"> </w:t>
      </w:r>
    </w:p>
    <w:p w14:paraId="46C75B6F" w14:textId="77777777" w:rsidR="003D6064" w:rsidRDefault="003D6064" w:rsidP="003D6064">
      <w:pPr>
        <w:keepNext/>
        <w:keepLines/>
        <w:jc w:val="both"/>
        <w:rPr>
          <w:rFonts w:ascii="Tahoma" w:hAnsi="Tahoma" w:cs="Tahoma"/>
        </w:rPr>
      </w:pPr>
    </w:p>
    <w:p w14:paraId="690B8D2F" w14:textId="77777777" w:rsidR="003D6064" w:rsidRPr="002D24C2" w:rsidRDefault="003D6064" w:rsidP="003D6064">
      <w:pPr>
        <w:keepNext/>
        <w:keepLines/>
        <w:jc w:val="both"/>
        <w:rPr>
          <w:rFonts w:ascii="Tahoma" w:hAnsi="Tahoma" w:cs="Tahoma"/>
        </w:rPr>
      </w:pPr>
      <w:r>
        <w:rPr>
          <w:rFonts w:ascii="Tahoma" w:hAnsi="Tahoma" w:cs="Tahoma"/>
        </w:rPr>
        <w:t>N</w:t>
      </w:r>
      <w:r w:rsidRPr="00CA7B60">
        <w:rPr>
          <w:rFonts w:ascii="Tahoma" w:hAnsi="Tahoma" w:cs="Tahoma"/>
        </w:rPr>
        <w:t>aročnik</w:t>
      </w:r>
      <w:r>
        <w:rPr>
          <w:rFonts w:ascii="Tahoma" w:hAnsi="Tahoma" w:cs="Tahoma"/>
        </w:rPr>
        <w:t xml:space="preserve"> je</w:t>
      </w:r>
      <w:r w:rsidRPr="00CA7B60">
        <w:rPr>
          <w:rFonts w:ascii="Tahoma" w:hAnsi="Tahoma" w:cs="Tahoma"/>
        </w:rPr>
        <w:t xml:space="preserve"> izvajalca izbral na podlagi ekonomsko najugodnejše ponudbe in na podlagi pogojev, opredeljenih v razpisni dokumentaciji naročnika št. </w:t>
      </w:r>
      <w:r>
        <w:rPr>
          <w:rFonts w:ascii="Tahoma" w:hAnsi="Tahoma" w:cs="Tahoma"/>
        </w:rPr>
        <w:t>VKS-69/24</w:t>
      </w:r>
      <w:r w:rsidR="00F32BBC">
        <w:rPr>
          <w:rFonts w:ascii="Tahoma" w:hAnsi="Tahoma" w:cs="Tahoma"/>
        </w:rPr>
        <w:t>.</w:t>
      </w:r>
      <w:r w:rsidRPr="00CA7B60">
        <w:rPr>
          <w:rFonts w:ascii="Tahoma" w:hAnsi="Tahoma" w:cs="Tahoma"/>
        </w:rPr>
        <w:t xml:space="preserve"> </w:t>
      </w:r>
    </w:p>
    <w:p w14:paraId="7B34386F" w14:textId="77777777" w:rsidR="003D6064" w:rsidRDefault="003D6064" w:rsidP="003D6064">
      <w:pPr>
        <w:keepNext/>
        <w:keepLines/>
        <w:tabs>
          <w:tab w:val="left" w:pos="851"/>
          <w:tab w:val="left" w:pos="1702"/>
        </w:tabs>
        <w:jc w:val="both"/>
        <w:rPr>
          <w:rFonts w:ascii="Tahoma" w:hAnsi="Tahoma" w:cs="Tahoma"/>
          <w:b/>
        </w:rPr>
      </w:pPr>
    </w:p>
    <w:p w14:paraId="1D65FDE7" w14:textId="77777777" w:rsidR="00720878" w:rsidRDefault="00720878" w:rsidP="003D6064">
      <w:pPr>
        <w:keepNext/>
        <w:keepLines/>
        <w:tabs>
          <w:tab w:val="left" w:pos="851"/>
          <w:tab w:val="left" w:pos="1702"/>
        </w:tabs>
        <w:jc w:val="both"/>
        <w:rPr>
          <w:rFonts w:ascii="Tahoma" w:hAnsi="Tahoma" w:cs="Tahoma"/>
          <w:b/>
        </w:rPr>
      </w:pPr>
    </w:p>
    <w:p w14:paraId="6CCA38E5" w14:textId="77777777" w:rsidR="00720878" w:rsidRDefault="00720878" w:rsidP="003D6064">
      <w:pPr>
        <w:keepNext/>
        <w:keepLines/>
        <w:tabs>
          <w:tab w:val="left" w:pos="851"/>
          <w:tab w:val="left" w:pos="1702"/>
        </w:tabs>
        <w:jc w:val="both"/>
        <w:rPr>
          <w:rFonts w:ascii="Tahoma" w:hAnsi="Tahoma" w:cs="Tahoma"/>
          <w:b/>
        </w:rPr>
      </w:pPr>
    </w:p>
    <w:p w14:paraId="24F588F4" w14:textId="77777777" w:rsidR="00720878" w:rsidRDefault="00720878" w:rsidP="003D6064">
      <w:pPr>
        <w:keepNext/>
        <w:keepLines/>
        <w:tabs>
          <w:tab w:val="left" w:pos="851"/>
          <w:tab w:val="left" w:pos="1702"/>
        </w:tabs>
        <w:jc w:val="both"/>
        <w:rPr>
          <w:rFonts w:ascii="Tahoma" w:hAnsi="Tahoma" w:cs="Tahoma"/>
          <w:b/>
        </w:rPr>
      </w:pPr>
    </w:p>
    <w:p w14:paraId="7A93B182" w14:textId="77777777" w:rsidR="00720878" w:rsidRDefault="00720878" w:rsidP="003D6064">
      <w:pPr>
        <w:keepNext/>
        <w:keepLines/>
        <w:tabs>
          <w:tab w:val="left" w:pos="851"/>
          <w:tab w:val="left" w:pos="1702"/>
        </w:tabs>
        <w:jc w:val="both"/>
        <w:rPr>
          <w:rFonts w:ascii="Tahoma" w:hAnsi="Tahoma" w:cs="Tahoma"/>
          <w:b/>
        </w:rPr>
      </w:pPr>
    </w:p>
    <w:p w14:paraId="0F0DC343" w14:textId="77777777" w:rsidR="00720878" w:rsidRPr="008A3D17" w:rsidRDefault="00720878" w:rsidP="003D6064">
      <w:pPr>
        <w:keepNext/>
        <w:keepLines/>
        <w:tabs>
          <w:tab w:val="left" w:pos="851"/>
          <w:tab w:val="left" w:pos="1702"/>
        </w:tabs>
        <w:jc w:val="both"/>
        <w:rPr>
          <w:rFonts w:ascii="Tahoma" w:hAnsi="Tahoma" w:cs="Tahoma"/>
          <w:b/>
        </w:rPr>
      </w:pPr>
    </w:p>
    <w:p w14:paraId="1E089EB5" w14:textId="77777777" w:rsidR="003D6064" w:rsidRPr="008A3D17" w:rsidRDefault="003D6064" w:rsidP="003D6064">
      <w:pPr>
        <w:keepNext/>
        <w:keepLines/>
        <w:tabs>
          <w:tab w:val="left" w:pos="851"/>
          <w:tab w:val="left" w:pos="1702"/>
        </w:tabs>
        <w:jc w:val="both"/>
        <w:rPr>
          <w:rFonts w:ascii="Tahoma" w:hAnsi="Tahoma" w:cs="Tahoma"/>
          <w:b/>
        </w:rPr>
      </w:pPr>
      <w:r w:rsidRPr="008A3D17">
        <w:rPr>
          <w:rFonts w:ascii="Tahoma" w:hAnsi="Tahoma" w:cs="Tahoma"/>
          <w:b/>
        </w:rPr>
        <w:lastRenderedPageBreak/>
        <w:t xml:space="preserve">PREDMET </w:t>
      </w:r>
      <w:r>
        <w:rPr>
          <w:rFonts w:ascii="Tahoma" w:hAnsi="Tahoma" w:cs="Tahoma"/>
          <w:b/>
        </w:rPr>
        <w:t>POGODBE</w:t>
      </w:r>
    </w:p>
    <w:p w14:paraId="4BBD5687" w14:textId="77777777" w:rsidR="003D6064" w:rsidRPr="008A3D17" w:rsidRDefault="003D6064" w:rsidP="003D6064">
      <w:pPr>
        <w:keepNext/>
        <w:keepLines/>
        <w:numPr>
          <w:ilvl w:val="1"/>
          <w:numId w:val="10"/>
        </w:numPr>
        <w:tabs>
          <w:tab w:val="clear" w:pos="1440"/>
          <w:tab w:val="num" w:pos="5180"/>
        </w:tabs>
        <w:ind w:left="426" w:hanging="426"/>
        <w:jc w:val="center"/>
        <w:rPr>
          <w:rFonts w:ascii="Tahoma" w:hAnsi="Tahoma" w:cs="Tahoma"/>
        </w:rPr>
      </w:pPr>
      <w:r w:rsidRPr="008A3D17">
        <w:rPr>
          <w:rFonts w:ascii="Tahoma" w:hAnsi="Tahoma" w:cs="Tahoma"/>
        </w:rPr>
        <w:t>člen</w:t>
      </w:r>
    </w:p>
    <w:p w14:paraId="39AD4B8A" w14:textId="77777777" w:rsidR="003D6064" w:rsidRPr="008A3D17" w:rsidRDefault="003D6064" w:rsidP="003D6064">
      <w:pPr>
        <w:keepNext/>
        <w:keepLines/>
        <w:tabs>
          <w:tab w:val="left" w:pos="1702"/>
        </w:tabs>
        <w:jc w:val="both"/>
        <w:rPr>
          <w:rFonts w:ascii="Tahoma" w:hAnsi="Tahoma" w:cs="Tahoma"/>
        </w:rPr>
      </w:pPr>
    </w:p>
    <w:p w14:paraId="4837C672" w14:textId="77777777" w:rsidR="00E30A24" w:rsidRDefault="00E30A24" w:rsidP="00E30A24">
      <w:pPr>
        <w:keepNext/>
        <w:keepLines/>
        <w:jc w:val="both"/>
        <w:rPr>
          <w:rFonts w:ascii="Tahoma" w:hAnsi="Tahoma" w:cs="Tahoma"/>
        </w:rPr>
      </w:pPr>
      <w:r w:rsidRPr="008A3D17">
        <w:rPr>
          <w:rFonts w:ascii="Tahoma" w:hAnsi="Tahoma" w:cs="Tahoma"/>
        </w:rPr>
        <w:t xml:space="preserve">Predmet </w:t>
      </w:r>
      <w:r>
        <w:rPr>
          <w:rFonts w:ascii="Tahoma" w:hAnsi="Tahoma" w:cs="Tahoma"/>
        </w:rPr>
        <w:t>pogodbe je</w:t>
      </w:r>
      <w:r w:rsidR="00CB5181">
        <w:rPr>
          <w:rFonts w:ascii="Tahoma" w:hAnsi="Tahoma" w:cs="Tahoma"/>
        </w:rPr>
        <w:t xml:space="preserve"> </w:t>
      </w:r>
      <w:r w:rsidR="00ED3878">
        <w:rPr>
          <w:rFonts w:ascii="Tahoma" w:hAnsi="Tahoma" w:cs="Tahoma"/>
        </w:rPr>
        <w:t xml:space="preserve">menjava segmentnih vrat, </w:t>
      </w:r>
      <w:r w:rsidR="00CB5181">
        <w:rPr>
          <w:rFonts w:ascii="Tahoma" w:hAnsi="Tahoma" w:cs="Tahoma"/>
        </w:rPr>
        <w:t xml:space="preserve">(v nadaljevanju: storitve). Število in vrsta vrat </w:t>
      </w:r>
      <w:r w:rsidR="00077B5B">
        <w:rPr>
          <w:rFonts w:ascii="Tahoma" w:hAnsi="Tahoma" w:cs="Tahoma"/>
        </w:rPr>
        <w:t>sta</w:t>
      </w:r>
      <w:r w:rsidR="00CB5181">
        <w:rPr>
          <w:rFonts w:ascii="Tahoma" w:hAnsi="Tahoma" w:cs="Tahoma"/>
        </w:rPr>
        <w:t xml:space="preserve"> opredeljen</w:t>
      </w:r>
      <w:r w:rsidR="00077B5B">
        <w:rPr>
          <w:rFonts w:ascii="Tahoma" w:hAnsi="Tahoma" w:cs="Tahoma"/>
        </w:rPr>
        <w:t>a</w:t>
      </w:r>
      <w:r w:rsidR="00CB5181">
        <w:rPr>
          <w:rFonts w:ascii="Tahoma" w:hAnsi="Tahoma" w:cs="Tahoma"/>
        </w:rPr>
        <w:t xml:space="preserve"> v tehnični dokumentaciji, ki je priloga k pogodbi.</w:t>
      </w:r>
    </w:p>
    <w:p w14:paraId="1EC4F109" w14:textId="77777777" w:rsidR="00050A18" w:rsidRDefault="00050A18" w:rsidP="00E30A24">
      <w:pPr>
        <w:keepNext/>
        <w:keepLines/>
        <w:jc w:val="both"/>
        <w:rPr>
          <w:rFonts w:ascii="Tahoma" w:hAnsi="Tahoma" w:cs="Tahoma"/>
        </w:rPr>
      </w:pPr>
    </w:p>
    <w:p w14:paraId="045FB626" w14:textId="77777777" w:rsidR="00CB5181" w:rsidRDefault="00CB5181" w:rsidP="00E30A24">
      <w:pPr>
        <w:keepNext/>
        <w:keepLines/>
        <w:jc w:val="both"/>
        <w:rPr>
          <w:rFonts w:ascii="Tahoma" w:hAnsi="Tahoma" w:cs="Tahoma"/>
        </w:rPr>
      </w:pPr>
      <w:r>
        <w:rPr>
          <w:rFonts w:ascii="Tahoma" w:hAnsi="Tahoma" w:cs="Tahoma"/>
        </w:rPr>
        <w:t>Storitve obsegajo:</w:t>
      </w:r>
    </w:p>
    <w:p w14:paraId="66DB750B" w14:textId="352EDEDB" w:rsidR="00E30A24" w:rsidRDefault="00050A18" w:rsidP="00E30A24">
      <w:pPr>
        <w:keepNext/>
        <w:keepLines/>
        <w:jc w:val="both"/>
        <w:rPr>
          <w:rFonts w:ascii="Tahoma" w:hAnsi="Tahoma" w:cs="Tahoma"/>
        </w:rPr>
      </w:pPr>
      <w:r>
        <w:rPr>
          <w:rFonts w:ascii="Tahoma" w:hAnsi="Tahoma" w:cs="Tahoma"/>
        </w:rPr>
        <w:t>-</w:t>
      </w:r>
      <w:r w:rsidR="004359B6">
        <w:rPr>
          <w:rFonts w:ascii="Tahoma" w:hAnsi="Tahoma" w:cs="Tahoma"/>
        </w:rPr>
        <w:t xml:space="preserve"> </w:t>
      </w:r>
      <w:r>
        <w:rPr>
          <w:rFonts w:ascii="Tahoma" w:hAnsi="Tahoma" w:cs="Tahoma"/>
        </w:rPr>
        <w:t>i</w:t>
      </w:r>
      <w:r w:rsidRPr="00050A18">
        <w:rPr>
          <w:rFonts w:ascii="Tahoma" w:hAnsi="Tahoma" w:cs="Tahoma"/>
        </w:rPr>
        <w:t>zvedba šolanja naročnikovega kadra MBO – 2x po 1 uro,</w:t>
      </w:r>
    </w:p>
    <w:p w14:paraId="0C260B67" w14:textId="34BE6608" w:rsidR="00E30A24" w:rsidRPr="00F63116" w:rsidRDefault="00E30A24" w:rsidP="00E30A24">
      <w:pPr>
        <w:pStyle w:val="Odstavekseznama"/>
        <w:keepNext/>
        <w:keepLines/>
        <w:ind w:left="0"/>
        <w:jc w:val="both"/>
        <w:rPr>
          <w:rFonts w:ascii="Tahoma" w:hAnsi="Tahoma" w:cs="Tahoma"/>
        </w:rPr>
      </w:pPr>
      <w:r w:rsidRPr="00F63116">
        <w:rPr>
          <w:rFonts w:ascii="Tahoma" w:hAnsi="Tahoma" w:cs="Tahoma"/>
        </w:rPr>
        <w:t>-</w:t>
      </w:r>
      <w:r w:rsidR="004359B6">
        <w:rPr>
          <w:rFonts w:ascii="Tahoma" w:hAnsi="Tahoma" w:cs="Tahoma"/>
        </w:rPr>
        <w:t xml:space="preserve"> </w:t>
      </w:r>
      <w:r w:rsidRPr="00F63116">
        <w:rPr>
          <w:rFonts w:ascii="Tahoma" w:hAnsi="Tahoma" w:cs="Tahoma"/>
        </w:rPr>
        <w:t>demontaža</w:t>
      </w:r>
      <w:r>
        <w:rPr>
          <w:rFonts w:ascii="Tahoma" w:hAnsi="Tahoma" w:cs="Tahoma"/>
        </w:rPr>
        <w:t xml:space="preserve"> </w:t>
      </w:r>
      <w:r w:rsidRPr="00F63116">
        <w:rPr>
          <w:rFonts w:ascii="Tahoma" w:hAnsi="Tahoma" w:cs="Tahoma"/>
        </w:rPr>
        <w:t xml:space="preserve">obstoječih vrat, </w:t>
      </w:r>
    </w:p>
    <w:p w14:paraId="2A90312E" w14:textId="7A5A4AF3" w:rsidR="00FA24C8" w:rsidRDefault="00E30A24" w:rsidP="00CB5181">
      <w:pPr>
        <w:keepNext/>
        <w:keepLines/>
        <w:jc w:val="both"/>
        <w:rPr>
          <w:rFonts w:ascii="Tahoma" w:hAnsi="Tahoma" w:cs="Tahoma"/>
        </w:rPr>
      </w:pPr>
      <w:r w:rsidRPr="00F63116">
        <w:rPr>
          <w:rFonts w:ascii="Tahoma" w:hAnsi="Tahoma" w:cs="Tahoma"/>
        </w:rPr>
        <w:t>-</w:t>
      </w:r>
      <w:r w:rsidR="004359B6">
        <w:rPr>
          <w:rFonts w:ascii="Tahoma" w:hAnsi="Tahoma" w:cs="Tahoma"/>
        </w:rPr>
        <w:t xml:space="preserve"> </w:t>
      </w:r>
      <w:r>
        <w:rPr>
          <w:rFonts w:ascii="Tahoma" w:hAnsi="Tahoma" w:cs="Tahoma"/>
        </w:rPr>
        <w:t xml:space="preserve">dobava in </w:t>
      </w:r>
      <w:r w:rsidRPr="00F63116">
        <w:rPr>
          <w:rFonts w:ascii="Tahoma" w:hAnsi="Tahoma" w:cs="Tahoma"/>
        </w:rPr>
        <w:t>montaža novih</w:t>
      </w:r>
      <w:r>
        <w:rPr>
          <w:rFonts w:ascii="Tahoma" w:hAnsi="Tahoma" w:cs="Tahoma"/>
        </w:rPr>
        <w:t xml:space="preserve"> segmentnih vrat</w:t>
      </w:r>
      <w:r w:rsidR="00FA24C8">
        <w:rPr>
          <w:rFonts w:ascii="Tahoma" w:hAnsi="Tahoma" w:cs="Tahoma"/>
        </w:rPr>
        <w:t>,</w:t>
      </w:r>
    </w:p>
    <w:p w14:paraId="78BB857A" w14:textId="77777777" w:rsidR="00FA24C8" w:rsidRDefault="00FA24C8" w:rsidP="00CB5181">
      <w:pPr>
        <w:keepNext/>
        <w:keepLines/>
        <w:jc w:val="both"/>
        <w:rPr>
          <w:rFonts w:ascii="Tahoma" w:hAnsi="Tahoma" w:cs="Tahoma"/>
        </w:rPr>
      </w:pPr>
      <w:r>
        <w:rPr>
          <w:rFonts w:ascii="Tahoma" w:hAnsi="Tahoma" w:cs="Tahoma"/>
        </w:rPr>
        <w:t>- demontaža in ponovna montaža obstoječega nadstreška ali izdelava novega nadstreška na naročnikovem objektu, če se bo pri izvedbi storitve to izkazalo za potrebno,</w:t>
      </w:r>
    </w:p>
    <w:p w14:paraId="4CFC9C5F" w14:textId="77777777" w:rsidR="00FA24C8" w:rsidRDefault="00FA24C8" w:rsidP="00CB5181">
      <w:pPr>
        <w:keepNext/>
        <w:keepLines/>
        <w:jc w:val="both"/>
        <w:rPr>
          <w:rFonts w:ascii="Tahoma" w:hAnsi="Tahoma" w:cs="Tahoma"/>
        </w:rPr>
      </w:pPr>
      <w:r>
        <w:rPr>
          <w:rFonts w:ascii="Tahoma" w:hAnsi="Tahoma" w:cs="Tahoma"/>
        </w:rPr>
        <w:t>- dobava in montaža novih zaščitnih stebričkov za nova vrata ali prestavitev že montiranih zaščitnih stebričkov na obstoječih ali novih naročnikovih lokacijah vrat, če se bo pri izvedbi storitve to izkazalo za potrebno.</w:t>
      </w:r>
    </w:p>
    <w:p w14:paraId="1207B684" w14:textId="77777777" w:rsidR="003D6064" w:rsidRPr="00E11A2F" w:rsidRDefault="003D6064" w:rsidP="00E11A2F">
      <w:pPr>
        <w:keepNext/>
        <w:keepLines/>
        <w:jc w:val="both"/>
        <w:rPr>
          <w:rFonts w:ascii="Tahoma" w:hAnsi="Tahoma" w:cs="Tahoma"/>
        </w:rPr>
      </w:pPr>
    </w:p>
    <w:p w14:paraId="4CF19CCD" w14:textId="77777777" w:rsidR="003D6064" w:rsidRPr="008A3D17" w:rsidRDefault="003D6064" w:rsidP="003D6064">
      <w:pPr>
        <w:keepNext/>
        <w:keepLines/>
        <w:tabs>
          <w:tab w:val="left" w:pos="851"/>
          <w:tab w:val="left" w:pos="1702"/>
        </w:tabs>
        <w:jc w:val="both"/>
        <w:rPr>
          <w:rFonts w:ascii="Tahoma" w:hAnsi="Tahoma" w:cs="Tahoma"/>
          <w:b/>
        </w:rPr>
      </w:pPr>
      <w:r>
        <w:rPr>
          <w:rFonts w:ascii="Tahoma" w:hAnsi="Tahoma" w:cs="Tahoma"/>
          <w:b/>
        </w:rPr>
        <w:t xml:space="preserve">POGODBENA </w:t>
      </w:r>
      <w:r w:rsidRPr="008A3D17">
        <w:rPr>
          <w:rFonts w:ascii="Tahoma" w:hAnsi="Tahoma" w:cs="Tahoma"/>
          <w:b/>
        </w:rPr>
        <w:t xml:space="preserve">VREDNOST </w:t>
      </w:r>
    </w:p>
    <w:p w14:paraId="6C193CD0" w14:textId="77777777" w:rsidR="003D6064" w:rsidRPr="008A3D17" w:rsidRDefault="003D6064" w:rsidP="003D6064">
      <w:pPr>
        <w:keepNext/>
        <w:keepLines/>
        <w:numPr>
          <w:ilvl w:val="1"/>
          <w:numId w:val="10"/>
        </w:numPr>
        <w:tabs>
          <w:tab w:val="clear" w:pos="1440"/>
          <w:tab w:val="num" w:pos="5180"/>
        </w:tabs>
        <w:ind w:left="426" w:hanging="426"/>
        <w:jc w:val="center"/>
        <w:rPr>
          <w:rFonts w:ascii="Tahoma" w:hAnsi="Tahoma" w:cs="Tahoma"/>
        </w:rPr>
      </w:pPr>
      <w:r w:rsidRPr="008A3D17">
        <w:rPr>
          <w:rFonts w:ascii="Tahoma" w:hAnsi="Tahoma" w:cs="Tahoma"/>
        </w:rPr>
        <w:t>člen</w:t>
      </w:r>
    </w:p>
    <w:p w14:paraId="1F3ED753" w14:textId="77777777" w:rsidR="003D6064" w:rsidRPr="008A3D17" w:rsidRDefault="003D6064" w:rsidP="003D6064">
      <w:pPr>
        <w:keepNext/>
        <w:keepLines/>
        <w:jc w:val="both"/>
        <w:rPr>
          <w:rFonts w:ascii="Tahoma" w:hAnsi="Tahoma" w:cs="Tahoma"/>
        </w:rPr>
      </w:pPr>
    </w:p>
    <w:p w14:paraId="48D74406" w14:textId="77777777" w:rsidR="003D6064" w:rsidRPr="003C5E66" w:rsidRDefault="003D6064" w:rsidP="003D6064">
      <w:pPr>
        <w:keepNext/>
        <w:keepLines/>
        <w:jc w:val="both"/>
        <w:rPr>
          <w:rFonts w:ascii="Tahoma" w:eastAsia="Frutiger" w:hAnsi="Tahoma" w:cs="Tahoma"/>
          <w:lang w:eastAsia="en-US"/>
        </w:rPr>
      </w:pPr>
    </w:p>
    <w:p w14:paraId="05596EDA" w14:textId="77777777" w:rsidR="003D6064" w:rsidRPr="003C5E66" w:rsidRDefault="003D6064" w:rsidP="003D6064">
      <w:pPr>
        <w:keepNext/>
        <w:keepLines/>
        <w:jc w:val="both"/>
        <w:rPr>
          <w:rFonts w:ascii="Tahoma" w:hAnsi="Tahoma" w:cs="Tahoma"/>
        </w:rPr>
      </w:pPr>
      <w:r w:rsidRPr="003C5E66">
        <w:rPr>
          <w:rFonts w:ascii="Tahoma" w:hAnsi="Tahoma" w:cs="Tahoma"/>
        </w:rPr>
        <w:t>Pogodbena vrednost po ponudbi, na dan sklenitve te pogodbe znaša</w:t>
      </w:r>
      <w:r w:rsidR="00635E55">
        <w:rPr>
          <w:rFonts w:ascii="Tahoma" w:hAnsi="Tahoma" w:cs="Tahoma"/>
        </w:rPr>
        <w:t xml:space="preserve">  ______________</w:t>
      </w:r>
      <w:r w:rsidR="004E62A8">
        <w:rPr>
          <w:rFonts w:ascii="Tahoma" w:hAnsi="Tahoma" w:cs="Tahoma"/>
        </w:rPr>
        <w:t>EUR</w:t>
      </w:r>
      <w:r w:rsidR="00635E55">
        <w:rPr>
          <w:rFonts w:ascii="Tahoma" w:hAnsi="Tahoma" w:cs="Tahoma"/>
        </w:rPr>
        <w:t xml:space="preserve"> brez DDV.</w:t>
      </w:r>
    </w:p>
    <w:p w14:paraId="52FE5E69" w14:textId="77777777" w:rsidR="00E917EF" w:rsidRPr="003C5E66" w:rsidRDefault="00E917EF" w:rsidP="003D6064">
      <w:pPr>
        <w:keepNext/>
        <w:keepLines/>
        <w:jc w:val="both"/>
        <w:rPr>
          <w:rFonts w:ascii="Tahoma" w:eastAsia="Frutiger" w:hAnsi="Tahoma" w:cs="Tahoma"/>
        </w:rPr>
      </w:pPr>
    </w:p>
    <w:p w14:paraId="0378CB59" w14:textId="77777777" w:rsidR="003D6064" w:rsidRPr="003C5E66" w:rsidRDefault="003D6064" w:rsidP="003D6064">
      <w:pPr>
        <w:keepNext/>
        <w:keepLines/>
        <w:jc w:val="both"/>
        <w:rPr>
          <w:rFonts w:ascii="Tahoma" w:eastAsia="Frutiger" w:hAnsi="Tahoma" w:cs="Tahoma"/>
        </w:rPr>
      </w:pPr>
      <w:r w:rsidRPr="003C5E66">
        <w:rPr>
          <w:rFonts w:ascii="Tahoma" w:eastAsia="Frutiger" w:hAnsi="Tahoma" w:cs="Tahoma"/>
        </w:rPr>
        <w:t>DDV se obračuna skladno z vsakokratno veljavno zakonodajo</w:t>
      </w:r>
      <w:r w:rsidR="004E62A8">
        <w:rPr>
          <w:rFonts w:ascii="Tahoma" w:eastAsia="Frutiger" w:hAnsi="Tahoma" w:cs="Tahoma"/>
        </w:rPr>
        <w:t xml:space="preserve"> v Republiki Sloveniji</w:t>
      </w:r>
      <w:r w:rsidRPr="003C5E66">
        <w:rPr>
          <w:rFonts w:ascii="Tahoma" w:eastAsia="Frutiger" w:hAnsi="Tahoma" w:cs="Tahoma"/>
        </w:rPr>
        <w:t xml:space="preserve">. </w:t>
      </w:r>
    </w:p>
    <w:p w14:paraId="4C1DC9B5" w14:textId="77777777" w:rsidR="003D6064" w:rsidRPr="003C5E66" w:rsidRDefault="003D6064" w:rsidP="003D6064">
      <w:pPr>
        <w:keepNext/>
        <w:keepLines/>
        <w:jc w:val="both"/>
        <w:rPr>
          <w:rFonts w:ascii="Tahoma" w:eastAsia="Frutiger" w:hAnsi="Tahoma" w:cs="Tahoma"/>
          <w:lang w:eastAsia="en-US"/>
        </w:rPr>
      </w:pPr>
    </w:p>
    <w:p w14:paraId="2DCFFD52" w14:textId="77777777" w:rsidR="003D6064" w:rsidRDefault="00635E55" w:rsidP="003D6064">
      <w:pPr>
        <w:keepNext/>
        <w:keepLines/>
        <w:jc w:val="both"/>
        <w:rPr>
          <w:rFonts w:ascii="Tahoma" w:hAnsi="Tahoma" w:cs="Tahoma"/>
        </w:rPr>
      </w:pPr>
      <w:r>
        <w:rPr>
          <w:rFonts w:ascii="Tahoma" w:eastAsia="Frutiger" w:hAnsi="Tahoma" w:cs="Tahoma"/>
          <w:lang w:eastAsia="en-US"/>
        </w:rPr>
        <w:t>P</w:t>
      </w:r>
      <w:r w:rsidR="003D6064" w:rsidRPr="003C5E66">
        <w:rPr>
          <w:rFonts w:ascii="Tahoma" w:eastAsia="Frutiger" w:hAnsi="Tahoma" w:cs="Tahoma"/>
          <w:lang w:eastAsia="en-US"/>
        </w:rPr>
        <w:t xml:space="preserve">ogodbena </w:t>
      </w:r>
      <w:r>
        <w:rPr>
          <w:rFonts w:ascii="Tahoma" w:eastAsia="Frutiger" w:hAnsi="Tahoma" w:cs="Tahoma"/>
          <w:lang w:eastAsia="en-US"/>
        </w:rPr>
        <w:t xml:space="preserve">vrednost </w:t>
      </w:r>
      <w:r w:rsidR="003D6064" w:rsidRPr="003C5E66">
        <w:rPr>
          <w:rFonts w:ascii="Tahoma" w:eastAsia="Frutiger" w:hAnsi="Tahoma" w:cs="Tahoma"/>
          <w:lang w:eastAsia="en-US"/>
        </w:rPr>
        <w:t xml:space="preserve"> </w:t>
      </w:r>
      <w:r w:rsidR="006C52B0">
        <w:rPr>
          <w:rFonts w:ascii="Tahoma" w:eastAsia="Frutiger" w:hAnsi="Tahoma" w:cs="Tahoma"/>
          <w:lang w:eastAsia="en-US"/>
        </w:rPr>
        <w:t>vključuje</w:t>
      </w:r>
      <w:r w:rsidR="006C52B0" w:rsidRPr="003C5E66">
        <w:rPr>
          <w:rFonts w:ascii="Tahoma" w:eastAsia="Frutiger" w:hAnsi="Tahoma" w:cs="Tahoma"/>
          <w:lang w:eastAsia="en-US"/>
        </w:rPr>
        <w:t xml:space="preserve"> </w:t>
      </w:r>
      <w:r w:rsidR="003D6064" w:rsidRPr="003C5E66">
        <w:rPr>
          <w:rFonts w:ascii="Tahoma" w:eastAsia="Frutiger" w:hAnsi="Tahoma" w:cs="Tahoma"/>
          <w:lang w:eastAsia="en-US"/>
        </w:rPr>
        <w:t>vsa pripravljalna in izvedbena dela</w:t>
      </w:r>
      <w:r w:rsidR="003D6064">
        <w:rPr>
          <w:rFonts w:ascii="Tahoma" w:eastAsia="Frutiger" w:hAnsi="Tahoma" w:cs="Tahoma"/>
          <w:lang w:eastAsia="en-US"/>
        </w:rPr>
        <w:t xml:space="preserve"> (</w:t>
      </w:r>
      <w:r w:rsidR="006C52B0">
        <w:rPr>
          <w:rFonts w:ascii="Tahoma" w:eastAsia="Frutiger" w:hAnsi="Tahoma" w:cs="Tahoma"/>
          <w:lang w:eastAsia="en-US"/>
        </w:rPr>
        <w:t xml:space="preserve">stroške </w:t>
      </w:r>
      <w:r w:rsidR="003D6064">
        <w:rPr>
          <w:rFonts w:ascii="Tahoma" w:eastAsia="Frutiger" w:hAnsi="Tahoma" w:cs="Tahoma"/>
          <w:lang w:eastAsia="en-US"/>
        </w:rPr>
        <w:t xml:space="preserve">dela, </w:t>
      </w:r>
      <w:r w:rsidR="006C52B0">
        <w:rPr>
          <w:rFonts w:ascii="Tahoma" w:eastAsia="Frutiger" w:hAnsi="Tahoma" w:cs="Tahoma"/>
          <w:lang w:eastAsia="en-US"/>
        </w:rPr>
        <w:t xml:space="preserve">stroške </w:t>
      </w:r>
      <w:r w:rsidR="003D6064">
        <w:rPr>
          <w:rFonts w:ascii="Tahoma" w:eastAsia="Frutiger" w:hAnsi="Tahoma" w:cs="Tahoma"/>
          <w:lang w:eastAsia="en-US"/>
        </w:rPr>
        <w:t xml:space="preserve">transporta </w:t>
      </w:r>
      <w:r>
        <w:rPr>
          <w:rFonts w:ascii="Tahoma" w:eastAsia="Frutiger" w:hAnsi="Tahoma" w:cs="Tahoma"/>
          <w:lang w:eastAsia="en-US"/>
        </w:rPr>
        <w:t>vrat</w:t>
      </w:r>
      <w:r w:rsidR="003D6064">
        <w:rPr>
          <w:rFonts w:ascii="Tahoma" w:eastAsia="Frutiger" w:hAnsi="Tahoma" w:cs="Tahoma"/>
          <w:lang w:eastAsia="en-US"/>
        </w:rPr>
        <w:t xml:space="preserve">, </w:t>
      </w:r>
      <w:r w:rsidR="006C52B0">
        <w:rPr>
          <w:rFonts w:ascii="Tahoma" w:eastAsia="Frutiger" w:hAnsi="Tahoma" w:cs="Tahoma"/>
          <w:lang w:eastAsia="en-US"/>
        </w:rPr>
        <w:t xml:space="preserve">stroške </w:t>
      </w:r>
      <w:r w:rsidR="003D6064">
        <w:rPr>
          <w:rFonts w:ascii="Tahoma" w:eastAsia="Frutiger" w:hAnsi="Tahoma" w:cs="Tahoma"/>
          <w:lang w:eastAsia="en-US"/>
        </w:rPr>
        <w:t>organizacije delovišča, ipd.)</w:t>
      </w:r>
      <w:r w:rsidR="003D6064" w:rsidRPr="003C5E66">
        <w:rPr>
          <w:rFonts w:ascii="Tahoma" w:eastAsia="Frutiger" w:hAnsi="Tahoma" w:cs="Tahoma"/>
          <w:lang w:eastAsia="en-US"/>
        </w:rPr>
        <w:t xml:space="preserve">, </w:t>
      </w:r>
      <w:r w:rsidR="003D6064">
        <w:rPr>
          <w:rFonts w:ascii="Tahoma" w:eastAsia="Frutiger" w:hAnsi="Tahoma" w:cs="Tahoma"/>
          <w:lang w:eastAsia="en-US"/>
        </w:rPr>
        <w:t xml:space="preserve">stroške </w:t>
      </w:r>
      <w:r w:rsidR="003D6064" w:rsidRPr="00616DAE">
        <w:rPr>
          <w:rFonts w:ascii="Tahoma" w:hAnsi="Tahoma" w:cs="Tahoma"/>
        </w:rPr>
        <w:t>demontaž</w:t>
      </w:r>
      <w:r w:rsidR="003D6064">
        <w:rPr>
          <w:rFonts w:ascii="Tahoma" w:hAnsi="Tahoma" w:cs="Tahoma"/>
        </w:rPr>
        <w:t>e obstoječih vrat in</w:t>
      </w:r>
      <w:r w:rsidR="003D6064" w:rsidRPr="00616DAE">
        <w:rPr>
          <w:rFonts w:ascii="Tahoma" w:hAnsi="Tahoma" w:cs="Tahoma"/>
        </w:rPr>
        <w:t xml:space="preserve"> </w:t>
      </w:r>
      <w:r w:rsidR="006C52B0" w:rsidRPr="00616DAE">
        <w:rPr>
          <w:rFonts w:ascii="Tahoma" w:hAnsi="Tahoma" w:cs="Tahoma"/>
        </w:rPr>
        <w:t>montaž</w:t>
      </w:r>
      <w:r w:rsidR="006C52B0">
        <w:rPr>
          <w:rFonts w:ascii="Tahoma" w:hAnsi="Tahoma" w:cs="Tahoma"/>
        </w:rPr>
        <w:t>e</w:t>
      </w:r>
      <w:r w:rsidR="006C52B0" w:rsidRPr="00616DAE">
        <w:rPr>
          <w:rFonts w:ascii="Tahoma" w:hAnsi="Tahoma" w:cs="Tahoma"/>
        </w:rPr>
        <w:t xml:space="preserve"> </w:t>
      </w:r>
      <w:r w:rsidR="003D6064" w:rsidRPr="00616DAE">
        <w:rPr>
          <w:rFonts w:ascii="Tahoma" w:hAnsi="Tahoma" w:cs="Tahoma"/>
        </w:rPr>
        <w:t>novih</w:t>
      </w:r>
      <w:r w:rsidR="003D6064">
        <w:rPr>
          <w:rFonts w:ascii="Tahoma" w:hAnsi="Tahoma" w:cs="Tahoma"/>
        </w:rPr>
        <w:t>,</w:t>
      </w:r>
      <w:r w:rsidR="003D6064" w:rsidRPr="00616DAE">
        <w:rPr>
          <w:rFonts w:ascii="Tahoma" w:hAnsi="Tahoma" w:cs="Tahoma"/>
        </w:rPr>
        <w:t xml:space="preserve"> </w:t>
      </w:r>
      <w:r w:rsidR="006C52B0" w:rsidRPr="00616DAE">
        <w:rPr>
          <w:rFonts w:ascii="Tahoma" w:hAnsi="Tahoma" w:cs="Tahoma"/>
        </w:rPr>
        <w:t>demontaž</w:t>
      </w:r>
      <w:r w:rsidR="006C52B0">
        <w:rPr>
          <w:rFonts w:ascii="Tahoma" w:hAnsi="Tahoma" w:cs="Tahoma"/>
        </w:rPr>
        <w:t>e</w:t>
      </w:r>
      <w:r w:rsidR="006C52B0" w:rsidRPr="00616DAE">
        <w:rPr>
          <w:rFonts w:ascii="Tahoma" w:hAnsi="Tahoma" w:cs="Tahoma"/>
        </w:rPr>
        <w:t xml:space="preserve"> </w:t>
      </w:r>
      <w:r w:rsidR="003D6064" w:rsidRPr="00616DAE">
        <w:rPr>
          <w:rFonts w:ascii="Tahoma" w:hAnsi="Tahoma" w:cs="Tahoma"/>
        </w:rPr>
        <w:t xml:space="preserve">obstoječega nadstreška </w:t>
      </w:r>
      <w:r w:rsidR="003D6064">
        <w:rPr>
          <w:rFonts w:ascii="Tahoma" w:hAnsi="Tahoma" w:cs="Tahoma"/>
        </w:rPr>
        <w:t>in</w:t>
      </w:r>
      <w:r w:rsidR="003D6064" w:rsidRPr="00616DAE">
        <w:rPr>
          <w:rFonts w:ascii="Tahoma" w:hAnsi="Tahoma" w:cs="Tahoma"/>
        </w:rPr>
        <w:t xml:space="preserve"> </w:t>
      </w:r>
      <w:r w:rsidR="006C52B0" w:rsidRPr="00616DAE">
        <w:rPr>
          <w:rFonts w:ascii="Tahoma" w:hAnsi="Tahoma" w:cs="Tahoma"/>
        </w:rPr>
        <w:t>montaž</w:t>
      </w:r>
      <w:r w:rsidR="006C52B0">
        <w:rPr>
          <w:rFonts w:ascii="Tahoma" w:hAnsi="Tahoma" w:cs="Tahoma"/>
        </w:rPr>
        <w:t>e</w:t>
      </w:r>
      <w:r w:rsidR="006C52B0" w:rsidRPr="00616DAE">
        <w:rPr>
          <w:rFonts w:ascii="Tahoma" w:hAnsi="Tahoma" w:cs="Tahoma"/>
        </w:rPr>
        <w:t xml:space="preserve"> </w:t>
      </w:r>
      <w:r w:rsidR="003D6064" w:rsidRPr="00616DAE">
        <w:rPr>
          <w:rFonts w:ascii="Tahoma" w:hAnsi="Tahoma" w:cs="Tahoma"/>
        </w:rPr>
        <w:t xml:space="preserve">istega ali </w:t>
      </w:r>
      <w:r w:rsidR="006C52B0" w:rsidRPr="00616DAE">
        <w:rPr>
          <w:rFonts w:ascii="Tahoma" w:hAnsi="Tahoma" w:cs="Tahoma"/>
        </w:rPr>
        <w:t>izdelav</w:t>
      </w:r>
      <w:r w:rsidR="006C52B0">
        <w:rPr>
          <w:rFonts w:ascii="Tahoma" w:hAnsi="Tahoma" w:cs="Tahoma"/>
        </w:rPr>
        <w:t>e</w:t>
      </w:r>
      <w:r w:rsidR="006C52B0" w:rsidRPr="00616DAE">
        <w:rPr>
          <w:rFonts w:ascii="Tahoma" w:hAnsi="Tahoma" w:cs="Tahoma"/>
        </w:rPr>
        <w:t xml:space="preserve"> </w:t>
      </w:r>
      <w:r w:rsidR="003D6064" w:rsidRPr="00616DAE">
        <w:rPr>
          <w:rFonts w:ascii="Tahoma" w:hAnsi="Tahoma" w:cs="Tahoma"/>
        </w:rPr>
        <w:t xml:space="preserve">novega </w:t>
      </w:r>
      <w:r w:rsidR="003D6064">
        <w:rPr>
          <w:rFonts w:ascii="Tahoma" w:hAnsi="Tahoma" w:cs="Tahoma"/>
        </w:rPr>
        <w:t>nadstreška (če bo potrebno)</w:t>
      </w:r>
      <w:r w:rsidR="006C52B0">
        <w:rPr>
          <w:rFonts w:ascii="Tahoma" w:hAnsi="Tahoma" w:cs="Tahoma"/>
        </w:rPr>
        <w:t>,</w:t>
      </w:r>
      <w:r w:rsidR="003D6064">
        <w:rPr>
          <w:rFonts w:ascii="Tahoma" w:hAnsi="Tahoma" w:cs="Tahoma"/>
        </w:rPr>
        <w:t xml:space="preserve"> </w:t>
      </w:r>
      <w:r w:rsidR="003D6064" w:rsidRPr="003C5E66">
        <w:rPr>
          <w:rFonts w:ascii="Tahoma" w:eastAsia="Frutiger" w:hAnsi="Tahoma" w:cs="Tahoma"/>
          <w:lang w:eastAsia="en-US"/>
        </w:rPr>
        <w:t>vsa pomožna dela za izvedbo pogodbenih del, stroške za preiskave in certifikate, stroške izvedbe priključkov na električno omrežje, stroške zavarovanja del, stroške za varnost pri delu, vse potrebne delovne odre in delovne pripomočke, k</w:t>
      </w:r>
      <w:r w:rsidR="003D6064" w:rsidRPr="003C5E66">
        <w:rPr>
          <w:rFonts w:ascii="Tahoma" w:eastAsia="Frutiger" w:hAnsi="Tahoma" w:cs="Tahoma"/>
          <w:bCs/>
          <w:lang w:eastAsia="en-US"/>
        </w:rPr>
        <w:t>ot tudi vse ostale stroške, potrebne za izvedbo predmeta pogodbe</w:t>
      </w:r>
      <w:r w:rsidR="003D6064" w:rsidRPr="003C5E66">
        <w:rPr>
          <w:rFonts w:ascii="Tahoma" w:eastAsia="Frutiger" w:hAnsi="Tahoma" w:cs="Tahoma"/>
          <w:lang w:eastAsia="en-US"/>
        </w:rPr>
        <w:t>.</w:t>
      </w:r>
      <w:r w:rsidR="003D6064">
        <w:rPr>
          <w:rFonts w:ascii="Tahoma" w:eastAsia="Frutiger" w:hAnsi="Tahoma" w:cs="Tahoma"/>
          <w:lang w:eastAsia="en-US"/>
        </w:rPr>
        <w:t xml:space="preserve"> </w:t>
      </w:r>
    </w:p>
    <w:p w14:paraId="1F360117" w14:textId="77777777" w:rsidR="003D6064" w:rsidRPr="008A3D17" w:rsidRDefault="003D6064" w:rsidP="003D6064">
      <w:pPr>
        <w:keepNext/>
        <w:keepLines/>
        <w:jc w:val="both"/>
        <w:rPr>
          <w:rFonts w:ascii="Tahoma" w:hAnsi="Tahoma" w:cs="Tahoma"/>
        </w:rPr>
      </w:pPr>
    </w:p>
    <w:p w14:paraId="75D4A213" w14:textId="77777777" w:rsidR="003D6064" w:rsidRPr="008A3D17" w:rsidRDefault="003D6064" w:rsidP="003D6064">
      <w:pPr>
        <w:keepNext/>
        <w:keepLines/>
        <w:tabs>
          <w:tab w:val="left" w:pos="851"/>
          <w:tab w:val="left" w:pos="1702"/>
        </w:tabs>
        <w:jc w:val="both"/>
        <w:rPr>
          <w:rFonts w:ascii="Tahoma" w:hAnsi="Tahoma" w:cs="Tahoma"/>
          <w:b/>
        </w:rPr>
      </w:pPr>
      <w:r w:rsidRPr="008A3D17">
        <w:rPr>
          <w:rFonts w:ascii="Tahoma" w:hAnsi="Tahoma" w:cs="Tahoma"/>
          <w:b/>
        </w:rPr>
        <w:t>PLAČILNI</w:t>
      </w:r>
      <w:r w:rsidRPr="008A3D17">
        <w:rPr>
          <w:rFonts w:ascii="Tahoma" w:hAnsi="Tahoma" w:cs="Tahoma"/>
          <w:b/>
          <w:lang w:val="x-none"/>
        </w:rPr>
        <w:t xml:space="preserve"> POGOJI IN NAČIN OBRAČUNAVANJA</w:t>
      </w:r>
    </w:p>
    <w:p w14:paraId="795AA11E" w14:textId="77777777" w:rsidR="003D6064" w:rsidRPr="008A3D17" w:rsidRDefault="003D6064" w:rsidP="003D6064">
      <w:pPr>
        <w:keepNext/>
        <w:keepLines/>
        <w:tabs>
          <w:tab w:val="left" w:pos="851"/>
          <w:tab w:val="left" w:pos="1702"/>
        </w:tabs>
        <w:jc w:val="both"/>
        <w:rPr>
          <w:rFonts w:ascii="Tahoma" w:hAnsi="Tahoma" w:cs="Tahoma"/>
          <w:b/>
        </w:rPr>
      </w:pPr>
    </w:p>
    <w:p w14:paraId="24E40398" w14:textId="77777777" w:rsidR="003D6064" w:rsidRPr="008A3D17" w:rsidRDefault="003D6064" w:rsidP="003D6064">
      <w:pPr>
        <w:keepNext/>
        <w:keepLines/>
        <w:numPr>
          <w:ilvl w:val="1"/>
          <w:numId w:val="10"/>
        </w:numPr>
        <w:tabs>
          <w:tab w:val="clear" w:pos="1440"/>
          <w:tab w:val="num" w:pos="5180"/>
        </w:tabs>
        <w:ind w:left="426" w:hanging="426"/>
        <w:jc w:val="center"/>
        <w:rPr>
          <w:rFonts w:ascii="Tahoma" w:hAnsi="Tahoma" w:cs="Tahoma"/>
        </w:rPr>
      </w:pPr>
      <w:r w:rsidRPr="008A3D17">
        <w:rPr>
          <w:rFonts w:ascii="Tahoma" w:hAnsi="Tahoma" w:cs="Tahoma"/>
        </w:rPr>
        <w:t>člen</w:t>
      </w:r>
    </w:p>
    <w:p w14:paraId="5A6AB642" w14:textId="77777777" w:rsidR="003D6064" w:rsidRPr="008A3D17" w:rsidRDefault="003D6064" w:rsidP="003D6064">
      <w:pPr>
        <w:keepNext/>
        <w:keepLines/>
        <w:jc w:val="both"/>
        <w:rPr>
          <w:rFonts w:ascii="Tahoma" w:hAnsi="Tahoma" w:cs="Tahoma"/>
        </w:rPr>
      </w:pPr>
    </w:p>
    <w:p w14:paraId="4ADEEC39" w14:textId="46D0DEE6" w:rsidR="003D6064" w:rsidRPr="008A3D17" w:rsidRDefault="00635E55" w:rsidP="003D6064">
      <w:pPr>
        <w:keepNext/>
        <w:keepLines/>
        <w:jc w:val="both"/>
        <w:rPr>
          <w:rFonts w:ascii="Tahoma" w:hAnsi="Tahoma" w:cs="Tahoma"/>
        </w:rPr>
      </w:pPr>
      <w:r>
        <w:rPr>
          <w:rFonts w:ascii="Tahoma" w:hAnsi="Tahoma" w:cs="Tahoma"/>
        </w:rPr>
        <w:t>Storitev</w:t>
      </w:r>
      <w:r w:rsidRPr="008A3D17">
        <w:rPr>
          <w:rFonts w:ascii="Tahoma" w:hAnsi="Tahoma" w:cs="Tahoma"/>
        </w:rPr>
        <w:t xml:space="preserve"> </w:t>
      </w:r>
      <w:r w:rsidR="003D6064" w:rsidRPr="008A3D17">
        <w:rPr>
          <w:rFonts w:ascii="Tahoma" w:hAnsi="Tahoma" w:cs="Tahoma"/>
        </w:rPr>
        <w:t xml:space="preserve">se šteje za uspešno opravljeno po podpisu </w:t>
      </w:r>
      <w:r w:rsidR="004359B6">
        <w:rPr>
          <w:rFonts w:ascii="Tahoma" w:hAnsi="Tahoma" w:cs="Tahoma"/>
        </w:rPr>
        <w:t>posameznega</w:t>
      </w:r>
      <w:r w:rsidR="002674AF">
        <w:rPr>
          <w:rFonts w:ascii="Tahoma" w:hAnsi="Tahoma" w:cs="Tahoma"/>
        </w:rPr>
        <w:t xml:space="preserve"> primopredajn</w:t>
      </w:r>
      <w:r w:rsidR="004359B6">
        <w:rPr>
          <w:rFonts w:ascii="Tahoma" w:hAnsi="Tahoma" w:cs="Tahoma"/>
        </w:rPr>
        <w:t>ega</w:t>
      </w:r>
      <w:r w:rsidR="002674AF">
        <w:rPr>
          <w:rFonts w:ascii="Tahoma" w:hAnsi="Tahoma" w:cs="Tahoma"/>
        </w:rPr>
        <w:t xml:space="preserve"> </w:t>
      </w:r>
      <w:r w:rsidR="003D6064">
        <w:rPr>
          <w:rFonts w:ascii="Tahoma" w:hAnsi="Tahoma" w:cs="Tahoma"/>
        </w:rPr>
        <w:t>zapisnik</w:t>
      </w:r>
      <w:r w:rsidR="004359B6">
        <w:rPr>
          <w:rFonts w:ascii="Tahoma" w:hAnsi="Tahoma" w:cs="Tahoma"/>
        </w:rPr>
        <w:t>a</w:t>
      </w:r>
      <w:r w:rsidR="003D6064">
        <w:rPr>
          <w:rFonts w:ascii="Tahoma" w:hAnsi="Tahoma" w:cs="Tahoma"/>
        </w:rPr>
        <w:t xml:space="preserve"> </w:t>
      </w:r>
      <w:r w:rsidR="002473C3">
        <w:rPr>
          <w:rFonts w:ascii="Tahoma" w:hAnsi="Tahoma" w:cs="Tahoma"/>
        </w:rPr>
        <w:t xml:space="preserve"> </w:t>
      </w:r>
      <w:r w:rsidR="003D6064" w:rsidRPr="008A3D17">
        <w:rPr>
          <w:rFonts w:ascii="Tahoma" w:hAnsi="Tahoma" w:cs="Tahoma"/>
        </w:rPr>
        <w:t xml:space="preserve">s strani obeh </w:t>
      </w:r>
      <w:r w:rsidR="003D6064">
        <w:rPr>
          <w:rFonts w:ascii="Tahoma" w:hAnsi="Tahoma" w:cs="Tahoma"/>
        </w:rPr>
        <w:t xml:space="preserve">pogodbenih </w:t>
      </w:r>
      <w:r w:rsidR="003D6064" w:rsidRPr="008A3D17">
        <w:rPr>
          <w:rFonts w:ascii="Tahoma" w:hAnsi="Tahoma" w:cs="Tahoma"/>
        </w:rPr>
        <w:t>strank</w:t>
      </w:r>
      <w:r>
        <w:rPr>
          <w:rFonts w:ascii="Tahoma" w:hAnsi="Tahoma" w:cs="Tahoma"/>
        </w:rPr>
        <w:t>.</w:t>
      </w:r>
      <w:r w:rsidR="003D6064" w:rsidRPr="008A3D17">
        <w:rPr>
          <w:rFonts w:ascii="Tahoma" w:hAnsi="Tahoma" w:cs="Tahoma"/>
        </w:rPr>
        <w:t xml:space="preserve"> </w:t>
      </w:r>
      <w:r w:rsidR="002674AF">
        <w:rPr>
          <w:rFonts w:ascii="Tahoma" w:hAnsi="Tahoma" w:cs="Tahoma"/>
        </w:rPr>
        <w:t>Posamezen p</w:t>
      </w:r>
      <w:r w:rsidR="003D6064" w:rsidRPr="008A3D17">
        <w:rPr>
          <w:rFonts w:ascii="Tahoma" w:hAnsi="Tahoma" w:cs="Tahoma"/>
        </w:rPr>
        <w:t xml:space="preserve">odpisan </w:t>
      </w:r>
      <w:r w:rsidR="002674AF">
        <w:rPr>
          <w:rFonts w:ascii="Tahoma" w:hAnsi="Tahoma" w:cs="Tahoma"/>
        </w:rPr>
        <w:t xml:space="preserve">primopredajni </w:t>
      </w:r>
      <w:r w:rsidR="003D6064">
        <w:rPr>
          <w:rFonts w:ascii="Tahoma" w:hAnsi="Tahoma" w:cs="Tahoma"/>
        </w:rPr>
        <w:t xml:space="preserve">zapisnik </w:t>
      </w:r>
      <w:r w:rsidR="003D6064" w:rsidRPr="008A3D17">
        <w:rPr>
          <w:rFonts w:ascii="Tahoma" w:hAnsi="Tahoma" w:cs="Tahoma"/>
        </w:rPr>
        <w:t xml:space="preserve"> je osnova za izstavitev računa.   </w:t>
      </w:r>
    </w:p>
    <w:p w14:paraId="65193646" w14:textId="77777777" w:rsidR="003D6064" w:rsidRPr="008A3D17" w:rsidRDefault="003D6064" w:rsidP="003D6064">
      <w:pPr>
        <w:keepNext/>
        <w:keepLines/>
        <w:jc w:val="both"/>
        <w:rPr>
          <w:rFonts w:ascii="Tahoma" w:hAnsi="Tahoma" w:cs="Tahoma"/>
        </w:rPr>
      </w:pPr>
    </w:p>
    <w:p w14:paraId="13440708" w14:textId="3A6C1531" w:rsidR="003D6064" w:rsidRPr="008A3D17" w:rsidRDefault="003D6064" w:rsidP="003D6064">
      <w:pPr>
        <w:keepNext/>
        <w:keepLines/>
        <w:jc w:val="both"/>
        <w:rPr>
          <w:rFonts w:ascii="Tahoma" w:hAnsi="Tahoma" w:cs="Tahoma"/>
        </w:rPr>
      </w:pPr>
      <w:r w:rsidRPr="008A3D17">
        <w:rPr>
          <w:rFonts w:ascii="Tahoma" w:hAnsi="Tahoma" w:cs="Tahoma"/>
        </w:rPr>
        <w:t>Izvajalec</w:t>
      </w:r>
      <w:r w:rsidR="00635E55">
        <w:rPr>
          <w:rFonts w:ascii="Tahoma" w:hAnsi="Tahoma" w:cs="Tahoma"/>
        </w:rPr>
        <w:t xml:space="preserve"> naročniku</w:t>
      </w:r>
      <w:r w:rsidRPr="008A3D17">
        <w:rPr>
          <w:rFonts w:ascii="Tahoma" w:hAnsi="Tahoma" w:cs="Tahoma"/>
        </w:rPr>
        <w:t xml:space="preserve"> izstavi račun za plačilo </w:t>
      </w:r>
      <w:r w:rsidR="00635E55">
        <w:rPr>
          <w:rFonts w:ascii="Tahoma" w:hAnsi="Tahoma" w:cs="Tahoma"/>
        </w:rPr>
        <w:t>opravljenih storitev</w:t>
      </w:r>
      <w:r w:rsidRPr="008A3D17">
        <w:rPr>
          <w:rFonts w:ascii="Tahoma" w:hAnsi="Tahoma" w:cs="Tahoma"/>
        </w:rPr>
        <w:t xml:space="preserve"> v roku petih (5) dni po podpisu </w:t>
      </w:r>
      <w:r w:rsidR="006C4429">
        <w:rPr>
          <w:rFonts w:ascii="Tahoma" w:hAnsi="Tahoma" w:cs="Tahoma"/>
        </w:rPr>
        <w:t xml:space="preserve">posameznega primopredajnega </w:t>
      </w:r>
      <w:r>
        <w:rPr>
          <w:rFonts w:ascii="Tahoma" w:hAnsi="Tahoma" w:cs="Tahoma"/>
        </w:rPr>
        <w:t>zapisnika</w:t>
      </w:r>
      <w:r w:rsidR="00635E55">
        <w:rPr>
          <w:rFonts w:ascii="Tahoma" w:hAnsi="Tahoma" w:cs="Tahoma"/>
        </w:rPr>
        <w:t>.</w:t>
      </w:r>
      <w:r w:rsidRPr="008A3D17">
        <w:rPr>
          <w:rFonts w:ascii="Tahoma" w:hAnsi="Tahoma" w:cs="Tahoma"/>
        </w:rPr>
        <w:t xml:space="preserve"> Izvajalec mora izstavljenemu računu </w:t>
      </w:r>
      <w:r>
        <w:rPr>
          <w:rFonts w:ascii="Tahoma" w:hAnsi="Tahoma" w:cs="Tahoma"/>
        </w:rPr>
        <w:t>priložiti podpisan</w:t>
      </w:r>
      <w:r w:rsidRPr="008A3D17">
        <w:rPr>
          <w:rFonts w:ascii="Tahoma" w:hAnsi="Tahoma" w:cs="Tahoma"/>
        </w:rPr>
        <w:t xml:space="preserve"> </w:t>
      </w:r>
      <w:r w:rsidR="006C4429">
        <w:rPr>
          <w:rFonts w:ascii="Tahoma" w:hAnsi="Tahoma" w:cs="Tahoma"/>
        </w:rPr>
        <w:t xml:space="preserve">primopredajni </w:t>
      </w:r>
      <w:r>
        <w:rPr>
          <w:rFonts w:ascii="Tahoma" w:hAnsi="Tahoma" w:cs="Tahoma"/>
        </w:rPr>
        <w:t>zapisnik</w:t>
      </w:r>
      <w:r w:rsidRPr="008A3D17">
        <w:rPr>
          <w:rFonts w:ascii="Tahoma" w:hAnsi="Tahoma" w:cs="Tahoma"/>
        </w:rPr>
        <w:t xml:space="preserve">. Račun mora </w:t>
      </w:r>
      <w:r w:rsidR="00635E55">
        <w:rPr>
          <w:rFonts w:ascii="Tahoma" w:hAnsi="Tahoma" w:cs="Tahoma"/>
        </w:rPr>
        <w:t xml:space="preserve">naročnik </w:t>
      </w:r>
      <w:r w:rsidRPr="008A3D17">
        <w:rPr>
          <w:rFonts w:ascii="Tahoma" w:hAnsi="Tahoma" w:cs="Tahoma"/>
        </w:rPr>
        <w:t>potrditi</w:t>
      </w:r>
      <w:r w:rsidR="00635E55">
        <w:rPr>
          <w:rFonts w:ascii="Tahoma" w:hAnsi="Tahoma" w:cs="Tahoma"/>
        </w:rPr>
        <w:t>.</w:t>
      </w:r>
      <w:r w:rsidRPr="008A3D17">
        <w:rPr>
          <w:rFonts w:ascii="Tahoma" w:hAnsi="Tahoma" w:cs="Tahoma"/>
        </w:rPr>
        <w:t xml:space="preserve"> </w:t>
      </w:r>
      <w:r w:rsidR="00BE338B">
        <w:rPr>
          <w:rFonts w:ascii="Tahoma" w:hAnsi="Tahoma" w:cs="Tahoma"/>
        </w:rPr>
        <w:t>Na računu mora biti navedena številka naročila naročnika.</w:t>
      </w:r>
    </w:p>
    <w:p w14:paraId="33CE6B17" w14:textId="77777777" w:rsidR="003D6064" w:rsidRPr="008A3D17" w:rsidRDefault="003D6064" w:rsidP="003D6064">
      <w:pPr>
        <w:keepNext/>
        <w:keepLines/>
        <w:jc w:val="both"/>
        <w:rPr>
          <w:rFonts w:ascii="Tahoma" w:hAnsi="Tahoma" w:cs="Tahoma"/>
        </w:rPr>
      </w:pPr>
      <w:r w:rsidRPr="008A3D17">
        <w:rPr>
          <w:rFonts w:ascii="Tahoma" w:hAnsi="Tahoma" w:cs="Tahoma"/>
        </w:rPr>
        <w:t xml:space="preserve">  </w:t>
      </w:r>
    </w:p>
    <w:p w14:paraId="10EF1924" w14:textId="77777777" w:rsidR="003D6064" w:rsidRPr="008A3D17" w:rsidRDefault="003D6064" w:rsidP="003D6064">
      <w:pPr>
        <w:keepNext/>
        <w:keepLines/>
        <w:jc w:val="both"/>
        <w:rPr>
          <w:rFonts w:ascii="Tahoma" w:hAnsi="Tahoma" w:cs="Tahoma"/>
        </w:rPr>
      </w:pPr>
      <w:r w:rsidRPr="008A3D17">
        <w:rPr>
          <w:rFonts w:ascii="Tahoma" w:hAnsi="Tahoma" w:cs="Tahoma"/>
        </w:rPr>
        <w:t xml:space="preserve">V primeru, da izstavljeni račun ni pravilen, ga naročnik v roku petih (5) dni od prejema </w:t>
      </w:r>
      <w:r w:rsidR="00676823">
        <w:rPr>
          <w:rFonts w:ascii="Tahoma" w:hAnsi="Tahoma" w:cs="Tahoma"/>
        </w:rPr>
        <w:t xml:space="preserve">računa v vložišče </w:t>
      </w:r>
      <w:r w:rsidRPr="008A3D17">
        <w:rPr>
          <w:rFonts w:ascii="Tahoma" w:hAnsi="Tahoma" w:cs="Tahoma"/>
        </w:rPr>
        <w:t>zavrne z obrazložitvijo, izvajalec pa je dolžan izstaviti nov, popravljen oz. pravilen račun v roku treh (3) dni od zavrnitve, v katerem bo</w:t>
      </w:r>
      <w:r w:rsidR="007255B4">
        <w:rPr>
          <w:rFonts w:ascii="Tahoma" w:hAnsi="Tahoma" w:cs="Tahoma"/>
        </w:rPr>
        <w:t>do</w:t>
      </w:r>
      <w:r w:rsidRPr="008A3D17">
        <w:rPr>
          <w:rFonts w:ascii="Tahoma" w:hAnsi="Tahoma" w:cs="Tahoma"/>
        </w:rPr>
        <w:t xml:space="preserve"> </w:t>
      </w:r>
      <w:r w:rsidR="007255B4">
        <w:rPr>
          <w:rFonts w:ascii="Tahoma" w:hAnsi="Tahoma" w:cs="Tahoma"/>
        </w:rPr>
        <w:t>navedeni pravilni podatki</w:t>
      </w:r>
      <w:r w:rsidR="00F0479F">
        <w:rPr>
          <w:rFonts w:ascii="Tahoma" w:hAnsi="Tahoma" w:cs="Tahoma"/>
        </w:rPr>
        <w:t xml:space="preserve"> o</w:t>
      </w:r>
      <w:r w:rsidR="007255B4">
        <w:rPr>
          <w:rFonts w:ascii="Tahoma" w:hAnsi="Tahoma" w:cs="Tahoma"/>
        </w:rPr>
        <w:t xml:space="preserve"> </w:t>
      </w:r>
      <w:r w:rsidR="00F0479F">
        <w:rPr>
          <w:rFonts w:ascii="Tahoma" w:hAnsi="Tahoma" w:cs="Tahoma"/>
        </w:rPr>
        <w:t>izvedenih pogodbenih storitvah</w:t>
      </w:r>
      <w:r w:rsidR="00E72D03">
        <w:rPr>
          <w:rFonts w:ascii="Tahoma" w:hAnsi="Tahoma" w:cs="Tahoma"/>
        </w:rPr>
        <w:t>.</w:t>
      </w:r>
    </w:p>
    <w:p w14:paraId="3FA42E01" w14:textId="77777777" w:rsidR="003D6064" w:rsidRPr="008A3D17" w:rsidRDefault="003D6064" w:rsidP="003D6064">
      <w:pPr>
        <w:keepNext/>
        <w:keepLines/>
        <w:jc w:val="both"/>
        <w:rPr>
          <w:rFonts w:ascii="Tahoma" w:hAnsi="Tahoma" w:cs="Tahoma"/>
        </w:rPr>
      </w:pPr>
    </w:p>
    <w:p w14:paraId="1885B17C" w14:textId="77777777" w:rsidR="003D6064" w:rsidRPr="008A3D17" w:rsidRDefault="00946E3B" w:rsidP="003D6064">
      <w:pPr>
        <w:keepNext/>
        <w:keepLines/>
        <w:jc w:val="both"/>
        <w:rPr>
          <w:rFonts w:ascii="Tahoma" w:hAnsi="Tahoma" w:cs="Tahoma"/>
        </w:rPr>
      </w:pPr>
      <w:r w:rsidRPr="00946E3B">
        <w:rPr>
          <w:rFonts w:ascii="Tahoma" w:hAnsi="Tahoma" w:cs="Tahoma"/>
        </w:rPr>
        <w:t>Davek na dodano vrednost se obračuna na dan opravljene storitve v skladu z vsakokratno veljavno zakonodajo v Republiki Sloveniji.</w:t>
      </w:r>
    </w:p>
    <w:p w14:paraId="5BF6A2B5" w14:textId="77777777" w:rsidR="003D6064" w:rsidRPr="008A3D17" w:rsidRDefault="003D6064" w:rsidP="003D6064">
      <w:pPr>
        <w:keepNext/>
        <w:keepLines/>
        <w:jc w:val="both"/>
        <w:rPr>
          <w:rFonts w:ascii="Tahoma" w:hAnsi="Tahoma" w:cs="Tahoma"/>
        </w:rPr>
      </w:pPr>
    </w:p>
    <w:p w14:paraId="1FCCF098" w14:textId="77777777" w:rsidR="003D6064" w:rsidRPr="008A3D17" w:rsidRDefault="003D6064" w:rsidP="003D6064">
      <w:pPr>
        <w:keepNext/>
        <w:keepLines/>
        <w:jc w:val="both"/>
        <w:rPr>
          <w:rFonts w:ascii="Tahoma" w:hAnsi="Tahoma" w:cs="Tahoma"/>
          <w:i/>
        </w:rPr>
      </w:pPr>
      <w:r w:rsidRPr="008A3D17">
        <w:rPr>
          <w:rFonts w:ascii="Tahoma" w:hAnsi="Tahoma" w:cs="Tahoma"/>
          <w:i/>
          <w:u w:val="single"/>
        </w:rPr>
        <w:t>A. V primeru, da ima izvajalec sedež v Republiki Sloveniji:</w:t>
      </w:r>
      <w:r w:rsidRPr="008A3D17">
        <w:rPr>
          <w:rFonts w:ascii="Tahoma" w:hAnsi="Tahoma" w:cs="Tahoma"/>
          <w:i/>
        </w:rPr>
        <w:t xml:space="preserve"> Naročnik bo račune plačal na transakcijski račun izvajalca, ki je uradno evidentiran pri AJPES in bo naveden na računu, in sicer v roku tridesetih (30) dni od dneva </w:t>
      </w:r>
      <w:r w:rsidR="00F72132">
        <w:rPr>
          <w:rFonts w:ascii="Tahoma" w:hAnsi="Tahoma" w:cs="Tahoma"/>
          <w:i/>
        </w:rPr>
        <w:t>prejema pravilnega</w:t>
      </w:r>
      <w:r w:rsidR="00F72132" w:rsidRPr="008A3D17">
        <w:rPr>
          <w:rFonts w:ascii="Tahoma" w:hAnsi="Tahoma" w:cs="Tahoma"/>
          <w:i/>
        </w:rPr>
        <w:t xml:space="preserve"> </w:t>
      </w:r>
      <w:r w:rsidRPr="008A3D17">
        <w:rPr>
          <w:rFonts w:ascii="Tahoma" w:hAnsi="Tahoma" w:cs="Tahoma"/>
          <w:i/>
        </w:rPr>
        <w:t xml:space="preserve">računa </w:t>
      </w:r>
      <w:r w:rsidR="008A071D">
        <w:rPr>
          <w:rFonts w:ascii="Tahoma" w:hAnsi="Tahoma" w:cs="Tahoma"/>
          <w:i/>
        </w:rPr>
        <w:t xml:space="preserve">v vložišče naročnika </w:t>
      </w:r>
      <w:r w:rsidRPr="008A3D17">
        <w:rPr>
          <w:rFonts w:ascii="Tahoma" w:hAnsi="Tahoma" w:cs="Tahoma"/>
          <w:i/>
        </w:rPr>
        <w:t xml:space="preserve">za uspešno opravljeno </w:t>
      </w:r>
      <w:r w:rsidR="00FD3B96">
        <w:rPr>
          <w:rFonts w:ascii="Tahoma" w:hAnsi="Tahoma" w:cs="Tahoma"/>
          <w:i/>
        </w:rPr>
        <w:t>storitev.</w:t>
      </w:r>
      <w:r w:rsidRPr="008A3D17">
        <w:rPr>
          <w:rFonts w:ascii="Tahoma" w:hAnsi="Tahoma" w:cs="Tahoma"/>
          <w:i/>
        </w:rPr>
        <w:t xml:space="preserve"> </w:t>
      </w:r>
    </w:p>
    <w:p w14:paraId="1436ADD8" w14:textId="77777777" w:rsidR="003D6064" w:rsidRPr="008A3D17" w:rsidRDefault="003D6064" w:rsidP="003D6064">
      <w:pPr>
        <w:keepNext/>
        <w:keepLines/>
        <w:jc w:val="both"/>
        <w:rPr>
          <w:rFonts w:ascii="Tahoma" w:hAnsi="Tahoma" w:cs="Tahoma"/>
          <w:i/>
        </w:rPr>
      </w:pPr>
    </w:p>
    <w:p w14:paraId="10B7FAE8" w14:textId="77777777" w:rsidR="003D6064" w:rsidRPr="008A3D17" w:rsidRDefault="003D6064" w:rsidP="003D6064">
      <w:pPr>
        <w:keepNext/>
        <w:keepLines/>
        <w:jc w:val="both"/>
        <w:rPr>
          <w:rFonts w:ascii="Tahoma" w:hAnsi="Tahoma" w:cs="Tahoma"/>
        </w:rPr>
      </w:pPr>
      <w:r w:rsidRPr="008A3D17">
        <w:rPr>
          <w:rFonts w:ascii="Tahoma" w:hAnsi="Tahoma" w:cs="Tahoma"/>
          <w:i/>
          <w:u w:val="single"/>
        </w:rPr>
        <w:lastRenderedPageBreak/>
        <w:t>B. V primeru, da izvajalec nima sedeža v Republiki Sloveniji:</w:t>
      </w:r>
      <w:r w:rsidRPr="008A3D17">
        <w:rPr>
          <w:rFonts w:ascii="Tahoma" w:hAnsi="Tahoma" w:cs="Tahoma"/>
          <w:i/>
        </w:rPr>
        <w:t xml:space="preserve"> V primeru, da izvajalec nima sedeža v Republiki Sloveniji, bo naročnik račune plačal na poslovni račun izvajalca,  v roku tridesetih (30) dni od dneva </w:t>
      </w:r>
      <w:r w:rsidR="00F72132" w:rsidRPr="00F72132">
        <w:rPr>
          <w:rFonts w:ascii="Tahoma" w:hAnsi="Tahoma" w:cs="Tahoma"/>
          <w:i/>
        </w:rPr>
        <w:t xml:space="preserve">prejema pravilnega </w:t>
      </w:r>
      <w:r w:rsidRPr="008A3D17">
        <w:rPr>
          <w:rFonts w:ascii="Tahoma" w:hAnsi="Tahoma" w:cs="Tahoma"/>
          <w:i/>
        </w:rPr>
        <w:t xml:space="preserve"> računa </w:t>
      </w:r>
      <w:r w:rsidR="008A071D">
        <w:rPr>
          <w:rFonts w:ascii="Tahoma" w:hAnsi="Tahoma" w:cs="Tahoma"/>
          <w:i/>
        </w:rPr>
        <w:t xml:space="preserve">v vložišče naročnika </w:t>
      </w:r>
      <w:r w:rsidRPr="008A3D17">
        <w:rPr>
          <w:rFonts w:ascii="Tahoma" w:hAnsi="Tahoma" w:cs="Tahoma"/>
          <w:i/>
        </w:rPr>
        <w:t xml:space="preserve">za uspešno opravljeno </w:t>
      </w:r>
      <w:r w:rsidR="00FD3B96">
        <w:rPr>
          <w:rFonts w:ascii="Tahoma" w:hAnsi="Tahoma" w:cs="Tahoma"/>
          <w:i/>
        </w:rPr>
        <w:t>storitev</w:t>
      </w:r>
      <w:r w:rsidRPr="008A3D17">
        <w:rPr>
          <w:rFonts w:ascii="Tahoma" w:hAnsi="Tahoma" w:cs="Tahoma"/>
          <w:i/>
        </w:rPr>
        <w:t xml:space="preserve"> Poslovni račun</w:t>
      </w:r>
      <w:r w:rsidRPr="008A3D17">
        <w:rPr>
          <w:rFonts w:ascii="Tahoma" w:hAnsi="Tahoma" w:cs="Tahoma"/>
        </w:rPr>
        <w:t xml:space="preserve"> </w:t>
      </w:r>
      <w:r w:rsidRPr="008A3D17">
        <w:rPr>
          <w:rFonts w:ascii="Tahoma" w:hAnsi="Tahoma" w:cs="Tahoma"/>
          <w:i/>
        </w:rPr>
        <w:t xml:space="preserve">mora biti naveden tudi na posameznem računu. </w:t>
      </w:r>
    </w:p>
    <w:p w14:paraId="7D215C09" w14:textId="77777777" w:rsidR="003D6064" w:rsidRPr="008A3D17" w:rsidRDefault="003D6064" w:rsidP="003D6064">
      <w:pPr>
        <w:keepNext/>
        <w:keepLines/>
        <w:jc w:val="both"/>
        <w:rPr>
          <w:rFonts w:ascii="Tahoma" w:hAnsi="Tahoma" w:cs="Tahoma"/>
        </w:rPr>
      </w:pPr>
    </w:p>
    <w:p w14:paraId="03D4C999" w14:textId="77777777" w:rsidR="003D6064" w:rsidRDefault="003D6064" w:rsidP="003D6064">
      <w:pPr>
        <w:keepNext/>
        <w:keepLines/>
        <w:jc w:val="both"/>
        <w:rPr>
          <w:rFonts w:ascii="Tahoma" w:hAnsi="Tahoma" w:cs="Tahoma"/>
        </w:rPr>
      </w:pPr>
      <w:r w:rsidRPr="008A3D17">
        <w:rPr>
          <w:rFonts w:ascii="Tahoma" w:hAnsi="Tahoma" w:cs="Tahoma"/>
        </w:rPr>
        <w:t xml:space="preserve">V primeru zamude s plačilom je izvajalec upravičen zaračunati naročniku </w:t>
      </w:r>
      <w:r w:rsidR="00F72132">
        <w:rPr>
          <w:rFonts w:ascii="Tahoma" w:hAnsi="Tahoma" w:cs="Tahoma"/>
        </w:rPr>
        <w:t xml:space="preserve">zakonske </w:t>
      </w:r>
      <w:r>
        <w:rPr>
          <w:rFonts w:ascii="Tahoma" w:hAnsi="Tahoma" w:cs="Tahoma"/>
        </w:rPr>
        <w:t>zamudne obresti.</w:t>
      </w:r>
    </w:p>
    <w:p w14:paraId="15469DAB" w14:textId="77777777" w:rsidR="003D6064" w:rsidRPr="008A3D17" w:rsidRDefault="003D6064" w:rsidP="003D6064">
      <w:pPr>
        <w:keepNext/>
        <w:keepLines/>
        <w:jc w:val="both"/>
        <w:rPr>
          <w:rFonts w:ascii="Tahoma" w:hAnsi="Tahoma" w:cs="Tahoma"/>
        </w:rPr>
      </w:pPr>
    </w:p>
    <w:p w14:paraId="511B6D9B" w14:textId="77777777" w:rsidR="003D6064" w:rsidRPr="008A3D17" w:rsidRDefault="003D6064" w:rsidP="003D6064">
      <w:pPr>
        <w:keepNext/>
        <w:keepLines/>
        <w:numPr>
          <w:ilvl w:val="1"/>
          <w:numId w:val="10"/>
        </w:numPr>
        <w:tabs>
          <w:tab w:val="clear" w:pos="1440"/>
          <w:tab w:val="num" w:pos="5180"/>
        </w:tabs>
        <w:ind w:left="426" w:hanging="426"/>
        <w:jc w:val="center"/>
        <w:rPr>
          <w:rFonts w:ascii="Tahoma" w:hAnsi="Tahoma" w:cs="Tahoma"/>
        </w:rPr>
      </w:pPr>
      <w:r w:rsidRPr="008A3D17">
        <w:rPr>
          <w:rFonts w:ascii="Tahoma" w:hAnsi="Tahoma" w:cs="Tahoma"/>
        </w:rPr>
        <w:t>člen</w:t>
      </w:r>
    </w:p>
    <w:p w14:paraId="2448ADE6" w14:textId="77777777" w:rsidR="003D6064" w:rsidRPr="008A3D17" w:rsidRDefault="003D6064" w:rsidP="003D6064">
      <w:pPr>
        <w:keepNext/>
        <w:keepLines/>
        <w:tabs>
          <w:tab w:val="left" w:pos="2155"/>
        </w:tabs>
        <w:jc w:val="both"/>
        <w:rPr>
          <w:rFonts w:ascii="Tahoma" w:hAnsi="Tahoma"/>
          <w:kern w:val="16"/>
        </w:rPr>
      </w:pPr>
    </w:p>
    <w:p w14:paraId="13441B30" w14:textId="77777777" w:rsidR="003D6064" w:rsidRDefault="003D6064" w:rsidP="003D6064">
      <w:pPr>
        <w:keepNext/>
        <w:keepLines/>
        <w:jc w:val="both"/>
        <w:rPr>
          <w:rFonts w:ascii="Tahoma" w:eastAsia="Frutiger" w:hAnsi="Tahoma" w:cs="Tahoma"/>
          <w:lang w:eastAsia="en-US"/>
        </w:rPr>
      </w:pPr>
      <w:r w:rsidRPr="004C1F13">
        <w:rPr>
          <w:rFonts w:ascii="Tahoma" w:eastAsia="Frutiger" w:hAnsi="Tahoma" w:cs="Tahoma"/>
          <w:lang w:eastAsia="en-US"/>
        </w:rPr>
        <w:t>Pogodbeni stranki se zave</w:t>
      </w:r>
      <w:r w:rsidR="00FD3B96">
        <w:rPr>
          <w:rFonts w:ascii="Tahoma" w:eastAsia="Frutiger" w:hAnsi="Tahoma" w:cs="Tahoma"/>
          <w:lang w:eastAsia="en-US"/>
        </w:rPr>
        <w:t>žeta</w:t>
      </w:r>
      <w:r w:rsidRPr="004C1F13">
        <w:rPr>
          <w:rFonts w:ascii="Tahoma" w:eastAsia="Frutiger" w:hAnsi="Tahoma" w:cs="Tahoma"/>
          <w:lang w:eastAsia="en-US"/>
        </w:rPr>
        <w:t>, da po pogodbi velja prepoved odstopa oziroma cesije denarnih terjatev, ki izvirajo iz predmetne pogodbe, drugim pravnim ali fizičnim osebam, razen bankam. V primeru odstopa denarne terjatve drugim pravnim ali fizičnim osebam, razen bankam, odstop nima pravnega učinka.</w:t>
      </w:r>
    </w:p>
    <w:p w14:paraId="36D3B09E" w14:textId="77777777" w:rsidR="00050A18" w:rsidRDefault="00050A18" w:rsidP="003D6064">
      <w:pPr>
        <w:keepNext/>
        <w:keepLines/>
        <w:jc w:val="both"/>
        <w:rPr>
          <w:rFonts w:ascii="Tahoma" w:eastAsia="Frutiger" w:hAnsi="Tahoma" w:cs="Tahoma"/>
          <w:lang w:eastAsia="en-US"/>
        </w:rPr>
      </w:pPr>
    </w:p>
    <w:p w14:paraId="722B6F5E" w14:textId="77777777" w:rsidR="003D6064" w:rsidRDefault="003D6064" w:rsidP="003D6064">
      <w:pPr>
        <w:keepNext/>
        <w:keepLines/>
        <w:suppressAutoHyphens/>
        <w:jc w:val="both"/>
        <w:rPr>
          <w:rFonts w:ascii="Tahoma" w:hAnsi="Tahoma" w:cs="Tahoma"/>
          <w:b/>
          <w:lang w:eastAsia="ar-SA"/>
        </w:rPr>
      </w:pPr>
      <w:r w:rsidRPr="008A3D17">
        <w:rPr>
          <w:rFonts w:ascii="Tahoma" w:hAnsi="Tahoma" w:cs="Tahoma"/>
          <w:b/>
          <w:lang w:eastAsia="ar-SA"/>
        </w:rPr>
        <w:t xml:space="preserve">NAROČANJE, ROK </w:t>
      </w:r>
      <w:r w:rsidR="00F8796B">
        <w:rPr>
          <w:rFonts w:ascii="Tahoma" w:hAnsi="Tahoma" w:cs="Tahoma"/>
          <w:b/>
          <w:lang w:eastAsia="ar-SA"/>
        </w:rPr>
        <w:t>MONTAŽE VRAT</w:t>
      </w:r>
      <w:r w:rsidRPr="008A3D17">
        <w:rPr>
          <w:rFonts w:ascii="Tahoma" w:hAnsi="Tahoma" w:cs="Tahoma"/>
          <w:b/>
          <w:lang w:eastAsia="ar-SA"/>
        </w:rPr>
        <w:t>IN PREVZEM</w:t>
      </w:r>
    </w:p>
    <w:p w14:paraId="075C5E6A" w14:textId="77777777" w:rsidR="00C4041E" w:rsidRPr="008A3D17" w:rsidRDefault="00C4041E" w:rsidP="003D6064">
      <w:pPr>
        <w:keepNext/>
        <w:keepLines/>
        <w:suppressAutoHyphens/>
        <w:jc w:val="both"/>
        <w:rPr>
          <w:rFonts w:ascii="Tahoma" w:hAnsi="Tahoma" w:cs="Tahoma"/>
          <w:b/>
          <w:lang w:eastAsia="ar-SA"/>
        </w:rPr>
      </w:pPr>
    </w:p>
    <w:p w14:paraId="7D9EC652" w14:textId="77777777" w:rsidR="003D6064" w:rsidRPr="008A3D17" w:rsidRDefault="003D6064" w:rsidP="003D6064">
      <w:pPr>
        <w:keepNext/>
        <w:keepLines/>
        <w:numPr>
          <w:ilvl w:val="1"/>
          <w:numId w:val="10"/>
        </w:numPr>
        <w:tabs>
          <w:tab w:val="clear" w:pos="1440"/>
          <w:tab w:val="num" w:pos="5180"/>
        </w:tabs>
        <w:ind w:left="426" w:hanging="426"/>
        <w:jc w:val="center"/>
        <w:rPr>
          <w:rFonts w:ascii="Tahoma" w:hAnsi="Tahoma" w:cs="Tahoma"/>
        </w:rPr>
      </w:pPr>
      <w:r w:rsidRPr="008A3D17">
        <w:rPr>
          <w:rFonts w:ascii="Tahoma" w:hAnsi="Tahoma" w:cs="Tahoma"/>
        </w:rPr>
        <w:t>člen</w:t>
      </w:r>
    </w:p>
    <w:p w14:paraId="4F2B325F" w14:textId="77777777" w:rsidR="003D6064" w:rsidRPr="008A3D17" w:rsidRDefault="003D6064" w:rsidP="003D6064">
      <w:pPr>
        <w:keepNext/>
        <w:keepLines/>
        <w:suppressAutoHyphens/>
        <w:jc w:val="both"/>
        <w:rPr>
          <w:rFonts w:ascii="Tahoma" w:hAnsi="Tahoma" w:cs="Tahoma"/>
          <w:lang w:eastAsia="ar-SA"/>
        </w:rPr>
      </w:pPr>
    </w:p>
    <w:p w14:paraId="473846A5" w14:textId="77777777" w:rsidR="00D26CC8" w:rsidRDefault="003D6064" w:rsidP="00050A18">
      <w:pPr>
        <w:keepNext/>
        <w:keepLines/>
        <w:tabs>
          <w:tab w:val="left" w:pos="1080"/>
        </w:tabs>
        <w:jc w:val="both"/>
        <w:rPr>
          <w:rFonts w:ascii="Tahoma" w:hAnsi="Tahoma" w:cs="Tahoma"/>
        </w:rPr>
      </w:pPr>
      <w:r>
        <w:rPr>
          <w:rFonts w:ascii="Tahoma" w:hAnsi="Tahoma" w:cs="Tahoma"/>
        </w:rPr>
        <w:t xml:space="preserve">Izvajalec mora </w:t>
      </w:r>
      <w:r w:rsidR="00FD3B96">
        <w:rPr>
          <w:rFonts w:ascii="Tahoma" w:hAnsi="Tahoma" w:cs="Tahoma"/>
        </w:rPr>
        <w:t xml:space="preserve">storitev izvesti </w:t>
      </w:r>
      <w:r>
        <w:rPr>
          <w:rFonts w:ascii="Tahoma" w:hAnsi="Tahoma" w:cs="Tahoma"/>
        </w:rPr>
        <w:t xml:space="preserve"> na lokaciji naročnika, Cesta dveh cesarjev 101, 1000 Ljubljana, objekt</w:t>
      </w:r>
      <w:r w:rsidRPr="00227952">
        <w:rPr>
          <w:rFonts w:ascii="Tahoma" w:hAnsi="Tahoma" w:cs="Tahoma"/>
          <w:i/>
        </w:rPr>
        <w:t xml:space="preserve"> MBO-M/MBO-B</w:t>
      </w:r>
      <w:r>
        <w:rPr>
          <w:rFonts w:ascii="Tahoma" w:hAnsi="Tahoma" w:cs="Tahoma"/>
        </w:rPr>
        <w:t xml:space="preserve">. </w:t>
      </w:r>
      <w:r w:rsidRPr="008A3D17">
        <w:rPr>
          <w:rFonts w:ascii="Tahoma" w:hAnsi="Tahoma" w:cs="Tahoma"/>
        </w:rPr>
        <w:t>Izvajalec se obve</w:t>
      </w:r>
      <w:r w:rsidR="00FD3B96">
        <w:rPr>
          <w:rFonts w:ascii="Tahoma" w:hAnsi="Tahoma" w:cs="Tahoma"/>
        </w:rPr>
        <w:t>že</w:t>
      </w:r>
      <w:r w:rsidRPr="008A3D17">
        <w:rPr>
          <w:rFonts w:ascii="Tahoma" w:hAnsi="Tahoma" w:cs="Tahoma"/>
        </w:rPr>
        <w:t>, da bo</w:t>
      </w:r>
      <w:r w:rsidR="00FD3B96">
        <w:rPr>
          <w:rFonts w:ascii="Tahoma" w:hAnsi="Tahoma" w:cs="Tahoma"/>
        </w:rPr>
        <w:t>do</w:t>
      </w:r>
      <w:r w:rsidRPr="008A3D17">
        <w:rPr>
          <w:rFonts w:ascii="Tahoma" w:hAnsi="Tahoma" w:cs="Tahoma"/>
        </w:rPr>
        <w:t xml:space="preserve"> dobavljen</w:t>
      </w:r>
      <w:r w:rsidR="00FD3B96">
        <w:rPr>
          <w:rFonts w:ascii="Tahoma" w:hAnsi="Tahoma" w:cs="Tahoma"/>
        </w:rPr>
        <w:t>a vrata</w:t>
      </w:r>
      <w:r w:rsidRPr="008A3D17">
        <w:rPr>
          <w:rFonts w:ascii="Tahoma" w:hAnsi="Tahoma" w:cs="Tahoma"/>
        </w:rPr>
        <w:t xml:space="preserve"> nov</w:t>
      </w:r>
      <w:r w:rsidR="00FD3B96">
        <w:rPr>
          <w:rFonts w:ascii="Tahoma" w:hAnsi="Tahoma" w:cs="Tahoma"/>
        </w:rPr>
        <w:t>a,</w:t>
      </w:r>
      <w:r w:rsidRPr="008A3D17">
        <w:rPr>
          <w:rFonts w:ascii="Tahoma" w:hAnsi="Tahoma" w:cs="Tahoma"/>
        </w:rPr>
        <w:t xml:space="preserve"> brezhibn</w:t>
      </w:r>
      <w:r w:rsidR="00FD3B96">
        <w:rPr>
          <w:rFonts w:ascii="Tahoma" w:hAnsi="Tahoma" w:cs="Tahoma"/>
        </w:rPr>
        <w:t>a</w:t>
      </w:r>
      <w:r w:rsidR="00F8796B">
        <w:rPr>
          <w:rFonts w:ascii="Tahoma" w:hAnsi="Tahoma" w:cs="Tahoma"/>
        </w:rPr>
        <w:t xml:space="preserve"> </w:t>
      </w:r>
      <w:r w:rsidR="00FD3B96">
        <w:rPr>
          <w:rFonts w:ascii="Tahoma" w:hAnsi="Tahoma" w:cs="Tahoma"/>
        </w:rPr>
        <w:t>in bodo</w:t>
      </w:r>
      <w:r w:rsidRPr="008A3D17">
        <w:rPr>
          <w:rFonts w:ascii="Tahoma" w:hAnsi="Tahoma" w:cs="Tahoma"/>
        </w:rPr>
        <w:t xml:space="preserve"> ustrezal</w:t>
      </w:r>
      <w:r w:rsidR="00FD3B96">
        <w:rPr>
          <w:rFonts w:ascii="Tahoma" w:hAnsi="Tahoma" w:cs="Tahoma"/>
        </w:rPr>
        <w:t>a</w:t>
      </w:r>
      <w:r w:rsidRPr="008A3D17">
        <w:rPr>
          <w:rFonts w:ascii="Tahoma" w:hAnsi="Tahoma" w:cs="Tahoma"/>
        </w:rPr>
        <w:t xml:space="preserve"> vsem zahtevam in pogojem naročnika</w:t>
      </w:r>
      <w:r w:rsidR="00FD3B96">
        <w:rPr>
          <w:rFonts w:ascii="Tahoma" w:hAnsi="Tahoma" w:cs="Tahoma"/>
        </w:rPr>
        <w:t>.</w:t>
      </w:r>
      <w:r>
        <w:rPr>
          <w:rFonts w:ascii="Tahoma" w:hAnsi="Tahoma" w:cs="Tahoma"/>
        </w:rPr>
        <w:t xml:space="preserve"> </w:t>
      </w:r>
    </w:p>
    <w:p w14:paraId="54FB0381" w14:textId="77777777" w:rsidR="00D26CC8" w:rsidRDefault="00D26CC8" w:rsidP="00050A18">
      <w:pPr>
        <w:keepNext/>
        <w:keepLines/>
        <w:tabs>
          <w:tab w:val="left" w:pos="1080"/>
        </w:tabs>
        <w:jc w:val="both"/>
        <w:rPr>
          <w:rFonts w:ascii="Tahoma" w:hAnsi="Tahoma" w:cs="Tahoma"/>
        </w:rPr>
      </w:pPr>
    </w:p>
    <w:p w14:paraId="3CC2445B" w14:textId="2B094B7C" w:rsidR="003D6064" w:rsidRDefault="003D6064" w:rsidP="00050A18">
      <w:pPr>
        <w:keepNext/>
        <w:keepLines/>
        <w:tabs>
          <w:tab w:val="left" w:pos="1080"/>
        </w:tabs>
        <w:jc w:val="both"/>
        <w:rPr>
          <w:rFonts w:ascii="Tahoma" w:hAnsi="Tahoma" w:cs="Tahoma"/>
        </w:rPr>
      </w:pPr>
      <w:r w:rsidRPr="007216F5">
        <w:rPr>
          <w:rFonts w:ascii="Tahoma" w:hAnsi="Tahoma" w:cs="Tahoma"/>
          <w:color w:val="000000" w:themeColor="text1"/>
        </w:rPr>
        <w:t>Naročnik dopušča sukcesivno dobavo in montažo vrat</w:t>
      </w:r>
      <w:r w:rsidR="00650BAD">
        <w:rPr>
          <w:rFonts w:ascii="Tahoma" w:hAnsi="Tahoma" w:cs="Tahoma"/>
          <w:color w:val="000000" w:themeColor="text1"/>
        </w:rPr>
        <w:t>.</w:t>
      </w:r>
      <w:r w:rsidRPr="007216F5">
        <w:rPr>
          <w:rFonts w:ascii="Tahoma" w:hAnsi="Tahoma" w:cs="Tahoma"/>
          <w:color w:val="000000" w:themeColor="text1"/>
        </w:rPr>
        <w:t xml:space="preserve"> </w:t>
      </w:r>
      <w:r w:rsidR="00FD3B96">
        <w:rPr>
          <w:rFonts w:ascii="Tahoma" w:hAnsi="Tahoma" w:cs="Tahoma"/>
          <w:color w:val="000000" w:themeColor="text1"/>
        </w:rPr>
        <w:t>P</w:t>
      </w:r>
      <w:r w:rsidRPr="007216F5">
        <w:rPr>
          <w:rFonts w:ascii="Tahoma" w:hAnsi="Tahoma" w:cs="Tahoma"/>
          <w:color w:val="000000" w:themeColor="text1"/>
        </w:rPr>
        <w:t xml:space="preserve">revzem </w:t>
      </w:r>
      <w:r w:rsidR="00FD3B96">
        <w:rPr>
          <w:rFonts w:ascii="Tahoma" w:hAnsi="Tahoma" w:cs="Tahoma"/>
          <w:color w:val="000000" w:themeColor="text1"/>
        </w:rPr>
        <w:t xml:space="preserve">vseh </w:t>
      </w:r>
      <w:r w:rsidRPr="007216F5">
        <w:rPr>
          <w:rFonts w:ascii="Tahoma" w:hAnsi="Tahoma" w:cs="Tahoma"/>
          <w:color w:val="000000" w:themeColor="text1"/>
        </w:rPr>
        <w:t>dobavljen</w:t>
      </w:r>
      <w:r w:rsidR="00FD3B96">
        <w:rPr>
          <w:rFonts w:ascii="Tahoma" w:hAnsi="Tahoma" w:cs="Tahoma"/>
          <w:color w:val="000000" w:themeColor="text1"/>
        </w:rPr>
        <w:t>ih vrat</w:t>
      </w:r>
      <w:r w:rsidRPr="007216F5">
        <w:rPr>
          <w:rFonts w:ascii="Tahoma" w:hAnsi="Tahoma" w:cs="Tahoma"/>
          <w:color w:val="000000" w:themeColor="text1"/>
        </w:rPr>
        <w:t xml:space="preserve"> in izvedenih storitev pa se bo izvedel, ko </w:t>
      </w:r>
      <w:r>
        <w:rPr>
          <w:rFonts w:ascii="Tahoma" w:hAnsi="Tahoma" w:cs="Tahoma"/>
          <w:color w:val="000000" w:themeColor="text1"/>
        </w:rPr>
        <w:t>bo izvajalec</w:t>
      </w:r>
      <w:r w:rsidRPr="007216F5">
        <w:rPr>
          <w:rFonts w:ascii="Tahoma" w:hAnsi="Tahoma" w:cs="Tahoma"/>
          <w:color w:val="000000" w:themeColor="text1"/>
        </w:rPr>
        <w:t xml:space="preserve"> dobavil in zmontiral vsa vrata, ki so predmet pogodbe</w:t>
      </w:r>
      <w:r w:rsidR="008901E4">
        <w:rPr>
          <w:rFonts w:ascii="Tahoma" w:hAnsi="Tahoma" w:cs="Tahoma"/>
          <w:color w:val="000000" w:themeColor="text1"/>
        </w:rPr>
        <w:t xml:space="preserve"> znotraj posameznega roka dobave</w:t>
      </w:r>
      <w:r w:rsidR="00FD3B96">
        <w:rPr>
          <w:rFonts w:ascii="Tahoma" w:hAnsi="Tahoma" w:cs="Tahoma"/>
          <w:color w:val="000000" w:themeColor="text1"/>
        </w:rPr>
        <w:t xml:space="preserve"> in </w:t>
      </w:r>
      <w:r w:rsidR="00FC67D7">
        <w:rPr>
          <w:rFonts w:ascii="Tahoma" w:hAnsi="Tahoma" w:cs="Tahoma"/>
          <w:color w:val="000000" w:themeColor="text1"/>
        </w:rPr>
        <w:t>ko bo s</w:t>
      </w:r>
      <w:r w:rsidR="00FD3B96">
        <w:rPr>
          <w:rFonts w:ascii="Tahoma" w:hAnsi="Tahoma" w:cs="Tahoma"/>
          <w:color w:val="000000" w:themeColor="text1"/>
        </w:rPr>
        <w:t xml:space="preserve"> strani obeh pogodbenih strank podpisa</w:t>
      </w:r>
      <w:r w:rsidR="00FC67D7">
        <w:rPr>
          <w:rFonts w:ascii="Tahoma" w:hAnsi="Tahoma" w:cs="Tahoma"/>
          <w:color w:val="000000" w:themeColor="text1"/>
        </w:rPr>
        <w:t xml:space="preserve">n </w:t>
      </w:r>
      <w:r w:rsidR="008901E4">
        <w:rPr>
          <w:rFonts w:ascii="Tahoma" w:hAnsi="Tahoma" w:cs="Tahoma"/>
          <w:color w:val="000000" w:themeColor="text1"/>
        </w:rPr>
        <w:t>posamezni</w:t>
      </w:r>
      <w:r w:rsidR="00FC67D7">
        <w:rPr>
          <w:rFonts w:ascii="Tahoma" w:hAnsi="Tahoma" w:cs="Tahoma"/>
          <w:color w:val="000000" w:themeColor="text1"/>
        </w:rPr>
        <w:t xml:space="preserve"> primopredajn</w:t>
      </w:r>
      <w:r w:rsidR="008901E4">
        <w:rPr>
          <w:rFonts w:ascii="Tahoma" w:hAnsi="Tahoma" w:cs="Tahoma"/>
          <w:color w:val="000000" w:themeColor="text1"/>
        </w:rPr>
        <w:t xml:space="preserve">i </w:t>
      </w:r>
      <w:r w:rsidR="00FD3B96">
        <w:rPr>
          <w:rFonts w:ascii="Tahoma" w:hAnsi="Tahoma" w:cs="Tahoma"/>
          <w:color w:val="000000" w:themeColor="text1"/>
        </w:rPr>
        <w:t>zapisnik</w:t>
      </w:r>
      <w:r>
        <w:rPr>
          <w:rFonts w:ascii="Tahoma" w:hAnsi="Tahoma" w:cs="Tahoma"/>
          <w:color w:val="000000" w:themeColor="text1"/>
        </w:rPr>
        <w:t>.</w:t>
      </w:r>
    </w:p>
    <w:p w14:paraId="03C51E65" w14:textId="77777777" w:rsidR="00FA27A6" w:rsidRDefault="00FA27A6" w:rsidP="003D6064">
      <w:pPr>
        <w:keepNext/>
        <w:keepLines/>
        <w:jc w:val="both"/>
        <w:rPr>
          <w:rFonts w:ascii="Tahoma" w:hAnsi="Tahoma" w:cs="Tahoma"/>
        </w:rPr>
      </w:pPr>
    </w:p>
    <w:p w14:paraId="3C2BB92C" w14:textId="77777777" w:rsidR="003D6064" w:rsidRDefault="003D6064" w:rsidP="003D6064">
      <w:pPr>
        <w:keepNext/>
        <w:keepLines/>
        <w:jc w:val="both"/>
        <w:rPr>
          <w:rFonts w:ascii="Tahoma" w:hAnsi="Tahoma" w:cs="Tahoma"/>
        </w:rPr>
      </w:pPr>
      <w:r>
        <w:rPr>
          <w:rFonts w:ascii="Tahoma" w:hAnsi="Tahoma" w:cs="Tahoma"/>
        </w:rPr>
        <w:t>Rok montaže</w:t>
      </w:r>
      <w:r w:rsidR="00FD3B96">
        <w:rPr>
          <w:rFonts w:ascii="Tahoma" w:hAnsi="Tahoma" w:cs="Tahoma"/>
        </w:rPr>
        <w:t xml:space="preserve"> vrat</w:t>
      </w:r>
      <w:r w:rsidR="00FA27A6">
        <w:rPr>
          <w:rFonts w:ascii="Tahoma" w:hAnsi="Tahoma" w:cs="Tahoma"/>
        </w:rPr>
        <w:t xml:space="preserve"> je</w:t>
      </w:r>
      <w:r w:rsidR="00FD3B96">
        <w:rPr>
          <w:rFonts w:ascii="Tahoma" w:hAnsi="Tahoma" w:cs="Tahoma"/>
        </w:rPr>
        <w:t>:</w:t>
      </w:r>
    </w:p>
    <w:p w14:paraId="746B9477" w14:textId="77777777" w:rsidR="003D6064" w:rsidRDefault="003D6064" w:rsidP="003D6064">
      <w:pPr>
        <w:keepNext/>
        <w:keepLines/>
        <w:jc w:val="both"/>
        <w:rPr>
          <w:rFonts w:ascii="Tahoma" w:hAnsi="Tahoma" w:cs="Tahoma"/>
        </w:rPr>
      </w:pPr>
    </w:p>
    <w:p w14:paraId="5E2B7E02" w14:textId="77777777" w:rsidR="008B5177" w:rsidRDefault="008B5177" w:rsidP="003D6064">
      <w:pPr>
        <w:keepNext/>
        <w:keepLines/>
        <w:jc w:val="both"/>
        <w:rPr>
          <w:rFonts w:ascii="Tahoma" w:hAnsi="Tahoma" w:cs="Tahoma"/>
        </w:rPr>
      </w:pPr>
      <w:r>
        <w:rPr>
          <w:rFonts w:ascii="Tahoma" w:hAnsi="Tahoma" w:cs="Tahoma"/>
          <w:noProof/>
        </w:rPr>
        <mc:AlternateContent>
          <mc:Choice Requires="wps">
            <w:drawing>
              <wp:anchor distT="0" distB="0" distL="114300" distR="114300" simplePos="0" relativeHeight="251663360" behindDoc="0" locked="0" layoutInCell="1" allowOverlap="1" wp14:anchorId="346ADE5C" wp14:editId="02E139AE">
                <wp:simplePos x="0" y="0"/>
                <wp:positionH relativeFrom="margin">
                  <wp:align>left</wp:align>
                </wp:positionH>
                <wp:positionV relativeFrom="paragraph">
                  <wp:posOffset>5667</wp:posOffset>
                </wp:positionV>
                <wp:extent cx="5939943" cy="2275027"/>
                <wp:effectExtent l="0" t="0" r="0" b="0"/>
                <wp:wrapNone/>
                <wp:docPr id="8" name="Polje z besedilom 8"/>
                <wp:cNvGraphicFramePr/>
                <a:graphic xmlns:a="http://schemas.openxmlformats.org/drawingml/2006/main">
                  <a:graphicData uri="http://schemas.microsoft.com/office/word/2010/wordprocessingShape">
                    <wps:wsp>
                      <wps:cNvSpPr txBox="1"/>
                      <wps:spPr>
                        <a:xfrm>
                          <a:off x="0" y="0"/>
                          <a:ext cx="5939943" cy="2275027"/>
                        </a:xfrm>
                        <a:prstGeom prst="rect">
                          <a:avLst/>
                        </a:prstGeom>
                        <a:noFill/>
                        <a:ln w="6350">
                          <a:noFill/>
                        </a:ln>
                      </wps:spPr>
                      <wps:txbx>
                        <w:txbxContent>
                          <w:tbl>
                            <w:tblPr>
                              <w:tblStyle w:val="Tabela-mrea1"/>
                              <w:tblW w:w="0" w:type="auto"/>
                              <w:tblLook w:val="04A0" w:firstRow="1" w:lastRow="0" w:firstColumn="1" w:lastColumn="0" w:noHBand="0" w:noVBand="1"/>
                            </w:tblPr>
                            <w:tblGrid>
                              <w:gridCol w:w="5067"/>
                              <w:gridCol w:w="3979"/>
                            </w:tblGrid>
                            <w:tr w:rsidR="00B47209" w:rsidRPr="00B1071C" w14:paraId="65E97561" w14:textId="77777777" w:rsidTr="0044021A">
                              <w:trPr>
                                <w:trHeight w:val="1408"/>
                              </w:trPr>
                              <w:tc>
                                <w:tcPr>
                                  <w:tcW w:w="5077" w:type="dxa"/>
                                </w:tcPr>
                                <w:p w14:paraId="3BB684A5" w14:textId="77777777" w:rsidR="00B47209" w:rsidRPr="00B1071C" w:rsidRDefault="00B47209" w:rsidP="008B5177">
                                  <w:pPr>
                                    <w:keepNext/>
                                    <w:keepLines/>
                                    <w:rPr>
                                      <w:rFonts w:ascii="Tahoma" w:eastAsia="Calibri" w:hAnsi="Tahoma" w:cs="Tahoma"/>
                                    </w:rPr>
                                  </w:pPr>
                                  <w:r>
                                    <w:rPr>
                                      <w:rFonts w:ascii="Tahoma" w:eastAsia="Calibri" w:hAnsi="Tahoma" w:cs="Tahoma"/>
                                    </w:rPr>
                                    <w:t>1. del</w:t>
                                  </w:r>
                                </w:p>
                                <w:p w14:paraId="640B7D5D" w14:textId="77777777" w:rsidR="00B47209" w:rsidRPr="00B1071C" w:rsidRDefault="00B47209" w:rsidP="0044021A">
                                  <w:pPr>
                                    <w:keepNext/>
                                    <w:keepLines/>
                                    <w:jc w:val="both"/>
                                    <w:rPr>
                                      <w:rFonts w:ascii="Tahoma" w:eastAsia="Calibri" w:hAnsi="Tahoma" w:cs="Tahoma"/>
                                    </w:rPr>
                                  </w:pPr>
                                </w:p>
                                <w:p w14:paraId="27D5474E" w14:textId="77777777" w:rsidR="00B47209" w:rsidRPr="00B1071C" w:rsidRDefault="00B47209" w:rsidP="0044021A">
                                  <w:pPr>
                                    <w:keepNext/>
                                    <w:keepLines/>
                                    <w:jc w:val="both"/>
                                    <w:rPr>
                                      <w:rFonts w:ascii="Tahoma" w:eastAsia="Calibri" w:hAnsi="Tahoma" w:cs="Tahoma"/>
                                    </w:rPr>
                                  </w:pPr>
                                  <w:r>
                                    <w:rPr>
                                      <w:rFonts w:ascii="Tahoma" w:eastAsia="Calibri" w:hAnsi="Tahoma" w:cs="Tahoma"/>
                                    </w:rPr>
                                    <w:t>z</w:t>
                                  </w:r>
                                  <w:r w:rsidRPr="00B1071C">
                                    <w:rPr>
                                      <w:rFonts w:ascii="Tahoma" w:eastAsia="Calibri" w:hAnsi="Tahoma" w:cs="Tahoma"/>
                                    </w:rPr>
                                    <w:t>a vrata: BO1, BO2, P1, SO2 zunanja, SO2 notranja,</w:t>
                                  </w:r>
                                </w:p>
                                <w:p w14:paraId="3C1D521A" w14:textId="77777777" w:rsidR="00B47209" w:rsidRPr="00B1071C" w:rsidRDefault="00B47209" w:rsidP="0044021A">
                                  <w:pPr>
                                    <w:keepNext/>
                                    <w:keepLines/>
                                    <w:jc w:val="both"/>
                                    <w:rPr>
                                      <w:rFonts w:ascii="Tahoma" w:eastAsia="Calibri" w:hAnsi="Tahoma" w:cs="Tahoma"/>
                                      <w:b/>
                                    </w:rPr>
                                  </w:pPr>
                                  <w:r w:rsidRPr="00B1071C">
                                    <w:rPr>
                                      <w:rFonts w:ascii="Tahoma" w:eastAsia="Calibri" w:hAnsi="Tahoma" w:cs="Tahoma"/>
                                    </w:rPr>
                                    <w:t>SO5 zunanja, SO5 notranja, MO9</w:t>
                                  </w:r>
                                </w:p>
                              </w:tc>
                              <w:tc>
                                <w:tcPr>
                                  <w:tcW w:w="3985" w:type="dxa"/>
                                </w:tcPr>
                                <w:p w14:paraId="4BE39652" w14:textId="77777777" w:rsidR="00B47209" w:rsidRPr="00B1071C" w:rsidRDefault="00B47209" w:rsidP="0044021A">
                                  <w:pPr>
                                    <w:keepNext/>
                                    <w:keepLines/>
                                    <w:jc w:val="center"/>
                                    <w:rPr>
                                      <w:rFonts w:ascii="Tahoma" w:eastAsia="Calibri" w:hAnsi="Tahoma" w:cs="Tahoma"/>
                                      <w:b/>
                                      <w:bCs/>
                                    </w:rPr>
                                  </w:pPr>
                                </w:p>
                                <w:p w14:paraId="750AB0B0" w14:textId="77777777" w:rsidR="00B47209" w:rsidRPr="00B1071C" w:rsidRDefault="00B47209" w:rsidP="0044021A">
                                  <w:pPr>
                                    <w:keepNext/>
                                    <w:keepLines/>
                                    <w:jc w:val="center"/>
                                    <w:rPr>
                                      <w:rFonts w:ascii="Tahoma" w:eastAsia="Calibri" w:hAnsi="Tahoma" w:cs="Tahoma"/>
                                      <w:b/>
                                      <w:bCs/>
                                    </w:rPr>
                                  </w:pPr>
                                </w:p>
                                <w:p w14:paraId="3629352B" w14:textId="77777777" w:rsidR="00B47209" w:rsidRPr="00B1071C" w:rsidRDefault="00B47209" w:rsidP="0044021A">
                                  <w:pPr>
                                    <w:keepNext/>
                                    <w:keepLines/>
                                    <w:jc w:val="center"/>
                                    <w:rPr>
                                      <w:rFonts w:ascii="Tahoma" w:eastAsia="Calibri" w:hAnsi="Tahoma" w:cs="Tahoma"/>
                                      <w:b/>
                                    </w:rPr>
                                  </w:pPr>
                                  <w:r w:rsidRPr="00B1071C">
                                    <w:rPr>
                                      <w:rFonts w:ascii="Tahoma" w:eastAsia="Calibri" w:hAnsi="Tahoma" w:cs="Tahoma"/>
                                      <w:b/>
                                      <w:bCs/>
                                    </w:rPr>
                                    <w:t>znaša največ pet (5) mesecev od sklenitve pogodbe</w:t>
                                  </w:r>
                                  <w:r w:rsidRPr="00B1071C" w:rsidDel="00522119">
                                    <w:rPr>
                                      <w:rFonts w:ascii="Tahoma" w:eastAsia="Calibri" w:hAnsi="Tahoma" w:cs="Tahoma"/>
                                      <w:b/>
                                      <w:bCs/>
                                    </w:rPr>
                                    <w:t xml:space="preserve"> </w:t>
                                  </w:r>
                                </w:p>
                              </w:tc>
                            </w:tr>
                            <w:tr w:rsidR="00B47209" w:rsidRPr="00B1071C" w14:paraId="1FADF7DE" w14:textId="77777777" w:rsidTr="0044021A">
                              <w:trPr>
                                <w:trHeight w:val="1841"/>
                              </w:trPr>
                              <w:tc>
                                <w:tcPr>
                                  <w:tcW w:w="5077" w:type="dxa"/>
                                </w:tcPr>
                                <w:p w14:paraId="4849045F" w14:textId="77777777" w:rsidR="00B47209" w:rsidRPr="00B1071C" w:rsidRDefault="00B47209" w:rsidP="0044021A">
                                  <w:pPr>
                                    <w:keepNext/>
                                    <w:keepLines/>
                                    <w:jc w:val="both"/>
                                    <w:rPr>
                                      <w:rFonts w:ascii="Tahoma" w:eastAsia="Calibri" w:hAnsi="Tahoma" w:cs="Tahoma"/>
                                    </w:rPr>
                                  </w:pPr>
                                  <w:r>
                                    <w:rPr>
                                      <w:rFonts w:ascii="Tahoma" w:eastAsia="Calibri" w:hAnsi="Tahoma" w:cs="Tahoma"/>
                                    </w:rPr>
                                    <w:t>2. del</w:t>
                                  </w:r>
                                </w:p>
                                <w:p w14:paraId="34398D33" w14:textId="77777777" w:rsidR="00B47209" w:rsidRPr="00B1071C" w:rsidRDefault="00B47209" w:rsidP="0044021A">
                                  <w:pPr>
                                    <w:keepNext/>
                                    <w:keepLines/>
                                    <w:jc w:val="both"/>
                                    <w:rPr>
                                      <w:rFonts w:ascii="Tahoma" w:eastAsia="Calibri" w:hAnsi="Tahoma" w:cs="Tahoma"/>
                                    </w:rPr>
                                  </w:pPr>
                                </w:p>
                                <w:p w14:paraId="1EEAAB75" w14:textId="77777777" w:rsidR="00B47209" w:rsidRPr="00B1071C" w:rsidRDefault="00B47209" w:rsidP="0044021A">
                                  <w:pPr>
                                    <w:keepNext/>
                                    <w:keepLines/>
                                    <w:jc w:val="both"/>
                                    <w:rPr>
                                      <w:rFonts w:ascii="Tahoma" w:eastAsia="Calibri" w:hAnsi="Tahoma" w:cs="Tahoma"/>
                                    </w:rPr>
                                  </w:pPr>
                                </w:p>
                                <w:p w14:paraId="2BC05762" w14:textId="77777777" w:rsidR="00B47209" w:rsidRPr="00B1071C" w:rsidRDefault="00B47209" w:rsidP="0044021A">
                                  <w:pPr>
                                    <w:keepNext/>
                                    <w:keepLines/>
                                    <w:jc w:val="both"/>
                                    <w:rPr>
                                      <w:rFonts w:ascii="Tahoma" w:eastAsia="Calibri" w:hAnsi="Tahoma" w:cs="Tahoma"/>
                                      <w:b/>
                                    </w:rPr>
                                  </w:pPr>
                                  <w:r>
                                    <w:rPr>
                                      <w:rFonts w:ascii="Tahoma" w:eastAsia="Calibri" w:hAnsi="Tahoma" w:cs="Tahoma"/>
                                    </w:rPr>
                                    <w:t>z</w:t>
                                  </w:r>
                                  <w:r w:rsidRPr="00B1071C">
                                    <w:rPr>
                                      <w:rFonts w:ascii="Tahoma" w:eastAsia="Calibri" w:hAnsi="Tahoma" w:cs="Tahoma"/>
                                    </w:rPr>
                                    <w:t>a vrata: SO3 zunanja,  SO3 notranja,  SO4 zunanja,  SO4 notranja,  SO6 zunanja,  SO6 notranja, MO10</w:t>
                                  </w:r>
                                </w:p>
                              </w:tc>
                              <w:tc>
                                <w:tcPr>
                                  <w:tcW w:w="3985" w:type="dxa"/>
                                </w:tcPr>
                                <w:p w14:paraId="0CE52711" w14:textId="77777777" w:rsidR="00B47209" w:rsidRPr="00B1071C" w:rsidRDefault="00B47209" w:rsidP="0044021A">
                                  <w:pPr>
                                    <w:keepNext/>
                                    <w:keepLines/>
                                    <w:jc w:val="center"/>
                                    <w:rPr>
                                      <w:rFonts w:ascii="Tahoma" w:eastAsia="Calibri" w:hAnsi="Tahoma" w:cs="Tahoma"/>
                                      <w:b/>
                                      <w:bCs/>
                                    </w:rPr>
                                  </w:pPr>
                                </w:p>
                                <w:p w14:paraId="4E187032" w14:textId="77777777" w:rsidR="00B47209" w:rsidRPr="00B1071C" w:rsidRDefault="00B47209" w:rsidP="0044021A">
                                  <w:pPr>
                                    <w:keepNext/>
                                    <w:keepLines/>
                                    <w:jc w:val="center"/>
                                    <w:rPr>
                                      <w:rFonts w:ascii="Tahoma" w:eastAsia="Calibri" w:hAnsi="Tahoma" w:cs="Tahoma"/>
                                      <w:b/>
                                      <w:bCs/>
                                    </w:rPr>
                                  </w:pPr>
                                </w:p>
                                <w:p w14:paraId="1A9510C6" w14:textId="77777777" w:rsidR="00B47209" w:rsidRPr="00B1071C" w:rsidRDefault="00B47209" w:rsidP="0044021A">
                                  <w:pPr>
                                    <w:keepNext/>
                                    <w:keepLines/>
                                    <w:jc w:val="center"/>
                                    <w:rPr>
                                      <w:rFonts w:ascii="Tahoma" w:eastAsia="Calibri" w:hAnsi="Tahoma" w:cs="Tahoma"/>
                                      <w:b/>
                                      <w:bCs/>
                                    </w:rPr>
                                  </w:pPr>
                                </w:p>
                                <w:p w14:paraId="63B130E7" w14:textId="77777777" w:rsidR="00B47209" w:rsidRPr="00B1071C" w:rsidRDefault="00B47209" w:rsidP="0044021A">
                                  <w:pPr>
                                    <w:keepNext/>
                                    <w:keepLines/>
                                    <w:jc w:val="center"/>
                                    <w:rPr>
                                      <w:rFonts w:ascii="Tahoma" w:eastAsia="Calibri" w:hAnsi="Tahoma" w:cs="Tahoma"/>
                                      <w:b/>
                                    </w:rPr>
                                  </w:pPr>
                                  <w:r w:rsidRPr="00B1071C">
                                    <w:rPr>
                                      <w:rFonts w:ascii="Tahoma" w:eastAsia="Calibri" w:hAnsi="Tahoma" w:cs="Tahoma"/>
                                      <w:b/>
                                      <w:bCs/>
                                    </w:rPr>
                                    <w:t>je med 1.1.2025 - 30.4.2025</w:t>
                                  </w:r>
                                </w:p>
                              </w:tc>
                            </w:tr>
                          </w:tbl>
                          <w:p w14:paraId="700AD357" w14:textId="77777777" w:rsidR="00B47209" w:rsidRDefault="00B47209" w:rsidP="008B517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46ADE5C" id="Polje z besedilom 8" o:spid="_x0000_s1027" type="#_x0000_t202" style="position:absolute;left:0;text-align:left;margin-left:0;margin-top:.45pt;width:467.7pt;height:179.15pt;z-index:251663360;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" filled="f" stroked="f" strokeweight=".5pt">
                <v:textbox>
                  <w:txbxContent>
                    <w:tbl>
                      <w:tblPr>
                        <w:tblStyle w:val="Tabela-mrea1"/>
                        <w:tblW w:w="0" w:type="auto"/>
                        <w:tblLook w:val="04A0" w:firstRow="1" w:lastRow="0" w:firstColumn="1" w:lastColumn="0" w:noHBand="0" w:noVBand="1"/>
                      </w:tblPr>
                      <w:tblGrid>
                        <w:gridCol w:w="5067"/>
                        <w:gridCol w:w="3979"/>
                      </w:tblGrid>
                      <w:tr w:rsidR="00B47209" w:rsidRPr="00B1071C" w14:paraId="65E97561" w14:textId="77777777" w:rsidTr="0044021A">
                        <w:trPr>
                          <w:trHeight w:val="1408"/>
                        </w:trPr>
                        <w:tc>
                          <w:tcPr>
                            <w:tcW w:w="5077" w:type="dxa"/>
                          </w:tcPr>
                          <w:p w14:paraId="3BB684A5" w14:textId="77777777" w:rsidR="00B47209" w:rsidRPr="00B1071C" w:rsidRDefault="00B47209" w:rsidP="008B5177">
                            <w:pPr>
                              <w:keepNext/>
                              <w:keepLines/>
                              <w:rPr>
                                <w:rFonts w:ascii="Tahoma" w:eastAsia="Calibri" w:hAnsi="Tahoma" w:cs="Tahoma"/>
                              </w:rPr>
                            </w:pPr>
                            <w:r>
                              <w:rPr>
                                <w:rFonts w:ascii="Tahoma" w:eastAsia="Calibri" w:hAnsi="Tahoma" w:cs="Tahoma"/>
                              </w:rPr>
                              <w:t>1. del</w:t>
                            </w:r>
                          </w:p>
                          <w:p w14:paraId="640B7D5D" w14:textId="77777777" w:rsidR="00B47209" w:rsidRPr="00B1071C" w:rsidRDefault="00B47209" w:rsidP="0044021A">
                            <w:pPr>
                              <w:keepNext/>
                              <w:keepLines/>
                              <w:jc w:val="both"/>
                              <w:rPr>
                                <w:rFonts w:ascii="Tahoma" w:eastAsia="Calibri" w:hAnsi="Tahoma" w:cs="Tahoma"/>
                              </w:rPr>
                            </w:pPr>
                          </w:p>
                          <w:p w14:paraId="27D5474E" w14:textId="77777777" w:rsidR="00B47209" w:rsidRPr="00B1071C" w:rsidRDefault="00B47209" w:rsidP="0044021A">
                            <w:pPr>
                              <w:keepNext/>
                              <w:keepLines/>
                              <w:jc w:val="both"/>
                              <w:rPr>
                                <w:rFonts w:ascii="Tahoma" w:eastAsia="Calibri" w:hAnsi="Tahoma" w:cs="Tahoma"/>
                              </w:rPr>
                            </w:pPr>
                            <w:r>
                              <w:rPr>
                                <w:rFonts w:ascii="Tahoma" w:eastAsia="Calibri" w:hAnsi="Tahoma" w:cs="Tahoma"/>
                              </w:rPr>
                              <w:t>z</w:t>
                            </w:r>
                            <w:r w:rsidRPr="00B1071C">
                              <w:rPr>
                                <w:rFonts w:ascii="Tahoma" w:eastAsia="Calibri" w:hAnsi="Tahoma" w:cs="Tahoma"/>
                              </w:rPr>
                              <w:t>a vrata: BO1, BO2, P1, SO2 zunanja, SO2 notranja,</w:t>
                            </w:r>
                          </w:p>
                          <w:p w14:paraId="3C1D521A" w14:textId="77777777" w:rsidR="00B47209" w:rsidRPr="00B1071C" w:rsidRDefault="00B47209" w:rsidP="0044021A">
                            <w:pPr>
                              <w:keepNext/>
                              <w:keepLines/>
                              <w:jc w:val="both"/>
                              <w:rPr>
                                <w:rFonts w:ascii="Tahoma" w:eastAsia="Calibri" w:hAnsi="Tahoma" w:cs="Tahoma"/>
                                <w:b/>
                              </w:rPr>
                            </w:pPr>
                            <w:r w:rsidRPr="00B1071C">
                              <w:rPr>
                                <w:rFonts w:ascii="Tahoma" w:eastAsia="Calibri" w:hAnsi="Tahoma" w:cs="Tahoma"/>
                              </w:rPr>
                              <w:t>SO5 zunanja, SO5 notranja, MO9</w:t>
                            </w:r>
                          </w:p>
                        </w:tc>
                        <w:tc>
                          <w:tcPr>
                            <w:tcW w:w="3985" w:type="dxa"/>
                          </w:tcPr>
                          <w:p w14:paraId="4BE39652" w14:textId="77777777" w:rsidR="00B47209" w:rsidRPr="00B1071C" w:rsidRDefault="00B47209" w:rsidP="0044021A">
                            <w:pPr>
                              <w:keepNext/>
                              <w:keepLines/>
                              <w:jc w:val="center"/>
                              <w:rPr>
                                <w:rFonts w:ascii="Tahoma" w:eastAsia="Calibri" w:hAnsi="Tahoma" w:cs="Tahoma"/>
                                <w:b/>
                                <w:bCs/>
                              </w:rPr>
                            </w:pPr>
                          </w:p>
                          <w:p w14:paraId="750AB0B0" w14:textId="77777777" w:rsidR="00B47209" w:rsidRPr="00B1071C" w:rsidRDefault="00B47209" w:rsidP="0044021A">
                            <w:pPr>
                              <w:keepNext/>
                              <w:keepLines/>
                              <w:jc w:val="center"/>
                              <w:rPr>
                                <w:rFonts w:ascii="Tahoma" w:eastAsia="Calibri" w:hAnsi="Tahoma" w:cs="Tahoma"/>
                                <w:b/>
                                <w:bCs/>
                              </w:rPr>
                            </w:pPr>
                          </w:p>
                          <w:p w14:paraId="3629352B" w14:textId="77777777" w:rsidR="00B47209" w:rsidRPr="00B1071C" w:rsidRDefault="00B47209" w:rsidP="0044021A">
                            <w:pPr>
                              <w:keepNext/>
                              <w:keepLines/>
                              <w:jc w:val="center"/>
                              <w:rPr>
                                <w:rFonts w:ascii="Tahoma" w:eastAsia="Calibri" w:hAnsi="Tahoma" w:cs="Tahoma"/>
                                <w:b/>
                              </w:rPr>
                            </w:pPr>
                            <w:r w:rsidRPr="00B1071C">
                              <w:rPr>
                                <w:rFonts w:ascii="Tahoma" w:eastAsia="Calibri" w:hAnsi="Tahoma" w:cs="Tahoma"/>
                                <w:b/>
                                <w:bCs/>
                              </w:rPr>
                              <w:t>znaša največ pet (5) mesecev od sklenitve pogodbe</w:t>
                            </w:r>
                            <w:r w:rsidRPr="00B1071C" w:rsidDel="00522119">
                              <w:rPr>
                                <w:rFonts w:ascii="Tahoma" w:eastAsia="Calibri" w:hAnsi="Tahoma" w:cs="Tahoma"/>
                                <w:b/>
                                <w:bCs/>
                              </w:rPr>
                              <w:t xml:space="preserve"> </w:t>
                            </w:r>
                          </w:p>
                        </w:tc>
                      </w:tr>
                      <w:tr w:rsidR="00B47209" w:rsidRPr="00B1071C" w14:paraId="1FADF7DE" w14:textId="77777777" w:rsidTr="0044021A">
                        <w:trPr>
                          <w:trHeight w:val="1841"/>
                        </w:trPr>
                        <w:tc>
                          <w:tcPr>
                            <w:tcW w:w="5077" w:type="dxa"/>
                          </w:tcPr>
                          <w:p w14:paraId="4849045F" w14:textId="77777777" w:rsidR="00B47209" w:rsidRPr="00B1071C" w:rsidRDefault="00B47209" w:rsidP="0044021A">
                            <w:pPr>
                              <w:keepNext/>
                              <w:keepLines/>
                              <w:jc w:val="both"/>
                              <w:rPr>
                                <w:rFonts w:ascii="Tahoma" w:eastAsia="Calibri" w:hAnsi="Tahoma" w:cs="Tahoma"/>
                              </w:rPr>
                            </w:pPr>
                            <w:r>
                              <w:rPr>
                                <w:rFonts w:ascii="Tahoma" w:eastAsia="Calibri" w:hAnsi="Tahoma" w:cs="Tahoma"/>
                              </w:rPr>
                              <w:t>2. del</w:t>
                            </w:r>
                          </w:p>
                          <w:p w14:paraId="34398D33" w14:textId="77777777" w:rsidR="00B47209" w:rsidRPr="00B1071C" w:rsidRDefault="00B47209" w:rsidP="0044021A">
                            <w:pPr>
                              <w:keepNext/>
                              <w:keepLines/>
                              <w:jc w:val="both"/>
                              <w:rPr>
                                <w:rFonts w:ascii="Tahoma" w:eastAsia="Calibri" w:hAnsi="Tahoma" w:cs="Tahoma"/>
                              </w:rPr>
                            </w:pPr>
                          </w:p>
                          <w:p w14:paraId="1EEAAB75" w14:textId="77777777" w:rsidR="00B47209" w:rsidRPr="00B1071C" w:rsidRDefault="00B47209" w:rsidP="0044021A">
                            <w:pPr>
                              <w:keepNext/>
                              <w:keepLines/>
                              <w:jc w:val="both"/>
                              <w:rPr>
                                <w:rFonts w:ascii="Tahoma" w:eastAsia="Calibri" w:hAnsi="Tahoma" w:cs="Tahoma"/>
                              </w:rPr>
                            </w:pPr>
                          </w:p>
                          <w:p w14:paraId="2BC05762" w14:textId="77777777" w:rsidR="00B47209" w:rsidRPr="00B1071C" w:rsidRDefault="00B47209" w:rsidP="0044021A">
                            <w:pPr>
                              <w:keepNext/>
                              <w:keepLines/>
                              <w:jc w:val="both"/>
                              <w:rPr>
                                <w:rFonts w:ascii="Tahoma" w:eastAsia="Calibri" w:hAnsi="Tahoma" w:cs="Tahoma"/>
                                <w:b/>
                              </w:rPr>
                            </w:pPr>
                            <w:r>
                              <w:rPr>
                                <w:rFonts w:ascii="Tahoma" w:eastAsia="Calibri" w:hAnsi="Tahoma" w:cs="Tahoma"/>
                              </w:rPr>
                              <w:t>z</w:t>
                            </w:r>
                            <w:r w:rsidRPr="00B1071C">
                              <w:rPr>
                                <w:rFonts w:ascii="Tahoma" w:eastAsia="Calibri" w:hAnsi="Tahoma" w:cs="Tahoma"/>
                              </w:rPr>
                              <w:t>a vrata: SO3 zunanja,  SO3 notranja,  SO4 zunanja,  SO4 notranja,  SO6 zunanja,  SO6 notranja, MO10</w:t>
                            </w:r>
                          </w:p>
                        </w:tc>
                        <w:tc>
                          <w:tcPr>
                            <w:tcW w:w="3985" w:type="dxa"/>
                          </w:tcPr>
                          <w:p w14:paraId="0CE52711" w14:textId="77777777" w:rsidR="00B47209" w:rsidRPr="00B1071C" w:rsidRDefault="00B47209" w:rsidP="0044021A">
                            <w:pPr>
                              <w:keepNext/>
                              <w:keepLines/>
                              <w:jc w:val="center"/>
                              <w:rPr>
                                <w:rFonts w:ascii="Tahoma" w:eastAsia="Calibri" w:hAnsi="Tahoma" w:cs="Tahoma"/>
                                <w:b/>
                                <w:bCs/>
                              </w:rPr>
                            </w:pPr>
                          </w:p>
                          <w:p w14:paraId="4E187032" w14:textId="77777777" w:rsidR="00B47209" w:rsidRPr="00B1071C" w:rsidRDefault="00B47209" w:rsidP="0044021A">
                            <w:pPr>
                              <w:keepNext/>
                              <w:keepLines/>
                              <w:jc w:val="center"/>
                              <w:rPr>
                                <w:rFonts w:ascii="Tahoma" w:eastAsia="Calibri" w:hAnsi="Tahoma" w:cs="Tahoma"/>
                                <w:b/>
                                <w:bCs/>
                              </w:rPr>
                            </w:pPr>
                          </w:p>
                          <w:p w14:paraId="1A9510C6" w14:textId="77777777" w:rsidR="00B47209" w:rsidRPr="00B1071C" w:rsidRDefault="00B47209" w:rsidP="0044021A">
                            <w:pPr>
                              <w:keepNext/>
                              <w:keepLines/>
                              <w:jc w:val="center"/>
                              <w:rPr>
                                <w:rFonts w:ascii="Tahoma" w:eastAsia="Calibri" w:hAnsi="Tahoma" w:cs="Tahoma"/>
                                <w:b/>
                                <w:bCs/>
                              </w:rPr>
                            </w:pPr>
                          </w:p>
                          <w:p w14:paraId="63B130E7" w14:textId="77777777" w:rsidR="00B47209" w:rsidRPr="00B1071C" w:rsidRDefault="00B47209" w:rsidP="0044021A">
                            <w:pPr>
                              <w:keepNext/>
                              <w:keepLines/>
                              <w:jc w:val="center"/>
                              <w:rPr>
                                <w:rFonts w:ascii="Tahoma" w:eastAsia="Calibri" w:hAnsi="Tahoma" w:cs="Tahoma"/>
                                <w:b/>
                              </w:rPr>
                            </w:pPr>
                            <w:r w:rsidRPr="00B1071C">
                              <w:rPr>
                                <w:rFonts w:ascii="Tahoma" w:eastAsia="Calibri" w:hAnsi="Tahoma" w:cs="Tahoma"/>
                                <w:b/>
                                <w:bCs/>
                              </w:rPr>
                              <w:t>je med 1.1.2025 - 30.4.2025</w:t>
                            </w:r>
                          </w:p>
                        </w:tc>
                      </w:tr>
                    </w:tbl>
                    <w:p w14:paraId="700AD357" w14:textId="77777777" w:rsidR="00B47209" w:rsidRDefault="00B47209" w:rsidP="008B5177"/>
                  </w:txbxContent>
                </v:textbox>
                <w10:wrap anchorx="margin"/>
              </v:shape>
            </w:pict>
          </mc:Fallback>
        </mc:AlternateContent>
      </w:r>
    </w:p>
    <w:p w14:paraId="458DF867" w14:textId="77777777" w:rsidR="003D6064" w:rsidRDefault="003D6064" w:rsidP="003D6064">
      <w:pPr>
        <w:keepNext/>
        <w:keepLines/>
        <w:jc w:val="both"/>
        <w:rPr>
          <w:rFonts w:ascii="Tahoma" w:hAnsi="Tahoma" w:cs="Tahoma"/>
        </w:rPr>
      </w:pPr>
    </w:p>
    <w:p w14:paraId="727F73E9" w14:textId="77777777" w:rsidR="003D6064" w:rsidRDefault="003D6064" w:rsidP="003D6064">
      <w:pPr>
        <w:keepNext/>
        <w:keepLines/>
        <w:jc w:val="both"/>
        <w:rPr>
          <w:rFonts w:ascii="Tahoma" w:hAnsi="Tahoma" w:cs="Tahoma"/>
        </w:rPr>
      </w:pPr>
    </w:p>
    <w:p w14:paraId="1E8EB273" w14:textId="77777777" w:rsidR="003D6064" w:rsidRDefault="003D6064" w:rsidP="003D6064">
      <w:pPr>
        <w:keepNext/>
        <w:keepLines/>
        <w:jc w:val="both"/>
        <w:rPr>
          <w:rFonts w:ascii="Tahoma" w:hAnsi="Tahoma" w:cs="Tahoma"/>
        </w:rPr>
      </w:pPr>
    </w:p>
    <w:p w14:paraId="6360A28B" w14:textId="77777777" w:rsidR="003D6064" w:rsidRDefault="003D6064" w:rsidP="003D6064">
      <w:pPr>
        <w:keepNext/>
        <w:keepLines/>
        <w:jc w:val="both"/>
        <w:rPr>
          <w:rFonts w:ascii="Tahoma" w:hAnsi="Tahoma" w:cs="Tahoma"/>
        </w:rPr>
      </w:pPr>
    </w:p>
    <w:p w14:paraId="0D489441" w14:textId="77777777" w:rsidR="003D6064" w:rsidRDefault="003D6064" w:rsidP="003D6064">
      <w:pPr>
        <w:keepNext/>
        <w:keepLines/>
        <w:jc w:val="both"/>
        <w:rPr>
          <w:rFonts w:ascii="Tahoma" w:hAnsi="Tahoma" w:cs="Tahoma"/>
        </w:rPr>
      </w:pPr>
    </w:p>
    <w:p w14:paraId="346C285A" w14:textId="77777777" w:rsidR="003D6064" w:rsidRDefault="003D6064" w:rsidP="003D6064">
      <w:pPr>
        <w:keepNext/>
        <w:keepLines/>
        <w:jc w:val="both"/>
        <w:rPr>
          <w:rFonts w:ascii="Tahoma" w:hAnsi="Tahoma" w:cs="Tahoma"/>
        </w:rPr>
      </w:pPr>
    </w:p>
    <w:p w14:paraId="3454DB04" w14:textId="77777777" w:rsidR="003D6064" w:rsidRDefault="003D6064" w:rsidP="003D6064">
      <w:pPr>
        <w:keepNext/>
        <w:keepLines/>
        <w:jc w:val="both"/>
        <w:rPr>
          <w:rFonts w:ascii="Tahoma" w:hAnsi="Tahoma" w:cs="Tahoma"/>
        </w:rPr>
      </w:pPr>
    </w:p>
    <w:p w14:paraId="3662E585" w14:textId="77777777" w:rsidR="003D6064" w:rsidRDefault="003D6064" w:rsidP="003D6064">
      <w:pPr>
        <w:keepNext/>
        <w:keepLines/>
        <w:jc w:val="both"/>
        <w:rPr>
          <w:rFonts w:ascii="Tahoma" w:hAnsi="Tahoma" w:cs="Tahoma"/>
        </w:rPr>
      </w:pPr>
    </w:p>
    <w:p w14:paraId="0B0BFA95" w14:textId="77777777" w:rsidR="003D6064" w:rsidRDefault="003D6064" w:rsidP="003D6064">
      <w:pPr>
        <w:keepNext/>
        <w:keepLines/>
        <w:jc w:val="both"/>
        <w:rPr>
          <w:rFonts w:ascii="Tahoma" w:hAnsi="Tahoma" w:cs="Tahoma"/>
        </w:rPr>
      </w:pPr>
    </w:p>
    <w:p w14:paraId="6598E2BE" w14:textId="77777777" w:rsidR="003D6064" w:rsidRDefault="003D6064" w:rsidP="003D6064">
      <w:pPr>
        <w:keepNext/>
        <w:keepLines/>
        <w:jc w:val="both"/>
        <w:rPr>
          <w:rFonts w:ascii="Tahoma" w:hAnsi="Tahoma" w:cs="Tahoma"/>
        </w:rPr>
      </w:pPr>
    </w:p>
    <w:p w14:paraId="353F9134" w14:textId="77777777" w:rsidR="003D6064" w:rsidRDefault="003D6064" w:rsidP="003D6064">
      <w:pPr>
        <w:keepNext/>
        <w:keepLines/>
        <w:jc w:val="both"/>
        <w:rPr>
          <w:rFonts w:ascii="Tahoma" w:hAnsi="Tahoma" w:cs="Tahoma"/>
        </w:rPr>
      </w:pPr>
    </w:p>
    <w:p w14:paraId="62B24D3B" w14:textId="77777777" w:rsidR="003D6064" w:rsidRDefault="003D6064" w:rsidP="003D6064">
      <w:pPr>
        <w:keepNext/>
        <w:keepLines/>
        <w:jc w:val="both"/>
        <w:rPr>
          <w:rFonts w:ascii="Tahoma" w:hAnsi="Tahoma" w:cs="Tahoma"/>
        </w:rPr>
      </w:pPr>
    </w:p>
    <w:p w14:paraId="6D49CC5D" w14:textId="77777777" w:rsidR="003D6064" w:rsidRDefault="003D6064" w:rsidP="003D6064">
      <w:pPr>
        <w:keepNext/>
        <w:keepLines/>
        <w:jc w:val="both"/>
        <w:rPr>
          <w:rFonts w:ascii="Tahoma" w:hAnsi="Tahoma" w:cs="Tahoma"/>
        </w:rPr>
      </w:pPr>
    </w:p>
    <w:p w14:paraId="4331F642" w14:textId="77777777" w:rsidR="003D6064" w:rsidRDefault="003D6064" w:rsidP="003D6064">
      <w:pPr>
        <w:keepNext/>
        <w:keepLines/>
        <w:jc w:val="both"/>
        <w:rPr>
          <w:rFonts w:ascii="Tahoma" w:hAnsi="Tahoma" w:cs="Tahoma"/>
        </w:rPr>
      </w:pPr>
    </w:p>
    <w:p w14:paraId="6EC12029" w14:textId="77777777" w:rsidR="003D6064" w:rsidRDefault="003D6064" w:rsidP="003D6064">
      <w:pPr>
        <w:keepNext/>
        <w:keepLines/>
        <w:jc w:val="both"/>
        <w:rPr>
          <w:rFonts w:ascii="Tahoma" w:hAnsi="Tahoma" w:cs="Tahoma"/>
        </w:rPr>
      </w:pPr>
    </w:p>
    <w:p w14:paraId="01FBAB1A" w14:textId="77777777" w:rsidR="003D6064" w:rsidRDefault="003D6064" w:rsidP="003D6064">
      <w:pPr>
        <w:keepNext/>
        <w:keepLines/>
        <w:jc w:val="both"/>
        <w:rPr>
          <w:rFonts w:ascii="Tahoma" w:hAnsi="Tahoma" w:cs="Tahoma"/>
        </w:rPr>
      </w:pPr>
      <w:r w:rsidRPr="008A3D17">
        <w:rPr>
          <w:rFonts w:ascii="Tahoma" w:hAnsi="Tahoma" w:cs="Tahoma"/>
        </w:rPr>
        <w:t>Izvajalec se obve</w:t>
      </w:r>
      <w:r w:rsidR="00FD3B96">
        <w:rPr>
          <w:rFonts w:ascii="Tahoma" w:hAnsi="Tahoma" w:cs="Tahoma"/>
        </w:rPr>
        <w:t>že</w:t>
      </w:r>
      <w:r w:rsidRPr="008A3D17">
        <w:rPr>
          <w:rFonts w:ascii="Tahoma" w:hAnsi="Tahoma" w:cs="Tahoma"/>
        </w:rPr>
        <w:t xml:space="preserve">, </w:t>
      </w:r>
      <w:r w:rsidR="00FD3B96">
        <w:rPr>
          <w:rFonts w:ascii="Tahoma" w:hAnsi="Tahoma" w:cs="Tahoma"/>
        </w:rPr>
        <w:t xml:space="preserve">da bo naročnika </w:t>
      </w:r>
      <w:r w:rsidRPr="008A3D17">
        <w:rPr>
          <w:rFonts w:ascii="Tahoma" w:hAnsi="Tahoma" w:cs="Tahoma"/>
        </w:rPr>
        <w:t>preko elektronske pošte obvesti</w:t>
      </w:r>
      <w:r w:rsidR="00D26CC8">
        <w:rPr>
          <w:rFonts w:ascii="Tahoma" w:hAnsi="Tahoma" w:cs="Tahoma"/>
        </w:rPr>
        <w:t>l</w:t>
      </w:r>
      <w:r w:rsidRPr="008A3D17">
        <w:rPr>
          <w:rFonts w:ascii="Tahoma" w:hAnsi="Tahoma" w:cs="Tahoma"/>
        </w:rPr>
        <w:t xml:space="preserve"> o posamični dobavi</w:t>
      </w:r>
      <w:r w:rsidR="00D26CC8">
        <w:rPr>
          <w:rFonts w:ascii="Tahoma" w:hAnsi="Tahoma" w:cs="Tahoma"/>
        </w:rPr>
        <w:t xml:space="preserve"> vrat</w:t>
      </w:r>
      <w:r w:rsidRPr="008A3D17">
        <w:rPr>
          <w:rFonts w:ascii="Tahoma" w:hAnsi="Tahoma" w:cs="Tahoma"/>
        </w:rPr>
        <w:t xml:space="preserve">, vsaj en (1) </w:t>
      </w:r>
      <w:r>
        <w:rPr>
          <w:rFonts w:ascii="Tahoma" w:hAnsi="Tahoma" w:cs="Tahoma"/>
        </w:rPr>
        <w:t>teden</w:t>
      </w:r>
      <w:r w:rsidRPr="008A3D17">
        <w:rPr>
          <w:rFonts w:ascii="Tahoma" w:hAnsi="Tahoma" w:cs="Tahoma"/>
        </w:rPr>
        <w:t xml:space="preserve"> pred nameravano dobavo </w:t>
      </w:r>
      <w:r>
        <w:rPr>
          <w:rFonts w:ascii="Tahoma" w:hAnsi="Tahoma" w:cs="Tahoma"/>
        </w:rPr>
        <w:t xml:space="preserve">in montažo </w:t>
      </w:r>
      <w:r w:rsidR="00D26CC8">
        <w:rPr>
          <w:rFonts w:ascii="Tahoma" w:hAnsi="Tahoma" w:cs="Tahoma"/>
        </w:rPr>
        <w:t>vrat</w:t>
      </w:r>
      <w:r w:rsidRPr="008A3D17">
        <w:rPr>
          <w:rFonts w:ascii="Tahoma" w:hAnsi="Tahoma" w:cs="Tahoma"/>
        </w:rPr>
        <w:t xml:space="preserve">. </w:t>
      </w:r>
    </w:p>
    <w:p w14:paraId="2EDFAEA2" w14:textId="77777777" w:rsidR="00D26CC8" w:rsidRDefault="00D26CC8" w:rsidP="003D6064">
      <w:pPr>
        <w:keepNext/>
        <w:keepLines/>
        <w:jc w:val="both"/>
        <w:rPr>
          <w:rFonts w:ascii="Tahoma" w:hAnsi="Tahoma" w:cs="Tahoma"/>
        </w:rPr>
      </w:pPr>
    </w:p>
    <w:p w14:paraId="563B3A72" w14:textId="1EA1AF50" w:rsidR="00D26CC8" w:rsidRDefault="00D26CC8" w:rsidP="003D6064">
      <w:pPr>
        <w:keepNext/>
        <w:keepLines/>
        <w:jc w:val="both"/>
        <w:rPr>
          <w:rFonts w:ascii="Tahoma" w:hAnsi="Tahoma" w:cs="Tahoma"/>
        </w:rPr>
      </w:pPr>
      <w:r w:rsidRPr="008A3D17">
        <w:rPr>
          <w:rFonts w:ascii="Tahoma" w:hAnsi="Tahoma" w:cs="Tahoma"/>
        </w:rPr>
        <w:t xml:space="preserve">Pregled </w:t>
      </w:r>
      <w:r>
        <w:rPr>
          <w:rFonts w:ascii="Tahoma" w:hAnsi="Tahoma" w:cs="Tahoma"/>
        </w:rPr>
        <w:t>opravljene storitve</w:t>
      </w:r>
      <w:r w:rsidRPr="008A3D17">
        <w:rPr>
          <w:rFonts w:ascii="Tahoma" w:hAnsi="Tahoma" w:cs="Tahoma"/>
        </w:rPr>
        <w:t xml:space="preserve"> se opravi v navzočnosti obeh </w:t>
      </w:r>
      <w:r>
        <w:rPr>
          <w:rFonts w:ascii="Tahoma" w:hAnsi="Tahoma" w:cs="Tahoma"/>
        </w:rPr>
        <w:t xml:space="preserve">pogodbenih </w:t>
      </w:r>
      <w:r w:rsidRPr="008A3D17">
        <w:rPr>
          <w:rFonts w:ascii="Tahoma" w:hAnsi="Tahoma" w:cs="Tahoma"/>
        </w:rPr>
        <w:t>strank.</w:t>
      </w:r>
      <w:r>
        <w:rPr>
          <w:rFonts w:ascii="Tahoma" w:hAnsi="Tahoma" w:cs="Tahoma"/>
        </w:rPr>
        <w:t xml:space="preserve"> S</w:t>
      </w:r>
      <w:r w:rsidR="003D6064">
        <w:rPr>
          <w:rFonts w:ascii="Tahoma" w:hAnsi="Tahoma" w:cs="Tahoma"/>
        </w:rPr>
        <w:t>toritev</w:t>
      </w:r>
      <w:r w:rsidR="003D6064" w:rsidRPr="008A3D17">
        <w:rPr>
          <w:rFonts w:ascii="Tahoma" w:hAnsi="Tahoma" w:cs="Tahoma"/>
        </w:rPr>
        <w:t xml:space="preserve"> se bo štela za pravilno izvršeno</w:t>
      </w:r>
      <w:r>
        <w:rPr>
          <w:rFonts w:ascii="Tahoma" w:hAnsi="Tahoma" w:cs="Tahoma"/>
        </w:rPr>
        <w:t xml:space="preserve"> </w:t>
      </w:r>
      <w:r w:rsidR="003D6064" w:rsidRPr="008A3D17">
        <w:rPr>
          <w:rFonts w:ascii="Tahoma" w:hAnsi="Tahoma" w:cs="Tahoma"/>
        </w:rPr>
        <w:t xml:space="preserve">na podlagi podpisa </w:t>
      </w:r>
      <w:r w:rsidR="00D138BE">
        <w:rPr>
          <w:rFonts w:ascii="Tahoma" w:hAnsi="Tahoma" w:cs="Tahoma"/>
        </w:rPr>
        <w:t xml:space="preserve">primopredajnega </w:t>
      </w:r>
      <w:r w:rsidR="003D6064">
        <w:rPr>
          <w:rFonts w:ascii="Tahoma" w:hAnsi="Tahoma" w:cs="Tahoma"/>
        </w:rPr>
        <w:t xml:space="preserve">zapisnika </w:t>
      </w:r>
      <w:r w:rsidR="003D6064" w:rsidRPr="008A3D17">
        <w:rPr>
          <w:rFonts w:ascii="Tahoma" w:hAnsi="Tahoma" w:cs="Tahoma"/>
        </w:rPr>
        <w:t xml:space="preserve"> s strani obeh </w:t>
      </w:r>
      <w:r w:rsidR="003D6064">
        <w:rPr>
          <w:rFonts w:ascii="Tahoma" w:hAnsi="Tahoma" w:cs="Tahoma"/>
        </w:rPr>
        <w:t xml:space="preserve">pogodbenih </w:t>
      </w:r>
      <w:r w:rsidR="003D6064" w:rsidRPr="008A3D17">
        <w:rPr>
          <w:rFonts w:ascii="Tahoma" w:hAnsi="Tahoma" w:cs="Tahoma"/>
        </w:rPr>
        <w:t>strank</w:t>
      </w:r>
      <w:r>
        <w:rPr>
          <w:rFonts w:ascii="Tahoma" w:hAnsi="Tahoma" w:cs="Tahoma"/>
        </w:rPr>
        <w:t>.</w:t>
      </w:r>
      <w:r w:rsidR="003D6064" w:rsidRPr="008A3D17">
        <w:rPr>
          <w:rFonts w:ascii="Tahoma" w:hAnsi="Tahoma" w:cs="Tahoma"/>
        </w:rPr>
        <w:t xml:space="preserve"> </w:t>
      </w:r>
    </w:p>
    <w:p w14:paraId="393DFDBB" w14:textId="77777777" w:rsidR="00D26CC8" w:rsidRDefault="00D26CC8" w:rsidP="003D6064">
      <w:pPr>
        <w:keepNext/>
        <w:keepLines/>
        <w:jc w:val="both"/>
        <w:rPr>
          <w:rFonts w:ascii="Tahoma" w:hAnsi="Tahoma" w:cs="Tahoma"/>
        </w:rPr>
      </w:pPr>
    </w:p>
    <w:p w14:paraId="1A3BD25E" w14:textId="3BCF4CAE" w:rsidR="003D6064" w:rsidRDefault="003D6064" w:rsidP="003D6064">
      <w:pPr>
        <w:keepNext/>
        <w:keepLines/>
        <w:jc w:val="both"/>
        <w:rPr>
          <w:rFonts w:ascii="Tahoma" w:hAnsi="Tahoma" w:cs="Tahoma"/>
        </w:rPr>
      </w:pPr>
      <w:r w:rsidRPr="008A3D17">
        <w:rPr>
          <w:rFonts w:ascii="Tahoma" w:hAnsi="Tahoma" w:cs="Tahoma"/>
        </w:rPr>
        <w:t xml:space="preserve">Nevarnost uničenja ali poškodovanja </w:t>
      </w:r>
      <w:r w:rsidR="00D26CC8">
        <w:rPr>
          <w:rFonts w:ascii="Tahoma" w:hAnsi="Tahoma" w:cs="Tahoma"/>
        </w:rPr>
        <w:t>vrat</w:t>
      </w:r>
      <w:r w:rsidR="00D26CC8" w:rsidRPr="008A3D17">
        <w:rPr>
          <w:rFonts w:ascii="Tahoma" w:hAnsi="Tahoma" w:cs="Tahoma"/>
        </w:rPr>
        <w:t xml:space="preserve"> </w:t>
      </w:r>
      <w:r w:rsidRPr="008A3D17">
        <w:rPr>
          <w:rFonts w:ascii="Tahoma" w:hAnsi="Tahoma" w:cs="Tahoma"/>
        </w:rPr>
        <w:t xml:space="preserve">preide od izvajalca na naročnika s </w:t>
      </w:r>
      <w:r w:rsidR="00D26CC8">
        <w:rPr>
          <w:rFonts w:ascii="Tahoma" w:hAnsi="Tahoma" w:cs="Tahoma"/>
        </w:rPr>
        <w:t xml:space="preserve">podpisom </w:t>
      </w:r>
      <w:r w:rsidR="00D138BE">
        <w:rPr>
          <w:rFonts w:ascii="Tahoma" w:hAnsi="Tahoma" w:cs="Tahoma"/>
        </w:rPr>
        <w:t xml:space="preserve">primopredajnega </w:t>
      </w:r>
      <w:r w:rsidR="00D26CC8">
        <w:rPr>
          <w:rFonts w:ascii="Tahoma" w:hAnsi="Tahoma" w:cs="Tahoma"/>
        </w:rPr>
        <w:t xml:space="preserve">zapisnika  s strani obeh pogodbenih strank. </w:t>
      </w:r>
    </w:p>
    <w:p w14:paraId="0402150D" w14:textId="77777777" w:rsidR="00A20910" w:rsidRPr="008A3D17" w:rsidRDefault="00A20910" w:rsidP="003D6064">
      <w:pPr>
        <w:keepNext/>
        <w:keepLines/>
        <w:jc w:val="both"/>
        <w:rPr>
          <w:rFonts w:ascii="Tahoma" w:hAnsi="Tahoma" w:cs="Tahoma"/>
        </w:rPr>
      </w:pPr>
    </w:p>
    <w:p w14:paraId="5EEE5057" w14:textId="77777777" w:rsidR="003D6064" w:rsidRDefault="003D6064" w:rsidP="003D6064">
      <w:pPr>
        <w:keepNext/>
        <w:keepLines/>
        <w:suppressAutoHyphens/>
        <w:jc w:val="both"/>
        <w:rPr>
          <w:rFonts w:ascii="Tahoma" w:hAnsi="Tahoma" w:cs="Tahoma"/>
          <w:lang w:eastAsia="ar-SA"/>
        </w:rPr>
      </w:pPr>
    </w:p>
    <w:p w14:paraId="778CF16B" w14:textId="77777777" w:rsidR="00ED7AEF" w:rsidRPr="008A3D17" w:rsidRDefault="00ED7AEF" w:rsidP="003D6064">
      <w:pPr>
        <w:keepNext/>
        <w:keepLines/>
        <w:suppressAutoHyphens/>
        <w:jc w:val="both"/>
        <w:rPr>
          <w:rFonts w:ascii="Tahoma" w:hAnsi="Tahoma" w:cs="Tahoma"/>
          <w:lang w:eastAsia="ar-SA"/>
        </w:rPr>
      </w:pPr>
    </w:p>
    <w:p w14:paraId="75169193" w14:textId="77777777" w:rsidR="003D6064" w:rsidRPr="008A3D17" w:rsidRDefault="003D6064" w:rsidP="003D6064">
      <w:pPr>
        <w:keepNext/>
        <w:keepLines/>
        <w:suppressAutoHyphens/>
        <w:jc w:val="both"/>
        <w:rPr>
          <w:rFonts w:ascii="Tahoma" w:hAnsi="Tahoma" w:cs="Tahoma"/>
          <w:b/>
          <w:lang w:eastAsia="ar-SA"/>
        </w:rPr>
      </w:pPr>
      <w:r w:rsidRPr="008A3D17">
        <w:rPr>
          <w:rFonts w:ascii="Tahoma" w:hAnsi="Tahoma" w:cs="Tahoma"/>
          <w:b/>
          <w:lang w:eastAsia="ar-SA"/>
        </w:rPr>
        <w:lastRenderedPageBreak/>
        <w:t xml:space="preserve">REKLAMACIJA </w:t>
      </w:r>
    </w:p>
    <w:p w14:paraId="7DDBB068" w14:textId="77777777" w:rsidR="003D6064" w:rsidRPr="008A3D17" w:rsidRDefault="003D6064" w:rsidP="003D6064">
      <w:pPr>
        <w:keepNext/>
        <w:keepLines/>
        <w:numPr>
          <w:ilvl w:val="1"/>
          <w:numId w:val="10"/>
        </w:numPr>
        <w:tabs>
          <w:tab w:val="clear" w:pos="1440"/>
          <w:tab w:val="num" w:pos="5180"/>
        </w:tabs>
        <w:ind w:left="426" w:hanging="426"/>
        <w:jc w:val="center"/>
        <w:rPr>
          <w:rFonts w:ascii="Tahoma" w:hAnsi="Tahoma" w:cs="Tahoma"/>
        </w:rPr>
      </w:pPr>
      <w:r w:rsidRPr="008A3D17">
        <w:rPr>
          <w:rFonts w:ascii="Tahoma" w:hAnsi="Tahoma" w:cs="Tahoma"/>
        </w:rPr>
        <w:t>člen</w:t>
      </w:r>
    </w:p>
    <w:p w14:paraId="700B774C" w14:textId="77777777" w:rsidR="003D6064" w:rsidRPr="008A3D17" w:rsidRDefault="003D6064" w:rsidP="003D6064">
      <w:pPr>
        <w:keepNext/>
        <w:keepLines/>
        <w:suppressAutoHyphens/>
        <w:jc w:val="both"/>
        <w:rPr>
          <w:rFonts w:ascii="Tahoma" w:hAnsi="Tahoma" w:cs="Tahoma"/>
          <w:lang w:eastAsia="ar-SA"/>
        </w:rPr>
      </w:pPr>
    </w:p>
    <w:p w14:paraId="02EC7FA5" w14:textId="77777777" w:rsidR="003D6064" w:rsidRPr="008A3D17" w:rsidRDefault="003D6064" w:rsidP="003D6064">
      <w:pPr>
        <w:keepNext/>
        <w:keepLines/>
        <w:jc w:val="both"/>
        <w:rPr>
          <w:rFonts w:ascii="Tahoma" w:hAnsi="Tahoma" w:cs="Tahoma"/>
          <w:szCs w:val="28"/>
        </w:rPr>
      </w:pPr>
      <w:r w:rsidRPr="008A3D17">
        <w:rPr>
          <w:rFonts w:ascii="Tahoma" w:hAnsi="Tahoma" w:cs="Tahoma"/>
          <w:szCs w:val="28"/>
        </w:rPr>
        <w:t>Reklamacije zaradi kakovostnih vidnih napak ali reklamacije zaradi neustreznosti dobavljen</w:t>
      </w:r>
      <w:r w:rsidR="00166CF3">
        <w:rPr>
          <w:rFonts w:ascii="Tahoma" w:hAnsi="Tahoma" w:cs="Tahoma"/>
          <w:szCs w:val="28"/>
        </w:rPr>
        <w:t>ih vrat</w:t>
      </w:r>
      <w:r w:rsidRPr="008A3D17">
        <w:rPr>
          <w:rFonts w:ascii="Tahoma" w:hAnsi="Tahoma" w:cs="Tahoma"/>
          <w:szCs w:val="28"/>
        </w:rPr>
        <w:t xml:space="preserve"> bo naročnik izvajalcu </w:t>
      </w:r>
      <w:r w:rsidR="00166CF3">
        <w:rPr>
          <w:rFonts w:ascii="Tahoma" w:hAnsi="Tahoma" w:cs="Tahoma"/>
          <w:szCs w:val="28"/>
        </w:rPr>
        <w:t xml:space="preserve">pisno po elektronski pošti </w:t>
      </w:r>
      <w:r w:rsidRPr="008A3D17">
        <w:rPr>
          <w:rFonts w:ascii="Tahoma" w:hAnsi="Tahoma" w:cs="Tahoma"/>
          <w:szCs w:val="28"/>
        </w:rPr>
        <w:t>sporočil</w:t>
      </w:r>
      <w:r w:rsidR="00166CF3">
        <w:rPr>
          <w:rFonts w:ascii="Tahoma" w:hAnsi="Tahoma" w:cs="Tahoma"/>
          <w:szCs w:val="28"/>
        </w:rPr>
        <w:t xml:space="preserve"> takoj,</w:t>
      </w:r>
      <w:r w:rsidRPr="008A3D17">
        <w:rPr>
          <w:rFonts w:ascii="Tahoma" w:hAnsi="Tahoma" w:cs="Tahoma"/>
          <w:szCs w:val="28"/>
        </w:rPr>
        <w:t xml:space="preserve"> </w:t>
      </w:r>
      <w:r w:rsidR="00166CF3">
        <w:rPr>
          <w:rFonts w:ascii="Tahoma" w:hAnsi="Tahoma" w:cs="Tahoma"/>
          <w:szCs w:val="28"/>
        </w:rPr>
        <w:t xml:space="preserve">ko neustreznost ugotovi. </w:t>
      </w:r>
    </w:p>
    <w:p w14:paraId="45E9991C" w14:textId="77777777" w:rsidR="003D6064" w:rsidRPr="008A3D17" w:rsidRDefault="003D6064" w:rsidP="003D6064">
      <w:pPr>
        <w:keepNext/>
        <w:keepLines/>
        <w:jc w:val="both"/>
        <w:rPr>
          <w:rFonts w:ascii="Tahoma" w:hAnsi="Tahoma" w:cs="Tahoma"/>
          <w:szCs w:val="28"/>
        </w:rPr>
      </w:pPr>
      <w:r w:rsidRPr="008A3D17">
        <w:rPr>
          <w:rFonts w:ascii="Tahoma" w:hAnsi="Tahoma" w:cs="Tahoma"/>
          <w:szCs w:val="28"/>
        </w:rPr>
        <w:t xml:space="preserve"> </w:t>
      </w:r>
    </w:p>
    <w:p w14:paraId="2DA39B8B" w14:textId="77777777" w:rsidR="003D6064" w:rsidRPr="008A3D17" w:rsidRDefault="003D6064" w:rsidP="003D6064">
      <w:pPr>
        <w:keepNext/>
        <w:keepLines/>
        <w:jc w:val="both"/>
        <w:rPr>
          <w:rFonts w:ascii="Tahoma" w:hAnsi="Tahoma" w:cs="Tahoma"/>
        </w:rPr>
      </w:pPr>
      <w:r w:rsidRPr="008A3D17">
        <w:rPr>
          <w:rFonts w:ascii="Tahoma" w:hAnsi="Tahoma" w:cs="Tahoma"/>
        </w:rPr>
        <w:t>Rok za rešitev reklamacije zaradi kakovostnih vidnih napak ali reklamacije zaradi neustreznosti dobavljen</w:t>
      </w:r>
      <w:r w:rsidR="00166CF3">
        <w:rPr>
          <w:rFonts w:ascii="Tahoma" w:hAnsi="Tahoma" w:cs="Tahoma"/>
        </w:rPr>
        <w:t>ih vrat</w:t>
      </w:r>
      <w:r w:rsidRPr="008A3D17">
        <w:rPr>
          <w:rFonts w:ascii="Tahoma" w:hAnsi="Tahoma" w:cs="Tahoma"/>
        </w:rPr>
        <w:t xml:space="preserve"> je največ dva (2) delovna dneva od prejema pisnega obvestila naročnika o reklamaciji.  </w:t>
      </w:r>
    </w:p>
    <w:p w14:paraId="78930234" w14:textId="77777777" w:rsidR="003D6064" w:rsidRPr="008A3D17" w:rsidRDefault="003D6064" w:rsidP="003D6064">
      <w:pPr>
        <w:keepNext/>
        <w:keepLines/>
        <w:jc w:val="both"/>
        <w:rPr>
          <w:rFonts w:ascii="Tahoma" w:hAnsi="Tahoma" w:cs="Tahoma"/>
        </w:rPr>
      </w:pPr>
    </w:p>
    <w:p w14:paraId="3AC87582" w14:textId="77777777" w:rsidR="003D6064" w:rsidRPr="008A3D17" w:rsidRDefault="003D6064" w:rsidP="003D6064">
      <w:pPr>
        <w:keepNext/>
        <w:keepLines/>
        <w:jc w:val="both"/>
        <w:rPr>
          <w:rFonts w:ascii="Tahoma" w:hAnsi="Tahoma" w:cs="Tahoma"/>
        </w:rPr>
      </w:pPr>
      <w:r w:rsidRPr="008A3D17">
        <w:rPr>
          <w:rFonts w:ascii="Tahoma" w:hAnsi="Tahoma" w:cs="Tahoma"/>
        </w:rPr>
        <w:t>O ugotovljenih napakah se sestavi zapisnik, ki ga podpišeta obe</w:t>
      </w:r>
      <w:r>
        <w:rPr>
          <w:rFonts w:ascii="Tahoma" w:hAnsi="Tahoma" w:cs="Tahoma"/>
        </w:rPr>
        <w:t xml:space="preserve"> pogodbeni</w:t>
      </w:r>
      <w:r w:rsidRPr="008A3D17">
        <w:rPr>
          <w:rFonts w:ascii="Tahoma" w:hAnsi="Tahoma" w:cs="Tahoma"/>
        </w:rPr>
        <w:t xml:space="preserve"> stranki</w:t>
      </w:r>
      <w:r w:rsidR="00166CF3">
        <w:rPr>
          <w:rFonts w:ascii="Tahoma" w:hAnsi="Tahoma" w:cs="Tahoma"/>
        </w:rPr>
        <w:t>.</w:t>
      </w:r>
      <w:r w:rsidRPr="008A3D17">
        <w:rPr>
          <w:rFonts w:ascii="Tahoma" w:hAnsi="Tahoma" w:cs="Tahoma"/>
        </w:rPr>
        <w:t xml:space="preserve"> Obrazec zapisnika zagotovi izvajalec.</w:t>
      </w:r>
    </w:p>
    <w:p w14:paraId="3750D65E" w14:textId="77777777" w:rsidR="003D6064" w:rsidRPr="008A3D17" w:rsidRDefault="003D6064" w:rsidP="003D6064">
      <w:pPr>
        <w:keepNext/>
        <w:keepLines/>
        <w:jc w:val="both"/>
        <w:rPr>
          <w:rFonts w:ascii="Tahoma" w:hAnsi="Tahoma" w:cs="Tahoma"/>
          <w:szCs w:val="28"/>
        </w:rPr>
      </w:pPr>
    </w:p>
    <w:p w14:paraId="333C9B55" w14:textId="77777777" w:rsidR="003D6064" w:rsidRPr="008A3D17" w:rsidRDefault="003D6064" w:rsidP="003D6064">
      <w:pPr>
        <w:keepNext/>
        <w:keepLines/>
        <w:jc w:val="both"/>
        <w:rPr>
          <w:rFonts w:ascii="Tahoma" w:hAnsi="Tahoma" w:cs="Tahoma"/>
        </w:rPr>
      </w:pPr>
      <w:r w:rsidRPr="008A3D17">
        <w:rPr>
          <w:rFonts w:ascii="Tahoma" w:hAnsi="Tahoma" w:cs="Tahoma"/>
        </w:rPr>
        <w:t xml:space="preserve">Izvajalec </w:t>
      </w:r>
      <w:r w:rsidR="00166CF3">
        <w:rPr>
          <w:rFonts w:ascii="Tahoma" w:hAnsi="Tahoma" w:cs="Tahoma"/>
        </w:rPr>
        <w:t xml:space="preserve">naročnika pisno po elektronski pošti obvesti </w:t>
      </w:r>
      <w:r w:rsidRPr="008A3D17">
        <w:rPr>
          <w:rFonts w:ascii="Tahoma" w:hAnsi="Tahoma" w:cs="Tahoma"/>
        </w:rPr>
        <w:t xml:space="preserve"> o rešitvi reklamacije</w:t>
      </w:r>
      <w:r w:rsidR="00166CF3">
        <w:rPr>
          <w:rFonts w:ascii="Tahoma" w:hAnsi="Tahoma" w:cs="Tahoma"/>
        </w:rPr>
        <w:t>.</w:t>
      </w:r>
      <w:r w:rsidRPr="008A3D17">
        <w:rPr>
          <w:rFonts w:ascii="Tahoma" w:hAnsi="Tahoma" w:cs="Tahoma"/>
        </w:rPr>
        <w:t xml:space="preserve"> </w:t>
      </w:r>
    </w:p>
    <w:p w14:paraId="371FD4C9" w14:textId="77777777" w:rsidR="00ED7AEF" w:rsidRPr="008A3D17" w:rsidRDefault="00ED7AEF" w:rsidP="003D6064">
      <w:pPr>
        <w:keepNext/>
        <w:keepLines/>
        <w:jc w:val="both"/>
        <w:rPr>
          <w:rFonts w:ascii="Tahoma" w:hAnsi="Tahoma" w:cs="Tahoma"/>
        </w:rPr>
      </w:pPr>
    </w:p>
    <w:p w14:paraId="5B32F2BE" w14:textId="77777777" w:rsidR="003D6064" w:rsidRPr="008A3D17" w:rsidRDefault="003D6064" w:rsidP="003D6064">
      <w:pPr>
        <w:keepNext/>
        <w:keepLines/>
        <w:suppressAutoHyphens/>
        <w:jc w:val="both"/>
        <w:rPr>
          <w:rFonts w:ascii="Tahoma" w:hAnsi="Tahoma" w:cs="Tahoma"/>
          <w:b/>
          <w:lang w:eastAsia="ar-SA"/>
        </w:rPr>
      </w:pPr>
      <w:r w:rsidRPr="008A3D17">
        <w:rPr>
          <w:rFonts w:ascii="Tahoma" w:hAnsi="Tahoma" w:cs="Tahoma"/>
          <w:b/>
          <w:lang w:eastAsia="ar-SA"/>
        </w:rPr>
        <w:t>KAKOVOST</w:t>
      </w:r>
    </w:p>
    <w:p w14:paraId="4C97470D" w14:textId="77777777" w:rsidR="003D6064" w:rsidRPr="008A3D17" w:rsidRDefault="003D6064" w:rsidP="003D6064">
      <w:pPr>
        <w:keepNext/>
        <w:keepLines/>
        <w:numPr>
          <w:ilvl w:val="1"/>
          <w:numId w:val="10"/>
        </w:numPr>
        <w:tabs>
          <w:tab w:val="clear" w:pos="1440"/>
          <w:tab w:val="num" w:pos="5180"/>
        </w:tabs>
        <w:ind w:left="426" w:hanging="426"/>
        <w:jc w:val="center"/>
        <w:rPr>
          <w:rFonts w:ascii="Tahoma" w:hAnsi="Tahoma" w:cs="Tahoma"/>
          <w:lang w:eastAsia="ar-SA"/>
        </w:rPr>
      </w:pPr>
      <w:r w:rsidRPr="008A3D17">
        <w:rPr>
          <w:rFonts w:ascii="Tahoma" w:hAnsi="Tahoma" w:cs="Tahoma"/>
          <w:lang w:eastAsia="ar-SA"/>
        </w:rPr>
        <w:t>člen</w:t>
      </w:r>
    </w:p>
    <w:p w14:paraId="628DAA5E" w14:textId="77777777" w:rsidR="003D6064" w:rsidRPr="008A3D17" w:rsidRDefault="003D6064" w:rsidP="003D6064">
      <w:pPr>
        <w:keepNext/>
        <w:keepLines/>
        <w:suppressAutoHyphens/>
        <w:jc w:val="both"/>
        <w:rPr>
          <w:rFonts w:ascii="Tahoma" w:hAnsi="Tahoma" w:cs="Tahoma"/>
          <w:lang w:eastAsia="ar-SA"/>
        </w:rPr>
      </w:pPr>
    </w:p>
    <w:p w14:paraId="6FCDC085" w14:textId="77777777" w:rsidR="003D6064" w:rsidRDefault="003D6064" w:rsidP="003D6064">
      <w:pPr>
        <w:keepNext/>
        <w:keepLines/>
        <w:suppressAutoHyphens/>
        <w:jc w:val="both"/>
        <w:rPr>
          <w:rFonts w:ascii="Tahoma" w:hAnsi="Tahoma" w:cs="Tahoma"/>
          <w:lang w:eastAsia="ar-SA"/>
        </w:rPr>
      </w:pPr>
      <w:r w:rsidRPr="008A3D17">
        <w:rPr>
          <w:rFonts w:ascii="Tahoma" w:hAnsi="Tahoma" w:cs="Tahoma"/>
          <w:lang w:eastAsia="ar-SA"/>
        </w:rPr>
        <w:t>Dobavljen</w:t>
      </w:r>
      <w:r w:rsidR="00A57AC5">
        <w:rPr>
          <w:rFonts w:ascii="Tahoma" w:hAnsi="Tahoma" w:cs="Tahoma"/>
          <w:lang w:eastAsia="ar-SA"/>
        </w:rPr>
        <w:t xml:space="preserve">a vrata </w:t>
      </w:r>
      <w:r w:rsidRPr="008A3D17">
        <w:rPr>
          <w:rFonts w:ascii="Tahoma" w:hAnsi="Tahoma" w:cs="Tahoma"/>
          <w:lang w:eastAsia="ar-SA"/>
        </w:rPr>
        <w:t>mora</w:t>
      </w:r>
      <w:r w:rsidR="00A57AC5">
        <w:rPr>
          <w:rFonts w:ascii="Tahoma" w:hAnsi="Tahoma" w:cs="Tahoma"/>
          <w:lang w:eastAsia="ar-SA"/>
        </w:rPr>
        <w:t>jo</w:t>
      </w:r>
      <w:r w:rsidRPr="008A3D17">
        <w:rPr>
          <w:rFonts w:ascii="Tahoma" w:hAnsi="Tahoma" w:cs="Tahoma"/>
          <w:lang w:eastAsia="ar-SA"/>
        </w:rPr>
        <w:t xml:space="preserve"> biti v skladu s tehnično specifikacijo naročnika</w:t>
      </w:r>
      <w:r w:rsidR="00A57AC5">
        <w:rPr>
          <w:rFonts w:ascii="Tahoma" w:hAnsi="Tahoma" w:cs="Tahoma"/>
          <w:lang w:eastAsia="ar-SA"/>
        </w:rPr>
        <w:t>. U</w:t>
      </w:r>
      <w:r w:rsidRPr="008A3D17">
        <w:rPr>
          <w:rFonts w:ascii="Tahoma" w:hAnsi="Tahoma" w:cs="Tahoma"/>
          <w:lang w:eastAsia="ar-SA"/>
        </w:rPr>
        <w:t xml:space="preserve">strezati </w:t>
      </w:r>
      <w:r w:rsidR="00A57AC5">
        <w:rPr>
          <w:rFonts w:ascii="Tahoma" w:hAnsi="Tahoma" w:cs="Tahoma"/>
          <w:lang w:eastAsia="ar-SA"/>
        </w:rPr>
        <w:t xml:space="preserve">morajo </w:t>
      </w:r>
      <w:r w:rsidRPr="008A3D17">
        <w:rPr>
          <w:rFonts w:ascii="Tahoma" w:hAnsi="Tahoma" w:cs="Tahoma"/>
          <w:lang w:eastAsia="ar-SA"/>
        </w:rPr>
        <w:t xml:space="preserve">dogovorjeni kakovosti (po pravilih stroke), tehničnim zahtevam in pogojem naročnika, navedenim v razpisni dokumentaciji in njenih prilogah, ter obstoječim veljavnim mednarodnim in slovenskim standardom ter deklarirani kakovosti. Naročnik ima v času veljavnosti </w:t>
      </w:r>
      <w:r>
        <w:rPr>
          <w:rFonts w:ascii="Tahoma" w:hAnsi="Tahoma" w:cs="Tahoma"/>
          <w:lang w:eastAsia="ar-SA"/>
        </w:rPr>
        <w:t>pogodbe</w:t>
      </w:r>
      <w:r w:rsidRPr="008A3D17">
        <w:rPr>
          <w:rFonts w:ascii="Tahoma" w:hAnsi="Tahoma" w:cs="Tahoma"/>
          <w:lang w:eastAsia="ar-SA"/>
        </w:rPr>
        <w:t xml:space="preserve"> pravico od izvajalca zahtevati dokazila o kvaliteti blaga.</w:t>
      </w:r>
    </w:p>
    <w:p w14:paraId="435FAF7E" w14:textId="77777777" w:rsidR="00CE3F2B" w:rsidRPr="008A3D17" w:rsidRDefault="00CE3F2B" w:rsidP="003D6064">
      <w:pPr>
        <w:keepNext/>
        <w:keepLines/>
        <w:suppressAutoHyphens/>
        <w:jc w:val="both"/>
        <w:rPr>
          <w:rFonts w:ascii="Tahoma" w:hAnsi="Tahoma" w:cs="Tahoma"/>
          <w:lang w:eastAsia="ar-SA"/>
        </w:rPr>
      </w:pPr>
    </w:p>
    <w:p w14:paraId="48DC544F" w14:textId="77777777" w:rsidR="003D6064" w:rsidRDefault="00CE3F2B" w:rsidP="003D6064">
      <w:pPr>
        <w:keepNext/>
        <w:keepLines/>
        <w:suppressAutoHyphens/>
        <w:jc w:val="both"/>
        <w:rPr>
          <w:rFonts w:ascii="Tahoma" w:hAnsi="Tahoma" w:cs="Tahoma"/>
          <w:lang w:eastAsia="ar-SA"/>
        </w:rPr>
      </w:pPr>
      <w:r w:rsidRPr="008A3D17">
        <w:rPr>
          <w:rFonts w:ascii="Tahoma" w:hAnsi="Tahoma" w:cs="Tahoma"/>
          <w:b/>
          <w:lang w:eastAsia="ar-SA"/>
        </w:rPr>
        <w:t>GARANCIJA</w:t>
      </w:r>
    </w:p>
    <w:p w14:paraId="479B24E1" w14:textId="77777777" w:rsidR="00ED7AEF" w:rsidRPr="008A3D17" w:rsidRDefault="00ED7AEF" w:rsidP="003D6064">
      <w:pPr>
        <w:keepNext/>
        <w:keepLines/>
        <w:suppressAutoHyphens/>
        <w:jc w:val="both"/>
        <w:rPr>
          <w:rFonts w:ascii="Tahoma" w:hAnsi="Tahoma" w:cs="Tahoma"/>
          <w:lang w:eastAsia="ar-SA"/>
        </w:rPr>
      </w:pPr>
    </w:p>
    <w:p w14:paraId="25E29ED6" w14:textId="77777777" w:rsidR="003D6064" w:rsidRPr="008A3D17" w:rsidRDefault="003D6064" w:rsidP="008457D9">
      <w:pPr>
        <w:keepNext/>
        <w:keepLines/>
        <w:numPr>
          <w:ilvl w:val="1"/>
          <w:numId w:val="10"/>
        </w:numPr>
        <w:tabs>
          <w:tab w:val="clear" w:pos="1440"/>
          <w:tab w:val="num" w:pos="5180"/>
        </w:tabs>
        <w:ind w:left="426" w:hanging="426"/>
        <w:jc w:val="center"/>
        <w:rPr>
          <w:rFonts w:ascii="Tahoma" w:hAnsi="Tahoma" w:cs="Tahoma"/>
          <w:lang w:eastAsia="ar-SA"/>
        </w:rPr>
      </w:pPr>
      <w:r w:rsidRPr="008A3D17">
        <w:rPr>
          <w:rFonts w:ascii="Tahoma" w:hAnsi="Tahoma" w:cs="Tahoma"/>
          <w:lang w:eastAsia="ar-SA"/>
        </w:rPr>
        <w:t>člen</w:t>
      </w:r>
    </w:p>
    <w:p w14:paraId="01F43C15" w14:textId="77777777" w:rsidR="003D6064" w:rsidRPr="008A3D17" w:rsidRDefault="003D6064" w:rsidP="003D6064">
      <w:pPr>
        <w:keepNext/>
        <w:keepLines/>
        <w:suppressAutoHyphens/>
        <w:jc w:val="both"/>
        <w:rPr>
          <w:rFonts w:ascii="Tahoma" w:hAnsi="Tahoma" w:cs="Tahoma"/>
          <w:lang w:eastAsia="ar-SA"/>
        </w:rPr>
      </w:pPr>
    </w:p>
    <w:p w14:paraId="11B197EC" w14:textId="7D132758" w:rsidR="003D6064" w:rsidRPr="008A3D17" w:rsidRDefault="003D6064" w:rsidP="003D6064">
      <w:pPr>
        <w:keepNext/>
        <w:keepLines/>
        <w:jc w:val="both"/>
        <w:rPr>
          <w:rFonts w:ascii="Tahoma" w:hAnsi="Tahoma" w:cs="Tahoma"/>
        </w:rPr>
      </w:pPr>
      <w:r w:rsidRPr="008A3D17">
        <w:rPr>
          <w:rFonts w:ascii="Tahoma" w:hAnsi="Tahoma" w:cs="Tahoma"/>
        </w:rPr>
        <w:t xml:space="preserve">Garancijska doba za </w:t>
      </w:r>
      <w:r w:rsidR="00025524">
        <w:rPr>
          <w:rFonts w:ascii="Tahoma" w:hAnsi="Tahoma" w:cs="Tahoma"/>
        </w:rPr>
        <w:t>dobavljena vrata</w:t>
      </w:r>
      <w:r w:rsidRPr="008A3D17">
        <w:rPr>
          <w:rFonts w:ascii="Tahoma" w:hAnsi="Tahoma" w:cs="Tahoma"/>
        </w:rPr>
        <w:t xml:space="preserve"> znaša </w:t>
      </w:r>
      <w:r w:rsidR="003C0EB9">
        <w:rPr>
          <w:rFonts w:ascii="Tahoma" w:hAnsi="Tahoma" w:cs="Tahoma"/>
        </w:rPr>
        <w:t>štiriindvajset (24) mesecev</w:t>
      </w:r>
      <w:r w:rsidRPr="00F61C19">
        <w:rPr>
          <w:rFonts w:ascii="Tahoma" w:hAnsi="Tahoma" w:cs="Tahoma"/>
        </w:rPr>
        <w:t xml:space="preserve"> in mora</w:t>
      </w:r>
      <w:r w:rsidRPr="008A3D17">
        <w:rPr>
          <w:rFonts w:ascii="Tahoma" w:hAnsi="Tahoma" w:cs="Tahoma"/>
        </w:rPr>
        <w:t xml:space="preserve"> biti navedena v garancijskih listih</w:t>
      </w:r>
      <w:r w:rsidR="00A57AC5">
        <w:rPr>
          <w:rFonts w:ascii="Tahoma" w:hAnsi="Tahoma" w:cs="Tahoma"/>
        </w:rPr>
        <w:t>.</w:t>
      </w:r>
      <w:r w:rsidRPr="008A3D17">
        <w:rPr>
          <w:rFonts w:ascii="Tahoma" w:hAnsi="Tahoma" w:cs="Tahoma"/>
        </w:rPr>
        <w:t xml:space="preserve"> Garancijska doba teče od dneva </w:t>
      </w:r>
      <w:r w:rsidR="00C60D35">
        <w:rPr>
          <w:rFonts w:ascii="Tahoma" w:hAnsi="Tahoma" w:cs="Tahoma"/>
        </w:rPr>
        <w:t xml:space="preserve">obojestranskega </w:t>
      </w:r>
      <w:r w:rsidRPr="008A3D17">
        <w:rPr>
          <w:rFonts w:ascii="Tahoma" w:hAnsi="Tahoma" w:cs="Tahoma"/>
        </w:rPr>
        <w:t>podpisa</w:t>
      </w:r>
      <w:r w:rsidR="00C60D35">
        <w:rPr>
          <w:rFonts w:ascii="Tahoma" w:hAnsi="Tahoma" w:cs="Tahoma"/>
        </w:rPr>
        <w:t xml:space="preserve"> </w:t>
      </w:r>
      <w:r w:rsidR="008901E4">
        <w:rPr>
          <w:rFonts w:ascii="Tahoma" w:hAnsi="Tahoma" w:cs="Tahoma"/>
        </w:rPr>
        <w:t xml:space="preserve">posameznega </w:t>
      </w:r>
      <w:r w:rsidR="00C60D35">
        <w:rPr>
          <w:rFonts w:ascii="Tahoma" w:hAnsi="Tahoma" w:cs="Tahoma"/>
        </w:rPr>
        <w:t>primopredajn</w:t>
      </w:r>
      <w:r w:rsidR="008901E4">
        <w:rPr>
          <w:rFonts w:ascii="Tahoma" w:hAnsi="Tahoma" w:cs="Tahoma"/>
        </w:rPr>
        <w:t>ega</w:t>
      </w:r>
      <w:r w:rsidR="00C60D35">
        <w:rPr>
          <w:rFonts w:ascii="Tahoma" w:hAnsi="Tahoma" w:cs="Tahoma"/>
        </w:rPr>
        <w:t xml:space="preserve"> zapisnik</w:t>
      </w:r>
      <w:r w:rsidR="008901E4">
        <w:rPr>
          <w:rFonts w:ascii="Tahoma" w:hAnsi="Tahoma" w:cs="Tahoma"/>
        </w:rPr>
        <w:t>a</w:t>
      </w:r>
      <w:r w:rsidRPr="008A3D17">
        <w:rPr>
          <w:rFonts w:ascii="Tahoma" w:hAnsi="Tahoma" w:cs="Tahoma"/>
        </w:rPr>
        <w:t xml:space="preserve"> s strani obeh </w:t>
      </w:r>
      <w:r>
        <w:rPr>
          <w:rFonts w:ascii="Tahoma" w:hAnsi="Tahoma" w:cs="Tahoma"/>
        </w:rPr>
        <w:t xml:space="preserve">pogodbenih </w:t>
      </w:r>
      <w:r w:rsidRPr="008A3D17">
        <w:rPr>
          <w:rFonts w:ascii="Tahoma" w:hAnsi="Tahoma" w:cs="Tahoma"/>
        </w:rPr>
        <w:t>strank</w:t>
      </w:r>
      <w:r w:rsidR="00A57AC5">
        <w:rPr>
          <w:rFonts w:ascii="Tahoma" w:hAnsi="Tahoma" w:cs="Tahoma"/>
        </w:rPr>
        <w:t>.</w:t>
      </w:r>
      <w:r w:rsidRPr="008A3D17">
        <w:rPr>
          <w:rFonts w:ascii="Tahoma" w:hAnsi="Tahoma" w:cs="Tahoma"/>
        </w:rPr>
        <w:t xml:space="preserve"> Izvajalec zagotavlja, da bo</w:t>
      </w:r>
      <w:r w:rsidR="00A57AC5">
        <w:rPr>
          <w:rFonts w:ascii="Tahoma" w:hAnsi="Tahoma" w:cs="Tahoma"/>
        </w:rPr>
        <w:t>do</w:t>
      </w:r>
      <w:r w:rsidRPr="008A3D17">
        <w:rPr>
          <w:rFonts w:ascii="Tahoma" w:hAnsi="Tahoma" w:cs="Tahoma"/>
        </w:rPr>
        <w:t xml:space="preserve"> dobavljen</w:t>
      </w:r>
      <w:r w:rsidR="00A57AC5">
        <w:rPr>
          <w:rFonts w:ascii="Tahoma" w:hAnsi="Tahoma" w:cs="Tahoma"/>
        </w:rPr>
        <w:t>a</w:t>
      </w:r>
      <w:r w:rsidRPr="008A3D17">
        <w:rPr>
          <w:rFonts w:ascii="Tahoma" w:hAnsi="Tahoma" w:cs="Tahoma"/>
        </w:rPr>
        <w:t xml:space="preserve"> </w:t>
      </w:r>
      <w:r w:rsidR="00A57AC5">
        <w:rPr>
          <w:rFonts w:ascii="Tahoma" w:hAnsi="Tahoma" w:cs="Tahoma"/>
        </w:rPr>
        <w:t>vrata</w:t>
      </w:r>
      <w:r w:rsidR="00A57AC5" w:rsidRPr="008A3D17">
        <w:rPr>
          <w:rFonts w:ascii="Tahoma" w:hAnsi="Tahoma" w:cs="Tahoma"/>
        </w:rPr>
        <w:t xml:space="preserve"> </w:t>
      </w:r>
      <w:r w:rsidRPr="008A3D17">
        <w:rPr>
          <w:rFonts w:ascii="Tahoma" w:hAnsi="Tahoma" w:cs="Tahoma"/>
        </w:rPr>
        <w:t>v garancijski dobi deloval</w:t>
      </w:r>
      <w:r w:rsidR="00A57AC5">
        <w:rPr>
          <w:rFonts w:ascii="Tahoma" w:hAnsi="Tahoma" w:cs="Tahoma"/>
        </w:rPr>
        <w:t>a</w:t>
      </w:r>
      <w:r w:rsidRPr="008A3D17">
        <w:rPr>
          <w:rFonts w:ascii="Tahoma" w:hAnsi="Tahoma" w:cs="Tahoma"/>
        </w:rPr>
        <w:t xml:space="preserve"> brezhibno ob normalni uporabi in v skladu z navodili proizvajalca.</w:t>
      </w:r>
      <w:r>
        <w:rPr>
          <w:rFonts w:ascii="Tahoma" w:hAnsi="Tahoma" w:cs="Tahoma"/>
        </w:rPr>
        <w:t xml:space="preserve"> </w:t>
      </w:r>
      <w:r w:rsidRPr="004C1F13">
        <w:rPr>
          <w:rFonts w:ascii="Tahoma" w:eastAsia="Frutiger" w:hAnsi="Tahoma" w:cs="Tahoma"/>
          <w:lang w:eastAsia="en-US"/>
        </w:rPr>
        <w:t xml:space="preserve">Izvajalec je </w:t>
      </w:r>
      <w:r w:rsidR="00A57AC5">
        <w:rPr>
          <w:rFonts w:ascii="Tahoma" w:eastAsia="Frutiger" w:hAnsi="Tahoma" w:cs="Tahoma"/>
          <w:lang w:eastAsia="en-US"/>
        </w:rPr>
        <w:t xml:space="preserve">naročniku </w:t>
      </w:r>
      <w:r w:rsidRPr="004C1F13">
        <w:rPr>
          <w:rFonts w:ascii="Tahoma" w:eastAsia="Frutiger" w:hAnsi="Tahoma" w:cs="Tahoma"/>
          <w:lang w:eastAsia="en-US"/>
        </w:rPr>
        <w:t xml:space="preserve">odgovoren za </w:t>
      </w:r>
      <w:r w:rsidR="00E50E58">
        <w:rPr>
          <w:rFonts w:ascii="Tahoma" w:eastAsia="Frutiger" w:hAnsi="Tahoma" w:cs="Tahoma"/>
          <w:lang w:eastAsia="en-US"/>
        </w:rPr>
        <w:t xml:space="preserve">vse </w:t>
      </w:r>
      <w:r w:rsidRPr="004C1F13">
        <w:rPr>
          <w:rFonts w:ascii="Tahoma" w:eastAsia="Frutiger" w:hAnsi="Tahoma" w:cs="Tahoma"/>
          <w:lang w:eastAsia="en-US"/>
        </w:rPr>
        <w:t xml:space="preserve">morebitne napake v smislu določil </w:t>
      </w:r>
      <w:r w:rsidR="000E4B5F">
        <w:rPr>
          <w:rFonts w:ascii="Tahoma" w:eastAsia="Frutiger" w:hAnsi="Tahoma" w:cs="Tahoma"/>
          <w:lang w:eastAsia="en-US"/>
        </w:rPr>
        <w:t xml:space="preserve">Obligacijskega </w:t>
      </w:r>
      <w:r>
        <w:rPr>
          <w:rFonts w:ascii="Tahoma" w:eastAsia="Frutiger" w:hAnsi="Tahoma" w:cs="Tahoma"/>
          <w:lang w:eastAsia="en-US"/>
        </w:rPr>
        <w:t>zakonika.</w:t>
      </w:r>
    </w:p>
    <w:p w14:paraId="651DE53E" w14:textId="77777777" w:rsidR="003D6064" w:rsidRDefault="003D6064" w:rsidP="003D6064">
      <w:pPr>
        <w:keepNext/>
        <w:keepLines/>
        <w:jc w:val="both"/>
        <w:rPr>
          <w:rFonts w:ascii="Tahoma" w:hAnsi="Tahoma" w:cs="Tahoma"/>
        </w:rPr>
      </w:pPr>
    </w:p>
    <w:p w14:paraId="46F06852" w14:textId="77777777" w:rsidR="00F674BE" w:rsidRDefault="00F674BE" w:rsidP="003D6064">
      <w:pPr>
        <w:keepNext/>
        <w:keepLines/>
        <w:jc w:val="both"/>
        <w:rPr>
          <w:rFonts w:ascii="Tahoma" w:hAnsi="Tahoma" w:cs="Tahoma"/>
        </w:rPr>
      </w:pPr>
      <w:r>
        <w:rPr>
          <w:rFonts w:ascii="Tahoma" w:hAnsi="Tahoma" w:cs="Tahoma"/>
        </w:rPr>
        <w:t>V garancijski dobi je izvajalec dolžan na svoje stroške popraviti ali odstraniti vse napake/pomanjkljivosti, ki bi nastale po njegovi krivdi iz naslova nestrokovne izvedbe del ali nekvalitetnega materiala.</w:t>
      </w:r>
    </w:p>
    <w:p w14:paraId="0FDEE1BE" w14:textId="77777777" w:rsidR="00F674BE" w:rsidRPr="008A3D17" w:rsidRDefault="00F674BE" w:rsidP="003D6064">
      <w:pPr>
        <w:keepNext/>
        <w:keepLines/>
        <w:jc w:val="both"/>
        <w:rPr>
          <w:rFonts w:ascii="Tahoma" w:hAnsi="Tahoma" w:cs="Tahoma"/>
        </w:rPr>
      </w:pPr>
    </w:p>
    <w:p w14:paraId="7486E23A" w14:textId="77777777" w:rsidR="003D6064" w:rsidRPr="008A3D17" w:rsidRDefault="003D6064" w:rsidP="003D6064">
      <w:pPr>
        <w:pStyle w:val="BESEDILO"/>
        <w:keepNext/>
        <w:widowControl/>
        <w:tabs>
          <w:tab w:val="clear" w:pos="2155"/>
        </w:tabs>
        <w:rPr>
          <w:rFonts w:ascii="Tahoma" w:hAnsi="Tahoma" w:cs="Tahoma"/>
        </w:rPr>
      </w:pPr>
      <w:r w:rsidRPr="008A3D17">
        <w:rPr>
          <w:rFonts w:ascii="Tahoma" w:hAnsi="Tahoma" w:cs="Tahoma"/>
        </w:rPr>
        <w:t>Poleg splošnih garancijskih pogojev izvajalec naročniku zagotavlja izrecno jamstvo, da bo</w:t>
      </w:r>
      <w:r w:rsidR="00A57AC5">
        <w:rPr>
          <w:rFonts w:ascii="Tahoma" w:hAnsi="Tahoma" w:cs="Tahoma"/>
        </w:rPr>
        <w:t>do vrata</w:t>
      </w:r>
      <w:r w:rsidRPr="008A3D17">
        <w:rPr>
          <w:rFonts w:ascii="Tahoma" w:hAnsi="Tahoma" w:cs="Tahoma"/>
        </w:rPr>
        <w:t xml:space="preserve">  deloval</w:t>
      </w:r>
      <w:r w:rsidR="000E4B5F">
        <w:rPr>
          <w:rFonts w:ascii="Tahoma" w:hAnsi="Tahoma" w:cs="Tahoma"/>
        </w:rPr>
        <w:t>a</w:t>
      </w:r>
      <w:r w:rsidRPr="008A3D17">
        <w:rPr>
          <w:rFonts w:ascii="Tahoma" w:hAnsi="Tahoma" w:cs="Tahoma"/>
        </w:rPr>
        <w:t xml:space="preserve"> v skladu z opisom in tehničnimi podatki, navedenimi v ponudbi izvajalca. </w:t>
      </w:r>
    </w:p>
    <w:p w14:paraId="75A1D1B7" w14:textId="77777777" w:rsidR="003D6064" w:rsidRPr="008A3D17" w:rsidRDefault="003D6064" w:rsidP="003D6064">
      <w:pPr>
        <w:keepNext/>
        <w:keepLines/>
        <w:jc w:val="both"/>
        <w:rPr>
          <w:rFonts w:ascii="Tahoma" w:hAnsi="Tahoma" w:cs="Tahoma"/>
        </w:rPr>
      </w:pPr>
    </w:p>
    <w:p w14:paraId="5BF7430E" w14:textId="77777777" w:rsidR="003D6064" w:rsidRPr="008A3D17" w:rsidRDefault="00A57AC5" w:rsidP="003D6064">
      <w:pPr>
        <w:keepNext/>
        <w:keepLines/>
        <w:jc w:val="both"/>
        <w:rPr>
          <w:rFonts w:ascii="Tahoma" w:hAnsi="Tahoma" w:cs="Tahoma"/>
        </w:rPr>
      </w:pPr>
      <w:r>
        <w:rPr>
          <w:rFonts w:ascii="Tahoma" w:hAnsi="Tahoma" w:cs="Tahoma"/>
        </w:rPr>
        <w:t>Garancija ne velja, v</w:t>
      </w:r>
      <w:r w:rsidR="003D6064" w:rsidRPr="008A3D17">
        <w:rPr>
          <w:rFonts w:ascii="Tahoma" w:hAnsi="Tahoma" w:cs="Tahoma"/>
        </w:rPr>
        <w:t xml:space="preserve"> kolikor naročnik </w:t>
      </w:r>
      <w:r>
        <w:rPr>
          <w:rFonts w:ascii="Tahoma" w:hAnsi="Tahoma" w:cs="Tahoma"/>
        </w:rPr>
        <w:t xml:space="preserve">vrat </w:t>
      </w:r>
      <w:r w:rsidR="003D6064" w:rsidRPr="008A3D17">
        <w:rPr>
          <w:rFonts w:ascii="Tahoma" w:hAnsi="Tahoma" w:cs="Tahoma"/>
        </w:rPr>
        <w:t xml:space="preserve">ne uporablja po navodilih proizvajalca </w:t>
      </w:r>
      <w:r>
        <w:rPr>
          <w:rFonts w:ascii="Tahoma" w:hAnsi="Tahoma" w:cs="Tahoma"/>
        </w:rPr>
        <w:t>vrat.</w:t>
      </w:r>
    </w:p>
    <w:p w14:paraId="37D44761" w14:textId="77777777" w:rsidR="003D6064" w:rsidRPr="008A3D17" w:rsidRDefault="003D6064" w:rsidP="003D6064">
      <w:pPr>
        <w:keepNext/>
        <w:keepLines/>
        <w:jc w:val="both"/>
        <w:rPr>
          <w:rFonts w:ascii="Tahoma" w:hAnsi="Tahoma" w:cs="Tahoma"/>
        </w:rPr>
      </w:pPr>
    </w:p>
    <w:p w14:paraId="65C31F2A" w14:textId="77777777" w:rsidR="003D6064" w:rsidRDefault="003D6064" w:rsidP="003D6064">
      <w:pPr>
        <w:keepNext/>
        <w:keepLines/>
        <w:jc w:val="both"/>
        <w:rPr>
          <w:rFonts w:ascii="Tahoma" w:hAnsi="Tahoma" w:cs="Tahoma"/>
        </w:rPr>
      </w:pPr>
      <w:r w:rsidRPr="008A3D17">
        <w:rPr>
          <w:rFonts w:ascii="Tahoma" w:hAnsi="Tahoma" w:cs="Tahoma"/>
        </w:rPr>
        <w:t xml:space="preserve">Naročnik sme izvršiti predelave oziroma dograditve </w:t>
      </w:r>
      <w:r w:rsidR="00A57AC5">
        <w:rPr>
          <w:rFonts w:ascii="Tahoma" w:hAnsi="Tahoma" w:cs="Tahoma"/>
        </w:rPr>
        <w:t>vrat</w:t>
      </w:r>
      <w:r w:rsidR="00A57AC5" w:rsidRPr="008A3D17">
        <w:rPr>
          <w:rFonts w:ascii="Tahoma" w:hAnsi="Tahoma" w:cs="Tahoma"/>
        </w:rPr>
        <w:t xml:space="preserve"> </w:t>
      </w:r>
      <w:r w:rsidRPr="008A3D17">
        <w:rPr>
          <w:rFonts w:ascii="Tahoma" w:hAnsi="Tahoma" w:cs="Tahoma"/>
        </w:rPr>
        <w:t>tako, kot to predpisuje proizvajalec. V nasprotnem primeru izgubi pravico do garancije</w:t>
      </w:r>
      <w:r w:rsidR="00F674BE">
        <w:rPr>
          <w:rFonts w:ascii="Tahoma" w:hAnsi="Tahoma" w:cs="Tahoma"/>
        </w:rPr>
        <w:t>.</w:t>
      </w:r>
    </w:p>
    <w:p w14:paraId="098F80AD" w14:textId="77777777" w:rsidR="00CE3F2B" w:rsidRPr="008A3D17" w:rsidRDefault="00CE3F2B" w:rsidP="003D6064">
      <w:pPr>
        <w:keepNext/>
        <w:keepLines/>
        <w:jc w:val="both"/>
        <w:rPr>
          <w:rFonts w:ascii="Tahoma" w:hAnsi="Tahoma" w:cs="Tahoma"/>
        </w:rPr>
      </w:pPr>
    </w:p>
    <w:p w14:paraId="61482E55" w14:textId="77777777" w:rsidR="003D6064" w:rsidRPr="008A3D17" w:rsidRDefault="003D6064" w:rsidP="003D6064">
      <w:pPr>
        <w:keepNext/>
        <w:keepLines/>
        <w:numPr>
          <w:ilvl w:val="1"/>
          <w:numId w:val="10"/>
        </w:numPr>
        <w:tabs>
          <w:tab w:val="clear" w:pos="1440"/>
          <w:tab w:val="num" w:pos="5180"/>
        </w:tabs>
        <w:ind w:left="426" w:hanging="426"/>
        <w:jc w:val="center"/>
        <w:rPr>
          <w:rFonts w:ascii="Tahoma" w:hAnsi="Tahoma" w:cs="Tahoma"/>
          <w:lang w:eastAsia="ar-SA"/>
        </w:rPr>
      </w:pPr>
      <w:r w:rsidRPr="008A3D17">
        <w:rPr>
          <w:rFonts w:ascii="Tahoma" w:hAnsi="Tahoma" w:cs="Tahoma"/>
          <w:lang w:eastAsia="ar-SA"/>
        </w:rPr>
        <w:t>člen</w:t>
      </w:r>
    </w:p>
    <w:p w14:paraId="292669A4" w14:textId="77777777" w:rsidR="003D6064" w:rsidRDefault="003D6064" w:rsidP="003D6064">
      <w:pPr>
        <w:keepNext/>
        <w:keepLines/>
        <w:jc w:val="both"/>
        <w:rPr>
          <w:rFonts w:ascii="Tahoma" w:hAnsi="Tahoma" w:cs="Tahoma"/>
        </w:rPr>
      </w:pPr>
    </w:p>
    <w:p w14:paraId="41AF8E99" w14:textId="77777777" w:rsidR="003D6064" w:rsidRDefault="003D6064" w:rsidP="003D6064">
      <w:pPr>
        <w:keepNext/>
        <w:keepLines/>
        <w:jc w:val="both"/>
        <w:rPr>
          <w:rFonts w:ascii="Tahoma" w:hAnsi="Tahoma" w:cs="Tahoma"/>
        </w:rPr>
      </w:pPr>
      <w:r>
        <w:rPr>
          <w:rFonts w:ascii="Tahoma" w:hAnsi="Tahoma" w:cs="Tahoma"/>
        </w:rPr>
        <w:t>Izvajalec</w:t>
      </w:r>
      <w:r w:rsidRPr="007216F5">
        <w:rPr>
          <w:rFonts w:ascii="Tahoma" w:hAnsi="Tahoma" w:cs="Tahoma"/>
        </w:rPr>
        <w:t xml:space="preserve"> </w:t>
      </w:r>
      <w:r w:rsidRPr="0023094A">
        <w:rPr>
          <w:rFonts w:ascii="Tahoma" w:hAnsi="Tahoma" w:cs="Tahoma"/>
        </w:rPr>
        <w:t xml:space="preserve">mora v času garancije zagotavljati </w:t>
      </w:r>
      <w:r w:rsidRPr="007216F5">
        <w:rPr>
          <w:rFonts w:ascii="Tahoma" w:hAnsi="Tahoma" w:cs="Tahoma"/>
        </w:rPr>
        <w:t>servis</w:t>
      </w:r>
      <w:r>
        <w:rPr>
          <w:rFonts w:ascii="Tahoma" w:hAnsi="Tahoma" w:cs="Tahoma"/>
        </w:rPr>
        <w:t xml:space="preserve"> </w:t>
      </w:r>
      <w:r w:rsidRPr="007216F5">
        <w:rPr>
          <w:rFonts w:ascii="Tahoma" w:hAnsi="Tahoma" w:cs="Tahoma"/>
        </w:rPr>
        <w:t>24/7</w:t>
      </w:r>
      <w:r w:rsidR="00DB19E5">
        <w:rPr>
          <w:rFonts w:ascii="Tahoma" w:hAnsi="Tahoma" w:cs="Tahoma"/>
          <w:color w:val="000000" w:themeColor="text1"/>
        </w:rPr>
        <w:t xml:space="preserve">, </w:t>
      </w:r>
      <w:r w:rsidRPr="0052536D">
        <w:rPr>
          <w:rFonts w:ascii="Tahoma" w:hAnsi="Tahoma" w:cs="Tahoma"/>
          <w:color w:val="000000" w:themeColor="text1"/>
        </w:rPr>
        <w:t xml:space="preserve">vse dni v letu (24 </w:t>
      </w:r>
      <w:r>
        <w:rPr>
          <w:rFonts w:ascii="Tahoma" w:hAnsi="Tahoma" w:cs="Tahoma"/>
        </w:rPr>
        <w:t>ur na dan, vse dni v tednu, celo leto).</w:t>
      </w:r>
    </w:p>
    <w:p w14:paraId="06FE4B24" w14:textId="77777777" w:rsidR="003D6064" w:rsidRDefault="003D6064" w:rsidP="003D6064">
      <w:pPr>
        <w:keepNext/>
        <w:keepLines/>
        <w:jc w:val="both"/>
        <w:rPr>
          <w:rFonts w:ascii="Tahoma" w:hAnsi="Tahoma" w:cs="Tahoma"/>
        </w:rPr>
      </w:pPr>
    </w:p>
    <w:p w14:paraId="64956976" w14:textId="77777777" w:rsidR="003D6064" w:rsidRPr="00EE0EE2" w:rsidRDefault="003D6064" w:rsidP="003D6064">
      <w:pPr>
        <w:keepNext/>
        <w:keepLines/>
        <w:jc w:val="both"/>
        <w:rPr>
          <w:rFonts w:ascii="Tahoma" w:hAnsi="Tahoma" w:cs="Tahoma"/>
          <w:color w:val="000000" w:themeColor="text1"/>
        </w:rPr>
      </w:pPr>
      <w:r w:rsidRPr="00EE0EE2">
        <w:rPr>
          <w:rFonts w:ascii="Tahoma" w:hAnsi="Tahoma" w:cs="Tahoma"/>
          <w:color w:val="000000" w:themeColor="text1"/>
        </w:rPr>
        <w:t>V primeru zaustavitve ali okvar</w:t>
      </w:r>
      <w:r w:rsidR="00BC03F3">
        <w:rPr>
          <w:rFonts w:ascii="Tahoma" w:hAnsi="Tahoma" w:cs="Tahoma"/>
          <w:color w:val="000000" w:themeColor="text1"/>
        </w:rPr>
        <w:t>e</w:t>
      </w:r>
      <w:r w:rsidRPr="00EE0EE2">
        <w:rPr>
          <w:rFonts w:ascii="Tahoma" w:hAnsi="Tahoma" w:cs="Tahoma"/>
          <w:color w:val="000000" w:themeColor="text1"/>
        </w:rPr>
        <w:t xml:space="preserve"> vrat, se mora izvajalec odzvati na pisno (preko elektronske pošte) zahtevo naročnika v zvezi z odpravo napak ali okvar najkasneje v roku </w:t>
      </w:r>
      <w:r w:rsidRPr="00EE0EE2">
        <w:rPr>
          <w:rFonts w:ascii="Tahoma" w:hAnsi="Tahoma" w:cs="Tahoma"/>
          <w:bCs/>
          <w:color w:val="000000" w:themeColor="text1"/>
        </w:rPr>
        <w:t xml:space="preserve">48 (oseminštirideset) ur </w:t>
      </w:r>
      <w:r w:rsidRPr="00EE0EE2">
        <w:rPr>
          <w:rFonts w:ascii="Tahoma" w:hAnsi="Tahoma" w:cs="Tahoma"/>
          <w:color w:val="000000" w:themeColor="text1"/>
        </w:rPr>
        <w:t xml:space="preserve">po prejemu zahteve </w:t>
      </w:r>
      <w:r w:rsidR="00BC03F3">
        <w:rPr>
          <w:rFonts w:ascii="Tahoma" w:hAnsi="Tahoma" w:cs="Tahoma"/>
          <w:color w:val="000000" w:themeColor="text1"/>
        </w:rPr>
        <w:t xml:space="preserve">in </w:t>
      </w:r>
      <w:r w:rsidRPr="00EE0EE2">
        <w:rPr>
          <w:rFonts w:ascii="Tahoma" w:hAnsi="Tahoma" w:cs="Tahoma"/>
          <w:color w:val="000000" w:themeColor="text1"/>
        </w:rPr>
        <w:t>napako ali okvaro odpraviti</w:t>
      </w:r>
      <w:r w:rsidR="00BC03F3">
        <w:rPr>
          <w:rFonts w:ascii="Tahoma" w:hAnsi="Tahoma" w:cs="Tahoma"/>
          <w:color w:val="000000" w:themeColor="text1"/>
        </w:rPr>
        <w:t xml:space="preserve"> v </w:t>
      </w:r>
      <w:r w:rsidR="00025434">
        <w:rPr>
          <w:rFonts w:ascii="Tahoma" w:hAnsi="Tahoma" w:cs="Tahoma"/>
          <w:color w:val="000000" w:themeColor="text1"/>
        </w:rPr>
        <w:t>roku sedmih (7)</w:t>
      </w:r>
      <w:r w:rsidR="00FC4EB5">
        <w:rPr>
          <w:rFonts w:ascii="Tahoma" w:hAnsi="Tahoma" w:cs="Tahoma"/>
          <w:color w:val="000000" w:themeColor="text1"/>
        </w:rPr>
        <w:t xml:space="preserve"> </w:t>
      </w:r>
      <w:r w:rsidR="000E4B5F">
        <w:rPr>
          <w:rFonts w:ascii="Tahoma" w:hAnsi="Tahoma" w:cs="Tahoma"/>
          <w:color w:val="000000" w:themeColor="text1"/>
        </w:rPr>
        <w:t>dni</w:t>
      </w:r>
      <w:r w:rsidR="00BC03F3">
        <w:rPr>
          <w:rFonts w:ascii="Tahoma" w:hAnsi="Tahoma" w:cs="Tahoma"/>
          <w:color w:val="000000" w:themeColor="text1"/>
        </w:rPr>
        <w:t xml:space="preserve"> po prejemu zahteve za odpravo napak in okvar s strani naročnika.</w:t>
      </w:r>
      <w:r w:rsidRPr="00EE0EE2">
        <w:rPr>
          <w:rFonts w:ascii="Tahoma" w:hAnsi="Tahoma" w:cs="Tahoma"/>
          <w:color w:val="000000" w:themeColor="text1"/>
        </w:rPr>
        <w:t xml:space="preserve"> </w:t>
      </w:r>
      <w:r w:rsidR="00BC03F3">
        <w:rPr>
          <w:rFonts w:ascii="Tahoma" w:hAnsi="Tahoma" w:cs="Tahoma"/>
          <w:color w:val="000000" w:themeColor="text1"/>
        </w:rPr>
        <w:t>Izvajalec je dolžan</w:t>
      </w:r>
      <w:r w:rsidRPr="00EE0EE2">
        <w:rPr>
          <w:rFonts w:ascii="Tahoma" w:hAnsi="Tahoma" w:cs="Tahoma"/>
          <w:color w:val="000000" w:themeColor="text1"/>
        </w:rPr>
        <w:t xml:space="preserve"> zagotoviti prisotnost svojih strokovnjakov/serviserjev na lokaciji RCERO Ljubljana in vršiti kontinuirano akcijo za odpravo napake ali okvare. </w:t>
      </w:r>
    </w:p>
    <w:p w14:paraId="52FBB559" w14:textId="77777777" w:rsidR="003D6064" w:rsidRPr="00EE0EE2" w:rsidRDefault="003D6064" w:rsidP="003D6064">
      <w:pPr>
        <w:keepNext/>
        <w:keepLines/>
        <w:jc w:val="both"/>
        <w:rPr>
          <w:rFonts w:ascii="Tahoma" w:hAnsi="Tahoma" w:cs="Tahoma"/>
          <w:color w:val="000000" w:themeColor="text1"/>
        </w:rPr>
      </w:pPr>
    </w:p>
    <w:p w14:paraId="1D68FD3D" w14:textId="77777777" w:rsidR="003D6064" w:rsidRPr="00EE0EE2" w:rsidRDefault="003D6064" w:rsidP="003D6064">
      <w:pPr>
        <w:keepNext/>
        <w:keepLines/>
        <w:jc w:val="both"/>
        <w:rPr>
          <w:rFonts w:ascii="Tahoma" w:hAnsi="Tahoma" w:cs="Tahoma"/>
          <w:color w:val="000000" w:themeColor="text1"/>
        </w:rPr>
      </w:pPr>
      <w:r w:rsidRPr="00EE0EE2">
        <w:rPr>
          <w:rFonts w:ascii="Tahoma" w:hAnsi="Tahoma" w:cs="Tahoma"/>
          <w:color w:val="000000" w:themeColor="text1"/>
        </w:rPr>
        <w:t xml:space="preserve">V kolikor je odprava napak ali okvar odvisna od dobave rezervnih delov, katerih izvajalec ob prijavi napake ali okvare nima na zalogi, mora izvajalec </w:t>
      </w:r>
      <w:r w:rsidR="004B527F">
        <w:rPr>
          <w:rFonts w:ascii="Tahoma" w:hAnsi="Tahoma" w:cs="Tahoma"/>
          <w:color w:val="000000" w:themeColor="text1"/>
        </w:rPr>
        <w:t xml:space="preserve">naročnika o tem pisno </w:t>
      </w:r>
      <w:r w:rsidRPr="00EE0EE2">
        <w:rPr>
          <w:rFonts w:ascii="Tahoma" w:hAnsi="Tahoma" w:cs="Tahoma"/>
          <w:color w:val="000000" w:themeColor="text1"/>
        </w:rPr>
        <w:t>obvestiti</w:t>
      </w:r>
      <w:r w:rsidR="004B527F">
        <w:rPr>
          <w:rFonts w:ascii="Tahoma" w:hAnsi="Tahoma" w:cs="Tahoma"/>
          <w:color w:val="000000" w:themeColor="text1"/>
        </w:rPr>
        <w:t>,</w:t>
      </w:r>
      <w:r w:rsidRPr="00EE0EE2">
        <w:rPr>
          <w:rFonts w:ascii="Tahoma" w:hAnsi="Tahoma" w:cs="Tahoma"/>
          <w:color w:val="000000" w:themeColor="text1"/>
        </w:rPr>
        <w:t xml:space="preserve"> </w:t>
      </w:r>
      <w:r w:rsidR="004B527F">
        <w:rPr>
          <w:rFonts w:ascii="Tahoma" w:hAnsi="Tahoma" w:cs="Tahoma"/>
          <w:color w:val="000000" w:themeColor="text1"/>
        </w:rPr>
        <w:t>navesti</w:t>
      </w:r>
      <w:r w:rsidRPr="00EE0EE2">
        <w:rPr>
          <w:rFonts w:ascii="Tahoma" w:hAnsi="Tahoma" w:cs="Tahoma"/>
          <w:color w:val="000000" w:themeColor="text1"/>
        </w:rPr>
        <w:t xml:space="preserve"> mož</w:t>
      </w:r>
      <w:r w:rsidR="004B527F">
        <w:rPr>
          <w:rFonts w:ascii="Tahoma" w:hAnsi="Tahoma" w:cs="Tahoma"/>
          <w:color w:val="000000" w:themeColor="text1"/>
        </w:rPr>
        <w:t>e</w:t>
      </w:r>
      <w:r w:rsidRPr="00EE0EE2">
        <w:rPr>
          <w:rFonts w:ascii="Tahoma" w:hAnsi="Tahoma" w:cs="Tahoma"/>
          <w:color w:val="000000" w:themeColor="text1"/>
        </w:rPr>
        <w:t xml:space="preserve">n rok odprave napake/okvare in napako ali okvaro odpraviti takoj, ko je naročeni nadomestni del dobavljen na </w:t>
      </w:r>
      <w:r w:rsidR="000E4B5F" w:rsidRPr="00EE0EE2">
        <w:rPr>
          <w:rFonts w:ascii="Tahoma" w:hAnsi="Tahoma" w:cs="Tahoma"/>
          <w:color w:val="000000" w:themeColor="text1"/>
        </w:rPr>
        <w:t>lokacij</w:t>
      </w:r>
      <w:r w:rsidR="000E4B5F">
        <w:rPr>
          <w:rFonts w:ascii="Tahoma" w:hAnsi="Tahoma" w:cs="Tahoma"/>
          <w:color w:val="000000" w:themeColor="text1"/>
        </w:rPr>
        <w:t>o</w:t>
      </w:r>
      <w:r w:rsidR="000E4B5F" w:rsidRPr="00EE0EE2">
        <w:rPr>
          <w:rFonts w:ascii="Tahoma" w:hAnsi="Tahoma" w:cs="Tahoma"/>
          <w:color w:val="000000" w:themeColor="text1"/>
        </w:rPr>
        <w:t xml:space="preserve"> </w:t>
      </w:r>
      <w:r w:rsidRPr="00EE0EE2">
        <w:rPr>
          <w:rFonts w:ascii="Tahoma" w:hAnsi="Tahoma" w:cs="Tahoma"/>
          <w:color w:val="000000" w:themeColor="text1"/>
        </w:rPr>
        <w:t xml:space="preserve">RCERO Ljubljana. </w:t>
      </w:r>
    </w:p>
    <w:p w14:paraId="5FC7C1D5" w14:textId="77777777" w:rsidR="003D6064" w:rsidRPr="00EE0EE2" w:rsidRDefault="003D6064" w:rsidP="003D6064">
      <w:pPr>
        <w:keepNext/>
        <w:keepLines/>
        <w:jc w:val="both"/>
        <w:rPr>
          <w:rFonts w:ascii="Tahoma" w:hAnsi="Tahoma" w:cs="Tahoma"/>
          <w:color w:val="000000" w:themeColor="text1"/>
        </w:rPr>
      </w:pPr>
    </w:p>
    <w:p w14:paraId="0D63FCD2" w14:textId="77777777" w:rsidR="003D6064" w:rsidRPr="0052536D" w:rsidRDefault="003D6064" w:rsidP="003D6064">
      <w:pPr>
        <w:keepNext/>
        <w:keepLines/>
        <w:jc w:val="both"/>
        <w:rPr>
          <w:rFonts w:ascii="Tahoma" w:hAnsi="Tahoma" w:cs="Tahoma"/>
          <w:color w:val="000000" w:themeColor="text1"/>
        </w:rPr>
      </w:pPr>
      <w:r w:rsidRPr="00EE0EE2">
        <w:rPr>
          <w:rFonts w:ascii="Tahoma" w:hAnsi="Tahoma" w:cs="Tahoma"/>
          <w:color w:val="000000" w:themeColor="text1"/>
        </w:rPr>
        <w:t>V primeru, da gre za napako ali okvaro večjega obsega, kjer izvajalec ugotovi, da odprava napake ni možna v dogovorjenem roku</w:t>
      </w:r>
      <w:r w:rsidR="00FC4EB5">
        <w:rPr>
          <w:rFonts w:ascii="Tahoma" w:hAnsi="Tahoma" w:cs="Tahoma"/>
          <w:color w:val="000000" w:themeColor="text1"/>
        </w:rPr>
        <w:t xml:space="preserve"> iz drugega odstavka tega člena</w:t>
      </w:r>
      <w:r w:rsidRPr="00EE0EE2">
        <w:rPr>
          <w:rFonts w:ascii="Tahoma" w:hAnsi="Tahoma" w:cs="Tahoma"/>
          <w:color w:val="000000" w:themeColor="text1"/>
        </w:rPr>
        <w:t xml:space="preserve">, mora izvajalec o tem nemudoma pisno obvestiti naročnika in vršiti kontinuirano akcijo za odpravo napake ali okvare </w:t>
      </w:r>
      <w:r w:rsidR="004B527F">
        <w:rPr>
          <w:rFonts w:ascii="Tahoma" w:hAnsi="Tahoma" w:cs="Tahoma"/>
          <w:color w:val="000000" w:themeColor="text1"/>
        </w:rPr>
        <w:t>ter</w:t>
      </w:r>
      <w:r w:rsidR="004B527F" w:rsidRPr="00EE0EE2">
        <w:rPr>
          <w:rFonts w:ascii="Tahoma" w:hAnsi="Tahoma" w:cs="Tahoma"/>
          <w:color w:val="000000" w:themeColor="text1"/>
        </w:rPr>
        <w:t xml:space="preserve"> </w:t>
      </w:r>
      <w:r w:rsidRPr="00EE0EE2">
        <w:rPr>
          <w:rFonts w:ascii="Tahoma" w:hAnsi="Tahoma" w:cs="Tahoma"/>
          <w:color w:val="000000" w:themeColor="text1"/>
        </w:rPr>
        <w:t>redno obveščati naročnika o poteku ter predvidenem času odprave napake.</w:t>
      </w:r>
      <w:r w:rsidRPr="0052536D">
        <w:rPr>
          <w:rFonts w:ascii="Tahoma" w:hAnsi="Tahoma" w:cs="Tahoma"/>
          <w:color w:val="000000" w:themeColor="text1"/>
        </w:rPr>
        <w:t xml:space="preserve"> </w:t>
      </w:r>
    </w:p>
    <w:p w14:paraId="4FE6C21B" w14:textId="77777777" w:rsidR="003D6064" w:rsidRPr="008A3D17" w:rsidRDefault="003D6064" w:rsidP="003D6064">
      <w:pPr>
        <w:pStyle w:val="BESEDILO"/>
        <w:keepNext/>
        <w:widowControl/>
        <w:tabs>
          <w:tab w:val="clear" w:pos="2155"/>
        </w:tabs>
        <w:rPr>
          <w:rFonts w:ascii="Tahoma" w:hAnsi="Tahoma" w:cs="Tahoma"/>
        </w:rPr>
      </w:pPr>
    </w:p>
    <w:p w14:paraId="62B15A07" w14:textId="77777777" w:rsidR="003D6064" w:rsidRPr="008A3D17" w:rsidRDefault="003D6064" w:rsidP="003D6064">
      <w:pPr>
        <w:pStyle w:val="BESEDILO"/>
        <w:keepNext/>
        <w:widowControl/>
        <w:rPr>
          <w:rFonts w:ascii="Tahoma" w:hAnsi="Tahoma" w:cs="Tahoma"/>
        </w:rPr>
      </w:pPr>
      <w:r w:rsidRPr="008A3D17">
        <w:rPr>
          <w:rFonts w:ascii="Tahoma" w:hAnsi="Tahoma" w:cs="Tahoma"/>
        </w:rPr>
        <w:t xml:space="preserve">V primeru, da je okvara ali napaka definirana s strani naročnika v garancijski dobi in </w:t>
      </w:r>
      <w:r w:rsidR="000E4B5F" w:rsidRPr="008A3D17">
        <w:rPr>
          <w:rFonts w:ascii="Tahoma" w:hAnsi="Tahoma" w:cs="Tahoma"/>
        </w:rPr>
        <w:t>j</w:t>
      </w:r>
      <w:r w:rsidR="000E4B5F">
        <w:rPr>
          <w:rFonts w:ascii="Tahoma" w:hAnsi="Tahoma" w:cs="Tahoma"/>
        </w:rPr>
        <w:t>e</w:t>
      </w:r>
      <w:r w:rsidR="000E4B5F" w:rsidRPr="008A3D17">
        <w:rPr>
          <w:rFonts w:ascii="Tahoma" w:hAnsi="Tahoma" w:cs="Tahoma"/>
        </w:rPr>
        <w:t xml:space="preserve"> </w:t>
      </w:r>
      <w:r w:rsidRPr="008A3D17">
        <w:rPr>
          <w:rFonts w:ascii="Tahoma" w:hAnsi="Tahoma" w:cs="Tahoma"/>
        </w:rPr>
        <w:t xml:space="preserve">izvajalec ni uspel trajno odstraniti, oziroma je okvara ali napaka take narave, da njene odprave ni mogoče zagotoviti v garancijski dobi (skrita napaka), jo je izvajalec dolžan na svoje stroške odstraniti oziroma odpraviti tudi po preteku garancijske dobe. </w:t>
      </w:r>
    </w:p>
    <w:p w14:paraId="48D79EAD" w14:textId="77777777" w:rsidR="00ED7AEF" w:rsidRDefault="00ED7AEF" w:rsidP="003D6064">
      <w:pPr>
        <w:pStyle w:val="BESEDILO"/>
        <w:keepNext/>
        <w:widowControl/>
        <w:tabs>
          <w:tab w:val="clear" w:pos="2155"/>
        </w:tabs>
        <w:rPr>
          <w:rFonts w:ascii="Tahoma" w:hAnsi="Tahoma" w:cs="Tahoma"/>
        </w:rPr>
      </w:pPr>
    </w:p>
    <w:p w14:paraId="12EF2E6A" w14:textId="77777777" w:rsidR="00720878" w:rsidRPr="008A3D17" w:rsidRDefault="00720878" w:rsidP="003D6064">
      <w:pPr>
        <w:pStyle w:val="BESEDILO"/>
        <w:keepNext/>
        <w:widowControl/>
        <w:tabs>
          <w:tab w:val="clear" w:pos="2155"/>
        </w:tabs>
        <w:rPr>
          <w:rFonts w:ascii="Tahoma" w:hAnsi="Tahoma" w:cs="Tahoma"/>
        </w:rPr>
      </w:pPr>
    </w:p>
    <w:p w14:paraId="7CD44AA2" w14:textId="77777777" w:rsidR="003D6064" w:rsidRPr="008A3D17" w:rsidRDefault="003D6064" w:rsidP="003D6064">
      <w:pPr>
        <w:pStyle w:val="BESEDILO"/>
        <w:keepNext/>
        <w:widowControl/>
        <w:tabs>
          <w:tab w:val="clear" w:pos="2155"/>
        </w:tabs>
        <w:rPr>
          <w:rFonts w:ascii="Tahoma" w:hAnsi="Tahoma" w:cs="Tahoma"/>
          <w:b/>
        </w:rPr>
      </w:pPr>
      <w:r w:rsidRPr="008A3D17">
        <w:rPr>
          <w:rFonts w:ascii="Tahoma" w:hAnsi="Tahoma" w:cs="Tahoma"/>
          <w:b/>
        </w:rPr>
        <w:t>REZERVNI DELI</w:t>
      </w:r>
    </w:p>
    <w:p w14:paraId="7740168B" w14:textId="77777777" w:rsidR="003D6064" w:rsidRPr="008A3D17" w:rsidRDefault="003D6064" w:rsidP="003D6064">
      <w:pPr>
        <w:keepNext/>
        <w:keepLines/>
        <w:numPr>
          <w:ilvl w:val="1"/>
          <w:numId w:val="10"/>
        </w:numPr>
        <w:tabs>
          <w:tab w:val="clear" w:pos="1440"/>
          <w:tab w:val="num" w:pos="5180"/>
        </w:tabs>
        <w:ind w:left="426" w:hanging="426"/>
        <w:jc w:val="center"/>
        <w:rPr>
          <w:rFonts w:ascii="Tahoma" w:hAnsi="Tahoma" w:cs="Tahoma"/>
        </w:rPr>
      </w:pPr>
      <w:r w:rsidRPr="008A3D17">
        <w:rPr>
          <w:rFonts w:ascii="Tahoma" w:hAnsi="Tahoma" w:cs="Tahoma"/>
        </w:rPr>
        <w:t xml:space="preserve">člen </w:t>
      </w:r>
    </w:p>
    <w:p w14:paraId="70ADCFB3" w14:textId="77777777" w:rsidR="003D6064" w:rsidRPr="008A3D17" w:rsidRDefault="003D6064" w:rsidP="003D6064">
      <w:pPr>
        <w:pStyle w:val="BESEDILO"/>
        <w:keepNext/>
        <w:widowControl/>
        <w:tabs>
          <w:tab w:val="clear" w:pos="2155"/>
        </w:tabs>
        <w:rPr>
          <w:rFonts w:ascii="Tahoma" w:hAnsi="Tahoma" w:cs="Tahoma"/>
        </w:rPr>
      </w:pPr>
    </w:p>
    <w:p w14:paraId="5705F3F2" w14:textId="46E1E049" w:rsidR="003D6064" w:rsidRPr="008A3D17" w:rsidRDefault="003D6064" w:rsidP="003D6064">
      <w:pPr>
        <w:keepNext/>
        <w:keepLines/>
        <w:suppressAutoHyphens/>
        <w:jc w:val="both"/>
        <w:rPr>
          <w:rFonts w:ascii="Tahoma" w:hAnsi="Tahoma" w:cs="Tahoma"/>
          <w:lang w:eastAsia="ar-SA"/>
        </w:rPr>
      </w:pPr>
      <w:r w:rsidRPr="008A3D17">
        <w:rPr>
          <w:rFonts w:ascii="Tahoma" w:hAnsi="Tahoma" w:cs="Tahoma"/>
          <w:lang w:eastAsia="ar-SA"/>
        </w:rPr>
        <w:t>Izvajalec se obve</w:t>
      </w:r>
      <w:r w:rsidR="00197304">
        <w:rPr>
          <w:rFonts w:ascii="Tahoma" w:hAnsi="Tahoma" w:cs="Tahoma"/>
          <w:lang w:eastAsia="ar-SA"/>
        </w:rPr>
        <w:t>že</w:t>
      </w:r>
      <w:r w:rsidRPr="008A3D17">
        <w:rPr>
          <w:rFonts w:ascii="Tahoma" w:hAnsi="Tahoma" w:cs="Tahoma"/>
          <w:lang w:eastAsia="ar-SA"/>
        </w:rPr>
        <w:t xml:space="preserve">, da bo rezervne dele za </w:t>
      </w:r>
      <w:r w:rsidR="00197304">
        <w:rPr>
          <w:rFonts w:ascii="Tahoma" w:hAnsi="Tahoma" w:cs="Tahoma"/>
          <w:lang w:eastAsia="ar-SA"/>
        </w:rPr>
        <w:t>vrata zagotavljal</w:t>
      </w:r>
      <w:r w:rsidRPr="008A3D17">
        <w:rPr>
          <w:rFonts w:ascii="Tahoma" w:hAnsi="Tahoma" w:cs="Tahoma"/>
          <w:lang w:eastAsia="ar-SA"/>
        </w:rPr>
        <w:t xml:space="preserve"> še najmanj </w:t>
      </w:r>
      <w:r>
        <w:rPr>
          <w:rFonts w:ascii="Tahoma" w:hAnsi="Tahoma" w:cs="Tahoma"/>
          <w:lang w:eastAsia="ar-SA"/>
        </w:rPr>
        <w:t>deset (10)</w:t>
      </w:r>
      <w:r w:rsidRPr="008A3D17">
        <w:rPr>
          <w:rFonts w:ascii="Tahoma" w:hAnsi="Tahoma" w:cs="Tahoma"/>
          <w:lang w:eastAsia="ar-SA"/>
        </w:rPr>
        <w:t xml:space="preserve"> let od dneva </w:t>
      </w:r>
      <w:r w:rsidRPr="008A3D17">
        <w:rPr>
          <w:rFonts w:ascii="Tahoma" w:hAnsi="Tahoma" w:cs="Tahoma"/>
        </w:rPr>
        <w:t xml:space="preserve">podpisa </w:t>
      </w:r>
      <w:r w:rsidR="006E537F">
        <w:rPr>
          <w:rFonts w:ascii="Tahoma" w:hAnsi="Tahoma" w:cs="Tahoma"/>
        </w:rPr>
        <w:t xml:space="preserve">primopredajnega </w:t>
      </w:r>
      <w:r>
        <w:rPr>
          <w:rFonts w:ascii="Tahoma" w:hAnsi="Tahoma" w:cs="Tahoma"/>
        </w:rPr>
        <w:t xml:space="preserve">zapisnika </w:t>
      </w:r>
      <w:r w:rsidRPr="008A3D17">
        <w:rPr>
          <w:rFonts w:ascii="Tahoma" w:hAnsi="Tahoma" w:cs="Tahoma"/>
        </w:rPr>
        <w:t xml:space="preserve">s strani obeh </w:t>
      </w:r>
      <w:r>
        <w:rPr>
          <w:rFonts w:ascii="Tahoma" w:hAnsi="Tahoma" w:cs="Tahoma"/>
        </w:rPr>
        <w:t xml:space="preserve">pogodbenih </w:t>
      </w:r>
      <w:r w:rsidRPr="008A3D17">
        <w:rPr>
          <w:rFonts w:ascii="Tahoma" w:hAnsi="Tahoma" w:cs="Tahoma"/>
        </w:rPr>
        <w:t>strank</w:t>
      </w:r>
      <w:r w:rsidR="00197304">
        <w:rPr>
          <w:rFonts w:ascii="Tahoma" w:hAnsi="Tahoma" w:cs="Tahoma"/>
        </w:rPr>
        <w:t>.</w:t>
      </w:r>
    </w:p>
    <w:p w14:paraId="1A6C76BD" w14:textId="77777777" w:rsidR="00ED7AEF" w:rsidRDefault="00ED7AEF" w:rsidP="003D6064">
      <w:pPr>
        <w:keepNext/>
        <w:keepLines/>
        <w:suppressAutoHyphens/>
        <w:jc w:val="both"/>
        <w:rPr>
          <w:rFonts w:ascii="Tahoma" w:hAnsi="Tahoma" w:cs="Tahoma"/>
          <w:lang w:eastAsia="ar-SA"/>
        </w:rPr>
      </w:pPr>
    </w:p>
    <w:p w14:paraId="4E13F2BF" w14:textId="77777777" w:rsidR="00720878" w:rsidRPr="008A3D17" w:rsidRDefault="00720878" w:rsidP="003D6064">
      <w:pPr>
        <w:keepNext/>
        <w:keepLines/>
        <w:suppressAutoHyphens/>
        <w:jc w:val="both"/>
        <w:rPr>
          <w:rFonts w:ascii="Tahoma" w:hAnsi="Tahoma" w:cs="Tahoma"/>
          <w:lang w:eastAsia="ar-SA"/>
        </w:rPr>
      </w:pPr>
    </w:p>
    <w:p w14:paraId="6E546B2A" w14:textId="77777777" w:rsidR="003D6064" w:rsidRPr="008A3D17" w:rsidRDefault="003D6064" w:rsidP="003D6064">
      <w:pPr>
        <w:keepNext/>
        <w:keepLines/>
        <w:suppressAutoHyphens/>
        <w:jc w:val="both"/>
        <w:rPr>
          <w:rFonts w:ascii="Tahoma" w:hAnsi="Tahoma" w:cs="Tahoma"/>
          <w:b/>
        </w:rPr>
      </w:pPr>
      <w:r w:rsidRPr="008A3D17">
        <w:rPr>
          <w:rFonts w:ascii="Tahoma" w:hAnsi="Tahoma" w:cs="Tahoma"/>
          <w:b/>
        </w:rPr>
        <w:t xml:space="preserve">OBVEZNOSTI </w:t>
      </w:r>
      <w:r>
        <w:rPr>
          <w:rFonts w:ascii="Tahoma" w:hAnsi="Tahoma" w:cs="Tahoma"/>
          <w:b/>
        </w:rPr>
        <w:t>POGODBENIH STRANK</w:t>
      </w:r>
    </w:p>
    <w:p w14:paraId="37A02C09" w14:textId="77777777" w:rsidR="003D6064" w:rsidRPr="008A3D17" w:rsidRDefault="003D6064" w:rsidP="003D6064">
      <w:pPr>
        <w:keepNext/>
        <w:keepLines/>
        <w:suppressAutoHyphens/>
        <w:jc w:val="both"/>
        <w:rPr>
          <w:rFonts w:ascii="Tahoma" w:hAnsi="Tahoma" w:cs="Tahoma"/>
          <w:b/>
        </w:rPr>
      </w:pPr>
    </w:p>
    <w:p w14:paraId="16C61FD3" w14:textId="77777777" w:rsidR="003D6064" w:rsidRPr="008A3D17" w:rsidRDefault="003D6064" w:rsidP="003D6064">
      <w:pPr>
        <w:keepNext/>
        <w:keepLines/>
        <w:numPr>
          <w:ilvl w:val="1"/>
          <w:numId w:val="10"/>
        </w:numPr>
        <w:tabs>
          <w:tab w:val="clear" w:pos="1440"/>
          <w:tab w:val="num" w:pos="5180"/>
        </w:tabs>
        <w:ind w:left="426" w:hanging="426"/>
        <w:jc w:val="center"/>
        <w:rPr>
          <w:rFonts w:ascii="Tahoma" w:hAnsi="Tahoma" w:cs="Tahoma"/>
          <w:szCs w:val="28"/>
        </w:rPr>
      </w:pPr>
      <w:r w:rsidRPr="008A3D17">
        <w:rPr>
          <w:rFonts w:ascii="Tahoma" w:hAnsi="Tahoma" w:cs="Tahoma"/>
          <w:szCs w:val="28"/>
        </w:rPr>
        <w:t xml:space="preserve">člen </w:t>
      </w:r>
    </w:p>
    <w:p w14:paraId="49BFB13A" w14:textId="77777777" w:rsidR="003D6064" w:rsidRPr="008A3D17" w:rsidRDefault="003D6064" w:rsidP="003D6064">
      <w:pPr>
        <w:keepNext/>
        <w:keepLines/>
        <w:jc w:val="both"/>
        <w:rPr>
          <w:rFonts w:ascii="Tahoma" w:hAnsi="Tahoma" w:cs="Tahoma"/>
          <w:snapToGrid w:val="0"/>
        </w:rPr>
      </w:pPr>
    </w:p>
    <w:p w14:paraId="59FED429" w14:textId="77777777" w:rsidR="003D6064" w:rsidRPr="00C25734" w:rsidRDefault="003D6064" w:rsidP="003D6064">
      <w:pPr>
        <w:keepNext/>
        <w:keepLines/>
        <w:jc w:val="both"/>
        <w:rPr>
          <w:rFonts w:ascii="Tahoma" w:hAnsi="Tahoma" w:cs="Tahoma"/>
        </w:rPr>
      </w:pPr>
      <w:r w:rsidRPr="00C25734">
        <w:rPr>
          <w:rFonts w:ascii="Tahoma" w:hAnsi="Tahoma" w:cs="Tahoma"/>
        </w:rPr>
        <w:t>Izvajalec se obve</w:t>
      </w:r>
      <w:r w:rsidR="00197304">
        <w:rPr>
          <w:rFonts w:ascii="Tahoma" w:hAnsi="Tahoma" w:cs="Tahoma"/>
        </w:rPr>
        <w:t>že</w:t>
      </w:r>
      <w:r w:rsidRPr="00C25734">
        <w:rPr>
          <w:rFonts w:ascii="Tahoma" w:hAnsi="Tahoma" w:cs="Tahoma"/>
        </w:rPr>
        <w:t>:</w:t>
      </w:r>
    </w:p>
    <w:p w14:paraId="201E1DC9" w14:textId="77777777" w:rsidR="003D6064" w:rsidRPr="00C25734" w:rsidRDefault="0063652D" w:rsidP="003D6064">
      <w:pPr>
        <w:keepNext/>
        <w:keepLines/>
        <w:numPr>
          <w:ilvl w:val="0"/>
          <w:numId w:val="39"/>
        </w:numPr>
        <w:jc w:val="both"/>
        <w:rPr>
          <w:rFonts w:ascii="Tahoma" w:hAnsi="Tahoma" w:cs="Tahoma"/>
        </w:rPr>
      </w:pPr>
      <w:r>
        <w:rPr>
          <w:rFonts w:ascii="Tahoma" w:hAnsi="Tahoma" w:cs="Tahoma"/>
        </w:rPr>
        <w:t xml:space="preserve">izvesti predmet pogodbe ter vse </w:t>
      </w:r>
      <w:r w:rsidR="003D6064" w:rsidRPr="00C25734">
        <w:rPr>
          <w:rFonts w:ascii="Tahoma" w:hAnsi="Tahoma" w:cs="Tahoma"/>
        </w:rPr>
        <w:t>prevzete</w:t>
      </w:r>
      <w:r>
        <w:rPr>
          <w:rFonts w:ascii="Tahoma" w:hAnsi="Tahoma" w:cs="Tahoma"/>
        </w:rPr>
        <w:t xml:space="preserve"> pogodbene</w:t>
      </w:r>
      <w:r w:rsidR="003D6064" w:rsidRPr="00C25734">
        <w:rPr>
          <w:rFonts w:ascii="Tahoma" w:hAnsi="Tahoma" w:cs="Tahoma"/>
        </w:rPr>
        <w:t xml:space="preserve"> obveznosti izvršiti strokovno pravilno, vestno in kvalitetno, v skladu z vsemi veljavnimi tehničnimi predpisi, standardi in normativi, razpisnimi pogoji, ob tesnem sodelovanju z naročnikom (skrbnost dobrega strokovnjaka),</w:t>
      </w:r>
    </w:p>
    <w:p w14:paraId="3E696948" w14:textId="77777777" w:rsidR="003D6064" w:rsidRPr="00C25734" w:rsidRDefault="003D6064" w:rsidP="003D6064">
      <w:pPr>
        <w:keepNext/>
        <w:keepLines/>
        <w:numPr>
          <w:ilvl w:val="0"/>
          <w:numId w:val="39"/>
        </w:numPr>
        <w:jc w:val="both"/>
        <w:rPr>
          <w:rFonts w:ascii="Tahoma" w:hAnsi="Tahoma" w:cs="Tahoma"/>
        </w:rPr>
      </w:pPr>
      <w:r w:rsidRPr="00C25734">
        <w:rPr>
          <w:rFonts w:ascii="Tahoma" w:hAnsi="Tahoma" w:cs="Tahoma"/>
        </w:rPr>
        <w:t xml:space="preserve">izpolniti vse zahteve naročnika pri izvedbi obveznosti, ki izhajajo iz </w:t>
      </w:r>
      <w:r w:rsidR="00197304">
        <w:rPr>
          <w:rFonts w:ascii="Tahoma" w:hAnsi="Tahoma" w:cs="Tahoma"/>
        </w:rPr>
        <w:t>pogodbe</w:t>
      </w:r>
      <w:r w:rsidRPr="00C25734">
        <w:rPr>
          <w:rFonts w:ascii="Tahoma" w:hAnsi="Tahoma" w:cs="Tahoma"/>
        </w:rPr>
        <w:t xml:space="preserve"> in sprejete ponudbe</w:t>
      </w:r>
      <w:r w:rsidR="00197304">
        <w:rPr>
          <w:rFonts w:ascii="Tahoma" w:hAnsi="Tahoma" w:cs="Tahoma"/>
        </w:rPr>
        <w:t>,</w:t>
      </w:r>
    </w:p>
    <w:p w14:paraId="6CF8D103" w14:textId="77777777" w:rsidR="003D6064" w:rsidRPr="00C25734" w:rsidRDefault="003D6064" w:rsidP="003D6064">
      <w:pPr>
        <w:keepNext/>
        <w:keepLines/>
        <w:numPr>
          <w:ilvl w:val="0"/>
          <w:numId w:val="39"/>
        </w:numPr>
        <w:jc w:val="both"/>
        <w:rPr>
          <w:rFonts w:ascii="Tahoma" w:hAnsi="Tahoma" w:cs="Tahoma"/>
        </w:rPr>
      </w:pPr>
      <w:r w:rsidRPr="00C25734">
        <w:rPr>
          <w:rFonts w:ascii="Tahoma" w:hAnsi="Tahoma" w:cs="Tahoma"/>
        </w:rPr>
        <w:t>storitve izvajati s strokovno usposobljenimi delavci,</w:t>
      </w:r>
    </w:p>
    <w:p w14:paraId="20774279" w14:textId="77777777" w:rsidR="003D6064" w:rsidRPr="00C25734" w:rsidRDefault="003D6064" w:rsidP="003D6064">
      <w:pPr>
        <w:keepNext/>
        <w:keepLines/>
        <w:numPr>
          <w:ilvl w:val="0"/>
          <w:numId w:val="39"/>
        </w:numPr>
        <w:jc w:val="both"/>
        <w:rPr>
          <w:rFonts w:ascii="Tahoma" w:hAnsi="Tahoma" w:cs="Tahoma"/>
        </w:rPr>
      </w:pPr>
      <w:r w:rsidRPr="00C25734">
        <w:rPr>
          <w:rFonts w:ascii="Tahoma" w:hAnsi="Tahoma" w:cs="Tahoma"/>
        </w:rPr>
        <w:t xml:space="preserve">v primeru, </w:t>
      </w:r>
      <w:r w:rsidR="00197304">
        <w:rPr>
          <w:rFonts w:ascii="Tahoma" w:hAnsi="Tahoma" w:cs="Tahoma"/>
        </w:rPr>
        <w:t>da</w:t>
      </w:r>
      <w:r w:rsidRPr="00C25734">
        <w:rPr>
          <w:rFonts w:ascii="Tahoma" w:hAnsi="Tahoma" w:cs="Tahoma"/>
        </w:rPr>
        <w:t xml:space="preserve"> nastopijo okoliščine, ki utegnejo vplivati na vsebinsko ali terminsko izvedbo </w:t>
      </w:r>
      <w:r w:rsidR="00197304">
        <w:rPr>
          <w:rFonts w:ascii="Tahoma" w:hAnsi="Tahoma" w:cs="Tahoma"/>
        </w:rPr>
        <w:t>pogodbenih obveznosti</w:t>
      </w:r>
      <w:r w:rsidRPr="00C25734">
        <w:rPr>
          <w:rFonts w:ascii="Tahoma" w:hAnsi="Tahoma" w:cs="Tahoma"/>
        </w:rPr>
        <w:t xml:space="preserve">, takoj pisno (preko elektronske pošte) obvestiti naročnika ter predlagati ustrezne spremembe oziroma dopolnitve </w:t>
      </w:r>
      <w:r>
        <w:rPr>
          <w:rFonts w:ascii="Tahoma" w:hAnsi="Tahoma" w:cs="Tahoma"/>
        </w:rPr>
        <w:t>pogodbe</w:t>
      </w:r>
      <w:r w:rsidRPr="00C25734">
        <w:rPr>
          <w:rFonts w:ascii="Tahoma" w:hAnsi="Tahoma" w:cs="Tahoma"/>
        </w:rPr>
        <w:t>;</w:t>
      </w:r>
    </w:p>
    <w:p w14:paraId="1A3DE278" w14:textId="77777777" w:rsidR="003D6064" w:rsidRPr="00C25734" w:rsidRDefault="003D6064" w:rsidP="003D6064">
      <w:pPr>
        <w:keepNext/>
        <w:keepLines/>
        <w:numPr>
          <w:ilvl w:val="0"/>
          <w:numId w:val="39"/>
        </w:numPr>
        <w:jc w:val="both"/>
        <w:rPr>
          <w:rFonts w:ascii="Tahoma" w:hAnsi="Tahoma" w:cs="Tahoma"/>
        </w:rPr>
      </w:pPr>
      <w:r w:rsidRPr="00C25734">
        <w:rPr>
          <w:rFonts w:ascii="Tahoma" w:hAnsi="Tahoma" w:cs="Tahoma"/>
        </w:rPr>
        <w:t xml:space="preserve">upoštevati obstoječe stanje na mikrolokaciji MBO RCERO Ljubljana tako, da bo izvedba </w:t>
      </w:r>
      <w:r w:rsidR="0038703B">
        <w:rPr>
          <w:rFonts w:ascii="Tahoma" w:hAnsi="Tahoma" w:cs="Tahoma"/>
        </w:rPr>
        <w:t>storitev</w:t>
      </w:r>
      <w:r w:rsidRPr="00C25734">
        <w:rPr>
          <w:rFonts w:ascii="Tahoma" w:hAnsi="Tahoma" w:cs="Tahoma"/>
        </w:rPr>
        <w:t xml:space="preserve"> omogočala neprekinjen delovni proces na mikrolokaciji MBO RCERO Ljubljana oziroma na lokaciji RCERO Ljubljana,</w:t>
      </w:r>
    </w:p>
    <w:p w14:paraId="5325C625" w14:textId="77777777" w:rsidR="003D6064" w:rsidRPr="00C25734" w:rsidRDefault="003D6064" w:rsidP="003D6064">
      <w:pPr>
        <w:keepNext/>
        <w:keepLines/>
        <w:numPr>
          <w:ilvl w:val="0"/>
          <w:numId w:val="39"/>
        </w:numPr>
        <w:jc w:val="both"/>
        <w:rPr>
          <w:rFonts w:ascii="Tahoma" w:hAnsi="Tahoma" w:cs="Tahoma"/>
        </w:rPr>
      </w:pPr>
      <w:r w:rsidRPr="00C25734">
        <w:rPr>
          <w:rFonts w:ascii="Tahoma" w:hAnsi="Tahoma" w:cs="Tahoma"/>
        </w:rPr>
        <w:t xml:space="preserve">z naročnikom in podizvajalci skleniti pisni sporazum, ki ureja skupne varstvene ukrepe za zagotavljanje varstva in zdravja pri delu, ki jih je potrebno upoštevati na lokaciji RCERO Ljubljana oziroma </w:t>
      </w:r>
      <w:r w:rsidR="000427C3">
        <w:rPr>
          <w:rFonts w:ascii="Tahoma" w:hAnsi="Tahoma" w:cs="Tahoma"/>
        </w:rPr>
        <w:t xml:space="preserve">mikrolokaciji </w:t>
      </w:r>
      <w:r w:rsidRPr="00C25734">
        <w:rPr>
          <w:rFonts w:ascii="Tahoma" w:hAnsi="Tahoma" w:cs="Tahoma"/>
        </w:rPr>
        <w:t xml:space="preserve">MBO RCERO Ljubljana, ki je priloga </w:t>
      </w:r>
      <w:r>
        <w:rPr>
          <w:rFonts w:ascii="Tahoma" w:hAnsi="Tahoma" w:cs="Tahoma"/>
        </w:rPr>
        <w:t>te pogodbe</w:t>
      </w:r>
      <w:r w:rsidRPr="00C25734">
        <w:rPr>
          <w:rFonts w:ascii="Tahoma" w:hAnsi="Tahoma" w:cs="Tahoma"/>
        </w:rPr>
        <w:t>,</w:t>
      </w:r>
    </w:p>
    <w:p w14:paraId="6B2F6E41" w14:textId="77777777" w:rsidR="003D6064" w:rsidRPr="00C25734" w:rsidRDefault="003D6064" w:rsidP="003D6064">
      <w:pPr>
        <w:keepNext/>
        <w:keepLines/>
        <w:numPr>
          <w:ilvl w:val="0"/>
          <w:numId w:val="39"/>
        </w:numPr>
        <w:jc w:val="both"/>
        <w:rPr>
          <w:rFonts w:ascii="Tahoma" w:hAnsi="Tahoma" w:cs="Tahoma"/>
        </w:rPr>
      </w:pPr>
      <w:r w:rsidRPr="00C25734">
        <w:rPr>
          <w:rFonts w:ascii="Tahoma" w:hAnsi="Tahoma" w:cs="Tahoma"/>
        </w:rPr>
        <w:t>storitve izvajati na način, da se ne ogroža varnost in zdravje ostalih na lokaciji RCERO Ljubljana,</w:t>
      </w:r>
    </w:p>
    <w:p w14:paraId="15A59446" w14:textId="77777777" w:rsidR="003D6064" w:rsidRPr="00C25734" w:rsidRDefault="003D6064" w:rsidP="003D6064">
      <w:pPr>
        <w:keepNext/>
        <w:keepLines/>
        <w:numPr>
          <w:ilvl w:val="0"/>
          <w:numId w:val="39"/>
        </w:numPr>
        <w:jc w:val="both"/>
        <w:rPr>
          <w:rFonts w:ascii="Tahoma" w:hAnsi="Tahoma" w:cs="Tahoma"/>
        </w:rPr>
      </w:pPr>
      <w:r w:rsidRPr="00C25734">
        <w:rPr>
          <w:rFonts w:ascii="Tahoma" w:hAnsi="Tahoma" w:cs="Tahoma"/>
        </w:rPr>
        <w:t xml:space="preserve">obveščati naročnika o vseh spremembah, ki bi lahko vplivale na izvršitev </w:t>
      </w:r>
      <w:r>
        <w:rPr>
          <w:rFonts w:ascii="Tahoma" w:hAnsi="Tahoma" w:cs="Tahoma"/>
        </w:rPr>
        <w:t xml:space="preserve">pogodbenih </w:t>
      </w:r>
      <w:r w:rsidRPr="00C25734">
        <w:rPr>
          <w:rFonts w:ascii="Tahoma" w:hAnsi="Tahoma" w:cs="Tahoma"/>
        </w:rPr>
        <w:t>obveznosti,</w:t>
      </w:r>
    </w:p>
    <w:p w14:paraId="0C360132" w14:textId="77777777" w:rsidR="003D6064" w:rsidRPr="00C25734" w:rsidRDefault="003D6064" w:rsidP="003D6064">
      <w:pPr>
        <w:keepNext/>
        <w:keepLines/>
        <w:numPr>
          <w:ilvl w:val="0"/>
          <w:numId w:val="39"/>
        </w:numPr>
        <w:jc w:val="both"/>
        <w:rPr>
          <w:rFonts w:ascii="Tahoma" w:hAnsi="Tahoma" w:cs="Tahoma"/>
        </w:rPr>
      </w:pPr>
      <w:r w:rsidRPr="00C25734">
        <w:rPr>
          <w:rFonts w:ascii="Tahoma" w:hAnsi="Tahoma" w:cs="Tahoma"/>
        </w:rPr>
        <w:t>poravnati vso morebitno nastalo škodo, ki bi jo med izvajanjem storitev povzročil na lokaciji RCERO Ljubljana, na objektih ali napravah naročnika ali tretjim osebam,</w:t>
      </w:r>
    </w:p>
    <w:p w14:paraId="0ED8A4BF" w14:textId="77777777" w:rsidR="003D6064" w:rsidRPr="00C25734" w:rsidRDefault="003D6064" w:rsidP="003D6064">
      <w:pPr>
        <w:keepNext/>
        <w:keepLines/>
        <w:numPr>
          <w:ilvl w:val="0"/>
          <w:numId w:val="39"/>
        </w:numPr>
        <w:jc w:val="both"/>
        <w:rPr>
          <w:rFonts w:ascii="Tahoma" w:hAnsi="Tahoma" w:cs="Tahoma"/>
        </w:rPr>
      </w:pPr>
      <w:r w:rsidRPr="00C25734">
        <w:rPr>
          <w:rFonts w:ascii="Tahoma" w:hAnsi="Tahoma" w:cs="Tahoma"/>
        </w:rPr>
        <w:t>omogočiti naročniku izvajanje pregledov</w:t>
      </w:r>
      <w:r w:rsidR="000427C3">
        <w:rPr>
          <w:rFonts w:ascii="Tahoma" w:hAnsi="Tahoma" w:cs="Tahoma"/>
        </w:rPr>
        <w:t xml:space="preserve"> in nadzora nad</w:t>
      </w:r>
      <w:r w:rsidRPr="00C25734">
        <w:rPr>
          <w:rFonts w:ascii="Tahoma" w:hAnsi="Tahoma" w:cs="Tahoma"/>
        </w:rPr>
        <w:t xml:space="preserve"> izv</w:t>
      </w:r>
      <w:r w:rsidR="000A71BB">
        <w:rPr>
          <w:rFonts w:ascii="Tahoma" w:hAnsi="Tahoma" w:cs="Tahoma"/>
        </w:rPr>
        <w:t>ajanjem</w:t>
      </w:r>
      <w:r w:rsidRPr="00C25734">
        <w:rPr>
          <w:rFonts w:ascii="Tahoma" w:hAnsi="Tahoma" w:cs="Tahoma"/>
        </w:rPr>
        <w:t xml:space="preserve"> storitev</w:t>
      </w:r>
      <w:r w:rsidR="000427C3">
        <w:rPr>
          <w:rFonts w:ascii="Tahoma" w:hAnsi="Tahoma" w:cs="Tahoma"/>
        </w:rPr>
        <w:t>.</w:t>
      </w:r>
      <w:r w:rsidRPr="00C25734">
        <w:rPr>
          <w:rFonts w:ascii="Tahoma" w:hAnsi="Tahoma" w:cs="Tahoma"/>
        </w:rPr>
        <w:t xml:space="preserve"> </w:t>
      </w:r>
    </w:p>
    <w:p w14:paraId="2834F51A" w14:textId="77777777" w:rsidR="00432E67" w:rsidRDefault="00432E67" w:rsidP="003D6064">
      <w:pPr>
        <w:keepNext/>
        <w:keepLines/>
        <w:jc w:val="both"/>
        <w:rPr>
          <w:rFonts w:ascii="Tahoma" w:hAnsi="Tahoma" w:cs="Tahoma"/>
        </w:rPr>
      </w:pPr>
    </w:p>
    <w:p w14:paraId="12ABA563" w14:textId="77777777" w:rsidR="00526D35" w:rsidRPr="00C25734" w:rsidRDefault="003D6064" w:rsidP="003D6064">
      <w:pPr>
        <w:keepNext/>
        <w:keepLines/>
        <w:jc w:val="both"/>
        <w:rPr>
          <w:rFonts w:ascii="Tahoma" w:hAnsi="Tahoma" w:cs="Tahoma"/>
        </w:rPr>
      </w:pPr>
      <w:r w:rsidRPr="00C25734">
        <w:rPr>
          <w:rFonts w:ascii="Tahoma" w:hAnsi="Tahoma" w:cs="Tahoma"/>
        </w:rPr>
        <w:t xml:space="preserve">Izvajalec uporablja </w:t>
      </w:r>
      <w:r w:rsidR="000427C3">
        <w:rPr>
          <w:rFonts w:ascii="Tahoma" w:hAnsi="Tahoma" w:cs="Tahoma"/>
        </w:rPr>
        <w:t>opremo</w:t>
      </w:r>
      <w:r w:rsidRPr="00C25734">
        <w:rPr>
          <w:rFonts w:ascii="Tahoma" w:hAnsi="Tahoma" w:cs="Tahoma"/>
        </w:rPr>
        <w:t xml:space="preserve"> naročnika (lestve, dvižne ploščadi ipd.) na lastno odgovornost</w:t>
      </w:r>
      <w:r w:rsidR="000427C3">
        <w:rPr>
          <w:rFonts w:ascii="Tahoma" w:hAnsi="Tahoma" w:cs="Tahoma"/>
        </w:rPr>
        <w:t>.</w:t>
      </w:r>
      <w:r w:rsidRPr="00C25734">
        <w:rPr>
          <w:rFonts w:ascii="Tahoma" w:hAnsi="Tahoma" w:cs="Tahoma"/>
        </w:rPr>
        <w:t xml:space="preserve"> </w:t>
      </w:r>
      <w:r w:rsidR="000A71BB">
        <w:rPr>
          <w:rFonts w:ascii="Tahoma" w:hAnsi="Tahoma" w:cs="Tahoma"/>
        </w:rPr>
        <w:t>N</w:t>
      </w:r>
      <w:r w:rsidRPr="00C25734">
        <w:rPr>
          <w:rFonts w:ascii="Tahoma" w:hAnsi="Tahoma" w:cs="Tahoma"/>
        </w:rPr>
        <w:t xml:space="preserve">aročnik ne odgovarja za poškodbe izvajalca ali njegovih zaposlenih delavcev v primeru nepravilne uporabe </w:t>
      </w:r>
      <w:r w:rsidR="000427C3">
        <w:rPr>
          <w:rFonts w:ascii="Tahoma" w:hAnsi="Tahoma" w:cs="Tahoma"/>
        </w:rPr>
        <w:t xml:space="preserve">ali okvare </w:t>
      </w:r>
      <w:r w:rsidRPr="00C25734">
        <w:rPr>
          <w:rFonts w:ascii="Tahoma" w:hAnsi="Tahoma" w:cs="Tahoma"/>
        </w:rPr>
        <w:t>opreme</w:t>
      </w:r>
      <w:r w:rsidR="000427C3">
        <w:rPr>
          <w:rFonts w:ascii="Tahoma" w:hAnsi="Tahoma" w:cs="Tahoma"/>
        </w:rPr>
        <w:t>.</w:t>
      </w:r>
      <w:r w:rsidRPr="00C25734">
        <w:rPr>
          <w:rFonts w:ascii="Tahoma" w:hAnsi="Tahoma" w:cs="Tahoma"/>
        </w:rPr>
        <w:t xml:space="preserve"> V primeru poškodovanja naročnikove opreme s strani izvajalca je le ta dolžan naročniku povrniti vse stroške popravila opreme in morebitno škodo, ki bi naročniku nastala zaradi nemožnosti uporabe opreme.</w:t>
      </w:r>
    </w:p>
    <w:p w14:paraId="5DF4909E" w14:textId="77777777" w:rsidR="003D6064" w:rsidRDefault="003D6064" w:rsidP="003D6064">
      <w:pPr>
        <w:keepNext/>
        <w:keepLines/>
        <w:tabs>
          <w:tab w:val="left" w:pos="851"/>
          <w:tab w:val="left" w:pos="1702"/>
        </w:tabs>
        <w:jc w:val="both"/>
        <w:rPr>
          <w:rFonts w:ascii="Tahoma" w:hAnsi="Tahoma" w:cs="Tahoma"/>
          <w:b/>
        </w:rPr>
      </w:pPr>
    </w:p>
    <w:p w14:paraId="0A5CEC72" w14:textId="77777777" w:rsidR="003D6064" w:rsidRPr="00720878" w:rsidRDefault="003D6064" w:rsidP="00720878">
      <w:pPr>
        <w:keepNext/>
        <w:keepLines/>
        <w:numPr>
          <w:ilvl w:val="1"/>
          <w:numId w:val="10"/>
        </w:numPr>
        <w:ind w:left="426" w:hanging="426"/>
        <w:jc w:val="center"/>
        <w:rPr>
          <w:rFonts w:ascii="Tahoma" w:hAnsi="Tahoma" w:cs="Tahoma"/>
        </w:rPr>
      </w:pPr>
      <w:r w:rsidRPr="00C25734">
        <w:rPr>
          <w:rFonts w:ascii="Tahoma" w:hAnsi="Tahoma" w:cs="Tahoma"/>
        </w:rPr>
        <w:t>člen</w:t>
      </w:r>
    </w:p>
    <w:p w14:paraId="29E78C3C" w14:textId="77777777" w:rsidR="003D6064" w:rsidRPr="00C25734" w:rsidRDefault="003D6064" w:rsidP="003D6064">
      <w:pPr>
        <w:keepNext/>
        <w:keepLines/>
        <w:jc w:val="both"/>
        <w:rPr>
          <w:rFonts w:ascii="Tahoma" w:hAnsi="Tahoma" w:cs="Tahoma"/>
        </w:rPr>
      </w:pPr>
      <w:r w:rsidRPr="00C25734">
        <w:rPr>
          <w:rFonts w:ascii="Tahoma" w:hAnsi="Tahoma" w:cs="Tahoma"/>
        </w:rPr>
        <w:t>Naročnik se obve</w:t>
      </w:r>
      <w:r w:rsidR="000427C3">
        <w:rPr>
          <w:rFonts w:ascii="Tahoma" w:hAnsi="Tahoma" w:cs="Tahoma"/>
        </w:rPr>
        <w:t>že</w:t>
      </w:r>
      <w:r w:rsidRPr="00C25734">
        <w:rPr>
          <w:rFonts w:ascii="Tahoma" w:hAnsi="Tahoma" w:cs="Tahoma"/>
        </w:rPr>
        <w:t>:</w:t>
      </w:r>
    </w:p>
    <w:p w14:paraId="32FBA3D4" w14:textId="77777777" w:rsidR="003D6064" w:rsidRPr="00C25734" w:rsidRDefault="003D6064" w:rsidP="003D6064">
      <w:pPr>
        <w:keepNext/>
        <w:keepLines/>
        <w:numPr>
          <w:ilvl w:val="0"/>
          <w:numId w:val="24"/>
        </w:numPr>
        <w:tabs>
          <w:tab w:val="num" w:pos="360"/>
        </w:tabs>
        <w:jc w:val="both"/>
        <w:rPr>
          <w:rFonts w:ascii="Tahoma" w:hAnsi="Tahoma" w:cs="Tahoma"/>
        </w:rPr>
      </w:pPr>
      <w:r w:rsidRPr="00C25734">
        <w:rPr>
          <w:rFonts w:ascii="Tahoma" w:hAnsi="Tahoma" w:cs="Tahoma"/>
        </w:rPr>
        <w:t xml:space="preserve">izvajalcu dati vse potrebne podatke in informacije, za katere ga bo izvajalec prosil in za katere meni, da so potrebni in pomembni za izvedbo </w:t>
      </w:r>
      <w:r>
        <w:rPr>
          <w:rFonts w:ascii="Tahoma" w:hAnsi="Tahoma" w:cs="Tahoma"/>
        </w:rPr>
        <w:t xml:space="preserve">pogodbenih </w:t>
      </w:r>
      <w:r w:rsidRPr="00C25734">
        <w:rPr>
          <w:rFonts w:ascii="Tahoma" w:hAnsi="Tahoma" w:cs="Tahoma"/>
        </w:rPr>
        <w:t>obveznosti,</w:t>
      </w:r>
    </w:p>
    <w:p w14:paraId="7AC8C12C" w14:textId="77777777" w:rsidR="003D6064" w:rsidRPr="00C25734" w:rsidRDefault="003D6064" w:rsidP="003D6064">
      <w:pPr>
        <w:keepNext/>
        <w:keepLines/>
        <w:numPr>
          <w:ilvl w:val="0"/>
          <w:numId w:val="24"/>
        </w:numPr>
        <w:tabs>
          <w:tab w:val="num" w:pos="360"/>
        </w:tabs>
        <w:jc w:val="both"/>
        <w:rPr>
          <w:rFonts w:ascii="Tahoma" w:hAnsi="Tahoma" w:cs="Tahoma"/>
        </w:rPr>
      </w:pPr>
      <w:r w:rsidRPr="00C25734">
        <w:rPr>
          <w:rFonts w:ascii="Tahoma" w:hAnsi="Tahoma" w:cs="Tahoma"/>
        </w:rPr>
        <w:t xml:space="preserve">sodelovati z izvajalcem z namenom, da se prevzete obveznosti izvršijo pravočasno in v obojestransko zadovoljstvo, </w:t>
      </w:r>
    </w:p>
    <w:p w14:paraId="02A7A7EE" w14:textId="77777777" w:rsidR="003D6064" w:rsidRPr="00C25734" w:rsidRDefault="003D6064" w:rsidP="003D6064">
      <w:pPr>
        <w:keepNext/>
        <w:keepLines/>
        <w:numPr>
          <w:ilvl w:val="0"/>
          <w:numId w:val="24"/>
        </w:numPr>
        <w:tabs>
          <w:tab w:val="num" w:pos="360"/>
        </w:tabs>
        <w:jc w:val="both"/>
        <w:rPr>
          <w:rFonts w:ascii="Tahoma" w:hAnsi="Tahoma" w:cs="Tahoma"/>
        </w:rPr>
      </w:pPr>
      <w:r w:rsidRPr="00C25734">
        <w:rPr>
          <w:rFonts w:ascii="Tahoma" w:hAnsi="Tahoma" w:cs="Tahoma"/>
        </w:rPr>
        <w:t xml:space="preserve">z izvajalcem in podizvajalci skleniti pisni sporazum, ki ureja skupne varstvene ukrepe za zagotavljanje varstva in zdravja pri delu, ki jih je potrebno upoštevati na lokaciji RCERO Ljubljana oziroma </w:t>
      </w:r>
      <w:r w:rsidR="000427C3">
        <w:rPr>
          <w:rFonts w:ascii="Tahoma" w:hAnsi="Tahoma" w:cs="Tahoma"/>
        </w:rPr>
        <w:t xml:space="preserve">mikrolokaciji </w:t>
      </w:r>
      <w:r w:rsidRPr="00C25734">
        <w:rPr>
          <w:rFonts w:ascii="Tahoma" w:hAnsi="Tahoma" w:cs="Tahoma"/>
        </w:rPr>
        <w:t xml:space="preserve">MBO RCERO Ljubljana, ki je priloga </w:t>
      </w:r>
      <w:r>
        <w:rPr>
          <w:rFonts w:ascii="Tahoma" w:hAnsi="Tahoma" w:cs="Tahoma"/>
        </w:rPr>
        <w:t>pogodbe</w:t>
      </w:r>
      <w:r w:rsidRPr="00C25734">
        <w:rPr>
          <w:rFonts w:ascii="Tahoma" w:hAnsi="Tahoma" w:cs="Tahoma"/>
        </w:rPr>
        <w:t>,</w:t>
      </w:r>
    </w:p>
    <w:p w14:paraId="74E1FB26" w14:textId="77777777" w:rsidR="003D6064" w:rsidRPr="00C25734" w:rsidRDefault="003D6064" w:rsidP="003D6064">
      <w:pPr>
        <w:keepNext/>
        <w:keepLines/>
        <w:numPr>
          <w:ilvl w:val="0"/>
          <w:numId w:val="24"/>
        </w:numPr>
        <w:tabs>
          <w:tab w:val="num" w:pos="360"/>
        </w:tabs>
        <w:jc w:val="both"/>
        <w:rPr>
          <w:rFonts w:ascii="Tahoma" w:hAnsi="Tahoma" w:cs="Tahoma"/>
        </w:rPr>
      </w:pPr>
      <w:r w:rsidRPr="00C25734">
        <w:rPr>
          <w:rFonts w:ascii="Tahoma" w:hAnsi="Tahoma" w:cs="Tahoma"/>
        </w:rPr>
        <w:t>tekoče obveščati izvajalca o vseh spremembah in novo nastalih situacijah, ki bi lahko vplivale na izvršitev prevzetih obveznosti,</w:t>
      </w:r>
    </w:p>
    <w:p w14:paraId="1C6CC8A9" w14:textId="77777777" w:rsidR="003D6064" w:rsidRPr="00C25734" w:rsidRDefault="003D6064" w:rsidP="003D6064">
      <w:pPr>
        <w:keepNext/>
        <w:keepLines/>
        <w:numPr>
          <w:ilvl w:val="0"/>
          <w:numId w:val="24"/>
        </w:numPr>
        <w:tabs>
          <w:tab w:val="num" w:pos="360"/>
        </w:tabs>
        <w:jc w:val="both"/>
        <w:rPr>
          <w:rFonts w:ascii="Tahoma" w:hAnsi="Tahoma" w:cs="Tahoma"/>
        </w:rPr>
      </w:pPr>
      <w:r w:rsidRPr="00C25734">
        <w:rPr>
          <w:rFonts w:ascii="Tahoma" w:hAnsi="Tahoma" w:cs="Tahoma"/>
        </w:rPr>
        <w:t>jamčiti za točnost vseh podatkov in informacij, ki jih bo posredoval izvajalcu v pisni obliki,</w:t>
      </w:r>
    </w:p>
    <w:p w14:paraId="145ABC83" w14:textId="77777777" w:rsidR="003D6064" w:rsidRDefault="003D6064" w:rsidP="003D6064">
      <w:pPr>
        <w:keepNext/>
        <w:keepLines/>
        <w:numPr>
          <w:ilvl w:val="0"/>
          <w:numId w:val="24"/>
        </w:numPr>
        <w:tabs>
          <w:tab w:val="num" w:pos="360"/>
        </w:tabs>
        <w:jc w:val="both"/>
        <w:rPr>
          <w:rFonts w:ascii="Tahoma" w:hAnsi="Tahoma" w:cs="Tahoma"/>
        </w:rPr>
      </w:pPr>
      <w:r w:rsidRPr="00C25734">
        <w:rPr>
          <w:rFonts w:ascii="Tahoma" w:hAnsi="Tahoma" w:cs="Tahoma"/>
        </w:rPr>
        <w:t>poravnati vse obveznosti do izvajalca.</w:t>
      </w:r>
    </w:p>
    <w:p w14:paraId="77FE9B25" w14:textId="77777777" w:rsidR="003D6064" w:rsidRDefault="003D6064" w:rsidP="003D6064">
      <w:pPr>
        <w:keepNext/>
        <w:keepLines/>
        <w:tabs>
          <w:tab w:val="left" w:pos="851"/>
          <w:tab w:val="left" w:pos="1702"/>
        </w:tabs>
        <w:jc w:val="both"/>
        <w:rPr>
          <w:rFonts w:ascii="Tahoma" w:hAnsi="Tahoma" w:cs="Tahoma"/>
          <w:b/>
        </w:rPr>
      </w:pPr>
    </w:p>
    <w:p w14:paraId="7D92C510" w14:textId="77777777" w:rsidR="00ED7AEF" w:rsidRPr="008A3D17" w:rsidRDefault="00ED7AEF" w:rsidP="003D6064">
      <w:pPr>
        <w:keepNext/>
        <w:keepLines/>
        <w:tabs>
          <w:tab w:val="left" w:pos="851"/>
          <w:tab w:val="left" w:pos="1702"/>
        </w:tabs>
        <w:jc w:val="both"/>
        <w:rPr>
          <w:rFonts w:ascii="Tahoma" w:hAnsi="Tahoma" w:cs="Tahoma"/>
          <w:b/>
        </w:rPr>
      </w:pPr>
    </w:p>
    <w:p w14:paraId="029EE2F0" w14:textId="77777777" w:rsidR="003D6064" w:rsidRPr="008A3D17" w:rsidRDefault="003D6064" w:rsidP="003D6064">
      <w:pPr>
        <w:keepNext/>
        <w:keepLines/>
        <w:tabs>
          <w:tab w:val="left" w:pos="851"/>
          <w:tab w:val="left" w:pos="1702"/>
        </w:tabs>
        <w:jc w:val="both"/>
        <w:rPr>
          <w:rFonts w:ascii="Tahoma" w:hAnsi="Tahoma" w:cs="Tahoma"/>
          <w:b/>
        </w:rPr>
      </w:pPr>
      <w:r w:rsidRPr="008A3D17">
        <w:rPr>
          <w:rFonts w:ascii="Tahoma" w:hAnsi="Tahoma" w:cs="Tahoma"/>
          <w:b/>
        </w:rPr>
        <w:t>VIŠJA SILA</w:t>
      </w:r>
    </w:p>
    <w:p w14:paraId="2474C8DC" w14:textId="77777777" w:rsidR="003D6064" w:rsidRPr="008A3D17" w:rsidRDefault="003D6064" w:rsidP="003D6064">
      <w:pPr>
        <w:keepNext/>
        <w:keepLines/>
        <w:numPr>
          <w:ilvl w:val="1"/>
          <w:numId w:val="10"/>
        </w:numPr>
        <w:tabs>
          <w:tab w:val="clear" w:pos="1440"/>
          <w:tab w:val="num" w:pos="5180"/>
        </w:tabs>
        <w:ind w:left="426" w:hanging="426"/>
        <w:jc w:val="center"/>
        <w:rPr>
          <w:rFonts w:ascii="Tahoma" w:hAnsi="Tahoma" w:cs="Tahoma"/>
        </w:rPr>
      </w:pPr>
      <w:r w:rsidRPr="008A3D17">
        <w:rPr>
          <w:rFonts w:ascii="Tahoma" w:hAnsi="Tahoma" w:cs="Tahoma"/>
        </w:rPr>
        <w:t>člen</w:t>
      </w:r>
    </w:p>
    <w:p w14:paraId="2F4A7831" w14:textId="77777777" w:rsidR="003D6064" w:rsidRPr="008A3D17" w:rsidRDefault="003D6064" w:rsidP="003D6064">
      <w:pPr>
        <w:keepNext/>
        <w:keepLines/>
        <w:tabs>
          <w:tab w:val="left" w:pos="1418"/>
          <w:tab w:val="left" w:pos="1702"/>
        </w:tabs>
        <w:jc w:val="both"/>
        <w:rPr>
          <w:rFonts w:ascii="Tahoma" w:hAnsi="Tahoma" w:cs="Tahoma"/>
        </w:rPr>
      </w:pPr>
    </w:p>
    <w:p w14:paraId="56F1B93B" w14:textId="77777777" w:rsidR="00B72060" w:rsidRPr="00E43264" w:rsidRDefault="00B72060" w:rsidP="00B72060">
      <w:pPr>
        <w:keepNext/>
        <w:keepLines/>
        <w:jc w:val="both"/>
        <w:rPr>
          <w:rFonts w:ascii="Tahoma" w:hAnsi="Tahoma" w:cs="Tahoma"/>
        </w:rPr>
      </w:pPr>
      <w:r w:rsidRPr="00E43264">
        <w:rPr>
          <w:rFonts w:ascii="Tahoma" w:hAnsi="Tahoma" w:cs="Tahoma"/>
        </w:rPr>
        <w:t xml:space="preserve">Izvajalec ni odgovoren za delno ali celotno neizpolnjevanje obveznosti, če je to posledica višje sile. Višja sila pomeni zunanji vzrok, neodvisen od volje in vpliva katerekoli </w:t>
      </w:r>
      <w:r w:rsidR="000427C3">
        <w:rPr>
          <w:rFonts w:ascii="Tahoma" w:hAnsi="Tahoma" w:cs="Tahoma"/>
        </w:rPr>
        <w:t xml:space="preserve">pogodbene </w:t>
      </w:r>
      <w:r w:rsidRPr="00E43264">
        <w:rPr>
          <w:rFonts w:ascii="Tahoma" w:hAnsi="Tahoma" w:cs="Tahoma"/>
        </w:rPr>
        <w:t xml:space="preserve">stranke, ki je nepričakovan in nenaden in se mu ob splošni skrbnosti ni bilo moč izogniti in ga odvrniti, takšne okoliščine pa so se pojavile </w:t>
      </w:r>
      <w:r w:rsidR="00CF3DF6">
        <w:rPr>
          <w:rFonts w:ascii="Tahoma" w:hAnsi="Tahoma" w:cs="Tahoma"/>
        </w:rPr>
        <w:t>po sklenitvi pogodbe</w:t>
      </w:r>
      <w:r w:rsidRPr="00E43264">
        <w:rPr>
          <w:rFonts w:ascii="Tahoma" w:hAnsi="Tahoma" w:cs="Tahoma"/>
        </w:rPr>
        <w:t xml:space="preserve">. Če je izvedba </w:t>
      </w:r>
      <w:r w:rsidR="00CF3DF6">
        <w:rPr>
          <w:rFonts w:ascii="Tahoma" w:hAnsi="Tahoma" w:cs="Tahoma"/>
        </w:rPr>
        <w:t>pogodbenih obveznosti</w:t>
      </w:r>
      <w:r w:rsidRPr="00E43264">
        <w:rPr>
          <w:rFonts w:ascii="Tahoma" w:hAnsi="Tahoma" w:cs="Tahoma"/>
        </w:rPr>
        <w:t xml:space="preserve"> delno ali v celoti motena oziroma preprečena zaradi višje sile, je izvajalec o tem dolžan nemudoma obvestiti naročnika. Prav tako ga je dolžan sproti obveščati o prenehanju takih okoliščin. </w:t>
      </w:r>
    </w:p>
    <w:p w14:paraId="125BE693" w14:textId="77777777" w:rsidR="00B72060" w:rsidRPr="00E43264" w:rsidRDefault="00B72060" w:rsidP="00B72060">
      <w:pPr>
        <w:keepNext/>
        <w:keepLines/>
        <w:jc w:val="both"/>
        <w:rPr>
          <w:rFonts w:ascii="Tahoma" w:hAnsi="Tahoma" w:cs="Tahoma"/>
        </w:rPr>
      </w:pPr>
    </w:p>
    <w:p w14:paraId="6AA95C95" w14:textId="77777777" w:rsidR="00B72060" w:rsidRPr="00E43264" w:rsidRDefault="00CF3DF6" w:rsidP="00B72060">
      <w:pPr>
        <w:keepNext/>
        <w:keepLines/>
        <w:jc w:val="both"/>
        <w:rPr>
          <w:rFonts w:ascii="Tahoma" w:hAnsi="Tahoma" w:cs="Tahoma"/>
        </w:rPr>
      </w:pPr>
      <w:r>
        <w:rPr>
          <w:rFonts w:ascii="Tahoma" w:hAnsi="Tahoma" w:cs="Tahoma"/>
        </w:rPr>
        <w:t>Pogodbeni roki</w:t>
      </w:r>
      <w:r w:rsidR="00B72060" w:rsidRPr="00E43264">
        <w:rPr>
          <w:rFonts w:ascii="Tahoma" w:hAnsi="Tahoma" w:cs="Tahoma"/>
        </w:rPr>
        <w:t xml:space="preserve"> se podaljšajo za čas trajanja višje sile. Izvajalec mora naročnika nemudoma pisno obvestiti o nezmožnosti pravočasne izvedbe storitve in pri tem tudi navesti vzroke zamude ter okvirni/pričakovani rok izvedbe storitve. Na zahtevo naročnika je izvajalec dolžan dokazati obstoj višje sile.</w:t>
      </w:r>
    </w:p>
    <w:p w14:paraId="7E51AF65" w14:textId="77777777" w:rsidR="00B72060" w:rsidRPr="00E43264" w:rsidRDefault="00B72060" w:rsidP="00B72060">
      <w:pPr>
        <w:keepNext/>
        <w:keepLines/>
        <w:jc w:val="both"/>
        <w:rPr>
          <w:rFonts w:ascii="Tahoma" w:hAnsi="Tahoma" w:cs="Tahoma"/>
        </w:rPr>
      </w:pPr>
    </w:p>
    <w:p w14:paraId="1EC2ABC8" w14:textId="77777777" w:rsidR="00B72060" w:rsidRDefault="00B72060" w:rsidP="00B72060">
      <w:pPr>
        <w:keepNext/>
        <w:keepLines/>
        <w:jc w:val="both"/>
        <w:rPr>
          <w:rFonts w:ascii="Tahoma" w:hAnsi="Tahoma" w:cs="Tahoma"/>
        </w:rPr>
      </w:pPr>
      <w:r w:rsidRPr="00E43264">
        <w:rPr>
          <w:rFonts w:ascii="Tahoma" w:hAnsi="Tahoma" w:cs="Tahoma"/>
        </w:rPr>
        <w:t>Pomanjkanje delovne sile ali materiala pri izvajalcu ali pri njegovih podizvajalcih se ne šteje za višjo silo, razen, če ni posledica le-te.</w:t>
      </w:r>
    </w:p>
    <w:p w14:paraId="2D44D553" w14:textId="77777777" w:rsidR="00ED7AEF" w:rsidRPr="008A3D17" w:rsidRDefault="00ED7AEF" w:rsidP="003D6064">
      <w:pPr>
        <w:keepNext/>
        <w:keepLines/>
        <w:jc w:val="both"/>
        <w:rPr>
          <w:rFonts w:ascii="Tahoma" w:hAnsi="Tahoma" w:cs="Tahoma"/>
        </w:rPr>
      </w:pPr>
    </w:p>
    <w:p w14:paraId="44B8976F" w14:textId="77777777" w:rsidR="00AD0A81" w:rsidRDefault="00AD0A81" w:rsidP="00AD0A81">
      <w:pPr>
        <w:keepNext/>
        <w:keepLines/>
        <w:tabs>
          <w:tab w:val="left" w:pos="851"/>
          <w:tab w:val="left" w:pos="1702"/>
        </w:tabs>
        <w:jc w:val="both"/>
        <w:rPr>
          <w:rFonts w:ascii="Tahoma" w:hAnsi="Tahoma" w:cs="Tahoma"/>
          <w:b/>
        </w:rPr>
      </w:pPr>
      <w:r>
        <w:rPr>
          <w:rFonts w:ascii="Tahoma" w:hAnsi="Tahoma" w:cs="Tahoma"/>
          <w:b/>
        </w:rPr>
        <w:t xml:space="preserve">POGODBENA KAZEN </w:t>
      </w:r>
    </w:p>
    <w:p w14:paraId="789665B2" w14:textId="77777777" w:rsidR="00AD0A81" w:rsidRPr="008A3D17" w:rsidRDefault="00AD0A81" w:rsidP="00AD0A81">
      <w:pPr>
        <w:keepNext/>
        <w:keepLines/>
        <w:tabs>
          <w:tab w:val="left" w:pos="851"/>
          <w:tab w:val="left" w:pos="1702"/>
        </w:tabs>
        <w:jc w:val="both"/>
        <w:rPr>
          <w:rFonts w:ascii="Tahoma" w:hAnsi="Tahoma" w:cs="Tahoma"/>
        </w:rPr>
      </w:pPr>
    </w:p>
    <w:p w14:paraId="3CC85ED7" w14:textId="77777777" w:rsidR="00AD0A81" w:rsidRPr="008A3D17" w:rsidRDefault="00AD0A81" w:rsidP="00AD0A81">
      <w:pPr>
        <w:keepNext/>
        <w:keepLines/>
        <w:numPr>
          <w:ilvl w:val="1"/>
          <w:numId w:val="10"/>
        </w:numPr>
        <w:tabs>
          <w:tab w:val="clear" w:pos="1440"/>
          <w:tab w:val="num" w:pos="5180"/>
        </w:tabs>
        <w:ind w:left="426" w:hanging="426"/>
        <w:jc w:val="center"/>
        <w:rPr>
          <w:rFonts w:ascii="Tahoma" w:hAnsi="Tahoma" w:cs="Tahoma"/>
        </w:rPr>
      </w:pPr>
      <w:r w:rsidRPr="008A3D17">
        <w:rPr>
          <w:rFonts w:ascii="Tahoma" w:hAnsi="Tahoma" w:cs="Tahoma"/>
        </w:rPr>
        <w:t>člen</w:t>
      </w:r>
    </w:p>
    <w:p w14:paraId="6DEB3DA3" w14:textId="77777777" w:rsidR="00AD0A81" w:rsidRPr="008A3D17" w:rsidRDefault="00AD0A81" w:rsidP="00AD0A81">
      <w:pPr>
        <w:keepNext/>
        <w:keepLines/>
        <w:tabs>
          <w:tab w:val="left" w:pos="567"/>
          <w:tab w:val="left" w:pos="1702"/>
        </w:tabs>
        <w:jc w:val="both"/>
        <w:rPr>
          <w:rFonts w:ascii="Tahoma" w:hAnsi="Tahoma" w:cs="Tahoma"/>
          <w:b/>
        </w:rPr>
      </w:pPr>
    </w:p>
    <w:p w14:paraId="74A886C1" w14:textId="77777777" w:rsidR="00AD0A81" w:rsidRDefault="00AD0A81" w:rsidP="00AD0A81">
      <w:pPr>
        <w:keepNext/>
        <w:keepLines/>
        <w:tabs>
          <w:tab w:val="left" w:pos="142"/>
        </w:tabs>
        <w:ind w:right="-142"/>
        <w:jc w:val="both"/>
        <w:rPr>
          <w:rFonts w:ascii="Tahoma" w:hAnsi="Tahoma" w:cs="Tahoma"/>
          <w:lang w:eastAsia="ar-SA"/>
        </w:rPr>
      </w:pPr>
      <w:r w:rsidRPr="008A3D17">
        <w:rPr>
          <w:rFonts w:ascii="Tahoma" w:hAnsi="Tahoma" w:cs="Tahoma"/>
          <w:lang w:eastAsia="ar-SA"/>
        </w:rPr>
        <w:t xml:space="preserve">V primeru, da izvajalec </w:t>
      </w:r>
      <w:r>
        <w:rPr>
          <w:rFonts w:ascii="Tahoma" w:hAnsi="Tahoma" w:cs="Tahoma"/>
          <w:lang w:eastAsia="ar-SA"/>
        </w:rPr>
        <w:t xml:space="preserve">vrat </w:t>
      </w:r>
      <w:r w:rsidRPr="008A3D17">
        <w:rPr>
          <w:rFonts w:ascii="Tahoma" w:hAnsi="Tahoma" w:cs="Tahoma"/>
          <w:lang w:eastAsia="ar-SA"/>
        </w:rPr>
        <w:t xml:space="preserve">ne dobavi v roku iz </w:t>
      </w:r>
      <w:r>
        <w:rPr>
          <w:rFonts w:ascii="Tahoma" w:hAnsi="Tahoma" w:cs="Tahoma"/>
          <w:lang w:eastAsia="ar-SA"/>
        </w:rPr>
        <w:t>tretjega</w:t>
      </w:r>
      <w:r w:rsidRPr="008A3D17">
        <w:rPr>
          <w:rFonts w:ascii="Tahoma" w:hAnsi="Tahoma" w:cs="Tahoma"/>
          <w:lang w:eastAsia="ar-SA"/>
        </w:rPr>
        <w:t xml:space="preserve"> odstavka 6. člena </w:t>
      </w:r>
      <w:r>
        <w:rPr>
          <w:rFonts w:ascii="Tahoma" w:hAnsi="Tahoma" w:cs="Tahoma"/>
          <w:lang w:eastAsia="ar-SA"/>
        </w:rPr>
        <w:t xml:space="preserve">pogodbe </w:t>
      </w:r>
      <w:r w:rsidRPr="008A3D17">
        <w:rPr>
          <w:rFonts w:ascii="Tahoma" w:hAnsi="Tahoma" w:cs="Tahoma"/>
          <w:lang w:eastAsia="ar-SA"/>
        </w:rPr>
        <w:t xml:space="preserve">in zamuda ni posledica višje sile, ima naročnik za </w:t>
      </w:r>
      <w:r>
        <w:rPr>
          <w:rFonts w:ascii="Tahoma" w:hAnsi="Tahoma" w:cs="Tahoma"/>
          <w:lang w:eastAsia="ar-SA"/>
        </w:rPr>
        <w:t>vsak začeti teden zamude</w:t>
      </w:r>
      <w:r w:rsidRPr="008A3D17">
        <w:rPr>
          <w:rFonts w:ascii="Tahoma" w:hAnsi="Tahoma" w:cs="Tahoma"/>
          <w:lang w:eastAsia="ar-SA"/>
        </w:rPr>
        <w:t xml:space="preserve"> pravico zaračunati izvajalcu </w:t>
      </w:r>
      <w:r>
        <w:rPr>
          <w:rFonts w:ascii="Tahoma" w:hAnsi="Tahoma" w:cs="Tahoma"/>
          <w:lang w:eastAsia="ar-SA"/>
        </w:rPr>
        <w:t xml:space="preserve">pogodbeno </w:t>
      </w:r>
      <w:r w:rsidRPr="008A3D17">
        <w:rPr>
          <w:rFonts w:ascii="Tahoma" w:hAnsi="Tahoma" w:cs="Tahoma"/>
          <w:lang w:eastAsia="ar-SA"/>
        </w:rPr>
        <w:t xml:space="preserve">kazen </w:t>
      </w:r>
      <w:r>
        <w:rPr>
          <w:rFonts w:ascii="Tahoma" w:hAnsi="Tahoma" w:cs="Tahoma"/>
          <w:lang w:eastAsia="ar-SA"/>
        </w:rPr>
        <w:t>za zamudo pri dobavi,</w:t>
      </w:r>
      <w:r w:rsidR="0012405F">
        <w:rPr>
          <w:rFonts w:ascii="Tahoma" w:hAnsi="Tahoma" w:cs="Tahoma"/>
          <w:lang w:eastAsia="ar-SA"/>
        </w:rPr>
        <w:t xml:space="preserve"> </w:t>
      </w:r>
      <w:r w:rsidRPr="008A3D17">
        <w:rPr>
          <w:rFonts w:ascii="Tahoma" w:hAnsi="Tahoma" w:cs="Tahoma"/>
          <w:lang w:eastAsia="ar-SA"/>
        </w:rPr>
        <w:t xml:space="preserve">v višini </w:t>
      </w:r>
      <w:r>
        <w:rPr>
          <w:rFonts w:ascii="Tahoma" w:hAnsi="Tahoma" w:cs="Tahoma"/>
          <w:lang w:eastAsia="ar-SA"/>
        </w:rPr>
        <w:t>dveh</w:t>
      </w:r>
      <w:r w:rsidRPr="008A3D17">
        <w:rPr>
          <w:rFonts w:ascii="Tahoma" w:hAnsi="Tahoma" w:cs="Tahoma"/>
          <w:lang w:eastAsia="ar-SA"/>
        </w:rPr>
        <w:t xml:space="preserve"> odstotk</w:t>
      </w:r>
      <w:r>
        <w:rPr>
          <w:rFonts w:ascii="Tahoma" w:hAnsi="Tahoma" w:cs="Tahoma"/>
          <w:lang w:eastAsia="ar-SA"/>
        </w:rPr>
        <w:t>ov</w:t>
      </w:r>
      <w:r w:rsidRPr="008A3D17">
        <w:rPr>
          <w:rFonts w:ascii="Tahoma" w:hAnsi="Tahoma" w:cs="Tahoma"/>
          <w:lang w:eastAsia="ar-SA"/>
        </w:rPr>
        <w:t xml:space="preserve"> (</w:t>
      </w:r>
      <w:r>
        <w:rPr>
          <w:rFonts w:ascii="Tahoma" w:hAnsi="Tahoma" w:cs="Tahoma"/>
          <w:lang w:eastAsia="ar-SA"/>
        </w:rPr>
        <w:t>2</w:t>
      </w:r>
      <w:r w:rsidRPr="008A3D17">
        <w:rPr>
          <w:rFonts w:ascii="Tahoma" w:hAnsi="Tahoma" w:cs="Tahoma"/>
          <w:lang w:eastAsia="ar-SA"/>
        </w:rPr>
        <w:t xml:space="preserve"> %) </w:t>
      </w:r>
      <w:r>
        <w:rPr>
          <w:rFonts w:ascii="Tahoma" w:hAnsi="Tahoma" w:cs="Tahoma"/>
          <w:lang w:eastAsia="ar-SA"/>
        </w:rPr>
        <w:t>pogodbene vrednosti z DDV</w:t>
      </w:r>
      <w:r w:rsidRPr="008A3D17">
        <w:rPr>
          <w:rFonts w:ascii="Tahoma" w:hAnsi="Tahoma" w:cs="Tahoma"/>
          <w:lang w:eastAsia="ar-SA"/>
        </w:rPr>
        <w:t xml:space="preserve">, vendar skupaj ne več kot </w:t>
      </w:r>
      <w:r>
        <w:rPr>
          <w:rFonts w:ascii="Tahoma" w:hAnsi="Tahoma" w:cs="Tahoma"/>
          <w:lang w:eastAsia="ar-SA"/>
        </w:rPr>
        <w:t>deset</w:t>
      </w:r>
      <w:r w:rsidRPr="008A3D17">
        <w:rPr>
          <w:rFonts w:ascii="Tahoma" w:hAnsi="Tahoma" w:cs="Tahoma"/>
          <w:lang w:eastAsia="ar-SA"/>
        </w:rPr>
        <w:t xml:space="preserve"> odstot</w:t>
      </w:r>
      <w:r>
        <w:rPr>
          <w:rFonts w:ascii="Tahoma" w:hAnsi="Tahoma" w:cs="Tahoma"/>
          <w:lang w:eastAsia="ar-SA"/>
        </w:rPr>
        <w:t>kov</w:t>
      </w:r>
      <w:r w:rsidRPr="008A3D17">
        <w:rPr>
          <w:rFonts w:ascii="Tahoma" w:hAnsi="Tahoma" w:cs="Tahoma"/>
          <w:lang w:eastAsia="ar-SA"/>
        </w:rPr>
        <w:t xml:space="preserve"> (1</w:t>
      </w:r>
      <w:r>
        <w:rPr>
          <w:rFonts w:ascii="Tahoma" w:hAnsi="Tahoma" w:cs="Tahoma"/>
          <w:lang w:eastAsia="ar-SA"/>
        </w:rPr>
        <w:t>0</w:t>
      </w:r>
      <w:r w:rsidR="00FA14BD">
        <w:rPr>
          <w:rFonts w:ascii="Tahoma" w:hAnsi="Tahoma" w:cs="Tahoma"/>
          <w:lang w:eastAsia="ar-SA"/>
        </w:rPr>
        <w:t xml:space="preserve"> %)</w:t>
      </w:r>
      <w:r>
        <w:rPr>
          <w:rFonts w:ascii="Tahoma" w:hAnsi="Tahoma" w:cs="Tahoma"/>
          <w:lang w:eastAsia="ar-SA"/>
        </w:rPr>
        <w:t xml:space="preserve"> pogodbene vrednosti z DDV</w:t>
      </w:r>
      <w:r w:rsidRPr="008A3D17">
        <w:rPr>
          <w:rFonts w:ascii="Tahoma" w:hAnsi="Tahoma" w:cs="Tahoma"/>
          <w:lang w:eastAsia="ar-SA"/>
        </w:rPr>
        <w:t xml:space="preserve">.  </w:t>
      </w:r>
    </w:p>
    <w:p w14:paraId="004693BA" w14:textId="77777777" w:rsidR="00AD0A81" w:rsidRDefault="00AD0A81" w:rsidP="00AD0A81">
      <w:pPr>
        <w:keepNext/>
        <w:keepLines/>
        <w:tabs>
          <w:tab w:val="left" w:pos="142"/>
        </w:tabs>
        <w:ind w:right="-142"/>
        <w:jc w:val="both"/>
        <w:rPr>
          <w:rFonts w:ascii="Tahoma" w:hAnsi="Tahoma" w:cs="Tahoma"/>
          <w:lang w:eastAsia="ar-SA"/>
        </w:rPr>
      </w:pPr>
    </w:p>
    <w:p w14:paraId="2E9DF28E" w14:textId="77777777" w:rsidR="00AD0A81" w:rsidRDefault="00AD0A81" w:rsidP="00AD0A81">
      <w:pPr>
        <w:keepNext/>
        <w:keepLines/>
        <w:tabs>
          <w:tab w:val="left" w:pos="142"/>
        </w:tabs>
        <w:ind w:right="-142"/>
        <w:jc w:val="both"/>
        <w:rPr>
          <w:rFonts w:ascii="Tahoma" w:hAnsi="Tahoma" w:cs="Tahoma"/>
          <w:lang w:eastAsia="ar-SA"/>
        </w:rPr>
      </w:pPr>
      <w:r>
        <w:rPr>
          <w:rFonts w:ascii="Tahoma" w:hAnsi="Tahoma" w:cs="Tahoma"/>
          <w:lang w:eastAsia="ar-SA"/>
        </w:rPr>
        <w:t>Naročnik lahko zahteva izpolnitev obveznosti in plačilo pogodbene kazni za zamudo le v primeru, da je sprejel izpolnitev obveznosti in izvajalca nemudoma obvestil, da bo poleg izpolnitve zahteval tudi plačilo pogodbene kazni za zamudo.</w:t>
      </w:r>
    </w:p>
    <w:p w14:paraId="7C6EFCF6" w14:textId="77777777" w:rsidR="00AD0A81" w:rsidRPr="008A3D17" w:rsidRDefault="00AD0A81" w:rsidP="00AD0A81">
      <w:pPr>
        <w:keepNext/>
        <w:keepLines/>
        <w:tabs>
          <w:tab w:val="left" w:pos="142"/>
        </w:tabs>
        <w:ind w:right="-142"/>
        <w:jc w:val="both"/>
        <w:rPr>
          <w:rFonts w:ascii="Tahoma" w:hAnsi="Tahoma" w:cs="Tahoma"/>
          <w:lang w:eastAsia="ar-SA"/>
        </w:rPr>
      </w:pPr>
    </w:p>
    <w:p w14:paraId="48EB6D9E" w14:textId="77777777" w:rsidR="00AD0A81" w:rsidRDefault="00AD0A81" w:rsidP="00AD0A81">
      <w:pPr>
        <w:keepNext/>
        <w:keepLines/>
        <w:tabs>
          <w:tab w:val="left" w:pos="142"/>
        </w:tabs>
        <w:ind w:right="-142"/>
        <w:jc w:val="both"/>
        <w:rPr>
          <w:rFonts w:ascii="Tahoma" w:hAnsi="Tahoma" w:cs="Tahoma"/>
          <w:lang w:eastAsia="ar-SA"/>
        </w:rPr>
      </w:pPr>
      <w:r w:rsidRPr="008A3D17">
        <w:rPr>
          <w:rFonts w:ascii="Tahoma" w:hAnsi="Tahoma" w:cs="Tahoma"/>
          <w:lang w:eastAsia="ar-SA"/>
        </w:rPr>
        <w:t>V kolikor seštevek vseh kazni zaradi zamud</w:t>
      </w:r>
      <w:r>
        <w:rPr>
          <w:rFonts w:ascii="Tahoma" w:hAnsi="Tahoma" w:cs="Tahoma"/>
          <w:lang w:eastAsia="ar-SA"/>
        </w:rPr>
        <w:t xml:space="preserve"> pri dobavi vrat </w:t>
      </w:r>
      <w:r w:rsidRPr="008A3D17">
        <w:rPr>
          <w:rFonts w:ascii="Tahoma" w:hAnsi="Tahoma" w:cs="Tahoma"/>
          <w:lang w:eastAsia="ar-SA"/>
        </w:rPr>
        <w:t xml:space="preserve">doseže </w:t>
      </w:r>
      <w:r>
        <w:rPr>
          <w:rFonts w:ascii="Tahoma" w:hAnsi="Tahoma" w:cs="Tahoma"/>
          <w:lang w:eastAsia="ar-SA"/>
        </w:rPr>
        <w:t>deset</w:t>
      </w:r>
      <w:r w:rsidRPr="008A3D17">
        <w:rPr>
          <w:rFonts w:ascii="Tahoma" w:hAnsi="Tahoma" w:cs="Tahoma"/>
          <w:lang w:eastAsia="ar-SA"/>
        </w:rPr>
        <w:t xml:space="preserve"> odstot</w:t>
      </w:r>
      <w:r>
        <w:rPr>
          <w:rFonts w:ascii="Tahoma" w:hAnsi="Tahoma" w:cs="Tahoma"/>
          <w:lang w:eastAsia="ar-SA"/>
        </w:rPr>
        <w:t>kov</w:t>
      </w:r>
      <w:r w:rsidRPr="008A3D17">
        <w:rPr>
          <w:rFonts w:ascii="Tahoma" w:hAnsi="Tahoma" w:cs="Tahoma"/>
          <w:lang w:eastAsia="ar-SA"/>
        </w:rPr>
        <w:t xml:space="preserve"> (1</w:t>
      </w:r>
      <w:r>
        <w:rPr>
          <w:rFonts w:ascii="Tahoma" w:hAnsi="Tahoma" w:cs="Tahoma"/>
          <w:lang w:eastAsia="ar-SA"/>
        </w:rPr>
        <w:t>0</w:t>
      </w:r>
      <w:r w:rsidR="0025437F">
        <w:rPr>
          <w:rFonts w:ascii="Tahoma" w:hAnsi="Tahoma" w:cs="Tahoma"/>
          <w:lang w:eastAsia="ar-SA"/>
        </w:rPr>
        <w:t xml:space="preserve"> %)</w:t>
      </w:r>
      <w:r>
        <w:rPr>
          <w:rFonts w:ascii="Tahoma" w:hAnsi="Tahoma" w:cs="Tahoma"/>
          <w:lang w:eastAsia="ar-SA"/>
        </w:rPr>
        <w:t xml:space="preserve"> pogodbene vrednosti z DDV</w:t>
      </w:r>
      <w:r w:rsidRPr="008A3D17">
        <w:rPr>
          <w:rFonts w:ascii="Tahoma" w:hAnsi="Tahoma" w:cs="Tahoma"/>
        </w:rPr>
        <w:t>,</w:t>
      </w:r>
      <w:r w:rsidRPr="008A3D17">
        <w:rPr>
          <w:rFonts w:ascii="Tahoma" w:hAnsi="Tahoma" w:cs="Tahoma"/>
          <w:lang w:eastAsia="ar-SA"/>
        </w:rPr>
        <w:t xml:space="preserve"> lahko naročnik brez odpovednega roka odstopi od </w:t>
      </w:r>
      <w:r>
        <w:rPr>
          <w:rFonts w:ascii="Tahoma" w:hAnsi="Tahoma" w:cs="Tahoma"/>
          <w:lang w:eastAsia="ar-SA"/>
        </w:rPr>
        <w:t>pogodbe</w:t>
      </w:r>
      <w:r w:rsidRPr="008A3D17">
        <w:rPr>
          <w:rFonts w:ascii="Tahoma" w:hAnsi="Tahoma" w:cs="Tahoma"/>
          <w:lang w:eastAsia="ar-SA"/>
        </w:rPr>
        <w:t xml:space="preserve"> in unovči finančno zavarovanje za dobro izvedbo </w:t>
      </w:r>
      <w:r>
        <w:rPr>
          <w:rFonts w:ascii="Tahoma" w:hAnsi="Tahoma" w:cs="Tahoma"/>
          <w:lang w:eastAsia="ar-SA"/>
        </w:rPr>
        <w:t xml:space="preserve">pogodbenih </w:t>
      </w:r>
      <w:r w:rsidRPr="008A3D17">
        <w:rPr>
          <w:rFonts w:ascii="Tahoma" w:hAnsi="Tahoma" w:cs="Tahoma"/>
          <w:lang w:eastAsia="ar-SA"/>
        </w:rPr>
        <w:t xml:space="preserve">obveznosti, brez kakršnekoli obveznosti do izvajalca.   </w:t>
      </w:r>
    </w:p>
    <w:p w14:paraId="0AD910CE" w14:textId="77777777" w:rsidR="00AD0A81" w:rsidRPr="0025437F" w:rsidRDefault="00AD0A81" w:rsidP="00AD0A81">
      <w:pPr>
        <w:keepNext/>
        <w:keepLines/>
        <w:tabs>
          <w:tab w:val="left" w:pos="851"/>
          <w:tab w:val="left" w:pos="1702"/>
        </w:tabs>
        <w:jc w:val="both"/>
        <w:rPr>
          <w:rFonts w:ascii="Tahoma" w:hAnsi="Tahoma" w:cs="Tahoma"/>
          <w:b/>
        </w:rPr>
      </w:pPr>
    </w:p>
    <w:p w14:paraId="44667079" w14:textId="77777777" w:rsidR="00AD0A81" w:rsidRPr="008A3D17" w:rsidRDefault="00AD0A81" w:rsidP="00AD0A81">
      <w:pPr>
        <w:keepNext/>
        <w:keepLines/>
        <w:numPr>
          <w:ilvl w:val="1"/>
          <w:numId w:val="10"/>
        </w:numPr>
        <w:tabs>
          <w:tab w:val="clear" w:pos="1440"/>
          <w:tab w:val="num" w:pos="5180"/>
        </w:tabs>
        <w:ind w:left="426" w:hanging="426"/>
        <w:jc w:val="center"/>
        <w:rPr>
          <w:rFonts w:ascii="Tahoma" w:hAnsi="Tahoma" w:cs="Tahoma"/>
        </w:rPr>
      </w:pPr>
      <w:r w:rsidRPr="008A3D17">
        <w:rPr>
          <w:rFonts w:ascii="Tahoma" w:hAnsi="Tahoma" w:cs="Tahoma"/>
        </w:rPr>
        <w:t>člen</w:t>
      </w:r>
    </w:p>
    <w:p w14:paraId="28F5B04B" w14:textId="77777777" w:rsidR="00AD0A81" w:rsidRPr="008A3D17" w:rsidRDefault="00AD0A81" w:rsidP="00AD0A81">
      <w:pPr>
        <w:keepNext/>
        <w:keepLines/>
        <w:tabs>
          <w:tab w:val="left" w:pos="567"/>
          <w:tab w:val="left" w:pos="1702"/>
        </w:tabs>
        <w:jc w:val="both"/>
        <w:rPr>
          <w:rFonts w:ascii="Tahoma" w:hAnsi="Tahoma" w:cs="Tahoma"/>
          <w:b/>
        </w:rPr>
      </w:pPr>
    </w:p>
    <w:p w14:paraId="7478FB05" w14:textId="77777777" w:rsidR="00AD0A81" w:rsidRPr="008A3D17" w:rsidRDefault="00AD0A81" w:rsidP="00AD0A81">
      <w:pPr>
        <w:keepNext/>
        <w:keepLines/>
        <w:tabs>
          <w:tab w:val="left" w:pos="142"/>
        </w:tabs>
        <w:ind w:right="-142"/>
        <w:jc w:val="both"/>
        <w:rPr>
          <w:rFonts w:ascii="Tahoma" w:hAnsi="Tahoma" w:cs="Tahoma"/>
          <w:lang w:eastAsia="ar-SA"/>
        </w:rPr>
      </w:pPr>
      <w:r w:rsidRPr="008A3D17">
        <w:rPr>
          <w:rFonts w:ascii="Tahoma" w:hAnsi="Tahoma" w:cs="Tahoma"/>
          <w:lang w:eastAsia="ar-SA"/>
        </w:rPr>
        <w:t xml:space="preserve">V primeru, da izvajalec </w:t>
      </w:r>
      <w:r>
        <w:rPr>
          <w:rFonts w:ascii="Tahoma" w:hAnsi="Tahoma" w:cs="Tahoma"/>
          <w:lang w:eastAsia="ar-SA"/>
        </w:rPr>
        <w:t>vrat ne dobavi je dolžan plačati pogodbeno kazen za neizpolnitev obveznosti v višini 10 % pogodbene vrednosti brez DDV,</w:t>
      </w:r>
    </w:p>
    <w:p w14:paraId="6042DD7C" w14:textId="77777777" w:rsidR="00AD0A81" w:rsidRPr="008A3D17" w:rsidRDefault="00AD0A81" w:rsidP="00AD0A81">
      <w:pPr>
        <w:keepNext/>
        <w:keepLines/>
        <w:numPr>
          <w:ilvl w:val="1"/>
          <w:numId w:val="10"/>
        </w:numPr>
        <w:tabs>
          <w:tab w:val="clear" w:pos="1440"/>
          <w:tab w:val="num" w:pos="5180"/>
        </w:tabs>
        <w:ind w:left="426" w:hanging="426"/>
        <w:jc w:val="center"/>
        <w:rPr>
          <w:rFonts w:ascii="Tahoma" w:hAnsi="Tahoma" w:cs="Tahoma"/>
        </w:rPr>
      </w:pPr>
      <w:r w:rsidRPr="008A3D17">
        <w:rPr>
          <w:rFonts w:ascii="Tahoma" w:hAnsi="Tahoma" w:cs="Tahoma"/>
        </w:rPr>
        <w:lastRenderedPageBreak/>
        <w:t>člen</w:t>
      </w:r>
    </w:p>
    <w:p w14:paraId="0037C2D4" w14:textId="77777777" w:rsidR="00AD0A81" w:rsidRPr="008A3D17" w:rsidRDefault="00AD0A81" w:rsidP="00AD0A81">
      <w:pPr>
        <w:keepNext/>
        <w:keepLines/>
        <w:tabs>
          <w:tab w:val="left" w:pos="567"/>
        </w:tabs>
        <w:ind w:right="-2"/>
        <w:jc w:val="both"/>
        <w:rPr>
          <w:rFonts w:ascii="Tahoma" w:hAnsi="Tahoma" w:cs="Tahoma"/>
          <w:lang w:val="x-none"/>
        </w:rPr>
      </w:pPr>
    </w:p>
    <w:p w14:paraId="7639FE41" w14:textId="77777777" w:rsidR="00AD0A81" w:rsidRDefault="00AD0A81" w:rsidP="00AD0A81">
      <w:pPr>
        <w:keepNext/>
        <w:keepLines/>
        <w:tabs>
          <w:tab w:val="left" w:pos="142"/>
        </w:tabs>
        <w:ind w:right="-142"/>
        <w:jc w:val="both"/>
        <w:rPr>
          <w:rFonts w:ascii="Tahoma" w:hAnsi="Tahoma" w:cs="Tahoma"/>
          <w:lang w:eastAsia="ar-SA"/>
        </w:rPr>
      </w:pPr>
      <w:r w:rsidRPr="008A3D17">
        <w:rPr>
          <w:rFonts w:ascii="Tahoma" w:hAnsi="Tahoma" w:cs="Tahoma"/>
          <w:lang w:eastAsia="ar-SA"/>
        </w:rPr>
        <w:t xml:space="preserve">Za uveljavljanje </w:t>
      </w:r>
      <w:r>
        <w:rPr>
          <w:rFonts w:ascii="Tahoma" w:hAnsi="Tahoma" w:cs="Tahoma"/>
          <w:lang w:eastAsia="ar-SA"/>
        </w:rPr>
        <w:t xml:space="preserve">pogodbene </w:t>
      </w:r>
      <w:r w:rsidRPr="008A3D17">
        <w:rPr>
          <w:rFonts w:ascii="Tahoma" w:hAnsi="Tahoma" w:cs="Tahoma"/>
          <w:lang w:eastAsia="ar-SA"/>
        </w:rPr>
        <w:t>kazni</w:t>
      </w:r>
      <w:r>
        <w:rPr>
          <w:rFonts w:ascii="Tahoma" w:hAnsi="Tahoma" w:cs="Tahoma"/>
          <w:lang w:eastAsia="ar-SA"/>
        </w:rPr>
        <w:t xml:space="preserve"> </w:t>
      </w:r>
      <w:r w:rsidRPr="008A3D17">
        <w:rPr>
          <w:rFonts w:ascii="Tahoma" w:hAnsi="Tahoma" w:cs="Tahoma"/>
          <w:lang w:eastAsia="ar-SA"/>
        </w:rPr>
        <w:t>bo naročnik izvajalcu izstavil račun s plačilnim rokom osem (8) dni od dneva izstavitve računa. V primeru zamude pri plačilu računa, je izvajalec dolžan naročniku plačati zakonske zamudne obresti.</w:t>
      </w:r>
    </w:p>
    <w:p w14:paraId="29DBE925" w14:textId="77777777" w:rsidR="00AD0A81" w:rsidRDefault="00AD0A81" w:rsidP="00AD0A81">
      <w:pPr>
        <w:keepNext/>
        <w:keepLines/>
        <w:tabs>
          <w:tab w:val="left" w:pos="142"/>
        </w:tabs>
        <w:ind w:right="-142"/>
        <w:jc w:val="both"/>
        <w:rPr>
          <w:rFonts w:ascii="Tahoma" w:hAnsi="Tahoma" w:cs="Tahoma"/>
          <w:lang w:eastAsia="ar-SA"/>
        </w:rPr>
      </w:pPr>
    </w:p>
    <w:p w14:paraId="748BF719" w14:textId="77777777" w:rsidR="00AD0A81" w:rsidRPr="008A3D17" w:rsidRDefault="00AD0A81" w:rsidP="00AD0A81">
      <w:pPr>
        <w:keepNext/>
        <w:keepLines/>
        <w:jc w:val="both"/>
        <w:rPr>
          <w:rFonts w:ascii="Tahoma" w:hAnsi="Tahoma" w:cs="Tahoma"/>
          <w:lang w:eastAsia="ar-SA"/>
        </w:rPr>
      </w:pPr>
    </w:p>
    <w:p w14:paraId="38935EF0" w14:textId="77777777" w:rsidR="00AD0A81" w:rsidRDefault="00AD0A81" w:rsidP="00AD0A81">
      <w:pPr>
        <w:keepNext/>
        <w:keepLines/>
        <w:tabs>
          <w:tab w:val="left" w:pos="142"/>
        </w:tabs>
        <w:ind w:right="-142"/>
        <w:jc w:val="both"/>
        <w:rPr>
          <w:rFonts w:ascii="Tahoma" w:hAnsi="Tahoma" w:cs="Tahoma"/>
          <w:lang w:eastAsia="ar-SA"/>
        </w:rPr>
      </w:pPr>
      <w:r>
        <w:rPr>
          <w:rFonts w:ascii="Tahoma" w:hAnsi="Tahoma" w:cs="Tahoma"/>
          <w:lang w:eastAsia="ar-SA"/>
        </w:rPr>
        <w:t>Pogodbeni stranki</w:t>
      </w:r>
      <w:r w:rsidRPr="008A3D17">
        <w:rPr>
          <w:rFonts w:ascii="Tahoma" w:hAnsi="Tahoma" w:cs="Tahoma"/>
          <w:lang w:eastAsia="ar-SA"/>
        </w:rPr>
        <w:t xml:space="preserve"> soglašata, da pravica zaračunati </w:t>
      </w:r>
      <w:r>
        <w:rPr>
          <w:rFonts w:ascii="Tahoma" w:hAnsi="Tahoma" w:cs="Tahoma"/>
          <w:lang w:eastAsia="ar-SA"/>
        </w:rPr>
        <w:t xml:space="preserve">pogodbeno </w:t>
      </w:r>
      <w:r w:rsidRPr="008A3D17">
        <w:rPr>
          <w:rFonts w:ascii="Tahoma" w:hAnsi="Tahoma" w:cs="Tahoma"/>
          <w:lang w:eastAsia="ar-SA"/>
        </w:rPr>
        <w:t xml:space="preserve">kazen ni pogojena z nastankom škode </w:t>
      </w:r>
      <w:r>
        <w:rPr>
          <w:rFonts w:ascii="Tahoma" w:hAnsi="Tahoma" w:cs="Tahoma"/>
          <w:lang w:eastAsia="ar-SA"/>
        </w:rPr>
        <w:t xml:space="preserve">pri </w:t>
      </w:r>
      <w:r w:rsidRPr="008A3D17">
        <w:rPr>
          <w:rFonts w:ascii="Tahoma" w:hAnsi="Tahoma" w:cs="Tahoma"/>
          <w:lang w:eastAsia="ar-SA"/>
        </w:rPr>
        <w:t xml:space="preserve">naročniku. </w:t>
      </w:r>
      <w:r>
        <w:rPr>
          <w:rFonts w:ascii="Tahoma" w:hAnsi="Tahoma" w:cs="Tahoma"/>
          <w:lang w:eastAsia="ar-SA"/>
        </w:rPr>
        <w:t>P</w:t>
      </w:r>
      <w:r w:rsidRPr="008A3D17">
        <w:rPr>
          <w:rFonts w:ascii="Tahoma" w:hAnsi="Tahoma" w:cs="Tahoma"/>
          <w:lang w:eastAsia="ar-SA"/>
        </w:rPr>
        <w:t xml:space="preserve">ovračilo tako nastale </w:t>
      </w:r>
      <w:r>
        <w:rPr>
          <w:rFonts w:ascii="Tahoma" w:hAnsi="Tahoma" w:cs="Tahoma"/>
          <w:lang w:eastAsia="ar-SA"/>
        </w:rPr>
        <w:t xml:space="preserve">škode </w:t>
      </w:r>
      <w:r w:rsidRPr="00797326">
        <w:rPr>
          <w:rFonts w:ascii="Tahoma" w:hAnsi="Tahoma" w:cs="Tahoma"/>
          <w:lang w:eastAsia="ar-SA"/>
        </w:rPr>
        <w:t xml:space="preserve">bo naročnik </w:t>
      </w:r>
      <w:r w:rsidRPr="008A3D17">
        <w:rPr>
          <w:rFonts w:ascii="Tahoma" w:hAnsi="Tahoma" w:cs="Tahoma"/>
          <w:lang w:eastAsia="ar-SA"/>
        </w:rPr>
        <w:t xml:space="preserve">uveljavljal po splošnih načelih odškodninske odgovornosti, neodvisno od uveljavljanja </w:t>
      </w:r>
      <w:r>
        <w:rPr>
          <w:rFonts w:ascii="Tahoma" w:hAnsi="Tahoma" w:cs="Tahoma"/>
          <w:lang w:eastAsia="ar-SA"/>
        </w:rPr>
        <w:t xml:space="preserve">pogodbene </w:t>
      </w:r>
      <w:r w:rsidRPr="008A3D17">
        <w:rPr>
          <w:rFonts w:ascii="Tahoma" w:hAnsi="Tahoma" w:cs="Tahoma"/>
          <w:lang w:eastAsia="ar-SA"/>
        </w:rPr>
        <w:t>kazni.</w:t>
      </w:r>
    </w:p>
    <w:p w14:paraId="08ADE38D" w14:textId="77777777" w:rsidR="00AD0A81" w:rsidRDefault="00AD0A81" w:rsidP="00AD0A81">
      <w:pPr>
        <w:keepNext/>
        <w:keepLines/>
        <w:tabs>
          <w:tab w:val="left" w:pos="142"/>
        </w:tabs>
        <w:ind w:right="-142"/>
        <w:jc w:val="both"/>
        <w:rPr>
          <w:rFonts w:ascii="Tahoma" w:hAnsi="Tahoma" w:cs="Tahoma"/>
          <w:lang w:eastAsia="ar-SA"/>
        </w:rPr>
      </w:pPr>
    </w:p>
    <w:p w14:paraId="11FF3AD8" w14:textId="77777777" w:rsidR="00AD0A81" w:rsidRDefault="00AD0A81" w:rsidP="00AD0A81">
      <w:pPr>
        <w:keepNext/>
        <w:keepLines/>
        <w:tabs>
          <w:tab w:val="left" w:pos="567"/>
          <w:tab w:val="left" w:pos="1418"/>
          <w:tab w:val="left" w:pos="1702"/>
        </w:tabs>
        <w:jc w:val="both"/>
        <w:rPr>
          <w:rFonts w:ascii="Tahoma" w:hAnsi="Tahoma" w:cs="Tahoma"/>
        </w:rPr>
      </w:pPr>
      <w:r>
        <w:rPr>
          <w:rFonts w:ascii="Tahoma" w:hAnsi="Tahoma" w:cs="Tahoma"/>
        </w:rPr>
        <w:t>Naročnik in izvajalec sta sporazumna, da za pogodbeno kazen lahko izvedeta pobot medsebojnih terjatev in obveznosti.</w:t>
      </w:r>
    </w:p>
    <w:p w14:paraId="078120CD" w14:textId="77777777" w:rsidR="00ED7AEF" w:rsidRPr="008A3D17" w:rsidRDefault="00ED7AEF" w:rsidP="003D6064">
      <w:pPr>
        <w:keepNext/>
        <w:keepLines/>
        <w:tabs>
          <w:tab w:val="left" w:pos="567"/>
          <w:tab w:val="left" w:pos="1702"/>
        </w:tabs>
        <w:jc w:val="both"/>
        <w:rPr>
          <w:rFonts w:ascii="Tahoma" w:hAnsi="Tahoma" w:cs="Tahoma"/>
          <w:b/>
        </w:rPr>
      </w:pPr>
    </w:p>
    <w:p w14:paraId="7FD41204" w14:textId="77777777" w:rsidR="003D6064" w:rsidRPr="00526D35" w:rsidRDefault="003D6064" w:rsidP="00526D35">
      <w:pPr>
        <w:keepNext/>
        <w:keepLines/>
        <w:suppressAutoHyphens/>
        <w:spacing w:line="276" w:lineRule="auto"/>
        <w:jc w:val="both"/>
        <w:rPr>
          <w:rFonts w:ascii="Tahoma" w:hAnsi="Tahoma" w:cs="Tahoma"/>
          <w:b/>
        </w:rPr>
      </w:pPr>
      <w:r w:rsidRPr="008A3D17">
        <w:rPr>
          <w:rFonts w:ascii="Tahoma" w:hAnsi="Tahoma" w:cs="Tahoma"/>
          <w:b/>
        </w:rPr>
        <w:t>FINANČN</w:t>
      </w:r>
      <w:r>
        <w:rPr>
          <w:rFonts w:ascii="Tahoma" w:hAnsi="Tahoma" w:cs="Tahoma"/>
          <w:b/>
        </w:rPr>
        <w:t>A</w:t>
      </w:r>
      <w:r w:rsidRPr="008A3D17">
        <w:rPr>
          <w:rFonts w:ascii="Tahoma" w:hAnsi="Tahoma" w:cs="Tahoma"/>
          <w:b/>
        </w:rPr>
        <w:t xml:space="preserve"> ZAVAROVANJ</w:t>
      </w:r>
      <w:r>
        <w:rPr>
          <w:rFonts w:ascii="Tahoma" w:hAnsi="Tahoma" w:cs="Tahoma"/>
          <w:b/>
        </w:rPr>
        <w:t>A</w:t>
      </w:r>
    </w:p>
    <w:p w14:paraId="05C4107A" w14:textId="77777777" w:rsidR="003D6064" w:rsidRPr="008A3D17" w:rsidRDefault="003D6064" w:rsidP="003D6064">
      <w:pPr>
        <w:keepNext/>
        <w:keepLines/>
        <w:numPr>
          <w:ilvl w:val="1"/>
          <w:numId w:val="10"/>
        </w:numPr>
        <w:tabs>
          <w:tab w:val="clear" w:pos="1440"/>
          <w:tab w:val="num" w:pos="0"/>
          <w:tab w:val="num" w:pos="5180"/>
        </w:tabs>
        <w:ind w:left="426" w:hanging="426"/>
        <w:jc w:val="center"/>
        <w:rPr>
          <w:rFonts w:ascii="Tahoma" w:hAnsi="Tahoma" w:cs="Tahoma"/>
        </w:rPr>
      </w:pPr>
      <w:r w:rsidRPr="008A3D17">
        <w:rPr>
          <w:rFonts w:ascii="Tahoma" w:hAnsi="Tahoma" w:cs="Tahoma"/>
        </w:rPr>
        <w:t>člen</w:t>
      </w:r>
    </w:p>
    <w:p w14:paraId="4DB8D6E3" w14:textId="77777777" w:rsidR="003D6064" w:rsidRPr="008A3D17" w:rsidRDefault="003D6064" w:rsidP="003D6064">
      <w:pPr>
        <w:keepNext/>
        <w:keepLines/>
        <w:jc w:val="both"/>
        <w:rPr>
          <w:rFonts w:ascii="Tahoma" w:hAnsi="Tahoma" w:cs="Tahoma"/>
        </w:rPr>
      </w:pPr>
      <w:r w:rsidRPr="008A3D17">
        <w:rPr>
          <w:rFonts w:ascii="Tahoma" w:hAnsi="Tahoma" w:cs="Tahoma"/>
        </w:rPr>
        <w:t xml:space="preserve"> </w:t>
      </w:r>
    </w:p>
    <w:p w14:paraId="47188FA4" w14:textId="77777777" w:rsidR="003D6064" w:rsidRPr="008A3D17" w:rsidRDefault="003D6064" w:rsidP="003D6064">
      <w:pPr>
        <w:keepNext/>
        <w:keepLines/>
        <w:jc w:val="both"/>
        <w:rPr>
          <w:rFonts w:ascii="Tahoma" w:hAnsi="Tahoma" w:cs="Tahoma"/>
        </w:rPr>
      </w:pPr>
      <w:r w:rsidRPr="008A3D17">
        <w:rPr>
          <w:rFonts w:ascii="Tahoma" w:hAnsi="Tahoma" w:cs="Tahoma"/>
        </w:rPr>
        <w:t xml:space="preserve">Izvajalec mora najkasneje v petnajstih (15) dneh od dneva sklenitve </w:t>
      </w:r>
      <w:r>
        <w:rPr>
          <w:rFonts w:ascii="Tahoma" w:hAnsi="Tahoma" w:cs="Tahoma"/>
        </w:rPr>
        <w:t>pogodbe</w:t>
      </w:r>
      <w:r w:rsidRPr="008A3D17">
        <w:rPr>
          <w:rFonts w:ascii="Tahoma" w:hAnsi="Tahoma" w:cs="Tahoma"/>
        </w:rPr>
        <w:t xml:space="preserve"> predložiti naročniku </w:t>
      </w:r>
      <w:r>
        <w:rPr>
          <w:rFonts w:ascii="Tahoma" w:hAnsi="Tahoma" w:cs="Tahoma"/>
          <w:kern w:val="16"/>
        </w:rPr>
        <w:t>podpisano in žigosano bianko menico</w:t>
      </w:r>
      <w:r w:rsidRPr="008A3D17">
        <w:rPr>
          <w:rFonts w:ascii="Tahoma" w:hAnsi="Tahoma" w:cs="Tahoma"/>
          <w:kern w:val="16"/>
        </w:rPr>
        <w:t xml:space="preserve"> z izpolnjeno, podpisano in žigosano menično izjavo za zavarovanje dobre izvedbe</w:t>
      </w:r>
      <w:r>
        <w:rPr>
          <w:rFonts w:ascii="Tahoma" w:hAnsi="Tahoma" w:cs="Tahoma"/>
          <w:kern w:val="16"/>
        </w:rPr>
        <w:t xml:space="preserve"> pogodbenih</w:t>
      </w:r>
      <w:r w:rsidRPr="008A3D17">
        <w:rPr>
          <w:rFonts w:ascii="Tahoma" w:hAnsi="Tahoma" w:cs="Tahoma"/>
          <w:kern w:val="16"/>
        </w:rPr>
        <w:t xml:space="preserve"> obveznosti (v nadaljevanju: finančno zavarovanje za dobro izvedbo </w:t>
      </w:r>
      <w:r>
        <w:rPr>
          <w:rFonts w:ascii="Tahoma" w:hAnsi="Tahoma" w:cs="Tahoma"/>
        </w:rPr>
        <w:t xml:space="preserve">pogodbenih </w:t>
      </w:r>
      <w:r w:rsidRPr="008A3D17">
        <w:rPr>
          <w:rFonts w:ascii="Tahoma" w:hAnsi="Tahoma" w:cs="Tahoma"/>
          <w:kern w:val="16"/>
        </w:rPr>
        <w:t xml:space="preserve">obveznosti), </w:t>
      </w:r>
      <w:r w:rsidRPr="002D24C2">
        <w:rPr>
          <w:rFonts w:ascii="Tahoma" w:hAnsi="Tahoma" w:cs="Tahoma"/>
        </w:rPr>
        <w:t>v višini 10</w:t>
      </w:r>
      <w:r>
        <w:rPr>
          <w:rFonts w:ascii="Tahoma" w:hAnsi="Tahoma" w:cs="Tahoma"/>
        </w:rPr>
        <w:t> </w:t>
      </w:r>
      <w:r w:rsidRPr="002D24C2">
        <w:rPr>
          <w:rFonts w:ascii="Tahoma" w:hAnsi="Tahoma" w:cs="Tahoma"/>
        </w:rPr>
        <w:t>% (z besedo: deset odstotkov) pogodbene vrednosti z DDV, z dobo veljavnosti še najmanj trideset (30) d</w:t>
      </w:r>
      <w:r>
        <w:rPr>
          <w:rFonts w:ascii="Tahoma" w:hAnsi="Tahoma" w:cs="Tahoma"/>
        </w:rPr>
        <w:t>ni po preteku roka za dokončanje</w:t>
      </w:r>
      <w:r w:rsidRPr="002D24C2">
        <w:rPr>
          <w:rFonts w:ascii="Tahoma" w:hAnsi="Tahoma" w:cs="Tahoma"/>
        </w:rPr>
        <w:t xml:space="preserve"> pogodbenih obveznosti</w:t>
      </w:r>
      <w:r w:rsidRPr="008A3D17">
        <w:rPr>
          <w:rFonts w:ascii="Tahoma" w:hAnsi="Tahoma" w:cs="Tahoma"/>
          <w:kern w:val="16"/>
        </w:rPr>
        <w:t>.</w:t>
      </w:r>
      <w:r w:rsidRPr="008A3D17">
        <w:rPr>
          <w:rFonts w:ascii="Tahoma" w:hAnsi="Tahoma" w:cs="Tahoma"/>
        </w:rPr>
        <w:t xml:space="preserve">  </w:t>
      </w:r>
    </w:p>
    <w:p w14:paraId="144B63DE" w14:textId="77777777" w:rsidR="003D6064" w:rsidRPr="008A3D17" w:rsidRDefault="003D6064" w:rsidP="003D6064">
      <w:pPr>
        <w:keepNext/>
        <w:keepLines/>
        <w:jc w:val="both"/>
        <w:rPr>
          <w:rFonts w:ascii="Tahoma" w:hAnsi="Tahoma" w:cs="Tahoma"/>
        </w:rPr>
      </w:pPr>
    </w:p>
    <w:p w14:paraId="2B42F498" w14:textId="77777777" w:rsidR="003D6064" w:rsidRPr="008A3D17" w:rsidRDefault="003D6064" w:rsidP="003D6064">
      <w:pPr>
        <w:keepNext/>
        <w:keepLines/>
        <w:jc w:val="both"/>
        <w:rPr>
          <w:rFonts w:ascii="Tahoma" w:hAnsi="Tahoma" w:cs="Tahoma"/>
        </w:rPr>
      </w:pPr>
      <w:r w:rsidRPr="008A3D17">
        <w:rPr>
          <w:rFonts w:ascii="Tahoma" w:hAnsi="Tahoma" w:cs="Tahoma"/>
        </w:rPr>
        <w:t xml:space="preserve">Predložitev finančnega zavarovanja za dobro izvedbo </w:t>
      </w:r>
      <w:r>
        <w:rPr>
          <w:rFonts w:ascii="Tahoma" w:hAnsi="Tahoma" w:cs="Tahoma"/>
        </w:rPr>
        <w:t xml:space="preserve">pogodbenih </w:t>
      </w:r>
      <w:r w:rsidRPr="008A3D17">
        <w:rPr>
          <w:rFonts w:ascii="Tahoma" w:hAnsi="Tahoma" w:cs="Tahoma"/>
        </w:rPr>
        <w:t xml:space="preserve">obveznosti je pogoj za veljavnost </w:t>
      </w:r>
      <w:r>
        <w:rPr>
          <w:rFonts w:ascii="Tahoma" w:hAnsi="Tahoma" w:cs="Tahoma"/>
        </w:rPr>
        <w:t>pogodbe</w:t>
      </w:r>
      <w:r w:rsidR="009B315C">
        <w:rPr>
          <w:rFonts w:ascii="Tahoma" w:hAnsi="Tahoma" w:cs="Tahoma"/>
        </w:rPr>
        <w:t>, v nasprotnem primeru se šteje, da pogodba ni bila nikoli sklenjen</w:t>
      </w:r>
      <w:r w:rsidR="00CE204F">
        <w:rPr>
          <w:rFonts w:ascii="Tahoma" w:hAnsi="Tahoma" w:cs="Tahoma"/>
        </w:rPr>
        <w:t>a</w:t>
      </w:r>
      <w:r w:rsidRPr="008A3D17">
        <w:rPr>
          <w:rFonts w:ascii="Tahoma" w:hAnsi="Tahoma" w:cs="Tahoma"/>
        </w:rPr>
        <w:t xml:space="preserve">, naročnik pa bo </w:t>
      </w:r>
      <w:r w:rsidRPr="00835BDF">
        <w:rPr>
          <w:rFonts w:ascii="Tahoma" w:hAnsi="Tahoma" w:cs="Tahoma"/>
        </w:rPr>
        <w:t>Državni revizijski komisiji predlagal, da uvede postopek o prekršku iz 112. člena ZJN-3</w:t>
      </w:r>
      <w:r>
        <w:rPr>
          <w:rFonts w:ascii="Tahoma" w:hAnsi="Tahoma" w:cs="Tahoma"/>
        </w:rPr>
        <w:t xml:space="preserve"> ter unovčil finančno zavarovanje za zavarovanje resnosti ponudbe</w:t>
      </w:r>
      <w:r w:rsidRPr="00835BDF">
        <w:rPr>
          <w:rFonts w:ascii="Tahoma" w:hAnsi="Tahoma" w:cs="Tahoma"/>
        </w:rPr>
        <w:t>.</w:t>
      </w:r>
    </w:p>
    <w:p w14:paraId="42AE46DB" w14:textId="77777777" w:rsidR="003D6064" w:rsidRDefault="003D6064" w:rsidP="003D6064">
      <w:pPr>
        <w:keepNext/>
        <w:keepLines/>
        <w:jc w:val="both"/>
        <w:rPr>
          <w:rFonts w:ascii="Tahoma" w:hAnsi="Tahoma" w:cs="Tahoma"/>
          <w:sz w:val="18"/>
        </w:rPr>
      </w:pPr>
    </w:p>
    <w:p w14:paraId="32E11F05" w14:textId="77777777" w:rsidR="003D6064" w:rsidRPr="008A3D17" w:rsidRDefault="003D6064" w:rsidP="003D6064">
      <w:pPr>
        <w:keepNext/>
        <w:keepLines/>
        <w:jc w:val="both"/>
        <w:rPr>
          <w:rFonts w:ascii="Tahoma" w:hAnsi="Tahoma" w:cs="Tahoma"/>
        </w:rPr>
      </w:pPr>
      <w:r w:rsidRPr="008A3D17">
        <w:rPr>
          <w:rFonts w:ascii="Tahoma" w:hAnsi="Tahoma" w:cs="Tahoma"/>
        </w:rPr>
        <w:t xml:space="preserve">V kolikor izvajalec ne izpolnjuje svojih </w:t>
      </w:r>
      <w:r>
        <w:rPr>
          <w:rFonts w:ascii="Tahoma" w:hAnsi="Tahoma" w:cs="Tahoma"/>
        </w:rPr>
        <w:t xml:space="preserve">pogodbenih </w:t>
      </w:r>
      <w:r w:rsidRPr="008A3D17">
        <w:rPr>
          <w:rFonts w:ascii="Tahoma" w:hAnsi="Tahoma" w:cs="Tahoma"/>
        </w:rPr>
        <w:t xml:space="preserve">obveznosti, lahko naročnik unovči finančno zavarovanje za dobro izvedbo </w:t>
      </w:r>
      <w:r>
        <w:rPr>
          <w:rFonts w:ascii="Tahoma" w:hAnsi="Tahoma" w:cs="Tahoma"/>
        </w:rPr>
        <w:t xml:space="preserve">pogodbenih </w:t>
      </w:r>
      <w:r w:rsidRPr="008A3D17">
        <w:rPr>
          <w:rFonts w:ascii="Tahoma" w:hAnsi="Tahoma" w:cs="Tahoma"/>
        </w:rPr>
        <w:t xml:space="preserve">obveznosti in od </w:t>
      </w:r>
      <w:r>
        <w:rPr>
          <w:rFonts w:ascii="Tahoma" w:hAnsi="Tahoma" w:cs="Tahoma"/>
        </w:rPr>
        <w:t>pogodbe</w:t>
      </w:r>
      <w:r w:rsidRPr="008A3D17">
        <w:rPr>
          <w:rFonts w:ascii="Tahoma" w:hAnsi="Tahoma" w:cs="Tahoma"/>
        </w:rPr>
        <w:t xml:space="preserve"> odstopi brez kakršnekoli obveznosti do izvajalca. </w:t>
      </w:r>
    </w:p>
    <w:p w14:paraId="016FC608" w14:textId="77777777" w:rsidR="003D6064" w:rsidRPr="008A3D17" w:rsidRDefault="003D6064" w:rsidP="003D6064">
      <w:pPr>
        <w:keepNext/>
        <w:keepLines/>
        <w:jc w:val="both"/>
        <w:rPr>
          <w:rFonts w:ascii="Tahoma" w:hAnsi="Tahoma" w:cs="Tahoma"/>
        </w:rPr>
      </w:pPr>
    </w:p>
    <w:p w14:paraId="380CD1C3" w14:textId="0975F6D1" w:rsidR="003D6064" w:rsidRDefault="003D6064" w:rsidP="003D6064">
      <w:pPr>
        <w:keepNext/>
        <w:keepLines/>
        <w:jc w:val="both"/>
        <w:rPr>
          <w:rFonts w:ascii="Tahoma" w:hAnsi="Tahoma" w:cs="Tahoma"/>
        </w:rPr>
      </w:pPr>
      <w:r w:rsidRPr="008A3D17">
        <w:rPr>
          <w:rFonts w:ascii="Tahoma" w:hAnsi="Tahoma" w:cs="Tahoma"/>
        </w:rPr>
        <w:t xml:space="preserve">Naročnik bo pred unovčenjem finančnega zavarovanja za dobro izvedbo </w:t>
      </w:r>
      <w:r>
        <w:rPr>
          <w:rFonts w:ascii="Tahoma" w:hAnsi="Tahoma" w:cs="Tahoma"/>
        </w:rPr>
        <w:t xml:space="preserve">pogodbenih </w:t>
      </w:r>
      <w:r w:rsidRPr="008A3D17">
        <w:rPr>
          <w:rFonts w:ascii="Tahoma" w:hAnsi="Tahoma" w:cs="Tahoma"/>
        </w:rPr>
        <w:t xml:space="preserve">obveznosti, izvajalca pisno pozval k izpolnitvi </w:t>
      </w:r>
      <w:r>
        <w:rPr>
          <w:rFonts w:ascii="Tahoma" w:hAnsi="Tahoma" w:cs="Tahoma"/>
        </w:rPr>
        <w:t xml:space="preserve">pogodbenih </w:t>
      </w:r>
      <w:r w:rsidRPr="008A3D17">
        <w:rPr>
          <w:rFonts w:ascii="Tahoma" w:hAnsi="Tahoma" w:cs="Tahoma"/>
        </w:rPr>
        <w:t>obveznosti in mu določil rok za izpolnitev obveznosti oziroma odpravo napak</w:t>
      </w:r>
      <w:r w:rsidR="00CE204F">
        <w:rPr>
          <w:rFonts w:ascii="Tahoma" w:hAnsi="Tahoma" w:cs="Tahoma"/>
        </w:rPr>
        <w:t>.</w:t>
      </w:r>
    </w:p>
    <w:p w14:paraId="0D8A56AB" w14:textId="5B59255B" w:rsidR="004359B6" w:rsidRDefault="004359B6" w:rsidP="003D6064">
      <w:pPr>
        <w:keepNext/>
        <w:keepLines/>
        <w:jc w:val="both"/>
        <w:rPr>
          <w:rFonts w:ascii="Tahoma" w:hAnsi="Tahoma" w:cs="Tahoma"/>
        </w:rPr>
      </w:pPr>
    </w:p>
    <w:p w14:paraId="48820B30" w14:textId="0E1AD140" w:rsidR="004359B6" w:rsidRPr="005F264A" w:rsidRDefault="004359B6" w:rsidP="004359B6">
      <w:pPr>
        <w:keepNext/>
        <w:keepLines/>
        <w:jc w:val="both"/>
        <w:rPr>
          <w:rFonts w:ascii="Tahoma" w:hAnsi="Tahoma" w:cs="Tahoma"/>
        </w:rPr>
      </w:pPr>
      <w:r>
        <w:rPr>
          <w:rFonts w:ascii="Tahoma" w:hAnsi="Tahoma" w:cs="Tahoma"/>
        </w:rPr>
        <w:t xml:space="preserve">Finančno zavarovanje za </w:t>
      </w:r>
      <w:r w:rsidRPr="0032614D">
        <w:rPr>
          <w:rFonts w:ascii="Tahoma" w:hAnsi="Tahoma" w:cs="Tahoma"/>
        </w:rPr>
        <w:t>dobro izvedbo</w:t>
      </w:r>
      <w:r>
        <w:rPr>
          <w:rFonts w:ascii="Tahoma" w:hAnsi="Tahoma" w:cs="Tahoma"/>
        </w:rPr>
        <w:t xml:space="preserve"> pogodbenih obveznosti</w:t>
      </w:r>
      <w:r w:rsidRPr="0032614D">
        <w:rPr>
          <w:rFonts w:ascii="Tahoma" w:hAnsi="Tahoma" w:cs="Tahoma"/>
        </w:rPr>
        <w:t xml:space="preserve"> velja tudi za uveljavljanje odprave napak </w:t>
      </w:r>
      <w:r>
        <w:rPr>
          <w:rFonts w:ascii="Tahoma" w:hAnsi="Tahoma" w:cs="Tahoma"/>
        </w:rPr>
        <w:t xml:space="preserve">v garancijski dobi, </w:t>
      </w:r>
      <w:r w:rsidRPr="0032614D">
        <w:rPr>
          <w:rFonts w:ascii="Tahoma" w:hAnsi="Tahoma" w:cs="Tahoma"/>
        </w:rPr>
        <w:t>do prevzema vseh vrat</w:t>
      </w:r>
      <w:r>
        <w:rPr>
          <w:rFonts w:ascii="Tahoma" w:hAnsi="Tahoma" w:cs="Tahoma"/>
        </w:rPr>
        <w:t xml:space="preserve"> (ki se ugotovi z obojestranskim podpisom drugega primopredajnega zapisnika) in predložitve finančnega zavarovanja za odpravo napak v garancijski dobi iz 19. člena pogodbe.</w:t>
      </w:r>
    </w:p>
    <w:p w14:paraId="05FAEBCE" w14:textId="77777777" w:rsidR="004359B6" w:rsidRPr="008A3D17" w:rsidRDefault="004359B6" w:rsidP="003D6064">
      <w:pPr>
        <w:keepNext/>
        <w:keepLines/>
        <w:jc w:val="both"/>
        <w:rPr>
          <w:rFonts w:ascii="Tahoma" w:hAnsi="Tahoma" w:cs="Tahoma"/>
        </w:rPr>
      </w:pPr>
    </w:p>
    <w:p w14:paraId="5ED7E9CD" w14:textId="77777777" w:rsidR="003D6064" w:rsidRDefault="003D6064" w:rsidP="003D6064">
      <w:pPr>
        <w:keepNext/>
        <w:keepLines/>
        <w:numPr>
          <w:ilvl w:val="1"/>
          <w:numId w:val="10"/>
        </w:numPr>
        <w:tabs>
          <w:tab w:val="clear" w:pos="1440"/>
          <w:tab w:val="num" w:pos="0"/>
          <w:tab w:val="num" w:pos="5180"/>
        </w:tabs>
        <w:ind w:left="426" w:hanging="426"/>
        <w:jc w:val="center"/>
        <w:rPr>
          <w:rFonts w:ascii="Tahoma" w:hAnsi="Tahoma" w:cs="Tahoma"/>
          <w:szCs w:val="28"/>
        </w:rPr>
      </w:pPr>
      <w:r>
        <w:rPr>
          <w:rFonts w:ascii="Tahoma" w:hAnsi="Tahoma" w:cs="Tahoma"/>
          <w:szCs w:val="28"/>
        </w:rPr>
        <w:t>č</w:t>
      </w:r>
      <w:r w:rsidRPr="008A3D17">
        <w:rPr>
          <w:rFonts w:ascii="Tahoma" w:hAnsi="Tahoma" w:cs="Tahoma"/>
          <w:szCs w:val="28"/>
        </w:rPr>
        <w:t>len</w:t>
      </w:r>
    </w:p>
    <w:p w14:paraId="1C31391D" w14:textId="77777777" w:rsidR="003D6064" w:rsidRDefault="003D6064" w:rsidP="003D6064">
      <w:pPr>
        <w:keepNext/>
        <w:keepLines/>
        <w:tabs>
          <w:tab w:val="num" w:pos="5180"/>
        </w:tabs>
        <w:rPr>
          <w:rFonts w:ascii="Tahoma" w:hAnsi="Tahoma" w:cs="Tahoma"/>
          <w:szCs w:val="28"/>
        </w:rPr>
      </w:pPr>
    </w:p>
    <w:p w14:paraId="2768C6A2" w14:textId="0653E780" w:rsidR="003D6064" w:rsidRPr="002D24C2" w:rsidRDefault="003D6064" w:rsidP="003D6064">
      <w:pPr>
        <w:keepNext/>
        <w:keepLines/>
        <w:jc w:val="both"/>
        <w:rPr>
          <w:rFonts w:ascii="Tahoma" w:hAnsi="Tahoma" w:cs="Tahoma"/>
        </w:rPr>
      </w:pPr>
      <w:r>
        <w:rPr>
          <w:rFonts w:ascii="Tahoma" w:hAnsi="Tahoma" w:cs="Tahoma"/>
        </w:rPr>
        <w:t>Izvajalec se obve</w:t>
      </w:r>
      <w:r w:rsidR="00CE204F">
        <w:rPr>
          <w:rFonts w:ascii="Tahoma" w:hAnsi="Tahoma" w:cs="Tahoma"/>
        </w:rPr>
        <w:t>že</w:t>
      </w:r>
      <w:r>
        <w:rPr>
          <w:rFonts w:ascii="Tahoma" w:hAnsi="Tahoma" w:cs="Tahoma"/>
        </w:rPr>
        <w:t>, da bo n</w:t>
      </w:r>
      <w:r w:rsidRPr="00BB08FE">
        <w:rPr>
          <w:rFonts w:ascii="Tahoma" w:hAnsi="Tahoma" w:cs="Tahoma"/>
        </w:rPr>
        <w:t xml:space="preserve">ajkasneje v </w:t>
      </w:r>
      <w:r w:rsidRPr="00BB08FE">
        <w:rPr>
          <w:rFonts w:ascii="Tahoma" w:eastAsia="Frutiger" w:hAnsi="Tahoma" w:cs="Tahoma"/>
        </w:rPr>
        <w:t>10 (desetih)</w:t>
      </w:r>
      <w:r w:rsidRPr="00BB08FE">
        <w:rPr>
          <w:rFonts w:ascii="Tahoma" w:hAnsi="Tahoma" w:cs="Tahoma"/>
        </w:rPr>
        <w:t xml:space="preserve"> dneh po </w:t>
      </w:r>
      <w:r>
        <w:rPr>
          <w:rFonts w:ascii="Tahoma" w:hAnsi="Tahoma" w:cs="Tahoma"/>
        </w:rPr>
        <w:t xml:space="preserve">podpisu </w:t>
      </w:r>
      <w:r w:rsidR="006E537F">
        <w:rPr>
          <w:rFonts w:ascii="Tahoma" w:hAnsi="Tahoma" w:cs="Tahoma"/>
        </w:rPr>
        <w:t xml:space="preserve">obeh primopredajnih </w:t>
      </w:r>
      <w:r>
        <w:rPr>
          <w:rFonts w:ascii="Tahoma" w:hAnsi="Tahoma" w:cs="Tahoma"/>
        </w:rPr>
        <w:t>zapisnik</w:t>
      </w:r>
      <w:r w:rsidR="006E537F">
        <w:rPr>
          <w:rFonts w:ascii="Tahoma" w:hAnsi="Tahoma" w:cs="Tahoma"/>
        </w:rPr>
        <w:t>ov</w:t>
      </w:r>
      <w:r w:rsidRPr="00BB08FE">
        <w:rPr>
          <w:rFonts w:ascii="Tahoma" w:hAnsi="Tahoma" w:cs="Tahoma"/>
        </w:rPr>
        <w:t xml:space="preserve"> </w:t>
      </w:r>
      <w:r w:rsidRPr="002D24C2">
        <w:rPr>
          <w:rFonts w:ascii="Tahoma" w:hAnsi="Tahoma" w:cs="Tahoma"/>
        </w:rPr>
        <w:t>skupaj s pripadajočo zahtevano dokumentacijo, predložil naročn</w:t>
      </w:r>
      <w:r>
        <w:rPr>
          <w:rFonts w:ascii="Tahoma" w:hAnsi="Tahoma" w:cs="Tahoma"/>
        </w:rPr>
        <w:t xml:space="preserve">iku podpisano in žigosano bianko menico </w:t>
      </w:r>
      <w:r w:rsidRPr="002D24C2">
        <w:rPr>
          <w:rFonts w:ascii="Tahoma" w:hAnsi="Tahoma" w:cs="Tahoma"/>
        </w:rPr>
        <w:t>z izpolnjeno, podpisano in žigosano menično izjavo za zavarovanje odprave napak v garancijskem roku (v nadaljevanju: finančno zavarovanje za zavarovanje odprave napak v garancijskem roku) v višini 5</w:t>
      </w:r>
      <w:r>
        <w:rPr>
          <w:rFonts w:ascii="Tahoma" w:hAnsi="Tahoma" w:cs="Tahoma"/>
        </w:rPr>
        <w:t> </w:t>
      </w:r>
      <w:r w:rsidRPr="002D24C2">
        <w:rPr>
          <w:rFonts w:ascii="Tahoma" w:hAnsi="Tahoma" w:cs="Tahoma"/>
        </w:rPr>
        <w:t>% (z besedo: pet odstotkov) pogodbene vrednosti z DDV.</w:t>
      </w:r>
    </w:p>
    <w:p w14:paraId="7998F80F" w14:textId="77777777" w:rsidR="003D6064" w:rsidRPr="002D24C2" w:rsidRDefault="003D6064" w:rsidP="003D6064">
      <w:pPr>
        <w:keepNext/>
        <w:keepLines/>
        <w:jc w:val="both"/>
        <w:rPr>
          <w:rFonts w:ascii="Tahoma" w:hAnsi="Tahoma" w:cs="Tahoma"/>
          <w:b/>
        </w:rPr>
      </w:pPr>
    </w:p>
    <w:p w14:paraId="7C715507" w14:textId="77777777" w:rsidR="003D6064" w:rsidRPr="002D24C2" w:rsidRDefault="003D6064" w:rsidP="003D6064">
      <w:pPr>
        <w:keepNext/>
        <w:keepLines/>
        <w:jc w:val="both"/>
        <w:rPr>
          <w:rFonts w:ascii="Tahoma" w:hAnsi="Tahoma" w:cs="Tahoma"/>
        </w:rPr>
      </w:pPr>
      <w:r w:rsidRPr="002D24C2">
        <w:rPr>
          <w:rFonts w:ascii="Tahoma" w:hAnsi="Tahoma" w:cs="Tahoma"/>
        </w:rPr>
        <w:t xml:space="preserve">V kolikor izvajalec ne bo predložil finančnega zavarovanja za zavarovanje odprave napak v garancijskem roku, lahko naročnik unovči finančno zavarovanje za zavarovanje dobre izvedbe pogodbenih obveznosti. </w:t>
      </w:r>
    </w:p>
    <w:p w14:paraId="22D7D7DE" w14:textId="77777777" w:rsidR="003D6064" w:rsidRPr="002D24C2" w:rsidRDefault="003D6064" w:rsidP="003D6064">
      <w:pPr>
        <w:keepNext/>
        <w:keepLines/>
        <w:jc w:val="both"/>
        <w:rPr>
          <w:rFonts w:ascii="Tahoma" w:hAnsi="Tahoma" w:cs="Tahoma"/>
        </w:rPr>
      </w:pPr>
    </w:p>
    <w:p w14:paraId="4D812FE5" w14:textId="77777777" w:rsidR="003D6064" w:rsidRDefault="003D6064" w:rsidP="003D6064">
      <w:pPr>
        <w:keepNext/>
        <w:keepLines/>
        <w:jc w:val="both"/>
        <w:rPr>
          <w:rFonts w:ascii="Tahoma" w:hAnsi="Tahoma" w:cs="Tahoma"/>
        </w:rPr>
      </w:pPr>
      <w:r w:rsidRPr="002D24C2">
        <w:rPr>
          <w:rFonts w:ascii="Tahoma" w:hAnsi="Tahoma" w:cs="Tahoma"/>
        </w:rPr>
        <w:t xml:space="preserve">Finančno zavarovanje za zavarovanje odprave napak v garancijskem roku velja za </w:t>
      </w:r>
      <w:r w:rsidR="000A71BB">
        <w:rPr>
          <w:rFonts w:ascii="Tahoma" w:hAnsi="Tahoma" w:cs="Tahoma"/>
        </w:rPr>
        <w:t xml:space="preserve">kakovost </w:t>
      </w:r>
      <w:r w:rsidR="00CE204F">
        <w:rPr>
          <w:rFonts w:ascii="Tahoma" w:hAnsi="Tahoma" w:cs="Tahoma"/>
        </w:rPr>
        <w:t>vrat</w:t>
      </w:r>
      <w:r w:rsidR="000A71BB">
        <w:rPr>
          <w:rFonts w:ascii="Tahoma" w:hAnsi="Tahoma" w:cs="Tahoma"/>
        </w:rPr>
        <w:t xml:space="preserve"> </w:t>
      </w:r>
      <w:r w:rsidRPr="002D24C2">
        <w:rPr>
          <w:rFonts w:ascii="Tahoma" w:hAnsi="Tahoma" w:cs="Tahoma"/>
        </w:rPr>
        <w:t xml:space="preserve">in za kakovost izvedenih </w:t>
      </w:r>
      <w:r w:rsidR="000A71BB">
        <w:rPr>
          <w:rFonts w:ascii="Tahoma" w:hAnsi="Tahoma" w:cs="Tahoma"/>
        </w:rPr>
        <w:t xml:space="preserve">del </w:t>
      </w:r>
      <w:r w:rsidRPr="002D24C2">
        <w:rPr>
          <w:rFonts w:ascii="Tahoma" w:hAnsi="Tahoma" w:cs="Tahoma"/>
        </w:rPr>
        <w:t>in mora veljati še 30 (trideset) dni</w:t>
      </w:r>
      <w:r w:rsidRPr="00E1247E">
        <w:rPr>
          <w:rFonts w:ascii="Tahoma" w:hAnsi="Tahoma" w:cs="Tahoma"/>
        </w:rPr>
        <w:t xml:space="preserve"> </w:t>
      </w:r>
      <w:r w:rsidRPr="002D24C2">
        <w:rPr>
          <w:rFonts w:ascii="Tahoma" w:hAnsi="Tahoma" w:cs="Tahoma"/>
        </w:rPr>
        <w:t>po poteku</w:t>
      </w:r>
      <w:r>
        <w:rPr>
          <w:rFonts w:ascii="Tahoma" w:hAnsi="Tahoma" w:cs="Tahoma"/>
        </w:rPr>
        <w:t xml:space="preserve"> pogodbeno določenega garancijskega roka.</w:t>
      </w:r>
    </w:p>
    <w:p w14:paraId="701752A2" w14:textId="77777777" w:rsidR="003D6064" w:rsidRDefault="003D6064" w:rsidP="003D6064">
      <w:pPr>
        <w:keepNext/>
        <w:keepLines/>
        <w:jc w:val="both"/>
        <w:rPr>
          <w:rFonts w:ascii="Tahoma" w:hAnsi="Tahoma" w:cs="Tahoma"/>
        </w:rPr>
      </w:pPr>
    </w:p>
    <w:p w14:paraId="49CA0703" w14:textId="77777777" w:rsidR="003D6064" w:rsidRPr="002D24C2" w:rsidRDefault="003D6064" w:rsidP="003D6064">
      <w:pPr>
        <w:keepNext/>
        <w:keepLines/>
        <w:tabs>
          <w:tab w:val="left" w:pos="0"/>
        </w:tabs>
        <w:jc w:val="both"/>
        <w:rPr>
          <w:rFonts w:ascii="Tahoma" w:hAnsi="Tahoma" w:cs="Tahoma"/>
          <w:lang w:val="x-none" w:eastAsia="ar-SA"/>
        </w:rPr>
      </w:pPr>
      <w:r w:rsidRPr="002D24C2">
        <w:rPr>
          <w:rFonts w:ascii="Tahoma" w:hAnsi="Tahoma" w:cs="Tahoma"/>
        </w:rPr>
        <w:t xml:space="preserve">Finančno zavarovanje </w:t>
      </w:r>
      <w:r w:rsidRPr="002D24C2">
        <w:rPr>
          <w:rFonts w:ascii="Tahoma" w:hAnsi="Tahoma" w:cs="Tahoma"/>
          <w:lang w:eastAsia="ar-SA"/>
        </w:rPr>
        <w:t xml:space="preserve">za zavarovanje odprave napak v garancijskem roku lahko naročnik </w:t>
      </w:r>
      <w:r w:rsidRPr="002D24C2">
        <w:rPr>
          <w:rFonts w:ascii="Tahoma" w:hAnsi="Tahoma" w:cs="Tahoma"/>
          <w:lang w:val="x-none" w:eastAsia="ar-SA"/>
        </w:rPr>
        <w:t>unovči, če izvajalec ne izpolni svojih garancijskih obveznosti.</w:t>
      </w:r>
    </w:p>
    <w:p w14:paraId="667BE929" w14:textId="77777777" w:rsidR="003D6064" w:rsidRPr="002D24C2" w:rsidRDefault="003D6064" w:rsidP="003D6064">
      <w:pPr>
        <w:keepNext/>
        <w:keepLines/>
        <w:tabs>
          <w:tab w:val="left" w:pos="0"/>
        </w:tabs>
        <w:jc w:val="both"/>
        <w:rPr>
          <w:rFonts w:ascii="Tahoma" w:hAnsi="Tahoma" w:cs="Tahoma"/>
          <w:lang w:val="x-none" w:eastAsia="ar-SA"/>
        </w:rPr>
      </w:pPr>
    </w:p>
    <w:p w14:paraId="3AACB963" w14:textId="77777777" w:rsidR="003D6064" w:rsidRPr="002D24C2" w:rsidRDefault="003D6064" w:rsidP="003D6064">
      <w:pPr>
        <w:keepNext/>
        <w:keepLines/>
        <w:tabs>
          <w:tab w:val="left" w:pos="567"/>
        </w:tabs>
        <w:jc w:val="both"/>
        <w:rPr>
          <w:rFonts w:ascii="Tahoma" w:hAnsi="Tahoma" w:cs="Tahoma"/>
          <w:lang w:val="x-none" w:eastAsia="ar-SA"/>
        </w:rPr>
      </w:pPr>
      <w:r w:rsidRPr="002D24C2">
        <w:rPr>
          <w:rFonts w:ascii="Tahoma" w:hAnsi="Tahoma" w:cs="Tahoma"/>
          <w:lang w:val="x-none" w:eastAsia="ar-SA"/>
        </w:rPr>
        <w:t xml:space="preserve">Unovčenje </w:t>
      </w:r>
      <w:r w:rsidRPr="002D24C2">
        <w:rPr>
          <w:rFonts w:ascii="Tahoma" w:hAnsi="Tahoma" w:cs="Tahoma"/>
          <w:lang w:eastAsia="ar-SA"/>
        </w:rPr>
        <w:t>finančnega zavarovanja</w:t>
      </w:r>
      <w:r w:rsidRPr="002D24C2">
        <w:rPr>
          <w:rFonts w:ascii="Tahoma" w:hAnsi="Tahoma" w:cs="Tahoma"/>
          <w:lang w:val="x-none" w:eastAsia="ar-SA"/>
        </w:rPr>
        <w:t xml:space="preserve"> za odpravo napak v garancijskem roku izvajalca ne odvezuje</w:t>
      </w:r>
      <w:r w:rsidR="001C7229">
        <w:rPr>
          <w:rFonts w:ascii="Tahoma" w:hAnsi="Tahoma" w:cs="Tahoma"/>
          <w:lang w:eastAsia="ar-SA"/>
        </w:rPr>
        <w:t xml:space="preserve"> </w:t>
      </w:r>
      <w:r w:rsidR="00770D7D" w:rsidRPr="002D24C2">
        <w:rPr>
          <w:rFonts w:ascii="Tahoma" w:hAnsi="Tahoma" w:cs="Tahoma"/>
          <w:lang w:eastAsia="ar-SA"/>
        </w:rPr>
        <w:t>od obveznosti odprave napak v preostalem garancijskem roku</w:t>
      </w:r>
      <w:r w:rsidR="00770D7D">
        <w:rPr>
          <w:rFonts w:ascii="Tahoma" w:hAnsi="Tahoma" w:cs="Tahoma"/>
          <w:lang w:eastAsia="ar-SA"/>
        </w:rPr>
        <w:t>.</w:t>
      </w:r>
    </w:p>
    <w:p w14:paraId="0F50EF99" w14:textId="77777777" w:rsidR="003D6064" w:rsidRPr="002D24C2" w:rsidRDefault="003D6064" w:rsidP="003D6064">
      <w:pPr>
        <w:keepNext/>
        <w:keepLines/>
        <w:jc w:val="both"/>
        <w:rPr>
          <w:rFonts w:ascii="Tahoma" w:hAnsi="Tahoma" w:cs="Tahoma"/>
          <w:color w:val="000000"/>
        </w:rPr>
      </w:pPr>
    </w:p>
    <w:p w14:paraId="2F0471E3" w14:textId="77777777" w:rsidR="003D6064" w:rsidRDefault="003D6064" w:rsidP="003D6064">
      <w:pPr>
        <w:keepNext/>
        <w:keepLines/>
        <w:numPr>
          <w:ilvl w:val="1"/>
          <w:numId w:val="10"/>
        </w:numPr>
        <w:tabs>
          <w:tab w:val="clear" w:pos="1440"/>
          <w:tab w:val="num" w:pos="0"/>
          <w:tab w:val="num" w:pos="5180"/>
        </w:tabs>
        <w:ind w:left="426" w:hanging="426"/>
        <w:jc w:val="center"/>
        <w:rPr>
          <w:rFonts w:ascii="Tahoma" w:hAnsi="Tahoma" w:cs="Tahoma"/>
          <w:szCs w:val="28"/>
        </w:rPr>
      </w:pPr>
      <w:r>
        <w:rPr>
          <w:rFonts w:ascii="Tahoma" w:hAnsi="Tahoma" w:cs="Tahoma"/>
          <w:szCs w:val="28"/>
        </w:rPr>
        <w:t>člen</w:t>
      </w:r>
    </w:p>
    <w:p w14:paraId="5891D8DF" w14:textId="77777777" w:rsidR="003D6064" w:rsidRDefault="003D6064" w:rsidP="003D6064">
      <w:pPr>
        <w:keepNext/>
        <w:keepLines/>
        <w:tabs>
          <w:tab w:val="num" w:pos="5180"/>
        </w:tabs>
        <w:rPr>
          <w:rFonts w:ascii="Tahoma" w:hAnsi="Tahoma" w:cs="Tahoma"/>
          <w:szCs w:val="28"/>
        </w:rPr>
      </w:pPr>
    </w:p>
    <w:p w14:paraId="6E39C0D2" w14:textId="77777777" w:rsidR="003D6064" w:rsidRDefault="003D6064" w:rsidP="003D6064">
      <w:pPr>
        <w:keepNext/>
        <w:keepLines/>
        <w:jc w:val="both"/>
        <w:rPr>
          <w:rFonts w:ascii="Tahoma" w:eastAsia="Frutiger" w:hAnsi="Tahoma" w:cs="Tahoma"/>
          <w:lang w:eastAsia="en-US"/>
        </w:rPr>
      </w:pPr>
      <w:r w:rsidRPr="004C1F13">
        <w:rPr>
          <w:rFonts w:ascii="Tahoma" w:eastAsia="Frutiger" w:hAnsi="Tahoma" w:cs="Tahoma"/>
          <w:lang w:eastAsia="en-US"/>
        </w:rPr>
        <w:t>Unovčitev kateregakoli finančnega zavarovanja ne odvezuje izvajalca od njegove obveznosti, povrniti naročniku škodo v višini zneska razlike med višino dejanske škode, ki jo je naročnik zaradi neizpolnjevanja obveznosti izvajalca iz pogodbe utrpel</w:t>
      </w:r>
      <w:r w:rsidR="00770D7D">
        <w:rPr>
          <w:rFonts w:ascii="Tahoma" w:eastAsia="Frutiger" w:hAnsi="Tahoma" w:cs="Tahoma"/>
          <w:lang w:eastAsia="en-US"/>
        </w:rPr>
        <w:t>,</w:t>
      </w:r>
      <w:r w:rsidRPr="004C1F13">
        <w:rPr>
          <w:rFonts w:ascii="Tahoma" w:eastAsia="Frutiger" w:hAnsi="Tahoma" w:cs="Tahoma"/>
          <w:lang w:eastAsia="en-US"/>
        </w:rPr>
        <w:t xml:space="preserve"> in zneskom iz unovčenega finančnega zavarovanja.</w:t>
      </w:r>
    </w:p>
    <w:p w14:paraId="38A72203" w14:textId="77777777" w:rsidR="003D6064" w:rsidRDefault="003D6064" w:rsidP="003D6064">
      <w:pPr>
        <w:keepNext/>
        <w:keepLines/>
        <w:tabs>
          <w:tab w:val="num" w:pos="5180"/>
        </w:tabs>
        <w:rPr>
          <w:rFonts w:ascii="Tahoma" w:hAnsi="Tahoma" w:cs="Tahoma"/>
          <w:szCs w:val="28"/>
        </w:rPr>
      </w:pPr>
    </w:p>
    <w:p w14:paraId="7ED0B251" w14:textId="77777777" w:rsidR="003D6064" w:rsidRPr="008A3D17" w:rsidRDefault="003D6064" w:rsidP="003D6064">
      <w:pPr>
        <w:keepNext/>
        <w:keepLines/>
        <w:numPr>
          <w:ilvl w:val="1"/>
          <w:numId w:val="10"/>
        </w:numPr>
        <w:tabs>
          <w:tab w:val="clear" w:pos="1440"/>
          <w:tab w:val="num" w:pos="0"/>
          <w:tab w:val="num" w:pos="5180"/>
        </w:tabs>
        <w:ind w:left="426" w:hanging="426"/>
        <w:jc w:val="center"/>
        <w:rPr>
          <w:rFonts w:ascii="Tahoma" w:hAnsi="Tahoma" w:cs="Tahoma"/>
          <w:szCs w:val="28"/>
        </w:rPr>
      </w:pPr>
      <w:r>
        <w:rPr>
          <w:rFonts w:ascii="Tahoma" w:hAnsi="Tahoma" w:cs="Tahoma"/>
          <w:szCs w:val="28"/>
        </w:rPr>
        <w:t>člen</w:t>
      </w:r>
    </w:p>
    <w:p w14:paraId="2755B67A" w14:textId="77777777" w:rsidR="003D6064" w:rsidRPr="008A3D17" w:rsidRDefault="003D6064" w:rsidP="003D6064">
      <w:pPr>
        <w:keepNext/>
        <w:keepLines/>
        <w:jc w:val="both"/>
        <w:rPr>
          <w:rFonts w:ascii="Tahoma" w:hAnsi="Tahoma" w:cs="Tahoma"/>
        </w:rPr>
      </w:pPr>
    </w:p>
    <w:p w14:paraId="1E463346" w14:textId="77777777" w:rsidR="003D6064" w:rsidRDefault="003D6064" w:rsidP="003D6064">
      <w:pPr>
        <w:keepNext/>
        <w:keepLines/>
        <w:jc w:val="both"/>
        <w:rPr>
          <w:rFonts w:ascii="Tahoma" w:hAnsi="Tahoma" w:cs="Tahoma"/>
        </w:rPr>
      </w:pPr>
      <w:r w:rsidRPr="008A3D17">
        <w:rPr>
          <w:rFonts w:ascii="Tahoma" w:hAnsi="Tahoma" w:cs="Tahoma"/>
        </w:rPr>
        <w:t xml:space="preserve">V primeru, da naročnik v času izvajanja </w:t>
      </w:r>
      <w:r>
        <w:rPr>
          <w:rFonts w:ascii="Tahoma" w:hAnsi="Tahoma" w:cs="Tahoma"/>
        </w:rPr>
        <w:t xml:space="preserve">pogodbenih </w:t>
      </w:r>
      <w:r w:rsidRPr="008A3D17">
        <w:rPr>
          <w:rFonts w:ascii="Tahoma" w:hAnsi="Tahoma" w:cs="Tahoma"/>
        </w:rPr>
        <w:t>obveznosti ugotovi, da je izvajalec posredoval naročniku neresnične podatke, ki so v postopku oddaje javnega naročila odločilno vplivali na izbiro izvajalca</w:t>
      </w:r>
      <w:r w:rsidR="00E12AC4">
        <w:rPr>
          <w:rFonts w:ascii="Tahoma" w:hAnsi="Tahoma" w:cs="Tahoma"/>
        </w:rPr>
        <w:t>,</w:t>
      </w:r>
      <w:r w:rsidRPr="008A3D17">
        <w:rPr>
          <w:rFonts w:ascii="Tahoma" w:hAnsi="Tahoma" w:cs="Tahoma"/>
        </w:rPr>
        <w:t xml:space="preserve"> ali neustrezen predmet </w:t>
      </w:r>
      <w:r>
        <w:rPr>
          <w:rFonts w:ascii="Tahoma" w:hAnsi="Tahoma" w:cs="Tahoma"/>
        </w:rPr>
        <w:t>pogodbe</w:t>
      </w:r>
      <w:r w:rsidRPr="008A3D17">
        <w:rPr>
          <w:rFonts w:ascii="Tahoma" w:hAnsi="Tahoma" w:cs="Tahoma"/>
        </w:rPr>
        <w:t xml:space="preserve">, naročnik lahko nemudoma odstopi od </w:t>
      </w:r>
      <w:r>
        <w:rPr>
          <w:rFonts w:ascii="Tahoma" w:hAnsi="Tahoma" w:cs="Tahoma"/>
        </w:rPr>
        <w:t>te pogodbe</w:t>
      </w:r>
      <w:r w:rsidRPr="008A3D17">
        <w:rPr>
          <w:rFonts w:ascii="Tahoma" w:hAnsi="Tahoma" w:cs="Tahoma"/>
        </w:rPr>
        <w:t xml:space="preserve"> brez kakršnihkoli obveznosti do izvajalca ter je upravičen do povračila vseh škod in stroškov, ki so zaradi tega nastali, poleg tega pa je upravičen tudi unovčiti finančno zavarovanje za dobro izvedbo </w:t>
      </w:r>
      <w:r>
        <w:rPr>
          <w:rFonts w:ascii="Tahoma" w:hAnsi="Tahoma" w:cs="Tahoma"/>
        </w:rPr>
        <w:t xml:space="preserve">pogodbenih </w:t>
      </w:r>
      <w:r w:rsidRPr="008A3D17">
        <w:rPr>
          <w:rFonts w:ascii="Tahoma" w:hAnsi="Tahoma" w:cs="Tahoma"/>
        </w:rPr>
        <w:t>obveznosti.</w:t>
      </w:r>
    </w:p>
    <w:p w14:paraId="0629CCD0" w14:textId="77777777" w:rsidR="00720878" w:rsidRPr="008A3D17" w:rsidRDefault="00720878" w:rsidP="003D6064">
      <w:pPr>
        <w:keepNext/>
        <w:keepLines/>
        <w:jc w:val="both"/>
        <w:rPr>
          <w:rFonts w:ascii="Tahoma" w:hAnsi="Tahoma" w:cs="Tahoma"/>
        </w:rPr>
      </w:pPr>
    </w:p>
    <w:p w14:paraId="0CA30CE0" w14:textId="77777777" w:rsidR="003D6064" w:rsidRPr="008A3D17" w:rsidRDefault="003D6064" w:rsidP="003D6064">
      <w:pPr>
        <w:keepNext/>
        <w:keepLines/>
        <w:tabs>
          <w:tab w:val="left" w:pos="567"/>
          <w:tab w:val="left" w:pos="1702"/>
        </w:tabs>
        <w:jc w:val="both"/>
        <w:rPr>
          <w:rFonts w:ascii="Tahoma" w:hAnsi="Tahoma" w:cs="Tahoma"/>
          <w:b/>
        </w:rPr>
      </w:pPr>
      <w:r w:rsidRPr="008A3D17">
        <w:rPr>
          <w:rFonts w:ascii="Tahoma" w:hAnsi="Tahoma" w:cs="Tahoma"/>
          <w:b/>
        </w:rPr>
        <w:t xml:space="preserve">PODIZVAJALCI </w:t>
      </w:r>
    </w:p>
    <w:p w14:paraId="6631A186" w14:textId="77777777" w:rsidR="003D6064" w:rsidRDefault="003D6064" w:rsidP="003D6064">
      <w:pPr>
        <w:keepNext/>
        <w:keepLines/>
        <w:numPr>
          <w:ilvl w:val="1"/>
          <w:numId w:val="10"/>
        </w:numPr>
        <w:tabs>
          <w:tab w:val="clear" w:pos="1440"/>
          <w:tab w:val="num" w:pos="0"/>
          <w:tab w:val="num" w:pos="5180"/>
        </w:tabs>
        <w:ind w:left="426" w:hanging="426"/>
        <w:jc w:val="center"/>
        <w:rPr>
          <w:rFonts w:ascii="Tahoma" w:hAnsi="Tahoma" w:cs="Tahoma"/>
        </w:rPr>
      </w:pPr>
      <w:r w:rsidRPr="008A3D17">
        <w:rPr>
          <w:rFonts w:ascii="Tahoma" w:hAnsi="Tahoma" w:cs="Tahoma"/>
        </w:rPr>
        <w:t>člen</w:t>
      </w:r>
    </w:p>
    <w:p w14:paraId="190E7BB5" w14:textId="77777777" w:rsidR="00720878" w:rsidRPr="008A3D17" w:rsidRDefault="00720878" w:rsidP="00720878">
      <w:pPr>
        <w:keepNext/>
        <w:keepLines/>
        <w:tabs>
          <w:tab w:val="num" w:pos="5180"/>
        </w:tabs>
        <w:ind w:left="426"/>
        <w:rPr>
          <w:rFonts w:ascii="Tahoma" w:hAnsi="Tahoma" w:cs="Tahoma"/>
        </w:rPr>
      </w:pPr>
    </w:p>
    <w:p w14:paraId="5BAC830D" w14:textId="77777777" w:rsidR="003D6064" w:rsidRPr="008A3D17" w:rsidRDefault="003D6064" w:rsidP="003D6064">
      <w:pPr>
        <w:keepNext/>
        <w:keepLines/>
        <w:tabs>
          <w:tab w:val="left" w:pos="567"/>
          <w:tab w:val="left" w:pos="1702"/>
        </w:tabs>
        <w:jc w:val="center"/>
        <w:rPr>
          <w:rFonts w:ascii="Tahoma" w:hAnsi="Tahoma" w:cs="Tahoma"/>
          <w:b/>
          <w:sz w:val="18"/>
        </w:rPr>
      </w:pPr>
      <w:r w:rsidRPr="008A3D17">
        <w:rPr>
          <w:rFonts w:ascii="Tahoma" w:hAnsi="Tahoma" w:cs="Tahoma"/>
          <w:b/>
          <w:sz w:val="18"/>
        </w:rPr>
        <w:t>/se upošteva v primeru, da izvajalec nastopa s podizvajalcem/</w:t>
      </w:r>
    </w:p>
    <w:p w14:paraId="042C81B0" w14:textId="77777777" w:rsidR="003D6064" w:rsidRPr="008A3D17" w:rsidRDefault="003D6064" w:rsidP="003D6064">
      <w:pPr>
        <w:keepNext/>
        <w:keepLines/>
        <w:tabs>
          <w:tab w:val="left" w:pos="567"/>
          <w:tab w:val="left" w:pos="1702"/>
        </w:tabs>
        <w:jc w:val="both"/>
        <w:rPr>
          <w:rFonts w:ascii="Tahoma" w:hAnsi="Tahoma" w:cs="Tahoma"/>
          <w:sz w:val="16"/>
        </w:rPr>
      </w:pPr>
    </w:p>
    <w:p w14:paraId="3A77E8FF" w14:textId="77777777" w:rsidR="003D6064" w:rsidRPr="004C1F13" w:rsidRDefault="003D6064" w:rsidP="003D6064">
      <w:pPr>
        <w:keepNext/>
        <w:keepLines/>
        <w:jc w:val="both"/>
        <w:rPr>
          <w:rFonts w:ascii="Tahoma" w:eastAsia="Frutiger" w:hAnsi="Tahoma" w:cs="Tahoma"/>
          <w:lang w:eastAsia="en-US"/>
        </w:rPr>
      </w:pPr>
      <w:r w:rsidRPr="004C1F13">
        <w:rPr>
          <w:rFonts w:ascii="Tahoma" w:eastAsia="Frutiger" w:hAnsi="Tahoma" w:cs="Tahoma"/>
          <w:lang w:eastAsia="en-US"/>
        </w:rPr>
        <w:t>Izvajalec v okviru te pogodbe nastopa skupaj z naslednjimi podizvajalci:</w:t>
      </w:r>
    </w:p>
    <w:tbl>
      <w:tblPr>
        <w:tblW w:w="9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527"/>
        <w:gridCol w:w="5633"/>
      </w:tblGrid>
      <w:tr w:rsidR="003D6064" w:rsidRPr="004C1F13" w14:paraId="0732B99A" w14:textId="77777777" w:rsidTr="00725E27">
        <w:trPr>
          <w:trHeight w:val="269"/>
          <w:jc w:val="center"/>
        </w:trPr>
        <w:tc>
          <w:tcPr>
            <w:tcW w:w="3527" w:type="dxa"/>
            <w:tcMar>
              <w:top w:w="0" w:type="dxa"/>
              <w:left w:w="108" w:type="dxa"/>
              <w:bottom w:w="0" w:type="dxa"/>
              <w:right w:w="108" w:type="dxa"/>
            </w:tcMar>
            <w:vAlign w:val="center"/>
            <w:hideMark/>
          </w:tcPr>
          <w:p w14:paraId="253250FC" w14:textId="77777777" w:rsidR="003D6064" w:rsidRPr="004C1F13" w:rsidRDefault="003D6064" w:rsidP="00725E27">
            <w:pPr>
              <w:keepNext/>
              <w:keepLines/>
              <w:rPr>
                <w:rFonts w:ascii="Tahoma" w:eastAsia="Frutiger" w:hAnsi="Tahoma" w:cs="Tahoma"/>
                <w:lang w:eastAsia="en-US"/>
              </w:rPr>
            </w:pPr>
            <w:r w:rsidRPr="004C1F13">
              <w:rPr>
                <w:rFonts w:ascii="Tahoma" w:eastAsia="Frutiger" w:hAnsi="Tahoma" w:cs="Tahoma"/>
                <w:lang w:eastAsia="en-US"/>
              </w:rPr>
              <w:t>Naziv podizvajalca</w:t>
            </w:r>
          </w:p>
        </w:tc>
        <w:tc>
          <w:tcPr>
            <w:tcW w:w="5633" w:type="dxa"/>
            <w:tcMar>
              <w:top w:w="0" w:type="dxa"/>
              <w:left w:w="108" w:type="dxa"/>
              <w:bottom w:w="0" w:type="dxa"/>
              <w:right w:w="108" w:type="dxa"/>
            </w:tcMar>
            <w:vAlign w:val="center"/>
          </w:tcPr>
          <w:p w14:paraId="16599EED" w14:textId="77777777" w:rsidR="003D6064" w:rsidRPr="004C1F13" w:rsidRDefault="003D6064" w:rsidP="00725E27">
            <w:pPr>
              <w:keepNext/>
              <w:keepLines/>
              <w:rPr>
                <w:rFonts w:ascii="Tahoma" w:eastAsia="Frutiger" w:hAnsi="Tahoma" w:cs="Tahoma"/>
                <w:lang w:eastAsia="en-US"/>
              </w:rPr>
            </w:pPr>
          </w:p>
        </w:tc>
      </w:tr>
      <w:tr w:rsidR="003D6064" w:rsidRPr="004C1F13" w14:paraId="1AEB534F" w14:textId="77777777" w:rsidTr="00725E27">
        <w:trPr>
          <w:trHeight w:val="273"/>
          <w:jc w:val="center"/>
        </w:trPr>
        <w:tc>
          <w:tcPr>
            <w:tcW w:w="3527" w:type="dxa"/>
            <w:tcMar>
              <w:top w:w="0" w:type="dxa"/>
              <w:left w:w="108" w:type="dxa"/>
              <w:bottom w:w="0" w:type="dxa"/>
              <w:right w:w="108" w:type="dxa"/>
            </w:tcMar>
            <w:vAlign w:val="center"/>
            <w:hideMark/>
          </w:tcPr>
          <w:p w14:paraId="4006F1B5" w14:textId="77777777" w:rsidR="003D6064" w:rsidRPr="004C1F13" w:rsidRDefault="003D6064" w:rsidP="00725E27">
            <w:pPr>
              <w:keepNext/>
              <w:keepLines/>
              <w:rPr>
                <w:rFonts w:ascii="Tahoma" w:eastAsia="Frutiger" w:hAnsi="Tahoma" w:cs="Tahoma"/>
                <w:lang w:eastAsia="en-US"/>
              </w:rPr>
            </w:pPr>
            <w:r w:rsidRPr="004C1F13">
              <w:rPr>
                <w:rFonts w:ascii="Tahoma" w:eastAsia="Frutiger" w:hAnsi="Tahoma" w:cs="Tahoma"/>
                <w:lang w:eastAsia="en-US"/>
              </w:rPr>
              <w:t>Polni naslov</w:t>
            </w:r>
          </w:p>
        </w:tc>
        <w:tc>
          <w:tcPr>
            <w:tcW w:w="5633" w:type="dxa"/>
            <w:tcMar>
              <w:top w:w="0" w:type="dxa"/>
              <w:left w:w="108" w:type="dxa"/>
              <w:bottom w:w="0" w:type="dxa"/>
              <w:right w:w="108" w:type="dxa"/>
            </w:tcMar>
            <w:vAlign w:val="center"/>
          </w:tcPr>
          <w:p w14:paraId="65737F66" w14:textId="77777777" w:rsidR="003D6064" w:rsidRPr="004C1F13" w:rsidRDefault="003D6064" w:rsidP="00725E27">
            <w:pPr>
              <w:keepNext/>
              <w:keepLines/>
              <w:rPr>
                <w:rFonts w:ascii="Tahoma" w:eastAsia="Frutiger" w:hAnsi="Tahoma" w:cs="Tahoma"/>
                <w:lang w:eastAsia="en-US"/>
              </w:rPr>
            </w:pPr>
          </w:p>
        </w:tc>
      </w:tr>
      <w:tr w:rsidR="003D6064" w:rsidRPr="004C1F13" w14:paraId="517B955E" w14:textId="77777777" w:rsidTr="00725E27">
        <w:trPr>
          <w:trHeight w:val="278"/>
          <w:jc w:val="center"/>
        </w:trPr>
        <w:tc>
          <w:tcPr>
            <w:tcW w:w="3527" w:type="dxa"/>
            <w:tcMar>
              <w:top w:w="0" w:type="dxa"/>
              <w:left w:w="108" w:type="dxa"/>
              <w:bottom w:w="0" w:type="dxa"/>
              <w:right w:w="108" w:type="dxa"/>
            </w:tcMar>
            <w:vAlign w:val="center"/>
            <w:hideMark/>
          </w:tcPr>
          <w:p w14:paraId="50E7BCB7" w14:textId="77777777" w:rsidR="003D6064" w:rsidRPr="004C1F13" w:rsidRDefault="003D6064" w:rsidP="00725E27">
            <w:pPr>
              <w:keepNext/>
              <w:keepLines/>
              <w:rPr>
                <w:rFonts w:ascii="Tahoma" w:eastAsia="Frutiger" w:hAnsi="Tahoma" w:cs="Tahoma"/>
                <w:lang w:eastAsia="en-US"/>
              </w:rPr>
            </w:pPr>
            <w:r w:rsidRPr="004C1F13">
              <w:rPr>
                <w:rFonts w:ascii="Tahoma" w:eastAsia="Frutiger" w:hAnsi="Tahoma" w:cs="Tahoma"/>
                <w:lang w:eastAsia="en-US"/>
              </w:rPr>
              <w:t xml:space="preserve">Podizvajalec zahteva neposredno plačilo </w:t>
            </w:r>
          </w:p>
        </w:tc>
        <w:tc>
          <w:tcPr>
            <w:tcW w:w="5633" w:type="dxa"/>
            <w:tcMar>
              <w:top w:w="0" w:type="dxa"/>
              <w:left w:w="108" w:type="dxa"/>
              <w:bottom w:w="0" w:type="dxa"/>
              <w:right w:w="108" w:type="dxa"/>
            </w:tcMar>
            <w:vAlign w:val="center"/>
            <w:hideMark/>
          </w:tcPr>
          <w:p w14:paraId="653F891A" w14:textId="77777777" w:rsidR="003D6064" w:rsidRPr="004C1F13" w:rsidRDefault="003D6064" w:rsidP="00725E27">
            <w:pPr>
              <w:keepNext/>
              <w:keepLines/>
              <w:jc w:val="center"/>
              <w:rPr>
                <w:rFonts w:ascii="Tahoma" w:eastAsia="Frutiger" w:hAnsi="Tahoma" w:cs="Tahoma"/>
                <w:lang w:eastAsia="en-US"/>
              </w:rPr>
            </w:pPr>
            <w:r w:rsidRPr="004C1F13">
              <w:rPr>
                <w:rFonts w:ascii="Tahoma" w:eastAsia="Frutiger" w:hAnsi="Tahoma" w:cs="Tahoma"/>
                <w:lang w:eastAsia="en-US"/>
              </w:rPr>
              <w:t>DA / NE</w:t>
            </w:r>
          </w:p>
        </w:tc>
      </w:tr>
      <w:tr w:rsidR="003D6064" w:rsidRPr="004C1F13" w14:paraId="51124742" w14:textId="77777777" w:rsidTr="00725E27">
        <w:trPr>
          <w:trHeight w:val="267"/>
          <w:jc w:val="center"/>
        </w:trPr>
        <w:tc>
          <w:tcPr>
            <w:tcW w:w="3527" w:type="dxa"/>
            <w:tcMar>
              <w:top w:w="0" w:type="dxa"/>
              <w:left w:w="108" w:type="dxa"/>
              <w:bottom w:w="0" w:type="dxa"/>
              <w:right w:w="108" w:type="dxa"/>
            </w:tcMar>
            <w:vAlign w:val="center"/>
            <w:hideMark/>
          </w:tcPr>
          <w:p w14:paraId="0D1E18B5" w14:textId="77777777" w:rsidR="003D6064" w:rsidRPr="004C1F13" w:rsidRDefault="003D6064" w:rsidP="00725E27">
            <w:pPr>
              <w:keepNext/>
              <w:keepLines/>
              <w:rPr>
                <w:rFonts w:ascii="Tahoma" w:eastAsia="Frutiger" w:hAnsi="Tahoma" w:cs="Tahoma"/>
                <w:lang w:eastAsia="en-US"/>
              </w:rPr>
            </w:pPr>
            <w:r w:rsidRPr="004C1F13">
              <w:rPr>
                <w:rFonts w:ascii="Tahoma" w:eastAsia="Frutiger" w:hAnsi="Tahoma" w:cs="Tahoma"/>
                <w:lang w:eastAsia="en-US"/>
              </w:rPr>
              <w:t xml:space="preserve">Vsi zakoniti zastopniki podizvajalca </w:t>
            </w:r>
          </w:p>
        </w:tc>
        <w:tc>
          <w:tcPr>
            <w:tcW w:w="5633" w:type="dxa"/>
            <w:tcMar>
              <w:top w:w="0" w:type="dxa"/>
              <w:left w:w="108" w:type="dxa"/>
              <w:bottom w:w="0" w:type="dxa"/>
              <w:right w:w="108" w:type="dxa"/>
            </w:tcMar>
            <w:vAlign w:val="center"/>
          </w:tcPr>
          <w:p w14:paraId="56A69E43" w14:textId="77777777" w:rsidR="003D6064" w:rsidRPr="004C1F13" w:rsidRDefault="003D6064" w:rsidP="00725E27">
            <w:pPr>
              <w:keepNext/>
              <w:keepLines/>
              <w:rPr>
                <w:rFonts w:ascii="Tahoma" w:eastAsia="Frutiger" w:hAnsi="Tahoma" w:cs="Tahoma"/>
                <w:lang w:eastAsia="en-US"/>
              </w:rPr>
            </w:pPr>
          </w:p>
        </w:tc>
      </w:tr>
      <w:tr w:rsidR="003D6064" w:rsidRPr="004C1F13" w14:paraId="00C66698" w14:textId="77777777" w:rsidTr="00725E27">
        <w:trPr>
          <w:trHeight w:val="285"/>
          <w:jc w:val="center"/>
        </w:trPr>
        <w:tc>
          <w:tcPr>
            <w:tcW w:w="3527" w:type="dxa"/>
            <w:tcMar>
              <w:top w:w="0" w:type="dxa"/>
              <w:left w:w="108" w:type="dxa"/>
              <w:bottom w:w="0" w:type="dxa"/>
              <w:right w:w="108" w:type="dxa"/>
            </w:tcMar>
            <w:vAlign w:val="center"/>
            <w:hideMark/>
          </w:tcPr>
          <w:p w14:paraId="45447D6D" w14:textId="77777777" w:rsidR="003D6064" w:rsidRPr="004C1F13" w:rsidRDefault="003D6064" w:rsidP="00725E27">
            <w:pPr>
              <w:keepNext/>
              <w:keepLines/>
              <w:rPr>
                <w:rFonts w:ascii="Tahoma" w:eastAsia="Frutiger" w:hAnsi="Tahoma" w:cs="Tahoma"/>
                <w:lang w:eastAsia="en-US"/>
              </w:rPr>
            </w:pPr>
            <w:r w:rsidRPr="004C1F13">
              <w:rPr>
                <w:rFonts w:ascii="Tahoma" w:eastAsia="Frutiger" w:hAnsi="Tahoma" w:cs="Tahoma"/>
                <w:lang w:eastAsia="en-US"/>
              </w:rPr>
              <w:t>Matična številka podizvajalca</w:t>
            </w:r>
          </w:p>
        </w:tc>
        <w:tc>
          <w:tcPr>
            <w:tcW w:w="5633" w:type="dxa"/>
            <w:tcMar>
              <w:top w:w="0" w:type="dxa"/>
              <w:left w:w="108" w:type="dxa"/>
              <w:bottom w:w="0" w:type="dxa"/>
              <w:right w:w="108" w:type="dxa"/>
            </w:tcMar>
            <w:vAlign w:val="center"/>
          </w:tcPr>
          <w:p w14:paraId="6F8C9F41" w14:textId="77777777" w:rsidR="003D6064" w:rsidRPr="004C1F13" w:rsidRDefault="003D6064" w:rsidP="00725E27">
            <w:pPr>
              <w:keepNext/>
              <w:keepLines/>
              <w:rPr>
                <w:rFonts w:ascii="Tahoma" w:eastAsia="Frutiger" w:hAnsi="Tahoma" w:cs="Tahoma"/>
                <w:lang w:eastAsia="en-US"/>
              </w:rPr>
            </w:pPr>
          </w:p>
        </w:tc>
      </w:tr>
      <w:tr w:rsidR="003D6064" w:rsidRPr="004C1F13" w14:paraId="52E4D611" w14:textId="77777777" w:rsidTr="00725E27">
        <w:trPr>
          <w:trHeight w:val="261"/>
          <w:jc w:val="center"/>
        </w:trPr>
        <w:tc>
          <w:tcPr>
            <w:tcW w:w="3527" w:type="dxa"/>
            <w:tcMar>
              <w:top w:w="0" w:type="dxa"/>
              <w:left w:w="108" w:type="dxa"/>
              <w:bottom w:w="0" w:type="dxa"/>
              <w:right w:w="108" w:type="dxa"/>
            </w:tcMar>
            <w:vAlign w:val="center"/>
            <w:hideMark/>
          </w:tcPr>
          <w:p w14:paraId="565A90F0" w14:textId="77777777" w:rsidR="003D6064" w:rsidRPr="004C1F13" w:rsidRDefault="003D6064" w:rsidP="00725E27">
            <w:pPr>
              <w:keepNext/>
              <w:keepLines/>
              <w:rPr>
                <w:rFonts w:ascii="Tahoma" w:eastAsia="Frutiger" w:hAnsi="Tahoma" w:cs="Tahoma"/>
                <w:lang w:eastAsia="en-US"/>
              </w:rPr>
            </w:pPr>
            <w:r w:rsidRPr="004C1F13">
              <w:rPr>
                <w:rFonts w:ascii="Tahoma" w:eastAsia="Frutiger" w:hAnsi="Tahoma" w:cs="Tahoma"/>
                <w:lang w:eastAsia="en-US"/>
              </w:rPr>
              <w:t>Davčna številka podizvajalca</w:t>
            </w:r>
          </w:p>
        </w:tc>
        <w:tc>
          <w:tcPr>
            <w:tcW w:w="5633" w:type="dxa"/>
            <w:tcMar>
              <w:top w:w="0" w:type="dxa"/>
              <w:left w:w="108" w:type="dxa"/>
              <w:bottom w:w="0" w:type="dxa"/>
              <w:right w:w="108" w:type="dxa"/>
            </w:tcMar>
            <w:vAlign w:val="center"/>
          </w:tcPr>
          <w:p w14:paraId="6B77181C" w14:textId="77777777" w:rsidR="003D6064" w:rsidRPr="004C1F13" w:rsidRDefault="003D6064" w:rsidP="00725E27">
            <w:pPr>
              <w:keepNext/>
              <w:keepLines/>
              <w:rPr>
                <w:rFonts w:ascii="Tahoma" w:eastAsia="Frutiger" w:hAnsi="Tahoma" w:cs="Tahoma"/>
                <w:lang w:eastAsia="en-US"/>
              </w:rPr>
            </w:pPr>
          </w:p>
        </w:tc>
      </w:tr>
      <w:tr w:rsidR="003D6064" w:rsidRPr="004C1F13" w14:paraId="7B17E886" w14:textId="77777777" w:rsidTr="00725E27">
        <w:trPr>
          <w:trHeight w:val="279"/>
          <w:jc w:val="center"/>
        </w:trPr>
        <w:tc>
          <w:tcPr>
            <w:tcW w:w="3527" w:type="dxa"/>
            <w:tcMar>
              <w:top w:w="0" w:type="dxa"/>
              <w:left w:w="108" w:type="dxa"/>
              <w:bottom w:w="0" w:type="dxa"/>
              <w:right w:w="108" w:type="dxa"/>
            </w:tcMar>
            <w:vAlign w:val="center"/>
            <w:hideMark/>
          </w:tcPr>
          <w:p w14:paraId="2FF53998" w14:textId="77777777" w:rsidR="003D6064" w:rsidRPr="004C1F13" w:rsidRDefault="003D6064" w:rsidP="00725E27">
            <w:pPr>
              <w:keepNext/>
              <w:keepLines/>
              <w:rPr>
                <w:rFonts w:ascii="Tahoma" w:eastAsia="Frutiger" w:hAnsi="Tahoma" w:cs="Tahoma"/>
                <w:lang w:eastAsia="en-US"/>
              </w:rPr>
            </w:pPr>
            <w:r w:rsidRPr="004C1F13">
              <w:rPr>
                <w:rFonts w:ascii="Tahoma" w:eastAsia="Frutiger" w:hAnsi="Tahoma" w:cs="Tahoma"/>
                <w:lang w:eastAsia="en-US"/>
              </w:rPr>
              <w:t>Transakcijski račun podizvajalca</w:t>
            </w:r>
          </w:p>
        </w:tc>
        <w:tc>
          <w:tcPr>
            <w:tcW w:w="5633" w:type="dxa"/>
            <w:tcMar>
              <w:top w:w="0" w:type="dxa"/>
              <w:left w:w="108" w:type="dxa"/>
              <w:bottom w:w="0" w:type="dxa"/>
              <w:right w:w="108" w:type="dxa"/>
            </w:tcMar>
            <w:vAlign w:val="center"/>
          </w:tcPr>
          <w:p w14:paraId="6DAF59E0" w14:textId="77777777" w:rsidR="003D6064" w:rsidRPr="004C1F13" w:rsidRDefault="003D6064" w:rsidP="00725E27">
            <w:pPr>
              <w:keepNext/>
              <w:keepLines/>
              <w:rPr>
                <w:rFonts w:ascii="Tahoma" w:eastAsia="Frutiger" w:hAnsi="Tahoma" w:cs="Tahoma"/>
                <w:lang w:eastAsia="en-US"/>
              </w:rPr>
            </w:pPr>
          </w:p>
        </w:tc>
      </w:tr>
      <w:tr w:rsidR="003D6064" w:rsidRPr="004C1F13" w14:paraId="29CDCB87" w14:textId="77777777" w:rsidTr="00725E27">
        <w:trPr>
          <w:trHeight w:val="301"/>
          <w:jc w:val="center"/>
        </w:trPr>
        <w:tc>
          <w:tcPr>
            <w:tcW w:w="3527" w:type="dxa"/>
            <w:tcMar>
              <w:top w:w="0" w:type="dxa"/>
              <w:left w:w="108" w:type="dxa"/>
              <w:bottom w:w="0" w:type="dxa"/>
              <w:right w:w="108" w:type="dxa"/>
            </w:tcMar>
            <w:vAlign w:val="center"/>
            <w:hideMark/>
          </w:tcPr>
          <w:p w14:paraId="5F404A26" w14:textId="77777777" w:rsidR="003D6064" w:rsidRPr="004C1F13" w:rsidRDefault="003D6064" w:rsidP="00725E27">
            <w:pPr>
              <w:keepNext/>
              <w:keepLines/>
              <w:rPr>
                <w:rFonts w:ascii="Tahoma" w:eastAsia="Frutiger" w:hAnsi="Tahoma" w:cs="Tahoma"/>
                <w:lang w:eastAsia="en-US"/>
              </w:rPr>
            </w:pPr>
            <w:r w:rsidRPr="004C1F13">
              <w:rPr>
                <w:rFonts w:ascii="Tahoma" w:eastAsia="Frutiger" w:hAnsi="Tahoma" w:cs="Tahoma"/>
                <w:lang w:eastAsia="en-US"/>
              </w:rPr>
              <w:t>Del javnega naročila, ki se oddaja v podizvajanje (vrsta/opis del)</w:t>
            </w:r>
          </w:p>
        </w:tc>
        <w:tc>
          <w:tcPr>
            <w:tcW w:w="5633" w:type="dxa"/>
            <w:tcMar>
              <w:top w:w="0" w:type="dxa"/>
              <w:left w:w="108" w:type="dxa"/>
              <w:bottom w:w="0" w:type="dxa"/>
              <w:right w:w="108" w:type="dxa"/>
            </w:tcMar>
            <w:vAlign w:val="center"/>
          </w:tcPr>
          <w:p w14:paraId="40697C2E" w14:textId="77777777" w:rsidR="003D6064" w:rsidRPr="004C1F13" w:rsidRDefault="003D6064" w:rsidP="00725E27">
            <w:pPr>
              <w:keepNext/>
              <w:keepLines/>
              <w:rPr>
                <w:rFonts w:ascii="Tahoma" w:eastAsia="Frutiger" w:hAnsi="Tahoma" w:cs="Tahoma"/>
                <w:lang w:eastAsia="en-US"/>
              </w:rPr>
            </w:pPr>
          </w:p>
        </w:tc>
      </w:tr>
      <w:tr w:rsidR="003D6064" w:rsidRPr="004C1F13" w14:paraId="26876AFE" w14:textId="77777777" w:rsidTr="00725E27">
        <w:trPr>
          <w:trHeight w:val="235"/>
          <w:jc w:val="center"/>
        </w:trPr>
        <w:tc>
          <w:tcPr>
            <w:tcW w:w="3527" w:type="dxa"/>
            <w:tcMar>
              <w:top w:w="0" w:type="dxa"/>
              <w:left w:w="108" w:type="dxa"/>
              <w:bottom w:w="0" w:type="dxa"/>
              <w:right w:w="108" w:type="dxa"/>
            </w:tcMar>
            <w:vAlign w:val="center"/>
            <w:hideMark/>
          </w:tcPr>
          <w:p w14:paraId="5705B336" w14:textId="77777777" w:rsidR="003D6064" w:rsidRPr="004C1F13" w:rsidRDefault="003D6064" w:rsidP="00725E27">
            <w:pPr>
              <w:keepNext/>
              <w:keepLines/>
              <w:rPr>
                <w:rFonts w:ascii="Tahoma" w:eastAsia="Frutiger" w:hAnsi="Tahoma" w:cs="Tahoma"/>
                <w:lang w:eastAsia="en-US"/>
              </w:rPr>
            </w:pPr>
            <w:r w:rsidRPr="004C1F13">
              <w:rPr>
                <w:rFonts w:ascii="Tahoma" w:eastAsia="Frutiger" w:hAnsi="Tahoma" w:cs="Tahoma"/>
                <w:lang w:eastAsia="en-US"/>
              </w:rPr>
              <w:t>Količina/Delež (%) v podizvajanju</w:t>
            </w:r>
          </w:p>
        </w:tc>
        <w:tc>
          <w:tcPr>
            <w:tcW w:w="5633" w:type="dxa"/>
            <w:tcMar>
              <w:top w:w="0" w:type="dxa"/>
              <w:left w:w="108" w:type="dxa"/>
              <w:bottom w:w="0" w:type="dxa"/>
              <w:right w:w="108" w:type="dxa"/>
            </w:tcMar>
            <w:vAlign w:val="center"/>
          </w:tcPr>
          <w:p w14:paraId="10B90F2A" w14:textId="77777777" w:rsidR="003D6064" w:rsidRPr="004C1F13" w:rsidRDefault="003D6064" w:rsidP="00725E27">
            <w:pPr>
              <w:keepNext/>
              <w:keepLines/>
              <w:rPr>
                <w:rFonts w:ascii="Tahoma" w:eastAsia="Frutiger" w:hAnsi="Tahoma" w:cs="Tahoma"/>
                <w:lang w:eastAsia="en-US"/>
              </w:rPr>
            </w:pPr>
          </w:p>
        </w:tc>
      </w:tr>
      <w:tr w:rsidR="003D6064" w:rsidRPr="004C1F13" w14:paraId="4CCD2206" w14:textId="77777777" w:rsidTr="00725E27">
        <w:trPr>
          <w:trHeight w:val="270"/>
          <w:jc w:val="center"/>
        </w:trPr>
        <w:tc>
          <w:tcPr>
            <w:tcW w:w="3527" w:type="dxa"/>
            <w:tcMar>
              <w:top w:w="0" w:type="dxa"/>
              <w:left w:w="108" w:type="dxa"/>
              <w:bottom w:w="0" w:type="dxa"/>
              <w:right w:w="108" w:type="dxa"/>
            </w:tcMar>
            <w:vAlign w:val="center"/>
            <w:hideMark/>
          </w:tcPr>
          <w:p w14:paraId="3420569C" w14:textId="77777777" w:rsidR="003D6064" w:rsidRPr="004C1F13" w:rsidRDefault="003D6064" w:rsidP="00725E27">
            <w:pPr>
              <w:keepNext/>
              <w:keepLines/>
              <w:rPr>
                <w:rFonts w:ascii="Tahoma" w:eastAsia="Frutiger" w:hAnsi="Tahoma" w:cs="Tahoma"/>
                <w:lang w:eastAsia="en-US"/>
              </w:rPr>
            </w:pPr>
            <w:r>
              <w:rPr>
                <w:rFonts w:ascii="Tahoma" w:eastAsia="Frutiger" w:hAnsi="Tahoma" w:cs="Tahoma"/>
                <w:lang w:eastAsia="en-US"/>
              </w:rPr>
              <w:t>Orientacijska v</w:t>
            </w:r>
            <w:r w:rsidRPr="004C1F13">
              <w:rPr>
                <w:rFonts w:ascii="Tahoma" w:eastAsia="Frutiger" w:hAnsi="Tahoma" w:cs="Tahoma"/>
                <w:lang w:eastAsia="en-US"/>
              </w:rPr>
              <w:t>rednost del brez DDV</w:t>
            </w:r>
          </w:p>
        </w:tc>
        <w:tc>
          <w:tcPr>
            <w:tcW w:w="5633" w:type="dxa"/>
            <w:tcMar>
              <w:top w:w="0" w:type="dxa"/>
              <w:left w:w="108" w:type="dxa"/>
              <w:bottom w:w="0" w:type="dxa"/>
              <w:right w:w="108" w:type="dxa"/>
            </w:tcMar>
            <w:vAlign w:val="center"/>
          </w:tcPr>
          <w:p w14:paraId="57A76B53" w14:textId="77777777" w:rsidR="003D6064" w:rsidRPr="004C1F13" w:rsidRDefault="003D6064" w:rsidP="00725E27">
            <w:pPr>
              <w:keepNext/>
              <w:keepLines/>
              <w:rPr>
                <w:rFonts w:ascii="Tahoma" w:eastAsia="Frutiger" w:hAnsi="Tahoma" w:cs="Tahoma"/>
                <w:lang w:eastAsia="en-US"/>
              </w:rPr>
            </w:pPr>
          </w:p>
        </w:tc>
      </w:tr>
      <w:tr w:rsidR="003D6064" w:rsidRPr="004C1F13" w14:paraId="1CD655B5" w14:textId="77777777" w:rsidTr="00725E27">
        <w:trPr>
          <w:trHeight w:val="273"/>
          <w:jc w:val="center"/>
        </w:trPr>
        <w:tc>
          <w:tcPr>
            <w:tcW w:w="3527" w:type="dxa"/>
            <w:tcMar>
              <w:top w:w="0" w:type="dxa"/>
              <w:left w:w="108" w:type="dxa"/>
              <w:bottom w:w="0" w:type="dxa"/>
              <w:right w:w="108" w:type="dxa"/>
            </w:tcMar>
            <w:vAlign w:val="center"/>
            <w:hideMark/>
          </w:tcPr>
          <w:p w14:paraId="749F15F8" w14:textId="77777777" w:rsidR="003D6064" w:rsidRPr="004C1F13" w:rsidRDefault="003D6064" w:rsidP="00725E27">
            <w:pPr>
              <w:keepNext/>
              <w:keepLines/>
              <w:rPr>
                <w:rFonts w:ascii="Tahoma" w:eastAsia="Frutiger" w:hAnsi="Tahoma" w:cs="Tahoma"/>
                <w:lang w:eastAsia="en-US"/>
              </w:rPr>
            </w:pPr>
            <w:r w:rsidRPr="004C1F13">
              <w:rPr>
                <w:rFonts w:ascii="Tahoma" w:eastAsia="Frutiger" w:hAnsi="Tahoma" w:cs="Tahoma"/>
                <w:lang w:eastAsia="en-US"/>
              </w:rPr>
              <w:t>Kraj izvedbe</w:t>
            </w:r>
          </w:p>
        </w:tc>
        <w:tc>
          <w:tcPr>
            <w:tcW w:w="5633" w:type="dxa"/>
            <w:tcMar>
              <w:top w:w="0" w:type="dxa"/>
              <w:left w:w="108" w:type="dxa"/>
              <w:bottom w:w="0" w:type="dxa"/>
              <w:right w:w="108" w:type="dxa"/>
            </w:tcMar>
            <w:vAlign w:val="center"/>
          </w:tcPr>
          <w:p w14:paraId="161ACA7A" w14:textId="77777777" w:rsidR="003D6064" w:rsidRPr="004C1F13" w:rsidRDefault="003D6064" w:rsidP="00725E27">
            <w:pPr>
              <w:keepNext/>
              <w:keepLines/>
              <w:rPr>
                <w:rFonts w:ascii="Tahoma" w:eastAsia="Frutiger" w:hAnsi="Tahoma" w:cs="Tahoma"/>
                <w:lang w:eastAsia="en-US"/>
              </w:rPr>
            </w:pPr>
          </w:p>
        </w:tc>
      </w:tr>
      <w:tr w:rsidR="003D6064" w:rsidRPr="004C1F13" w14:paraId="5A969AAF" w14:textId="77777777" w:rsidTr="00725E27">
        <w:trPr>
          <w:trHeight w:val="277"/>
          <w:jc w:val="center"/>
        </w:trPr>
        <w:tc>
          <w:tcPr>
            <w:tcW w:w="3527" w:type="dxa"/>
            <w:tcMar>
              <w:top w:w="0" w:type="dxa"/>
              <w:left w:w="108" w:type="dxa"/>
              <w:bottom w:w="0" w:type="dxa"/>
              <w:right w:w="108" w:type="dxa"/>
            </w:tcMar>
            <w:vAlign w:val="center"/>
            <w:hideMark/>
          </w:tcPr>
          <w:p w14:paraId="65A2BABF" w14:textId="77777777" w:rsidR="003D6064" w:rsidRPr="004C1F13" w:rsidRDefault="003D6064" w:rsidP="00725E27">
            <w:pPr>
              <w:keepNext/>
              <w:keepLines/>
              <w:rPr>
                <w:rFonts w:ascii="Tahoma" w:eastAsia="Frutiger" w:hAnsi="Tahoma" w:cs="Tahoma"/>
                <w:lang w:eastAsia="en-US"/>
              </w:rPr>
            </w:pPr>
            <w:r w:rsidRPr="004C1F13">
              <w:rPr>
                <w:rFonts w:ascii="Tahoma" w:eastAsia="Frutiger" w:hAnsi="Tahoma" w:cs="Tahoma"/>
                <w:lang w:eastAsia="en-US"/>
              </w:rPr>
              <w:t>Rok izvedbe</w:t>
            </w:r>
          </w:p>
        </w:tc>
        <w:tc>
          <w:tcPr>
            <w:tcW w:w="5633" w:type="dxa"/>
            <w:tcMar>
              <w:top w:w="0" w:type="dxa"/>
              <w:left w:w="108" w:type="dxa"/>
              <w:bottom w:w="0" w:type="dxa"/>
              <w:right w:w="108" w:type="dxa"/>
            </w:tcMar>
            <w:vAlign w:val="center"/>
          </w:tcPr>
          <w:p w14:paraId="2EE321DB" w14:textId="77777777" w:rsidR="003D6064" w:rsidRPr="004C1F13" w:rsidRDefault="003D6064" w:rsidP="00725E27">
            <w:pPr>
              <w:keepNext/>
              <w:keepLines/>
              <w:rPr>
                <w:rFonts w:ascii="Tahoma" w:eastAsia="Frutiger" w:hAnsi="Tahoma" w:cs="Tahoma"/>
                <w:lang w:eastAsia="en-US"/>
              </w:rPr>
            </w:pPr>
          </w:p>
        </w:tc>
      </w:tr>
    </w:tbl>
    <w:p w14:paraId="5EB91A64" w14:textId="77777777" w:rsidR="003D6064" w:rsidRPr="004C1F13" w:rsidRDefault="003D6064" w:rsidP="003D6064">
      <w:pPr>
        <w:keepNext/>
        <w:keepLines/>
        <w:jc w:val="both"/>
        <w:rPr>
          <w:rFonts w:ascii="Tahoma" w:eastAsia="Frutiger" w:hAnsi="Tahoma" w:cs="Tahoma"/>
          <w:lang w:eastAsia="en-US"/>
        </w:rPr>
      </w:pPr>
    </w:p>
    <w:p w14:paraId="7E3660F7" w14:textId="77777777" w:rsidR="003D6064" w:rsidRPr="004C1F13" w:rsidRDefault="003D6064" w:rsidP="003D6064">
      <w:pPr>
        <w:keepNext/>
        <w:keepLines/>
        <w:jc w:val="both"/>
        <w:rPr>
          <w:rFonts w:ascii="Tahoma" w:eastAsia="Frutiger" w:hAnsi="Tahoma" w:cs="Tahoma"/>
          <w:lang w:eastAsia="en-US"/>
        </w:rPr>
      </w:pPr>
      <w:r w:rsidRPr="004C1F13">
        <w:rPr>
          <w:rFonts w:ascii="Tahoma" w:eastAsia="Frutiger" w:hAnsi="Tahoma" w:cs="Tahoma"/>
          <w:lang w:eastAsia="en-US"/>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w:t>
      </w:r>
      <w:r w:rsidR="00E12AC4">
        <w:rPr>
          <w:rFonts w:ascii="Tahoma" w:eastAsia="Frutiger" w:hAnsi="Tahoma" w:cs="Tahoma"/>
          <w:lang w:eastAsia="en-US"/>
        </w:rPr>
        <w:t> </w:t>
      </w:r>
      <w:r w:rsidR="00E12AC4" w:rsidRPr="004C1F13">
        <w:rPr>
          <w:rFonts w:ascii="Tahoma" w:eastAsia="Frutiger" w:hAnsi="Tahoma" w:cs="Tahoma"/>
          <w:lang w:eastAsia="en-US"/>
        </w:rPr>
        <w:t>člen</w:t>
      </w:r>
      <w:r w:rsidR="00E12AC4">
        <w:rPr>
          <w:rFonts w:ascii="Tahoma" w:eastAsia="Frutiger" w:hAnsi="Tahoma" w:cs="Tahoma"/>
          <w:lang w:eastAsia="en-US"/>
        </w:rPr>
        <w:t>om</w:t>
      </w:r>
      <w:r w:rsidR="00E12AC4" w:rsidRPr="004C1F13">
        <w:rPr>
          <w:rFonts w:ascii="Tahoma" w:eastAsia="Frutiger" w:hAnsi="Tahoma" w:cs="Tahoma"/>
          <w:lang w:eastAsia="en-US"/>
        </w:rPr>
        <w:t xml:space="preserve"> </w:t>
      </w:r>
      <w:r w:rsidRPr="004C1F13">
        <w:rPr>
          <w:rFonts w:ascii="Tahoma" w:eastAsia="Frutiger" w:hAnsi="Tahoma" w:cs="Tahoma"/>
          <w:lang w:eastAsia="en-US"/>
        </w:rPr>
        <w:t>ZJN-3, bo naročnik Državni revizijski komisiji podal predlog za uvedbo postopka o prekršku iz 2. točke prvega odstavka 112. člena ZJN-3.</w:t>
      </w:r>
    </w:p>
    <w:p w14:paraId="0732E07D" w14:textId="77777777" w:rsidR="003D6064" w:rsidRPr="004C1F13" w:rsidRDefault="003D6064" w:rsidP="003D6064">
      <w:pPr>
        <w:keepNext/>
        <w:keepLines/>
        <w:jc w:val="both"/>
        <w:rPr>
          <w:rFonts w:ascii="Tahoma" w:eastAsia="Frutiger" w:hAnsi="Tahoma" w:cs="Tahoma"/>
          <w:lang w:eastAsia="en-US"/>
        </w:rPr>
      </w:pPr>
    </w:p>
    <w:p w14:paraId="45DADF85" w14:textId="77777777" w:rsidR="003D6064" w:rsidRPr="004C1F13" w:rsidRDefault="003D6064" w:rsidP="003D6064">
      <w:pPr>
        <w:keepNext/>
        <w:keepLines/>
        <w:jc w:val="both"/>
        <w:rPr>
          <w:rFonts w:ascii="Tahoma" w:eastAsia="Frutiger" w:hAnsi="Tahoma" w:cs="Tahoma"/>
          <w:lang w:eastAsia="en-US"/>
        </w:rPr>
      </w:pPr>
      <w:r w:rsidRPr="004C1F13">
        <w:rPr>
          <w:rFonts w:ascii="Tahoma" w:eastAsia="Frutiger" w:hAnsi="Tahoma" w:cs="Tahoma"/>
          <w:lang w:eastAsia="en-US"/>
        </w:rPr>
        <w:t>Podizvajalec mora izpolnjevati vse pogoje in zahteve naročnika v zvezi s podizvajalci, ki so navedeni v razpisni dokumentaciji ter izpolniti vse navedene priloge, ki se nanašajo na izpolnjevanje pogojev podizvajalcev.</w:t>
      </w:r>
    </w:p>
    <w:p w14:paraId="78BDCF6C" w14:textId="77777777" w:rsidR="003D6064" w:rsidRPr="004C1F13" w:rsidRDefault="003D6064" w:rsidP="003D6064">
      <w:pPr>
        <w:keepNext/>
        <w:keepLines/>
        <w:jc w:val="both"/>
        <w:rPr>
          <w:rFonts w:ascii="Tahoma" w:eastAsia="Frutiger" w:hAnsi="Tahoma" w:cs="Tahoma"/>
          <w:lang w:eastAsia="en-US"/>
        </w:rPr>
      </w:pPr>
    </w:p>
    <w:p w14:paraId="24CB67D5" w14:textId="77777777" w:rsidR="003D6064" w:rsidRPr="004C1F13" w:rsidRDefault="003D6064" w:rsidP="003D6064">
      <w:pPr>
        <w:keepNext/>
        <w:keepLines/>
        <w:jc w:val="both"/>
        <w:rPr>
          <w:rFonts w:ascii="Tahoma" w:eastAsia="Frutiger" w:hAnsi="Tahoma" w:cs="Tahoma"/>
          <w:lang w:eastAsia="en-US"/>
        </w:rPr>
      </w:pPr>
      <w:r w:rsidRPr="004C1F13">
        <w:rPr>
          <w:rFonts w:ascii="Tahoma" w:eastAsia="Frutiger" w:hAnsi="Tahoma" w:cs="Tahoma"/>
          <w:lang w:eastAsia="en-US"/>
        </w:rPr>
        <w:lastRenderedPageBreak/>
        <w:t>Izvajalec v razmerju do naročnika v celoti odgovarja za dobro izvedbo pogodbenih obveznosti, ne glede na število podizvajalcev.</w:t>
      </w:r>
    </w:p>
    <w:p w14:paraId="2A5B2B20" w14:textId="77777777" w:rsidR="003D6064" w:rsidRPr="004C1F13" w:rsidRDefault="003D6064" w:rsidP="003D6064">
      <w:pPr>
        <w:keepNext/>
        <w:keepLines/>
        <w:jc w:val="both"/>
        <w:rPr>
          <w:rFonts w:ascii="Tahoma" w:eastAsia="Frutiger" w:hAnsi="Tahoma" w:cs="Tahoma"/>
          <w:lang w:eastAsia="en-US"/>
        </w:rPr>
      </w:pPr>
    </w:p>
    <w:p w14:paraId="06922ED0" w14:textId="77777777" w:rsidR="003D6064" w:rsidRPr="004C1F13" w:rsidRDefault="003D6064" w:rsidP="003D6064">
      <w:pPr>
        <w:keepNext/>
        <w:keepLines/>
        <w:jc w:val="both"/>
        <w:rPr>
          <w:rFonts w:ascii="Tahoma" w:eastAsia="Frutiger" w:hAnsi="Tahoma" w:cs="Tahoma"/>
          <w:lang w:eastAsia="en-US"/>
        </w:rPr>
      </w:pPr>
      <w:r w:rsidRPr="004C1F13">
        <w:rPr>
          <w:rFonts w:ascii="Tahoma" w:eastAsia="Frutiger" w:hAnsi="Tahoma" w:cs="Tahoma"/>
          <w:lang w:eastAsia="en-US"/>
        </w:rPr>
        <w:t>Izvajalec mora med izvajanjem pogodbe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r>
        <w:rPr>
          <w:rFonts w:ascii="Tahoma" w:eastAsia="Frutiger" w:hAnsi="Tahoma" w:cs="Tahoma"/>
          <w:lang w:eastAsia="en-US"/>
        </w:rPr>
        <w:t xml:space="preserve"> </w:t>
      </w:r>
      <w:r w:rsidRPr="004C1F13">
        <w:rPr>
          <w:rFonts w:ascii="Tahoma" w:eastAsia="Frutiger" w:hAnsi="Tahoma" w:cs="Tahoma"/>
          <w:lang w:eastAsia="en-US"/>
        </w:rPr>
        <w:t xml:space="preserve">Če izvajalec </w:t>
      </w:r>
      <w:r w:rsidRPr="001F132C">
        <w:rPr>
          <w:rFonts w:ascii="Tahoma" w:eastAsia="Frutiger" w:hAnsi="Tahoma" w:cs="Tahoma"/>
          <w:lang w:eastAsia="en-US"/>
        </w:rPr>
        <w:t>med izvajanjem pogodbe ne obvesti naročnika o morebitnih spremembah informacij glede podizvajal</w:t>
      </w:r>
      <w:r>
        <w:rPr>
          <w:rFonts w:ascii="Tahoma" w:eastAsia="Frutiger" w:hAnsi="Tahoma" w:cs="Tahoma"/>
          <w:lang w:eastAsia="en-US"/>
        </w:rPr>
        <w:t>cev (tretji odstavek 94. člena)</w:t>
      </w:r>
      <w:r w:rsidRPr="004C1F13">
        <w:rPr>
          <w:rFonts w:ascii="Tahoma" w:eastAsia="Frutiger" w:hAnsi="Tahoma" w:cs="Tahoma"/>
          <w:lang w:eastAsia="en-US"/>
        </w:rPr>
        <w:t xml:space="preserve">, bo naročnik Državni revizijski komisiji podal predlog za uvedbo postopka o prekršku iz </w:t>
      </w:r>
      <w:r>
        <w:rPr>
          <w:rFonts w:ascii="Tahoma" w:eastAsia="Frutiger" w:hAnsi="Tahoma" w:cs="Tahoma"/>
          <w:lang w:eastAsia="en-US"/>
        </w:rPr>
        <w:t>1</w:t>
      </w:r>
      <w:r w:rsidRPr="004C1F13">
        <w:rPr>
          <w:rFonts w:ascii="Tahoma" w:eastAsia="Frutiger" w:hAnsi="Tahoma" w:cs="Tahoma"/>
          <w:lang w:eastAsia="en-US"/>
        </w:rPr>
        <w:t>. točke prvega odstavka 112. člena ZJN-3.</w:t>
      </w:r>
    </w:p>
    <w:p w14:paraId="311AA047" w14:textId="77777777" w:rsidR="003D6064" w:rsidRPr="004C1F13" w:rsidRDefault="003D6064" w:rsidP="003D6064">
      <w:pPr>
        <w:keepNext/>
        <w:keepLines/>
        <w:jc w:val="both"/>
        <w:rPr>
          <w:rFonts w:ascii="Tahoma" w:eastAsia="Frutiger" w:hAnsi="Tahoma" w:cs="Tahoma"/>
          <w:lang w:eastAsia="en-US"/>
        </w:rPr>
      </w:pPr>
    </w:p>
    <w:p w14:paraId="65839EE7" w14:textId="77777777" w:rsidR="003D6064" w:rsidRDefault="003D6064" w:rsidP="003D6064">
      <w:pPr>
        <w:keepNext/>
        <w:keepLines/>
        <w:jc w:val="both"/>
        <w:rPr>
          <w:rFonts w:ascii="Tahoma" w:eastAsia="Frutiger" w:hAnsi="Tahoma" w:cs="Tahoma"/>
          <w:lang w:eastAsia="en-US"/>
        </w:rPr>
      </w:pPr>
      <w:r w:rsidRPr="004C1F13">
        <w:rPr>
          <w:rFonts w:ascii="Tahoma" w:eastAsia="Frutiger" w:hAnsi="Tahoma" w:cs="Tahoma"/>
          <w:lang w:eastAsia="en-US"/>
        </w:rPr>
        <w:t xml:space="preserve">Naročnik mora v skladu s četrtim odstavkom 94. člena ZJN-3 zavrniti vsakega podizvajalca, če zanj obstajajo razlogi za izključitev iz točke </w:t>
      </w:r>
      <w:r>
        <w:rPr>
          <w:rFonts w:ascii="Tahoma" w:eastAsia="Frutiger" w:hAnsi="Tahoma" w:cs="Tahoma"/>
          <w:lang w:eastAsia="en-US"/>
        </w:rPr>
        <w:t>4</w:t>
      </w:r>
      <w:r w:rsidRPr="004C1F13">
        <w:rPr>
          <w:rFonts w:ascii="Tahoma" w:eastAsia="Frutiger" w:hAnsi="Tahoma" w:cs="Tahoma"/>
          <w:lang w:eastAsia="en-US"/>
        </w:rPr>
        <w:t>.1. razpisne dokumentacije.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desetih (10) dneh od prejema predloga.</w:t>
      </w:r>
    </w:p>
    <w:p w14:paraId="0573FF54" w14:textId="77777777" w:rsidR="003D6064" w:rsidRPr="004C1F13" w:rsidRDefault="003D6064" w:rsidP="003D6064">
      <w:pPr>
        <w:keepNext/>
        <w:keepLines/>
        <w:jc w:val="both"/>
        <w:rPr>
          <w:rFonts w:ascii="Tahoma" w:eastAsia="Frutiger" w:hAnsi="Tahoma" w:cs="Tahoma"/>
          <w:lang w:eastAsia="en-US"/>
        </w:rPr>
      </w:pPr>
    </w:p>
    <w:p w14:paraId="4E16F336" w14:textId="77777777" w:rsidR="003D6064" w:rsidRPr="004C1F13" w:rsidRDefault="003D6064" w:rsidP="003D6064">
      <w:pPr>
        <w:keepNext/>
        <w:keepLines/>
        <w:jc w:val="center"/>
        <w:rPr>
          <w:rFonts w:ascii="Tahoma" w:eastAsia="Frutiger" w:hAnsi="Tahoma" w:cs="Tahoma"/>
          <w:b/>
          <w:bCs/>
          <w:lang w:eastAsia="en-US"/>
        </w:rPr>
      </w:pPr>
      <w:r w:rsidRPr="004C1F13">
        <w:rPr>
          <w:rFonts w:ascii="Tahoma" w:eastAsia="Frutiger" w:hAnsi="Tahoma" w:cs="Tahoma"/>
          <w:b/>
          <w:bCs/>
          <w:lang w:eastAsia="en-US"/>
        </w:rPr>
        <w:t>/se upošteva v primeru, da izvajalec nastopa s podizvajalcem, ki ne zahteva neposrednega plačila/</w:t>
      </w:r>
    </w:p>
    <w:p w14:paraId="617D3336" w14:textId="77777777" w:rsidR="003D6064" w:rsidRPr="004C1F13" w:rsidRDefault="003D6064" w:rsidP="003D6064">
      <w:pPr>
        <w:keepNext/>
        <w:keepLines/>
        <w:jc w:val="center"/>
        <w:rPr>
          <w:rFonts w:ascii="Tahoma" w:eastAsia="Frutiger" w:hAnsi="Tahoma" w:cs="Tahoma"/>
          <w:lang w:eastAsia="en-US"/>
        </w:rPr>
      </w:pPr>
    </w:p>
    <w:p w14:paraId="1B227B3B" w14:textId="77777777" w:rsidR="003D6064" w:rsidRPr="00357262" w:rsidRDefault="003D6064" w:rsidP="003D6064">
      <w:pPr>
        <w:keepNext/>
        <w:keepLines/>
        <w:tabs>
          <w:tab w:val="left" w:pos="-1980"/>
          <w:tab w:val="left" w:pos="2880"/>
        </w:tabs>
        <w:jc w:val="both"/>
        <w:rPr>
          <w:rFonts w:ascii="Tahoma" w:hAnsi="Tahoma" w:cs="Tahoma"/>
        </w:rPr>
      </w:pPr>
      <w:r w:rsidRPr="00357262">
        <w:rPr>
          <w:rFonts w:ascii="Tahoma" w:hAnsi="Tahoma" w:cs="Tahoma"/>
        </w:rPr>
        <w:t>Izvajalec mora za vse podizvajalce, ki niso zahtevali neposrednega plačila in za katere neposredno plačilo ni obvezno, naročniku najpozneje v 60</w:t>
      </w:r>
      <w:r>
        <w:rPr>
          <w:rFonts w:ascii="Tahoma" w:hAnsi="Tahoma" w:cs="Tahoma"/>
        </w:rPr>
        <w:t xml:space="preserve"> (šestdesetih)</w:t>
      </w:r>
      <w:r w:rsidRPr="00357262">
        <w:rPr>
          <w:rFonts w:ascii="Tahoma" w:hAnsi="Tahoma" w:cs="Tahoma"/>
        </w:rPr>
        <w:t xml:space="preserve"> dneh od plačila končne situacije/računa naročniku poslati svojo pisno izjavo in pisno izjavo podizvajalca, da je podizvajalec prejel plačilo za izveden</w:t>
      </w:r>
      <w:r>
        <w:rPr>
          <w:rFonts w:ascii="Tahoma" w:hAnsi="Tahoma" w:cs="Tahoma"/>
        </w:rPr>
        <w:t>e</w:t>
      </w:r>
      <w:r w:rsidRPr="00357262">
        <w:rPr>
          <w:rFonts w:ascii="Tahoma" w:hAnsi="Tahoma" w:cs="Tahoma"/>
        </w:rPr>
        <w:t xml:space="preserve"> </w:t>
      </w:r>
      <w:r>
        <w:rPr>
          <w:rFonts w:ascii="Tahoma" w:hAnsi="Tahoma" w:cs="Tahoma"/>
        </w:rPr>
        <w:t>dobave in storitve po tej pogodbi</w:t>
      </w:r>
      <w:r w:rsidRPr="00357262">
        <w:rPr>
          <w:rFonts w:ascii="Tahoma" w:hAnsi="Tahoma" w:cs="Tahoma"/>
        </w:rPr>
        <w:t>.</w:t>
      </w:r>
    </w:p>
    <w:p w14:paraId="14DE4D65" w14:textId="77777777" w:rsidR="003D6064" w:rsidRPr="004C1F13" w:rsidRDefault="003D6064" w:rsidP="003D6064">
      <w:pPr>
        <w:keepNext/>
        <w:keepLines/>
        <w:jc w:val="both"/>
        <w:rPr>
          <w:rFonts w:ascii="Tahoma" w:eastAsia="Frutiger" w:hAnsi="Tahoma" w:cs="Tahoma"/>
          <w:lang w:eastAsia="en-US"/>
        </w:rPr>
      </w:pPr>
    </w:p>
    <w:p w14:paraId="2F4BCFB1" w14:textId="77777777" w:rsidR="003D6064" w:rsidRPr="004C1F13" w:rsidRDefault="003D6064" w:rsidP="003D6064">
      <w:pPr>
        <w:keepNext/>
        <w:keepLines/>
        <w:jc w:val="center"/>
        <w:rPr>
          <w:rFonts w:ascii="Tahoma" w:eastAsia="Frutiger" w:hAnsi="Tahoma" w:cs="Tahoma"/>
          <w:b/>
          <w:bCs/>
          <w:lang w:eastAsia="en-US"/>
        </w:rPr>
      </w:pPr>
      <w:r w:rsidRPr="004C1F13">
        <w:rPr>
          <w:rFonts w:ascii="Tahoma" w:eastAsia="Frutiger" w:hAnsi="Tahoma" w:cs="Tahoma"/>
          <w:b/>
          <w:bCs/>
          <w:lang w:eastAsia="en-US"/>
        </w:rPr>
        <w:t>/se upošteva v primeru, da izvajalec nastopa s podizvajalcem, ki zahteva neposredno plačilo/</w:t>
      </w:r>
    </w:p>
    <w:p w14:paraId="0A6B9564" w14:textId="77777777" w:rsidR="003D6064" w:rsidRPr="004C1F13" w:rsidRDefault="003D6064" w:rsidP="003D6064">
      <w:pPr>
        <w:keepNext/>
        <w:keepLines/>
        <w:jc w:val="both"/>
        <w:rPr>
          <w:rFonts w:ascii="Tahoma" w:eastAsia="Frutiger" w:hAnsi="Tahoma" w:cs="Tahoma"/>
          <w:lang w:eastAsia="en-US"/>
        </w:rPr>
      </w:pPr>
    </w:p>
    <w:p w14:paraId="5C4ED9DE" w14:textId="77777777" w:rsidR="003D6064" w:rsidRPr="004C1F13" w:rsidRDefault="003D6064" w:rsidP="003D6064">
      <w:pPr>
        <w:keepNext/>
        <w:keepLines/>
        <w:jc w:val="both"/>
        <w:rPr>
          <w:rFonts w:ascii="Tahoma" w:eastAsia="Frutiger" w:hAnsi="Tahoma" w:cs="Tahoma"/>
          <w:lang w:eastAsia="en-US"/>
        </w:rPr>
      </w:pPr>
      <w:r w:rsidRPr="004C1F13">
        <w:rPr>
          <w:rFonts w:ascii="Tahoma" w:eastAsia="Frutiger" w:hAnsi="Tahoma" w:cs="Tahoma"/>
          <w:lang w:eastAsia="en-US"/>
        </w:rPr>
        <w:t>Kadar izvajalec izvaja javno naročilo s podizvajalcem, ki zahteva neposredno plačilo, mora v skladu s 94.</w:t>
      </w:r>
      <w:r w:rsidR="00E12AC4">
        <w:rPr>
          <w:rFonts w:ascii="Tahoma" w:eastAsia="Frutiger" w:hAnsi="Tahoma" w:cs="Tahoma"/>
          <w:lang w:eastAsia="en-US"/>
        </w:rPr>
        <w:t> </w:t>
      </w:r>
      <w:r w:rsidRPr="004C1F13">
        <w:rPr>
          <w:rFonts w:ascii="Tahoma" w:eastAsia="Frutiger" w:hAnsi="Tahoma" w:cs="Tahoma"/>
          <w:lang w:eastAsia="en-US"/>
        </w:rPr>
        <w:t xml:space="preserve">členom ZJN-3: </w:t>
      </w:r>
    </w:p>
    <w:p w14:paraId="580910DC" w14:textId="77777777" w:rsidR="003D6064" w:rsidRPr="004C1F13" w:rsidRDefault="003D6064" w:rsidP="003D6064">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pooblastiti naročnika, da na podlagi potrjenega računa oziroma situacije s strani izvajalca neposredno plačuje podizvajalcu,</w:t>
      </w:r>
    </w:p>
    <w:p w14:paraId="6ED8A162" w14:textId="77777777" w:rsidR="003D6064" w:rsidRPr="004C1F13" w:rsidRDefault="003D6064" w:rsidP="003D6064">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 xml:space="preserve">predložiti soglasje podizvajalca, na podlagi katerega naročnik namesto izvajalca poravna podizvajalčevo terjatev do izvajalca, </w:t>
      </w:r>
    </w:p>
    <w:p w14:paraId="07B42829" w14:textId="77777777" w:rsidR="003D6064" w:rsidRPr="004C1F13" w:rsidRDefault="003D6064" w:rsidP="003D6064">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svojemu računu oziroma situaciji priložiti račun oziroma situacijo podizvajalca, ki ga/jo je predhodno potrdil.</w:t>
      </w:r>
    </w:p>
    <w:p w14:paraId="2575749A" w14:textId="77777777" w:rsidR="003D6064" w:rsidRPr="004C1F13" w:rsidRDefault="003D6064" w:rsidP="003D6064">
      <w:pPr>
        <w:keepNext/>
        <w:keepLines/>
        <w:jc w:val="both"/>
        <w:rPr>
          <w:rFonts w:ascii="Tahoma" w:eastAsia="Frutiger" w:hAnsi="Tahoma" w:cs="Tahoma"/>
          <w:lang w:eastAsia="en-US"/>
        </w:rPr>
      </w:pPr>
    </w:p>
    <w:p w14:paraId="26070B44" w14:textId="77777777" w:rsidR="003D6064" w:rsidRPr="004C1F13" w:rsidRDefault="003D6064" w:rsidP="003D6064">
      <w:pPr>
        <w:keepNext/>
        <w:keepLines/>
        <w:jc w:val="both"/>
        <w:rPr>
          <w:rFonts w:ascii="Tahoma" w:eastAsia="Frutiger" w:hAnsi="Tahoma" w:cs="Tahoma"/>
          <w:lang w:eastAsia="en-US"/>
        </w:rPr>
      </w:pPr>
      <w:r w:rsidRPr="004C1F13">
        <w:rPr>
          <w:rFonts w:ascii="Tahoma" w:eastAsia="Frutiger" w:hAnsi="Tahoma" w:cs="Tahoma"/>
          <w:lang w:eastAsia="en-US"/>
        </w:rPr>
        <w:t>S plačilom posameznega zneska podizvajalcu obveznost naročnika za plačilo izvajalcu ugasne do višine tako plačanega zneska podizvajalcu.</w:t>
      </w:r>
    </w:p>
    <w:p w14:paraId="774808F1" w14:textId="77777777" w:rsidR="003D6064" w:rsidRPr="004C1F13" w:rsidRDefault="003D6064" w:rsidP="003D6064">
      <w:pPr>
        <w:keepNext/>
        <w:keepLines/>
        <w:jc w:val="both"/>
        <w:rPr>
          <w:rFonts w:ascii="Tahoma" w:hAnsi="Tahoma" w:cs="Tahoma"/>
          <w:color w:val="1F497D"/>
          <w:lang w:eastAsia="en-US"/>
        </w:rPr>
      </w:pPr>
    </w:p>
    <w:p w14:paraId="218BEC34" w14:textId="77777777" w:rsidR="003D6064" w:rsidRPr="004C1F13" w:rsidRDefault="003D6064" w:rsidP="003D6064">
      <w:pPr>
        <w:keepNext/>
        <w:keepLines/>
        <w:jc w:val="both"/>
        <w:rPr>
          <w:rFonts w:ascii="Tahoma" w:eastAsia="Frutiger" w:hAnsi="Tahoma" w:cs="Tahoma"/>
          <w:lang w:eastAsia="en-US"/>
        </w:rPr>
      </w:pPr>
      <w:r w:rsidRPr="004C1F13">
        <w:rPr>
          <w:rFonts w:ascii="Tahoma" w:eastAsia="Frutiger" w:hAnsi="Tahoma" w:cs="Tahoma"/>
          <w:lang w:eastAsia="en-US"/>
        </w:rPr>
        <w:t>V primeru, če nobeden od dokumentov iz prvega odstavka tega člena za prijavljenega podizvajalca ni predložen, naročnik do dostavitve vseh dokumentov zadrži plačilo celotnega računa oziroma situacije in s tem ne pride v zamudo pri plačilu.</w:t>
      </w:r>
    </w:p>
    <w:p w14:paraId="0FF15B0A" w14:textId="77777777" w:rsidR="003D6064" w:rsidRPr="004C1F13" w:rsidRDefault="003D6064" w:rsidP="003D6064">
      <w:pPr>
        <w:keepNext/>
        <w:keepLines/>
        <w:jc w:val="both"/>
        <w:rPr>
          <w:rFonts w:ascii="Tahoma" w:eastAsia="Frutiger" w:hAnsi="Tahoma" w:cs="Tahoma"/>
          <w:lang w:eastAsia="en-US"/>
        </w:rPr>
      </w:pPr>
    </w:p>
    <w:p w14:paraId="393E416F" w14:textId="77777777" w:rsidR="003D6064" w:rsidRDefault="003D6064" w:rsidP="003D6064">
      <w:pPr>
        <w:keepNext/>
        <w:keepLines/>
        <w:jc w:val="both"/>
        <w:rPr>
          <w:rFonts w:ascii="Tahoma" w:eastAsia="Frutiger" w:hAnsi="Tahoma" w:cs="Tahoma"/>
          <w:lang w:eastAsia="en-US"/>
        </w:rPr>
      </w:pPr>
      <w:r w:rsidRPr="004C1F13">
        <w:rPr>
          <w:rFonts w:ascii="Tahoma" w:eastAsia="Frutiger" w:hAnsi="Tahoma" w:cs="Tahoma"/>
          <w:lang w:eastAsia="en-US"/>
        </w:rPr>
        <w:t>Naročnik bo potrjene račune oziroma situacije podizvajalcev poravnal neposredno podizvajalcem na način in v roku, kot je dogovorjeno za plačilo izvajalcu.</w:t>
      </w:r>
    </w:p>
    <w:p w14:paraId="24611F02" w14:textId="77777777" w:rsidR="00620668" w:rsidRDefault="00620668" w:rsidP="003D6064">
      <w:pPr>
        <w:keepNext/>
        <w:keepLines/>
        <w:jc w:val="both"/>
        <w:rPr>
          <w:rFonts w:ascii="Tahoma" w:eastAsia="Frutiger" w:hAnsi="Tahoma" w:cs="Tahoma"/>
          <w:lang w:eastAsia="en-US"/>
        </w:rPr>
      </w:pPr>
    </w:p>
    <w:p w14:paraId="3CEF67D8" w14:textId="77777777" w:rsidR="00620668" w:rsidRPr="004C1F13" w:rsidRDefault="00620668" w:rsidP="003D6064">
      <w:pPr>
        <w:keepNext/>
        <w:keepLines/>
        <w:jc w:val="both"/>
        <w:rPr>
          <w:rFonts w:ascii="Tahoma" w:eastAsia="Frutiger" w:hAnsi="Tahoma" w:cs="Tahoma"/>
          <w:lang w:eastAsia="en-US"/>
        </w:rPr>
      </w:pPr>
    </w:p>
    <w:p w14:paraId="476F9452" w14:textId="77777777" w:rsidR="003D6064" w:rsidRPr="004C1F13" w:rsidRDefault="003D6064" w:rsidP="003D6064">
      <w:pPr>
        <w:keepNext/>
        <w:keepLines/>
        <w:jc w:val="center"/>
        <w:rPr>
          <w:rFonts w:ascii="Tahoma" w:eastAsia="Frutiger" w:hAnsi="Tahoma" w:cs="Tahoma"/>
          <w:b/>
          <w:bCs/>
          <w:lang w:eastAsia="en-US"/>
        </w:rPr>
      </w:pPr>
      <w:r w:rsidRPr="004C1F13">
        <w:rPr>
          <w:rFonts w:ascii="Tahoma" w:eastAsia="Frutiger" w:hAnsi="Tahoma" w:cs="Tahoma"/>
          <w:b/>
          <w:bCs/>
          <w:lang w:eastAsia="en-US"/>
        </w:rPr>
        <w:t>/se upošteva v primeru, da izvajalec ne nastopa s podizvajalcem/</w:t>
      </w:r>
    </w:p>
    <w:p w14:paraId="1E99F93D" w14:textId="77777777" w:rsidR="003D6064" w:rsidRDefault="003D6064" w:rsidP="003D6064">
      <w:pPr>
        <w:keepNext/>
        <w:keepLines/>
        <w:jc w:val="both"/>
        <w:rPr>
          <w:rFonts w:ascii="Tahoma" w:eastAsia="Frutiger" w:hAnsi="Tahoma" w:cs="Tahoma"/>
          <w:lang w:eastAsia="en-US"/>
        </w:rPr>
      </w:pPr>
    </w:p>
    <w:p w14:paraId="13FB5EC6" w14:textId="77777777" w:rsidR="003D6064" w:rsidRDefault="003D6064" w:rsidP="003D6064">
      <w:pPr>
        <w:keepNext/>
        <w:keepLines/>
        <w:jc w:val="both"/>
        <w:rPr>
          <w:rFonts w:ascii="Tahoma" w:eastAsia="Frutiger" w:hAnsi="Tahoma" w:cs="Tahoma"/>
          <w:lang w:eastAsia="en-US"/>
        </w:rPr>
      </w:pPr>
      <w:r w:rsidRPr="004C1F13">
        <w:rPr>
          <w:rFonts w:ascii="Tahoma" w:eastAsia="Frutiger" w:hAnsi="Tahoma" w:cs="Tahoma"/>
          <w:lang w:eastAsia="en-US"/>
        </w:rPr>
        <w:t>Izvajalec ob predložitvi ponudbe in ob sklenitvi te pogodbe nima prijavljenih podizvajalcev za izvedbo predmeta te pogodbe.</w:t>
      </w:r>
    </w:p>
    <w:p w14:paraId="2D6F7B97" w14:textId="77777777" w:rsidR="003D6064" w:rsidRPr="004C1F13" w:rsidRDefault="003D6064" w:rsidP="003D6064">
      <w:pPr>
        <w:keepNext/>
        <w:keepLines/>
        <w:jc w:val="both"/>
        <w:rPr>
          <w:rFonts w:ascii="Tahoma" w:eastAsia="Frutiger" w:hAnsi="Tahoma" w:cs="Tahoma"/>
          <w:lang w:eastAsia="en-US"/>
        </w:rPr>
      </w:pPr>
    </w:p>
    <w:p w14:paraId="28E52966" w14:textId="77777777" w:rsidR="003D6064" w:rsidRDefault="003D6064" w:rsidP="003D6064">
      <w:pPr>
        <w:keepNext/>
        <w:keepLines/>
        <w:jc w:val="both"/>
        <w:rPr>
          <w:rFonts w:ascii="Tahoma" w:eastAsia="Frutiger" w:hAnsi="Tahoma" w:cs="Tahoma"/>
          <w:lang w:eastAsia="en-US"/>
        </w:rPr>
      </w:pPr>
      <w:r w:rsidRPr="004C1F13">
        <w:rPr>
          <w:rFonts w:ascii="Tahoma" w:eastAsia="Frutiger" w:hAnsi="Tahoma" w:cs="Tahoma"/>
          <w:lang w:eastAsia="en-US"/>
        </w:rPr>
        <w:lastRenderedPageBreak/>
        <w:t>V kolikor bo izvajalec za izvedbo predmeta te pogodbe, naknadno vključil ali zamenjal podizvajalca, bo moral upoštevati določila 94. člena ZJN-3. Vključeni oz. zamenjani podizvajalec bo moral izpolnjevati vse pogoje in ostale zahteve naročnika v zvezi s podizvajalci, ki so bili navedeni v razpisni dokumentaciji, na podlagi katere je bila sklenjena ta pogodba.</w:t>
      </w:r>
    </w:p>
    <w:p w14:paraId="7A71E3DA" w14:textId="77777777" w:rsidR="003D6064" w:rsidRDefault="003D6064" w:rsidP="003D6064">
      <w:pPr>
        <w:keepNext/>
        <w:keepLines/>
        <w:jc w:val="both"/>
        <w:rPr>
          <w:rFonts w:ascii="Tahoma" w:eastAsia="Frutiger" w:hAnsi="Tahoma" w:cs="Tahoma"/>
          <w:lang w:eastAsia="en-US"/>
        </w:rPr>
      </w:pPr>
    </w:p>
    <w:p w14:paraId="7E3F0C11" w14:textId="77777777" w:rsidR="003D6064" w:rsidRDefault="003D6064" w:rsidP="003D6064">
      <w:pPr>
        <w:keepNext/>
        <w:keepLines/>
        <w:jc w:val="both"/>
        <w:rPr>
          <w:rFonts w:ascii="Tahoma" w:eastAsia="Frutiger" w:hAnsi="Tahoma" w:cs="Tahoma"/>
          <w:lang w:eastAsia="en-US"/>
        </w:rPr>
      </w:pPr>
      <w:r w:rsidRPr="004C1F13">
        <w:rPr>
          <w:rFonts w:ascii="Tahoma" w:eastAsia="Frutiger" w:hAnsi="Tahoma" w:cs="Tahoma"/>
          <w:lang w:eastAsia="en-US"/>
        </w:rPr>
        <w:t xml:space="preserve">Naročnik mora v skladu s četrtim odstavkom 94. člena ZJN-3, zavrniti vsakega podizvajalca, če zanj obstajajo razlogi za izključitev </w:t>
      </w:r>
      <w:r>
        <w:rPr>
          <w:rFonts w:ascii="Tahoma" w:eastAsia="Frutiger" w:hAnsi="Tahoma" w:cs="Tahoma"/>
          <w:bCs/>
          <w:lang w:eastAsia="en-US"/>
        </w:rPr>
        <w:t xml:space="preserve">iz </w:t>
      </w:r>
      <w:r w:rsidRPr="000B7531">
        <w:rPr>
          <w:rFonts w:ascii="Tahoma" w:eastAsia="Frutiger" w:hAnsi="Tahoma" w:cs="Tahoma"/>
          <w:bCs/>
          <w:lang w:eastAsia="en-US"/>
        </w:rPr>
        <w:t>prvega, drugega</w:t>
      </w:r>
      <w:r>
        <w:rPr>
          <w:rFonts w:ascii="Tahoma" w:eastAsia="Frutiger" w:hAnsi="Tahoma" w:cs="Tahoma"/>
          <w:bCs/>
          <w:lang w:eastAsia="en-US"/>
        </w:rPr>
        <w:t>,</w:t>
      </w:r>
      <w:r w:rsidRPr="000B7531">
        <w:rPr>
          <w:rFonts w:ascii="Tahoma" w:eastAsia="Frutiger" w:hAnsi="Tahoma" w:cs="Tahoma"/>
          <w:bCs/>
          <w:lang w:eastAsia="en-US"/>
        </w:rPr>
        <w:t xml:space="preserve"> četrtega</w:t>
      </w:r>
      <w:r>
        <w:rPr>
          <w:rFonts w:ascii="Tahoma" w:eastAsia="Frutiger" w:hAnsi="Tahoma" w:cs="Tahoma"/>
          <w:bCs/>
          <w:lang w:eastAsia="en-US"/>
        </w:rPr>
        <w:t xml:space="preserve"> ali šestega odstavka</w:t>
      </w:r>
      <w:r w:rsidRPr="004C1F13">
        <w:rPr>
          <w:rFonts w:ascii="Tahoma" w:eastAsia="Frutiger" w:hAnsi="Tahoma" w:cs="Tahoma"/>
          <w:bCs/>
          <w:lang w:eastAsia="en-US"/>
        </w:rPr>
        <w:t xml:space="preserve"> 75. člena ZJN-3</w:t>
      </w:r>
      <w:r w:rsidRPr="004C1F13">
        <w:rPr>
          <w:rFonts w:ascii="Tahoma" w:eastAsia="Frutiger" w:hAnsi="Tahoma" w:cs="Tahoma"/>
          <w:lang w:eastAsia="en-US"/>
        </w:rPr>
        <w:t>.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desetih (10) dneh od prejema predloga.</w:t>
      </w:r>
    </w:p>
    <w:p w14:paraId="53BEDB57" w14:textId="77777777" w:rsidR="003D6064" w:rsidRPr="004C1F13" w:rsidRDefault="003D6064" w:rsidP="003D6064">
      <w:pPr>
        <w:keepNext/>
        <w:keepLines/>
        <w:jc w:val="both"/>
        <w:rPr>
          <w:rFonts w:ascii="Tahoma" w:eastAsia="Frutiger" w:hAnsi="Tahoma" w:cs="Tahoma"/>
          <w:lang w:eastAsia="en-US"/>
        </w:rPr>
      </w:pPr>
    </w:p>
    <w:p w14:paraId="5BF1797D" w14:textId="77777777" w:rsidR="003D6064" w:rsidRDefault="003D6064" w:rsidP="003D6064">
      <w:pPr>
        <w:keepNext/>
        <w:keepLines/>
        <w:jc w:val="both"/>
        <w:rPr>
          <w:rFonts w:ascii="Tahoma" w:eastAsia="Frutiger" w:hAnsi="Tahoma" w:cs="Tahoma"/>
          <w:lang w:eastAsia="en-US"/>
        </w:rPr>
      </w:pPr>
      <w:r w:rsidRPr="004C1F13">
        <w:rPr>
          <w:rFonts w:ascii="Tahoma" w:eastAsia="Frutiger" w:hAnsi="Tahoma" w:cs="Tahoma"/>
          <w:lang w:eastAsia="en-US"/>
        </w:rPr>
        <w:t xml:space="preserve">Izvajalec v razmerju do naročnika v celoti odgovarja za dobro izvedbo pogodbenih obveznosti, ne glede na število podizvajalcev.  </w:t>
      </w:r>
    </w:p>
    <w:p w14:paraId="59CE84EE" w14:textId="77777777" w:rsidR="00ED7AEF" w:rsidRPr="008A3D17" w:rsidRDefault="00ED7AEF" w:rsidP="003D6064">
      <w:pPr>
        <w:keepNext/>
        <w:keepLines/>
        <w:tabs>
          <w:tab w:val="left" w:pos="567"/>
          <w:tab w:val="left" w:pos="1702"/>
        </w:tabs>
        <w:jc w:val="both"/>
        <w:rPr>
          <w:rFonts w:ascii="Tahoma" w:hAnsi="Tahoma" w:cs="Tahoma"/>
        </w:rPr>
      </w:pPr>
    </w:p>
    <w:p w14:paraId="62CE741A" w14:textId="77777777" w:rsidR="003D6064" w:rsidRPr="008A3D17" w:rsidRDefault="00CE204F" w:rsidP="003D6064">
      <w:pPr>
        <w:keepNext/>
        <w:keepLines/>
        <w:tabs>
          <w:tab w:val="left" w:pos="851"/>
          <w:tab w:val="left" w:pos="1702"/>
        </w:tabs>
        <w:jc w:val="both"/>
        <w:rPr>
          <w:rFonts w:ascii="Tahoma" w:hAnsi="Tahoma" w:cs="Tahoma"/>
          <w:b/>
        </w:rPr>
      </w:pPr>
      <w:r>
        <w:rPr>
          <w:rFonts w:ascii="Tahoma" w:hAnsi="Tahoma" w:cs="Tahoma"/>
          <w:b/>
        </w:rPr>
        <w:t>SKRBNIK</w:t>
      </w:r>
      <w:r w:rsidR="00251698">
        <w:rPr>
          <w:rFonts w:ascii="Tahoma" w:hAnsi="Tahoma" w:cs="Tahoma"/>
          <w:b/>
        </w:rPr>
        <w:t>I</w:t>
      </w:r>
      <w:r>
        <w:rPr>
          <w:rFonts w:ascii="Tahoma" w:hAnsi="Tahoma" w:cs="Tahoma"/>
          <w:b/>
        </w:rPr>
        <w:t xml:space="preserve"> POGODBE</w:t>
      </w:r>
    </w:p>
    <w:p w14:paraId="2548FAE4" w14:textId="77777777" w:rsidR="003D6064" w:rsidRPr="008A3D17" w:rsidRDefault="003D6064" w:rsidP="003D6064">
      <w:pPr>
        <w:keepNext/>
        <w:keepLines/>
        <w:tabs>
          <w:tab w:val="left" w:pos="567"/>
          <w:tab w:val="left" w:pos="1702"/>
        </w:tabs>
        <w:jc w:val="both"/>
        <w:rPr>
          <w:rFonts w:ascii="Tahoma" w:hAnsi="Tahoma" w:cs="Tahoma"/>
          <w:b/>
        </w:rPr>
      </w:pPr>
    </w:p>
    <w:p w14:paraId="7BCDB073" w14:textId="77777777" w:rsidR="003D6064" w:rsidRPr="008A3D17" w:rsidRDefault="003D6064" w:rsidP="003D6064">
      <w:pPr>
        <w:keepNext/>
        <w:keepLines/>
        <w:numPr>
          <w:ilvl w:val="1"/>
          <w:numId w:val="10"/>
        </w:numPr>
        <w:tabs>
          <w:tab w:val="clear" w:pos="1440"/>
          <w:tab w:val="num" w:pos="5180"/>
        </w:tabs>
        <w:ind w:left="426" w:hanging="426"/>
        <w:jc w:val="center"/>
        <w:rPr>
          <w:rFonts w:ascii="Tahoma" w:hAnsi="Tahoma" w:cs="Tahoma"/>
        </w:rPr>
      </w:pPr>
      <w:r w:rsidRPr="008A3D17">
        <w:rPr>
          <w:rFonts w:ascii="Tahoma" w:hAnsi="Tahoma" w:cs="Tahoma"/>
        </w:rPr>
        <w:t>člen</w:t>
      </w:r>
    </w:p>
    <w:p w14:paraId="1CF731C0" w14:textId="77777777" w:rsidR="003D6064" w:rsidRPr="008A3D17" w:rsidRDefault="003D6064" w:rsidP="003D6064">
      <w:pPr>
        <w:keepNext/>
        <w:keepLines/>
        <w:tabs>
          <w:tab w:val="left" w:pos="567"/>
          <w:tab w:val="left" w:pos="1702"/>
        </w:tabs>
        <w:jc w:val="both"/>
        <w:rPr>
          <w:rFonts w:ascii="Tahoma" w:hAnsi="Tahoma" w:cs="Tahoma"/>
          <w:b/>
          <w:sz w:val="16"/>
        </w:rPr>
      </w:pPr>
    </w:p>
    <w:p w14:paraId="523C63E6" w14:textId="77777777" w:rsidR="003D6064" w:rsidRPr="00C8579C" w:rsidRDefault="000A71BB" w:rsidP="003D6064">
      <w:pPr>
        <w:keepNext/>
        <w:keepLines/>
        <w:jc w:val="both"/>
        <w:rPr>
          <w:rFonts w:ascii="Tahoma" w:hAnsi="Tahoma" w:cs="Tahoma"/>
        </w:rPr>
      </w:pPr>
      <w:r>
        <w:rPr>
          <w:rFonts w:ascii="Tahoma" w:hAnsi="Tahoma" w:cs="Tahoma"/>
        </w:rPr>
        <w:t>S</w:t>
      </w:r>
      <w:r w:rsidR="003D6064" w:rsidRPr="00C8579C">
        <w:rPr>
          <w:rFonts w:ascii="Tahoma" w:hAnsi="Tahoma" w:cs="Tahoma"/>
        </w:rPr>
        <w:t xml:space="preserve">krbnik </w:t>
      </w:r>
      <w:r w:rsidR="003D6064">
        <w:rPr>
          <w:rFonts w:ascii="Tahoma" w:hAnsi="Tahoma" w:cs="Tahoma"/>
        </w:rPr>
        <w:t>pogodbe</w:t>
      </w:r>
      <w:r w:rsidR="003D6064" w:rsidRPr="00C8579C">
        <w:rPr>
          <w:rFonts w:ascii="Tahoma" w:hAnsi="Tahoma" w:cs="Tahoma"/>
        </w:rPr>
        <w:t xml:space="preserve"> </w:t>
      </w:r>
      <w:r w:rsidR="00251698">
        <w:rPr>
          <w:rFonts w:ascii="Tahoma" w:hAnsi="Tahoma" w:cs="Tahoma"/>
        </w:rPr>
        <w:t xml:space="preserve">s strani </w:t>
      </w:r>
      <w:r w:rsidR="003D6064" w:rsidRPr="00C8579C">
        <w:rPr>
          <w:rFonts w:ascii="Tahoma" w:hAnsi="Tahoma" w:cs="Tahoma"/>
        </w:rPr>
        <w:t xml:space="preserve">naročnika, ki bo urejal vsa vprašanja, ki bodo nastala v zvezi z izvajanjem </w:t>
      </w:r>
      <w:r w:rsidR="003D6064">
        <w:rPr>
          <w:rFonts w:ascii="Tahoma" w:hAnsi="Tahoma" w:cs="Tahoma"/>
        </w:rPr>
        <w:t>pogodbe</w:t>
      </w:r>
      <w:r w:rsidR="003D6064" w:rsidRPr="00C8579C">
        <w:rPr>
          <w:rFonts w:ascii="Tahoma" w:hAnsi="Tahoma" w:cs="Tahoma"/>
        </w:rPr>
        <w:t>, je ……………………………, telefon: ……………………, e-pošta: ……………………………….</w:t>
      </w:r>
    </w:p>
    <w:p w14:paraId="71D13D87" w14:textId="77777777" w:rsidR="003D6064" w:rsidRDefault="003D6064" w:rsidP="003D6064">
      <w:pPr>
        <w:keepNext/>
        <w:keepLines/>
        <w:jc w:val="both"/>
        <w:rPr>
          <w:rFonts w:ascii="Tahoma" w:hAnsi="Tahoma" w:cs="Tahoma"/>
        </w:rPr>
      </w:pPr>
    </w:p>
    <w:p w14:paraId="03324F1F" w14:textId="77777777" w:rsidR="003D6064" w:rsidRDefault="007B7A6A" w:rsidP="003D6064">
      <w:pPr>
        <w:keepNext/>
        <w:keepLines/>
        <w:jc w:val="both"/>
        <w:rPr>
          <w:rFonts w:ascii="Tahoma" w:hAnsi="Tahoma" w:cs="Tahoma"/>
        </w:rPr>
      </w:pPr>
      <w:r>
        <w:rPr>
          <w:rFonts w:ascii="Tahoma" w:hAnsi="Tahoma" w:cs="Tahoma"/>
        </w:rPr>
        <w:t>S</w:t>
      </w:r>
      <w:r w:rsidR="003D6064" w:rsidRPr="00C8579C">
        <w:rPr>
          <w:rFonts w:ascii="Tahoma" w:hAnsi="Tahoma" w:cs="Tahoma"/>
        </w:rPr>
        <w:t xml:space="preserve">krbnik </w:t>
      </w:r>
      <w:r w:rsidR="003D6064">
        <w:rPr>
          <w:rFonts w:ascii="Tahoma" w:hAnsi="Tahoma" w:cs="Tahoma"/>
        </w:rPr>
        <w:t>pogodbe</w:t>
      </w:r>
      <w:r w:rsidR="00251698">
        <w:rPr>
          <w:rFonts w:ascii="Tahoma" w:hAnsi="Tahoma" w:cs="Tahoma"/>
        </w:rPr>
        <w:t xml:space="preserve"> s strani</w:t>
      </w:r>
      <w:r w:rsidR="003D6064" w:rsidRPr="00C8579C">
        <w:rPr>
          <w:rFonts w:ascii="Tahoma" w:hAnsi="Tahoma" w:cs="Tahoma"/>
        </w:rPr>
        <w:t xml:space="preserve"> izvajalca, ki bo urejal vsa vprašanja, ki bodo nastala v zvezi z izvajanjem </w:t>
      </w:r>
      <w:r w:rsidR="003D6064">
        <w:rPr>
          <w:rFonts w:ascii="Tahoma" w:hAnsi="Tahoma" w:cs="Tahoma"/>
        </w:rPr>
        <w:t>pogodbe</w:t>
      </w:r>
      <w:r w:rsidR="003D6064" w:rsidRPr="00C8579C">
        <w:rPr>
          <w:rFonts w:ascii="Tahoma" w:hAnsi="Tahoma" w:cs="Tahoma"/>
        </w:rPr>
        <w:t>, je …………………………….., telefon: ……………………, e-pošta: …………………….</w:t>
      </w:r>
    </w:p>
    <w:p w14:paraId="3C11FB1B" w14:textId="77777777" w:rsidR="003D6064" w:rsidRPr="004C1F13" w:rsidRDefault="003D6064" w:rsidP="003D6064">
      <w:pPr>
        <w:keepNext/>
        <w:keepLines/>
        <w:jc w:val="both"/>
        <w:rPr>
          <w:rFonts w:ascii="Tahoma" w:eastAsia="Frutiger" w:hAnsi="Tahoma" w:cs="Tahoma"/>
          <w:lang w:eastAsia="en-US"/>
        </w:rPr>
      </w:pPr>
    </w:p>
    <w:p w14:paraId="18DB000C" w14:textId="77777777" w:rsidR="003D6064" w:rsidRDefault="007B7A6A" w:rsidP="003D6064">
      <w:pPr>
        <w:keepNext/>
        <w:keepLines/>
        <w:jc w:val="both"/>
        <w:rPr>
          <w:rFonts w:ascii="Tahoma" w:eastAsia="Frutiger" w:hAnsi="Tahoma" w:cs="Tahoma"/>
          <w:lang w:eastAsia="en-US"/>
        </w:rPr>
      </w:pPr>
      <w:r>
        <w:rPr>
          <w:rFonts w:ascii="Tahoma" w:eastAsia="Frutiger" w:hAnsi="Tahoma" w:cs="Tahoma"/>
          <w:lang w:eastAsia="en-US"/>
        </w:rPr>
        <w:t>Skrbnik pogodbe</w:t>
      </w:r>
      <w:r w:rsidR="003D6064" w:rsidRPr="004C1F13">
        <w:rPr>
          <w:rFonts w:ascii="Tahoma" w:eastAsia="Frutiger" w:hAnsi="Tahoma" w:cs="Tahoma"/>
          <w:lang w:eastAsia="en-US"/>
        </w:rPr>
        <w:t xml:space="preserve"> izvaja vse ukrepe v zvezi z deli po pogodbi. </w:t>
      </w:r>
      <w:r>
        <w:rPr>
          <w:rFonts w:ascii="Tahoma" w:eastAsia="Frutiger" w:hAnsi="Tahoma" w:cs="Tahoma"/>
          <w:lang w:eastAsia="en-US"/>
        </w:rPr>
        <w:t xml:space="preserve"> Pogodbeni stranki</w:t>
      </w:r>
      <w:r w:rsidR="003D6064" w:rsidRPr="004C1F13">
        <w:rPr>
          <w:rFonts w:ascii="Tahoma" w:eastAsia="Frutiger" w:hAnsi="Tahoma" w:cs="Tahoma"/>
          <w:lang w:eastAsia="en-US"/>
        </w:rPr>
        <w:t xml:space="preserve"> sta se dolžn</w:t>
      </w:r>
      <w:r>
        <w:rPr>
          <w:rFonts w:ascii="Tahoma" w:eastAsia="Frutiger" w:hAnsi="Tahoma" w:cs="Tahoma"/>
          <w:lang w:eastAsia="en-US"/>
        </w:rPr>
        <w:t>i</w:t>
      </w:r>
      <w:r w:rsidR="003D6064" w:rsidRPr="004C1F13">
        <w:rPr>
          <w:rFonts w:ascii="Tahoma" w:eastAsia="Frutiger" w:hAnsi="Tahoma" w:cs="Tahoma"/>
          <w:lang w:eastAsia="en-US"/>
        </w:rPr>
        <w:t xml:space="preserve"> medsebojno </w:t>
      </w:r>
      <w:r>
        <w:rPr>
          <w:rFonts w:ascii="Tahoma" w:eastAsia="Frutiger" w:hAnsi="Tahoma" w:cs="Tahoma"/>
          <w:lang w:eastAsia="en-US"/>
        </w:rPr>
        <w:t xml:space="preserve">pisno </w:t>
      </w:r>
      <w:r w:rsidR="003D6064" w:rsidRPr="004C1F13">
        <w:rPr>
          <w:rFonts w:ascii="Tahoma" w:eastAsia="Frutiger" w:hAnsi="Tahoma" w:cs="Tahoma"/>
          <w:lang w:eastAsia="en-US"/>
        </w:rPr>
        <w:t xml:space="preserve">obvestiti o zamenjavi </w:t>
      </w:r>
      <w:r>
        <w:rPr>
          <w:rFonts w:ascii="Tahoma" w:eastAsia="Frutiger" w:hAnsi="Tahoma" w:cs="Tahoma"/>
          <w:lang w:eastAsia="en-US"/>
        </w:rPr>
        <w:t>skrbnikov</w:t>
      </w:r>
      <w:r w:rsidR="003D6064" w:rsidRPr="004C1F13">
        <w:rPr>
          <w:rFonts w:ascii="Tahoma" w:eastAsia="Frutiger" w:hAnsi="Tahoma" w:cs="Tahoma"/>
          <w:lang w:eastAsia="en-US"/>
        </w:rPr>
        <w:t>, z navedbo datuma primopredaje poslov. Pisno obvestilo o tem mora prejeti naročnik oziroma izvajalec</w:t>
      </w:r>
      <w:r w:rsidR="003D6064">
        <w:rPr>
          <w:rFonts w:ascii="Tahoma" w:eastAsia="Frutiger" w:hAnsi="Tahoma" w:cs="Tahoma"/>
          <w:lang w:eastAsia="en-US"/>
        </w:rPr>
        <w:t xml:space="preserve"> </w:t>
      </w:r>
      <w:r w:rsidR="003D6064" w:rsidRPr="004C1F13">
        <w:rPr>
          <w:rFonts w:ascii="Tahoma" w:eastAsia="Frutiger" w:hAnsi="Tahoma" w:cs="Tahoma"/>
          <w:lang w:eastAsia="en-US"/>
        </w:rPr>
        <w:t>najkasneje v treh (3) dneh pred navedenim dnevom primopredaje poslov.</w:t>
      </w:r>
    </w:p>
    <w:p w14:paraId="249D908C" w14:textId="77777777" w:rsidR="007B7A6A" w:rsidRDefault="007B7A6A" w:rsidP="003D6064">
      <w:pPr>
        <w:keepNext/>
        <w:keepLines/>
        <w:tabs>
          <w:tab w:val="left" w:pos="851"/>
          <w:tab w:val="left" w:pos="1702"/>
        </w:tabs>
        <w:jc w:val="both"/>
        <w:rPr>
          <w:rFonts w:ascii="Tahoma" w:hAnsi="Tahoma" w:cs="Tahoma"/>
          <w:b/>
        </w:rPr>
      </w:pPr>
    </w:p>
    <w:p w14:paraId="4BBF0993" w14:textId="77777777" w:rsidR="00ED7AEF" w:rsidRDefault="00ED7AEF" w:rsidP="003D6064">
      <w:pPr>
        <w:keepNext/>
        <w:keepLines/>
        <w:tabs>
          <w:tab w:val="left" w:pos="851"/>
          <w:tab w:val="left" w:pos="1702"/>
        </w:tabs>
        <w:jc w:val="both"/>
        <w:rPr>
          <w:rFonts w:ascii="Tahoma" w:hAnsi="Tahoma" w:cs="Tahoma"/>
          <w:b/>
        </w:rPr>
      </w:pPr>
    </w:p>
    <w:p w14:paraId="7ADF2783" w14:textId="77777777" w:rsidR="003D6064" w:rsidRPr="008A3D17" w:rsidRDefault="003D6064" w:rsidP="003D6064">
      <w:pPr>
        <w:keepNext/>
        <w:keepLines/>
        <w:tabs>
          <w:tab w:val="left" w:pos="851"/>
          <w:tab w:val="left" w:pos="1702"/>
        </w:tabs>
        <w:jc w:val="both"/>
        <w:rPr>
          <w:rFonts w:ascii="Tahoma" w:hAnsi="Tahoma" w:cs="Tahoma"/>
          <w:b/>
        </w:rPr>
      </w:pPr>
      <w:r w:rsidRPr="008A3D17">
        <w:rPr>
          <w:rFonts w:ascii="Tahoma" w:hAnsi="Tahoma" w:cs="Tahoma"/>
          <w:b/>
        </w:rPr>
        <w:t xml:space="preserve">ODSTOP IN ODPOVED </w:t>
      </w:r>
      <w:r>
        <w:rPr>
          <w:rFonts w:ascii="Tahoma" w:hAnsi="Tahoma" w:cs="Tahoma"/>
          <w:b/>
        </w:rPr>
        <w:t>POGODBE</w:t>
      </w:r>
    </w:p>
    <w:p w14:paraId="5DFBC7FF" w14:textId="77777777" w:rsidR="003D6064" w:rsidRPr="008A3D17" w:rsidRDefault="003D6064" w:rsidP="003D6064">
      <w:pPr>
        <w:keepNext/>
        <w:keepLines/>
        <w:tabs>
          <w:tab w:val="left" w:pos="567"/>
          <w:tab w:val="left" w:pos="1418"/>
          <w:tab w:val="left" w:pos="1702"/>
        </w:tabs>
        <w:jc w:val="both"/>
        <w:rPr>
          <w:rFonts w:ascii="Tahoma" w:hAnsi="Tahoma" w:cs="Tahoma"/>
        </w:rPr>
      </w:pPr>
    </w:p>
    <w:p w14:paraId="1F3461C6" w14:textId="77777777" w:rsidR="003D6064" w:rsidRPr="008A3D17" w:rsidRDefault="003D6064" w:rsidP="003D6064">
      <w:pPr>
        <w:keepNext/>
        <w:keepLines/>
        <w:numPr>
          <w:ilvl w:val="1"/>
          <w:numId w:val="10"/>
        </w:numPr>
        <w:tabs>
          <w:tab w:val="clear" w:pos="1440"/>
          <w:tab w:val="num" w:pos="5180"/>
        </w:tabs>
        <w:ind w:left="426" w:hanging="426"/>
        <w:jc w:val="center"/>
        <w:rPr>
          <w:rFonts w:ascii="Tahoma" w:hAnsi="Tahoma" w:cs="Tahoma"/>
        </w:rPr>
      </w:pPr>
      <w:r w:rsidRPr="008A3D17">
        <w:rPr>
          <w:rFonts w:ascii="Tahoma" w:hAnsi="Tahoma" w:cs="Tahoma"/>
        </w:rPr>
        <w:t xml:space="preserve"> člen</w:t>
      </w:r>
    </w:p>
    <w:p w14:paraId="37979E21" w14:textId="77777777" w:rsidR="003D6064" w:rsidRPr="008A3D17" w:rsidRDefault="003D6064" w:rsidP="003D6064">
      <w:pPr>
        <w:keepNext/>
        <w:keepLines/>
        <w:jc w:val="both"/>
        <w:rPr>
          <w:rFonts w:ascii="Tahoma" w:hAnsi="Tahoma" w:cs="Tahoma"/>
        </w:rPr>
      </w:pPr>
    </w:p>
    <w:p w14:paraId="4E9A307A" w14:textId="77777777" w:rsidR="003D6064" w:rsidRPr="004C1F13" w:rsidRDefault="003D6064" w:rsidP="003D6064">
      <w:pPr>
        <w:keepNext/>
        <w:keepLines/>
        <w:jc w:val="both"/>
        <w:rPr>
          <w:rFonts w:ascii="Tahoma" w:eastAsia="Frutiger" w:hAnsi="Tahoma" w:cs="Tahoma"/>
          <w:lang w:eastAsia="en-US"/>
        </w:rPr>
      </w:pPr>
      <w:r w:rsidRPr="004C1F13">
        <w:rPr>
          <w:rFonts w:ascii="Tahoma" w:eastAsia="Frutiger" w:hAnsi="Tahoma" w:cs="Tahoma"/>
          <w:lang w:eastAsia="en-US"/>
        </w:rPr>
        <w:t>Naročnik lahko odstopi od pogodbe</w:t>
      </w:r>
      <w:r>
        <w:rPr>
          <w:rFonts w:ascii="Tahoma" w:eastAsia="Frutiger" w:hAnsi="Tahoma" w:cs="Tahoma"/>
          <w:lang w:eastAsia="en-US"/>
        </w:rPr>
        <w:t>,</w:t>
      </w:r>
      <w:r w:rsidRPr="004C1F13">
        <w:rPr>
          <w:rFonts w:ascii="Tahoma" w:eastAsia="Frutiger" w:hAnsi="Tahoma" w:cs="Tahoma"/>
          <w:lang w:eastAsia="en-US"/>
        </w:rPr>
        <w:t xml:space="preserve"> brez obveznosti do izvajalca, če izvajale</w:t>
      </w:r>
      <w:r w:rsidR="007B7A6A">
        <w:rPr>
          <w:rFonts w:ascii="Tahoma" w:eastAsia="Frutiger" w:hAnsi="Tahoma" w:cs="Tahoma"/>
          <w:lang w:eastAsia="en-US"/>
        </w:rPr>
        <w:t>c ne izpolnjuje svojih pogodbenih obveznosti.</w:t>
      </w:r>
    </w:p>
    <w:p w14:paraId="0C42A605" w14:textId="77777777" w:rsidR="003D6064" w:rsidRPr="004C1F13" w:rsidRDefault="003D6064" w:rsidP="003D6064">
      <w:pPr>
        <w:keepNext/>
        <w:keepLines/>
        <w:jc w:val="both"/>
        <w:rPr>
          <w:rFonts w:ascii="Tahoma" w:eastAsia="Frutiger" w:hAnsi="Tahoma" w:cs="Tahoma"/>
          <w:lang w:eastAsia="en-US"/>
        </w:rPr>
      </w:pPr>
    </w:p>
    <w:p w14:paraId="73E7BE4B" w14:textId="77777777" w:rsidR="003D6064" w:rsidRPr="004C1F13" w:rsidRDefault="007B7A6A" w:rsidP="003D6064">
      <w:pPr>
        <w:keepNext/>
        <w:keepLines/>
        <w:jc w:val="both"/>
        <w:rPr>
          <w:rFonts w:ascii="Tahoma" w:eastAsia="Frutiger" w:hAnsi="Tahoma" w:cs="Tahoma"/>
          <w:lang w:eastAsia="en-US"/>
        </w:rPr>
      </w:pPr>
      <w:r>
        <w:rPr>
          <w:rFonts w:ascii="Tahoma" w:eastAsia="Frutiger" w:hAnsi="Tahoma" w:cs="Tahoma"/>
          <w:lang w:eastAsia="en-US"/>
        </w:rPr>
        <w:t>N</w:t>
      </w:r>
      <w:r w:rsidR="003D6064" w:rsidRPr="004C1F13">
        <w:rPr>
          <w:rFonts w:ascii="Tahoma" w:eastAsia="Frutiger" w:hAnsi="Tahoma" w:cs="Tahoma"/>
          <w:lang w:eastAsia="en-US"/>
        </w:rPr>
        <w:t xml:space="preserve">aročnik </w:t>
      </w:r>
      <w:r>
        <w:rPr>
          <w:rFonts w:ascii="Tahoma" w:eastAsia="Frutiger" w:hAnsi="Tahoma" w:cs="Tahoma"/>
          <w:lang w:eastAsia="en-US"/>
        </w:rPr>
        <w:t>bo</w:t>
      </w:r>
      <w:r w:rsidR="00E12AC4">
        <w:rPr>
          <w:rFonts w:ascii="Tahoma" w:eastAsia="Frutiger" w:hAnsi="Tahoma" w:cs="Tahoma"/>
          <w:lang w:eastAsia="en-US"/>
        </w:rPr>
        <w:t xml:space="preserve"> </w:t>
      </w:r>
      <w:r w:rsidR="003D6064" w:rsidRPr="004C1F13">
        <w:rPr>
          <w:rFonts w:ascii="Tahoma" w:eastAsia="Frutiger" w:hAnsi="Tahoma" w:cs="Tahoma"/>
          <w:lang w:eastAsia="en-US"/>
        </w:rPr>
        <w:t xml:space="preserve">izvajalca pisno opozoril in pozval k izpolnitvi </w:t>
      </w:r>
      <w:r>
        <w:rPr>
          <w:rFonts w:ascii="Tahoma" w:eastAsia="Frutiger" w:hAnsi="Tahoma" w:cs="Tahoma"/>
          <w:lang w:eastAsia="en-US"/>
        </w:rPr>
        <w:t>pogodbenih</w:t>
      </w:r>
      <w:r w:rsidRPr="004C1F13">
        <w:rPr>
          <w:rFonts w:ascii="Tahoma" w:eastAsia="Frutiger" w:hAnsi="Tahoma" w:cs="Tahoma"/>
          <w:lang w:eastAsia="en-US"/>
        </w:rPr>
        <w:t xml:space="preserve"> </w:t>
      </w:r>
      <w:r w:rsidR="003D6064" w:rsidRPr="004C1F13">
        <w:rPr>
          <w:rFonts w:ascii="Tahoma" w:eastAsia="Frutiger" w:hAnsi="Tahoma" w:cs="Tahoma"/>
          <w:lang w:eastAsia="en-US"/>
        </w:rPr>
        <w:t>obveznost</w:t>
      </w:r>
      <w:r w:rsidR="00E12AC4">
        <w:rPr>
          <w:rFonts w:ascii="Tahoma" w:eastAsia="Frutiger" w:hAnsi="Tahoma" w:cs="Tahoma"/>
          <w:lang w:eastAsia="en-US"/>
        </w:rPr>
        <w:t>i</w:t>
      </w:r>
      <w:r w:rsidR="003D6064" w:rsidRPr="004C1F13">
        <w:rPr>
          <w:rFonts w:ascii="Tahoma" w:eastAsia="Frutiger" w:hAnsi="Tahoma" w:cs="Tahoma"/>
          <w:lang w:eastAsia="en-US"/>
        </w:rPr>
        <w:t xml:space="preserve"> ter mu določil rok za izpolnitev. Če izvajalec ne upošteva pisnega opozorila naročnika, lahko naročnik unovči finančno zavarovanje za </w:t>
      </w:r>
      <w:r w:rsidR="00E12AC4" w:rsidRPr="004C1F13">
        <w:rPr>
          <w:rFonts w:ascii="Tahoma" w:eastAsia="Frutiger" w:hAnsi="Tahoma" w:cs="Tahoma"/>
          <w:lang w:eastAsia="en-US"/>
        </w:rPr>
        <w:t>dobr</w:t>
      </w:r>
      <w:r w:rsidR="00E12AC4">
        <w:rPr>
          <w:rFonts w:ascii="Tahoma" w:eastAsia="Frutiger" w:hAnsi="Tahoma" w:cs="Tahoma"/>
          <w:lang w:eastAsia="en-US"/>
        </w:rPr>
        <w:t>o</w:t>
      </w:r>
      <w:r w:rsidR="00E12AC4" w:rsidRPr="004C1F13">
        <w:rPr>
          <w:rFonts w:ascii="Tahoma" w:eastAsia="Frutiger" w:hAnsi="Tahoma" w:cs="Tahoma"/>
          <w:lang w:eastAsia="en-US"/>
        </w:rPr>
        <w:t xml:space="preserve"> izvedb</w:t>
      </w:r>
      <w:r w:rsidR="00E12AC4">
        <w:rPr>
          <w:rFonts w:ascii="Tahoma" w:eastAsia="Frutiger" w:hAnsi="Tahoma" w:cs="Tahoma"/>
          <w:lang w:eastAsia="en-US"/>
        </w:rPr>
        <w:t>o</w:t>
      </w:r>
      <w:r w:rsidR="00E12AC4" w:rsidRPr="004C1F13">
        <w:rPr>
          <w:rFonts w:ascii="Tahoma" w:eastAsia="Frutiger" w:hAnsi="Tahoma" w:cs="Tahoma"/>
          <w:lang w:eastAsia="en-US"/>
        </w:rPr>
        <w:t xml:space="preserve"> </w:t>
      </w:r>
      <w:r w:rsidR="003D6064" w:rsidRPr="004C1F13">
        <w:rPr>
          <w:rFonts w:ascii="Tahoma" w:eastAsia="Frutiger" w:hAnsi="Tahoma" w:cs="Tahoma"/>
          <w:lang w:eastAsia="en-US"/>
        </w:rPr>
        <w:t xml:space="preserve">pogodbenih obveznosti in od pogodbe odstopi, brez </w:t>
      </w:r>
      <w:r w:rsidR="003D6064">
        <w:rPr>
          <w:rFonts w:ascii="Tahoma" w:eastAsia="Frutiger" w:hAnsi="Tahoma" w:cs="Tahoma"/>
          <w:lang w:eastAsia="en-US"/>
        </w:rPr>
        <w:t xml:space="preserve">odpovednega roka in brez </w:t>
      </w:r>
      <w:r w:rsidR="003D6064" w:rsidRPr="004C1F13">
        <w:rPr>
          <w:rFonts w:ascii="Tahoma" w:eastAsia="Frutiger" w:hAnsi="Tahoma" w:cs="Tahoma"/>
          <w:lang w:eastAsia="en-US"/>
        </w:rPr>
        <w:t>kakršnekoli obveznosti do izvajalca, izvajalec pa je dolžan naročniku povrniti vso nastalo škodo zaradi neizpolnjevanja pogodbenih obveznosti. O odstopu od pogodbe bo naročnik izvajalca pisno obvestil s priporočeno pošiljko po pošti ali s povratnico.</w:t>
      </w:r>
    </w:p>
    <w:p w14:paraId="1C7C3118" w14:textId="77777777" w:rsidR="003D6064" w:rsidRPr="004C1F13" w:rsidRDefault="003D6064" w:rsidP="003D6064">
      <w:pPr>
        <w:keepNext/>
        <w:keepLines/>
        <w:jc w:val="both"/>
        <w:rPr>
          <w:rFonts w:ascii="Tahoma" w:eastAsia="Frutiger" w:hAnsi="Tahoma" w:cs="Tahoma"/>
          <w:lang w:eastAsia="en-US"/>
        </w:rPr>
      </w:pPr>
    </w:p>
    <w:p w14:paraId="63742448" w14:textId="77777777" w:rsidR="003D6064" w:rsidRPr="004C1F13" w:rsidRDefault="003D6064" w:rsidP="003D6064">
      <w:pPr>
        <w:keepNext/>
        <w:keepLines/>
        <w:jc w:val="both"/>
        <w:rPr>
          <w:rFonts w:ascii="Tahoma" w:eastAsia="Frutiger" w:hAnsi="Tahoma" w:cs="Tahoma"/>
          <w:lang w:eastAsia="en-US"/>
        </w:rPr>
      </w:pPr>
      <w:r w:rsidRPr="004C1F13">
        <w:rPr>
          <w:rFonts w:ascii="Tahoma" w:eastAsia="Frutiger" w:hAnsi="Tahoma" w:cs="Tahoma"/>
          <w:lang w:eastAsia="en-US"/>
        </w:rPr>
        <w:t xml:space="preserve">Izvajalec ima pravico do odstopa od pogodbe v primeru kršenja pogodbenih določil s strani naročnika. V tem primeru pogodba preneha veljati, ko naročnik prejme pisno obvestilo o odstopu od pogodbe z navedbo razloga za odstop s priporočeno pošiljko po pošti. </w:t>
      </w:r>
    </w:p>
    <w:p w14:paraId="79A0D1B1" w14:textId="77777777" w:rsidR="003D6064" w:rsidRPr="004C1F13" w:rsidRDefault="003D6064" w:rsidP="003D6064">
      <w:pPr>
        <w:keepNext/>
        <w:keepLines/>
        <w:jc w:val="both"/>
        <w:rPr>
          <w:rFonts w:ascii="Tahoma" w:eastAsia="Frutiger" w:hAnsi="Tahoma" w:cs="Tahoma"/>
          <w:lang w:eastAsia="en-US"/>
        </w:rPr>
      </w:pPr>
    </w:p>
    <w:p w14:paraId="299976F4" w14:textId="77777777" w:rsidR="003D6064" w:rsidRPr="004C1F13" w:rsidRDefault="003D6064" w:rsidP="003D6064">
      <w:pPr>
        <w:keepNext/>
        <w:keepLines/>
        <w:jc w:val="both"/>
        <w:rPr>
          <w:rFonts w:ascii="Tahoma" w:eastAsia="Frutiger" w:hAnsi="Tahoma" w:cs="Tahoma"/>
          <w:lang w:eastAsia="en-US"/>
        </w:rPr>
      </w:pPr>
      <w:r w:rsidRPr="004C1F13">
        <w:rPr>
          <w:rFonts w:ascii="Tahoma" w:eastAsia="Frutiger" w:hAnsi="Tahoma" w:cs="Tahoma"/>
          <w:lang w:eastAsia="en-US"/>
        </w:rPr>
        <w:t>V primeru odstopa od pogodbe sta stranki dolžni do tedaj prevzete obveznosti izpolniti tako, kot je bilo to dogovorjeno pred odstopom.</w:t>
      </w:r>
    </w:p>
    <w:p w14:paraId="7F7527A8" w14:textId="77777777" w:rsidR="003D6064" w:rsidRPr="004C1F13" w:rsidRDefault="003D6064" w:rsidP="003D6064">
      <w:pPr>
        <w:keepNext/>
        <w:keepLines/>
        <w:jc w:val="both"/>
        <w:rPr>
          <w:rFonts w:ascii="Tahoma" w:eastAsia="Frutiger" w:hAnsi="Tahoma" w:cs="Tahoma"/>
          <w:lang w:eastAsia="en-US"/>
        </w:rPr>
      </w:pPr>
    </w:p>
    <w:p w14:paraId="4C7F6100" w14:textId="77777777" w:rsidR="003D6064" w:rsidRDefault="003D6064" w:rsidP="003D6064">
      <w:pPr>
        <w:keepNext/>
        <w:keepLines/>
        <w:jc w:val="both"/>
        <w:rPr>
          <w:rFonts w:ascii="Tahoma" w:eastAsia="Frutiger" w:hAnsi="Tahoma" w:cs="Tahoma"/>
          <w:lang w:eastAsia="en-US"/>
        </w:rPr>
      </w:pPr>
      <w:r w:rsidRPr="004C1F13">
        <w:rPr>
          <w:rFonts w:ascii="Tahoma" w:eastAsia="Frutiger" w:hAnsi="Tahoma" w:cs="Tahoma"/>
          <w:lang w:eastAsia="en-US"/>
        </w:rPr>
        <w:t xml:space="preserve">Med veljavnostjo pogodbe lahko naročnik, ne glede na določbe </w:t>
      </w:r>
      <w:r>
        <w:rPr>
          <w:rFonts w:ascii="Tahoma" w:eastAsia="Frutiger" w:hAnsi="Tahoma" w:cs="Tahoma"/>
          <w:lang w:eastAsia="en-US"/>
        </w:rPr>
        <w:t>obligacijskega zakonika</w:t>
      </w:r>
      <w:r w:rsidRPr="004C1F13">
        <w:rPr>
          <w:rFonts w:ascii="Tahoma" w:eastAsia="Frutiger" w:hAnsi="Tahoma" w:cs="Tahoma"/>
          <w:lang w:eastAsia="en-US"/>
        </w:rPr>
        <w:t>, odstopi od pogodbe tudi v primerih iz 96. člena ZJN-3.</w:t>
      </w:r>
    </w:p>
    <w:p w14:paraId="4DB91856" w14:textId="77777777" w:rsidR="007B7A6A" w:rsidRPr="00526D35" w:rsidRDefault="007B7A6A" w:rsidP="003D6064">
      <w:pPr>
        <w:keepNext/>
        <w:keepLines/>
        <w:jc w:val="both"/>
        <w:rPr>
          <w:rFonts w:ascii="Tahoma" w:eastAsia="Frutiger" w:hAnsi="Tahoma" w:cs="Tahoma"/>
          <w:lang w:eastAsia="en-US"/>
        </w:rPr>
      </w:pPr>
    </w:p>
    <w:p w14:paraId="50E78531" w14:textId="77777777" w:rsidR="003D6064" w:rsidRPr="008A3D17" w:rsidRDefault="003D6064" w:rsidP="003D6064">
      <w:pPr>
        <w:keepNext/>
        <w:keepLines/>
        <w:numPr>
          <w:ilvl w:val="1"/>
          <w:numId w:val="10"/>
        </w:numPr>
        <w:tabs>
          <w:tab w:val="clear" w:pos="1440"/>
          <w:tab w:val="num" w:pos="5180"/>
        </w:tabs>
        <w:ind w:left="426" w:hanging="426"/>
        <w:jc w:val="center"/>
        <w:rPr>
          <w:rFonts w:ascii="Tahoma" w:hAnsi="Tahoma" w:cs="Tahoma"/>
        </w:rPr>
      </w:pPr>
      <w:r w:rsidRPr="008A3D17">
        <w:rPr>
          <w:rFonts w:ascii="Tahoma" w:hAnsi="Tahoma" w:cs="Tahoma"/>
        </w:rPr>
        <w:lastRenderedPageBreak/>
        <w:t>člen</w:t>
      </w:r>
    </w:p>
    <w:p w14:paraId="5CED7C7F" w14:textId="77777777" w:rsidR="003D6064" w:rsidRPr="008A3D17" w:rsidRDefault="003D6064" w:rsidP="003D6064">
      <w:pPr>
        <w:keepNext/>
        <w:keepLines/>
        <w:rPr>
          <w:rFonts w:ascii="Tahoma" w:hAnsi="Tahoma" w:cs="Tahoma"/>
        </w:rPr>
      </w:pPr>
    </w:p>
    <w:p w14:paraId="1DCDE9DB" w14:textId="77777777" w:rsidR="003D6064" w:rsidRDefault="003D6064" w:rsidP="003D6064">
      <w:pPr>
        <w:keepNext/>
        <w:keepLines/>
        <w:jc w:val="both"/>
        <w:rPr>
          <w:rFonts w:ascii="Tahoma" w:eastAsia="Frutiger" w:hAnsi="Tahoma" w:cs="Tahoma"/>
          <w:lang w:eastAsia="en-US"/>
        </w:rPr>
      </w:pPr>
      <w:r w:rsidRPr="004C1F13">
        <w:rPr>
          <w:rFonts w:ascii="Tahoma" w:eastAsia="Frutiger" w:hAnsi="Tahoma" w:cs="Tahoma"/>
          <w:lang w:eastAsia="en-US"/>
        </w:rPr>
        <w:t xml:space="preserve">Vsaka </w:t>
      </w:r>
      <w:r>
        <w:rPr>
          <w:rFonts w:ascii="Tahoma" w:eastAsia="Frutiger" w:hAnsi="Tahoma" w:cs="Tahoma"/>
          <w:lang w:eastAsia="en-US"/>
        </w:rPr>
        <w:t xml:space="preserve">pogodbena </w:t>
      </w:r>
      <w:r w:rsidRPr="004C1F13">
        <w:rPr>
          <w:rFonts w:ascii="Tahoma" w:eastAsia="Frutiger" w:hAnsi="Tahoma" w:cs="Tahoma"/>
          <w:lang w:eastAsia="en-US"/>
        </w:rPr>
        <w:t>stranka lahko odpove pogodbo, če se okoliščine po sklenitvi pogodbe spremenijo tako, da sklenjena pogodba ne izraža več prave volje pogodbene stranke, pod pogojem</w:t>
      </w:r>
      <w:r>
        <w:rPr>
          <w:rFonts w:ascii="Tahoma" w:eastAsia="Frutiger" w:hAnsi="Tahoma" w:cs="Tahoma"/>
          <w:lang w:eastAsia="en-US"/>
        </w:rPr>
        <w:t>,</w:t>
      </w:r>
      <w:r w:rsidRPr="004C1F13">
        <w:rPr>
          <w:rFonts w:ascii="Tahoma" w:eastAsia="Frutiger" w:hAnsi="Tahoma" w:cs="Tahoma"/>
          <w:lang w:eastAsia="en-US"/>
        </w:rPr>
        <w:t xml:space="preserve"> da </w:t>
      </w:r>
      <w:r>
        <w:rPr>
          <w:rFonts w:ascii="Tahoma" w:eastAsia="Frutiger" w:hAnsi="Tahoma" w:cs="Tahoma"/>
          <w:lang w:eastAsia="en-US"/>
        </w:rPr>
        <w:t xml:space="preserve">pogodbeni </w:t>
      </w:r>
      <w:r w:rsidRPr="004C1F13">
        <w:rPr>
          <w:rFonts w:ascii="Tahoma" w:eastAsia="Frutiger" w:hAnsi="Tahoma" w:cs="Tahoma"/>
          <w:lang w:eastAsia="en-US"/>
        </w:rPr>
        <w:t xml:space="preserve">stranki med seboj poravnata vse medsebojne obveznosti. Odpovedni rok je en (1) mesec </w:t>
      </w:r>
      <w:r>
        <w:rPr>
          <w:rFonts w:ascii="Tahoma" w:eastAsia="Frutiger" w:hAnsi="Tahoma" w:cs="Tahoma"/>
          <w:lang w:eastAsia="en-US"/>
        </w:rPr>
        <w:t>in</w:t>
      </w:r>
      <w:r w:rsidRPr="004C1F13">
        <w:rPr>
          <w:rFonts w:ascii="Tahoma" w:eastAsia="Frutiger" w:hAnsi="Tahoma" w:cs="Tahoma"/>
          <w:lang w:eastAsia="en-US"/>
        </w:rPr>
        <w:t xml:space="preserve"> prične teči z dnem oddaje odpovedi na pošto, s priporočeno </w:t>
      </w:r>
      <w:r>
        <w:rPr>
          <w:rFonts w:ascii="Tahoma" w:eastAsia="Frutiger" w:hAnsi="Tahoma" w:cs="Tahoma"/>
          <w:lang w:eastAsia="en-US"/>
        </w:rPr>
        <w:t xml:space="preserve">poštno </w:t>
      </w:r>
      <w:r w:rsidRPr="004C1F13">
        <w:rPr>
          <w:rFonts w:ascii="Tahoma" w:eastAsia="Frutiger" w:hAnsi="Tahoma" w:cs="Tahoma"/>
          <w:lang w:eastAsia="en-US"/>
        </w:rPr>
        <w:t>pošiljko.</w:t>
      </w:r>
    </w:p>
    <w:p w14:paraId="7F91489A" w14:textId="77777777" w:rsidR="003D6064" w:rsidRDefault="003D6064" w:rsidP="003D6064">
      <w:pPr>
        <w:keepNext/>
        <w:keepLines/>
        <w:jc w:val="both"/>
        <w:rPr>
          <w:rFonts w:ascii="Tahoma" w:eastAsia="Frutiger" w:hAnsi="Tahoma" w:cs="Tahoma"/>
          <w:lang w:eastAsia="en-US"/>
        </w:rPr>
      </w:pPr>
    </w:p>
    <w:p w14:paraId="039B382E" w14:textId="77777777" w:rsidR="003D6064" w:rsidRDefault="003D6064" w:rsidP="003D6064">
      <w:pPr>
        <w:keepNext/>
        <w:keepLines/>
        <w:jc w:val="both"/>
        <w:rPr>
          <w:rFonts w:ascii="Tahoma" w:eastAsia="Frutiger" w:hAnsi="Tahoma" w:cs="Tahoma"/>
          <w:lang w:eastAsia="en-US"/>
        </w:rPr>
      </w:pPr>
      <w:r w:rsidRPr="004C1F13">
        <w:rPr>
          <w:rFonts w:ascii="Tahoma" w:eastAsia="Frutiger" w:hAnsi="Tahoma" w:cs="Tahoma"/>
          <w:lang w:eastAsia="en-US"/>
        </w:rPr>
        <w:t>Izvajalec se  v času odpoved</w:t>
      </w:r>
      <w:r w:rsidR="007B7A6A">
        <w:rPr>
          <w:rFonts w:ascii="Tahoma" w:eastAsia="Frutiger" w:hAnsi="Tahoma" w:cs="Tahoma"/>
          <w:lang w:eastAsia="en-US"/>
        </w:rPr>
        <w:t xml:space="preserve">nega roka obveže pogodbena dela </w:t>
      </w:r>
      <w:r w:rsidRPr="004C1F13">
        <w:rPr>
          <w:rFonts w:ascii="Tahoma" w:eastAsia="Frutiger" w:hAnsi="Tahoma" w:cs="Tahoma"/>
          <w:lang w:eastAsia="en-US"/>
        </w:rPr>
        <w:t xml:space="preserve"> izvajati do izteka odpovednega roka.</w:t>
      </w:r>
    </w:p>
    <w:p w14:paraId="74C6F67A" w14:textId="77777777" w:rsidR="00ED7AEF" w:rsidRPr="008A3D17" w:rsidRDefault="00ED7AEF" w:rsidP="003D6064">
      <w:pPr>
        <w:keepNext/>
        <w:keepLines/>
        <w:tabs>
          <w:tab w:val="left" w:pos="709"/>
          <w:tab w:val="left" w:pos="1702"/>
        </w:tabs>
        <w:jc w:val="both"/>
        <w:rPr>
          <w:rFonts w:ascii="Tahoma" w:hAnsi="Tahoma" w:cs="Tahoma"/>
        </w:rPr>
      </w:pPr>
    </w:p>
    <w:p w14:paraId="0FEAA840" w14:textId="77777777" w:rsidR="003D6064" w:rsidRPr="008A3D17" w:rsidRDefault="003D6064" w:rsidP="003D6064">
      <w:pPr>
        <w:keepNext/>
        <w:keepLines/>
        <w:tabs>
          <w:tab w:val="left" w:pos="709"/>
          <w:tab w:val="left" w:pos="1702"/>
        </w:tabs>
        <w:jc w:val="both"/>
        <w:rPr>
          <w:rFonts w:ascii="Tahoma" w:hAnsi="Tahoma" w:cs="Tahoma"/>
          <w:b/>
        </w:rPr>
      </w:pPr>
      <w:r w:rsidRPr="008A3D17">
        <w:rPr>
          <w:rFonts w:ascii="Tahoma" w:hAnsi="Tahoma" w:cs="Tahoma"/>
          <w:b/>
        </w:rPr>
        <w:t xml:space="preserve">RAZVEZNI POGOJ </w:t>
      </w:r>
    </w:p>
    <w:p w14:paraId="38455187" w14:textId="77777777" w:rsidR="003D6064" w:rsidRPr="008A3D17" w:rsidRDefault="003D6064" w:rsidP="003D6064">
      <w:pPr>
        <w:keepNext/>
        <w:keepLines/>
        <w:numPr>
          <w:ilvl w:val="1"/>
          <w:numId w:val="10"/>
        </w:numPr>
        <w:tabs>
          <w:tab w:val="clear" w:pos="1440"/>
          <w:tab w:val="num" w:pos="5180"/>
        </w:tabs>
        <w:ind w:left="426" w:hanging="426"/>
        <w:jc w:val="center"/>
        <w:rPr>
          <w:rFonts w:ascii="Tahoma" w:hAnsi="Tahoma" w:cs="Tahoma"/>
        </w:rPr>
      </w:pPr>
      <w:r w:rsidRPr="008A3D17">
        <w:rPr>
          <w:rFonts w:ascii="Tahoma" w:hAnsi="Tahoma" w:cs="Tahoma"/>
        </w:rPr>
        <w:t xml:space="preserve">člen </w:t>
      </w:r>
    </w:p>
    <w:p w14:paraId="56557D4F" w14:textId="77777777" w:rsidR="003D6064" w:rsidRPr="008A3D17" w:rsidRDefault="003D6064" w:rsidP="003D6064">
      <w:pPr>
        <w:keepNext/>
        <w:keepLines/>
        <w:tabs>
          <w:tab w:val="left" w:pos="709"/>
          <w:tab w:val="left" w:pos="1702"/>
        </w:tabs>
        <w:jc w:val="both"/>
        <w:rPr>
          <w:rFonts w:ascii="Tahoma" w:hAnsi="Tahoma" w:cs="Tahoma"/>
        </w:rPr>
      </w:pPr>
    </w:p>
    <w:p w14:paraId="28B534AA" w14:textId="77777777" w:rsidR="003D6064" w:rsidRPr="00285804" w:rsidRDefault="003D6064" w:rsidP="003D6064">
      <w:pPr>
        <w:keepNext/>
        <w:keepLines/>
        <w:tabs>
          <w:tab w:val="left" w:pos="1080"/>
          <w:tab w:val="left" w:pos="1702"/>
        </w:tabs>
        <w:jc w:val="both"/>
        <w:rPr>
          <w:rFonts w:ascii="Tahoma" w:hAnsi="Tahoma" w:cs="Tahoma"/>
        </w:rPr>
      </w:pPr>
      <w:r w:rsidRPr="00285804">
        <w:rPr>
          <w:rFonts w:ascii="Tahoma" w:hAnsi="Tahoma" w:cs="Tahoma"/>
        </w:rPr>
        <w:t xml:space="preserve">Ta </w:t>
      </w:r>
      <w:r>
        <w:rPr>
          <w:rFonts w:ascii="Tahoma" w:hAnsi="Tahoma" w:cs="Tahoma"/>
        </w:rPr>
        <w:t>pogodba</w:t>
      </w:r>
      <w:r w:rsidRPr="00285804">
        <w:rPr>
          <w:rFonts w:ascii="Tahoma" w:hAnsi="Tahoma" w:cs="Tahoma"/>
        </w:rPr>
        <w:t xml:space="preserve"> je sklenjen</w:t>
      </w:r>
      <w:r>
        <w:rPr>
          <w:rFonts w:ascii="Tahoma" w:hAnsi="Tahoma" w:cs="Tahoma"/>
        </w:rPr>
        <w:t>a</w:t>
      </w:r>
      <w:r w:rsidRPr="00285804">
        <w:rPr>
          <w:rFonts w:ascii="Tahoma" w:hAnsi="Tahoma" w:cs="Tahoma"/>
        </w:rPr>
        <w:t xml:space="preserve"> pod razveznim pogojem, ki se uresniči v primeru izpolnitve ene od naslednjih okoliščin:</w:t>
      </w:r>
    </w:p>
    <w:p w14:paraId="4AB225FD" w14:textId="77777777" w:rsidR="003D6064" w:rsidRPr="00285804" w:rsidRDefault="003D6064" w:rsidP="003D6064">
      <w:pPr>
        <w:keepNext/>
        <w:keepLines/>
        <w:numPr>
          <w:ilvl w:val="0"/>
          <w:numId w:val="31"/>
        </w:numPr>
        <w:tabs>
          <w:tab w:val="left" w:pos="1080"/>
          <w:tab w:val="left" w:pos="1702"/>
        </w:tabs>
        <w:jc w:val="both"/>
        <w:rPr>
          <w:rFonts w:ascii="Tahoma" w:hAnsi="Tahoma" w:cs="Tahoma"/>
        </w:rPr>
      </w:pPr>
      <w:r w:rsidRPr="00285804">
        <w:rPr>
          <w:rFonts w:ascii="Tahoma" w:hAnsi="Tahoma" w:cs="Tahoma"/>
        </w:rPr>
        <w:t>če je naročnik seznanjen, da je sodišče s pravnomočno odločitvijo ugotovilo kršitev obveznosti iz drugega odstavka 3. člena ZJN-3 s stra</w:t>
      </w:r>
      <w:r>
        <w:rPr>
          <w:rFonts w:ascii="Tahoma" w:hAnsi="Tahoma" w:cs="Tahoma"/>
        </w:rPr>
        <w:t>ni izvajalca pogodbe</w:t>
      </w:r>
      <w:r w:rsidRPr="00285804">
        <w:rPr>
          <w:rFonts w:ascii="Tahoma" w:hAnsi="Tahoma" w:cs="Tahoma"/>
        </w:rPr>
        <w:t xml:space="preserve"> o izvedbi javnega naročila ali njegovega podizvajalca ali </w:t>
      </w:r>
    </w:p>
    <w:p w14:paraId="2F6838A6" w14:textId="77777777" w:rsidR="003D6064" w:rsidRPr="00285804" w:rsidRDefault="003D6064" w:rsidP="003D6064">
      <w:pPr>
        <w:keepNext/>
        <w:keepLines/>
        <w:numPr>
          <w:ilvl w:val="0"/>
          <w:numId w:val="31"/>
        </w:numPr>
        <w:tabs>
          <w:tab w:val="left" w:pos="1080"/>
          <w:tab w:val="left" w:pos="1702"/>
        </w:tabs>
        <w:jc w:val="both"/>
        <w:rPr>
          <w:rFonts w:ascii="Tahoma" w:hAnsi="Tahoma" w:cs="Tahoma"/>
        </w:rPr>
      </w:pPr>
      <w:r w:rsidRPr="00285804">
        <w:rPr>
          <w:rFonts w:ascii="Tahoma" w:hAnsi="Tahoma" w:cs="Tahoma"/>
        </w:rPr>
        <w:t>če je naročnik seznanjen, da je pristojni državni organ p</w:t>
      </w:r>
      <w:r>
        <w:rPr>
          <w:rFonts w:ascii="Tahoma" w:hAnsi="Tahoma" w:cs="Tahoma"/>
        </w:rPr>
        <w:t>ri izvajalcu pogodbe</w:t>
      </w:r>
      <w:r w:rsidRPr="00285804">
        <w:rPr>
          <w:rFonts w:ascii="Tahoma" w:hAnsi="Tahoma" w:cs="Tahoma"/>
        </w:rPr>
        <w:t xml:space="preserve"> ali njegovem podizvajalcu v času izvajanja </w:t>
      </w:r>
      <w:r>
        <w:rPr>
          <w:rFonts w:ascii="Tahoma" w:hAnsi="Tahoma" w:cs="Tahoma"/>
        </w:rPr>
        <w:t>pogodbe</w:t>
      </w:r>
      <w:r w:rsidRPr="00285804">
        <w:rPr>
          <w:rFonts w:ascii="Tahoma" w:hAnsi="Tahoma" w:cs="Tahoma"/>
        </w:rPr>
        <w:t xml:space="preserv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14:paraId="4C51F4B2" w14:textId="77777777" w:rsidR="003D6064" w:rsidRPr="00285804" w:rsidRDefault="003D6064" w:rsidP="003D6064">
      <w:pPr>
        <w:keepNext/>
        <w:keepLines/>
        <w:tabs>
          <w:tab w:val="left" w:pos="1080"/>
          <w:tab w:val="left" w:pos="1702"/>
        </w:tabs>
        <w:jc w:val="both"/>
        <w:rPr>
          <w:rFonts w:ascii="Tahoma" w:hAnsi="Tahoma" w:cs="Tahoma"/>
        </w:rPr>
      </w:pPr>
    </w:p>
    <w:p w14:paraId="7F2539EF" w14:textId="77777777" w:rsidR="003D6064" w:rsidRPr="00285804" w:rsidRDefault="003D6064" w:rsidP="003D6064">
      <w:pPr>
        <w:keepNext/>
        <w:keepLines/>
        <w:tabs>
          <w:tab w:val="left" w:pos="1080"/>
          <w:tab w:val="left" w:pos="1702"/>
        </w:tabs>
        <w:jc w:val="both"/>
        <w:rPr>
          <w:rFonts w:ascii="Tahoma" w:hAnsi="Tahoma" w:cs="Tahoma"/>
        </w:rPr>
      </w:pPr>
      <w:r w:rsidRPr="00285804">
        <w:rPr>
          <w:rFonts w:ascii="Tahoma" w:hAnsi="Tahoma" w:cs="Tahoma"/>
        </w:rPr>
        <w:t xml:space="preserve">V primeru seznanitve naročnika s kršitvijo mora ta o tem obvestiti izvajalca v desetih (10) dneh. </w:t>
      </w:r>
    </w:p>
    <w:p w14:paraId="522C8DE5" w14:textId="77777777" w:rsidR="003D6064" w:rsidRPr="00285804" w:rsidRDefault="003D6064" w:rsidP="003D6064">
      <w:pPr>
        <w:keepNext/>
        <w:keepLines/>
        <w:tabs>
          <w:tab w:val="left" w:pos="1080"/>
          <w:tab w:val="left" w:pos="1702"/>
        </w:tabs>
        <w:jc w:val="both"/>
        <w:rPr>
          <w:rFonts w:ascii="Tahoma" w:hAnsi="Tahoma" w:cs="Tahoma"/>
        </w:rPr>
      </w:pPr>
    </w:p>
    <w:p w14:paraId="124C5EA4" w14:textId="77777777" w:rsidR="003D6064" w:rsidRPr="00285804" w:rsidRDefault="003D6064" w:rsidP="003D6064">
      <w:pPr>
        <w:keepNext/>
        <w:keepLines/>
        <w:tabs>
          <w:tab w:val="left" w:pos="1080"/>
          <w:tab w:val="left" w:pos="1702"/>
        </w:tabs>
        <w:jc w:val="both"/>
        <w:rPr>
          <w:rFonts w:ascii="Tahoma" w:hAnsi="Tahoma" w:cs="Tahoma"/>
        </w:rPr>
      </w:pPr>
      <w:r w:rsidRPr="00285804">
        <w:rPr>
          <w:rFonts w:ascii="Tahoma" w:hAnsi="Tahoma" w:cs="Tahoma"/>
        </w:rPr>
        <w:t xml:space="preserve">Izvajalec lahko v roku, ki ga določi naročnik, ki pa ne sme biti daljši kot petnajst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16D761E4" w14:textId="77777777" w:rsidR="003D6064" w:rsidRPr="00285804" w:rsidRDefault="003D6064" w:rsidP="003D6064">
      <w:pPr>
        <w:keepNext/>
        <w:keepLines/>
        <w:tabs>
          <w:tab w:val="left" w:pos="1080"/>
          <w:tab w:val="left" w:pos="1702"/>
        </w:tabs>
        <w:jc w:val="both"/>
        <w:rPr>
          <w:rFonts w:ascii="Tahoma" w:hAnsi="Tahoma" w:cs="Tahoma"/>
        </w:rPr>
      </w:pPr>
    </w:p>
    <w:p w14:paraId="5FD33707" w14:textId="77777777" w:rsidR="003D6064" w:rsidRPr="00285804" w:rsidRDefault="003D6064" w:rsidP="003D6064">
      <w:pPr>
        <w:keepNext/>
        <w:keepLines/>
        <w:tabs>
          <w:tab w:val="left" w:pos="1080"/>
          <w:tab w:val="left" w:pos="1702"/>
        </w:tabs>
        <w:jc w:val="both"/>
        <w:rPr>
          <w:rFonts w:ascii="Tahoma" w:hAnsi="Tahoma" w:cs="Tahoma"/>
        </w:rPr>
      </w:pPr>
      <w:r w:rsidRPr="00285804">
        <w:rPr>
          <w:rFonts w:ascii="Tahoma" w:hAnsi="Tahoma" w:cs="Tahoma"/>
        </w:rPr>
        <w:t xml:space="preserve">Če izvajalec ne predloži dokazov za podizvajalca ali če jih je, pa naročnik oceni, da ti ukrepi ne zadoščajo, lahko izvajalec zamenja podizvajalca v roku, ki ga določi naročnik in ne sme biti daljši od petnajst (15) dni v skladu s 94. členom ZJN-3, ali sam prevzame del, ki ga je oddal v podizvajanje temu podizvajalcu, če ta zamenjava ali prevzem ne pomeni bistvene spremembe </w:t>
      </w:r>
      <w:r>
        <w:rPr>
          <w:rFonts w:ascii="Tahoma" w:hAnsi="Tahoma" w:cs="Tahoma"/>
        </w:rPr>
        <w:t>pogodbe</w:t>
      </w:r>
      <w:r w:rsidRPr="00285804">
        <w:rPr>
          <w:rFonts w:ascii="Tahoma" w:hAnsi="Tahoma" w:cs="Tahoma"/>
        </w:rPr>
        <w:t xml:space="preserve">. </w:t>
      </w:r>
    </w:p>
    <w:p w14:paraId="44F2E128" w14:textId="77777777" w:rsidR="003D6064" w:rsidRPr="00285804" w:rsidRDefault="003D6064" w:rsidP="003D6064">
      <w:pPr>
        <w:keepNext/>
        <w:keepLines/>
        <w:tabs>
          <w:tab w:val="left" w:pos="1080"/>
          <w:tab w:val="left" w:pos="1702"/>
        </w:tabs>
        <w:jc w:val="both"/>
        <w:rPr>
          <w:rFonts w:ascii="Tahoma" w:hAnsi="Tahoma" w:cs="Tahoma"/>
        </w:rPr>
      </w:pPr>
    </w:p>
    <w:p w14:paraId="34B49EAA" w14:textId="77777777" w:rsidR="003D6064" w:rsidRPr="00285804" w:rsidRDefault="003D6064" w:rsidP="003D6064">
      <w:pPr>
        <w:keepNext/>
        <w:keepLines/>
        <w:tabs>
          <w:tab w:val="left" w:pos="1080"/>
          <w:tab w:val="left" w:pos="1702"/>
        </w:tabs>
        <w:jc w:val="both"/>
        <w:rPr>
          <w:rFonts w:ascii="Tahoma" w:hAnsi="Tahoma" w:cs="Tahoma"/>
        </w:rPr>
      </w:pPr>
      <w:r w:rsidRPr="00285804">
        <w:rPr>
          <w:rFonts w:ascii="Tahoma" w:hAnsi="Tahoma" w:cs="Tahoma"/>
        </w:rPr>
        <w:t xml:space="preserve">Če izvajalec ne predloži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w:t>
      </w:r>
      <w:r>
        <w:rPr>
          <w:rFonts w:ascii="Tahoma" w:hAnsi="Tahoma" w:cs="Tahoma"/>
        </w:rPr>
        <w:t>pogodbe še najmanj dva (2) meseca</w:t>
      </w:r>
      <w:r w:rsidRPr="00285804">
        <w:rPr>
          <w:rFonts w:ascii="Tahoma" w:hAnsi="Tahoma" w:cs="Tahoma"/>
        </w:rPr>
        <w:t xml:space="preserve">. </w:t>
      </w:r>
    </w:p>
    <w:p w14:paraId="10379F27" w14:textId="77777777" w:rsidR="003D6064" w:rsidRPr="00285804" w:rsidRDefault="003D6064" w:rsidP="003D6064">
      <w:pPr>
        <w:keepNext/>
        <w:keepLines/>
        <w:tabs>
          <w:tab w:val="left" w:pos="1080"/>
          <w:tab w:val="left" w:pos="1702"/>
        </w:tabs>
        <w:jc w:val="both"/>
        <w:rPr>
          <w:rFonts w:ascii="Tahoma" w:hAnsi="Tahoma" w:cs="Tahoma"/>
        </w:rPr>
      </w:pPr>
    </w:p>
    <w:p w14:paraId="40E141E8" w14:textId="77777777" w:rsidR="003D6064" w:rsidRDefault="003D6064" w:rsidP="003D6064">
      <w:pPr>
        <w:keepNext/>
        <w:keepLines/>
        <w:tabs>
          <w:tab w:val="left" w:pos="1080"/>
          <w:tab w:val="left" w:pos="1702"/>
        </w:tabs>
        <w:jc w:val="both"/>
        <w:rPr>
          <w:rFonts w:ascii="Tahoma" w:hAnsi="Tahoma" w:cs="Tahoma"/>
        </w:rPr>
      </w:pPr>
      <w:r w:rsidRPr="00285804">
        <w:rPr>
          <w:rFonts w:ascii="Tahoma" w:hAnsi="Tahoma" w:cs="Tahoma"/>
        </w:rPr>
        <w:t xml:space="preserve">V primeru izpolnitve razveznega pogoja se šteje, da je </w:t>
      </w:r>
      <w:r>
        <w:rPr>
          <w:rFonts w:ascii="Tahoma" w:hAnsi="Tahoma" w:cs="Tahoma"/>
        </w:rPr>
        <w:t>pogodba</w:t>
      </w:r>
      <w:r w:rsidRPr="00285804">
        <w:rPr>
          <w:rFonts w:ascii="Tahoma" w:hAnsi="Tahoma" w:cs="Tahoma"/>
        </w:rPr>
        <w:t xml:space="preserve"> razvezan</w:t>
      </w:r>
      <w:r>
        <w:rPr>
          <w:rFonts w:ascii="Tahoma" w:hAnsi="Tahoma" w:cs="Tahoma"/>
        </w:rPr>
        <w:t>a</w:t>
      </w:r>
      <w:r w:rsidRPr="00285804">
        <w:rPr>
          <w:rFonts w:ascii="Tahoma" w:hAnsi="Tahoma" w:cs="Tahoma"/>
        </w:rPr>
        <w:t xml:space="preserve"> z dnem sklenitve nove</w:t>
      </w:r>
      <w:r>
        <w:rPr>
          <w:rFonts w:ascii="Tahoma" w:hAnsi="Tahoma" w:cs="Tahoma"/>
        </w:rPr>
        <w:t xml:space="preserve"> pogodbe</w:t>
      </w:r>
      <w:r w:rsidRPr="00285804">
        <w:rPr>
          <w:rFonts w:ascii="Tahoma" w:hAnsi="Tahoma" w:cs="Tahoma"/>
        </w:rPr>
        <w:t xml:space="preserve"> o izvedbi javnega naročila, naročnik pa mora nov postopek oddaje javnega naročila začeti nemudoma, vendar najkasneje v šestdesetih (60) dneh od seznanitve s kršitvijo. Če naročnik v tem roku ne začne novega postopka javnega naročila, se šteje, da je </w:t>
      </w:r>
      <w:r>
        <w:rPr>
          <w:rFonts w:ascii="Tahoma" w:hAnsi="Tahoma" w:cs="Tahoma"/>
        </w:rPr>
        <w:t>pogodba</w:t>
      </w:r>
      <w:r w:rsidRPr="00285804">
        <w:rPr>
          <w:rFonts w:ascii="Tahoma" w:hAnsi="Tahoma" w:cs="Tahoma"/>
        </w:rPr>
        <w:t xml:space="preserve"> razvezan</w:t>
      </w:r>
      <w:r>
        <w:rPr>
          <w:rFonts w:ascii="Tahoma" w:hAnsi="Tahoma" w:cs="Tahoma"/>
        </w:rPr>
        <w:t>a</w:t>
      </w:r>
      <w:r w:rsidRPr="00285804">
        <w:rPr>
          <w:rFonts w:ascii="Tahoma" w:hAnsi="Tahoma" w:cs="Tahoma"/>
        </w:rPr>
        <w:t xml:space="preserve"> šestdeseti (60.) dan od seznanitve s kršitvijo.</w:t>
      </w:r>
    </w:p>
    <w:p w14:paraId="1CAA379A" w14:textId="77777777" w:rsidR="003D6064" w:rsidRDefault="003D6064" w:rsidP="003D6064">
      <w:pPr>
        <w:keepNext/>
        <w:keepLines/>
        <w:tabs>
          <w:tab w:val="left" w:pos="709"/>
          <w:tab w:val="left" w:pos="1702"/>
        </w:tabs>
        <w:jc w:val="both"/>
        <w:rPr>
          <w:rFonts w:ascii="Tahoma" w:hAnsi="Tahoma" w:cs="Tahoma"/>
        </w:rPr>
      </w:pPr>
    </w:p>
    <w:p w14:paraId="4923CC03" w14:textId="77777777" w:rsidR="002707EB" w:rsidRPr="008A3D17" w:rsidRDefault="002707EB" w:rsidP="003D6064">
      <w:pPr>
        <w:keepNext/>
        <w:keepLines/>
        <w:tabs>
          <w:tab w:val="left" w:pos="709"/>
          <w:tab w:val="left" w:pos="1702"/>
        </w:tabs>
        <w:jc w:val="both"/>
        <w:rPr>
          <w:rFonts w:ascii="Tahoma" w:hAnsi="Tahoma" w:cs="Tahoma"/>
        </w:rPr>
      </w:pPr>
    </w:p>
    <w:p w14:paraId="7D566A59" w14:textId="77777777" w:rsidR="003D6064" w:rsidRPr="008A3D17" w:rsidRDefault="003D6064" w:rsidP="003D6064">
      <w:pPr>
        <w:keepNext/>
        <w:keepLines/>
        <w:tabs>
          <w:tab w:val="left" w:pos="851"/>
          <w:tab w:val="left" w:pos="1702"/>
        </w:tabs>
        <w:jc w:val="both"/>
        <w:rPr>
          <w:rFonts w:ascii="Tahoma" w:hAnsi="Tahoma" w:cs="Tahoma"/>
          <w:b/>
        </w:rPr>
      </w:pPr>
      <w:r w:rsidRPr="008A3D17">
        <w:rPr>
          <w:rFonts w:ascii="Tahoma" w:hAnsi="Tahoma" w:cs="Tahoma"/>
          <w:b/>
        </w:rPr>
        <w:t>REŠEVANJE SPOROV</w:t>
      </w:r>
    </w:p>
    <w:p w14:paraId="773AE1AC" w14:textId="77777777" w:rsidR="003D6064" w:rsidRPr="008A3D17" w:rsidRDefault="003D6064" w:rsidP="003D6064">
      <w:pPr>
        <w:keepNext/>
        <w:keepLines/>
        <w:numPr>
          <w:ilvl w:val="1"/>
          <w:numId w:val="10"/>
        </w:numPr>
        <w:tabs>
          <w:tab w:val="clear" w:pos="1440"/>
          <w:tab w:val="num" w:pos="5180"/>
        </w:tabs>
        <w:ind w:left="426" w:hanging="426"/>
        <w:jc w:val="center"/>
        <w:rPr>
          <w:rFonts w:ascii="Tahoma" w:hAnsi="Tahoma" w:cs="Tahoma"/>
        </w:rPr>
      </w:pPr>
      <w:r w:rsidRPr="008A3D17">
        <w:rPr>
          <w:rFonts w:ascii="Tahoma" w:hAnsi="Tahoma" w:cs="Tahoma"/>
        </w:rPr>
        <w:t xml:space="preserve"> člen</w:t>
      </w:r>
    </w:p>
    <w:p w14:paraId="28F081BE" w14:textId="77777777" w:rsidR="003D6064" w:rsidRPr="008A3D17" w:rsidRDefault="003D6064" w:rsidP="003D6064">
      <w:pPr>
        <w:keepNext/>
        <w:keepLines/>
        <w:tabs>
          <w:tab w:val="left" w:pos="709"/>
          <w:tab w:val="left" w:pos="1702"/>
        </w:tabs>
        <w:ind w:left="1701" w:hanging="1701"/>
        <w:rPr>
          <w:rFonts w:ascii="Tahoma" w:hAnsi="Tahoma" w:cs="Tahoma"/>
        </w:rPr>
      </w:pPr>
    </w:p>
    <w:p w14:paraId="2DAE0C0C" w14:textId="77777777" w:rsidR="004E417D" w:rsidRPr="004C1F13" w:rsidRDefault="003D6064" w:rsidP="003D6064">
      <w:pPr>
        <w:keepNext/>
        <w:keepLines/>
        <w:tabs>
          <w:tab w:val="left" w:pos="1418"/>
          <w:tab w:val="left" w:pos="1702"/>
        </w:tabs>
        <w:jc w:val="both"/>
        <w:rPr>
          <w:rFonts w:ascii="Tahoma" w:eastAsia="Frutiger" w:hAnsi="Tahoma" w:cs="Tahoma"/>
          <w:lang w:eastAsia="en-US"/>
        </w:rPr>
      </w:pPr>
      <w:r w:rsidRPr="004C1F13">
        <w:rPr>
          <w:rFonts w:ascii="Tahoma" w:eastAsia="Frutiger" w:hAnsi="Tahoma" w:cs="Tahoma"/>
          <w:lang w:eastAsia="en-US"/>
        </w:rPr>
        <w:t>Vse morebitne spore iz pogodbe bo</w:t>
      </w:r>
      <w:r>
        <w:rPr>
          <w:rFonts w:ascii="Tahoma" w:eastAsia="Frutiger" w:hAnsi="Tahoma" w:cs="Tahoma"/>
          <w:lang w:eastAsia="en-US"/>
        </w:rPr>
        <w:t>sta</w:t>
      </w:r>
      <w:r w:rsidRPr="004C1F13">
        <w:rPr>
          <w:rFonts w:ascii="Tahoma" w:eastAsia="Frutiger" w:hAnsi="Tahoma" w:cs="Tahoma"/>
          <w:lang w:eastAsia="en-US"/>
        </w:rPr>
        <w:t xml:space="preserve"> pogodben</w:t>
      </w:r>
      <w:r>
        <w:rPr>
          <w:rFonts w:ascii="Tahoma" w:eastAsia="Frutiger" w:hAnsi="Tahoma" w:cs="Tahoma"/>
          <w:lang w:eastAsia="en-US"/>
        </w:rPr>
        <w:t>i</w:t>
      </w:r>
      <w:r w:rsidRPr="004C1F13">
        <w:rPr>
          <w:rFonts w:ascii="Tahoma" w:eastAsia="Frutiger" w:hAnsi="Tahoma" w:cs="Tahoma"/>
          <w:lang w:eastAsia="en-US"/>
        </w:rPr>
        <w:t xml:space="preserve"> strank</w:t>
      </w:r>
      <w:r>
        <w:rPr>
          <w:rFonts w:ascii="Tahoma" w:eastAsia="Frutiger" w:hAnsi="Tahoma" w:cs="Tahoma"/>
          <w:lang w:eastAsia="en-US"/>
        </w:rPr>
        <w:t>i</w:t>
      </w:r>
      <w:r w:rsidRPr="004C1F13">
        <w:rPr>
          <w:rFonts w:ascii="Tahoma" w:eastAsia="Frutiger" w:hAnsi="Tahoma" w:cs="Tahoma"/>
          <w:lang w:eastAsia="en-US"/>
        </w:rPr>
        <w:t xml:space="preserve"> reševal</w:t>
      </w:r>
      <w:r>
        <w:rPr>
          <w:rFonts w:ascii="Tahoma" w:eastAsia="Frutiger" w:hAnsi="Tahoma" w:cs="Tahoma"/>
          <w:lang w:eastAsia="en-US"/>
        </w:rPr>
        <w:t>i</w:t>
      </w:r>
      <w:r w:rsidRPr="004C1F13">
        <w:rPr>
          <w:rFonts w:ascii="Tahoma" w:eastAsia="Frutiger" w:hAnsi="Tahoma" w:cs="Tahoma"/>
          <w:lang w:eastAsia="en-US"/>
        </w:rPr>
        <w:t xml:space="preserve"> sporazumno. V nasprotnem primeru je za reševanje spora pristojno stvarno pristojno sodišče v Ljubljani.</w:t>
      </w:r>
    </w:p>
    <w:p w14:paraId="091100C7" w14:textId="77777777" w:rsidR="003D6064" w:rsidRDefault="003D6064" w:rsidP="003D6064">
      <w:pPr>
        <w:keepNext/>
        <w:keepLines/>
        <w:tabs>
          <w:tab w:val="left" w:pos="567"/>
          <w:tab w:val="left" w:pos="1418"/>
          <w:tab w:val="left" w:pos="1702"/>
        </w:tabs>
        <w:jc w:val="both"/>
        <w:rPr>
          <w:rFonts w:ascii="Tahoma" w:hAnsi="Tahoma" w:cs="Tahoma"/>
        </w:rPr>
      </w:pPr>
    </w:p>
    <w:p w14:paraId="6C5792A7" w14:textId="77777777" w:rsidR="003D6064" w:rsidRPr="008A3D17" w:rsidRDefault="003D6064" w:rsidP="003D6064">
      <w:pPr>
        <w:keepNext/>
        <w:keepLines/>
        <w:tabs>
          <w:tab w:val="left" w:pos="851"/>
          <w:tab w:val="left" w:pos="1702"/>
        </w:tabs>
        <w:jc w:val="both"/>
        <w:rPr>
          <w:rFonts w:ascii="Tahoma" w:hAnsi="Tahoma" w:cs="Tahoma"/>
          <w:b/>
        </w:rPr>
      </w:pPr>
      <w:r w:rsidRPr="008A3D17">
        <w:rPr>
          <w:rFonts w:ascii="Tahoma" w:hAnsi="Tahoma" w:cs="Tahoma"/>
          <w:b/>
        </w:rPr>
        <w:lastRenderedPageBreak/>
        <w:t>PROTIKORUPCIJSKA KLAVZULA</w:t>
      </w:r>
    </w:p>
    <w:p w14:paraId="76A211FE" w14:textId="77777777" w:rsidR="003D6064" w:rsidRPr="008A3D17" w:rsidRDefault="003D6064" w:rsidP="003D6064">
      <w:pPr>
        <w:keepNext/>
        <w:keepLines/>
        <w:numPr>
          <w:ilvl w:val="1"/>
          <w:numId w:val="10"/>
        </w:numPr>
        <w:tabs>
          <w:tab w:val="clear" w:pos="1440"/>
          <w:tab w:val="num" w:pos="5180"/>
        </w:tabs>
        <w:ind w:left="426" w:hanging="426"/>
        <w:jc w:val="center"/>
        <w:rPr>
          <w:rFonts w:ascii="Tahoma" w:hAnsi="Tahoma" w:cs="Tahoma"/>
        </w:rPr>
      </w:pPr>
      <w:r w:rsidRPr="008A3D17">
        <w:rPr>
          <w:rFonts w:ascii="Tahoma" w:hAnsi="Tahoma" w:cs="Tahoma"/>
        </w:rPr>
        <w:t>člen</w:t>
      </w:r>
    </w:p>
    <w:p w14:paraId="42992AE5" w14:textId="77777777" w:rsidR="003D6064" w:rsidRPr="008A3D17" w:rsidRDefault="003D6064" w:rsidP="003D6064">
      <w:pPr>
        <w:keepNext/>
        <w:keepLines/>
        <w:tabs>
          <w:tab w:val="left" w:pos="851"/>
          <w:tab w:val="left" w:pos="1702"/>
        </w:tabs>
        <w:jc w:val="both"/>
        <w:rPr>
          <w:rFonts w:ascii="Tahoma" w:hAnsi="Tahoma" w:cs="Tahoma"/>
          <w:b/>
        </w:rPr>
      </w:pPr>
    </w:p>
    <w:p w14:paraId="090F6325" w14:textId="77777777" w:rsidR="003D6064" w:rsidRPr="004C1F13" w:rsidRDefault="003D6064" w:rsidP="003D6064">
      <w:pPr>
        <w:keepNext/>
        <w:keepLines/>
        <w:jc w:val="both"/>
        <w:rPr>
          <w:rFonts w:ascii="Tahoma" w:eastAsia="Frutiger" w:hAnsi="Tahoma" w:cs="Tahoma"/>
          <w:lang w:eastAsia="en-US"/>
        </w:rPr>
      </w:pPr>
      <w:r w:rsidRPr="004C1F13">
        <w:rPr>
          <w:rFonts w:ascii="Tahoma" w:eastAsia="Frutiger" w:hAnsi="Tahoma" w:cs="Tahoma"/>
          <w:lang w:eastAsia="en-US"/>
        </w:rPr>
        <w:t>V primeru, da se ugotovi, da je pri izvedbi javnega naročila, na podlagi katerega je sklenjena ta pogodba ali pri izvajanju te pogodbe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pogodbe ali za drugo ravnanje ali opustitev, s katerim je naročniku oziroma organu ali organizaciji iz javnega sektorja povzročena škoda ali je omogočena pridobitev nedovoljene koristi predstavniku naročnika, organa, posredniku organa ali organizacije iz javnega sektorja, izvajalcu ali njegovemu predstavniku, zastopniku, posredniku, je ta pogodba nična.</w:t>
      </w:r>
    </w:p>
    <w:p w14:paraId="2E5B2EA7" w14:textId="77777777" w:rsidR="003D6064" w:rsidRPr="004C1F13" w:rsidRDefault="003D6064" w:rsidP="003D6064">
      <w:pPr>
        <w:keepNext/>
        <w:keepLines/>
        <w:jc w:val="both"/>
        <w:rPr>
          <w:rFonts w:ascii="Tahoma" w:eastAsia="Frutiger" w:hAnsi="Tahoma" w:cs="Tahoma"/>
          <w:lang w:eastAsia="en-US"/>
        </w:rPr>
      </w:pPr>
    </w:p>
    <w:p w14:paraId="7B197696" w14:textId="77777777" w:rsidR="003D6064" w:rsidRPr="004C1F13" w:rsidRDefault="003D6064" w:rsidP="003D6064">
      <w:pPr>
        <w:keepNext/>
        <w:keepLines/>
        <w:jc w:val="both"/>
        <w:rPr>
          <w:rFonts w:ascii="Tahoma" w:eastAsia="Frutiger" w:hAnsi="Tahoma" w:cs="Tahoma"/>
          <w:lang w:eastAsia="en-US"/>
        </w:rPr>
      </w:pPr>
      <w:r w:rsidRPr="004C1F13">
        <w:rPr>
          <w:rFonts w:ascii="Tahoma" w:eastAsia="Frutiger" w:hAnsi="Tahoma" w:cs="Tahoma"/>
          <w:lang w:eastAsia="en-US"/>
        </w:rPr>
        <w:t>Naročnik bo v primeru ugotovitve o domnevnem obstoju dejanskega stanja iz prvega odstavka tega člena ali obvestila Komisije za preprečevanje korupcije ali drugih organov, glede njegovega domnevnega nastanka, pričel z ugotavljanjem pogojev ničnosti te pogodbe iz prejšnjega odstavka tega člena oziroma z drugimi ukrepi v skladu s predpisi Republike Slovenije.</w:t>
      </w:r>
    </w:p>
    <w:p w14:paraId="1AE741FE" w14:textId="77777777" w:rsidR="002707EB" w:rsidRDefault="002707EB" w:rsidP="003D6064">
      <w:pPr>
        <w:keepNext/>
        <w:keepLines/>
        <w:jc w:val="both"/>
        <w:rPr>
          <w:rFonts w:ascii="Tahoma" w:hAnsi="Tahoma" w:cs="Tahoma"/>
        </w:rPr>
      </w:pPr>
    </w:p>
    <w:p w14:paraId="34DB7D86" w14:textId="77777777" w:rsidR="003D6064" w:rsidRPr="008A3D17" w:rsidRDefault="007B7A6A" w:rsidP="003D6064">
      <w:pPr>
        <w:keepNext/>
        <w:keepLines/>
        <w:jc w:val="both"/>
        <w:rPr>
          <w:rFonts w:ascii="Tahoma" w:hAnsi="Tahoma" w:cs="Tahoma"/>
        </w:rPr>
      </w:pPr>
      <w:r>
        <w:rPr>
          <w:rFonts w:ascii="Tahoma" w:hAnsi="Tahoma" w:cs="Tahoma"/>
          <w:b/>
        </w:rPr>
        <w:t>KONČNE</w:t>
      </w:r>
      <w:r w:rsidRPr="008A3D17">
        <w:rPr>
          <w:rFonts w:ascii="Tahoma" w:hAnsi="Tahoma" w:cs="Tahoma"/>
          <w:b/>
        </w:rPr>
        <w:t xml:space="preserve"> </w:t>
      </w:r>
      <w:r w:rsidR="003D6064" w:rsidRPr="008A3D17">
        <w:rPr>
          <w:rFonts w:ascii="Tahoma" w:hAnsi="Tahoma" w:cs="Tahoma"/>
          <w:b/>
        </w:rPr>
        <w:t>DOLOČBE</w:t>
      </w:r>
    </w:p>
    <w:p w14:paraId="636B45C2" w14:textId="77777777" w:rsidR="003D6064" w:rsidRPr="008A3D17" w:rsidRDefault="003D6064" w:rsidP="003D6064">
      <w:pPr>
        <w:keepNext/>
        <w:keepLines/>
        <w:numPr>
          <w:ilvl w:val="1"/>
          <w:numId w:val="10"/>
        </w:numPr>
        <w:tabs>
          <w:tab w:val="clear" w:pos="1440"/>
          <w:tab w:val="num" w:pos="5180"/>
        </w:tabs>
        <w:ind w:left="426" w:hanging="426"/>
        <w:jc w:val="center"/>
        <w:rPr>
          <w:rFonts w:ascii="Tahoma" w:hAnsi="Tahoma" w:cs="Tahoma"/>
        </w:rPr>
      </w:pPr>
      <w:r w:rsidRPr="008A3D17">
        <w:rPr>
          <w:rFonts w:ascii="Tahoma" w:hAnsi="Tahoma" w:cs="Tahoma"/>
        </w:rPr>
        <w:t>člen</w:t>
      </w:r>
    </w:p>
    <w:p w14:paraId="256019A4" w14:textId="77777777" w:rsidR="003D6064" w:rsidRPr="008A3D17" w:rsidRDefault="003D6064" w:rsidP="003D6064">
      <w:pPr>
        <w:keepNext/>
        <w:keepLines/>
        <w:jc w:val="both"/>
        <w:rPr>
          <w:rFonts w:ascii="Tahoma" w:hAnsi="Tahoma" w:cs="Tahoma"/>
        </w:rPr>
      </w:pPr>
    </w:p>
    <w:p w14:paraId="72C46D36" w14:textId="77777777" w:rsidR="00526D35" w:rsidRDefault="003D6064" w:rsidP="003D6064">
      <w:pPr>
        <w:keepNext/>
        <w:keepLines/>
        <w:jc w:val="both"/>
        <w:rPr>
          <w:rFonts w:ascii="Tahoma" w:eastAsia="Frutiger" w:hAnsi="Tahoma" w:cs="Tahoma"/>
          <w:lang w:eastAsia="en-US"/>
        </w:rPr>
      </w:pPr>
      <w:r w:rsidRPr="004C1F13">
        <w:rPr>
          <w:rFonts w:ascii="Tahoma" w:eastAsia="Frutiger" w:hAnsi="Tahoma" w:cs="Tahoma"/>
          <w:lang w:eastAsia="en-US"/>
        </w:rPr>
        <w:t xml:space="preserve">Izvajalec s podpisom pogodbe potrjuje, da mu je poznan predmet pogodbe in vsi riziki, ki bodo spremljali delo, da je seznanjen z razpisnimi zahtevami in </w:t>
      </w:r>
      <w:r>
        <w:rPr>
          <w:rFonts w:ascii="Tahoma" w:eastAsia="Frutiger" w:hAnsi="Tahoma" w:cs="Tahoma"/>
          <w:lang w:eastAsia="en-US"/>
        </w:rPr>
        <w:t>s</w:t>
      </w:r>
      <w:r w:rsidRPr="004C1F13">
        <w:rPr>
          <w:rFonts w:ascii="Tahoma" w:eastAsia="Frutiger" w:hAnsi="Tahoma" w:cs="Tahoma"/>
          <w:lang w:eastAsia="en-US"/>
        </w:rPr>
        <w:t xml:space="preserve"> tehnično dokumentacijo, ter da so mu razumljivi in jasni pogoji in okoliščine za pravilno izvedbo del. </w:t>
      </w:r>
    </w:p>
    <w:p w14:paraId="749E9924" w14:textId="77777777" w:rsidR="005A2792" w:rsidRPr="003D6064" w:rsidRDefault="005A2792" w:rsidP="003D6064">
      <w:pPr>
        <w:keepNext/>
        <w:keepLines/>
        <w:jc w:val="both"/>
        <w:rPr>
          <w:rFonts w:ascii="Tahoma" w:eastAsia="Frutiger" w:hAnsi="Tahoma" w:cs="Tahoma"/>
          <w:lang w:eastAsia="en-US"/>
        </w:rPr>
      </w:pPr>
    </w:p>
    <w:p w14:paraId="0365E2E8" w14:textId="77777777" w:rsidR="003D6064" w:rsidRPr="008A3D17" w:rsidRDefault="003D6064" w:rsidP="003D6064">
      <w:pPr>
        <w:keepNext/>
        <w:keepLines/>
        <w:numPr>
          <w:ilvl w:val="1"/>
          <w:numId w:val="10"/>
        </w:numPr>
        <w:tabs>
          <w:tab w:val="clear" w:pos="1440"/>
          <w:tab w:val="num" w:pos="0"/>
          <w:tab w:val="num" w:pos="5180"/>
        </w:tabs>
        <w:ind w:left="426" w:hanging="426"/>
        <w:jc w:val="center"/>
        <w:rPr>
          <w:rFonts w:ascii="Tahoma" w:hAnsi="Tahoma" w:cs="Tahoma"/>
        </w:rPr>
      </w:pPr>
      <w:r w:rsidRPr="008A3D17">
        <w:rPr>
          <w:rFonts w:ascii="Tahoma" w:hAnsi="Tahoma" w:cs="Tahoma"/>
        </w:rPr>
        <w:t>člen</w:t>
      </w:r>
    </w:p>
    <w:p w14:paraId="76BE9640" w14:textId="77777777" w:rsidR="003D6064" w:rsidRPr="008A3D17" w:rsidRDefault="003D6064" w:rsidP="003D6064">
      <w:pPr>
        <w:keepNext/>
        <w:keepLines/>
        <w:jc w:val="both"/>
        <w:rPr>
          <w:rFonts w:ascii="Tahoma" w:hAnsi="Tahoma" w:cs="Tahoma"/>
        </w:rPr>
      </w:pPr>
    </w:p>
    <w:p w14:paraId="08970964" w14:textId="77777777" w:rsidR="003D6064" w:rsidRDefault="003D6064" w:rsidP="003D6064">
      <w:pPr>
        <w:keepNext/>
        <w:keepLines/>
        <w:jc w:val="both"/>
        <w:rPr>
          <w:rFonts w:ascii="Tahoma" w:eastAsia="Frutiger" w:hAnsi="Tahoma" w:cs="Tahoma"/>
          <w:lang w:eastAsia="en-US"/>
        </w:rPr>
      </w:pPr>
      <w:r w:rsidRPr="004C1F13">
        <w:rPr>
          <w:rFonts w:ascii="Tahoma" w:eastAsia="Frutiger" w:hAnsi="Tahoma" w:cs="Tahoma"/>
          <w:lang w:eastAsia="en-US"/>
        </w:rPr>
        <w:t>Pogodbeni stranki bo</w:t>
      </w:r>
      <w:r>
        <w:rPr>
          <w:rFonts w:ascii="Tahoma" w:eastAsia="Frutiger" w:hAnsi="Tahoma" w:cs="Tahoma"/>
          <w:lang w:eastAsia="en-US"/>
        </w:rPr>
        <w:t>sta</w:t>
      </w:r>
      <w:r w:rsidRPr="004C1F13">
        <w:rPr>
          <w:rFonts w:ascii="Tahoma" w:eastAsia="Frutiger" w:hAnsi="Tahoma" w:cs="Tahoma"/>
          <w:lang w:eastAsia="en-US"/>
        </w:rPr>
        <w:t xml:space="preserve"> pogodbo kot tudi vse medsebojne dogovore, podatke in dokumentacijo, ki je predmet te pogodbe oz. njenega izvajanja, varoval</w:t>
      </w:r>
      <w:r>
        <w:rPr>
          <w:rFonts w:ascii="Tahoma" w:eastAsia="Frutiger" w:hAnsi="Tahoma" w:cs="Tahoma"/>
          <w:lang w:eastAsia="en-US"/>
        </w:rPr>
        <w:t>i</w:t>
      </w:r>
      <w:r w:rsidRPr="004C1F13">
        <w:rPr>
          <w:rFonts w:ascii="Tahoma" w:eastAsia="Frutiger" w:hAnsi="Tahoma" w:cs="Tahoma"/>
          <w:lang w:eastAsia="en-US"/>
        </w:rPr>
        <w:t xml:space="preserve"> kot poslovno skrivnost in jih ne bo</w:t>
      </w:r>
      <w:r>
        <w:rPr>
          <w:rFonts w:ascii="Tahoma" w:eastAsia="Frutiger" w:hAnsi="Tahoma" w:cs="Tahoma"/>
          <w:lang w:eastAsia="en-US"/>
        </w:rPr>
        <w:t>sta</w:t>
      </w:r>
      <w:r w:rsidRPr="004C1F13">
        <w:rPr>
          <w:rFonts w:ascii="Tahoma" w:eastAsia="Frutiger" w:hAnsi="Tahoma" w:cs="Tahoma"/>
          <w:lang w:eastAsia="en-US"/>
        </w:rPr>
        <w:t xml:space="preserve"> neupravičeno uporabljal</w:t>
      </w:r>
      <w:r>
        <w:rPr>
          <w:rFonts w:ascii="Tahoma" w:eastAsia="Frutiger" w:hAnsi="Tahoma" w:cs="Tahoma"/>
          <w:lang w:eastAsia="en-US"/>
        </w:rPr>
        <w:t>i</w:t>
      </w:r>
      <w:r w:rsidRPr="004C1F13">
        <w:rPr>
          <w:rFonts w:ascii="Tahoma" w:eastAsia="Frutiger" w:hAnsi="Tahoma" w:cs="Tahoma"/>
          <w:lang w:eastAsia="en-US"/>
        </w:rPr>
        <w:t xml:space="preserve"> v svojo korist oziroma komercialno izkoriščal</w:t>
      </w:r>
      <w:r>
        <w:rPr>
          <w:rFonts w:ascii="Tahoma" w:eastAsia="Frutiger" w:hAnsi="Tahoma" w:cs="Tahoma"/>
          <w:lang w:eastAsia="en-US"/>
        </w:rPr>
        <w:t>i</w:t>
      </w:r>
      <w:r w:rsidRPr="004C1F13">
        <w:rPr>
          <w:rFonts w:ascii="Tahoma" w:eastAsia="Frutiger" w:hAnsi="Tahoma" w:cs="Tahoma"/>
          <w:lang w:eastAsia="en-US"/>
        </w:rPr>
        <w:t xml:space="preserve"> ali posredoval</w:t>
      </w:r>
      <w:r>
        <w:rPr>
          <w:rFonts w:ascii="Tahoma" w:eastAsia="Frutiger" w:hAnsi="Tahoma" w:cs="Tahoma"/>
          <w:lang w:eastAsia="en-US"/>
        </w:rPr>
        <w:t>i</w:t>
      </w:r>
      <w:r w:rsidRPr="004C1F13">
        <w:rPr>
          <w:rFonts w:ascii="Tahoma" w:eastAsia="Frutiger" w:hAnsi="Tahoma" w:cs="Tahoma"/>
          <w:lang w:eastAsia="en-US"/>
        </w:rPr>
        <w:t xml:space="preserve"> tretjim osebam izven organizacij, ki niso vključene v izvajanje nalog predmeta pogodbe razen podatkov</w:t>
      </w:r>
      <w:r>
        <w:rPr>
          <w:rFonts w:ascii="Tahoma" w:eastAsia="Frutiger" w:hAnsi="Tahoma" w:cs="Tahoma"/>
          <w:lang w:eastAsia="en-US"/>
        </w:rPr>
        <w:t xml:space="preserve"> oz. informacij</w:t>
      </w:r>
      <w:r w:rsidRPr="004C1F13">
        <w:rPr>
          <w:rFonts w:ascii="Tahoma" w:eastAsia="Frutiger" w:hAnsi="Tahoma" w:cs="Tahoma"/>
          <w:lang w:eastAsia="en-US"/>
        </w:rPr>
        <w:t>, ki po veljavnih predpisih štejejo za javne.</w:t>
      </w:r>
    </w:p>
    <w:p w14:paraId="255009C9" w14:textId="77777777" w:rsidR="005A2792" w:rsidRPr="003D6064" w:rsidRDefault="005A2792" w:rsidP="003D6064">
      <w:pPr>
        <w:keepNext/>
        <w:keepLines/>
        <w:jc w:val="both"/>
        <w:rPr>
          <w:rFonts w:ascii="Tahoma" w:eastAsia="Frutiger" w:hAnsi="Tahoma" w:cs="Tahoma"/>
          <w:lang w:eastAsia="en-US"/>
        </w:rPr>
      </w:pPr>
    </w:p>
    <w:p w14:paraId="0A94304D" w14:textId="77777777" w:rsidR="003D6064" w:rsidRPr="008A3D17" w:rsidRDefault="003D6064" w:rsidP="003D6064">
      <w:pPr>
        <w:keepNext/>
        <w:keepLines/>
        <w:numPr>
          <w:ilvl w:val="1"/>
          <w:numId w:val="10"/>
        </w:numPr>
        <w:tabs>
          <w:tab w:val="clear" w:pos="1440"/>
          <w:tab w:val="num" w:pos="0"/>
          <w:tab w:val="num" w:pos="5180"/>
        </w:tabs>
        <w:ind w:left="426" w:hanging="426"/>
        <w:jc w:val="center"/>
        <w:rPr>
          <w:rFonts w:ascii="Tahoma" w:hAnsi="Tahoma" w:cs="Tahoma"/>
        </w:rPr>
      </w:pPr>
      <w:r w:rsidRPr="008A3D17">
        <w:rPr>
          <w:rFonts w:ascii="Tahoma" w:hAnsi="Tahoma" w:cs="Tahoma"/>
        </w:rPr>
        <w:t>člen</w:t>
      </w:r>
    </w:p>
    <w:p w14:paraId="720DAA00" w14:textId="77777777" w:rsidR="003D6064" w:rsidRPr="008A3D17" w:rsidRDefault="003D6064" w:rsidP="003D6064">
      <w:pPr>
        <w:keepNext/>
        <w:keepLines/>
        <w:tabs>
          <w:tab w:val="left" w:pos="567"/>
          <w:tab w:val="left" w:pos="1418"/>
          <w:tab w:val="left" w:pos="1702"/>
        </w:tabs>
        <w:jc w:val="both"/>
        <w:rPr>
          <w:rFonts w:ascii="Tahoma" w:hAnsi="Tahoma" w:cs="Tahoma"/>
        </w:rPr>
      </w:pPr>
    </w:p>
    <w:p w14:paraId="113FAC67" w14:textId="77777777" w:rsidR="003D6064" w:rsidRDefault="003D6064" w:rsidP="003D6064">
      <w:pPr>
        <w:keepNext/>
        <w:keepLines/>
        <w:jc w:val="both"/>
        <w:rPr>
          <w:rFonts w:ascii="Tahoma" w:eastAsia="Frutiger" w:hAnsi="Tahoma" w:cs="Tahoma"/>
          <w:lang w:eastAsia="en-US"/>
        </w:rPr>
      </w:pPr>
      <w:r w:rsidRPr="004C1F13">
        <w:rPr>
          <w:rFonts w:ascii="Tahoma" w:eastAsia="Frutiger" w:hAnsi="Tahoma" w:cs="Tahoma"/>
          <w:lang w:eastAsia="en-US"/>
        </w:rPr>
        <w:t>Spremembe ali dopolnitve pogodbe veljajo samo v pisni obliki in v primeru, da jih podpišeta obe pogodbeni stranki.</w:t>
      </w:r>
    </w:p>
    <w:p w14:paraId="52C59C32" w14:textId="77777777" w:rsidR="003D6064" w:rsidRDefault="003D6064" w:rsidP="003D6064">
      <w:pPr>
        <w:keepNext/>
        <w:keepLines/>
        <w:jc w:val="both"/>
        <w:rPr>
          <w:rFonts w:ascii="Tahoma" w:eastAsia="Frutiger" w:hAnsi="Tahoma" w:cs="Tahoma"/>
          <w:lang w:eastAsia="en-US"/>
        </w:rPr>
      </w:pPr>
    </w:p>
    <w:p w14:paraId="02060D86" w14:textId="77777777" w:rsidR="003D6064" w:rsidRDefault="003D6064" w:rsidP="004E417D">
      <w:pPr>
        <w:keepNext/>
        <w:keepLines/>
        <w:jc w:val="both"/>
        <w:rPr>
          <w:rFonts w:ascii="Tahoma" w:eastAsia="Frutiger" w:hAnsi="Tahoma" w:cs="Tahoma"/>
          <w:lang w:eastAsia="en-US"/>
        </w:rPr>
      </w:pPr>
      <w:r w:rsidRPr="00D75066">
        <w:rPr>
          <w:rFonts w:ascii="Tahoma" w:eastAsia="Frutiger" w:hAnsi="Tahoma" w:cs="Tahoma"/>
          <w:lang w:eastAsia="en-US"/>
        </w:rPr>
        <w:t>Če katerokoli od določil pogodbe je ali postane neveljavno, to ne vpliva na ostala določila pogodbe. Neveljavno določilo se nadomesti z veljavnim, ki mora čim bolj ustrezati namenu, ki sta ga želeli doseči stranki pogodbe z neveljavnim določilom.</w:t>
      </w:r>
    </w:p>
    <w:p w14:paraId="3D417B9C" w14:textId="77777777" w:rsidR="005A2792" w:rsidRPr="004E417D" w:rsidRDefault="005A2792" w:rsidP="004E417D">
      <w:pPr>
        <w:keepNext/>
        <w:keepLines/>
        <w:jc w:val="both"/>
        <w:rPr>
          <w:rFonts w:ascii="Tahoma" w:eastAsia="Frutiger" w:hAnsi="Tahoma" w:cs="Tahoma"/>
          <w:lang w:eastAsia="en-US"/>
        </w:rPr>
      </w:pPr>
    </w:p>
    <w:p w14:paraId="142FF6C7" w14:textId="77777777" w:rsidR="003D6064" w:rsidRPr="008A3D17" w:rsidRDefault="003D6064" w:rsidP="003D6064">
      <w:pPr>
        <w:keepNext/>
        <w:keepLines/>
        <w:numPr>
          <w:ilvl w:val="1"/>
          <w:numId w:val="10"/>
        </w:numPr>
        <w:tabs>
          <w:tab w:val="clear" w:pos="1440"/>
          <w:tab w:val="num" w:pos="0"/>
          <w:tab w:val="num" w:pos="5180"/>
        </w:tabs>
        <w:ind w:left="426" w:hanging="426"/>
        <w:jc w:val="center"/>
        <w:rPr>
          <w:rFonts w:ascii="Tahoma" w:hAnsi="Tahoma" w:cs="Tahoma"/>
        </w:rPr>
      </w:pPr>
      <w:r w:rsidRPr="008A3D17">
        <w:rPr>
          <w:rFonts w:ascii="Tahoma" w:hAnsi="Tahoma" w:cs="Tahoma"/>
        </w:rPr>
        <w:t xml:space="preserve">člen </w:t>
      </w:r>
    </w:p>
    <w:p w14:paraId="0F1AF861" w14:textId="77777777" w:rsidR="003D6064" w:rsidRPr="008A3D17" w:rsidRDefault="003D6064" w:rsidP="003D6064">
      <w:pPr>
        <w:keepNext/>
        <w:keepLines/>
        <w:tabs>
          <w:tab w:val="left" w:pos="567"/>
          <w:tab w:val="left" w:pos="1418"/>
          <w:tab w:val="left" w:pos="1702"/>
        </w:tabs>
        <w:jc w:val="both"/>
        <w:rPr>
          <w:rFonts w:ascii="Tahoma" w:hAnsi="Tahoma" w:cs="Tahoma"/>
        </w:rPr>
      </w:pPr>
    </w:p>
    <w:p w14:paraId="18B74AAD" w14:textId="77777777" w:rsidR="005A2792" w:rsidRDefault="005A2792" w:rsidP="003D6064">
      <w:pPr>
        <w:keepNext/>
        <w:keepLines/>
        <w:tabs>
          <w:tab w:val="left" w:pos="567"/>
          <w:tab w:val="left" w:pos="1418"/>
          <w:tab w:val="left" w:pos="1702"/>
        </w:tabs>
        <w:jc w:val="both"/>
        <w:rPr>
          <w:rFonts w:ascii="Tahoma" w:hAnsi="Tahoma" w:cs="Tahoma"/>
        </w:rPr>
      </w:pPr>
    </w:p>
    <w:p w14:paraId="4AB8937B" w14:textId="77777777" w:rsidR="005A2792" w:rsidRDefault="005A2792" w:rsidP="003D6064">
      <w:pPr>
        <w:keepNext/>
        <w:keepLines/>
        <w:tabs>
          <w:tab w:val="left" w:pos="567"/>
          <w:tab w:val="left" w:pos="1418"/>
          <w:tab w:val="left" w:pos="1702"/>
        </w:tabs>
        <w:jc w:val="both"/>
        <w:rPr>
          <w:rFonts w:ascii="Tahoma" w:hAnsi="Tahoma" w:cs="Tahoma"/>
        </w:rPr>
      </w:pPr>
      <w:r>
        <w:rPr>
          <w:rFonts w:ascii="Tahoma" w:hAnsi="Tahoma" w:cs="Tahoma"/>
        </w:rPr>
        <w:t>Pogodbeni stranki se zavežeta, da bosta opravili vse aktivnosti, ki so potrebne za dobro izvršitev predmeta pogodbe in bosta ravnali kot dobra gospodarstvenika.</w:t>
      </w:r>
    </w:p>
    <w:p w14:paraId="25FEBE36" w14:textId="77777777" w:rsidR="005A2792" w:rsidRDefault="005A2792" w:rsidP="003D6064">
      <w:pPr>
        <w:keepNext/>
        <w:keepLines/>
        <w:tabs>
          <w:tab w:val="left" w:pos="567"/>
          <w:tab w:val="left" w:pos="1418"/>
          <w:tab w:val="left" w:pos="1702"/>
        </w:tabs>
        <w:jc w:val="both"/>
        <w:rPr>
          <w:rFonts w:ascii="Tahoma" w:hAnsi="Tahoma" w:cs="Tahoma"/>
        </w:rPr>
      </w:pPr>
    </w:p>
    <w:p w14:paraId="38D3E001" w14:textId="77777777" w:rsidR="005A2792" w:rsidRDefault="005A2792" w:rsidP="003D6064">
      <w:pPr>
        <w:keepNext/>
        <w:keepLines/>
        <w:tabs>
          <w:tab w:val="left" w:pos="567"/>
          <w:tab w:val="left" w:pos="1418"/>
          <w:tab w:val="left" w:pos="1702"/>
        </w:tabs>
        <w:jc w:val="both"/>
        <w:rPr>
          <w:rFonts w:ascii="Tahoma" w:hAnsi="Tahoma" w:cs="Tahoma"/>
        </w:rPr>
      </w:pPr>
      <w:r>
        <w:rPr>
          <w:rFonts w:ascii="Tahoma" w:hAnsi="Tahoma" w:cs="Tahoma"/>
        </w:rPr>
        <w:t>Za urejanje razmerij, ki niso urejena s pogodbo, se neposredno uporablja Obligacijski zakonik.</w:t>
      </w:r>
    </w:p>
    <w:p w14:paraId="33455DA8" w14:textId="77777777" w:rsidR="005A2792" w:rsidRPr="008A3D17" w:rsidRDefault="005A2792" w:rsidP="003D6064">
      <w:pPr>
        <w:keepNext/>
        <w:keepLines/>
        <w:tabs>
          <w:tab w:val="left" w:pos="567"/>
          <w:tab w:val="left" w:pos="1418"/>
          <w:tab w:val="left" w:pos="1702"/>
        </w:tabs>
        <w:jc w:val="both"/>
        <w:rPr>
          <w:rFonts w:ascii="Tahoma" w:hAnsi="Tahoma" w:cs="Tahoma"/>
        </w:rPr>
      </w:pPr>
    </w:p>
    <w:p w14:paraId="0726C0F7" w14:textId="77777777" w:rsidR="003D6064" w:rsidRPr="008A3D17" w:rsidRDefault="003D6064" w:rsidP="003D6064">
      <w:pPr>
        <w:keepNext/>
        <w:keepLines/>
        <w:numPr>
          <w:ilvl w:val="1"/>
          <w:numId w:val="10"/>
        </w:numPr>
        <w:tabs>
          <w:tab w:val="clear" w:pos="1440"/>
          <w:tab w:val="num" w:pos="0"/>
          <w:tab w:val="num" w:pos="5180"/>
        </w:tabs>
        <w:ind w:left="426" w:hanging="426"/>
        <w:jc w:val="center"/>
        <w:rPr>
          <w:rFonts w:ascii="Tahoma" w:hAnsi="Tahoma" w:cs="Tahoma"/>
        </w:rPr>
      </w:pPr>
      <w:r w:rsidRPr="008A3D17">
        <w:rPr>
          <w:rFonts w:ascii="Tahoma" w:hAnsi="Tahoma" w:cs="Tahoma"/>
        </w:rPr>
        <w:t>člen</w:t>
      </w:r>
    </w:p>
    <w:p w14:paraId="74C5696B" w14:textId="77777777" w:rsidR="003D6064" w:rsidRPr="008A3D17" w:rsidRDefault="003D6064" w:rsidP="003D6064">
      <w:pPr>
        <w:keepNext/>
        <w:keepLines/>
        <w:jc w:val="both"/>
        <w:rPr>
          <w:rFonts w:ascii="Tahoma" w:hAnsi="Tahoma" w:cs="Tahoma"/>
        </w:rPr>
      </w:pPr>
    </w:p>
    <w:p w14:paraId="546A15B9" w14:textId="77777777" w:rsidR="003D6064" w:rsidRDefault="003D6064" w:rsidP="003D6064">
      <w:pPr>
        <w:keepNext/>
        <w:keepLines/>
        <w:jc w:val="both"/>
        <w:rPr>
          <w:rFonts w:ascii="Tahoma" w:eastAsia="Frutiger" w:hAnsi="Tahoma" w:cs="Tahoma"/>
          <w:lang w:eastAsia="en-US"/>
        </w:rPr>
      </w:pPr>
      <w:r w:rsidRPr="004C1F13">
        <w:rPr>
          <w:rFonts w:ascii="Tahoma" w:eastAsia="Frutiger" w:hAnsi="Tahoma" w:cs="Tahoma"/>
          <w:lang w:eastAsia="en-US"/>
        </w:rPr>
        <w:t>Pogodba v celoti zavezuje tudi morebitne vsakokratne pravne naslednike vsake od pogodbenih strank, kar velja tudi v primeru organizacijsko – statusnih ter lastninskih sprememb.</w:t>
      </w:r>
    </w:p>
    <w:p w14:paraId="04D02AC2" w14:textId="77777777" w:rsidR="003D6064" w:rsidRPr="008A3D17" w:rsidRDefault="003D6064" w:rsidP="003D6064">
      <w:pPr>
        <w:keepNext/>
        <w:keepLines/>
        <w:jc w:val="both"/>
        <w:rPr>
          <w:rFonts w:ascii="Tahoma" w:hAnsi="Tahoma" w:cs="Tahoma"/>
        </w:rPr>
      </w:pPr>
    </w:p>
    <w:p w14:paraId="41051211" w14:textId="77777777" w:rsidR="003D6064" w:rsidRPr="008A3D17" w:rsidRDefault="003D6064" w:rsidP="003D6064">
      <w:pPr>
        <w:keepNext/>
        <w:keepLines/>
        <w:numPr>
          <w:ilvl w:val="1"/>
          <w:numId w:val="10"/>
        </w:numPr>
        <w:tabs>
          <w:tab w:val="clear" w:pos="1440"/>
          <w:tab w:val="num" w:pos="0"/>
          <w:tab w:val="num" w:pos="5180"/>
        </w:tabs>
        <w:ind w:left="426" w:hanging="426"/>
        <w:jc w:val="center"/>
        <w:rPr>
          <w:rFonts w:ascii="Tahoma" w:hAnsi="Tahoma" w:cs="Tahoma"/>
        </w:rPr>
      </w:pPr>
      <w:r w:rsidRPr="008A3D17">
        <w:rPr>
          <w:rFonts w:ascii="Tahoma" w:hAnsi="Tahoma" w:cs="Tahoma"/>
        </w:rPr>
        <w:lastRenderedPageBreak/>
        <w:t>člen</w:t>
      </w:r>
    </w:p>
    <w:p w14:paraId="7A92FBDA" w14:textId="77777777" w:rsidR="003D6064" w:rsidRPr="008A3D17" w:rsidRDefault="003D6064" w:rsidP="003D6064">
      <w:pPr>
        <w:keepNext/>
        <w:keepLines/>
        <w:jc w:val="both"/>
        <w:rPr>
          <w:rFonts w:ascii="Tahoma" w:hAnsi="Tahoma" w:cs="Tahoma"/>
        </w:rPr>
      </w:pPr>
    </w:p>
    <w:p w14:paraId="73D4C6B0" w14:textId="77777777" w:rsidR="000A71BB" w:rsidRDefault="003E53A6" w:rsidP="003D6064">
      <w:pPr>
        <w:keepNext/>
        <w:keepLines/>
        <w:jc w:val="both"/>
        <w:rPr>
          <w:rFonts w:ascii="Tahoma" w:eastAsia="Frutiger" w:hAnsi="Tahoma" w:cs="Tahoma"/>
        </w:rPr>
      </w:pPr>
      <w:r>
        <w:rPr>
          <w:rFonts w:ascii="Tahoma" w:eastAsia="Frutiger" w:hAnsi="Tahoma" w:cs="Tahoma"/>
        </w:rPr>
        <w:t>Pogodba je sklenjena in prične veljati z dnem podpisa obeh pogodbenih strank, pod pogojem, da</w:t>
      </w:r>
      <w:r w:rsidR="003D6064" w:rsidRPr="00BB08FE">
        <w:rPr>
          <w:rFonts w:ascii="Tahoma" w:eastAsia="Frutiger" w:hAnsi="Tahoma" w:cs="Tahoma"/>
        </w:rPr>
        <w:t xml:space="preserve"> izvajalec naročniku predloži finančno zavarovanje za </w:t>
      </w:r>
      <w:r w:rsidR="00E12AC4" w:rsidRPr="00BB08FE">
        <w:rPr>
          <w:rFonts w:ascii="Tahoma" w:eastAsia="Frutiger" w:hAnsi="Tahoma" w:cs="Tahoma"/>
        </w:rPr>
        <w:t>dobr</w:t>
      </w:r>
      <w:r w:rsidR="00E12AC4">
        <w:rPr>
          <w:rFonts w:ascii="Tahoma" w:eastAsia="Frutiger" w:hAnsi="Tahoma" w:cs="Tahoma"/>
        </w:rPr>
        <w:t>o</w:t>
      </w:r>
      <w:r w:rsidR="00E12AC4" w:rsidRPr="00BB08FE">
        <w:rPr>
          <w:rFonts w:ascii="Tahoma" w:eastAsia="Frutiger" w:hAnsi="Tahoma" w:cs="Tahoma"/>
        </w:rPr>
        <w:t xml:space="preserve"> izvedb</w:t>
      </w:r>
      <w:r w:rsidR="00E12AC4">
        <w:rPr>
          <w:rFonts w:ascii="Tahoma" w:eastAsia="Frutiger" w:hAnsi="Tahoma" w:cs="Tahoma"/>
        </w:rPr>
        <w:t>o</w:t>
      </w:r>
      <w:r w:rsidR="00E12AC4" w:rsidRPr="00BB08FE">
        <w:rPr>
          <w:rFonts w:ascii="Tahoma" w:eastAsia="Frutiger" w:hAnsi="Tahoma" w:cs="Tahoma"/>
        </w:rPr>
        <w:t xml:space="preserve"> </w:t>
      </w:r>
      <w:r w:rsidR="003D6064" w:rsidRPr="00BB08FE">
        <w:rPr>
          <w:rFonts w:ascii="Tahoma" w:eastAsia="Frutiger" w:hAnsi="Tahoma" w:cs="Tahoma"/>
        </w:rPr>
        <w:t>pogodbenih obveznosti</w:t>
      </w:r>
      <w:r w:rsidR="000A71BB">
        <w:rPr>
          <w:rFonts w:ascii="Tahoma" w:eastAsia="Frutiger" w:hAnsi="Tahoma" w:cs="Tahoma"/>
        </w:rPr>
        <w:t>. Pogodba velja do dneva izpolnitve vseh pogodbenih obveznosti</w:t>
      </w:r>
      <w:r w:rsidR="003D6064" w:rsidRPr="00BB08FE">
        <w:rPr>
          <w:rFonts w:ascii="Tahoma" w:eastAsia="Frutiger" w:hAnsi="Tahoma" w:cs="Tahoma"/>
        </w:rPr>
        <w:t xml:space="preserve">. </w:t>
      </w:r>
    </w:p>
    <w:p w14:paraId="44D74EBD" w14:textId="77777777" w:rsidR="003D6064" w:rsidRPr="00BB08FE" w:rsidRDefault="003D6064" w:rsidP="003D6064">
      <w:pPr>
        <w:keepNext/>
        <w:keepLines/>
        <w:jc w:val="both"/>
        <w:rPr>
          <w:rFonts w:ascii="Tahoma" w:eastAsia="Frutiger" w:hAnsi="Tahoma" w:cs="Tahoma"/>
        </w:rPr>
      </w:pPr>
    </w:p>
    <w:p w14:paraId="12F48BCB" w14:textId="77777777" w:rsidR="003D6064" w:rsidRDefault="003D6064" w:rsidP="003D6064">
      <w:pPr>
        <w:keepNext/>
        <w:keepLines/>
        <w:jc w:val="both"/>
        <w:rPr>
          <w:rFonts w:ascii="Tahoma" w:eastAsia="Frutiger" w:hAnsi="Tahoma" w:cs="Tahoma"/>
          <w:lang w:eastAsia="en-US"/>
        </w:rPr>
      </w:pPr>
    </w:p>
    <w:p w14:paraId="4AA3AA23" w14:textId="77777777" w:rsidR="00F614A6" w:rsidRDefault="003D6064" w:rsidP="003D6064">
      <w:pPr>
        <w:keepNext/>
        <w:keepLines/>
        <w:jc w:val="both"/>
        <w:rPr>
          <w:rFonts w:ascii="Tahoma" w:eastAsia="Frutiger" w:hAnsi="Tahoma" w:cs="Tahoma"/>
          <w:lang w:eastAsia="en-US"/>
        </w:rPr>
      </w:pPr>
      <w:r w:rsidRPr="004C1F13">
        <w:rPr>
          <w:rFonts w:ascii="Tahoma" w:eastAsia="Frutiger" w:hAnsi="Tahoma" w:cs="Tahoma"/>
          <w:lang w:eastAsia="en-US"/>
        </w:rPr>
        <w:t>Glede garancijskih določil pogodba velja vse do poteka vseh garancijskih rokov.</w:t>
      </w:r>
    </w:p>
    <w:p w14:paraId="03C2CDD2" w14:textId="77777777" w:rsidR="00F614A6" w:rsidRDefault="00F614A6" w:rsidP="003D6064">
      <w:pPr>
        <w:keepNext/>
        <w:keepLines/>
        <w:jc w:val="both"/>
        <w:rPr>
          <w:rFonts w:ascii="Tahoma" w:eastAsia="Frutiger" w:hAnsi="Tahoma" w:cs="Tahoma"/>
          <w:lang w:eastAsia="en-US"/>
        </w:rPr>
      </w:pPr>
    </w:p>
    <w:p w14:paraId="635EA13E" w14:textId="77777777" w:rsidR="003D6064" w:rsidRPr="008A3D17" w:rsidRDefault="003D6064" w:rsidP="003D6064">
      <w:pPr>
        <w:keepNext/>
        <w:keepLines/>
        <w:numPr>
          <w:ilvl w:val="1"/>
          <w:numId w:val="10"/>
        </w:numPr>
        <w:tabs>
          <w:tab w:val="clear" w:pos="1440"/>
          <w:tab w:val="num" w:pos="0"/>
          <w:tab w:val="num" w:pos="5180"/>
        </w:tabs>
        <w:ind w:left="426" w:hanging="426"/>
        <w:jc w:val="center"/>
        <w:rPr>
          <w:rFonts w:ascii="Tahoma" w:hAnsi="Tahoma" w:cs="Tahoma"/>
        </w:rPr>
      </w:pPr>
      <w:r w:rsidRPr="008A3D17">
        <w:rPr>
          <w:rFonts w:ascii="Tahoma" w:hAnsi="Tahoma" w:cs="Tahoma"/>
        </w:rPr>
        <w:t>člen</w:t>
      </w:r>
    </w:p>
    <w:p w14:paraId="405CAAF4" w14:textId="77777777" w:rsidR="003D6064" w:rsidRPr="008A3D17" w:rsidRDefault="003D6064" w:rsidP="003D6064">
      <w:pPr>
        <w:keepNext/>
        <w:keepLines/>
        <w:jc w:val="both"/>
        <w:rPr>
          <w:rFonts w:ascii="Tahoma" w:hAnsi="Tahoma" w:cs="Tahoma"/>
        </w:rPr>
      </w:pPr>
    </w:p>
    <w:p w14:paraId="3E172DE7" w14:textId="77777777" w:rsidR="003D6064" w:rsidRPr="004C1F13" w:rsidRDefault="003D6064" w:rsidP="003D6064">
      <w:pPr>
        <w:keepNext/>
        <w:keepLines/>
        <w:jc w:val="both"/>
        <w:rPr>
          <w:rFonts w:ascii="Tahoma" w:eastAsia="Frutiger" w:hAnsi="Tahoma" w:cs="Tahoma"/>
          <w:lang w:eastAsia="en-US"/>
        </w:rPr>
      </w:pPr>
      <w:r w:rsidRPr="004C1F13">
        <w:rPr>
          <w:rFonts w:ascii="Tahoma" w:eastAsia="Frutiger" w:hAnsi="Tahoma" w:cs="Tahoma"/>
          <w:lang w:eastAsia="en-US"/>
        </w:rPr>
        <w:t>Pogodba je sestavljena in podpisana v štirih (4) enakih izvodih, od katerih prejme</w:t>
      </w:r>
      <w:r>
        <w:rPr>
          <w:rFonts w:ascii="Tahoma" w:eastAsia="Frutiger" w:hAnsi="Tahoma" w:cs="Tahoma"/>
          <w:lang w:eastAsia="en-US"/>
        </w:rPr>
        <w:t xml:space="preserve"> vsaka pogodbena </w:t>
      </w:r>
      <w:r w:rsidRPr="004C1F13">
        <w:rPr>
          <w:rFonts w:ascii="Tahoma" w:eastAsia="Frutiger" w:hAnsi="Tahoma" w:cs="Tahoma"/>
          <w:lang w:eastAsia="en-US"/>
        </w:rPr>
        <w:t>strank</w:t>
      </w:r>
      <w:r>
        <w:rPr>
          <w:rFonts w:ascii="Tahoma" w:eastAsia="Frutiger" w:hAnsi="Tahoma" w:cs="Tahoma"/>
          <w:lang w:eastAsia="en-US"/>
        </w:rPr>
        <w:t>a</w:t>
      </w:r>
      <w:r w:rsidRPr="004C1F13">
        <w:rPr>
          <w:rFonts w:ascii="Tahoma" w:eastAsia="Frutiger" w:hAnsi="Tahoma" w:cs="Tahoma"/>
          <w:lang w:eastAsia="en-US"/>
        </w:rPr>
        <w:t xml:space="preserve"> </w:t>
      </w:r>
      <w:r>
        <w:rPr>
          <w:rFonts w:ascii="Tahoma" w:eastAsia="Frutiger" w:hAnsi="Tahoma" w:cs="Tahoma"/>
          <w:lang w:eastAsia="en-US"/>
        </w:rPr>
        <w:t xml:space="preserve">dva </w:t>
      </w:r>
      <w:r w:rsidRPr="004C1F13">
        <w:rPr>
          <w:rFonts w:ascii="Tahoma" w:eastAsia="Frutiger" w:hAnsi="Tahoma" w:cs="Tahoma"/>
          <w:lang w:eastAsia="en-US"/>
        </w:rPr>
        <w:t>(2) izvoda.</w:t>
      </w:r>
    </w:p>
    <w:p w14:paraId="1A48D9E7" w14:textId="77777777" w:rsidR="003D6064" w:rsidRPr="008A3D17" w:rsidRDefault="003D6064" w:rsidP="003D6064">
      <w:pPr>
        <w:keepNext/>
        <w:keepLines/>
      </w:pPr>
    </w:p>
    <w:p w14:paraId="77DC245E" w14:textId="77777777" w:rsidR="003D6064" w:rsidRDefault="003D6064" w:rsidP="003D6064">
      <w:pPr>
        <w:keepNext/>
        <w:keepLines/>
      </w:pPr>
    </w:p>
    <w:p w14:paraId="536C25DB" w14:textId="77777777" w:rsidR="003D6064" w:rsidRPr="008A3D17" w:rsidRDefault="003D6064" w:rsidP="003D6064">
      <w:pPr>
        <w:keepNext/>
        <w:keepLines/>
      </w:pPr>
    </w:p>
    <w:p w14:paraId="76F51833" w14:textId="77777777" w:rsidR="003D6064" w:rsidRPr="008A3D17" w:rsidRDefault="003D6064" w:rsidP="003D6064">
      <w:pPr>
        <w:keepNext/>
        <w:keepLines/>
        <w:tabs>
          <w:tab w:val="left" w:pos="5245"/>
        </w:tabs>
        <w:rPr>
          <w:rFonts w:ascii="Tahoma" w:hAnsi="Tahoma" w:cs="Tahoma"/>
          <w:snapToGrid w:val="0"/>
        </w:rPr>
      </w:pPr>
      <w:r w:rsidRPr="008A3D17">
        <w:rPr>
          <w:rFonts w:ascii="Tahoma" w:hAnsi="Tahoma" w:cs="Tahoma"/>
          <w:b/>
          <w:snapToGrid w:val="0"/>
        </w:rPr>
        <w:t>NAROČNIK:</w:t>
      </w:r>
      <w:r w:rsidRPr="008A3D17">
        <w:rPr>
          <w:rFonts w:ascii="Tahoma" w:hAnsi="Tahoma" w:cs="Tahoma"/>
          <w:b/>
        </w:rPr>
        <w:t xml:space="preserve"> </w:t>
      </w:r>
      <w:r w:rsidRPr="008A3D17">
        <w:rPr>
          <w:rFonts w:ascii="Tahoma" w:hAnsi="Tahoma" w:cs="Tahoma"/>
          <w:b/>
        </w:rPr>
        <w:tab/>
        <w:t>IZVAJALEC:</w:t>
      </w:r>
    </w:p>
    <w:p w14:paraId="33AE4DF8" w14:textId="77777777" w:rsidR="003D6064" w:rsidRPr="008A3D17" w:rsidRDefault="003D6064" w:rsidP="003D6064">
      <w:pPr>
        <w:keepNext/>
        <w:keepLines/>
        <w:tabs>
          <w:tab w:val="left" w:pos="5245"/>
        </w:tabs>
        <w:rPr>
          <w:rFonts w:ascii="Tahoma" w:hAnsi="Tahoma" w:cs="Tahoma"/>
          <w:snapToGrid w:val="0"/>
        </w:rPr>
      </w:pPr>
    </w:p>
    <w:p w14:paraId="40F1FD3C" w14:textId="77777777" w:rsidR="003D6064" w:rsidRPr="008A3D17" w:rsidRDefault="003D6064" w:rsidP="003D6064">
      <w:pPr>
        <w:keepNext/>
        <w:keepLines/>
        <w:tabs>
          <w:tab w:val="left" w:pos="5245"/>
        </w:tabs>
        <w:rPr>
          <w:rFonts w:ascii="Tahoma" w:hAnsi="Tahoma" w:cs="Tahoma"/>
          <w:snapToGrid w:val="0"/>
        </w:rPr>
      </w:pPr>
      <w:r w:rsidRPr="008A3D17">
        <w:rPr>
          <w:rFonts w:ascii="Tahoma" w:hAnsi="Tahoma" w:cs="Tahoma"/>
        </w:rPr>
        <w:t>Ljubljana, dne ___________</w:t>
      </w:r>
      <w:r w:rsidRPr="008A3D17">
        <w:rPr>
          <w:rFonts w:ascii="Tahoma" w:hAnsi="Tahoma" w:cs="Tahoma"/>
        </w:rPr>
        <w:tab/>
        <w:t>_____</w:t>
      </w:r>
      <w:r>
        <w:rPr>
          <w:rFonts w:ascii="Tahoma" w:hAnsi="Tahoma" w:cs="Tahoma"/>
        </w:rPr>
        <w:t>____________, dne _____________</w:t>
      </w:r>
    </w:p>
    <w:p w14:paraId="1E8CADFB" w14:textId="77777777" w:rsidR="003D6064" w:rsidRPr="008A3D17" w:rsidRDefault="003D6064" w:rsidP="003D6064">
      <w:pPr>
        <w:keepNext/>
        <w:keepLines/>
        <w:tabs>
          <w:tab w:val="left" w:pos="5245"/>
        </w:tabs>
        <w:rPr>
          <w:rFonts w:ascii="Tahoma" w:hAnsi="Tahoma" w:cs="Tahoma"/>
          <w:snapToGrid w:val="0"/>
        </w:rPr>
      </w:pPr>
    </w:p>
    <w:p w14:paraId="15FB3F17" w14:textId="77777777" w:rsidR="003D6064" w:rsidRPr="008A3D17" w:rsidRDefault="003D6064" w:rsidP="003D6064">
      <w:pPr>
        <w:keepNext/>
        <w:keepLines/>
        <w:tabs>
          <w:tab w:val="left" w:pos="5245"/>
        </w:tabs>
        <w:rPr>
          <w:rFonts w:ascii="Tahoma" w:hAnsi="Tahoma" w:cs="Tahoma"/>
          <w:snapToGrid w:val="0"/>
        </w:rPr>
      </w:pPr>
      <w:r w:rsidRPr="008A3D17">
        <w:rPr>
          <w:rFonts w:ascii="Tahoma" w:hAnsi="Tahoma" w:cs="Tahoma"/>
          <w:snapToGrid w:val="0"/>
        </w:rPr>
        <w:t xml:space="preserve">JAVNO PODJETJE </w:t>
      </w:r>
    </w:p>
    <w:p w14:paraId="62B02514" w14:textId="77777777" w:rsidR="003D6064" w:rsidRPr="008A3D17" w:rsidRDefault="003D6064" w:rsidP="003D6064">
      <w:pPr>
        <w:keepNext/>
        <w:keepLines/>
        <w:tabs>
          <w:tab w:val="left" w:pos="5245"/>
        </w:tabs>
        <w:rPr>
          <w:rFonts w:ascii="Tahoma" w:hAnsi="Tahoma" w:cs="Tahoma"/>
          <w:snapToGrid w:val="0"/>
        </w:rPr>
      </w:pPr>
      <w:r w:rsidRPr="008A3D17">
        <w:rPr>
          <w:rFonts w:ascii="Tahoma" w:hAnsi="Tahoma" w:cs="Tahoma"/>
          <w:snapToGrid w:val="0"/>
        </w:rPr>
        <w:t>VODOVOD KANALIZACIJA SNAGA d.o.o.</w:t>
      </w:r>
      <w:r w:rsidRPr="008A3D17">
        <w:rPr>
          <w:rFonts w:ascii="Tahoma" w:hAnsi="Tahoma" w:cs="Tahoma"/>
          <w:snapToGrid w:val="0"/>
        </w:rPr>
        <w:tab/>
        <w:t>____</w:t>
      </w:r>
      <w:r>
        <w:rPr>
          <w:rFonts w:ascii="Tahoma" w:hAnsi="Tahoma" w:cs="Tahoma"/>
          <w:snapToGrid w:val="0"/>
        </w:rPr>
        <w:t>_______________________________</w:t>
      </w:r>
      <w:r w:rsidRPr="008A3D17">
        <w:rPr>
          <w:rFonts w:ascii="Tahoma" w:hAnsi="Tahoma" w:cs="Tahoma"/>
          <w:snapToGrid w:val="0"/>
        </w:rPr>
        <w:tab/>
      </w:r>
    </w:p>
    <w:p w14:paraId="1A8B544C" w14:textId="77777777" w:rsidR="003D6064" w:rsidRPr="008A3D17" w:rsidRDefault="003D6064" w:rsidP="003D6064">
      <w:pPr>
        <w:keepNext/>
        <w:keepLines/>
        <w:tabs>
          <w:tab w:val="left" w:pos="5245"/>
        </w:tabs>
        <w:rPr>
          <w:rFonts w:ascii="Tahoma" w:hAnsi="Tahoma" w:cs="Tahoma"/>
          <w:snapToGrid w:val="0"/>
        </w:rPr>
      </w:pPr>
    </w:p>
    <w:p w14:paraId="6E2DADE4" w14:textId="77777777" w:rsidR="003D6064" w:rsidRPr="008A3D17" w:rsidRDefault="003D6064" w:rsidP="003D6064">
      <w:pPr>
        <w:keepNext/>
        <w:keepLines/>
        <w:tabs>
          <w:tab w:val="left" w:pos="5245"/>
        </w:tabs>
        <w:rPr>
          <w:rFonts w:ascii="Tahoma" w:hAnsi="Tahoma" w:cs="Tahoma"/>
          <w:snapToGrid w:val="0"/>
        </w:rPr>
      </w:pPr>
      <w:r w:rsidRPr="008A3D17">
        <w:rPr>
          <w:rFonts w:ascii="Tahoma" w:hAnsi="Tahoma" w:cs="Tahoma"/>
          <w:snapToGrid w:val="0"/>
        </w:rPr>
        <w:t>Direktor:</w:t>
      </w:r>
      <w:r w:rsidRPr="008A3D17">
        <w:rPr>
          <w:rFonts w:ascii="Tahoma" w:hAnsi="Tahoma" w:cs="Tahoma"/>
          <w:snapToGrid w:val="0"/>
        </w:rPr>
        <w:tab/>
        <w:t>Direktor:</w:t>
      </w:r>
      <w:r w:rsidRPr="008A3D17">
        <w:rPr>
          <w:rFonts w:ascii="Tahoma" w:hAnsi="Tahoma" w:cs="Tahoma"/>
          <w:snapToGrid w:val="0"/>
        </w:rPr>
        <w:tab/>
      </w:r>
    </w:p>
    <w:p w14:paraId="6974EC33" w14:textId="77777777" w:rsidR="003D6064" w:rsidRPr="008A3D17" w:rsidRDefault="003D6064" w:rsidP="003D6064">
      <w:pPr>
        <w:keepNext/>
        <w:keepLines/>
        <w:tabs>
          <w:tab w:val="left" w:pos="5245"/>
        </w:tabs>
        <w:rPr>
          <w:rFonts w:ascii="Tahoma" w:hAnsi="Tahoma" w:cs="Tahoma"/>
          <w:snapToGrid w:val="0"/>
        </w:rPr>
      </w:pPr>
      <w:r>
        <w:rPr>
          <w:rFonts w:ascii="Tahoma" w:hAnsi="Tahoma" w:cs="Tahoma"/>
          <w:snapToGrid w:val="0"/>
        </w:rPr>
        <w:t xml:space="preserve">David Polutnik </w:t>
      </w:r>
      <w:r>
        <w:rPr>
          <w:rFonts w:ascii="Tahoma" w:hAnsi="Tahoma" w:cs="Tahoma"/>
          <w:snapToGrid w:val="0"/>
        </w:rPr>
        <w:tab/>
      </w:r>
      <w:r w:rsidRPr="008A3D17">
        <w:rPr>
          <w:rFonts w:ascii="Tahoma" w:hAnsi="Tahoma" w:cs="Tahoma"/>
          <w:snapToGrid w:val="0"/>
        </w:rPr>
        <w:tab/>
      </w:r>
    </w:p>
    <w:p w14:paraId="459661C7" w14:textId="77777777" w:rsidR="003D6064" w:rsidRDefault="003D6064" w:rsidP="003D6064">
      <w:pPr>
        <w:keepNext/>
        <w:keepLines/>
      </w:pPr>
    </w:p>
    <w:p w14:paraId="3531F5CC" w14:textId="77777777" w:rsidR="00524A04" w:rsidRDefault="00524A04" w:rsidP="00524A04">
      <w:pPr>
        <w:keepNext/>
        <w:keepLines/>
        <w:rPr>
          <w:rFonts w:ascii="Tahoma" w:hAnsi="Tahoma" w:cs="Tahoma"/>
        </w:rPr>
      </w:pPr>
    </w:p>
    <w:p w14:paraId="58AF592B" w14:textId="77777777" w:rsidR="004E417D" w:rsidRDefault="004E417D" w:rsidP="00524A04">
      <w:pPr>
        <w:keepNext/>
        <w:keepLines/>
        <w:rPr>
          <w:rFonts w:ascii="Tahoma" w:hAnsi="Tahoma" w:cs="Tahoma"/>
        </w:rPr>
      </w:pPr>
    </w:p>
    <w:p w14:paraId="59FC9A17" w14:textId="77777777" w:rsidR="004E417D" w:rsidRDefault="004E417D" w:rsidP="00524A04">
      <w:pPr>
        <w:keepNext/>
        <w:keepLines/>
        <w:rPr>
          <w:rFonts w:ascii="Tahoma" w:hAnsi="Tahoma" w:cs="Tahoma"/>
        </w:rPr>
      </w:pPr>
    </w:p>
    <w:p w14:paraId="4AB04B88" w14:textId="77777777" w:rsidR="004E417D" w:rsidRDefault="004E417D" w:rsidP="00524A04">
      <w:pPr>
        <w:keepNext/>
        <w:keepLines/>
        <w:rPr>
          <w:rFonts w:ascii="Tahoma" w:hAnsi="Tahoma" w:cs="Tahoma"/>
        </w:rPr>
      </w:pPr>
    </w:p>
    <w:p w14:paraId="684E7ED0" w14:textId="77777777" w:rsidR="004E417D" w:rsidRDefault="004E417D" w:rsidP="00524A04">
      <w:pPr>
        <w:keepNext/>
        <w:keepLines/>
        <w:rPr>
          <w:rFonts w:ascii="Tahoma" w:hAnsi="Tahoma" w:cs="Tahoma"/>
        </w:rPr>
      </w:pPr>
    </w:p>
    <w:p w14:paraId="2663ECAC" w14:textId="77777777" w:rsidR="004E417D" w:rsidRDefault="004E417D" w:rsidP="00524A04">
      <w:pPr>
        <w:keepNext/>
        <w:keepLines/>
        <w:rPr>
          <w:rFonts w:ascii="Tahoma" w:hAnsi="Tahoma" w:cs="Tahoma"/>
        </w:rPr>
      </w:pPr>
    </w:p>
    <w:p w14:paraId="627B46AB" w14:textId="77777777" w:rsidR="004E417D" w:rsidRDefault="004E417D" w:rsidP="00524A04">
      <w:pPr>
        <w:keepNext/>
        <w:keepLines/>
        <w:rPr>
          <w:rFonts w:ascii="Tahoma" w:hAnsi="Tahoma" w:cs="Tahoma"/>
        </w:rPr>
      </w:pPr>
    </w:p>
    <w:p w14:paraId="2E52F333" w14:textId="77777777" w:rsidR="004E417D" w:rsidRDefault="004E417D" w:rsidP="00524A04">
      <w:pPr>
        <w:keepNext/>
        <w:keepLines/>
        <w:rPr>
          <w:rFonts w:ascii="Tahoma" w:hAnsi="Tahoma" w:cs="Tahoma"/>
        </w:rPr>
      </w:pPr>
    </w:p>
    <w:p w14:paraId="3F48C6A4" w14:textId="77777777" w:rsidR="004E417D" w:rsidRDefault="004E417D" w:rsidP="00524A04">
      <w:pPr>
        <w:keepNext/>
        <w:keepLines/>
        <w:rPr>
          <w:rFonts w:ascii="Tahoma" w:hAnsi="Tahoma" w:cs="Tahoma"/>
        </w:rPr>
      </w:pPr>
    </w:p>
    <w:p w14:paraId="65F9569F" w14:textId="77777777" w:rsidR="004E417D" w:rsidRDefault="004E417D" w:rsidP="00524A04">
      <w:pPr>
        <w:keepNext/>
        <w:keepLines/>
        <w:rPr>
          <w:rFonts w:ascii="Tahoma" w:hAnsi="Tahoma" w:cs="Tahoma"/>
        </w:rPr>
      </w:pPr>
    </w:p>
    <w:p w14:paraId="297CF1D2" w14:textId="77777777" w:rsidR="004E417D" w:rsidRDefault="004E417D" w:rsidP="00524A04">
      <w:pPr>
        <w:keepNext/>
        <w:keepLines/>
        <w:rPr>
          <w:rFonts w:ascii="Tahoma" w:hAnsi="Tahoma" w:cs="Tahoma"/>
        </w:rPr>
      </w:pPr>
    </w:p>
    <w:p w14:paraId="3955D9E2" w14:textId="77777777" w:rsidR="004E417D" w:rsidRDefault="004E417D" w:rsidP="00524A04">
      <w:pPr>
        <w:keepNext/>
        <w:keepLines/>
        <w:rPr>
          <w:rFonts w:ascii="Tahoma" w:hAnsi="Tahoma" w:cs="Tahoma"/>
        </w:rPr>
      </w:pPr>
    </w:p>
    <w:p w14:paraId="2D948FB7" w14:textId="77777777" w:rsidR="004E417D" w:rsidRDefault="004E417D" w:rsidP="00524A04">
      <w:pPr>
        <w:keepNext/>
        <w:keepLines/>
        <w:rPr>
          <w:rFonts w:ascii="Tahoma" w:hAnsi="Tahoma" w:cs="Tahoma"/>
        </w:rPr>
      </w:pPr>
    </w:p>
    <w:p w14:paraId="375A2670" w14:textId="77777777" w:rsidR="004E417D" w:rsidRDefault="004E417D" w:rsidP="00524A04">
      <w:pPr>
        <w:keepNext/>
        <w:keepLines/>
        <w:rPr>
          <w:rFonts w:ascii="Tahoma" w:hAnsi="Tahoma" w:cs="Tahoma"/>
        </w:rPr>
      </w:pPr>
    </w:p>
    <w:p w14:paraId="1881710E" w14:textId="77777777" w:rsidR="004E417D" w:rsidRPr="002D24C2" w:rsidRDefault="004E417D" w:rsidP="00524A04">
      <w:pPr>
        <w:keepNext/>
        <w:keepLines/>
        <w:rPr>
          <w:rFonts w:ascii="Tahoma" w:hAnsi="Tahoma" w:cs="Tahoma"/>
        </w:rPr>
      </w:pPr>
    </w:p>
    <w:p w14:paraId="38DADBCF" w14:textId="77777777" w:rsidR="00524A04" w:rsidRDefault="00524A04" w:rsidP="00524A04">
      <w:pPr>
        <w:keepNext/>
        <w:keepLines/>
        <w:rPr>
          <w:rFonts w:ascii="Tahoma" w:hAnsi="Tahoma" w:cs="Tahoma"/>
        </w:rPr>
      </w:pPr>
    </w:p>
    <w:p w14:paraId="3F2F771B" w14:textId="77777777" w:rsidR="00957BDD" w:rsidRDefault="00957BDD" w:rsidP="004E417D">
      <w:pPr>
        <w:keepNext/>
        <w:keepLines/>
        <w:rPr>
          <w:rFonts w:ascii="Tahoma" w:hAnsi="Tahoma" w:cs="Tahoma"/>
        </w:rPr>
      </w:pPr>
    </w:p>
    <w:p w14:paraId="1AF917A9" w14:textId="77777777" w:rsidR="00720878" w:rsidRDefault="00720878" w:rsidP="004E417D">
      <w:pPr>
        <w:keepNext/>
        <w:keepLines/>
        <w:rPr>
          <w:rFonts w:ascii="Tahoma" w:hAnsi="Tahoma" w:cs="Tahoma"/>
        </w:rPr>
      </w:pPr>
    </w:p>
    <w:p w14:paraId="610D617E" w14:textId="77777777" w:rsidR="00720878" w:rsidRPr="002D24C2" w:rsidRDefault="00720878" w:rsidP="004E417D">
      <w:pPr>
        <w:keepNext/>
        <w:keepLines/>
        <w:rPr>
          <w:rFonts w:ascii="Tahoma" w:hAnsi="Tahoma" w:cs="Tahoma"/>
        </w:rPr>
      </w:pPr>
    </w:p>
    <w:p w14:paraId="59621A54" w14:textId="77777777" w:rsidR="00524A04" w:rsidRPr="002D24C2" w:rsidRDefault="00524A04" w:rsidP="004E417D">
      <w:pPr>
        <w:keepNext/>
        <w:keepLines/>
        <w:ind w:left="568"/>
        <w:jc w:val="both"/>
        <w:rPr>
          <w:rFonts w:ascii="Tahoma" w:hAnsi="Tahoma" w:cs="Tahoma"/>
        </w:rPr>
      </w:pPr>
      <w:r w:rsidRPr="002D24C2">
        <w:rPr>
          <w:rFonts w:ascii="Tahoma" w:hAnsi="Tahoma" w:cs="Tahoma"/>
        </w:rPr>
        <w:t>Priloga:</w:t>
      </w:r>
    </w:p>
    <w:p w14:paraId="2398F683" w14:textId="77777777" w:rsidR="00524A04" w:rsidRDefault="003D6064" w:rsidP="004E417D">
      <w:pPr>
        <w:keepNext/>
        <w:keepLines/>
        <w:numPr>
          <w:ilvl w:val="0"/>
          <w:numId w:val="10"/>
        </w:numPr>
        <w:tabs>
          <w:tab w:val="clear" w:pos="720"/>
        </w:tabs>
        <w:ind w:left="852" w:hanging="284"/>
        <w:jc w:val="both"/>
        <w:rPr>
          <w:rFonts w:ascii="Tahoma" w:hAnsi="Tahoma" w:cs="Tahoma"/>
        </w:rPr>
      </w:pPr>
      <w:r>
        <w:rPr>
          <w:rFonts w:ascii="Tahoma" w:hAnsi="Tahoma" w:cs="Tahoma"/>
        </w:rPr>
        <w:t xml:space="preserve">Priloga 1: </w:t>
      </w:r>
      <w:r w:rsidR="00524A04" w:rsidRPr="002D24C2">
        <w:rPr>
          <w:rFonts w:ascii="Tahoma" w:hAnsi="Tahoma" w:cs="Tahoma"/>
        </w:rPr>
        <w:t>Ponudba izvajalca št. __________ z dne __________,</w:t>
      </w:r>
    </w:p>
    <w:p w14:paraId="3E35CBF1" w14:textId="77777777" w:rsidR="003D6064" w:rsidRDefault="003D6064" w:rsidP="004E417D">
      <w:pPr>
        <w:keepNext/>
        <w:keepLines/>
        <w:numPr>
          <w:ilvl w:val="0"/>
          <w:numId w:val="10"/>
        </w:numPr>
        <w:tabs>
          <w:tab w:val="clear" w:pos="720"/>
        </w:tabs>
        <w:ind w:left="852" w:hanging="284"/>
        <w:jc w:val="both"/>
        <w:rPr>
          <w:rFonts w:ascii="Tahoma" w:hAnsi="Tahoma" w:cs="Tahoma"/>
        </w:rPr>
      </w:pPr>
      <w:r>
        <w:rPr>
          <w:rFonts w:ascii="Tahoma" w:hAnsi="Tahoma" w:cs="Tahoma"/>
        </w:rPr>
        <w:t xml:space="preserve">Priloga 2: Ponudbeni predračun izvajalca </w:t>
      </w:r>
      <w:r w:rsidRPr="002D24C2">
        <w:rPr>
          <w:rFonts w:ascii="Tahoma" w:hAnsi="Tahoma" w:cs="Tahoma"/>
        </w:rPr>
        <w:t>št. __________ z dne __________,</w:t>
      </w:r>
    </w:p>
    <w:p w14:paraId="30DDB9EA" w14:textId="77777777" w:rsidR="00524A04" w:rsidRDefault="003D6064" w:rsidP="004E417D">
      <w:pPr>
        <w:keepNext/>
        <w:keepLines/>
        <w:numPr>
          <w:ilvl w:val="0"/>
          <w:numId w:val="10"/>
        </w:numPr>
        <w:tabs>
          <w:tab w:val="clear" w:pos="720"/>
        </w:tabs>
        <w:ind w:left="852" w:hanging="284"/>
        <w:jc w:val="both"/>
        <w:rPr>
          <w:rFonts w:ascii="Tahoma" w:hAnsi="Tahoma" w:cs="Tahoma"/>
        </w:rPr>
      </w:pPr>
      <w:r>
        <w:rPr>
          <w:rFonts w:ascii="Tahoma" w:hAnsi="Tahoma" w:cs="Tahoma"/>
        </w:rPr>
        <w:t xml:space="preserve">Priloga 3: </w:t>
      </w:r>
      <w:r w:rsidR="00524A04" w:rsidRPr="002D24C2">
        <w:rPr>
          <w:rFonts w:ascii="Tahoma" w:hAnsi="Tahoma" w:cs="Tahoma"/>
        </w:rPr>
        <w:t xml:space="preserve">Tehnična specifikacija </w:t>
      </w:r>
      <w:r w:rsidR="00364531">
        <w:rPr>
          <w:rFonts w:ascii="Tahoma" w:hAnsi="Tahoma" w:cs="Tahoma"/>
        </w:rPr>
        <w:t>št. __________ z dne __________,</w:t>
      </w:r>
    </w:p>
    <w:p w14:paraId="453205EC" w14:textId="77777777" w:rsidR="00364531" w:rsidRPr="00364531" w:rsidRDefault="00364531" w:rsidP="00364531">
      <w:pPr>
        <w:keepNext/>
        <w:keepLines/>
        <w:numPr>
          <w:ilvl w:val="0"/>
          <w:numId w:val="10"/>
        </w:numPr>
        <w:tabs>
          <w:tab w:val="clear" w:pos="720"/>
        </w:tabs>
        <w:ind w:left="852" w:hanging="284"/>
        <w:jc w:val="both"/>
        <w:rPr>
          <w:rFonts w:ascii="Tahoma" w:hAnsi="Tahoma" w:cs="Tahoma"/>
        </w:rPr>
      </w:pPr>
      <w:r>
        <w:rPr>
          <w:rFonts w:ascii="Tahoma" w:hAnsi="Tahoma" w:cs="Tahoma"/>
        </w:rPr>
        <w:t>Priloga 4: P</w:t>
      </w:r>
      <w:r w:rsidRPr="00364531">
        <w:rPr>
          <w:rFonts w:ascii="Tahoma" w:hAnsi="Tahoma" w:cs="Tahoma"/>
        </w:rPr>
        <w:t>isni sporazum, ki ureja skupne varstvene ukrepe za zagotavljanje varstva in zdravja pri delu, ki jih je potrebno upoštevati na lokaciji RCERO Ljubljana oziroma MBO RCERO Ljubljana</w:t>
      </w:r>
      <w:r>
        <w:rPr>
          <w:rFonts w:ascii="Tahoma" w:hAnsi="Tahoma" w:cs="Tahoma"/>
        </w:rPr>
        <w:t>.</w:t>
      </w:r>
    </w:p>
    <w:p w14:paraId="2B1A0641" w14:textId="77777777" w:rsidR="00971A55" w:rsidRPr="00526D35" w:rsidRDefault="00971A55" w:rsidP="00F359B4">
      <w:pPr>
        <w:keepLines/>
        <w:widowControl w:val="0"/>
        <w:rPr>
          <w:rFonts w:ascii="Tahoma" w:hAnsi="Tahoma" w:cs="Tahoma"/>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051"/>
        <w:gridCol w:w="1514"/>
        <w:gridCol w:w="551"/>
      </w:tblGrid>
      <w:tr w:rsidR="0097085C" w:rsidRPr="00065251" w14:paraId="4549BEFF" w14:textId="77777777" w:rsidTr="00DE28F9">
        <w:tc>
          <w:tcPr>
            <w:tcW w:w="599" w:type="dxa"/>
            <w:tcBorders>
              <w:top w:val="single" w:sz="4" w:space="0" w:color="auto"/>
              <w:bottom w:val="single" w:sz="4" w:space="0" w:color="auto"/>
              <w:right w:val="nil"/>
            </w:tcBorders>
          </w:tcPr>
          <w:p w14:paraId="206EA516" w14:textId="77777777" w:rsidR="0097085C" w:rsidRPr="00065251" w:rsidRDefault="0097085C" w:rsidP="00EF3383">
            <w:pPr>
              <w:keepNext/>
              <w:keepLines/>
              <w:jc w:val="right"/>
              <w:rPr>
                <w:rFonts w:ascii="Tahoma" w:hAnsi="Tahoma" w:cs="Tahoma"/>
              </w:rPr>
            </w:pPr>
            <w:r w:rsidRPr="00065251">
              <w:rPr>
                <w:rFonts w:ascii="Tahoma" w:hAnsi="Tahoma" w:cs="Tahoma"/>
                <w:b/>
              </w:rPr>
              <w:lastRenderedPageBreak/>
              <w:br w:type="page"/>
            </w:r>
            <w:r w:rsidRPr="00065251">
              <w:rPr>
                <w:rFonts w:ascii="Tahoma" w:hAnsi="Tahoma" w:cs="Tahoma"/>
              </w:rPr>
              <w:br w:type="page"/>
            </w:r>
            <w:r w:rsidRPr="00065251">
              <w:rPr>
                <w:rFonts w:ascii="Tahoma" w:hAnsi="Tahoma" w:cs="Tahoma"/>
              </w:rPr>
              <w:br w:type="page"/>
            </w:r>
            <w:r w:rsidRPr="00065251">
              <w:rPr>
                <w:rFonts w:ascii="Tahoma" w:hAnsi="Tahoma" w:cs="Tahoma"/>
              </w:rPr>
              <w:br w:type="page"/>
              <w:t xml:space="preserve">      </w:t>
            </w:r>
          </w:p>
        </w:tc>
        <w:tc>
          <w:tcPr>
            <w:tcW w:w="7051" w:type="dxa"/>
            <w:tcBorders>
              <w:top w:val="single" w:sz="4" w:space="0" w:color="auto"/>
              <w:left w:val="nil"/>
              <w:bottom w:val="single" w:sz="4" w:space="0" w:color="auto"/>
            </w:tcBorders>
          </w:tcPr>
          <w:p w14:paraId="4FBFFCAE" w14:textId="77777777" w:rsidR="0097085C" w:rsidRPr="00065251" w:rsidRDefault="0097085C" w:rsidP="00EF3383">
            <w:pPr>
              <w:keepNext/>
              <w:keepLines/>
              <w:numPr>
                <w:ilvl w:val="12"/>
                <w:numId w:val="0"/>
              </w:numPr>
              <w:tabs>
                <w:tab w:val="left" w:pos="6237"/>
              </w:tabs>
              <w:jc w:val="both"/>
              <w:rPr>
                <w:rFonts w:ascii="Tahoma" w:hAnsi="Tahoma" w:cs="Tahoma"/>
              </w:rPr>
            </w:pPr>
            <w:r w:rsidRPr="00065251">
              <w:rPr>
                <w:rFonts w:ascii="Tahoma" w:hAnsi="Tahoma" w:cs="Tahoma"/>
              </w:rPr>
              <w:t xml:space="preserve">VZOREC </w:t>
            </w:r>
            <w:r w:rsidR="003469F0">
              <w:rPr>
                <w:rFonts w:ascii="Tahoma" w:hAnsi="Tahoma" w:cs="Tahoma"/>
              </w:rPr>
              <w:t>FINANČNEGA</w:t>
            </w:r>
            <w:r w:rsidRPr="00065251">
              <w:rPr>
                <w:rFonts w:ascii="Tahoma" w:hAnsi="Tahoma" w:cs="Tahoma"/>
              </w:rPr>
              <w:t xml:space="preserve"> ZAVAROVANJ</w:t>
            </w:r>
            <w:r w:rsidR="003469F0">
              <w:rPr>
                <w:rFonts w:ascii="Tahoma" w:hAnsi="Tahoma" w:cs="Tahoma"/>
              </w:rPr>
              <w:t>A</w:t>
            </w:r>
            <w:r w:rsidRPr="00065251">
              <w:rPr>
                <w:rFonts w:ascii="Tahoma" w:hAnsi="Tahoma" w:cs="Tahoma"/>
              </w:rPr>
              <w:t xml:space="preserve"> DOBRE IZVEDBE POGODBENIH OBVEZNOSTI </w:t>
            </w:r>
          </w:p>
        </w:tc>
        <w:tc>
          <w:tcPr>
            <w:tcW w:w="1514" w:type="dxa"/>
            <w:tcBorders>
              <w:top w:val="single" w:sz="4" w:space="0" w:color="auto"/>
              <w:bottom w:val="single" w:sz="4" w:space="0" w:color="auto"/>
              <w:right w:val="nil"/>
            </w:tcBorders>
          </w:tcPr>
          <w:p w14:paraId="134D8830" w14:textId="77777777" w:rsidR="0097085C" w:rsidRPr="00065251" w:rsidRDefault="00AC1D8A" w:rsidP="00EF3383">
            <w:pPr>
              <w:keepNext/>
              <w:keepLines/>
              <w:jc w:val="right"/>
              <w:rPr>
                <w:rFonts w:ascii="Tahoma" w:hAnsi="Tahoma" w:cs="Tahoma"/>
                <w:b/>
              </w:rPr>
            </w:pPr>
            <w:r w:rsidRPr="00065251">
              <w:rPr>
                <w:rFonts w:ascii="Tahoma" w:hAnsi="Tahoma" w:cs="Tahoma"/>
                <w:b/>
                <w:i/>
              </w:rPr>
              <w:t>P</w:t>
            </w:r>
            <w:r w:rsidR="0097085C" w:rsidRPr="00065251">
              <w:rPr>
                <w:rFonts w:ascii="Tahoma" w:hAnsi="Tahoma" w:cs="Tahoma"/>
                <w:b/>
                <w:i/>
              </w:rPr>
              <w:t>riloga</w:t>
            </w:r>
            <w:r>
              <w:rPr>
                <w:rFonts w:ascii="Tahoma" w:hAnsi="Tahoma" w:cs="Tahoma"/>
                <w:b/>
                <w:i/>
              </w:rPr>
              <w:t xml:space="preserve"> 10/1</w:t>
            </w:r>
            <w:r w:rsidR="0097085C" w:rsidRPr="00065251">
              <w:rPr>
                <w:rFonts w:ascii="Tahoma" w:hAnsi="Tahoma" w:cs="Tahoma"/>
                <w:b/>
                <w:i/>
              </w:rPr>
              <w:t xml:space="preserve"> </w:t>
            </w:r>
          </w:p>
        </w:tc>
        <w:tc>
          <w:tcPr>
            <w:tcW w:w="551" w:type="dxa"/>
            <w:tcBorders>
              <w:top w:val="single" w:sz="4" w:space="0" w:color="auto"/>
              <w:left w:val="nil"/>
              <w:bottom w:val="single" w:sz="4" w:space="0" w:color="auto"/>
            </w:tcBorders>
          </w:tcPr>
          <w:p w14:paraId="206E5F46" w14:textId="77777777" w:rsidR="0097085C" w:rsidRPr="00065251" w:rsidRDefault="0097085C" w:rsidP="00EF3383">
            <w:pPr>
              <w:keepNext/>
              <w:keepLines/>
              <w:rPr>
                <w:rFonts w:ascii="Tahoma" w:hAnsi="Tahoma" w:cs="Tahoma"/>
                <w:b/>
                <w:i/>
              </w:rPr>
            </w:pPr>
          </w:p>
        </w:tc>
      </w:tr>
    </w:tbl>
    <w:p w14:paraId="393109D0" w14:textId="77777777" w:rsidR="0097085C" w:rsidRPr="00065251" w:rsidRDefault="0097085C" w:rsidP="00EF3383">
      <w:pPr>
        <w:pStyle w:val="Podnaslov"/>
        <w:keepNext/>
        <w:keepLines/>
        <w:jc w:val="center"/>
        <w:rPr>
          <w:rFonts w:ascii="Tahoma" w:hAnsi="Tahoma" w:cs="Tahoma"/>
        </w:rPr>
      </w:pPr>
    </w:p>
    <w:p w14:paraId="29524DDA" w14:textId="77777777" w:rsidR="00D24E4D" w:rsidRPr="00511ADC" w:rsidRDefault="00D24E4D" w:rsidP="00EF338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6"/>
          <w:szCs w:val="16"/>
        </w:rPr>
      </w:pPr>
    </w:p>
    <w:p w14:paraId="55815D24" w14:textId="77777777" w:rsidR="003469F0" w:rsidRPr="005D3CFF" w:rsidRDefault="003469F0" w:rsidP="00EF3383">
      <w:pPr>
        <w:keepNext/>
        <w:keepLines/>
        <w:jc w:val="both"/>
        <w:rPr>
          <w:rFonts w:ascii="Tahoma" w:hAnsi="Tahoma" w:cs="Tahoma"/>
          <w:noProof/>
        </w:rPr>
      </w:pPr>
      <w:r w:rsidRPr="005D3CFF">
        <w:rPr>
          <w:rFonts w:ascii="Tahoma" w:hAnsi="Tahoma" w:cs="Tahoma"/>
          <w:noProof/>
        </w:rPr>
        <w:t>Izvajalec</w:t>
      </w:r>
      <w:r w:rsidRPr="005D3CFF">
        <w:rPr>
          <w:rFonts w:ascii="Tahoma" w:hAnsi="Tahoma" w:cs="Tahoma"/>
          <w:noProof/>
          <w:lang w:val="x-none"/>
        </w:rPr>
        <w:t>:</w:t>
      </w:r>
    </w:p>
    <w:p w14:paraId="5EDF09B7" w14:textId="77777777" w:rsidR="003469F0" w:rsidRPr="005D3CFF" w:rsidRDefault="003469F0" w:rsidP="00EF3383">
      <w:pPr>
        <w:keepNext/>
        <w:keepLines/>
        <w:jc w:val="both"/>
        <w:rPr>
          <w:rFonts w:ascii="Tahoma" w:hAnsi="Tahoma" w:cs="Tahoma"/>
          <w:noProof/>
        </w:rPr>
      </w:pPr>
      <w:r w:rsidRPr="005D3CFF">
        <w:rPr>
          <w:rFonts w:ascii="Tahoma" w:hAnsi="Tahoma" w:cs="Tahoma"/>
          <w:noProof/>
        </w:rPr>
        <w:t>________________________</w:t>
      </w:r>
    </w:p>
    <w:p w14:paraId="2D8490F1" w14:textId="77777777" w:rsidR="003469F0" w:rsidRPr="005D3CFF" w:rsidRDefault="003469F0" w:rsidP="00EF3383">
      <w:pPr>
        <w:keepNext/>
        <w:keepLines/>
        <w:jc w:val="both"/>
        <w:rPr>
          <w:rFonts w:ascii="Tahoma" w:hAnsi="Tahoma" w:cs="Tahoma"/>
          <w:noProof/>
        </w:rPr>
      </w:pPr>
      <w:r w:rsidRPr="005D3CFF">
        <w:rPr>
          <w:rFonts w:ascii="Tahoma" w:hAnsi="Tahoma" w:cs="Tahoma"/>
          <w:noProof/>
        </w:rPr>
        <w:t>________________________</w:t>
      </w:r>
    </w:p>
    <w:p w14:paraId="51B930C3" w14:textId="77777777" w:rsidR="003469F0" w:rsidRPr="005D3CFF" w:rsidRDefault="003469F0" w:rsidP="00EF3383">
      <w:pPr>
        <w:keepNext/>
        <w:keepLines/>
        <w:jc w:val="both"/>
        <w:rPr>
          <w:rFonts w:ascii="Tahoma" w:hAnsi="Tahoma" w:cs="Tahoma"/>
          <w:noProof/>
        </w:rPr>
      </w:pPr>
      <w:r w:rsidRPr="005D3CFF">
        <w:rPr>
          <w:rFonts w:ascii="Tahoma" w:hAnsi="Tahoma" w:cs="Tahoma"/>
          <w:noProof/>
        </w:rPr>
        <w:t>________________________</w:t>
      </w:r>
    </w:p>
    <w:p w14:paraId="4890800E" w14:textId="77777777" w:rsidR="003469F0" w:rsidRPr="005D3CFF" w:rsidRDefault="003469F0" w:rsidP="00EF3383">
      <w:pPr>
        <w:keepNext/>
        <w:keepLines/>
        <w:jc w:val="both"/>
        <w:rPr>
          <w:rFonts w:ascii="Tahoma" w:hAnsi="Tahoma" w:cs="Tahoma"/>
          <w:b/>
          <w:noProof/>
        </w:rPr>
      </w:pPr>
    </w:p>
    <w:p w14:paraId="6A8D8368" w14:textId="77777777" w:rsidR="003469F0" w:rsidRPr="005D3CFF" w:rsidRDefault="003469F0" w:rsidP="00EF3383">
      <w:pPr>
        <w:keepNext/>
        <w:keepLines/>
        <w:jc w:val="center"/>
        <w:rPr>
          <w:rFonts w:ascii="Tahoma" w:hAnsi="Tahoma" w:cs="Tahoma"/>
          <w:b/>
          <w:noProof/>
        </w:rPr>
      </w:pPr>
      <w:r w:rsidRPr="005D3CFF">
        <w:rPr>
          <w:rFonts w:ascii="Tahoma" w:hAnsi="Tahoma" w:cs="Tahoma"/>
          <w:b/>
          <w:noProof/>
        </w:rPr>
        <w:t>MENIČNA IZJAVA</w:t>
      </w:r>
    </w:p>
    <w:p w14:paraId="51F72351" w14:textId="77777777" w:rsidR="003469F0" w:rsidRPr="005D3CFF" w:rsidRDefault="003469F0" w:rsidP="00EF3383">
      <w:pPr>
        <w:keepNext/>
        <w:keepLines/>
        <w:jc w:val="center"/>
        <w:rPr>
          <w:rFonts w:ascii="Tahoma" w:hAnsi="Tahoma" w:cs="Tahoma"/>
          <w:b/>
          <w:i/>
          <w:noProof/>
        </w:rPr>
      </w:pPr>
      <w:r w:rsidRPr="005D3CFF">
        <w:rPr>
          <w:rFonts w:ascii="Tahoma" w:hAnsi="Tahoma" w:cs="Tahoma"/>
          <w:b/>
          <w:i/>
          <w:noProof/>
        </w:rPr>
        <w:t>za zavarovanje dobre izvedbe pogodbenih obveznosti</w:t>
      </w:r>
    </w:p>
    <w:p w14:paraId="1112C1E8" w14:textId="77777777" w:rsidR="003469F0" w:rsidRPr="005D3CFF" w:rsidRDefault="003469F0" w:rsidP="00EF3383">
      <w:pPr>
        <w:keepNext/>
        <w:keepLines/>
        <w:jc w:val="both"/>
        <w:rPr>
          <w:rFonts w:ascii="Tahoma" w:hAnsi="Tahoma" w:cs="Tahoma"/>
          <w:b/>
          <w:noProof/>
        </w:rPr>
      </w:pPr>
    </w:p>
    <w:p w14:paraId="17A58ED7" w14:textId="77777777" w:rsidR="003469F0" w:rsidRPr="005D3CFF" w:rsidRDefault="003469F0" w:rsidP="00EF3383">
      <w:pPr>
        <w:keepNext/>
        <w:keepLines/>
        <w:jc w:val="both"/>
        <w:rPr>
          <w:rFonts w:ascii="Tahoma" w:hAnsi="Tahoma" w:cs="Tahoma"/>
          <w:noProof/>
        </w:rPr>
      </w:pPr>
      <w:r w:rsidRPr="005D3CFF">
        <w:rPr>
          <w:rFonts w:ascii="Tahoma" w:hAnsi="Tahoma" w:cs="Tahoma"/>
          <w:noProof/>
        </w:rPr>
        <w:t xml:space="preserve">V skladu s pogodbo za javno naročilo št. </w:t>
      </w:r>
      <w:r w:rsidR="00AC1D8A">
        <w:rPr>
          <w:rFonts w:ascii="Tahoma" w:hAnsi="Tahoma" w:cs="Tahoma"/>
          <w:noProof/>
        </w:rPr>
        <w:t>VKS-69/24 – M</w:t>
      </w:r>
      <w:r w:rsidR="00864A67" w:rsidRPr="00864A67">
        <w:rPr>
          <w:rFonts w:ascii="Tahoma" w:hAnsi="Tahoma" w:cs="Tahoma"/>
          <w:noProof/>
        </w:rPr>
        <w:t>enjava segmentnih vrat</w:t>
      </w:r>
      <w:r w:rsidR="00DA307D">
        <w:rPr>
          <w:rFonts w:ascii="Tahoma" w:hAnsi="Tahoma" w:cs="Tahoma"/>
        </w:rPr>
        <w:t>,</w:t>
      </w:r>
      <w:r w:rsidRPr="005D3CFF">
        <w:rPr>
          <w:rFonts w:ascii="Tahoma" w:hAnsi="Tahoma" w:cs="Tahoma"/>
          <w:noProof/>
        </w:rPr>
        <w:t xml:space="preserve"> sklenjeno dne ___________, med naročnikom: </w:t>
      </w:r>
      <w:r w:rsidRPr="00381720">
        <w:rPr>
          <w:rFonts w:ascii="Tahoma" w:hAnsi="Tahoma" w:cs="Tahoma"/>
          <w:b/>
        </w:rPr>
        <w:t>JAVNO PODJETJE VODOVOD KANALIZACIJA SNAGA d.o.o.</w:t>
      </w:r>
      <w:r>
        <w:rPr>
          <w:rFonts w:ascii="Tahoma" w:hAnsi="Tahoma" w:cs="Tahoma"/>
        </w:rPr>
        <w:t xml:space="preserve">, </w:t>
      </w:r>
      <w:r w:rsidRPr="00381720">
        <w:rPr>
          <w:rFonts w:ascii="Tahoma" w:hAnsi="Tahoma" w:cs="Tahoma"/>
        </w:rPr>
        <w:t>Vodovodna cesta 90, 1000 Ljubljana</w:t>
      </w:r>
      <w:r w:rsidRPr="005D3CFF">
        <w:rPr>
          <w:rFonts w:ascii="Tahoma" w:hAnsi="Tahoma" w:cs="Tahoma"/>
          <w:noProof/>
        </w:rPr>
        <w:t xml:space="preserve"> in izvajalcem</w:t>
      </w:r>
      <w:r>
        <w:rPr>
          <w:rFonts w:ascii="Tahoma" w:hAnsi="Tahoma" w:cs="Tahoma"/>
          <w:noProof/>
        </w:rPr>
        <w:t xml:space="preserve"> (naziv in naslov)</w:t>
      </w:r>
      <w:r w:rsidRPr="005D3CFF">
        <w:rPr>
          <w:rFonts w:ascii="Tahoma" w:hAnsi="Tahoma" w:cs="Tahoma"/>
          <w:noProof/>
        </w:rPr>
        <w:t xml:space="preserve">: ___________________________, je izvajalec dolžan izvesti </w:t>
      </w:r>
      <w:r>
        <w:rPr>
          <w:rFonts w:ascii="Tahoma" w:hAnsi="Tahoma" w:cs="Tahoma"/>
          <w:noProof/>
        </w:rPr>
        <w:t xml:space="preserve">dobavo </w:t>
      </w:r>
      <w:r w:rsidR="00F073E3">
        <w:rPr>
          <w:rFonts w:ascii="Tahoma" w:hAnsi="Tahoma" w:cs="Tahoma"/>
          <w:noProof/>
        </w:rPr>
        <w:t>in montažo segmentnih vrat</w:t>
      </w:r>
      <w:r w:rsidR="002B1114" w:rsidRPr="00714960">
        <w:rPr>
          <w:rFonts w:ascii="Tahoma" w:hAnsi="Tahoma" w:cs="Tahoma"/>
        </w:rPr>
        <w:t>,</w:t>
      </w:r>
      <w:r w:rsidR="002B1114">
        <w:rPr>
          <w:rFonts w:ascii="Tahoma" w:hAnsi="Tahoma" w:cs="Tahoma"/>
        </w:rPr>
        <w:t xml:space="preserve"> </w:t>
      </w:r>
      <w:r w:rsidRPr="00862670">
        <w:rPr>
          <w:rFonts w:ascii="Tahoma" w:hAnsi="Tahoma" w:cs="Tahoma"/>
          <w:noProof/>
        </w:rPr>
        <w:t>v</w:t>
      </w:r>
      <w:r w:rsidRPr="005D3CFF">
        <w:rPr>
          <w:rFonts w:ascii="Tahoma" w:hAnsi="Tahoma" w:cs="Tahoma"/>
          <w:bCs/>
          <w:noProof/>
        </w:rPr>
        <w:t xml:space="preserve"> </w:t>
      </w:r>
      <w:r w:rsidRPr="005D3CFF">
        <w:rPr>
          <w:rFonts w:ascii="Tahoma" w:hAnsi="Tahoma" w:cs="Tahoma"/>
          <w:noProof/>
        </w:rPr>
        <w:t xml:space="preserve">vrednosti ______________ EUR brez DDV. Kot garancijo za dobro izvedbo pogodbenih obveznosti mi kot izvajalec izdajamo eno </w:t>
      </w:r>
      <w:r w:rsidR="00C24ADA">
        <w:rPr>
          <w:rFonts w:ascii="Tahoma" w:hAnsi="Tahoma" w:cs="Tahoma"/>
          <w:noProof/>
        </w:rPr>
        <w:t>podpisano in žigosano</w:t>
      </w:r>
      <w:r w:rsidRPr="005D3CFF">
        <w:rPr>
          <w:rFonts w:ascii="Tahoma" w:hAnsi="Tahoma" w:cs="Tahoma"/>
          <w:noProof/>
        </w:rPr>
        <w:t xml:space="preserve"> menico</w:t>
      </w:r>
      <w:r w:rsidR="00C24ADA">
        <w:rPr>
          <w:rFonts w:ascii="Tahoma" w:hAnsi="Tahoma" w:cs="Tahoma"/>
          <w:noProof/>
        </w:rPr>
        <w:t xml:space="preserve"> (</w:t>
      </w:r>
      <w:r w:rsidR="00C24ADA" w:rsidRPr="00484AB8">
        <w:rPr>
          <w:rFonts w:ascii="Tahoma" w:hAnsi="Tahoma" w:cs="Tahoma"/>
        </w:rPr>
        <w:t>bianko</w:t>
      </w:r>
      <w:r w:rsidR="00C24ADA">
        <w:rPr>
          <w:rFonts w:ascii="Tahoma" w:hAnsi="Tahoma" w:cs="Tahoma"/>
        </w:rPr>
        <w:t xml:space="preserve"> menico)</w:t>
      </w:r>
      <w:r w:rsidRPr="005D3CFF">
        <w:rPr>
          <w:rFonts w:ascii="Tahoma" w:hAnsi="Tahoma" w:cs="Tahoma"/>
          <w:noProof/>
        </w:rPr>
        <w:t xml:space="preserve"> s pooblastilom za njeno izpolnitev in unovčenje, na kateri so podpisane pooblaščene osebe za zastopanje:</w:t>
      </w:r>
    </w:p>
    <w:p w14:paraId="4565925D" w14:textId="77777777" w:rsidR="003469F0" w:rsidRPr="005D3CFF" w:rsidRDefault="003469F0" w:rsidP="00EF3383">
      <w:pPr>
        <w:keepNext/>
        <w:keepLines/>
        <w:jc w:val="both"/>
        <w:rPr>
          <w:rFonts w:ascii="Tahoma" w:hAnsi="Tahoma" w:cs="Tahoma"/>
          <w:noProof/>
        </w:rPr>
      </w:pPr>
    </w:p>
    <w:p w14:paraId="64ACE5D4" w14:textId="77777777" w:rsidR="003469F0" w:rsidRPr="005D3CFF" w:rsidRDefault="003469F0" w:rsidP="00EF3383">
      <w:pPr>
        <w:keepNext/>
        <w:keepLines/>
        <w:jc w:val="both"/>
        <w:rPr>
          <w:rFonts w:ascii="Tahoma" w:hAnsi="Tahoma" w:cs="Tahoma"/>
          <w:noProof/>
        </w:rPr>
      </w:pPr>
      <w:r w:rsidRPr="005D3CFF">
        <w:rPr>
          <w:rFonts w:ascii="Tahoma" w:hAnsi="Tahoma" w:cs="Tahoma"/>
          <w:noProof/>
        </w:rPr>
        <w:t>…………………………………………………………………………………………………………………………………………</w:t>
      </w:r>
    </w:p>
    <w:p w14:paraId="57F9F35F" w14:textId="77777777" w:rsidR="003469F0" w:rsidRPr="005D3CFF" w:rsidRDefault="003469F0" w:rsidP="00EF3383">
      <w:pPr>
        <w:keepNext/>
        <w:keepLines/>
        <w:jc w:val="both"/>
        <w:rPr>
          <w:rFonts w:ascii="Tahoma" w:hAnsi="Tahoma" w:cs="Tahoma"/>
        </w:rPr>
      </w:pPr>
      <w:r w:rsidRPr="00C92D14">
        <w:rPr>
          <w:rFonts w:ascii="Tahoma" w:hAnsi="Tahoma" w:cs="Tahoma"/>
        </w:rPr>
        <w:t xml:space="preserve">(Ime in priimek)                        (Funkcija pooblaščene osebe)                  </w:t>
      </w:r>
      <w:r w:rsidRPr="00C92D14">
        <w:rPr>
          <w:rFonts w:ascii="Tahoma" w:hAnsi="Tahoma" w:cs="Tahoma"/>
        </w:rPr>
        <w:tab/>
        <w:t>(Podpis)</w:t>
      </w:r>
    </w:p>
    <w:p w14:paraId="2AFA58EE" w14:textId="77777777" w:rsidR="003469F0" w:rsidRPr="005D3CFF" w:rsidRDefault="003469F0" w:rsidP="00EF3383">
      <w:pPr>
        <w:keepNext/>
        <w:keepLines/>
        <w:jc w:val="both"/>
        <w:rPr>
          <w:rFonts w:ascii="Tahoma" w:hAnsi="Tahoma" w:cs="Tahoma"/>
          <w:noProof/>
        </w:rPr>
      </w:pPr>
    </w:p>
    <w:p w14:paraId="61327EFF" w14:textId="77777777" w:rsidR="003469F0" w:rsidRPr="005D3CFF" w:rsidRDefault="003469F0" w:rsidP="00EF3383">
      <w:pPr>
        <w:keepNext/>
        <w:keepLines/>
        <w:jc w:val="both"/>
        <w:rPr>
          <w:rFonts w:ascii="Tahoma" w:hAnsi="Tahoma" w:cs="Tahoma"/>
          <w:noProof/>
        </w:rPr>
      </w:pPr>
      <w:r w:rsidRPr="005D3CFF">
        <w:rPr>
          <w:rFonts w:ascii="Tahoma" w:hAnsi="Tahoma" w:cs="Tahoma"/>
          <w:noProof/>
        </w:rPr>
        <w:t xml:space="preserve">Pooblaščamo </w:t>
      </w:r>
      <w:r w:rsidRPr="003469F0">
        <w:rPr>
          <w:rFonts w:ascii="Tahoma" w:hAnsi="Tahoma" w:cs="Tahoma"/>
        </w:rPr>
        <w:t>JAVNO PODJETJE VODOVOD KANALIZACIJA SNAGA d.o.o., Vodovodna</w:t>
      </w:r>
      <w:r w:rsidRPr="00381720">
        <w:rPr>
          <w:rFonts w:ascii="Tahoma" w:hAnsi="Tahoma" w:cs="Tahoma"/>
        </w:rPr>
        <w:t xml:space="preserve"> cesta 90, 1000 Ljubljana</w:t>
      </w:r>
      <w:r w:rsidRPr="005D3CFF">
        <w:rPr>
          <w:rFonts w:ascii="Tahoma" w:hAnsi="Tahoma" w:cs="Tahoma"/>
          <w:noProof/>
        </w:rPr>
        <w:t>, da v primeru, če mi kot izvajalec ne bomo izpolnili pogodbenih obveznosti v dogovorjeni kvaliteti, količini in rokih, opredeljenih v zgoraj citirani pogodbi, da:</w:t>
      </w:r>
    </w:p>
    <w:p w14:paraId="693EE2FD" w14:textId="77777777" w:rsidR="003469F0" w:rsidRPr="005D3CFF" w:rsidRDefault="00C24ADA" w:rsidP="00EF3383">
      <w:pPr>
        <w:keepNext/>
        <w:keepLines/>
        <w:numPr>
          <w:ilvl w:val="0"/>
          <w:numId w:val="20"/>
        </w:numPr>
        <w:jc w:val="both"/>
        <w:rPr>
          <w:rFonts w:ascii="Tahoma" w:hAnsi="Tahoma" w:cs="Tahoma"/>
          <w:noProof/>
        </w:rPr>
      </w:pPr>
      <w:r>
        <w:rPr>
          <w:rFonts w:ascii="Tahoma" w:hAnsi="Tahoma" w:cs="Tahoma"/>
          <w:noProof/>
        </w:rPr>
        <w:t>izpolni</w:t>
      </w:r>
      <w:r w:rsidR="003469F0" w:rsidRPr="005D3CFF">
        <w:rPr>
          <w:rFonts w:ascii="Tahoma" w:hAnsi="Tahoma" w:cs="Tahoma"/>
          <w:noProof/>
        </w:rPr>
        <w:t xml:space="preserve"> menico </w:t>
      </w:r>
      <w:r>
        <w:rPr>
          <w:rFonts w:ascii="Tahoma" w:hAnsi="Tahoma" w:cs="Tahoma"/>
          <w:noProof/>
        </w:rPr>
        <w:t xml:space="preserve">(bianko menico) </w:t>
      </w:r>
      <w:r w:rsidR="003469F0" w:rsidRPr="005D3CFF">
        <w:rPr>
          <w:rFonts w:ascii="Tahoma" w:hAnsi="Tahoma" w:cs="Tahoma"/>
          <w:noProof/>
        </w:rPr>
        <w:t xml:space="preserve">v višini do </w:t>
      </w:r>
      <w:r w:rsidR="003469F0">
        <w:rPr>
          <w:rFonts w:ascii="Tahoma" w:hAnsi="Tahoma" w:cs="Tahoma"/>
          <w:noProof/>
        </w:rPr>
        <w:t>___________</w:t>
      </w:r>
      <w:r w:rsidR="003469F0" w:rsidRPr="005D3CFF">
        <w:rPr>
          <w:rFonts w:ascii="Tahoma" w:hAnsi="Tahoma" w:cs="Tahoma"/>
          <w:noProof/>
        </w:rPr>
        <w:t>EUR,</w:t>
      </w:r>
    </w:p>
    <w:p w14:paraId="2C96E265" w14:textId="77777777" w:rsidR="003469F0" w:rsidRPr="005D3CFF" w:rsidRDefault="003469F0" w:rsidP="00EF3383">
      <w:pPr>
        <w:keepNext/>
        <w:keepLines/>
        <w:numPr>
          <w:ilvl w:val="0"/>
          <w:numId w:val="20"/>
        </w:numPr>
        <w:jc w:val="both"/>
        <w:rPr>
          <w:rFonts w:ascii="Tahoma" w:hAnsi="Tahoma" w:cs="Tahoma"/>
          <w:noProof/>
        </w:rPr>
      </w:pPr>
      <w:r w:rsidRPr="005D3CFF">
        <w:rPr>
          <w:rFonts w:ascii="Tahoma" w:hAnsi="Tahoma" w:cs="Tahoma"/>
          <w:noProof/>
        </w:rPr>
        <w:t>da izpolni vse druge sestavne dele menic</w:t>
      </w:r>
      <w:r w:rsidR="00103FCF">
        <w:rPr>
          <w:rFonts w:ascii="Tahoma" w:hAnsi="Tahoma" w:cs="Tahoma"/>
          <w:noProof/>
        </w:rPr>
        <w:t>e</w:t>
      </w:r>
      <w:r w:rsidRPr="005D3CFF">
        <w:rPr>
          <w:rFonts w:ascii="Tahoma" w:hAnsi="Tahoma" w:cs="Tahoma"/>
          <w:noProof/>
        </w:rPr>
        <w:t>, ki niso izpolnjeni,</w:t>
      </w:r>
    </w:p>
    <w:p w14:paraId="33781868" w14:textId="77777777" w:rsidR="003469F0" w:rsidRPr="005D3CFF" w:rsidRDefault="003469F0" w:rsidP="00EF3383">
      <w:pPr>
        <w:keepNext/>
        <w:keepLines/>
        <w:numPr>
          <w:ilvl w:val="0"/>
          <w:numId w:val="20"/>
        </w:numPr>
        <w:jc w:val="both"/>
        <w:rPr>
          <w:rFonts w:ascii="Tahoma" w:hAnsi="Tahoma" w:cs="Tahoma"/>
          <w:noProof/>
        </w:rPr>
      </w:pPr>
      <w:r w:rsidRPr="005D3CFF">
        <w:rPr>
          <w:rFonts w:ascii="Tahoma" w:hAnsi="Tahoma" w:cs="Tahoma"/>
          <w:noProof/>
        </w:rPr>
        <w:t>da po potrebi zapiše na menici tudi katerokoli menično klavzulo, ki sicer ni bistvena menična sestavina.</w:t>
      </w:r>
    </w:p>
    <w:p w14:paraId="214D0DD9" w14:textId="77777777" w:rsidR="003469F0" w:rsidRPr="005D3CFF" w:rsidRDefault="003469F0" w:rsidP="00EF3383">
      <w:pPr>
        <w:keepNext/>
        <w:keepLines/>
        <w:jc w:val="both"/>
        <w:rPr>
          <w:rFonts w:ascii="Tahoma" w:hAnsi="Tahoma" w:cs="Tahoma"/>
          <w:noProof/>
        </w:rPr>
      </w:pPr>
    </w:p>
    <w:p w14:paraId="2418FCEC" w14:textId="77777777" w:rsidR="003469F0" w:rsidRPr="003469F0" w:rsidRDefault="003469F0" w:rsidP="00EF3383">
      <w:pPr>
        <w:keepNext/>
        <w:keepLines/>
        <w:jc w:val="both"/>
        <w:rPr>
          <w:rFonts w:ascii="Tahoma" w:hAnsi="Tahoma" w:cs="Tahoma"/>
          <w:noProof/>
        </w:rPr>
      </w:pPr>
      <w:r w:rsidRPr="005D3CFF">
        <w:rPr>
          <w:rFonts w:ascii="Tahoma" w:hAnsi="Tahoma" w:cs="Tahoma"/>
          <w:noProof/>
        </w:rPr>
        <w:t xml:space="preserve">V primeru </w:t>
      </w:r>
      <w:r w:rsidRPr="003469F0">
        <w:rPr>
          <w:rFonts w:ascii="Tahoma" w:hAnsi="Tahoma" w:cs="Tahoma"/>
          <w:noProof/>
        </w:rPr>
        <w:t xml:space="preserve">spremembe upnika predmetnih terjatev, veljajo določbe tega pooblastila tudi v korist novih upnikov. Pooblaščamo </w:t>
      </w:r>
      <w:r w:rsidRPr="003469F0">
        <w:rPr>
          <w:rFonts w:ascii="Tahoma" w:hAnsi="Tahoma" w:cs="Tahoma"/>
        </w:rPr>
        <w:t>JAVNO PODJETJE VODOVOD KANALIZACIJA SNAGA d.o.o.</w:t>
      </w:r>
      <w:r>
        <w:rPr>
          <w:rFonts w:ascii="Tahoma" w:hAnsi="Tahoma" w:cs="Tahoma"/>
        </w:rPr>
        <w:t>,</w:t>
      </w:r>
      <w:r w:rsidRPr="003469F0">
        <w:rPr>
          <w:rFonts w:ascii="Tahoma" w:hAnsi="Tahoma" w:cs="Tahoma"/>
          <w:noProof/>
        </w:rPr>
        <w:t xml:space="preserve"> da menico po potrebi domicilira pri katerikoli banki, pri kateri imamo odprt račun. </w:t>
      </w:r>
    </w:p>
    <w:p w14:paraId="6DABC153" w14:textId="77777777" w:rsidR="003469F0" w:rsidRPr="003469F0" w:rsidRDefault="003469F0" w:rsidP="00EF3383">
      <w:pPr>
        <w:keepNext/>
        <w:keepLines/>
        <w:jc w:val="both"/>
        <w:rPr>
          <w:rFonts w:ascii="Tahoma" w:hAnsi="Tahoma" w:cs="Tahoma"/>
          <w:noProof/>
        </w:rPr>
      </w:pPr>
    </w:p>
    <w:p w14:paraId="712473F4" w14:textId="77777777" w:rsidR="003469F0" w:rsidRPr="003469F0" w:rsidRDefault="003469F0" w:rsidP="00EF3383">
      <w:pPr>
        <w:keepNext/>
        <w:keepLines/>
        <w:jc w:val="both"/>
        <w:rPr>
          <w:rFonts w:ascii="Tahoma" w:hAnsi="Tahoma" w:cs="Tahoma"/>
          <w:noProof/>
        </w:rPr>
      </w:pPr>
      <w:r w:rsidRPr="003469F0">
        <w:rPr>
          <w:rFonts w:ascii="Tahoma" w:hAnsi="Tahoma" w:cs="Tahoma"/>
          <w:noProof/>
        </w:rPr>
        <w:t xml:space="preserve">S to menično izjavo pooblaščamo ___________________ (navedba banke), da v breme našega transakcijskega računa št. SI56 __________________ unovči predloženo menico najkasneje do __________. Pooblaščamo tudi katerokoli banko, pri kateri bi imeli odprt račun, da v breme našega transakcijskega računa unovči predloženo menico. </w:t>
      </w:r>
    </w:p>
    <w:p w14:paraId="1E813993" w14:textId="77777777" w:rsidR="003469F0" w:rsidRPr="003469F0" w:rsidRDefault="003469F0" w:rsidP="00EF3383">
      <w:pPr>
        <w:keepNext/>
        <w:keepLines/>
        <w:jc w:val="both"/>
        <w:rPr>
          <w:rFonts w:ascii="Tahoma" w:hAnsi="Tahoma" w:cs="Tahoma"/>
          <w:noProof/>
        </w:rPr>
      </w:pPr>
    </w:p>
    <w:p w14:paraId="5E8A7F76" w14:textId="77777777" w:rsidR="003469F0" w:rsidRPr="003469F0" w:rsidRDefault="003469F0" w:rsidP="00EF3383">
      <w:pPr>
        <w:keepNext/>
        <w:keepLines/>
        <w:jc w:val="both"/>
        <w:rPr>
          <w:rFonts w:ascii="Tahoma" w:hAnsi="Tahoma" w:cs="Tahoma"/>
          <w:noProof/>
        </w:rPr>
      </w:pPr>
      <w:r w:rsidRPr="003469F0">
        <w:rPr>
          <w:rFonts w:ascii="Tahoma" w:hAnsi="Tahoma" w:cs="Tahoma"/>
          <w:noProof/>
        </w:rPr>
        <w:t xml:space="preserve">S podpisom tega pooblastila soglašamo, da </w:t>
      </w:r>
      <w:r w:rsidRPr="003469F0">
        <w:rPr>
          <w:rFonts w:ascii="Tahoma" w:hAnsi="Tahoma" w:cs="Tahoma"/>
        </w:rPr>
        <w:t xml:space="preserve">JAVNO PODJETJE VODOVOD KANALIZACIJA SNAGA d.o.o., </w:t>
      </w:r>
      <w:r w:rsidRPr="003469F0">
        <w:rPr>
          <w:rFonts w:ascii="Tahoma" w:hAnsi="Tahoma" w:cs="Tahoma"/>
          <w:noProof/>
        </w:rPr>
        <w:t>opravi poizvedbe o številkah transakcijskih računov pri katerikoli banki, finančni organizaciji ali upravljavcu baz podatkov o računih.</w:t>
      </w:r>
    </w:p>
    <w:p w14:paraId="0248C184" w14:textId="77777777" w:rsidR="003469F0" w:rsidRPr="003469F0" w:rsidRDefault="003469F0" w:rsidP="00EF3383">
      <w:pPr>
        <w:keepNext/>
        <w:keepLines/>
        <w:jc w:val="both"/>
        <w:rPr>
          <w:rFonts w:ascii="Tahoma" w:hAnsi="Tahoma" w:cs="Tahoma"/>
          <w:noProof/>
        </w:rPr>
      </w:pPr>
    </w:p>
    <w:p w14:paraId="3C348ACB" w14:textId="77777777" w:rsidR="003469F0" w:rsidRDefault="003469F0" w:rsidP="00EF3383">
      <w:pPr>
        <w:keepNext/>
        <w:keepLines/>
        <w:jc w:val="both"/>
        <w:rPr>
          <w:rFonts w:ascii="Tahoma" w:hAnsi="Tahoma" w:cs="Tahoma"/>
          <w:noProof/>
        </w:rPr>
      </w:pPr>
      <w:r w:rsidRPr="003469F0">
        <w:rPr>
          <w:rFonts w:ascii="Tahoma" w:hAnsi="Tahoma" w:cs="Tahoma"/>
          <w:noProof/>
        </w:rPr>
        <w:t>Zavezujemo se, da tega pooblastila</w:t>
      </w:r>
      <w:r w:rsidRPr="005D3CFF">
        <w:rPr>
          <w:rFonts w:ascii="Tahoma" w:hAnsi="Tahoma" w:cs="Tahoma"/>
          <w:noProof/>
        </w:rPr>
        <w:t xml:space="preserve"> ne bomo preklicali.</w:t>
      </w:r>
    </w:p>
    <w:p w14:paraId="46BD5D2C" w14:textId="77777777" w:rsidR="003469F0" w:rsidRDefault="003469F0" w:rsidP="00EF3383">
      <w:pPr>
        <w:keepNext/>
        <w:keepLines/>
        <w:jc w:val="both"/>
        <w:rPr>
          <w:rFonts w:ascii="Tahoma" w:hAnsi="Tahoma" w:cs="Tahoma"/>
        </w:rPr>
      </w:pPr>
    </w:p>
    <w:p w14:paraId="69AC4024" w14:textId="77777777" w:rsidR="003469F0" w:rsidRPr="005D3CFF" w:rsidRDefault="00C24ADA" w:rsidP="00EF3383">
      <w:pPr>
        <w:keepNext/>
        <w:keepLines/>
        <w:jc w:val="both"/>
        <w:rPr>
          <w:rFonts w:ascii="Tahoma" w:hAnsi="Tahoma" w:cs="Tahoma"/>
        </w:rPr>
      </w:pPr>
      <w:r>
        <w:rPr>
          <w:rFonts w:ascii="Tahoma" w:hAnsi="Tahoma" w:cs="Tahoma"/>
        </w:rPr>
        <w:t xml:space="preserve">Priloga: 1 </w:t>
      </w:r>
      <w:r w:rsidR="00971A55">
        <w:rPr>
          <w:rFonts w:ascii="Tahoma" w:hAnsi="Tahoma" w:cs="Tahoma"/>
        </w:rPr>
        <w:t>menica</w:t>
      </w:r>
      <w:r>
        <w:rPr>
          <w:rFonts w:ascii="Tahoma" w:hAnsi="Tahoma" w:cs="Tahoma"/>
        </w:rPr>
        <w:t xml:space="preserve"> (</w:t>
      </w:r>
      <w:r w:rsidRPr="00484AB8">
        <w:rPr>
          <w:rFonts w:ascii="Tahoma" w:hAnsi="Tahoma" w:cs="Tahoma"/>
        </w:rPr>
        <w:t>bianko</w:t>
      </w:r>
      <w:r>
        <w:rPr>
          <w:rFonts w:ascii="Tahoma" w:hAnsi="Tahoma" w:cs="Tahoma"/>
        </w:rPr>
        <w:t xml:space="preserve"> menica)</w:t>
      </w:r>
      <w:r w:rsidR="00971A55">
        <w:rPr>
          <w:rFonts w:ascii="Tahoma" w:hAnsi="Tahoma" w:cs="Tahoma"/>
        </w:rPr>
        <w:tab/>
      </w:r>
      <w:r w:rsidR="00971A55">
        <w:rPr>
          <w:rFonts w:ascii="Tahoma" w:hAnsi="Tahoma" w:cs="Tahoma"/>
        </w:rPr>
        <w:tab/>
      </w:r>
      <w:r w:rsidR="00971A55">
        <w:rPr>
          <w:rFonts w:ascii="Tahoma" w:hAnsi="Tahoma" w:cs="Tahoma"/>
        </w:rPr>
        <w:tab/>
      </w:r>
      <w:r w:rsidR="00971A55">
        <w:rPr>
          <w:rFonts w:ascii="Tahoma" w:hAnsi="Tahoma" w:cs="Tahoma"/>
        </w:rPr>
        <w:tab/>
      </w:r>
      <w:r w:rsidR="00971A55">
        <w:rPr>
          <w:rFonts w:ascii="Tahoma" w:hAnsi="Tahoma" w:cs="Tahoma"/>
        </w:rPr>
        <w:tab/>
      </w:r>
      <w:r w:rsidR="00971A55">
        <w:rPr>
          <w:rFonts w:ascii="Tahoma" w:hAnsi="Tahoma" w:cs="Tahoma"/>
        </w:rPr>
        <w:tab/>
      </w:r>
    </w:p>
    <w:p w14:paraId="10259925" w14:textId="77777777" w:rsidR="003469F0" w:rsidRPr="005D3CFF" w:rsidRDefault="003469F0" w:rsidP="00EF3383">
      <w:pPr>
        <w:keepNext/>
        <w:keepLines/>
        <w:jc w:val="both"/>
        <w:rPr>
          <w:rFonts w:ascii="Tahoma" w:hAnsi="Tahoma" w:cs="Tahoma"/>
          <w:noProof/>
        </w:rPr>
      </w:pPr>
    </w:p>
    <w:p w14:paraId="0D70E1C8" w14:textId="77777777" w:rsidR="00971A55" w:rsidRPr="00835BDF" w:rsidRDefault="00971A55" w:rsidP="00EF3383">
      <w:pPr>
        <w:keepNext/>
        <w:keepLines/>
        <w:jc w:val="both"/>
        <w:rPr>
          <w:rFonts w:ascii="Tahoma" w:hAnsi="Tahoma" w:cs="Tahoma"/>
          <w:sz w:val="18"/>
          <w:szCs w:val="18"/>
        </w:rPr>
      </w:pPr>
      <w:r w:rsidRPr="00835BDF">
        <w:rPr>
          <w:rFonts w:ascii="Tahoma" w:hAnsi="Tahoma" w:cs="Tahoma"/>
          <w:sz w:val="18"/>
          <w:szCs w:val="18"/>
        </w:rPr>
        <w:t>Kraj, datum</w:t>
      </w:r>
      <w:r w:rsidRPr="00835BDF">
        <w:rPr>
          <w:rFonts w:ascii="Tahoma" w:hAnsi="Tahoma" w:cs="Tahoma"/>
          <w:sz w:val="18"/>
          <w:szCs w:val="18"/>
        </w:rPr>
        <w:tab/>
      </w:r>
      <w:r w:rsidRPr="00835BDF">
        <w:rPr>
          <w:rFonts w:ascii="Tahoma" w:hAnsi="Tahoma" w:cs="Tahoma"/>
          <w:sz w:val="18"/>
          <w:szCs w:val="18"/>
        </w:rPr>
        <w:tab/>
      </w:r>
      <w:r w:rsidRPr="00835BDF">
        <w:rPr>
          <w:rFonts w:ascii="Tahoma" w:hAnsi="Tahoma" w:cs="Tahoma"/>
          <w:sz w:val="18"/>
          <w:szCs w:val="18"/>
        </w:rPr>
        <w:tab/>
      </w:r>
      <w:r w:rsidRPr="00835BDF">
        <w:rPr>
          <w:rFonts w:ascii="Tahoma" w:hAnsi="Tahoma" w:cs="Tahoma"/>
          <w:sz w:val="18"/>
          <w:szCs w:val="18"/>
        </w:rPr>
        <w:tab/>
      </w:r>
      <w:r w:rsidRPr="00835BDF">
        <w:rPr>
          <w:rFonts w:ascii="Tahoma" w:hAnsi="Tahoma" w:cs="Tahoma"/>
          <w:sz w:val="18"/>
          <w:szCs w:val="18"/>
        </w:rPr>
        <w:tab/>
      </w:r>
      <w:r w:rsidRPr="00835BDF">
        <w:rPr>
          <w:rFonts w:ascii="Tahoma" w:hAnsi="Tahoma" w:cs="Tahoma"/>
          <w:sz w:val="16"/>
          <w:szCs w:val="18"/>
        </w:rPr>
        <w:t>Žig</w:t>
      </w:r>
      <w:r w:rsidRPr="00835BDF">
        <w:rPr>
          <w:rFonts w:ascii="Tahoma" w:hAnsi="Tahoma" w:cs="Tahoma"/>
          <w:sz w:val="18"/>
          <w:szCs w:val="18"/>
        </w:rPr>
        <w:tab/>
      </w:r>
      <w:r w:rsidRPr="00835BDF">
        <w:rPr>
          <w:rFonts w:ascii="Tahoma" w:hAnsi="Tahoma" w:cs="Tahoma"/>
          <w:sz w:val="18"/>
          <w:szCs w:val="18"/>
        </w:rPr>
        <w:tab/>
      </w:r>
      <w:r w:rsidRPr="00835BDF">
        <w:rPr>
          <w:rFonts w:ascii="Tahoma" w:hAnsi="Tahoma" w:cs="Tahoma"/>
          <w:sz w:val="18"/>
          <w:szCs w:val="18"/>
        </w:rPr>
        <w:tab/>
        <w:t xml:space="preserve">Izdajatelj menice: </w:t>
      </w:r>
    </w:p>
    <w:p w14:paraId="3E92781E" w14:textId="77777777" w:rsidR="00971A55" w:rsidRPr="00835BDF" w:rsidRDefault="00971A55" w:rsidP="00EF3383">
      <w:pPr>
        <w:keepNext/>
        <w:keepLines/>
        <w:jc w:val="both"/>
        <w:rPr>
          <w:rFonts w:ascii="Tahoma" w:hAnsi="Tahoma" w:cs="Tahoma"/>
        </w:rPr>
      </w:pPr>
      <w:r w:rsidRPr="00835BDF">
        <w:rPr>
          <w:rFonts w:ascii="Tahoma" w:hAnsi="Tahoma" w:cs="Tahoma"/>
          <w:u w:val="single"/>
        </w:rPr>
        <w:t>___________________</w:t>
      </w:r>
      <w:r w:rsidRPr="00835BDF">
        <w:rPr>
          <w:rFonts w:ascii="Tahoma" w:hAnsi="Tahoma" w:cs="Tahoma"/>
        </w:rPr>
        <w:tab/>
      </w:r>
      <w:r w:rsidRPr="00835BDF">
        <w:rPr>
          <w:rFonts w:ascii="Tahoma" w:hAnsi="Tahoma" w:cs="Tahoma"/>
        </w:rPr>
        <w:tab/>
      </w:r>
      <w:r w:rsidRPr="00835BDF">
        <w:rPr>
          <w:rFonts w:ascii="Tahoma" w:hAnsi="Tahoma" w:cs="Tahoma"/>
        </w:rPr>
        <w:tab/>
      </w:r>
      <w:r w:rsidRPr="00835BDF">
        <w:rPr>
          <w:rFonts w:ascii="Tahoma" w:hAnsi="Tahoma" w:cs="Tahoma"/>
        </w:rPr>
        <w:tab/>
      </w:r>
      <w:r w:rsidRPr="00835BDF">
        <w:rPr>
          <w:rFonts w:ascii="Tahoma" w:hAnsi="Tahoma" w:cs="Tahoma"/>
        </w:rPr>
        <w:tab/>
      </w:r>
      <w:r w:rsidRPr="00835BDF">
        <w:rPr>
          <w:rFonts w:ascii="Tahoma" w:hAnsi="Tahoma" w:cs="Tahoma"/>
        </w:rPr>
        <w:tab/>
      </w:r>
      <w:r w:rsidRPr="00835BDF">
        <w:rPr>
          <w:rFonts w:ascii="Tahoma" w:hAnsi="Tahoma" w:cs="Tahoma"/>
        </w:rPr>
        <w:tab/>
        <w:t>__________________________</w:t>
      </w:r>
    </w:p>
    <w:p w14:paraId="1416F529" w14:textId="77777777" w:rsidR="00971A55" w:rsidRPr="00835BDF" w:rsidRDefault="00971A55" w:rsidP="00EF3383">
      <w:pPr>
        <w:keepNext/>
        <w:keepLines/>
        <w:jc w:val="both"/>
        <w:rPr>
          <w:rFonts w:ascii="Tahoma" w:hAnsi="Tahoma" w:cs="Tahoma"/>
          <w:u w:val="single"/>
        </w:rPr>
      </w:pPr>
    </w:p>
    <w:p w14:paraId="4FC7ECB3" w14:textId="77777777" w:rsidR="00971A55" w:rsidRPr="00835BDF" w:rsidRDefault="00971A55" w:rsidP="00EF3383">
      <w:pPr>
        <w:keepNext/>
        <w:keepLines/>
        <w:jc w:val="both"/>
        <w:rPr>
          <w:rFonts w:ascii="Tahoma" w:hAnsi="Tahoma" w:cs="Tahoma"/>
          <w:sz w:val="18"/>
        </w:rPr>
      </w:pPr>
      <w:r w:rsidRPr="00835BDF">
        <w:rPr>
          <w:rFonts w:ascii="Tahoma" w:hAnsi="Tahoma" w:cs="Tahoma"/>
        </w:rPr>
        <w:tab/>
      </w:r>
      <w:r w:rsidRPr="00835BDF">
        <w:rPr>
          <w:rFonts w:ascii="Tahoma" w:hAnsi="Tahoma" w:cs="Tahoma"/>
        </w:rPr>
        <w:tab/>
      </w:r>
      <w:r w:rsidRPr="00835BDF">
        <w:rPr>
          <w:rFonts w:ascii="Tahoma" w:hAnsi="Tahoma" w:cs="Tahoma"/>
        </w:rPr>
        <w:tab/>
      </w:r>
      <w:r w:rsidRPr="00835BDF">
        <w:rPr>
          <w:rFonts w:ascii="Tahoma" w:hAnsi="Tahoma" w:cs="Tahoma"/>
        </w:rPr>
        <w:tab/>
      </w:r>
      <w:r w:rsidRPr="00835BDF">
        <w:rPr>
          <w:rFonts w:ascii="Tahoma" w:hAnsi="Tahoma" w:cs="Tahoma"/>
        </w:rPr>
        <w:tab/>
      </w:r>
      <w:r w:rsidRPr="00835BDF">
        <w:rPr>
          <w:rFonts w:ascii="Tahoma" w:hAnsi="Tahoma" w:cs="Tahoma"/>
        </w:rPr>
        <w:tab/>
      </w:r>
      <w:r w:rsidRPr="00835BDF">
        <w:rPr>
          <w:rFonts w:ascii="Tahoma" w:hAnsi="Tahoma" w:cs="Tahoma"/>
        </w:rPr>
        <w:tab/>
      </w:r>
      <w:r w:rsidRPr="00835BDF">
        <w:rPr>
          <w:rFonts w:ascii="Tahoma" w:hAnsi="Tahoma" w:cs="Tahoma"/>
        </w:rPr>
        <w:tab/>
      </w:r>
      <w:r w:rsidRPr="00835BDF">
        <w:rPr>
          <w:rFonts w:ascii="Tahoma" w:hAnsi="Tahoma" w:cs="Tahoma"/>
        </w:rPr>
        <w:tab/>
      </w:r>
      <w:r w:rsidRPr="00835BDF">
        <w:rPr>
          <w:rFonts w:ascii="Tahoma" w:hAnsi="Tahoma" w:cs="Tahoma"/>
          <w:sz w:val="18"/>
        </w:rPr>
        <w:t>Podpis odgovorne osebe:</w:t>
      </w:r>
    </w:p>
    <w:p w14:paraId="43D081D1" w14:textId="77777777" w:rsidR="00BB109B" w:rsidRDefault="00971A55" w:rsidP="00EF3383">
      <w:pPr>
        <w:keepNext/>
        <w:keepLines/>
        <w:rPr>
          <w:rFonts w:ascii="Tahoma" w:hAnsi="Tahoma" w:cs="Tahoma"/>
        </w:rPr>
      </w:pPr>
      <w:r w:rsidRPr="00835BDF">
        <w:rPr>
          <w:rFonts w:ascii="Tahoma" w:hAnsi="Tahoma" w:cs="Tahoma"/>
        </w:rPr>
        <w:tab/>
      </w:r>
      <w:r w:rsidRPr="00835BDF">
        <w:rPr>
          <w:rFonts w:ascii="Tahoma" w:hAnsi="Tahoma" w:cs="Tahoma"/>
        </w:rPr>
        <w:tab/>
      </w:r>
      <w:r w:rsidRPr="00835BDF">
        <w:rPr>
          <w:rFonts w:ascii="Tahoma" w:hAnsi="Tahoma" w:cs="Tahoma"/>
        </w:rPr>
        <w:tab/>
      </w:r>
      <w:r w:rsidRPr="00835BDF">
        <w:rPr>
          <w:rFonts w:ascii="Tahoma" w:hAnsi="Tahoma" w:cs="Tahoma"/>
        </w:rPr>
        <w:tab/>
      </w:r>
      <w:r w:rsidRPr="00835BDF">
        <w:rPr>
          <w:rFonts w:ascii="Tahoma" w:hAnsi="Tahoma" w:cs="Tahoma"/>
        </w:rPr>
        <w:tab/>
      </w:r>
      <w:r w:rsidRPr="00835BDF">
        <w:rPr>
          <w:rFonts w:ascii="Tahoma" w:hAnsi="Tahoma" w:cs="Tahoma"/>
        </w:rPr>
        <w:tab/>
      </w:r>
      <w:r w:rsidRPr="00835BDF">
        <w:rPr>
          <w:rFonts w:ascii="Tahoma" w:hAnsi="Tahoma" w:cs="Tahoma"/>
        </w:rPr>
        <w:tab/>
      </w:r>
      <w:r w:rsidRPr="00835BDF">
        <w:rPr>
          <w:rFonts w:ascii="Tahoma" w:hAnsi="Tahoma" w:cs="Tahoma"/>
        </w:rPr>
        <w:tab/>
      </w:r>
      <w:r w:rsidRPr="00835BDF">
        <w:rPr>
          <w:rFonts w:ascii="Tahoma" w:hAnsi="Tahoma" w:cs="Tahoma"/>
        </w:rPr>
        <w:tab/>
        <w:t>__________________________</w:t>
      </w:r>
    </w:p>
    <w:p w14:paraId="31111342" w14:textId="77777777" w:rsidR="00C30420" w:rsidRPr="00C24ADA" w:rsidRDefault="00C30420" w:rsidP="00EF3383">
      <w:pPr>
        <w:keepNext/>
        <w:keepLines/>
        <w:rPr>
          <w:rFonts w:ascii="Tahoma" w:hAnsi="Tahoma" w:cs="Tahoma"/>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051"/>
        <w:gridCol w:w="1514"/>
        <w:gridCol w:w="551"/>
      </w:tblGrid>
      <w:tr w:rsidR="00D24E4D" w:rsidRPr="00065251" w14:paraId="0BFC0341" w14:textId="77777777" w:rsidTr="00DE28F9">
        <w:tc>
          <w:tcPr>
            <w:tcW w:w="599" w:type="dxa"/>
            <w:tcBorders>
              <w:top w:val="single" w:sz="4" w:space="0" w:color="auto"/>
              <w:bottom w:val="single" w:sz="4" w:space="0" w:color="auto"/>
              <w:right w:val="nil"/>
            </w:tcBorders>
          </w:tcPr>
          <w:p w14:paraId="771C86C4" w14:textId="77777777" w:rsidR="0097085C" w:rsidRPr="00065251" w:rsidRDefault="003469F0" w:rsidP="00EF3383">
            <w:pPr>
              <w:keepNext/>
              <w:keepLines/>
              <w:jc w:val="right"/>
              <w:rPr>
                <w:rFonts w:ascii="Tahoma" w:hAnsi="Tahoma" w:cs="Tahoma"/>
              </w:rPr>
            </w:pPr>
            <w:r>
              <w:rPr>
                <w:rFonts w:ascii="Tahoma" w:hAnsi="Tahoma" w:cs="Tahoma"/>
                <w:b/>
                <w:i/>
                <w:color w:val="000000"/>
                <w:u w:val="single"/>
              </w:rPr>
              <w:lastRenderedPageBreak/>
              <w:br w:type="page"/>
            </w:r>
            <w:r w:rsidR="0097085C" w:rsidRPr="00065251">
              <w:rPr>
                <w:rFonts w:ascii="Tahoma" w:hAnsi="Tahoma" w:cs="Tahoma"/>
              </w:rPr>
              <w:br w:type="page"/>
            </w:r>
            <w:r w:rsidR="0097085C" w:rsidRPr="00065251">
              <w:rPr>
                <w:rFonts w:ascii="Tahoma" w:hAnsi="Tahoma" w:cs="Tahoma"/>
                <w:b/>
              </w:rPr>
              <w:br w:type="page"/>
            </w:r>
            <w:r w:rsidR="0097085C" w:rsidRPr="00065251">
              <w:rPr>
                <w:rFonts w:ascii="Tahoma" w:hAnsi="Tahoma" w:cs="Tahoma"/>
              </w:rPr>
              <w:br w:type="page"/>
            </w:r>
            <w:r w:rsidR="0097085C" w:rsidRPr="00065251">
              <w:rPr>
                <w:rFonts w:ascii="Tahoma" w:hAnsi="Tahoma" w:cs="Tahoma"/>
              </w:rPr>
              <w:br w:type="page"/>
            </w:r>
            <w:r w:rsidR="0097085C" w:rsidRPr="00065251">
              <w:rPr>
                <w:rFonts w:ascii="Tahoma" w:hAnsi="Tahoma" w:cs="Tahoma"/>
              </w:rPr>
              <w:br w:type="page"/>
              <w:t xml:space="preserve">      </w:t>
            </w:r>
          </w:p>
        </w:tc>
        <w:tc>
          <w:tcPr>
            <w:tcW w:w="7051" w:type="dxa"/>
            <w:tcBorders>
              <w:top w:val="single" w:sz="4" w:space="0" w:color="auto"/>
              <w:left w:val="nil"/>
              <w:bottom w:val="single" w:sz="4" w:space="0" w:color="auto"/>
            </w:tcBorders>
          </w:tcPr>
          <w:p w14:paraId="1C6B0B76" w14:textId="77777777" w:rsidR="0097085C" w:rsidRPr="00065251" w:rsidRDefault="0097085C" w:rsidP="00EF3383">
            <w:pPr>
              <w:keepNext/>
              <w:keepLines/>
              <w:numPr>
                <w:ilvl w:val="12"/>
                <w:numId w:val="0"/>
              </w:numPr>
              <w:tabs>
                <w:tab w:val="left" w:pos="6237"/>
              </w:tabs>
              <w:jc w:val="both"/>
              <w:rPr>
                <w:rFonts w:ascii="Tahoma" w:hAnsi="Tahoma" w:cs="Tahoma"/>
              </w:rPr>
            </w:pPr>
            <w:r w:rsidRPr="00065251">
              <w:rPr>
                <w:rFonts w:ascii="Tahoma" w:hAnsi="Tahoma" w:cs="Tahoma"/>
              </w:rPr>
              <w:t xml:space="preserve">VZOREC </w:t>
            </w:r>
            <w:r w:rsidR="003469F0">
              <w:rPr>
                <w:rFonts w:ascii="Tahoma" w:hAnsi="Tahoma" w:cs="Tahoma"/>
              </w:rPr>
              <w:t xml:space="preserve">FINANČNEGA ZAVAROVANJA </w:t>
            </w:r>
            <w:r w:rsidRPr="00065251">
              <w:rPr>
                <w:rFonts w:ascii="Tahoma" w:hAnsi="Tahoma" w:cs="Tahoma"/>
              </w:rPr>
              <w:t>ODPRAVE NAPAK V ČASU GARANCIJSKE</w:t>
            </w:r>
            <w:r w:rsidR="00AB7CB0">
              <w:rPr>
                <w:rFonts w:ascii="Tahoma" w:hAnsi="Tahoma" w:cs="Tahoma"/>
              </w:rPr>
              <w:t>M</w:t>
            </w:r>
            <w:r w:rsidRPr="00065251">
              <w:rPr>
                <w:rFonts w:ascii="Tahoma" w:hAnsi="Tahoma" w:cs="Tahoma"/>
              </w:rPr>
              <w:t xml:space="preserve"> </w:t>
            </w:r>
            <w:r w:rsidR="00AB7CB0">
              <w:rPr>
                <w:rFonts w:ascii="Tahoma" w:hAnsi="Tahoma" w:cs="Tahoma"/>
              </w:rPr>
              <w:t>ROKU</w:t>
            </w:r>
            <w:r w:rsidR="00AB7CB0" w:rsidRPr="00065251">
              <w:rPr>
                <w:rFonts w:ascii="Tahoma" w:hAnsi="Tahoma" w:cs="Tahoma"/>
              </w:rPr>
              <w:t xml:space="preserve"> </w:t>
            </w:r>
          </w:p>
        </w:tc>
        <w:tc>
          <w:tcPr>
            <w:tcW w:w="1514" w:type="dxa"/>
            <w:tcBorders>
              <w:top w:val="single" w:sz="4" w:space="0" w:color="auto"/>
              <w:bottom w:val="single" w:sz="4" w:space="0" w:color="auto"/>
              <w:right w:val="nil"/>
            </w:tcBorders>
          </w:tcPr>
          <w:p w14:paraId="51A363E4" w14:textId="77777777" w:rsidR="0097085C" w:rsidRPr="00065251" w:rsidRDefault="00AC1D8A" w:rsidP="00EF3383">
            <w:pPr>
              <w:keepNext/>
              <w:keepLines/>
              <w:jc w:val="right"/>
              <w:rPr>
                <w:rFonts w:ascii="Tahoma" w:hAnsi="Tahoma" w:cs="Tahoma"/>
                <w:b/>
              </w:rPr>
            </w:pPr>
            <w:r w:rsidRPr="00065251">
              <w:rPr>
                <w:rFonts w:ascii="Tahoma" w:hAnsi="Tahoma" w:cs="Tahoma"/>
                <w:b/>
                <w:i/>
              </w:rPr>
              <w:t>P</w:t>
            </w:r>
            <w:r w:rsidR="0097085C" w:rsidRPr="00065251">
              <w:rPr>
                <w:rFonts w:ascii="Tahoma" w:hAnsi="Tahoma" w:cs="Tahoma"/>
                <w:b/>
                <w:i/>
              </w:rPr>
              <w:t>riloga</w:t>
            </w:r>
            <w:r>
              <w:rPr>
                <w:rFonts w:ascii="Tahoma" w:hAnsi="Tahoma" w:cs="Tahoma"/>
                <w:b/>
                <w:i/>
              </w:rPr>
              <w:t xml:space="preserve"> 10/2</w:t>
            </w:r>
            <w:r w:rsidR="0097085C" w:rsidRPr="00065251">
              <w:rPr>
                <w:rFonts w:ascii="Tahoma" w:hAnsi="Tahoma" w:cs="Tahoma"/>
                <w:b/>
                <w:i/>
              </w:rPr>
              <w:t xml:space="preserve"> </w:t>
            </w:r>
          </w:p>
        </w:tc>
        <w:tc>
          <w:tcPr>
            <w:tcW w:w="551" w:type="dxa"/>
            <w:tcBorders>
              <w:top w:val="single" w:sz="4" w:space="0" w:color="auto"/>
              <w:left w:val="nil"/>
              <w:bottom w:val="single" w:sz="4" w:space="0" w:color="auto"/>
            </w:tcBorders>
          </w:tcPr>
          <w:p w14:paraId="043BFA3F" w14:textId="77777777" w:rsidR="0097085C" w:rsidRPr="00065251" w:rsidRDefault="0097085C" w:rsidP="00AC1D8A">
            <w:pPr>
              <w:keepNext/>
              <w:keepLines/>
              <w:rPr>
                <w:rFonts w:ascii="Tahoma" w:hAnsi="Tahoma" w:cs="Tahoma"/>
                <w:b/>
                <w:i/>
              </w:rPr>
            </w:pPr>
          </w:p>
        </w:tc>
      </w:tr>
    </w:tbl>
    <w:p w14:paraId="5E158936" w14:textId="77777777" w:rsidR="003469F0" w:rsidRDefault="003469F0" w:rsidP="00EF3383">
      <w:pPr>
        <w:keepNext/>
        <w:keepLines/>
        <w:jc w:val="center"/>
        <w:rPr>
          <w:rFonts w:ascii="Tahoma" w:hAnsi="Tahoma" w:cs="Tahoma"/>
          <w:lang w:val="x-none"/>
        </w:rPr>
      </w:pPr>
    </w:p>
    <w:p w14:paraId="7B3DCA16" w14:textId="77777777" w:rsidR="00CA7B60" w:rsidRPr="005D3CFF" w:rsidRDefault="00CA7B60" w:rsidP="00EF3383">
      <w:pPr>
        <w:keepNext/>
        <w:keepLines/>
        <w:jc w:val="both"/>
        <w:rPr>
          <w:rFonts w:ascii="Tahoma" w:hAnsi="Tahoma" w:cs="Tahoma"/>
          <w:noProof/>
        </w:rPr>
      </w:pPr>
      <w:r w:rsidRPr="005D3CFF">
        <w:rPr>
          <w:rFonts w:ascii="Tahoma" w:hAnsi="Tahoma" w:cs="Tahoma"/>
          <w:noProof/>
        </w:rPr>
        <w:t>Izvajalec</w:t>
      </w:r>
      <w:r w:rsidRPr="005D3CFF">
        <w:rPr>
          <w:rFonts w:ascii="Tahoma" w:hAnsi="Tahoma" w:cs="Tahoma"/>
          <w:noProof/>
          <w:lang w:val="x-none"/>
        </w:rPr>
        <w:t>:</w:t>
      </w:r>
    </w:p>
    <w:p w14:paraId="0C7E964C" w14:textId="77777777" w:rsidR="00CA7B60" w:rsidRPr="005D3CFF" w:rsidRDefault="00CA7B60" w:rsidP="00EF3383">
      <w:pPr>
        <w:keepNext/>
        <w:keepLines/>
        <w:jc w:val="both"/>
        <w:rPr>
          <w:rFonts w:ascii="Tahoma" w:hAnsi="Tahoma" w:cs="Tahoma"/>
          <w:noProof/>
        </w:rPr>
      </w:pPr>
      <w:r w:rsidRPr="005D3CFF">
        <w:rPr>
          <w:rFonts w:ascii="Tahoma" w:hAnsi="Tahoma" w:cs="Tahoma"/>
          <w:noProof/>
        </w:rPr>
        <w:t>________________________</w:t>
      </w:r>
    </w:p>
    <w:p w14:paraId="6F588F17" w14:textId="77777777" w:rsidR="00CA7B60" w:rsidRPr="005D3CFF" w:rsidRDefault="00CA7B60" w:rsidP="00EF3383">
      <w:pPr>
        <w:keepNext/>
        <w:keepLines/>
        <w:jc w:val="both"/>
        <w:rPr>
          <w:rFonts w:ascii="Tahoma" w:hAnsi="Tahoma" w:cs="Tahoma"/>
          <w:noProof/>
        </w:rPr>
      </w:pPr>
      <w:r w:rsidRPr="005D3CFF">
        <w:rPr>
          <w:rFonts w:ascii="Tahoma" w:hAnsi="Tahoma" w:cs="Tahoma"/>
          <w:noProof/>
        </w:rPr>
        <w:t>________________________</w:t>
      </w:r>
    </w:p>
    <w:p w14:paraId="33764903" w14:textId="77777777" w:rsidR="00CA7B60" w:rsidRPr="005D3CFF" w:rsidRDefault="00CA7B60" w:rsidP="00EF3383">
      <w:pPr>
        <w:keepNext/>
        <w:keepLines/>
        <w:jc w:val="both"/>
        <w:rPr>
          <w:rFonts w:ascii="Tahoma" w:hAnsi="Tahoma" w:cs="Tahoma"/>
          <w:noProof/>
        </w:rPr>
      </w:pPr>
      <w:r w:rsidRPr="005D3CFF">
        <w:rPr>
          <w:rFonts w:ascii="Tahoma" w:hAnsi="Tahoma" w:cs="Tahoma"/>
          <w:noProof/>
        </w:rPr>
        <w:t>________________________</w:t>
      </w:r>
    </w:p>
    <w:p w14:paraId="5BDBC20B" w14:textId="77777777" w:rsidR="00CA7B60" w:rsidRDefault="00CA7B60" w:rsidP="00EF3383">
      <w:pPr>
        <w:keepNext/>
        <w:keepLines/>
        <w:jc w:val="center"/>
        <w:rPr>
          <w:rFonts w:ascii="Tahoma" w:hAnsi="Tahoma" w:cs="Tahoma"/>
          <w:lang w:val="x-none"/>
        </w:rPr>
      </w:pPr>
    </w:p>
    <w:p w14:paraId="18B0048D" w14:textId="77777777" w:rsidR="003469F0" w:rsidRPr="00714960" w:rsidRDefault="003469F0" w:rsidP="00EF3383">
      <w:pPr>
        <w:keepNext/>
        <w:keepLines/>
        <w:jc w:val="center"/>
        <w:rPr>
          <w:rFonts w:ascii="Tahoma" w:hAnsi="Tahoma" w:cs="Tahoma"/>
          <w:lang w:val="x-none"/>
        </w:rPr>
      </w:pPr>
      <w:r w:rsidRPr="00714960">
        <w:rPr>
          <w:rFonts w:ascii="Tahoma" w:hAnsi="Tahoma" w:cs="Tahoma"/>
          <w:lang w:val="x-none"/>
        </w:rPr>
        <w:t>MENIČNA IZJAVA</w:t>
      </w:r>
    </w:p>
    <w:p w14:paraId="33AB65EC" w14:textId="77777777" w:rsidR="003469F0" w:rsidRPr="00714960" w:rsidRDefault="003469F0" w:rsidP="00EF3383">
      <w:pPr>
        <w:keepNext/>
        <w:keepLines/>
        <w:jc w:val="center"/>
        <w:rPr>
          <w:rFonts w:ascii="Tahoma" w:hAnsi="Tahoma" w:cs="Tahoma"/>
          <w:b/>
        </w:rPr>
      </w:pPr>
      <w:r w:rsidRPr="00714960">
        <w:rPr>
          <w:rFonts w:ascii="Tahoma" w:hAnsi="Tahoma" w:cs="Tahoma"/>
          <w:b/>
        </w:rPr>
        <w:t>za zavarovanje odprave napak v garancijskem roku</w:t>
      </w:r>
    </w:p>
    <w:p w14:paraId="5171DA43" w14:textId="77777777" w:rsidR="003469F0" w:rsidRPr="00714960" w:rsidRDefault="003469F0" w:rsidP="00EF3383">
      <w:pPr>
        <w:keepNext/>
        <w:keepLines/>
        <w:jc w:val="both"/>
        <w:rPr>
          <w:rFonts w:ascii="Tahoma" w:hAnsi="Tahoma" w:cs="Tahoma"/>
        </w:rPr>
      </w:pPr>
    </w:p>
    <w:p w14:paraId="17CF19C7" w14:textId="77777777" w:rsidR="003469F0" w:rsidRPr="007A1CE4" w:rsidRDefault="003469F0" w:rsidP="00EF3383">
      <w:pPr>
        <w:keepNext/>
        <w:keepLines/>
        <w:jc w:val="both"/>
        <w:rPr>
          <w:rFonts w:ascii="Tahoma" w:hAnsi="Tahoma" w:cs="Tahoma"/>
          <w:b/>
          <w:noProof/>
        </w:rPr>
      </w:pPr>
      <w:r w:rsidRPr="00714960">
        <w:rPr>
          <w:rFonts w:ascii="Tahoma" w:hAnsi="Tahoma" w:cs="Tahoma"/>
        </w:rPr>
        <w:t xml:space="preserve">V skladu s pogodbo št. </w:t>
      </w:r>
      <w:r w:rsidR="00AC1D8A">
        <w:rPr>
          <w:rFonts w:ascii="Tahoma" w:hAnsi="Tahoma" w:cs="Tahoma"/>
          <w:b/>
          <w:noProof/>
        </w:rPr>
        <w:t>VKS-69/24 – M</w:t>
      </w:r>
      <w:r w:rsidR="00864A67" w:rsidRPr="00864A67">
        <w:rPr>
          <w:rFonts w:ascii="Tahoma" w:hAnsi="Tahoma" w:cs="Tahoma"/>
          <w:b/>
          <w:noProof/>
        </w:rPr>
        <w:t>enjava segmentnih vrat</w:t>
      </w:r>
      <w:r w:rsidRPr="00714960">
        <w:rPr>
          <w:rFonts w:ascii="Tahoma" w:hAnsi="Tahoma" w:cs="Tahoma"/>
        </w:rPr>
        <w:t>,</w:t>
      </w:r>
      <w:r w:rsidR="00C702D4">
        <w:rPr>
          <w:rFonts w:ascii="Tahoma" w:hAnsi="Tahoma" w:cs="Tahoma"/>
        </w:rPr>
        <w:t xml:space="preserve"> </w:t>
      </w:r>
      <w:r w:rsidRPr="00714960">
        <w:rPr>
          <w:rFonts w:ascii="Tahoma" w:hAnsi="Tahoma" w:cs="Tahoma"/>
        </w:rPr>
        <w:t xml:space="preserve">sklenjeno </w:t>
      </w:r>
      <w:r w:rsidR="00C702D4">
        <w:rPr>
          <w:rFonts w:ascii="Tahoma" w:hAnsi="Tahoma" w:cs="Tahoma"/>
        </w:rPr>
        <w:t>dne ____</w:t>
      </w:r>
      <w:r w:rsidR="002B0848">
        <w:rPr>
          <w:rFonts w:ascii="Tahoma" w:hAnsi="Tahoma" w:cs="Tahoma"/>
        </w:rPr>
        <w:t>____</w:t>
      </w:r>
      <w:r w:rsidR="00C702D4">
        <w:rPr>
          <w:rFonts w:ascii="Tahoma" w:hAnsi="Tahoma" w:cs="Tahoma"/>
        </w:rPr>
        <w:t xml:space="preserve">_ </w:t>
      </w:r>
      <w:r w:rsidRPr="00714960">
        <w:rPr>
          <w:rFonts w:ascii="Tahoma" w:hAnsi="Tahoma" w:cs="Tahoma"/>
        </w:rPr>
        <w:t xml:space="preserve">med naročnikom </w:t>
      </w:r>
      <w:r w:rsidRPr="00381720">
        <w:rPr>
          <w:rFonts w:ascii="Tahoma" w:hAnsi="Tahoma" w:cs="Tahoma"/>
          <w:b/>
        </w:rPr>
        <w:t>JAVNO PODJETJE VODOVOD KANALIZACIJA SNAGA d.o.o.</w:t>
      </w:r>
      <w:r>
        <w:rPr>
          <w:rFonts w:ascii="Tahoma" w:hAnsi="Tahoma" w:cs="Tahoma"/>
        </w:rPr>
        <w:t xml:space="preserve">, </w:t>
      </w:r>
      <w:r w:rsidRPr="00381720">
        <w:rPr>
          <w:rFonts w:ascii="Tahoma" w:hAnsi="Tahoma" w:cs="Tahoma"/>
        </w:rPr>
        <w:t>Vodovodna cesta 90</w:t>
      </w:r>
      <w:r w:rsidR="00896326">
        <w:rPr>
          <w:rFonts w:ascii="Tahoma" w:hAnsi="Tahoma" w:cs="Tahoma"/>
        </w:rPr>
        <w:t>, 1000 Ljubljana</w:t>
      </w:r>
      <w:r w:rsidRPr="00714960">
        <w:rPr>
          <w:rFonts w:ascii="Tahoma" w:hAnsi="Tahoma" w:cs="Tahoma"/>
        </w:rPr>
        <w:t xml:space="preserve"> (upravičencem) in izvajalcem ______________ (izdajatelj menice), je izvajalec </w:t>
      </w:r>
      <w:r>
        <w:rPr>
          <w:rFonts w:ascii="Tahoma" w:hAnsi="Tahoma" w:cs="Tahoma"/>
        </w:rPr>
        <w:t xml:space="preserve">dobavil blago </w:t>
      </w:r>
      <w:r w:rsidRPr="00714960">
        <w:rPr>
          <w:rFonts w:ascii="Tahoma" w:hAnsi="Tahoma" w:cs="Tahoma"/>
        </w:rPr>
        <w:t>v vrednosti _______________________ EUR brez DDV.</w:t>
      </w:r>
    </w:p>
    <w:p w14:paraId="7F1CAE2C" w14:textId="77777777" w:rsidR="003469F0" w:rsidRPr="00714960" w:rsidRDefault="003469F0" w:rsidP="00EF3383">
      <w:pPr>
        <w:keepNext/>
        <w:keepLines/>
        <w:jc w:val="both"/>
        <w:rPr>
          <w:rFonts w:ascii="Tahoma" w:hAnsi="Tahoma" w:cs="Tahoma"/>
        </w:rPr>
      </w:pPr>
    </w:p>
    <w:p w14:paraId="0A52C7BF" w14:textId="77777777" w:rsidR="003469F0" w:rsidRPr="00714960" w:rsidRDefault="003469F0" w:rsidP="00EF3383">
      <w:pPr>
        <w:keepNext/>
        <w:keepLines/>
        <w:jc w:val="both"/>
        <w:rPr>
          <w:rFonts w:ascii="Tahoma" w:hAnsi="Tahoma" w:cs="Tahoma"/>
        </w:rPr>
      </w:pPr>
      <w:r w:rsidRPr="00714960">
        <w:rPr>
          <w:rFonts w:ascii="Tahoma" w:hAnsi="Tahoma" w:cs="Tahoma"/>
        </w:rPr>
        <w:t>Kot garancijo za odpravo napak v garancijskem roku mi ko</w:t>
      </w:r>
      <w:r w:rsidR="00C24ADA">
        <w:rPr>
          <w:rFonts w:ascii="Tahoma" w:hAnsi="Tahoma" w:cs="Tahoma"/>
        </w:rPr>
        <w:t xml:space="preserve">t zavezanec izdajamo eno </w:t>
      </w:r>
      <w:r w:rsidRPr="00714960">
        <w:rPr>
          <w:rFonts w:ascii="Tahoma" w:hAnsi="Tahoma" w:cs="Tahoma"/>
        </w:rPr>
        <w:t>menico</w:t>
      </w:r>
      <w:r w:rsidR="00C24ADA">
        <w:rPr>
          <w:rFonts w:ascii="Tahoma" w:hAnsi="Tahoma" w:cs="Tahoma"/>
        </w:rPr>
        <w:t xml:space="preserve"> (</w:t>
      </w:r>
      <w:r w:rsidR="00C24ADA" w:rsidRPr="00484AB8">
        <w:rPr>
          <w:rFonts w:ascii="Tahoma" w:hAnsi="Tahoma" w:cs="Tahoma"/>
        </w:rPr>
        <w:t>bianko</w:t>
      </w:r>
      <w:r w:rsidR="00C24ADA">
        <w:rPr>
          <w:rFonts w:ascii="Tahoma" w:hAnsi="Tahoma" w:cs="Tahoma"/>
        </w:rPr>
        <w:t xml:space="preserve"> menico)</w:t>
      </w:r>
      <w:r w:rsidRPr="00714960">
        <w:rPr>
          <w:rFonts w:ascii="Tahoma" w:hAnsi="Tahoma" w:cs="Tahoma"/>
        </w:rPr>
        <w:t xml:space="preserve"> v višini </w:t>
      </w:r>
      <w:r>
        <w:rPr>
          <w:rFonts w:ascii="Tahoma" w:hAnsi="Tahoma" w:cs="Tahoma"/>
        </w:rPr>
        <w:t xml:space="preserve">______________ </w:t>
      </w:r>
      <w:r w:rsidRPr="00714960">
        <w:rPr>
          <w:rFonts w:ascii="Tahoma" w:hAnsi="Tahoma" w:cs="Tahoma"/>
        </w:rPr>
        <w:t>EUR s pooblastilom za njeno izpolnitev in unovčenje, na kateri so podpisane pooblaščene osebe za zastopanje:</w:t>
      </w:r>
    </w:p>
    <w:p w14:paraId="24C5A44F" w14:textId="77777777" w:rsidR="003469F0" w:rsidRPr="00714960" w:rsidRDefault="003469F0" w:rsidP="00EF3383">
      <w:pPr>
        <w:keepNext/>
        <w:keepLines/>
        <w:jc w:val="both"/>
        <w:rPr>
          <w:rFonts w:ascii="Tahoma" w:hAnsi="Tahoma" w:cs="Tahoma"/>
        </w:rPr>
      </w:pPr>
      <w:r w:rsidRPr="00714960">
        <w:rPr>
          <w:rFonts w:ascii="Tahoma" w:hAnsi="Tahoma" w:cs="Tahoma"/>
        </w:rPr>
        <w:t>_____________________________________________________________________________</w:t>
      </w:r>
    </w:p>
    <w:p w14:paraId="4D3D2DD6" w14:textId="77777777" w:rsidR="003469F0" w:rsidRPr="00714960" w:rsidRDefault="003469F0" w:rsidP="00EF3383">
      <w:pPr>
        <w:keepNext/>
        <w:keepLines/>
        <w:jc w:val="both"/>
        <w:rPr>
          <w:rFonts w:ascii="Tahoma" w:hAnsi="Tahoma" w:cs="Tahoma"/>
        </w:rPr>
      </w:pPr>
      <w:r w:rsidRPr="00714960">
        <w:rPr>
          <w:rFonts w:ascii="Tahoma" w:hAnsi="Tahoma" w:cs="Tahoma"/>
        </w:rPr>
        <w:t xml:space="preserve">(Ime in priimek)                        (Funkcija pooblaščene osebe)                  </w:t>
      </w:r>
      <w:r w:rsidRPr="00714960">
        <w:rPr>
          <w:rFonts w:ascii="Tahoma" w:hAnsi="Tahoma" w:cs="Tahoma"/>
        </w:rPr>
        <w:tab/>
        <w:t>(Podpis)</w:t>
      </w:r>
    </w:p>
    <w:p w14:paraId="3F143AFE" w14:textId="77777777" w:rsidR="003469F0" w:rsidRPr="003469F0" w:rsidRDefault="003469F0" w:rsidP="00EF3383">
      <w:pPr>
        <w:keepNext/>
        <w:keepLines/>
        <w:jc w:val="both"/>
        <w:rPr>
          <w:rFonts w:ascii="Tahoma" w:hAnsi="Tahoma" w:cs="Tahoma"/>
        </w:rPr>
      </w:pPr>
    </w:p>
    <w:p w14:paraId="0627EA5C" w14:textId="77777777" w:rsidR="003469F0" w:rsidRPr="00714960" w:rsidRDefault="003469F0" w:rsidP="00EF3383">
      <w:pPr>
        <w:keepNext/>
        <w:keepLines/>
        <w:jc w:val="both"/>
        <w:rPr>
          <w:rFonts w:ascii="Tahoma" w:hAnsi="Tahoma" w:cs="Tahoma"/>
        </w:rPr>
      </w:pPr>
      <w:r w:rsidRPr="003469F0">
        <w:rPr>
          <w:rFonts w:ascii="Tahoma" w:hAnsi="Tahoma" w:cs="Tahoma"/>
        </w:rPr>
        <w:t>Pooblaščamo JAVNO PODJETJE VODOVOD KANALIZACIJA SNAGA d.o.o.</w:t>
      </w:r>
      <w:r w:rsidR="00896326">
        <w:rPr>
          <w:rFonts w:ascii="Tahoma" w:hAnsi="Tahoma" w:cs="Tahoma"/>
        </w:rPr>
        <w:t xml:space="preserve">, Vodovodna cesta 90, 1000 Ljubljana, </w:t>
      </w:r>
      <w:r>
        <w:rPr>
          <w:rFonts w:ascii="Tahoma" w:hAnsi="Tahoma" w:cs="Tahoma"/>
        </w:rPr>
        <w:t xml:space="preserve"> </w:t>
      </w:r>
      <w:r w:rsidRPr="00714960">
        <w:rPr>
          <w:rFonts w:ascii="Tahoma" w:hAnsi="Tahoma" w:cs="Tahoma"/>
        </w:rPr>
        <w:t>da:</w:t>
      </w:r>
    </w:p>
    <w:p w14:paraId="445674DB" w14:textId="77777777" w:rsidR="003469F0" w:rsidRPr="00714960" w:rsidRDefault="00C24ADA" w:rsidP="00EF3383">
      <w:pPr>
        <w:keepNext/>
        <w:keepLines/>
        <w:numPr>
          <w:ilvl w:val="0"/>
          <w:numId w:val="20"/>
        </w:numPr>
        <w:tabs>
          <w:tab w:val="num" w:pos="284"/>
        </w:tabs>
        <w:ind w:left="0" w:firstLine="0"/>
        <w:jc w:val="both"/>
        <w:rPr>
          <w:rFonts w:ascii="Tahoma" w:hAnsi="Tahoma" w:cs="Tahoma"/>
        </w:rPr>
      </w:pPr>
      <w:r>
        <w:rPr>
          <w:rFonts w:ascii="Tahoma" w:hAnsi="Tahoma" w:cs="Tahoma"/>
        </w:rPr>
        <w:t>izpolni</w:t>
      </w:r>
      <w:r w:rsidR="003469F0" w:rsidRPr="00714960">
        <w:rPr>
          <w:rFonts w:ascii="Tahoma" w:hAnsi="Tahoma" w:cs="Tahoma"/>
        </w:rPr>
        <w:t xml:space="preserve"> menico </w:t>
      </w:r>
      <w:r>
        <w:rPr>
          <w:rFonts w:ascii="Tahoma" w:hAnsi="Tahoma" w:cs="Tahoma"/>
        </w:rPr>
        <w:t>(</w:t>
      </w:r>
      <w:r w:rsidRPr="00484AB8">
        <w:rPr>
          <w:rFonts w:ascii="Tahoma" w:hAnsi="Tahoma" w:cs="Tahoma"/>
        </w:rPr>
        <w:t xml:space="preserve">bianko </w:t>
      </w:r>
      <w:r>
        <w:rPr>
          <w:rFonts w:ascii="Tahoma" w:hAnsi="Tahoma" w:cs="Tahoma"/>
        </w:rPr>
        <w:t xml:space="preserve">menico) </w:t>
      </w:r>
      <w:r w:rsidR="003469F0" w:rsidRPr="00714960">
        <w:rPr>
          <w:rFonts w:ascii="Tahoma" w:hAnsi="Tahoma" w:cs="Tahoma"/>
        </w:rPr>
        <w:t xml:space="preserve">v višini do </w:t>
      </w:r>
      <w:r w:rsidR="003469F0">
        <w:rPr>
          <w:rFonts w:ascii="Tahoma" w:hAnsi="Tahoma" w:cs="Tahoma"/>
        </w:rPr>
        <w:t xml:space="preserve">______________ </w:t>
      </w:r>
      <w:r w:rsidR="003469F0" w:rsidRPr="00714960">
        <w:rPr>
          <w:rFonts w:ascii="Tahoma" w:hAnsi="Tahoma" w:cs="Tahoma"/>
        </w:rPr>
        <w:t>EUR,</w:t>
      </w:r>
    </w:p>
    <w:p w14:paraId="43CDE08E" w14:textId="77777777" w:rsidR="003469F0" w:rsidRPr="00714960" w:rsidRDefault="003469F0" w:rsidP="00EF3383">
      <w:pPr>
        <w:keepNext/>
        <w:keepLines/>
        <w:numPr>
          <w:ilvl w:val="0"/>
          <w:numId w:val="20"/>
        </w:numPr>
        <w:tabs>
          <w:tab w:val="num" w:pos="284"/>
        </w:tabs>
        <w:ind w:left="0" w:firstLine="0"/>
        <w:jc w:val="both"/>
        <w:rPr>
          <w:rFonts w:ascii="Tahoma" w:hAnsi="Tahoma" w:cs="Tahoma"/>
        </w:rPr>
      </w:pPr>
      <w:r w:rsidRPr="00714960">
        <w:rPr>
          <w:rFonts w:ascii="Tahoma" w:hAnsi="Tahoma" w:cs="Tahoma"/>
        </w:rPr>
        <w:t>da izpolni vse druge sestavne dele menic</w:t>
      </w:r>
      <w:r w:rsidR="00103FCF">
        <w:rPr>
          <w:rFonts w:ascii="Tahoma" w:hAnsi="Tahoma" w:cs="Tahoma"/>
        </w:rPr>
        <w:t>e</w:t>
      </w:r>
      <w:r w:rsidRPr="00714960">
        <w:rPr>
          <w:rFonts w:ascii="Tahoma" w:hAnsi="Tahoma" w:cs="Tahoma"/>
        </w:rPr>
        <w:t>, ki niso izpolnjeni,</w:t>
      </w:r>
    </w:p>
    <w:p w14:paraId="4C2C901C" w14:textId="77777777" w:rsidR="003469F0" w:rsidRPr="00714960" w:rsidRDefault="003469F0" w:rsidP="00EF3383">
      <w:pPr>
        <w:keepNext/>
        <w:keepLines/>
        <w:numPr>
          <w:ilvl w:val="0"/>
          <w:numId w:val="20"/>
        </w:numPr>
        <w:tabs>
          <w:tab w:val="num" w:pos="284"/>
        </w:tabs>
        <w:ind w:left="284" w:hanging="284"/>
        <w:jc w:val="both"/>
        <w:rPr>
          <w:rFonts w:ascii="Tahoma" w:hAnsi="Tahoma" w:cs="Tahoma"/>
        </w:rPr>
      </w:pPr>
      <w:r w:rsidRPr="00714960">
        <w:rPr>
          <w:rFonts w:ascii="Tahoma" w:hAnsi="Tahoma" w:cs="Tahoma"/>
        </w:rPr>
        <w:t>da po potrebi zapiše na menici tudi katerokoli menično klavzulo, ki sicer ni bistvena menična sestavina,</w:t>
      </w:r>
    </w:p>
    <w:p w14:paraId="64A16AEB" w14:textId="77777777" w:rsidR="003469F0" w:rsidRPr="00714960" w:rsidRDefault="003469F0" w:rsidP="00EF3383">
      <w:pPr>
        <w:keepNext/>
        <w:keepLines/>
        <w:jc w:val="both"/>
        <w:rPr>
          <w:rFonts w:ascii="Tahoma" w:hAnsi="Tahoma" w:cs="Tahoma"/>
        </w:rPr>
      </w:pPr>
      <w:r w:rsidRPr="00714960">
        <w:rPr>
          <w:rFonts w:ascii="Tahoma" w:hAnsi="Tahoma" w:cs="Tahoma"/>
        </w:rPr>
        <w:t xml:space="preserve">če v garancijskem roku ne bomo izpolnili garancijskih obveznosti, ki izhajajo iz sklenjene pogodbe. V primeru spremembe </w:t>
      </w:r>
      <w:r w:rsidRPr="003469F0">
        <w:rPr>
          <w:rFonts w:ascii="Tahoma" w:hAnsi="Tahoma" w:cs="Tahoma"/>
        </w:rPr>
        <w:t>upnika predmetnih terjatev, veljajo določbe tega pooblastila tudi v korist novih upnikov. Pooblaščamo JAVNO PODJETJE VODOVOD KANALIZACIJA SNAGA d.o.o., da menico po potrebi domicilira pri katerikoli banki, pri kateri imamo odprt račun</w:t>
      </w:r>
      <w:r w:rsidRPr="00714960">
        <w:rPr>
          <w:rFonts w:ascii="Tahoma" w:hAnsi="Tahoma" w:cs="Tahoma"/>
        </w:rPr>
        <w:t>.</w:t>
      </w:r>
    </w:p>
    <w:p w14:paraId="1F8FB707" w14:textId="77777777" w:rsidR="003469F0" w:rsidRPr="00714960" w:rsidRDefault="003469F0" w:rsidP="00EF3383">
      <w:pPr>
        <w:keepNext/>
        <w:keepLines/>
        <w:jc w:val="both"/>
        <w:rPr>
          <w:rFonts w:ascii="Tahoma" w:hAnsi="Tahoma" w:cs="Tahoma"/>
        </w:rPr>
      </w:pPr>
    </w:p>
    <w:p w14:paraId="676D5278" w14:textId="77777777" w:rsidR="003469F0" w:rsidRPr="00714960" w:rsidRDefault="003469F0" w:rsidP="00EF3383">
      <w:pPr>
        <w:keepNext/>
        <w:keepLines/>
        <w:jc w:val="both"/>
        <w:rPr>
          <w:rFonts w:ascii="Tahoma" w:hAnsi="Tahoma" w:cs="Tahoma"/>
        </w:rPr>
      </w:pPr>
      <w:r w:rsidRPr="00714960">
        <w:rPr>
          <w:rFonts w:ascii="Tahoma" w:hAnsi="Tahoma" w:cs="Tahoma"/>
        </w:rPr>
        <w:t>Nepreklicno in brezpogojno pooblaščamo __________________ (navedba banke), da v breme našega transakcijskega računa št. ________________ unovči predloženo menico najkasneje do _____________.</w:t>
      </w:r>
    </w:p>
    <w:p w14:paraId="6801B802" w14:textId="77777777" w:rsidR="003469F0" w:rsidRPr="00714960" w:rsidRDefault="003469F0" w:rsidP="00EF3383">
      <w:pPr>
        <w:keepNext/>
        <w:keepLines/>
        <w:jc w:val="both"/>
        <w:rPr>
          <w:rFonts w:ascii="Tahoma" w:hAnsi="Tahoma" w:cs="Tahoma"/>
        </w:rPr>
      </w:pPr>
    </w:p>
    <w:p w14:paraId="24FD0C94" w14:textId="77777777" w:rsidR="003469F0" w:rsidRPr="00714960" w:rsidRDefault="003469F0" w:rsidP="00EF3383">
      <w:pPr>
        <w:keepNext/>
        <w:keepLines/>
        <w:jc w:val="both"/>
        <w:rPr>
          <w:rFonts w:ascii="Tahoma" w:hAnsi="Tahoma" w:cs="Tahoma"/>
        </w:rPr>
      </w:pPr>
      <w:r w:rsidRPr="00714960">
        <w:rPr>
          <w:rFonts w:ascii="Tahoma" w:hAnsi="Tahoma" w:cs="Tahoma"/>
        </w:rPr>
        <w:t>Pooblaščamo tudi katerokoli banko, pri kateri bi imeli odprt račun, da v breme našega transakcijskega računa unovči predloženo menico. S podpisom tega pooblastila soglašamo, da upravičenec, opravi poizvedbe o številkah transakcijskih računov pri katerikoli banki, finančni organizaciji ali upravljavcu baz podatkov o računih.</w:t>
      </w:r>
    </w:p>
    <w:p w14:paraId="1AD85A2B" w14:textId="77777777" w:rsidR="003469F0" w:rsidRPr="00714960" w:rsidRDefault="003469F0" w:rsidP="00EF3383">
      <w:pPr>
        <w:keepNext/>
        <w:keepLines/>
        <w:jc w:val="both"/>
        <w:rPr>
          <w:rFonts w:ascii="Tahoma" w:hAnsi="Tahoma" w:cs="Tahoma"/>
        </w:rPr>
      </w:pPr>
    </w:p>
    <w:p w14:paraId="7907D346" w14:textId="77777777" w:rsidR="003469F0" w:rsidRPr="00714960" w:rsidRDefault="003469F0" w:rsidP="00EF3383">
      <w:pPr>
        <w:keepNext/>
        <w:keepLines/>
        <w:jc w:val="both"/>
        <w:rPr>
          <w:rFonts w:ascii="Tahoma" w:hAnsi="Tahoma" w:cs="Tahoma"/>
        </w:rPr>
      </w:pPr>
      <w:r w:rsidRPr="00714960">
        <w:rPr>
          <w:rFonts w:ascii="Tahoma" w:hAnsi="Tahoma" w:cs="Tahoma"/>
        </w:rPr>
        <w:t>Zavezujemo se, da tega pooblastila ne bomo preklicali.</w:t>
      </w:r>
    </w:p>
    <w:p w14:paraId="3C41125A" w14:textId="77777777" w:rsidR="00CA7B60" w:rsidRDefault="00CA7B60" w:rsidP="00EF3383">
      <w:pPr>
        <w:keepNext/>
        <w:keepLines/>
        <w:jc w:val="both"/>
        <w:rPr>
          <w:rFonts w:ascii="Tahoma" w:hAnsi="Tahoma" w:cs="Tahoma"/>
        </w:rPr>
      </w:pPr>
    </w:p>
    <w:p w14:paraId="2769CC28" w14:textId="77777777" w:rsidR="002C231C" w:rsidRPr="00714960" w:rsidRDefault="002C231C" w:rsidP="00EF3383">
      <w:pPr>
        <w:keepNext/>
        <w:keepLines/>
        <w:jc w:val="both"/>
        <w:rPr>
          <w:rFonts w:ascii="Tahoma" w:hAnsi="Tahoma" w:cs="Tahoma"/>
        </w:rPr>
      </w:pPr>
    </w:p>
    <w:p w14:paraId="20C9DC9F" w14:textId="77777777" w:rsidR="003469F0" w:rsidRPr="00714960" w:rsidRDefault="00C24ADA" w:rsidP="00EF3383">
      <w:pPr>
        <w:keepNext/>
        <w:keepLines/>
        <w:jc w:val="both"/>
        <w:rPr>
          <w:rFonts w:ascii="Tahoma" w:hAnsi="Tahoma" w:cs="Tahoma"/>
        </w:rPr>
      </w:pPr>
      <w:r>
        <w:rPr>
          <w:rFonts w:ascii="Tahoma" w:hAnsi="Tahoma" w:cs="Tahoma"/>
        </w:rPr>
        <w:t xml:space="preserve">Priloga: 1 </w:t>
      </w:r>
      <w:r w:rsidR="003469F0" w:rsidRPr="00714960">
        <w:rPr>
          <w:rFonts w:ascii="Tahoma" w:hAnsi="Tahoma" w:cs="Tahoma"/>
        </w:rPr>
        <w:t>menica</w:t>
      </w:r>
      <w:r>
        <w:rPr>
          <w:rFonts w:ascii="Tahoma" w:hAnsi="Tahoma" w:cs="Tahoma"/>
        </w:rPr>
        <w:t xml:space="preserve"> (bianko menica)</w:t>
      </w:r>
      <w:r w:rsidR="003469F0" w:rsidRPr="00714960">
        <w:rPr>
          <w:rFonts w:ascii="Tahoma" w:hAnsi="Tahoma" w:cs="Tahoma"/>
        </w:rPr>
        <w:tab/>
      </w:r>
      <w:r w:rsidR="003469F0" w:rsidRPr="00714960">
        <w:rPr>
          <w:rFonts w:ascii="Tahoma" w:hAnsi="Tahoma" w:cs="Tahoma"/>
        </w:rPr>
        <w:tab/>
      </w:r>
      <w:r w:rsidR="003469F0" w:rsidRPr="00714960">
        <w:rPr>
          <w:rFonts w:ascii="Tahoma" w:hAnsi="Tahoma" w:cs="Tahoma"/>
        </w:rPr>
        <w:tab/>
      </w:r>
      <w:r w:rsidR="003469F0" w:rsidRPr="00714960">
        <w:rPr>
          <w:rFonts w:ascii="Tahoma" w:hAnsi="Tahoma" w:cs="Tahoma"/>
        </w:rPr>
        <w:tab/>
      </w:r>
      <w:r w:rsidR="003469F0" w:rsidRPr="00714960">
        <w:rPr>
          <w:rFonts w:ascii="Tahoma" w:hAnsi="Tahoma" w:cs="Tahoma"/>
        </w:rPr>
        <w:tab/>
      </w:r>
      <w:r w:rsidR="003469F0" w:rsidRPr="00714960">
        <w:rPr>
          <w:rFonts w:ascii="Tahoma" w:hAnsi="Tahoma" w:cs="Tahoma"/>
        </w:rPr>
        <w:tab/>
      </w:r>
    </w:p>
    <w:p w14:paraId="7B217B2D" w14:textId="77777777" w:rsidR="003469F0" w:rsidRPr="00714960" w:rsidRDefault="003469F0" w:rsidP="00EF3383">
      <w:pPr>
        <w:keepNext/>
        <w:keepLines/>
        <w:jc w:val="both"/>
        <w:rPr>
          <w:rFonts w:ascii="Tahoma" w:hAnsi="Tahoma" w:cs="Tahoma"/>
        </w:rPr>
      </w:pPr>
    </w:p>
    <w:p w14:paraId="4E7F6F1F" w14:textId="77777777" w:rsidR="003469F0" w:rsidRPr="005D3CFF" w:rsidRDefault="003469F0" w:rsidP="00EF3383">
      <w:pPr>
        <w:keepNext/>
        <w:keepLines/>
        <w:jc w:val="both"/>
        <w:rPr>
          <w:rFonts w:ascii="Tahoma" w:hAnsi="Tahoma" w:cs="Tahoma"/>
          <w:noProof/>
        </w:rPr>
      </w:pPr>
    </w:p>
    <w:p w14:paraId="09D6E92F" w14:textId="77777777" w:rsidR="00971A55" w:rsidRPr="00835BDF" w:rsidRDefault="00971A55" w:rsidP="00EF3383">
      <w:pPr>
        <w:keepNext/>
        <w:keepLines/>
        <w:jc w:val="both"/>
        <w:rPr>
          <w:rFonts w:ascii="Tahoma" w:hAnsi="Tahoma" w:cs="Tahoma"/>
          <w:sz w:val="18"/>
          <w:szCs w:val="18"/>
        </w:rPr>
      </w:pPr>
      <w:r w:rsidRPr="00835BDF">
        <w:rPr>
          <w:rFonts w:ascii="Tahoma" w:hAnsi="Tahoma" w:cs="Tahoma"/>
          <w:sz w:val="18"/>
          <w:szCs w:val="18"/>
        </w:rPr>
        <w:t>Kraj, datum</w:t>
      </w:r>
      <w:r w:rsidRPr="00835BDF">
        <w:rPr>
          <w:rFonts w:ascii="Tahoma" w:hAnsi="Tahoma" w:cs="Tahoma"/>
          <w:sz w:val="18"/>
          <w:szCs w:val="18"/>
        </w:rPr>
        <w:tab/>
      </w:r>
      <w:r w:rsidRPr="00835BDF">
        <w:rPr>
          <w:rFonts w:ascii="Tahoma" w:hAnsi="Tahoma" w:cs="Tahoma"/>
          <w:sz w:val="18"/>
          <w:szCs w:val="18"/>
        </w:rPr>
        <w:tab/>
      </w:r>
      <w:r w:rsidRPr="00835BDF">
        <w:rPr>
          <w:rFonts w:ascii="Tahoma" w:hAnsi="Tahoma" w:cs="Tahoma"/>
          <w:sz w:val="18"/>
          <w:szCs w:val="18"/>
        </w:rPr>
        <w:tab/>
      </w:r>
      <w:r w:rsidRPr="00835BDF">
        <w:rPr>
          <w:rFonts w:ascii="Tahoma" w:hAnsi="Tahoma" w:cs="Tahoma"/>
          <w:sz w:val="18"/>
          <w:szCs w:val="18"/>
        </w:rPr>
        <w:tab/>
      </w:r>
      <w:r w:rsidRPr="00835BDF">
        <w:rPr>
          <w:rFonts w:ascii="Tahoma" w:hAnsi="Tahoma" w:cs="Tahoma"/>
          <w:sz w:val="18"/>
          <w:szCs w:val="18"/>
        </w:rPr>
        <w:tab/>
      </w:r>
      <w:r w:rsidRPr="00835BDF">
        <w:rPr>
          <w:rFonts w:ascii="Tahoma" w:hAnsi="Tahoma" w:cs="Tahoma"/>
          <w:sz w:val="16"/>
          <w:szCs w:val="18"/>
        </w:rPr>
        <w:t>Žig</w:t>
      </w:r>
      <w:r w:rsidRPr="00835BDF">
        <w:rPr>
          <w:rFonts w:ascii="Tahoma" w:hAnsi="Tahoma" w:cs="Tahoma"/>
          <w:sz w:val="18"/>
          <w:szCs w:val="18"/>
        </w:rPr>
        <w:tab/>
      </w:r>
      <w:r w:rsidRPr="00835BDF">
        <w:rPr>
          <w:rFonts w:ascii="Tahoma" w:hAnsi="Tahoma" w:cs="Tahoma"/>
          <w:sz w:val="18"/>
          <w:szCs w:val="18"/>
        </w:rPr>
        <w:tab/>
      </w:r>
      <w:r w:rsidRPr="00835BDF">
        <w:rPr>
          <w:rFonts w:ascii="Tahoma" w:hAnsi="Tahoma" w:cs="Tahoma"/>
          <w:sz w:val="18"/>
          <w:szCs w:val="18"/>
        </w:rPr>
        <w:tab/>
        <w:t xml:space="preserve">Izdajatelj menice: </w:t>
      </w:r>
    </w:p>
    <w:p w14:paraId="14BC594A" w14:textId="77777777" w:rsidR="00971A55" w:rsidRPr="00835BDF" w:rsidRDefault="00971A55" w:rsidP="00EF3383">
      <w:pPr>
        <w:keepNext/>
        <w:keepLines/>
        <w:jc w:val="both"/>
        <w:rPr>
          <w:rFonts w:ascii="Tahoma" w:hAnsi="Tahoma" w:cs="Tahoma"/>
        </w:rPr>
      </w:pPr>
      <w:r w:rsidRPr="00835BDF">
        <w:rPr>
          <w:rFonts w:ascii="Tahoma" w:hAnsi="Tahoma" w:cs="Tahoma"/>
          <w:u w:val="single"/>
        </w:rPr>
        <w:t>___________________</w:t>
      </w:r>
      <w:r w:rsidRPr="00835BDF">
        <w:rPr>
          <w:rFonts w:ascii="Tahoma" w:hAnsi="Tahoma" w:cs="Tahoma"/>
        </w:rPr>
        <w:tab/>
      </w:r>
      <w:r w:rsidRPr="00835BDF">
        <w:rPr>
          <w:rFonts w:ascii="Tahoma" w:hAnsi="Tahoma" w:cs="Tahoma"/>
        </w:rPr>
        <w:tab/>
      </w:r>
      <w:r w:rsidRPr="00835BDF">
        <w:rPr>
          <w:rFonts w:ascii="Tahoma" w:hAnsi="Tahoma" w:cs="Tahoma"/>
        </w:rPr>
        <w:tab/>
      </w:r>
      <w:r w:rsidRPr="00835BDF">
        <w:rPr>
          <w:rFonts w:ascii="Tahoma" w:hAnsi="Tahoma" w:cs="Tahoma"/>
        </w:rPr>
        <w:tab/>
      </w:r>
      <w:r w:rsidRPr="00835BDF">
        <w:rPr>
          <w:rFonts w:ascii="Tahoma" w:hAnsi="Tahoma" w:cs="Tahoma"/>
        </w:rPr>
        <w:tab/>
      </w:r>
      <w:r w:rsidRPr="00835BDF">
        <w:rPr>
          <w:rFonts w:ascii="Tahoma" w:hAnsi="Tahoma" w:cs="Tahoma"/>
        </w:rPr>
        <w:tab/>
      </w:r>
      <w:r w:rsidRPr="00835BDF">
        <w:rPr>
          <w:rFonts w:ascii="Tahoma" w:hAnsi="Tahoma" w:cs="Tahoma"/>
        </w:rPr>
        <w:tab/>
        <w:t>__________________________</w:t>
      </w:r>
    </w:p>
    <w:p w14:paraId="18BA1B9D" w14:textId="77777777" w:rsidR="00971A55" w:rsidRPr="00835BDF" w:rsidRDefault="00971A55" w:rsidP="00EF3383">
      <w:pPr>
        <w:keepNext/>
        <w:keepLines/>
        <w:jc w:val="both"/>
        <w:rPr>
          <w:rFonts w:ascii="Tahoma" w:hAnsi="Tahoma" w:cs="Tahoma"/>
          <w:u w:val="single"/>
        </w:rPr>
      </w:pPr>
    </w:p>
    <w:p w14:paraId="36C22490" w14:textId="77777777" w:rsidR="00971A55" w:rsidRPr="00835BDF" w:rsidRDefault="00971A55" w:rsidP="00EF3383">
      <w:pPr>
        <w:keepNext/>
        <w:keepLines/>
        <w:jc w:val="both"/>
        <w:rPr>
          <w:rFonts w:ascii="Tahoma" w:hAnsi="Tahoma" w:cs="Tahoma"/>
          <w:sz w:val="18"/>
        </w:rPr>
      </w:pPr>
      <w:r w:rsidRPr="00835BDF">
        <w:rPr>
          <w:rFonts w:ascii="Tahoma" w:hAnsi="Tahoma" w:cs="Tahoma"/>
        </w:rPr>
        <w:tab/>
      </w:r>
      <w:r w:rsidRPr="00835BDF">
        <w:rPr>
          <w:rFonts w:ascii="Tahoma" w:hAnsi="Tahoma" w:cs="Tahoma"/>
        </w:rPr>
        <w:tab/>
      </w:r>
      <w:r w:rsidRPr="00835BDF">
        <w:rPr>
          <w:rFonts w:ascii="Tahoma" w:hAnsi="Tahoma" w:cs="Tahoma"/>
        </w:rPr>
        <w:tab/>
      </w:r>
      <w:r w:rsidRPr="00835BDF">
        <w:rPr>
          <w:rFonts w:ascii="Tahoma" w:hAnsi="Tahoma" w:cs="Tahoma"/>
        </w:rPr>
        <w:tab/>
      </w:r>
      <w:r w:rsidRPr="00835BDF">
        <w:rPr>
          <w:rFonts w:ascii="Tahoma" w:hAnsi="Tahoma" w:cs="Tahoma"/>
        </w:rPr>
        <w:tab/>
      </w:r>
      <w:r w:rsidRPr="00835BDF">
        <w:rPr>
          <w:rFonts w:ascii="Tahoma" w:hAnsi="Tahoma" w:cs="Tahoma"/>
        </w:rPr>
        <w:tab/>
      </w:r>
      <w:r w:rsidRPr="00835BDF">
        <w:rPr>
          <w:rFonts w:ascii="Tahoma" w:hAnsi="Tahoma" w:cs="Tahoma"/>
        </w:rPr>
        <w:tab/>
      </w:r>
      <w:r w:rsidRPr="00835BDF">
        <w:rPr>
          <w:rFonts w:ascii="Tahoma" w:hAnsi="Tahoma" w:cs="Tahoma"/>
        </w:rPr>
        <w:tab/>
      </w:r>
      <w:r w:rsidRPr="00835BDF">
        <w:rPr>
          <w:rFonts w:ascii="Tahoma" w:hAnsi="Tahoma" w:cs="Tahoma"/>
        </w:rPr>
        <w:tab/>
      </w:r>
      <w:r w:rsidRPr="00835BDF">
        <w:rPr>
          <w:rFonts w:ascii="Tahoma" w:hAnsi="Tahoma" w:cs="Tahoma"/>
          <w:sz w:val="18"/>
        </w:rPr>
        <w:t>Podpis odgovorne osebe:</w:t>
      </w:r>
    </w:p>
    <w:p w14:paraId="51016993" w14:textId="77777777" w:rsidR="00971A55" w:rsidRPr="00835BDF" w:rsidRDefault="00971A55" w:rsidP="00EF3383">
      <w:pPr>
        <w:keepNext/>
        <w:keepLines/>
        <w:rPr>
          <w:rFonts w:ascii="Tahoma" w:hAnsi="Tahoma" w:cs="Tahoma"/>
        </w:rPr>
      </w:pPr>
      <w:r w:rsidRPr="00835BDF">
        <w:rPr>
          <w:rFonts w:ascii="Tahoma" w:hAnsi="Tahoma" w:cs="Tahoma"/>
        </w:rPr>
        <w:tab/>
      </w:r>
      <w:r w:rsidRPr="00835BDF">
        <w:rPr>
          <w:rFonts w:ascii="Tahoma" w:hAnsi="Tahoma" w:cs="Tahoma"/>
        </w:rPr>
        <w:tab/>
      </w:r>
      <w:r w:rsidRPr="00835BDF">
        <w:rPr>
          <w:rFonts w:ascii="Tahoma" w:hAnsi="Tahoma" w:cs="Tahoma"/>
        </w:rPr>
        <w:tab/>
      </w:r>
      <w:r w:rsidRPr="00835BDF">
        <w:rPr>
          <w:rFonts w:ascii="Tahoma" w:hAnsi="Tahoma" w:cs="Tahoma"/>
        </w:rPr>
        <w:tab/>
      </w:r>
      <w:r w:rsidRPr="00835BDF">
        <w:rPr>
          <w:rFonts w:ascii="Tahoma" w:hAnsi="Tahoma" w:cs="Tahoma"/>
        </w:rPr>
        <w:tab/>
      </w:r>
      <w:r w:rsidRPr="00835BDF">
        <w:rPr>
          <w:rFonts w:ascii="Tahoma" w:hAnsi="Tahoma" w:cs="Tahoma"/>
        </w:rPr>
        <w:tab/>
      </w:r>
      <w:r w:rsidRPr="00835BDF">
        <w:rPr>
          <w:rFonts w:ascii="Tahoma" w:hAnsi="Tahoma" w:cs="Tahoma"/>
        </w:rPr>
        <w:tab/>
      </w:r>
      <w:r w:rsidRPr="00835BDF">
        <w:rPr>
          <w:rFonts w:ascii="Tahoma" w:hAnsi="Tahoma" w:cs="Tahoma"/>
        </w:rPr>
        <w:tab/>
      </w:r>
      <w:r w:rsidRPr="00835BDF">
        <w:rPr>
          <w:rFonts w:ascii="Tahoma" w:hAnsi="Tahoma" w:cs="Tahoma"/>
        </w:rPr>
        <w:tab/>
        <w:t>__________________________</w:t>
      </w:r>
    </w:p>
    <w:p w14:paraId="3E3C0E42" w14:textId="77777777" w:rsidR="009A4F1E" w:rsidRDefault="009A4F1E" w:rsidP="00EF3383">
      <w:pPr>
        <w:keepNext/>
        <w:keepLines/>
        <w:rPr>
          <w:rFonts w:ascii="Tahoma" w:hAnsi="Tahoma" w:cs="Tahoma"/>
          <w:i/>
          <w:sz w:val="18"/>
        </w:rPr>
      </w:pPr>
    </w:p>
    <w:p w14:paraId="20FBDC5C" w14:textId="77777777" w:rsidR="009A4F1E" w:rsidRDefault="009A4F1E">
      <w:pPr>
        <w:rPr>
          <w:rFonts w:ascii="Tahoma" w:hAnsi="Tahoma" w:cs="Tahoma"/>
          <w:i/>
          <w:sz w:val="18"/>
        </w:rPr>
      </w:pPr>
      <w:r>
        <w:rPr>
          <w:rFonts w:ascii="Tahoma" w:hAnsi="Tahoma" w:cs="Tahoma"/>
          <w:i/>
          <w:sz w:val="18"/>
        </w:rPr>
        <w:br w:type="page"/>
      </w: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560"/>
      </w:tblGrid>
      <w:tr w:rsidR="009A4F1E" w:rsidRPr="00F359B4" w14:paraId="11D25DE0" w14:textId="77777777" w:rsidTr="00725E27">
        <w:trPr>
          <w:trHeight w:val="70"/>
        </w:trPr>
        <w:tc>
          <w:tcPr>
            <w:tcW w:w="8008" w:type="dxa"/>
            <w:tcBorders>
              <w:top w:val="single" w:sz="4" w:space="0" w:color="auto"/>
              <w:bottom w:val="single" w:sz="4" w:space="0" w:color="auto"/>
            </w:tcBorders>
          </w:tcPr>
          <w:p w14:paraId="79417BDA" w14:textId="77777777" w:rsidR="009A4F1E" w:rsidRPr="00F359B4" w:rsidRDefault="008A5421" w:rsidP="00725E27">
            <w:pPr>
              <w:keepNext/>
              <w:keepLines/>
              <w:rPr>
                <w:rFonts w:ascii="Tahoma" w:eastAsia="Times New Roman" w:hAnsi="Tahoma" w:cs="Tahoma"/>
              </w:rPr>
            </w:pPr>
            <w:r>
              <w:rPr>
                <w:rFonts w:ascii="Tahoma" w:eastAsia="Times New Roman" w:hAnsi="Tahoma" w:cs="Tahoma"/>
              </w:rPr>
              <w:lastRenderedPageBreak/>
              <w:t xml:space="preserve">FINANČNO </w:t>
            </w:r>
            <w:r w:rsidR="009A4F1E" w:rsidRPr="00F359B4">
              <w:rPr>
                <w:rFonts w:ascii="Tahoma" w:eastAsia="Times New Roman" w:hAnsi="Tahoma" w:cs="Tahoma"/>
              </w:rPr>
              <w:t>ZAVAROVANJE RESNOSTI PONUDBE</w:t>
            </w:r>
          </w:p>
        </w:tc>
        <w:tc>
          <w:tcPr>
            <w:tcW w:w="1560" w:type="dxa"/>
            <w:tcBorders>
              <w:top w:val="single" w:sz="4" w:space="0" w:color="auto"/>
              <w:bottom w:val="single" w:sz="4" w:space="0" w:color="auto"/>
            </w:tcBorders>
          </w:tcPr>
          <w:p w14:paraId="60395081" w14:textId="77777777" w:rsidR="009A4F1E" w:rsidRPr="00F359B4" w:rsidRDefault="009A4F1E" w:rsidP="00725E27">
            <w:pPr>
              <w:keepNext/>
              <w:keepLines/>
              <w:ind w:left="-353" w:firstLine="353"/>
              <w:rPr>
                <w:rFonts w:ascii="Tahoma" w:eastAsia="Times New Roman" w:hAnsi="Tahoma" w:cs="Tahoma"/>
                <w:b/>
                <w:i/>
              </w:rPr>
            </w:pPr>
            <w:r>
              <w:rPr>
                <w:rFonts w:ascii="Tahoma" w:eastAsia="Times New Roman" w:hAnsi="Tahoma" w:cs="Tahoma"/>
                <w:b/>
                <w:i/>
              </w:rPr>
              <w:t>Priloga 10/3</w:t>
            </w:r>
          </w:p>
        </w:tc>
      </w:tr>
    </w:tbl>
    <w:p w14:paraId="4E681B43" w14:textId="77777777" w:rsidR="009A4F1E" w:rsidRPr="00F359B4" w:rsidRDefault="009A4F1E" w:rsidP="009A4F1E">
      <w:pPr>
        <w:keepLines/>
        <w:widowControl w:val="0"/>
        <w:spacing w:after="120"/>
        <w:rPr>
          <w:rFonts w:ascii="Tahoma" w:eastAsia="Times New Roman" w:hAnsi="Tahoma" w:cs="Tahoma"/>
        </w:rPr>
      </w:pPr>
      <w:r w:rsidRPr="00F359B4">
        <w:rPr>
          <w:rFonts w:ascii="Tahoma" w:eastAsia="Times New Roman" w:hAnsi="Tahoma" w:cs="Tahoma"/>
        </w:rPr>
        <w:t>Ponudnik:</w:t>
      </w:r>
    </w:p>
    <w:p w14:paraId="0AEABEB9" w14:textId="77777777" w:rsidR="009A4F1E" w:rsidRPr="00F359B4" w:rsidRDefault="009A4F1E" w:rsidP="009A4F1E">
      <w:pPr>
        <w:keepLines/>
        <w:widowControl w:val="0"/>
        <w:spacing w:line="276" w:lineRule="auto"/>
        <w:rPr>
          <w:rFonts w:ascii="Tahoma" w:eastAsia="Times New Roman" w:hAnsi="Tahoma" w:cs="Tahoma"/>
        </w:rPr>
      </w:pPr>
      <w:r w:rsidRPr="00F359B4">
        <w:rPr>
          <w:rFonts w:ascii="Tahoma" w:eastAsia="Times New Roman" w:hAnsi="Tahoma" w:cs="Tahoma"/>
        </w:rPr>
        <w:t>____________________________</w:t>
      </w:r>
    </w:p>
    <w:p w14:paraId="6AA36977" w14:textId="77777777" w:rsidR="009A4F1E" w:rsidRPr="00F359B4" w:rsidRDefault="009A4F1E" w:rsidP="009A4F1E">
      <w:pPr>
        <w:keepLines/>
        <w:widowControl w:val="0"/>
        <w:spacing w:line="276" w:lineRule="auto"/>
        <w:rPr>
          <w:rFonts w:ascii="Tahoma" w:eastAsia="Times New Roman" w:hAnsi="Tahoma" w:cs="Tahoma"/>
        </w:rPr>
      </w:pPr>
      <w:r w:rsidRPr="00F359B4">
        <w:rPr>
          <w:rFonts w:ascii="Tahoma" w:eastAsia="Times New Roman" w:hAnsi="Tahoma" w:cs="Tahoma"/>
        </w:rPr>
        <w:t>____________________________</w:t>
      </w:r>
    </w:p>
    <w:p w14:paraId="1A11E528" w14:textId="77777777" w:rsidR="009A4F1E" w:rsidRPr="00F359B4" w:rsidRDefault="009A4F1E" w:rsidP="009A4F1E">
      <w:pPr>
        <w:keepLines/>
        <w:widowControl w:val="0"/>
        <w:spacing w:line="276" w:lineRule="auto"/>
        <w:rPr>
          <w:rFonts w:ascii="Tahoma" w:eastAsia="Times New Roman" w:hAnsi="Tahoma" w:cs="Tahoma"/>
        </w:rPr>
      </w:pPr>
      <w:r w:rsidRPr="00F359B4">
        <w:rPr>
          <w:rFonts w:ascii="Tahoma" w:eastAsia="Times New Roman" w:hAnsi="Tahoma" w:cs="Tahoma"/>
        </w:rPr>
        <w:t>____________________________</w:t>
      </w:r>
    </w:p>
    <w:p w14:paraId="3B90EABA" w14:textId="77777777" w:rsidR="009A4F1E" w:rsidRPr="00F359B4" w:rsidRDefault="009A4F1E" w:rsidP="009A4F1E">
      <w:pPr>
        <w:keepLines/>
        <w:widowControl w:val="0"/>
        <w:rPr>
          <w:rFonts w:ascii="Tahoma" w:eastAsia="Times New Roman" w:hAnsi="Tahoma" w:cs="Tahoma"/>
          <w:sz w:val="12"/>
        </w:rPr>
      </w:pPr>
    </w:p>
    <w:p w14:paraId="4189A814" w14:textId="77777777" w:rsidR="009A4F1E" w:rsidRPr="00F359B4" w:rsidRDefault="009A4F1E" w:rsidP="009A4F1E">
      <w:pPr>
        <w:keepLines/>
        <w:widowControl w:val="0"/>
        <w:jc w:val="center"/>
        <w:rPr>
          <w:rFonts w:ascii="Tahoma" w:eastAsia="Times New Roman" w:hAnsi="Tahoma" w:cs="Tahoma"/>
          <w:b/>
        </w:rPr>
      </w:pPr>
      <w:r w:rsidRPr="00F359B4">
        <w:rPr>
          <w:rFonts w:ascii="Tahoma" w:eastAsia="Times New Roman" w:hAnsi="Tahoma" w:cs="Tahoma"/>
          <w:b/>
        </w:rPr>
        <w:t>MENIČNA IZJAVA</w:t>
      </w:r>
    </w:p>
    <w:p w14:paraId="5901DE2E" w14:textId="77777777" w:rsidR="009A4F1E" w:rsidRPr="00F359B4" w:rsidRDefault="009A4F1E" w:rsidP="009A4F1E">
      <w:pPr>
        <w:keepLines/>
        <w:widowControl w:val="0"/>
        <w:jc w:val="center"/>
        <w:rPr>
          <w:rFonts w:ascii="Tahoma" w:eastAsia="Times New Roman" w:hAnsi="Tahoma" w:cs="Tahoma"/>
          <w:b/>
        </w:rPr>
      </w:pPr>
      <w:r w:rsidRPr="00F359B4">
        <w:rPr>
          <w:rFonts w:ascii="Tahoma" w:eastAsia="Times New Roman" w:hAnsi="Tahoma" w:cs="Tahoma"/>
          <w:b/>
        </w:rPr>
        <w:t>za zavarovanje resnosti ponudbe</w:t>
      </w:r>
    </w:p>
    <w:p w14:paraId="37B57F86" w14:textId="77777777" w:rsidR="009A4F1E" w:rsidRPr="00F359B4" w:rsidRDefault="009A4F1E" w:rsidP="009A4F1E">
      <w:pPr>
        <w:keepLines/>
        <w:widowControl w:val="0"/>
        <w:jc w:val="center"/>
        <w:rPr>
          <w:rFonts w:ascii="Tahoma" w:eastAsia="Times New Roman" w:hAnsi="Tahoma" w:cs="Tahoma"/>
        </w:rPr>
      </w:pPr>
    </w:p>
    <w:p w14:paraId="48EA1856" w14:textId="77777777" w:rsidR="009A4F1E" w:rsidRPr="00F359B4" w:rsidRDefault="009A4F1E" w:rsidP="009A4F1E">
      <w:pPr>
        <w:keepLines/>
        <w:widowControl w:val="0"/>
        <w:jc w:val="both"/>
        <w:rPr>
          <w:rFonts w:ascii="Tahoma" w:eastAsia="Times New Roman" w:hAnsi="Tahoma" w:cs="Tahoma"/>
          <w:i/>
          <w:sz w:val="18"/>
        </w:rPr>
      </w:pPr>
      <w:r w:rsidRPr="00F359B4">
        <w:rPr>
          <w:rFonts w:ascii="Tahoma" w:eastAsia="Times New Roman" w:hAnsi="Tahoma" w:cs="Tahoma"/>
        </w:rPr>
        <w:t xml:space="preserve">V zvezi s ponudbo št. __________________ z dne __________________ za javno naročilo št. </w:t>
      </w:r>
      <w:r>
        <w:rPr>
          <w:rFonts w:ascii="Tahoma" w:eastAsia="Times New Roman" w:hAnsi="Tahoma" w:cs="Tahoma"/>
          <w:b/>
        </w:rPr>
        <w:t>VKS-69/24</w:t>
      </w:r>
      <w:r w:rsidRPr="00F359B4">
        <w:rPr>
          <w:rFonts w:ascii="Tahoma" w:eastAsia="Times New Roman" w:hAnsi="Tahoma" w:cs="Tahoma"/>
          <w:b/>
        </w:rPr>
        <w:t xml:space="preserve"> </w:t>
      </w:r>
      <w:r>
        <w:rPr>
          <w:rFonts w:ascii="Tahoma" w:eastAsia="Times New Roman" w:hAnsi="Tahoma" w:cs="Tahoma"/>
          <w:b/>
        </w:rPr>
        <w:t>–</w:t>
      </w:r>
      <w:r w:rsidRPr="00F359B4">
        <w:rPr>
          <w:rFonts w:ascii="Tahoma" w:eastAsia="Times New Roman" w:hAnsi="Tahoma" w:cs="Tahoma"/>
          <w:b/>
        </w:rPr>
        <w:t xml:space="preserve"> </w:t>
      </w:r>
      <w:r>
        <w:rPr>
          <w:rFonts w:ascii="Tahoma" w:eastAsia="Times New Roman" w:hAnsi="Tahoma" w:cs="Tahoma"/>
          <w:b/>
        </w:rPr>
        <w:t>Menjava segmentnih vrat</w:t>
      </w:r>
      <w:r>
        <w:rPr>
          <w:rFonts w:ascii="Tahoma" w:eastAsia="Times New Roman" w:hAnsi="Tahoma" w:cs="Tahoma"/>
        </w:rPr>
        <w:t xml:space="preserve"> </w:t>
      </w:r>
      <w:r w:rsidRPr="00F359B4">
        <w:rPr>
          <w:rFonts w:ascii="Tahoma" w:eastAsia="Times New Roman" w:hAnsi="Tahoma" w:cs="Tahoma"/>
        </w:rPr>
        <w:t xml:space="preserve">vam izročamo podpisano in žigosano </w:t>
      </w:r>
      <w:r w:rsidR="00523F1F" w:rsidRPr="00F359B4">
        <w:rPr>
          <w:rFonts w:ascii="Tahoma" w:eastAsia="Times New Roman" w:hAnsi="Tahoma" w:cs="Tahoma"/>
        </w:rPr>
        <w:t>bian</w:t>
      </w:r>
      <w:r w:rsidR="00523F1F">
        <w:rPr>
          <w:rFonts w:ascii="Tahoma" w:eastAsia="Times New Roman" w:hAnsi="Tahoma" w:cs="Tahoma"/>
        </w:rPr>
        <w:t>k</w:t>
      </w:r>
      <w:r w:rsidR="00523F1F" w:rsidRPr="00F359B4">
        <w:rPr>
          <w:rFonts w:ascii="Tahoma" w:eastAsia="Times New Roman" w:hAnsi="Tahoma" w:cs="Tahoma"/>
        </w:rPr>
        <w:t xml:space="preserve">o </w:t>
      </w:r>
      <w:r w:rsidRPr="00F359B4">
        <w:rPr>
          <w:rFonts w:ascii="Tahoma" w:eastAsia="Times New Roman" w:hAnsi="Tahoma" w:cs="Tahoma"/>
        </w:rPr>
        <w:t xml:space="preserve">menico ter to menično izjavo za zavarovanje resnosti ponudbe s pooblastilom za izpolnitev in unovčenje menice v višini _______________________ EUR </w:t>
      </w:r>
      <w:r w:rsidRPr="00F359B4">
        <w:rPr>
          <w:rFonts w:ascii="Tahoma" w:eastAsia="Times New Roman" w:hAnsi="Tahoma" w:cs="Tahoma"/>
          <w:i/>
          <w:sz w:val="18"/>
        </w:rPr>
        <w:t xml:space="preserve">(navedite znesek zavarovanja v skladu s točko 4.2. razpisne dokumentacije – ta znesek se vpiše </w:t>
      </w:r>
      <w:r w:rsidRPr="00F359B4">
        <w:rPr>
          <w:rFonts w:ascii="Tahoma" w:eastAsia="Times New Roman" w:hAnsi="Tahoma" w:cs="Tahoma"/>
          <w:i/>
          <w:sz w:val="18"/>
          <w:u w:val="single"/>
        </w:rPr>
        <w:t>tudi spodaj v nalog</w:t>
      </w:r>
      <w:r w:rsidRPr="00F359B4">
        <w:rPr>
          <w:rFonts w:ascii="Tahoma" w:eastAsia="Times New Roman" w:hAnsi="Tahoma" w:cs="Tahoma"/>
          <w:i/>
          <w:sz w:val="18"/>
        </w:rPr>
        <w:t xml:space="preserve"> za plačilo menice).</w:t>
      </w:r>
    </w:p>
    <w:p w14:paraId="57B48138" w14:textId="77777777" w:rsidR="009A4F1E" w:rsidRPr="00F359B4" w:rsidRDefault="009A4F1E" w:rsidP="009A4F1E">
      <w:pPr>
        <w:keepLines/>
        <w:widowControl w:val="0"/>
        <w:jc w:val="both"/>
        <w:rPr>
          <w:rFonts w:ascii="Tahoma" w:eastAsia="Times New Roman" w:hAnsi="Tahoma" w:cs="Tahoma"/>
        </w:rPr>
      </w:pPr>
      <w:r w:rsidRPr="00F359B4">
        <w:rPr>
          <w:rFonts w:ascii="Tahoma" w:eastAsia="Times New Roman" w:hAnsi="Tahoma" w:cs="Tahoma"/>
        </w:rPr>
        <w:t>Na menicah je podpisana pooblaščena oseba za podpisovanje:</w:t>
      </w:r>
    </w:p>
    <w:p w14:paraId="42CE235A" w14:textId="77777777" w:rsidR="009A4F1E" w:rsidRPr="00F359B4" w:rsidRDefault="009A4F1E" w:rsidP="009A4F1E">
      <w:pPr>
        <w:keepLines/>
        <w:widowControl w:val="0"/>
        <w:jc w:val="both"/>
        <w:rPr>
          <w:rFonts w:ascii="Tahoma" w:eastAsia="Times New Roman" w:hAnsi="Tahoma" w:cs="Tahoma"/>
          <w:sz w:val="16"/>
        </w:rPr>
      </w:pPr>
    </w:p>
    <w:p w14:paraId="792EFDA5" w14:textId="77777777" w:rsidR="009A4F1E" w:rsidRPr="00F359B4" w:rsidRDefault="009A4F1E" w:rsidP="009A4F1E">
      <w:pPr>
        <w:keepLines/>
        <w:widowControl w:val="0"/>
        <w:jc w:val="both"/>
        <w:outlineLvl w:val="0"/>
        <w:rPr>
          <w:rFonts w:ascii="Tahoma" w:eastAsia="Times New Roman" w:hAnsi="Tahoma" w:cs="Tahoma"/>
        </w:rPr>
      </w:pPr>
      <w:r w:rsidRPr="00F359B4">
        <w:rPr>
          <w:rFonts w:ascii="Tahoma" w:eastAsia="Times New Roman" w:hAnsi="Tahoma" w:cs="Tahoma"/>
        </w:rPr>
        <w:t>_____________________________________________________________________________________</w:t>
      </w:r>
    </w:p>
    <w:p w14:paraId="1AC5ADDC" w14:textId="77777777" w:rsidR="009A4F1E" w:rsidRPr="00F359B4" w:rsidRDefault="009A4F1E" w:rsidP="009A4F1E">
      <w:pPr>
        <w:keepLines/>
        <w:widowControl w:val="0"/>
        <w:jc w:val="both"/>
        <w:outlineLvl w:val="0"/>
        <w:rPr>
          <w:rFonts w:ascii="Tahoma" w:eastAsia="Times New Roman" w:hAnsi="Tahoma" w:cs="Tahoma"/>
          <w:sz w:val="18"/>
        </w:rPr>
      </w:pPr>
      <w:r w:rsidRPr="00F359B4">
        <w:rPr>
          <w:rFonts w:ascii="Tahoma" w:eastAsia="Times New Roman" w:hAnsi="Tahoma" w:cs="Tahoma"/>
          <w:sz w:val="18"/>
        </w:rPr>
        <w:t xml:space="preserve">(Ime in priimek)                                     (Funkcija zastopnika)                     </w:t>
      </w:r>
      <w:r w:rsidRPr="00F359B4">
        <w:rPr>
          <w:rFonts w:ascii="Tahoma" w:eastAsia="Times New Roman" w:hAnsi="Tahoma" w:cs="Tahoma"/>
          <w:sz w:val="18"/>
        </w:rPr>
        <w:tab/>
      </w:r>
      <w:r w:rsidRPr="00F359B4">
        <w:rPr>
          <w:rFonts w:ascii="Tahoma" w:eastAsia="Times New Roman" w:hAnsi="Tahoma" w:cs="Tahoma"/>
          <w:sz w:val="18"/>
        </w:rPr>
        <w:tab/>
        <w:t xml:space="preserve">  (Podpis)</w:t>
      </w:r>
    </w:p>
    <w:p w14:paraId="2CABA1C5" w14:textId="77777777" w:rsidR="009A4F1E" w:rsidRPr="00F359B4" w:rsidRDefault="009A4F1E" w:rsidP="009A4F1E">
      <w:pPr>
        <w:keepLines/>
        <w:widowControl w:val="0"/>
        <w:jc w:val="both"/>
        <w:rPr>
          <w:rFonts w:ascii="Tahoma" w:eastAsia="Times New Roman" w:hAnsi="Tahoma" w:cs="Tahoma"/>
        </w:rPr>
      </w:pPr>
    </w:p>
    <w:p w14:paraId="4F69DC08" w14:textId="77777777" w:rsidR="009A4F1E" w:rsidRPr="00F359B4" w:rsidRDefault="009A4F1E" w:rsidP="009A4F1E">
      <w:pPr>
        <w:keepLines/>
        <w:widowControl w:val="0"/>
        <w:spacing w:after="120"/>
        <w:jc w:val="both"/>
        <w:rPr>
          <w:rFonts w:ascii="Tahoma" w:eastAsia="Times New Roman" w:hAnsi="Tahoma" w:cs="Tahoma"/>
        </w:rPr>
      </w:pPr>
      <w:r w:rsidRPr="00F359B4">
        <w:rPr>
          <w:rFonts w:ascii="Tahoma" w:eastAsia="Times New Roman" w:hAnsi="Tahoma" w:cs="Tahoma"/>
        </w:rPr>
        <w:t>V primeru, da:</w:t>
      </w:r>
    </w:p>
    <w:p w14:paraId="2B2AF41A" w14:textId="77777777" w:rsidR="009A4F1E" w:rsidRPr="00F359B4" w:rsidRDefault="009A4F1E" w:rsidP="009A4F1E">
      <w:pPr>
        <w:keepLines/>
        <w:widowControl w:val="0"/>
        <w:numPr>
          <w:ilvl w:val="0"/>
          <w:numId w:val="40"/>
        </w:numPr>
        <w:tabs>
          <w:tab w:val="num" w:pos="855"/>
        </w:tabs>
        <w:ind w:left="855" w:hanging="855"/>
        <w:jc w:val="both"/>
        <w:rPr>
          <w:rFonts w:ascii="Tahoma" w:eastAsia="Times New Roman" w:hAnsi="Tahoma" w:cs="Tahoma"/>
        </w:rPr>
      </w:pPr>
      <w:r w:rsidRPr="00F359B4">
        <w:rPr>
          <w:rFonts w:ascii="Tahoma" w:eastAsia="Times New Roman" w:hAnsi="Tahoma" w:cs="Tahoma"/>
        </w:rPr>
        <w:t xml:space="preserve">umaknemo ali spremenimo ponudbo v času njene veljavnosti ali </w:t>
      </w:r>
    </w:p>
    <w:p w14:paraId="29E35114" w14:textId="77777777" w:rsidR="009A4F1E" w:rsidRPr="00F359B4" w:rsidRDefault="009A4F1E" w:rsidP="009A4F1E">
      <w:pPr>
        <w:keepLines/>
        <w:widowControl w:val="0"/>
        <w:numPr>
          <w:ilvl w:val="0"/>
          <w:numId w:val="40"/>
        </w:numPr>
        <w:ind w:left="340" w:hanging="340"/>
        <w:jc w:val="both"/>
        <w:rPr>
          <w:rFonts w:ascii="Tahoma" w:eastAsia="Times New Roman" w:hAnsi="Tahoma" w:cs="Tahoma"/>
        </w:rPr>
      </w:pPr>
      <w:r w:rsidRPr="00F359B4">
        <w:rPr>
          <w:rFonts w:ascii="Tahoma" w:eastAsia="Times New Roman" w:hAnsi="Tahoma" w:cs="Tahoma"/>
        </w:rPr>
        <w:t>ne priložimo naročniku finančnega zavarovanja za dobro izvedbo pogodbenih obveznosti ali</w:t>
      </w:r>
    </w:p>
    <w:p w14:paraId="10AA389F" w14:textId="77777777" w:rsidR="009A4F1E" w:rsidRPr="00F359B4" w:rsidRDefault="009A4F1E" w:rsidP="009A4F1E">
      <w:pPr>
        <w:keepLines/>
        <w:widowControl w:val="0"/>
        <w:numPr>
          <w:ilvl w:val="0"/>
          <w:numId w:val="40"/>
        </w:numPr>
        <w:tabs>
          <w:tab w:val="num" w:pos="855"/>
        </w:tabs>
        <w:ind w:left="855" w:hanging="855"/>
        <w:jc w:val="both"/>
        <w:rPr>
          <w:rFonts w:ascii="Tahoma" w:eastAsia="Times New Roman" w:hAnsi="Tahoma" w:cs="Tahoma"/>
        </w:rPr>
      </w:pPr>
      <w:r w:rsidRPr="00F359B4">
        <w:rPr>
          <w:rFonts w:ascii="Tahoma" w:eastAsia="Times New Roman" w:hAnsi="Tahoma" w:cs="Tahoma"/>
        </w:rPr>
        <w:t>zavrnemo sklenitev pogodbe,</w:t>
      </w:r>
    </w:p>
    <w:p w14:paraId="6D4AE2C2" w14:textId="77777777" w:rsidR="009A4F1E" w:rsidRPr="00F359B4" w:rsidRDefault="009A4F1E" w:rsidP="009A4F1E">
      <w:pPr>
        <w:keepLines/>
        <w:widowControl w:val="0"/>
        <w:jc w:val="both"/>
        <w:rPr>
          <w:rFonts w:ascii="Tahoma" w:eastAsia="Times New Roman" w:hAnsi="Tahoma" w:cs="Tahoma"/>
          <w:sz w:val="12"/>
        </w:rPr>
      </w:pPr>
    </w:p>
    <w:p w14:paraId="6CEA12C0" w14:textId="77777777" w:rsidR="009A4F1E" w:rsidRPr="00F359B4" w:rsidRDefault="009A4F1E" w:rsidP="009A4F1E">
      <w:pPr>
        <w:keepLines/>
        <w:widowControl w:val="0"/>
        <w:tabs>
          <w:tab w:val="left" w:pos="5643"/>
        </w:tabs>
        <w:jc w:val="both"/>
        <w:rPr>
          <w:rFonts w:ascii="Tahoma" w:eastAsia="Times New Roman" w:hAnsi="Tahoma" w:cs="Tahoma"/>
          <w:szCs w:val="22"/>
          <w:lang w:val="x-none"/>
        </w:rPr>
      </w:pPr>
      <w:r w:rsidRPr="00F359B4">
        <w:rPr>
          <w:rFonts w:ascii="Tahoma" w:eastAsia="Times New Roman" w:hAnsi="Tahoma" w:cs="Tahoma"/>
          <w:szCs w:val="22"/>
          <w:lang w:val="x-none"/>
        </w:rPr>
        <w:t xml:space="preserve">nepreklicno in brezpogojno pooblaščamo JAVNO PODJETJE VODOVOD KANALIZACIJA SNAGA d.o.o., Vodovodna cesta 90, 1000 Ljubljana (v nadaljevanju tudi: upravičenec), da lahko našo </w:t>
      </w:r>
      <w:r w:rsidR="00523F1F" w:rsidRPr="00F359B4">
        <w:rPr>
          <w:rFonts w:ascii="Tahoma" w:eastAsia="Times New Roman" w:hAnsi="Tahoma" w:cs="Tahoma"/>
          <w:szCs w:val="22"/>
          <w:lang w:val="x-none"/>
        </w:rPr>
        <w:t>bian</w:t>
      </w:r>
      <w:r w:rsidR="00523F1F">
        <w:rPr>
          <w:rFonts w:ascii="Tahoma" w:eastAsia="Times New Roman" w:hAnsi="Tahoma" w:cs="Tahoma"/>
          <w:szCs w:val="22"/>
        </w:rPr>
        <w:t>k</w:t>
      </w:r>
      <w:r w:rsidR="00523F1F" w:rsidRPr="00F359B4">
        <w:rPr>
          <w:rFonts w:ascii="Tahoma" w:eastAsia="Times New Roman" w:hAnsi="Tahoma" w:cs="Tahoma"/>
          <w:szCs w:val="22"/>
          <w:lang w:val="x-none"/>
        </w:rPr>
        <w:t xml:space="preserve">o </w:t>
      </w:r>
      <w:r w:rsidRPr="00F359B4">
        <w:rPr>
          <w:rFonts w:ascii="Tahoma" w:eastAsia="Times New Roman" w:hAnsi="Tahoma" w:cs="Tahoma"/>
          <w:szCs w:val="22"/>
          <w:lang w:val="x-none"/>
        </w:rPr>
        <w:t xml:space="preserve">menico brez predhodnega obvestila izpolni v vseh neizpolnjenih delih za znesek naših obveznosti, da na menico vpiše klavzulo »brez protesta«, ter da menico domicilira pri spodaj navedeni banki ali pri katerikoli drugi poslovni banki, ki vodi naš transakcijski račun. Odrekamo se vsem ugovorom proti tako izpolnjeni menici in se zavezujemo menico plačati, ko dospe, v gotovini. </w:t>
      </w:r>
    </w:p>
    <w:p w14:paraId="6ADE4DB4" w14:textId="77777777" w:rsidR="009A4F1E" w:rsidRPr="00F359B4" w:rsidRDefault="009A4F1E" w:rsidP="009A4F1E">
      <w:pPr>
        <w:keepLines/>
        <w:widowControl w:val="0"/>
        <w:pBdr>
          <w:top w:val="dashed" w:sz="4" w:space="1" w:color="auto"/>
          <w:left w:val="dashed" w:sz="4" w:space="4" w:color="auto"/>
          <w:bottom w:val="dashed" w:sz="4" w:space="4" w:color="auto"/>
          <w:right w:val="dashed" w:sz="4" w:space="4" w:color="auto"/>
        </w:pBdr>
        <w:tabs>
          <w:tab w:val="left" w:pos="6448"/>
        </w:tabs>
        <w:jc w:val="center"/>
        <w:rPr>
          <w:rFonts w:ascii="Tahoma" w:eastAsia="Times New Roman" w:hAnsi="Tahoma" w:cs="Tahoma"/>
          <w:b/>
          <w:sz w:val="18"/>
          <w:lang w:val="x-none"/>
        </w:rPr>
      </w:pPr>
      <w:r w:rsidRPr="00F359B4">
        <w:rPr>
          <w:rFonts w:ascii="Tahoma" w:eastAsia="Times New Roman" w:hAnsi="Tahoma" w:cs="Tahoma"/>
          <w:b/>
          <w:sz w:val="18"/>
          <w:lang w:val="x-none"/>
        </w:rPr>
        <w:t>NALOG ZA PLAČILO MENICE</w:t>
      </w:r>
    </w:p>
    <w:p w14:paraId="6D57D944" w14:textId="77777777" w:rsidR="009A4F1E" w:rsidRPr="00F359B4" w:rsidRDefault="009A4F1E" w:rsidP="009A4F1E">
      <w:pPr>
        <w:keepLines/>
        <w:widowControl w:val="0"/>
        <w:pBdr>
          <w:top w:val="dashed" w:sz="4" w:space="1" w:color="auto"/>
          <w:left w:val="dashed" w:sz="4" w:space="4" w:color="auto"/>
          <w:bottom w:val="dashed" w:sz="4" w:space="4" w:color="auto"/>
          <w:right w:val="dashed" w:sz="4" w:space="4" w:color="auto"/>
        </w:pBdr>
        <w:tabs>
          <w:tab w:val="left" w:pos="6448"/>
        </w:tabs>
        <w:jc w:val="both"/>
        <w:rPr>
          <w:rFonts w:ascii="Tahoma" w:eastAsia="Times New Roman" w:hAnsi="Tahoma" w:cs="Tahoma"/>
          <w:b/>
          <w:sz w:val="18"/>
          <w:lang w:val="x-none"/>
        </w:rPr>
      </w:pPr>
    </w:p>
    <w:p w14:paraId="5E36EEAD" w14:textId="77777777" w:rsidR="009A4F1E" w:rsidRPr="00F359B4" w:rsidRDefault="009A4F1E" w:rsidP="009A4F1E">
      <w:pPr>
        <w:keepLines/>
        <w:widowControl w:val="0"/>
        <w:pBdr>
          <w:top w:val="dashed" w:sz="4" w:space="1" w:color="auto"/>
          <w:left w:val="dashed" w:sz="4" w:space="4" w:color="auto"/>
          <w:bottom w:val="dashed" w:sz="4" w:space="4" w:color="auto"/>
          <w:right w:val="dashed" w:sz="4" w:space="4" w:color="auto"/>
        </w:pBdr>
        <w:tabs>
          <w:tab w:val="left" w:pos="6448"/>
        </w:tabs>
        <w:jc w:val="both"/>
        <w:rPr>
          <w:rFonts w:ascii="Tahoma" w:eastAsia="Times New Roman" w:hAnsi="Tahoma" w:cs="Tahoma"/>
          <w:b/>
          <w:sz w:val="19"/>
          <w:szCs w:val="19"/>
          <w:lang w:val="x-none"/>
        </w:rPr>
      </w:pPr>
      <w:r w:rsidRPr="00F359B4">
        <w:rPr>
          <w:rFonts w:ascii="Tahoma" w:eastAsia="Times New Roman" w:hAnsi="Tahoma" w:cs="Tahoma"/>
          <w:b/>
          <w:sz w:val="19"/>
          <w:szCs w:val="19"/>
          <w:lang w:val="x-none"/>
        </w:rPr>
        <w:t xml:space="preserve">Nepreklicno in brezpogojno pooblaščamo _____________________________________________ </w:t>
      </w:r>
      <w:r w:rsidRPr="00F359B4">
        <w:rPr>
          <w:rFonts w:ascii="Tahoma" w:eastAsia="Times New Roman" w:hAnsi="Tahoma" w:cs="Tahoma"/>
          <w:b/>
          <w:i/>
          <w:sz w:val="19"/>
          <w:szCs w:val="19"/>
          <w:lang w:val="x-none"/>
        </w:rPr>
        <w:t>(naziv banke)</w:t>
      </w:r>
      <w:r w:rsidRPr="00F359B4">
        <w:rPr>
          <w:rFonts w:ascii="Tahoma" w:eastAsia="Times New Roman" w:hAnsi="Tahoma" w:cs="Tahoma"/>
          <w:b/>
          <w:sz w:val="19"/>
          <w:szCs w:val="19"/>
          <w:lang w:val="x-none"/>
        </w:rPr>
        <w:t xml:space="preserve"> oziroma katerokoli drugo poslovno banko s sedežem v Republiki Sloveniji, ki v času unovčitve vodi naš transakcijski račun, da unovči navedeno menico v breme denarnih sredstev na našem transakcijskem računu, za znesek _________________ EUR. </w:t>
      </w:r>
    </w:p>
    <w:p w14:paraId="7C6F4F1E" w14:textId="77777777" w:rsidR="009A4F1E" w:rsidRPr="00F359B4" w:rsidRDefault="009A4F1E" w:rsidP="009A4F1E">
      <w:pPr>
        <w:keepLines/>
        <w:widowControl w:val="0"/>
        <w:jc w:val="both"/>
        <w:rPr>
          <w:rFonts w:ascii="Tahoma" w:eastAsia="Times New Roman" w:hAnsi="Tahoma" w:cs="Tahoma"/>
          <w:sz w:val="16"/>
        </w:rPr>
      </w:pPr>
    </w:p>
    <w:p w14:paraId="553B1DCB" w14:textId="77777777" w:rsidR="009A4F1E" w:rsidRPr="00F359B4" w:rsidRDefault="009A4F1E" w:rsidP="009A4F1E">
      <w:pPr>
        <w:keepLines/>
        <w:widowControl w:val="0"/>
        <w:jc w:val="both"/>
        <w:rPr>
          <w:rFonts w:ascii="Tahoma" w:eastAsia="Times New Roman" w:hAnsi="Tahoma" w:cs="Tahoma"/>
        </w:rPr>
      </w:pPr>
      <w:r w:rsidRPr="00F359B4">
        <w:rPr>
          <w:rFonts w:ascii="Tahoma" w:eastAsia="Times New Roman" w:hAnsi="Tahoma" w:cs="Tahoma"/>
        </w:rPr>
        <w:t>S podpisom tega pooblastila soglašamo, da upravičenec, opravi poizvedbe o številkah transakcijskih računov pri katerikoli banki, finančni organizaciji ali upravljavcu baz podatkov o računih.</w:t>
      </w:r>
    </w:p>
    <w:p w14:paraId="57F2E42A" w14:textId="77777777" w:rsidR="009A4F1E" w:rsidRPr="00F359B4" w:rsidRDefault="009A4F1E" w:rsidP="009A4F1E">
      <w:pPr>
        <w:keepLines/>
        <w:widowControl w:val="0"/>
        <w:jc w:val="both"/>
        <w:rPr>
          <w:rFonts w:ascii="Tahoma" w:eastAsia="Times New Roman" w:hAnsi="Tahoma" w:cs="Tahoma"/>
          <w:sz w:val="16"/>
        </w:rPr>
      </w:pPr>
    </w:p>
    <w:p w14:paraId="1C27FCEC" w14:textId="77777777" w:rsidR="009A4F1E" w:rsidRPr="00F359B4" w:rsidRDefault="009A4F1E" w:rsidP="009A4F1E">
      <w:pPr>
        <w:keepLines/>
        <w:widowControl w:val="0"/>
        <w:jc w:val="both"/>
        <w:rPr>
          <w:rFonts w:ascii="Tahoma" w:eastAsia="Times New Roman" w:hAnsi="Tahoma" w:cs="Tahoma"/>
        </w:rPr>
      </w:pPr>
      <w:r w:rsidRPr="00F359B4">
        <w:rPr>
          <w:rFonts w:ascii="Tahoma" w:eastAsia="Times New Roman" w:hAnsi="Tahoma" w:cs="Tahoma"/>
        </w:rPr>
        <w:t>Ta izjava velja do datuma veljavnosti ponudbe (</w:t>
      </w:r>
      <w:r w:rsidRPr="00F359B4">
        <w:rPr>
          <w:rFonts w:ascii="Tahoma" w:eastAsia="Times New Roman" w:hAnsi="Tahoma" w:cs="Tahoma"/>
          <w:i/>
        </w:rPr>
        <w:t>minimalno 4 mesece od datuma določenega za prejem ponudb</w:t>
      </w:r>
      <w:r w:rsidRPr="00F359B4">
        <w:rPr>
          <w:rFonts w:ascii="Tahoma" w:eastAsia="Times New Roman" w:hAnsi="Tahoma" w:cs="Tahoma"/>
        </w:rPr>
        <w:t xml:space="preserve">). Ponudba je veljavna do ________________ . </w:t>
      </w:r>
    </w:p>
    <w:p w14:paraId="451E9F29" w14:textId="77777777" w:rsidR="009A4F1E" w:rsidRPr="00F359B4" w:rsidRDefault="009A4F1E" w:rsidP="009A4F1E">
      <w:pPr>
        <w:keepLines/>
        <w:widowControl w:val="0"/>
        <w:jc w:val="both"/>
        <w:rPr>
          <w:rFonts w:ascii="Tahoma" w:eastAsia="Times New Roman" w:hAnsi="Tahoma" w:cs="Tahoma"/>
          <w:sz w:val="28"/>
        </w:rPr>
      </w:pPr>
    </w:p>
    <w:p w14:paraId="42CCAEED" w14:textId="77777777" w:rsidR="009A4F1E" w:rsidRPr="00F359B4" w:rsidRDefault="009A4F1E" w:rsidP="009A4F1E">
      <w:pPr>
        <w:keepLines/>
        <w:widowControl w:val="0"/>
        <w:jc w:val="both"/>
        <w:rPr>
          <w:rFonts w:ascii="Tahoma" w:eastAsia="Times New Roman" w:hAnsi="Tahoma" w:cs="Tahoma"/>
          <w:sz w:val="18"/>
          <w:szCs w:val="18"/>
        </w:rPr>
      </w:pPr>
      <w:r w:rsidRPr="00F359B4">
        <w:rPr>
          <w:rFonts w:ascii="Tahoma" w:eastAsia="Times New Roman" w:hAnsi="Tahoma" w:cs="Tahoma"/>
          <w:sz w:val="18"/>
          <w:szCs w:val="18"/>
        </w:rPr>
        <w:t>Kraj, datum</w:t>
      </w:r>
      <w:r w:rsidRPr="00F359B4">
        <w:rPr>
          <w:rFonts w:ascii="Tahoma" w:eastAsia="Times New Roman" w:hAnsi="Tahoma" w:cs="Tahoma"/>
          <w:sz w:val="18"/>
          <w:szCs w:val="18"/>
        </w:rPr>
        <w:tab/>
      </w:r>
      <w:r w:rsidRPr="00F359B4">
        <w:rPr>
          <w:rFonts w:ascii="Tahoma" w:eastAsia="Times New Roman" w:hAnsi="Tahoma" w:cs="Tahoma"/>
          <w:sz w:val="18"/>
          <w:szCs w:val="18"/>
        </w:rPr>
        <w:tab/>
      </w:r>
      <w:r w:rsidRPr="00F359B4">
        <w:rPr>
          <w:rFonts w:ascii="Tahoma" w:eastAsia="Times New Roman" w:hAnsi="Tahoma" w:cs="Tahoma"/>
          <w:sz w:val="18"/>
          <w:szCs w:val="18"/>
        </w:rPr>
        <w:tab/>
      </w:r>
      <w:r w:rsidRPr="00F359B4">
        <w:rPr>
          <w:rFonts w:ascii="Tahoma" w:eastAsia="Times New Roman" w:hAnsi="Tahoma" w:cs="Tahoma"/>
          <w:sz w:val="18"/>
          <w:szCs w:val="18"/>
        </w:rPr>
        <w:tab/>
      </w:r>
      <w:r w:rsidRPr="00F359B4">
        <w:rPr>
          <w:rFonts w:ascii="Tahoma" w:eastAsia="Times New Roman" w:hAnsi="Tahoma" w:cs="Tahoma"/>
          <w:sz w:val="18"/>
          <w:szCs w:val="18"/>
        </w:rPr>
        <w:tab/>
      </w:r>
      <w:r w:rsidRPr="00F359B4">
        <w:rPr>
          <w:rFonts w:ascii="Tahoma" w:eastAsia="Times New Roman" w:hAnsi="Tahoma" w:cs="Tahoma"/>
          <w:sz w:val="16"/>
          <w:szCs w:val="18"/>
        </w:rPr>
        <w:t>Žig</w:t>
      </w:r>
      <w:r w:rsidRPr="00F359B4">
        <w:rPr>
          <w:rFonts w:ascii="Tahoma" w:eastAsia="Times New Roman" w:hAnsi="Tahoma" w:cs="Tahoma"/>
          <w:sz w:val="18"/>
          <w:szCs w:val="18"/>
        </w:rPr>
        <w:tab/>
      </w:r>
      <w:r w:rsidRPr="00F359B4">
        <w:rPr>
          <w:rFonts w:ascii="Tahoma" w:eastAsia="Times New Roman" w:hAnsi="Tahoma" w:cs="Tahoma"/>
          <w:sz w:val="18"/>
          <w:szCs w:val="18"/>
        </w:rPr>
        <w:tab/>
      </w:r>
      <w:r w:rsidRPr="00F359B4">
        <w:rPr>
          <w:rFonts w:ascii="Tahoma" w:eastAsia="Times New Roman" w:hAnsi="Tahoma" w:cs="Tahoma"/>
          <w:sz w:val="18"/>
          <w:szCs w:val="18"/>
        </w:rPr>
        <w:tab/>
        <w:t xml:space="preserve">Izdajatelj menice: </w:t>
      </w:r>
    </w:p>
    <w:p w14:paraId="415F9B6E" w14:textId="77777777" w:rsidR="009A4F1E" w:rsidRPr="00F359B4" w:rsidRDefault="009A4F1E" w:rsidP="009A4F1E">
      <w:pPr>
        <w:keepLines/>
        <w:widowControl w:val="0"/>
        <w:jc w:val="both"/>
        <w:rPr>
          <w:rFonts w:ascii="Tahoma" w:eastAsia="Times New Roman" w:hAnsi="Tahoma" w:cs="Tahoma"/>
        </w:rPr>
      </w:pPr>
      <w:r w:rsidRPr="00F359B4">
        <w:rPr>
          <w:rFonts w:ascii="Tahoma" w:eastAsia="Times New Roman" w:hAnsi="Tahoma" w:cs="Tahoma"/>
          <w:u w:val="single"/>
        </w:rPr>
        <w:t>___________________</w:t>
      </w:r>
      <w:r w:rsidRPr="00F359B4">
        <w:rPr>
          <w:rFonts w:ascii="Tahoma" w:eastAsia="Times New Roman" w:hAnsi="Tahoma" w:cs="Tahoma"/>
        </w:rPr>
        <w:tab/>
      </w:r>
      <w:r w:rsidRPr="00F359B4">
        <w:rPr>
          <w:rFonts w:ascii="Tahoma" w:eastAsia="Times New Roman" w:hAnsi="Tahoma" w:cs="Tahoma"/>
        </w:rPr>
        <w:tab/>
      </w:r>
      <w:r w:rsidRPr="00F359B4">
        <w:rPr>
          <w:rFonts w:ascii="Tahoma" w:eastAsia="Times New Roman" w:hAnsi="Tahoma" w:cs="Tahoma"/>
        </w:rPr>
        <w:tab/>
      </w:r>
      <w:r w:rsidRPr="00F359B4">
        <w:rPr>
          <w:rFonts w:ascii="Tahoma" w:eastAsia="Times New Roman" w:hAnsi="Tahoma" w:cs="Tahoma"/>
        </w:rPr>
        <w:tab/>
      </w:r>
      <w:r w:rsidRPr="00F359B4">
        <w:rPr>
          <w:rFonts w:ascii="Tahoma" w:eastAsia="Times New Roman" w:hAnsi="Tahoma" w:cs="Tahoma"/>
        </w:rPr>
        <w:tab/>
      </w:r>
      <w:r w:rsidRPr="00F359B4">
        <w:rPr>
          <w:rFonts w:ascii="Tahoma" w:eastAsia="Times New Roman" w:hAnsi="Tahoma" w:cs="Tahoma"/>
        </w:rPr>
        <w:tab/>
      </w:r>
      <w:r w:rsidRPr="00F359B4">
        <w:rPr>
          <w:rFonts w:ascii="Tahoma" w:eastAsia="Times New Roman" w:hAnsi="Tahoma" w:cs="Tahoma"/>
        </w:rPr>
        <w:tab/>
        <w:t>__________________________</w:t>
      </w:r>
    </w:p>
    <w:p w14:paraId="0BDAA2EE" w14:textId="77777777" w:rsidR="009A4F1E" w:rsidRPr="00F359B4" w:rsidRDefault="009A4F1E" w:rsidP="009A4F1E">
      <w:pPr>
        <w:keepLines/>
        <w:widowControl w:val="0"/>
        <w:jc w:val="both"/>
        <w:rPr>
          <w:rFonts w:ascii="Tahoma" w:eastAsia="Times New Roman" w:hAnsi="Tahoma" w:cs="Tahoma"/>
          <w:u w:val="single"/>
        </w:rPr>
      </w:pPr>
    </w:p>
    <w:p w14:paraId="5DA94160" w14:textId="77777777" w:rsidR="009A4F1E" w:rsidRPr="00F359B4" w:rsidRDefault="009A4F1E" w:rsidP="009A4F1E">
      <w:pPr>
        <w:keepLines/>
        <w:widowControl w:val="0"/>
        <w:jc w:val="both"/>
        <w:rPr>
          <w:rFonts w:ascii="Tahoma" w:eastAsia="Times New Roman" w:hAnsi="Tahoma" w:cs="Tahoma"/>
          <w:sz w:val="18"/>
        </w:rPr>
      </w:pPr>
      <w:r w:rsidRPr="00F359B4">
        <w:rPr>
          <w:rFonts w:ascii="Tahoma" w:eastAsia="Times New Roman" w:hAnsi="Tahoma" w:cs="Tahoma"/>
        </w:rPr>
        <w:tab/>
      </w:r>
      <w:r w:rsidRPr="00F359B4">
        <w:rPr>
          <w:rFonts w:ascii="Tahoma" w:eastAsia="Times New Roman" w:hAnsi="Tahoma" w:cs="Tahoma"/>
        </w:rPr>
        <w:tab/>
      </w:r>
      <w:r w:rsidRPr="00F359B4">
        <w:rPr>
          <w:rFonts w:ascii="Tahoma" w:eastAsia="Times New Roman" w:hAnsi="Tahoma" w:cs="Tahoma"/>
        </w:rPr>
        <w:tab/>
      </w:r>
      <w:r w:rsidRPr="00F359B4">
        <w:rPr>
          <w:rFonts w:ascii="Tahoma" w:eastAsia="Times New Roman" w:hAnsi="Tahoma" w:cs="Tahoma"/>
        </w:rPr>
        <w:tab/>
      </w:r>
      <w:r w:rsidRPr="00F359B4">
        <w:rPr>
          <w:rFonts w:ascii="Tahoma" w:eastAsia="Times New Roman" w:hAnsi="Tahoma" w:cs="Tahoma"/>
        </w:rPr>
        <w:tab/>
      </w:r>
      <w:r w:rsidRPr="00F359B4">
        <w:rPr>
          <w:rFonts w:ascii="Tahoma" w:eastAsia="Times New Roman" w:hAnsi="Tahoma" w:cs="Tahoma"/>
        </w:rPr>
        <w:tab/>
      </w:r>
      <w:r w:rsidRPr="00F359B4">
        <w:rPr>
          <w:rFonts w:ascii="Tahoma" w:eastAsia="Times New Roman" w:hAnsi="Tahoma" w:cs="Tahoma"/>
        </w:rPr>
        <w:tab/>
      </w:r>
      <w:r w:rsidRPr="00F359B4">
        <w:rPr>
          <w:rFonts w:ascii="Tahoma" w:eastAsia="Times New Roman" w:hAnsi="Tahoma" w:cs="Tahoma"/>
        </w:rPr>
        <w:tab/>
      </w:r>
      <w:r w:rsidRPr="00F359B4">
        <w:rPr>
          <w:rFonts w:ascii="Tahoma" w:eastAsia="Times New Roman" w:hAnsi="Tahoma" w:cs="Tahoma"/>
        </w:rPr>
        <w:tab/>
        <w:t>Ime in priimek ter podpis</w:t>
      </w:r>
      <w:r w:rsidRPr="00F359B4">
        <w:rPr>
          <w:rFonts w:ascii="Tahoma" w:eastAsia="Times New Roman" w:hAnsi="Tahoma" w:cs="Tahoma"/>
          <w:sz w:val="18"/>
        </w:rPr>
        <w:t>:</w:t>
      </w:r>
    </w:p>
    <w:p w14:paraId="413DF391" w14:textId="77777777" w:rsidR="009A4F1E" w:rsidRPr="00F359B4" w:rsidRDefault="009A4F1E" w:rsidP="009A4F1E">
      <w:pPr>
        <w:keepLines/>
        <w:widowControl w:val="0"/>
        <w:rPr>
          <w:rFonts w:ascii="Tahoma" w:eastAsia="Times New Roman" w:hAnsi="Tahoma" w:cs="Tahoma"/>
        </w:rPr>
      </w:pPr>
      <w:r w:rsidRPr="00F359B4">
        <w:rPr>
          <w:rFonts w:ascii="Tahoma" w:eastAsia="Times New Roman" w:hAnsi="Tahoma" w:cs="Tahoma"/>
        </w:rPr>
        <w:tab/>
      </w:r>
      <w:r w:rsidRPr="00F359B4">
        <w:rPr>
          <w:rFonts w:ascii="Tahoma" w:eastAsia="Times New Roman" w:hAnsi="Tahoma" w:cs="Tahoma"/>
        </w:rPr>
        <w:tab/>
      </w:r>
      <w:r w:rsidRPr="00F359B4">
        <w:rPr>
          <w:rFonts w:ascii="Tahoma" w:eastAsia="Times New Roman" w:hAnsi="Tahoma" w:cs="Tahoma"/>
        </w:rPr>
        <w:tab/>
      </w:r>
      <w:r w:rsidRPr="00F359B4">
        <w:rPr>
          <w:rFonts w:ascii="Tahoma" w:eastAsia="Times New Roman" w:hAnsi="Tahoma" w:cs="Tahoma"/>
        </w:rPr>
        <w:tab/>
      </w:r>
      <w:r w:rsidRPr="00F359B4">
        <w:rPr>
          <w:rFonts w:ascii="Tahoma" w:eastAsia="Times New Roman" w:hAnsi="Tahoma" w:cs="Tahoma"/>
        </w:rPr>
        <w:tab/>
      </w:r>
      <w:r w:rsidRPr="00F359B4">
        <w:rPr>
          <w:rFonts w:ascii="Tahoma" w:eastAsia="Times New Roman" w:hAnsi="Tahoma" w:cs="Tahoma"/>
        </w:rPr>
        <w:tab/>
      </w:r>
      <w:r w:rsidRPr="00F359B4">
        <w:rPr>
          <w:rFonts w:ascii="Tahoma" w:eastAsia="Times New Roman" w:hAnsi="Tahoma" w:cs="Tahoma"/>
        </w:rPr>
        <w:tab/>
      </w:r>
      <w:r w:rsidRPr="00F359B4">
        <w:rPr>
          <w:rFonts w:ascii="Tahoma" w:eastAsia="Times New Roman" w:hAnsi="Tahoma" w:cs="Tahoma"/>
        </w:rPr>
        <w:tab/>
      </w:r>
      <w:r w:rsidRPr="00F359B4">
        <w:rPr>
          <w:rFonts w:ascii="Tahoma" w:eastAsia="Times New Roman" w:hAnsi="Tahoma" w:cs="Tahoma"/>
        </w:rPr>
        <w:tab/>
        <w:t>__________________________</w:t>
      </w:r>
    </w:p>
    <w:p w14:paraId="00B5C68A" w14:textId="77777777" w:rsidR="009A4F1E" w:rsidRPr="00F359B4" w:rsidRDefault="009A4F1E" w:rsidP="009A4F1E">
      <w:pPr>
        <w:keepLines/>
        <w:widowControl w:val="0"/>
        <w:rPr>
          <w:rFonts w:ascii="Tahoma" w:eastAsia="Times New Roman" w:hAnsi="Tahoma" w:cs="Tahoma"/>
          <w:i/>
          <w:sz w:val="18"/>
        </w:rPr>
      </w:pPr>
      <w:r w:rsidRPr="00F359B4">
        <w:rPr>
          <w:rFonts w:ascii="Tahoma" w:eastAsia="Times New Roman" w:hAnsi="Tahoma" w:cs="Tahoma"/>
          <w:i/>
          <w:sz w:val="18"/>
        </w:rPr>
        <w:t>Priloga: 1 menica</w:t>
      </w:r>
      <w:r w:rsidR="008A5421">
        <w:rPr>
          <w:rFonts w:ascii="Tahoma" w:eastAsia="Times New Roman" w:hAnsi="Tahoma" w:cs="Tahoma"/>
          <w:i/>
          <w:sz w:val="18"/>
        </w:rPr>
        <w:t xml:space="preserve"> (bianko menica)</w:t>
      </w:r>
    </w:p>
    <w:p w14:paraId="588E4CD6" w14:textId="77777777" w:rsidR="00971A55" w:rsidRPr="0015423B" w:rsidRDefault="00971A55" w:rsidP="009A4F1E">
      <w:pPr>
        <w:keepNext/>
        <w:keepLines/>
        <w:rPr>
          <w:rFonts w:ascii="Tahoma" w:hAnsi="Tahoma" w:cs="Tahoma"/>
          <w:i/>
          <w:sz w:val="18"/>
        </w:rPr>
      </w:pPr>
    </w:p>
    <w:sectPr w:rsidR="00971A55" w:rsidRPr="0015423B" w:rsidSect="00E2485A">
      <w:footerReference w:type="default" r:id="rId30"/>
      <w:type w:val="continuous"/>
      <w:pgSz w:w="11906" w:h="16838" w:code="9"/>
      <w:pgMar w:top="709" w:right="1276" w:bottom="1474" w:left="1276" w:header="567" w:footer="567"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F5BD8C" w16cex:dateUtc="2024-05-20T10:16:00Z"/>
  <w16cex:commentExtensible w16cex:durableId="29FB2763" w16cex:dateUtc="2024-05-24T12:49:00Z"/>
  <w16cex:commentExtensible w16cex:durableId="29F1A77B" w16cex:dateUtc="2024-05-17T07:52:00Z"/>
  <w16cex:commentExtensible w16cex:durableId="29F1A764" w16cex:dateUtc="2024-05-17T07:52:00Z"/>
  <w16cex:commentExtensible w16cex:durableId="2A07EF8B" w16cex:dateUtc="2024-06-03T05:30:00Z"/>
  <w16cex:commentExtensible w16cex:durableId="29F1A7FF" w16cex:dateUtc="2024-05-17T07:55:00Z"/>
  <w16cex:commentExtensible w16cex:durableId="29F1A889" w16cex:dateUtc="2024-05-17T07:57:00Z"/>
  <w16cex:commentExtensible w16cex:durableId="29FB283B" w16cex:dateUtc="2024-05-24T12:52:00Z"/>
  <w16cex:commentExtensible w16cex:durableId="29F1ABF0" w16cex:dateUtc="2024-05-17T08:12:00Z"/>
  <w16cex:commentExtensible w16cex:durableId="29F5BE88" w16cex:dateUtc="2024-05-20T10:20:00Z"/>
  <w16cex:commentExtensible w16cex:durableId="2A07F03D" w16cex:dateUtc="2024-06-03T05:33:00Z"/>
  <w16cex:commentExtensible w16cex:durableId="29F1B043" w16cex:dateUtc="2024-05-17T08:30:00Z"/>
  <w16cex:commentExtensible w16cex:durableId="29FB2882" w16cex:dateUtc="2024-05-24T12:53:00Z"/>
  <w16cex:commentExtensible w16cex:durableId="2A07F0E0" w16cex:dateUtc="2024-06-03T05:36:00Z"/>
  <w16cex:commentExtensible w16cex:durableId="29F598BC" w16cex:dateUtc="2024-05-20T07:39:00Z"/>
  <w16cex:commentExtensible w16cex:durableId="29FB28D6" w16cex:dateUtc="2024-05-24T12:55:00Z"/>
  <w16cex:commentExtensible w16cex:durableId="2A07F37B" w16cex:dateUtc="2024-06-03T05:47:00Z"/>
  <w16cex:commentExtensible w16cex:durableId="29F5A3E3" w16cex:dateUtc="2024-05-20T08:26:00Z"/>
  <w16cex:commentExtensible w16cex:durableId="29FB2931" w16cex:dateUtc="2024-05-24T12:56:00Z"/>
  <w16cex:commentExtensible w16cex:durableId="29F5A556" w16cex:dateUtc="2024-05-20T08:32:00Z"/>
  <w16cex:commentExtensible w16cex:durableId="29FB2954" w16cex:dateUtc="2024-05-24T12:57:00Z"/>
  <w16cex:commentExtensible w16cex:durableId="29F5AEA6" w16cex:dateUtc="2024-05-20T09:12:00Z"/>
  <w16cex:commentExtensible w16cex:durableId="29FB29C6" w16cex:dateUtc="2024-05-24T12:59:00Z"/>
  <w16cex:commentExtensible w16cex:durableId="29F5AF93" w16cex:dateUtc="2024-05-20T09:16:00Z"/>
  <w16cex:commentExtensible w16cex:durableId="29F5B0F7" w16cex:dateUtc="2024-05-20T09:22:00Z"/>
  <w16cex:commentExtensible w16cex:durableId="2A07F52F" w16cex:dateUtc="2024-06-03T05:54:00Z"/>
  <w16cex:commentExtensible w16cex:durableId="29F5B1C3" w16cex:dateUtc="2024-05-20T09:25:00Z"/>
  <w16cex:commentExtensible w16cex:durableId="29F5B27B" w16cex:dateUtc="2024-05-20T09:28:00Z"/>
  <w16cex:commentExtensible w16cex:durableId="29F5B6D8" w16cex:dateUtc="2024-05-20T09: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379170A" w16cid:durableId="29F5BD8C"/>
  <w16cid:commentId w16cid:paraId="233D071E" w16cid:durableId="29FB26FD"/>
  <w16cid:commentId w16cid:paraId="5AAE8E17" w16cid:durableId="29FB26FE"/>
  <w16cid:commentId w16cid:paraId="68FA70DC" w16cid:durableId="29FB2763"/>
  <w16cid:commentId w16cid:paraId="374FCE7D" w16cid:durableId="29F1A77B"/>
  <w16cid:commentId w16cid:paraId="594A976E" w16cid:durableId="29F1A764"/>
  <w16cid:commentId w16cid:paraId="45ECABB0" w16cid:durableId="29FB2701"/>
  <w16cid:commentId w16cid:paraId="2F697489" w16cid:durableId="2A07EF8B"/>
  <w16cid:commentId w16cid:paraId="2C22B6C0" w16cid:durableId="29F1A7FF"/>
  <w16cid:commentId w16cid:paraId="594AB2EA" w16cid:durableId="29F1A889"/>
  <w16cid:commentId w16cid:paraId="0FDC33F0" w16cid:durableId="29FB2704"/>
  <w16cid:commentId w16cid:paraId="67CF0955" w16cid:durableId="29FB283B"/>
  <w16cid:commentId w16cid:paraId="17715470" w16cid:durableId="29F1ABF0"/>
  <w16cid:commentId w16cid:paraId="508474B3" w16cid:durableId="29FB2706"/>
  <w16cid:commentId w16cid:paraId="3AA0F33F" w16cid:durableId="29F5BE88"/>
  <w16cid:commentId w16cid:paraId="3243A2AB" w16cid:durableId="29FB2708"/>
  <w16cid:commentId w16cid:paraId="493FFFEA" w16cid:durableId="2A07F03D"/>
  <w16cid:commentId w16cid:paraId="6F5EAF28" w16cid:durableId="29FB2709"/>
  <w16cid:commentId w16cid:paraId="5E793453" w16cid:durableId="29F1B043"/>
  <w16cid:commentId w16cid:paraId="50D56592" w16cid:durableId="29FB270B"/>
  <w16cid:commentId w16cid:paraId="6023650D" w16cid:durableId="29FB2882"/>
  <w16cid:commentId w16cid:paraId="241826FA" w16cid:durableId="2A07F0E0"/>
  <w16cid:commentId w16cid:paraId="3364F0F4" w16cid:durableId="29F598BC"/>
  <w16cid:commentId w16cid:paraId="7B73DB5B" w16cid:durableId="29FB270D"/>
  <w16cid:commentId w16cid:paraId="4B5461A9" w16cid:durableId="29FB28D6"/>
  <w16cid:commentId w16cid:paraId="579F9B08" w16cid:durableId="2A07EE8A"/>
  <w16cid:commentId w16cid:paraId="102CA312" w16cid:durableId="2A07F37B"/>
  <w16cid:commentId w16cid:paraId="341615B9" w16cid:durableId="29F5A3E3"/>
  <w16cid:commentId w16cid:paraId="0DC6F1DD" w16cid:durableId="29FB270F"/>
  <w16cid:commentId w16cid:paraId="061B5090" w16cid:durableId="29FB2931"/>
  <w16cid:commentId w16cid:paraId="396F6D5C" w16cid:durableId="29F5A556"/>
  <w16cid:commentId w16cid:paraId="6A708477" w16cid:durableId="29FB2711"/>
  <w16cid:commentId w16cid:paraId="4313FB35" w16cid:durableId="29FB2954"/>
  <w16cid:commentId w16cid:paraId="09756B35" w16cid:durableId="29F5AEA6"/>
  <w16cid:commentId w16cid:paraId="2689F511" w16cid:durableId="29FB2713"/>
  <w16cid:commentId w16cid:paraId="68DD4DDC" w16cid:durableId="29FB29C6"/>
  <w16cid:commentId w16cid:paraId="102799B1" w16cid:durableId="29F5AF93"/>
  <w16cid:commentId w16cid:paraId="26DA5914" w16cid:durableId="29FB2715"/>
  <w16cid:commentId w16cid:paraId="1B20C0DF" w16cid:durableId="29F5B0F7"/>
  <w16cid:commentId w16cid:paraId="2ECE4A05" w16cid:durableId="29FB2717"/>
  <w16cid:commentId w16cid:paraId="22CEFE23" w16cid:durableId="2A07F52F"/>
  <w16cid:commentId w16cid:paraId="15D117C4" w16cid:durableId="29F5B1C3"/>
  <w16cid:commentId w16cid:paraId="04C5A1F7" w16cid:durableId="29FB2719"/>
  <w16cid:commentId w16cid:paraId="7798DC64" w16cid:durableId="29F5B27B"/>
  <w16cid:commentId w16cid:paraId="6C487ADF" w16cid:durableId="29FB271B"/>
  <w16cid:commentId w16cid:paraId="39773036" w16cid:durableId="29F5B6D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535D63" w14:textId="77777777" w:rsidR="00B6321C" w:rsidRDefault="00B6321C">
      <w:r>
        <w:separator/>
      </w:r>
    </w:p>
  </w:endnote>
  <w:endnote w:type="continuationSeparator" w:id="0">
    <w:p w14:paraId="37C7DCBF" w14:textId="77777777" w:rsidR="00B6321C" w:rsidRDefault="00B63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Aharoni">
    <w:charset w:val="B1"/>
    <w:family w:val="auto"/>
    <w:pitch w:val="variable"/>
    <w:sig w:usb0="00000803" w:usb1="00000000" w:usb2="00000000" w:usb3="00000000" w:csb0="00000021"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80"/>
    <w:family w:val="auto"/>
    <w:pitch w:val="default"/>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F9DFFFFF" w:usb2="0000007F" w:usb3="00000000" w:csb0="003F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Black">
    <w:panose1 w:val="020B0A04020102020204"/>
    <w:charset w:val="EE"/>
    <w:family w:val="swiss"/>
    <w:pitch w:val="variable"/>
    <w:sig w:usb0="A00002AF" w:usb1="400078FB" w:usb2="00000000" w:usb3="00000000" w:csb0="0000009F" w:csb1="00000000"/>
  </w:font>
  <w:font w:name="Frutiger">
    <w:altName w:val="Courier New"/>
    <w:charset w:val="EE"/>
    <w:family w:val="auto"/>
    <w:pitch w:val="variable"/>
    <w:sig w:usb0="00000007" w:usb1="00000000" w:usb2="00000000" w:usb3="00000000" w:csb0="0000009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823B51" w14:textId="77777777" w:rsidR="00B47209" w:rsidRPr="007653AE" w:rsidRDefault="00B47209" w:rsidP="002303FA">
    <w:pPr>
      <w:pStyle w:val="Noga"/>
      <w:tabs>
        <w:tab w:val="clear" w:pos="4536"/>
        <w:tab w:val="clear" w:pos="9072"/>
      </w:tabs>
      <w:ind w:right="-1276"/>
      <w:jc w:val="right"/>
      <w:rPr>
        <w:sz w:val="16"/>
        <w:szCs w:val="16"/>
      </w:rPr>
    </w:pPr>
    <w:r>
      <w:rPr>
        <w:noProof/>
        <w:lang w:val="sl-SI"/>
      </w:rPr>
      <w:t xml:space="preserve">  </w:t>
    </w:r>
    <w:r>
      <w:rPr>
        <w:lang w:val="sl-SI"/>
      </w:rPr>
      <w:t xml:space="preserve">                                                                    </w:t>
    </w:r>
    <w:r>
      <w:rPr>
        <w:noProof/>
        <w:lang w:val="sl-SI"/>
      </w:rPr>
      <w:drawing>
        <wp:inline distT="0" distB="0" distL="0" distR="0" wp14:anchorId="5753AF6A" wp14:editId="407D5CAF">
          <wp:extent cx="3429000" cy="637540"/>
          <wp:effectExtent l="0" t="0" r="0" b="0"/>
          <wp:docPr id="9" name="Slika 9" descr="dopis_nog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opis_nog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9000" cy="63754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4C59CB" w14:textId="77777777" w:rsidR="00B47209" w:rsidRDefault="00B47209" w:rsidP="0073769E">
    <w:pPr>
      <w:pStyle w:val="Noga"/>
      <w:tabs>
        <w:tab w:val="clear" w:pos="4536"/>
        <w:tab w:val="clear" w:pos="9072"/>
      </w:tabs>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55C239" w14:textId="77777777" w:rsidR="00B47209" w:rsidRDefault="00B47209" w:rsidP="00D92424">
    <w:pPr>
      <w:pStyle w:val="Noga"/>
      <w:tabs>
        <w:tab w:val="left" w:pos="4353"/>
      </w:tabs>
      <w:ind w:right="-1276"/>
      <w:jc w:val="right"/>
    </w:pPr>
    <w:r>
      <w:tab/>
    </w:r>
    <w:r>
      <w:rPr>
        <w:noProof/>
        <w:lang w:val="sl-SI"/>
      </w:rPr>
      <w:drawing>
        <wp:inline distT="0" distB="0" distL="0" distR="0" wp14:anchorId="5C08146E" wp14:editId="3D04A50A">
          <wp:extent cx="3789045" cy="34925"/>
          <wp:effectExtent l="0" t="0" r="1905" b="3175"/>
          <wp:docPr id="35" name="Slika 35"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14:paraId="3608D8DA" w14:textId="77777777" w:rsidR="00B47209" w:rsidRPr="00B1262D" w:rsidRDefault="00B47209" w:rsidP="002303FA">
    <w:pPr>
      <w:pStyle w:val="Noga"/>
      <w:tabs>
        <w:tab w:val="clear" w:pos="4536"/>
        <w:tab w:val="clear" w:pos="9072"/>
      </w:tabs>
      <w:ind w:right="-2"/>
      <w:jc w:val="right"/>
      <w:rPr>
        <w:sz w:val="16"/>
        <w:szCs w:val="16"/>
      </w:rPr>
    </w:pPr>
  </w:p>
  <w:p w14:paraId="0C73FC5D" w14:textId="0501E42A" w:rsidR="00B47209" w:rsidRDefault="00B47209" w:rsidP="002303FA">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AE08BE">
      <w:rPr>
        <w:noProof/>
        <w:sz w:val="16"/>
        <w:szCs w:val="16"/>
      </w:rPr>
      <w:t>28</w:t>
    </w:r>
    <w:r w:rsidRPr="00394716">
      <w:rPr>
        <w:sz w:val="16"/>
        <w:szCs w:val="16"/>
      </w:rPr>
      <w:fldChar w:fldCharType="end"/>
    </w:r>
  </w:p>
  <w:p w14:paraId="58A5351B" w14:textId="77777777" w:rsidR="00B47209" w:rsidRPr="007653AE" w:rsidRDefault="00B47209" w:rsidP="002303FA">
    <w:pPr>
      <w:pStyle w:val="Noga"/>
      <w:tabs>
        <w:tab w:val="clear" w:pos="4536"/>
        <w:tab w:val="clear" w:pos="9072"/>
      </w:tabs>
      <w:ind w:right="-1276"/>
      <w:jc w:val="right"/>
      <w:rPr>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7CA1D5" w14:textId="77777777" w:rsidR="00B47209" w:rsidRDefault="00B47209" w:rsidP="0073769E">
    <w:pPr>
      <w:pStyle w:val="Noga"/>
      <w:ind w:right="-1134"/>
      <w:jc w:val="right"/>
    </w:pPr>
    <w:r>
      <w:rPr>
        <w:noProof/>
        <w:lang w:val="sl-SI"/>
      </w:rPr>
      <w:drawing>
        <wp:inline distT="0" distB="0" distL="0" distR="0" wp14:anchorId="6E1A6317" wp14:editId="05586B4A">
          <wp:extent cx="3789045" cy="34925"/>
          <wp:effectExtent l="0" t="0" r="1905" b="3175"/>
          <wp:docPr id="37" name="Slika 37"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14:paraId="54596AFA" w14:textId="77777777" w:rsidR="00B47209" w:rsidRDefault="00B47209" w:rsidP="0073769E">
    <w:pPr>
      <w:pStyle w:val="Noga"/>
      <w:jc w:val="center"/>
      <w:rPr>
        <w:sz w:val="16"/>
        <w:szCs w:val="16"/>
      </w:rPr>
    </w:pPr>
  </w:p>
  <w:p w14:paraId="0569E9BE" w14:textId="77777777" w:rsidR="00B47209" w:rsidRDefault="00B47209" w:rsidP="0073769E">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Pr>
        <w:noProof/>
        <w:sz w:val="16"/>
        <w:szCs w:val="16"/>
      </w:rPr>
      <w:t>32</w:t>
    </w:r>
    <w:r w:rsidRPr="00394716">
      <w:rPr>
        <w:sz w:val="16"/>
        <w:szCs w:val="16"/>
      </w:rPr>
      <w:fldChar w:fldCharType="end"/>
    </w:r>
  </w:p>
  <w:p w14:paraId="4B38C73C" w14:textId="77777777" w:rsidR="00B47209" w:rsidRDefault="00B47209" w:rsidP="00D50242">
    <w:pPr>
      <w:pStyle w:val="Noga"/>
      <w:tabs>
        <w:tab w:val="clear" w:pos="4536"/>
        <w:tab w:val="clear" w:pos="9072"/>
        <w:tab w:val="center" w:pos="4395"/>
      </w:tabs>
      <w:jc w:val="right"/>
      <w:rPr>
        <w:rFonts w:ascii="Tahoma" w:hAnsi="Tahoma" w:cs="Tahoma"/>
        <w:snapToGrid w:val="0"/>
        <w:sz w:val="18"/>
        <w:szCs w:val="18"/>
      </w:rPr>
    </w:pPr>
    <w:r>
      <w:rPr>
        <w:rFonts w:ascii="Tahoma" w:hAnsi="Tahoma" w:cs="Tahoma"/>
        <w:snapToGrid w:val="0"/>
        <w:sz w:val="18"/>
        <w:szCs w:val="18"/>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161A52" w14:textId="77777777" w:rsidR="00B47209" w:rsidRDefault="00B47209" w:rsidP="00D92424">
    <w:pPr>
      <w:pStyle w:val="Noga"/>
      <w:tabs>
        <w:tab w:val="left" w:pos="4353"/>
      </w:tabs>
      <w:ind w:right="-1276"/>
      <w:jc w:val="right"/>
    </w:pPr>
    <w:r>
      <w:tab/>
    </w:r>
    <w:r>
      <w:rPr>
        <w:noProof/>
        <w:lang w:val="sl-SI"/>
      </w:rPr>
      <w:drawing>
        <wp:inline distT="0" distB="0" distL="0" distR="0" wp14:anchorId="30CE9E62" wp14:editId="019EDD63">
          <wp:extent cx="3789045" cy="34925"/>
          <wp:effectExtent l="0" t="0" r="1905" b="3175"/>
          <wp:docPr id="25" name="Slika 25"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14:paraId="27FCA896" w14:textId="77777777" w:rsidR="00B47209" w:rsidRPr="00B1262D" w:rsidRDefault="00B47209" w:rsidP="002303FA">
    <w:pPr>
      <w:pStyle w:val="Noga"/>
      <w:tabs>
        <w:tab w:val="clear" w:pos="4536"/>
        <w:tab w:val="clear" w:pos="9072"/>
      </w:tabs>
      <w:ind w:right="-2"/>
      <w:jc w:val="right"/>
      <w:rPr>
        <w:sz w:val="16"/>
        <w:szCs w:val="16"/>
      </w:rPr>
    </w:pPr>
  </w:p>
  <w:p w14:paraId="22DC5271" w14:textId="77777777" w:rsidR="00B47209" w:rsidRDefault="00B47209" w:rsidP="002303FA">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Pr>
        <w:noProof/>
        <w:sz w:val="16"/>
        <w:szCs w:val="16"/>
      </w:rPr>
      <w:t>34</w:t>
    </w:r>
    <w:r w:rsidRPr="00394716">
      <w:rPr>
        <w:sz w:val="16"/>
        <w:szCs w:val="16"/>
      </w:rPr>
      <w:fldChar w:fldCharType="end"/>
    </w:r>
  </w:p>
  <w:p w14:paraId="79538B9E" w14:textId="77777777" w:rsidR="00B47209" w:rsidRPr="007653AE" w:rsidRDefault="00B47209" w:rsidP="002303FA">
    <w:pPr>
      <w:pStyle w:val="Noga"/>
      <w:tabs>
        <w:tab w:val="clear" w:pos="4536"/>
        <w:tab w:val="clear" w:pos="9072"/>
      </w:tabs>
      <w:ind w:right="-1276"/>
      <w:jc w:val="right"/>
      <w:rPr>
        <w:sz w:val="16"/>
        <w:szCs w:val="16"/>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8DB45C" w14:textId="77777777" w:rsidR="00B47209" w:rsidRDefault="00B47209" w:rsidP="0073769E">
    <w:pPr>
      <w:pStyle w:val="Noga"/>
      <w:ind w:right="-1134"/>
      <w:jc w:val="right"/>
    </w:pPr>
    <w:r>
      <w:rPr>
        <w:noProof/>
        <w:lang w:val="sl-SI"/>
      </w:rPr>
      <w:drawing>
        <wp:inline distT="0" distB="0" distL="0" distR="0" wp14:anchorId="14A3BB68" wp14:editId="68594D3C">
          <wp:extent cx="3789045" cy="34925"/>
          <wp:effectExtent l="0" t="0" r="1905" b="3175"/>
          <wp:docPr id="27" name="Slika 27"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14:paraId="674D1FAF" w14:textId="77777777" w:rsidR="00B47209" w:rsidRDefault="00B47209" w:rsidP="0073769E">
    <w:pPr>
      <w:pStyle w:val="Noga"/>
      <w:jc w:val="center"/>
      <w:rPr>
        <w:sz w:val="16"/>
        <w:szCs w:val="16"/>
      </w:rPr>
    </w:pPr>
  </w:p>
  <w:p w14:paraId="14C57CDB" w14:textId="77777777" w:rsidR="00B47209" w:rsidRDefault="00B47209" w:rsidP="0073769E">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Pr>
        <w:noProof/>
        <w:sz w:val="16"/>
        <w:szCs w:val="16"/>
      </w:rPr>
      <w:t>32</w:t>
    </w:r>
    <w:r w:rsidRPr="00394716">
      <w:rPr>
        <w:sz w:val="16"/>
        <w:szCs w:val="16"/>
      </w:rPr>
      <w:fldChar w:fldCharType="end"/>
    </w:r>
  </w:p>
  <w:p w14:paraId="77538FD5" w14:textId="77777777" w:rsidR="00B47209" w:rsidRDefault="00B47209" w:rsidP="00D50242">
    <w:pPr>
      <w:pStyle w:val="Noga"/>
      <w:tabs>
        <w:tab w:val="clear" w:pos="4536"/>
        <w:tab w:val="clear" w:pos="9072"/>
        <w:tab w:val="center" w:pos="4395"/>
      </w:tabs>
      <w:jc w:val="right"/>
      <w:rPr>
        <w:rFonts w:ascii="Tahoma" w:hAnsi="Tahoma" w:cs="Tahoma"/>
        <w:snapToGrid w:val="0"/>
        <w:sz w:val="18"/>
        <w:szCs w:val="18"/>
      </w:rPr>
    </w:pPr>
    <w:r>
      <w:rPr>
        <w:rFonts w:ascii="Tahoma" w:hAnsi="Tahoma" w:cs="Tahoma"/>
        <w:snapToGrid w:val="0"/>
        <w:sz w:val="18"/>
        <w:szCs w:val="18"/>
      </w:rP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D573D7" w14:textId="77777777" w:rsidR="00B47209" w:rsidRDefault="00B47209" w:rsidP="00C27A1B">
    <w:pPr>
      <w:pStyle w:val="Noga"/>
      <w:tabs>
        <w:tab w:val="left" w:pos="4353"/>
      </w:tabs>
      <w:ind w:right="-1276"/>
    </w:pPr>
    <w:r>
      <w:tab/>
    </w:r>
    <w:r>
      <w:rPr>
        <w:noProof/>
        <w:lang w:val="sl-SI"/>
      </w:rPr>
      <w:drawing>
        <wp:inline distT="0" distB="0" distL="0" distR="0" wp14:anchorId="44F4E970" wp14:editId="02AC4415">
          <wp:extent cx="3789045" cy="34925"/>
          <wp:effectExtent l="0" t="0" r="1905" b="3175"/>
          <wp:docPr id="6" name="Slika 6"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14:paraId="35C9D546" w14:textId="77777777" w:rsidR="00B47209" w:rsidRPr="00B1262D" w:rsidRDefault="00B47209" w:rsidP="002303FA">
    <w:pPr>
      <w:pStyle w:val="Noga"/>
      <w:tabs>
        <w:tab w:val="clear" w:pos="4536"/>
        <w:tab w:val="clear" w:pos="9072"/>
      </w:tabs>
      <w:ind w:right="-2"/>
      <w:jc w:val="right"/>
      <w:rPr>
        <w:sz w:val="16"/>
        <w:szCs w:val="16"/>
      </w:rPr>
    </w:pPr>
  </w:p>
  <w:p w14:paraId="1B07B3ED" w14:textId="6917DE94" w:rsidR="00B47209" w:rsidRDefault="00B47209" w:rsidP="002303FA">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AE08BE">
      <w:rPr>
        <w:noProof/>
        <w:sz w:val="16"/>
        <w:szCs w:val="16"/>
      </w:rPr>
      <w:t>56</w:t>
    </w:r>
    <w:r w:rsidRPr="00394716">
      <w:rPr>
        <w:sz w:val="16"/>
        <w:szCs w:val="16"/>
      </w:rPr>
      <w:fldChar w:fldCharType="end"/>
    </w:r>
  </w:p>
  <w:p w14:paraId="118E483E" w14:textId="77777777" w:rsidR="00B47209" w:rsidRPr="007653AE" w:rsidRDefault="00B47209" w:rsidP="002303FA">
    <w:pPr>
      <w:pStyle w:val="Noga"/>
      <w:tabs>
        <w:tab w:val="clear" w:pos="4536"/>
        <w:tab w:val="clear" w:pos="9072"/>
      </w:tabs>
      <w:ind w:right="-1276"/>
      <w:jc w:val="right"/>
      <w:rPr>
        <w:sz w:val="16"/>
        <w:szCs w:val="16"/>
      </w:rPr>
    </w:pPr>
  </w:p>
  <w:p w14:paraId="1A762E65" w14:textId="77777777" w:rsidR="00B47209" w:rsidRDefault="00B47209"/>
  <w:p w14:paraId="42DE9130" w14:textId="77777777" w:rsidR="00B47209" w:rsidRDefault="00B47209"/>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45A813" w14:textId="77777777" w:rsidR="00B6321C" w:rsidRDefault="00B6321C">
      <w:r>
        <w:separator/>
      </w:r>
    </w:p>
  </w:footnote>
  <w:footnote w:type="continuationSeparator" w:id="0">
    <w:p w14:paraId="4D3EE805" w14:textId="77777777" w:rsidR="00B6321C" w:rsidRDefault="00B632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B40E68" w14:textId="77777777" w:rsidR="00B47209" w:rsidRDefault="00B47209" w:rsidP="009670F5">
    <w:pPr>
      <w:pStyle w:val="Glava"/>
      <w:jc w:val="center"/>
    </w:pPr>
  </w:p>
  <w:p w14:paraId="66995A9C" w14:textId="77777777" w:rsidR="00B47209" w:rsidRDefault="00B47209" w:rsidP="002303FA">
    <w:pPr>
      <w:pStyle w:val="Glava"/>
      <w:tabs>
        <w:tab w:val="clear" w:pos="4536"/>
        <w:tab w:val="clear" w:pos="9072"/>
      </w:tabs>
      <w:ind w:right="-1276"/>
      <w:jc w:val="right"/>
    </w:pPr>
    <w:r>
      <w:rPr>
        <w:noProof/>
        <w:lang w:val="sl-SI"/>
      </w:rPr>
      <w:drawing>
        <wp:inline distT="0" distB="0" distL="0" distR="0" wp14:anchorId="6A718E06" wp14:editId="2162689A">
          <wp:extent cx="3438525" cy="1823085"/>
          <wp:effectExtent l="0" t="0" r="9525" b="5715"/>
          <wp:docPr id="22" name="Slika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243600AB" w14:textId="77777777" w:rsidR="00B47209" w:rsidRPr="009670F5" w:rsidRDefault="00B47209" w:rsidP="009670F5">
    <w:pPr>
      <w:pStyle w:val="Glava"/>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6568FB" w14:textId="77777777" w:rsidR="00B47209" w:rsidRDefault="00B47209" w:rsidP="0000613B">
    <w:pPr>
      <w:pStyle w:val="Glava"/>
      <w:tabs>
        <w:tab w:val="clear" w:pos="4536"/>
        <w:tab w:val="clear" w:pos="9072"/>
      </w:tabs>
      <w:spacing w:after="120"/>
      <w:jc w:val="right"/>
    </w:pPr>
  </w:p>
  <w:p w14:paraId="14794BFD" w14:textId="77777777" w:rsidR="00B47209" w:rsidRDefault="00B47209" w:rsidP="009670F5">
    <w:pPr>
      <w:pStyle w:val="Glava"/>
      <w:spacing w:after="120"/>
    </w:pPr>
  </w:p>
  <w:p w14:paraId="0C64E47B" w14:textId="77777777" w:rsidR="00B47209" w:rsidRDefault="00B47209" w:rsidP="009670F5">
    <w:pPr>
      <w:pStyle w:val="Glava"/>
      <w:spacing w:after="12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12EC60" w14:textId="77777777" w:rsidR="00B47209" w:rsidRDefault="00B47209" w:rsidP="009670F5">
    <w:pPr>
      <w:pStyle w:val="Glava"/>
      <w:jc w:val="center"/>
    </w:pPr>
    <w:r>
      <w:rPr>
        <w:noProof/>
        <w:lang w:val="sl-SI"/>
      </w:rPr>
      <w:drawing>
        <wp:inline distT="0" distB="0" distL="0" distR="0" wp14:anchorId="245983FC" wp14:editId="19292F4B">
          <wp:extent cx="831215" cy="609600"/>
          <wp:effectExtent l="0" t="0" r="6985" b="0"/>
          <wp:docPr id="34" name="Slika 34"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09600"/>
                  </a:xfrm>
                  <a:prstGeom prst="rect">
                    <a:avLst/>
                  </a:prstGeom>
                  <a:noFill/>
                  <a:ln>
                    <a:noFill/>
                  </a:ln>
                </pic:spPr>
              </pic:pic>
            </a:graphicData>
          </a:graphic>
        </wp:inline>
      </w:drawing>
    </w:r>
  </w:p>
  <w:p w14:paraId="6202EA8D" w14:textId="77777777" w:rsidR="00B47209" w:rsidRPr="00667509" w:rsidRDefault="00B47209" w:rsidP="009670F5">
    <w:pPr>
      <w:pStyle w:val="Glava"/>
      <w:jc w:val="center"/>
      <w:rPr>
        <w:rFonts w:ascii="Tahoma" w:hAnsi="Tahoma" w:cs="Tahoma"/>
        <w:sz w:val="20"/>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DC62F4" w14:textId="77777777" w:rsidR="00B47209" w:rsidRDefault="00B47209" w:rsidP="000C1E30">
    <w:pPr>
      <w:pStyle w:val="Glava"/>
      <w:jc w:val="center"/>
    </w:pPr>
    <w:r>
      <w:rPr>
        <w:noProof/>
        <w:lang w:val="sl-SI"/>
      </w:rPr>
      <w:drawing>
        <wp:inline distT="0" distB="0" distL="0" distR="0" wp14:anchorId="763C4BBE" wp14:editId="0232B36F">
          <wp:extent cx="831215" cy="609600"/>
          <wp:effectExtent l="0" t="0" r="6985" b="0"/>
          <wp:docPr id="36" name="Slika 36"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09600"/>
                  </a:xfrm>
                  <a:prstGeom prst="rect">
                    <a:avLst/>
                  </a:prstGeom>
                  <a:noFill/>
                  <a:ln>
                    <a:noFill/>
                  </a:ln>
                </pic:spPr>
              </pic:pic>
            </a:graphicData>
          </a:graphic>
        </wp:inline>
      </w:drawing>
    </w:r>
  </w:p>
  <w:p w14:paraId="37CCEFBA" w14:textId="77777777" w:rsidR="00B47209" w:rsidRDefault="00B47209" w:rsidP="009670F5">
    <w:pPr>
      <w:pStyle w:val="Glava"/>
      <w:spacing w:after="120"/>
      <w:jc w:val="center"/>
    </w:pPr>
  </w:p>
  <w:p w14:paraId="4C15782E" w14:textId="77777777" w:rsidR="00B47209" w:rsidRPr="00001A3E" w:rsidRDefault="00B47209" w:rsidP="009670F5">
    <w:pPr>
      <w:pStyle w:val="Glava"/>
      <w:spacing w:after="120"/>
      <w:rPr>
        <w:sz w:val="20"/>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EDDF5B" w14:textId="77777777" w:rsidR="00B47209" w:rsidRDefault="00B47209" w:rsidP="009670F5">
    <w:pPr>
      <w:pStyle w:val="Glava"/>
      <w:jc w:val="center"/>
    </w:pPr>
    <w:r>
      <w:rPr>
        <w:noProof/>
        <w:lang w:val="sl-SI"/>
      </w:rPr>
      <w:drawing>
        <wp:inline distT="0" distB="0" distL="0" distR="0" wp14:anchorId="2C1898BA" wp14:editId="46A7DCCE">
          <wp:extent cx="831215" cy="609600"/>
          <wp:effectExtent l="0" t="0" r="6985" b="0"/>
          <wp:docPr id="24" name="Slika 24"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09600"/>
                  </a:xfrm>
                  <a:prstGeom prst="rect">
                    <a:avLst/>
                  </a:prstGeom>
                  <a:noFill/>
                  <a:ln>
                    <a:noFill/>
                  </a:ln>
                </pic:spPr>
              </pic:pic>
            </a:graphicData>
          </a:graphic>
        </wp:inline>
      </w:drawing>
    </w:r>
  </w:p>
  <w:p w14:paraId="1A9E6753" w14:textId="77777777" w:rsidR="00B47209" w:rsidRPr="00667509" w:rsidRDefault="00B47209" w:rsidP="009670F5">
    <w:pPr>
      <w:pStyle w:val="Glava"/>
      <w:jc w:val="center"/>
      <w:rPr>
        <w:rFonts w:ascii="Tahoma" w:hAnsi="Tahoma" w:cs="Tahoma"/>
        <w:sz w:val="20"/>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31693" w14:textId="77777777" w:rsidR="00B47209" w:rsidRDefault="00B47209" w:rsidP="000C1E30">
    <w:pPr>
      <w:pStyle w:val="Glava"/>
      <w:jc w:val="center"/>
    </w:pPr>
    <w:r>
      <w:rPr>
        <w:noProof/>
        <w:lang w:val="sl-SI"/>
      </w:rPr>
      <w:drawing>
        <wp:inline distT="0" distB="0" distL="0" distR="0" wp14:anchorId="469FD2E4" wp14:editId="7C6A49F2">
          <wp:extent cx="831215" cy="609600"/>
          <wp:effectExtent l="0" t="0" r="6985" b="0"/>
          <wp:docPr id="26" name="Slika 26"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09600"/>
                  </a:xfrm>
                  <a:prstGeom prst="rect">
                    <a:avLst/>
                  </a:prstGeom>
                  <a:noFill/>
                  <a:ln>
                    <a:noFill/>
                  </a:ln>
                </pic:spPr>
              </pic:pic>
            </a:graphicData>
          </a:graphic>
        </wp:inline>
      </w:drawing>
    </w:r>
  </w:p>
  <w:p w14:paraId="0195B642" w14:textId="77777777" w:rsidR="00B47209" w:rsidRDefault="00B47209" w:rsidP="009670F5">
    <w:pPr>
      <w:pStyle w:val="Glava"/>
      <w:spacing w:after="120"/>
      <w:jc w:val="center"/>
    </w:pPr>
  </w:p>
  <w:p w14:paraId="677DC5EF" w14:textId="77777777" w:rsidR="00B47209" w:rsidRPr="00001A3E" w:rsidRDefault="00B47209" w:rsidP="009670F5">
    <w:pPr>
      <w:pStyle w:val="Glava"/>
      <w:spacing w:after="120"/>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2"/>
    <w:lvl w:ilvl="0">
      <w:start w:val="1"/>
      <w:numFmt w:val="decimal"/>
      <w:lvlText w:val="%1."/>
      <w:lvlJc w:val="left"/>
      <w:pPr>
        <w:tabs>
          <w:tab w:val="num" w:pos="0"/>
        </w:tabs>
        <w:ind w:left="720" w:hanging="360"/>
      </w:pPr>
      <w:rPr>
        <w:rFonts w:ascii="Tahoma" w:eastAsia="Times New Roman" w:hAnsi="Tahoma" w:cs="Tahoma"/>
      </w:rPr>
    </w:lvl>
  </w:abstractNum>
  <w:abstractNum w:abstractNumId="1"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2"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3"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4"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6"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5A77793"/>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8"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19516705"/>
    <w:multiLevelType w:val="hybridMultilevel"/>
    <w:tmpl w:val="F626BDE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4" w15:restartNumberingAfterBreak="0">
    <w:nsid w:val="25254019"/>
    <w:multiLevelType w:val="hybridMultilevel"/>
    <w:tmpl w:val="C4464D46"/>
    <w:lvl w:ilvl="0" w:tplc="2E7C982E">
      <w:start w:val="1"/>
      <w:numFmt w:val="upperRoman"/>
      <w:lvlText w:val="%1."/>
      <w:lvlJc w:val="left"/>
      <w:pPr>
        <w:ind w:left="1080" w:hanging="72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5" w15:restartNumberingAfterBreak="0">
    <w:nsid w:val="2AA82FDC"/>
    <w:multiLevelType w:val="hybridMultilevel"/>
    <w:tmpl w:val="C6E2838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2BF479D4"/>
    <w:multiLevelType w:val="multilevel"/>
    <w:tmpl w:val="A51C94DE"/>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7" w15:restartNumberingAfterBreak="0">
    <w:nsid w:val="2DED2B2C"/>
    <w:multiLevelType w:val="hybridMultilevel"/>
    <w:tmpl w:val="17A69D88"/>
    <w:lvl w:ilvl="0" w:tplc="87648A60">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2F91166C"/>
    <w:multiLevelType w:val="multilevel"/>
    <w:tmpl w:val="A3AA37E6"/>
    <w:lvl w:ilvl="0">
      <w:start w:val="2"/>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9"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3AEA5BB4"/>
    <w:multiLevelType w:val="hybridMultilevel"/>
    <w:tmpl w:val="038EA968"/>
    <w:lvl w:ilvl="0" w:tplc="04240005">
      <w:start w:val="1"/>
      <w:numFmt w:val="bullet"/>
      <w:lvlText w:val=""/>
      <w:lvlJc w:val="left"/>
      <w:pPr>
        <w:tabs>
          <w:tab w:val="num" w:pos="720"/>
        </w:tabs>
        <w:ind w:left="720" w:hanging="360"/>
      </w:pPr>
      <w:rPr>
        <w:rFonts w:ascii="Wingdings" w:hAnsi="Wingdings"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415C22A6"/>
    <w:multiLevelType w:val="multilevel"/>
    <w:tmpl w:val="CAD02484"/>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Symbol" w:hAnsi="Symbol"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5" w15:restartNumberingAfterBreak="0">
    <w:nsid w:val="45452F7B"/>
    <w:multiLevelType w:val="singleLevel"/>
    <w:tmpl w:val="F2B0E236"/>
    <w:lvl w:ilvl="0">
      <w:start w:val="1"/>
      <w:numFmt w:val="bullet"/>
      <w:lvlText w:val="−"/>
      <w:lvlJc w:val="left"/>
      <w:pPr>
        <w:ind w:left="360" w:hanging="360"/>
      </w:pPr>
      <w:rPr>
        <w:rFonts w:ascii="Arial" w:hAnsi="Arial" w:hint="default"/>
      </w:rPr>
    </w:lvl>
  </w:abstractNum>
  <w:abstractNum w:abstractNumId="26" w15:restartNumberingAfterBreak="0">
    <w:nsid w:val="46142B98"/>
    <w:multiLevelType w:val="hybridMultilevel"/>
    <w:tmpl w:val="3D84761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48FC2348"/>
    <w:multiLevelType w:val="hybridMultilevel"/>
    <w:tmpl w:val="416C2E9E"/>
    <w:lvl w:ilvl="0" w:tplc="01EC0FE0">
      <w:numFmt w:val="bullet"/>
      <w:lvlText w:val="-"/>
      <w:lvlJc w:val="left"/>
      <w:pPr>
        <w:ind w:left="720" w:hanging="360"/>
      </w:pPr>
      <w:rPr>
        <w:rFonts w:ascii="Tahoma" w:eastAsia="Calibr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4BF9513B"/>
    <w:multiLevelType w:val="hybridMultilevel"/>
    <w:tmpl w:val="1044795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4CED680D"/>
    <w:multiLevelType w:val="hybridMultilevel"/>
    <w:tmpl w:val="8152BABC"/>
    <w:lvl w:ilvl="0" w:tplc="DB9C837A">
      <w:start w:val="1"/>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501870B8"/>
    <w:multiLevelType w:val="hybridMultilevel"/>
    <w:tmpl w:val="44A6F138"/>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53E122CF"/>
    <w:multiLevelType w:val="hybridMultilevel"/>
    <w:tmpl w:val="26A62BF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5CF3719"/>
    <w:multiLevelType w:val="hybridMultilevel"/>
    <w:tmpl w:val="04385118"/>
    <w:lvl w:ilvl="0" w:tplc="99BC26A6">
      <w:start w:val="1"/>
      <w:numFmt w:val="bullet"/>
      <w:lvlText w:val="-"/>
      <w:lvlJc w:val="left"/>
      <w:pPr>
        <w:tabs>
          <w:tab w:val="num" w:pos="360"/>
        </w:tabs>
        <w:ind w:left="36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5ABA4CFA"/>
    <w:multiLevelType w:val="hybridMultilevel"/>
    <w:tmpl w:val="14649134"/>
    <w:lvl w:ilvl="0" w:tplc="6164959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5E8B51CA"/>
    <w:multiLevelType w:val="hybridMultilevel"/>
    <w:tmpl w:val="EBACCAF6"/>
    <w:lvl w:ilvl="0" w:tplc="802CB8AE">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628D7637"/>
    <w:multiLevelType w:val="hybridMultilevel"/>
    <w:tmpl w:val="63A2DA54"/>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63823089"/>
    <w:multiLevelType w:val="hybridMultilevel"/>
    <w:tmpl w:val="857A259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676F6BE3"/>
    <w:multiLevelType w:val="hybridMultilevel"/>
    <w:tmpl w:val="41D4E9AC"/>
    <w:lvl w:ilvl="0" w:tplc="2CECA72C">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A050F9C"/>
    <w:multiLevelType w:val="hybridMultilevel"/>
    <w:tmpl w:val="EC609F9A"/>
    <w:lvl w:ilvl="0" w:tplc="CBE497B0">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9"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40" w15:restartNumberingAfterBreak="0">
    <w:nsid w:val="71E351C7"/>
    <w:multiLevelType w:val="hybridMultilevel"/>
    <w:tmpl w:val="80C80662"/>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rPr>
        <w:rFonts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1" w15:restartNumberingAfterBreak="0">
    <w:nsid w:val="766853EA"/>
    <w:multiLevelType w:val="multilevel"/>
    <w:tmpl w:val="D0EEDEAE"/>
    <w:lvl w:ilvl="0">
      <w:start w:val="1"/>
      <w:numFmt w:val="decimal"/>
      <w:lvlText w:val="%1."/>
      <w:lvlJc w:val="left"/>
      <w:pPr>
        <w:ind w:left="480" w:hanging="480"/>
      </w:pPr>
      <w:rPr>
        <w:rFonts w:hint="default"/>
      </w:rPr>
    </w:lvl>
    <w:lvl w:ilvl="1">
      <w:start w:val="1"/>
      <w:numFmt w:val="decimal"/>
      <w:lvlText w:val="%2."/>
      <w:lvlJc w:val="left"/>
      <w:pPr>
        <w:ind w:left="1146" w:hanging="720"/>
      </w:pPr>
      <w:rPr>
        <w:rFonts w:ascii="Tahoma" w:eastAsia="Times New Roman" w:hAnsi="Tahoma" w:cs="Tahoma"/>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2" w15:restartNumberingAfterBreak="0">
    <w:nsid w:val="7899559B"/>
    <w:multiLevelType w:val="hybridMultilevel"/>
    <w:tmpl w:val="AA5C34E6"/>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7C6E52FA"/>
    <w:multiLevelType w:val="hybridMultilevel"/>
    <w:tmpl w:val="14F458F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0"/>
  </w:num>
  <w:num w:numId="2">
    <w:abstractNumId w:val="13"/>
  </w:num>
  <w:num w:numId="3">
    <w:abstractNumId w:val="20"/>
  </w:num>
  <w:num w:numId="4">
    <w:abstractNumId w:val="23"/>
  </w:num>
  <w:num w:numId="5">
    <w:abstractNumId w:val="19"/>
  </w:num>
  <w:num w:numId="6">
    <w:abstractNumId w:val="43"/>
  </w:num>
  <w:num w:numId="7">
    <w:abstractNumId w:val="11"/>
  </w:num>
  <w:num w:numId="8">
    <w:abstractNumId w:val="33"/>
  </w:num>
  <w:num w:numId="9">
    <w:abstractNumId w:val="8"/>
  </w:num>
  <w:num w:numId="10">
    <w:abstractNumId w:val="40"/>
  </w:num>
  <w:num w:numId="11">
    <w:abstractNumId w:val="7"/>
  </w:num>
  <w:num w:numId="12">
    <w:abstractNumId w:val="38"/>
  </w:num>
  <w:num w:numId="13">
    <w:abstractNumId w:val="14"/>
  </w:num>
  <w:num w:numId="14">
    <w:abstractNumId w:val="21"/>
  </w:num>
  <w:num w:numId="15">
    <w:abstractNumId w:val="37"/>
  </w:num>
  <w:num w:numId="16">
    <w:abstractNumId w:val="32"/>
  </w:num>
  <w:num w:numId="17">
    <w:abstractNumId w:val="6"/>
  </w:num>
  <w:num w:numId="18">
    <w:abstractNumId w:val="31"/>
  </w:num>
  <w:num w:numId="19">
    <w:abstractNumId w:val="29"/>
  </w:num>
  <w:num w:numId="20">
    <w:abstractNumId w:val="39"/>
  </w:num>
  <w:num w:numId="21">
    <w:abstractNumId w:val="26"/>
  </w:num>
  <w:num w:numId="22">
    <w:abstractNumId w:val="42"/>
  </w:num>
  <w:num w:numId="23">
    <w:abstractNumId w:val="27"/>
  </w:num>
  <w:num w:numId="24">
    <w:abstractNumId w:val="25"/>
  </w:num>
  <w:num w:numId="25">
    <w:abstractNumId w:val="9"/>
  </w:num>
  <w:num w:numId="26">
    <w:abstractNumId w:val="36"/>
  </w:num>
  <w:num w:numId="27">
    <w:abstractNumId w:val="35"/>
  </w:num>
  <w:num w:numId="28">
    <w:abstractNumId w:val="12"/>
  </w:num>
  <w:num w:numId="29">
    <w:abstractNumId w:val="28"/>
  </w:num>
  <w:num w:numId="30">
    <w:abstractNumId w:val="24"/>
  </w:num>
  <w:num w:numId="31">
    <w:abstractNumId w:val="34"/>
  </w:num>
  <w:num w:numId="32">
    <w:abstractNumId w:val="41"/>
  </w:num>
  <w:num w:numId="33">
    <w:abstractNumId w:val="17"/>
  </w:num>
  <w:num w:numId="34">
    <w:abstractNumId w:val="44"/>
  </w:num>
  <w:num w:numId="35">
    <w:abstractNumId w:val="16"/>
  </w:num>
  <w:num w:numId="36">
    <w:abstractNumId w:val="15"/>
  </w:num>
  <w:num w:numId="37">
    <w:abstractNumId w:val="22"/>
  </w:num>
  <w:num w:numId="38">
    <w:abstractNumId w:val="18"/>
  </w:num>
  <w:num w:numId="39">
    <w:abstractNumId w:val="30"/>
  </w:num>
  <w:num w:numId="40">
    <w:abstractNumId w:val="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0A1"/>
    <w:rsid w:val="000006B5"/>
    <w:rsid w:val="00000A76"/>
    <w:rsid w:val="00000C8A"/>
    <w:rsid w:val="00001A3E"/>
    <w:rsid w:val="00001D78"/>
    <w:rsid w:val="0000206B"/>
    <w:rsid w:val="0000249E"/>
    <w:rsid w:val="000034A3"/>
    <w:rsid w:val="000034DE"/>
    <w:rsid w:val="00003A2B"/>
    <w:rsid w:val="00003AEF"/>
    <w:rsid w:val="00003E1B"/>
    <w:rsid w:val="00003EEF"/>
    <w:rsid w:val="000042FF"/>
    <w:rsid w:val="000043F8"/>
    <w:rsid w:val="00004780"/>
    <w:rsid w:val="000049DE"/>
    <w:rsid w:val="0000520C"/>
    <w:rsid w:val="0000613B"/>
    <w:rsid w:val="0000618A"/>
    <w:rsid w:val="000063E6"/>
    <w:rsid w:val="00006EC6"/>
    <w:rsid w:val="000074B6"/>
    <w:rsid w:val="000075AC"/>
    <w:rsid w:val="00007700"/>
    <w:rsid w:val="0000779C"/>
    <w:rsid w:val="00007D89"/>
    <w:rsid w:val="00010FE1"/>
    <w:rsid w:val="00011089"/>
    <w:rsid w:val="00011993"/>
    <w:rsid w:val="00011B83"/>
    <w:rsid w:val="00012CF7"/>
    <w:rsid w:val="00012CF8"/>
    <w:rsid w:val="000132DD"/>
    <w:rsid w:val="0001445A"/>
    <w:rsid w:val="000145A5"/>
    <w:rsid w:val="000146E9"/>
    <w:rsid w:val="0001484A"/>
    <w:rsid w:val="00014A29"/>
    <w:rsid w:val="00014A6F"/>
    <w:rsid w:val="000152D0"/>
    <w:rsid w:val="0001580C"/>
    <w:rsid w:val="00015C3B"/>
    <w:rsid w:val="00015D3D"/>
    <w:rsid w:val="00015D6E"/>
    <w:rsid w:val="0001627C"/>
    <w:rsid w:val="0001657E"/>
    <w:rsid w:val="00016B2B"/>
    <w:rsid w:val="00016C1F"/>
    <w:rsid w:val="000172B2"/>
    <w:rsid w:val="00017C80"/>
    <w:rsid w:val="0002040F"/>
    <w:rsid w:val="0002142C"/>
    <w:rsid w:val="000218D1"/>
    <w:rsid w:val="0002284B"/>
    <w:rsid w:val="00022F38"/>
    <w:rsid w:val="00023184"/>
    <w:rsid w:val="00023203"/>
    <w:rsid w:val="00023F81"/>
    <w:rsid w:val="00024685"/>
    <w:rsid w:val="00024703"/>
    <w:rsid w:val="00024BED"/>
    <w:rsid w:val="00024FEF"/>
    <w:rsid w:val="00025064"/>
    <w:rsid w:val="00025434"/>
    <w:rsid w:val="00025524"/>
    <w:rsid w:val="00025B4F"/>
    <w:rsid w:val="00025CC9"/>
    <w:rsid w:val="00025FEE"/>
    <w:rsid w:val="000264A4"/>
    <w:rsid w:val="00026931"/>
    <w:rsid w:val="00026B4D"/>
    <w:rsid w:val="00026CAA"/>
    <w:rsid w:val="00031DDA"/>
    <w:rsid w:val="00032009"/>
    <w:rsid w:val="0003244D"/>
    <w:rsid w:val="000325BE"/>
    <w:rsid w:val="00032754"/>
    <w:rsid w:val="000329F9"/>
    <w:rsid w:val="00034339"/>
    <w:rsid w:val="00034449"/>
    <w:rsid w:val="00034D0F"/>
    <w:rsid w:val="00035FF5"/>
    <w:rsid w:val="00037AB0"/>
    <w:rsid w:val="00037EF8"/>
    <w:rsid w:val="000404C9"/>
    <w:rsid w:val="000414D7"/>
    <w:rsid w:val="00041B18"/>
    <w:rsid w:val="000427C3"/>
    <w:rsid w:val="0004599E"/>
    <w:rsid w:val="00045E2C"/>
    <w:rsid w:val="00046843"/>
    <w:rsid w:val="000478CF"/>
    <w:rsid w:val="000478FE"/>
    <w:rsid w:val="00047A4C"/>
    <w:rsid w:val="00050762"/>
    <w:rsid w:val="00050A18"/>
    <w:rsid w:val="00051271"/>
    <w:rsid w:val="000514D8"/>
    <w:rsid w:val="00051E9C"/>
    <w:rsid w:val="00052493"/>
    <w:rsid w:val="000527F4"/>
    <w:rsid w:val="0005290E"/>
    <w:rsid w:val="00052EFD"/>
    <w:rsid w:val="000538C0"/>
    <w:rsid w:val="00053CFA"/>
    <w:rsid w:val="000545EF"/>
    <w:rsid w:val="00054E69"/>
    <w:rsid w:val="00054F9F"/>
    <w:rsid w:val="00055E65"/>
    <w:rsid w:val="000569BD"/>
    <w:rsid w:val="00056C81"/>
    <w:rsid w:val="00056D91"/>
    <w:rsid w:val="000572F6"/>
    <w:rsid w:val="000573D3"/>
    <w:rsid w:val="00057682"/>
    <w:rsid w:val="000606B6"/>
    <w:rsid w:val="00060F32"/>
    <w:rsid w:val="000611F7"/>
    <w:rsid w:val="00062896"/>
    <w:rsid w:val="0006349C"/>
    <w:rsid w:val="00064A9B"/>
    <w:rsid w:val="00065251"/>
    <w:rsid w:val="00066178"/>
    <w:rsid w:val="000661B0"/>
    <w:rsid w:val="000677F4"/>
    <w:rsid w:val="00070790"/>
    <w:rsid w:val="0007086D"/>
    <w:rsid w:val="000710B3"/>
    <w:rsid w:val="00071348"/>
    <w:rsid w:val="00072391"/>
    <w:rsid w:val="00072448"/>
    <w:rsid w:val="0007251E"/>
    <w:rsid w:val="00072CCA"/>
    <w:rsid w:val="00073387"/>
    <w:rsid w:val="000736D6"/>
    <w:rsid w:val="0007392D"/>
    <w:rsid w:val="00073B9B"/>
    <w:rsid w:val="00073CFC"/>
    <w:rsid w:val="00074A90"/>
    <w:rsid w:val="00074BCD"/>
    <w:rsid w:val="0007502E"/>
    <w:rsid w:val="0007574B"/>
    <w:rsid w:val="00075B1B"/>
    <w:rsid w:val="00075D49"/>
    <w:rsid w:val="00075F28"/>
    <w:rsid w:val="00076715"/>
    <w:rsid w:val="000769DC"/>
    <w:rsid w:val="00076A62"/>
    <w:rsid w:val="00076BE5"/>
    <w:rsid w:val="00076F13"/>
    <w:rsid w:val="000772E5"/>
    <w:rsid w:val="00077345"/>
    <w:rsid w:val="00077583"/>
    <w:rsid w:val="000776F9"/>
    <w:rsid w:val="000777C3"/>
    <w:rsid w:val="000778AC"/>
    <w:rsid w:val="000779FC"/>
    <w:rsid w:val="00077B5B"/>
    <w:rsid w:val="00077C6D"/>
    <w:rsid w:val="0008070A"/>
    <w:rsid w:val="000808BD"/>
    <w:rsid w:val="00081916"/>
    <w:rsid w:val="000822AE"/>
    <w:rsid w:val="00083AC3"/>
    <w:rsid w:val="00083AEA"/>
    <w:rsid w:val="000856CD"/>
    <w:rsid w:val="00085CC2"/>
    <w:rsid w:val="00086971"/>
    <w:rsid w:val="00087D1D"/>
    <w:rsid w:val="00087DAE"/>
    <w:rsid w:val="00087E34"/>
    <w:rsid w:val="0009002B"/>
    <w:rsid w:val="00090206"/>
    <w:rsid w:val="00091C34"/>
    <w:rsid w:val="00092575"/>
    <w:rsid w:val="00093191"/>
    <w:rsid w:val="00093676"/>
    <w:rsid w:val="00093CBD"/>
    <w:rsid w:val="00094688"/>
    <w:rsid w:val="0009474A"/>
    <w:rsid w:val="0009484F"/>
    <w:rsid w:val="00095537"/>
    <w:rsid w:val="0009631F"/>
    <w:rsid w:val="00096374"/>
    <w:rsid w:val="00096C88"/>
    <w:rsid w:val="00096F29"/>
    <w:rsid w:val="000972BC"/>
    <w:rsid w:val="00097864"/>
    <w:rsid w:val="000978D4"/>
    <w:rsid w:val="00097A23"/>
    <w:rsid w:val="00097F8C"/>
    <w:rsid w:val="000A0069"/>
    <w:rsid w:val="000A0388"/>
    <w:rsid w:val="000A04B3"/>
    <w:rsid w:val="000A076D"/>
    <w:rsid w:val="000A0FBE"/>
    <w:rsid w:val="000A104F"/>
    <w:rsid w:val="000A159C"/>
    <w:rsid w:val="000A18DF"/>
    <w:rsid w:val="000A1AC0"/>
    <w:rsid w:val="000A1EC6"/>
    <w:rsid w:val="000A2619"/>
    <w:rsid w:val="000A2723"/>
    <w:rsid w:val="000A2AB7"/>
    <w:rsid w:val="000A2B15"/>
    <w:rsid w:val="000A38E2"/>
    <w:rsid w:val="000A3F4C"/>
    <w:rsid w:val="000A406B"/>
    <w:rsid w:val="000A5B58"/>
    <w:rsid w:val="000A663A"/>
    <w:rsid w:val="000A6690"/>
    <w:rsid w:val="000A6DE9"/>
    <w:rsid w:val="000A6E22"/>
    <w:rsid w:val="000A6F22"/>
    <w:rsid w:val="000A71BB"/>
    <w:rsid w:val="000A7744"/>
    <w:rsid w:val="000A777D"/>
    <w:rsid w:val="000A7EC7"/>
    <w:rsid w:val="000B00D1"/>
    <w:rsid w:val="000B012B"/>
    <w:rsid w:val="000B23F0"/>
    <w:rsid w:val="000B33B7"/>
    <w:rsid w:val="000B4E6B"/>
    <w:rsid w:val="000B4F89"/>
    <w:rsid w:val="000B514B"/>
    <w:rsid w:val="000B5152"/>
    <w:rsid w:val="000B5D34"/>
    <w:rsid w:val="000B5DD8"/>
    <w:rsid w:val="000B73A8"/>
    <w:rsid w:val="000B7E10"/>
    <w:rsid w:val="000C049E"/>
    <w:rsid w:val="000C0B43"/>
    <w:rsid w:val="000C0FD2"/>
    <w:rsid w:val="000C1E30"/>
    <w:rsid w:val="000C22F8"/>
    <w:rsid w:val="000C26E3"/>
    <w:rsid w:val="000C2FE0"/>
    <w:rsid w:val="000C331F"/>
    <w:rsid w:val="000C3344"/>
    <w:rsid w:val="000C36A2"/>
    <w:rsid w:val="000C36D4"/>
    <w:rsid w:val="000C415D"/>
    <w:rsid w:val="000C424C"/>
    <w:rsid w:val="000C4AA2"/>
    <w:rsid w:val="000C4BF7"/>
    <w:rsid w:val="000C4EBB"/>
    <w:rsid w:val="000C5C9C"/>
    <w:rsid w:val="000C6487"/>
    <w:rsid w:val="000C7DF4"/>
    <w:rsid w:val="000D02FF"/>
    <w:rsid w:val="000D1988"/>
    <w:rsid w:val="000D1CA4"/>
    <w:rsid w:val="000D22B4"/>
    <w:rsid w:val="000D2505"/>
    <w:rsid w:val="000D28B5"/>
    <w:rsid w:val="000D3507"/>
    <w:rsid w:val="000D3DFC"/>
    <w:rsid w:val="000D3E47"/>
    <w:rsid w:val="000D4463"/>
    <w:rsid w:val="000D500C"/>
    <w:rsid w:val="000D55CA"/>
    <w:rsid w:val="000D5820"/>
    <w:rsid w:val="000D5DDC"/>
    <w:rsid w:val="000D62A3"/>
    <w:rsid w:val="000D6692"/>
    <w:rsid w:val="000D6F85"/>
    <w:rsid w:val="000D748B"/>
    <w:rsid w:val="000D79BC"/>
    <w:rsid w:val="000D7E09"/>
    <w:rsid w:val="000D7F61"/>
    <w:rsid w:val="000E0371"/>
    <w:rsid w:val="000E08F3"/>
    <w:rsid w:val="000E0ABD"/>
    <w:rsid w:val="000E1094"/>
    <w:rsid w:val="000E1097"/>
    <w:rsid w:val="000E1C4B"/>
    <w:rsid w:val="000E2191"/>
    <w:rsid w:val="000E37F5"/>
    <w:rsid w:val="000E47A8"/>
    <w:rsid w:val="000E4A63"/>
    <w:rsid w:val="000E4B5F"/>
    <w:rsid w:val="000E6869"/>
    <w:rsid w:val="000E78EE"/>
    <w:rsid w:val="000F0592"/>
    <w:rsid w:val="000F0AAB"/>
    <w:rsid w:val="000F10F5"/>
    <w:rsid w:val="000F12A7"/>
    <w:rsid w:val="000F218E"/>
    <w:rsid w:val="000F2296"/>
    <w:rsid w:val="000F2ACA"/>
    <w:rsid w:val="000F2B61"/>
    <w:rsid w:val="000F3D6D"/>
    <w:rsid w:val="000F5235"/>
    <w:rsid w:val="000F5850"/>
    <w:rsid w:val="000F596A"/>
    <w:rsid w:val="000F5AE8"/>
    <w:rsid w:val="000F5F3A"/>
    <w:rsid w:val="000F6570"/>
    <w:rsid w:val="000F6B53"/>
    <w:rsid w:val="000F6FD7"/>
    <w:rsid w:val="00100668"/>
    <w:rsid w:val="00100A01"/>
    <w:rsid w:val="00100D43"/>
    <w:rsid w:val="001015DC"/>
    <w:rsid w:val="00102BE1"/>
    <w:rsid w:val="001030FF"/>
    <w:rsid w:val="00103389"/>
    <w:rsid w:val="001033B9"/>
    <w:rsid w:val="00103FCF"/>
    <w:rsid w:val="0010487E"/>
    <w:rsid w:val="00104E2A"/>
    <w:rsid w:val="00105220"/>
    <w:rsid w:val="00105222"/>
    <w:rsid w:val="0010568C"/>
    <w:rsid w:val="00105734"/>
    <w:rsid w:val="001060E9"/>
    <w:rsid w:val="00106233"/>
    <w:rsid w:val="0010683B"/>
    <w:rsid w:val="001073E4"/>
    <w:rsid w:val="001073E7"/>
    <w:rsid w:val="0011019A"/>
    <w:rsid w:val="00110BE2"/>
    <w:rsid w:val="00110E02"/>
    <w:rsid w:val="00111452"/>
    <w:rsid w:val="00111630"/>
    <w:rsid w:val="001117E1"/>
    <w:rsid w:val="00112D9C"/>
    <w:rsid w:val="00112EC0"/>
    <w:rsid w:val="001137D3"/>
    <w:rsid w:val="00114903"/>
    <w:rsid w:val="00114BFF"/>
    <w:rsid w:val="00115E9D"/>
    <w:rsid w:val="00115F2E"/>
    <w:rsid w:val="00116838"/>
    <w:rsid w:val="001169E1"/>
    <w:rsid w:val="00117585"/>
    <w:rsid w:val="001175D4"/>
    <w:rsid w:val="00117A3E"/>
    <w:rsid w:val="00117AB9"/>
    <w:rsid w:val="00120450"/>
    <w:rsid w:val="00120B84"/>
    <w:rsid w:val="00120EFF"/>
    <w:rsid w:val="00121CA3"/>
    <w:rsid w:val="00121CF3"/>
    <w:rsid w:val="00122700"/>
    <w:rsid w:val="0012294E"/>
    <w:rsid w:val="00122C7F"/>
    <w:rsid w:val="00122C83"/>
    <w:rsid w:val="001236DE"/>
    <w:rsid w:val="00123B12"/>
    <w:rsid w:val="0012405F"/>
    <w:rsid w:val="00124188"/>
    <w:rsid w:val="00124533"/>
    <w:rsid w:val="001245A3"/>
    <w:rsid w:val="0012482A"/>
    <w:rsid w:val="001256EC"/>
    <w:rsid w:val="00125875"/>
    <w:rsid w:val="00126304"/>
    <w:rsid w:val="00127B2B"/>
    <w:rsid w:val="00127B82"/>
    <w:rsid w:val="00127D62"/>
    <w:rsid w:val="0013034E"/>
    <w:rsid w:val="0013056B"/>
    <w:rsid w:val="00130E22"/>
    <w:rsid w:val="00131C69"/>
    <w:rsid w:val="001322E7"/>
    <w:rsid w:val="00132306"/>
    <w:rsid w:val="001326A6"/>
    <w:rsid w:val="001329E4"/>
    <w:rsid w:val="0013381C"/>
    <w:rsid w:val="0013461E"/>
    <w:rsid w:val="001346A9"/>
    <w:rsid w:val="001348F2"/>
    <w:rsid w:val="00135300"/>
    <w:rsid w:val="0013536A"/>
    <w:rsid w:val="00135C5E"/>
    <w:rsid w:val="001360A5"/>
    <w:rsid w:val="00136A97"/>
    <w:rsid w:val="00136DA0"/>
    <w:rsid w:val="00136F5C"/>
    <w:rsid w:val="001372AD"/>
    <w:rsid w:val="00137300"/>
    <w:rsid w:val="0013754D"/>
    <w:rsid w:val="00137B63"/>
    <w:rsid w:val="00137BF1"/>
    <w:rsid w:val="00141030"/>
    <w:rsid w:val="0014106B"/>
    <w:rsid w:val="001417B7"/>
    <w:rsid w:val="00141D57"/>
    <w:rsid w:val="001423DA"/>
    <w:rsid w:val="0014292D"/>
    <w:rsid w:val="001429DD"/>
    <w:rsid w:val="00143913"/>
    <w:rsid w:val="00143AEF"/>
    <w:rsid w:val="00143F99"/>
    <w:rsid w:val="001441BA"/>
    <w:rsid w:val="001442E0"/>
    <w:rsid w:val="0014486A"/>
    <w:rsid w:val="00145AB9"/>
    <w:rsid w:val="00145DE1"/>
    <w:rsid w:val="001468EB"/>
    <w:rsid w:val="00146A30"/>
    <w:rsid w:val="00146A50"/>
    <w:rsid w:val="00146BBA"/>
    <w:rsid w:val="00146E76"/>
    <w:rsid w:val="00146F1B"/>
    <w:rsid w:val="00147135"/>
    <w:rsid w:val="001471E1"/>
    <w:rsid w:val="0014759E"/>
    <w:rsid w:val="00147747"/>
    <w:rsid w:val="0014775B"/>
    <w:rsid w:val="00147C73"/>
    <w:rsid w:val="001514B7"/>
    <w:rsid w:val="00151843"/>
    <w:rsid w:val="001521CC"/>
    <w:rsid w:val="00152C07"/>
    <w:rsid w:val="00152CD0"/>
    <w:rsid w:val="0015365F"/>
    <w:rsid w:val="00153C9C"/>
    <w:rsid w:val="00153D7E"/>
    <w:rsid w:val="0015423B"/>
    <w:rsid w:val="001554E4"/>
    <w:rsid w:val="00155ABF"/>
    <w:rsid w:val="001563A4"/>
    <w:rsid w:val="00156AC3"/>
    <w:rsid w:val="0015756F"/>
    <w:rsid w:val="0015781A"/>
    <w:rsid w:val="001579DE"/>
    <w:rsid w:val="001579F3"/>
    <w:rsid w:val="00157B4C"/>
    <w:rsid w:val="00157C20"/>
    <w:rsid w:val="00157E1B"/>
    <w:rsid w:val="00164278"/>
    <w:rsid w:val="00164F09"/>
    <w:rsid w:val="00165C5E"/>
    <w:rsid w:val="00166CF3"/>
    <w:rsid w:val="00167CDD"/>
    <w:rsid w:val="00167F57"/>
    <w:rsid w:val="00170D02"/>
    <w:rsid w:val="00171035"/>
    <w:rsid w:val="0017110D"/>
    <w:rsid w:val="0017136B"/>
    <w:rsid w:val="00171476"/>
    <w:rsid w:val="00171A82"/>
    <w:rsid w:val="00171BAB"/>
    <w:rsid w:val="00171DC0"/>
    <w:rsid w:val="00172074"/>
    <w:rsid w:val="00172229"/>
    <w:rsid w:val="001724A3"/>
    <w:rsid w:val="00172798"/>
    <w:rsid w:val="00173DE8"/>
    <w:rsid w:val="00174DEA"/>
    <w:rsid w:val="00175156"/>
    <w:rsid w:val="001760EC"/>
    <w:rsid w:val="00176C8C"/>
    <w:rsid w:val="00177058"/>
    <w:rsid w:val="0018084A"/>
    <w:rsid w:val="00180C5C"/>
    <w:rsid w:val="00181CFB"/>
    <w:rsid w:val="00181D32"/>
    <w:rsid w:val="00182036"/>
    <w:rsid w:val="0018230B"/>
    <w:rsid w:val="00182A9D"/>
    <w:rsid w:val="00183230"/>
    <w:rsid w:val="0018369E"/>
    <w:rsid w:val="001846FA"/>
    <w:rsid w:val="00184726"/>
    <w:rsid w:val="00184D04"/>
    <w:rsid w:val="00185074"/>
    <w:rsid w:val="00185B2B"/>
    <w:rsid w:val="00185F8A"/>
    <w:rsid w:val="001872DC"/>
    <w:rsid w:val="0018747A"/>
    <w:rsid w:val="00187759"/>
    <w:rsid w:val="00187B33"/>
    <w:rsid w:val="00190370"/>
    <w:rsid w:val="001903A7"/>
    <w:rsid w:val="0019085B"/>
    <w:rsid w:val="0019106C"/>
    <w:rsid w:val="00191262"/>
    <w:rsid w:val="0019163F"/>
    <w:rsid w:val="001917DD"/>
    <w:rsid w:val="0019229B"/>
    <w:rsid w:val="00193548"/>
    <w:rsid w:val="00193E0E"/>
    <w:rsid w:val="00194C32"/>
    <w:rsid w:val="00195178"/>
    <w:rsid w:val="0019589F"/>
    <w:rsid w:val="00195B85"/>
    <w:rsid w:val="00195E67"/>
    <w:rsid w:val="00196633"/>
    <w:rsid w:val="00197304"/>
    <w:rsid w:val="001976A5"/>
    <w:rsid w:val="001A0382"/>
    <w:rsid w:val="001A0819"/>
    <w:rsid w:val="001A0989"/>
    <w:rsid w:val="001A1717"/>
    <w:rsid w:val="001A1A0D"/>
    <w:rsid w:val="001A2465"/>
    <w:rsid w:val="001A2C12"/>
    <w:rsid w:val="001A3EC6"/>
    <w:rsid w:val="001A4340"/>
    <w:rsid w:val="001A4BF6"/>
    <w:rsid w:val="001A52A4"/>
    <w:rsid w:val="001A5626"/>
    <w:rsid w:val="001A58AB"/>
    <w:rsid w:val="001A5AAF"/>
    <w:rsid w:val="001A6015"/>
    <w:rsid w:val="001A696B"/>
    <w:rsid w:val="001A6A82"/>
    <w:rsid w:val="001A6C1F"/>
    <w:rsid w:val="001A6EFF"/>
    <w:rsid w:val="001A6F6F"/>
    <w:rsid w:val="001A78EF"/>
    <w:rsid w:val="001B0125"/>
    <w:rsid w:val="001B02AA"/>
    <w:rsid w:val="001B037D"/>
    <w:rsid w:val="001B10C8"/>
    <w:rsid w:val="001B257C"/>
    <w:rsid w:val="001B292F"/>
    <w:rsid w:val="001B2A3A"/>
    <w:rsid w:val="001B2E9C"/>
    <w:rsid w:val="001B3919"/>
    <w:rsid w:val="001B486A"/>
    <w:rsid w:val="001B4909"/>
    <w:rsid w:val="001B4C04"/>
    <w:rsid w:val="001B4FF4"/>
    <w:rsid w:val="001B51BF"/>
    <w:rsid w:val="001B57D4"/>
    <w:rsid w:val="001B6931"/>
    <w:rsid w:val="001B7B78"/>
    <w:rsid w:val="001C0AA2"/>
    <w:rsid w:val="001C0AD5"/>
    <w:rsid w:val="001C0D9C"/>
    <w:rsid w:val="001C0FAC"/>
    <w:rsid w:val="001C0FE5"/>
    <w:rsid w:val="001C1C16"/>
    <w:rsid w:val="001C22D4"/>
    <w:rsid w:val="001C24AB"/>
    <w:rsid w:val="001C2CC6"/>
    <w:rsid w:val="001C42D3"/>
    <w:rsid w:val="001C4453"/>
    <w:rsid w:val="001C49D3"/>
    <w:rsid w:val="001C4D5E"/>
    <w:rsid w:val="001C5BC7"/>
    <w:rsid w:val="001C5E30"/>
    <w:rsid w:val="001C6509"/>
    <w:rsid w:val="001C7160"/>
    <w:rsid w:val="001C7229"/>
    <w:rsid w:val="001C7C6B"/>
    <w:rsid w:val="001C7EBF"/>
    <w:rsid w:val="001D0946"/>
    <w:rsid w:val="001D1811"/>
    <w:rsid w:val="001D27BC"/>
    <w:rsid w:val="001D294D"/>
    <w:rsid w:val="001D381E"/>
    <w:rsid w:val="001D3B30"/>
    <w:rsid w:val="001D40F7"/>
    <w:rsid w:val="001D4103"/>
    <w:rsid w:val="001D42EF"/>
    <w:rsid w:val="001D489C"/>
    <w:rsid w:val="001D4BF2"/>
    <w:rsid w:val="001D4BF8"/>
    <w:rsid w:val="001D4E37"/>
    <w:rsid w:val="001D5681"/>
    <w:rsid w:val="001D6040"/>
    <w:rsid w:val="001D7684"/>
    <w:rsid w:val="001D7D34"/>
    <w:rsid w:val="001E03A9"/>
    <w:rsid w:val="001E03EE"/>
    <w:rsid w:val="001E083D"/>
    <w:rsid w:val="001E094E"/>
    <w:rsid w:val="001E17B8"/>
    <w:rsid w:val="001E1BF0"/>
    <w:rsid w:val="001E1C8D"/>
    <w:rsid w:val="001E2814"/>
    <w:rsid w:val="001E2820"/>
    <w:rsid w:val="001E2B42"/>
    <w:rsid w:val="001E2E30"/>
    <w:rsid w:val="001E3C0A"/>
    <w:rsid w:val="001E3C47"/>
    <w:rsid w:val="001E5FA8"/>
    <w:rsid w:val="001E6178"/>
    <w:rsid w:val="001E6327"/>
    <w:rsid w:val="001E6A01"/>
    <w:rsid w:val="001E6BE9"/>
    <w:rsid w:val="001E7EEC"/>
    <w:rsid w:val="001F0ACB"/>
    <w:rsid w:val="001F1157"/>
    <w:rsid w:val="001F1194"/>
    <w:rsid w:val="001F1460"/>
    <w:rsid w:val="001F195B"/>
    <w:rsid w:val="001F1AC3"/>
    <w:rsid w:val="001F2140"/>
    <w:rsid w:val="001F2290"/>
    <w:rsid w:val="001F2382"/>
    <w:rsid w:val="001F2D4D"/>
    <w:rsid w:val="001F39E8"/>
    <w:rsid w:val="001F47B5"/>
    <w:rsid w:val="001F4904"/>
    <w:rsid w:val="001F543B"/>
    <w:rsid w:val="001F5B0F"/>
    <w:rsid w:val="001F5E2F"/>
    <w:rsid w:val="001F5FDB"/>
    <w:rsid w:val="001F6245"/>
    <w:rsid w:val="001F6EA2"/>
    <w:rsid w:val="001F738B"/>
    <w:rsid w:val="001F7820"/>
    <w:rsid w:val="001F78EC"/>
    <w:rsid w:val="001F7D65"/>
    <w:rsid w:val="0020005E"/>
    <w:rsid w:val="00200159"/>
    <w:rsid w:val="002008E0"/>
    <w:rsid w:val="00200AE0"/>
    <w:rsid w:val="00200B1B"/>
    <w:rsid w:val="00200C77"/>
    <w:rsid w:val="0020162A"/>
    <w:rsid w:val="00201C6F"/>
    <w:rsid w:val="00203567"/>
    <w:rsid w:val="00203C40"/>
    <w:rsid w:val="00203D01"/>
    <w:rsid w:val="00203F44"/>
    <w:rsid w:val="00205398"/>
    <w:rsid w:val="00205C2D"/>
    <w:rsid w:val="00206554"/>
    <w:rsid w:val="0020713C"/>
    <w:rsid w:val="002073EC"/>
    <w:rsid w:val="002074B9"/>
    <w:rsid w:val="0020770A"/>
    <w:rsid w:val="00207AF2"/>
    <w:rsid w:val="00207F2B"/>
    <w:rsid w:val="00211048"/>
    <w:rsid w:val="002112CB"/>
    <w:rsid w:val="00211345"/>
    <w:rsid w:val="00212670"/>
    <w:rsid w:val="0021325E"/>
    <w:rsid w:val="0021341B"/>
    <w:rsid w:val="00213BCD"/>
    <w:rsid w:val="00213E93"/>
    <w:rsid w:val="002141E2"/>
    <w:rsid w:val="00214449"/>
    <w:rsid w:val="002150F8"/>
    <w:rsid w:val="0021579E"/>
    <w:rsid w:val="002165C1"/>
    <w:rsid w:val="0021668E"/>
    <w:rsid w:val="00216FF9"/>
    <w:rsid w:val="0021737F"/>
    <w:rsid w:val="0021792F"/>
    <w:rsid w:val="00217EC0"/>
    <w:rsid w:val="002202F6"/>
    <w:rsid w:val="00220837"/>
    <w:rsid w:val="0022190B"/>
    <w:rsid w:val="00222048"/>
    <w:rsid w:val="002229A3"/>
    <w:rsid w:val="00222AE7"/>
    <w:rsid w:val="00223656"/>
    <w:rsid w:val="002241C0"/>
    <w:rsid w:val="00224914"/>
    <w:rsid w:val="002249BC"/>
    <w:rsid w:val="00224B82"/>
    <w:rsid w:val="002252FB"/>
    <w:rsid w:val="00225544"/>
    <w:rsid w:val="00225B3A"/>
    <w:rsid w:val="00225B84"/>
    <w:rsid w:val="00225BCA"/>
    <w:rsid w:val="0022620E"/>
    <w:rsid w:val="00226519"/>
    <w:rsid w:val="00226D80"/>
    <w:rsid w:val="002278F1"/>
    <w:rsid w:val="00227B41"/>
    <w:rsid w:val="00227C5C"/>
    <w:rsid w:val="00227EFF"/>
    <w:rsid w:val="002301FB"/>
    <w:rsid w:val="00230317"/>
    <w:rsid w:val="002303FA"/>
    <w:rsid w:val="00230A5E"/>
    <w:rsid w:val="00230C90"/>
    <w:rsid w:val="00231756"/>
    <w:rsid w:val="00231883"/>
    <w:rsid w:val="00231E11"/>
    <w:rsid w:val="00232B5A"/>
    <w:rsid w:val="002333FC"/>
    <w:rsid w:val="00233E61"/>
    <w:rsid w:val="00234902"/>
    <w:rsid w:val="00234CD6"/>
    <w:rsid w:val="002353E4"/>
    <w:rsid w:val="002359A6"/>
    <w:rsid w:val="0023697A"/>
    <w:rsid w:val="00236D1F"/>
    <w:rsid w:val="00236F69"/>
    <w:rsid w:val="0023740B"/>
    <w:rsid w:val="00237755"/>
    <w:rsid w:val="0023782F"/>
    <w:rsid w:val="00237975"/>
    <w:rsid w:val="002401A3"/>
    <w:rsid w:val="002403E2"/>
    <w:rsid w:val="00241F90"/>
    <w:rsid w:val="00241FB5"/>
    <w:rsid w:val="00242098"/>
    <w:rsid w:val="002420BC"/>
    <w:rsid w:val="0024288F"/>
    <w:rsid w:val="00242FA6"/>
    <w:rsid w:val="00244614"/>
    <w:rsid w:val="00245193"/>
    <w:rsid w:val="00245CB8"/>
    <w:rsid w:val="00245F1B"/>
    <w:rsid w:val="00246085"/>
    <w:rsid w:val="002465E8"/>
    <w:rsid w:val="0024670B"/>
    <w:rsid w:val="00246769"/>
    <w:rsid w:val="0024696B"/>
    <w:rsid w:val="00246CFE"/>
    <w:rsid w:val="00246FF2"/>
    <w:rsid w:val="00247211"/>
    <w:rsid w:val="002473C3"/>
    <w:rsid w:val="002474B7"/>
    <w:rsid w:val="002505DE"/>
    <w:rsid w:val="00250BD0"/>
    <w:rsid w:val="0025101D"/>
    <w:rsid w:val="0025113D"/>
    <w:rsid w:val="00251458"/>
    <w:rsid w:val="00251698"/>
    <w:rsid w:val="002517B1"/>
    <w:rsid w:val="00251B6C"/>
    <w:rsid w:val="00251D76"/>
    <w:rsid w:val="00253633"/>
    <w:rsid w:val="00253AB2"/>
    <w:rsid w:val="00253AE0"/>
    <w:rsid w:val="0025437F"/>
    <w:rsid w:val="00254DC3"/>
    <w:rsid w:val="002569E2"/>
    <w:rsid w:val="00256CA6"/>
    <w:rsid w:val="00256D56"/>
    <w:rsid w:val="002579F0"/>
    <w:rsid w:val="00257BD6"/>
    <w:rsid w:val="00260A7A"/>
    <w:rsid w:val="0026110C"/>
    <w:rsid w:val="00261B00"/>
    <w:rsid w:val="002632AE"/>
    <w:rsid w:val="00263403"/>
    <w:rsid w:val="002657B7"/>
    <w:rsid w:val="00266948"/>
    <w:rsid w:val="00266D88"/>
    <w:rsid w:val="00266E53"/>
    <w:rsid w:val="002672EC"/>
    <w:rsid w:val="0026746C"/>
    <w:rsid w:val="002674AF"/>
    <w:rsid w:val="002676E3"/>
    <w:rsid w:val="00267F19"/>
    <w:rsid w:val="0027040F"/>
    <w:rsid w:val="00270632"/>
    <w:rsid w:val="002707EB"/>
    <w:rsid w:val="00270D61"/>
    <w:rsid w:val="00271C81"/>
    <w:rsid w:val="00271FD1"/>
    <w:rsid w:val="00272194"/>
    <w:rsid w:val="0027226B"/>
    <w:rsid w:val="00273207"/>
    <w:rsid w:val="002738D0"/>
    <w:rsid w:val="00273AD8"/>
    <w:rsid w:val="00273B64"/>
    <w:rsid w:val="00273CD4"/>
    <w:rsid w:val="00273DFF"/>
    <w:rsid w:val="00275625"/>
    <w:rsid w:val="0027636D"/>
    <w:rsid w:val="002768C9"/>
    <w:rsid w:val="0027731C"/>
    <w:rsid w:val="00277469"/>
    <w:rsid w:val="00277BDE"/>
    <w:rsid w:val="00277D7D"/>
    <w:rsid w:val="00277E1B"/>
    <w:rsid w:val="00281154"/>
    <w:rsid w:val="00281E57"/>
    <w:rsid w:val="0028233D"/>
    <w:rsid w:val="00282849"/>
    <w:rsid w:val="00283DE7"/>
    <w:rsid w:val="00285A86"/>
    <w:rsid w:val="00286AA3"/>
    <w:rsid w:val="00286C86"/>
    <w:rsid w:val="00286C9E"/>
    <w:rsid w:val="00287459"/>
    <w:rsid w:val="00290554"/>
    <w:rsid w:val="0029058B"/>
    <w:rsid w:val="00290BA8"/>
    <w:rsid w:val="00290EDB"/>
    <w:rsid w:val="00291B3D"/>
    <w:rsid w:val="00291BCA"/>
    <w:rsid w:val="002925A8"/>
    <w:rsid w:val="002926DD"/>
    <w:rsid w:val="00292D87"/>
    <w:rsid w:val="002933E2"/>
    <w:rsid w:val="0029348C"/>
    <w:rsid w:val="00293AA0"/>
    <w:rsid w:val="00294185"/>
    <w:rsid w:val="00294405"/>
    <w:rsid w:val="00295A10"/>
    <w:rsid w:val="00295D78"/>
    <w:rsid w:val="002963B7"/>
    <w:rsid w:val="002966B7"/>
    <w:rsid w:val="0029692E"/>
    <w:rsid w:val="002A0512"/>
    <w:rsid w:val="002A0BF1"/>
    <w:rsid w:val="002A0C54"/>
    <w:rsid w:val="002A1134"/>
    <w:rsid w:val="002A23A6"/>
    <w:rsid w:val="002A279B"/>
    <w:rsid w:val="002A2B1F"/>
    <w:rsid w:val="002A2E83"/>
    <w:rsid w:val="002A41CC"/>
    <w:rsid w:val="002A4934"/>
    <w:rsid w:val="002A4C05"/>
    <w:rsid w:val="002A4DF3"/>
    <w:rsid w:val="002A550C"/>
    <w:rsid w:val="002A5721"/>
    <w:rsid w:val="002A5D90"/>
    <w:rsid w:val="002A6A44"/>
    <w:rsid w:val="002A720D"/>
    <w:rsid w:val="002A7C36"/>
    <w:rsid w:val="002B0526"/>
    <w:rsid w:val="002B0848"/>
    <w:rsid w:val="002B1114"/>
    <w:rsid w:val="002B1D79"/>
    <w:rsid w:val="002B2389"/>
    <w:rsid w:val="002B2D0F"/>
    <w:rsid w:val="002B3659"/>
    <w:rsid w:val="002B3693"/>
    <w:rsid w:val="002B3B18"/>
    <w:rsid w:val="002B3B8D"/>
    <w:rsid w:val="002B403D"/>
    <w:rsid w:val="002B5329"/>
    <w:rsid w:val="002B54C0"/>
    <w:rsid w:val="002B54E3"/>
    <w:rsid w:val="002B5567"/>
    <w:rsid w:val="002B561A"/>
    <w:rsid w:val="002B6DB7"/>
    <w:rsid w:val="002B70C2"/>
    <w:rsid w:val="002B78BE"/>
    <w:rsid w:val="002C0399"/>
    <w:rsid w:val="002C07EF"/>
    <w:rsid w:val="002C0B78"/>
    <w:rsid w:val="002C1258"/>
    <w:rsid w:val="002C21F5"/>
    <w:rsid w:val="002C231C"/>
    <w:rsid w:val="002C255E"/>
    <w:rsid w:val="002C289B"/>
    <w:rsid w:val="002C2A8F"/>
    <w:rsid w:val="002C318E"/>
    <w:rsid w:val="002C3A4C"/>
    <w:rsid w:val="002C43CE"/>
    <w:rsid w:val="002C56D9"/>
    <w:rsid w:val="002C5D62"/>
    <w:rsid w:val="002C6183"/>
    <w:rsid w:val="002C6749"/>
    <w:rsid w:val="002C6799"/>
    <w:rsid w:val="002C6872"/>
    <w:rsid w:val="002C6A50"/>
    <w:rsid w:val="002C70CC"/>
    <w:rsid w:val="002C7593"/>
    <w:rsid w:val="002C77F9"/>
    <w:rsid w:val="002C7D1A"/>
    <w:rsid w:val="002C7D53"/>
    <w:rsid w:val="002C7FAC"/>
    <w:rsid w:val="002D05E7"/>
    <w:rsid w:val="002D088B"/>
    <w:rsid w:val="002D280B"/>
    <w:rsid w:val="002D339A"/>
    <w:rsid w:val="002D35D4"/>
    <w:rsid w:val="002D39A7"/>
    <w:rsid w:val="002D3EC8"/>
    <w:rsid w:val="002D4194"/>
    <w:rsid w:val="002D487D"/>
    <w:rsid w:val="002D4A3C"/>
    <w:rsid w:val="002D5EE1"/>
    <w:rsid w:val="002D60BD"/>
    <w:rsid w:val="002D64E0"/>
    <w:rsid w:val="002D678B"/>
    <w:rsid w:val="002D7813"/>
    <w:rsid w:val="002D7CFF"/>
    <w:rsid w:val="002E07C4"/>
    <w:rsid w:val="002E09CC"/>
    <w:rsid w:val="002E2082"/>
    <w:rsid w:val="002E2A9C"/>
    <w:rsid w:val="002E3E4A"/>
    <w:rsid w:val="002E3F3D"/>
    <w:rsid w:val="002E4EAE"/>
    <w:rsid w:val="002E50EF"/>
    <w:rsid w:val="002E59F5"/>
    <w:rsid w:val="002E6DA4"/>
    <w:rsid w:val="002E7F56"/>
    <w:rsid w:val="002F003F"/>
    <w:rsid w:val="002F0256"/>
    <w:rsid w:val="002F0C63"/>
    <w:rsid w:val="002F0FBD"/>
    <w:rsid w:val="002F1157"/>
    <w:rsid w:val="002F248B"/>
    <w:rsid w:val="002F2738"/>
    <w:rsid w:val="002F2EB8"/>
    <w:rsid w:val="002F2F8A"/>
    <w:rsid w:val="002F3789"/>
    <w:rsid w:val="002F3B96"/>
    <w:rsid w:val="002F3C63"/>
    <w:rsid w:val="002F4376"/>
    <w:rsid w:val="002F4DD2"/>
    <w:rsid w:val="002F52B9"/>
    <w:rsid w:val="002F5DC7"/>
    <w:rsid w:val="002F76E6"/>
    <w:rsid w:val="00300381"/>
    <w:rsid w:val="00300F72"/>
    <w:rsid w:val="00301359"/>
    <w:rsid w:val="003020E0"/>
    <w:rsid w:val="0030280F"/>
    <w:rsid w:val="00302FD5"/>
    <w:rsid w:val="00303280"/>
    <w:rsid w:val="00303866"/>
    <w:rsid w:val="0030410B"/>
    <w:rsid w:val="0030461C"/>
    <w:rsid w:val="003048FC"/>
    <w:rsid w:val="0030498A"/>
    <w:rsid w:val="00304ABD"/>
    <w:rsid w:val="00304B84"/>
    <w:rsid w:val="003050D7"/>
    <w:rsid w:val="00305132"/>
    <w:rsid w:val="003052C2"/>
    <w:rsid w:val="003062C4"/>
    <w:rsid w:val="00306E51"/>
    <w:rsid w:val="003074FE"/>
    <w:rsid w:val="00307802"/>
    <w:rsid w:val="0030786C"/>
    <w:rsid w:val="003079AB"/>
    <w:rsid w:val="0031050B"/>
    <w:rsid w:val="0031118A"/>
    <w:rsid w:val="0031150A"/>
    <w:rsid w:val="00311586"/>
    <w:rsid w:val="0031182F"/>
    <w:rsid w:val="003121C3"/>
    <w:rsid w:val="00312D2E"/>
    <w:rsid w:val="00312FB5"/>
    <w:rsid w:val="00312FCB"/>
    <w:rsid w:val="003137B5"/>
    <w:rsid w:val="00313D65"/>
    <w:rsid w:val="00314E35"/>
    <w:rsid w:val="0031519C"/>
    <w:rsid w:val="00316474"/>
    <w:rsid w:val="003164CD"/>
    <w:rsid w:val="003168F3"/>
    <w:rsid w:val="0031798A"/>
    <w:rsid w:val="00317F3E"/>
    <w:rsid w:val="00320A1B"/>
    <w:rsid w:val="00321633"/>
    <w:rsid w:val="0032256F"/>
    <w:rsid w:val="003227B3"/>
    <w:rsid w:val="00322BBD"/>
    <w:rsid w:val="0032334A"/>
    <w:rsid w:val="0032379D"/>
    <w:rsid w:val="0032409D"/>
    <w:rsid w:val="00324BDA"/>
    <w:rsid w:val="00325197"/>
    <w:rsid w:val="00325548"/>
    <w:rsid w:val="00325C29"/>
    <w:rsid w:val="0032614D"/>
    <w:rsid w:val="003262D0"/>
    <w:rsid w:val="0033014E"/>
    <w:rsid w:val="003301BB"/>
    <w:rsid w:val="00330CC1"/>
    <w:rsid w:val="003312E4"/>
    <w:rsid w:val="00331600"/>
    <w:rsid w:val="00332110"/>
    <w:rsid w:val="00332B23"/>
    <w:rsid w:val="0033313E"/>
    <w:rsid w:val="00333198"/>
    <w:rsid w:val="003332BF"/>
    <w:rsid w:val="00333979"/>
    <w:rsid w:val="00333AAD"/>
    <w:rsid w:val="00333BF8"/>
    <w:rsid w:val="00333C26"/>
    <w:rsid w:val="003344C4"/>
    <w:rsid w:val="00334536"/>
    <w:rsid w:val="003346CB"/>
    <w:rsid w:val="0033476A"/>
    <w:rsid w:val="00334BB3"/>
    <w:rsid w:val="00334BC8"/>
    <w:rsid w:val="0033587C"/>
    <w:rsid w:val="00335D52"/>
    <w:rsid w:val="00335ECA"/>
    <w:rsid w:val="00336BA1"/>
    <w:rsid w:val="00336F0D"/>
    <w:rsid w:val="00337217"/>
    <w:rsid w:val="00337464"/>
    <w:rsid w:val="003375F6"/>
    <w:rsid w:val="00337D19"/>
    <w:rsid w:val="00337E4A"/>
    <w:rsid w:val="0034017D"/>
    <w:rsid w:val="0034044D"/>
    <w:rsid w:val="003408B8"/>
    <w:rsid w:val="0034095F"/>
    <w:rsid w:val="003418E8"/>
    <w:rsid w:val="00341923"/>
    <w:rsid w:val="003419FC"/>
    <w:rsid w:val="00341DA9"/>
    <w:rsid w:val="00342A7D"/>
    <w:rsid w:val="00343206"/>
    <w:rsid w:val="003436DB"/>
    <w:rsid w:val="0034451F"/>
    <w:rsid w:val="00344917"/>
    <w:rsid w:val="00344CE0"/>
    <w:rsid w:val="0034637A"/>
    <w:rsid w:val="003469F0"/>
    <w:rsid w:val="003470A3"/>
    <w:rsid w:val="0034712E"/>
    <w:rsid w:val="003504A0"/>
    <w:rsid w:val="00350F32"/>
    <w:rsid w:val="0035149A"/>
    <w:rsid w:val="003515E5"/>
    <w:rsid w:val="0035182B"/>
    <w:rsid w:val="0035211D"/>
    <w:rsid w:val="00352782"/>
    <w:rsid w:val="00352EA1"/>
    <w:rsid w:val="003531E3"/>
    <w:rsid w:val="003541F0"/>
    <w:rsid w:val="0035496F"/>
    <w:rsid w:val="00354AED"/>
    <w:rsid w:val="00354D86"/>
    <w:rsid w:val="00354EDB"/>
    <w:rsid w:val="00355386"/>
    <w:rsid w:val="00355727"/>
    <w:rsid w:val="00355730"/>
    <w:rsid w:val="00355A05"/>
    <w:rsid w:val="00355A4E"/>
    <w:rsid w:val="00356B57"/>
    <w:rsid w:val="00357AF8"/>
    <w:rsid w:val="00357BC9"/>
    <w:rsid w:val="003600D8"/>
    <w:rsid w:val="003603AA"/>
    <w:rsid w:val="00361C09"/>
    <w:rsid w:val="00361F67"/>
    <w:rsid w:val="00362592"/>
    <w:rsid w:val="00362905"/>
    <w:rsid w:val="00363745"/>
    <w:rsid w:val="00363965"/>
    <w:rsid w:val="00364531"/>
    <w:rsid w:val="003647C5"/>
    <w:rsid w:val="00364B54"/>
    <w:rsid w:val="00364CF9"/>
    <w:rsid w:val="00364D42"/>
    <w:rsid w:val="00365056"/>
    <w:rsid w:val="00365A83"/>
    <w:rsid w:val="0036621D"/>
    <w:rsid w:val="00366599"/>
    <w:rsid w:val="00366E46"/>
    <w:rsid w:val="0037187E"/>
    <w:rsid w:val="003727E4"/>
    <w:rsid w:val="00373040"/>
    <w:rsid w:val="0037324E"/>
    <w:rsid w:val="0037336A"/>
    <w:rsid w:val="00373EFA"/>
    <w:rsid w:val="003747EA"/>
    <w:rsid w:val="0037535A"/>
    <w:rsid w:val="003753B3"/>
    <w:rsid w:val="0037613B"/>
    <w:rsid w:val="003765EF"/>
    <w:rsid w:val="003768FA"/>
    <w:rsid w:val="003772AA"/>
    <w:rsid w:val="0037768D"/>
    <w:rsid w:val="00377B65"/>
    <w:rsid w:val="00377F33"/>
    <w:rsid w:val="00377F5E"/>
    <w:rsid w:val="00377F7C"/>
    <w:rsid w:val="00380EB6"/>
    <w:rsid w:val="00380ED8"/>
    <w:rsid w:val="003811D2"/>
    <w:rsid w:val="00381201"/>
    <w:rsid w:val="00381695"/>
    <w:rsid w:val="00382642"/>
    <w:rsid w:val="00382D76"/>
    <w:rsid w:val="00383246"/>
    <w:rsid w:val="00383626"/>
    <w:rsid w:val="00384209"/>
    <w:rsid w:val="003844B0"/>
    <w:rsid w:val="003849A4"/>
    <w:rsid w:val="00385AE1"/>
    <w:rsid w:val="00385E71"/>
    <w:rsid w:val="00386EE2"/>
    <w:rsid w:val="0038703B"/>
    <w:rsid w:val="003875B4"/>
    <w:rsid w:val="003876B3"/>
    <w:rsid w:val="0038776E"/>
    <w:rsid w:val="00387F6A"/>
    <w:rsid w:val="0039004E"/>
    <w:rsid w:val="003903A5"/>
    <w:rsid w:val="00391304"/>
    <w:rsid w:val="0039160E"/>
    <w:rsid w:val="00391627"/>
    <w:rsid w:val="003918EE"/>
    <w:rsid w:val="00391D6D"/>
    <w:rsid w:val="00391E13"/>
    <w:rsid w:val="00391E61"/>
    <w:rsid w:val="00391FBD"/>
    <w:rsid w:val="003924BA"/>
    <w:rsid w:val="00392AE2"/>
    <w:rsid w:val="00392CD1"/>
    <w:rsid w:val="003939D0"/>
    <w:rsid w:val="00393CB8"/>
    <w:rsid w:val="003945C4"/>
    <w:rsid w:val="00394670"/>
    <w:rsid w:val="00395077"/>
    <w:rsid w:val="003956D1"/>
    <w:rsid w:val="00395702"/>
    <w:rsid w:val="00395842"/>
    <w:rsid w:val="00395BE7"/>
    <w:rsid w:val="003963C6"/>
    <w:rsid w:val="00396494"/>
    <w:rsid w:val="003969CC"/>
    <w:rsid w:val="00396DF9"/>
    <w:rsid w:val="003A0338"/>
    <w:rsid w:val="003A0770"/>
    <w:rsid w:val="003A0B71"/>
    <w:rsid w:val="003A1C25"/>
    <w:rsid w:val="003A1F6B"/>
    <w:rsid w:val="003A26CE"/>
    <w:rsid w:val="003A2E38"/>
    <w:rsid w:val="003A35C4"/>
    <w:rsid w:val="003A3B08"/>
    <w:rsid w:val="003A3D29"/>
    <w:rsid w:val="003A51DB"/>
    <w:rsid w:val="003A54F5"/>
    <w:rsid w:val="003A60BF"/>
    <w:rsid w:val="003A64DB"/>
    <w:rsid w:val="003A6C89"/>
    <w:rsid w:val="003A6D8E"/>
    <w:rsid w:val="003A706B"/>
    <w:rsid w:val="003A7275"/>
    <w:rsid w:val="003B033E"/>
    <w:rsid w:val="003B0676"/>
    <w:rsid w:val="003B1367"/>
    <w:rsid w:val="003B176A"/>
    <w:rsid w:val="003B1D19"/>
    <w:rsid w:val="003B2B5D"/>
    <w:rsid w:val="003B2F4E"/>
    <w:rsid w:val="003B34D4"/>
    <w:rsid w:val="003B3553"/>
    <w:rsid w:val="003B360D"/>
    <w:rsid w:val="003B38A4"/>
    <w:rsid w:val="003B4866"/>
    <w:rsid w:val="003B5D63"/>
    <w:rsid w:val="003B5F1C"/>
    <w:rsid w:val="003B61DA"/>
    <w:rsid w:val="003B620D"/>
    <w:rsid w:val="003B6810"/>
    <w:rsid w:val="003B6B37"/>
    <w:rsid w:val="003B6E3A"/>
    <w:rsid w:val="003B6E6D"/>
    <w:rsid w:val="003B7267"/>
    <w:rsid w:val="003B734F"/>
    <w:rsid w:val="003C01C9"/>
    <w:rsid w:val="003C0563"/>
    <w:rsid w:val="003C06CE"/>
    <w:rsid w:val="003C0E5D"/>
    <w:rsid w:val="003C0EB9"/>
    <w:rsid w:val="003C1EE1"/>
    <w:rsid w:val="003C2028"/>
    <w:rsid w:val="003C2483"/>
    <w:rsid w:val="003C29A4"/>
    <w:rsid w:val="003C3100"/>
    <w:rsid w:val="003C3655"/>
    <w:rsid w:val="003C64CC"/>
    <w:rsid w:val="003C6DC8"/>
    <w:rsid w:val="003D0D38"/>
    <w:rsid w:val="003D1610"/>
    <w:rsid w:val="003D21B1"/>
    <w:rsid w:val="003D23F1"/>
    <w:rsid w:val="003D27BD"/>
    <w:rsid w:val="003D2A6F"/>
    <w:rsid w:val="003D2C3D"/>
    <w:rsid w:val="003D2D57"/>
    <w:rsid w:val="003D3565"/>
    <w:rsid w:val="003D3C32"/>
    <w:rsid w:val="003D3E5D"/>
    <w:rsid w:val="003D474F"/>
    <w:rsid w:val="003D49F3"/>
    <w:rsid w:val="003D581F"/>
    <w:rsid w:val="003D591A"/>
    <w:rsid w:val="003D6064"/>
    <w:rsid w:val="003D63B9"/>
    <w:rsid w:val="003D660E"/>
    <w:rsid w:val="003D67F9"/>
    <w:rsid w:val="003D73A0"/>
    <w:rsid w:val="003E0360"/>
    <w:rsid w:val="003E0524"/>
    <w:rsid w:val="003E0E55"/>
    <w:rsid w:val="003E0FC5"/>
    <w:rsid w:val="003E1689"/>
    <w:rsid w:val="003E1D36"/>
    <w:rsid w:val="003E1D94"/>
    <w:rsid w:val="003E2910"/>
    <w:rsid w:val="003E32E5"/>
    <w:rsid w:val="003E3489"/>
    <w:rsid w:val="003E359E"/>
    <w:rsid w:val="003E4BAC"/>
    <w:rsid w:val="003E514D"/>
    <w:rsid w:val="003E53A6"/>
    <w:rsid w:val="003E65B5"/>
    <w:rsid w:val="003E7E3D"/>
    <w:rsid w:val="003F01BC"/>
    <w:rsid w:val="003F10E4"/>
    <w:rsid w:val="003F16FB"/>
    <w:rsid w:val="003F16FE"/>
    <w:rsid w:val="003F1D3C"/>
    <w:rsid w:val="003F1D7E"/>
    <w:rsid w:val="003F1F72"/>
    <w:rsid w:val="003F2049"/>
    <w:rsid w:val="003F21DD"/>
    <w:rsid w:val="003F2ADC"/>
    <w:rsid w:val="003F2E7C"/>
    <w:rsid w:val="003F3442"/>
    <w:rsid w:val="003F363A"/>
    <w:rsid w:val="003F38C2"/>
    <w:rsid w:val="003F3BC5"/>
    <w:rsid w:val="003F3D69"/>
    <w:rsid w:val="003F3F47"/>
    <w:rsid w:val="003F441A"/>
    <w:rsid w:val="003F4473"/>
    <w:rsid w:val="003F460A"/>
    <w:rsid w:val="003F480B"/>
    <w:rsid w:val="003F5593"/>
    <w:rsid w:val="003F57AC"/>
    <w:rsid w:val="003F6C18"/>
    <w:rsid w:val="003F6EA2"/>
    <w:rsid w:val="003F7FCC"/>
    <w:rsid w:val="004004E0"/>
    <w:rsid w:val="0040123A"/>
    <w:rsid w:val="004024B1"/>
    <w:rsid w:val="00402885"/>
    <w:rsid w:val="00402E6E"/>
    <w:rsid w:val="004033A3"/>
    <w:rsid w:val="00403B46"/>
    <w:rsid w:val="004040B5"/>
    <w:rsid w:val="00404199"/>
    <w:rsid w:val="004043F1"/>
    <w:rsid w:val="00404661"/>
    <w:rsid w:val="00404AFE"/>
    <w:rsid w:val="0040526A"/>
    <w:rsid w:val="0040530A"/>
    <w:rsid w:val="0040574C"/>
    <w:rsid w:val="00406DA8"/>
    <w:rsid w:val="004070CF"/>
    <w:rsid w:val="004078DB"/>
    <w:rsid w:val="00411368"/>
    <w:rsid w:val="004117CD"/>
    <w:rsid w:val="004118F5"/>
    <w:rsid w:val="00411CC5"/>
    <w:rsid w:val="00413199"/>
    <w:rsid w:val="00413359"/>
    <w:rsid w:val="00413434"/>
    <w:rsid w:val="00413ED2"/>
    <w:rsid w:val="004140E8"/>
    <w:rsid w:val="0041451D"/>
    <w:rsid w:val="004153E6"/>
    <w:rsid w:val="004154CE"/>
    <w:rsid w:val="0041574F"/>
    <w:rsid w:val="00415E4D"/>
    <w:rsid w:val="00415EE4"/>
    <w:rsid w:val="00416AC3"/>
    <w:rsid w:val="00417177"/>
    <w:rsid w:val="004176B4"/>
    <w:rsid w:val="004200A7"/>
    <w:rsid w:val="00420CF2"/>
    <w:rsid w:val="00420F22"/>
    <w:rsid w:val="00421DBA"/>
    <w:rsid w:val="00422341"/>
    <w:rsid w:val="00422687"/>
    <w:rsid w:val="0042338B"/>
    <w:rsid w:val="004243D5"/>
    <w:rsid w:val="004244F8"/>
    <w:rsid w:val="00424B4A"/>
    <w:rsid w:val="00424CE8"/>
    <w:rsid w:val="004255AB"/>
    <w:rsid w:val="004256D3"/>
    <w:rsid w:val="00425849"/>
    <w:rsid w:val="00425A6F"/>
    <w:rsid w:val="00427EF5"/>
    <w:rsid w:val="004302CB"/>
    <w:rsid w:val="004307F9"/>
    <w:rsid w:val="00430EA0"/>
    <w:rsid w:val="004320E0"/>
    <w:rsid w:val="00432243"/>
    <w:rsid w:val="00432E67"/>
    <w:rsid w:val="004337F3"/>
    <w:rsid w:val="004341E0"/>
    <w:rsid w:val="00434564"/>
    <w:rsid w:val="00435386"/>
    <w:rsid w:val="004359B6"/>
    <w:rsid w:val="00435C19"/>
    <w:rsid w:val="00436A36"/>
    <w:rsid w:val="00436D27"/>
    <w:rsid w:val="00437BE1"/>
    <w:rsid w:val="00437C2D"/>
    <w:rsid w:val="00437CDD"/>
    <w:rsid w:val="0044021A"/>
    <w:rsid w:val="00440318"/>
    <w:rsid w:val="004405A5"/>
    <w:rsid w:val="004406D2"/>
    <w:rsid w:val="00440B99"/>
    <w:rsid w:val="00440BF3"/>
    <w:rsid w:val="00440C31"/>
    <w:rsid w:val="0044132B"/>
    <w:rsid w:val="00441E81"/>
    <w:rsid w:val="0044265B"/>
    <w:rsid w:val="00442DD1"/>
    <w:rsid w:val="00443232"/>
    <w:rsid w:val="00444666"/>
    <w:rsid w:val="00444E72"/>
    <w:rsid w:val="0044526C"/>
    <w:rsid w:val="00445FFF"/>
    <w:rsid w:val="00446762"/>
    <w:rsid w:val="00446845"/>
    <w:rsid w:val="00447181"/>
    <w:rsid w:val="0044737E"/>
    <w:rsid w:val="004502BD"/>
    <w:rsid w:val="00450B01"/>
    <w:rsid w:val="00450DC6"/>
    <w:rsid w:val="00452819"/>
    <w:rsid w:val="0045341C"/>
    <w:rsid w:val="004534DB"/>
    <w:rsid w:val="00453D1C"/>
    <w:rsid w:val="00454346"/>
    <w:rsid w:val="004544F3"/>
    <w:rsid w:val="00455E46"/>
    <w:rsid w:val="00456D33"/>
    <w:rsid w:val="00456FF4"/>
    <w:rsid w:val="004573BA"/>
    <w:rsid w:val="00457C5B"/>
    <w:rsid w:val="00460372"/>
    <w:rsid w:val="00460544"/>
    <w:rsid w:val="004606C1"/>
    <w:rsid w:val="004607A5"/>
    <w:rsid w:val="00460AEF"/>
    <w:rsid w:val="00460CBE"/>
    <w:rsid w:val="00461414"/>
    <w:rsid w:val="00461504"/>
    <w:rsid w:val="00461C7C"/>
    <w:rsid w:val="00461E19"/>
    <w:rsid w:val="00462275"/>
    <w:rsid w:val="00462481"/>
    <w:rsid w:val="00462837"/>
    <w:rsid w:val="00462DD3"/>
    <w:rsid w:val="00463E11"/>
    <w:rsid w:val="00463E54"/>
    <w:rsid w:val="00463F59"/>
    <w:rsid w:val="00464748"/>
    <w:rsid w:val="0046534E"/>
    <w:rsid w:val="0046576E"/>
    <w:rsid w:val="00466671"/>
    <w:rsid w:val="004667C5"/>
    <w:rsid w:val="004668F6"/>
    <w:rsid w:val="00467605"/>
    <w:rsid w:val="004679FF"/>
    <w:rsid w:val="00471B69"/>
    <w:rsid w:val="00471CC6"/>
    <w:rsid w:val="0047238D"/>
    <w:rsid w:val="00472446"/>
    <w:rsid w:val="004731D7"/>
    <w:rsid w:val="00473859"/>
    <w:rsid w:val="004741BE"/>
    <w:rsid w:val="00474527"/>
    <w:rsid w:val="00475828"/>
    <w:rsid w:val="00475EF3"/>
    <w:rsid w:val="0047610A"/>
    <w:rsid w:val="00476C22"/>
    <w:rsid w:val="00476FB1"/>
    <w:rsid w:val="00480369"/>
    <w:rsid w:val="00480577"/>
    <w:rsid w:val="00480788"/>
    <w:rsid w:val="00480A35"/>
    <w:rsid w:val="00480AC6"/>
    <w:rsid w:val="00481853"/>
    <w:rsid w:val="00481C94"/>
    <w:rsid w:val="004833C9"/>
    <w:rsid w:val="00483421"/>
    <w:rsid w:val="0048399C"/>
    <w:rsid w:val="00483EF7"/>
    <w:rsid w:val="00484A1F"/>
    <w:rsid w:val="00485860"/>
    <w:rsid w:val="00485A85"/>
    <w:rsid w:val="00485AAA"/>
    <w:rsid w:val="00490C99"/>
    <w:rsid w:val="00491E8D"/>
    <w:rsid w:val="00492ACA"/>
    <w:rsid w:val="0049306C"/>
    <w:rsid w:val="004930D6"/>
    <w:rsid w:val="004938C3"/>
    <w:rsid w:val="00493CB8"/>
    <w:rsid w:val="004942AA"/>
    <w:rsid w:val="00495391"/>
    <w:rsid w:val="00495496"/>
    <w:rsid w:val="004958CB"/>
    <w:rsid w:val="00495EE0"/>
    <w:rsid w:val="0049680C"/>
    <w:rsid w:val="00496A3D"/>
    <w:rsid w:val="00497684"/>
    <w:rsid w:val="00497925"/>
    <w:rsid w:val="004A00ED"/>
    <w:rsid w:val="004A09AE"/>
    <w:rsid w:val="004A110E"/>
    <w:rsid w:val="004A14AC"/>
    <w:rsid w:val="004A1868"/>
    <w:rsid w:val="004A2430"/>
    <w:rsid w:val="004A2501"/>
    <w:rsid w:val="004A2509"/>
    <w:rsid w:val="004A2656"/>
    <w:rsid w:val="004A307B"/>
    <w:rsid w:val="004A32E7"/>
    <w:rsid w:val="004A4638"/>
    <w:rsid w:val="004A4753"/>
    <w:rsid w:val="004A47B2"/>
    <w:rsid w:val="004A4A50"/>
    <w:rsid w:val="004A4F5F"/>
    <w:rsid w:val="004A5431"/>
    <w:rsid w:val="004A595E"/>
    <w:rsid w:val="004A5BEE"/>
    <w:rsid w:val="004A6126"/>
    <w:rsid w:val="004A6156"/>
    <w:rsid w:val="004A68C5"/>
    <w:rsid w:val="004A6B70"/>
    <w:rsid w:val="004B1632"/>
    <w:rsid w:val="004B2238"/>
    <w:rsid w:val="004B2AB1"/>
    <w:rsid w:val="004B2C73"/>
    <w:rsid w:val="004B2DFD"/>
    <w:rsid w:val="004B3FF4"/>
    <w:rsid w:val="004B492D"/>
    <w:rsid w:val="004B4D9C"/>
    <w:rsid w:val="004B4E1C"/>
    <w:rsid w:val="004B507E"/>
    <w:rsid w:val="004B527F"/>
    <w:rsid w:val="004B5AC0"/>
    <w:rsid w:val="004B5F72"/>
    <w:rsid w:val="004B5FBD"/>
    <w:rsid w:val="004B6D95"/>
    <w:rsid w:val="004B6EA4"/>
    <w:rsid w:val="004B7452"/>
    <w:rsid w:val="004B7C74"/>
    <w:rsid w:val="004C006D"/>
    <w:rsid w:val="004C05F8"/>
    <w:rsid w:val="004C0884"/>
    <w:rsid w:val="004C1099"/>
    <w:rsid w:val="004C11B3"/>
    <w:rsid w:val="004C1249"/>
    <w:rsid w:val="004C15EF"/>
    <w:rsid w:val="004C1A65"/>
    <w:rsid w:val="004C1C7F"/>
    <w:rsid w:val="004C1F78"/>
    <w:rsid w:val="004C22FF"/>
    <w:rsid w:val="004C33A0"/>
    <w:rsid w:val="004C352F"/>
    <w:rsid w:val="004C3D17"/>
    <w:rsid w:val="004C579A"/>
    <w:rsid w:val="004C5D8D"/>
    <w:rsid w:val="004C5F65"/>
    <w:rsid w:val="004C60B7"/>
    <w:rsid w:val="004C6AC6"/>
    <w:rsid w:val="004C6E2B"/>
    <w:rsid w:val="004C7A5A"/>
    <w:rsid w:val="004C7FF8"/>
    <w:rsid w:val="004D091E"/>
    <w:rsid w:val="004D191E"/>
    <w:rsid w:val="004D1B09"/>
    <w:rsid w:val="004D220E"/>
    <w:rsid w:val="004D2534"/>
    <w:rsid w:val="004D26FF"/>
    <w:rsid w:val="004D38C4"/>
    <w:rsid w:val="004D4073"/>
    <w:rsid w:val="004D41D3"/>
    <w:rsid w:val="004D434D"/>
    <w:rsid w:val="004D50A5"/>
    <w:rsid w:val="004D59B3"/>
    <w:rsid w:val="004D5FB7"/>
    <w:rsid w:val="004D6D18"/>
    <w:rsid w:val="004D7442"/>
    <w:rsid w:val="004D76B4"/>
    <w:rsid w:val="004D792F"/>
    <w:rsid w:val="004D79F5"/>
    <w:rsid w:val="004D7DCB"/>
    <w:rsid w:val="004D7E63"/>
    <w:rsid w:val="004E04E8"/>
    <w:rsid w:val="004E0C44"/>
    <w:rsid w:val="004E0D36"/>
    <w:rsid w:val="004E10F2"/>
    <w:rsid w:val="004E1946"/>
    <w:rsid w:val="004E1BCA"/>
    <w:rsid w:val="004E2B5F"/>
    <w:rsid w:val="004E34E4"/>
    <w:rsid w:val="004E417D"/>
    <w:rsid w:val="004E62A8"/>
    <w:rsid w:val="004E644A"/>
    <w:rsid w:val="004E6511"/>
    <w:rsid w:val="004E6B5E"/>
    <w:rsid w:val="004E7686"/>
    <w:rsid w:val="004F05EC"/>
    <w:rsid w:val="004F0A28"/>
    <w:rsid w:val="004F14B1"/>
    <w:rsid w:val="004F161D"/>
    <w:rsid w:val="004F1C91"/>
    <w:rsid w:val="004F272A"/>
    <w:rsid w:val="004F2EA8"/>
    <w:rsid w:val="004F3241"/>
    <w:rsid w:val="004F33B3"/>
    <w:rsid w:val="004F3744"/>
    <w:rsid w:val="004F3A9C"/>
    <w:rsid w:val="004F498B"/>
    <w:rsid w:val="004F5032"/>
    <w:rsid w:val="004F523A"/>
    <w:rsid w:val="004F586D"/>
    <w:rsid w:val="004F5D5A"/>
    <w:rsid w:val="004F5FEB"/>
    <w:rsid w:val="004F675D"/>
    <w:rsid w:val="004F6D95"/>
    <w:rsid w:val="004F70FC"/>
    <w:rsid w:val="004F741F"/>
    <w:rsid w:val="004F7448"/>
    <w:rsid w:val="004F7C9D"/>
    <w:rsid w:val="00500A39"/>
    <w:rsid w:val="00500C05"/>
    <w:rsid w:val="00500C7E"/>
    <w:rsid w:val="0050113B"/>
    <w:rsid w:val="00501EB9"/>
    <w:rsid w:val="00502008"/>
    <w:rsid w:val="00502009"/>
    <w:rsid w:val="0050253B"/>
    <w:rsid w:val="005029E9"/>
    <w:rsid w:val="00502E8E"/>
    <w:rsid w:val="0050375D"/>
    <w:rsid w:val="00503A11"/>
    <w:rsid w:val="00503E7E"/>
    <w:rsid w:val="00503EAA"/>
    <w:rsid w:val="00504756"/>
    <w:rsid w:val="0050476B"/>
    <w:rsid w:val="00504AA6"/>
    <w:rsid w:val="00505C46"/>
    <w:rsid w:val="00505E23"/>
    <w:rsid w:val="005061EE"/>
    <w:rsid w:val="00506247"/>
    <w:rsid w:val="00506641"/>
    <w:rsid w:val="00506704"/>
    <w:rsid w:val="00507E67"/>
    <w:rsid w:val="00507E89"/>
    <w:rsid w:val="00507EAE"/>
    <w:rsid w:val="005112AE"/>
    <w:rsid w:val="005119D7"/>
    <w:rsid w:val="00511A8E"/>
    <w:rsid w:val="00511ADC"/>
    <w:rsid w:val="0051288C"/>
    <w:rsid w:val="00512B5C"/>
    <w:rsid w:val="005132B2"/>
    <w:rsid w:val="005135D4"/>
    <w:rsid w:val="00513A41"/>
    <w:rsid w:val="005141C5"/>
    <w:rsid w:val="0051443B"/>
    <w:rsid w:val="0051464E"/>
    <w:rsid w:val="00514708"/>
    <w:rsid w:val="00514AE5"/>
    <w:rsid w:val="00515DEB"/>
    <w:rsid w:val="00516AD8"/>
    <w:rsid w:val="00517065"/>
    <w:rsid w:val="00517635"/>
    <w:rsid w:val="005179F6"/>
    <w:rsid w:val="00520484"/>
    <w:rsid w:val="00520623"/>
    <w:rsid w:val="00520698"/>
    <w:rsid w:val="0052109E"/>
    <w:rsid w:val="005223D6"/>
    <w:rsid w:val="005227AD"/>
    <w:rsid w:val="00522C41"/>
    <w:rsid w:val="00523498"/>
    <w:rsid w:val="005237C4"/>
    <w:rsid w:val="00523C78"/>
    <w:rsid w:val="00523F1F"/>
    <w:rsid w:val="0052447C"/>
    <w:rsid w:val="00524710"/>
    <w:rsid w:val="00524A04"/>
    <w:rsid w:val="005250B9"/>
    <w:rsid w:val="005251BD"/>
    <w:rsid w:val="0052563F"/>
    <w:rsid w:val="00525655"/>
    <w:rsid w:val="00525B1A"/>
    <w:rsid w:val="00526271"/>
    <w:rsid w:val="005265A3"/>
    <w:rsid w:val="0052696B"/>
    <w:rsid w:val="00526D35"/>
    <w:rsid w:val="00527046"/>
    <w:rsid w:val="005271CA"/>
    <w:rsid w:val="005275CD"/>
    <w:rsid w:val="00527B47"/>
    <w:rsid w:val="00527DE8"/>
    <w:rsid w:val="005302DC"/>
    <w:rsid w:val="005308DB"/>
    <w:rsid w:val="00531397"/>
    <w:rsid w:val="0053192F"/>
    <w:rsid w:val="00531D9B"/>
    <w:rsid w:val="0053224C"/>
    <w:rsid w:val="005324FD"/>
    <w:rsid w:val="005325A1"/>
    <w:rsid w:val="0053285A"/>
    <w:rsid w:val="00533F79"/>
    <w:rsid w:val="005346DF"/>
    <w:rsid w:val="00534944"/>
    <w:rsid w:val="00534DAF"/>
    <w:rsid w:val="00534E49"/>
    <w:rsid w:val="00534E84"/>
    <w:rsid w:val="005357BA"/>
    <w:rsid w:val="00536746"/>
    <w:rsid w:val="00536818"/>
    <w:rsid w:val="005369A2"/>
    <w:rsid w:val="00536F5D"/>
    <w:rsid w:val="0053722A"/>
    <w:rsid w:val="0053731F"/>
    <w:rsid w:val="005374F2"/>
    <w:rsid w:val="00537525"/>
    <w:rsid w:val="00537937"/>
    <w:rsid w:val="00537A95"/>
    <w:rsid w:val="0054060F"/>
    <w:rsid w:val="00540BFA"/>
    <w:rsid w:val="00540CB3"/>
    <w:rsid w:val="00541A3B"/>
    <w:rsid w:val="00542375"/>
    <w:rsid w:val="00542462"/>
    <w:rsid w:val="0054259A"/>
    <w:rsid w:val="00542DA9"/>
    <w:rsid w:val="00543A08"/>
    <w:rsid w:val="00543B11"/>
    <w:rsid w:val="00544C84"/>
    <w:rsid w:val="005450C5"/>
    <w:rsid w:val="0054520B"/>
    <w:rsid w:val="00545802"/>
    <w:rsid w:val="00545BD7"/>
    <w:rsid w:val="00546182"/>
    <w:rsid w:val="005462AB"/>
    <w:rsid w:val="00546B3C"/>
    <w:rsid w:val="00546F80"/>
    <w:rsid w:val="00550135"/>
    <w:rsid w:val="00550783"/>
    <w:rsid w:val="005508A5"/>
    <w:rsid w:val="005510DA"/>
    <w:rsid w:val="005515EC"/>
    <w:rsid w:val="00551B3C"/>
    <w:rsid w:val="00551CF2"/>
    <w:rsid w:val="00552305"/>
    <w:rsid w:val="00552DC1"/>
    <w:rsid w:val="00553098"/>
    <w:rsid w:val="0055321F"/>
    <w:rsid w:val="00554123"/>
    <w:rsid w:val="00554FB0"/>
    <w:rsid w:val="00555043"/>
    <w:rsid w:val="00555123"/>
    <w:rsid w:val="005553C5"/>
    <w:rsid w:val="00555417"/>
    <w:rsid w:val="00556277"/>
    <w:rsid w:val="00556B9B"/>
    <w:rsid w:val="005578E9"/>
    <w:rsid w:val="005579E8"/>
    <w:rsid w:val="0056309F"/>
    <w:rsid w:val="00563B7D"/>
    <w:rsid w:val="0056453C"/>
    <w:rsid w:val="0056479E"/>
    <w:rsid w:val="00564949"/>
    <w:rsid w:val="005649BD"/>
    <w:rsid w:val="00564C1F"/>
    <w:rsid w:val="00564C84"/>
    <w:rsid w:val="005652B8"/>
    <w:rsid w:val="00565300"/>
    <w:rsid w:val="005661CC"/>
    <w:rsid w:val="0056639B"/>
    <w:rsid w:val="005668F6"/>
    <w:rsid w:val="00566944"/>
    <w:rsid w:val="0056795A"/>
    <w:rsid w:val="005708F7"/>
    <w:rsid w:val="00571C2B"/>
    <w:rsid w:val="00572C6A"/>
    <w:rsid w:val="00572E68"/>
    <w:rsid w:val="00573E69"/>
    <w:rsid w:val="00574B80"/>
    <w:rsid w:val="00574C47"/>
    <w:rsid w:val="00575670"/>
    <w:rsid w:val="00575A99"/>
    <w:rsid w:val="00575CCE"/>
    <w:rsid w:val="00575E75"/>
    <w:rsid w:val="00576F4B"/>
    <w:rsid w:val="00580017"/>
    <w:rsid w:val="00580115"/>
    <w:rsid w:val="005807AD"/>
    <w:rsid w:val="005808CD"/>
    <w:rsid w:val="00580E37"/>
    <w:rsid w:val="00581A20"/>
    <w:rsid w:val="00581B52"/>
    <w:rsid w:val="00581FA8"/>
    <w:rsid w:val="00582DA7"/>
    <w:rsid w:val="00582E4F"/>
    <w:rsid w:val="00583288"/>
    <w:rsid w:val="00583425"/>
    <w:rsid w:val="005836E1"/>
    <w:rsid w:val="005853DD"/>
    <w:rsid w:val="00585A6B"/>
    <w:rsid w:val="00585A92"/>
    <w:rsid w:val="00585C50"/>
    <w:rsid w:val="00586216"/>
    <w:rsid w:val="00586922"/>
    <w:rsid w:val="00586A62"/>
    <w:rsid w:val="0058743F"/>
    <w:rsid w:val="00587511"/>
    <w:rsid w:val="00590010"/>
    <w:rsid w:val="00590330"/>
    <w:rsid w:val="00590610"/>
    <w:rsid w:val="00590F9E"/>
    <w:rsid w:val="00591473"/>
    <w:rsid w:val="00591A73"/>
    <w:rsid w:val="00591B2A"/>
    <w:rsid w:val="0059209E"/>
    <w:rsid w:val="0059245B"/>
    <w:rsid w:val="00592AA1"/>
    <w:rsid w:val="005932B1"/>
    <w:rsid w:val="005947E7"/>
    <w:rsid w:val="0059527E"/>
    <w:rsid w:val="00596DA5"/>
    <w:rsid w:val="0059701D"/>
    <w:rsid w:val="005979F4"/>
    <w:rsid w:val="005A076A"/>
    <w:rsid w:val="005A0B2E"/>
    <w:rsid w:val="005A0C56"/>
    <w:rsid w:val="005A13E4"/>
    <w:rsid w:val="005A1B2C"/>
    <w:rsid w:val="005A2020"/>
    <w:rsid w:val="005A2792"/>
    <w:rsid w:val="005A2F76"/>
    <w:rsid w:val="005A3001"/>
    <w:rsid w:val="005A3A15"/>
    <w:rsid w:val="005A3A67"/>
    <w:rsid w:val="005A3AF8"/>
    <w:rsid w:val="005A468E"/>
    <w:rsid w:val="005A4D85"/>
    <w:rsid w:val="005A5657"/>
    <w:rsid w:val="005A56D2"/>
    <w:rsid w:val="005A5E3D"/>
    <w:rsid w:val="005A6198"/>
    <w:rsid w:val="005A638A"/>
    <w:rsid w:val="005A6F3E"/>
    <w:rsid w:val="005A7A8E"/>
    <w:rsid w:val="005A7AC9"/>
    <w:rsid w:val="005B01D9"/>
    <w:rsid w:val="005B02F8"/>
    <w:rsid w:val="005B03F8"/>
    <w:rsid w:val="005B1257"/>
    <w:rsid w:val="005B1977"/>
    <w:rsid w:val="005B1A6C"/>
    <w:rsid w:val="005B2AE9"/>
    <w:rsid w:val="005B2E09"/>
    <w:rsid w:val="005B300B"/>
    <w:rsid w:val="005B43F6"/>
    <w:rsid w:val="005B5707"/>
    <w:rsid w:val="005B67DD"/>
    <w:rsid w:val="005B78FB"/>
    <w:rsid w:val="005B7DCB"/>
    <w:rsid w:val="005C0A41"/>
    <w:rsid w:val="005C1BB3"/>
    <w:rsid w:val="005C1E29"/>
    <w:rsid w:val="005C2F2F"/>
    <w:rsid w:val="005C342A"/>
    <w:rsid w:val="005C3987"/>
    <w:rsid w:val="005C4321"/>
    <w:rsid w:val="005C476A"/>
    <w:rsid w:val="005C4F9A"/>
    <w:rsid w:val="005C5602"/>
    <w:rsid w:val="005C5A5A"/>
    <w:rsid w:val="005C6107"/>
    <w:rsid w:val="005C65EF"/>
    <w:rsid w:val="005C7255"/>
    <w:rsid w:val="005D04FF"/>
    <w:rsid w:val="005D072B"/>
    <w:rsid w:val="005D0870"/>
    <w:rsid w:val="005D138A"/>
    <w:rsid w:val="005D1D6C"/>
    <w:rsid w:val="005D2618"/>
    <w:rsid w:val="005D3164"/>
    <w:rsid w:val="005D3518"/>
    <w:rsid w:val="005D3EF5"/>
    <w:rsid w:val="005D423C"/>
    <w:rsid w:val="005D45DB"/>
    <w:rsid w:val="005D562B"/>
    <w:rsid w:val="005D5C08"/>
    <w:rsid w:val="005D61EC"/>
    <w:rsid w:val="005D64D4"/>
    <w:rsid w:val="005E0BB4"/>
    <w:rsid w:val="005E0EDF"/>
    <w:rsid w:val="005E13D6"/>
    <w:rsid w:val="005E1F62"/>
    <w:rsid w:val="005E25C0"/>
    <w:rsid w:val="005E2CE2"/>
    <w:rsid w:val="005E2D9C"/>
    <w:rsid w:val="005E2F73"/>
    <w:rsid w:val="005E348D"/>
    <w:rsid w:val="005E4125"/>
    <w:rsid w:val="005E4285"/>
    <w:rsid w:val="005E4C0C"/>
    <w:rsid w:val="005E55AB"/>
    <w:rsid w:val="005E574D"/>
    <w:rsid w:val="005E606A"/>
    <w:rsid w:val="005E6B0F"/>
    <w:rsid w:val="005E70B9"/>
    <w:rsid w:val="005E769E"/>
    <w:rsid w:val="005F0207"/>
    <w:rsid w:val="005F043B"/>
    <w:rsid w:val="005F0D1F"/>
    <w:rsid w:val="005F0DA3"/>
    <w:rsid w:val="005F148E"/>
    <w:rsid w:val="005F1C8D"/>
    <w:rsid w:val="005F28EB"/>
    <w:rsid w:val="005F2BC0"/>
    <w:rsid w:val="005F34C1"/>
    <w:rsid w:val="005F3752"/>
    <w:rsid w:val="005F39F0"/>
    <w:rsid w:val="005F4941"/>
    <w:rsid w:val="005F4DEE"/>
    <w:rsid w:val="005F5E43"/>
    <w:rsid w:val="005F712C"/>
    <w:rsid w:val="005F740B"/>
    <w:rsid w:val="005F7E40"/>
    <w:rsid w:val="0060010A"/>
    <w:rsid w:val="00600663"/>
    <w:rsid w:val="006009C0"/>
    <w:rsid w:val="00600F77"/>
    <w:rsid w:val="00601A3F"/>
    <w:rsid w:val="00601FFF"/>
    <w:rsid w:val="006023E7"/>
    <w:rsid w:val="006025A7"/>
    <w:rsid w:val="006034EC"/>
    <w:rsid w:val="006036E7"/>
    <w:rsid w:val="006048F3"/>
    <w:rsid w:val="006057A9"/>
    <w:rsid w:val="00606122"/>
    <w:rsid w:val="00606492"/>
    <w:rsid w:val="00606D23"/>
    <w:rsid w:val="00607BFE"/>
    <w:rsid w:val="0061026A"/>
    <w:rsid w:val="006109AD"/>
    <w:rsid w:val="00610BE7"/>
    <w:rsid w:val="00610C6B"/>
    <w:rsid w:val="00610EA3"/>
    <w:rsid w:val="00612A96"/>
    <w:rsid w:val="00613299"/>
    <w:rsid w:val="00613CF9"/>
    <w:rsid w:val="00613E0A"/>
    <w:rsid w:val="00614F5D"/>
    <w:rsid w:val="006156E2"/>
    <w:rsid w:val="0061592F"/>
    <w:rsid w:val="00616ED5"/>
    <w:rsid w:val="00617406"/>
    <w:rsid w:val="006175F5"/>
    <w:rsid w:val="00620668"/>
    <w:rsid w:val="006211FD"/>
    <w:rsid w:val="00621688"/>
    <w:rsid w:val="00621893"/>
    <w:rsid w:val="00622012"/>
    <w:rsid w:val="006229C2"/>
    <w:rsid w:val="00622A16"/>
    <w:rsid w:val="00622B09"/>
    <w:rsid w:val="00622ED1"/>
    <w:rsid w:val="006230FB"/>
    <w:rsid w:val="00623397"/>
    <w:rsid w:val="006233C9"/>
    <w:rsid w:val="00623689"/>
    <w:rsid w:val="00623F48"/>
    <w:rsid w:val="0062423C"/>
    <w:rsid w:val="00624467"/>
    <w:rsid w:val="00624B0B"/>
    <w:rsid w:val="00624FCD"/>
    <w:rsid w:val="00625963"/>
    <w:rsid w:val="00625C56"/>
    <w:rsid w:val="00625D4B"/>
    <w:rsid w:val="00625DE4"/>
    <w:rsid w:val="006266F4"/>
    <w:rsid w:val="00626952"/>
    <w:rsid w:val="00626B08"/>
    <w:rsid w:val="00626C81"/>
    <w:rsid w:val="00627084"/>
    <w:rsid w:val="0062725F"/>
    <w:rsid w:val="006275B3"/>
    <w:rsid w:val="00627F5E"/>
    <w:rsid w:val="00630109"/>
    <w:rsid w:val="006305C7"/>
    <w:rsid w:val="00630B13"/>
    <w:rsid w:val="00631C3B"/>
    <w:rsid w:val="00632024"/>
    <w:rsid w:val="0063267A"/>
    <w:rsid w:val="00632A9D"/>
    <w:rsid w:val="00632ABA"/>
    <w:rsid w:val="0063335A"/>
    <w:rsid w:val="0063338B"/>
    <w:rsid w:val="0063359C"/>
    <w:rsid w:val="00633AB4"/>
    <w:rsid w:val="006346C1"/>
    <w:rsid w:val="00634ABD"/>
    <w:rsid w:val="00635E55"/>
    <w:rsid w:val="0063652D"/>
    <w:rsid w:val="006366DE"/>
    <w:rsid w:val="00636A36"/>
    <w:rsid w:val="006372F5"/>
    <w:rsid w:val="006374C6"/>
    <w:rsid w:val="00637A2C"/>
    <w:rsid w:val="00640063"/>
    <w:rsid w:val="006402A9"/>
    <w:rsid w:val="00640D45"/>
    <w:rsid w:val="00640F3C"/>
    <w:rsid w:val="00640FE0"/>
    <w:rsid w:val="0064135E"/>
    <w:rsid w:val="00641412"/>
    <w:rsid w:val="00641D52"/>
    <w:rsid w:val="006420C8"/>
    <w:rsid w:val="00642E2D"/>
    <w:rsid w:val="00642F2E"/>
    <w:rsid w:val="0064381A"/>
    <w:rsid w:val="00643AA4"/>
    <w:rsid w:val="00643DDD"/>
    <w:rsid w:val="00643F04"/>
    <w:rsid w:val="00644074"/>
    <w:rsid w:val="0064453B"/>
    <w:rsid w:val="00644812"/>
    <w:rsid w:val="006452C8"/>
    <w:rsid w:val="0064590F"/>
    <w:rsid w:val="00645D27"/>
    <w:rsid w:val="00645EF5"/>
    <w:rsid w:val="00646300"/>
    <w:rsid w:val="00646840"/>
    <w:rsid w:val="00646E58"/>
    <w:rsid w:val="00646FC7"/>
    <w:rsid w:val="00647468"/>
    <w:rsid w:val="0064780E"/>
    <w:rsid w:val="00647828"/>
    <w:rsid w:val="00647967"/>
    <w:rsid w:val="00650419"/>
    <w:rsid w:val="0065049E"/>
    <w:rsid w:val="00650BAD"/>
    <w:rsid w:val="00650E5C"/>
    <w:rsid w:val="00650EEB"/>
    <w:rsid w:val="00651353"/>
    <w:rsid w:val="00651714"/>
    <w:rsid w:val="00651BCE"/>
    <w:rsid w:val="00651E6F"/>
    <w:rsid w:val="00651EE1"/>
    <w:rsid w:val="00652148"/>
    <w:rsid w:val="00652BEC"/>
    <w:rsid w:val="00652D98"/>
    <w:rsid w:val="00653208"/>
    <w:rsid w:val="0065320F"/>
    <w:rsid w:val="0065336D"/>
    <w:rsid w:val="00654AC8"/>
    <w:rsid w:val="006552D8"/>
    <w:rsid w:val="00656590"/>
    <w:rsid w:val="00656A2B"/>
    <w:rsid w:val="0065736F"/>
    <w:rsid w:val="006608A9"/>
    <w:rsid w:val="00661254"/>
    <w:rsid w:val="00661E5B"/>
    <w:rsid w:val="006620E4"/>
    <w:rsid w:val="00662FA6"/>
    <w:rsid w:val="00666136"/>
    <w:rsid w:val="00666EB1"/>
    <w:rsid w:val="00667509"/>
    <w:rsid w:val="00667BEF"/>
    <w:rsid w:val="00670077"/>
    <w:rsid w:val="00670492"/>
    <w:rsid w:val="00670E6F"/>
    <w:rsid w:val="0067139F"/>
    <w:rsid w:val="006716FD"/>
    <w:rsid w:val="006719A1"/>
    <w:rsid w:val="00671C9A"/>
    <w:rsid w:val="0067207E"/>
    <w:rsid w:val="0067222F"/>
    <w:rsid w:val="00672611"/>
    <w:rsid w:val="00673982"/>
    <w:rsid w:val="00673CDE"/>
    <w:rsid w:val="00673F32"/>
    <w:rsid w:val="00674250"/>
    <w:rsid w:val="006748B9"/>
    <w:rsid w:val="00674B58"/>
    <w:rsid w:val="00674EFC"/>
    <w:rsid w:val="0067582A"/>
    <w:rsid w:val="00675D97"/>
    <w:rsid w:val="006767E5"/>
    <w:rsid w:val="00676823"/>
    <w:rsid w:val="00676FDC"/>
    <w:rsid w:val="00677BD9"/>
    <w:rsid w:val="0068027F"/>
    <w:rsid w:val="00680575"/>
    <w:rsid w:val="00681A84"/>
    <w:rsid w:val="00682247"/>
    <w:rsid w:val="006825D7"/>
    <w:rsid w:val="00682FF4"/>
    <w:rsid w:val="00683F3A"/>
    <w:rsid w:val="0068466C"/>
    <w:rsid w:val="0068561C"/>
    <w:rsid w:val="00686215"/>
    <w:rsid w:val="00686279"/>
    <w:rsid w:val="0068650B"/>
    <w:rsid w:val="0068683C"/>
    <w:rsid w:val="00686B87"/>
    <w:rsid w:val="00686B8D"/>
    <w:rsid w:val="00686FD5"/>
    <w:rsid w:val="006871B2"/>
    <w:rsid w:val="00687E8E"/>
    <w:rsid w:val="0069161F"/>
    <w:rsid w:val="006928D2"/>
    <w:rsid w:val="00692BE8"/>
    <w:rsid w:val="00692E7B"/>
    <w:rsid w:val="00693741"/>
    <w:rsid w:val="006938C6"/>
    <w:rsid w:val="00693F44"/>
    <w:rsid w:val="00694E48"/>
    <w:rsid w:val="00694FDC"/>
    <w:rsid w:val="00695813"/>
    <w:rsid w:val="00696359"/>
    <w:rsid w:val="0069659C"/>
    <w:rsid w:val="006967CF"/>
    <w:rsid w:val="00697821"/>
    <w:rsid w:val="006A14E1"/>
    <w:rsid w:val="006A15FC"/>
    <w:rsid w:val="006A1607"/>
    <w:rsid w:val="006A1CBC"/>
    <w:rsid w:val="006A2289"/>
    <w:rsid w:val="006A26FA"/>
    <w:rsid w:val="006A2891"/>
    <w:rsid w:val="006A2935"/>
    <w:rsid w:val="006A2DED"/>
    <w:rsid w:val="006A368E"/>
    <w:rsid w:val="006A3F6C"/>
    <w:rsid w:val="006A40EC"/>
    <w:rsid w:val="006A5327"/>
    <w:rsid w:val="006A5767"/>
    <w:rsid w:val="006A5D86"/>
    <w:rsid w:val="006A6E68"/>
    <w:rsid w:val="006A7D30"/>
    <w:rsid w:val="006B0672"/>
    <w:rsid w:val="006B06EF"/>
    <w:rsid w:val="006B07E7"/>
    <w:rsid w:val="006B07FD"/>
    <w:rsid w:val="006B0BE7"/>
    <w:rsid w:val="006B0E76"/>
    <w:rsid w:val="006B1B68"/>
    <w:rsid w:val="006B1EDB"/>
    <w:rsid w:val="006B30E9"/>
    <w:rsid w:val="006B3202"/>
    <w:rsid w:val="006B332B"/>
    <w:rsid w:val="006B3A9F"/>
    <w:rsid w:val="006B4477"/>
    <w:rsid w:val="006B481B"/>
    <w:rsid w:val="006B4931"/>
    <w:rsid w:val="006B67C5"/>
    <w:rsid w:val="006B6E4E"/>
    <w:rsid w:val="006B71F3"/>
    <w:rsid w:val="006B73DD"/>
    <w:rsid w:val="006B757D"/>
    <w:rsid w:val="006C0882"/>
    <w:rsid w:val="006C122B"/>
    <w:rsid w:val="006C27F4"/>
    <w:rsid w:val="006C2C60"/>
    <w:rsid w:val="006C2FC7"/>
    <w:rsid w:val="006C3095"/>
    <w:rsid w:val="006C3DB3"/>
    <w:rsid w:val="006C41EC"/>
    <w:rsid w:val="006C43F3"/>
    <w:rsid w:val="006C4429"/>
    <w:rsid w:val="006C4C08"/>
    <w:rsid w:val="006C52B0"/>
    <w:rsid w:val="006C53E1"/>
    <w:rsid w:val="006C6277"/>
    <w:rsid w:val="006C6470"/>
    <w:rsid w:val="006C655E"/>
    <w:rsid w:val="006C6D4C"/>
    <w:rsid w:val="006C6E58"/>
    <w:rsid w:val="006C78C2"/>
    <w:rsid w:val="006C7BEE"/>
    <w:rsid w:val="006C7D80"/>
    <w:rsid w:val="006D03DC"/>
    <w:rsid w:val="006D0668"/>
    <w:rsid w:val="006D0AEF"/>
    <w:rsid w:val="006D1173"/>
    <w:rsid w:val="006D1890"/>
    <w:rsid w:val="006D2047"/>
    <w:rsid w:val="006D20E0"/>
    <w:rsid w:val="006D2369"/>
    <w:rsid w:val="006D3CF9"/>
    <w:rsid w:val="006D4A7C"/>
    <w:rsid w:val="006D4F85"/>
    <w:rsid w:val="006D53B7"/>
    <w:rsid w:val="006D57D9"/>
    <w:rsid w:val="006D5809"/>
    <w:rsid w:val="006D7146"/>
    <w:rsid w:val="006E0216"/>
    <w:rsid w:val="006E0465"/>
    <w:rsid w:val="006E0A56"/>
    <w:rsid w:val="006E1944"/>
    <w:rsid w:val="006E1B8B"/>
    <w:rsid w:val="006E23D3"/>
    <w:rsid w:val="006E2AAD"/>
    <w:rsid w:val="006E32F4"/>
    <w:rsid w:val="006E35CD"/>
    <w:rsid w:val="006E3742"/>
    <w:rsid w:val="006E3F6B"/>
    <w:rsid w:val="006E3FD9"/>
    <w:rsid w:val="006E4743"/>
    <w:rsid w:val="006E4864"/>
    <w:rsid w:val="006E49EA"/>
    <w:rsid w:val="006E49FD"/>
    <w:rsid w:val="006E5159"/>
    <w:rsid w:val="006E537F"/>
    <w:rsid w:val="006E5AF6"/>
    <w:rsid w:val="006E5C4D"/>
    <w:rsid w:val="006E5F86"/>
    <w:rsid w:val="006E63A7"/>
    <w:rsid w:val="006E6770"/>
    <w:rsid w:val="006E68AE"/>
    <w:rsid w:val="006E71C3"/>
    <w:rsid w:val="006E7C2D"/>
    <w:rsid w:val="006E7DFC"/>
    <w:rsid w:val="006F0C7F"/>
    <w:rsid w:val="006F100D"/>
    <w:rsid w:val="006F1AF3"/>
    <w:rsid w:val="006F1C31"/>
    <w:rsid w:val="006F205E"/>
    <w:rsid w:val="006F27F5"/>
    <w:rsid w:val="006F2B25"/>
    <w:rsid w:val="006F4206"/>
    <w:rsid w:val="006F4965"/>
    <w:rsid w:val="006F4B76"/>
    <w:rsid w:val="006F4DD0"/>
    <w:rsid w:val="006F50C1"/>
    <w:rsid w:val="006F53DE"/>
    <w:rsid w:val="006F6E96"/>
    <w:rsid w:val="006F6EB0"/>
    <w:rsid w:val="006F7994"/>
    <w:rsid w:val="00700175"/>
    <w:rsid w:val="00700480"/>
    <w:rsid w:val="00700614"/>
    <w:rsid w:val="007007B8"/>
    <w:rsid w:val="007009BF"/>
    <w:rsid w:val="00701D08"/>
    <w:rsid w:val="00701D70"/>
    <w:rsid w:val="00701FF6"/>
    <w:rsid w:val="00702B79"/>
    <w:rsid w:val="00703493"/>
    <w:rsid w:val="00703B47"/>
    <w:rsid w:val="00703DBB"/>
    <w:rsid w:val="00703EF9"/>
    <w:rsid w:val="007044B3"/>
    <w:rsid w:val="00704627"/>
    <w:rsid w:val="00704807"/>
    <w:rsid w:val="007049AC"/>
    <w:rsid w:val="00704DB7"/>
    <w:rsid w:val="007057EA"/>
    <w:rsid w:val="00706459"/>
    <w:rsid w:val="007067C8"/>
    <w:rsid w:val="00706C97"/>
    <w:rsid w:val="00706F0F"/>
    <w:rsid w:val="007079C1"/>
    <w:rsid w:val="007103F9"/>
    <w:rsid w:val="00710B71"/>
    <w:rsid w:val="007116AE"/>
    <w:rsid w:val="00712029"/>
    <w:rsid w:val="00712C35"/>
    <w:rsid w:val="00712EF3"/>
    <w:rsid w:val="00713FEA"/>
    <w:rsid w:val="0071556B"/>
    <w:rsid w:val="00715FDB"/>
    <w:rsid w:val="007164C7"/>
    <w:rsid w:val="00716F57"/>
    <w:rsid w:val="00717319"/>
    <w:rsid w:val="007176E4"/>
    <w:rsid w:val="00717732"/>
    <w:rsid w:val="0071777F"/>
    <w:rsid w:val="00717F3A"/>
    <w:rsid w:val="007200F7"/>
    <w:rsid w:val="00720723"/>
    <w:rsid w:val="00720878"/>
    <w:rsid w:val="007209B7"/>
    <w:rsid w:val="0072252C"/>
    <w:rsid w:val="00722628"/>
    <w:rsid w:val="007226C9"/>
    <w:rsid w:val="00722D93"/>
    <w:rsid w:val="00722E68"/>
    <w:rsid w:val="00723283"/>
    <w:rsid w:val="00723846"/>
    <w:rsid w:val="00723AEE"/>
    <w:rsid w:val="00723B9D"/>
    <w:rsid w:val="00723D17"/>
    <w:rsid w:val="00723FBC"/>
    <w:rsid w:val="0072434B"/>
    <w:rsid w:val="00724726"/>
    <w:rsid w:val="00724E4E"/>
    <w:rsid w:val="00725277"/>
    <w:rsid w:val="007254E5"/>
    <w:rsid w:val="007255A4"/>
    <w:rsid w:val="007255B4"/>
    <w:rsid w:val="007258BF"/>
    <w:rsid w:val="00725E27"/>
    <w:rsid w:val="00726736"/>
    <w:rsid w:val="00727416"/>
    <w:rsid w:val="0072787D"/>
    <w:rsid w:val="00727C2E"/>
    <w:rsid w:val="00727E4A"/>
    <w:rsid w:val="00727FFE"/>
    <w:rsid w:val="0073001F"/>
    <w:rsid w:val="0073074E"/>
    <w:rsid w:val="00730E39"/>
    <w:rsid w:val="00730E71"/>
    <w:rsid w:val="00730FB2"/>
    <w:rsid w:val="00731C12"/>
    <w:rsid w:val="00732720"/>
    <w:rsid w:val="0073278E"/>
    <w:rsid w:val="007327C8"/>
    <w:rsid w:val="00732F81"/>
    <w:rsid w:val="00733011"/>
    <w:rsid w:val="007334DD"/>
    <w:rsid w:val="00733C52"/>
    <w:rsid w:val="00734BA6"/>
    <w:rsid w:val="00734DC1"/>
    <w:rsid w:val="0073512E"/>
    <w:rsid w:val="00735578"/>
    <w:rsid w:val="007359CC"/>
    <w:rsid w:val="00735A38"/>
    <w:rsid w:val="00736BB3"/>
    <w:rsid w:val="0073769E"/>
    <w:rsid w:val="00737A15"/>
    <w:rsid w:val="00737BE3"/>
    <w:rsid w:val="00740329"/>
    <w:rsid w:val="0074049B"/>
    <w:rsid w:val="00740929"/>
    <w:rsid w:val="00741F43"/>
    <w:rsid w:val="0074265B"/>
    <w:rsid w:val="007428C4"/>
    <w:rsid w:val="007428F1"/>
    <w:rsid w:val="00742E29"/>
    <w:rsid w:val="0074332C"/>
    <w:rsid w:val="00744808"/>
    <w:rsid w:val="00744EBF"/>
    <w:rsid w:val="0074543B"/>
    <w:rsid w:val="00745DAC"/>
    <w:rsid w:val="007464D7"/>
    <w:rsid w:val="00746757"/>
    <w:rsid w:val="00746BE4"/>
    <w:rsid w:val="00746DA9"/>
    <w:rsid w:val="00746FCD"/>
    <w:rsid w:val="00747A00"/>
    <w:rsid w:val="00747A4D"/>
    <w:rsid w:val="00747B78"/>
    <w:rsid w:val="00747C16"/>
    <w:rsid w:val="00750063"/>
    <w:rsid w:val="0075012A"/>
    <w:rsid w:val="00750AE3"/>
    <w:rsid w:val="00750F4A"/>
    <w:rsid w:val="00751AC8"/>
    <w:rsid w:val="00752166"/>
    <w:rsid w:val="0075228B"/>
    <w:rsid w:val="007523A5"/>
    <w:rsid w:val="0075292D"/>
    <w:rsid w:val="00752E51"/>
    <w:rsid w:val="007539E9"/>
    <w:rsid w:val="00753A50"/>
    <w:rsid w:val="00753AAE"/>
    <w:rsid w:val="00753BB4"/>
    <w:rsid w:val="007540D2"/>
    <w:rsid w:val="00754508"/>
    <w:rsid w:val="00754A9D"/>
    <w:rsid w:val="00754CCC"/>
    <w:rsid w:val="007557BD"/>
    <w:rsid w:val="00756798"/>
    <w:rsid w:val="00756D23"/>
    <w:rsid w:val="00756E28"/>
    <w:rsid w:val="0075744A"/>
    <w:rsid w:val="007576D4"/>
    <w:rsid w:val="00760070"/>
    <w:rsid w:val="0076076B"/>
    <w:rsid w:val="00760B1A"/>
    <w:rsid w:val="00762692"/>
    <w:rsid w:val="00762B2D"/>
    <w:rsid w:val="00762E38"/>
    <w:rsid w:val="007647B4"/>
    <w:rsid w:val="00764AEC"/>
    <w:rsid w:val="00764D21"/>
    <w:rsid w:val="007653AE"/>
    <w:rsid w:val="00766310"/>
    <w:rsid w:val="00766C6B"/>
    <w:rsid w:val="0076719B"/>
    <w:rsid w:val="00767842"/>
    <w:rsid w:val="00770BA7"/>
    <w:rsid w:val="00770D7D"/>
    <w:rsid w:val="00770FAF"/>
    <w:rsid w:val="007712DD"/>
    <w:rsid w:val="007714A3"/>
    <w:rsid w:val="007717F3"/>
    <w:rsid w:val="0077193A"/>
    <w:rsid w:val="007721B3"/>
    <w:rsid w:val="00772553"/>
    <w:rsid w:val="007725B6"/>
    <w:rsid w:val="00772773"/>
    <w:rsid w:val="007727F8"/>
    <w:rsid w:val="007732B6"/>
    <w:rsid w:val="007737AA"/>
    <w:rsid w:val="007742F3"/>
    <w:rsid w:val="0077454C"/>
    <w:rsid w:val="007762AD"/>
    <w:rsid w:val="007764EF"/>
    <w:rsid w:val="00776728"/>
    <w:rsid w:val="00777852"/>
    <w:rsid w:val="0078076A"/>
    <w:rsid w:val="007824BD"/>
    <w:rsid w:val="00782553"/>
    <w:rsid w:val="007825AD"/>
    <w:rsid w:val="007827C9"/>
    <w:rsid w:val="00783304"/>
    <w:rsid w:val="00784523"/>
    <w:rsid w:val="007847C0"/>
    <w:rsid w:val="00784D6F"/>
    <w:rsid w:val="00785158"/>
    <w:rsid w:val="00785C80"/>
    <w:rsid w:val="00786964"/>
    <w:rsid w:val="00786DE1"/>
    <w:rsid w:val="00787220"/>
    <w:rsid w:val="00787247"/>
    <w:rsid w:val="007879DA"/>
    <w:rsid w:val="00787A19"/>
    <w:rsid w:val="00787EE4"/>
    <w:rsid w:val="00790005"/>
    <w:rsid w:val="007902CA"/>
    <w:rsid w:val="007914B5"/>
    <w:rsid w:val="00792B66"/>
    <w:rsid w:val="00792CED"/>
    <w:rsid w:val="00793135"/>
    <w:rsid w:val="00793D49"/>
    <w:rsid w:val="00793F21"/>
    <w:rsid w:val="007946A6"/>
    <w:rsid w:val="00794A2F"/>
    <w:rsid w:val="007952C6"/>
    <w:rsid w:val="00795E95"/>
    <w:rsid w:val="00796176"/>
    <w:rsid w:val="0079624A"/>
    <w:rsid w:val="00797326"/>
    <w:rsid w:val="007973F4"/>
    <w:rsid w:val="00797B65"/>
    <w:rsid w:val="00797FA7"/>
    <w:rsid w:val="007A00B6"/>
    <w:rsid w:val="007A051C"/>
    <w:rsid w:val="007A0ACE"/>
    <w:rsid w:val="007A0B79"/>
    <w:rsid w:val="007A0DB5"/>
    <w:rsid w:val="007A0F7D"/>
    <w:rsid w:val="007A1247"/>
    <w:rsid w:val="007A13FD"/>
    <w:rsid w:val="007A196E"/>
    <w:rsid w:val="007A1CE4"/>
    <w:rsid w:val="007A1E19"/>
    <w:rsid w:val="007A2D6A"/>
    <w:rsid w:val="007A2F91"/>
    <w:rsid w:val="007A31A4"/>
    <w:rsid w:val="007A3F06"/>
    <w:rsid w:val="007A4125"/>
    <w:rsid w:val="007A4AE7"/>
    <w:rsid w:val="007A52D0"/>
    <w:rsid w:val="007A5B12"/>
    <w:rsid w:val="007A600E"/>
    <w:rsid w:val="007A61EF"/>
    <w:rsid w:val="007A6500"/>
    <w:rsid w:val="007A71E6"/>
    <w:rsid w:val="007A7550"/>
    <w:rsid w:val="007A7E23"/>
    <w:rsid w:val="007A7F20"/>
    <w:rsid w:val="007B0F40"/>
    <w:rsid w:val="007B25A5"/>
    <w:rsid w:val="007B2E9A"/>
    <w:rsid w:val="007B3CF9"/>
    <w:rsid w:val="007B47A3"/>
    <w:rsid w:val="007B5CB9"/>
    <w:rsid w:val="007B607B"/>
    <w:rsid w:val="007B6BD0"/>
    <w:rsid w:val="007B6ED8"/>
    <w:rsid w:val="007B6F8E"/>
    <w:rsid w:val="007B7460"/>
    <w:rsid w:val="007B792F"/>
    <w:rsid w:val="007B7A6A"/>
    <w:rsid w:val="007C0483"/>
    <w:rsid w:val="007C1A68"/>
    <w:rsid w:val="007C1E47"/>
    <w:rsid w:val="007C1F65"/>
    <w:rsid w:val="007C2635"/>
    <w:rsid w:val="007C2A43"/>
    <w:rsid w:val="007C2C5D"/>
    <w:rsid w:val="007C2DBC"/>
    <w:rsid w:val="007C2FD7"/>
    <w:rsid w:val="007C30FC"/>
    <w:rsid w:val="007C4447"/>
    <w:rsid w:val="007C48AC"/>
    <w:rsid w:val="007C5600"/>
    <w:rsid w:val="007C59B0"/>
    <w:rsid w:val="007C5C74"/>
    <w:rsid w:val="007C6653"/>
    <w:rsid w:val="007C6DB1"/>
    <w:rsid w:val="007C70A1"/>
    <w:rsid w:val="007C75FA"/>
    <w:rsid w:val="007C7DE5"/>
    <w:rsid w:val="007D0A4D"/>
    <w:rsid w:val="007D1052"/>
    <w:rsid w:val="007D15FF"/>
    <w:rsid w:val="007D18FD"/>
    <w:rsid w:val="007D1D6A"/>
    <w:rsid w:val="007D1E14"/>
    <w:rsid w:val="007D2989"/>
    <w:rsid w:val="007D2D63"/>
    <w:rsid w:val="007D2E84"/>
    <w:rsid w:val="007D2F28"/>
    <w:rsid w:val="007D49AF"/>
    <w:rsid w:val="007D4F1A"/>
    <w:rsid w:val="007D57A1"/>
    <w:rsid w:val="007D5C7C"/>
    <w:rsid w:val="007D5E00"/>
    <w:rsid w:val="007D7412"/>
    <w:rsid w:val="007D7739"/>
    <w:rsid w:val="007D7DA1"/>
    <w:rsid w:val="007E02BF"/>
    <w:rsid w:val="007E0662"/>
    <w:rsid w:val="007E075E"/>
    <w:rsid w:val="007E089B"/>
    <w:rsid w:val="007E0D26"/>
    <w:rsid w:val="007E0FDD"/>
    <w:rsid w:val="007E0FF9"/>
    <w:rsid w:val="007E135C"/>
    <w:rsid w:val="007E1365"/>
    <w:rsid w:val="007E1752"/>
    <w:rsid w:val="007E2387"/>
    <w:rsid w:val="007E5354"/>
    <w:rsid w:val="007E54F4"/>
    <w:rsid w:val="007E56A2"/>
    <w:rsid w:val="007E59A6"/>
    <w:rsid w:val="007E59D7"/>
    <w:rsid w:val="007E5B51"/>
    <w:rsid w:val="007E5FCB"/>
    <w:rsid w:val="007E65F7"/>
    <w:rsid w:val="007E68A4"/>
    <w:rsid w:val="007E7302"/>
    <w:rsid w:val="007E74DF"/>
    <w:rsid w:val="007E7738"/>
    <w:rsid w:val="007E7B73"/>
    <w:rsid w:val="007F0673"/>
    <w:rsid w:val="007F0C65"/>
    <w:rsid w:val="007F1692"/>
    <w:rsid w:val="007F200A"/>
    <w:rsid w:val="007F2BB2"/>
    <w:rsid w:val="007F2DA2"/>
    <w:rsid w:val="007F3093"/>
    <w:rsid w:val="007F367B"/>
    <w:rsid w:val="007F398F"/>
    <w:rsid w:val="007F3A0A"/>
    <w:rsid w:val="007F439D"/>
    <w:rsid w:val="007F49D0"/>
    <w:rsid w:val="007F4E9D"/>
    <w:rsid w:val="007F58A7"/>
    <w:rsid w:val="007F60DA"/>
    <w:rsid w:val="007F611A"/>
    <w:rsid w:val="007F6A22"/>
    <w:rsid w:val="007F7344"/>
    <w:rsid w:val="007F7560"/>
    <w:rsid w:val="007F7568"/>
    <w:rsid w:val="007F76FD"/>
    <w:rsid w:val="007F7D6E"/>
    <w:rsid w:val="00800EDD"/>
    <w:rsid w:val="00801E55"/>
    <w:rsid w:val="0080201B"/>
    <w:rsid w:val="00802508"/>
    <w:rsid w:val="008025EB"/>
    <w:rsid w:val="008031D6"/>
    <w:rsid w:val="00804106"/>
    <w:rsid w:val="00804576"/>
    <w:rsid w:val="008046B2"/>
    <w:rsid w:val="00804B15"/>
    <w:rsid w:val="0080547E"/>
    <w:rsid w:val="00805701"/>
    <w:rsid w:val="00805B6C"/>
    <w:rsid w:val="008065E5"/>
    <w:rsid w:val="008065FC"/>
    <w:rsid w:val="00806C18"/>
    <w:rsid w:val="00806CF6"/>
    <w:rsid w:val="0080784D"/>
    <w:rsid w:val="00807C43"/>
    <w:rsid w:val="008108EE"/>
    <w:rsid w:val="00810C71"/>
    <w:rsid w:val="00811161"/>
    <w:rsid w:val="008113B6"/>
    <w:rsid w:val="008117D7"/>
    <w:rsid w:val="008117E5"/>
    <w:rsid w:val="008123FF"/>
    <w:rsid w:val="00812E2E"/>
    <w:rsid w:val="00813A49"/>
    <w:rsid w:val="00813A8B"/>
    <w:rsid w:val="0081415D"/>
    <w:rsid w:val="008142C7"/>
    <w:rsid w:val="0081434D"/>
    <w:rsid w:val="00814DF3"/>
    <w:rsid w:val="0081552F"/>
    <w:rsid w:val="00815E58"/>
    <w:rsid w:val="008165D9"/>
    <w:rsid w:val="00816683"/>
    <w:rsid w:val="008167D8"/>
    <w:rsid w:val="00816BF5"/>
    <w:rsid w:val="00817024"/>
    <w:rsid w:val="00817F13"/>
    <w:rsid w:val="00820F09"/>
    <w:rsid w:val="00821498"/>
    <w:rsid w:val="00821BE2"/>
    <w:rsid w:val="00821CE8"/>
    <w:rsid w:val="0082215F"/>
    <w:rsid w:val="008229D9"/>
    <w:rsid w:val="00822A63"/>
    <w:rsid w:val="00822EC3"/>
    <w:rsid w:val="00826302"/>
    <w:rsid w:val="00827A7C"/>
    <w:rsid w:val="00827BA4"/>
    <w:rsid w:val="00830807"/>
    <w:rsid w:val="00830818"/>
    <w:rsid w:val="00830BBC"/>
    <w:rsid w:val="00830E0B"/>
    <w:rsid w:val="008310C8"/>
    <w:rsid w:val="008312D7"/>
    <w:rsid w:val="00831436"/>
    <w:rsid w:val="0083167E"/>
    <w:rsid w:val="008317D6"/>
    <w:rsid w:val="008317EC"/>
    <w:rsid w:val="008318F2"/>
    <w:rsid w:val="0083196D"/>
    <w:rsid w:val="0083254A"/>
    <w:rsid w:val="008329CA"/>
    <w:rsid w:val="00834976"/>
    <w:rsid w:val="0083566E"/>
    <w:rsid w:val="00835B1A"/>
    <w:rsid w:val="00835E31"/>
    <w:rsid w:val="0083700F"/>
    <w:rsid w:val="00837427"/>
    <w:rsid w:val="00837C77"/>
    <w:rsid w:val="00840476"/>
    <w:rsid w:val="00840B18"/>
    <w:rsid w:val="00841121"/>
    <w:rsid w:val="008415C5"/>
    <w:rsid w:val="008415F9"/>
    <w:rsid w:val="00841F32"/>
    <w:rsid w:val="008435C8"/>
    <w:rsid w:val="0084389E"/>
    <w:rsid w:val="008457D9"/>
    <w:rsid w:val="00845C52"/>
    <w:rsid w:val="00845D38"/>
    <w:rsid w:val="00846F28"/>
    <w:rsid w:val="0084725A"/>
    <w:rsid w:val="00847A5D"/>
    <w:rsid w:val="00847B22"/>
    <w:rsid w:val="00847FC6"/>
    <w:rsid w:val="00847FE0"/>
    <w:rsid w:val="00850484"/>
    <w:rsid w:val="008507AA"/>
    <w:rsid w:val="0085166A"/>
    <w:rsid w:val="00851899"/>
    <w:rsid w:val="008519DE"/>
    <w:rsid w:val="00851C90"/>
    <w:rsid w:val="00851DE3"/>
    <w:rsid w:val="00852AC7"/>
    <w:rsid w:val="00852AF4"/>
    <w:rsid w:val="00852BA7"/>
    <w:rsid w:val="00852E15"/>
    <w:rsid w:val="008531C7"/>
    <w:rsid w:val="0085335A"/>
    <w:rsid w:val="00853750"/>
    <w:rsid w:val="008542BB"/>
    <w:rsid w:val="00854AA5"/>
    <w:rsid w:val="008550B0"/>
    <w:rsid w:val="00855FEC"/>
    <w:rsid w:val="00856F7B"/>
    <w:rsid w:val="008571EC"/>
    <w:rsid w:val="008573BB"/>
    <w:rsid w:val="00857969"/>
    <w:rsid w:val="00857B7F"/>
    <w:rsid w:val="008600DB"/>
    <w:rsid w:val="008607EA"/>
    <w:rsid w:val="00860D04"/>
    <w:rsid w:val="008619FC"/>
    <w:rsid w:val="00863E1A"/>
    <w:rsid w:val="008649E9"/>
    <w:rsid w:val="00864A67"/>
    <w:rsid w:val="008653ED"/>
    <w:rsid w:val="008656E2"/>
    <w:rsid w:val="00865755"/>
    <w:rsid w:val="00866041"/>
    <w:rsid w:val="008661E1"/>
    <w:rsid w:val="0086655C"/>
    <w:rsid w:val="00867116"/>
    <w:rsid w:val="00867578"/>
    <w:rsid w:val="0086757F"/>
    <w:rsid w:val="00867760"/>
    <w:rsid w:val="00867790"/>
    <w:rsid w:val="0086787F"/>
    <w:rsid w:val="00867EE6"/>
    <w:rsid w:val="008705D5"/>
    <w:rsid w:val="00870775"/>
    <w:rsid w:val="008713E7"/>
    <w:rsid w:val="00871924"/>
    <w:rsid w:val="008719AA"/>
    <w:rsid w:val="008720E4"/>
    <w:rsid w:val="008725A2"/>
    <w:rsid w:val="008732AA"/>
    <w:rsid w:val="00873F41"/>
    <w:rsid w:val="008740AF"/>
    <w:rsid w:val="008740EB"/>
    <w:rsid w:val="00874AB6"/>
    <w:rsid w:val="00874E93"/>
    <w:rsid w:val="00876572"/>
    <w:rsid w:val="00876B59"/>
    <w:rsid w:val="00876E8F"/>
    <w:rsid w:val="00880986"/>
    <w:rsid w:val="00880A2A"/>
    <w:rsid w:val="00880BD9"/>
    <w:rsid w:val="00881079"/>
    <w:rsid w:val="008813C0"/>
    <w:rsid w:val="0088204C"/>
    <w:rsid w:val="008823DE"/>
    <w:rsid w:val="008827E0"/>
    <w:rsid w:val="0088353E"/>
    <w:rsid w:val="0088391D"/>
    <w:rsid w:val="00883B5B"/>
    <w:rsid w:val="00883E91"/>
    <w:rsid w:val="00885B80"/>
    <w:rsid w:val="00886163"/>
    <w:rsid w:val="008863B4"/>
    <w:rsid w:val="00886456"/>
    <w:rsid w:val="008873D9"/>
    <w:rsid w:val="0088741F"/>
    <w:rsid w:val="008876D8"/>
    <w:rsid w:val="008901E4"/>
    <w:rsid w:val="0089020B"/>
    <w:rsid w:val="00890395"/>
    <w:rsid w:val="00890C57"/>
    <w:rsid w:val="00890DDF"/>
    <w:rsid w:val="00890FA5"/>
    <w:rsid w:val="008910EA"/>
    <w:rsid w:val="00891219"/>
    <w:rsid w:val="00891B39"/>
    <w:rsid w:val="00891B75"/>
    <w:rsid w:val="00891FE8"/>
    <w:rsid w:val="0089377A"/>
    <w:rsid w:val="008941D8"/>
    <w:rsid w:val="0089420A"/>
    <w:rsid w:val="008944D4"/>
    <w:rsid w:val="00894ABA"/>
    <w:rsid w:val="00895276"/>
    <w:rsid w:val="00896326"/>
    <w:rsid w:val="00896947"/>
    <w:rsid w:val="00896ABA"/>
    <w:rsid w:val="00896CE9"/>
    <w:rsid w:val="008971F6"/>
    <w:rsid w:val="008974BE"/>
    <w:rsid w:val="0089759E"/>
    <w:rsid w:val="00897660"/>
    <w:rsid w:val="00897D48"/>
    <w:rsid w:val="008A071D"/>
    <w:rsid w:val="008A0D6E"/>
    <w:rsid w:val="008A1187"/>
    <w:rsid w:val="008A2081"/>
    <w:rsid w:val="008A2986"/>
    <w:rsid w:val="008A32AB"/>
    <w:rsid w:val="008A3CC8"/>
    <w:rsid w:val="008A4198"/>
    <w:rsid w:val="008A47C2"/>
    <w:rsid w:val="008A4CC5"/>
    <w:rsid w:val="008A50F7"/>
    <w:rsid w:val="008A5421"/>
    <w:rsid w:val="008A561E"/>
    <w:rsid w:val="008A56EB"/>
    <w:rsid w:val="008A5904"/>
    <w:rsid w:val="008A5A2F"/>
    <w:rsid w:val="008A5CBC"/>
    <w:rsid w:val="008A5E83"/>
    <w:rsid w:val="008A5FA6"/>
    <w:rsid w:val="008A61AC"/>
    <w:rsid w:val="008A63D1"/>
    <w:rsid w:val="008A66B1"/>
    <w:rsid w:val="008A6804"/>
    <w:rsid w:val="008A79C5"/>
    <w:rsid w:val="008A7FE3"/>
    <w:rsid w:val="008B04F9"/>
    <w:rsid w:val="008B15BA"/>
    <w:rsid w:val="008B15FE"/>
    <w:rsid w:val="008B18D0"/>
    <w:rsid w:val="008B1B10"/>
    <w:rsid w:val="008B238F"/>
    <w:rsid w:val="008B258B"/>
    <w:rsid w:val="008B280F"/>
    <w:rsid w:val="008B2E05"/>
    <w:rsid w:val="008B2E51"/>
    <w:rsid w:val="008B313F"/>
    <w:rsid w:val="008B44D3"/>
    <w:rsid w:val="008B4F5F"/>
    <w:rsid w:val="008B4F8D"/>
    <w:rsid w:val="008B5177"/>
    <w:rsid w:val="008B517D"/>
    <w:rsid w:val="008B5A8B"/>
    <w:rsid w:val="008B5B3A"/>
    <w:rsid w:val="008B62DC"/>
    <w:rsid w:val="008B6912"/>
    <w:rsid w:val="008B756B"/>
    <w:rsid w:val="008B7D08"/>
    <w:rsid w:val="008C0741"/>
    <w:rsid w:val="008C1104"/>
    <w:rsid w:val="008C2FE1"/>
    <w:rsid w:val="008C51ED"/>
    <w:rsid w:val="008C6000"/>
    <w:rsid w:val="008C6118"/>
    <w:rsid w:val="008C613B"/>
    <w:rsid w:val="008C65AE"/>
    <w:rsid w:val="008C7299"/>
    <w:rsid w:val="008C7494"/>
    <w:rsid w:val="008C77E8"/>
    <w:rsid w:val="008C7A21"/>
    <w:rsid w:val="008D03FE"/>
    <w:rsid w:val="008D0765"/>
    <w:rsid w:val="008D1188"/>
    <w:rsid w:val="008D1A04"/>
    <w:rsid w:val="008D2442"/>
    <w:rsid w:val="008D27F8"/>
    <w:rsid w:val="008D2A1A"/>
    <w:rsid w:val="008D2C7F"/>
    <w:rsid w:val="008D2C80"/>
    <w:rsid w:val="008D31FA"/>
    <w:rsid w:val="008D329E"/>
    <w:rsid w:val="008D35B9"/>
    <w:rsid w:val="008D35FA"/>
    <w:rsid w:val="008D41DB"/>
    <w:rsid w:val="008D4357"/>
    <w:rsid w:val="008D501F"/>
    <w:rsid w:val="008D5E31"/>
    <w:rsid w:val="008D6CC6"/>
    <w:rsid w:val="008D6DBE"/>
    <w:rsid w:val="008D7C2D"/>
    <w:rsid w:val="008D7DE7"/>
    <w:rsid w:val="008E0083"/>
    <w:rsid w:val="008E04EF"/>
    <w:rsid w:val="008E0859"/>
    <w:rsid w:val="008E08DE"/>
    <w:rsid w:val="008E0D9A"/>
    <w:rsid w:val="008E0EFE"/>
    <w:rsid w:val="008E15B2"/>
    <w:rsid w:val="008E192F"/>
    <w:rsid w:val="008E1D10"/>
    <w:rsid w:val="008E2BCE"/>
    <w:rsid w:val="008E3804"/>
    <w:rsid w:val="008E4095"/>
    <w:rsid w:val="008E414A"/>
    <w:rsid w:val="008E4617"/>
    <w:rsid w:val="008E4F3D"/>
    <w:rsid w:val="008E5149"/>
    <w:rsid w:val="008E5296"/>
    <w:rsid w:val="008E5617"/>
    <w:rsid w:val="008E5D30"/>
    <w:rsid w:val="008E78CE"/>
    <w:rsid w:val="008F1195"/>
    <w:rsid w:val="008F13CA"/>
    <w:rsid w:val="008F16BC"/>
    <w:rsid w:val="008F2323"/>
    <w:rsid w:val="008F244B"/>
    <w:rsid w:val="008F342F"/>
    <w:rsid w:val="008F420B"/>
    <w:rsid w:val="008F4A49"/>
    <w:rsid w:val="008F6099"/>
    <w:rsid w:val="008F6689"/>
    <w:rsid w:val="008F674C"/>
    <w:rsid w:val="008F6EBC"/>
    <w:rsid w:val="008F77AA"/>
    <w:rsid w:val="008F7DFB"/>
    <w:rsid w:val="008F7F81"/>
    <w:rsid w:val="009000F9"/>
    <w:rsid w:val="00900201"/>
    <w:rsid w:val="00900DA9"/>
    <w:rsid w:val="00900E13"/>
    <w:rsid w:val="00900EA7"/>
    <w:rsid w:val="009015C1"/>
    <w:rsid w:val="00902354"/>
    <w:rsid w:val="009024DB"/>
    <w:rsid w:val="0090331F"/>
    <w:rsid w:val="0090351C"/>
    <w:rsid w:val="00904741"/>
    <w:rsid w:val="009047E4"/>
    <w:rsid w:val="009054E5"/>
    <w:rsid w:val="009058D3"/>
    <w:rsid w:val="00905A92"/>
    <w:rsid w:val="00906711"/>
    <w:rsid w:val="009071B3"/>
    <w:rsid w:val="00907B69"/>
    <w:rsid w:val="0091015B"/>
    <w:rsid w:val="009101E0"/>
    <w:rsid w:val="00910A89"/>
    <w:rsid w:val="00910E0F"/>
    <w:rsid w:val="00912130"/>
    <w:rsid w:val="00912DA9"/>
    <w:rsid w:val="00913139"/>
    <w:rsid w:val="00913222"/>
    <w:rsid w:val="00913D47"/>
    <w:rsid w:val="0091466D"/>
    <w:rsid w:val="009147A2"/>
    <w:rsid w:val="009159B4"/>
    <w:rsid w:val="009163DE"/>
    <w:rsid w:val="00917723"/>
    <w:rsid w:val="00917DB7"/>
    <w:rsid w:val="00920638"/>
    <w:rsid w:val="009215EA"/>
    <w:rsid w:val="0092200D"/>
    <w:rsid w:val="009223E4"/>
    <w:rsid w:val="0092266D"/>
    <w:rsid w:val="0092288B"/>
    <w:rsid w:val="009230E2"/>
    <w:rsid w:val="00923A51"/>
    <w:rsid w:val="00924275"/>
    <w:rsid w:val="0092548A"/>
    <w:rsid w:val="00925C34"/>
    <w:rsid w:val="00925CA4"/>
    <w:rsid w:val="00925CC6"/>
    <w:rsid w:val="00925D65"/>
    <w:rsid w:val="009263D1"/>
    <w:rsid w:val="009265E0"/>
    <w:rsid w:val="00926CE6"/>
    <w:rsid w:val="00927387"/>
    <w:rsid w:val="00927C16"/>
    <w:rsid w:val="00931F2A"/>
    <w:rsid w:val="00932798"/>
    <w:rsid w:val="00932A0D"/>
    <w:rsid w:val="00933A0A"/>
    <w:rsid w:val="00933EF4"/>
    <w:rsid w:val="00933F82"/>
    <w:rsid w:val="0093417C"/>
    <w:rsid w:val="00934562"/>
    <w:rsid w:val="00934635"/>
    <w:rsid w:val="009346AC"/>
    <w:rsid w:val="00934719"/>
    <w:rsid w:val="009348D0"/>
    <w:rsid w:val="0093596A"/>
    <w:rsid w:val="00935CFC"/>
    <w:rsid w:val="00935E5D"/>
    <w:rsid w:val="00936304"/>
    <w:rsid w:val="00936EE4"/>
    <w:rsid w:val="009372A4"/>
    <w:rsid w:val="00937432"/>
    <w:rsid w:val="00940008"/>
    <w:rsid w:val="009403CA"/>
    <w:rsid w:val="0094187F"/>
    <w:rsid w:val="009420D5"/>
    <w:rsid w:val="00942528"/>
    <w:rsid w:val="00942B36"/>
    <w:rsid w:val="00942F4D"/>
    <w:rsid w:val="0094326F"/>
    <w:rsid w:val="0094393B"/>
    <w:rsid w:val="00943DA6"/>
    <w:rsid w:val="0094415D"/>
    <w:rsid w:val="00944612"/>
    <w:rsid w:val="009448D6"/>
    <w:rsid w:val="00945D8F"/>
    <w:rsid w:val="009460F3"/>
    <w:rsid w:val="00946314"/>
    <w:rsid w:val="0094646D"/>
    <w:rsid w:val="009465B2"/>
    <w:rsid w:val="00946949"/>
    <w:rsid w:val="00946AE0"/>
    <w:rsid w:val="00946E3B"/>
    <w:rsid w:val="009472A8"/>
    <w:rsid w:val="0095151F"/>
    <w:rsid w:val="009518A5"/>
    <w:rsid w:val="00951F10"/>
    <w:rsid w:val="009521E7"/>
    <w:rsid w:val="00952A0C"/>
    <w:rsid w:val="009530C5"/>
    <w:rsid w:val="00953F7B"/>
    <w:rsid w:val="0095459F"/>
    <w:rsid w:val="009550E7"/>
    <w:rsid w:val="0095647E"/>
    <w:rsid w:val="00957BDD"/>
    <w:rsid w:val="00957F65"/>
    <w:rsid w:val="00960FDA"/>
    <w:rsid w:val="00961335"/>
    <w:rsid w:val="0096141E"/>
    <w:rsid w:val="00961542"/>
    <w:rsid w:val="00963287"/>
    <w:rsid w:val="009635FB"/>
    <w:rsid w:val="00963A48"/>
    <w:rsid w:val="00963F7D"/>
    <w:rsid w:val="0096423E"/>
    <w:rsid w:val="00964320"/>
    <w:rsid w:val="00965025"/>
    <w:rsid w:val="009654EB"/>
    <w:rsid w:val="009655FB"/>
    <w:rsid w:val="009660CA"/>
    <w:rsid w:val="00966C1F"/>
    <w:rsid w:val="00966CE9"/>
    <w:rsid w:val="00966D0C"/>
    <w:rsid w:val="009670F5"/>
    <w:rsid w:val="009675DE"/>
    <w:rsid w:val="009679CA"/>
    <w:rsid w:val="00970589"/>
    <w:rsid w:val="0097085C"/>
    <w:rsid w:val="00970D2B"/>
    <w:rsid w:val="00971071"/>
    <w:rsid w:val="009711BC"/>
    <w:rsid w:val="00971487"/>
    <w:rsid w:val="00971550"/>
    <w:rsid w:val="009718B7"/>
    <w:rsid w:val="00971A55"/>
    <w:rsid w:val="00971AC0"/>
    <w:rsid w:val="00971BAC"/>
    <w:rsid w:val="00972129"/>
    <w:rsid w:val="0097226F"/>
    <w:rsid w:val="009729B6"/>
    <w:rsid w:val="00972A47"/>
    <w:rsid w:val="009733A0"/>
    <w:rsid w:val="00973DA9"/>
    <w:rsid w:val="009741C1"/>
    <w:rsid w:val="0097425B"/>
    <w:rsid w:val="00974EA3"/>
    <w:rsid w:val="00975D54"/>
    <w:rsid w:val="00976505"/>
    <w:rsid w:val="00976F1E"/>
    <w:rsid w:val="0097721A"/>
    <w:rsid w:val="00977247"/>
    <w:rsid w:val="00977549"/>
    <w:rsid w:val="00980018"/>
    <w:rsid w:val="009806CD"/>
    <w:rsid w:val="00980A0F"/>
    <w:rsid w:val="0098131B"/>
    <w:rsid w:val="0098148C"/>
    <w:rsid w:val="009815AC"/>
    <w:rsid w:val="0098162A"/>
    <w:rsid w:val="009828C4"/>
    <w:rsid w:val="00983806"/>
    <w:rsid w:val="00983911"/>
    <w:rsid w:val="00985708"/>
    <w:rsid w:val="00985A9A"/>
    <w:rsid w:val="00985C29"/>
    <w:rsid w:val="009876E3"/>
    <w:rsid w:val="009902DC"/>
    <w:rsid w:val="009908BF"/>
    <w:rsid w:val="00990A7C"/>
    <w:rsid w:val="00992318"/>
    <w:rsid w:val="00992620"/>
    <w:rsid w:val="0099281C"/>
    <w:rsid w:val="00993449"/>
    <w:rsid w:val="009938CB"/>
    <w:rsid w:val="00994421"/>
    <w:rsid w:val="00994647"/>
    <w:rsid w:val="0099466C"/>
    <w:rsid w:val="00994DB4"/>
    <w:rsid w:val="00994FC1"/>
    <w:rsid w:val="0099508C"/>
    <w:rsid w:val="00995A41"/>
    <w:rsid w:val="009963ED"/>
    <w:rsid w:val="009969B4"/>
    <w:rsid w:val="009A00AF"/>
    <w:rsid w:val="009A016D"/>
    <w:rsid w:val="009A0D9B"/>
    <w:rsid w:val="009A0DE6"/>
    <w:rsid w:val="009A1975"/>
    <w:rsid w:val="009A1CC1"/>
    <w:rsid w:val="009A1F22"/>
    <w:rsid w:val="009A1F55"/>
    <w:rsid w:val="009A250C"/>
    <w:rsid w:val="009A3997"/>
    <w:rsid w:val="009A3DC9"/>
    <w:rsid w:val="009A4516"/>
    <w:rsid w:val="009A4892"/>
    <w:rsid w:val="009A4C99"/>
    <w:rsid w:val="009A4F1E"/>
    <w:rsid w:val="009A5802"/>
    <w:rsid w:val="009A5BFB"/>
    <w:rsid w:val="009A5CF0"/>
    <w:rsid w:val="009A5F76"/>
    <w:rsid w:val="009B01D0"/>
    <w:rsid w:val="009B0485"/>
    <w:rsid w:val="009B2B6D"/>
    <w:rsid w:val="009B2FA2"/>
    <w:rsid w:val="009B315C"/>
    <w:rsid w:val="009B39BB"/>
    <w:rsid w:val="009B39D4"/>
    <w:rsid w:val="009B3D48"/>
    <w:rsid w:val="009B43CD"/>
    <w:rsid w:val="009B4580"/>
    <w:rsid w:val="009B48D1"/>
    <w:rsid w:val="009B49D7"/>
    <w:rsid w:val="009B4F61"/>
    <w:rsid w:val="009B5D96"/>
    <w:rsid w:val="009B5DB9"/>
    <w:rsid w:val="009B6560"/>
    <w:rsid w:val="009B6C3F"/>
    <w:rsid w:val="009B725A"/>
    <w:rsid w:val="009B7648"/>
    <w:rsid w:val="009B7732"/>
    <w:rsid w:val="009B7B1D"/>
    <w:rsid w:val="009C008C"/>
    <w:rsid w:val="009C01A9"/>
    <w:rsid w:val="009C01E2"/>
    <w:rsid w:val="009C089B"/>
    <w:rsid w:val="009C0D7F"/>
    <w:rsid w:val="009C13D8"/>
    <w:rsid w:val="009C18ED"/>
    <w:rsid w:val="009C1A3D"/>
    <w:rsid w:val="009C32C3"/>
    <w:rsid w:val="009C3896"/>
    <w:rsid w:val="009C396F"/>
    <w:rsid w:val="009C4713"/>
    <w:rsid w:val="009C4764"/>
    <w:rsid w:val="009C4A77"/>
    <w:rsid w:val="009C5278"/>
    <w:rsid w:val="009C5A07"/>
    <w:rsid w:val="009C60FD"/>
    <w:rsid w:val="009C631F"/>
    <w:rsid w:val="009C6F69"/>
    <w:rsid w:val="009C7A99"/>
    <w:rsid w:val="009D0A0F"/>
    <w:rsid w:val="009D0BBB"/>
    <w:rsid w:val="009D12B7"/>
    <w:rsid w:val="009D1974"/>
    <w:rsid w:val="009D31A1"/>
    <w:rsid w:val="009D3496"/>
    <w:rsid w:val="009D3D5B"/>
    <w:rsid w:val="009D3DA5"/>
    <w:rsid w:val="009D4923"/>
    <w:rsid w:val="009D4E8A"/>
    <w:rsid w:val="009D5978"/>
    <w:rsid w:val="009D5EE2"/>
    <w:rsid w:val="009D61F2"/>
    <w:rsid w:val="009D6655"/>
    <w:rsid w:val="009D6990"/>
    <w:rsid w:val="009D7F31"/>
    <w:rsid w:val="009E0299"/>
    <w:rsid w:val="009E0428"/>
    <w:rsid w:val="009E05FD"/>
    <w:rsid w:val="009E0D1C"/>
    <w:rsid w:val="009E0DC3"/>
    <w:rsid w:val="009E0E4C"/>
    <w:rsid w:val="009E1058"/>
    <w:rsid w:val="009E11F3"/>
    <w:rsid w:val="009E12E4"/>
    <w:rsid w:val="009E1AED"/>
    <w:rsid w:val="009E40ED"/>
    <w:rsid w:val="009E410E"/>
    <w:rsid w:val="009E423E"/>
    <w:rsid w:val="009E4EBC"/>
    <w:rsid w:val="009E573B"/>
    <w:rsid w:val="009E5945"/>
    <w:rsid w:val="009E5CA9"/>
    <w:rsid w:val="009E5E71"/>
    <w:rsid w:val="009E72F6"/>
    <w:rsid w:val="009E7D2A"/>
    <w:rsid w:val="009E7F41"/>
    <w:rsid w:val="009E7F9C"/>
    <w:rsid w:val="009F004D"/>
    <w:rsid w:val="009F10AA"/>
    <w:rsid w:val="009F23F9"/>
    <w:rsid w:val="009F25EA"/>
    <w:rsid w:val="009F2A5D"/>
    <w:rsid w:val="009F35FE"/>
    <w:rsid w:val="009F390C"/>
    <w:rsid w:val="009F3F22"/>
    <w:rsid w:val="009F4949"/>
    <w:rsid w:val="009F4E76"/>
    <w:rsid w:val="009F5AC0"/>
    <w:rsid w:val="009F60FD"/>
    <w:rsid w:val="009F62CD"/>
    <w:rsid w:val="009F6C2B"/>
    <w:rsid w:val="009F738D"/>
    <w:rsid w:val="009F77A3"/>
    <w:rsid w:val="009F7836"/>
    <w:rsid w:val="009F7FAC"/>
    <w:rsid w:val="00A000BA"/>
    <w:rsid w:val="00A00541"/>
    <w:rsid w:val="00A0078B"/>
    <w:rsid w:val="00A01538"/>
    <w:rsid w:val="00A0170E"/>
    <w:rsid w:val="00A019C9"/>
    <w:rsid w:val="00A0219C"/>
    <w:rsid w:val="00A024A4"/>
    <w:rsid w:val="00A0392D"/>
    <w:rsid w:val="00A04160"/>
    <w:rsid w:val="00A04EF0"/>
    <w:rsid w:val="00A0500E"/>
    <w:rsid w:val="00A053F9"/>
    <w:rsid w:val="00A05F2A"/>
    <w:rsid w:val="00A06A69"/>
    <w:rsid w:val="00A06DBD"/>
    <w:rsid w:val="00A07C63"/>
    <w:rsid w:val="00A1083B"/>
    <w:rsid w:val="00A10A27"/>
    <w:rsid w:val="00A10B9A"/>
    <w:rsid w:val="00A10EAC"/>
    <w:rsid w:val="00A114D9"/>
    <w:rsid w:val="00A1220B"/>
    <w:rsid w:val="00A13412"/>
    <w:rsid w:val="00A138B4"/>
    <w:rsid w:val="00A1493D"/>
    <w:rsid w:val="00A14AF0"/>
    <w:rsid w:val="00A16043"/>
    <w:rsid w:val="00A16939"/>
    <w:rsid w:val="00A16DD0"/>
    <w:rsid w:val="00A1784D"/>
    <w:rsid w:val="00A17A92"/>
    <w:rsid w:val="00A20064"/>
    <w:rsid w:val="00A208B7"/>
    <w:rsid w:val="00A20910"/>
    <w:rsid w:val="00A20F3F"/>
    <w:rsid w:val="00A210A0"/>
    <w:rsid w:val="00A21445"/>
    <w:rsid w:val="00A2369F"/>
    <w:rsid w:val="00A238FA"/>
    <w:rsid w:val="00A24266"/>
    <w:rsid w:val="00A24281"/>
    <w:rsid w:val="00A24E9D"/>
    <w:rsid w:val="00A24F80"/>
    <w:rsid w:val="00A25059"/>
    <w:rsid w:val="00A253A7"/>
    <w:rsid w:val="00A25CE2"/>
    <w:rsid w:val="00A25DD3"/>
    <w:rsid w:val="00A26565"/>
    <w:rsid w:val="00A2667F"/>
    <w:rsid w:val="00A26BA9"/>
    <w:rsid w:val="00A270D9"/>
    <w:rsid w:val="00A2756B"/>
    <w:rsid w:val="00A27AEF"/>
    <w:rsid w:val="00A27B2B"/>
    <w:rsid w:val="00A27B41"/>
    <w:rsid w:val="00A30B27"/>
    <w:rsid w:val="00A30E13"/>
    <w:rsid w:val="00A33A86"/>
    <w:rsid w:val="00A33F02"/>
    <w:rsid w:val="00A34807"/>
    <w:rsid w:val="00A34A61"/>
    <w:rsid w:val="00A34BD1"/>
    <w:rsid w:val="00A355BB"/>
    <w:rsid w:val="00A35688"/>
    <w:rsid w:val="00A35B1E"/>
    <w:rsid w:val="00A35D46"/>
    <w:rsid w:val="00A362B2"/>
    <w:rsid w:val="00A3688B"/>
    <w:rsid w:val="00A37237"/>
    <w:rsid w:val="00A37ABC"/>
    <w:rsid w:val="00A37C8B"/>
    <w:rsid w:val="00A40730"/>
    <w:rsid w:val="00A41B1C"/>
    <w:rsid w:val="00A41D60"/>
    <w:rsid w:val="00A41E48"/>
    <w:rsid w:val="00A41E90"/>
    <w:rsid w:val="00A421CC"/>
    <w:rsid w:val="00A42535"/>
    <w:rsid w:val="00A42CC5"/>
    <w:rsid w:val="00A433F6"/>
    <w:rsid w:val="00A43BA5"/>
    <w:rsid w:val="00A43FB3"/>
    <w:rsid w:val="00A443E1"/>
    <w:rsid w:val="00A45060"/>
    <w:rsid w:val="00A45302"/>
    <w:rsid w:val="00A456F1"/>
    <w:rsid w:val="00A460F0"/>
    <w:rsid w:val="00A46C74"/>
    <w:rsid w:val="00A46D15"/>
    <w:rsid w:val="00A47809"/>
    <w:rsid w:val="00A47C0D"/>
    <w:rsid w:val="00A47E59"/>
    <w:rsid w:val="00A50AA0"/>
    <w:rsid w:val="00A5202E"/>
    <w:rsid w:val="00A532A3"/>
    <w:rsid w:val="00A5370E"/>
    <w:rsid w:val="00A539F0"/>
    <w:rsid w:val="00A54316"/>
    <w:rsid w:val="00A54D5D"/>
    <w:rsid w:val="00A54D88"/>
    <w:rsid w:val="00A55A05"/>
    <w:rsid w:val="00A5657A"/>
    <w:rsid w:val="00A56875"/>
    <w:rsid w:val="00A57699"/>
    <w:rsid w:val="00A5788F"/>
    <w:rsid w:val="00A57AC5"/>
    <w:rsid w:val="00A57E4F"/>
    <w:rsid w:val="00A602C3"/>
    <w:rsid w:val="00A62057"/>
    <w:rsid w:val="00A621A7"/>
    <w:rsid w:val="00A626A0"/>
    <w:rsid w:val="00A6276B"/>
    <w:rsid w:val="00A627B1"/>
    <w:rsid w:val="00A62B6A"/>
    <w:rsid w:val="00A62BE5"/>
    <w:rsid w:val="00A62F6A"/>
    <w:rsid w:val="00A6373B"/>
    <w:rsid w:val="00A63802"/>
    <w:rsid w:val="00A63AD7"/>
    <w:rsid w:val="00A64219"/>
    <w:rsid w:val="00A644B2"/>
    <w:rsid w:val="00A65DE9"/>
    <w:rsid w:val="00A65EBB"/>
    <w:rsid w:val="00A6658E"/>
    <w:rsid w:val="00A66A17"/>
    <w:rsid w:val="00A66FC0"/>
    <w:rsid w:val="00A66FFD"/>
    <w:rsid w:val="00A67231"/>
    <w:rsid w:val="00A676F9"/>
    <w:rsid w:val="00A67960"/>
    <w:rsid w:val="00A67B9E"/>
    <w:rsid w:val="00A70737"/>
    <w:rsid w:val="00A7164C"/>
    <w:rsid w:val="00A71A86"/>
    <w:rsid w:val="00A71A91"/>
    <w:rsid w:val="00A71BA9"/>
    <w:rsid w:val="00A71E03"/>
    <w:rsid w:val="00A71E2C"/>
    <w:rsid w:val="00A71E57"/>
    <w:rsid w:val="00A7249C"/>
    <w:rsid w:val="00A7299C"/>
    <w:rsid w:val="00A72ADB"/>
    <w:rsid w:val="00A72AFA"/>
    <w:rsid w:val="00A73018"/>
    <w:rsid w:val="00A7327B"/>
    <w:rsid w:val="00A7345E"/>
    <w:rsid w:val="00A73BBF"/>
    <w:rsid w:val="00A73DDE"/>
    <w:rsid w:val="00A743C9"/>
    <w:rsid w:val="00A74594"/>
    <w:rsid w:val="00A74679"/>
    <w:rsid w:val="00A74692"/>
    <w:rsid w:val="00A747BF"/>
    <w:rsid w:val="00A74BD3"/>
    <w:rsid w:val="00A7504F"/>
    <w:rsid w:val="00A752D4"/>
    <w:rsid w:val="00A758F2"/>
    <w:rsid w:val="00A76806"/>
    <w:rsid w:val="00A768DC"/>
    <w:rsid w:val="00A76D16"/>
    <w:rsid w:val="00A76ED9"/>
    <w:rsid w:val="00A76F35"/>
    <w:rsid w:val="00A771EF"/>
    <w:rsid w:val="00A778C9"/>
    <w:rsid w:val="00A77F00"/>
    <w:rsid w:val="00A8094E"/>
    <w:rsid w:val="00A809DB"/>
    <w:rsid w:val="00A80B7B"/>
    <w:rsid w:val="00A80DD1"/>
    <w:rsid w:val="00A82260"/>
    <w:rsid w:val="00A82B01"/>
    <w:rsid w:val="00A85532"/>
    <w:rsid w:val="00A85680"/>
    <w:rsid w:val="00A85940"/>
    <w:rsid w:val="00A85E4E"/>
    <w:rsid w:val="00A86453"/>
    <w:rsid w:val="00A866FD"/>
    <w:rsid w:val="00A8679C"/>
    <w:rsid w:val="00A86C20"/>
    <w:rsid w:val="00A86C41"/>
    <w:rsid w:val="00A87352"/>
    <w:rsid w:val="00A902C5"/>
    <w:rsid w:val="00A90FB7"/>
    <w:rsid w:val="00A91333"/>
    <w:rsid w:val="00A91485"/>
    <w:rsid w:val="00A91D7E"/>
    <w:rsid w:val="00A91E5E"/>
    <w:rsid w:val="00A92512"/>
    <w:rsid w:val="00A9293E"/>
    <w:rsid w:val="00A92E0F"/>
    <w:rsid w:val="00A92F55"/>
    <w:rsid w:val="00A9342D"/>
    <w:rsid w:val="00A93463"/>
    <w:rsid w:val="00A93541"/>
    <w:rsid w:val="00A9387B"/>
    <w:rsid w:val="00A95267"/>
    <w:rsid w:val="00A9533C"/>
    <w:rsid w:val="00A95AE5"/>
    <w:rsid w:val="00A95B0C"/>
    <w:rsid w:val="00A95F8E"/>
    <w:rsid w:val="00A96998"/>
    <w:rsid w:val="00A96FA6"/>
    <w:rsid w:val="00AA024E"/>
    <w:rsid w:val="00AA184C"/>
    <w:rsid w:val="00AA190E"/>
    <w:rsid w:val="00AA2710"/>
    <w:rsid w:val="00AA2A0A"/>
    <w:rsid w:val="00AA2D9E"/>
    <w:rsid w:val="00AA2DB5"/>
    <w:rsid w:val="00AA2F8C"/>
    <w:rsid w:val="00AA367E"/>
    <w:rsid w:val="00AA39DE"/>
    <w:rsid w:val="00AA4585"/>
    <w:rsid w:val="00AA539F"/>
    <w:rsid w:val="00AA589C"/>
    <w:rsid w:val="00AA63B8"/>
    <w:rsid w:val="00AA6EF5"/>
    <w:rsid w:val="00AA717F"/>
    <w:rsid w:val="00AA7323"/>
    <w:rsid w:val="00AA74B7"/>
    <w:rsid w:val="00AA7D89"/>
    <w:rsid w:val="00AB0A97"/>
    <w:rsid w:val="00AB0EDA"/>
    <w:rsid w:val="00AB153D"/>
    <w:rsid w:val="00AB193A"/>
    <w:rsid w:val="00AB1BD0"/>
    <w:rsid w:val="00AB1BE8"/>
    <w:rsid w:val="00AB2DB8"/>
    <w:rsid w:val="00AB335B"/>
    <w:rsid w:val="00AB33EE"/>
    <w:rsid w:val="00AB3A62"/>
    <w:rsid w:val="00AB3FBF"/>
    <w:rsid w:val="00AB4A60"/>
    <w:rsid w:val="00AB4F30"/>
    <w:rsid w:val="00AB4F4A"/>
    <w:rsid w:val="00AB574A"/>
    <w:rsid w:val="00AB5CFE"/>
    <w:rsid w:val="00AB5E1B"/>
    <w:rsid w:val="00AB5EB8"/>
    <w:rsid w:val="00AB6FD9"/>
    <w:rsid w:val="00AB77AB"/>
    <w:rsid w:val="00AB7C5B"/>
    <w:rsid w:val="00AB7CB0"/>
    <w:rsid w:val="00AC04E5"/>
    <w:rsid w:val="00AC1802"/>
    <w:rsid w:val="00AC1D05"/>
    <w:rsid w:val="00AC1D8A"/>
    <w:rsid w:val="00AC1DD7"/>
    <w:rsid w:val="00AC245C"/>
    <w:rsid w:val="00AC2635"/>
    <w:rsid w:val="00AC2E77"/>
    <w:rsid w:val="00AC30C9"/>
    <w:rsid w:val="00AC318E"/>
    <w:rsid w:val="00AC339D"/>
    <w:rsid w:val="00AC4259"/>
    <w:rsid w:val="00AC48C7"/>
    <w:rsid w:val="00AC49AC"/>
    <w:rsid w:val="00AC4A72"/>
    <w:rsid w:val="00AC4F9E"/>
    <w:rsid w:val="00AC5F1B"/>
    <w:rsid w:val="00AC7A85"/>
    <w:rsid w:val="00AD00CF"/>
    <w:rsid w:val="00AD053B"/>
    <w:rsid w:val="00AD0A81"/>
    <w:rsid w:val="00AD0AAB"/>
    <w:rsid w:val="00AD1BBC"/>
    <w:rsid w:val="00AD2110"/>
    <w:rsid w:val="00AD2135"/>
    <w:rsid w:val="00AD2455"/>
    <w:rsid w:val="00AD2C56"/>
    <w:rsid w:val="00AD3BF7"/>
    <w:rsid w:val="00AD4A8D"/>
    <w:rsid w:val="00AD5412"/>
    <w:rsid w:val="00AD6180"/>
    <w:rsid w:val="00AD6544"/>
    <w:rsid w:val="00AD7191"/>
    <w:rsid w:val="00AD7ED5"/>
    <w:rsid w:val="00AE0704"/>
    <w:rsid w:val="00AE08BE"/>
    <w:rsid w:val="00AE0D16"/>
    <w:rsid w:val="00AE0E7C"/>
    <w:rsid w:val="00AE1709"/>
    <w:rsid w:val="00AE2096"/>
    <w:rsid w:val="00AE30A5"/>
    <w:rsid w:val="00AE3610"/>
    <w:rsid w:val="00AE3738"/>
    <w:rsid w:val="00AE3A45"/>
    <w:rsid w:val="00AE453C"/>
    <w:rsid w:val="00AE4BEB"/>
    <w:rsid w:val="00AE511E"/>
    <w:rsid w:val="00AE512D"/>
    <w:rsid w:val="00AE542A"/>
    <w:rsid w:val="00AE5808"/>
    <w:rsid w:val="00AE5C4E"/>
    <w:rsid w:val="00AE63F6"/>
    <w:rsid w:val="00AE655B"/>
    <w:rsid w:val="00AE6594"/>
    <w:rsid w:val="00AE766E"/>
    <w:rsid w:val="00AF209B"/>
    <w:rsid w:val="00AF22EC"/>
    <w:rsid w:val="00AF2BCA"/>
    <w:rsid w:val="00AF3083"/>
    <w:rsid w:val="00AF31A6"/>
    <w:rsid w:val="00AF3B72"/>
    <w:rsid w:val="00AF443F"/>
    <w:rsid w:val="00AF4DD1"/>
    <w:rsid w:val="00AF5B17"/>
    <w:rsid w:val="00AF64DB"/>
    <w:rsid w:val="00AF6636"/>
    <w:rsid w:val="00AF6C24"/>
    <w:rsid w:val="00AF754F"/>
    <w:rsid w:val="00B00630"/>
    <w:rsid w:val="00B00A87"/>
    <w:rsid w:val="00B0100E"/>
    <w:rsid w:val="00B01B2D"/>
    <w:rsid w:val="00B02A3F"/>
    <w:rsid w:val="00B03A20"/>
    <w:rsid w:val="00B0413D"/>
    <w:rsid w:val="00B04E20"/>
    <w:rsid w:val="00B056D7"/>
    <w:rsid w:val="00B05972"/>
    <w:rsid w:val="00B06651"/>
    <w:rsid w:val="00B06797"/>
    <w:rsid w:val="00B07B3E"/>
    <w:rsid w:val="00B07C12"/>
    <w:rsid w:val="00B10595"/>
    <w:rsid w:val="00B106CA"/>
    <w:rsid w:val="00B1072E"/>
    <w:rsid w:val="00B11EF8"/>
    <w:rsid w:val="00B11F71"/>
    <w:rsid w:val="00B1262D"/>
    <w:rsid w:val="00B129F5"/>
    <w:rsid w:val="00B12D96"/>
    <w:rsid w:val="00B12DD5"/>
    <w:rsid w:val="00B131AB"/>
    <w:rsid w:val="00B13253"/>
    <w:rsid w:val="00B1440A"/>
    <w:rsid w:val="00B146E4"/>
    <w:rsid w:val="00B14766"/>
    <w:rsid w:val="00B163BC"/>
    <w:rsid w:val="00B1666A"/>
    <w:rsid w:val="00B168F7"/>
    <w:rsid w:val="00B175F8"/>
    <w:rsid w:val="00B2025B"/>
    <w:rsid w:val="00B20B6B"/>
    <w:rsid w:val="00B20DE9"/>
    <w:rsid w:val="00B2124F"/>
    <w:rsid w:val="00B2178F"/>
    <w:rsid w:val="00B22BBA"/>
    <w:rsid w:val="00B23124"/>
    <w:rsid w:val="00B2326E"/>
    <w:rsid w:val="00B2427A"/>
    <w:rsid w:val="00B25896"/>
    <w:rsid w:val="00B2663F"/>
    <w:rsid w:val="00B31625"/>
    <w:rsid w:val="00B33676"/>
    <w:rsid w:val="00B3436F"/>
    <w:rsid w:val="00B3482B"/>
    <w:rsid w:val="00B34CB2"/>
    <w:rsid w:val="00B34D39"/>
    <w:rsid w:val="00B34E11"/>
    <w:rsid w:val="00B3577B"/>
    <w:rsid w:val="00B35E1F"/>
    <w:rsid w:val="00B36918"/>
    <w:rsid w:val="00B36C79"/>
    <w:rsid w:val="00B36E7C"/>
    <w:rsid w:val="00B36ED9"/>
    <w:rsid w:val="00B37873"/>
    <w:rsid w:val="00B40BE7"/>
    <w:rsid w:val="00B40E69"/>
    <w:rsid w:val="00B41261"/>
    <w:rsid w:val="00B41545"/>
    <w:rsid w:val="00B415F7"/>
    <w:rsid w:val="00B41669"/>
    <w:rsid w:val="00B41CA5"/>
    <w:rsid w:val="00B41F98"/>
    <w:rsid w:val="00B42389"/>
    <w:rsid w:val="00B42720"/>
    <w:rsid w:val="00B42B48"/>
    <w:rsid w:val="00B43D05"/>
    <w:rsid w:val="00B445A2"/>
    <w:rsid w:val="00B4482E"/>
    <w:rsid w:val="00B45DCF"/>
    <w:rsid w:val="00B46BCD"/>
    <w:rsid w:val="00B46DE4"/>
    <w:rsid w:val="00B46F41"/>
    <w:rsid w:val="00B47209"/>
    <w:rsid w:val="00B478B8"/>
    <w:rsid w:val="00B47A65"/>
    <w:rsid w:val="00B47F9F"/>
    <w:rsid w:val="00B50DDA"/>
    <w:rsid w:val="00B520CD"/>
    <w:rsid w:val="00B5221D"/>
    <w:rsid w:val="00B5305C"/>
    <w:rsid w:val="00B53178"/>
    <w:rsid w:val="00B537C7"/>
    <w:rsid w:val="00B539C7"/>
    <w:rsid w:val="00B53A63"/>
    <w:rsid w:val="00B5432F"/>
    <w:rsid w:val="00B546AA"/>
    <w:rsid w:val="00B549CF"/>
    <w:rsid w:val="00B556DC"/>
    <w:rsid w:val="00B55E6A"/>
    <w:rsid w:val="00B5661E"/>
    <w:rsid w:val="00B56657"/>
    <w:rsid w:val="00B56E90"/>
    <w:rsid w:val="00B57537"/>
    <w:rsid w:val="00B578F7"/>
    <w:rsid w:val="00B5795A"/>
    <w:rsid w:val="00B61252"/>
    <w:rsid w:val="00B614A9"/>
    <w:rsid w:val="00B618B1"/>
    <w:rsid w:val="00B62851"/>
    <w:rsid w:val="00B628B9"/>
    <w:rsid w:val="00B62B2C"/>
    <w:rsid w:val="00B62DCA"/>
    <w:rsid w:val="00B630AD"/>
    <w:rsid w:val="00B6321C"/>
    <w:rsid w:val="00B6329C"/>
    <w:rsid w:val="00B63699"/>
    <w:rsid w:val="00B638BE"/>
    <w:rsid w:val="00B639AF"/>
    <w:rsid w:val="00B63C65"/>
    <w:rsid w:val="00B64057"/>
    <w:rsid w:val="00B64147"/>
    <w:rsid w:val="00B64ABA"/>
    <w:rsid w:val="00B65167"/>
    <w:rsid w:val="00B6588E"/>
    <w:rsid w:val="00B65AF5"/>
    <w:rsid w:val="00B66418"/>
    <w:rsid w:val="00B66D90"/>
    <w:rsid w:val="00B67B03"/>
    <w:rsid w:val="00B7045E"/>
    <w:rsid w:val="00B70769"/>
    <w:rsid w:val="00B70B37"/>
    <w:rsid w:val="00B70F8E"/>
    <w:rsid w:val="00B7101C"/>
    <w:rsid w:val="00B71371"/>
    <w:rsid w:val="00B719B5"/>
    <w:rsid w:val="00B71C9E"/>
    <w:rsid w:val="00B72060"/>
    <w:rsid w:val="00B72089"/>
    <w:rsid w:val="00B73391"/>
    <w:rsid w:val="00B7340B"/>
    <w:rsid w:val="00B7379E"/>
    <w:rsid w:val="00B73E56"/>
    <w:rsid w:val="00B75C76"/>
    <w:rsid w:val="00B75E4B"/>
    <w:rsid w:val="00B760FB"/>
    <w:rsid w:val="00B765D2"/>
    <w:rsid w:val="00B765F1"/>
    <w:rsid w:val="00B77584"/>
    <w:rsid w:val="00B8029E"/>
    <w:rsid w:val="00B802D7"/>
    <w:rsid w:val="00B8119C"/>
    <w:rsid w:val="00B8135C"/>
    <w:rsid w:val="00B819CD"/>
    <w:rsid w:val="00B821E8"/>
    <w:rsid w:val="00B82A47"/>
    <w:rsid w:val="00B8344F"/>
    <w:rsid w:val="00B834C5"/>
    <w:rsid w:val="00B83EB9"/>
    <w:rsid w:val="00B85B6E"/>
    <w:rsid w:val="00B86666"/>
    <w:rsid w:val="00B8723D"/>
    <w:rsid w:val="00B8731B"/>
    <w:rsid w:val="00B876E4"/>
    <w:rsid w:val="00B87942"/>
    <w:rsid w:val="00B87CD5"/>
    <w:rsid w:val="00B90117"/>
    <w:rsid w:val="00B92E74"/>
    <w:rsid w:val="00B932F3"/>
    <w:rsid w:val="00B93DCC"/>
    <w:rsid w:val="00B94391"/>
    <w:rsid w:val="00B94FD3"/>
    <w:rsid w:val="00B96115"/>
    <w:rsid w:val="00B9693B"/>
    <w:rsid w:val="00BA08FD"/>
    <w:rsid w:val="00BA0E79"/>
    <w:rsid w:val="00BA0EF9"/>
    <w:rsid w:val="00BA12F1"/>
    <w:rsid w:val="00BA195C"/>
    <w:rsid w:val="00BA1BB6"/>
    <w:rsid w:val="00BA1CF3"/>
    <w:rsid w:val="00BA20E4"/>
    <w:rsid w:val="00BA2B00"/>
    <w:rsid w:val="00BA2D65"/>
    <w:rsid w:val="00BA3233"/>
    <w:rsid w:val="00BA420D"/>
    <w:rsid w:val="00BA43A6"/>
    <w:rsid w:val="00BA4494"/>
    <w:rsid w:val="00BA4780"/>
    <w:rsid w:val="00BA4AD5"/>
    <w:rsid w:val="00BA54F2"/>
    <w:rsid w:val="00BA580C"/>
    <w:rsid w:val="00BA6100"/>
    <w:rsid w:val="00BA61E7"/>
    <w:rsid w:val="00BA6432"/>
    <w:rsid w:val="00BA6D10"/>
    <w:rsid w:val="00BA6E95"/>
    <w:rsid w:val="00BA7B79"/>
    <w:rsid w:val="00BA7D40"/>
    <w:rsid w:val="00BB0AE6"/>
    <w:rsid w:val="00BB109B"/>
    <w:rsid w:val="00BB11EA"/>
    <w:rsid w:val="00BB142D"/>
    <w:rsid w:val="00BB1947"/>
    <w:rsid w:val="00BB1FC8"/>
    <w:rsid w:val="00BB2334"/>
    <w:rsid w:val="00BB2D41"/>
    <w:rsid w:val="00BB2F9F"/>
    <w:rsid w:val="00BB34B2"/>
    <w:rsid w:val="00BB34EB"/>
    <w:rsid w:val="00BB483E"/>
    <w:rsid w:val="00BB4A88"/>
    <w:rsid w:val="00BB4CB1"/>
    <w:rsid w:val="00BB550C"/>
    <w:rsid w:val="00BB58D6"/>
    <w:rsid w:val="00BB593C"/>
    <w:rsid w:val="00BB5997"/>
    <w:rsid w:val="00BB67DE"/>
    <w:rsid w:val="00BB6EC5"/>
    <w:rsid w:val="00BB70C5"/>
    <w:rsid w:val="00BB74B1"/>
    <w:rsid w:val="00BB77F3"/>
    <w:rsid w:val="00BB7C3A"/>
    <w:rsid w:val="00BB7C41"/>
    <w:rsid w:val="00BB7E0A"/>
    <w:rsid w:val="00BC0109"/>
    <w:rsid w:val="00BC0188"/>
    <w:rsid w:val="00BC03F3"/>
    <w:rsid w:val="00BC1135"/>
    <w:rsid w:val="00BC126A"/>
    <w:rsid w:val="00BC1EEA"/>
    <w:rsid w:val="00BC2169"/>
    <w:rsid w:val="00BC2556"/>
    <w:rsid w:val="00BC391A"/>
    <w:rsid w:val="00BC425E"/>
    <w:rsid w:val="00BC4960"/>
    <w:rsid w:val="00BC5342"/>
    <w:rsid w:val="00BC5CB2"/>
    <w:rsid w:val="00BC60AF"/>
    <w:rsid w:val="00BC638D"/>
    <w:rsid w:val="00BC63F1"/>
    <w:rsid w:val="00BC71F4"/>
    <w:rsid w:val="00BC79C3"/>
    <w:rsid w:val="00BD0A12"/>
    <w:rsid w:val="00BD0CA8"/>
    <w:rsid w:val="00BD13B6"/>
    <w:rsid w:val="00BD1628"/>
    <w:rsid w:val="00BD189A"/>
    <w:rsid w:val="00BD2322"/>
    <w:rsid w:val="00BD24E9"/>
    <w:rsid w:val="00BD254C"/>
    <w:rsid w:val="00BD265C"/>
    <w:rsid w:val="00BD2AAD"/>
    <w:rsid w:val="00BD2F69"/>
    <w:rsid w:val="00BD3347"/>
    <w:rsid w:val="00BD3750"/>
    <w:rsid w:val="00BD3DD5"/>
    <w:rsid w:val="00BD3FC1"/>
    <w:rsid w:val="00BD4AB0"/>
    <w:rsid w:val="00BD4E06"/>
    <w:rsid w:val="00BD5BB7"/>
    <w:rsid w:val="00BD688D"/>
    <w:rsid w:val="00BD6962"/>
    <w:rsid w:val="00BD69C6"/>
    <w:rsid w:val="00BE049C"/>
    <w:rsid w:val="00BE08B4"/>
    <w:rsid w:val="00BE09B3"/>
    <w:rsid w:val="00BE1363"/>
    <w:rsid w:val="00BE338B"/>
    <w:rsid w:val="00BE33A4"/>
    <w:rsid w:val="00BE3506"/>
    <w:rsid w:val="00BE3580"/>
    <w:rsid w:val="00BE35D4"/>
    <w:rsid w:val="00BE3600"/>
    <w:rsid w:val="00BE6304"/>
    <w:rsid w:val="00BE6486"/>
    <w:rsid w:val="00BE6A19"/>
    <w:rsid w:val="00BE6CC4"/>
    <w:rsid w:val="00BE71B1"/>
    <w:rsid w:val="00BE71F8"/>
    <w:rsid w:val="00BE76A8"/>
    <w:rsid w:val="00BE7817"/>
    <w:rsid w:val="00BE7947"/>
    <w:rsid w:val="00BE7EFD"/>
    <w:rsid w:val="00BF094E"/>
    <w:rsid w:val="00BF094F"/>
    <w:rsid w:val="00BF0F54"/>
    <w:rsid w:val="00BF1530"/>
    <w:rsid w:val="00BF1947"/>
    <w:rsid w:val="00BF1B79"/>
    <w:rsid w:val="00BF1D3D"/>
    <w:rsid w:val="00BF1D5D"/>
    <w:rsid w:val="00BF1EEB"/>
    <w:rsid w:val="00BF2675"/>
    <w:rsid w:val="00BF3F8C"/>
    <w:rsid w:val="00BF442D"/>
    <w:rsid w:val="00BF4873"/>
    <w:rsid w:val="00BF4CF9"/>
    <w:rsid w:val="00BF4D55"/>
    <w:rsid w:val="00BF5D8F"/>
    <w:rsid w:val="00BF65C2"/>
    <w:rsid w:val="00BF6700"/>
    <w:rsid w:val="00BF68FA"/>
    <w:rsid w:val="00C00F4C"/>
    <w:rsid w:val="00C01F76"/>
    <w:rsid w:val="00C031FE"/>
    <w:rsid w:val="00C03208"/>
    <w:rsid w:val="00C03A19"/>
    <w:rsid w:val="00C03DC3"/>
    <w:rsid w:val="00C04477"/>
    <w:rsid w:val="00C051EB"/>
    <w:rsid w:val="00C05C18"/>
    <w:rsid w:val="00C0643C"/>
    <w:rsid w:val="00C06E44"/>
    <w:rsid w:val="00C07621"/>
    <w:rsid w:val="00C07709"/>
    <w:rsid w:val="00C07B0A"/>
    <w:rsid w:val="00C07DB7"/>
    <w:rsid w:val="00C07E18"/>
    <w:rsid w:val="00C107FE"/>
    <w:rsid w:val="00C112B8"/>
    <w:rsid w:val="00C11FE0"/>
    <w:rsid w:val="00C12A0B"/>
    <w:rsid w:val="00C12C21"/>
    <w:rsid w:val="00C140BF"/>
    <w:rsid w:val="00C144E8"/>
    <w:rsid w:val="00C15DDF"/>
    <w:rsid w:val="00C16868"/>
    <w:rsid w:val="00C175D0"/>
    <w:rsid w:val="00C177E0"/>
    <w:rsid w:val="00C2080A"/>
    <w:rsid w:val="00C21C1E"/>
    <w:rsid w:val="00C22F86"/>
    <w:rsid w:val="00C2309E"/>
    <w:rsid w:val="00C23173"/>
    <w:rsid w:val="00C23727"/>
    <w:rsid w:val="00C23DDE"/>
    <w:rsid w:val="00C24ADA"/>
    <w:rsid w:val="00C24D6D"/>
    <w:rsid w:val="00C24F59"/>
    <w:rsid w:val="00C254CA"/>
    <w:rsid w:val="00C25753"/>
    <w:rsid w:val="00C25C35"/>
    <w:rsid w:val="00C272FC"/>
    <w:rsid w:val="00C27A1B"/>
    <w:rsid w:val="00C3000F"/>
    <w:rsid w:val="00C30420"/>
    <w:rsid w:val="00C30A09"/>
    <w:rsid w:val="00C3177F"/>
    <w:rsid w:val="00C31CF6"/>
    <w:rsid w:val="00C31FDE"/>
    <w:rsid w:val="00C32264"/>
    <w:rsid w:val="00C323CB"/>
    <w:rsid w:val="00C3258B"/>
    <w:rsid w:val="00C32F4A"/>
    <w:rsid w:val="00C33056"/>
    <w:rsid w:val="00C3412E"/>
    <w:rsid w:val="00C34503"/>
    <w:rsid w:val="00C3484D"/>
    <w:rsid w:val="00C34C2C"/>
    <w:rsid w:val="00C365F7"/>
    <w:rsid w:val="00C36BD8"/>
    <w:rsid w:val="00C3730A"/>
    <w:rsid w:val="00C37CFA"/>
    <w:rsid w:val="00C4041E"/>
    <w:rsid w:val="00C40E04"/>
    <w:rsid w:val="00C412CD"/>
    <w:rsid w:val="00C4198A"/>
    <w:rsid w:val="00C42A9F"/>
    <w:rsid w:val="00C42DC1"/>
    <w:rsid w:val="00C43F27"/>
    <w:rsid w:val="00C4470B"/>
    <w:rsid w:val="00C4512C"/>
    <w:rsid w:val="00C46220"/>
    <w:rsid w:val="00C466BB"/>
    <w:rsid w:val="00C466F7"/>
    <w:rsid w:val="00C46841"/>
    <w:rsid w:val="00C471A9"/>
    <w:rsid w:val="00C47935"/>
    <w:rsid w:val="00C47EA7"/>
    <w:rsid w:val="00C511A8"/>
    <w:rsid w:val="00C52C57"/>
    <w:rsid w:val="00C5351C"/>
    <w:rsid w:val="00C538AD"/>
    <w:rsid w:val="00C5451D"/>
    <w:rsid w:val="00C54875"/>
    <w:rsid w:val="00C54A08"/>
    <w:rsid w:val="00C54FC4"/>
    <w:rsid w:val="00C552DA"/>
    <w:rsid w:val="00C55530"/>
    <w:rsid w:val="00C5622F"/>
    <w:rsid w:val="00C563B3"/>
    <w:rsid w:val="00C56429"/>
    <w:rsid w:val="00C56E06"/>
    <w:rsid w:val="00C57BC2"/>
    <w:rsid w:val="00C607DE"/>
    <w:rsid w:val="00C609F8"/>
    <w:rsid w:val="00C60A9C"/>
    <w:rsid w:val="00C60D35"/>
    <w:rsid w:val="00C60FED"/>
    <w:rsid w:val="00C6105F"/>
    <w:rsid w:val="00C61153"/>
    <w:rsid w:val="00C61994"/>
    <w:rsid w:val="00C61ED2"/>
    <w:rsid w:val="00C6232C"/>
    <w:rsid w:val="00C63691"/>
    <w:rsid w:val="00C6422D"/>
    <w:rsid w:val="00C64426"/>
    <w:rsid w:val="00C64AF9"/>
    <w:rsid w:val="00C658DA"/>
    <w:rsid w:val="00C6747B"/>
    <w:rsid w:val="00C67E45"/>
    <w:rsid w:val="00C67F67"/>
    <w:rsid w:val="00C70142"/>
    <w:rsid w:val="00C702D4"/>
    <w:rsid w:val="00C70DB6"/>
    <w:rsid w:val="00C710FA"/>
    <w:rsid w:val="00C73116"/>
    <w:rsid w:val="00C73ED8"/>
    <w:rsid w:val="00C742A2"/>
    <w:rsid w:val="00C74881"/>
    <w:rsid w:val="00C7533B"/>
    <w:rsid w:val="00C7565F"/>
    <w:rsid w:val="00C75CAF"/>
    <w:rsid w:val="00C765A2"/>
    <w:rsid w:val="00C76792"/>
    <w:rsid w:val="00C770D0"/>
    <w:rsid w:val="00C772B0"/>
    <w:rsid w:val="00C805E5"/>
    <w:rsid w:val="00C806DC"/>
    <w:rsid w:val="00C81654"/>
    <w:rsid w:val="00C82067"/>
    <w:rsid w:val="00C82366"/>
    <w:rsid w:val="00C8241A"/>
    <w:rsid w:val="00C826DB"/>
    <w:rsid w:val="00C82B33"/>
    <w:rsid w:val="00C82EB0"/>
    <w:rsid w:val="00C83659"/>
    <w:rsid w:val="00C83DFF"/>
    <w:rsid w:val="00C849A3"/>
    <w:rsid w:val="00C851F0"/>
    <w:rsid w:val="00C864CA"/>
    <w:rsid w:val="00C86A61"/>
    <w:rsid w:val="00C86C4C"/>
    <w:rsid w:val="00C87047"/>
    <w:rsid w:val="00C8759B"/>
    <w:rsid w:val="00C87792"/>
    <w:rsid w:val="00C900EE"/>
    <w:rsid w:val="00C9011D"/>
    <w:rsid w:val="00C90721"/>
    <w:rsid w:val="00C9095B"/>
    <w:rsid w:val="00C90BCB"/>
    <w:rsid w:val="00C91864"/>
    <w:rsid w:val="00C91A76"/>
    <w:rsid w:val="00C91DB1"/>
    <w:rsid w:val="00C92C25"/>
    <w:rsid w:val="00C92E6C"/>
    <w:rsid w:val="00C9314E"/>
    <w:rsid w:val="00C933EE"/>
    <w:rsid w:val="00C93ACE"/>
    <w:rsid w:val="00C94553"/>
    <w:rsid w:val="00C9531D"/>
    <w:rsid w:val="00C955FF"/>
    <w:rsid w:val="00C95CCC"/>
    <w:rsid w:val="00C95F59"/>
    <w:rsid w:val="00C969A6"/>
    <w:rsid w:val="00CA05C8"/>
    <w:rsid w:val="00CA14A2"/>
    <w:rsid w:val="00CA19B2"/>
    <w:rsid w:val="00CA2554"/>
    <w:rsid w:val="00CA2C4B"/>
    <w:rsid w:val="00CA30EC"/>
    <w:rsid w:val="00CA333F"/>
    <w:rsid w:val="00CA36CC"/>
    <w:rsid w:val="00CA39CE"/>
    <w:rsid w:val="00CA3C93"/>
    <w:rsid w:val="00CA4E8B"/>
    <w:rsid w:val="00CA5CB5"/>
    <w:rsid w:val="00CA5D89"/>
    <w:rsid w:val="00CA68A8"/>
    <w:rsid w:val="00CA68C3"/>
    <w:rsid w:val="00CA69DC"/>
    <w:rsid w:val="00CA78BB"/>
    <w:rsid w:val="00CA7A3B"/>
    <w:rsid w:val="00CA7B60"/>
    <w:rsid w:val="00CB0547"/>
    <w:rsid w:val="00CB08D8"/>
    <w:rsid w:val="00CB0AA4"/>
    <w:rsid w:val="00CB0AF2"/>
    <w:rsid w:val="00CB112D"/>
    <w:rsid w:val="00CB17BC"/>
    <w:rsid w:val="00CB1D31"/>
    <w:rsid w:val="00CB34DD"/>
    <w:rsid w:val="00CB364B"/>
    <w:rsid w:val="00CB3FCE"/>
    <w:rsid w:val="00CB431B"/>
    <w:rsid w:val="00CB46BB"/>
    <w:rsid w:val="00CB4BDC"/>
    <w:rsid w:val="00CB50E5"/>
    <w:rsid w:val="00CB5181"/>
    <w:rsid w:val="00CB56E2"/>
    <w:rsid w:val="00CB5880"/>
    <w:rsid w:val="00CB600F"/>
    <w:rsid w:val="00CB66DB"/>
    <w:rsid w:val="00CB678B"/>
    <w:rsid w:val="00CB688C"/>
    <w:rsid w:val="00CB7372"/>
    <w:rsid w:val="00CB7787"/>
    <w:rsid w:val="00CB7BE0"/>
    <w:rsid w:val="00CC0147"/>
    <w:rsid w:val="00CC0160"/>
    <w:rsid w:val="00CC0B2D"/>
    <w:rsid w:val="00CC0D45"/>
    <w:rsid w:val="00CC0D48"/>
    <w:rsid w:val="00CC0FBE"/>
    <w:rsid w:val="00CC11AB"/>
    <w:rsid w:val="00CC1316"/>
    <w:rsid w:val="00CC19C7"/>
    <w:rsid w:val="00CC1EDF"/>
    <w:rsid w:val="00CC237D"/>
    <w:rsid w:val="00CC280A"/>
    <w:rsid w:val="00CC28EC"/>
    <w:rsid w:val="00CC2B59"/>
    <w:rsid w:val="00CC2FB1"/>
    <w:rsid w:val="00CC45C9"/>
    <w:rsid w:val="00CC501E"/>
    <w:rsid w:val="00CC6023"/>
    <w:rsid w:val="00CC618C"/>
    <w:rsid w:val="00CC64BA"/>
    <w:rsid w:val="00CC64EF"/>
    <w:rsid w:val="00CC65A4"/>
    <w:rsid w:val="00CC70D9"/>
    <w:rsid w:val="00CC7A58"/>
    <w:rsid w:val="00CC7B55"/>
    <w:rsid w:val="00CC7D55"/>
    <w:rsid w:val="00CC7EE9"/>
    <w:rsid w:val="00CD0650"/>
    <w:rsid w:val="00CD06D8"/>
    <w:rsid w:val="00CD0938"/>
    <w:rsid w:val="00CD1D1B"/>
    <w:rsid w:val="00CD1D9B"/>
    <w:rsid w:val="00CD204B"/>
    <w:rsid w:val="00CD2658"/>
    <w:rsid w:val="00CD2D37"/>
    <w:rsid w:val="00CD2E32"/>
    <w:rsid w:val="00CD3B04"/>
    <w:rsid w:val="00CD3F12"/>
    <w:rsid w:val="00CD5446"/>
    <w:rsid w:val="00CD58BF"/>
    <w:rsid w:val="00CD5A2B"/>
    <w:rsid w:val="00CD626D"/>
    <w:rsid w:val="00CD68D0"/>
    <w:rsid w:val="00CD6F4D"/>
    <w:rsid w:val="00CE0240"/>
    <w:rsid w:val="00CE03CA"/>
    <w:rsid w:val="00CE040C"/>
    <w:rsid w:val="00CE1340"/>
    <w:rsid w:val="00CE204F"/>
    <w:rsid w:val="00CE3F2B"/>
    <w:rsid w:val="00CE5216"/>
    <w:rsid w:val="00CE5566"/>
    <w:rsid w:val="00CE59DC"/>
    <w:rsid w:val="00CE5E8E"/>
    <w:rsid w:val="00CE6623"/>
    <w:rsid w:val="00CE663A"/>
    <w:rsid w:val="00CE6C6B"/>
    <w:rsid w:val="00CE6DD4"/>
    <w:rsid w:val="00CE761D"/>
    <w:rsid w:val="00CE7ACC"/>
    <w:rsid w:val="00CE7DCD"/>
    <w:rsid w:val="00CF0343"/>
    <w:rsid w:val="00CF0C40"/>
    <w:rsid w:val="00CF2513"/>
    <w:rsid w:val="00CF3DF6"/>
    <w:rsid w:val="00CF3F0E"/>
    <w:rsid w:val="00CF4459"/>
    <w:rsid w:val="00CF4EBF"/>
    <w:rsid w:val="00CF5561"/>
    <w:rsid w:val="00CF5C12"/>
    <w:rsid w:val="00CF5C20"/>
    <w:rsid w:val="00CF5DA4"/>
    <w:rsid w:val="00CF64FC"/>
    <w:rsid w:val="00CF75EC"/>
    <w:rsid w:val="00D00604"/>
    <w:rsid w:val="00D0127C"/>
    <w:rsid w:val="00D01331"/>
    <w:rsid w:val="00D01358"/>
    <w:rsid w:val="00D0137C"/>
    <w:rsid w:val="00D01473"/>
    <w:rsid w:val="00D01712"/>
    <w:rsid w:val="00D01BAC"/>
    <w:rsid w:val="00D01E16"/>
    <w:rsid w:val="00D02141"/>
    <w:rsid w:val="00D02ACC"/>
    <w:rsid w:val="00D02E79"/>
    <w:rsid w:val="00D030E2"/>
    <w:rsid w:val="00D0321F"/>
    <w:rsid w:val="00D036EA"/>
    <w:rsid w:val="00D037D4"/>
    <w:rsid w:val="00D039F8"/>
    <w:rsid w:val="00D03D07"/>
    <w:rsid w:val="00D03D8B"/>
    <w:rsid w:val="00D03F25"/>
    <w:rsid w:val="00D052EF"/>
    <w:rsid w:val="00D058EE"/>
    <w:rsid w:val="00D066B7"/>
    <w:rsid w:val="00D06B02"/>
    <w:rsid w:val="00D1079A"/>
    <w:rsid w:val="00D1098C"/>
    <w:rsid w:val="00D10C0C"/>
    <w:rsid w:val="00D111A1"/>
    <w:rsid w:val="00D112A4"/>
    <w:rsid w:val="00D125B0"/>
    <w:rsid w:val="00D12955"/>
    <w:rsid w:val="00D12B57"/>
    <w:rsid w:val="00D132C7"/>
    <w:rsid w:val="00D13836"/>
    <w:rsid w:val="00D138BE"/>
    <w:rsid w:val="00D14CF0"/>
    <w:rsid w:val="00D156B4"/>
    <w:rsid w:val="00D1583A"/>
    <w:rsid w:val="00D1688B"/>
    <w:rsid w:val="00D1688F"/>
    <w:rsid w:val="00D169DF"/>
    <w:rsid w:val="00D17829"/>
    <w:rsid w:val="00D200F8"/>
    <w:rsid w:val="00D205A1"/>
    <w:rsid w:val="00D20B17"/>
    <w:rsid w:val="00D20CBF"/>
    <w:rsid w:val="00D21094"/>
    <w:rsid w:val="00D210AF"/>
    <w:rsid w:val="00D21B6E"/>
    <w:rsid w:val="00D21ED5"/>
    <w:rsid w:val="00D22C48"/>
    <w:rsid w:val="00D22F73"/>
    <w:rsid w:val="00D239BA"/>
    <w:rsid w:val="00D23A38"/>
    <w:rsid w:val="00D24A54"/>
    <w:rsid w:val="00D24B97"/>
    <w:rsid w:val="00D24E4D"/>
    <w:rsid w:val="00D25402"/>
    <w:rsid w:val="00D254CB"/>
    <w:rsid w:val="00D26192"/>
    <w:rsid w:val="00D2626D"/>
    <w:rsid w:val="00D2669C"/>
    <w:rsid w:val="00D26CA5"/>
    <w:rsid w:val="00D26CC8"/>
    <w:rsid w:val="00D300F4"/>
    <w:rsid w:val="00D30263"/>
    <w:rsid w:val="00D31536"/>
    <w:rsid w:val="00D31576"/>
    <w:rsid w:val="00D31594"/>
    <w:rsid w:val="00D3199C"/>
    <w:rsid w:val="00D31AA9"/>
    <w:rsid w:val="00D32EE7"/>
    <w:rsid w:val="00D3389E"/>
    <w:rsid w:val="00D33A5A"/>
    <w:rsid w:val="00D33DDF"/>
    <w:rsid w:val="00D34A3E"/>
    <w:rsid w:val="00D34D93"/>
    <w:rsid w:val="00D3564C"/>
    <w:rsid w:val="00D35A38"/>
    <w:rsid w:val="00D35B54"/>
    <w:rsid w:val="00D35F02"/>
    <w:rsid w:val="00D36602"/>
    <w:rsid w:val="00D36952"/>
    <w:rsid w:val="00D36AA6"/>
    <w:rsid w:val="00D36B07"/>
    <w:rsid w:val="00D37058"/>
    <w:rsid w:val="00D377B2"/>
    <w:rsid w:val="00D377BC"/>
    <w:rsid w:val="00D379B9"/>
    <w:rsid w:val="00D37A4D"/>
    <w:rsid w:val="00D37C2D"/>
    <w:rsid w:val="00D40067"/>
    <w:rsid w:val="00D41176"/>
    <w:rsid w:val="00D41F0D"/>
    <w:rsid w:val="00D424FF"/>
    <w:rsid w:val="00D42755"/>
    <w:rsid w:val="00D42CE4"/>
    <w:rsid w:val="00D4472E"/>
    <w:rsid w:val="00D44C2C"/>
    <w:rsid w:val="00D4530B"/>
    <w:rsid w:val="00D45BB4"/>
    <w:rsid w:val="00D45E2F"/>
    <w:rsid w:val="00D45EC6"/>
    <w:rsid w:val="00D45FC0"/>
    <w:rsid w:val="00D46335"/>
    <w:rsid w:val="00D47207"/>
    <w:rsid w:val="00D4758D"/>
    <w:rsid w:val="00D47B93"/>
    <w:rsid w:val="00D47C7A"/>
    <w:rsid w:val="00D50242"/>
    <w:rsid w:val="00D50E98"/>
    <w:rsid w:val="00D50F82"/>
    <w:rsid w:val="00D51156"/>
    <w:rsid w:val="00D51909"/>
    <w:rsid w:val="00D5270E"/>
    <w:rsid w:val="00D52B24"/>
    <w:rsid w:val="00D52FA3"/>
    <w:rsid w:val="00D530C3"/>
    <w:rsid w:val="00D538E9"/>
    <w:rsid w:val="00D541E6"/>
    <w:rsid w:val="00D55606"/>
    <w:rsid w:val="00D5568D"/>
    <w:rsid w:val="00D56D6D"/>
    <w:rsid w:val="00D57FB6"/>
    <w:rsid w:val="00D607C8"/>
    <w:rsid w:val="00D60956"/>
    <w:rsid w:val="00D60CE1"/>
    <w:rsid w:val="00D60F31"/>
    <w:rsid w:val="00D6175E"/>
    <w:rsid w:val="00D61FBE"/>
    <w:rsid w:val="00D6227E"/>
    <w:rsid w:val="00D6299A"/>
    <w:rsid w:val="00D632E9"/>
    <w:rsid w:val="00D634A3"/>
    <w:rsid w:val="00D642BB"/>
    <w:rsid w:val="00D661B7"/>
    <w:rsid w:val="00D66761"/>
    <w:rsid w:val="00D66A81"/>
    <w:rsid w:val="00D67677"/>
    <w:rsid w:val="00D703B1"/>
    <w:rsid w:val="00D704BA"/>
    <w:rsid w:val="00D70658"/>
    <w:rsid w:val="00D70957"/>
    <w:rsid w:val="00D717C7"/>
    <w:rsid w:val="00D727C0"/>
    <w:rsid w:val="00D7292F"/>
    <w:rsid w:val="00D75CC9"/>
    <w:rsid w:val="00D764F3"/>
    <w:rsid w:val="00D76612"/>
    <w:rsid w:val="00D76F24"/>
    <w:rsid w:val="00D77A0B"/>
    <w:rsid w:val="00D77EA5"/>
    <w:rsid w:val="00D80484"/>
    <w:rsid w:val="00D80BAE"/>
    <w:rsid w:val="00D80F51"/>
    <w:rsid w:val="00D81E2C"/>
    <w:rsid w:val="00D81F67"/>
    <w:rsid w:val="00D820DE"/>
    <w:rsid w:val="00D82104"/>
    <w:rsid w:val="00D825D3"/>
    <w:rsid w:val="00D82CAB"/>
    <w:rsid w:val="00D83045"/>
    <w:rsid w:val="00D83298"/>
    <w:rsid w:val="00D83B7A"/>
    <w:rsid w:val="00D83BC6"/>
    <w:rsid w:val="00D83FDD"/>
    <w:rsid w:val="00D83FEE"/>
    <w:rsid w:val="00D850C7"/>
    <w:rsid w:val="00D85382"/>
    <w:rsid w:val="00D8565C"/>
    <w:rsid w:val="00D8579F"/>
    <w:rsid w:val="00D858E3"/>
    <w:rsid w:val="00D8599F"/>
    <w:rsid w:val="00D85F36"/>
    <w:rsid w:val="00D8642C"/>
    <w:rsid w:val="00D868BC"/>
    <w:rsid w:val="00D86F49"/>
    <w:rsid w:val="00D86FB6"/>
    <w:rsid w:val="00D902FE"/>
    <w:rsid w:val="00D90562"/>
    <w:rsid w:val="00D9068C"/>
    <w:rsid w:val="00D90A8F"/>
    <w:rsid w:val="00D90BE9"/>
    <w:rsid w:val="00D90F1D"/>
    <w:rsid w:val="00D9133E"/>
    <w:rsid w:val="00D91F45"/>
    <w:rsid w:val="00D9227D"/>
    <w:rsid w:val="00D92424"/>
    <w:rsid w:val="00D92922"/>
    <w:rsid w:val="00D94021"/>
    <w:rsid w:val="00D94DBB"/>
    <w:rsid w:val="00D9509E"/>
    <w:rsid w:val="00D95E2A"/>
    <w:rsid w:val="00D95ECA"/>
    <w:rsid w:val="00D961DD"/>
    <w:rsid w:val="00D9672B"/>
    <w:rsid w:val="00D969EB"/>
    <w:rsid w:val="00D97085"/>
    <w:rsid w:val="00D974F2"/>
    <w:rsid w:val="00D97576"/>
    <w:rsid w:val="00D97901"/>
    <w:rsid w:val="00D97A92"/>
    <w:rsid w:val="00DA0A51"/>
    <w:rsid w:val="00DA0D31"/>
    <w:rsid w:val="00DA2A60"/>
    <w:rsid w:val="00DA2B4C"/>
    <w:rsid w:val="00DA307D"/>
    <w:rsid w:val="00DA33A6"/>
    <w:rsid w:val="00DA340B"/>
    <w:rsid w:val="00DA3414"/>
    <w:rsid w:val="00DA4150"/>
    <w:rsid w:val="00DA4231"/>
    <w:rsid w:val="00DA5557"/>
    <w:rsid w:val="00DA55E7"/>
    <w:rsid w:val="00DA5B47"/>
    <w:rsid w:val="00DA5DAC"/>
    <w:rsid w:val="00DA64DA"/>
    <w:rsid w:val="00DA675D"/>
    <w:rsid w:val="00DA68C2"/>
    <w:rsid w:val="00DA788E"/>
    <w:rsid w:val="00DB005D"/>
    <w:rsid w:val="00DB01FF"/>
    <w:rsid w:val="00DB0AA3"/>
    <w:rsid w:val="00DB1920"/>
    <w:rsid w:val="00DB19E5"/>
    <w:rsid w:val="00DB2359"/>
    <w:rsid w:val="00DB25D0"/>
    <w:rsid w:val="00DB2A91"/>
    <w:rsid w:val="00DB30A9"/>
    <w:rsid w:val="00DB32E1"/>
    <w:rsid w:val="00DB36E7"/>
    <w:rsid w:val="00DB38DD"/>
    <w:rsid w:val="00DB3C8D"/>
    <w:rsid w:val="00DB3D5D"/>
    <w:rsid w:val="00DB3FB7"/>
    <w:rsid w:val="00DB4DA6"/>
    <w:rsid w:val="00DB53A6"/>
    <w:rsid w:val="00DB6485"/>
    <w:rsid w:val="00DB745E"/>
    <w:rsid w:val="00DB7963"/>
    <w:rsid w:val="00DB7ED8"/>
    <w:rsid w:val="00DC03BA"/>
    <w:rsid w:val="00DC1D38"/>
    <w:rsid w:val="00DC30E7"/>
    <w:rsid w:val="00DC3424"/>
    <w:rsid w:val="00DC51C3"/>
    <w:rsid w:val="00DC5F07"/>
    <w:rsid w:val="00DC61DB"/>
    <w:rsid w:val="00DC638D"/>
    <w:rsid w:val="00DC693C"/>
    <w:rsid w:val="00DC6BFB"/>
    <w:rsid w:val="00DC6C02"/>
    <w:rsid w:val="00DC6E3A"/>
    <w:rsid w:val="00DC7136"/>
    <w:rsid w:val="00DC7304"/>
    <w:rsid w:val="00DC78E7"/>
    <w:rsid w:val="00DD0143"/>
    <w:rsid w:val="00DD0308"/>
    <w:rsid w:val="00DD2AF1"/>
    <w:rsid w:val="00DD3F2A"/>
    <w:rsid w:val="00DD4043"/>
    <w:rsid w:val="00DD44DB"/>
    <w:rsid w:val="00DD48E0"/>
    <w:rsid w:val="00DD4DA1"/>
    <w:rsid w:val="00DD5AD1"/>
    <w:rsid w:val="00DD5BF8"/>
    <w:rsid w:val="00DD605D"/>
    <w:rsid w:val="00DD64BB"/>
    <w:rsid w:val="00DD64D5"/>
    <w:rsid w:val="00DD6681"/>
    <w:rsid w:val="00DD679C"/>
    <w:rsid w:val="00DD723B"/>
    <w:rsid w:val="00DD73DB"/>
    <w:rsid w:val="00DD7431"/>
    <w:rsid w:val="00DD74D4"/>
    <w:rsid w:val="00DD7A9F"/>
    <w:rsid w:val="00DE02A1"/>
    <w:rsid w:val="00DE098B"/>
    <w:rsid w:val="00DE161C"/>
    <w:rsid w:val="00DE214F"/>
    <w:rsid w:val="00DE28F9"/>
    <w:rsid w:val="00DE3254"/>
    <w:rsid w:val="00DE49AF"/>
    <w:rsid w:val="00DE4CD1"/>
    <w:rsid w:val="00DE76C0"/>
    <w:rsid w:val="00DE7CB3"/>
    <w:rsid w:val="00DF05A4"/>
    <w:rsid w:val="00DF0D34"/>
    <w:rsid w:val="00DF15A5"/>
    <w:rsid w:val="00DF1FDB"/>
    <w:rsid w:val="00DF22B1"/>
    <w:rsid w:val="00DF26A4"/>
    <w:rsid w:val="00DF2D3F"/>
    <w:rsid w:val="00DF382A"/>
    <w:rsid w:val="00DF3A28"/>
    <w:rsid w:val="00DF3CAE"/>
    <w:rsid w:val="00DF4573"/>
    <w:rsid w:val="00DF5DA5"/>
    <w:rsid w:val="00DF61CB"/>
    <w:rsid w:val="00DF62CA"/>
    <w:rsid w:val="00DF649B"/>
    <w:rsid w:val="00DF67D4"/>
    <w:rsid w:val="00E00035"/>
    <w:rsid w:val="00E01147"/>
    <w:rsid w:val="00E01739"/>
    <w:rsid w:val="00E018DF"/>
    <w:rsid w:val="00E01E04"/>
    <w:rsid w:val="00E0250A"/>
    <w:rsid w:val="00E037D3"/>
    <w:rsid w:val="00E03C64"/>
    <w:rsid w:val="00E03CA7"/>
    <w:rsid w:val="00E03EA3"/>
    <w:rsid w:val="00E03FCA"/>
    <w:rsid w:val="00E0445D"/>
    <w:rsid w:val="00E057A2"/>
    <w:rsid w:val="00E058A7"/>
    <w:rsid w:val="00E059DA"/>
    <w:rsid w:val="00E073F8"/>
    <w:rsid w:val="00E07FE5"/>
    <w:rsid w:val="00E11397"/>
    <w:rsid w:val="00E1157B"/>
    <w:rsid w:val="00E11A2F"/>
    <w:rsid w:val="00E11ADF"/>
    <w:rsid w:val="00E11E2C"/>
    <w:rsid w:val="00E12081"/>
    <w:rsid w:val="00E1247E"/>
    <w:rsid w:val="00E1252A"/>
    <w:rsid w:val="00E125C3"/>
    <w:rsid w:val="00E12755"/>
    <w:rsid w:val="00E1295E"/>
    <w:rsid w:val="00E12AC4"/>
    <w:rsid w:val="00E12BCE"/>
    <w:rsid w:val="00E13285"/>
    <w:rsid w:val="00E13416"/>
    <w:rsid w:val="00E13C89"/>
    <w:rsid w:val="00E1425D"/>
    <w:rsid w:val="00E14F70"/>
    <w:rsid w:val="00E150DF"/>
    <w:rsid w:val="00E154A9"/>
    <w:rsid w:val="00E15F3D"/>
    <w:rsid w:val="00E16835"/>
    <w:rsid w:val="00E200B0"/>
    <w:rsid w:val="00E20649"/>
    <w:rsid w:val="00E236B5"/>
    <w:rsid w:val="00E241F5"/>
    <w:rsid w:val="00E2485A"/>
    <w:rsid w:val="00E25102"/>
    <w:rsid w:val="00E257B2"/>
    <w:rsid w:val="00E25CDA"/>
    <w:rsid w:val="00E2613D"/>
    <w:rsid w:val="00E264B7"/>
    <w:rsid w:val="00E26FE8"/>
    <w:rsid w:val="00E2721D"/>
    <w:rsid w:val="00E27801"/>
    <w:rsid w:val="00E27C01"/>
    <w:rsid w:val="00E27E23"/>
    <w:rsid w:val="00E300B3"/>
    <w:rsid w:val="00E3018F"/>
    <w:rsid w:val="00E30519"/>
    <w:rsid w:val="00E30A24"/>
    <w:rsid w:val="00E30FB9"/>
    <w:rsid w:val="00E31996"/>
    <w:rsid w:val="00E31AFB"/>
    <w:rsid w:val="00E31EE7"/>
    <w:rsid w:val="00E32A88"/>
    <w:rsid w:val="00E32AAD"/>
    <w:rsid w:val="00E339FB"/>
    <w:rsid w:val="00E351DE"/>
    <w:rsid w:val="00E35438"/>
    <w:rsid w:val="00E35470"/>
    <w:rsid w:val="00E3549C"/>
    <w:rsid w:val="00E358E9"/>
    <w:rsid w:val="00E35C8A"/>
    <w:rsid w:val="00E35DDA"/>
    <w:rsid w:val="00E363CB"/>
    <w:rsid w:val="00E366E5"/>
    <w:rsid w:val="00E368DE"/>
    <w:rsid w:val="00E3754F"/>
    <w:rsid w:val="00E379EF"/>
    <w:rsid w:val="00E40345"/>
    <w:rsid w:val="00E41319"/>
    <w:rsid w:val="00E4131F"/>
    <w:rsid w:val="00E415E0"/>
    <w:rsid w:val="00E41737"/>
    <w:rsid w:val="00E4192C"/>
    <w:rsid w:val="00E419F4"/>
    <w:rsid w:val="00E4277E"/>
    <w:rsid w:val="00E42796"/>
    <w:rsid w:val="00E42F4D"/>
    <w:rsid w:val="00E430BB"/>
    <w:rsid w:val="00E435B0"/>
    <w:rsid w:val="00E4376B"/>
    <w:rsid w:val="00E44168"/>
    <w:rsid w:val="00E4434C"/>
    <w:rsid w:val="00E44BB9"/>
    <w:rsid w:val="00E45058"/>
    <w:rsid w:val="00E45251"/>
    <w:rsid w:val="00E452FC"/>
    <w:rsid w:val="00E45301"/>
    <w:rsid w:val="00E45C1C"/>
    <w:rsid w:val="00E4688C"/>
    <w:rsid w:val="00E4706B"/>
    <w:rsid w:val="00E47488"/>
    <w:rsid w:val="00E478E9"/>
    <w:rsid w:val="00E47BB0"/>
    <w:rsid w:val="00E47C4C"/>
    <w:rsid w:val="00E47E00"/>
    <w:rsid w:val="00E50301"/>
    <w:rsid w:val="00E505F0"/>
    <w:rsid w:val="00E5078A"/>
    <w:rsid w:val="00E50E58"/>
    <w:rsid w:val="00E528ED"/>
    <w:rsid w:val="00E52B51"/>
    <w:rsid w:val="00E52CAA"/>
    <w:rsid w:val="00E531DA"/>
    <w:rsid w:val="00E53959"/>
    <w:rsid w:val="00E5444F"/>
    <w:rsid w:val="00E5448F"/>
    <w:rsid w:val="00E54A02"/>
    <w:rsid w:val="00E55340"/>
    <w:rsid w:val="00E55350"/>
    <w:rsid w:val="00E5588F"/>
    <w:rsid w:val="00E5699A"/>
    <w:rsid w:val="00E56C2B"/>
    <w:rsid w:val="00E5746A"/>
    <w:rsid w:val="00E60C22"/>
    <w:rsid w:val="00E61C45"/>
    <w:rsid w:val="00E62510"/>
    <w:rsid w:val="00E63065"/>
    <w:rsid w:val="00E640D1"/>
    <w:rsid w:val="00E650FF"/>
    <w:rsid w:val="00E65851"/>
    <w:rsid w:val="00E659FD"/>
    <w:rsid w:val="00E65EC0"/>
    <w:rsid w:val="00E6680E"/>
    <w:rsid w:val="00E66D7F"/>
    <w:rsid w:val="00E67177"/>
    <w:rsid w:val="00E673C5"/>
    <w:rsid w:val="00E701F6"/>
    <w:rsid w:val="00E7042A"/>
    <w:rsid w:val="00E70AF6"/>
    <w:rsid w:val="00E70FE9"/>
    <w:rsid w:val="00E71068"/>
    <w:rsid w:val="00E71C67"/>
    <w:rsid w:val="00E71D9E"/>
    <w:rsid w:val="00E71DF6"/>
    <w:rsid w:val="00E71EB3"/>
    <w:rsid w:val="00E72D03"/>
    <w:rsid w:val="00E72E1D"/>
    <w:rsid w:val="00E731D0"/>
    <w:rsid w:val="00E734EB"/>
    <w:rsid w:val="00E737E4"/>
    <w:rsid w:val="00E75C3E"/>
    <w:rsid w:val="00E75F66"/>
    <w:rsid w:val="00E75FA3"/>
    <w:rsid w:val="00E77447"/>
    <w:rsid w:val="00E77739"/>
    <w:rsid w:val="00E77B43"/>
    <w:rsid w:val="00E8009A"/>
    <w:rsid w:val="00E80593"/>
    <w:rsid w:val="00E80875"/>
    <w:rsid w:val="00E80906"/>
    <w:rsid w:val="00E81090"/>
    <w:rsid w:val="00E81A94"/>
    <w:rsid w:val="00E81E01"/>
    <w:rsid w:val="00E81E9A"/>
    <w:rsid w:val="00E82130"/>
    <w:rsid w:val="00E8312E"/>
    <w:rsid w:val="00E84B8B"/>
    <w:rsid w:val="00E84CA9"/>
    <w:rsid w:val="00E8546B"/>
    <w:rsid w:val="00E9007C"/>
    <w:rsid w:val="00E9026F"/>
    <w:rsid w:val="00E91686"/>
    <w:rsid w:val="00E917EF"/>
    <w:rsid w:val="00E920C1"/>
    <w:rsid w:val="00E927DD"/>
    <w:rsid w:val="00E92A06"/>
    <w:rsid w:val="00E93855"/>
    <w:rsid w:val="00E93E07"/>
    <w:rsid w:val="00E940CF"/>
    <w:rsid w:val="00E9418C"/>
    <w:rsid w:val="00E94468"/>
    <w:rsid w:val="00E947B2"/>
    <w:rsid w:val="00E948CF"/>
    <w:rsid w:val="00E948DE"/>
    <w:rsid w:val="00E94B0E"/>
    <w:rsid w:val="00E94F58"/>
    <w:rsid w:val="00E95090"/>
    <w:rsid w:val="00E96E52"/>
    <w:rsid w:val="00E97186"/>
    <w:rsid w:val="00E973A0"/>
    <w:rsid w:val="00E97F9C"/>
    <w:rsid w:val="00EA0D64"/>
    <w:rsid w:val="00EA1260"/>
    <w:rsid w:val="00EA17D0"/>
    <w:rsid w:val="00EA2F5E"/>
    <w:rsid w:val="00EA376F"/>
    <w:rsid w:val="00EA4729"/>
    <w:rsid w:val="00EA4905"/>
    <w:rsid w:val="00EA593F"/>
    <w:rsid w:val="00EA629F"/>
    <w:rsid w:val="00EA7016"/>
    <w:rsid w:val="00EA718E"/>
    <w:rsid w:val="00EB0579"/>
    <w:rsid w:val="00EB08DB"/>
    <w:rsid w:val="00EB09D0"/>
    <w:rsid w:val="00EB0E75"/>
    <w:rsid w:val="00EB0FBB"/>
    <w:rsid w:val="00EB1017"/>
    <w:rsid w:val="00EB10C3"/>
    <w:rsid w:val="00EB12F6"/>
    <w:rsid w:val="00EB1B78"/>
    <w:rsid w:val="00EB1E1C"/>
    <w:rsid w:val="00EB1E46"/>
    <w:rsid w:val="00EB2355"/>
    <w:rsid w:val="00EB28B4"/>
    <w:rsid w:val="00EB2A76"/>
    <w:rsid w:val="00EB33CC"/>
    <w:rsid w:val="00EB3A27"/>
    <w:rsid w:val="00EB4869"/>
    <w:rsid w:val="00EB542A"/>
    <w:rsid w:val="00EB5DF0"/>
    <w:rsid w:val="00EB607A"/>
    <w:rsid w:val="00EB6140"/>
    <w:rsid w:val="00EB69B5"/>
    <w:rsid w:val="00EB6DDC"/>
    <w:rsid w:val="00EB7351"/>
    <w:rsid w:val="00EB74EB"/>
    <w:rsid w:val="00EB79F6"/>
    <w:rsid w:val="00EB7DA9"/>
    <w:rsid w:val="00EC0243"/>
    <w:rsid w:val="00EC23C9"/>
    <w:rsid w:val="00EC3448"/>
    <w:rsid w:val="00EC3F30"/>
    <w:rsid w:val="00EC406B"/>
    <w:rsid w:val="00EC4215"/>
    <w:rsid w:val="00EC5332"/>
    <w:rsid w:val="00EC5B6A"/>
    <w:rsid w:val="00EC69BB"/>
    <w:rsid w:val="00ED050C"/>
    <w:rsid w:val="00ED15C9"/>
    <w:rsid w:val="00ED16A2"/>
    <w:rsid w:val="00ED1FB9"/>
    <w:rsid w:val="00ED2023"/>
    <w:rsid w:val="00ED22FD"/>
    <w:rsid w:val="00ED2A73"/>
    <w:rsid w:val="00ED3113"/>
    <w:rsid w:val="00ED3878"/>
    <w:rsid w:val="00ED3C77"/>
    <w:rsid w:val="00ED3FD8"/>
    <w:rsid w:val="00ED43CA"/>
    <w:rsid w:val="00ED43EA"/>
    <w:rsid w:val="00ED4BB2"/>
    <w:rsid w:val="00ED5719"/>
    <w:rsid w:val="00ED571E"/>
    <w:rsid w:val="00ED5D9F"/>
    <w:rsid w:val="00ED67E1"/>
    <w:rsid w:val="00ED6E90"/>
    <w:rsid w:val="00ED7209"/>
    <w:rsid w:val="00ED7321"/>
    <w:rsid w:val="00ED767D"/>
    <w:rsid w:val="00ED7A28"/>
    <w:rsid w:val="00ED7AEF"/>
    <w:rsid w:val="00EE172A"/>
    <w:rsid w:val="00EE261D"/>
    <w:rsid w:val="00EE2BBE"/>
    <w:rsid w:val="00EE3055"/>
    <w:rsid w:val="00EE3E8D"/>
    <w:rsid w:val="00EE3FB0"/>
    <w:rsid w:val="00EE4091"/>
    <w:rsid w:val="00EE41C9"/>
    <w:rsid w:val="00EE5829"/>
    <w:rsid w:val="00EE58C1"/>
    <w:rsid w:val="00EE5EA3"/>
    <w:rsid w:val="00EE6877"/>
    <w:rsid w:val="00EE6D81"/>
    <w:rsid w:val="00EE7553"/>
    <w:rsid w:val="00EE7FA9"/>
    <w:rsid w:val="00EF15E7"/>
    <w:rsid w:val="00EF2FD9"/>
    <w:rsid w:val="00EF304B"/>
    <w:rsid w:val="00EF3124"/>
    <w:rsid w:val="00EF3383"/>
    <w:rsid w:val="00EF38A4"/>
    <w:rsid w:val="00EF38C4"/>
    <w:rsid w:val="00EF3BE3"/>
    <w:rsid w:val="00EF3CA1"/>
    <w:rsid w:val="00EF4C0D"/>
    <w:rsid w:val="00EF532E"/>
    <w:rsid w:val="00EF53F7"/>
    <w:rsid w:val="00EF5C65"/>
    <w:rsid w:val="00EF617B"/>
    <w:rsid w:val="00EF6AC9"/>
    <w:rsid w:val="00EF7303"/>
    <w:rsid w:val="00EF7C7F"/>
    <w:rsid w:val="00F002F3"/>
    <w:rsid w:val="00F00E5C"/>
    <w:rsid w:val="00F016D1"/>
    <w:rsid w:val="00F0234D"/>
    <w:rsid w:val="00F02AC6"/>
    <w:rsid w:val="00F02E91"/>
    <w:rsid w:val="00F032AA"/>
    <w:rsid w:val="00F042A4"/>
    <w:rsid w:val="00F04689"/>
    <w:rsid w:val="00F0479F"/>
    <w:rsid w:val="00F047D9"/>
    <w:rsid w:val="00F04AEE"/>
    <w:rsid w:val="00F04D2A"/>
    <w:rsid w:val="00F051C3"/>
    <w:rsid w:val="00F05341"/>
    <w:rsid w:val="00F055C4"/>
    <w:rsid w:val="00F073E3"/>
    <w:rsid w:val="00F07459"/>
    <w:rsid w:val="00F07709"/>
    <w:rsid w:val="00F07760"/>
    <w:rsid w:val="00F1030C"/>
    <w:rsid w:val="00F103F8"/>
    <w:rsid w:val="00F10B52"/>
    <w:rsid w:val="00F10D73"/>
    <w:rsid w:val="00F1158C"/>
    <w:rsid w:val="00F117C5"/>
    <w:rsid w:val="00F119C1"/>
    <w:rsid w:val="00F11B4F"/>
    <w:rsid w:val="00F11F17"/>
    <w:rsid w:val="00F13E94"/>
    <w:rsid w:val="00F1423B"/>
    <w:rsid w:val="00F150E5"/>
    <w:rsid w:val="00F15CDC"/>
    <w:rsid w:val="00F15E80"/>
    <w:rsid w:val="00F15FCB"/>
    <w:rsid w:val="00F16036"/>
    <w:rsid w:val="00F16249"/>
    <w:rsid w:val="00F1698B"/>
    <w:rsid w:val="00F16BB3"/>
    <w:rsid w:val="00F20C0B"/>
    <w:rsid w:val="00F21317"/>
    <w:rsid w:val="00F21C84"/>
    <w:rsid w:val="00F21E23"/>
    <w:rsid w:val="00F21E2B"/>
    <w:rsid w:val="00F2230B"/>
    <w:rsid w:val="00F229F8"/>
    <w:rsid w:val="00F22AB6"/>
    <w:rsid w:val="00F23CC5"/>
    <w:rsid w:val="00F245BA"/>
    <w:rsid w:val="00F25185"/>
    <w:rsid w:val="00F25294"/>
    <w:rsid w:val="00F253A7"/>
    <w:rsid w:val="00F2546A"/>
    <w:rsid w:val="00F254FF"/>
    <w:rsid w:val="00F27429"/>
    <w:rsid w:val="00F27BFF"/>
    <w:rsid w:val="00F27C1E"/>
    <w:rsid w:val="00F3019D"/>
    <w:rsid w:val="00F30C4C"/>
    <w:rsid w:val="00F30D3B"/>
    <w:rsid w:val="00F30F04"/>
    <w:rsid w:val="00F310F2"/>
    <w:rsid w:val="00F31B97"/>
    <w:rsid w:val="00F31BD8"/>
    <w:rsid w:val="00F31C81"/>
    <w:rsid w:val="00F32B52"/>
    <w:rsid w:val="00F32BBC"/>
    <w:rsid w:val="00F33614"/>
    <w:rsid w:val="00F359B4"/>
    <w:rsid w:val="00F4053C"/>
    <w:rsid w:val="00F406FB"/>
    <w:rsid w:val="00F40C59"/>
    <w:rsid w:val="00F40F3C"/>
    <w:rsid w:val="00F40FDC"/>
    <w:rsid w:val="00F417DE"/>
    <w:rsid w:val="00F41CC8"/>
    <w:rsid w:val="00F424E1"/>
    <w:rsid w:val="00F42522"/>
    <w:rsid w:val="00F425C9"/>
    <w:rsid w:val="00F43762"/>
    <w:rsid w:val="00F4409F"/>
    <w:rsid w:val="00F447CD"/>
    <w:rsid w:val="00F44A59"/>
    <w:rsid w:val="00F450FA"/>
    <w:rsid w:val="00F4568C"/>
    <w:rsid w:val="00F4598D"/>
    <w:rsid w:val="00F468DB"/>
    <w:rsid w:val="00F46917"/>
    <w:rsid w:val="00F46918"/>
    <w:rsid w:val="00F46CA6"/>
    <w:rsid w:val="00F46E16"/>
    <w:rsid w:val="00F47483"/>
    <w:rsid w:val="00F47B04"/>
    <w:rsid w:val="00F50AAA"/>
    <w:rsid w:val="00F50D6A"/>
    <w:rsid w:val="00F51ACD"/>
    <w:rsid w:val="00F523D0"/>
    <w:rsid w:val="00F52410"/>
    <w:rsid w:val="00F525BE"/>
    <w:rsid w:val="00F539C7"/>
    <w:rsid w:val="00F53AAC"/>
    <w:rsid w:val="00F54098"/>
    <w:rsid w:val="00F540B0"/>
    <w:rsid w:val="00F54E06"/>
    <w:rsid w:val="00F55AE5"/>
    <w:rsid w:val="00F56A19"/>
    <w:rsid w:val="00F56A51"/>
    <w:rsid w:val="00F576DE"/>
    <w:rsid w:val="00F57971"/>
    <w:rsid w:val="00F57F3D"/>
    <w:rsid w:val="00F60520"/>
    <w:rsid w:val="00F614A6"/>
    <w:rsid w:val="00F61524"/>
    <w:rsid w:val="00F619E1"/>
    <w:rsid w:val="00F620B1"/>
    <w:rsid w:val="00F62116"/>
    <w:rsid w:val="00F62E78"/>
    <w:rsid w:val="00F63AE1"/>
    <w:rsid w:val="00F63AFA"/>
    <w:rsid w:val="00F640CE"/>
    <w:rsid w:val="00F65895"/>
    <w:rsid w:val="00F65AB4"/>
    <w:rsid w:val="00F66D86"/>
    <w:rsid w:val="00F6741B"/>
    <w:rsid w:val="00F674BE"/>
    <w:rsid w:val="00F67E99"/>
    <w:rsid w:val="00F70B98"/>
    <w:rsid w:val="00F714BD"/>
    <w:rsid w:val="00F71A83"/>
    <w:rsid w:val="00F71D71"/>
    <w:rsid w:val="00F71E6C"/>
    <w:rsid w:val="00F72098"/>
    <w:rsid w:val="00F72132"/>
    <w:rsid w:val="00F72A8F"/>
    <w:rsid w:val="00F72A9E"/>
    <w:rsid w:val="00F72C15"/>
    <w:rsid w:val="00F73080"/>
    <w:rsid w:val="00F73AED"/>
    <w:rsid w:val="00F7409E"/>
    <w:rsid w:val="00F7427E"/>
    <w:rsid w:val="00F74751"/>
    <w:rsid w:val="00F74ADD"/>
    <w:rsid w:val="00F7573D"/>
    <w:rsid w:val="00F772A5"/>
    <w:rsid w:val="00F80807"/>
    <w:rsid w:val="00F81962"/>
    <w:rsid w:val="00F820CA"/>
    <w:rsid w:val="00F82282"/>
    <w:rsid w:val="00F83F69"/>
    <w:rsid w:val="00F85750"/>
    <w:rsid w:val="00F86220"/>
    <w:rsid w:val="00F862BF"/>
    <w:rsid w:val="00F86EE2"/>
    <w:rsid w:val="00F8796B"/>
    <w:rsid w:val="00F87B67"/>
    <w:rsid w:val="00F90019"/>
    <w:rsid w:val="00F903B9"/>
    <w:rsid w:val="00F90404"/>
    <w:rsid w:val="00F90CE5"/>
    <w:rsid w:val="00F90E15"/>
    <w:rsid w:val="00F91379"/>
    <w:rsid w:val="00F91692"/>
    <w:rsid w:val="00F91B02"/>
    <w:rsid w:val="00F92384"/>
    <w:rsid w:val="00F92859"/>
    <w:rsid w:val="00F929FD"/>
    <w:rsid w:val="00F92BF6"/>
    <w:rsid w:val="00F930EE"/>
    <w:rsid w:val="00F93245"/>
    <w:rsid w:val="00F93F9E"/>
    <w:rsid w:val="00F946F5"/>
    <w:rsid w:val="00F94DE2"/>
    <w:rsid w:val="00F94FF9"/>
    <w:rsid w:val="00F95363"/>
    <w:rsid w:val="00F96550"/>
    <w:rsid w:val="00F96B8B"/>
    <w:rsid w:val="00F96CBB"/>
    <w:rsid w:val="00F96DAE"/>
    <w:rsid w:val="00F97867"/>
    <w:rsid w:val="00FA09BD"/>
    <w:rsid w:val="00FA14BD"/>
    <w:rsid w:val="00FA2206"/>
    <w:rsid w:val="00FA22A4"/>
    <w:rsid w:val="00FA24C8"/>
    <w:rsid w:val="00FA27A6"/>
    <w:rsid w:val="00FA288E"/>
    <w:rsid w:val="00FA32F4"/>
    <w:rsid w:val="00FA3426"/>
    <w:rsid w:val="00FA3E14"/>
    <w:rsid w:val="00FA432B"/>
    <w:rsid w:val="00FA4E21"/>
    <w:rsid w:val="00FA522C"/>
    <w:rsid w:val="00FA581E"/>
    <w:rsid w:val="00FA5CD2"/>
    <w:rsid w:val="00FA6ED8"/>
    <w:rsid w:val="00FB0027"/>
    <w:rsid w:val="00FB0FF6"/>
    <w:rsid w:val="00FB1141"/>
    <w:rsid w:val="00FB27CC"/>
    <w:rsid w:val="00FB29E7"/>
    <w:rsid w:val="00FB2DD4"/>
    <w:rsid w:val="00FB36C3"/>
    <w:rsid w:val="00FB3781"/>
    <w:rsid w:val="00FB4A10"/>
    <w:rsid w:val="00FB5592"/>
    <w:rsid w:val="00FB59D9"/>
    <w:rsid w:val="00FB5CF9"/>
    <w:rsid w:val="00FB5EE4"/>
    <w:rsid w:val="00FB600A"/>
    <w:rsid w:val="00FB640C"/>
    <w:rsid w:val="00FB654B"/>
    <w:rsid w:val="00FB73E6"/>
    <w:rsid w:val="00FB79EA"/>
    <w:rsid w:val="00FB7AFF"/>
    <w:rsid w:val="00FB7CFF"/>
    <w:rsid w:val="00FC15A9"/>
    <w:rsid w:val="00FC2E27"/>
    <w:rsid w:val="00FC307B"/>
    <w:rsid w:val="00FC33BD"/>
    <w:rsid w:val="00FC366F"/>
    <w:rsid w:val="00FC36A0"/>
    <w:rsid w:val="00FC48B5"/>
    <w:rsid w:val="00FC4A95"/>
    <w:rsid w:val="00FC4EB5"/>
    <w:rsid w:val="00FC531E"/>
    <w:rsid w:val="00FC5715"/>
    <w:rsid w:val="00FC67D7"/>
    <w:rsid w:val="00FC6F55"/>
    <w:rsid w:val="00FC70D9"/>
    <w:rsid w:val="00FC75EF"/>
    <w:rsid w:val="00FC7F49"/>
    <w:rsid w:val="00FD04C5"/>
    <w:rsid w:val="00FD08C8"/>
    <w:rsid w:val="00FD0A80"/>
    <w:rsid w:val="00FD1EFF"/>
    <w:rsid w:val="00FD269B"/>
    <w:rsid w:val="00FD2BDE"/>
    <w:rsid w:val="00FD2FAF"/>
    <w:rsid w:val="00FD336A"/>
    <w:rsid w:val="00FD3715"/>
    <w:rsid w:val="00FD3B96"/>
    <w:rsid w:val="00FD42F5"/>
    <w:rsid w:val="00FD4ABD"/>
    <w:rsid w:val="00FD4D2F"/>
    <w:rsid w:val="00FD4D95"/>
    <w:rsid w:val="00FD4FA0"/>
    <w:rsid w:val="00FD6FC9"/>
    <w:rsid w:val="00FD7584"/>
    <w:rsid w:val="00FD7979"/>
    <w:rsid w:val="00FE0298"/>
    <w:rsid w:val="00FE02A4"/>
    <w:rsid w:val="00FE0591"/>
    <w:rsid w:val="00FE0632"/>
    <w:rsid w:val="00FE0819"/>
    <w:rsid w:val="00FE09B7"/>
    <w:rsid w:val="00FE0BE8"/>
    <w:rsid w:val="00FE165F"/>
    <w:rsid w:val="00FE1A01"/>
    <w:rsid w:val="00FE1FA4"/>
    <w:rsid w:val="00FE22F5"/>
    <w:rsid w:val="00FE2339"/>
    <w:rsid w:val="00FE274B"/>
    <w:rsid w:val="00FE2915"/>
    <w:rsid w:val="00FE3B71"/>
    <w:rsid w:val="00FE41C3"/>
    <w:rsid w:val="00FE4546"/>
    <w:rsid w:val="00FE66D3"/>
    <w:rsid w:val="00FF01FE"/>
    <w:rsid w:val="00FF03D0"/>
    <w:rsid w:val="00FF068C"/>
    <w:rsid w:val="00FF0BBB"/>
    <w:rsid w:val="00FF0BDE"/>
    <w:rsid w:val="00FF0D18"/>
    <w:rsid w:val="00FF0D70"/>
    <w:rsid w:val="00FF12A4"/>
    <w:rsid w:val="00FF1BC0"/>
    <w:rsid w:val="00FF2AAA"/>
    <w:rsid w:val="00FF2FF5"/>
    <w:rsid w:val="00FF33BA"/>
    <w:rsid w:val="00FF4622"/>
    <w:rsid w:val="00FF4766"/>
    <w:rsid w:val="00FF4CE5"/>
    <w:rsid w:val="00FF5AB1"/>
    <w:rsid w:val="00FF68FE"/>
    <w:rsid w:val="00FF69E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3C239F6"/>
  <w15:docId w15:val="{702E0CE9-1AA3-490B-BFD9-72C0D7CB5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8D2442"/>
  </w:style>
  <w:style w:type="paragraph" w:styleId="Naslov1">
    <w:name w:val="heading 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 Znak,Header-PR"/>
    <w:basedOn w:val="Navaden"/>
    <w:link w:val="GlavaZnak"/>
    <w:rsid w:val="007C70A1"/>
    <w:pPr>
      <w:tabs>
        <w:tab w:val="center" w:pos="4536"/>
        <w:tab w:val="right" w:pos="9072"/>
      </w:tabs>
    </w:pPr>
    <w:rPr>
      <w:sz w:val="24"/>
      <w:lang w:val="x-none"/>
    </w:rPr>
  </w:style>
  <w:style w:type="character" w:customStyle="1" w:styleId="GlavaZnak">
    <w:name w:val="Glava Znak"/>
    <w:aliases w:val="E-PVO-glava Znak, Znak Znak,Header-PR Znak"/>
    <w:link w:val="Glava"/>
    <w:rsid w:val="007C70A1"/>
    <w:rPr>
      <w:rFonts w:ascii="Times New Roman" w:eastAsia="Times New Roman" w:hAnsi="Times New Roman" w:cs="Times New Roman"/>
      <w:sz w:val="24"/>
      <w:szCs w:val="20"/>
      <w:lang w:eastAsia="sl-SI"/>
    </w:rPr>
  </w:style>
  <w:style w:type="paragraph" w:styleId="Noga">
    <w:name w:val="footer"/>
    <w:basedOn w:val="Navaden"/>
    <w:link w:val="NogaZnak"/>
    <w:rsid w:val="007C70A1"/>
    <w:pPr>
      <w:tabs>
        <w:tab w:val="center" w:pos="4536"/>
        <w:tab w:val="right" w:pos="9072"/>
      </w:tabs>
    </w:pPr>
    <w:rPr>
      <w:sz w:val="24"/>
      <w:lang w:val="x-none"/>
    </w:rPr>
  </w:style>
  <w:style w:type="character" w:customStyle="1" w:styleId="NogaZnak">
    <w:name w:val="Noga Znak"/>
    <w:link w:val="Noga"/>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lang w:val="x-none"/>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rsid w:val="007C70A1"/>
    <w:rPr>
      <w:color w:val="0000FF"/>
      <w:u w:val="single"/>
    </w:rPr>
  </w:style>
  <w:style w:type="character" w:styleId="Krepko">
    <w:name w:val="Strong"/>
    <w:qFormat/>
    <w:rsid w:val="007C70A1"/>
    <w:rPr>
      <w:b/>
      <w:bCs/>
    </w:rPr>
  </w:style>
  <w:style w:type="paragraph" w:styleId="HTML-oblikovano">
    <w:name w:val="HTML Preformatted"/>
    <w:basedOn w:val="Navaden"/>
    <w:link w:val="HTML-oblikovanoZnak"/>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rsid w:val="007C70A1"/>
    <w:rPr>
      <w:rFonts w:ascii="Courier New" w:eastAsia="Times New Roman" w:hAnsi="Courier New" w:cs="Courier New"/>
      <w:color w:val="000000"/>
      <w:sz w:val="18"/>
      <w:szCs w:val="18"/>
      <w:lang w:eastAsia="sl-SI"/>
    </w:rPr>
  </w:style>
  <w:style w:type="table" w:styleId="Tabelamrea">
    <w:name w:val="Table Grid"/>
    <w:aliases w:val="Tabela - mreža,Tabela – mreža1"/>
    <w:basedOn w:val="Navadnatabela"/>
    <w:uiPriority w:val="59"/>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link w:val="Pripombabesedilo"/>
    <w:semiHidden/>
    <w:rsid w:val="007C70A1"/>
    <w:rPr>
      <w:rFonts w:ascii="Times New Roman" w:eastAsia="Times New Roman" w:hAnsi="Times New Roman" w:cs="Times New Roman"/>
      <w:sz w:val="20"/>
      <w:szCs w:val="20"/>
      <w:lang w:eastAsia="sl-SI"/>
    </w:rPr>
  </w:style>
  <w:style w:type="paragraph" w:styleId="Pripombabesedilo">
    <w:name w:val="annotation text"/>
    <w:basedOn w:val="Navaden"/>
    <w:link w:val="PripombabesediloZnak"/>
    <w:semiHidden/>
    <w:rsid w:val="007C70A1"/>
    <w:rPr>
      <w:lang w:val="x-none"/>
    </w:rPr>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Odstavekseznama1">
    <w:name w:val="Odstavek seznama1"/>
    <w:basedOn w:val="Navaden"/>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6F53DE"/>
    <w:pPr>
      <w:ind w:left="708"/>
    </w:pPr>
  </w:style>
  <w:style w:type="paragraph" w:customStyle="1" w:styleId="Telobesedila211">
    <w:name w:val="Telo besedila 21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1">
    <w:name w:val="Odstavek seznama1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4"/>
      </w:numPr>
      <w:tabs>
        <w:tab w:val="clear" w:pos="567"/>
        <w:tab w:val="clear" w:pos="1134"/>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semiHidden/>
    <w:unhideWhenUsed/>
    <w:rsid w:val="002A4934"/>
    <w:rPr>
      <w:sz w:val="16"/>
      <w:szCs w:val="16"/>
    </w:rPr>
  </w:style>
  <w:style w:type="paragraph" w:styleId="Sprotnaopomba-besedilo">
    <w:name w:val="footnote text"/>
    <w:basedOn w:val="Navaden"/>
    <w:link w:val="Sprotnaopomba-besediloZnak"/>
    <w:semiHidden/>
    <w:unhideWhenUsed/>
    <w:rsid w:val="009C5278"/>
  </w:style>
  <w:style w:type="character" w:customStyle="1" w:styleId="Sprotnaopomba-besediloZnak">
    <w:name w:val="Sprotna opomba - besedilo Znak"/>
    <w:link w:val="Sprotnaopomba-besedilo"/>
    <w:semiHidden/>
    <w:rsid w:val="009C5278"/>
    <w:rPr>
      <w:rFonts w:ascii="Times New Roman" w:eastAsia="Times New Roman" w:hAnsi="Times New Roman"/>
    </w:rPr>
  </w:style>
  <w:style w:type="character" w:styleId="Sprotnaopomba-sklic">
    <w:name w:val="footnote reference"/>
    <w:semiHidden/>
    <w:unhideWhenUsed/>
    <w:rsid w:val="009C5278"/>
    <w:rPr>
      <w:vertAlign w:val="superscript"/>
    </w:rPr>
  </w:style>
  <w:style w:type="paragraph" w:customStyle="1" w:styleId="BodyTextIndent21">
    <w:name w:val="Body Text Indent 21"/>
    <w:basedOn w:val="Navaden"/>
    <w:rsid w:val="00BC425E"/>
    <w:pPr>
      <w:widowControl w:val="0"/>
      <w:ind w:left="1134" w:hanging="708"/>
      <w:jc w:val="both"/>
    </w:pPr>
    <w:rPr>
      <w:sz w:val="24"/>
    </w:rPr>
  </w:style>
  <w:style w:type="paragraph" w:customStyle="1" w:styleId="BodyTextIndent31">
    <w:name w:val="Body Text Indent 31"/>
    <w:basedOn w:val="Navaden"/>
    <w:rsid w:val="00BC425E"/>
    <w:pPr>
      <w:widowControl w:val="0"/>
      <w:tabs>
        <w:tab w:val="left" w:pos="1701"/>
      </w:tabs>
      <w:ind w:left="425"/>
      <w:jc w:val="center"/>
    </w:pPr>
    <w:rPr>
      <w:b/>
      <w:sz w:val="24"/>
    </w:rPr>
  </w:style>
  <w:style w:type="paragraph" w:customStyle="1" w:styleId="BodyText22">
    <w:name w:val="Body Text 22"/>
    <w:basedOn w:val="Navaden"/>
    <w:rsid w:val="00BC425E"/>
    <w:pPr>
      <w:widowControl w:val="0"/>
      <w:ind w:left="284" w:hanging="284"/>
      <w:jc w:val="both"/>
    </w:pPr>
    <w:rPr>
      <w:sz w:val="24"/>
    </w:rPr>
  </w:style>
  <w:style w:type="paragraph" w:customStyle="1" w:styleId="ListParagraph2">
    <w:name w:val="List Paragraph2"/>
    <w:basedOn w:val="Navaden"/>
    <w:uiPriority w:val="34"/>
    <w:qFormat/>
    <w:rsid w:val="00BC425E"/>
    <w:pPr>
      <w:ind w:left="708"/>
    </w:pPr>
    <w:rPr>
      <w:sz w:val="24"/>
      <w:szCs w:val="24"/>
    </w:rPr>
  </w:style>
  <w:style w:type="character" w:customStyle="1" w:styleId="apple-style-span">
    <w:name w:val="apple-style-span"/>
    <w:rsid w:val="00BC425E"/>
  </w:style>
  <w:style w:type="paragraph" w:customStyle="1" w:styleId="reeno">
    <w:name w:val="rešeno"/>
    <w:basedOn w:val="Navaden"/>
    <w:link w:val="reenoChar"/>
    <w:qFormat/>
    <w:rsid w:val="00BC425E"/>
    <w:pPr>
      <w:shd w:val="clear" w:color="auto" w:fill="FFFFFF"/>
    </w:pPr>
    <w:rPr>
      <w:rFonts w:ascii="Verdana" w:hAnsi="Verdana"/>
      <w:strike/>
      <w:sz w:val="22"/>
      <w:szCs w:val="22"/>
      <w:lang w:val="x-none" w:eastAsia="x-none"/>
    </w:rPr>
  </w:style>
  <w:style w:type="character" w:customStyle="1" w:styleId="reenoChar">
    <w:name w:val="rešeno Char"/>
    <w:link w:val="reeno"/>
    <w:rsid w:val="00BC425E"/>
    <w:rPr>
      <w:rFonts w:ascii="Verdana" w:eastAsia="Times New Roman" w:hAnsi="Verdana"/>
      <w:strike/>
      <w:sz w:val="22"/>
      <w:szCs w:val="22"/>
      <w:shd w:val="clear" w:color="auto" w:fill="FFFFFF"/>
      <w:lang w:val="x-none" w:eastAsia="x-none"/>
    </w:rPr>
  </w:style>
  <w:style w:type="paragraph" w:customStyle="1" w:styleId="Zamik3">
    <w:name w:val="Zamik 3"/>
    <w:basedOn w:val="Navaden"/>
    <w:rsid w:val="00077345"/>
    <w:pPr>
      <w:suppressLineNumbers/>
      <w:spacing w:before="120"/>
      <w:ind w:left="680"/>
      <w:jc w:val="both"/>
    </w:pPr>
    <w:rPr>
      <w:sz w:val="22"/>
    </w:rPr>
  </w:style>
  <w:style w:type="paragraph" w:customStyle="1" w:styleId="Telobesedila-zamik22">
    <w:name w:val="Telo besedila - zamik 22"/>
    <w:basedOn w:val="Navaden"/>
    <w:rsid w:val="00300F72"/>
    <w:pPr>
      <w:widowControl w:val="0"/>
      <w:ind w:left="1134" w:hanging="708"/>
      <w:jc w:val="both"/>
    </w:pPr>
    <w:rPr>
      <w:sz w:val="24"/>
    </w:rPr>
  </w:style>
  <w:style w:type="paragraph" w:customStyle="1" w:styleId="Telobesedila-zamik32">
    <w:name w:val="Telo besedila - zamik 32"/>
    <w:basedOn w:val="Navaden"/>
    <w:rsid w:val="00300F72"/>
    <w:pPr>
      <w:widowControl w:val="0"/>
      <w:tabs>
        <w:tab w:val="left" w:pos="1701"/>
      </w:tabs>
      <w:ind w:left="425"/>
      <w:jc w:val="center"/>
    </w:pPr>
    <w:rPr>
      <w:b/>
      <w:sz w:val="24"/>
    </w:rPr>
  </w:style>
  <w:style w:type="paragraph" w:customStyle="1" w:styleId="Telobesedila22">
    <w:name w:val="Telo besedila 22"/>
    <w:basedOn w:val="Navaden"/>
    <w:rsid w:val="00300F72"/>
    <w:pPr>
      <w:widowControl w:val="0"/>
      <w:ind w:left="284" w:hanging="284"/>
      <w:jc w:val="both"/>
    </w:pPr>
    <w:rPr>
      <w:sz w:val="24"/>
    </w:rPr>
  </w:style>
  <w:style w:type="paragraph" w:customStyle="1" w:styleId="Odstavekseznama2">
    <w:name w:val="Odstavek seznama2"/>
    <w:basedOn w:val="Navaden"/>
    <w:qFormat/>
    <w:rsid w:val="00300F72"/>
    <w:pPr>
      <w:ind w:left="708"/>
    </w:pPr>
    <w:rPr>
      <w:sz w:val="24"/>
      <w:szCs w:val="24"/>
    </w:rPr>
  </w:style>
  <w:style w:type="paragraph" w:customStyle="1" w:styleId="Oznakadokumenta">
    <w:name w:val="Oznaka dokumenta"/>
    <w:basedOn w:val="Navaden"/>
    <w:rsid w:val="00300F72"/>
    <w:pPr>
      <w:keepNext/>
      <w:keepLines/>
      <w:spacing w:before="400" w:after="120" w:line="240" w:lineRule="atLeast"/>
      <w:ind w:left="-840"/>
    </w:pPr>
    <w:rPr>
      <w:rFonts w:ascii="Arial Black" w:hAnsi="Arial Black"/>
      <w:spacing w:val="-100"/>
      <w:kern w:val="28"/>
      <w:sz w:val="108"/>
    </w:rPr>
  </w:style>
  <w:style w:type="paragraph" w:styleId="Glavasporoila">
    <w:name w:val="Message Header"/>
    <w:basedOn w:val="Telobesedila"/>
    <w:link w:val="GlavasporoilaZnak"/>
    <w:semiHidden/>
    <w:rsid w:val="00300F72"/>
    <w:pPr>
      <w:keepLines/>
      <w:widowControl/>
      <w:tabs>
        <w:tab w:val="left" w:pos="720"/>
        <w:tab w:val="left" w:pos="4320"/>
        <w:tab w:val="left" w:pos="5040"/>
        <w:tab w:val="right" w:pos="8640"/>
      </w:tabs>
      <w:spacing w:after="40" w:line="440" w:lineRule="atLeast"/>
      <w:ind w:left="720" w:hanging="720"/>
      <w:jc w:val="left"/>
    </w:pPr>
    <w:rPr>
      <w:b w:val="0"/>
      <w:spacing w:val="-5"/>
      <w:lang w:val="sl-SI"/>
    </w:rPr>
  </w:style>
  <w:style w:type="character" w:customStyle="1" w:styleId="GlavasporoilaZnak">
    <w:name w:val="Glava sporočila Znak"/>
    <w:basedOn w:val="Privzetapisavaodstavka"/>
    <w:link w:val="Glavasporoila"/>
    <w:semiHidden/>
    <w:rsid w:val="00300F72"/>
    <w:rPr>
      <w:rFonts w:ascii="Arial" w:eastAsia="Times New Roman" w:hAnsi="Arial"/>
      <w:spacing w:val="-5"/>
    </w:rPr>
  </w:style>
  <w:style w:type="paragraph" w:customStyle="1" w:styleId="Glavasporoila-prva">
    <w:name w:val="Glava sporočila - prva"/>
    <w:basedOn w:val="Glavasporoila"/>
    <w:next w:val="Glavasporoila"/>
    <w:rsid w:val="00300F72"/>
  </w:style>
  <w:style w:type="character" w:customStyle="1" w:styleId="Glavasporoila-oznaka">
    <w:name w:val="Glava sporočila - oznaka"/>
    <w:rsid w:val="00300F72"/>
    <w:rPr>
      <w:rFonts w:ascii="Arial Black" w:hAnsi="Arial Black"/>
      <w:sz w:val="18"/>
    </w:rPr>
  </w:style>
  <w:style w:type="paragraph" w:styleId="Brezrazmikov">
    <w:name w:val="No Spacing"/>
    <w:qFormat/>
    <w:rsid w:val="00300F72"/>
    <w:rPr>
      <w:sz w:val="22"/>
      <w:szCs w:val="22"/>
      <w:lang w:eastAsia="en-US"/>
    </w:rPr>
  </w:style>
  <w:style w:type="character" w:customStyle="1" w:styleId="OdstavekseznamaZnak">
    <w:name w:val="Odstavek seznama Znak"/>
    <w:aliases w:val="za tekst Znak,Odstavek seznama_IP Znak"/>
    <w:basedOn w:val="Privzetapisavaodstavka"/>
    <w:link w:val="Odstavekseznama"/>
    <w:uiPriority w:val="34"/>
    <w:qFormat/>
    <w:rsid w:val="002D678B"/>
    <w:rPr>
      <w:rFonts w:ascii="Times New Roman" w:eastAsia="Times New Roman" w:hAnsi="Times New Roman"/>
    </w:rPr>
  </w:style>
  <w:style w:type="table" w:customStyle="1" w:styleId="Tabela-mrea1">
    <w:name w:val="Tabela - mreža1"/>
    <w:basedOn w:val="Navadnatabela"/>
    <w:next w:val="Tabelamrea"/>
    <w:uiPriority w:val="59"/>
    <w:rsid w:val="003D606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1063">
      <w:bodyDiv w:val="1"/>
      <w:marLeft w:val="0"/>
      <w:marRight w:val="0"/>
      <w:marTop w:val="0"/>
      <w:marBottom w:val="0"/>
      <w:divBdr>
        <w:top w:val="none" w:sz="0" w:space="0" w:color="auto"/>
        <w:left w:val="none" w:sz="0" w:space="0" w:color="auto"/>
        <w:bottom w:val="none" w:sz="0" w:space="0" w:color="auto"/>
        <w:right w:val="none" w:sz="0" w:space="0" w:color="auto"/>
      </w:divBdr>
      <w:divsChild>
        <w:div w:id="1623418033">
          <w:marLeft w:val="0"/>
          <w:marRight w:val="0"/>
          <w:marTop w:val="0"/>
          <w:marBottom w:val="0"/>
          <w:divBdr>
            <w:top w:val="none" w:sz="0" w:space="0" w:color="auto"/>
            <w:left w:val="none" w:sz="0" w:space="0" w:color="auto"/>
            <w:bottom w:val="none" w:sz="0" w:space="0" w:color="auto"/>
            <w:right w:val="none" w:sz="0" w:space="0" w:color="auto"/>
          </w:divBdr>
          <w:divsChild>
            <w:div w:id="2129885535">
              <w:marLeft w:val="0"/>
              <w:marRight w:val="60"/>
              <w:marTop w:val="0"/>
              <w:marBottom w:val="0"/>
              <w:divBdr>
                <w:top w:val="none" w:sz="0" w:space="0" w:color="auto"/>
                <w:left w:val="none" w:sz="0" w:space="0" w:color="auto"/>
                <w:bottom w:val="none" w:sz="0" w:space="0" w:color="auto"/>
                <w:right w:val="none" w:sz="0" w:space="0" w:color="auto"/>
              </w:divBdr>
              <w:divsChild>
                <w:div w:id="1680546007">
                  <w:marLeft w:val="0"/>
                  <w:marRight w:val="0"/>
                  <w:marTop w:val="0"/>
                  <w:marBottom w:val="150"/>
                  <w:divBdr>
                    <w:top w:val="none" w:sz="0" w:space="0" w:color="auto"/>
                    <w:left w:val="none" w:sz="0" w:space="0" w:color="auto"/>
                    <w:bottom w:val="none" w:sz="0" w:space="0" w:color="auto"/>
                    <w:right w:val="none" w:sz="0" w:space="0" w:color="auto"/>
                  </w:divBdr>
                  <w:divsChild>
                    <w:div w:id="2036341241">
                      <w:marLeft w:val="0"/>
                      <w:marRight w:val="0"/>
                      <w:marTop w:val="0"/>
                      <w:marBottom w:val="0"/>
                      <w:divBdr>
                        <w:top w:val="none" w:sz="0" w:space="0" w:color="auto"/>
                        <w:left w:val="none" w:sz="0" w:space="0" w:color="auto"/>
                        <w:bottom w:val="none" w:sz="0" w:space="0" w:color="auto"/>
                        <w:right w:val="none" w:sz="0" w:space="0" w:color="auto"/>
                      </w:divBdr>
                      <w:divsChild>
                        <w:div w:id="1918438591">
                          <w:marLeft w:val="0"/>
                          <w:marRight w:val="0"/>
                          <w:marTop w:val="0"/>
                          <w:marBottom w:val="0"/>
                          <w:divBdr>
                            <w:top w:val="none" w:sz="0" w:space="0" w:color="auto"/>
                            <w:left w:val="none" w:sz="0" w:space="0" w:color="auto"/>
                            <w:bottom w:val="none" w:sz="0" w:space="0" w:color="auto"/>
                            <w:right w:val="none" w:sz="0" w:space="0" w:color="auto"/>
                          </w:divBdr>
                          <w:divsChild>
                            <w:div w:id="727462050">
                              <w:marLeft w:val="0"/>
                              <w:marRight w:val="0"/>
                              <w:marTop w:val="240"/>
                              <w:marBottom w:val="120"/>
                              <w:divBdr>
                                <w:top w:val="none" w:sz="0" w:space="0" w:color="auto"/>
                                <w:left w:val="none" w:sz="0" w:space="0" w:color="auto"/>
                                <w:bottom w:val="none" w:sz="0" w:space="0" w:color="auto"/>
                                <w:right w:val="none" w:sz="0" w:space="0" w:color="auto"/>
                              </w:divBdr>
                            </w:div>
                            <w:div w:id="774982072">
                              <w:marLeft w:val="0"/>
                              <w:marRight w:val="0"/>
                              <w:marTop w:val="240"/>
                              <w:marBottom w:val="120"/>
                              <w:divBdr>
                                <w:top w:val="none" w:sz="0" w:space="0" w:color="auto"/>
                                <w:left w:val="none" w:sz="0" w:space="0" w:color="auto"/>
                                <w:bottom w:val="none" w:sz="0" w:space="0" w:color="auto"/>
                                <w:right w:val="none" w:sz="0" w:space="0" w:color="auto"/>
                              </w:divBdr>
                            </w:div>
                            <w:div w:id="782386403">
                              <w:marLeft w:val="0"/>
                              <w:marRight w:val="0"/>
                              <w:marTop w:val="240"/>
                              <w:marBottom w:val="120"/>
                              <w:divBdr>
                                <w:top w:val="none" w:sz="0" w:space="0" w:color="auto"/>
                                <w:left w:val="none" w:sz="0" w:space="0" w:color="auto"/>
                                <w:bottom w:val="none" w:sz="0" w:space="0" w:color="auto"/>
                                <w:right w:val="none" w:sz="0" w:space="0" w:color="auto"/>
                              </w:divBdr>
                            </w:div>
                            <w:div w:id="988632124">
                              <w:marLeft w:val="0"/>
                              <w:marRight w:val="0"/>
                              <w:marTop w:val="240"/>
                              <w:marBottom w:val="120"/>
                              <w:divBdr>
                                <w:top w:val="none" w:sz="0" w:space="0" w:color="auto"/>
                                <w:left w:val="none" w:sz="0" w:space="0" w:color="auto"/>
                                <w:bottom w:val="none" w:sz="0" w:space="0" w:color="auto"/>
                                <w:right w:val="none" w:sz="0" w:space="0" w:color="auto"/>
                              </w:divBdr>
                            </w:div>
                            <w:div w:id="140583465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09402">
      <w:bodyDiv w:val="1"/>
      <w:marLeft w:val="0"/>
      <w:marRight w:val="0"/>
      <w:marTop w:val="0"/>
      <w:marBottom w:val="0"/>
      <w:divBdr>
        <w:top w:val="none" w:sz="0" w:space="0" w:color="auto"/>
        <w:left w:val="none" w:sz="0" w:space="0" w:color="auto"/>
        <w:bottom w:val="none" w:sz="0" w:space="0" w:color="auto"/>
        <w:right w:val="none" w:sz="0" w:space="0" w:color="auto"/>
      </w:divBdr>
    </w:div>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1019059">
      <w:bodyDiv w:val="1"/>
      <w:marLeft w:val="0"/>
      <w:marRight w:val="0"/>
      <w:marTop w:val="0"/>
      <w:marBottom w:val="0"/>
      <w:divBdr>
        <w:top w:val="none" w:sz="0" w:space="0" w:color="auto"/>
        <w:left w:val="none" w:sz="0" w:space="0" w:color="auto"/>
        <w:bottom w:val="none" w:sz="0" w:space="0" w:color="auto"/>
        <w:right w:val="none" w:sz="0" w:space="0" w:color="auto"/>
      </w:divBdr>
      <w:divsChild>
        <w:div w:id="1965310293">
          <w:marLeft w:val="0"/>
          <w:marRight w:val="0"/>
          <w:marTop w:val="0"/>
          <w:marBottom w:val="0"/>
          <w:divBdr>
            <w:top w:val="none" w:sz="0" w:space="0" w:color="auto"/>
            <w:left w:val="none" w:sz="0" w:space="0" w:color="auto"/>
            <w:bottom w:val="none" w:sz="0" w:space="0" w:color="auto"/>
            <w:right w:val="none" w:sz="0" w:space="0" w:color="auto"/>
          </w:divBdr>
          <w:divsChild>
            <w:div w:id="1166820159">
              <w:marLeft w:val="0"/>
              <w:marRight w:val="0"/>
              <w:marTop w:val="0"/>
              <w:marBottom w:val="0"/>
              <w:divBdr>
                <w:top w:val="none" w:sz="0" w:space="0" w:color="auto"/>
                <w:left w:val="none" w:sz="0" w:space="0" w:color="auto"/>
                <w:bottom w:val="none" w:sz="0" w:space="0" w:color="auto"/>
                <w:right w:val="none" w:sz="0" w:space="0" w:color="auto"/>
              </w:divBdr>
              <w:divsChild>
                <w:div w:id="1142889219">
                  <w:marLeft w:val="0"/>
                  <w:marRight w:val="0"/>
                  <w:marTop w:val="0"/>
                  <w:marBottom w:val="0"/>
                  <w:divBdr>
                    <w:top w:val="none" w:sz="0" w:space="0" w:color="auto"/>
                    <w:left w:val="none" w:sz="0" w:space="0" w:color="auto"/>
                    <w:bottom w:val="none" w:sz="0" w:space="0" w:color="auto"/>
                    <w:right w:val="none" w:sz="0" w:space="0" w:color="auto"/>
                  </w:divBdr>
                  <w:divsChild>
                    <w:div w:id="289558258">
                      <w:marLeft w:val="0"/>
                      <w:marRight w:val="0"/>
                      <w:marTop w:val="0"/>
                      <w:marBottom w:val="0"/>
                      <w:divBdr>
                        <w:top w:val="none" w:sz="0" w:space="0" w:color="auto"/>
                        <w:left w:val="none" w:sz="0" w:space="0" w:color="auto"/>
                        <w:bottom w:val="none" w:sz="0" w:space="0" w:color="auto"/>
                        <w:right w:val="none" w:sz="0" w:space="0" w:color="auto"/>
                      </w:divBdr>
                      <w:divsChild>
                        <w:div w:id="379747884">
                          <w:marLeft w:val="-300"/>
                          <w:marRight w:val="0"/>
                          <w:marTop w:val="0"/>
                          <w:marBottom w:val="0"/>
                          <w:divBdr>
                            <w:top w:val="none" w:sz="0" w:space="0" w:color="auto"/>
                            <w:left w:val="none" w:sz="0" w:space="0" w:color="auto"/>
                            <w:bottom w:val="none" w:sz="0" w:space="0" w:color="auto"/>
                            <w:right w:val="none" w:sz="0" w:space="0" w:color="auto"/>
                          </w:divBdr>
                          <w:divsChild>
                            <w:div w:id="1890335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8547190">
      <w:bodyDiv w:val="1"/>
      <w:marLeft w:val="0"/>
      <w:marRight w:val="0"/>
      <w:marTop w:val="0"/>
      <w:marBottom w:val="0"/>
      <w:divBdr>
        <w:top w:val="none" w:sz="0" w:space="0" w:color="auto"/>
        <w:left w:val="none" w:sz="0" w:space="0" w:color="auto"/>
        <w:bottom w:val="none" w:sz="0" w:space="0" w:color="auto"/>
        <w:right w:val="none" w:sz="0" w:space="0" w:color="auto"/>
      </w:divBdr>
    </w:div>
    <w:div w:id="170071897">
      <w:bodyDiv w:val="1"/>
      <w:marLeft w:val="0"/>
      <w:marRight w:val="0"/>
      <w:marTop w:val="0"/>
      <w:marBottom w:val="0"/>
      <w:divBdr>
        <w:top w:val="none" w:sz="0" w:space="0" w:color="auto"/>
        <w:left w:val="none" w:sz="0" w:space="0" w:color="auto"/>
        <w:bottom w:val="none" w:sz="0" w:space="0" w:color="auto"/>
        <w:right w:val="none" w:sz="0" w:space="0" w:color="auto"/>
      </w:divBdr>
    </w:div>
    <w:div w:id="172426751">
      <w:bodyDiv w:val="1"/>
      <w:marLeft w:val="0"/>
      <w:marRight w:val="0"/>
      <w:marTop w:val="0"/>
      <w:marBottom w:val="0"/>
      <w:divBdr>
        <w:top w:val="none" w:sz="0" w:space="0" w:color="auto"/>
        <w:left w:val="none" w:sz="0" w:space="0" w:color="auto"/>
        <w:bottom w:val="none" w:sz="0" w:space="0" w:color="auto"/>
        <w:right w:val="none" w:sz="0" w:space="0" w:color="auto"/>
      </w:divBdr>
    </w:div>
    <w:div w:id="249967511">
      <w:bodyDiv w:val="1"/>
      <w:marLeft w:val="0"/>
      <w:marRight w:val="0"/>
      <w:marTop w:val="0"/>
      <w:marBottom w:val="0"/>
      <w:divBdr>
        <w:top w:val="none" w:sz="0" w:space="0" w:color="auto"/>
        <w:left w:val="none" w:sz="0" w:space="0" w:color="auto"/>
        <w:bottom w:val="none" w:sz="0" w:space="0" w:color="auto"/>
        <w:right w:val="none" w:sz="0" w:space="0" w:color="auto"/>
      </w:divBdr>
      <w:divsChild>
        <w:div w:id="693463241">
          <w:marLeft w:val="0"/>
          <w:marRight w:val="0"/>
          <w:marTop w:val="0"/>
          <w:marBottom w:val="0"/>
          <w:divBdr>
            <w:top w:val="none" w:sz="0" w:space="0" w:color="auto"/>
            <w:left w:val="none" w:sz="0" w:space="0" w:color="auto"/>
            <w:bottom w:val="none" w:sz="0" w:space="0" w:color="auto"/>
            <w:right w:val="none" w:sz="0" w:space="0" w:color="auto"/>
          </w:divBdr>
          <w:divsChild>
            <w:div w:id="792820879">
              <w:marLeft w:val="0"/>
              <w:marRight w:val="60"/>
              <w:marTop w:val="0"/>
              <w:marBottom w:val="0"/>
              <w:divBdr>
                <w:top w:val="none" w:sz="0" w:space="0" w:color="auto"/>
                <w:left w:val="none" w:sz="0" w:space="0" w:color="auto"/>
                <w:bottom w:val="none" w:sz="0" w:space="0" w:color="auto"/>
                <w:right w:val="none" w:sz="0" w:space="0" w:color="auto"/>
              </w:divBdr>
              <w:divsChild>
                <w:div w:id="181748982">
                  <w:marLeft w:val="0"/>
                  <w:marRight w:val="0"/>
                  <w:marTop w:val="0"/>
                  <w:marBottom w:val="150"/>
                  <w:divBdr>
                    <w:top w:val="none" w:sz="0" w:space="0" w:color="auto"/>
                    <w:left w:val="none" w:sz="0" w:space="0" w:color="auto"/>
                    <w:bottom w:val="none" w:sz="0" w:space="0" w:color="auto"/>
                    <w:right w:val="none" w:sz="0" w:space="0" w:color="auto"/>
                  </w:divBdr>
                  <w:divsChild>
                    <w:div w:id="858349852">
                      <w:marLeft w:val="0"/>
                      <w:marRight w:val="0"/>
                      <w:marTop w:val="0"/>
                      <w:marBottom w:val="0"/>
                      <w:divBdr>
                        <w:top w:val="none" w:sz="0" w:space="0" w:color="auto"/>
                        <w:left w:val="none" w:sz="0" w:space="0" w:color="auto"/>
                        <w:bottom w:val="none" w:sz="0" w:space="0" w:color="auto"/>
                        <w:right w:val="none" w:sz="0" w:space="0" w:color="auto"/>
                      </w:divBdr>
                      <w:divsChild>
                        <w:div w:id="1876233782">
                          <w:marLeft w:val="0"/>
                          <w:marRight w:val="0"/>
                          <w:marTop w:val="0"/>
                          <w:marBottom w:val="0"/>
                          <w:divBdr>
                            <w:top w:val="none" w:sz="0" w:space="0" w:color="auto"/>
                            <w:left w:val="none" w:sz="0" w:space="0" w:color="auto"/>
                            <w:bottom w:val="none" w:sz="0" w:space="0" w:color="auto"/>
                            <w:right w:val="none" w:sz="0" w:space="0" w:color="auto"/>
                          </w:divBdr>
                          <w:divsChild>
                            <w:div w:id="235091709">
                              <w:marLeft w:val="0"/>
                              <w:marRight w:val="0"/>
                              <w:marTop w:val="240"/>
                              <w:marBottom w:val="120"/>
                              <w:divBdr>
                                <w:top w:val="none" w:sz="0" w:space="0" w:color="auto"/>
                                <w:left w:val="none" w:sz="0" w:space="0" w:color="auto"/>
                                <w:bottom w:val="none" w:sz="0" w:space="0" w:color="auto"/>
                                <w:right w:val="none" w:sz="0" w:space="0" w:color="auto"/>
                              </w:divBdr>
                            </w:div>
                            <w:div w:id="239556939">
                              <w:marLeft w:val="0"/>
                              <w:marRight w:val="0"/>
                              <w:marTop w:val="240"/>
                              <w:marBottom w:val="120"/>
                              <w:divBdr>
                                <w:top w:val="none" w:sz="0" w:space="0" w:color="auto"/>
                                <w:left w:val="none" w:sz="0" w:space="0" w:color="auto"/>
                                <w:bottom w:val="none" w:sz="0" w:space="0" w:color="auto"/>
                                <w:right w:val="none" w:sz="0" w:space="0" w:color="auto"/>
                              </w:divBdr>
                            </w:div>
                            <w:div w:id="119939052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42975172">
      <w:bodyDiv w:val="1"/>
      <w:marLeft w:val="0"/>
      <w:marRight w:val="0"/>
      <w:marTop w:val="0"/>
      <w:marBottom w:val="0"/>
      <w:divBdr>
        <w:top w:val="none" w:sz="0" w:space="0" w:color="auto"/>
        <w:left w:val="none" w:sz="0" w:space="0" w:color="auto"/>
        <w:bottom w:val="none" w:sz="0" w:space="0" w:color="auto"/>
        <w:right w:val="none" w:sz="0" w:space="0" w:color="auto"/>
      </w:divBdr>
    </w:div>
    <w:div w:id="355159218">
      <w:bodyDiv w:val="1"/>
      <w:marLeft w:val="0"/>
      <w:marRight w:val="0"/>
      <w:marTop w:val="0"/>
      <w:marBottom w:val="0"/>
      <w:divBdr>
        <w:top w:val="none" w:sz="0" w:space="0" w:color="auto"/>
        <w:left w:val="none" w:sz="0" w:space="0" w:color="auto"/>
        <w:bottom w:val="none" w:sz="0" w:space="0" w:color="auto"/>
        <w:right w:val="none" w:sz="0" w:space="0" w:color="auto"/>
      </w:divBdr>
    </w:div>
    <w:div w:id="358973070">
      <w:bodyDiv w:val="1"/>
      <w:marLeft w:val="0"/>
      <w:marRight w:val="0"/>
      <w:marTop w:val="0"/>
      <w:marBottom w:val="0"/>
      <w:divBdr>
        <w:top w:val="none" w:sz="0" w:space="0" w:color="auto"/>
        <w:left w:val="none" w:sz="0" w:space="0" w:color="auto"/>
        <w:bottom w:val="none" w:sz="0" w:space="0" w:color="auto"/>
        <w:right w:val="none" w:sz="0" w:space="0" w:color="auto"/>
      </w:divBdr>
    </w:div>
    <w:div w:id="390156587">
      <w:bodyDiv w:val="1"/>
      <w:marLeft w:val="0"/>
      <w:marRight w:val="0"/>
      <w:marTop w:val="0"/>
      <w:marBottom w:val="0"/>
      <w:divBdr>
        <w:top w:val="none" w:sz="0" w:space="0" w:color="auto"/>
        <w:left w:val="none" w:sz="0" w:space="0" w:color="auto"/>
        <w:bottom w:val="none" w:sz="0" w:space="0" w:color="auto"/>
        <w:right w:val="none" w:sz="0" w:space="0" w:color="auto"/>
      </w:divBdr>
      <w:divsChild>
        <w:div w:id="676462926">
          <w:marLeft w:val="0"/>
          <w:marRight w:val="0"/>
          <w:marTop w:val="0"/>
          <w:marBottom w:val="0"/>
          <w:divBdr>
            <w:top w:val="none" w:sz="0" w:space="0" w:color="auto"/>
            <w:left w:val="none" w:sz="0" w:space="0" w:color="auto"/>
            <w:bottom w:val="none" w:sz="0" w:space="0" w:color="auto"/>
            <w:right w:val="none" w:sz="0" w:space="0" w:color="auto"/>
          </w:divBdr>
          <w:divsChild>
            <w:div w:id="632097934">
              <w:marLeft w:val="0"/>
              <w:marRight w:val="60"/>
              <w:marTop w:val="0"/>
              <w:marBottom w:val="0"/>
              <w:divBdr>
                <w:top w:val="none" w:sz="0" w:space="0" w:color="auto"/>
                <w:left w:val="none" w:sz="0" w:space="0" w:color="auto"/>
                <w:bottom w:val="none" w:sz="0" w:space="0" w:color="auto"/>
                <w:right w:val="none" w:sz="0" w:space="0" w:color="auto"/>
              </w:divBdr>
              <w:divsChild>
                <w:div w:id="1859655075">
                  <w:marLeft w:val="0"/>
                  <w:marRight w:val="0"/>
                  <w:marTop w:val="0"/>
                  <w:marBottom w:val="150"/>
                  <w:divBdr>
                    <w:top w:val="none" w:sz="0" w:space="0" w:color="auto"/>
                    <w:left w:val="none" w:sz="0" w:space="0" w:color="auto"/>
                    <w:bottom w:val="none" w:sz="0" w:space="0" w:color="auto"/>
                    <w:right w:val="none" w:sz="0" w:space="0" w:color="auto"/>
                  </w:divBdr>
                  <w:divsChild>
                    <w:div w:id="341666823">
                      <w:marLeft w:val="0"/>
                      <w:marRight w:val="0"/>
                      <w:marTop w:val="0"/>
                      <w:marBottom w:val="0"/>
                      <w:divBdr>
                        <w:top w:val="none" w:sz="0" w:space="0" w:color="auto"/>
                        <w:left w:val="none" w:sz="0" w:space="0" w:color="auto"/>
                        <w:bottom w:val="none" w:sz="0" w:space="0" w:color="auto"/>
                        <w:right w:val="none" w:sz="0" w:space="0" w:color="auto"/>
                      </w:divBdr>
                      <w:divsChild>
                        <w:div w:id="1539901928">
                          <w:marLeft w:val="0"/>
                          <w:marRight w:val="0"/>
                          <w:marTop w:val="0"/>
                          <w:marBottom w:val="0"/>
                          <w:divBdr>
                            <w:top w:val="none" w:sz="0" w:space="0" w:color="auto"/>
                            <w:left w:val="none" w:sz="0" w:space="0" w:color="auto"/>
                            <w:bottom w:val="none" w:sz="0" w:space="0" w:color="auto"/>
                            <w:right w:val="none" w:sz="0" w:space="0" w:color="auto"/>
                          </w:divBdr>
                          <w:divsChild>
                            <w:div w:id="1063211186">
                              <w:marLeft w:val="0"/>
                              <w:marRight w:val="0"/>
                              <w:marTop w:val="240"/>
                              <w:marBottom w:val="120"/>
                              <w:divBdr>
                                <w:top w:val="none" w:sz="0" w:space="0" w:color="auto"/>
                                <w:left w:val="none" w:sz="0" w:space="0" w:color="auto"/>
                                <w:bottom w:val="none" w:sz="0" w:space="0" w:color="auto"/>
                                <w:right w:val="none" w:sz="0" w:space="0" w:color="auto"/>
                              </w:divBdr>
                            </w:div>
                            <w:div w:id="157393174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0734025">
      <w:bodyDiv w:val="1"/>
      <w:marLeft w:val="0"/>
      <w:marRight w:val="0"/>
      <w:marTop w:val="0"/>
      <w:marBottom w:val="0"/>
      <w:divBdr>
        <w:top w:val="none" w:sz="0" w:space="0" w:color="auto"/>
        <w:left w:val="none" w:sz="0" w:space="0" w:color="auto"/>
        <w:bottom w:val="none" w:sz="0" w:space="0" w:color="auto"/>
        <w:right w:val="none" w:sz="0" w:space="0" w:color="auto"/>
      </w:divBdr>
      <w:divsChild>
        <w:div w:id="1482119341">
          <w:marLeft w:val="0"/>
          <w:marRight w:val="0"/>
          <w:marTop w:val="0"/>
          <w:marBottom w:val="0"/>
          <w:divBdr>
            <w:top w:val="none" w:sz="0" w:space="0" w:color="auto"/>
            <w:left w:val="none" w:sz="0" w:space="0" w:color="auto"/>
            <w:bottom w:val="none" w:sz="0" w:space="0" w:color="auto"/>
            <w:right w:val="none" w:sz="0" w:space="0" w:color="auto"/>
          </w:divBdr>
          <w:divsChild>
            <w:div w:id="244996982">
              <w:marLeft w:val="0"/>
              <w:marRight w:val="60"/>
              <w:marTop w:val="0"/>
              <w:marBottom w:val="0"/>
              <w:divBdr>
                <w:top w:val="none" w:sz="0" w:space="0" w:color="auto"/>
                <w:left w:val="none" w:sz="0" w:space="0" w:color="auto"/>
                <w:bottom w:val="none" w:sz="0" w:space="0" w:color="auto"/>
                <w:right w:val="none" w:sz="0" w:space="0" w:color="auto"/>
              </w:divBdr>
              <w:divsChild>
                <w:div w:id="1911696210">
                  <w:marLeft w:val="0"/>
                  <w:marRight w:val="0"/>
                  <w:marTop w:val="0"/>
                  <w:marBottom w:val="150"/>
                  <w:divBdr>
                    <w:top w:val="none" w:sz="0" w:space="0" w:color="auto"/>
                    <w:left w:val="none" w:sz="0" w:space="0" w:color="auto"/>
                    <w:bottom w:val="none" w:sz="0" w:space="0" w:color="auto"/>
                    <w:right w:val="none" w:sz="0" w:space="0" w:color="auto"/>
                  </w:divBdr>
                  <w:divsChild>
                    <w:div w:id="949240446">
                      <w:marLeft w:val="0"/>
                      <w:marRight w:val="0"/>
                      <w:marTop w:val="0"/>
                      <w:marBottom w:val="0"/>
                      <w:divBdr>
                        <w:top w:val="none" w:sz="0" w:space="0" w:color="auto"/>
                        <w:left w:val="none" w:sz="0" w:space="0" w:color="auto"/>
                        <w:bottom w:val="none" w:sz="0" w:space="0" w:color="auto"/>
                        <w:right w:val="none" w:sz="0" w:space="0" w:color="auto"/>
                      </w:divBdr>
                      <w:divsChild>
                        <w:div w:id="335815387">
                          <w:marLeft w:val="0"/>
                          <w:marRight w:val="0"/>
                          <w:marTop w:val="0"/>
                          <w:marBottom w:val="0"/>
                          <w:divBdr>
                            <w:top w:val="none" w:sz="0" w:space="0" w:color="auto"/>
                            <w:left w:val="none" w:sz="0" w:space="0" w:color="auto"/>
                            <w:bottom w:val="none" w:sz="0" w:space="0" w:color="auto"/>
                            <w:right w:val="none" w:sz="0" w:space="0" w:color="auto"/>
                          </w:divBdr>
                          <w:divsChild>
                            <w:div w:id="356589063">
                              <w:marLeft w:val="0"/>
                              <w:marRight w:val="0"/>
                              <w:marTop w:val="240"/>
                              <w:marBottom w:val="120"/>
                              <w:divBdr>
                                <w:top w:val="none" w:sz="0" w:space="0" w:color="auto"/>
                                <w:left w:val="none" w:sz="0" w:space="0" w:color="auto"/>
                                <w:bottom w:val="none" w:sz="0" w:space="0" w:color="auto"/>
                                <w:right w:val="none" w:sz="0" w:space="0" w:color="auto"/>
                              </w:divBdr>
                            </w:div>
                            <w:div w:id="610092353">
                              <w:marLeft w:val="0"/>
                              <w:marRight w:val="0"/>
                              <w:marTop w:val="240"/>
                              <w:marBottom w:val="120"/>
                              <w:divBdr>
                                <w:top w:val="none" w:sz="0" w:space="0" w:color="auto"/>
                                <w:left w:val="none" w:sz="0" w:space="0" w:color="auto"/>
                                <w:bottom w:val="none" w:sz="0" w:space="0" w:color="auto"/>
                                <w:right w:val="none" w:sz="0" w:space="0" w:color="auto"/>
                              </w:divBdr>
                            </w:div>
                            <w:div w:id="1902017155">
                              <w:marLeft w:val="0"/>
                              <w:marRight w:val="0"/>
                              <w:marTop w:val="240"/>
                              <w:marBottom w:val="120"/>
                              <w:divBdr>
                                <w:top w:val="none" w:sz="0" w:space="0" w:color="auto"/>
                                <w:left w:val="none" w:sz="0" w:space="0" w:color="auto"/>
                                <w:bottom w:val="none" w:sz="0" w:space="0" w:color="auto"/>
                                <w:right w:val="none" w:sz="0" w:space="0" w:color="auto"/>
                              </w:divBdr>
                            </w:div>
                            <w:div w:id="1968197474">
                              <w:marLeft w:val="0"/>
                              <w:marRight w:val="0"/>
                              <w:marTop w:val="240"/>
                              <w:marBottom w:val="120"/>
                              <w:divBdr>
                                <w:top w:val="none" w:sz="0" w:space="0" w:color="auto"/>
                                <w:left w:val="none" w:sz="0" w:space="0" w:color="auto"/>
                                <w:bottom w:val="none" w:sz="0" w:space="0" w:color="auto"/>
                                <w:right w:val="none" w:sz="0" w:space="0" w:color="auto"/>
                              </w:divBdr>
                            </w:div>
                            <w:div w:id="211782771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463154821">
      <w:bodyDiv w:val="1"/>
      <w:marLeft w:val="0"/>
      <w:marRight w:val="0"/>
      <w:marTop w:val="0"/>
      <w:marBottom w:val="0"/>
      <w:divBdr>
        <w:top w:val="none" w:sz="0" w:space="0" w:color="auto"/>
        <w:left w:val="none" w:sz="0" w:space="0" w:color="auto"/>
        <w:bottom w:val="none" w:sz="0" w:space="0" w:color="auto"/>
        <w:right w:val="none" w:sz="0" w:space="0" w:color="auto"/>
      </w:divBdr>
    </w:div>
    <w:div w:id="508058566">
      <w:bodyDiv w:val="1"/>
      <w:marLeft w:val="0"/>
      <w:marRight w:val="0"/>
      <w:marTop w:val="0"/>
      <w:marBottom w:val="0"/>
      <w:divBdr>
        <w:top w:val="none" w:sz="0" w:space="0" w:color="auto"/>
        <w:left w:val="none" w:sz="0" w:space="0" w:color="auto"/>
        <w:bottom w:val="none" w:sz="0" w:space="0" w:color="auto"/>
        <w:right w:val="none" w:sz="0" w:space="0" w:color="auto"/>
      </w:divBdr>
    </w:div>
    <w:div w:id="557975273">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595673423">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40573617">
      <w:bodyDiv w:val="1"/>
      <w:marLeft w:val="0"/>
      <w:marRight w:val="0"/>
      <w:marTop w:val="0"/>
      <w:marBottom w:val="0"/>
      <w:divBdr>
        <w:top w:val="none" w:sz="0" w:space="0" w:color="auto"/>
        <w:left w:val="none" w:sz="0" w:space="0" w:color="auto"/>
        <w:bottom w:val="none" w:sz="0" w:space="0" w:color="auto"/>
        <w:right w:val="none" w:sz="0" w:space="0" w:color="auto"/>
      </w:divBdr>
      <w:divsChild>
        <w:div w:id="1427771274">
          <w:marLeft w:val="0"/>
          <w:marRight w:val="0"/>
          <w:marTop w:val="0"/>
          <w:marBottom w:val="0"/>
          <w:divBdr>
            <w:top w:val="none" w:sz="0" w:space="0" w:color="auto"/>
            <w:left w:val="none" w:sz="0" w:space="0" w:color="auto"/>
            <w:bottom w:val="none" w:sz="0" w:space="0" w:color="auto"/>
            <w:right w:val="none" w:sz="0" w:space="0" w:color="auto"/>
          </w:divBdr>
          <w:divsChild>
            <w:div w:id="1878471245">
              <w:marLeft w:val="0"/>
              <w:marRight w:val="60"/>
              <w:marTop w:val="0"/>
              <w:marBottom w:val="0"/>
              <w:divBdr>
                <w:top w:val="none" w:sz="0" w:space="0" w:color="auto"/>
                <w:left w:val="none" w:sz="0" w:space="0" w:color="auto"/>
                <w:bottom w:val="none" w:sz="0" w:space="0" w:color="auto"/>
                <w:right w:val="none" w:sz="0" w:space="0" w:color="auto"/>
              </w:divBdr>
              <w:divsChild>
                <w:div w:id="1843086754">
                  <w:marLeft w:val="0"/>
                  <w:marRight w:val="0"/>
                  <w:marTop w:val="0"/>
                  <w:marBottom w:val="150"/>
                  <w:divBdr>
                    <w:top w:val="none" w:sz="0" w:space="0" w:color="auto"/>
                    <w:left w:val="none" w:sz="0" w:space="0" w:color="auto"/>
                    <w:bottom w:val="none" w:sz="0" w:space="0" w:color="auto"/>
                    <w:right w:val="none" w:sz="0" w:space="0" w:color="auto"/>
                  </w:divBdr>
                  <w:divsChild>
                    <w:div w:id="264730028">
                      <w:marLeft w:val="0"/>
                      <w:marRight w:val="0"/>
                      <w:marTop w:val="0"/>
                      <w:marBottom w:val="0"/>
                      <w:divBdr>
                        <w:top w:val="none" w:sz="0" w:space="0" w:color="auto"/>
                        <w:left w:val="none" w:sz="0" w:space="0" w:color="auto"/>
                        <w:bottom w:val="none" w:sz="0" w:space="0" w:color="auto"/>
                        <w:right w:val="none" w:sz="0" w:space="0" w:color="auto"/>
                      </w:divBdr>
                      <w:divsChild>
                        <w:div w:id="110326168">
                          <w:marLeft w:val="0"/>
                          <w:marRight w:val="0"/>
                          <w:marTop w:val="0"/>
                          <w:marBottom w:val="0"/>
                          <w:divBdr>
                            <w:top w:val="none" w:sz="0" w:space="0" w:color="auto"/>
                            <w:left w:val="none" w:sz="0" w:space="0" w:color="auto"/>
                            <w:bottom w:val="none" w:sz="0" w:space="0" w:color="auto"/>
                            <w:right w:val="none" w:sz="0" w:space="0" w:color="auto"/>
                          </w:divBdr>
                          <w:divsChild>
                            <w:div w:id="82799515">
                              <w:marLeft w:val="0"/>
                              <w:marRight w:val="0"/>
                              <w:marTop w:val="240"/>
                              <w:marBottom w:val="120"/>
                              <w:divBdr>
                                <w:top w:val="none" w:sz="0" w:space="0" w:color="auto"/>
                                <w:left w:val="none" w:sz="0" w:space="0" w:color="auto"/>
                                <w:bottom w:val="none" w:sz="0" w:space="0" w:color="auto"/>
                                <w:right w:val="none" w:sz="0" w:space="0" w:color="auto"/>
                              </w:divBdr>
                            </w:div>
                            <w:div w:id="885334916">
                              <w:marLeft w:val="0"/>
                              <w:marRight w:val="0"/>
                              <w:marTop w:val="240"/>
                              <w:marBottom w:val="120"/>
                              <w:divBdr>
                                <w:top w:val="none" w:sz="0" w:space="0" w:color="auto"/>
                                <w:left w:val="none" w:sz="0" w:space="0" w:color="auto"/>
                                <w:bottom w:val="none" w:sz="0" w:space="0" w:color="auto"/>
                                <w:right w:val="none" w:sz="0" w:space="0" w:color="auto"/>
                              </w:divBdr>
                            </w:div>
                            <w:div w:id="141389659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59149270">
      <w:bodyDiv w:val="1"/>
      <w:marLeft w:val="0"/>
      <w:marRight w:val="0"/>
      <w:marTop w:val="0"/>
      <w:marBottom w:val="0"/>
      <w:divBdr>
        <w:top w:val="none" w:sz="0" w:space="0" w:color="auto"/>
        <w:left w:val="none" w:sz="0" w:space="0" w:color="auto"/>
        <w:bottom w:val="none" w:sz="0" w:space="0" w:color="auto"/>
        <w:right w:val="none" w:sz="0" w:space="0" w:color="auto"/>
      </w:divBdr>
    </w:div>
    <w:div w:id="1005740693">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37464508">
      <w:bodyDiv w:val="1"/>
      <w:marLeft w:val="0"/>
      <w:marRight w:val="0"/>
      <w:marTop w:val="0"/>
      <w:marBottom w:val="0"/>
      <w:divBdr>
        <w:top w:val="none" w:sz="0" w:space="0" w:color="auto"/>
        <w:left w:val="none" w:sz="0" w:space="0" w:color="auto"/>
        <w:bottom w:val="none" w:sz="0" w:space="0" w:color="auto"/>
        <w:right w:val="none" w:sz="0" w:space="0" w:color="auto"/>
      </w:divBdr>
    </w:div>
    <w:div w:id="1038775148">
      <w:bodyDiv w:val="1"/>
      <w:marLeft w:val="0"/>
      <w:marRight w:val="0"/>
      <w:marTop w:val="0"/>
      <w:marBottom w:val="0"/>
      <w:divBdr>
        <w:top w:val="none" w:sz="0" w:space="0" w:color="auto"/>
        <w:left w:val="none" w:sz="0" w:space="0" w:color="auto"/>
        <w:bottom w:val="none" w:sz="0" w:space="0" w:color="auto"/>
        <w:right w:val="none" w:sz="0" w:space="0" w:color="auto"/>
      </w:divBdr>
      <w:divsChild>
        <w:div w:id="485247573">
          <w:marLeft w:val="0"/>
          <w:marRight w:val="0"/>
          <w:marTop w:val="0"/>
          <w:marBottom w:val="0"/>
          <w:divBdr>
            <w:top w:val="none" w:sz="0" w:space="0" w:color="auto"/>
            <w:left w:val="none" w:sz="0" w:space="0" w:color="auto"/>
            <w:bottom w:val="none" w:sz="0" w:space="0" w:color="auto"/>
            <w:right w:val="none" w:sz="0" w:space="0" w:color="auto"/>
          </w:divBdr>
          <w:divsChild>
            <w:div w:id="486288671">
              <w:marLeft w:val="0"/>
              <w:marRight w:val="60"/>
              <w:marTop w:val="0"/>
              <w:marBottom w:val="0"/>
              <w:divBdr>
                <w:top w:val="none" w:sz="0" w:space="0" w:color="auto"/>
                <w:left w:val="none" w:sz="0" w:space="0" w:color="auto"/>
                <w:bottom w:val="none" w:sz="0" w:space="0" w:color="auto"/>
                <w:right w:val="none" w:sz="0" w:space="0" w:color="auto"/>
              </w:divBdr>
              <w:divsChild>
                <w:div w:id="1986355728">
                  <w:marLeft w:val="0"/>
                  <w:marRight w:val="0"/>
                  <w:marTop w:val="0"/>
                  <w:marBottom w:val="150"/>
                  <w:divBdr>
                    <w:top w:val="none" w:sz="0" w:space="0" w:color="auto"/>
                    <w:left w:val="none" w:sz="0" w:space="0" w:color="auto"/>
                    <w:bottom w:val="none" w:sz="0" w:space="0" w:color="auto"/>
                    <w:right w:val="none" w:sz="0" w:space="0" w:color="auto"/>
                  </w:divBdr>
                  <w:divsChild>
                    <w:div w:id="1707294641">
                      <w:marLeft w:val="0"/>
                      <w:marRight w:val="0"/>
                      <w:marTop w:val="0"/>
                      <w:marBottom w:val="0"/>
                      <w:divBdr>
                        <w:top w:val="none" w:sz="0" w:space="0" w:color="auto"/>
                        <w:left w:val="none" w:sz="0" w:space="0" w:color="auto"/>
                        <w:bottom w:val="none" w:sz="0" w:space="0" w:color="auto"/>
                        <w:right w:val="none" w:sz="0" w:space="0" w:color="auto"/>
                      </w:divBdr>
                      <w:divsChild>
                        <w:div w:id="1245188557">
                          <w:marLeft w:val="0"/>
                          <w:marRight w:val="0"/>
                          <w:marTop w:val="0"/>
                          <w:marBottom w:val="0"/>
                          <w:divBdr>
                            <w:top w:val="none" w:sz="0" w:space="0" w:color="auto"/>
                            <w:left w:val="none" w:sz="0" w:space="0" w:color="auto"/>
                            <w:bottom w:val="none" w:sz="0" w:space="0" w:color="auto"/>
                            <w:right w:val="none" w:sz="0" w:space="0" w:color="auto"/>
                          </w:divBdr>
                          <w:divsChild>
                            <w:div w:id="2359648">
                              <w:marLeft w:val="0"/>
                              <w:marRight w:val="0"/>
                              <w:marTop w:val="240"/>
                              <w:marBottom w:val="120"/>
                              <w:divBdr>
                                <w:top w:val="none" w:sz="0" w:space="0" w:color="auto"/>
                                <w:left w:val="none" w:sz="0" w:space="0" w:color="auto"/>
                                <w:bottom w:val="none" w:sz="0" w:space="0" w:color="auto"/>
                                <w:right w:val="none" w:sz="0" w:space="0" w:color="auto"/>
                              </w:divBdr>
                            </w:div>
                            <w:div w:id="78793680">
                              <w:marLeft w:val="0"/>
                              <w:marRight w:val="0"/>
                              <w:marTop w:val="240"/>
                              <w:marBottom w:val="120"/>
                              <w:divBdr>
                                <w:top w:val="none" w:sz="0" w:space="0" w:color="auto"/>
                                <w:left w:val="none" w:sz="0" w:space="0" w:color="auto"/>
                                <w:bottom w:val="none" w:sz="0" w:space="0" w:color="auto"/>
                                <w:right w:val="none" w:sz="0" w:space="0" w:color="auto"/>
                              </w:divBdr>
                            </w:div>
                            <w:div w:id="812215320">
                              <w:marLeft w:val="0"/>
                              <w:marRight w:val="0"/>
                              <w:marTop w:val="240"/>
                              <w:marBottom w:val="120"/>
                              <w:divBdr>
                                <w:top w:val="none" w:sz="0" w:space="0" w:color="auto"/>
                                <w:left w:val="none" w:sz="0" w:space="0" w:color="auto"/>
                                <w:bottom w:val="none" w:sz="0" w:space="0" w:color="auto"/>
                                <w:right w:val="none" w:sz="0" w:space="0" w:color="auto"/>
                              </w:divBdr>
                            </w:div>
                            <w:div w:id="1075783107">
                              <w:marLeft w:val="0"/>
                              <w:marRight w:val="0"/>
                              <w:marTop w:val="240"/>
                              <w:marBottom w:val="120"/>
                              <w:divBdr>
                                <w:top w:val="none" w:sz="0" w:space="0" w:color="auto"/>
                                <w:left w:val="none" w:sz="0" w:space="0" w:color="auto"/>
                                <w:bottom w:val="none" w:sz="0" w:space="0" w:color="auto"/>
                                <w:right w:val="none" w:sz="0" w:space="0" w:color="auto"/>
                              </w:divBdr>
                            </w:div>
                            <w:div w:id="174136942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60803977">
      <w:bodyDiv w:val="1"/>
      <w:marLeft w:val="0"/>
      <w:marRight w:val="0"/>
      <w:marTop w:val="0"/>
      <w:marBottom w:val="0"/>
      <w:divBdr>
        <w:top w:val="none" w:sz="0" w:space="0" w:color="auto"/>
        <w:left w:val="none" w:sz="0" w:space="0" w:color="auto"/>
        <w:bottom w:val="none" w:sz="0" w:space="0" w:color="auto"/>
        <w:right w:val="none" w:sz="0" w:space="0" w:color="auto"/>
      </w:divBdr>
    </w:div>
    <w:div w:id="1164708525">
      <w:bodyDiv w:val="1"/>
      <w:marLeft w:val="0"/>
      <w:marRight w:val="0"/>
      <w:marTop w:val="0"/>
      <w:marBottom w:val="0"/>
      <w:divBdr>
        <w:top w:val="none" w:sz="0" w:space="0" w:color="auto"/>
        <w:left w:val="none" w:sz="0" w:space="0" w:color="auto"/>
        <w:bottom w:val="none" w:sz="0" w:space="0" w:color="auto"/>
        <w:right w:val="none" w:sz="0" w:space="0" w:color="auto"/>
      </w:divBdr>
    </w:div>
    <w:div w:id="1165247103">
      <w:bodyDiv w:val="1"/>
      <w:marLeft w:val="0"/>
      <w:marRight w:val="0"/>
      <w:marTop w:val="0"/>
      <w:marBottom w:val="0"/>
      <w:divBdr>
        <w:top w:val="none" w:sz="0" w:space="0" w:color="auto"/>
        <w:left w:val="none" w:sz="0" w:space="0" w:color="auto"/>
        <w:bottom w:val="none" w:sz="0" w:space="0" w:color="auto"/>
        <w:right w:val="none" w:sz="0" w:space="0" w:color="auto"/>
      </w:divBdr>
    </w:div>
    <w:div w:id="1181580573">
      <w:bodyDiv w:val="1"/>
      <w:marLeft w:val="0"/>
      <w:marRight w:val="0"/>
      <w:marTop w:val="0"/>
      <w:marBottom w:val="0"/>
      <w:divBdr>
        <w:top w:val="none" w:sz="0" w:space="0" w:color="auto"/>
        <w:left w:val="none" w:sz="0" w:space="0" w:color="auto"/>
        <w:bottom w:val="none" w:sz="0" w:space="0" w:color="auto"/>
        <w:right w:val="none" w:sz="0" w:space="0" w:color="auto"/>
      </w:divBdr>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189103368">
      <w:bodyDiv w:val="1"/>
      <w:marLeft w:val="0"/>
      <w:marRight w:val="0"/>
      <w:marTop w:val="0"/>
      <w:marBottom w:val="0"/>
      <w:divBdr>
        <w:top w:val="none" w:sz="0" w:space="0" w:color="auto"/>
        <w:left w:val="none" w:sz="0" w:space="0" w:color="auto"/>
        <w:bottom w:val="none" w:sz="0" w:space="0" w:color="auto"/>
        <w:right w:val="none" w:sz="0" w:space="0" w:color="auto"/>
      </w:divBdr>
    </w:div>
    <w:div w:id="1224488023">
      <w:bodyDiv w:val="1"/>
      <w:marLeft w:val="0"/>
      <w:marRight w:val="0"/>
      <w:marTop w:val="0"/>
      <w:marBottom w:val="0"/>
      <w:divBdr>
        <w:top w:val="none" w:sz="0" w:space="0" w:color="auto"/>
        <w:left w:val="none" w:sz="0" w:space="0" w:color="auto"/>
        <w:bottom w:val="none" w:sz="0" w:space="0" w:color="auto"/>
        <w:right w:val="none" w:sz="0" w:space="0" w:color="auto"/>
      </w:divBdr>
      <w:divsChild>
        <w:div w:id="1838109146">
          <w:marLeft w:val="0"/>
          <w:marRight w:val="0"/>
          <w:marTop w:val="0"/>
          <w:marBottom w:val="0"/>
          <w:divBdr>
            <w:top w:val="none" w:sz="0" w:space="0" w:color="auto"/>
            <w:left w:val="none" w:sz="0" w:space="0" w:color="auto"/>
            <w:bottom w:val="none" w:sz="0" w:space="0" w:color="auto"/>
            <w:right w:val="none" w:sz="0" w:space="0" w:color="auto"/>
          </w:divBdr>
          <w:divsChild>
            <w:div w:id="1354188821">
              <w:marLeft w:val="0"/>
              <w:marRight w:val="60"/>
              <w:marTop w:val="0"/>
              <w:marBottom w:val="0"/>
              <w:divBdr>
                <w:top w:val="none" w:sz="0" w:space="0" w:color="auto"/>
                <w:left w:val="none" w:sz="0" w:space="0" w:color="auto"/>
                <w:bottom w:val="none" w:sz="0" w:space="0" w:color="auto"/>
                <w:right w:val="none" w:sz="0" w:space="0" w:color="auto"/>
              </w:divBdr>
              <w:divsChild>
                <w:div w:id="1492985017">
                  <w:marLeft w:val="0"/>
                  <w:marRight w:val="0"/>
                  <w:marTop w:val="0"/>
                  <w:marBottom w:val="150"/>
                  <w:divBdr>
                    <w:top w:val="none" w:sz="0" w:space="0" w:color="auto"/>
                    <w:left w:val="none" w:sz="0" w:space="0" w:color="auto"/>
                    <w:bottom w:val="none" w:sz="0" w:space="0" w:color="auto"/>
                    <w:right w:val="none" w:sz="0" w:space="0" w:color="auto"/>
                  </w:divBdr>
                  <w:divsChild>
                    <w:div w:id="1832746792">
                      <w:marLeft w:val="0"/>
                      <w:marRight w:val="0"/>
                      <w:marTop w:val="0"/>
                      <w:marBottom w:val="0"/>
                      <w:divBdr>
                        <w:top w:val="none" w:sz="0" w:space="0" w:color="auto"/>
                        <w:left w:val="none" w:sz="0" w:space="0" w:color="auto"/>
                        <w:bottom w:val="none" w:sz="0" w:space="0" w:color="auto"/>
                        <w:right w:val="none" w:sz="0" w:space="0" w:color="auto"/>
                      </w:divBdr>
                      <w:divsChild>
                        <w:div w:id="2121340078">
                          <w:marLeft w:val="0"/>
                          <w:marRight w:val="0"/>
                          <w:marTop w:val="0"/>
                          <w:marBottom w:val="0"/>
                          <w:divBdr>
                            <w:top w:val="none" w:sz="0" w:space="0" w:color="auto"/>
                            <w:left w:val="none" w:sz="0" w:space="0" w:color="auto"/>
                            <w:bottom w:val="none" w:sz="0" w:space="0" w:color="auto"/>
                            <w:right w:val="none" w:sz="0" w:space="0" w:color="auto"/>
                          </w:divBdr>
                          <w:divsChild>
                            <w:div w:id="874542721">
                              <w:marLeft w:val="0"/>
                              <w:marRight w:val="0"/>
                              <w:marTop w:val="240"/>
                              <w:marBottom w:val="120"/>
                              <w:divBdr>
                                <w:top w:val="none" w:sz="0" w:space="0" w:color="auto"/>
                                <w:left w:val="none" w:sz="0" w:space="0" w:color="auto"/>
                                <w:bottom w:val="none" w:sz="0" w:space="0" w:color="auto"/>
                                <w:right w:val="none" w:sz="0" w:space="0" w:color="auto"/>
                              </w:divBdr>
                            </w:div>
                            <w:div w:id="133117905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8682595">
      <w:bodyDiv w:val="1"/>
      <w:marLeft w:val="0"/>
      <w:marRight w:val="0"/>
      <w:marTop w:val="0"/>
      <w:marBottom w:val="0"/>
      <w:divBdr>
        <w:top w:val="none" w:sz="0" w:space="0" w:color="auto"/>
        <w:left w:val="none" w:sz="0" w:space="0" w:color="auto"/>
        <w:bottom w:val="none" w:sz="0" w:space="0" w:color="auto"/>
        <w:right w:val="none" w:sz="0" w:space="0" w:color="auto"/>
      </w:divBdr>
      <w:divsChild>
        <w:div w:id="1148977884">
          <w:marLeft w:val="0"/>
          <w:marRight w:val="0"/>
          <w:marTop w:val="0"/>
          <w:marBottom w:val="0"/>
          <w:divBdr>
            <w:top w:val="none" w:sz="0" w:space="0" w:color="auto"/>
            <w:left w:val="none" w:sz="0" w:space="0" w:color="auto"/>
            <w:bottom w:val="none" w:sz="0" w:space="0" w:color="auto"/>
            <w:right w:val="none" w:sz="0" w:space="0" w:color="auto"/>
          </w:divBdr>
          <w:divsChild>
            <w:div w:id="1328481048">
              <w:marLeft w:val="0"/>
              <w:marRight w:val="60"/>
              <w:marTop w:val="0"/>
              <w:marBottom w:val="0"/>
              <w:divBdr>
                <w:top w:val="none" w:sz="0" w:space="0" w:color="auto"/>
                <w:left w:val="none" w:sz="0" w:space="0" w:color="auto"/>
                <w:bottom w:val="none" w:sz="0" w:space="0" w:color="auto"/>
                <w:right w:val="none" w:sz="0" w:space="0" w:color="auto"/>
              </w:divBdr>
              <w:divsChild>
                <w:div w:id="1233349888">
                  <w:marLeft w:val="0"/>
                  <w:marRight w:val="0"/>
                  <w:marTop w:val="0"/>
                  <w:marBottom w:val="150"/>
                  <w:divBdr>
                    <w:top w:val="none" w:sz="0" w:space="0" w:color="auto"/>
                    <w:left w:val="none" w:sz="0" w:space="0" w:color="auto"/>
                    <w:bottom w:val="none" w:sz="0" w:space="0" w:color="auto"/>
                    <w:right w:val="none" w:sz="0" w:space="0" w:color="auto"/>
                  </w:divBdr>
                  <w:divsChild>
                    <w:div w:id="729116935">
                      <w:marLeft w:val="0"/>
                      <w:marRight w:val="0"/>
                      <w:marTop w:val="0"/>
                      <w:marBottom w:val="0"/>
                      <w:divBdr>
                        <w:top w:val="none" w:sz="0" w:space="0" w:color="auto"/>
                        <w:left w:val="none" w:sz="0" w:space="0" w:color="auto"/>
                        <w:bottom w:val="none" w:sz="0" w:space="0" w:color="auto"/>
                        <w:right w:val="none" w:sz="0" w:space="0" w:color="auto"/>
                      </w:divBdr>
                      <w:divsChild>
                        <w:div w:id="1957834826">
                          <w:marLeft w:val="0"/>
                          <w:marRight w:val="0"/>
                          <w:marTop w:val="0"/>
                          <w:marBottom w:val="0"/>
                          <w:divBdr>
                            <w:top w:val="none" w:sz="0" w:space="0" w:color="auto"/>
                            <w:left w:val="none" w:sz="0" w:space="0" w:color="auto"/>
                            <w:bottom w:val="none" w:sz="0" w:space="0" w:color="auto"/>
                            <w:right w:val="none" w:sz="0" w:space="0" w:color="auto"/>
                          </w:divBdr>
                          <w:divsChild>
                            <w:div w:id="223681894">
                              <w:marLeft w:val="0"/>
                              <w:marRight w:val="0"/>
                              <w:marTop w:val="240"/>
                              <w:marBottom w:val="120"/>
                              <w:divBdr>
                                <w:top w:val="none" w:sz="0" w:space="0" w:color="auto"/>
                                <w:left w:val="none" w:sz="0" w:space="0" w:color="auto"/>
                                <w:bottom w:val="none" w:sz="0" w:space="0" w:color="auto"/>
                                <w:right w:val="none" w:sz="0" w:space="0" w:color="auto"/>
                              </w:divBdr>
                            </w:div>
                            <w:div w:id="181352061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1498604">
      <w:bodyDiv w:val="1"/>
      <w:marLeft w:val="0"/>
      <w:marRight w:val="0"/>
      <w:marTop w:val="0"/>
      <w:marBottom w:val="0"/>
      <w:divBdr>
        <w:top w:val="none" w:sz="0" w:space="0" w:color="auto"/>
        <w:left w:val="none" w:sz="0" w:space="0" w:color="auto"/>
        <w:bottom w:val="none" w:sz="0" w:space="0" w:color="auto"/>
        <w:right w:val="none" w:sz="0" w:space="0" w:color="auto"/>
      </w:divBdr>
      <w:divsChild>
        <w:div w:id="1598708339">
          <w:marLeft w:val="0"/>
          <w:marRight w:val="0"/>
          <w:marTop w:val="0"/>
          <w:marBottom w:val="120"/>
          <w:divBdr>
            <w:top w:val="none" w:sz="0" w:space="0" w:color="auto"/>
            <w:left w:val="none" w:sz="0" w:space="0" w:color="auto"/>
            <w:bottom w:val="none" w:sz="0" w:space="0" w:color="auto"/>
            <w:right w:val="none" w:sz="0" w:space="0" w:color="auto"/>
          </w:divBdr>
        </w:div>
        <w:div w:id="14505618">
          <w:marLeft w:val="0"/>
          <w:marRight w:val="0"/>
          <w:marTop w:val="0"/>
          <w:marBottom w:val="120"/>
          <w:divBdr>
            <w:top w:val="none" w:sz="0" w:space="0" w:color="auto"/>
            <w:left w:val="none" w:sz="0" w:space="0" w:color="auto"/>
            <w:bottom w:val="none" w:sz="0" w:space="0" w:color="auto"/>
            <w:right w:val="none" w:sz="0" w:space="0" w:color="auto"/>
          </w:divBdr>
        </w:div>
      </w:divsChild>
    </w:div>
    <w:div w:id="1289896867">
      <w:bodyDiv w:val="1"/>
      <w:marLeft w:val="0"/>
      <w:marRight w:val="0"/>
      <w:marTop w:val="0"/>
      <w:marBottom w:val="0"/>
      <w:divBdr>
        <w:top w:val="none" w:sz="0" w:space="0" w:color="auto"/>
        <w:left w:val="none" w:sz="0" w:space="0" w:color="auto"/>
        <w:bottom w:val="none" w:sz="0" w:space="0" w:color="auto"/>
        <w:right w:val="none" w:sz="0" w:space="0" w:color="auto"/>
      </w:divBdr>
      <w:divsChild>
        <w:div w:id="81922594">
          <w:marLeft w:val="0"/>
          <w:marRight w:val="0"/>
          <w:marTop w:val="0"/>
          <w:marBottom w:val="0"/>
          <w:divBdr>
            <w:top w:val="none" w:sz="0" w:space="0" w:color="auto"/>
            <w:left w:val="none" w:sz="0" w:space="0" w:color="auto"/>
            <w:bottom w:val="none" w:sz="0" w:space="0" w:color="auto"/>
            <w:right w:val="none" w:sz="0" w:space="0" w:color="auto"/>
          </w:divBdr>
          <w:divsChild>
            <w:div w:id="2086536249">
              <w:marLeft w:val="0"/>
              <w:marRight w:val="60"/>
              <w:marTop w:val="0"/>
              <w:marBottom w:val="0"/>
              <w:divBdr>
                <w:top w:val="none" w:sz="0" w:space="0" w:color="auto"/>
                <w:left w:val="none" w:sz="0" w:space="0" w:color="auto"/>
                <w:bottom w:val="none" w:sz="0" w:space="0" w:color="auto"/>
                <w:right w:val="none" w:sz="0" w:space="0" w:color="auto"/>
              </w:divBdr>
              <w:divsChild>
                <w:div w:id="926380130">
                  <w:marLeft w:val="0"/>
                  <w:marRight w:val="0"/>
                  <w:marTop w:val="0"/>
                  <w:marBottom w:val="150"/>
                  <w:divBdr>
                    <w:top w:val="none" w:sz="0" w:space="0" w:color="auto"/>
                    <w:left w:val="none" w:sz="0" w:space="0" w:color="auto"/>
                    <w:bottom w:val="none" w:sz="0" w:space="0" w:color="auto"/>
                    <w:right w:val="none" w:sz="0" w:space="0" w:color="auto"/>
                  </w:divBdr>
                  <w:divsChild>
                    <w:div w:id="964166424">
                      <w:marLeft w:val="0"/>
                      <w:marRight w:val="0"/>
                      <w:marTop w:val="0"/>
                      <w:marBottom w:val="0"/>
                      <w:divBdr>
                        <w:top w:val="none" w:sz="0" w:space="0" w:color="auto"/>
                        <w:left w:val="none" w:sz="0" w:space="0" w:color="auto"/>
                        <w:bottom w:val="none" w:sz="0" w:space="0" w:color="auto"/>
                        <w:right w:val="none" w:sz="0" w:space="0" w:color="auto"/>
                      </w:divBdr>
                      <w:divsChild>
                        <w:div w:id="1629430101">
                          <w:marLeft w:val="0"/>
                          <w:marRight w:val="0"/>
                          <w:marTop w:val="0"/>
                          <w:marBottom w:val="0"/>
                          <w:divBdr>
                            <w:top w:val="none" w:sz="0" w:space="0" w:color="auto"/>
                            <w:left w:val="none" w:sz="0" w:space="0" w:color="auto"/>
                            <w:bottom w:val="none" w:sz="0" w:space="0" w:color="auto"/>
                            <w:right w:val="none" w:sz="0" w:space="0" w:color="auto"/>
                          </w:divBdr>
                          <w:divsChild>
                            <w:div w:id="1568568144">
                              <w:marLeft w:val="0"/>
                              <w:marRight w:val="0"/>
                              <w:marTop w:val="240"/>
                              <w:marBottom w:val="120"/>
                              <w:divBdr>
                                <w:top w:val="none" w:sz="0" w:space="0" w:color="auto"/>
                                <w:left w:val="none" w:sz="0" w:space="0" w:color="auto"/>
                                <w:bottom w:val="none" w:sz="0" w:space="0" w:color="auto"/>
                                <w:right w:val="none" w:sz="0" w:space="0" w:color="auto"/>
                              </w:divBdr>
                            </w:div>
                            <w:div w:id="1915581320">
                              <w:marLeft w:val="0"/>
                              <w:marRight w:val="0"/>
                              <w:marTop w:val="240"/>
                              <w:marBottom w:val="120"/>
                              <w:divBdr>
                                <w:top w:val="none" w:sz="0" w:space="0" w:color="auto"/>
                                <w:left w:val="none" w:sz="0" w:space="0" w:color="auto"/>
                                <w:bottom w:val="none" w:sz="0" w:space="0" w:color="auto"/>
                                <w:right w:val="none" w:sz="0" w:space="0" w:color="auto"/>
                              </w:divBdr>
                            </w:div>
                            <w:div w:id="209119691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5697767">
      <w:bodyDiv w:val="1"/>
      <w:marLeft w:val="0"/>
      <w:marRight w:val="0"/>
      <w:marTop w:val="0"/>
      <w:marBottom w:val="0"/>
      <w:divBdr>
        <w:top w:val="none" w:sz="0" w:space="0" w:color="auto"/>
        <w:left w:val="none" w:sz="0" w:space="0" w:color="auto"/>
        <w:bottom w:val="none" w:sz="0" w:space="0" w:color="auto"/>
        <w:right w:val="none" w:sz="0" w:space="0" w:color="auto"/>
      </w:divBdr>
    </w:div>
    <w:div w:id="1336494032">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19983260">
      <w:bodyDiv w:val="1"/>
      <w:marLeft w:val="0"/>
      <w:marRight w:val="0"/>
      <w:marTop w:val="0"/>
      <w:marBottom w:val="0"/>
      <w:divBdr>
        <w:top w:val="none" w:sz="0" w:space="0" w:color="auto"/>
        <w:left w:val="none" w:sz="0" w:space="0" w:color="auto"/>
        <w:bottom w:val="none" w:sz="0" w:space="0" w:color="auto"/>
        <w:right w:val="none" w:sz="0" w:space="0" w:color="auto"/>
      </w:divBdr>
      <w:divsChild>
        <w:div w:id="1369599770">
          <w:marLeft w:val="0"/>
          <w:marRight w:val="0"/>
          <w:marTop w:val="0"/>
          <w:marBottom w:val="0"/>
          <w:divBdr>
            <w:top w:val="none" w:sz="0" w:space="0" w:color="auto"/>
            <w:left w:val="none" w:sz="0" w:space="0" w:color="auto"/>
            <w:bottom w:val="none" w:sz="0" w:space="0" w:color="auto"/>
            <w:right w:val="none" w:sz="0" w:space="0" w:color="auto"/>
          </w:divBdr>
          <w:divsChild>
            <w:div w:id="1254586458">
              <w:marLeft w:val="0"/>
              <w:marRight w:val="60"/>
              <w:marTop w:val="0"/>
              <w:marBottom w:val="0"/>
              <w:divBdr>
                <w:top w:val="none" w:sz="0" w:space="0" w:color="auto"/>
                <w:left w:val="none" w:sz="0" w:space="0" w:color="auto"/>
                <w:bottom w:val="none" w:sz="0" w:space="0" w:color="auto"/>
                <w:right w:val="none" w:sz="0" w:space="0" w:color="auto"/>
              </w:divBdr>
              <w:divsChild>
                <w:div w:id="379524860">
                  <w:marLeft w:val="0"/>
                  <w:marRight w:val="0"/>
                  <w:marTop w:val="0"/>
                  <w:marBottom w:val="150"/>
                  <w:divBdr>
                    <w:top w:val="none" w:sz="0" w:space="0" w:color="auto"/>
                    <w:left w:val="none" w:sz="0" w:space="0" w:color="auto"/>
                    <w:bottom w:val="none" w:sz="0" w:space="0" w:color="auto"/>
                    <w:right w:val="none" w:sz="0" w:space="0" w:color="auto"/>
                  </w:divBdr>
                  <w:divsChild>
                    <w:div w:id="1060010477">
                      <w:marLeft w:val="0"/>
                      <w:marRight w:val="0"/>
                      <w:marTop w:val="0"/>
                      <w:marBottom w:val="0"/>
                      <w:divBdr>
                        <w:top w:val="none" w:sz="0" w:space="0" w:color="auto"/>
                        <w:left w:val="none" w:sz="0" w:space="0" w:color="auto"/>
                        <w:bottom w:val="none" w:sz="0" w:space="0" w:color="auto"/>
                        <w:right w:val="none" w:sz="0" w:space="0" w:color="auto"/>
                      </w:divBdr>
                      <w:divsChild>
                        <w:div w:id="197158347">
                          <w:marLeft w:val="0"/>
                          <w:marRight w:val="0"/>
                          <w:marTop w:val="0"/>
                          <w:marBottom w:val="0"/>
                          <w:divBdr>
                            <w:top w:val="none" w:sz="0" w:space="0" w:color="auto"/>
                            <w:left w:val="none" w:sz="0" w:space="0" w:color="auto"/>
                            <w:bottom w:val="none" w:sz="0" w:space="0" w:color="auto"/>
                            <w:right w:val="none" w:sz="0" w:space="0" w:color="auto"/>
                          </w:divBdr>
                          <w:divsChild>
                            <w:div w:id="83694361">
                              <w:marLeft w:val="0"/>
                              <w:marRight w:val="0"/>
                              <w:marTop w:val="240"/>
                              <w:marBottom w:val="120"/>
                              <w:divBdr>
                                <w:top w:val="none" w:sz="0" w:space="0" w:color="auto"/>
                                <w:left w:val="none" w:sz="0" w:space="0" w:color="auto"/>
                                <w:bottom w:val="none" w:sz="0" w:space="0" w:color="auto"/>
                                <w:right w:val="none" w:sz="0" w:space="0" w:color="auto"/>
                              </w:divBdr>
                            </w:div>
                            <w:div w:id="734164319">
                              <w:marLeft w:val="0"/>
                              <w:marRight w:val="0"/>
                              <w:marTop w:val="240"/>
                              <w:marBottom w:val="120"/>
                              <w:divBdr>
                                <w:top w:val="none" w:sz="0" w:space="0" w:color="auto"/>
                                <w:left w:val="none" w:sz="0" w:space="0" w:color="auto"/>
                                <w:bottom w:val="none" w:sz="0" w:space="0" w:color="auto"/>
                                <w:right w:val="none" w:sz="0" w:space="0" w:color="auto"/>
                              </w:divBdr>
                            </w:div>
                            <w:div w:id="816067117">
                              <w:marLeft w:val="0"/>
                              <w:marRight w:val="0"/>
                              <w:marTop w:val="240"/>
                              <w:marBottom w:val="120"/>
                              <w:divBdr>
                                <w:top w:val="none" w:sz="0" w:space="0" w:color="auto"/>
                                <w:left w:val="none" w:sz="0" w:space="0" w:color="auto"/>
                                <w:bottom w:val="none" w:sz="0" w:space="0" w:color="auto"/>
                                <w:right w:val="none" w:sz="0" w:space="0" w:color="auto"/>
                              </w:divBdr>
                            </w:div>
                            <w:div w:id="1618364490">
                              <w:marLeft w:val="0"/>
                              <w:marRight w:val="0"/>
                              <w:marTop w:val="240"/>
                              <w:marBottom w:val="120"/>
                              <w:divBdr>
                                <w:top w:val="none" w:sz="0" w:space="0" w:color="auto"/>
                                <w:left w:val="none" w:sz="0" w:space="0" w:color="auto"/>
                                <w:bottom w:val="none" w:sz="0" w:space="0" w:color="auto"/>
                                <w:right w:val="none" w:sz="0" w:space="0" w:color="auto"/>
                              </w:divBdr>
                            </w:div>
                            <w:div w:id="1669602035">
                              <w:marLeft w:val="0"/>
                              <w:marRight w:val="0"/>
                              <w:marTop w:val="240"/>
                              <w:marBottom w:val="120"/>
                              <w:divBdr>
                                <w:top w:val="none" w:sz="0" w:space="0" w:color="auto"/>
                                <w:left w:val="none" w:sz="0" w:space="0" w:color="auto"/>
                                <w:bottom w:val="none" w:sz="0" w:space="0" w:color="auto"/>
                                <w:right w:val="none" w:sz="0" w:space="0" w:color="auto"/>
                              </w:divBdr>
                            </w:div>
                            <w:div w:id="1812946200">
                              <w:marLeft w:val="0"/>
                              <w:marRight w:val="0"/>
                              <w:marTop w:val="240"/>
                              <w:marBottom w:val="120"/>
                              <w:divBdr>
                                <w:top w:val="none" w:sz="0" w:space="0" w:color="auto"/>
                                <w:left w:val="none" w:sz="0" w:space="0" w:color="auto"/>
                                <w:bottom w:val="none" w:sz="0" w:space="0" w:color="auto"/>
                                <w:right w:val="none" w:sz="0" w:space="0" w:color="auto"/>
                              </w:divBdr>
                            </w:div>
                            <w:div w:id="1822306273">
                              <w:marLeft w:val="0"/>
                              <w:marRight w:val="0"/>
                              <w:marTop w:val="240"/>
                              <w:marBottom w:val="120"/>
                              <w:divBdr>
                                <w:top w:val="none" w:sz="0" w:space="0" w:color="auto"/>
                                <w:left w:val="none" w:sz="0" w:space="0" w:color="auto"/>
                                <w:bottom w:val="none" w:sz="0" w:space="0" w:color="auto"/>
                                <w:right w:val="none" w:sz="0" w:space="0" w:color="auto"/>
                              </w:divBdr>
                            </w:div>
                            <w:div w:id="1917976973">
                              <w:marLeft w:val="0"/>
                              <w:marRight w:val="0"/>
                              <w:marTop w:val="240"/>
                              <w:marBottom w:val="120"/>
                              <w:divBdr>
                                <w:top w:val="none" w:sz="0" w:space="0" w:color="auto"/>
                                <w:left w:val="none" w:sz="0" w:space="0" w:color="auto"/>
                                <w:bottom w:val="none" w:sz="0" w:space="0" w:color="auto"/>
                                <w:right w:val="none" w:sz="0" w:space="0" w:color="auto"/>
                              </w:divBdr>
                            </w:div>
                            <w:div w:id="2004165170">
                              <w:marLeft w:val="0"/>
                              <w:marRight w:val="0"/>
                              <w:marTop w:val="240"/>
                              <w:marBottom w:val="120"/>
                              <w:divBdr>
                                <w:top w:val="none" w:sz="0" w:space="0" w:color="auto"/>
                                <w:left w:val="none" w:sz="0" w:space="0" w:color="auto"/>
                                <w:bottom w:val="none" w:sz="0" w:space="0" w:color="auto"/>
                                <w:right w:val="none" w:sz="0" w:space="0" w:color="auto"/>
                              </w:divBdr>
                            </w:div>
                            <w:div w:id="204986538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8190859">
      <w:bodyDiv w:val="1"/>
      <w:marLeft w:val="0"/>
      <w:marRight w:val="0"/>
      <w:marTop w:val="0"/>
      <w:marBottom w:val="0"/>
      <w:divBdr>
        <w:top w:val="none" w:sz="0" w:space="0" w:color="auto"/>
        <w:left w:val="none" w:sz="0" w:space="0" w:color="auto"/>
        <w:bottom w:val="none" w:sz="0" w:space="0" w:color="auto"/>
        <w:right w:val="none" w:sz="0" w:space="0" w:color="auto"/>
      </w:divBdr>
      <w:divsChild>
        <w:div w:id="1004941848">
          <w:marLeft w:val="0"/>
          <w:marRight w:val="0"/>
          <w:marTop w:val="0"/>
          <w:marBottom w:val="0"/>
          <w:divBdr>
            <w:top w:val="none" w:sz="0" w:space="0" w:color="auto"/>
            <w:left w:val="none" w:sz="0" w:space="0" w:color="auto"/>
            <w:bottom w:val="none" w:sz="0" w:space="0" w:color="auto"/>
            <w:right w:val="none" w:sz="0" w:space="0" w:color="auto"/>
          </w:divBdr>
          <w:divsChild>
            <w:div w:id="255749429">
              <w:marLeft w:val="0"/>
              <w:marRight w:val="60"/>
              <w:marTop w:val="0"/>
              <w:marBottom w:val="0"/>
              <w:divBdr>
                <w:top w:val="none" w:sz="0" w:space="0" w:color="auto"/>
                <w:left w:val="none" w:sz="0" w:space="0" w:color="auto"/>
                <w:bottom w:val="none" w:sz="0" w:space="0" w:color="auto"/>
                <w:right w:val="none" w:sz="0" w:space="0" w:color="auto"/>
              </w:divBdr>
              <w:divsChild>
                <w:div w:id="457846107">
                  <w:marLeft w:val="0"/>
                  <w:marRight w:val="0"/>
                  <w:marTop w:val="0"/>
                  <w:marBottom w:val="150"/>
                  <w:divBdr>
                    <w:top w:val="none" w:sz="0" w:space="0" w:color="auto"/>
                    <w:left w:val="none" w:sz="0" w:space="0" w:color="auto"/>
                    <w:bottom w:val="none" w:sz="0" w:space="0" w:color="auto"/>
                    <w:right w:val="none" w:sz="0" w:space="0" w:color="auto"/>
                  </w:divBdr>
                  <w:divsChild>
                    <w:div w:id="1615135251">
                      <w:marLeft w:val="0"/>
                      <w:marRight w:val="0"/>
                      <w:marTop w:val="0"/>
                      <w:marBottom w:val="0"/>
                      <w:divBdr>
                        <w:top w:val="none" w:sz="0" w:space="0" w:color="auto"/>
                        <w:left w:val="none" w:sz="0" w:space="0" w:color="auto"/>
                        <w:bottom w:val="none" w:sz="0" w:space="0" w:color="auto"/>
                        <w:right w:val="none" w:sz="0" w:space="0" w:color="auto"/>
                      </w:divBdr>
                      <w:divsChild>
                        <w:div w:id="1790314502">
                          <w:marLeft w:val="0"/>
                          <w:marRight w:val="0"/>
                          <w:marTop w:val="0"/>
                          <w:marBottom w:val="0"/>
                          <w:divBdr>
                            <w:top w:val="none" w:sz="0" w:space="0" w:color="auto"/>
                            <w:left w:val="none" w:sz="0" w:space="0" w:color="auto"/>
                            <w:bottom w:val="none" w:sz="0" w:space="0" w:color="auto"/>
                            <w:right w:val="none" w:sz="0" w:space="0" w:color="auto"/>
                          </w:divBdr>
                          <w:divsChild>
                            <w:div w:id="481166785">
                              <w:marLeft w:val="0"/>
                              <w:marRight w:val="0"/>
                              <w:marTop w:val="240"/>
                              <w:marBottom w:val="120"/>
                              <w:divBdr>
                                <w:top w:val="none" w:sz="0" w:space="0" w:color="auto"/>
                                <w:left w:val="none" w:sz="0" w:space="0" w:color="auto"/>
                                <w:bottom w:val="none" w:sz="0" w:space="0" w:color="auto"/>
                                <w:right w:val="none" w:sz="0" w:space="0" w:color="auto"/>
                              </w:divBdr>
                            </w:div>
                            <w:div w:id="646125205">
                              <w:marLeft w:val="0"/>
                              <w:marRight w:val="0"/>
                              <w:marTop w:val="240"/>
                              <w:marBottom w:val="120"/>
                              <w:divBdr>
                                <w:top w:val="none" w:sz="0" w:space="0" w:color="auto"/>
                                <w:left w:val="none" w:sz="0" w:space="0" w:color="auto"/>
                                <w:bottom w:val="none" w:sz="0" w:space="0" w:color="auto"/>
                                <w:right w:val="none" w:sz="0" w:space="0" w:color="auto"/>
                              </w:divBdr>
                            </w:div>
                            <w:div w:id="1096943004">
                              <w:marLeft w:val="0"/>
                              <w:marRight w:val="0"/>
                              <w:marTop w:val="240"/>
                              <w:marBottom w:val="120"/>
                              <w:divBdr>
                                <w:top w:val="none" w:sz="0" w:space="0" w:color="auto"/>
                                <w:left w:val="none" w:sz="0" w:space="0" w:color="auto"/>
                                <w:bottom w:val="none" w:sz="0" w:space="0" w:color="auto"/>
                                <w:right w:val="none" w:sz="0" w:space="0" w:color="auto"/>
                              </w:divBdr>
                            </w:div>
                            <w:div w:id="1138962223">
                              <w:marLeft w:val="0"/>
                              <w:marRight w:val="0"/>
                              <w:marTop w:val="240"/>
                              <w:marBottom w:val="120"/>
                              <w:divBdr>
                                <w:top w:val="none" w:sz="0" w:space="0" w:color="auto"/>
                                <w:left w:val="none" w:sz="0" w:space="0" w:color="auto"/>
                                <w:bottom w:val="none" w:sz="0" w:space="0" w:color="auto"/>
                                <w:right w:val="none" w:sz="0" w:space="0" w:color="auto"/>
                              </w:divBdr>
                            </w:div>
                            <w:div w:id="1473475732">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3822980">
      <w:bodyDiv w:val="1"/>
      <w:marLeft w:val="0"/>
      <w:marRight w:val="0"/>
      <w:marTop w:val="0"/>
      <w:marBottom w:val="0"/>
      <w:divBdr>
        <w:top w:val="none" w:sz="0" w:space="0" w:color="auto"/>
        <w:left w:val="none" w:sz="0" w:space="0" w:color="auto"/>
        <w:bottom w:val="none" w:sz="0" w:space="0" w:color="auto"/>
        <w:right w:val="none" w:sz="0" w:space="0" w:color="auto"/>
      </w:divBdr>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491941874">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595283003">
      <w:bodyDiv w:val="1"/>
      <w:marLeft w:val="0"/>
      <w:marRight w:val="0"/>
      <w:marTop w:val="0"/>
      <w:marBottom w:val="0"/>
      <w:divBdr>
        <w:top w:val="none" w:sz="0" w:space="0" w:color="auto"/>
        <w:left w:val="none" w:sz="0" w:space="0" w:color="auto"/>
        <w:bottom w:val="none" w:sz="0" w:space="0" w:color="auto"/>
        <w:right w:val="none" w:sz="0" w:space="0" w:color="auto"/>
      </w:divBdr>
    </w:div>
    <w:div w:id="1612318974">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67056664">
      <w:bodyDiv w:val="1"/>
      <w:marLeft w:val="0"/>
      <w:marRight w:val="0"/>
      <w:marTop w:val="0"/>
      <w:marBottom w:val="0"/>
      <w:divBdr>
        <w:top w:val="none" w:sz="0" w:space="0" w:color="auto"/>
        <w:left w:val="none" w:sz="0" w:space="0" w:color="auto"/>
        <w:bottom w:val="none" w:sz="0" w:space="0" w:color="auto"/>
        <w:right w:val="none" w:sz="0" w:space="0" w:color="auto"/>
      </w:divBdr>
      <w:divsChild>
        <w:div w:id="1940942273">
          <w:marLeft w:val="0"/>
          <w:marRight w:val="0"/>
          <w:marTop w:val="0"/>
          <w:marBottom w:val="120"/>
          <w:divBdr>
            <w:top w:val="none" w:sz="0" w:space="0" w:color="auto"/>
            <w:left w:val="none" w:sz="0" w:space="0" w:color="auto"/>
            <w:bottom w:val="none" w:sz="0" w:space="0" w:color="auto"/>
            <w:right w:val="none" w:sz="0" w:space="0" w:color="auto"/>
          </w:divBdr>
        </w:div>
        <w:div w:id="1036393046">
          <w:marLeft w:val="0"/>
          <w:marRight w:val="0"/>
          <w:marTop w:val="0"/>
          <w:marBottom w:val="120"/>
          <w:divBdr>
            <w:top w:val="none" w:sz="0" w:space="0" w:color="auto"/>
            <w:left w:val="none" w:sz="0" w:space="0" w:color="auto"/>
            <w:bottom w:val="none" w:sz="0" w:space="0" w:color="auto"/>
            <w:right w:val="none" w:sz="0" w:space="0" w:color="auto"/>
          </w:divBdr>
        </w:div>
      </w:divsChild>
    </w:div>
    <w:div w:id="1698892220">
      <w:bodyDiv w:val="1"/>
      <w:marLeft w:val="0"/>
      <w:marRight w:val="0"/>
      <w:marTop w:val="0"/>
      <w:marBottom w:val="0"/>
      <w:divBdr>
        <w:top w:val="none" w:sz="0" w:space="0" w:color="auto"/>
        <w:left w:val="none" w:sz="0" w:space="0" w:color="auto"/>
        <w:bottom w:val="none" w:sz="0" w:space="0" w:color="auto"/>
        <w:right w:val="none" w:sz="0" w:space="0" w:color="auto"/>
      </w:divBdr>
    </w:div>
    <w:div w:id="1699237590">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23359526">
      <w:bodyDiv w:val="1"/>
      <w:marLeft w:val="0"/>
      <w:marRight w:val="0"/>
      <w:marTop w:val="0"/>
      <w:marBottom w:val="0"/>
      <w:divBdr>
        <w:top w:val="none" w:sz="0" w:space="0" w:color="auto"/>
        <w:left w:val="none" w:sz="0" w:space="0" w:color="auto"/>
        <w:bottom w:val="none" w:sz="0" w:space="0" w:color="auto"/>
        <w:right w:val="none" w:sz="0" w:space="0" w:color="auto"/>
      </w:divBdr>
      <w:divsChild>
        <w:div w:id="1032270320">
          <w:marLeft w:val="0"/>
          <w:marRight w:val="0"/>
          <w:marTop w:val="0"/>
          <w:marBottom w:val="0"/>
          <w:divBdr>
            <w:top w:val="none" w:sz="0" w:space="0" w:color="auto"/>
            <w:left w:val="none" w:sz="0" w:space="0" w:color="auto"/>
            <w:bottom w:val="none" w:sz="0" w:space="0" w:color="auto"/>
            <w:right w:val="none" w:sz="0" w:space="0" w:color="auto"/>
          </w:divBdr>
          <w:divsChild>
            <w:div w:id="1745300298">
              <w:marLeft w:val="0"/>
              <w:marRight w:val="60"/>
              <w:marTop w:val="0"/>
              <w:marBottom w:val="0"/>
              <w:divBdr>
                <w:top w:val="none" w:sz="0" w:space="0" w:color="auto"/>
                <w:left w:val="none" w:sz="0" w:space="0" w:color="auto"/>
                <w:bottom w:val="none" w:sz="0" w:space="0" w:color="auto"/>
                <w:right w:val="none" w:sz="0" w:space="0" w:color="auto"/>
              </w:divBdr>
              <w:divsChild>
                <w:div w:id="1613130805">
                  <w:marLeft w:val="0"/>
                  <w:marRight w:val="0"/>
                  <w:marTop w:val="0"/>
                  <w:marBottom w:val="150"/>
                  <w:divBdr>
                    <w:top w:val="none" w:sz="0" w:space="0" w:color="auto"/>
                    <w:left w:val="none" w:sz="0" w:space="0" w:color="auto"/>
                    <w:bottom w:val="none" w:sz="0" w:space="0" w:color="auto"/>
                    <w:right w:val="none" w:sz="0" w:space="0" w:color="auto"/>
                  </w:divBdr>
                  <w:divsChild>
                    <w:div w:id="15086144">
                      <w:marLeft w:val="0"/>
                      <w:marRight w:val="0"/>
                      <w:marTop w:val="0"/>
                      <w:marBottom w:val="0"/>
                      <w:divBdr>
                        <w:top w:val="none" w:sz="0" w:space="0" w:color="auto"/>
                        <w:left w:val="none" w:sz="0" w:space="0" w:color="auto"/>
                        <w:bottom w:val="none" w:sz="0" w:space="0" w:color="auto"/>
                        <w:right w:val="none" w:sz="0" w:space="0" w:color="auto"/>
                      </w:divBdr>
                      <w:divsChild>
                        <w:div w:id="1427732321">
                          <w:marLeft w:val="0"/>
                          <w:marRight w:val="0"/>
                          <w:marTop w:val="0"/>
                          <w:marBottom w:val="0"/>
                          <w:divBdr>
                            <w:top w:val="none" w:sz="0" w:space="0" w:color="auto"/>
                            <w:left w:val="none" w:sz="0" w:space="0" w:color="auto"/>
                            <w:bottom w:val="none" w:sz="0" w:space="0" w:color="auto"/>
                            <w:right w:val="none" w:sz="0" w:space="0" w:color="auto"/>
                          </w:divBdr>
                          <w:divsChild>
                            <w:div w:id="721102847">
                              <w:marLeft w:val="0"/>
                              <w:marRight w:val="0"/>
                              <w:marTop w:val="240"/>
                              <w:marBottom w:val="120"/>
                              <w:divBdr>
                                <w:top w:val="none" w:sz="0" w:space="0" w:color="auto"/>
                                <w:left w:val="none" w:sz="0" w:space="0" w:color="auto"/>
                                <w:bottom w:val="none" w:sz="0" w:space="0" w:color="auto"/>
                                <w:right w:val="none" w:sz="0" w:space="0" w:color="auto"/>
                              </w:divBdr>
                            </w:div>
                            <w:div w:id="1564681414">
                              <w:marLeft w:val="0"/>
                              <w:marRight w:val="0"/>
                              <w:marTop w:val="240"/>
                              <w:marBottom w:val="120"/>
                              <w:divBdr>
                                <w:top w:val="none" w:sz="0" w:space="0" w:color="auto"/>
                                <w:left w:val="none" w:sz="0" w:space="0" w:color="auto"/>
                                <w:bottom w:val="none" w:sz="0" w:space="0" w:color="auto"/>
                                <w:right w:val="none" w:sz="0" w:space="0" w:color="auto"/>
                              </w:divBdr>
                            </w:div>
                            <w:div w:id="166169294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4807761">
      <w:bodyDiv w:val="1"/>
      <w:marLeft w:val="0"/>
      <w:marRight w:val="0"/>
      <w:marTop w:val="0"/>
      <w:marBottom w:val="0"/>
      <w:divBdr>
        <w:top w:val="none" w:sz="0" w:space="0" w:color="auto"/>
        <w:left w:val="none" w:sz="0" w:space="0" w:color="auto"/>
        <w:bottom w:val="none" w:sz="0" w:space="0" w:color="auto"/>
        <w:right w:val="none" w:sz="0" w:space="0" w:color="auto"/>
      </w:divBdr>
    </w:div>
    <w:div w:id="1812138081">
      <w:bodyDiv w:val="1"/>
      <w:marLeft w:val="0"/>
      <w:marRight w:val="0"/>
      <w:marTop w:val="0"/>
      <w:marBottom w:val="0"/>
      <w:divBdr>
        <w:top w:val="none" w:sz="0" w:space="0" w:color="auto"/>
        <w:left w:val="none" w:sz="0" w:space="0" w:color="auto"/>
        <w:bottom w:val="none" w:sz="0" w:space="0" w:color="auto"/>
        <w:right w:val="none" w:sz="0" w:space="0" w:color="auto"/>
      </w:divBdr>
    </w:div>
    <w:div w:id="1831024916">
      <w:bodyDiv w:val="1"/>
      <w:marLeft w:val="0"/>
      <w:marRight w:val="0"/>
      <w:marTop w:val="0"/>
      <w:marBottom w:val="0"/>
      <w:divBdr>
        <w:top w:val="none" w:sz="0" w:space="0" w:color="auto"/>
        <w:left w:val="none" w:sz="0" w:space="0" w:color="auto"/>
        <w:bottom w:val="none" w:sz="0" w:space="0" w:color="auto"/>
        <w:right w:val="none" w:sz="0" w:space="0" w:color="auto"/>
      </w:divBdr>
    </w:div>
    <w:div w:id="1851943857">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36401537">
      <w:bodyDiv w:val="1"/>
      <w:marLeft w:val="0"/>
      <w:marRight w:val="0"/>
      <w:marTop w:val="0"/>
      <w:marBottom w:val="0"/>
      <w:divBdr>
        <w:top w:val="none" w:sz="0" w:space="0" w:color="auto"/>
        <w:left w:val="none" w:sz="0" w:space="0" w:color="auto"/>
        <w:bottom w:val="none" w:sz="0" w:space="0" w:color="auto"/>
        <w:right w:val="none" w:sz="0" w:space="0" w:color="auto"/>
      </w:divBdr>
      <w:divsChild>
        <w:div w:id="1503543660">
          <w:marLeft w:val="0"/>
          <w:marRight w:val="0"/>
          <w:marTop w:val="0"/>
          <w:marBottom w:val="0"/>
          <w:divBdr>
            <w:top w:val="none" w:sz="0" w:space="0" w:color="auto"/>
            <w:left w:val="none" w:sz="0" w:space="0" w:color="auto"/>
            <w:bottom w:val="none" w:sz="0" w:space="0" w:color="auto"/>
            <w:right w:val="none" w:sz="0" w:space="0" w:color="auto"/>
          </w:divBdr>
          <w:divsChild>
            <w:div w:id="1795640561">
              <w:marLeft w:val="0"/>
              <w:marRight w:val="0"/>
              <w:marTop w:val="0"/>
              <w:marBottom w:val="0"/>
              <w:divBdr>
                <w:top w:val="none" w:sz="0" w:space="0" w:color="auto"/>
                <w:left w:val="none" w:sz="0" w:space="0" w:color="auto"/>
                <w:bottom w:val="none" w:sz="0" w:space="0" w:color="auto"/>
                <w:right w:val="none" w:sz="0" w:space="0" w:color="auto"/>
              </w:divBdr>
              <w:divsChild>
                <w:div w:id="910652644">
                  <w:marLeft w:val="-225"/>
                  <w:marRight w:val="-225"/>
                  <w:marTop w:val="0"/>
                  <w:marBottom w:val="0"/>
                  <w:divBdr>
                    <w:top w:val="none" w:sz="0" w:space="0" w:color="auto"/>
                    <w:left w:val="none" w:sz="0" w:space="0" w:color="auto"/>
                    <w:bottom w:val="none" w:sz="0" w:space="0" w:color="auto"/>
                    <w:right w:val="none" w:sz="0" w:space="0" w:color="auto"/>
                  </w:divBdr>
                  <w:divsChild>
                    <w:div w:id="1426919440">
                      <w:marLeft w:val="0"/>
                      <w:marRight w:val="0"/>
                      <w:marTop w:val="0"/>
                      <w:marBottom w:val="0"/>
                      <w:divBdr>
                        <w:top w:val="none" w:sz="0" w:space="0" w:color="auto"/>
                        <w:left w:val="none" w:sz="0" w:space="0" w:color="auto"/>
                        <w:bottom w:val="none" w:sz="0" w:space="0" w:color="auto"/>
                        <w:right w:val="none" w:sz="0" w:space="0" w:color="auto"/>
                      </w:divBdr>
                      <w:divsChild>
                        <w:div w:id="632712552">
                          <w:marLeft w:val="0"/>
                          <w:marRight w:val="0"/>
                          <w:marTop w:val="0"/>
                          <w:marBottom w:val="0"/>
                          <w:divBdr>
                            <w:top w:val="none" w:sz="0" w:space="0" w:color="auto"/>
                            <w:left w:val="none" w:sz="0" w:space="0" w:color="auto"/>
                            <w:bottom w:val="none" w:sz="0" w:space="0" w:color="auto"/>
                            <w:right w:val="none" w:sz="0" w:space="0" w:color="auto"/>
                          </w:divBdr>
                          <w:divsChild>
                            <w:div w:id="849291354">
                              <w:marLeft w:val="-225"/>
                              <w:marRight w:val="-225"/>
                              <w:marTop w:val="0"/>
                              <w:marBottom w:val="0"/>
                              <w:divBdr>
                                <w:top w:val="none" w:sz="0" w:space="0" w:color="auto"/>
                                <w:left w:val="none" w:sz="0" w:space="0" w:color="auto"/>
                                <w:bottom w:val="none" w:sz="0" w:space="0" w:color="auto"/>
                                <w:right w:val="none" w:sz="0" w:space="0" w:color="auto"/>
                              </w:divBdr>
                              <w:divsChild>
                                <w:div w:id="723800278">
                                  <w:marLeft w:val="0"/>
                                  <w:marRight w:val="0"/>
                                  <w:marTop w:val="0"/>
                                  <w:marBottom w:val="0"/>
                                  <w:divBdr>
                                    <w:top w:val="none" w:sz="0" w:space="0" w:color="auto"/>
                                    <w:left w:val="none" w:sz="0" w:space="0" w:color="auto"/>
                                    <w:bottom w:val="none" w:sz="0" w:space="0" w:color="auto"/>
                                    <w:right w:val="none" w:sz="0" w:space="0" w:color="auto"/>
                                  </w:divBdr>
                                  <w:divsChild>
                                    <w:div w:id="1041326475">
                                      <w:marLeft w:val="0"/>
                                      <w:marRight w:val="0"/>
                                      <w:marTop w:val="0"/>
                                      <w:marBottom w:val="0"/>
                                      <w:divBdr>
                                        <w:top w:val="none" w:sz="0" w:space="0" w:color="auto"/>
                                        <w:left w:val="none" w:sz="0" w:space="0" w:color="auto"/>
                                        <w:bottom w:val="none" w:sz="0" w:space="0" w:color="auto"/>
                                        <w:right w:val="none" w:sz="0" w:space="0" w:color="auto"/>
                                      </w:divBdr>
                                      <w:divsChild>
                                        <w:div w:id="685055832">
                                          <w:marLeft w:val="0"/>
                                          <w:marRight w:val="0"/>
                                          <w:marTop w:val="240"/>
                                          <w:marBottom w:val="120"/>
                                          <w:divBdr>
                                            <w:top w:val="none" w:sz="0" w:space="0" w:color="auto"/>
                                            <w:left w:val="none" w:sz="0" w:space="0" w:color="auto"/>
                                            <w:bottom w:val="none" w:sz="0" w:space="0" w:color="auto"/>
                                            <w:right w:val="none" w:sz="0" w:space="0" w:color="auto"/>
                                          </w:divBdr>
                                        </w:div>
                                        <w:div w:id="2067870637">
                                          <w:marLeft w:val="0"/>
                                          <w:marRight w:val="0"/>
                                          <w:marTop w:val="240"/>
                                          <w:marBottom w:val="120"/>
                                          <w:divBdr>
                                            <w:top w:val="none" w:sz="0" w:space="0" w:color="auto"/>
                                            <w:left w:val="none" w:sz="0" w:space="0" w:color="auto"/>
                                            <w:bottom w:val="none" w:sz="0" w:space="0" w:color="auto"/>
                                            <w:right w:val="none" w:sz="0" w:space="0" w:color="auto"/>
                                          </w:divBdr>
                                        </w:div>
                                        <w:div w:id="371731114">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48657753">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197513714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095201104">
      <w:bodyDiv w:val="1"/>
      <w:marLeft w:val="0"/>
      <w:marRight w:val="0"/>
      <w:marTop w:val="0"/>
      <w:marBottom w:val="0"/>
      <w:divBdr>
        <w:top w:val="none" w:sz="0" w:space="0" w:color="auto"/>
        <w:left w:val="none" w:sz="0" w:space="0" w:color="auto"/>
        <w:bottom w:val="none" w:sz="0" w:space="0" w:color="auto"/>
        <w:right w:val="none" w:sz="0" w:space="0" w:color="auto"/>
      </w:divBdr>
    </w:div>
    <w:div w:id="2096700880">
      <w:bodyDiv w:val="1"/>
      <w:marLeft w:val="0"/>
      <w:marRight w:val="0"/>
      <w:marTop w:val="0"/>
      <w:marBottom w:val="0"/>
      <w:divBdr>
        <w:top w:val="none" w:sz="0" w:space="0" w:color="auto"/>
        <w:left w:val="none" w:sz="0" w:space="0" w:color="auto"/>
        <w:bottom w:val="none" w:sz="0" w:space="0" w:color="auto"/>
        <w:right w:val="none" w:sz="0" w:space="0" w:color="auto"/>
      </w:divBdr>
      <w:divsChild>
        <w:div w:id="1199777387">
          <w:marLeft w:val="0"/>
          <w:marRight w:val="0"/>
          <w:marTop w:val="0"/>
          <w:marBottom w:val="0"/>
          <w:divBdr>
            <w:top w:val="none" w:sz="0" w:space="0" w:color="auto"/>
            <w:left w:val="none" w:sz="0" w:space="0" w:color="auto"/>
            <w:bottom w:val="none" w:sz="0" w:space="0" w:color="auto"/>
            <w:right w:val="none" w:sz="0" w:space="0" w:color="auto"/>
          </w:divBdr>
          <w:divsChild>
            <w:div w:id="1150907882">
              <w:marLeft w:val="0"/>
              <w:marRight w:val="0"/>
              <w:marTop w:val="0"/>
              <w:marBottom w:val="0"/>
              <w:divBdr>
                <w:top w:val="none" w:sz="0" w:space="0" w:color="auto"/>
                <w:left w:val="none" w:sz="0" w:space="0" w:color="auto"/>
                <w:bottom w:val="none" w:sz="0" w:space="0" w:color="auto"/>
                <w:right w:val="none" w:sz="0" w:space="0" w:color="auto"/>
              </w:divBdr>
              <w:divsChild>
                <w:div w:id="746076212">
                  <w:marLeft w:val="-225"/>
                  <w:marRight w:val="-225"/>
                  <w:marTop w:val="0"/>
                  <w:marBottom w:val="0"/>
                  <w:divBdr>
                    <w:top w:val="none" w:sz="0" w:space="0" w:color="auto"/>
                    <w:left w:val="none" w:sz="0" w:space="0" w:color="auto"/>
                    <w:bottom w:val="none" w:sz="0" w:space="0" w:color="auto"/>
                    <w:right w:val="none" w:sz="0" w:space="0" w:color="auto"/>
                  </w:divBdr>
                  <w:divsChild>
                    <w:div w:id="884213858">
                      <w:marLeft w:val="0"/>
                      <w:marRight w:val="0"/>
                      <w:marTop w:val="0"/>
                      <w:marBottom w:val="0"/>
                      <w:divBdr>
                        <w:top w:val="none" w:sz="0" w:space="0" w:color="auto"/>
                        <w:left w:val="none" w:sz="0" w:space="0" w:color="auto"/>
                        <w:bottom w:val="none" w:sz="0" w:space="0" w:color="auto"/>
                        <w:right w:val="none" w:sz="0" w:space="0" w:color="auto"/>
                      </w:divBdr>
                      <w:divsChild>
                        <w:div w:id="270285055">
                          <w:marLeft w:val="0"/>
                          <w:marRight w:val="0"/>
                          <w:marTop w:val="0"/>
                          <w:marBottom w:val="0"/>
                          <w:divBdr>
                            <w:top w:val="none" w:sz="0" w:space="0" w:color="auto"/>
                            <w:left w:val="none" w:sz="0" w:space="0" w:color="auto"/>
                            <w:bottom w:val="none" w:sz="0" w:space="0" w:color="auto"/>
                            <w:right w:val="none" w:sz="0" w:space="0" w:color="auto"/>
                          </w:divBdr>
                          <w:divsChild>
                            <w:div w:id="2128157902">
                              <w:marLeft w:val="-225"/>
                              <w:marRight w:val="-225"/>
                              <w:marTop w:val="0"/>
                              <w:marBottom w:val="0"/>
                              <w:divBdr>
                                <w:top w:val="none" w:sz="0" w:space="0" w:color="auto"/>
                                <w:left w:val="none" w:sz="0" w:space="0" w:color="auto"/>
                                <w:bottom w:val="none" w:sz="0" w:space="0" w:color="auto"/>
                                <w:right w:val="none" w:sz="0" w:space="0" w:color="auto"/>
                              </w:divBdr>
                              <w:divsChild>
                                <w:div w:id="1987975273">
                                  <w:marLeft w:val="0"/>
                                  <w:marRight w:val="0"/>
                                  <w:marTop w:val="0"/>
                                  <w:marBottom w:val="0"/>
                                  <w:divBdr>
                                    <w:top w:val="none" w:sz="0" w:space="0" w:color="auto"/>
                                    <w:left w:val="none" w:sz="0" w:space="0" w:color="auto"/>
                                    <w:bottom w:val="none" w:sz="0" w:space="0" w:color="auto"/>
                                    <w:right w:val="none" w:sz="0" w:space="0" w:color="auto"/>
                                  </w:divBdr>
                                  <w:divsChild>
                                    <w:div w:id="584649725">
                                      <w:marLeft w:val="0"/>
                                      <w:marRight w:val="0"/>
                                      <w:marTop w:val="0"/>
                                      <w:marBottom w:val="0"/>
                                      <w:divBdr>
                                        <w:top w:val="none" w:sz="0" w:space="0" w:color="auto"/>
                                        <w:left w:val="none" w:sz="0" w:space="0" w:color="auto"/>
                                        <w:bottom w:val="none" w:sz="0" w:space="0" w:color="auto"/>
                                        <w:right w:val="none" w:sz="0" w:space="0" w:color="auto"/>
                                      </w:divBdr>
                                      <w:divsChild>
                                        <w:div w:id="224730277">
                                          <w:marLeft w:val="0"/>
                                          <w:marRight w:val="0"/>
                                          <w:marTop w:val="240"/>
                                          <w:marBottom w:val="120"/>
                                          <w:divBdr>
                                            <w:top w:val="none" w:sz="0" w:space="0" w:color="auto"/>
                                            <w:left w:val="none" w:sz="0" w:space="0" w:color="auto"/>
                                            <w:bottom w:val="none" w:sz="0" w:space="0" w:color="auto"/>
                                            <w:right w:val="none" w:sz="0" w:space="0" w:color="auto"/>
                                          </w:divBdr>
                                        </w:div>
                                        <w:div w:id="1919631414">
                                          <w:marLeft w:val="0"/>
                                          <w:marRight w:val="0"/>
                                          <w:marTop w:val="240"/>
                                          <w:marBottom w:val="120"/>
                                          <w:divBdr>
                                            <w:top w:val="none" w:sz="0" w:space="0" w:color="auto"/>
                                            <w:left w:val="none" w:sz="0" w:space="0" w:color="auto"/>
                                            <w:bottom w:val="none" w:sz="0" w:space="0" w:color="auto"/>
                                            <w:right w:val="none" w:sz="0" w:space="0" w:color="auto"/>
                                          </w:divBdr>
                                        </w:div>
                                        <w:div w:id="162700363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5128312">
      <w:bodyDiv w:val="1"/>
      <w:marLeft w:val="0"/>
      <w:marRight w:val="0"/>
      <w:marTop w:val="0"/>
      <w:marBottom w:val="0"/>
      <w:divBdr>
        <w:top w:val="none" w:sz="0" w:space="0" w:color="auto"/>
        <w:left w:val="none" w:sz="0" w:space="0" w:color="auto"/>
        <w:bottom w:val="none" w:sz="0" w:space="0" w:color="auto"/>
        <w:right w:val="none" w:sz="0" w:space="0" w:color="auto"/>
      </w:divBdr>
      <w:divsChild>
        <w:div w:id="2104454805">
          <w:marLeft w:val="0"/>
          <w:marRight w:val="0"/>
          <w:marTop w:val="0"/>
          <w:marBottom w:val="0"/>
          <w:divBdr>
            <w:top w:val="none" w:sz="0" w:space="0" w:color="auto"/>
            <w:left w:val="none" w:sz="0" w:space="0" w:color="auto"/>
            <w:bottom w:val="none" w:sz="0" w:space="0" w:color="auto"/>
            <w:right w:val="none" w:sz="0" w:space="0" w:color="auto"/>
          </w:divBdr>
          <w:divsChild>
            <w:div w:id="1517159431">
              <w:marLeft w:val="0"/>
              <w:marRight w:val="60"/>
              <w:marTop w:val="0"/>
              <w:marBottom w:val="0"/>
              <w:divBdr>
                <w:top w:val="none" w:sz="0" w:space="0" w:color="auto"/>
                <w:left w:val="none" w:sz="0" w:space="0" w:color="auto"/>
                <w:bottom w:val="none" w:sz="0" w:space="0" w:color="auto"/>
                <w:right w:val="none" w:sz="0" w:space="0" w:color="auto"/>
              </w:divBdr>
              <w:divsChild>
                <w:div w:id="1285192998">
                  <w:marLeft w:val="0"/>
                  <w:marRight w:val="0"/>
                  <w:marTop w:val="0"/>
                  <w:marBottom w:val="150"/>
                  <w:divBdr>
                    <w:top w:val="none" w:sz="0" w:space="0" w:color="auto"/>
                    <w:left w:val="none" w:sz="0" w:space="0" w:color="auto"/>
                    <w:bottom w:val="none" w:sz="0" w:space="0" w:color="auto"/>
                    <w:right w:val="none" w:sz="0" w:space="0" w:color="auto"/>
                  </w:divBdr>
                  <w:divsChild>
                    <w:div w:id="314071849">
                      <w:marLeft w:val="0"/>
                      <w:marRight w:val="0"/>
                      <w:marTop w:val="0"/>
                      <w:marBottom w:val="0"/>
                      <w:divBdr>
                        <w:top w:val="none" w:sz="0" w:space="0" w:color="auto"/>
                        <w:left w:val="none" w:sz="0" w:space="0" w:color="auto"/>
                        <w:bottom w:val="none" w:sz="0" w:space="0" w:color="auto"/>
                        <w:right w:val="none" w:sz="0" w:space="0" w:color="auto"/>
                      </w:divBdr>
                      <w:divsChild>
                        <w:div w:id="1519387839">
                          <w:marLeft w:val="0"/>
                          <w:marRight w:val="0"/>
                          <w:marTop w:val="0"/>
                          <w:marBottom w:val="0"/>
                          <w:divBdr>
                            <w:top w:val="none" w:sz="0" w:space="0" w:color="auto"/>
                            <w:left w:val="none" w:sz="0" w:space="0" w:color="auto"/>
                            <w:bottom w:val="none" w:sz="0" w:space="0" w:color="auto"/>
                            <w:right w:val="none" w:sz="0" w:space="0" w:color="auto"/>
                          </w:divBdr>
                          <w:divsChild>
                            <w:div w:id="66080439">
                              <w:marLeft w:val="0"/>
                              <w:marRight w:val="0"/>
                              <w:marTop w:val="240"/>
                              <w:marBottom w:val="120"/>
                              <w:divBdr>
                                <w:top w:val="none" w:sz="0" w:space="0" w:color="auto"/>
                                <w:left w:val="none" w:sz="0" w:space="0" w:color="auto"/>
                                <w:bottom w:val="none" w:sz="0" w:space="0" w:color="auto"/>
                                <w:right w:val="none" w:sz="0" w:space="0" w:color="auto"/>
                              </w:divBdr>
                            </w:div>
                            <w:div w:id="689795383">
                              <w:marLeft w:val="0"/>
                              <w:marRight w:val="0"/>
                              <w:marTop w:val="240"/>
                              <w:marBottom w:val="120"/>
                              <w:divBdr>
                                <w:top w:val="none" w:sz="0" w:space="0" w:color="auto"/>
                                <w:left w:val="none" w:sz="0" w:space="0" w:color="auto"/>
                                <w:bottom w:val="none" w:sz="0" w:space="0" w:color="auto"/>
                                <w:right w:val="none" w:sz="0" w:space="0" w:color="auto"/>
                              </w:divBdr>
                            </w:div>
                            <w:div w:id="185272038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245989">
      <w:bodyDiv w:val="1"/>
      <w:marLeft w:val="0"/>
      <w:marRight w:val="0"/>
      <w:marTop w:val="0"/>
      <w:marBottom w:val="0"/>
      <w:divBdr>
        <w:top w:val="none" w:sz="0" w:space="0" w:color="auto"/>
        <w:left w:val="none" w:sz="0" w:space="0" w:color="auto"/>
        <w:bottom w:val="none" w:sz="0" w:space="0" w:color="auto"/>
        <w:right w:val="none" w:sz="0" w:space="0" w:color="auto"/>
      </w:divBdr>
      <w:divsChild>
        <w:div w:id="385229599">
          <w:marLeft w:val="0"/>
          <w:marRight w:val="0"/>
          <w:marTop w:val="0"/>
          <w:marBottom w:val="0"/>
          <w:divBdr>
            <w:top w:val="none" w:sz="0" w:space="0" w:color="auto"/>
            <w:left w:val="none" w:sz="0" w:space="0" w:color="auto"/>
            <w:bottom w:val="none" w:sz="0" w:space="0" w:color="auto"/>
            <w:right w:val="none" w:sz="0" w:space="0" w:color="auto"/>
          </w:divBdr>
          <w:divsChild>
            <w:div w:id="1333409316">
              <w:marLeft w:val="0"/>
              <w:marRight w:val="60"/>
              <w:marTop w:val="0"/>
              <w:marBottom w:val="0"/>
              <w:divBdr>
                <w:top w:val="none" w:sz="0" w:space="0" w:color="auto"/>
                <w:left w:val="none" w:sz="0" w:space="0" w:color="auto"/>
                <w:bottom w:val="none" w:sz="0" w:space="0" w:color="auto"/>
                <w:right w:val="none" w:sz="0" w:space="0" w:color="auto"/>
              </w:divBdr>
              <w:divsChild>
                <w:div w:id="1340620873">
                  <w:marLeft w:val="0"/>
                  <w:marRight w:val="0"/>
                  <w:marTop w:val="0"/>
                  <w:marBottom w:val="150"/>
                  <w:divBdr>
                    <w:top w:val="none" w:sz="0" w:space="0" w:color="auto"/>
                    <w:left w:val="none" w:sz="0" w:space="0" w:color="auto"/>
                    <w:bottom w:val="none" w:sz="0" w:space="0" w:color="auto"/>
                    <w:right w:val="none" w:sz="0" w:space="0" w:color="auto"/>
                  </w:divBdr>
                  <w:divsChild>
                    <w:div w:id="1492408652">
                      <w:marLeft w:val="0"/>
                      <w:marRight w:val="0"/>
                      <w:marTop w:val="0"/>
                      <w:marBottom w:val="0"/>
                      <w:divBdr>
                        <w:top w:val="none" w:sz="0" w:space="0" w:color="auto"/>
                        <w:left w:val="none" w:sz="0" w:space="0" w:color="auto"/>
                        <w:bottom w:val="none" w:sz="0" w:space="0" w:color="auto"/>
                        <w:right w:val="none" w:sz="0" w:space="0" w:color="auto"/>
                      </w:divBdr>
                      <w:divsChild>
                        <w:div w:id="1348367400">
                          <w:marLeft w:val="0"/>
                          <w:marRight w:val="0"/>
                          <w:marTop w:val="0"/>
                          <w:marBottom w:val="0"/>
                          <w:divBdr>
                            <w:top w:val="none" w:sz="0" w:space="0" w:color="auto"/>
                            <w:left w:val="none" w:sz="0" w:space="0" w:color="auto"/>
                            <w:bottom w:val="none" w:sz="0" w:space="0" w:color="auto"/>
                            <w:right w:val="none" w:sz="0" w:space="0" w:color="auto"/>
                          </w:divBdr>
                          <w:divsChild>
                            <w:div w:id="790124559">
                              <w:marLeft w:val="0"/>
                              <w:marRight w:val="0"/>
                              <w:marTop w:val="240"/>
                              <w:marBottom w:val="120"/>
                              <w:divBdr>
                                <w:top w:val="none" w:sz="0" w:space="0" w:color="auto"/>
                                <w:left w:val="none" w:sz="0" w:space="0" w:color="auto"/>
                                <w:bottom w:val="none" w:sz="0" w:space="0" w:color="auto"/>
                                <w:right w:val="none" w:sz="0" w:space="0" w:color="auto"/>
                              </w:divBdr>
                            </w:div>
                            <w:div w:id="837497794">
                              <w:marLeft w:val="0"/>
                              <w:marRight w:val="0"/>
                              <w:marTop w:val="240"/>
                              <w:marBottom w:val="120"/>
                              <w:divBdr>
                                <w:top w:val="none" w:sz="0" w:space="0" w:color="auto"/>
                                <w:left w:val="none" w:sz="0" w:space="0" w:color="auto"/>
                                <w:bottom w:val="none" w:sz="0" w:space="0" w:color="auto"/>
                                <w:right w:val="none" w:sz="0" w:space="0" w:color="auto"/>
                              </w:divBdr>
                            </w:div>
                            <w:div w:id="201156349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8720595">
      <w:bodyDiv w:val="1"/>
      <w:marLeft w:val="0"/>
      <w:marRight w:val="0"/>
      <w:marTop w:val="0"/>
      <w:marBottom w:val="0"/>
      <w:divBdr>
        <w:top w:val="none" w:sz="0" w:space="0" w:color="auto"/>
        <w:left w:val="none" w:sz="0" w:space="0" w:color="auto"/>
        <w:bottom w:val="none" w:sz="0" w:space="0" w:color="auto"/>
        <w:right w:val="none" w:sz="0" w:space="0" w:color="auto"/>
      </w:divBdr>
      <w:divsChild>
        <w:div w:id="741409709">
          <w:marLeft w:val="0"/>
          <w:marRight w:val="0"/>
          <w:marTop w:val="0"/>
          <w:marBottom w:val="0"/>
          <w:divBdr>
            <w:top w:val="none" w:sz="0" w:space="0" w:color="auto"/>
            <w:left w:val="none" w:sz="0" w:space="0" w:color="auto"/>
            <w:bottom w:val="none" w:sz="0" w:space="0" w:color="auto"/>
            <w:right w:val="none" w:sz="0" w:space="0" w:color="auto"/>
          </w:divBdr>
          <w:divsChild>
            <w:div w:id="1772779116">
              <w:marLeft w:val="0"/>
              <w:marRight w:val="60"/>
              <w:marTop w:val="0"/>
              <w:marBottom w:val="0"/>
              <w:divBdr>
                <w:top w:val="none" w:sz="0" w:space="0" w:color="auto"/>
                <w:left w:val="none" w:sz="0" w:space="0" w:color="auto"/>
                <w:bottom w:val="none" w:sz="0" w:space="0" w:color="auto"/>
                <w:right w:val="none" w:sz="0" w:space="0" w:color="auto"/>
              </w:divBdr>
              <w:divsChild>
                <w:div w:id="1628197039">
                  <w:marLeft w:val="0"/>
                  <w:marRight w:val="0"/>
                  <w:marTop w:val="0"/>
                  <w:marBottom w:val="150"/>
                  <w:divBdr>
                    <w:top w:val="none" w:sz="0" w:space="0" w:color="auto"/>
                    <w:left w:val="none" w:sz="0" w:space="0" w:color="auto"/>
                    <w:bottom w:val="none" w:sz="0" w:space="0" w:color="auto"/>
                    <w:right w:val="none" w:sz="0" w:space="0" w:color="auto"/>
                  </w:divBdr>
                  <w:divsChild>
                    <w:div w:id="1608075672">
                      <w:marLeft w:val="0"/>
                      <w:marRight w:val="0"/>
                      <w:marTop w:val="0"/>
                      <w:marBottom w:val="0"/>
                      <w:divBdr>
                        <w:top w:val="none" w:sz="0" w:space="0" w:color="auto"/>
                        <w:left w:val="none" w:sz="0" w:space="0" w:color="auto"/>
                        <w:bottom w:val="none" w:sz="0" w:space="0" w:color="auto"/>
                        <w:right w:val="none" w:sz="0" w:space="0" w:color="auto"/>
                      </w:divBdr>
                      <w:divsChild>
                        <w:div w:id="130176432">
                          <w:marLeft w:val="0"/>
                          <w:marRight w:val="0"/>
                          <w:marTop w:val="0"/>
                          <w:marBottom w:val="0"/>
                          <w:divBdr>
                            <w:top w:val="none" w:sz="0" w:space="0" w:color="auto"/>
                            <w:left w:val="none" w:sz="0" w:space="0" w:color="auto"/>
                            <w:bottom w:val="none" w:sz="0" w:space="0" w:color="auto"/>
                            <w:right w:val="none" w:sz="0" w:space="0" w:color="auto"/>
                          </w:divBdr>
                          <w:divsChild>
                            <w:div w:id="869489829">
                              <w:marLeft w:val="0"/>
                              <w:marRight w:val="0"/>
                              <w:marTop w:val="240"/>
                              <w:marBottom w:val="120"/>
                              <w:divBdr>
                                <w:top w:val="none" w:sz="0" w:space="0" w:color="auto"/>
                                <w:left w:val="none" w:sz="0" w:space="0" w:color="auto"/>
                                <w:bottom w:val="none" w:sz="0" w:space="0" w:color="auto"/>
                                <w:right w:val="none" w:sz="0" w:space="0" w:color="auto"/>
                              </w:divBdr>
                            </w:div>
                            <w:div w:id="1433820090">
                              <w:marLeft w:val="0"/>
                              <w:marRight w:val="0"/>
                              <w:marTop w:val="240"/>
                              <w:marBottom w:val="120"/>
                              <w:divBdr>
                                <w:top w:val="none" w:sz="0" w:space="0" w:color="auto"/>
                                <w:left w:val="none" w:sz="0" w:space="0" w:color="auto"/>
                                <w:bottom w:val="none" w:sz="0" w:space="0" w:color="auto"/>
                                <w:right w:val="none" w:sz="0" w:space="0" w:color="auto"/>
                              </w:divBdr>
                            </w:div>
                            <w:div w:id="183922513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mojejn" TargetMode="External"/><Relationship Id="rId18" Type="http://schemas.openxmlformats.org/officeDocument/2006/relationships/hyperlink" Target="https://ejn.gov.si/eJN2" TargetMode="External"/><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hyperlink" Target="https://www.kpk-rs.si/sl/pogosta-vprasanja" TargetMode="External"/><Relationship Id="rId7" Type="http://schemas.openxmlformats.org/officeDocument/2006/relationships/endnotes" Target="endnotes.xml"/><Relationship Id="rId12" Type="http://schemas.openxmlformats.org/officeDocument/2006/relationships/hyperlink" Target="https://ejn.gov.si/eJN2" TargetMode="External"/><Relationship Id="rId17" Type="http://schemas.openxmlformats.org/officeDocument/2006/relationships/hyperlink" Target="https://ejn.gov.si/eJN2"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s://ejn.gov.si/eJN2" TargetMode="External"/><Relationship Id="rId20" Type="http://schemas.openxmlformats.org/officeDocument/2006/relationships/hyperlink" Target="http://www.jhl.si/javna-narocila-iz-podjetij" TargetMode="Externa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4.xml"/><Relationship Id="rId32" Type="http://schemas.openxmlformats.org/officeDocument/2006/relationships/theme" Target="theme/theme1.xml"/><Relationship Id="rId37"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ejn.gov.si/espd/" TargetMode="External"/><Relationship Id="rId23" Type="http://schemas.openxmlformats.org/officeDocument/2006/relationships/footer" Target="footer3.xml"/><Relationship Id="rId28" Type="http://schemas.openxmlformats.org/officeDocument/2006/relationships/header" Target="header6.xml"/><Relationship Id="rId36" Type="http://schemas.microsoft.com/office/2018/08/relationships/commentsExtensible" Target="commentsExtensible.xml"/><Relationship Id="rId10" Type="http://schemas.openxmlformats.org/officeDocument/2006/relationships/header" Target="header2.xml"/><Relationship Id="rId19" Type="http://schemas.openxmlformats.org/officeDocument/2006/relationships/hyperlink" Target="https://ejn.gov.si/eJN2"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tomaz.bricelj@vokasnaga.si" TargetMode="External"/><Relationship Id="rId22" Type="http://schemas.openxmlformats.org/officeDocument/2006/relationships/header" Target="header3.xml"/><Relationship Id="rId27" Type="http://schemas.openxmlformats.org/officeDocument/2006/relationships/footer" Target="footer5.xml"/><Relationship Id="rId30" Type="http://schemas.openxmlformats.org/officeDocument/2006/relationships/footer" Target="footer7.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3.xml.rels><?xml version="1.0" encoding="UTF-8" standalone="yes"?>
<Relationships xmlns="http://schemas.openxmlformats.org/package/2006/relationships"><Relationship Id="rId1" Type="http://schemas.openxmlformats.org/officeDocument/2006/relationships/image" Target="media/image4.wmf"/></Relationships>
</file>

<file path=word/_rels/footer4.xml.rels><?xml version="1.0" encoding="UTF-8" standalone="yes"?>
<Relationships xmlns="http://schemas.openxmlformats.org/package/2006/relationships"><Relationship Id="rId1" Type="http://schemas.openxmlformats.org/officeDocument/2006/relationships/image" Target="media/image4.wmf"/></Relationships>
</file>

<file path=word/_rels/footer5.xml.rels><?xml version="1.0" encoding="UTF-8" standalone="yes"?>
<Relationships xmlns="http://schemas.openxmlformats.org/package/2006/relationships"><Relationship Id="rId1" Type="http://schemas.openxmlformats.org/officeDocument/2006/relationships/image" Target="media/image4.wmf"/></Relationships>
</file>

<file path=word/_rels/footer6.xml.rels><?xml version="1.0" encoding="UTF-8" standalone="yes"?>
<Relationships xmlns="http://schemas.openxmlformats.org/package/2006/relationships"><Relationship Id="rId1" Type="http://schemas.openxmlformats.org/officeDocument/2006/relationships/image" Target="media/image4.wmf"/></Relationships>
</file>

<file path=word/_rels/footer7.xml.rels><?xml version="1.0" encoding="UTF-8" standalone="yes"?>
<Relationships xmlns="http://schemas.openxmlformats.org/package/2006/relationships"><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wmf"/></Relationships>
</file>

<file path=word/_rels/header4.xml.rels><?xml version="1.0" encoding="UTF-8" standalone="yes"?>
<Relationships xmlns="http://schemas.openxmlformats.org/package/2006/relationships"><Relationship Id="rId1" Type="http://schemas.openxmlformats.org/officeDocument/2006/relationships/image" Target="media/image3.wmf"/></Relationships>
</file>

<file path=word/_rels/header5.xml.rels><?xml version="1.0" encoding="UTF-8" standalone="yes"?>
<Relationships xmlns="http://schemas.openxmlformats.org/package/2006/relationships"><Relationship Id="rId1" Type="http://schemas.openxmlformats.org/officeDocument/2006/relationships/image" Target="media/image3.wmf"/></Relationships>
</file>

<file path=word/_rels/header6.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22100-F1B1-42CF-9788-ECBA14857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56</Pages>
  <Words>18857</Words>
  <Characters>107485</Characters>
  <Application>Microsoft Office Word</Application>
  <DocSecurity>0</DocSecurity>
  <Lines>895</Lines>
  <Paragraphs>252</Paragraphs>
  <ScaleCrop>false</ScaleCrop>
  <HeadingPairs>
    <vt:vector size="6" baseType="variant">
      <vt:variant>
        <vt:lpstr>Naslov</vt:lpstr>
      </vt:variant>
      <vt:variant>
        <vt:i4>1</vt:i4>
      </vt:variant>
      <vt:variant>
        <vt:lpstr>Podnaslovi</vt:lpstr>
      </vt:variant>
      <vt:variant>
        <vt:i4>2</vt:i4>
      </vt:variant>
      <vt:variant>
        <vt:lpstr>Title</vt:lpstr>
      </vt:variant>
      <vt:variant>
        <vt:i4>1</vt:i4>
      </vt:variant>
    </vt:vector>
  </HeadingPairs>
  <TitlesOfParts>
    <vt:vector size="4" baseType="lpstr">
      <vt:lpstr>RD-VKS-69/24</vt:lpstr>
      <vt:lpstr/>
      <vt:lpstr>POVABILO K ODDAJI PONUDBE</vt:lpstr>
      <vt:lpstr>JHL</vt:lpstr>
    </vt:vector>
  </TitlesOfParts>
  <Company>JHL</Company>
  <LinksUpToDate>false</LinksUpToDate>
  <CharactersWithSpaces>126090</CharactersWithSpaces>
  <SharedDoc>false</SharedDoc>
  <HLinks>
    <vt:vector size="30" baseType="variant">
      <vt:variant>
        <vt:i4>2818154</vt:i4>
      </vt:variant>
      <vt:variant>
        <vt:i4>12</vt:i4>
      </vt:variant>
      <vt:variant>
        <vt:i4>0</vt:i4>
      </vt:variant>
      <vt:variant>
        <vt:i4>5</vt:i4>
      </vt:variant>
      <vt:variant>
        <vt:lpwstr>https://www.kpk-rs.si/sl/pogosta-vprasanja</vt:lpwstr>
      </vt:variant>
      <vt:variant>
        <vt:lpwstr/>
      </vt:variant>
      <vt:variant>
        <vt:i4>655454</vt:i4>
      </vt:variant>
      <vt:variant>
        <vt:i4>9</vt:i4>
      </vt:variant>
      <vt:variant>
        <vt:i4>0</vt:i4>
      </vt:variant>
      <vt:variant>
        <vt:i4>5</vt:i4>
      </vt:variant>
      <vt:variant>
        <vt:lpwstr>http://www.jhl.si/javna-narocila-iz-podjetij</vt:lpwstr>
      </vt:variant>
      <vt:variant>
        <vt:lpwstr/>
      </vt:variant>
      <vt:variant>
        <vt:i4>4456557</vt:i4>
      </vt:variant>
      <vt:variant>
        <vt:i4>6</vt:i4>
      </vt:variant>
      <vt:variant>
        <vt:i4>0</vt:i4>
      </vt:variant>
      <vt:variant>
        <vt:i4>5</vt:i4>
      </vt:variant>
      <vt:variant>
        <vt:lpwstr>http://www.enarocanje.si/_ESPD/</vt:lpwstr>
      </vt:variant>
      <vt:variant>
        <vt:lpwstr/>
      </vt:variant>
      <vt:variant>
        <vt:i4>917624</vt:i4>
      </vt:variant>
      <vt:variant>
        <vt:i4>3</vt:i4>
      </vt:variant>
      <vt:variant>
        <vt:i4>0</vt:i4>
      </vt:variant>
      <vt:variant>
        <vt:i4>5</vt:i4>
      </vt:variant>
      <vt:variant>
        <vt:lpwstr>mailto:dejan.virscek@snaga.si</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RD-VKS-69/24</dc:title>
  <dc:creator>Matej Nučič</dc:creator>
  <cp:lastModifiedBy>Matej Nučič</cp:lastModifiedBy>
  <cp:revision>21</cp:revision>
  <cp:lastPrinted>2024-05-29T07:11:00Z</cp:lastPrinted>
  <dcterms:created xsi:type="dcterms:W3CDTF">2024-06-14T10:43:00Z</dcterms:created>
  <dcterms:modified xsi:type="dcterms:W3CDTF">2024-07-02T09:25:00Z</dcterms:modified>
</cp:coreProperties>
</file>