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FFB67" w14:textId="77777777" w:rsidR="00CD1524" w:rsidRPr="00C1057A" w:rsidRDefault="00CD1524" w:rsidP="00F63D98">
      <w:pPr>
        <w:keepLines/>
        <w:widowControl w:val="0"/>
        <w:ind w:right="1132"/>
        <w:rPr>
          <w:rFonts w:ascii="Tahoma" w:hAnsi="Tahoma" w:cs="Tahoma"/>
          <w:b/>
        </w:rPr>
      </w:pPr>
    </w:p>
    <w:p w14:paraId="1A5CA837" w14:textId="77777777" w:rsidR="00BB5DA1" w:rsidRPr="00026AB7" w:rsidRDefault="00BB5DA1" w:rsidP="00F63D98">
      <w:pPr>
        <w:keepLines/>
        <w:widowControl w:val="0"/>
        <w:ind w:right="1274"/>
        <w:rPr>
          <w:rFonts w:ascii="Tahoma" w:hAnsi="Tahoma" w:cs="Tahoma"/>
          <w:b/>
          <w:u w:val="single"/>
        </w:rPr>
      </w:pPr>
      <w:r w:rsidRPr="00026AB7">
        <w:rPr>
          <w:rFonts w:ascii="Tahoma" w:hAnsi="Tahoma" w:cs="Tahoma"/>
          <w:b/>
          <w:u w:val="single"/>
        </w:rPr>
        <w:t>Naročnika:</w:t>
      </w:r>
    </w:p>
    <w:p w14:paraId="6FADFAF4" w14:textId="77777777" w:rsidR="00BB5DA1" w:rsidRPr="00026AB7" w:rsidRDefault="00BB5DA1" w:rsidP="00F63D98">
      <w:pPr>
        <w:keepLines/>
        <w:widowControl w:val="0"/>
        <w:rPr>
          <w:rFonts w:ascii="Tahoma" w:hAnsi="Tahoma" w:cs="Tahoma"/>
          <w:b/>
          <w:bCs/>
          <w:sz w:val="12"/>
          <w:u w:val="single"/>
        </w:rPr>
      </w:pPr>
    </w:p>
    <w:p w14:paraId="00814C98" w14:textId="77777777" w:rsidR="00BB5DA1" w:rsidRPr="00026AB7" w:rsidRDefault="00BB5DA1" w:rsidP="00F63D98">
      <w:pPr>
        <w:keepLines/>
        <w:widowControl w:val="0"/>
        <w:rPr>
          <w:rFonts w:ascii="Tahoma" w:hAnsi="Tahoma" w:cs="Tahoma"/>
          <w:b/>
          <w:bCs/>
        </w:rPr>
      </w:pPr>
      <w:r w:rsidRPr="00026AB7">
        <w:rPr>
          <w:rFonts w:ascii="Tahoma" w:hAnsi="Tahoma" w:cs="Tahoma"/>
          <w:b/>
          <w:bCs/>
        </w:rPr>
        <w:t>JAVNO PODJETJE VODOVOD KANALIZACIJA SNAGA d.o.o.</w:t>
      </w:r>
    </w:p>
    <w:p w14:paraId="7B6410B2" w14:textId="77777777" w:rsidR="00BB5DA1" w:rsidRPr="00026AB7" w:rsidRDefault="00BB5DA1" w:rsidP="00F63D98">
      <w:pPr>
        <w:keepLines/>
        <w:widowControl w:val="0"/>
        <w:rPr>
          <w:rFonts w:ascii="Tahoma" w:hAnsi="Tahoma" w:cs="Tahoma"/>
          <w:bCs/>
        </w:rPr>
      </w:pPr>
      <w:r w:rsidRPr="00026AB7">
        <w:rPr>
          <w:rFonts w:ascii="Tahoma" w:hAnsi="Tahoma" w:cs="Tahoma"/>
          <w:bCs/>
        </w:rPr>
        <w:t>Vodovodna cesta 90</w:t>
      </w:r>
    </w:p>
    <w:p w14:paraId="48E186AF" w14:textId="77777777" w:rsidR="00BB5DA1" w:rsidRPr="00026AB7" w:rsidRDefault="00BB5DA1" w:rsidP="00F63D98">
      <w:pPr>
        <w:keepLines/>
        <w:widowControl w:val="0"/>
        <w:rPr>
          <w:rFonts w:ascii="Tahoma" w:hAnsi="Tahoma" w:cs="Tahoma"/>
          <w:sz w:val="18"/>
        </w:rPr>
      </w:pPr>
      <w:r w:rsidRPr="00026AB7">
        <w:rPr>
          <w:rFonts w:ascii="Tahoma" w:hAnsi="Tahoma" w:cs="Tahoma"/>
          <w:bCs/>
        </w:rPr>
        <w:t>1000 Ljubljana</w:t>
      </w:r>
    </w:p>
    <w:p w14:paraId="0EF8BCEC" w14:textId="77777777" w:rsidR="00BB5DA1" w:rsidRPr="00026AB7" w:rsidRDefault="00BB5DA1" w:rsidP="00F63D98">
      <w:pPr>
        <w:keepLines/>
        <w:widowControl w:val="0"/>
        <w:rPr>
          <w:rFonts w:ascii="Tahoma" w:hAnsi="Tahoma" w:cs="Tahoma"/>
          <w:b/>
          <w:color w:val="000000" w:themeColor="text1"/>
          <w:sz w:val="12"/>
          <w:u w:val="single"/>
        </w:rPr>
      </w:pPr>
    </w:p>
    <w:p w14:paraId="777458F0" w14:textId="77777777" w:rsidR="00BB5DA1" w:rsidRPr="00026AB7" w:rsidRDefault="00BB5DA1" w:rsidP="00F63D98">
      <w:pPr>
        <w:keepLines/>
        <w:widowControl w:val="0"/>
        <w:rPr>
          <w:rFonts w:ascii="Tahoma" w:hAnsi="Tahoma" w:cs="Tahoma"/>
          <w:b/>
          <w:color w:val="000000" w:themeColor="text1"/>
          <w:u w:val="single"/>
        </w:rPr>
      </w:pPr>
      <w:r w:rsidRPr="00026AB7">
        <w:rPr>
          <w:rFonts w:ascii="Tahoma" w:hAnsi="Tahoma" w:cs="Tahoma"/>
          <w:b/>
          <w:color w:val="000000" w:themeColor="text1"/>
          <w:u w:val="single"/>
        </w:rPr>
        <w:t>Po pooblastilu javno naročilo vodi:</w:t>
      </w:r>
    </w:p>
    <w:p w14:paraId="4584D9A9" w14:textId="77777777" w:rsidR="00BB5DA1" w:rsidRPr="00026AB7" w:rsidRDefault="00BB5DA1" w:rsidP="00F63D98">
      <w:pPr>
        <w:keepLines/>
        <w:widowControl w:val="0"/>
        <w:rPr>
          <w:rFonts w:ascii="Tahoma" w:hAnsi="Tahoma" w:cs="Tahoma"/>
          <w:color w:val="000000" w:themeColor="text1"/>
          <w:sz w:val="12"/>
        </w:rPr>
      </w:pPr>
    </w:p>
    <w:p w14:paraId="149F0695" w14:textId="77777777" w:rsidR="00BB5DA1" w:rsidRPr="00026AB7" w:rsidRDefault="00BB5DA1" w:rsidP="00F63D98">
      <w:pPr>
        <w:keepLines/>
        <w:widowControl w:val="0"/>
        <w:rPr>
          <w:rFonts w:ascii="Tahoma" w:hAnsi="Tahoma" w:cs="Tahoma"/>
          <w:b/>
          <w:bCs/>
          <w:color w:val="000000" w:themeColor="text1"/>
        </w:rPr>
      </w:pPr>
      <w:r w:rsidRPr="00026AB7">
        <w:rPr>
          <w:rFonts w:ascii="Tahoma" w:hAnsi="Tahoma" w:cs="Tahoma"/>
          <w:b/>
          <w:bCs/>
          <w:color w:val="000000" w:themeColor="text1"/>
        </w:rPr>
        <w:t xml:space="preserve">JAVNI HOLDING Ljubljana, d.o.o. </w:t>
      </w:r>
    </w:p>
    <w:p w14:paraId="33CC41F8" w14:textId="77777777" w:rsidR="00BB5DA1" w:rsidRPr="00026AB7" w:rsidRDefault="00BB5DA1" w:rsidP="00F63D98">
      <w:pPr>
        <w:keepLines/>
        <w:widowControl w:val="0"/>
        <w:rPr>
          <w:rFonts w:ascii="Tahoma" w:hAnsi="Tahoma" w:cs="Tahoma"/>
          <w:color w:val="000000" w:themeColor="text1"/>
        </w:rPr>
      </w:pPr>
      <w:r w:rsidRPr="00026AB7">
        <w:rPr>
          <w:rFonts w:ascii="Tahoma" w:hAnsi="Tahoma" w:cs="Tahoma"/>
          <w:color w:val="000000" w:themeColor="text1"/>
        </w:rPr>
        <w:t>Verovškova ulica 70</w:t>
      </w:r>
    </w:p>
    <w:p w14:paraId="3E0B97A4" w14:textId="77777777" w:rsidR="00BB5DA1" w:rsidRPr="00026AB7" w:rsidRDefault="00BB5DA1" w:rsidP="00F63D98">
      <w:pPr>
        <w:keepLines/>
        <w:widowControl w:val="0"/>
        <w:rPr>
          <w:rFonts w:ascii="Tahoma" w:hAnsi="Tahoma" w:cs="Tahoma"/>
          <w:color w:val="000000" w:themeColor="text1"/>
        </w:rPr>
      </w:pPr>
      <w:r w:rsidRPr="00026AB7">
        <w:rPr>
          <w:rFonts w:ascii="Tahoma" w:hAnsi="Tahoma" w:cs="Tahoma"/>
          <w:color w:val="000000" w:themeColor="text1"/>
        </w:rPr>
        <w:t>1000 Ljubljana</w:t>
      </w:r>
    </w:p>
    <w:p w14:paraId="5DC55288" w14:textId="77777777" w:rsidR="00BB5DA1" w:rsidRPr="00026AB7" w:rsidRDefault="00BB5DA1" w:rsidP="00F63D98">
      <w:pPr>
        <w:keepLines/>
        <w:widowControl w:val="0"/>
        <w:rPr>
          <w:rFonts w:ascii="Tahoma" w:hAnsi="Tahoma" w:cs="Tahoma"/>
          <w:sz w:val="16"/>
        </w:rPr>
      </w:pPr>
    </w:p>
    <w:p w14:paraId="75FC1115" w14:textId="77777777" w:rsidR="00BB5DA1" w:rsidRPr="00026AB7" w:rsidRDefault="00BB5DA1" w:rsidP="00F63D98">
      <w:pPr>
        <w:keepLines/>
        <w:widowControl w:val="0"/>
        <w:rPr>
          <w:rFonts w:ascii="Tahoma" w:hAnsi="Tahoma" w:cs="Tahoma"/>
          <w:sz w:val="16"/>
        </w:rPr>
      </w:pPr>
    </w:p>
    <w:p w14:paraId="62283F20" w14:textId="13AD3EE8" w:rsidR="00BB5DA1" w:rsidRPr="00026AB7" w:rsidRDefault="00BB5DA1" w:rsidP="00F63D98">
      <w:pPr>
        <w:keepLines/>
        <w:widowControl w:val="0"/>
        <w:rPr>
          <w:rFonts w:ascii="Tahoma" w:hAnsi="Tahoma" w:cs="Tahoma"/>
        </w:rPr>
      </w:pPr>
      <w:r w:rsidRPr="00026AB7">
        <w:rPr>
          <w:rFonts w:ascii="Tahoma" w:hAnsi="Tahoma" w:cs="Tahoma"/>
        </w:rPr>
        <w:t xml:space="preserve">Številka:  </w:t>
      </w:r>
      <w:r w:rsidR="00D42B6A" w:rsidRPr="00026AB7">
        <w:rPr>
          <w:rFonts w:ascii="Tahoma" w:hAnsi="Tahoma" w:cs="Tahoma"/>
          <w:b/>
        </w:rPr>
        <w:t>VKS-56/22</w:t>
      </w:r>
      <w:r w:rsidRPr="00026AB7">
        <w:rPr>
          <w:rFonts w:ascii="Tahoma" w:hAnsi="Tahoma" w:cs="Tahoma"/>
          <w:b/>
        </w:rPr>
        <w:t xml:space="preserve"> </w:t>
      </w:r>
    </w:p>
    <w:p w14:paraId="3D0A8910" w14:textId="77777777" w:rsidR="00BB5DA1" w:rsidRPr="00026AB7" w:rsidRDefault="00BB5DA1" w:rsidP="00F63D98">
      <w:pPr>
        <w:keepLines/>
        <w:widowControl w:val="0"/>
        <w:rPr>
          <w:rFonts w:ascii="Tahoma" w:hAnsi="Tahoma" w:cs="Tahoma"/>
        </w:rPr>
      </w:pPr>
    </w:p>
    <w:p w14:paraId="58390DDE" w14:textId="77777777" w:rsidR="00BB5DA1" w:rsidRPr="00026AB7" w:rsidRDefault="00BB5DA1" w:rsidP="00F63D98">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026AB7" w14:paraId="43340D1A" w14:textId="77777777" w:rsidTr="00411688">
        <w:trPr>
          <w:trHeight w:val="1172"/>
        </w:trPr>
        <w:tc>
          <w:tcPr>
            <w:tcW w:w="7512" w:type="dxa"/>
            <w:shd w:val="pct12" w:color="auto" w:fill="FFFFFF"/>
          </w:tcPr>
          <w:p w14:paraId="1FD5DC6F" w14:textId="77777777" w:rsidR="00BB5DA1" w:rsidRPr="00026AB7" w:rsidRDefault="00BB5DA1" w:rsidP="00F63D98">
            <w:pPr>
              <w:keepLines/>
              <w:widowControl w:val="0"/>
              <w:jc w:val="center"/>
              <w:outlineLvl w:val="3"/>
              <w:rPr>
                <w:rFonts w:ascii="Tahoma" w:hAnsi="Tahoma" w:cs="Tahoma"/>
                <w:b/>
                <w:sz w:val="16"/>
                <w:szCs w:val="16"/>
              </w:rPr>
            </w:pPr>
          </w:p>
          <w:p w14:paraId="6A765F8B" w14:textId="77777777" w:rsidR="00BB5DA1" w:rsidRPr="00026AB7" w:rsidRDefault="00BB5DA1" w:rsidP="00F63D98">
            <w:pPr>
              <w:keepLines/>
              <w:widowControl w:val="0"/>
              <w:jc w:val="center"/>
              <w:outlineLvl w:val="3"/>
              <w:rPr>
                <w:rFonts w:ascii="Tahoma" w:hAnsi="Tahoma" w:cs="Tahoma"/>
                <w:b/>
                <w:sz w:val="36"/>
                <w:szCs w:val="34"/>
              </w:rPr>
            </w:pPr>
            <w:r w:rsidRPr="00026AB7">
              <w:rPr>
                <w:rFonts w:ascii="Tahoma" w:hAnsi="Tahoma" w:cs="Tahoma"/>
                <w:b/>
                <w:sz w:val="32"/>
                <w:szCs w:val="34"/>
              </w:rPr>
              <w:t>DOKUMENTACIJO V ZVEZI Z ODDAJO JAVNEGA NAROČILA</w:t>
            </w:r>
          </w:p>
          <w:p w14:paraId="5A3C53CD" w14:textId="77777777" w:rsidR="00BB5DA1" w:rsidRPr="00026AB7" w:rsidRDefault="00BB5DA1" w:rsidP="00F63D98">
            <w:pPr>
              <w:keepLines/>
              <w:widowControl w:val="0"/>
              <w:jc w:val="center"/>
              <w:outlineLvl w:val="3"/>
              <w:rPr>
                <w:rFonts w:ascii="Tahoma" w:hAnsi="Tahoma" w:cs="Tahoma"/>
                <w:b/>
                <w:sz w:val="24"/>
                <w:szCs w:val="26"/>
              </w:rPr>
            </w:pPr>
            <w:r w:rsidRPr="00026AB7">
              <w:rPr>
                <w:rFonts w:ascii="Tahoma" w:hAnsi="Tahoma" w:cs="Tahoma"/>
                <w:b/>
                <w:sz w:val="24"/>
                <w:szCs w:val="26"/>
              </w:rPr>
              <w:t>(</w:t>
            </w:r>
            <w:r w:rsidRPr="00026AB7">
              <w:rPr>
                <w:rFonts w:ascii="Tahoma" w:hAnsi="Tahoma" w:cs="Tahoma"/>
                <w:b/>
                <w:sz w:val="28"/>
                <w:szCs w:val="26"/>
              </w:rPr>
              <w:t>RAZPISNA  DOKUMENTACIJA</w:t>
            </w:r>
            <w:r w:rsidRPr="00026AB7">
              <w:rPr>
                <w:rFonts w:ascii="Tahoma" w:hAnsi="Tahoma" w:cs="Tahoma"/>
                <w:b/>
                <w:sz w:val="24"/>
                <w:szCs w:val="26"/>
              </w:rPr>
              <w:t>)</w:t>
            </w:r>
          </w:p>
          <w:p w14:paraId="5767C66C" w14:textId="77777777" w:rsidR="00BB5DA1" w:rsidRPr="00026AB7" w:rsidRDefault="00BB5DA1" w:rsidP="00F63D98">
            <w:pPr>
              <w:keepLines/>
              <w:widowControl w:val="0"/>
              <w:rPr>
                <w:rFonts w:ascii="Tahoma" w:hAnsi="Tahoma" w:cs="Tahoma"/>
                <w:sz w:val="16"/>
              </w:rPr>
            </w:pPr>
          </w:p>
        </w:tc>
      </w:tr>
    </w:tbl>
    <w:p w14:paraId="3EE77F8E" w14:textId="77777777" w:rsidR="00BB5DA1" w:rsidRPr="00026AB7" w:rsidRDefault="00BB5DA1" w:rsidP="00F63D98">
      <w:pPr>
        <w:keepLines/>
        <w:widowControl w:val="0"/>
        <w:rPr>
          <w:rFonts w:ascii="Tahoma" w:hAnsi="Tahoma" w:cs="Tahoma"/>
        </w:rPr>
      </w:pPr>
    </w:p>
    <w:p w14:paraId="52152DA5" w14:textId="77777777" w:rsidR="00BB5DA1" w:rsidRPr="00026AB7" w:rsidRDefault="00BB5DA1" w:rsidP="00F63D98">
      <w:pPr>
        <w:keepLines/>
        <w:widowControl w:val="0"/>
        <w:jc w:val="center"/>
        <w:rPr>
          <w:rFonts w:ascii="Tahoma" w:hAnsi="Tahoma" w:cs="Tahoma"/>
          <w:sz w:val="24"/>
          <w:szCs w:val="24"/>
        </w:rPr>
      </w:pPr>
      <w:r w:rsidRPr="00026AB7">
        <w:rPr>
          <w:rFonts w:ascii="Tahoma" w:hAnsi="Tahoma" w:cs="Tahoma"/>
          <w:sz w:val="24"/>
          <w:szCs w:val="24"/>
        </w:rPr>
        <w:t>ZA ODDAJO JAVNEGA NAROČILA</w:t>
      </w:r>
    </w:p>
    <w:p w14:paraId="11850296" w14:textId="77777777" w:rsidR="00BB5DA1" w:rsidRPr="00026AB7" w:rsidRDefault="00BB5DA1" w:rsidP="00F63D98">
      <w:pPr>
        <w:keepLines/>
        <w:widowControl w:val="0"/>
        <w:ind w:right="424"/>
        <w:jc w:val="center"/>
        <w:rPr>
          <w:rFonts w:ascii="Tahoma" w:hAnsi="Tahoma" w:cs="Tahoma"/>
        </w:rPr>
      </w:pPr>
      <w:r w:rsidRPr="00026AB7">
        <w:rPr>
          <w:rFonts w:ascii="Tahoma" w:hAnsi="Tahoma" w:cs="Tahoma"/>
          <w:sz w:val="24"/>
        </w:rPr>
        <w:t xml:space="preserve">      PO ODPRTEM POSTOPKU</w:t>
      </w:r>
    </w:p>
    <w:p w14:paraId="36C100B2" w14:textId="77777777" w:rsidR="007C70A1" w:rsidRPr="00026AB7" w:rsidRDefault="007C70A1" w:rsidP="00F63D98">
      <w:pPr>
        <w:keepLines/>
        <w:widowControl w:val="0"/>
        <w:rPr>
          <w:rFonts w:ascii="Tahoma" w:hAnsi="Tahoma" w:cs="Tahoma"/>
        </w:rPr>
      </w:pPr>
    </w:p>
    <w:p w14:paraId="25447C17" w14:textId="77777777" w:rsidR="007C70A1" w:rsidRPr="00026AB7" w:rsidRDefault="007C70A1" w:rsidP="00F63D98">
      <w:pPr>
        <w:keepLines/>
        <w:widowControl w:val="0"/>
        <w:rPr>
          <w:rFonts w:ascii="Tahoma" w:hAnsi="Tahoma" w:cs="Tahoma"/>
        </w:rPr>
      </w:pPr>
    </w:p>
    <w:p w14:paraId="4F594683" w14:textId="77777777" w:rsidR="00A9387B" w:rsidRPr="00026AB7" w:rsidRDefault="00A9387B" w:rsidP="00F63D98">
      <w:pPr>
        <w:keepLines/>
        <w:widowControl w:val="0"/>
        <w:tabs>
          <w:tab w:val="left" w:pos="9356"/>
        </w:tabs>
        <w:rPr>
          <w:rFonts w:ascii="Tahoma" w:hAnsi="Tahoma" w:cs="Tahoma"/>
        </w:rPr>
      </w:pPr>
    </w:p>
    <w:p w14:paraId="2EF2E65C" w14:textId="77777777" w:rsidR="007C70A1" w:rsidRPr="00026AB7" w:rsidRDefault="00116520" w:rsidP="00F63D98">
      <w:pPr>
        <w:keepLines/>
        <w:widowControl w:val="0"/>
        <w:jc w:val="center"/>
        <w:rPr>
          <w:rFonts w:ascii="Tahoma" w:hAnsi="Tahoma" w:cs="Tahoma"/>
        </w:rPr>
      </w:pPr>
      <w:r w:rsidRPr="00026AB7">
        <w:rPr>
          <w:rFonts w:ascii="Tahoma" w:hAnsi="Tahoma" w:cs="Tahoma"/>
          <w:b/>
          <w:color w:val="000000"/>
          <w:sz w:val="28"/>
          <w:szCs w:val="28"/>
        </w:rPr>
        <w:t>Dobava kemikalij za čistilno napravo in mehansko - biološko obdelavo odpadkov v RCERO LJUBLJANA</w:t>
      </w:r>
    </w:p>
    <w:p w14:paraId="377C17F0" w14:textId="77777777" w:rsidR="007C70A1" w:rsidRPr="00026AB7" w:rsidRDefault="007C70A1" w:rsidP="00F63D98">
      <w:pPr>
        <w:keepLines/>
        <w:widowControl w:val="0"/>
        <w:jc w:val="center"/>
        <w:rPr>
          <w:rFonts w:ascii="Tahoma" w:hAnsi="Tahoma" w:cs="Tahoma"/>
          <w:b/>
        </w:rPr>
      </w:pPr>
    </w:p>
    <w:p w14:paraId="2EAF14BA" w14:textId="77777777" w:rsidR="007C70A1" w:rsidRPr="00026AB7" w:rsidRDefault="007C70A1" w:rsidP="00F63D98">
      <w:pPr>
        <w:keepLines/>
        <w:widowControl w:val="0"/>
        <w:jc w:val="center"/>
        <w:rPr>
          <w:rFonts w:ascii="Tahoma" w:hAnsi="Tahoma" w:cs="Tahoma"/>
        </w:rPr>
      </w:pPr>
    </w:p>
    <w:p w14:paraId="0DBAE270" w14:textId="77777777" w:rsidR="007C70A1" w:rsidRPr="00026AB7" w:rsidRDefault="007C70A1" w:rsidP="00F63D98">
      <w:pPr>
        <w:keepLines/>
        <w:widowControl w:val="0"/>
        <w:rPr>
          <w:rFonts w:ascii="Tahoma" w:hAnsi="Tahoma" w:cs="Tahoma"/>
        </w:rPr>
      </w:pPr>
    </w:p>
    <w:p w14:paraId="558DA55F" w14:textId="68FA6511" w:rsidR="007C70A1" w:rsidRPr="00026AB7" w:rsidRDefault="007C70A1" w:rsidP="00F63D98">
      <w:pPr>
        <w:pStyle w:val="Naslov3"/>
        <w:keepNext w:val="0"/>
        <w:keepLines/>
        <w:widowControl w:val="0"/>
        <w:rPr>
          <w:rFonts w:ascii="Tahoma" w:hAnsi="Tahoma" w:cs="Tahoma"/>
          <w:b w:val="0"/>
          <w:sz w:val="20"/>
        </w:rPr>
      </w:pPr>
      <w:r w:rsidRPr="00026AB7">
        <w:rPr>
          <w:rFonts w:ascii="Tahoma" w:hAnsi="Tahoma" w:cs="Tahoma"/>
          <w:b w:val="0"/>
          <w:sz w:val="20"/>
        </w:rPr>
        <w:t xml:space="preserve">Ljubljana, </w:t>
      </w:r>
      <w:r w:rsidR="001448F1" w:rsidRPr="00026AB7">
        <w:rPr>
          <w:rFonts w:ascii="Tahoma" w:hAnsi="Tahoma" w:cs="Tahoma"/>
          <w:b w:val="0"/>
          <w:sz w:val="20"/>
        </w:rPr>
        <w:t>april</w:t>
      </w:r>
      <w:r w:rsidR="0088639E" w:rsidRPr="00026AB7">
        <w:rPr>
          <w:rFonts w:ascii="Tahoma" w:hAnsi="Tahoma" w:cs="Tahoma"/>
          <w:b w:val="0"/>
          <w:sz w:val="20"/>
        </w:rPr>
        <w:t xml:space="preserve"> </w:t>
      </w:r>
      <w:r w:rsidR="001448F1" w:rsidRPr="00026AB7">
        <w:rPr>
          <w:rFonts w:ascii="Tahoma" w:hAnsi="Tahoma" w:cs="Tahoma"/>
          <w:b w:val="0"/>
          <w:sz w:val="20"/>
        </w:rPr>
        <w:t>2022</w:t>
      </w:r>
    </w:p>
    <w:p w14:paraId="360E20AD" w14:textId="77777777" w:rsidR="007C70A1" w:rsidRPr="00026AB7" w:rsidRDefault="007C70A1" w:rsidP="00F63D98">
      <w:pPr>
        <w:keepLines/>
        <w:widowControl w:val="0"/>
        <w:jc w:val="center"/>
        <w:rPr>
          <w:rFonts w:ascii="Tahoma" w:hAnsi="Tahoma" w:cs="Tahoma"/>
          <w:noProof/>
        </w:rPr>
      </w:pPr>
    </w:p>
    <w:p w14:paraId="57086DA7" w14:textId="77777777" w:rsidR="007C70A1" w:rsidRPr="00026AB7" w:rsidRDefault="007C70A1" w:rsidP="00F63D98">
      <w:pPr>
        <w:keepLines/>
        <w:widowControl w:val="0"/>
        <w:jc w:val="center"/>
        <w:rPr>
          <w:rFonts w:ascii="Tahoma" w:hAnsi="Tahoma" w:cs="Tahoma"/>
          <w:noProof/>
        </w:rPr>
      </w:pPr>
    </w:p>
    <w:p w14:paraId="79639394" w14:textId="77777777" w:rsidR="00413199" w:rsidRPr="00026AB7" w:rsidRDefault="00413199" w:rsidP="00F63D98">
      <w:pPr>
        <w:keepLines/>
        <w:widowControl w:val="0"/>
        <w:jc w:val="center"/>
        <w:rPr>
          <w:rFonts w:ascii="Tahoma" w:hAnsi="Tahoma" w:cs="Tahoma"/>
          <w:noProof/>
        </w:rPr>
        <w:sectPr w:rsidR="00413199" w:rsidRPr="00026AB7"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7C2194E4" w14:textId="77777777" w:rsidR="001432CF" w:rsidRPr="00026AB7" w:rsidRDefault="001432CF" w:rsidP="00F63D98">
      <w:pPr>
        <w:pStyle w:val="Naslov1"/>
        <w:keepNext w:val="0"/>
        <w:keepLines/>
        <w:widowControl w:val="0"/>
        <w:jc w:val="center"/>
        <w:rPr>
          <w:rFonts w:ascii="Tahoma" w:hAnsi="Tahoma" w:cs="Tahoma"/>
          <w:sz w:val="28"/>
          <w:szCs w:val="28"/>
        </w:rPr>
      </w:pPr>
      <w:bookmarkStart w:id="0" w:name="_Toc178483388"/>
    </w:p>
    <w:p w14:paraId="2F59E00C" w14:textId="77777777" w:rsidR="00832A7F" w:rsidRPr="00026AB7" w:rsidRDefault="00832A7F" w:rsidP="00F63D98">
      <w:pPr>
        <w:pStyle w:val="Naslov1"/>
        <w:keepNext w:val="0"/>
        <w:keepLines/>
        <w:widowControl w:val="0"/>
        <w:jc w:val="center"/>
        <w:rPr>
          <w:rFonts w:ascii="Tahoma" w:hAnsi="Tahoma" w:cs="Tahoma"/>
          <w:sz w:val="28"/>
          <w:szCs w:val="28"/>
        </w:rPr>
      </w:pPr>
      <w:r w:rsidRPr="00026AB7">
        <w:rPr>
          <w:rFonts w:ascii="Tahoma" w:hAnsi="Tahoma" w:cs="Tahoma"/>
          <w:sz w:val="28"/>
          <w:szCs w:val="28"/>
        </w:rPr>
        <w:t>POVABILO K ODDAJI PONUDBE</w:t>
      </w:r>
    </w:p>
    <w:p w14:paraId="25F4F185" w14:textId="77777777" w:rsidR="00832A7F" w:rsidRPr="00026AB7" w:rsidRDefault="00832A7F" w:rsidP="00F63D98">
      <w:pPr>
        <w:keepLines/>
        <w:widowControl w:val="0"/>
        <w:tabs>
          <w:tab w:val="left" w:pos="2895"/>
        </w:tabs>
        <w:rPr>
          <w:rFonts w:ascii="Tahoma" w:hAnsi="Tahoma" w:cs="Tahoma"/>
        </w:rPr>
      </w:pPr>
      <w:r w:rsidRPr="00026AB7">
        <w:rPr>
          <w:rFonts w:ascii="Tahoma" w:hAnsi="Tahoma" w:cs="Tahoma"/>
        </w:rPr>
        <w:tab/>
      </w:r>
    </w:p>
    <w:p w14:paraId="40E247E5" w14:textId="77777777" w:rsidR="00832A7F" w:rsidRPr="00026AB7" w:rsidRDefault="00832A7F" w:rsidP="00F63D98">
      <w:pPr>
        <w:keepLines/>
        <w:widowControl w:val="0"/>
        <w:rPr>
          <w:rFonts w:ascii="Tahoma" w:hAnsi="Tahoma" w:cs="Tahoma"/>
        </w:rPr>
      </w:pPr>
    </w:p>
    <w:p w14:paraId="43ECE818" w14:textId="77777777" w:rsidR="00832A7F" w:rsidRPr="00026AB7" w:rsidRDefault="00832A7F" w:rsidP="00F63D98">
      <w:pPr>
        <w:keepLines/>
        <w:widowControl w:val="0"/>
        <w:rPr>
          <w:rFonts w:ascii="Tahoma" w:hAnsi="Tahoma" w:cs="Tahoma"/>
        </w:rPr>
      </w:pPr>
    </w:p>
    <w:p w14:paraId="7290BAA1" w14:textId="77777777" w:rsidR="00832A7F" w:rsidRPr="00026AB7" w:rsidRDefault="00832A7F" w:rsidP="00F63D98">
      <w:pPr>
        <w:keepLines/>
        <w:widowControl w:val="0"/>
        <w:rPr>
          <w:rFonts w:ascii="Tahoma" w:hAnsi="Tahoma" w:cs="Tahoma"/>
        </w:rPr>
      </w:pPr>
    </w:p>
    <w:p w14:paraId="3554B17E" w14:textId="77777777" w:rsidR="00832A7F" w:rsidRPr="00026AB7" w:rsidRDefault="00832A7F" w:rsidP="00F63D98">
      <w:pPr>
        <w:keepLines/>
        <w:widowControl w:val="0"/>
        <w:rPr>
          <w:rFonts w:ascii="Tahoma" w:hAnsi="Tahoma" w:cs="Tahoma"/>
        </w:rPr>
      </w:pPr>
    </w:p>
    <w:p w14:paraId="0D2A041F" w14:textId="77777777" w:rsidR="00832A7F" w:rsidRPr="00026AB7" w:rsidRDefault="00832A7F" w:rsidP="00F63D98">
      <w:pPr>
        <w:keepLines/>
        <w:widowControl w:val="0"/>
        <w:rPr>
          <w:rFonts w:ascii="Tahoma" w:hAnsi="Tahoma" w:cs="Tahoma"/>
        </w:rPr>
      </w:pPr>
    </w:p>
    <w:p w14:paraId="1FECC878" w14:textId="77777777" w:rsidR="00832A7F" w:rsidRPr="00026AB7" w:rsidRDefault="00832A7F" w:rsidP="00F63D98">
      <w:pPr>
        <w:keepLines/>
        <w:widowControl w:val="0"/>
        <w:rPr>
          <w:rFonts w:ascii="Tahoma" w:hAnsi="Tahoma" w:cs="Tahoma"/>
        </w:rPr>
      </w:pPr>
    </w:p>
    <w:p w14:paraId="59D367B4" w14:textId="77777777" w:rsidR="009243B6" w:rsidRPr="00026AB7" w:rsidRDefault="009243B6" w:rsidP="00F63D98">
      <w:pPr>
        <w:keepLines/>
        <w:widowControl w:val="0"/>
        <w:jc w:val="both"/>
        <w:rPr>
          <w:rFonts w:ascii="Tahoma" w:hAnsi="Tahoma" w:cs="Tahoma"/>
        </w:rPr>
      </w:pPr>
      <w:r w:rsidRPr="00026AB7">
        <w:rPr>
          <w:rFonts w:ascii="Tahoma" w:hAnsi="Tahoma" w:cs="Tahoma"/>
        </w:rPr>
        <w:t xml:space="preserve">JAVNI HOLDING Ljubljana, d.o.o., Verovškova ulica 70, 1000 Ljubljana, na podlagi pooblastila </w:t>
      </w:r>
      <w:r w:rsidRPr="00026AB7">
        <w:rPr>
          <w:rFonts w:ascii="Tahoma" w:hAnsi="Tahoma" w:cs="Tahoma"/>
          <w:bCs/>
        </w:rPr>
        <w:t>JAVNO PODJETJE VODOVOD KANALIZACIJA SNAGA d.o.o.,</w:t>
      </w:r>
      <w:r w:rsidRPr="00026AB7">
        <w:t xml:space="preserve"> </w:t>
      </w:r>
      <w:r w:rsidRPr="00026AB7">
        <w:rPr>
          <w:rFonts w:ascii="Tahoma" w:hAnsi="Tahoma" w:cs="Tahoma"/>
          <w:bCs/>
        </w:rPr>
        <w:t>Vodovodna cesta 90, 1000 Ljubljana</w:t>
      </w:r>
    </w:p>
    <w:p w14:paraId="1E3E4281" w14:textId="77777777" w:rsidR="009243B6" w:rsidRPr="00026AB7" w:rsidRDefault="009243B6" w:rsidP="00F63D98">
      <w:pPr>
        <w:keepLines/>
        <w:widowControl w:val="0"/>
        <w:jc w:val="both"/>
        <w:rPr>
          <w:rFonts w:ascii="Tahoma" w:eastAsia="Calibri" w:hAnsi="Tahoma" w:cs="Tahoma"/>
        </w:rPr>
      </w:pPr>
    </w:p>
    <w:p w14:paraId="558A07BC" w14:textId="77777777" w:rsidR="009243B6" w:rsidRPr="00026AB7" w:rsidRDefault="009243B6" w:rsidP="00F63D98">
      <w:pPr>
        <w:keepLines/>
        <w:widowControl w:val="0"/>
        <w:jc w:val="both"/>
        <w:rPr>
          <w:rFonts w:ascii="Tahoma" w:eastAsia="Calibri" w:hAnsi="Tahoma" w:cs="Tahoma"/>
        </w:rPr>
      </w:pPr>
    </w:p>
    <w:p w14:paraId="2B578BF8" w14:textId="77777777" w:rsidR="009243B6" w:rsidRPr="00026AB7" w:rsidRDefault="009243B6" w:rsidP="00F63D98">
      <w:pPr>
        <w:keepLines/>
        <w:widowControl w:val="0"/>
        <w:jc w:val="both"/>
        <w:rPr>
          <w:rFonts w:ascii="Tahoma" w:eastAsia="Calibri" w:hAnsi="Tahoma" w:cs="Tahoma"/>
        </w:rPr>
      </w:pPr>
    </w:p>
    <w:p w14:paraId="58A1664F" w14:textId="77777777" w:rsidR="009243B6" w:rsidRPr="00026AB7" w:rsidRDefault="009243B6" w:rsidP="00F63D98">
      <w:pPr>
        <w:keepLines/>
        <w:widowControl w:val="0"/>
        <w:jc w:val="both"/>
        <w:rPr>
          <w:rFonts w:ascii="Tahoma" w:eastAsia="Calibri" w:hAnsi="Tahoma" w:cs="Tahoma"/>
          <w:b/>
        </w:rPr>
      </w:pPr>
      <w:r w:rsidRPr="00026AB7">
        <w:rPr>
          <w:rFonts w:ascii="Tahoma" w:eastAsia="Calibri" w:hAnsi="Tahoma" w:cs="Tahoma"/>
          <w:b/>
        </w:rPr>
        <w:t xml:space="preserve"> vabi </w:t>
      </w:r>
    </w:p>
    <w:p w14:paraId="42DECDE6" w14:textId="77777777" w:rsidR="009243B6" w:rsidRPr="00026AB7" w:rsidRDefault="009243B6" w:rsidP="00F63D98">
      <w:pPr>
        <w:keepLines/>
        <w:widowControl w:val="0"/>
        <w:jc w:val="both"/>
        <w:rPr>
          <w:rFonts w:ascii="Tahoma" w:eastAsia="Calibri" w:hAnsi="Tahoma" w:cs="Tahoma"/>
        </w:rPr>
      </w:pPr>
    </w:p>
    <w:p w14:paraId="788DCB4A" w14:textId="77777777" w:rsidR="009243B6" w:rsidRPr="00026AB7" w:rsidRDefault="009243B6" w:rsidP="00F63D98">
      <w:pPr>
        <w:keepLines/>
        <w:widowControl w:val="0"/>
        <w:jc w:val="both"/>
        <w:rPr>
          <w:rFonts w:ascii="Tahoma" w:eastAsia="Calibri" w:hAnsi="Tahoma" w:cs="Tahoma"/>
        </w:rPr>
      </w:pPr>
    </w:p>
    <w:p w14:paraId="72BCD4CF" w14:textId="77777777" w:rsidR="009243B6" w:rsidRPr="00026AB7" w:rsidRDefault="009243B6" w:rsidP="00F63D98">
      <w:pPr>
        <w:keepLines/>
        <w:widowControl w:val="0"/>
        <w:jc w:val="both"/>
        <w:rPr>
          <w:rFonts w:ascii="Tahoma" w:eastAsia="Calibri" w:hAnsi="Tahoma" w:cs="Tahoma"/>
        </w:rPr>
      </w:pPr>
    </w:p>
    <w:p w14:paraId="513CFE03" w14:textId="77777777" w:rsidR="00832A7F" w:rsidRPr="00026AB7" w:rsidRDefault="009243B6" w:rsidP="00F63D98">
      <w:pPr>
        <w:keepLines/>
        <w:widowControl w:val="0"/>
        <w:jc w:val="both"/>
        <w:rPr>
          <w:rFonts w:ascii="Tahoma" w:hAnsi="Tahoma" w:cs="Tahoma"/>
        </w:rPr>
      </w:pPr>
      <w:r w:rsidRPr="00026AB7">
        <w:rPr>
          <w:rFonts w:ascii="Tahoma" w:eastAsia="Calibri" w:hAnsi="Tahoma" w:cs="Tahoma"/>
        </w:rPr>
        <w:t>vse zainteresirane ponudnike, da predložijo svojo ponudbo po zahtevah razpisne dokumentacije za oddajo javnega naročila:</w:t>
      </w:r>
    </w:p>
    <w:p w14:paraId="2BE999D3" w14:textId="77777777" w:rsidR="00832A7F" w:rsidRPr="00026AB7" w:rsidRDefault="00832A7F" w:rsidP="00F63D98">
      <w:pPr>
        <w:keepLines/>
        <w:widowControl w:val="0"/>
        <w:rPr>
          <w:rFonts w:ascii="Tahoma" w:hAnsi="Tahoma" w:cs="Tahoma"/>
        </w:rPr>
      </w:pPr>
    </w:p>
    <w:p w14:paraId="3BBEFA3C" w14:textId="77777777" w:rsidR="00832A7F" w:rsidRPr="00026AB7" w:rsidRDefault="00832A7F" w:rsidP="00F63D98">
      <w:pPr>
        <w:keepLines/>
        <w:widowControl w:val="0"/>
        <w:rPr>
          <w:rFonts w:ascii="Tahoma" w:hAnsi="Tahoma" w:cs="Tahoma"/>
        </w:rPr>
      </w:pPr>
    </w:p>
    <w:p w14:paraId="2892ADAF" w14:textId="77777777" w:rsidR="00CE74FF" w:rsidRPr="00026AB7" w:rsidRDefault="00116520" w:rsidP="00F63D98">
      <w:pPr>
        <w:keepLines/>
        <w:widowControl w:val="0"/>
        <w:jc w:val="center"/>
        <w:rPr>
          <w:rFonts w:ascii="Tahoma" w:hAnsi="Tahoma" w:cs="Tahoma"/>
        </w:rPr>
      </w:pPr>
      <w:r w:rsidRPr="00026AB7">
        <w:rPr>
          <w:rFonts w:ascii="Tahoma" w:hAnsi="Tahoma" w:cs="Tahoma"/>
          <w:b/>
          <w:color w:val="000000"/>
          <w:sz w:val="28"/>
          <w:szCs w:val="28"/>
        </w:rPr>
        <w:t>Dobava kemikalij za čistilno napravo in mehansko - biološko obdelavo odpadkov v RCERO LJUBLJANA</w:t>
      </w:r>
    </w:p>
    <w:p w14:paraId="1E1DDCE8" w14:textId="77777777" w:rsidR="00832A7F" w:rsidRPr="00026AB7" w:rsidRDefault="00832A7F" w:rsidP="00F63D98">
      <w:pPr>
        <w:keepLines/>
        <w:widowControl w:val="0"/>
        <w:jc w:val="center"/>
        <w:rPr>
          <w:rFonts w:ascii="Tahoma" w:hAnsi="Tahoma" w:cs="Tahoma"/>
        </w:rPr>
      </w:pPr>
    </w:p>
    <w:p w14:paraId="7AB06AF2" w14:textId="77777777" w:rsidR="00832A7F" w:rsidRPr="00026AB7" w:rsidRDefault="00832A7F" w:rsidP="00F63D98">
      <w:pPr>
        <w:keepLines/>
        <w:widowControl w:val="0"/>
        <w:jc w:val="center"/>
        <w:rPr>
          <w:rFonts w:ascii="Tahoma" w:hAnsi="Tahoma" w:cs="Tahoma"/>
        </w:rPr>
      </w:pPr>
    </w:p>
    <w:p w14:paraId="5D03CEBB" w14:textId="77777777" w:rsidR="00832A7F" w:rsidRPr="00026AB7" w:rsidRDefault="00832A7F" w:rsidP="00F63D98">
      <w:pPr>
        <w:keepLines/>
        <w:widowControl w:val="0"/>
        <w:jc w:val="both"/>
        <w:rPr>
          <w:rFonts w:ascii="Tahoma" w:hAnsi="Tahoma" w:cs="Tahoma"/>
        </w:rPr>
      </w:pPr>
    </w:p>
    <w:p w14:paraId="761ECFD8" w14:textId="77777777" w:rsidR="00A1586A" w:rsidRPr="00026AB7" w:rsidRDefault="00A1586A" w:rsidP="00F63D98">
      <w:pPr>
        <w:keepLines/>
        <w:widowControl w:val="0"/>
        <w:spacing w:line="288" w:lineRule="auto"/>
        <w:jc w:val="both"/>
        <w:rPr>
          <w:rFonts w:ascii="Tahoma" w:hAnsi="Tahoma" w:cs="Tahoma"/>
        </w:rPr>
      </w:pPr>
      <w:r w:rsidRPr="00026AB7">
        <w:rPr>
          <w:rFonts w:ascii="Tahoma" w:hAnsi="Tahoma" w:cs="Tahoma"/>
        </w:rPr>
        <w:t>Dokumentacija v zvezi z oddajo javnega naročila (v nadaljevanju tudi: razpisna dokumentacija) natančno določa predmet javnega naročila ter pogoje in merila za izbiro najugodnejših ponudnikov za posamezni sklop, s katerim/i bo/do sklenjen/i okvirni sporazumi za posamezni sklop predmetnega javnega naročila.</w:t>
      </w:r>
    </w:p>
    <w:p w14:paraId="17189199" w14:textId="77777777" w:rsidR="00A1586A" w:rsidRPr="00026AB7" w:rsidRDefault="00A1586A" w:rsidP="00F63D98">
      <w:pPr>
        <w:keepLines/>
        <w:widowControl w:val="0"/>
        <w:spacing w:line="288" w:lineRule="auto"/>
        <w:rPr>
          <w:rFonts w:ascii="Tahoma" w:hAnsi="Tahoma" w:cs="Tahoma"/>
          <w:color w:val="FF0000"/>
        </w:rPr>
      </w:pPr>
    </w:p>
    <w:p w14:paraId="24966570" w14:textId="77777777" w:rsidR="00A1586A" w:rsidRPr="00026AB7" w:rsidRDefault="00A1586A" w:rsidP="00F63D98">
      <w:pPr>
        <w:keepLines/>
        <w:widowControl w:val="0"/>
        <w:spacing w:line="288" w:lineRule="auto"/>
        <w:jc w:val="both"/>
        <w:rPr>
          <w:rFonts w:ascii="Tahoma" w:hAnsi="Tahoma" w:cs="Tahoma"/>
        </w:rPr>
      </w:pPr>
      <w:r w:rsidRPr="00026AB7">
        <w:rPr>
          <w:rFonts w:ascii="Tahoma" w:hAnsi="Tahoma" w:cs="Tahoma"/>
        </w:rPr>
        <w:t>Sestavni del razpisne dokumentacije so tudi morebitne spremembe, dopolnitve in pojasnila razpisne dokumentacije ter odgovori na vprašanja gospodarskih subjektov.</w:t>
      </w:r>
    </w:p>
    <w:p w14:paraId="38BE3EC6" w14:textId="77777777" w:rsidR="00832A7F" w:rsidRPr="00026AB7" w:rsidRDefault="00832A7F" w:rsidP="00F63D98">
      <w:pPr>
        <w:keepLines/>
        <w:widowControl w:val="0"/>
        <w:ind w:right="565"/>
        <w:rPr>
          <w:rFonts w:ascii="Tahoma" w:hAnsi="Tahoma" w:cs="Tahoma"/>
          <w:b/>
          <w:noProof/>
        </w:rPr>
      </w:pPr>
    </w:p>
    <w:p w14:paraId="757AF789" w14:textId="77777777" w:rsidR="00832A7F" w:rsidRPr="00026AB7" w:rsidRDefault="00832A7F" w:rsidP="00F63D98">
      <w:pPr>
        <w:keepLines/>
        <w:widowControl w:val="0"/>
        <w:rPr>
          <w:rFonts w:ascii="Tahoma" w:hAnsi="Tahoma" w:cs="Tahoma"/>
        </w:rPr>
      </w:pPr>
    </w:p>
    <w:p w14:paraId="09773929" w14:textId="77777777" w:rsidR="00832A7F" w:rsidRPr="00026AB7" w:rsidRDefault="00832A7F" w:rsidP="00F63D98">
      <w:pPr>
        <w:keepLines/>
        <w:widowControl w:val="0"/>
        <w:rPr>
          <w:rFonts w:ascii="Tahoma" w:hAnsi="Tahoma" w:cs="Tahoma"/>
        </w:rPr>
      </w:pPr>
    </w:p>
    <w:p w14:paraId="3DD88D12" w14:textId="77777777" w:rsidR="00832A7F" w:rsidRPr="00026AB7" w:rsidRDefault="00832A7F" w:rsidP="00F63D98">
      <w:pPr>
        <w:keepLines/>
        <w:widowControl w:val="0"/>
        <w:rPr>
          <w:rFonts w:ascii="Tahoma" w:hAnsi="Tahoma" w:cs="Tahoma"/>
        </w:rPr>
      </w:pPr>
      <w:r w:rsidRPr="00026AB7">
        <w:rPr>
          <w:rFonts w:ascii="Tahoma" w:hAnsi="Tahoma" w:cs="Tahoma"/>
        </w:rPr>
        <w:t>S spoštovanjem!</w:t>
      </w:r>
    </w:p>
    <w:p w14:paraId="37A8C7B4" w14:textId="77777777" w:rsidR="00832A7F" w:rsidRPr="00026AB7" w:rsidRDefault="00832A7F" w:rsidP="00F63D98">
      <w:pPr>
        <w:keepLines/>
        <w:widowControl w:val="0"/>
        <w:autoSpaceDE w:val="0"/>
        <w:autoSpaceDN w:val="0"/>
        <w:adjustRightInd w:val="0"/>
        <w:rPr>
          <w:rFonts w:ascii="Tahoma" w:hAnsi="Tahoma" w:cs="Tahoma"/>
        </w:rPr>
      </w:pPr>
    </w:p>
    <w:p w14:paraId="610207E6" w14:textId="77777777" w:rsidR="00832A7F" w:rsidRPr="00026AB7" w:rsidRDefault="00832A7F" w:rsidP="00F63D98">
      <w:pPr>
        <w:keepLines/>
        <w:widowControl w:val="0"/>
        <w:autoSpaceDE w:val="0"/>
        <w:autoSpaceDN w:val="0"/>
        <w:adjustRightInd w:val="0"/>
        <w:jc w:val="right"/>
        <w:rPr>
          <w:rFonts w:ascii="Tahoma,Bold" w:hAnsi="Tahoma,Bold" w:cs="Tahoma,Bold"/>
          <w:bCs/>
        </w:rPr>
      </w:pPr>
    </w:p>
    <w:p w14:paraId="25F5F5A5" w14:textId="77777777" w:rsidR="00832A7F" w:rsidRPr="00026AB7" w:rsidRDefault="00832A7F" w:rsidP="00F63D98">
      <w:pPr>
        <w:keepLines/>
        <w:widowControl w:val="0"/>
        <w:autoSpaceDE w:val="0"/>
        <w:autoSpaceDN w:val="0"/>
        <w:adjustRightInd w:val="0"/>
        <w:jc w:val="right"/>
        <w:rPr>
          <w:rFonts w:ascii="Tahoma,Bold" w:hAnsi="Tahoma,Bold" w:cs="Tahoma,Bold"/>
          <w:bCs/>
        </w:rPr>
      </w:pPr>
    </w:p>
    <w:p w14:paraId="67DD94C7" w14:textId="77777777" w:rsidR="00832A7F" w:rsidRPr="00026AB7" w:rsidRDefault="00832A7F" w:rsidP="00F63D98">
      <w:pPr>
        <w:keepLines/>
        <w:widowControl w:val="0"/>
        <w:autoSpaceDE w:val="0"/>
        <w:autoSpaceDN w:val="0"/>
        <w:adjustRightInd w:val="0"/>
        <w:jc w:val="right"/>
        <w:rPr>
          <w:rFonts w:ascii="Tahoma,Bold" w:hAnsi="Tahoma,Bold" w:cs="Tahoma,Bold"/>
          <w:bCs/>
        </w:rPr>
      </w:pPr>
    </w:p>
    <w:p w14:paraId="3AA18E54" w14:textId="77777777" w:rsidR="00832A7F" w:rsidRPr="00026AB7" w:rsidRDefault="00832A7F" w:rsidP="00F63D98">
      <w:pPr>
        <w:keepLines/>
        <w:widowControl w:val="0"/>
        <w:autoSpaceDE w:val="0"/>
        <w:autoSpaceDN w:val="0"/>
        <w:adjustRightInd w:val="0"/>
        <w:jc w:val="right"/>
        <w:rPr>
          <w:rFonts w:ascii="Tahoma,Bold" w:hAnsi="Tahoma,Bold" w:cs="Tahoma,Bold"/>
          <w:bCs/>
        </w:rPr>
      </w:pPr>
    </w:p>
    <w:p w14:paraId="62DE05E7" w14:textId="77777777" w:rsidR="00832A7F" w:rsidRPr="00026AB7" w:rsidRDefault="00832A7F" w:rsidP="00F63D98">
      <w:pPr>
        <w:keepLines/>
        <w:widowControl w:val="0"/>
        <w:autoSpaceDE w:val="0"/>
        <w:autoSpaceDN w:val="0"/>
        <w:adjustRightInd w:val="0"/>
        <w:ind w:left="6372"/>
        <w:rPr>
          <w:rFonts w:ascii="Tahoma,Bold" w:hAnsi="Tahoma,Bold" w:cs="Tahoma,Bold"/>
          <w:bCs/>
        </w:rPr>
      </w:pPr>
      <w:r w:rsidRPr="00026AB7">
        <w:rPr>
          <w:rFonts w:ascii="Tahoma,Bold" w:hAnsi="Tahoma,Bold" w:cs="Tahoma,Bold"/>
          <w:bCs/>
        </w:rPr>
        <w:t xml:space="preserve">      Direktorica</w:t>
      </w:r>
    </w:p>
    <w:p w14:paraId="7A956381" w14:textId="77777777" w:rsidR="00832A7F" w:rsidRPr="00026AB7" w:rsidRDefault="00832A7F" w:rsidP="00F63D98">
      <w:pPr>
        <w:keepLines/>
        <w:widowControl w:val="0"/>
        <w:ind w:left="4956" w:firstLine="708"/>
        <w:rPr>
          <w:rFonts w:ascii="Tahoma" w:hAnsi="Tahoma" w:cs="Tahoma"/>
        </w:rPr>
      </w:pPr>
      <w:r w:rsidRPr="00026AB7">
        <w:rPr>
          <w:rFonts w:ascii="Tahoma,Bold" w:hAnsi="Tahoma,Bold" w:cs="Tahoma,Bold"/>
          <w:bCs/>
        </w:rPr>
        <w:t>l.r. Zdenka GROZDE, univ. dipl. prav.</w:t>
      </w:r>
    </w:p>
    <w:p w14:paraId="50173DFA" w14:textId="77777777" w:rsidR="00A43EED" w:rsidRPr="00026AB7" w:rsidRDefault="00A43EED" w:rsidP="00F63D98">
      <w:pPr>
        <w:pStyle w:val="Naslov1"/>
        <w:keepNext w:val="0"/>
        <w:keepLines/>
        <w:widowControl w:val="0"/>
        <w:jc w:val="center"/>
        <w:rPr>
          <w:rFonts w:ascii="Tahoma" w:hAnsi="Tahoma" w:cs="Tahoma"/>
          <w:sz w:val="28"/>
          <w:szCs w:val="28"/>
        </w:rPr>
      </w:pPr>
    </w:p>
    <w:bookmarkEnd w:id="0"/>
    <w:p w14:paraId="26B1923D" w14:textId="77777777" w:rsidR="006402A9" w:rsidRPr="00026AB7" w:rsidRDefault="006402A9" w:rsidP="00F63D98">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0543EFA7" w14:textId="77777777" w:rsidR="00832A7F" w:rsidRPr="00026AB7" w:rsidRDefault="00267A10" w:rsidP="00F63D98">
      <w:pPr>
        <w:keepLines/>
        <w:widowControl w:val="0"/>
        <w:numPr>
          <w:ilvl w:val="0"/>
          <w:numId w:val="2"/>
        </w:numPr>
        <w:jc w:val="both"/>
        <w:rPr>
          <w:rFonts w:ascii="Tahoma" w:hAnsi="Tahoma" w:cs="Tahoma"/>
          <w:b/>
          <w:sz w:val="24"/>
        </w:rPr>
      </w:pPr>
      <w:r w:rsidRPr="00026AB7">
        <w:rPr>
          <w:rFonts w:ascii="Tahoma" w:hAnsi="Tahoma" w:cs="Tahoma"/>
          <w:b/>
          <w:sz w:val="24"/>
        </w:rPr>
        <w:br w:type="page"/>
      </w:r>
      <w:r w:rsidR="00832A7F" w:rsidRPr="00026AB7">
        <w:rPr>
          <w:rFonts w:ascii="Tahoma" w:hAnsi="Tahoma" w:cs="Tahoma"/>
          <w:b/>
          <w:sz w:val="24"/>
        </w:rPr>
        <w:lastRenderedPageBreak/>
        <w:t xml:space="preserve">SPLOŠNA DOLOČILA </w:t>
      </w:r>
    </w:p>
    <w:p w14:paraId="1A4D83B5" w14:textId="77777777" w:rsidR="00832A7F" w:rsidRPr="00026AB7" w:rsidRDefault="00832A7F" w:rsidP="00F63D98">
      <w:pPr>
        <w:keepLines/>
        <w:widowControl w:val="0"/>
        <w:jc w:val="both"/>
        <w:rPr>
          <w:rFonts w:ascii="Tahoma" w:hAnsi="Tahoma" w:cs="Tahoma"/>
          <w:b/>
        </w:rPr>
      </w:pPr>
    </w:p>
    <w:p w14:paraId="2AC26669" w14:textId="77777777" w:rsidR="00832A7F" w:rsidRPr="00026AB7" w:rsidRDefault="00832A7F" w:rsidP="00F63D98">
      <w:pPr>
        <w:keepLines/>
        <w:widowControl w:val="0"/>
        <w:numPr>
          <w:ilvl w:val="1"/>
          <w:numId w:val="2"/>
        </w:numPr>
        <w:jc w:val="both"/>
        <w:rPr>
          <w:rFonts w:ascii="Tahoma" w:hAnsi="Tahoma" w:cs="Tahoma"/>
          <w:b/>
        </w:rPr>
      </w:pPr>
      <w:r w:rsidRPr="00026AB7">
        <w:rPr>
          <w:rFonts w:ascii="Tahoma" w:hAnsi="Tahoma" w:cs="Tahoma"/>
          <w:b/>
        </w:rPr>
        <w:t xml:space="preserve">Predmet javnega naročila </w:t>
      </w:r>
    </w:p>
    <w:p w14:paraId="7EDF91B3" w14:textId="77777777" w:rsidR="00832A7F" w:rsidRPr="00026AB7" w:rsidRDefault="00832A7F" w:rsidP="00F63D98">
      <w:pPr>
        <w:keepLines/>
        <w:widowControl w:val="0"/>
        <w:jc w:val="both"/>
        <w:rPr>
          <w:rFonts w:ascii="Tahoma" w:hAnsi="Tahoma" w:cs="Tahoma"/>
          <w:b/>
        </w:rPr>
      </w:pPr>
    </w:p>
    <w:p w14:paraId="2700E3D6" w14:textId="78265A70" w:rsidR="008B30EC" w:rsidRPr="00026AB7" w:rsidRDefault="007D1FBE" w:rsidP="00F63D98">
      <w:pPr>
        <w:keepLines/>
        <w:widowControl w:val="0"/>
        <w:tabs>
          <w:tab w:val="left" w:pos="9496"/>
        </w:tabs>
        <w:ind w:right="-4"/>
        <w:jc w:val="both"/>
        <w:rPr>
          <w:rFonts w:ascii="Tahoma" w:hAnsi="Tahoma" w:cs="Tahoma"/>
        </w:rPr>
      </w:pPr>
      <w:r w:rsidRPr="00026AB7">
        <w:rPr>
          <w:rFonts w:ascii="Tahoma" w:hAnsi="Tahoma" w:cs="Tahoma"/>
        </w:rPr>
        <w:t>Predmet javnega naročila je »</w:t>
      </w:r>
      <w:r w:rsidR="00116520" w:rsidRPr="00026AB7">
        <w:rPr>
          <w:rFonts w:ascii="Tahoma" w:hAnsi="Tahoma" w:cs="Tahoma"/>
          <w:b/>
        </w:rPr>
        <w:t>Dobava kemikalij za čistilno napravo in mehansko - biološko obdelavo odpadkov v RCERO LJUBLJANA</w:t>
      </w:r>
      <w:r w:rsidRPr="00026AB7">
        <w:rPr>
          <w:rFonts w:ascii="Tahoma" w:hAnsi="Tahoma" w:cs="Tahoma"/>
        </w:rPr>
        <w:t xml:space="preserve">« </w:t>
      </w:r>
      <w:r w:rsidR="00CE74FF" w:rsidRPr="00026AB7">
        <w:rPr>
          <w:rFonts w:ascii="Tahoma" w:hAnsi="Tahoma" w:cs="Tahoma"/>
        </w:rPr>
        <w:t xml:space="preserve">(v nadaljevanju tudi: </w:t>
      </w:r>
      <w:r w:rsidR="001448F1" w:rsidRPr="00026AB7">
        <w:rPr>
          <w:rFonts w:ascii="Tahoma" w:hAnsi="Tahoma" w:cs="Tahoma"/>
        </w:rPr>
        <w:t>d</w:t>
      </w:r>
      <w:r w:rsidR="00116520" w:rsidRPr="00026AB7">
        <w:rPr>
          <w:rFonts w:ascii="Tahoma" w:hAnsi="Tahoma" w:cs="Tahoma"/>
        </w:rPr>
        <w:t>obava kemikalij</w:t>
      </w:r>
      <w:r w:rsidR="00CE74FF" w:rsidRPr="00026AB7">
        <w:rPr>
          <w:rFonts w:ascii="Tahoma" w:hAnsi="Tahoma" w:cs="Tahoma"/>
        </w:rPr>
        <w:t xml:space="preserve">) za obdobje </w:t>
      </w:r>
      <w:r w:rsidR="00DC46BC" w:rsidRPr="00026AB7">
        <w:rPr>
          <w:rFonts w:ascii="Tahoma" w:hAnsi="Tahoma" w:cs="Tahoma"/>
        </w:rPr>
        <w:t xml:space="preserve">36 </w:t>
      </w:r>
      <w:r w:rsidR="001435EB" w:rsidRPr="00026AB7">
        <w:rPr>
          <w:rFonts w:ascii="Tahoma" w:hAnsi="Tahoma" w:cs="Tahoma"/>
        </w:rPr>
        <w:t xml:space="preserve">mesecev </w:t>
      </w:r>
      <w:r w:rsidRPr="00026AB7">
        <w:rPr>
          <w:rFonts w:ascii="Tahoma" w:hAnsi="Tahoma" w:cs="Tahoma"/>
        </w:rPr>
        <w:t xml:space="preserve">od </w:t>
      </w:r>
      <w:r w:rsidR="00CE74FF" w:rsidRPr="00026AB7">
        <w:rPr>
          <w:rFonts w:ascii="Tahoma" w:hAnsi="Tahoma" w:cs="Tahoma"/>
        </w:rPr>
        <w:t>dneva sklenitve okvirnega sporazuma</w:t>
      </w:r>
      <w:r w:rsidRPr="00026AB7">
        <w:rPr>
          <w:rFonts w:ascii="Tahoma" w:hAnsi="Tahoma" w:cs="Tahoma"/>
        </w:rPr>
        <w:t xml:space="preserve"> </w:t>
      </w:r>
      <w:r w:rsidR="00CE74FF" w:rsidRPr="00026AB7">
        <w:rPr>
          <w:rFonts w:ascii="Tahoma" w:hAnsi="Tahoma" w:cs="Tahoma"/>
        </w:rPr>
        <w:t xml:space="preserve">oziroma najkasneje do izčrpanja </w:t>
      </w:r>
      <w:r w:rsidR="0048450B" w:rsidRPr="00026AB7">
        <w:rPr>
          <w:rFonts w:ascii="Tahoma" w:hAnsi="Tahoma" w:cs="Tahoma"/>
        </w:rPr>
        <w:t xml:space="preserve">ocenjene </w:t>
      </w:r>
      <w:r w:rsidR="00CE74FF" w:rsidRPr="00026AB7">
        <w:rPr>
          <w:rFonts w:ascii="Tahoma" w:hAnsi="Tahoma" w:cs="Tahoma"/>
        </w:rPr>
        <w:t>vrednosti javnega naročila, kar nastopi prej.</w:t>
      </w:r>
      <w:r w:rsidR="008B30EC" w:rsidRPr="00026AB7">
        <w:rPr>
          <w:rFonts w:ascii="Tahoma" w:hAnsi="Tahoma" w:cs="Tahoma"/>
        </w:rPr>
        <w:t xml:space="preserve"> </w:t>
      </w:r>
    </w:p>
    <w:p w14:paraId="39646C90" w14:textId="1FB06BDA" w:rsidR="007D1FBE" w:rsidRPr="00026AB7" w:rsidRDefault="007D1FBE" w:rsidP="00F63D98">
      <w:pPr>
        <w:keepLines/>
        <w:widowControl w:val="0"/>
        <w:ind w:right="565"/>
        <w:rPr>
          <w:rFonts w:ascii="Tahoma" w:hAnsi="Tahoma" w:cs="Tahoma"/>
        </w:rPr>
      </w:pPr>
    </w:p>
    <w:p w14:paraId="5CA59DC9" w14:textId="77777777" w:rsidR="007D1FBE" w:rsidRPr="00026AB7" w:rsidRDefault="007D1FBE" w:rsidP="00F63D98">
      <w:pPr>
        <w:keepLines/>
        <w:widowControl w:val="0"/>
        <w:spacing w:after="60"/>
        <w:jc w:val="both"/>
        <w:rPr>
          <w:rFonts w:ascii="Tahoma" w:hAnsi="Tahoma" w:cs="Tahoma"/>
        </w:rPr>
      </w:pPr>
      <w:r w:rsidRPr="00026AB7">
        <w:rPr>
          <w:rFonts w:ascii="Tahoma" w:hAnsi="Tahoma" w:cs="Tahoma"/>
        </w:rPr>
        <w:t xml:space="preserve">Predmet </w:t>
      </w:r>
      <w:r w:rsidR="00CE74FF" w:rsidRPr="00026AB7">
        <w:rPr>
          <w:rFonts w:ascii="Tahoma" w:hAnsi="Tahoma" w:cs="Tahoma"/>
        </w:rPr>
        <w:t xml:space="preserve">javnega </w:t>
      </w:r>
      <w:r w:rsidRPr="00026AB7">
        <w:rPr>
          <w:rFonts w:ascii="Tahoma" w:hAnsi="Tahoma" w:cs="Tahoma"/>
        </w:rPr>
        <w:t xml:space="preserve">naročila </w:t>
      </w:r>
      <w:r w:rsidR="00CE74FF" w:rsidRPr="00026AB7">
        <w:rPr>
          <w:rFonts w:ascii="Tahoma" w:hAnsi="Tahoma" w:cs="Tahoma"/>
        </w:rPr>
        <w:t>je razdeljen na naslednje sklope</w:t>
      </w:r>
      <w:r w:rsidRPr="00026AB7">
        <w:rPr>
          <w:rFonts w:ascii="Tahoma" w:hAnsi="Tahoma" w:cs="Tahoma"/>
        </w:rPr>
        <w:t xml:space="preserve">: </w:t>
      </w:r>
    </w:p>
    <w:p w14:paraId="58A3212D" w14:textId="77777777" w:rsidR="007D1FBE" w:rsidRPr="00026AB7" w:rsidRDefault="00A1586A" w:rsidP="00F63D98">
      <w:pPr>
        <w:pStyle w:val="Odstavekseznama"/>
        <w:keepLines/>
        <w:widowControl w:val="0"/>
        <w:numPr>
          <w:ilvl w:val="0"/>
          <w:numId w:val="27"/>
        </w:numPr>
        <w:spacing w:line="276" w:lineRule="auto"/>
        <w:ind w:left="426" w:hanging="284"/>
        <w:jc w:val="both"/>
        <w:rPr>
          <w:rFonts w:ascii="Tahoma" w:hAnsi="Tahoma" w:cs="Tahoma"/>
        </w:rPr>
      </w:pPr>
      <w:r w:rsidRPr="00026AB7">
        <w:rPr>
          <w:rFonts w:ascii="Tahoma" w:hAnsi="Tahoma" w:cs="Tahoma"/>
        </w:rPr>
        <w:t>Sklop št</w:t>
      </w:r>
      <w:r w:rsidR="007D1FBE" w:rsidRPr="00026AB7">
        <w:rPr>
          <w:rFonts w:ascii="Tahoma" w:hAnsi="Tahoma" w:cs="Tahoma"/>
        </w:rPr>
        <w:t xml:space="preserve">. 1: </w:t>
      </w:r>
      <w:r w:rsidR="00CE74FF" w:rsidRPr="00026AB7">
        <w:rPr>
          <w:rFonts w:ascii="Tahoma" w:hAnsi="Tahoma" w:cs="Tahoma"/>
        </w:rPr>
        <w:t>Kisline in lužine</w:t>
      </w:r>
      <w:r w:rsidR="002E69DE" w:rsidRPr="00026AB7">
        <w:rPr>
          <w:rFonts w:ascii="Tahoma" w:hAnsi="Tahoma" w:cs="Tahoma"/>
        </w:rPr>
        <w:t xml:space="preserve"> (v nadaljevanju tudi</w:t>
      </w:r>
      <w:r w:rsidR="00F70DDF" w:rsidRPr="00026AB7">
        <w:rPr>
          <w:rFonts w:ascii="Tahoma" w:hAnsi="Tahoma" w:cs="Tahoma"/>
        </w:rPr>
        <w:t>:</w:t>
      </w:r>
      <w:r w:rsidR="002E69DE" w:rsidRPr="00026AB7">
        <w:rPr>
          <w:rFonts w:ascii="Tahoma" w:hAnsi="Tahoma" w:cs="Tahoma"/>
        </w:rPr>
        <w:t xml:space="preserve"> Sklop 1)</w:t>
      </w:r>
      <w:r w:rsidR="00EF40DD" w:rsidRPr="00026AB7">
        <w:rPr>
          <w:rFonts w:ascii="Tahoma" w:hAnsi="Tahoma" w:cs="Tahoma"/>
        </w:rPr>
        <w:t>,</w:t>
      </w:r>
    </w:p>
    <w:p w14:paraId="044D54E9" w14:textId="58A4F761" w:rsidR="00CE74FF" w:rsidRPr="00026AB7" w:rsidRDefault="00CE74FF" w:rsidP="00F63D98">
      <w:pPr>
        <w:pStyle w:val="Odstavekseznama"/>
        <w:keepLines/>
        <w:widowControl w:val="0"/>
        <w:numPr>
          <w:ilvl w:val="0"/>
          <w:numId w:val="27"/>
        </w:numPr>
        <w:ind w:left="426" w:hanging="284"/>
        <w:jc w:val="both"/>
        <w:rPr>
          <w:rFonts w:ascii="Tahoma" w:hAnsi="Tahoma" w:cs="Tahoma"/>
        </w:rPr>
      </w:pPr>
      <w:r w:rsidRPr="00026AB7">
        <w:rPr>
          <w:rFonts w:ascii="Tahoma" w:hAnsi="Tahoma" w:cs="Tahoma"/>
        </w:rPr>
        <w:t xml:space="preserve">Sklop št. </w:t>
      </w:r>
      <w:r w:rsidR="001448F1" w:rsidRPr="00026AB7">
        <w:rPr>
          <w:rFonts w:ascii="Tahoma" w:hAnsi="Tahoma" w:cs="Tahoma"/>
        </w:rPr>
        <w:t>2</w:t>
      </w:r>
      <w:r w:rsidRPr="00026AB7">
        <w:rPr>
          <w:rFonts w:ascii="Tahoma" w:hAnsi="Tahoma" w:cs="Tahoma"/>
        </w:rPr>
        <w:t>: Proizvod za zmanjševanje H</w:t>
      </w:r>
      <w:r w:rsidRPr="00026AB7">
        <w:rPr>
          <w:rFonts w:ascii="Tahoma" w:hAnsi="Tahoma" w:cs="Tahoma"/>
          <w:vertAlign w:val="subscript"/>
        </w:rPr>
        <w:t>2</w:t>
      </w:r>
      <w:r w:rsidRPr="00026AB7">
        <w:rPr>
          <w:rFonts w:ascii="Tahoma" w:hAnsi="Tahoma" w:cs="Tahoma"/>
        </w:rPr>
        <w:t>S v anaerobnih fermentorjih</w:t>
      </w:r>
      <w:r w:rsidR="002E69DE" w:rsidRPr="00026AB7">
        <w:rPr>
          <w:rFonts w:ascii="Tahoma" w:hAnsi="Tahoma" w:cs="Tahoma"/>
        </w:rPr>
        <w:t xml:space="preserve"> (v nadaljevanju tudi</w:t>
      </w:r>
      <w:r w:rsidR="00F70DDF" w:rsidRPr="00026AB7">
        <w:rPr>
          <w:rFonts w:ascii="Tahoma" w:hAnsi="Tahoma" w:cs="Tahoma"/>
        </w:rPr>
        <w:t>:</w:t>
      </w:r>
      <w:r w:rsidR="001448F1" w:rsidRPr="00026AB7">
        <w:rPr>
          <w:rFonts w:ascii="Tahoma" w:hAnsi="Tahoma" w:cs="Tahoma"/>
        </w:rPr>
        <w:t xml:space="preserve"> Sklop 2</w:t>
      </w:r>
      <w:r w:rsidR="002E69DE" w:rsidRPr="00026AB7">
        <w:rPr>
          <w:rFonts w:ascii="Tahoma" w:hAnsi="Tahoma" w:cs="Tahoma"/>
        </w:rPr>
        <w:t>)</w:t>
      </w:r>
      <w:r w:rsidRPr="00026AB7">
        <w:rPr>
          <w:rFonts w:ascii="Tahoma" w:hAnsi="Tahoma" w:cs="Tahoma"/>
        </w:rPr>
        <w:t>.</w:t>
      </w:r>
    </w:p>
    <w:p w14:paraId="25BF19A8" w14:textId="495DC83E" w:rsidR="007D1FBE" w:rsidRPr="00026AB7" w:rsidRDefault="007D1FBE" w:rsidP="00F63D98">
      <w:pPr>
        <w:keepLines/>
        <w:widowControl w:val="0"/>
        <w:jc w:val="both"/>
        <w:rPr>
          <w:rFonts w:ascii="Tahoma" w:hAnsi="Tahoma" w:cs="Tahoma"/>
        </w:rPr>
      </w:pPr>
    </w:p>
    <w:p w14:paraId="77FEA48A" w14:textId="77777777" w:rsidR="004F17BD" w:rsidRPr="00026AB7" w:rsidRDefault="004F17BD" w:rsidP="004F17BD">
      <w:pPr>
        <w:keepLines/>
        <w:widowControl w:val="0"/>
        <w:tabs>
          <w:tab w:val="left" w:pos="9496"/>
        </w:tabs>
        <w:ind w:right="-4"/>
        <w:jc w:val="both"/>
        <w:rPr>
          <w:rFonts w:ascii="Tahoma" w:hAnsi="Tahoma" w:cs="Tahoma"/>
        </w:rPr>
      </w:pPr>
      <w:r w:rsidRPr="00026AB7">
        <w:rPr>
          <w:rFonts w:ascii="Tahoma" w:hAnsi="Tahoma" w:cs="Tahoma"/>
        </w:rPr>
        <w:t xml:space="preserve">Naročnik bo po izvedenem postopku na podlagi b. točke sedmega (7.) odstavka 48. člena ZJN-3, </w:t>
      </w:r>
      <w:r w:rsidRPr="00026AB7">
        <w:rPr>
          <w:rFonts w:ascii="Tahoma" w:hAnsi="Tahoma" w:cs="Tahoma"/>
          <w:u w:val="single"/>
        </w:rPr>
        <w:t>sklenil okvirni sporazum z enim ali več ponudniki</w:t>
      </w:r>
      <w:r w:rsidRPr="00026AB7">
        <w:rPr>
          <w:rFonts w:ascii="Tahoma" w:hAnsi="Tahoma" w:cs="Tahoma"/>
        </w:rPr>
        <w:t xml:space="preserve"> v skladu s točko 1.3.1. razpisne dokumentacije (velja za oba sklopa). </w:t>
      </w:r>
    </w:p>
    <w:p w14:paraId="3DAA7D8E" w14:textId="77777777" w:rsidR="004F17BD" w:rsidRPr="00026AB7" w:rsidRDefault="004F17BD" w:rsidP="00F63D98">
      <w:pPr>
        <w:keepLines/>
        <w:widowControl w:val="0"/>
        <w:jc w:val="both"/>
        <w:rPr>
          <w:rFonts w:ascii="Tahoma" w:hAnsi="Tahoma" w:cs="Tahoma"/>
        </w:rPr>
      </w:pPr>
    </w:p>
    <w:p w14:paraId="046EB74C" w14:textId="0E4C97F6" w:rsidR="007D1FBE" w:rsidRPr="00026AB7" w:rsidRDefault="002E69DE" w:rsidP="00F63D98">
      <w:pPr>
        <w:keepLines/>
        <w:widowControl w:val="0"/>
        <w:jc w:val="both"/>
        <w:rPr>
          <w:rFonts w:ascii="Tahoma" w:hAnsi="Tahoma" w:cs="Tahoma"/>
        </w:rPr>
      </w:pPr>
      <w:r w:rsidRPr="00026AB7">
        <w:rPr>
          <w:rFonts w:ascii="Tahoma" w:hAnsi="Tahoma" w:cs="Tahoma"/>
        </w:rPr>
        <w:t>Podroben opis, obseg oz. vsebina javnega naročila je razvidna v nadaljev</w:t>
      </w:r>
      <w:r w:rsidR="003F798E" w:rsidRPr="00026AB7">
        <w:rPr>
          <w:rFonts w:ascii="Tahoma" w:hAnsi="Tahoma" w:cs="Tahoma"/>
        </w:rPr>
        <w:t xml:space="preserve">anju te razpisne dokumentacije. </w:t>
      </w:r>
      <w:r w:rsidR="009C2BE6" w:rsidRPr="00026AB7">
        <w:rPr>
          <w:rFonts w:ascii="Tahoma" w:hAnsi="Tahoma" w:cs="Tahoma"/>
          <w:lang w:eastAsia="en-US"/>
        </w:rPr>
        <w:t xml:space="preserve">Količine, navedene v ponudbenem predračunu </w:t>
      </w:r>
      <w:r w:rsidRPr="00026AB7">
        <w:rPr>
          <w:rFonts w:ascii="Tahoma" w:hAnsi="Tahoma" w:cs="Tahoma"/>
          <w:lang w:eastAsia="en-US"/>
        </w:rPr>
        <w:t>za posamezni sklop predmeta javnega naročila so okvirne in odvisne od dejanskih potreb naročnika v obdobju veljavnosti okvirnega sporazuma</w:t>
      </w:r>
      <w:r w:rsidR="007D1FBE" w:rsidRPr="00026AB7">
        <w:rPr>
          <w:rFonts w:ascii="Tahoma" w:hAnsi="Tahoma" w:cs="Tahoma"/>
          <w:lang w:eastAsia="en-US"/>
        </w:rPr>
        <w:t xml:space="preserve">. </w:t>
      </w:r>
    </w:p>
    <w:p w14:paraId="2F6F25B6" w14:textId="5DD5B2E5" w:rsidR="00BA55BD" w:rsidRPr="00026AB7" w:rsidRDefault="00BA55BD" w:rsidP="00F63D98">
      <w:pPr>
        <w:keepLines/>
        <w:widowControl w:val="0"/>
        <w:jc w:val="both"/>
        <w:rPr>
          <w:rFonts w:ascii="Tahoma" w:hAnsi="Tahoma"/>
        </w:rPr>
      </w:pPr>
    </w:p>
    <w:p w14:paraId="560686D7" w14:textId="77777777" w:rsidR="00BA55BD" w:rsidRPr="00026AB7" w:rsidRDefault="00BA55BD" w:rsidP="00F63D98">
      <w:pPr>
        <w:keepLines/>
        <w:widowControl w:val="0"/>
        <w:jc w:val="both"/>
        <w:rPr>
          <w:rFonts w:ascii="Tahoma" w:hAnsi="Tahoma" w:cs="Tahoma"/>
          <w:b/>
        </w:rPr>
      </w:pPr>
      <w:r w:rsidRPr="00026AB7">
        <w:rPr>
          <w:rFonts w:ascii="Tahoma" w:hAnsi="Tahoma" w:cs="Tahoma"/>
        </w:rPr>
        <w:t>Ponudnik lahko odda ponudbo za enega ali več sklopov, ki so predmet javnega naročila.</w:t>
      </w:r>
    </w:p>
    <w:p w14:paraId="536FCA22" w14:textId="77777777" w:rsidR="00BA55BD" w:rsidRPr="00026AB7" w:rsidRDefault="00BA55BD" w:rsidP="00F63D98">
      <w:pPr>
        <w:keepLines/>
        <w:widowControl w:val="0"/>
        <w:jc w:val="both"/>
        <w:rPr>
          <w:rFonts w:ascii="Tahoma" w:hAnsi="Tahoma" w:cs="Tahoma"/>
        </w:rPr>
      </w:pPr>
    </w:p>
    <w:p w14:paraId="02AA6700" w14:textId="77777777" w:rsidR="00BA55BD" w:rsidRPr="00026AB7" w:rsidRDefault="00BA55BD" w:rsidP="00F63D98">
      <w:pPr>
        <w:keepLines/>
        <w:widowControl w:val="0"/>
        <w:jc w:val="both"/>
        <w:rPr>
          <w:rFonts w:ascii="Tahoma" w:hAnsi="Tahoma" w:cs="Tahoma"/>
          <w:i/>
          <w:u w:val="single"/>
        </w:rPr>
      </w:pPr>
      <w:r w:rsidRPr="00026AB7">
        <w:rPr>
          <w:rFonts w:ascii="Tahoma" w:hAnsi="Tahoma" w:cs="Tahoma"/>
          <w:i/>
          <w:u w:val="single"/>
        </w:rPr>
        <w:t>Razpisna dokumentacija v nadaljevanju določa predmet (vsebino) javnega naročila ter zahteve in pogoje naročnika za izbiro ponudnika, in sicer za vse sklope skupaj, razen v delih kjer je vsebina razdeljena na posamezen sklop oziroma je iz vsebine to jasno razvidno.</w:t>
      </w:r>
      <w:r w:rsidRPr="00026AB7">
        <w:rPr>
          <w:rFonts w:ascii="Tahoma" w:hAnsi="Tahoma" w:cs="Tahoma"/>
        </w:rPr>
        <w:t xml:space="preserve"> </w:t>
      </w:r>
    </w:p>
    <w:p w14:paraId="5E3E2D03" w14:textId="77777777" w:rsidR="00F70DDF" w:rsidRPr="00026AB7" w:rsidRDefault="00F70DDF" w:rsidP="00F63D98">
      <w:pPr>
        <w:keepLines/>
        <w:widowControl w:val="0"/>
        <w:jc w:val="both"/>
        <w:rPr>
          <w:rFonts w:ascii="Tahoma" w:hAnsi="Tahoma" w:cs="Tahoma"/>
          <w:b/>
        </w:rPr>
      </w:pPr>
    </w:p>
    <w:p w14:paraId="1251A6E9" w14:textId="77777777" w:rsidR="00832A7F" w:rsidRPr="00026AB7" w:rsidRDefault="00832A7F" w:rsidP="00F63D98">
      <w:pPr>
        <w:keepLines/>
        <w:widowControl w:val="0"/>
        <w:numPr>
          <w:ilvl w:val="1"/>
          <w:numId w:val="2"/>
        </w:numPr>
        <w:jc w:val="both"/>
        <w:rPr>
          <w:rFonts w:ascii="Tahoma" w:hAnsi="Tahoma" w:cs="Tahoma"/>
          <w:b/>
        </w:rPr>
      </w:pPr>
      <w:r w:rsidRPr="00026AB7">
        <w:rPr>
          <w:rFonts w:ascii="Tahoma" w:hAnsi="Tahoma" w:cs="Tahoma"/>
          <w:b/>
        </w:rPr>
        <w:t>Podatki o naročniku</w:t>
      </w:r>
    </w:p>
    <w:p w14:paraId="617CE274" w14:textId="77777777" w:rsidR="00832A7F" w:rsidRPr="00026AB7" w:rsidRDefault="00832A7F" w:rsidP="00F63D98">
      <w:pPr>
        <w:keepLines/>
        <w:widowControl w:val="0"/>
        <w:jc w:val="both"/>
        <w:rPr>
          <w:rFonts w:ascii="Tahoma" w:hAnsi="Tahoma" w:cs="Tahoma"/>
        </w:rPr>
      </w:pPr>
    </w:p>
    <w:p w14:paraId="0F08639F" w14:textId="73A65C3D" w:rsidR="007D1FBE" w:rsidRPr="00026AB7" w:rsidRDefault="00D8678F" w:rsidP="00F63D98">
      <w:pPr>
        <w:keepLines/>
        <w:widowControl w:val="0"/>
        <w:jc w:val="both"/>
        <w:rPr>
          <w:rFonts w:ascii="Tahoma" w:hAnsi="Tahoma" w:cs="Tahoma"/>
        </w:rPr>
      </w:pPr>
      <w:r w:rsidRPr="00026AB7">
        <w:rPr>
          <w:rFonts w:ascii="Tahoma" w:hAnsi="Tahoma" w:cs="Tahoma"/>
        </w:rPr>
        <w:t>Naročnik</w:t>
      </w:r>
      <w:r w:rsidR="002E69DE" w:rsidRPr="00026AB7">
        <w:rPr>
          <w:rFonts w:ascii="Tahoma" w:hAnsi="Tahoma" w:cs="Tahoma"/>
        </w:rPr>
        <w:t xml:space="preserve"> javnega naročila je JAVNO PODJETJE VODOVOD KANALIZACIJA SNAGA d.o.o.,</w:t>
      </w:r>
      <w:r w:rsidR="002E69DE" w:rsidRPr="00026AB7">
        <w:rPr>
          <w:rFonts w:ascii="Tahoma" w:hAnsi="Tahoma" w:cs="Tahoma"/>
          <w:b/>
        </w:rPr>
        <w:t xml:space="preserve"> </w:t>
      </w:r>
      <w:r w:rsidR="002E69DE" w:rsidRPr="00026AB7">
        <w:rPr>
          <w:rFonts w:ascii="Tahoma" w:hAnsi="Tahoma" w:cs="Tahoma"/>
        </w:rPr>
        <w:t>Vodovodna cesta 90, 1000 Ljubljana</w:t>
      </w:r>
      <w:r w:rsidR="002E69DE" w:rsidRPr="00026AB7">
        <w:rPr>
          <w:rFonts w:ascii="Tahoma" w:hAnsi="Tahoma" w:cs="Tahoma"/>
          <w:b/>
        </w:rPr>
        <w:t xml:space="preserve"> </w:t>
      </w:r>
      <w:r w:rsidR="002E69DE" w:rsidRPr="00026AB7">
        <w:rPr>
          <w:rFonts w:ascii="Tahoma" w:hAnsi="Tahoma" w:cs="Tahoma"/>
        </w:rPr>
        <w:t>(v nadaljevanju tudi: JAVNO PODJETJE VODOVOD KANALIZACIJA SNAGA d.o.o. ali JP VOKA SNAGA d.o.o. ali VOKA</w:t>
      </w:r>
      <w:r w:rsidR="00A600C0" w:rsidRPr="00026AB7">
        <w:rPr>
          <w:rFonts w:ascii="Tahoma" w:hAnsi="Tahoma" w:cs="Tahoma"/>
        </w:rPr>
        <w:t xml:space="preserve"> </w:t>
      </w:r>
      <w:r w:rsidR="002E69DE" w:rsidRPr="00026AB7">
        <w:rPr>
          <w:rFonts w:ascii="Tahoma" w:hAnsi="Tahoma" w:cs="Tahoma"/>
        </w:rPr>
        <w:t>SNAGA), ki je na podlagi pooblastila prenesla izvedbo in odločanje v postopku oddaje predmetnega javnega naročila na JAVNI HOLDING Ljubljana, d.o.o., Verovškova ulica 70, 1000 Ljubljana</w:t>
      </w:r>
      <w:r w:rsidR="007D1FBE" w:rsidRPr="00026AB7">
        <w:rPr>
          <w:rFonts w:ascii="Tahoma" w:hAnsi="Tahoma" w:cs="Tahoma"/>
        </w:rPr>
        <w:t>.</w:t>
      </w:r>
    </w:p>
    <w:p w14:paraId="4FE27851" w14:textId="77777777" w:rsidR="0048450B" w:rsidRPr="00026AB7" w:rsidRDefault="0048450B" w:rsidP="00F63D98">
      <w:pPr>
        <w:keepLines/>
        <w:widowControl w:val="0"/>
        <w:jc w:val="both"/>
        <w:rPr>
          <w:rFonts w:ascii="Tahoma" w:hAnsi="Tahoma" w:cs="Tahoma"/>
        </w:rPr>
      </w:pPr>
    </w:p>
    <w:p w14:paraId="3E2EA60D" w14:textId="77777777" w:rsidR="00832A7F" w:rsidRPr="00026AB7" w:rsidRDefault="00832A7F" w:rsidP="00F63D98">
      <w:pPr>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026AB7">
        <w:rPr>
          <w:rFonts w:ascii="Tahoma" w:hAnsi="Tahoma" w:cs="Tahoma"/>
          <w:b/>
        </w:rPr>
        <w:t>Pravna podlaga</w:t>
      </w:r>
      <w:r w:rsidR="002E69DE" w:rsidRPr="00026AB7">
        <w:rPr>
          <w:rFonts w:ascii="Tahoma" w:hAnsi="Tahoma" w:cs="Tahoma"/>
          <w:b/>
        </w:rPr>
        <w:t>, opredelitev postopka in odločitev o oddaji javnega naročila</w:t>
      </w:r>
    </w:p>
    <w:p w14:paraId="1EA50669" w14:textId="77777777" w:rsidR="00832A7F" w:rsidRPr="00026AB7" w:rsidRDefault="00832A7F" w:rsidP="00F63D98">
      <w:pPr>
        <w:keepLines/>
        <w:widowControl w:val="0"/>
        <w:jc w:val="both"/>
        <w:rPr>
          <w:rFonts w:ascii="Tahoma" w:hAnsi="Tahoma" w:cs="Tahoma"/>
        </w:rPr>
      </w:pPr>
    </w:p>
    <w:p w14:paraId="3BF39AC6" w14:textId="77777777" w:rsidR="002E69DE" w:rsidRPr="00026AB7" w:rsidRDefault="002E69DE" w:rsidP="00F63D98">
      <w:pPr>
        <w:keepLines/>
        <w:widowControl w:val="0"/>
        <w:jc w:val="both"/>
        <w:rPr>
          <w:rFonts w:ascii="Tahoma" w:hAnsi="Tahoma" w:cs="Tahoma"/>
        </w:rPr>
      </w:pPr>
      <w:r w:rsidRPr="00026AB7">
        <w:rPr>
          <w:rFonts w:ascii="Tahoma" w:hAnsi="Tahoma" w:cs="Tahoma"/>
        </w:rPr>
        <w:t>Javno naročilo se izvaja skladno s določbami:</w:t>
      </w:r>
    </w:p>
    <w:p w14:paraId="0B85735A" w14:textId="77777777" w:rsidR="002E69DE" w:rsidRPr="00026AB7" w:rsidRDefault="002E69DE" w:rsidP="00F63D98">
      <w:pPr>
        <w:keepLines/>
        <w:widowControl w:val="0"/>
        <w:numPr>
          <w:ilvl w:val="0"/>
          <w:numId w:val="8"/>
        </w:numPr>
        <w:ind w:left="567"/>
        <w:jc w:val="both"/>
        <w:rPr>
          <w:rFonts w:ascii="Tahoma" w:hAnsi="Tahoma" w:cs="Tahoma"/>
        </w:rPr>
      </w:pPr>
      <w:r w:rsidRPr="00026AB7">
        <w:rPr>
          <w:rFonts w:ascii="Tahoma" w:hAnsi="Tahoma" w:cs="Tahoma"/>
        </w:rPr>
        <w:t>Zakona o javnem naročanju (Ur. l. RS, št. 91/15 in nadaljnji; v nadaljevanju: ZJN-3),</w:t>
      </w:r>
    </w:p>
    <w:p w14:paraId="19A6F9DF" w14:textId="77777777" w:rsidR="002E69DE" w:rsidRPr="00026AB7" w:rsidRDefault="002E69DE" w:rsidP="00F63D98">
      <w:pPr>
        <w:keepLines/>
        <w:widowControl w:val="0"/>
        <w:numPr>
          <w:ilvl w:val="0"/>
          <w:numId w:val="8"/>
        </w:numPr>
        <w:ind w:left="567"/>
        <w:jc w:val="both"/>
        <w:rPr>
          <w:rFonts w:ascii="Tahoma" w:hAnsi="Tahoma" w:cs="Tahoma"/>
        </w:rPr>
      </w:pPr>
      <w:r w:rsidRPr="00026AB7">
        <w:rPr>
          <w:rFonts w:ascii="Tahoma" w:hAnsi="Tahoma" w:cs="Tahoma"/>
        </w:rPr>
        <w:t>Zakona o pravnem varstvu v postopkih javnega naročanja (Ur. l. RS, št. 43/11 in nadaljnji; v nadaljevanju: ZPVPJN),</w:t>
      </w:r>
    </w:p>
    <w:p w14:paraId="35CCA000" w14:textId="77777777" w:rsidR="002E69DE" w:rsidRPr="00026AB7" w:rsidRDefault="002E69DE" w:rsidP="00F63D98">
      <w:pPr>
        <w:keepLines/>
        <w:widowControl w:val="0"/>
        <w:numPr>
          <w:ilvl w:val="0"/>
          <w:numId w:val="8"/>
        </w:numPr>
        <w:ind w:left="567"/>
        <w:jc w:val="both"/>
        <w:rPr>
          <w:rFonts w:ascii="Tahoma" w:hAnsi="Tahoma" w:cs="Tahoma"/>
        </w:rPr>
      </w:pPr>
      <w:r w:rsidRPr="00026AB7">
        <w:rPr>
          <w:rFonts w:ascii="Tahoma" w:hAnsi="Tahoma" w:cs="Tahoma"/>
        </w:rPr>
        <w:t xml:space="preserve">ostalih predpisov, ki temeljijo na zgoraj navedenih zakonih ter </w:t>
      </w:r>
    </w:p>
    <w:p w14:paraId="0622FE7D" w14:textId="77777777" w:rsidR="002E69DE" w:rsidRPr="00026AB7" w:rsidRDefault="002E69DE" w:rsidP="00F63D98">
      <w:pPr>
        <w:keepLines/>
        <w:widowControl w:val="0"/>
        <w:numPr>
          <w:ilvl w:val="0"/>
          <w:numId w:val="8"/>
        </w:numPr>
        <w:ind w:left="567"/>
        <w:jc w:val="both"/>
        <w:rPr>
          <w:rFonts w:ascii="Tahoma" w:hAnsi="Tahoma" w:cs="Tahoma"/>
        </w:rPr>
      </w:pPr>
      <w:r w:rsidRPr="00026AB7">
        <w:rPr>
          <w:rFonts w:ascii="Tahoma" w:hAnsi="Tahoma" w:cs="Tahoma"/>
        </w:rPr>
        <w:t xml:space="preserve">ostalih predpisov, ki se nanašajo na predmet naročila. </w:t>
      </w:r>
    </w:p>
    <w:p w14:paraId="0789B6C3" w14:textId="77777777" w:rsidR="002E69DE" w:rsidRPr="00026AB7" w:rsidRDefault="002E69DE" w:rsidP="00F63D98">
      <w:pPr>
        <w:keepLines/>
        <w:widowControl w:val="0"/>
        <w:jc w:val="both"/>
        <w:rPr>
          <w:rFonts w:ascii="Tahoma" w:hAnsi="Tahoma" w:cs="Tahoma"/>
        </w:rPr>
      </w:pPr>
    </w:p>
    <w:p w14:paraId="493516E7" w14:textId="77777777" w:rsidR="002E69DE" w:rsidRPr="00026AB7" w:rsidRDefault="002E69DE" w:rsidP="00F63D98">
      <w:pPr>
        <w:keepLines/>
        <w:widowControl w:val="0"/>
        <w:jc w:val="both"/>
        <w:rPr>
          <w:rFonts w:ascii="Tahoma" w:hAnsi="Tahoma" w:cs="Tahoma"/>
        </w:rPr>
      </w:pPr>
      <w:r w:rsidRPr="00026AB7">
        <w:rPr>
          <w:rFonts w:ascii="Tahoma" w:hAnsi="Tahoma" w:cs="Tahoma"/>
        </w:rPr>
        <w:t xml:space="preserve">Naročnik izvaja javno naročilo </w:t>
      </w:r>
      <w:r w:rsidRPr="00026AB7">
        <w:rPr>
          <w:rFonts w:ascii="Tahoma" w:hAnsi="Tahoma" w:cs="Tahoma"/>
          <w:b/>
          <w:u w:val="single"/>
        </w:rPr>
        <w:t>po</w:t>
      </w:r>
      <w:r w:rsidRPr="00026AB7">
        <w:rPr>
          <w:rFonts w:ascii="Tahoma" w:hAnsi="Tahoma" w:cs="Tahoma"/>
          <w:u w:val="single"/>
        </w:rPr>
        <w:t xml:space="preserve"> </w:t>
      </w:r>
      <w:r w:rsidRPr="00026AB7">
        <w:rPr>
          <w:rFonts w:ascii="Tahoma" w:hAnsi="Tahoma" w:cs="Tahoma"/>
          <w:b/>
          <w:u w:val="single"/>
        </w:rPr>
        <w:t>odprtem postopku v skladu s 40. členom ZJN-3</w:t>
      </w:r>
      <w:r w:rsidRPr="00026AB7">
        <w:rPr>
          <w:rFonts w:ascii="Tahoma" w:hAnsi="Tahoma" w:cs="Tahoma"/>
        </w:rPr>
        <w:t>. Naročnik bo po pregledu in ocenjevanju ponudb izbral ponudnika z najugodnejšo ponudbo glede na postavljena merila.</w:t>
      </w:r>
    </w:p>
    <w:p w14:paraId="14BC8160" w14:textId="77777777" w:rsidR="002E69DE" w:rsidRPr="00026AB7" w:rsidRDefault="002E69DE" w:rsidP="00F63D98">
      <w:pPr>
        <w:keepLines/>
        <w:widowControl w:val="0"/>
        <w:jc w:val="both"/>
        <w:rPr>
          <w:rFonts w:ascii="Tahoma" w:hAnsi="Tahoma" w:cs="Tahoma"/>
        </w:rPr>
      </w:pPr>
    </w:p>
    <w:p w14:paraId="1EBBF11B" w14:textId="77777777" w:rsidR="002E69DE" w:rsidRPr="00026AB7" w:rsidRDefault="002E69DE" w:rsidP="00F63D98">
      <w:pPr>
        <w:keepLines/>
        <w:widowControl w:val="0"/>
        <w:jc w:val="both"/>
        <w:rPr>
          <w:rFonts w:ascii="Tahoma" w:hAnsi="Tahoma" w:cs="Tahoma"/>
        </w:rPr>
      </w:pPr>
      <w:r w:rsidRPr="00026AB7">
        <w:rPr>
          <w:rFonts w:ascii="Tahoma" w:hAnsi="Tahoma" w:cs="Tahoma"/>
        </w:rPr>
        <w:t xml:space="preserve">Naročnik bo o vseh odločitvah v skladu s 90. členom ZJN-3 obvestil ponudnike na način, da bo podpisano odločitev iz tega člena objavil na Portalu javnih naročil. </w:t>
      </w:r>
    </w:p>
    <w:p w14:paraId="2B1D5940" w14:textId="77777777" w:rsidR="002E69DE" w:rsidRPr="00026AB7" w:rsidRDefault="002E69DE" w:rsidP="00F63D98">
      <w:pPr>
        <w:keepLines/>
        <w:widowControl w:val="0"/>
        <w:jc w:val="both"/>
        <w:rPr>
          <w:rFonts w:ascii="Tahoma" w:hAnsi="Tahoma" w:cs="Tahoma"/>
          <w:sz w:val="18"/>
        </w:rPr>
      </w:pPr>
    </w:p>
    <w:p w14:paraId="1FF5A7D2" w14:textId="24D7249E" w:rsidR="0048450B" w:rsidRPr="00026AB7" w:rsidRDefault="002E69DE" w:rsidP="00F63D98">
      <w:pPr>
        <w:keepLines/>
        <w:widowControl w:val="0"/>
        <w:jc w:val="both"/>
        <w:rPr>
          <w:rFonts w:ascii="Tahoma" w:hAnsi="Tahoma" w:cs="Tahoma"/>
        </w:rPr>
      </w:pPr>
      <w:r w:rsidRPr="00026AB7">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CA48B0D" w14:textId="1F8D8497" w:rsidR="00DD3464" w:rsidRPr="00026AB7" w:rsidRDefault="00DD3464" w:rsidP="00F63D98">
      <w:pPr>
        <w:keepLines/>
        <w:widowControl w:val="0"/>
        <w:jc w:val="both"/>
        <w:rPr>
          <w:rFonts w:ascii="Tahoma" w:hAnsi="Tahoma" w:cs="Tahoma"/>
        </w:rPr>
      </w:pPr>
    </w:p>
    <w:p w14:paraId="13245479" w14:textId="77777777" w:rsidR="00FD6417" w:rsidRPr="00026AB7" w:rsidRDefault="00FD6417" w:rsidP="00F63D98">
      <w:pPr>
        <w:keepLines/>
        <w:widowControl w:val="0"/>
        <w:jc w:val="both"/>
        <w:rPr>
          <w:rFonts w:ascii="Tahoma" w:hAnsi="Tahoma" w:cs="Tahoma"/>
        </w:rPr>
      </w:pPr>
    </w:p>
    <w:p w14:paraId="55176FA4" w14:textId="77777777" w:rsidR="00C54648" w:rsidRPr="00026AB7" w:rsidRDefault="00C54648" w:rsidP="00F63D98">
      <w:pPr>
        <w:keepLines/>
        <w:widowControl w:val="0"/>
        <w:numPr>
          <w:ilvl w:val="2"/>
          <w:numId w:val="2"/>
        </w:numPr>
        <w:jc w:val="both"/>
        <w:rPr>
          <w:rFonts w:ascii="Tahoma" w:hAnsi="Tahoma" w:cs="Tahoma"/>
          <w:b/>
        </w:rPr>
      </w:pPr>
      <w:r w:rsidRPr="00026AB7">
        <w:rPr>
          <w:rFonts w:ascii="Tahoma" w:hAnsi="Tahoma" w:cs="Tahoma"/>
          <w:b/>
        </w:rPr>
        <w:lastRenderedPageBreak/>
        <w:t>Sklenitev okvirnega sporazuma z več ponudniki in opredelitev postopka za oddajo posameznih javnih naročil</w:t>
      </w:r>
    </w:p>
    <w:p w14:paraId="7F22D58B" w14:textId="77777777" w:rsidR="00C54648" w:rsidRPr="00026AB7" w:rsidRDefault="00C54648" w:rsidP="00F63D98">
      <w:pPr>
        <w:keepLines/>
        <w:widowControl w:val="0"/>
        <w:jc w:val="both"/>
        <w:rPr>
          <w:rFonts w:ascii="Tahoma" w:hAnsi="Tahoma" w:cs="Tahoma"/>
        </w:rPr>
      </w:pPr>
    </w:p>
    <w:p w14:paraId="048EDDCA" w14:textId="1620275C" w:rsidR="00C54648" w:rsidRPr="00026AB7" w:rsidRDefault="00C54648" w:rsidP="00F63D98">
      <w:pPr>
        <w:keepLines/>
        <w:widowControl w:val="0"/>
        <w:jc w:val="both"/>
        <w:rPr>
          <w:rFonts w:ascii="Tahoma" w:hAnsi="Tahoma" w:cs="Tahoma"/>
        </w:rPr>
      </w:pPr>
      <w:r w:rsidRPr="00026AB7">
        <w:rPr>
          <w:rFonts w:ascii="Tahoma" w:hAnsi="Tahoma" w:cs="Tahoma"/>
        </w:rPr>
        <w:t>Naročnik oddaja javno naročilo po odprtem postopku v skladu s 40. členom ZJN-3 in bo</w:t>
      </w:r>
      <w:r w:rsidR="008B30EC" w:rsidRPr="00026AB7">
        <w:rPr>
          <w:rFonts w:ascii="Tahoma" w:hAnsi="Tahoma" w:cs="Tahoma"/>
        </w:rPr>
        <w:t xml:space="preserve"> (velja za oba sklopa)</w:t>
      </w:r>
      <w:r w:rsidRPr="00026AB7">
        <w:rPr>
          <w:rFonts w:ascii="Tahoma" w:hAnsi="Tahoma" w:cs="Tahoma"/>
        </w:rPr>
        <w:t xml:space="preserve"> po izvedenem postopku na podlagi b. točke sedmega (7.) odstavka 48. člena ZJN-3, sklenil okvirni sporazum </w:t>
      </w:r>
      <w:r w:rsidRPr="00026AB7">
        <w:rPr>
          <w:rFonts w:ascii="Tahoma" w:hAnsi="Tahoma" w:cs="Tahoma"/>
          <w:b/>
          <w:u w:val="single"/>
        </w:rPr>
        <w:t>z enim ali več ponudniki</w:t>
      </w:r>
      <w:r w:rsidRPr="00026AB7">
        <w:rPr>
          <w:rFonts w:ascii="Tahoma" w:hAnsi="Tahoma" w:cs="Tahoma"/>
        </w:rPr>
        <w:t xml:space="preserve"> (v kolikor prejme več dopustnih ponudb), </w:t>
      </w:r>
      <w:r w:rsidRPr="00026AB7">
        <w:rPr>
          <w:rFonts w:ascii="Tahoma" w:hAnsi="Tahoma" w:cs="Tahoma"/>
          <w:b/>
          <w:u w:val="single"/>
        </w:rPr>
        <w:t>vendar</w:t>
      </w:r>
      <w:r w:rsidRPr="00026AB7">
        <w:rPr>
          <w:rFonts w:ascii="Tahoma" w:hAnsi="Tahoma" w:cs="Tahoma"/>
        </w:rPr>
        <w:t xml:space="preserve"> </w:t>
      </w:r>
      <w:r w:rsidRPr="00026AB7">
        <w:rPr>
          <w:rFonts w:ascii="Tahoma" w:hAnsi="Tahoma" w:cs="Tahoma"/>
          <w:b/>
          <w:u w:val="single"/>
        </w:rPr>
        <w:t>največ</w:t>
      </w:r>
      <w:r w:rsidRPr="00026AB7">
        <w:rPr>
          <w:rFonts w:ascii="Tahoma" w:hAnsi="Tahoma" w:cs="Tahoma"/>
          <w:u w:val="single"/>
        </w:rPr>
        <w:t xml:space="preserve"> </w:t>
      </w:r>
      <w:r w:rsidR="003F798E" w:rsidRPr="00026AB7">
        <w:rPr>
          <w:rFonts w:ascii="Tahoma" w:hAnsi="Tahoma" w:cs="Tahoma"/>
          <w:u w:val="single"/>
        </w:rPr>
        <w:t xml:space="preserve">(vključno) </w:t>
      </w:r>
      <w:r w:rsidR="0042557F" w:rsidRPr="00026AB7">
        <w:rPr>
          <w:rFonts w:ascii="Tahoma" w:hAnsi="Tahoma" w:cs="Tahoma"/>
          <w:b/>
          <w:u w:val="single"/>
        </w:rPr>
        <w:t>petimi (5</w:t>
      </w:r>
      <w:r w:rsidRPr="00026AB7">
        <w:rPr>
          <w:rFonts w:ascii="Tahoma" w:hAnsi="Tahoma" w:cs="Tahoma"/>
          <w:b/>
          <w:u w:val="single"/>
        </w:rPr>
        <w:t>)</w:t>
      </w:r>
      <w:r w:rsidRPr="00026AB7">
        <w:rPr>
          <w:rFonts w:ascii="Tahoma" w:hAnsi="Tahoma" w:cs="Tahoma"/>
          <w:u w:val="single"/>
        </w:rPr>
        <w:t xml:space="preserve"> cenovno najugodnejšimi ponudniki</w:t>
      </w:r>
      <w:r w:rsidRPr="00026AB7">
        <w:rPr>
          <w:rFonts w:ascii="Tahoma" w:hAnsi="Tahoma" w:cs="Tahoma"/>
        </w:rPr>
        <w:t xml:space="preserve"> (v primeru, da naročnik prejme </w:t>
      </w:r>
      <w:r w:rsidR="0042557F" w:rsidRPr="00026AB7">
        <w:rPr>
          <w:rFonts w:ascii="Tahoma" w:hAnsi="Tahoma" w:cs="Tahoma"/>
        </w:rPr>
        <w:t>pet</w:t>
      </w:r>
      <w:r w:rsidRPr="00026AB7">
        <w:rPr>
          <w:rFonts w:ascii="Tahoma" w:hAnsi="Tahoma" w:cs="Tahoma"/>
        </w:rPr>
        <w:t xml:space="preserve"> ali več dopustnih ponudb), ki bodo izpolnjevali pogoje in zahteve naročnika navedene v razpisni dokumentaciji.</w:t>
      </w:r>
    </w:p>
    <w:p w14:paraId="76673612" w14:textId="1D91FC75" w:rsidR="00C54648" w:rsidRPr="00026AB7" w:rsidRDefault="00C54648" w:rsidP="00F63D98">
      <w:pPr>
        <w:keepLines/>
        <w:widowControl w:val="0"/>
        <w:jc w:val="both"/>
        <w:rPr>
          <w:rFonts w:ascii="Tahoma" w:hAnsi="Tahoma" w:cs="Tahoma"/>
        </w:rPr>
      </w:pPr>
      <w:r w:rsidRPr="00026AB7">
        <w:rPr>
          <w:rFonts w:ascii="Tahoma" w:hAnsi="Tahoma" w:cs="Tahoma"/>
        </w:rPr>
        <w:t xml:space="preserve">  </w:t>
      </w:r>
    </w:p>
    <w:p w14:paraId="7092450D" w14:textId="2DC0000D" w:rsidR="00C54648" w:rsidRPr="00026AB7" w:rsidRDefault="00C54648" w:rsidP="00F63D98">
      <w:pPr>
        <w:keepLines/>
        <w:widowControl w:val="0"/>
        <w:jc w:val="both"/>
        <w:rPr>
          <w:rFonts w:ascii="Tahoma" w:hAnsi="Tahoma" w:cs="Tahoma"/>
        </w:rPr>
      </w:pPr>
      <w:r w:rsidRPr="00026AB7">
        <w:rPr>
          <w:rFonts w:ascii="Tahoma" w:hAnsi="Tahoma" w:cs="Tahoma"/>
          <w:u w:val="single"/>
        </w:rPr>
        <w:t xml:space="preserve">V kolikor bo naročnik prejel </w:t>
      </w:r>
      <w:r w:rsidR="0042557F" w:rsidRPr="00026AB7">
        <w:rPr>
          <w:rFonts w:ascii="Tahoma" w:hAnsi="Tahoma" w:cs="Tahoma"/>
          <w:u w:val="single"/>
        </w:rPr>
        <w:t>manj kot</w:t>
      </w:r>
      <w:r w:rsidRPr="00026AB7">
        <w:rPr>
          <w:rFonts w:ascii="Tahoma" w:hAnsi="Tahoma" w:cs="Tahoma"/>
          <w:u w:val="single"/>
        </w:rPr>
        <w:t xml:space="preserve"> </w:t>
      </w:r>
      <w:r w:rsidR="0042557F" w:rsidRPr="00026AB7">
        <w:rPr>
          <w:rFonts w:ascii="Tahoma" w:hAnsi="Tahoma" w:cs="Tahoma"/>
          <w:u w:val="single"/>
        </w:rPr>
        <w:t xml:space="preserve">pet (5) </w:t>
      </w:r>
      <w:r w:rsidRPr="00026AB7">
        <w:rPr>
          <w:rFonts w:ascii="Tahoma" w:hAnsi="Tahoma" w:cs="Tahoma"/>
          <w:u w:val="single"/>
        </w:rPr>
        <w:t>dopustni</w:t>
      </w:r>
      <w:r w:rsidR="0042557F" w:rsidRPr="00026AB7">
        <w:rPr>
          <w:rFonts w:ascii="Tahoma" w:hAnsi="Tahoma" w:cs="Tahoma"/>
          <w:u w:val="single"/>
        </w:rPr>
        <w:t>h ponudb</w:t>
      </w:r>
      <w:r w:rsidRPr="00026AB7">
        <w:rPr>
          <w:rFonts w:ascii="Tahoma" w:hAnsi="Tahoma" w:cs="Tahoma"/>
        </w:rPr>
        <w:t>, bo naročnik sklenil okvirni sporazum</w:t>
      </w:r>
      <w:r w:rsidR="0042557F" w:rsidRPr="00026AB7">
        <w:rPr>
          <w:rFonts w:ascii="Tahoma" w:hAnsi="Tahoma" w:cs="Tahoma"/>
        </w:rPr>
        <w:t xml:space="preserve"> s toliko ponudniki, kolikor dopustnih ponudb bo prejel</w:t>
      </w:r>
      <w:r w:rsidRPr="00026AB7">
        <w:rPr>
          <w:rFonts w:ascii="Tahoma" w:hAnsi="Tahoma" w:cs="Tahoma"/>
        </w:rPr>
        <w:t>, pri čemer se bodo posamezna naročila na podlagi okvirnega sporazum</w:t>
      </w:r>
      <w:r w:rsidR="00603B41" w:rsidRPr="00026AB7">
        <w:rPr>
          <w:rFonts w:ascii="Tahoma" w:hAnsi="Tahoma" w:cs="Tahoma"/>
        </w:rPr>
        <w:t>a oddajala v skladu oz.</w:t>
      </w:r>
      <w:r w:rsidRPr="00026AB7">
        <w:rPr>
          <w:rFonts w:ascii="Tahoma" w:hAnsi="Tahoma" w:cs="Tahoma"/>
        </w:rPr>
        <w:t xml:space="preserve"> pogoji </w:t>
      </w:r>
      <w:r w:rsidR="00603B41" w:rsidRPr="00026AB7">
        <w:rPr>
          <w:rFonts w:ascii="Tahoma" w:hAnsi="Tahoma" w:cs="Tahoma"/>
        </w:rPr>
        <w:t xml:space="preserve">kot izhaja </w:t>
      </w:r>
      <w:r w:rsidRPr="00026AB7">
        <w:rPr>
          <w:rFonts w:ascii="Tahoma" w:hAnsi="Tahoma" w:cs="Tahoma"/>
        </w:rPr>
        <w:t>iz okvirnega sporazuma.</w:t>
      </w:r>
    </w:p>
    <w:p w14:paraId="366FEEF2" w14:textId="77777777" w:rsidR="00C54648" w:rsidRPr="00026AB7" w:rsidRDefault="00C54648" w:rsidP="00F63D98">
      <w:pPr>
        <w:keepLines/>
        <w:widowControl w:val="0"/>
        <w:jc w:val="both"/>
        <w:rPr>
          <w:rFonts w:ascii="Tahoma" w:hAnsi="Tahoma" w:cs="Tahoma"/>
        </w:rPr>
      </w:pPr>
    </w:p>
    <w:p w14:paraId="7F2E910D" w14:textId="262CBC00" w:rsidR="00C54648" w:rsidRPr="00026AB7" w:rsidRDefault="00C54648" w:rsidP="00F63D98">
      <w:pPr>
        <w:keepLines/>
        <w:widowControl w:val="0"/>
        <w:jc w:val="both"/>
        <w:rPr>
          <w:rFonts w:ascii="Tahoma" w:hAnsi="Tahoma" w:cs="Tahoma"/>
        </w:rPr>
      </w:pPr>
      <w:r w:rsidRPr="00026AB7">
        <w:rPr>
          <w:rFonts w:ascii="Tahoma" w:hAnsi="Tahoma" w:cs="Tahoma"/>
        </w:rPr>
        <w:t xml:space="preserve">Naročnik bo sklenil okvirni sporazum z izbranimi ponudniki za obdobje </w:t>
      </w:r>
      <w:r w:rsidR="007F2ABE" w:rsidRPr="00026AB7">
        <w:rPr>
          <w:rFonts w:ascii="Tahoma" w:hAnsi="Tahoma" w:cs="Tahoma"/>
        </w:rPr>
        <w:t>36</w:t>
      </w:r>
      <w:r w:rsidRPr="00026AB7">
        <w:rPr>
          <w:rFonts w:ascii="Tahoma" w:hAnsi="Tahoma" w:cs="Tahoma"/>
        </w:rPr>
        <w:t xml:space="preserve"> mesecev od dneva sklenitve okvirnega sporazuma oziroma do izčrpanja njegove vrednosti, kar nastopi prej.</w:t>
      </w:r>
    </w:p>
    <w:p w14:paraId="387FA971" w14:textId="77777777" w:rsidR="00C54648" w:rsidRPr="00026AB7" w:rsidRDefault="00C54648" w:rsidP="00F63D98">
      <w:pPr>
        <w:keepLines/>
        <w:widowControl w:val="0"/>
        <w:jc w:val="both"/>
        <w:rPr>
          <w:rFonts w:ascii="Tahoma" w:hAnsi="Tahoma" w:cs="Tahoma"/>
        </w:rPr>
      </w:pPr>
    </w:p>
    <w:p w14:paraId="1494287F" w14:textId="77777777" w:rsidR="00C54648" w:rsidRPr="00026AB7" w:rsidRDefault="00C54648" w:rsidP="00F63D98">
      <w:pPr>
        <w:keepLines/>
        <w:widowControl w:val="0"/>
        <w:jc w:val="both"/>
        <w:rPr>
          <w:rFonts w:ascii="Tahoma" w:hAnsi="Tahoma" w:cs="Tahoma"/>
        </w:rPr>
      </w:pPr>
      <w:r w:rsidRPr="00026AB7">
        <w:rPr>
          <w:rFonts w:ascii="Tahoma" w:hAnsi="Tahoma" w:cs="Tahoma"/>
        </w:rPr>
        <w:t xml:space="preserve">Naročnik </w:t>
      </w:r>
      <w:r w:rsidRPr="00026AB7">
        <w:rPr>
          <w:rFonts w:ascii="Tahoma" w:hAnsi="Tahoma" w:cs="Tahoma"/>
          <w:u w:val="single"/>
        </w:rPr>
        <w:t>bo posamezna naročila oddal na podlagi ponovnega odpiranja konkurence med podpisniki okvirnega sporazuma,</w:t>
      </w:r>
      <w:r w:rsidRPr="00026AB7">
        <w:rPr>
          <w:rFonts w:ascii="Tahoma" w:hAnsi="Tahoma" w:cs="Tahoma"/>
        </w:rPr>
        <w:t xml:space="preserve"> v skladu z določili okvirnega sporazuma in v skladu s v devetim (9.) odstavkom 48. člena ZJN-3. Podrobna opredelitev postopka oddaje posameznih naročil je razvidna iz osnutka okvirnega sporazuma.</w:t>
      </w:r>
      <w:r w:rsidRPr="00026AB7">
        <w:t xml:space="preserve"> </w:t>
      </w:r>
      <w:r w:rsidRPr="00026AB7">
        <w:rPr>
          <w:rFonts w:ascii="Tahoma" w:hAnsi="Tahoma" w:cs="Tahoma"/>
        </w:rPr>
        <w:t>Vsem podpisnikom okvirnega sporazuma, ki bodo oddali ponudbo za posamezno naročilo, je zagotovljeno pravno varstvo v skladu s tretjim odstavkom 5. člena ZPVPJN.</w:t>
      </w:r>
    </w:p>
    <w:p w14:paraId="6F18C154" w14:textId="77777777" w:rsidR="00C54648" w:rsidRPr="00026AB7" w:rsidRDefault="00C54648" w:rsidP="00F63D98">
      <w:pPr>
        <w:keepLines/>
        <w:widowControl w:val="0"/>
        <w:jc w:val="both"/>
        <w:rPr>
          <w:rFonts w:ascii="Tahoma" w:hAnsi="Tahoma" w:cs="Tahoma"/>
        </w:rPr>
      </w:pPr>
    </w:p>
    <w:bookmarkEnd w:id="1"/>
    <w:bookmarkEnd w:id="2"/>
    <w:bookmarkEnd w:id="3"/>
    <w:bookmarkEnd w:id="4"/>
    <w:bookmarkEnd w:id="5"/>
    <w:p w14:paraId="2E33E647"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 xml:space="preserve">Rok in način oddaje ponudbe </w:t>
      </w:r>
    </w:p>
    <w:p w14:paraId="1815F41B" w14:textId="77777777" w:rsidR="00F70DDF" w:rsidRPr="00026AB7" w:rsidRDefault="00F70DDF" w:rsidP="00F63D98">
      <w:pPr>
        <w:keepLines/>
        <w:widowControl w:val="0"/>
        <w:jc w:val="both"/>
        <w:rPr>
          <w:rFonts w:ascii="Tahoma" w:hAnsi="Tahoma" w:cs="Tahoma"/>
        </w:rPr>
      </w:pPr>
    </w:p>
    <w:p w14:paraId="1D428022" w14:textId="2E5E7764" w:rsidR="00F70DDF" w:rsidRPr="00026AB7" w:rsidRDefault="00F70DDF" w:rsidP="00F63D98">
      <w:pPr>
        <w:keepLines/>
        <w:widowControl w:val="0"/>
        <w:jc w:val="both"/>
        <w:rPr>
          <w:rFonts w:ascii="Tahoma" w:hAnsi="Tahoma" w:cs="Tahoma"/>
        </w:rPr>
      </w:pPr>
      <w:r w:rsidRPr="00026AB7">
        <w:rPr>
          <w:rFonts w:ascii="Tahoma" w:hAnsi="Tahoma" w:cs="Tahoma"/>
          <w:b/>
          <w:u w:val="single"/>
        </w:rPr>
        <w:t>Rok za oddajo ponudbe</w:t>
      </w:r>
      <w:r w:rsidRPr="00026AB7">
        <w:rPr>
          <w:rFonts w:ascii="Tahoma" w:hAnsi="Tahoma" w:cs="Tahoma"/>
          <w:b/>
        </w:rPr>
        <w:t xml:space="preserve"> je </w:t>
      </w:r>
      <w:r w:rsidR="00B161FD" w:rsidRPr="00026AB7">
        <w:rPr>
          <w:rFonts w:ascii="Tahoma" w:hAnsi="Tahoma" w:cs="Tahoma"/>
          <w:b/>
          <w:u w:val="single"/>
        </w:rPr>
        <w:t>19. 5</w:t>
      </w:r>
      <w:r w:rsidR="00E44508" w:rsidRPr="00026AB7">
        <w:rPr>
          <w:rFonts w:ascii="Tahoma" w:hAnsi="Tahoma" w:cs="Tahoma"/>
          <w:b/>
          <w:u w:val="single"/>
        </w:rPr>
        <w:t xml:space="preserve">. </w:t>
      </w:r>
      <w:r w:rsidR="00B61ADE" w:rsidRPr="00026AB7">
        <w:rPr>
          <w:rFonts w:ascii="Tahoma" w:hAnsi="Tahoma" w:cs="Tahoma"/>
          <w:b/>
          <w:u w:val="single"/>
        </w:rPr>
        <w:t>2022</w:t>
      </w:r>
      <w:r w:rsidRPr="00026AB7">
        <w:rPr>
          <w:rFonts w:ascii="Tahoma" w:hAnsi="Tahoma" w:cs="Tahoma"/>
          <w:b/>
          <w:u w:val="single"/>
        </w:rPr>
        <w:t xml:space="preserve"> do 10:00 ure</w:t>
      </w:r>
      <w:r w:rsidRPr="00026AB7">
        <w:rPr>
          <w:rFonts w:ascii="Tahoma" w:hAnsi="Tahoma" w:cs="Tahoma"/>
        </w:rPr>
        <w:t>.</w:t>
      </w:r>
      <w:r w:rsidR="00E44508" w:rsidRPr="00026AB7">
        <w:rPr>
          <w:rFonts w:ascii="Tahoma" w:hAnsi="Tahoma" w:cs="Tahoma"/>
        </w:rPr>
        <w:t xml:space="preserve"> Ponudnik nosi vse stroške priprave in predložitve ponudbe. </w:t>
      </w:r>
    </w:p>
    <w:p w14:paraId="1B3A6767" w14:textId="77777777" w:rsidR="00F70DDF" w:rsidRPr="00026AB7" w:rsidRDefault="00F70DDF" w:rsidP="00F63D98">
      <w:pPr>
        <w:keepLines/>
        <w:widowControl w:val="0"/>
        <w:jc w:val="both"/>
        <w:rPr>
          <w:rFonts w:ascii="Tahoma" w:hAnsi="Tahoma" w:cs="Tahoma"/>
          <w:sz w:val="18"/>
        </w:rPr>
      </w:pPr>
      <w:r w:rsidRPr="00026AB7">
        <w:rPr>
          <w:rFonts w:ascii="Tahoma" w:hAnsi="Tahoma" w:cs="Tahoma"/>
        </w:rPr>
        <w:tab/>
      </w:r>
    </w:p>
    <w:p w14:paraId="2A9DA619" w14:textId="77777777" w:rsidR="00F70DDF" w:rsidRPr="00026AB7" w:rsidRDefault="00F70DDF" w:rsidP="00F63D98">
      <w:pPr>
        <w:keepLines/>
        <w:widowControl w:val="0"/>
        <w:jc w:val="both"/>
        <w:rPr>
          <w:rFonts w:ascii="Tahoma" w:hAnsi="Tahoma" w:cs="Tahoma"/>
        </w:rPr>
      </w:pPr>
      <w:r w:rsidRPr="00026AB7">
        <w:rPr>
          <w:rFonts w:ascii="Tahoma" w:hAnsi="Tahoma" w:cs="Tahoma"/>
        </w:rPr>
        <w:t xml:space="preserve">Ponudnik </w:t>
      </w:r>
      <w:r w:rsidRPr="00026AB7">
        <w:rPr>
          <w:rFonts w:ascii="Tahoma" w:hAnsi="Tahoma" w:cs="Tahoma"/>
          <w:b/>
          <w:u w:val="single"/>
        </w:rPr>
        <w:t>mora</w:t>
      </w:r>
      <w:r w:rsidRPr="00026AB7">
        <w:rPr>
          <w:rFonts w:ascii="Tahoma" w:hAnsi="Tahoma" w:cs="Tahoma"/>
        </w:rPr>
        <w:t xml:space="preserve"> ponudbo </w:t>
      </w:r>
      <w:r w:rsidRPr="00026AB7">
        <w:rPr>
          <w:rFonts w:ascii="Tahoma" w:hAnsi="Tahoma" w:cs="Tahoma"/>
          <w:b/>
        </w:rPr>
        <w:t>predložiti v informacijski sistem e-JN</w:t>
      </w:r>
      <w:r w:rsidRPr="00026AB7">
        <w:rPr>
          <w:rFonts w:ascii="Tahoma" w:hAnsi="Tahoma" w:cs="Tahoma"/>
        </w:rPr>
        <w:t xml:space="preserve"> (elektronska oddaja ponudbe) na spletnem naslovu </w:t>
      </w:r>
      <w:hyperlink r:id="rId12" w:history="1">
        <w:r w:rsidRPr="00026AB7">
          <w:rPr>
            <w:rFonts w:ascii="Tahoma" w:hAnsi="Tahoma" w:cs="Tahoma"/>
            <w:color w:val="0000FF"/>
            <w:u w:val="single"/>
          </w:rPr>
          <w:t>https://ejn.gov.si/eJN2</w:t>
        </w:r>
      </w:hyperlink>
      <w:r w:rsidRPr="00026AB7">
        <w:rPr>
          <w:rFonts w:ascii="Tahoma" w:hAnsi="Tahoma" w:cs="Tahoma"/>
        </w:rPr>
        <w:t xml:space="preserve">, v skladu </w:t>
      </w:r>
      <w:r w:rsidRPr="00026AB7">
        <w:rPr>
          <w:rFonts w:ascii="Tahoma" w:hAnsi="Tahoma" w:cs="Tahoma"/>
          <w:u w:val="single"/>
        </w:rPr>
        <w:t xml:space="preserve">s </w:t>
      </w:r>
      <w:r w:rsidRPr="00026AB7">
        <w:rPr>
          <w:rFonts w:ascii="Tahoma" w:hAnsi="Tahoma" w:cs="Tahoma"/>
          <w:b/>
          <w:u w:val="single"/>
        </w:rPr>
        <w:t>poglavjem 6</w:t>
      </w:r>
      <w:r w:rsidRPr="00026AB7">
        <w:rPr>
          <w:rFonts w:ascii="Tahoma" w:hAnsi="Tahoma" w:cs="Tahoma"/>
          <w:u w:val="single"/>
        </w:rPr>
        <w:t xml:space="preserve"> </w:t>
      </w:r>
      <w:r w:rsidRPr="00026AB7">
        <w:rPr>
          <w:rFonts w:ascii="Tahoma" w:hAnsi="Tahoma" w:cs="Tahoma"/>
          <w:b/>
          <w:u w:val="single"/>
        </w:rPr>
        <w:t>razpisne dokumentacije</w:t>
      </w:r>
      <w:r w:rsidRPr="00026AB7">
        <w:rPr>
          <w:rFonts w:ascii="Tahoma" w:hAnsi="Tahoma" w:cs="Tahoma"/>
        </w:rPr>
        <w:t>.</w:t>
      </w:r>
    </w:p>
    <w:p w14:paraId="7CF9D216" w14:textId="77777777" w:rsidR="00F70DDF" w:rsidRPr="00026AB7" w:rsidRDefault="00F70DDF" w:rsidP="00F63D98">
      <w:pPr>
        <w:keepLines/>
        <w:widowControl w:val="0"/>
        <w:jc w:val="both"/>
        <w:rPr>
          <w:rFonts w:ascii="Tahoma" w:hAnsi="Tahoma" w:cs="Tahoma"/>
        </w:rPr>
      </w:pPr>
    </w:p>
    <w:p w14:paraId="16FDA15D"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Vprašanja oziroma dodatna pojasnila ponudnikom</w:t>
      </w:r>
    </w:p>
    <w:p w14:paraId="1B241A92" w14:textId="77777777" w:rsidR="00F70DDF" w:rsidRPr="00026AB7" w:rsidRDefault="00F70DDF" w:rsidP="00F63D98">
      <w:pPr>
        <w:keepLines/>
        <w:widowControl w:val="0"/>
        <w:jc w:val="both"/>
        <w:rPr>
          <w:rFonts w:ascii="Tahoma" w:hAnsi="Tahoma" w:cs="Tahoma"/>
          <w:sz w:val="18"/>
        </w:rPr>
      </w:pPr>
    </w:p>
    <w:p w14:paraId="531C05D7" w14:textId="293EEB57" w:rsidR="00F70DDF" w:rsidRPr="00026AB7" w:rsidRDefault="00F70DDF" w:rsidP="00F63D98">
      <w:pPr>
        <w:keepLines/>
        <w:widowControl w:val="0"/>
        <w:jc w:val="both"/>
        <w:rPr>
          <w:rFonts w:ascii="Tahoma" w:hAnsi="Tahoma" w:cs="Tahoma"/>
        </w:rPr>
      </w:pPr>
      <w:r w:rsidRPr="00026AB7">
        <w:rPr>
          <w:rFonts w:ascii="Tahoma" w:hAnsi="Tahoma" w:cs="Tahoma"/>
        </w:rPr>
        <w:t>Vprašanja oziroma dodatna pojasnila o javnem naročilu oziroma razpisni dokumentaciji, lahko ponudniki zahtevajo preko Portala javnih naročil,</w:t>
      </w:r>
      <w:r w:rsidRPr="00026AB7">
        <w:rPr>
          <w:rFonts w:ascii="Tahoma" w:hAnsi="Tahoma" w:cs="Tahoma"/>
          <w:color w:val="FF0000"/>
        </w:rPr>
        <w:t xml:space="preserve"> </w:t>
      </w:r>
      <w:r w:rsidRPr="00026AB7">
        <w:rPr>
          <w:rFonts w:ascii="Tahoma" w:hAnsi="Tahoma" w:cs="Tahoma"/>
          <w:b/>
          <w:u w:val="single"/>
        </w:rPr>
        <w:t xml:space="preserve">vendar najkasneje do </w:t>
      </w:r>
      <w:r w:rsidR="00330C21" w:rsidRPr="00026AB7">
        <w:rPr>
          <w:rFonts w:ascii="Tahoma" w:hAnsi="Tahoma" w:cs="Tahoma"/>
          <w:b/>
          <w:u w:val="single"/>
        </w:rPr>
        <w:t>11</w:t>
      </w:r>
      <w:r w:rsidR="00B61ADE" w:rsidRPr="00026AB7">
        <w:rPr>
          <w:rFonts w:ascii="Tahoma" w:hAnsi="Tahoma" w:cs="Tahoma"/>
          <w:b/>
          <w:u w:val="single"/>
        </w:rPr>
        <w:t>.</w:t>
      </w:r>
      <w:r w:rsidR="00330C21" w:rsidRPr="00026AB7">
        <w:rPr>
          <w:rFonts w:ascii="Tahoma" w:hAnsi="Tahoma" w:cs="Tahoma"/>
          <w:b/>
          <w:u w:val="single"/>
        </w:rPr>
        <w:t xml:space="preserve"> 5.</w:t>
      </w:r>
      <w:r w:rsidR="00B61ADE" w:rsidRPr="00026AB7">
        <w:rPr>
          <w:rFonts w:ascii="Tahoma" w:hAnsi="Tahoma" w:cs="Tahoma"/>
          <w:b/>
          <w:u w:val="single"/>
        </w:rPr>
        <w:t xml:space="preserve"> 2022 </w:t>
      </w:r>
      <w:r w:rsidR="00E44508" w:rsidRPr="00026AB7">
        <w:rPr>
          <w:rFonts w:ascii="Tahoma" w:hAnsi="Tahoma" w:cs="Tahoma"/>
          <w:b/>
          <w:u w:val="single"/>
        </w:rPr>
        <w:t>do 10.00 ure</w:t>
      </w:r>
      <w:r w:rsidRPr="00026AB7">
        <w:rPr>
          <w:rFonts w:ascii="Tahoma" w:hAnsi="Tahoma" w:cs="Tahoma"/>
        </w:rPr>
        <w:t>.</w:t>
      </w:r>
      <w:r w:rsidRPr="00026AB7">
        <w:rPr>
          <w:rFonts w:ascii="Tahoma" w:hAnsi="Tahoma" w:cs="Tahoma"/>
          <w:color w:val="FF0000"/>
        </w:rPr>
        <w:t xml:space="preserve">    </w:t>
      </w:r>
    </w:p>
    <w:p w14:paraId="7518E8C9" w14:textId="77777777" w:rsidR="00F70DDF" w:rsidRPr="00026AB7" w:rsidRDefault="00F70DDF" w:rsidP="00F63D98">
      <w:pPr>
        <w:keepLines/>
        <w:widowControl w:val="0"/>
        <w:jc w:val="both"/>
        <w:rPr>
          <w:rFonts w:ascii="Tahoma" w:hAnsi="Tahoma" w:cs="Tahoma"/>
          <w:sz w:val="18"/>
        </w:rPr>
      </w:pPr>
    </w:p>
    <w:p w14:paraId="57A7657F" w14:textId="219E42C3" w:rsidR="00F70DDF" w:rsidRPr="00026AB7" w:rsidRDefault="00F70DDF" w:rsidP="00F63D98">
      <w:pPr>
        <w:keepLines/>
        <w:widowControl w:val="0"/>
        <w:jc w:val="both"/>
        <w:rPr>
          <w:rFonts w:ascii="Tahoma" w:hAnsi="Tahoma" w:cs="Tahoma"/>
        </w:rPr>
      </w:pPr>
      <w:r w:rsidRPr="00026AB7">
        <w:rPr>
          <w:rFonts w:ascii="Tahoma" w:hAnsi="Tahoma" w:cs="Tahoma"/>
        </w:rPr>
        <w:t xml:space="preserve">Odgovori oziroma pojasnila bodo objavljeni na Portalu javnih naročil, </w:t>
      </w:r>
      <w:r w:rsidR="00E44508" w:rsidRPr="00026AB7">
        <w:rPr>
          <w:rFonts w:ascii="Tahoma" w:hAnsi="Tahoma" w:cs="Tahoma"/>
          <w:b/>
          <w:u w:val="single"/>
        </w:rPr>
        <w:t xml:space="preserve">najkasneje (vključno) dne </w:t>
      </w:r>
      <w:r w:rsidR="00162CF4" w:rsidRPr="00026AB7">
        <w:rPr>
          <w:rFonts w:ascii="Tahoma" w:hAnsi="Tahoma" w:cs="Tahoma"/>
          <w:b/>
          <w:u w:val="single"/>
        </w:rPr>
        <w:t>13. 5</w:t>
      </w:r>
      <w:r w:rsidR="00B61ADE" w:rsidRPr="00026AB7">
        <w:rPr>
          <w:rFonts w:ascii="Tahoma" w:hAnsi="Tahoma" w:cs="Tahoma"/>
          <w:b/>
          <w:u w:val="single"/>
        </w:rPr>
        <w:t>. 2022</w:t>
      </w:r>
      <w:r w:rsidR="00E44508" w:rsidRPr="00026AB7">
        <w:rPr>
          <w:rFonts w:ascii="Tahoma" w:hAnsi="Tahoma" w:cs="Tahoma"/>
        </w:rPr>
        <w:t>,</w:t>
      </w:r>
      <w:r w:rsidRPr="00026AB7">
        <w:rPr>
          <w:rFonts w:ascii="Tahoma" w:hAnsi="Tahoma" w:cs="Tahoma"/>
        </w:rPr>
        <w:t xml:space="preserve"> pod pogojem, da bo zahteva posredovana pravočasno.</w:t>
      </w:r>
      <w:r w:rsidRPr="00026AB7">
        <w:t xml:space="preserve"> </w:t>
      </w:r>
      <w:r w:rsidRPr="00026AB7">
        <w:rPr>
          <w:rFonts w:ascii="Tahoma" w:hAnsi="Tahoma" w:cs="Tahoma"/>
        </w:rPr>
        <w:t xml:space="preserve">Na drugače posredovane zahteve za dodatna pojasnila ali vprašanja naročnik ni dolžan odgovoriti. </w:t>
      </w:r>
      <w:r w:rsidR="00B61ADE" w:rsidRPr="00026AB7">
        <w:rPr>
          <w:rFonts w:ascii="Tahoma" w:hAnsi="Tahoma" w:cs="Tahoma"/>
        </w:rPr>
        <w:t xml:space="preserve"> </w:t>
      </w:r>
    </w:p>
    <w:p w14:paraId="4BEDAA5A" w14:textId="117AE8D2" w:rsidR="00F70DDF" w:rsidRPr="00026AB7" w:rsidRDefault="00B61ADE" w:rsidP="00F63D98">
      <w:pPr>
        <w:keepLines/>
        <w:widowControl w:val="0"/>
        <w:jc w:val="both"/>
        <w:rPr>
          <w:rFonts w:ascii="Tahoma" w:hAnsi="Tahoma" w:cs="Tahoma"/>
          <w:sz w:val="18"/>
        </w:rPr>
      </w:pPr>
      <w:r w:rsidRPr="00026AB7">
        <w:rPr>
          <w:rFonts w:ascii="Tahoma" w:hAnsi="Tahoma" w:cs="Tahoma"/>
          <w:sz w:val="18"/>
        </w:rPr>
        <w:t xml:space="preserve"> </w:t>
      </w:r>
    </w:p>
    <w:p w14:paraId="77AD2A24" w14:textId="77777777" w:rsidR="00F70DDF" w:rsidRPr="00026AB7" w:rsidRDefault="00F70DDF" w:rsidP="00F63D98">
      <w:pPr>
        <w:keepLines/>
        <w:widowControl w:val="0"/>
        <w:numPr>
          <w:ilvl w:val="1"/>
          <w:numId w:val="2"/>
        </w:numPr>
        <w:jc w:val="both"/>
        <w:rPr>
          <w:rFonts w:ascii="Tahoma" w:hAnsi="Tahoma" w:cs="Tahoma"/>
          <w:b/>
        </w:rPr>
      </w:pPr>
      <w:bookmarkStart w:id="6" w:name="_Toc116720500"/>
      <w:bookmarkStart w:id="7" w:name="_Toc116720564"/>
      <w:bookmarkStart w:id="8" w:name="_Toc116783473"/>
      <w:bookmarkStart w:id="9" w:name="_Toc116792907"/>
      <w:bookmarkStart w:id="10" w:name="_Toc136417479"/>
      <w:r w:rsidRPr="00026AB7">
        <w:rPr>
          <w:rFonts w:ascii="Tahoma" w:hAnsi="Tahoma" w:cs="Tahoma"/>
          <w:b/>
        </w:rPr>
        <w:t>Odpiranje ponudb</w:t>
      </w:r>
      <w:bookmarkEnd w:id="6"/>
      <w:bookmarkEnd w:id="7"/>
      <w:bookmarkEnd w:id="8"/>
      <w:bookmarkEnd w:id="9"/>
      <w:bookmarkEnd w:id="10"/>
    </w:p>
    <w:p w14:paraId="4936930D" w14:textId="77777777" w:rsidR="00F70DDF" w:rsidRPr="00026AB7" w:rsidRDefault="00F70DDF" w:rsidP="00F63D98">
      <w:pPr>
        <w:keepLines/>
        <w:widowControl w:val="0"/>
        <w:jc w:val="both"/>
        <w:rPr>
          <w:rFonts w:ascii="Tahoma" w:hAnsi="Tahoma" w:cs="Tahoma"/>
          <w:b/>
        </w:rPr>
      </w:pPr>
    </w:p>
    <w:p w14:paraId="5A9D8912" w14:textId="77777777" w:rsidR="00B61ADE" w:rsidRPr="00026AB7" w:rsidRDefault="00B61ADE" w:rsidP="00F63D98">
      <w:pPr>
        <w:keepLines/>
        <w:widowControl w:val="0"/>
        <w:jc w:val="both"/>
        <w:rPr>
          <w:rFonts w:ascii="Tahoma" w:hAnsi="Tahoma" w:cs="Tahoma"/>
        </w:rPr>
      </w:pPr>
      <w:r w:rsidRPr="00026AB7">
        <w:rPr>
          <w:rFonts w:ascii="Tahoma" w:hAnsi="Tahoma" w:cs="Tahoma"/>
        </w:rPr>
        <w:t xml:space="preserve">Odpiranje ponudb bo potekalo avtomatično v informacijskem sistemu e-JN </w:t>
      </w:r>
      <w:r w:rsidRPr="00026AB7">
        <w:rPr>
          <w:rFonts w:ascii="Tahoma" w:hAnsi="Tahoma" w:cs="Tahoma"/>
          <w:b/>
        </w:rPr>
        <w:t>na dan, ki je določen za oddajo ponudb</w:t>
      </w:r>
      <w:r w:rsidRPr="00026AB7">
        <w:rPr>
          <w:rFonts w:cs="Tahoma"/>
          <w:b/>
        </w:rPr>
        <w:t xml:space="preserve"> </w:t>
      </w:r>
      <w:r w:rsidRPr="00026AB7">
        <w:rPr>
          <w:rFonts w:ascii="Tahoma" w:hAnsi="Tahoma" w:cs="Tahoma"/>
        </w:rPr>
        <w:t xml:space="preserve">in se bo začelo </w:t>
      </w:r>
      <w:r w:rsidRPr="00026AB7">
        <w:rPr>
          <w:rFonts w:ascii="Tahoma" w:hAnsi="Tahoma" w:cs="Tahoma"/>
          <w:b/>
        </w:rPr>
        <w:t>ob 11:15 uri</w:t>
      </w:r>
      <w:r w:rsidRPr="00026AB7">
        <w:rPr>
          <w:rFonts w:ascii="Tahoma" w:hAnsi="Tahoma" w:cs="Tahoma"/>
        </w:rPr>
        <w:t xml:space="preserve"> na spletnem naslovu </w:t>
      </w:r>
      <w:hyperlink r:id="rId13" w:history="1">
        <w:r w:rsidRPr="00026AB7">
          <w:rPr>
            <w:rFonts w:ascii="Tahoma" w:hAnsi="Tahoma" w:cs="Tahoma"/>
            <w:color w:val="0000FF"/>
            <w:u w:val="single"/>
          </w:rPr>
          <w:t>https://ejn.gov.si/eJN2</w:t>
        </w:r>
      </w:hyperlink>
      <w:r w:rsidRPr="00026AB7">
        <w:rPr>
          <w:rFonts w:ascii="Tahoma" w:hAnsi="Tahoma" w:cs="Tahoma"/>
        </w:rPr>
        <w:t xml:space="preserve">. </w:t>
      </w:r>
    </w:p>
    <w:p w14:paraId="68A05EB7" w14:textId="77777777" w:rsidR="00B61ADE" w:rsidRPr="00026AB7" w:rsidRDefault="00B61ADE" w:rsidP="00F63D98">
      <w:pPr>
        <w:keepLines/>
        <w:widowControl w:val="0"/>
        <w:jc w:val="both"/>
        <w:rPr>
          <w:rFonts w:ascii="Tahoma" w:hAnsi="Tahoma" w:cs="Tahoma"/>
        </w:rPr>
      </w:pPr>
    </w:p>
    <w:p w14:paraId="6B5E70E3" w14:textId="77777777" w:rsidR="00B61ADE" w:rsidRPr="00026AB7" w:rsidRDefault="00B61ADE" w:rsidP="00F63D98">
      <w:pPr>
        <w:keepLines/>
        <w:widowControl w:val="0"/>
        <w:jc w:val="both"/>
        <w:rPr>
          <w:rFonts w:ascii="Tahoma" w:hAnsi="Tahoma" w:cs="Tahoma"/>
        </w:rPr>
      </w:pPr>
      <w:r w:rsidRPr="00026AB7">
        <w:rPr>
          <w:rFonts w:ascii="Tahoma" w:hAnsi="Tahoma" w:cs="Tahoma"/>
        </w:rPr>
        <w:t>Na javnem odpiranju ponudb bo razkrit dokument, ki ga bo ponudnik pripel v Razdelek »Skupna ponudbena vrednost«, del »Predračun« v sistemu e-JN.</w:t>
      </w:r>
    </w:p>
    <w:p w14:paraId="211DAF93" w14:textId="77777777" w:rsidR="00B61ADE" w:rsidRPr="00026AB7" w:rsidRDefault="00B61ADE" w:rsidP="00F63D98">
      <w:pPr>
        <w:keepLines/>
        <w:widowControl w:val="0"/>
        <w:jc w:val="both"/>
        <w:rPr>
          <w:rFonts w:ascii="Tahoma" w:hAnsi="Tahoma" w:cs="Tahoma"/>
          <w:sz w:val="16"/>
        </w:rPr>
      </w:pPr>
    </w:p>
    <w:p w14:paraId="0AE55EAA" w14:textId="77777777" w:rsidR="00B61ADE" w:rsidRPr="00026AB7" w:rsidRDefault="00B61ADE" w:rsidP="00F63D98">
      <w:pPr>
        <w:keepLines/>
        <w:widowControl w:val="0"/>
        <w:jc w:val="both"/>
        <w:rPr>
          <w:rFonts w:ascii="Tahoma" w:hAnsi="Tahoma" w:cs="Tahoma"/>
        </w:rPr>
      </w:pPr>
      <w:r w:rsidRPr="00026AB7">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p>
    <w:p w14:paraId="7AFF777A" w14:textId="77777777" w:rsidR="00F70DDF" w:rsidRPr="00026AB7" w:rsidRDefault="00F70DDF" w:rsidP="00F63D98">
      <w:pPr>
        <w:keepLines/>
        <w:widowControl w:val="0"/>
        <w:jc w:val="both"/>
        <w:rPr>
          <w:rFonts w:ascii="Tahoma" w:hAnsi="Tahoma" w:cs="Tahoma"/>
        </w:rPr>
      </w:pPr>
    </w:p>
    <w:p w14:paraId="35977D3B"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Veljavnost ponudbe</w:t>
      </w:r>
    </w:p>
    <w:p w14:paraId="0FAC084B" w14:textId="77777777" w:rsidR="00F70DDF" w:rsidRPr="00026AB7" w:rsidRDefault="00F70DDF" w:rsidP="00F63D98">
      <w:pPr>
        <w:keepLines/>
        <w:widowControl w:val="0"/>
        <w:jc w:val="both"/>
        <w:rPr>
          <w:rFonts w:ascii="Tahoma" w:hAnsi="Tahoma" w:cs="Tahoma"/>
        </w:rPr>
      </w:pPr>
    </w:p>
    <w:p w14:paraId="102C1AD3" w14:textId="11DF1249" w:rsidR="00FD6417" w:rsidRPr="00026AB7" w:rsidRDefault="00F70DDF" w:rsidP="00F63D98">
      <w:pPr>
        <w:keepLines/>
        <w:widowControl w:val="0"/>
        <w:jc w:val="both"/>
        <w:rPr>
          <w:rFonts w:ascii="Tahoma" w:hAnsi="Tahoma" w:cs="Tahoma"/>
        </w:rPr>
      </w:pPr>
      <w:r w:rsidRPr="00026AB7">
        <w:rPr>
          <w:rFonts w:ascii="Tahoma" w:hAnsi="Tahoma" w:cs="Tahoma"/>
        </w:rPr>
        <w:t>Ponudba</w:t>
      </w:r>
      <w:r w:rsidR="00B61ADE" w:rsidRPr="00026AB7">
        <w:rPr>
          <w:rFonts w:ascii="Tahoma" w:hAnsi="Tahoma" w:cs="Tahoma"/>
        </w:rPr>
        <w:t xml:space="preserve"> </w:t>
      </w:r>
      <w:r w:rsidR="00915A83" w:rsidRPr="00026AB7">
        <w:rPr>
          <w:rFonts w:ascii="Tahoma" w:hAnsi="Tahoma" w:cs="Tahoma"/>
        </w:rPr>
        <w:t>(</w:t>
      </w:r>
      <w:r w:rsidR="00B61ADE" w:rsidRPr="00026AB7">
        <w:rPr>
          <w:rFonts w:ascii="Tahoma" w:hAnsi="Tahoma" w:cs="Tahoma"/>
        </w:rPr>
        <w:t>za posamezen sklop</w:t>
      </w:r>
      <w:r w:rsidR="00915A83" w:rsidRPr="00026AB7">
        <w:rPr>
          <w:rFonts w:ascii="Tahoma" w:hAnsi="Tahoma" w:cs="Tahoma"/>
        </w:rPr>
        <w:t>)</w:t>
      </w:r>
      <w:r w:rsidRPr="00026AB7">
        <w:rPr>
          <w:rFonts w:ascii="Tahoma" w:hAnsi="Tahoma" w:cs="Tahoma"/>
        </w:rPr>
        <w:t xml:space="preserve"> mora biti veljavna še najmanj 4 (štiri) mesece od datuma določenega za oddajo ponudb.  </w:t>
      </w:r>
    </w:p>
    <w:p w14:paraId="71373E4D"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lastRenderedPageBreak/>
        <w:t>Jezik in denarna enota</w:t>
      </w:r>
    </w:p>
    <w:p w14:paraId="6F5E0349" w14:textId="77777777" w:rsidR="00F70DDF" w:rsidRPr="00026AB7" w:rsidRDefault="00F70DDF" w:rsidP="00F63D98">
      <w:pPr>
        <w:keepLines/>
        <w:widowControl w:val="0"/>
        <w:jc w:val="both"/>
        <w:rPr>
          <w:rFonts w:ascii="Tahoma" w:hAnsi="Tahoma" w:cs="Tahoma"/>
        </w:rPr>
      </w:pPr>
    </w:p>
    <w:p w14:paraId="04B0F658" w14:textId="77777777" w:rsidR="00F70DDF" w:rsidRPr="00026AB7" w:rsidRDefault="00F70DDF" w:rsidP="00F63D98">
      <w:pPr>
        <w:keepLines/>
        <w:widowControl w:val="0"/>
        <w:jc w:val="both"/>
        <w:rPr>
          <w:rFonts w:ascii="Tahoma" w:hAnsi="Tahoma" w:cs="Tahoma"/>
        </w:rPr>
      </w:pPr>
      <w:r w:rsidRPr="00026AB7">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026AB7">
        <w:rPr>
          <w:rFonts w:ascii="Tahoma" w:hAnsi="Tahoma" w:cs="Tahoma"/>
          <w:color w:val="000000"/>
        </w:rPr>
        <w:t>stroške (tj. stroške ponudnika) predložijo uradne prevode dokumentov/dokazil s strani sodnega tolmača za slovenski jezik, ki so predloženi v tujem jeziku.</w:t>
      </w:r>
      <w:r w:rsidRPr="00026AB7">
        <w:rPr>
          <w:rFonts w:ascii="Tahoma" w:hAnsi="Tahoma" w:cs="Tahoma"/>
        </w:rPr>
        <w:t xml:space="preserve"> </w:t>
      </w:r>
    </w:p>
    <w:p w14:paraId="13E733F6" w14:textId="77777777" w:rsidR="00F70DDF" w:rsidRPr="00026AB7" w:rsidRDefault="00F70DDF" w:rsidP="00F63D98">
      <w:pPr>
        <w:keepLines/>
        <w:widowControl w:val="0"/>
        <w:jc w:val="both"/>
        <w:rPr>
          <w:rFonts w:ascii="Tahoma" w:hAnsi="Tahoma" w:cs="Tahoma"/>
          <w:sz w:val="18"/>
        </w:rPr>
      </w:pPr>
    </w:p>
    <w:p w14:paraId="27C11B5E" w14:textId="6769F7C1" w:rsidR="00F70DDF" w:rsidRPr="00026AB7" w:rsidRDefault="00F70DDF" w:rsidP="00F63D98">
      <w:pPr>
        <w:keepLines/>
        <w:widowControl w:val="0"/>
        <w:jc w:val="both"/>
        <w:rPr>
          <w:rFonts w:ascii="Tahoma" w:hAnsi="Tahoma" w:cs="Tahoma"/>
        </w:rPr>
      </w:pPr>
      <w:r w:rsidRPr="00026AB7">
        <w:rPr>
          <w:rFonts w:ascii="Tahoma" w:hAnsi="Tahoma" w:cs="Tahoma"/>
        </w:rPr>
        <w:t xml:space="preserve">Finančni podatki morajo biti podani v evrih, na do </w:t>
      </w:r>
      <w:r w:rsidR="00C3360E" w:rsidRPr="00026AB7">
        <w:rPr>
          <w:rFonts w:ascii="Tahoma" w:hAnsi="Tahoma" w:cs="Tahoma"/>
        </w:rPr>
        <w:t>dve (2</w:t>
      </w:r>
      <w:r w:rsidRPr="00026AB7">
        <w:rPr>
          <w:rFonts w:ascii="Tahoma" w:hAnsi="Tahoma" w:cs="Tahoma"/>
        </w:rPr>
        <w:t>) decimalni mesti natančno.</w:t>
      </w:r>
    </w:p>
    <w:p w14:paraId="3643A510" w14:textId="77777777" w:rsidR="00F70DDF" w:rsidRPr="00026AB7" w:rsidRDefault="00F70DDF" w:rsidP="00F63D98">
      <w:pPr>
        <w:keepLines/>
        <w:widowControl w:val="0"/>
        <w:jc w:val="both"/>
        <w:rPr>
          <w:rFonts w:ascii="Tahoma" w:hAnsi="Tahoma" w:cs="Tahoma"/>
        </w:rPr>
      </w:pPr>
    </w:p>
    <w:p w14:paraId="5C202E54" w14:textId="77777777" w:rsidR="00F70DDF" w:rsidRPr="00026AB7" w:rsidRDefault="00F70DDF" w:rsidP="00F63D98">
      <w:pPr>
        <w:keepLines/>
        <w:widowControl w:val="0"/>
        <w:numPr>
          <w:ilvl w:val="1"/>
          <w:numId w:val="2"/>
        </w:numPr>
        <w:rPr>
          <w:rFonts w:ascii="Tahoma" w:hAnsi="Tahoma" w:cs="Tahoma"/>
          <w:b/>
        </w:rPr>
      </w:pPr>
      <w:r w:rsidRPr="00026AB7">
        <w:rPr>
          <w:rFonts w:ascii="Tahoma" w:hAnsi="Tahoma" w:cs="Tahoma"/>
          <w:b/>
        </w:rPr>
        <w:t>Celovitost ponudbe, dopustnost ponudbe, pregled in ocenjevanje ponudb</w:t>
      </w:r>
    </w:p>
    <w:p w14:paraId="599E2C59" w14:textId="77777777" w:rsidR="00F70DDF" w:rsidRPr="00026AB7" w:rsidRDefault="00F70DDF" w:rsidP="00F63D98">
      <w:pPr>
        <w:keepLines/>
        <w:widowControl w:val="0"/>
        <w:rPr>
          <w:rFonts w:ascii="Tahoma" w:hAnsi="Tahoma" w:cs="Tahoma"/>
          <w:sz w:val="18"/>
        </w:rPr>
      </w:pPr>
    </w:p>
    <w:p w14:paraId="24183863" w14:textId="61694126" w:rsidR="0016041E" w:rsidRPr="00026AB7" w:rsidRDefault="0016041E" w:rsidP="00F63D98">
      <w:pPr>
        <w:keepLines/>
        <w:widowControl w:val="0"/>
        <w:jc w:val="both"/>
        <w:rPr>
          <w:rFonts w:ascii="Tahoma" w:hAnsi="Tahoma" w:cs="Tahoma"/>
          <w:u w:val="single"/>
        </w:rPr>
      </w:pPr>
      <w:r w:rsidRPr="00026AB7">
        <w:rPr>
          <w:rFonts w:ascii="Tahoma" w:hAnsi="Tahoma" w:cs="Tahoma"/>
          <w:u w:val="single"/>
        </w:rPr>
        <w:t xml:space="preserve">Ponudnik lahko odda ponudbo za enega ali </w:t>
      </w:r>
      <w:r w:rsidR="00FD6417" w:rsidRPr="00026AB7">
        <w:rPr>
          <w:rFonts w:ascii="Tahoma" w:hAnsi="Tahoma" w:cs="Tahoma"/>
          <w:u w:val="single"/>
        </w:rPr>
        <w:t>oba sklopa</w:t>
      </w:r>
      <w:r w:rsidRPr="00026AB7">
        <w:rPr>
          <w:rFonts w:ascii="Tahoma" w:hAnsi="Tahoma" w:cs="Tahoma"/>
          <w:u w:val="single"/>
        </w:rPr>
        <w:t xml:space="preserve">, ki </w:t>
      </w:r>
      <w:r w:rsidR="00FD6417" w:rsidRPr="00026AB7">
        <w:rPr>
          <w:rFonts w:ascii="Tahoma" w:hAnsi="Tahoma" w:cs="Tahoma"/>
          <w:u w:val="single"/>
        </w:rPr>
        <w:t>sta</w:t>
      </w:r>
      <w:r w:rsidRPr="00026AB7">
        <w:rPr>
          <w:rFonts w:ascii="Tahoma" w:hAnsi="Tahoma" w:cs="Tahoma"/>
          <w:u w:val="single"/>
        </w:rPr>
        <w:t xml:space="preserve"> predmet javnega naročila, pri čemer mora predmet ponudbe ustrezati tehničnim in ostalim zahtevam, navedenim v predmetni dokumentaciji naročnika.</w:t>
      </w:r>
    </w:p>
    <w:p w14:paraId="5037F093" w14:textId="77777777" w:rsidR="0016041E" w:rsidRPr="00026AB7" w:rsidRDefault="0016041E" w:rsidP="00F63D98">
      <w:pPr>
        <w:keepLines/>
        <w:widowControl w:val="0"/>
        <w:jc w:val="both"/>
        <w:rPr>
          <w:rFonts w:ascii="Tahoma" w:hAnsi="Tahoma" w:cs="Tahoma"/>
          <w:u w:val="single"/>
        </w:rPr>
      </w:pPr>
      <w:r w:rsidRPr="00026AB7">
        <w:rPr>
          <w:rFonts w:ascii="Tahoma" w:hAnsi="Tahoma" w:cs="Tahoma"/>
          <w:u w:val="single"/>
        </w:rPr>
        <w:t xml:space="preserve"> </w:t>
      </w:r>
    </w:p>
    <w:p w14:paraId="0D15239A" w14:textId="77777777" w:rsidR="00F70DDF" w:rsidRPr="00026AB7" w:rsidRDefault="0016041E" w:rsidP="00F63D98">
      <w:pPr>
        <w:keepLines/>
        <w:widowControl w:val="0"/>
        <w:jc w:val="both"/>
        <w:rPr>
          <w:rFonts w:ascii="Tahoma" w:hAnsi="Tahoma" w:cs="Tahoma"/>
        </w:rPr>
      </w:pPr>
      <w:r w:rsidRPr="00026AB7">
        <w:rPr>
          <w:rFonts w:ascii="Tahoma" w:hAnsi="Tahoma" w:cs="Tahoma"/>
          <w:u w:val="single"/>
        </w:rPr>
        <w:t>Ponudnik mora za vsak sklop predmeta javnega naročila, za katerega oddaja ponudbo, v celoti ponuditi blago in material, ki je naveden v posameznih postavkah ponudbenega predračuna</w:t>
      </w:r>
      <w:r w:rsidR="00F70DDF" w:rsidRPr="00026AB7">
        <w:rPr>
          <w:rFonts w:ascii="Tahoma" w:hAnsi="Tahoma" w:cs="Tahoma"/>
        </w:rPr>
        <w:t xml:space="preserve"> v skladu s tehnično specifikacijo in opisom predmeta javnega naročila ter z vsemi ostalimi zahtevami in pogoji naročnika, navedenimi v razpisni dokumentaciji. </w:t>
      </w:r>
    </w:p>
    <w:p w14:paraId="7F038982" w14:textId="77777777" w:rsidR="00F70DDF" w:rsidRPr="00026AB7" w:rsidRDefault="00F70DDF" w:rsidP="00F63D98">
      <w:pPr>
        <w:keepLines/>
        <w:widowControl w:val="0"/>
        <w:jc w:val="both"/>
        <w:rPr>
          <w:rFonts w:ascii="Tahoma" w:hAnsi="Tahoma" w:cs="Tahoma"/>
          <w:sz w:val="18"/>
        </w:rPr>
      </w:pPr>
    </w:p>
    <w:p w14:paraId="45BF33C4" w14:textId="77777777" w:rsidR="00F70DDF" w:rsidRPr="00026AB7" w:rsidRDefault="00F70DDF" w:rsidP="00F63D98">
      <w:pPr>
        <w:keepLines/>
        <w:widowControl w:val="0"/>
        <w:jc w:val="both"/>
        <w:rPr>
          <w:rFonts w:ascii="Tahoma" w:hAnsi="Tahoma" w:cs="Tahoma"/>
        </w:rPr>
      </w:pPr>
      <w:r w:rsidRPr="00026AB7">
        <w:rPr>
          <w:rFonts w:ascii="Tahoma" w:hAnsi="Tahoma" w:cs="Tahoma"/>
        </w:rPr>
        <w:t>V primeru, da ponudba ne bo v skladu z vsemi zahtevami in pogoji razpisne dokumentacije ter v skladu z ZJN-3, bo naročnik tako ponudbo izključil iz sodelovanja v postopku oddaje javnega naročila.</w:t>
      </w:r>
    </w:p>
    <w:p w14:paraId="5331C3A3" w14:textId="77777777" w:rsidR="00E34F5A" w:rsidRPr="00026AB7" w:rsidRDefault="00E34F5A" w:rsidP="00F63D98">
      <w:pPr>
        <w:keepLines/>
        <w:widowControl w:val="0"/>
        <w:jc w:val="both"/>
        <w:rPr>
          <w:rFonts w:ascii="Tahoma" w:hAnsi="Tahoma" w:cs="Tahoma"/>
          <w:sz w:val="16"/>
        </w:rPr>
      </w:pPr>
    </w:p>
    <w:p w14:paraId="372B3176" w14:textId="77777777" w:rsidR="00F70DDF" w:rsidRPr="00026AB7" w:rsidRDefault="00F70DDF" w:rsidP="00F63D98">
      <w:pPr>
        <w:keepLines/>
        <w:widowControl w:val="0"/>
        <w:jc w:val="both"/>
        <w:rPr>
          <w:rFonts w:ascii="Tahoma" w:hAnsi="Tahoma" w:cs="Tahoma"/>
          <w:sz w:val="18"/>
        </w:rPr>
      </w:pPr>
      <w:r w:rsidRPr="00026AB7">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026AB7">
        <w:rPr>
          <w:rFonts w:ascii="Tahoma" w:hAnsi="Tahoma" w:cs="Tahoma"/>
          <w:sz w:val="18"/>
        </w:rPr>
        <w:t xml:space="preserve">. </w:t>
      </w:r>
    </w:p>
    <w:p w14:paraId="0F154F44" w14:textId="77777777" w:rsidR="00F70DDF" w:rsidRPr="00026AB7" w:rsidRDefault="00F70DDF" w:rsidP="00F63D98">
      <w:pPr>
        <w:keepLines/>
        <w:widowControl w:val="0"/>
        <w:ind w:right="56"/>
        <w:jc w:val="both"/>
        <w:rPr>
          <w:rFonts w:ascii="Tahoma" w:hAnsi="Tahoma" w:cs="Tahoma"/>
        </w:rPr>
      </w:pPr>
      <w:r w:rsidRPr="00026AB7">
        <w:rPr>
          <w:rFonts w:ascii="Tahoma" w:hAnsi="Tahoma" w:cs="Tahoma"/>
        </w:rPr>
        <w:t>Naročnik lahko od ponudnikov zahteva razčlembo (analizo) ponudbenih cen. Zahtevek za dodatna pojasnila kot tudi odgovor morata biti posredovana v enaki obliki kot dodatna pojasnila.</w:t>
      </w:r>
    </w:p>
    <w:p w14:paraId="3F8E9D8C" w14:textId="77777777" w:rsidR="00F70DDF" w:rsidRPr="00026AB7" w:rsidRDefault="00F70DDF" w:rsidP="00F63D98">
      <w:pPr>
        <w:keepLines/>
        <w:widowControl w:val="0"/>
        <w:ind w:right="56"/>
        <w:jc w:val="both"/>
        <w:rPr>
          <w:rFonts w:ascii="Tahoma" w:hAnsi="Tahoma" w:cs="Tahoma"/>
        </w:rPr>
      </w:pPr>
    </w:p>
    <w:p w14:paraId="5D3EE663" w14:textId="77777777" w:rsidR="00F70DDF" w:rsidRPr="00026AB7" w:rsidRDefault="00F70DDF" w:rsidP="00F63D98">
      <w:pPr>
        <w:keepLines/>
        <w:widowControl w:val="0"/>
        <w:ind w:right="56"/>
        <w:jc w:val="both"/>
        <w:rPr>
          <w:rFonts w:ascii="Tahoma" w:hAnsi="Tahoma" w:cs="Tahoma"/>
        </w:rPr>
      </w:pPr>
      <w:r w:rsidRPr="00026AB7">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51195EB2" w14:textId="77777777" w:rsidR="00F70DDF" w:rsidRPr="00026AB7" w:rsidRDefault="00F70DDF" w:rsidP="00F63D98">
      <w:pPr>
        <w:keepLines/>
        <w:widowControl w:val="0"/>
        <w:ind w:right="56"/>
        <w:jc w:val="both"/>
        <w:rPr>
          <w:rFonts w:ascii="Tahoma" w:hAnsi="Tahoma" w:cs="Tahoma"/>
        </w:rPr>
      </w:pPr>
    </w:p>
    <w:p w14:paraId="5552C0BC" w14:textId="7CF8BA4A"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Ponudbena cena</w:t>
      </w:r>
      <w:r w:rsidR="0077389B" w:rsidRPr="00026AB7">
        <w:rPr>
          <w:rFonts w:ascii="Tahoma" w:hAnsi="Tahoma" w:cs="Tahoma"/>
          <w:b/>
        </w:rPr>
        <w:t xml:space="preserve">, ponudbeni predračun in okvirne količine </w:t>
      </w:r>
      <w:r w:rsidRPr="00026AB7">
        <w:rPr>
          <w:rFonts w:ascii="Tahoma" w:hAnsi="Tahoma" w:cs="Tahoma"/>
          <w:b/>
        </w:rPr>
        <w:t xml:space="preserve"> </w:t>
      </w:r>
    </w:p>
    <w:p w14:paraId="62B8BF9E" w14:textId="77777777" w:rsidR="00F70DDF" w:rsidRPr="00026AB7" w:rsidRDefault="00F70DDF" w:rsidP="00F63D98">
      <w:pPr>
        <w:keepLines/>
        <w:widowControl w:val="0"/>
        <w:tabs>
          <w:tab w:val="left" w:pos="1702"/>
        </w:tabs>
        <w:jc w:val="both"/>
        <w:rPr>
          <w:rFonts w:ascii="Tahoma" w:hAnsi="Tahoma" w:cs="Tahoma"/>
          <w:snapToGrid w:val="0"/>
          <w:sz w:val="14"/>
        </w:rPr>
      </w:pPr>
      <w:bookmarkStart w:id="11" w:name="_Toc116720524"/>
      <w:bookmarkStart w:id="12" w:name="_Toc116720588"/>
      <w:bookmarkStart w:id="13" w:name="_Toc116783499"/>
      <w:bookmarkStart w:id="14" w:name="_Toc116792933"/>
      <w:bookmarkStart w:id="15" w:name="_Toc136417505"/>
    </w:p>
    <w:p w14:paraId="649BE9A3" w14:textId="77777777" w:rsidR="00BE40B5" w:rsidRPr="00026AB7" w:rsidRDefault="00BE40B5" w:rsidP="00F63D98">
      <w:pPr>
        <w:pStyle w:val="Odstavekseznama"/>
        <w:keepLines/>
        <w:widowControl w:val="0"/>
        <w:numPr>
          <w:ilvl w:val="0"/>
          <w:numId w:val="30"/>
        </w:numPr>
        <w:jc w:val="both"/>
        <w:rPr>
          <w:rFonts w:ascii="Tahoma" w:hAnsi="Tahoma" w:cs="Tahoma"/>
          <w:b/>
        </w:rPr>
      </w:pPr>
      <w:r w:rsidRPr="00026AB7">
        <w:rPr>
          <w:rFonts w:ascii="Tahoma" w:hAnsi="Tahoma" w:cs="Tahoma"/>
          <w:b/>
        </w:rPr>
        <w:t>Splošno</w:t>
      </w:r>
    </w:p>
    <w:p w14:paraId="23FC564C" w14:textId="43E31829" w:rsidR="0077389B" w:rsidRPr="00026AB7" w:rsidRDefault="0077389B" w:rsidP="00F63D98">
      <w:pPr>
        <w:keepLines/>
        <w:widowControl w:val="0"/>
        <w:jc w:val="both"/>
        <w:rPr>
          <w:rFonts w:ascii="Tahoma" w:hAnsi="Tahoma" w:cs="Tahoma"/>
        </w:rPr>
      </w:pPr>
      <w:r w:rsidRPr="00026AB7">
        <w:rPr>
          <w:rFonts w:ascii="Tahoma" w:hAnsi="Tahoma" w:cs="Tahoma"/>
        </w:rPr>
        <w:t>Ponudnik za posamezni sklop izdela vrednostni del ponudbe (</w:t>
      </w:r>
      <w:r w:rsidRPr="00026AB7">
        <w:rPr>
          <w:rFonts w:ascii="Tahoma" w:hAnsi="Tahoma" w:cs="Tahoma"/>
          <w:b/>
        </w:rPr>
        <w:t>Priloga 2</w:t>
      </w:r>
      <w:r w:rsidRPr="00026AB7">
        <w:rPr>
          <w:rFonts w:ascii="Tahoma" w:hAnsi="Tahoma" w:cs="Tahoma"/>
        </w:rPr>
        <w:t>) na podlagi ponudbenega predračuna za predmetni sklop (</w:t>
      </w:r>
      <w:r w:rsidRPr="00026AB7">
        <w:rPr>
          <w:rFonts w:ascii="Tahoma" w:hAnsi="Tahoma" w:cs="Tahoma"/>
          <w:b/>
        </w:rPr>
        <w:t>Priloga 2/1</w:t>
      </w:r>
      <w:r w:rsidRPr="00026AB7">
        <w:rPr>
          <w:rFonts w:ascii="Tahoma" w:hAnsi="Tahoma" w:cs="Tahoma"/>
        </w:rPr>
        <w:t xml:space="preserve">), ki je kot priloga sestavni del razpisne dokumentacije. </w:t>
      </w:r>
      <w:r w:rsidRPr="00026AB7">
        <w:rPr>
          <w:rFonts w:ascii="Tahoma" w:hAnsi="Tahoma" w:cs="Tahoma"/>
          <w:b/>
          <w:u w:val="single"/>
        </w:rPr>
        <w:t>Ponudnik mora upoštevati navodila in zahteve glede ponudbenega predračuna, ki so navedena Prilogi 2/1.</w:t>
      </w:r>
    </w:p>
    <w:p w14:paraId="066067C6" w14:textId="77777777" w:rsidR="0077389B" w:rsidRPr="00026AB7" w:rsidRDefault="0077389B" w:rsidP="00F63D98">
      <w:pPr>
        <w:keepLines/>
        <w:widowControl w:val="0"/>
        <w:jc w:val="both"/>
        <w:rPr>
          <w:rFonts w:ascii="Tahoma" w:hAnsi="Tahoma" w:cs="Tahoma"/>
        </w:rPr>
      </w:pPr>
    </w:p>
    <w:p w14:paraId="67F65A8B" w14:textId="193C3B85" w:rsidR="00F70DDF" w:rsidRPr="00026AB7" w:rsidRDefault="00F70DDF" w:rsidP="00F63D98">
      <w:pPr>
        <w:keepLines/>
        <w:widowControl w:val="0"/>
        <w:jc w:val="both"/>
        <w:rPr>
          <w:rFonts w:ascii="Tahoma" w:hAnsi="Tahoma" w:cs="Tahoma"/>
        </w:rPr>
      </w:pPr>
      <w:r w:rsidRPr="00026AB7">
        <w:rPr>
          <w:rFonts w:ascii="Tahoma" w:hAnsi="Tahoma" w:cs="Tahoma"/>
        </w:rPr>
        <w:t xml:space="preserve">Ponudnik mora pri pripravi ponudbe in določanju ponudbene cene (na enoto) (ki jo navede v Prilogo 2) </w:t>
      </w:r>
      <w:r w:rsidR="007447EC" w:rsidRPr="00026AB7">
        <w:rPr>
          <w:rFonts w:ascii="Tahoma" w:hAnsi="Tahoma" w:cs="Tahoma"/>
          <w:u w:val="single"/>
        </w:rPr>
        <w:t>(enako velja glede ponudb oz. cen na podlagi ponovnega odpiranja konkurence med podpisniki okvirnega sporazuma)</w:t>
      </w:r>
      <w:r w:rsidR="007447EC" w:rsidRPr="00026AB7">
        <w:rPr>
          <w:rFonts w:ascii="Tahoma" w:hAnsi="Tahoma" w:cs="Tahoma"/>
        </w:rPr>
        <w:t xml:space="preserve"> </w:t>
      </w:r>
      <w:r w:rsidRPr="00026AB7">
        <w:rPr>
          <w:rFonts w:ascii="Tahoma" w:hAnsi="Tahoma" w:cs="Tahoma"/>
        </w:rPr>
        <w:t>upoštevati vse materialne in nematerialne stroške, ki bodo potrebni za izvedbo predmeta naročila, vključno s s</w:t>
      </w:r>
      <w:r w:rsidR="00E34F5A" w:rsidRPr="00026AB7">
        <w:rPr>
          <w:rFonts w:ascii="Tahoma" w:hAnsi="Tahoma" w:cs="Tahoma"/>
        </w:rPr>
        <w:t>troški dela, stroški materiala</w:t>
      </w:r>
      <w:r w:rsidRPr="00026AB7">
        <w:rPr>
          <w:rFonts w:ascii="Tahoma" w:hAnsi="Tahoma" w:cs="Tahoma"/>
        </w:rPr>
        <w:t xml:space="preserve">, stroški prevoza, </w:t>
      </w:r>
      <w:r w:rsidR="00BE40B5" w:rsidRPr="00026AB7">
        <w:rPr>
          <w:rFonts w:ascii="Tahoma" w:hAnsi="Tahoma" w:cs="Tahoma"/>
        </w:rPr>
        <w:t>stroški dostave, razlaganja, prečrpavanja v rezervoarje naročnika, prevzema in odvoza prazne embalaže in stroški izdelave ponudbene dokumentacij</w:t>
      </w:r>
      <w:r w:rsidRPr="00026AB7">
        <w:rPr>
          <w:rFonts w:ascii="Tahoma" w:hAnsi="Tahoma" w:cs="Tahoma"/>
        </w:rPr>
        <w:t>, ter vsemi ostalimi stroški,</w:t>
      </w:r>
      <w:r w:rsidRPr="00026AB7">
        <w:t xml:space="preserve"> </w:t>
      </w:r>
      <w:r w:rsidRPr="00026AB7">
        <w:rPr>
          <w:rFonts w:ascii="Tahoma" w:hAnsi="Tahoma" w:cs="Tahoma"/>
        </w:rPr>
        <w:t xml:space="preserve">ki bodo potrebni za kvalitetno izvedbo predmeta okvirnega sporazuma, skladno z vsemi </w:t>
      </w:r>
      <w:r w:rsidR="007447EC" w:rsidRPr="00026AB7">
        <w:rPr>
          <w:rFonts w:ascii="Tahoma" w:hAnsi="Tahoma" w:cs="Tahoma"/>
        </w:rPr>
        <w:t xml:space="preserve">zahtevami in pogoji naročnika. </w:t>
      </w:r>
      <w:r w:rsidRPr="00026AB7">
        <w:rPr>
          <w:rFonts w:ascii="Tahoma" w:hAnsi="Tahoma" w:cs="Tahoma"/>
        </w:rPr>
        <w:t xml:space="preserve">Se pravi cena v ponudbi mora zajemati vse stroške, ki jih bo ponudnik imel z realizacijo naročila oz. ki bodo potrebni za kvalitetno izvedbo predmeta javnega naročila. </w:t>
      </w:r>
    </w:p>
    <w:p w14:paraId="36C4204E" w14:textId="77777777" w:rsidR="007447EC" w:rsidRPr="00026AB7" w:rsidRDefault="007447EC" w:rsidP="00F63D98">
      <w:pPr>
        <w:keepLines/>
        <w:widowControl w:val="0"/>
        <w:jc w:val="both"/>
        <w:rPr>
          <w:rFonts w:ascii="Tahoma" w:hAnsi="Tahoma" w:cs="Tahoma"/>
        </w:rPr>
      </w:pPr>
    </w:p>
    <w:p w14:paraId="5F98D284" w14:textId="398E3FEC" w:rsidR="00F63D98" w:rsidRPr="00026AB7" w:rsidRDefault="00F63D98" w:rsidP="00F63D98">
      <w:pPr>
        <w:keepLines/>
        <w:widowControl w:val="0"/>
        <w:jc w:val="both"/>
        <w:rPr>
          <w:rFonts w:ascii="Tahoma" w:hAnsi="Tahoma" w:cs="Tahoma"/>
          <w:color w:val="000000"/>
        </w:rPr>
      </w:pPr>
      <w:r w:rsidRPr="00026AB7">
        <w:rPr>
          <w:rFonts w:ascii="Tahoma" w:hAnsi="Tahoma" w:cs="Tahoma"/>
          <w:color w:val="000000"/>
        </w:rPr>
        <w:t>Skupna ponudbena cena brez DDV za posamezni sklop bo služila za izbiro cenovno najugodnejših ponudnikov, s katerimi bo naročnik sklenil okvirne sporazume za posamezni sklop predmeta javnega naročila.</w:t>
      </w:r>
    </w:p>
    <w:p w14:paraId="213725AA" w14:textId="77777777" w:rsidR="007447EC" w:rsidRPr="00026AB7" w:rsidRDefault="007447EC" w:rsidP="00F63D98">
      <w:pPr>
        <w:keepLines/>
        <w:widowControl w:val="0"/>
        <w:jc w:val="both"/>
        <w:rPr>
          <w:rFonts w:ascii="Tahoma" w:hAnsi="Tahoma" w:cs="Tahoma"/>
          <w:color w:val="000000"/>
        </w:rPr>
      </w:pPr>
    </w:p>
    <w:p w14:paraId="70FC844C" w14:textId="6886465F" w:rsidR="00F70DDF" w:rsidRPr="00026AB7" w:rsidRDefault="00F63D98" w:rsidP="00F63D98">
      <w:pPr>
        <w:keepLines/>
        <w:widowControl w:val="0"/>
        <w:jc w:val="both"/>
        <w:rPr>
          <w:rFonts w:ascii="Tahoma" w:hAnsi="Tahoma" w:cs="Tahoma"/>
        </w:rPr>
      </w:pPr>
      <w:r w:rsidRPr="00026AB7">
        <w:rPr>
          <w:rFonts w:ascii="Tahoma" w:hAnsi="Tahoma" w:cs="Tahoma"/>
          <w:color w:val="000000"/>
        </w:rPr>
        <w:t>Ponudbene cene bodo v obdobju veljavnosti ponudbe, ki jo bodo ponudniki oddali na podlagi vsakokratnega odpiranja konkurence za oddajo posameznega naročila, fiksne. Minimalni rok veljavnosti ponudbe za posamezno naročilo (obdobje posameznih dobav), ki jo bodo morali zagotavljati ponudniki za posamezni sklop predmeta naročila, bo naročnik določil v vsakokratnem odpiranju konkurence med ponudniki.</w:t>
      </w:r>
    </w:p>
    <w:p w14:paraId="226C56D7" w14:textId="77777777" w:rsidR="00F70DDF" w:rsidRPr="00026AB7" w:rsidRDefault="00F70DDF" w:rsidP="00F63D98">
      <w:pPr>
        <w:keepLines/>
        <w:widowControl w:val="0"/>
        <w:jc w:val="both"/>
        <w:rPr>
          <w:rFonts w:ascii="Tahoma" w:hAnsi="Tahoma" w:cs="Tahoma"/>
          <w:snapToGrid w:val="0"/>
        </w:rPr>
      </w:pPr>
    </w:p>
    <w:p w14:paraId="314C3A11" w14:textId="77777777" w:rsidR="00BE40B5" w:rsidRPr="00026AB7" w:rsidRDefault="00BE40B5" w:rsidP="00F63D98">
      <w:pPr>
        <w:keepLines/>
        <w:widowControl w:val="0"/>
        <w:jc w:val="both"/>
        <w:rPr>
          <w:rFonts w:ascii="Tahoma" w:hAnsi="Tahoma" w:cs="Tahoma"/>
          <w:snapToGrid w:val="0"/>
        </w:rPr>
      </w:pPr>
      <w:r w:rsidRPr="00026AB7">
        <w:rPr>
          <w:rFonts w:ascii="Tahoma" w:hAnsi="Tahoma" w:cs="Tahoma"/>
          <w:snapToGrid w:val="0"/>
        </w:rPr>
        <w:lastRenderedPageBreak/>
        <w:t>Ponudbeni predračun je priloga razpisne dokumentacije in je na voljo v elektronski obliki. Ponudbeni predračun ponudnik izpolni tako, da v posamezno postavko ponudbenega predračuna vnese ceno na enoto brez DDV. Ponudbena cena brez DDV je zaokrožena na dve decimalni mesti.</w:t>
      </w:r>
    </w:p>
    <w:p w14:paraId="545C6E59" w14:textId="77777777" w:rsidR="00BE40B5" w:rsidRPr="00026AB7" w:rsidRDefault="00BE40B5" w:rsidP="00F63D98">
      <w:pPr>
        <w:keepLines/>
        <w:widowControl w:val="0"/>
        <w:jc w:val="both"/>
        <w:rPr>
          <w:rFonts w:ascii="Tahoma" w:hAnsi="Tahoma" w:cs="Tahoma"/>
          <w:snapToGrid w:val="0"/>
        </w:rPr>
      </w:pPr>
    </w:p>
    <w:p w14:paraId="790233CE" w14:textId="773C47A2" w:rsidR="00BE40B5" w:rsidRPr="00026AB7" w:rsidRDefault="00BE40B5" w:rsidP="00F63D98">
      <w:pPr>
        <w:keepLines/>
        <w:widowControl w:val="0"/>
        <w:jc w:val="both"/>
        <w:rPr>
          <w:rFonts w:ascii="Tahoma" w:hAnsi="Tahoma" w:cs="Tahoma"/>
          <w:snapToGrid w:val="0"/>
        </w:rPr>
      </w:pPr>
      <w:r w:rsidRPr="00026AB7">
        <w:rPr>
          <w:rFonts w:ascii="Tahoma" w:hAnsi="Tahoma" w:cs="Tahoma"/>
          <w:snapToGrid w:val="0"/>
        </w:rPr>
        <w:t xml:space="preserve">Okvirna količina predmeta naročila, navedena v posamezni postavki ponudbenega predračuna, je količina, ki jo bo naročnik predvidoma potreboval v obdobju </w:t>
      </w:r>
      <w:r w:rsidR="00C06BC5" w:rsidRPr="00026AB7">
        <w:rPr>
          <w:rFonts w:ascii="Tahoma" w:hAnsi="Tahoma" w:cs="Tahoma"/>
          <w:snapToGrid w:val="0"/>
        </w:rPr>
        <w:t>veljavnosti okvirnega sporazuma, je informativne narave (količina bo lahko večja ali manjša), ter odvisne od dejanskih potreb naročnika</w:t>
      </w:r>
    </w:p>
    <w:p w14:paraId="7A4A49C6" w14:textId="77777777" w:rsidR="00BE40B5" w:rsidRPr="00026AB7" w:rsidRDefault="00BE40B5" w:rsidP="00F63D98">
      <w:pPr>
        <w:keepLines/>
        <w:widowControl w:val="0"/>
        <w:jc w:val="both"/>
        <w:rPr>
          <w:rFonts w:ascii="Tahoma" w:hAnsi="Tahoma" w:cs="Tahoma"/>
          <w:snapToGrid w:val="0"/>
        </w:rPr>
      </w:pPr>
    </w:p>
    <w:p w14:paraId="0EFD2CB7"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Način obračunavanja in plačilni pogoji</w:t>
      </w:r>
    </w:p>
    <w:p w14:paraId="21A91EA8" w14:textId="77777777" w:rsidR="00F70DDF" w:rsidRPr="00026AB7" w:rsidRDefault="00F70DDF" w:rsidP="00F63D98">
      <w:pPr>
        <w:keepLines/>
        <w:widowControl w:val="0"/>
        <w:jc w:val="both"/>
        <w:rPr>
          <w:rFonts w:ascii="Tahoma" w:hAnsi="Tahoma" w:cs="Tahoma"/>
          <w:kern w:val="16"/>
        </w:rPr>
      </w:pPr>
    </w:p>
    <w:p w14:paraId="7009D304" w14:textId="77777777" w:rsidR="00F70DDF" w:rsidRPr="00026AB7" w:rsidRDefault="00F70DDF" w:rsidP="00F63D98">
      <w:pPr>
        <w:keepLines/>
        <w:widowControl w:val="0"/>
        <w:jc w:val="both"/>
        <w:rPr>
          <w:rFonts w:ascii="Tahoma" w:hAnsi="Tahoma" w:cs="Tahoma"/>
          <w:kern w:val="16"/>
        </w:rPr>
      </w:pPr>
      <w:r w:rsidRPr="00026AB7">
        <w:rPr>
          <w:rFonts w:ascii="Tahoma" w:hAnsi="Tahoma" w:cs="Tahoma"/>
          <w:kern w:val="16"/>
        </w:rPr>
        <w:t>Način obračunavanja in plačilni pogoji so razvidni iz priloženega vzorca okvirnega sporazuma.</w:t>
      </w:r>
    </w:p>
    <w:p w14:paraId="43F1454D" w14:textId="77777777" w:rsidR="00F70DDF" w:rsidRPr="00026AB7" w:rsidRDefault="00F70DDF" w:rsidP="00F63D98">
      <w:pPr>
        <w:keepLines/>
        <w:widowControl w:val="0"/>
        <w:jc w:val="both"/>
        <w:rPr>
          <w:rFonts w:ascii="Tahoma" w:hAnsi="Tahoma" w:cs="Tahoma"/>
        </w:rPr>
      </w:pPr>
    </w:p>
    <w:p w14:paraId="19FC76C3"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Variantna /opcijska ponudba</w:t>
      </w:r>
    </w:p>
    <w:p w14:paraId="0564DDE0" w14:textId="77777777" w:rsidR="00F70DDF" w:rsidRPr="00026AB7" w:rsidRDefault="00F70DDF" w:rsidP="00F63D98">
      <w:pPr>
        <w:keepLines/>
        <w:widowControl w:val="0"/>
        <w:jc w:val="both"/>
        <w:rPr>
          <w:rFonts w:ascii="Tahoma" w:hAnsi="Tahoma" w:cs="Tahoma"/>
        </w:rPr>
      </w:pPr>
    </w:p>
    <w:p w14:paraId="09A09559" w14:textId="77777777" w:rsidR="00F70DDF" w:rsidRPr="00026AB7" w:rsidRDefault="00F70DDF" w:rsidP="00F63D98">
      <w:pPr>
        <w:keepLines/>
        <w:widowControl w:val="0"/>
        <w:ind w:right="56"/>
        <w:jc w:val="both"/>
        <w:rPr>
          <w:rFonts w:ascii="Tahoma" w:hAnsi="Tahoma" w:cs="Tahoma"/>
        </w:rPr>
      </w:pPr>
      <w:r w:rsidRPr="00026AB7">
        <w:rPr>
          <w:rFonts w:ascii="Tahoma" w:hAnsi="Tahoma" w:cs="Tahoma"/>
        </w:rPr>
        <w:t>Naročnik ne dopušča predložitve variantne in opcijske ponudbe. Naročnik bo tako ponudbo zavrnil kot nedopustno.</w:t>
      </w:r>
    </w:p>
    <w:p w14:paraId="708E28EF" w14:textId="77777777" w:rsidR="00F70DDF" w:rsidRPr="00026AB7" w:rsidRDefault="00F70DDF" w:rsidP="00F63D98">
      <w:pPr>
        <w:keepLines/>
        <w:widowControl w:val="0"/>
        <w:jc w:val="both"/>
        <w:rPr>
          <w:rFonts w:ascii="Tahoma" w:hAnsi="Tahoma" w:cs="Tahoma"/>
        </w:rPr>
      </w:pPr>
    </w:p>
    <w:p w14:paraId="18C53C1B"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Prav</w:t>
      </w:r>
      <w:bookmarkEnd w:id="11"/>
      <w:bookmarkEnd w:id="12"/>
      <w:bookmarkEnd w:id="13"/>
      <w:bookmarkEnd w:id="14"/>
      <w:bookmarkEnd w:id="15"/>
      <w:r w:rsidRPr="00026AB7">
        <w:rPr>
          <w:rFonts w:ascii="Tahoma" w:hAnsi="Tahoma" w:cs="Tahoma"/>
          <w:b/>
        </w:rPr>
        <w:t>no varstvo</w:t>
      </w:r>
    </w:p>
    <w:p w14:paraId="619FA535" w14:textId="77777777" w:rsidR="00F70DDF" w:rsidRPr="00026AB7" w:rsidRDefault="00F70DDF" w:rsidP="00F63D98">
      <w:pPr>
        <w:keepLines/>
        <w:widowControl w:val="0"/>
        <w:jc w:val="both"/>
        <w:rPr>
          <w:rFonts w:ascii="Tahoma" w:hAnsi="Tahoma" w:cs="Tahoma"/>
          <w:b/>
        </w:rPr>
      </w:pPr>
    </w:p>
    <w:p w14:paraId="4491D472" w14:textId="77777777" w:rsidR="00F70DDF" w:rsidRPr="00026AB7" w:rsidRDefault="00F70DDF" w:rsidP="00F63D98">
      <w:pPr>
        <w:keepLines/>
        <w:widowControl w:val="0"/>
        <w:autoSpaceDE w:val="0"/>
        <w:autoSpaceDN w:val="0"/>
        <w:adjustRightInd w:val="0"/>
        <w:jc w:val="both"/>
        <w:rPr>
          <w:rFonts w:ascii="Tahoma" w:hAnsi="Tahoma" w:cs="Tahoma"/>
        </w:rPr>
      </w:pPr>
      <w:r w:rsidRPr="00026AB7">
        <w:rPr>
          <w:rFonts w:ascii="Tahoma" w:hAnsi="Tahoma" w:cs="Tahoma"/>
        </w:rPr>
        <w:t xml:space="preserve">Ponudniku je zagotovljeno pravno varstvo, skladno z </w:t>
      </w:r>
      <w:r w:rsidRPr="00026AB7">
        <w:rPr>
          <w:rFonts w:ascii="Tahoma" w:hAnsi="Tahoma" w:cs="Tahoma"/>
          <w:bCs/>
        </w:rPr>
        <w:t>Zakonom o pravnem varstvu v postopkih javnega naročanja</w:t>
      </w:r>
      <w:r w:rsidRPr="00026AB7">
        <w:rPr>
          <w:rFonts w:ascii="Tahoma" w:hAnsi="Tahoma" w:cs="Tahoma"/>
        </w:rPr>
        <w:t xml:space="preserve"> (Ur. l. RS, št. 43/11 in nadaljnji; v nadaljevanju: ZPVPJN). </w:t>
      </w:r>
    </w:p>
    <w:p w14:paraId="298FEC5D" w14:textId="77777777" w:rsidR="00F70DDF" w:rsidRPr="00026AB7" w:rsidRDefault="00F70DDF" w:rsidP="00F63D98">
      <w:pPr>
        <w:keepLines/>
        <w:widowControl w:val="0"/>
        <w:autoSpaceDE w:val="0"/>
        <w:autoSpaceDN w:val="0"/>
        <w:adjustRightInd w:val="0"/>
        <w:jc w:val="both"/>
        <w:rPr>
          <w:rFonts w:ascii="Tahoma" w:hAnsi="Tahoma" w:cs="Tahoma"/>
        </w:rPr>
      </w:pPr>
    </w:p>
    <w:p w14:paraId="116B6230" w14:textId="77777777" w:rsidR="00F70DDF" w:rsidRPr="00026AB7" w:rsidRDefault="00F70DDF" w:rsidP="00F63D98">
      <w:pPr>
        <w:keepLines/>
        <w:widowControl w:val="0"/>
        <w:autoSpaceDE w:val="0"/>
        <w:autoSpaceDN w:val="0"/>
        <w:adjustRightInd w:val="0"/>
        <w:jc w:val="both"/>
        <w:rPr>
          <w:rFonts w:ascii="Tahoma" w:hAnsi="Tahoma" w:cs="Tahoma"/>
        </w:rPr>
      </w:pPr>
      <w:r w:rsidRPr="00026AB7">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5FA279F7" w14:textId="77777777" w:rsidR="00F70DDF" w:rsidRPr="00026AB7" w:rsidRDefault="00F70DDF" w:rsidP="00F63D98">
      <w:pPr>
        <w:keepLines/>
        <w:widowControl w:val="0"/>
        <w:autoSpaceDE w:val="0"/>
        <w:autoSpaceDN w:val="0"/>
        <w:adjustRightInd w:val="0"/>
        <w:jc w:val="both"/>
        <w:rPr>
          <w:rFonts w:ascii="Tahoma" w:hAnsi="Tahoma" w:cs="Tahoma"/>
        </w:rPr>
      </w:pPr>
    </w:p>
    <w:p w14:paraId="772DF136" w14:textId="77777777" w:rsidR="00F70DDF" w:rsidRPr="00026AB7" w:rsidRDefault="00F70DDF" w:rsidP="00F63D98">
      <w:pPr>
        <w:keepLines/>
        <w:widowControl w:val="0"/>
        <w:autoSpaceDE w:val="0"/>
        <w:autoSpaceDN w:val="0"/>
        <w:adjustRightInd w:val="0"/>
        <w:jc w:val="both"/>
        <w:rPr>
          <w:rFonts w:ascii="Tahoma" w:hAnsi="Tahoma" w:cs="Tahoma"/>
        </w:rPr>
      </w:pPr>
      <w:r w:rsidRPr="00026AB7">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88BA7D1" w14:textId="77777777" w:rsidR="00F70DDF" w:rsidRPr="00026AB7" w:rsidRDefault="00F70DDF" w:rsidP="00F63D98">
      <w:pPr>
        <w:keepLines/>
        <w:widowControl w:val="0"/>
        <w:autoSpaceDE w:val="0"/>
        <w:autoSpaceDN w:val="0"/>
        <w:adjustRightInd w:val="0"/>
        <w:jc w:val="both"/>
        <w:rPr>
          <w:rFonts w:ascii="Tahoma" w:hAnsi="Tahoma" w:cs="Tahoma"/>
        </w:rPr>
      </w:pPr>
    </w:p>
    <w:p w14:paraId="60B1D8DC" w14:textId="77777777" w:rsidR="00F70DDF" w:rsidRPr="00026AB7" w:rsidRDefault="00F70DDF" w:rsidP="00F63D98">
      <w:pPr>
        <w:keepLines/>
        <w:widowControl w:val="0"/>
        <w:autoSpaceDE w:val="0"/>
        <w:autoSpaceDN w:val="0"/>
        <w:adjustRightInd w:val="0"/>
        <w:jc w:val="both"/>
        <w:rPr>
          <w:rFonts w:ascii="Tahoma" w:hAnsi="Tahoma" w:cs="Tahoma"/>
        </w:rPr>
      </w:pPr>
      <w:r w:rsidRPr="00026AB7">
        <w:rPr>
          <w:rFonts w:ascii="Tahoma" w:hAnsi="Tahoma" w:cs="Tahoma"/>
        </w:rPr>
        <w:t xml:space="preserve">Zahtevek za revizijo mora biti sestavljen v skladu z določili 15. člena ZPVPJN in se vloži preko portala eRevizija. Vlagatelj mora zahtevku za revizijo priložiti potrdilo o plačilu takse. Zahtevek za revizijo se vloži v roku iz 25. člena ZPVPJN. </w:t>
      </w:r>
    </w:p>
    <w:p w14:paraId="21D96B42" w14:textId="77777777" w:rsidR="00F70DDF" w:rsidRPr="00026AB7" w:rsidRDefault="00F70DDF" w:rsidP="00F63D98">
      <w:pPr>
        <w:keepLines/>
        <w:widowControl w:val="0"/>
        <w:autoSpaceDE w:val="0"/>
        <w:autoSpaceDN w:val="0"/>
        <w:adjustRightInd w:val="0"/>
        <w:jc w:val="both"/>
        <w:rPr>
          <w:rFonts w:ascii="Tahoma" w:hAnsi="Tahoma" w:cs="Tahoma"/>
        </w:rPr>
      </w:pPr>
    </w:p>
    <w:p w14:paraId="2CF475B4"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Skupna ponudba</w:t>
      </w:r>
    </w:p>
    <w:p w14:paraId="3954531B" w14:textId="77777777" w:rsidR="00F70DDF" w:rsidRPr="00026AB7" w:rsidRDefault="00F70DDF" w:rsidP="00F63D98">
      <w:pPr>
        <w:keepLines/>
        <w:widowControl w:val="0"/>
        <w:jc w:val="both"/>
        <w:rPr>
          <w:rFonts w:ascii="Tahoma" w:hAnsi="Tahoma" w:cs="Tahoma"/>
        </w:rPr>
      </w:pPr>
    </w:p>
    <w:p w14:paraId="73050F0B" w14:textId="77777777" w:rsidR="00F70DDF" w:rsidRPr="00026AB7" w:rsidRDefault="00F70DDF" w:rsidP="00F63D98">
      <w:pPr>
        <w:keepLines/>
        <w:widowControl w:val="0"/>
        <w:jc w:val="both"/>
        <w:rPr>
          <w:rFonts w:ascii="Tahoma" w:hAnsi="Tahoma" w:cs="Tahoma"/>
          <w:u w:val="single"/>
        </w:rPr>
      </w:pPr>
      <w:r w:rsidRPr="00026AB7">
        <w:rPr>
          <w:rFonts w:ascii="Tahoma" w:hAnsi="Tahoma" w:cs="Tahoma"/>
          <w:u w:val="single"/>
        </w:rPr>
        <w:t xml:space="preserve">Ponudbo lahko predloži skupina ponudnikov, ki mora predložiti pravni akt o skupni izvedbi naročila. </w:t>
      </w:r>
    </w:p>
    <w:p w14:paraId="241F09D7" w14:textId="77777777" w:rsidR="00F70DDF" w:rsidRPr="00026AB7" w:rsidRDefault="00F70DDF" w:rsidP="00F63D98">
      <w:pPr>
        <w:keepLines/>
        <w:widowControl w:val="0"/>
        <w:jc w:val="both"/>
        <w:rPr>
          <w:rFonts w:ascii="Tahoma" w:hAnsi="Tahoma" w:cs="Tahoma"/>
        </w:rPr>
      </w:pPr>
      <w:r w:rsidRPr="00026AB7">
        <w:rPr>
          <w:rFonts w:ascii="Tahoma" w:hAnsi="Tahoma" w:cs="Tahoma"/>
        </w:rPr>
        <w:t>Navedeni pravni akt mora natančno opredeliti:</w:t>
      </w:r>
    </w:p>
    <w:p w14:paraId="55C945DC" w14:textId="77777777" w:rsidR="00F70DDF" w:rsidRPr="00026AB7" w:rsidRDefault="00F70DDF" w:rsidP="00F63D98">
      <w:pPr>
        <w:keepLines/>
        <w:widowControl w:val="0"/>
        <w:numPr>
          <w:ilvl w:val="0"/>
          <w:numId w:val="28"/>
        </w:numPr>
        <w:ind w:left="426"/>
        <w:jc w:val="both"/>
        <w:rPr>
          <w:rFonts w:ascii="Tahoma" w:hAnsi="Tahoma" w:cs="Tahoma"/>
          <w:sz w:val="18"/>
        </w:rPr>
      </w:pPr>
      <w:r w:rsidRPr="00026AB7">
        <w:rPr>
          <w:rFonts w:ascii="Tahoma" w:hAnsi="Tahoma" w:cs="Tahoma"/>
          <w:sz w:val="18"/>
        </w:rPr>
        <w:t>medsebojno odgovornost posameznih članov skupine za izvedbo naročila znotraj skupine;</w:t>
      </w:r>
    </w:p>
    <w:p w14:paraId="2589F113" w14:textId="77777777" w:rsidR="00F70DDF" w:rsidRPr="00026AB7" w:rsidRDefault="00F70DDF" w:rsidP="00F63D98">
      <w:pPr>
        <w:keepLines/>
        <w:widowControl w:val="0"/>
        <w:numPr>
          <w:ilvl w:val="0"/>
          <w:numId w:val="28"/>
        </w:numPr>
        <w:ind w:left="426"/>
        <w:jc w:val="both"/>
        <w:rPr>
          <w:rFonts w:ascii="Tahoma" w:hAnsi="Tahoma" w:cs="Tahoma"/>
          <w:sz w:val="18"/>
        </w:rPr>
      </w:pPr>
      <w:r w:rsidRPr="00026AB7">
        <w:rPr>
          <w:rFonts w:ascii="Tahoma" w:hAnsi="Tahoma" w:cs="Tahoma"/>
          <w:sz w:val="18"/>
        </w:rPr>
        <w:t>neomejeno solidarno odgovornost članov (partnerjev) skupine do naročnika glede vseh pogodbenih obveznosti;</w:t>
      </w:r>
    </w:p>
    <w:p w14:paraId="37F22BD0" w14:textId="77777777" w:rsidR="00F70DDF" w:rsidRPr="00026AB7" w:rsidRDefault="00F70DDF" w:rsidP="00F63D98">
      <w:pPr>
        <w:keepLines/>
        <w:widowControl w:val="0"/>
        <w:numPr>
          <w:ilvl w:val="0"/>
          <w:numId w:val="28"/>
        </w:numPr>
        <w:ind w:left="426"/>
        <w:jc w:val="both"/>
        <w:rPr>
          <w:rFonts w:ascii="Tahoma" w:hAnsi="Tahoma" w:cs="Tahoma"/>
          <w:sz w:val="18"/>
        </w:rPr>
      </w:pPr>
      <w:r w:rsidRPr="00026AB7">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60879018" w14:textId="77777777" w:rsidR="00F70DDF" w:rsidRPr="00026AB7" w:rsidRDefault="00F70DDF" w:rsidP="00F63D98">
      <w:pPr>
        <w:keepLines/>
        <w:widowControl w:val="0"/>
        <w:numPr>
          <w:ilvl w:val="0"/>
          <w:numId w:val="28"/>
        </w:numPr>
        <w:ind w:left="426"/>
        <w:jc w:val="both"/>
        <w:rPr>
          <w:rFonts w:ascii="Tahoma" w:hAnsi="Tahoma" w:cs="Tahoma"/>
          <w:sz w:val="18"/>
        </w:rPr>
      </w:pPr>
      <w:r w:rsidRPr="00026AB7">
        <w:rPr>
          <w:rFonts w:ascii="Tahoma" w:hAnsi="Tahoma" w:cs="Tahoma"/>
          <w:sz w:val="18"/>
        </w:rPr>
        <w:t xml:space="preserve">nosilca zavarovanja glede vseh pogodbenih obveznosti;  </w:t>
      </w:r>
    </w:p>
    <w:p w14:paraId="4BAFD823" w14:textId="77777777" w:rsidR="00F70DDF" w:rsidRPr="00026AB7" w:rsidRDefault="00F70DDF" w:rsidP="00F63D98">
      <w:pPr>
        <w:keepLines/>
        <w:widowControl w:val="0"/>
        <w:numPr>
          <w:ilvl w:val="0"/>
          <w:numId w:val="28"/>
        </w:numPr>
        <w:ind w:left="426"/>
        <w:jc w:val="both"/>
        <w:rPr>
          <w:rFonts w:ascii="Tahoma" w:hAnsi="Tahoma" w:cs="Tahoma"/>
          <w:sz w:val="18"/>
        </w:rPr>
      </w:pPr>
      <w:r w:rsidRPr="00026AB7">
        <w:rPr>
          <w:rFonts w:ascii="Tahoma" w:hAnsi="Tahoma" w:cs="Tahoma"/>
          <w:sz w:val="18"/>
        </w:rPr>
        <w:t>vse nosilce finančnih obračunov in transakcij z navedbo transakcijskega računa, preko katerih se bo izvajalo plačevanje pogodbenih obveznosti;</w:t>
      </w:r>
    </w:p>
    <w:p w14:paraId="34039460" w14:textId="77777777" w:rsidR="00F70DDF" w:rsidRPr="00026AB7" w:rsidRDefault="00F70DDF" w:rsidP="00F63D98">
      <w:pPr>
        <w:keepLines/>
        <w:widowControl w:val="0"/>
        <w:numPr>
          <w:ilvl w:val="0"/>
          <w:numId w:val="28"/>
        </w:numPr>
        <w:ind w:left="426"/>
        <w:jc w:val="both"/>
        <w:rPr>
          <w:rFonts w:ascii="Tahoma" w:hAnsi="Tahoma" w:cs="Tahoma"/>
          <w:sz w:val="18"/>
        </w:rPr>
      </w:pPr>
      <w:r w:rsidRPr="00026AB7">
        <w:rPr>
          <w:rFonts w:ascii="Tahoma" w:hAnsi="Tahoma" w:cs="Tahoma"/>
          <w:sz w:val="18"/>
        </w:rPr>
        <w:t>določila v primeru izstopa partnerja ter pod kakšnimi pogoji lahko pride do spremembe članov skupine izvajalcev;</w:t>
      </w:r>
    </w:p>
    <w:p w14:paraId="086002AA" w14:textId="77777777" w:rsidR="00F70DDF" w:rsidRPr="00026AB7" w:rsidRDefault="00F70DDF" w:rsidP="00F63D98">
      <w:pPr>
        <w:keepLines/>
        <w:widowControl w:val="0"/>
        <w:numPr>
          <w:ilvl w:val="0"/>
          <w:numId w:val="28"/>
        </w:numPr>
        <w:ind w:left="426"/>
        <w:jc w:val="both"/>
        <w:rPr>
          <w:rFonts w:ascii="Tahoma" w:hAnsi="Tahoma" w:cs="Tahoma"/>
          <w:sz w:val="18"/>
        </w:rPr>
      </w:pPr>
      <w:r w:rsidRPr="00026AB7">
        <w:rPr>
          <w:rFonts w:ascii="Tahoma" w:hAnsi="Tahoma" w:cs="Tahoma"/>
          <w:sz w:val="18"/>
        </w:rPr>
        <w:t>opredelitev deležev in področje dela partnerjev;</w:t>
      </w:r>
    </w:p>
    <w:p w14:paraId="6652FACA" w14:textId="77777777" w:rsidR="00F70DDF" w:rsidRPr="00026AB7" w:rsidRDefault="00F70DDF" w:rsidP="00F63D98">
      <w:pPr>
        <w:keepLines/>
        <w:widowControl w:val="0"/>
        <w:numPr>
          <w:ilvl w:val="0"/>
          <w:numId w:val="28"/>
        </w:numPr>
        <w:ind w:left="426"/>
        <w:jc w:val="both"/>
        <w:rPr>
          <w:rFonts w:ascii="Tahoma" w:hAnsi="Tahoma" w:cs="Tahoma"/>
          <w:sz w:val="18"/>
        </w:rPr>
      </w:pPr>
      <w:r w:rsidRPr="00026AB7">
        <w:rPr>
          <w:rFonts w:ascii="Tahoma" w:hAnsi="Tahoma" w:cs="Tahoma"/>
          <w:sz w:val="18"/>
        </w:rPr>
        <w:t>podpisnike pogodbe (opredelitev ali so podpisniki vsi člani skupine ali pooblaščen član);</w:t>
      </w:r>
    </w:p>
    <w:p w14:paraId="186BF8B8" w14:textId="77777777" w:rsidR="00F70DDF" w:rsidRPr="00026AB7" w:rsidRDefault="00F70DDF" w:rsidP="00F63D98">
      <w:pPr>
        <w:keepLines/>
        <w:widowControl w:val="0"/>
        <w:numPr>
          <w:ilvl w:val="0"/>
          <w:numId w:val="28"/>
        </w:numPr>
        <w:ind w:left="426"/>
        <w:jc w:val="both"/>
        <w:rPr>
          <w:rFonts w:ascii="Tahoma" w:hAnsi="Tahoma" w:cs="Tahoma"/>
          <w:sz w:val="18"/>
        </w:rPr>
      </w:pPr>
      <w:r w:rsidRPr="00026AB7">
        <w:rPr>
          <w:rFonts w:ascii="Tahoma" w:hAnsi="Tahoma" w:cs="Tahoma"/>
          <w:sz w:val="18"/>
        </w:rPr>
        <w:t>obveznost članov skupine, da morajo o vseh spremembah pravnega akta o skupni izvedbi naročila, redno obveščati naročnika.</w:t>
      </w:r>
    </w:p>
    <w:p w14:paraId="01315C73" w14:textId="77777777" w:rsidR="00F70DDF" w:rsidRPr="00026AB7" w:rsidRDefault="00F70DDF" w:rsidP="00F63D98">
      <w:pPr>
        <w:keepLines/>
        <w:widowControl w:val="0"/>
        <w:jc w:val="both"/>
        <w:rPr>
          <w:rFonts w:ascii="Tahoma" w:hAnsi="Tahoma" w:cs="Tahoma"/>
          <w:sz w:val="14"/>
        </w:rPr>
      </w:pPr>
    </w:p>
    <w:p w14:paraId="5DB464B1" w14:textId="77777777" w:rsidR="00F70DDF" w:rsidRPr="00026AB7" w:rsidRDefault="00F70DDF" w:rsidP="00F63D98">
      <w:pPr>
        <w:keepLines/>
        <w:widowControl w:val="0"/>
        <w:jc w:val="both"/>
        <w:rPr>
          <w:rFonts w:ascii="Tahoma" w:hAnsi="Tahoma" w:cs="Tahoma"/>
          <w:u w:val="single"/>
        </w:rPr>
      </w:pPr>
      <w:r w:rsidRPr="00026AB7">
        <w:rPr>
          <w:rFonts w:ascii="Tahoma" w:hAnsi="Tahoma" w:cs="Tahoma"/>
          <w:u w:val="single"/>
        </w:rPr>
        <w:t>Vsak član skupine izvajalcev v okviru skupne ponudbe odgovarja naročniku neomejeno solidarno.</w:t>
      </w:r>
    </w:p>
    <w:p w14:paraId="6C87CDFD" w14:textId="77777777" w:rsidR="00F70DDF" w:rsidRPr="00026AB7" w:rsidRDefault="00F70DDF" w:rsidP="00F63D98">
      <w:pPr>
        <w:keepLines/>
        <w:widowControl w:val="0"/>
        <w:jc w:val="both"/>
        <w:rPr>
          <w:rFonts w:ascii="Tahoma" w:hAnsi="Tahoma" w:cs="Tahoma"/>
          <w:u w:val="single"/>
        </w:rPr>
      </w:pPr>
      <w:r w:rsidRPr="00026AB7">
        <w:rPr>
          <w:rFonts w:ascii="Tahoma" w:hAnsi="Tahoma" w:cs="Tahoma"/>
        </w:rPr>
        <w:t xml:space="preserve">K prilogi 1 se priloži </w:t>
      </w:r>
      <w:r w:rsidRPr="00026AB7">
        <w:rPr>
          <w:rFonts w:ascii="Tahoma" w:hAnsi="Tahoma" w:cs="Tahoma"/>
          <w:u w:val="single"/>
        </w:rPr>
        <w:t>pravni akt o skupni izvedbi naročila, podpisan s strani vseh ponudnikov, ki sodelujejo pri izvedbi naročila.</w:t>
      </w:r>
    </w:p>
    <w:p w14:paraId="30F65999" w14:textId="77777777" w:rsidR="00F70DDF" w:rsidRPr="00026AB7" w:rsidRDefault="00F70DDF" w:rsidP="00F63D98">
      <w:pPr>
        <w:keepLines/>
        <w:widowControl w:val="0"/>
        <w:jc w:val="both"/>
        <w:rPr>
          <w:rFonts w:ascii="Tahoma" w:hAnsi="Tahoma" w:cs="Tahoma"/>
          <w:sz w:val="16"/>
          <w:u w:val="single"/>
        </w:rPr>
      </w:pPr>
    </w:p>
    <w:p w14:paraId="75D811A1" w14:textId="77777777" w:rsidR="00F70DDF" w:rsidRPr="00026AB7" w:rsidRDefault="00F70DDF" w:rsidP="00F63D98">
      <w:pPr>
        <w:keepLines/>
        <w:widowControl w:val="0"/>
        <w:jc w:val="both"/>
        <w:rPr>
          <w:rFonts w:ascii="Tahoma" w:hAnsi="Tahoma" w:cs="Tahoma"/>
        </w:rPr>
      </w:pPr>
      <w:r w:rsidRPr="00026AB7">
        <w:rPr>
          <w:rFonts w:ascii="Tahoma" w:hAnsi="Tahoma" w:cs="Tahoma"/>
        </w:rPr>
        <w:t xml:space="preserve">Če ponudnik nastopa </w:t>
      </w:r>
      <w:r w:rsidRPr="00026AB7">
        <w:rPr>
          <w:rFonts w:ascii="Tahoma" w:hAnsi="Tahoma" w:cs="Tahoma"/>
          <w:b/>
          <w:u w:val="single"/>
        </w:rPr>
        <w:t>v skupni ponudbi</w:t>
      </w:r>
      <w:r w:rsidRPr="00026AB7">
        <w:rPr>
          <w:rFonts w:ascii="Tahoma" w:hAnsi="Tahoma" w:cs="Tahoma"/>
          <w:u w:val="single"/>
        </w:rPr>
        <w:t xml:space="preserve"> (s partner/ji)</w:t>
      </w:r>
      <w:r w:rsidRPr="00026AB7">
        <w:rPr>
          <w:rFonts w:ascii="Tahoma" w:hAnsi="Tahoma" w:cs="Tahoma"/>
        </w:rPr>
        <w:t xml:space="preserve">, mora </w:t>
      </w:r>
      <w:r w:rsidRPr="00026AB7">
        <w:rPr>
          <w:rFonts w:ascii="Tahoma" w:hAnsi="Tahoma" w:cs="Tahoma"/>
          <w:u w:val="single"/>
        </w:rPr>
        <w:t>poleg svojega</w:t>
      </w:r>
      <w:r w:rsidRPr="00026AB7">
        <w:rPr>
          <w:rFonts w:ascii="Tahoma" w:hAnsi="Tahoma" w:cs="Tahoma"/>
        </w:rPr>
        <w:t xml:space="preserve"> priložiti </w:t>
      </w:r>
      <w:r w:rsidRPr="00026AB7">
        <w:rPr>
          <w:rFonts w:ascii="Tahoma" w:hAnsi="Tahoma" w:cs="Tahoma"/>
          <w:u w:val="single"/>
        </w:rPr>
        <w:t>tudi</w:t>
      </w:r>
      <w:r w:rsidRPr="00026AB7">
        <w:rPr>
          <w:rFonts w:ascii="Tahoma" w:hAnsi="Tahoma" w:cs="Tahoma"/>
        </w:rPr>
        <w:t xml:space="preserve"> </w:t>
      </w:r>
      <w:r w:rsidRPr="00026AB7">
        <w:rPr>
          <w:rFonts w:ascii="Tahoma" w:hAnsi="Tahoma" w:cs="Tahoma"/>
          <w:b/>
        </w:rPr>
        <w:t>ločen</w:t>
      </w:r>
      <w:r w:rsidRPr="00026AB7">
        <w:t xml:space="preserve"> </w:t>
      </w:r>
      <w:r w:rsidRPr="00026AB7">
        <w:rPr>
          <w:rFonts w:ascii="Tahoma" w:hAnsi="Tahoma" w:cs="Tahoma"/>
        </w:rPr>
        <w:t xml:space="preserve">ESPD obrazec </w:t>
      </w:r>
      <w:r w:rsidRPr="00026AB7">
        <w:rPr>
          <w:rFonts w:ascii="Tahoma" w:hAnsi="Tahoma" w:cs="Tahoma"/>
          <w:u w:val="single"/>
        </w:rPr>
        <w:t xml:space="preserve">za </w:t>
      </w:r>
      <w:r w:rsidRPr="00026AB7">
        <w:rPr>
          <w:rFonts w:ascii="Tahoma" w:hAnsi="Tahoma" w:cs="Tahoma"/>
          <w:b/>
          <w:u w:val="single"/>
        </w:rPr>
        <w:t>vsakega</w:t>
      </w:r>
      <w:r w:rsidRPr="00026AB7">
        <w:rPr>
          <w:rFonts w:ascii="Tahoma" w:hAnsi="Tahoma" w:cs="Tahoma"/>
          <w:u w:val="single"/>
        </w:rPr>
        <w:t xml:space="preserve"> od sodelujočih partnerjev v skupni ponudbi</w:t>
      </w:r>
      <w:r w:rsidRPr="00026AB7">
        <w:rPr>
          <w:rFonts w:ascii="Tahoma" w:hAnsi="Tahoma" w:cs="Tahoma"/>
        </w:rPr>
        <w:t>.</w:t>
      </w:r>
    </w:p>
    <w:p w14:paraId="7D293F87" w14:textId="77777777" w:rsidR="00F70DDF" w:rsidRPr="00026AB7" w:rsidRDefault="00F70DDF" w:rsidP="00F63D98">
      <w:pPr>
        <w:keepLines/>
        <w:widowControl w:val="0"/>
        <w:jc w:val="both"/>
        <w:rPr>
          <w:rFonts w:ascii="Tahoma" w:hAnsi="Tahoma" w:cs="Tahoma"/>
        </w:rPr>
      </w:pPr>
    </w:p>
    <w:p w14:paraId="32770991"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Ponudba s podizvajalci</w:t>
      </w:r>
    </w:p>
    <w:p w14:paraId="1BB6CC54" w14:textId="77777777" w:rsidR="00F70DDF" w:rsidRPr="00026AB7" w:rsidRDefault="00F70DDF" w:rsidP="00F63D98">
      <w:pPr>
        <w:keepLines/>
        <w:widowControl w:val="0"/>
        <w:ind w:left="720"/>
        <w:jc w:val="both"/>
        <w:rPr>
          <w:rFonts w:ascii="Tahoma" w:hAnsi="Tahoma" w:cs="Tahoma"/>
        </w:rPr>
      </w:pPr>
    </w:p>
    <w:p w14:paraId="4EC98563" w14:textId="77777777" w:rsidR="00F70DDF" w:rsidRPr="00026AB7" w:rsidRDefault="00F70DDF" w:rsidP="00F63D98">
      <w:pPr>
        <w:keepLines/>
        <w:widowControl w:val="0"/>
        <w:jc w:val="both"/>
        <w:rPr>
          <w:rFonts w:ascii="Tahoma" w:hAnsi="Tahoma" w:cs="Tahoma"/>
          <w:kern w:val="16"/>
          <w:u w:val="single"/>
        </w:rPr>
      </w:pPr>
      <w:r w:rsidRPr="00026AB7">
        <w:rPr>
          <w:rFonts w:ascii="Tahoma"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240EFCC3" w14:textId="77777777" w:rsidR="00F70DDF" w:rsidRPr="00026AB7" w:rsidRDefault="00F70DDF" w:rsidP="00F63D98">
      <w:pPr>
        <w:keepLines/>
        <w:widowControl w:val="0"/>
        <w:jc w:val="both"/>
        <w:rPr>
          <w:rFonts w:ascii="Tahoma" w:hAnsi="Tahoma" w:cs="Tahoma"/>
          <w:kern w:val="16"/>
        </w:rPr>
      </w:pPr>
    </w:p>
    <w:p w14:paraId="6E03777D" w14:textId="77777777" w:rsidR="00F70DDF" w:rsidRPr="00026AB7" w:rsidRDefault="00F70DDF" w:rsidP="00F63D98">
      <w:pPr>
        <w:keepLines/>
        <w:widowControl w:val="0"/>
        <w:jc w:val="both"/>
        <w:rPr>
          <w:rFonts w:ascii="Tahoma" w:hAnsi="Tahoma" w:cs="Tahoma"/>
          <w:kern w:val="16"/>
        </w:rPr>
      </w:pPr>
      <w:r w:rsidRPr="00026AB7">
        <w:rPr>
          <w:rFonts w:ascii="Tahoma" w:hAnsi="Tahoma" w:cs="Tahoma"/>
          <w:kern w:val="16"/>
        </w:rPr>
        <w:t xml:space="preserve">Če ponudnik ne ravna v skladu s 94. člena ZJN-3, bo naročnik Državni revizijski komisiji podal predlog za uvedbo postopka o prekršku iz 2. točke 1. odstavka 112. člena ZJN-3. </w:t>
      </w:r>
    </w:p>
    <w:p w14:paraId="160BEE86" w14:textId="77777777" w:rsidR="00F70DDF" w:rsidRPr="00026AB7" w:rsidRDefault="00F70DDF" w:rsidP="00F63D98">
      <w:pPr>
        <w:keepLines/>
        <w:widowControl w:val="0"/>
        <w:jc w:val="both"/>
        <w:rPr>
          <w:rFonts w:ascii="Tahoma" w:hAnsi="Tahoma" w:cs="Tahoma"/>
          <w:kern w:val="16"/>
        </w:rPr>
      </w:pPr>
    </w:p>
    <w:p w14:paraId="62CA44BF" w14:textId="77777777" w:rsidR="00F70DDF" w:rsidRPr="00026AB7" w:rsidRDefault="00F70DDF" w:rsidP="00F63D98">
      <w:pPr>
        <w:keepLines/>
        <w:widowControl w:val="0"/>
        <w:jc w:val="both"/>
        <w:rPr>
          <w:rFonts w:ascii="Tahoma" w:hAnsi="Tahoma" w:cs="Tahoma"/>
          <w:kern w:val="16"/>
        </w:rPr>
      </w:pPr>
      <w:r w:rsidRPr="00026AB7">
        <w:rPr>
          <w:rFonts w:ascii="Tahoma" w:hAnsi="Tahoma" w:cs="Tahoma"/>
          <w:kern w:val="16"/>
          <w:u w:val="single"/>
        </w:rPr>
        <w:t>Ponudnik, kateremu bo javno naročilo oddano, bo v razmerju do naročnika v celoti odgovarjal za izvedbo prejetega naročila, ne glede na število podizvajalcev</w:t>
      </w:r>
      <w:r w:rsidRPr="00026AB7">
        <w:rPr>
          <w:rFonts w:ascii="Tahoma" w:hAnsi="Tahoma" w:cs="Tahoma"/>
          <w:kern w:val="16"/>
        </w:rPr>
        <w:t>.</w:t>
      </w:r>
    </w:p>
    <w:p w14:paraId="04BC4AD4" w14:textId="77777777" w:rsidR="00F70DDF" w:rsidRPr="00026AB7" w:rsidRDefault="00F70DDF" w:rsidP="00F63D98">
      <w:pPr>
        <w:keepLines/>
        <w:widowControl w:val="0"/>
        <w:jc w:val="both"/>
        <w:rPr>
          <w:rFonts w:ascii="Tahoma" w:hAnsi="Tahoma" w:cs="Tahoma"/>
          <w:kern w:val="16"/>
        </w:rPr>
      </w:pPr>
    </w:p>
    <w:p w14:paraId="468F48A9" w14:textId="77777777" w:rsidR="00F70DDF" w:rsidRPr="00026AB7" w:rsidRDefault="00F70DDF" w:rsidP="00F63D98">
      <w:pPr>
        <w:keepLines/>
        <w:widowControl w:val="0"/>
        <w:jc w:val="both"/>
        <w:rPr>
          <w:rFonts w:ascii="Tahoma" w:hAnsi="Tahoma" w:cs="Tahoma"/>
          <w:kern w:val="16"/>
        </w:rPr>
      </w:pPr>
      <w:r w:rsidRPr="00026AB7">
        <w:rPr>
          <w:rFonts w:ascii="Tahoma" w:hAnsi="Tahoma" w:cs="Tahoma"/>
          <w:kern w:val="16"/>
        </w:rPr>
        <w:t xml:space="preserve">Naročnik lahko od ponudnika, kateremu se je odločil oddati javno naročilo zahteva predložitev </w:t>
      </w:r>
      <w:r w:rsidRPr="00026AB7">
        <w:rPr>
          <w:rFonts w:ascii="Tahoma" w:hAnsi="Tahoma" w:cs="Tahoma"/>
          <w:kern w:val="16"/>
          <w:u w:val="single"/>
        </w:rPr>
        <w:t>podizvajalske pogodbe</w:t>
      </w:r>
      <w:r w:rsidRPr="00026AB7">
        <w:rPr>
          <w:rFonts w:ascii="Tahoma"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1E3443B" w14:textId="77777777" w:rsidR="00F70DDF" w:rsidRPr="00026AB7" w:rsidRDefault="00F70DDF" w:rsidP="00F63D98">
      <w:pPr>
        <w:keepLines/>
        <w:widowControl w:val="0"/>
        <w:jc w:val="both"/>
        <w:rPr>
          <w:rFonts w:ascii="Tahoma" w:hAnsi="Tahoma" w:cs="Tahoma"/>
        </w:rPr>
      </w:pPr>
    </w:p>
    <w:p w14:paraId="06BD2DD4" w14:textId="77777777" w:rsidR="00F70DDF" w:rsidRPr="00026AB7" w:rsidRDefault="00F70DDF" w:rsidP="00F63D98">
      <w:pPr>
        <w:keepLines/>
        <w:widowControl w:val="0"/>
        <w:jc w:val="both"/>
        <w:rPr>
          <w:rFonts w:ascii="Tahoma" w:hAnsi="Tahoma" w:cs="Tahoma"/>
          <w:b/>
          <w:u w:val="single"/>
        </w:rPr>
      </w:pPr>
      <w:r w:rsidRPr="00026AB7">
        <w:rPr>
          <w:rFonts w:ascii="Tahoma" w:hAnsi="Tahoma" w:cs="Tahoma"/>
          <w:b/>
          <w:u w:val="single"/>
        </w:rPr>
        <w:t>Dokazila oz. zahtevana dokumentacija za podizvajalce:</w:t>
      </w:r>
    </w:p>
    <w:p w14:paraId="2293DFCF" w14:textId="77777777" w:rsidR="00F70DDF" w:rsidRPr="00026AB7" w:rsidRDefault="00F70DDF" w:rsidP="00F63D98">
      <w:pPr>
        <w:keepLines/>
        <w:widowControl w:val="0"/>
        <w:jc w:val="both"/>
        <w:rPr>
          <w:rFonts w:ascii="Tahoma" w:hAnsi="Tahoma" w:cs="Tahoma"/>
          <w:sz w:val="8"/>
        </w:rPr>
      </w:pPr>
    </w:p>
    <w:p w14:paraId="1DFDBEBD" w14:textId="77777777" w:rsidR="00F70DDF" w:rsidRPr="00026AB7" w:rsidRDefault="00F70DDF" w:rsidP="00F63D98">
      <w:pPr>
        <w:keepLines/>
        <w:widowControl w:val="0"/>
        <w:numPr>
          <w:ilvl w:val="0"/>
          <w:numId w:val="29"/>
        </w:numPr>
        <w:ind w:left="426" w:hanging="284"/>
        <w:jc w:val="both"/>
        <w:rPr>
          <w:rFonts w:ascii="Tahoma" w:hAnsi="Tahoma" w:cs="Tahoma"/>
        </w:rPr>
      </w:pPr>
      <w:r w:rsidRPr="00026AB7">
        <w:rPr>
          <w:rFonts w:ascii="Tahoma" w:hAnsi="Tahoma" w:cs="Tahoma"/>
        </w:rPr>
        <w:t xml:space="preserve">izpolnjen obrazec ESPD s strani podizvajalca/ev (Priloga 3/2), </w:t>
      </w:r>
    </w:p>
    <w:p w14:paraId="2A8B2C3F" w14:textId="77777777" w:rsidR="00F70DDF" w:rsidRPr="00026AB7" w:rsidRDefault="00F70DDF" w:rsidP="00F63D98">
      <w:pPr>
        <w:keepLines/>
        <w:widowControl w:val="0"/>
        <w:numPr>
          <w:ilvl w:val="0"/>
          <w:numId w:val="29"/>
        </w:numPr>
        <w:ind w:left="426" w:hanging="284"/>
        <w:jc w:val="both"/>
        <w:rPr>
          <w:rFonts w:ascii="Tahoma" w:hAnsi="Tahoma" w:cs="Tahoma"/>
        </w:rPr>
      </w:pPr>
      <w:r w:rsidRPr="00026AB7">
        <w:rPr>
          <w:rFonts w:ascii="Tahoma" w:hAnsi="Tahoma" w:cs="Tahoma"/>
        </w:rPr>
        <w:t>Prilogo 3/3 »Izjava o udeležbi fizičnih in pravnih oseb v lastništvu ponudnika«;</w:t>
      </w:r>
    </w:p>
    <w:p w14:paraId="382D24F9" w14:textId="77777777" w:rsidR="00F70DDF" w:rsidRPr="00026AB7" w:rsidRDefault="00F70DDF" w:rsidP="00F63D98">
      <w:pPr>
        <w:keepLines/>
        <w:widowControl w:val="0"/>
        <w:numPr>
          <w:ilvl w:val="0"/>
          <w:numId w:val="29"/>
        </w:numPr>
        <w:ind w:left="426" w:hanging="284"/>
        <w:jc w:val="both"/>
        <w:rPr>
          <w:rFonts w:ascii="Tahoma" w:hAnsi="Tahoma" w:cs="Tahoma"/>
        </w:rPr>
      </w:pPr>
      <w:r w:rsidRPr="00026AB7">
        <w:rPr>
          <w:rFonts w:ascii="Tahoma" w:hAnsi="Tahoma" w:cs="Tahoma"/>
        </w:rPr>
        <w:t xml:space="preserve">Prilogo 4 »Pooblastilo za pridobitev potrdila iz kazenske evidence«; </w:t>
      </w:r>
    </w:p>
    <w:p w14:paraId="36F02981" w14:textId="77777777" w:rsidR="00F70DDF" w:rsidRPr="00026AB7" w:rsidRDefault="00F70DDF" w:rsidP="00F63D98">
      <w:pPr>
        <w:keepLines/>
        <w:widowControl w:val="0"/>
        <w:numPr>
          <w:ilvl w:val="0"/>
          <w:numId w:val="29"/>
        </w:numPr>
        <w:ind w:left="426" w:hanging="284"/>
        <w:jc w:val="both"/>
        <w:rPr>
          <w:rFonts w:ascii="Tahoma" w:hAnsi="Tahoma" w:cs="Tahoma"/>
        </w:rPr>
      </w:pPr>
      <w:r w:rsidRPr="00026AB7">
        <w:rPr>
          <w:rFonts w:ascii="Tahoma" w:hAnsi="Tahoma" w:cs="Tahoma"/>
        </w:rPr>
        <w:t xml:space="preserve">Prilogo 5 »Seznam podizvajalcev«, ter v primeru, </w:t>
      </w:r>
      <w:r w:rsidRPr="00026AB7">
        <w:rPr>
          <w:rFonts w:ascii="Tahoma" w:hAnsi="Tahoma" w:cs="Tahoma"/>
          <w:u w:val="single"/>
        </w:rPr>
        <w:t>če podizvajalec zahteva neposredno plačilo tudi obrazca 1 in 2 k prilogi 5,</w:t>
      </w:r>
    </w:p>
    <w:p w14:paraId="36750F22" w14:textId="77777777" w:rsidR="00F70DDF" w:rsidRPr="00026AB7" w:rsidRDefault="00F70DDF" w:rsidP="00F63D98">
      <w:pPr>
        <w:keepLines/>
        <w:widowControl w:val="0"/>
        <w:numPr>
          <w:ilvl w:val="0"/>
          <w:numId w:val="29"/>
        </w:numPr>
        <w:ind w:left="426" w:hanging="284"/>
        <w:jc w:val="both"/>
        <w:rPr>
          <w:rFonts w:ascii="Tahoma" w:hAnsi="Tahoma" w:cs="Tahoma"/>
        </w:rPr>
      </w:pPr>
      <w:r w:rsidRPr="00026AB7">
        <w:rPr>
          <w:rFonts w:ascii="Tahoma" w:hAnsi="Tahoma" w:cs="Tahoma"/>
        </w:rPr>
        <w:t xml:space="preserve">ter ostala dokazila, v kolikor/kot to izhaja iz posameznih točk v nadaljevanju razpisne dokumentacije. </w:t>
      </w:r>
    </w:p>
    <w:p w14:paraId="43D259F4" w14:textId="77777777" w:rsidR="00F70DDF" w:rsidRPr="00026AB7" w:rsidRDefault="00F70DDF" w:rsidP="00F63D98">
      <w:pPr>
        <w:keepLines/>
        <w:widowControl w:val="0"/>
        <w:jc w:val="both"/>
        <w:rPr>
          <w:rFonts w:ascii="Tahoma" w:hAnsi="Tahoma" w:cs="Tahoma"/>
        </w:rPr>
      </w:pPr>
      <w:r w:rsidRPr="00026AB7">
        <w:rPr>
          <w:rFonts w:ascii="Tahoma" w:hAnsi="Tahoma" w:cs="Tahoma"/>
        </w:rPr>
        <w:t xml:space="preserve">Če ponudnik nastopa </w:t>
      </w:r>
      <w:r w:rsidRPr="00026AB7">
        <w:rPr>
          <w:rFonts w:ascii="Tahoma" w:hAnsi="Tahoma" w:cs="Tahoma"/>
          <w:b/>
          <w:u w:val="single"/>
        </w:rPr>
        <w:t>podizvajalci</w:t>
      </w:r>
      <w:r w:rsidRPr="00026AB7">
        <w:rPr>
          <w:rFonts w:ascii="Tahoma" w:hAnsi="Tahoma" w:cs="Tahoma"/>
        </w:rPr>
        <w:t xml:space="preserve">, mora </w:t>
      </w:r>
      <w:r w:rsidRPr="00026AB7">
        <w:rPr>
          <w:rFonts w:ascii="Tahoma" w:hAnsi="Tahoma" w:cs="Tahoma"/>
          <w:u w:val="single"/>
        </w:rPr>
        <w:t>poleg svojega</w:t>
      </w:r>
      <w:r w:rsidRPr="00026AB7">
        <w:rPr>
          <w:rFonts w:ascii="Tahoma" w:hAnsi="Tahoma" w:cs="Tahoma"/>
        </w:rPr>
        <w:t xml:space="preserve"> priložiti </w:t>
      </w:r>
      <w:r w:rsidRPr="00026AB7">
        <w:rPr>
          <w:rFonts w:ascii="Tahoma" w:hAnsi="Tahoma" w:cs="Tahoma"/>
          <w:u w:val="single"/>
        </w:rPr>
        <w:t>tudi</w:t>
      </w:r>
      <w:r w:rsidRPr="00026AB7">
        <w:rPr>
          <w:rFonts w:ascii="Tahoma" w:hAnsi="Tahoma" w:cs="Tahoma"/>
        </w:rPr>
        <w:t xml:space="preserve"> </w:t>
      </w:r>
      <w:r w:rsidRPr="00026AB7">
        <w:rPr>
          <w:rFonts w:ascii="Tahoma" w:hAnsi="Tahoma" w:cs="Tahoma"/>
          <w:b/>
        </w:rPr>
        <w:t>ločen</w:t>
      </w:r>
      <w:r w:rsidRPr="00026AB7">
        <w:t xml:space="preserve"> </w:t>
      </w:r>
      <w:r w:rsidRPr="00026AB7">
        <w:rPr>
          <w:rFonts w:ascii="Tahoma" w:hAnsi="Tahoma" w:cs="Tahoma"/>
        </w:rPr>
        <w:t xml:space="preserve">ESPD obrazec </w:t>
      </w:r>
      <w:r w:rsidRPr="00026AB7">
        <w:rPr>
          <w:rFonts w:ascii="Tahoma" w:hAnsi="Tahoma" w:cs="Tahoma"/>
          <w:u w:val="single"/>
        </w:rPr>
        <w:t xml:space="preserve">za </w:t>
      </w:r>
      <w:r w:rsidRPr="00026AB7">
        <w:rPr>
          <w:rFonts w:ascii="Tahoma" w:hAnsi="Tahoma" w:cs="Tahoma"/>
          <w:b/>
          <w:u w:val="single"/>
        </w:rPr>
        <w:t>vsakega</w:t>
      </w:r>
      <w:r w:rsidRPr="00026AB7">
        <w:rPr>
          <w:rFonts w:ascii="Tahoma" w:hAnsi="Tahoma" w:cs="Tahoma"/>
          <w:u w:val="single"/>
        </w:rPr>
        <w:t xml:space="preserve"> podizvajalca v ponudbi</w:t>
      </w:r>
      <w:r w:rsidRPr="00026AB7">
        <w:rPr>
          <w:rFonts w:ascii="Tahoma" w:hAnsi="Tahoma" w:cs="Tahoma"/>
        </w:rPr>
        <w:t xml:space="preserve">. </w:t>
      </w:r>
    </w:p>
    <w:p w14:paraId="77D1ADDE" w14:textId="77777777" w:rsidR="00F70DDF" w:rsidRPr="00026AB7" w:rsidRDefault="00F70DDF" w:rsidP="00F63D98">
      <w:pPr>
        <w:keepLines/>
        <w:widowControl w:val="0"/>
        <w:jc w:val="both"/>
        <w:rPr>
          <w:rFonts w:ascii="Tahoma" w:hAnsi="Tahoma" w:cs="Tahoma"/>
        </w:rPr>
      </w:pPr>
    </w:p>
    <w:p w14:paraId="420821BF" w14:textId="77777777" w:rsidR="00F70DDF" w:rsidRPr="00026AB7" w:rsidRDefault="00F70DDF" w:rsidP="00F63D98">
      <w:pPr>
        <w:keepLines/>
        <w:widowControl w:val="0"/>
        <w:jc w:val="both"/>
        <w:rPr>
          <w:rFonts w:ascii="Tahoma" w:hAnsi="Tahoma" w:cs="Tahoma"/>
          <w:i/>
          <w:sz w:val="18"/>
        </w:rPr>
      </w:pPr>
      <w:r w:rsidRPr="00026AB7">
        <w:rPr>
          <w:rFonts w:ascii="Tahoma" w:hAnsi="Tahoma" w:cs="Tahoma"/>
          <w:i/>
          <w:sz w:val="18"/>
        </w:rPr>
        <w:t>V kolikor ponudnik ne oddaja ponudbe z nobenim podizvajalcem, mu ni potrebno upoštevati določil oz. izpolniti/priložiti prilog, ki se nanašajo na podizvajalce.</w:t>
      </w:r>
    </w:p>
    <w:p w14:paraId="4D037F37" w14:textId="77777777" w:rsidR="00F70DDF" w:rsidRPr="00026AB7" w:rsidRDefault="00F70DDF" w:rsidP="00F63D98">
      <w:pPr>
        <w:keepLines/>
        <w:widowControl w:val="0"/>
        <w:jc w:val="both"/>
        <w:rPr>
          <w:rFonts w:ascii="Tahoma" w:hAnsi="Tahoma" w:cs="Tahoma"/>
        </w:rPr>
      </w:pPr>
    </w:p>
    <w:p w14:paraId="1A34513A"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Uporaba zmogljivosti drugih subjektov</w:t>
      </w:r>
    </w:p>
    <w:p w14:paraId="641CD54A" w14:textId="77777777" w:rsidR="00F70DDF" w:rsidRPr="00026AB7" w:rsidRDefault="00F70DDF" w:rsidP="00F63D98">
      <w:pPr>
        <w:keepLines/>
        <w:widowControl w:val="0"/>
        <w:jc w:val="both"/>
        <w:rPr>
          <w:rFonts w:ascii="Tahoma" w:hAnsi="Tahoma" w:cs="Tahoma"/>
          <w:sz w:val="18"/>
        </w:rPr>
      </w:pPr>
    </w:p>
    <w:p w14:paraId="412F7311" w14:textId="77777777" w:rsidR="00E34F5A" w:rsidRPr="00026AB7" w:rsidRDefault="00F70DDF" w:rsidP="00F63D98">
      <w:pPr>
        <w:keepLines/>
        <w:widowControl w:val="0"/>
        <w:jc w:val="both"/>
        <w:rPr>
          <w:rFonts w:ascii="Tahoma" w:hAnsi="Tahoma" w:cs="Tahoma"/>
        </w:rPr>
      </w:pPr>
      <w:r w:rsidRPr="00026AB7">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026AB7">
        <w:rPr>
          <w:rFonts w:ascii="Tahoma" w:hAnsi="Tahoma" w:cs="Tahoma"/>
          <w:kern w:val="16"/>
        </w:rPr>
        <w:t xml:space="preserve"> </w:t>
      </w:r>
      <w:r w:rsidRPr="00026AB7">
        <w:rPr>
          <w:rFonts w:ascii="Tahoma" w:hAnsi="Tahoma" w:cs="Tahoma"/>
        </w:rPr>
        <w:t>ki se nanašajo na subjekte</w:t>
      </w:r>
      <w:r w:rsidRPr="00026AB7">
        <w:t xml:space="preserve"> </w:t>
      </w:r>
      <w:r w:rsidRPr="00026AB7">
        <w:rPr>
          <w:rFonts w:ascii="Tahoma" w:hAnsi="Tahoma" w:cs="Tahoma"/>
        </w:rPr>
        <w:t xml:space="preserve">katerih zmogljivosti namerava ponudnik uporabiti. </w:t>
      </w:r>
    </w:p>
    <w:p w14:paraId="39692B17" w14:textId="77777777" w:rsidR="00184347" w:rsidRPr="00026AB7" w:rsidRDefault="00184347" w:rsidP="00F63D98">
      <w:pPr>
        <w:keepLines/>
        <w:widowControl w:val="0"/>
        <w:jc w:val="both"/>
        <w:rPr>
          <w:rFonts w:ascii="Tahoma" w:hAnsi="Tahoma" w:cs="Tahoma"/>
          <w:kern w:val="16"/>
        </w:rPr>
      </w:pPr>
    </w:p>
    <w:p w14:paraId="545E1E54" w14:textId="250B3125" w:rsidR="00F70DDF" w:rsidRPr="00026AB7" w:rsidRDefault="00F70DDF" w:rsidP="00F63D98">
      <w:pPr>
        <w:keepLines/>
        <w:widowControl w:val="0"/>
        <w:jc w:val="both"/>
        <w:rPr>
          <w:rFonts w:ascii="Tahoma" w:hAnsi="Tahoma" w:cs="Tahoma"/>
        </w:rPr>
      </w:pPr>
      <w:r w:rsidRPr="00026AB7">
        <w:rPr>
          <w:rFonts w:ascii="Tahoma" w:hAnsi="Tahoma" w:cs="Tahoma"/>
          <w:kern w:val="16"/>
        </w:rPr>
        <w:t>Ponudnik mora za vse navedene subjekte, katerih zmogljivosti namerava uporabiti, predložiti izpolnjene in podpisane zahtevane obrazce oz. zahtevano dokumentacijo iz razpisne dokumentacije.</w:t>
      </w:r>
    </w:p>
    <w:p w14:paraId="39BE5D79" w14:textId="77777777" w:rsidR="00F70DDF" w:rsidRPr="00026AB7" w:rsidRDefault="00F70DDF" w:rsidP="00F63D98">
      <w:pPr>
        <w:keepLines/>
        <w:widowControl w:val="0"/>
        <w:jc w:val="both"/>
        <w:rPr>
          <w:rFonts w:ascii="Tahoma" w:hAnsi="Tahoma" w:cs="Tahoma"/>
          <w:sz w:val="16"/>
        </w:rPr>
      </w:pPr>
      <w:r w:rsidRPr="00026AB7">
        <w:rPr>
          <w:rFonts w:ascii="Tahoma" w:hAnsi="Tahoma" w:cs="Tahoma"/>
        </w:rPr>
        <w:t xml:space="preserve"> </w:t>
      </w:r>
    </w:p>
    <w:p w14:paraId="5714C672" w14:textId="77777777" w:rsidR="00F70DDF" w:rsidRPr="00026AB7" w:rsidRDefault="00F70DDF" w:rsidP="00F63D98">
      <w:pPr>
        <w:keepLines/>
        <w:widowControl w:val="0"/>
        <w:autoSpaceDE w:val="0"/>
        <w:autoSpaceDN w:val="0"/>
        <w:adjustRightInd w:val="0"/>
        <w:jc w:val="both"/>
        <w:rPr>
          <w:rFonts w:ascii="Tahoma" w:hAnsi="Tahoma" w:cs="Tahoma"/>
        </w:rPr>
      </w:pPr>
      <w:r w:rsidRPr="00026AB7">
        <w:rPr>
          <w:rFonts w:ascii="Tahoma" w:hAnsi="Tahoma" w:cs="Tahoma"/>
        </w:rPr>
        <w:t xml:space="preserve">O uporabi zmogljivosti drugih subjektov govorimo, ko drugi subjekt </w:t>
      </w:r>
      <w:r w:rsidRPr="00026AB7">
        <w:rPr>
          <w:rFonts w:ascii="Tahoma" w:hAnsi="Tahoma" w:cs="Tahoma"/>
          <w:u w:val="single"/>
        </w:rPr>
        <w:t>ni neposredno udeležen pri sami izvedbi naročila</w:t>
      </w:r>
      <w:r w:rsidRPr="00026AB7">
        <w:rPr>
          <w:rFonts w:ascii="Tahoma" w:hAnsi="Tahoma" w:cs="Tahoma"/>
        </w:rPr>
        <w:t xml:space="preserve">, temveč ponudniku le npr. posodi določeno opremo, tehnična sredstva, mehanizacijo itd.. Če bo drugi subjekt z zmogljivostmi, s katerimi razpolaga in na katere se sklicuje ponudnik, </w:t>
      </w:r>
      <w:r w:rsidRPr="00026AB7">
        <w:rPr>
          <w:rFonts w:ascii="Tahoma" w:hAnsi="Tahoma" w:cs="Tahoma"/>
          <w:u w:val="single"/>
        </w:rPr>
        <w:t>neposredno sam izvedel del predmeta javnega naročila</w:t>
      </w:r>
      <w:r w:rsidRPr="00026AB7">
        <w:rPr>
          <w:rFonts w:ascii="Tahoma" w:hAnsi="Tahoma" w:cs="Tahoma"/>
        </w:rPr>
        <w:t xml:space="preserve">, potem govorimo o subjektu, ki izpolnjuje definicijo </w:t>
      </w:r>
      <w:r w:rsidRPr="00026AB7">
        <w:rPr>
          <w:rFonts w:ascii="Tahoma" w:hAnsi="Tahoma" w:cs="Tahoma"/>
          <w:b/>
        </w:rPr>
        <w:t>podizvajalca</w:t>
      </w:r>
      <w:r w:rsidRPr="00026AB7">
        <w:rPr>
          <w:rFonts w:ascii="Tahoma" w:hAnsi="Tahoma" w:cs="Tahoma"/>
        </w:rPr>
        <w:t xml:space="preserve">, </w:t>
      </w:r>
      <w:r w:rsidRPr="00026AB7">
        <w:rPr>
          <w:rFonts w:ascii="Tahoma" w:hAnsi="Tahoma" w:cs="Tahoma"/>
          <w:u w:val="single"/>
        </w:rPr>
        <w:t xml:space="preserve">zato naj ga ponudnik nominira kot podizvajalca/e </w:t>
      </w:r>
      <w:r w:rsidRPr="00026AB7">
        <w:rPr>
          <w:rFonts w:ascii="Tahoma" w:hAnsi="Tahoma" w:cs="Tahoma"/>
          <w:b/>
          <w:u w:val="single"/>
        </w:rPr>
        <w:t>in ne</w:t>
      </w:r>
      <w:r w:rsidRPr="00026AB7">
        <w:rPr>
          <w:rFonts w:ascii="Tahoma" w:hAnsi="Tahoma" w:cs="Tahoma"/>
          <w:u w:val="single"/>
        </w:rPr>
        <w:t xml:space="preserve"> kot subjekt/e, katerih zmogljivost uporablja ponudnik v ponudbi</w:t>
      </w:r>
      <w:r w:rsidRPr="00026AB7">
        <w:rPr>
          <w:rFonts w:ascii="Tahoma" w:hAnsi="Tahoma" w:cs="Tahoma"/>
        </w:rPr>
        <w:t>.</w:t>
      </w:r>
    </w:p>
    <w:p w14:paraId="530DD4EF" w14:textId="77777777" w:rsidR="00F70DDF" w:rsidRPr="00026AB7" w:rsidRDefault="00F70DDF" w:rsidP="00F63D98">
      <w:pPr>
        <w:keepLines/>
        <w:widowControl w:val="0"/>
        <w:jc w:val="both"/>
        <w:rPr>
          <w:rFonts w:ascii="Tahoma" w:hAnsi="Tahoma" w:cs="Tahoma"/>
        </w:rPr>
      </w:pPr>
    </w:p>
    <w:p w14:paraId="54AEC6A4" w14:textId="77777777" w:rsidR="00F70DDF" w:rsidRPr="00026AB7" w:rsidRDefault="00F70DDF" w:rsidP="00F63D98">
      <w:pPr>
        <w:keepLines/>
        <w:widowControl w:val="0"/>
        <w:jc w:val="both"/>
        <w:rPr>
          <w:rFonts w:ascii="Tahoma" w:hAnsi="Tahoma" w:cs="Tahoma"/>
          <w:b/>
          <w:u w:val="single"/>
        </w:rPr>
      </w:pPr>
      <w:r w:rsidRPr="00026AB7">
        <w:rPr>
          <w:rFonts w:ascii="Tahoma" w:hAnsi="Tahoma" w:cs="Tahoma"/>
          <w:b/>
          <w:u w:val="single"/>
        </w:rPr>
        <w:t>Dokazila oz. zahtevana dokumentacija za subjekt/e, katerih zmogljivost uporablja ponudnik:</w:t>
      </w:r>
    </w:p>
    <w:p w14:paraId="5007580B" w14:textId="77777777" w:rsidR="00F70DDF" w:rsidRPr="00026AB7" w:rsidRDefault="00F70DDF" w:rsidP="00F63D98">
      <w:pPr>
        <w:keepLines/>
        <w:widowControl w:val="0"/>
        <w:numPr>
          <w:ilvl w:val="0"/>
          <w:numId w:val="29"/>
        </w:numPr>
        <w:ind w:left="426" w:hanging="284"/>
        <w:jc w:val="both"/>
        <w:rPr>
          <w:rFonts w:ascii="Tahoma" w:hAnsi="Tahoma" w:cs="Tahoma"/>
        </w:rPr>
      </w:pPr>
      <w:r w:rsidRPr="00026AB7">
        <w:rPr>
          <w:rFonts w:ascii="Tahoma" w:hAnsi="Tahoma" w:cs="Tahoma"/>
        </w:rPr>
        <w:t xml:space="preserve">izpolnjen obrazec ESPD s strani subjekta/ov (Priloga 3/2), </w:t>
      </w:r>
    </w:p>
    <w:p w14:paraId="44C98F5D" w14:textId="77777777" w:rsidR="00F70DDF" w:rsidRPr="00026AB7" w:rsidRDefault="00F70DDF" w:rsidP="00F63D98">
      <w:pPr>
        <w:keepLines/>
        <w:widowControl w:val="0"/>
        <w:numPr>
          <w:ilvl w:val="0"/>
          <w:numId w:val="29"/>
        </w:numPr>
        <w:ind w:left="426" w:hanging="284"/>
        <w:jc w:val="both"/>
        <w:rPr>
          <w:rFonts w:ascii="Tahoma" w:hAnsi="Tahoma" w:cs="Tahoma"/>
        </w:rPr>
      </w:pPr>
      <w:r w:rsidRPr="00026AB7">
        <w:rPr>
          <w:rFonts w:ascii="Tahoma" w:hAnsi="Tahoma" w:cs="Tahoma"/>
        </w:rPr>
        <w:t>Prilogo 3/3 »Izjava o udeležbi fizičnih in pravnih oseb v lastništvu ponudnika«;</w:t>
      </w:r>
    </w:p>
    <w:p w14:paraId="038DB5CF" w14:textId="77777777" w:rsidR="00F70DDF" w:rsidRPr="00026AB7" w:rsidRDefault="00F70DDF" w:rsidP="00F63D98">
      <w:pPr>
        <w:keepLines/>
        <w:widowControl w:val="0"/>
        <w:numPr>
          <w:ilvl w:val="0"/>
          <w:numId w:val="29"/>
        </w:numPr>
        <w:ind w:left="426" w:hanging="284"/>
        <w:jc w:val="both"/>
        <w:rPr>
          <w:rFonts w:ascii="Tahoma" w:hAnsi="Tahoma" w:cs="Tahoma"/>
        </w:rPr>
      </w:pPr>
      <w:r w:rsidRPr="00026AB7">
        <w:rPr>
          <w:rFonts w:ascii="Tahoma" w:hAnsi="Tahoma" w:cs="Tahoma"/>
        </w:rPr>
        <w:t xml:space="preserve">Prilogo 4 »Pooblastilo za pridobitev potrdila iz kazenske evidence«; </w:t>
      </w:r>
    </w:p>
    <w:p w14:paraId="6E848390" w14:textId="77777777" w:rsidR="00F70DDF" w:rsidRPr="00026AB7" w:rsidRDefault="00F70DDF" w:rsidP="00F63D98">
      <w:pPr>
        <w:keepLines/>
        <w:widowControl w:val="0"/>
        <w:numPr>
          <w:ilvl w:val="0"/>
          <w:numId w:val="29"/>
        </w:numPr>
        <w:ind w:left="426" w:hanging="284"/>
        <w:jc w:val="both"/>
        <w:rPr>
          <w:rFonts w:ascii="Tahoma" w:hAnsi="Tahoma" w:cs="Tahoma"/>
        </w:rPr>
      </w:pPr>
      <w:r w:rsidRPr="00026AB7">
        <w:rPr>
          <w:rFonts w:ascii="Tahoma" w:hAnsi="Tahoma" w:cs="Tahoma"/>
        </w:rPr>
        <w:lastRenderedPageBreak/>
        <w:t>Prilogo 6 »Seznam subjektov, katerih zmogljivost uporablja ponudnik«</w:t>
      </w:r>
    </w:p>
    <w:p w14:paraId="6CB82272" w14:textId="77777777" w:rsidR="00F70DDF" w:rsidRPr="00026AB7" w:rsidRDefault="00F70DDF" w:rsidP="00F63D98">
      <w:pPr>
        <w:keepLines/>
        <w:widowControl w:val="0"/>
        <w:numPr>
          <w:ilvl w:val="0"/>
          <w:numId w:val="29"/>
        </w:numPr>
        <w:ind w:left="426" w:hanging="284"/>
        <w:jc w:val="both"/>
        <w:rPr>
          <w:rFonts w:ascii="Tahoma" w:hAnsi="Tahoma" w:cs="Tahoma"/>
        </w:rPr>
      </w:pPr>
      <w:r w:rsidRPr="00026AB7">
        <w:rPr>
          <w:rFonts w:ascii="Tahoma" w:hAnsi="Tahoma" w:cs="Tahoma"/>
        </w:rPr>
        <w:t xml:space="preserve">ter z ostalimi dokazili, v kolikor/kot to izhaja iz posameznih točk v nadaljevanju razpisne dokumentacije. </w:t>
      </w:r>
    </w:p>
    <w:p w14:paraId="6F0E686C" w14:textId="77777777" w:rsidR="00F70DDF" w:rsidRPr="00026AB7" w:rsidRDefault="00F70DDF" w:rsidP="00F63D98">
      <w:pPr>
        <w:keepLines/>
        <w:widowControl w:val="0"/>
        <w:jc w:val="both"/>
        <w:rPr>
          <w:rFonts w:ascii="Tahoma" w:hAnsi="Tahoma" w:cs="Tahoma"/>
          <w:sz w:val="12"/>
        </w:rPr>
      </w:pPr>
    </w:p>
    <w:p w14:paraId="16C8DE90" w14:textId="77777777" w:rsidR="00F70DDF" w:rsidRPr="00026AB7" w:rsidRDefault="00F70DDF" w:rsidP="00F63D98">
      <w:pPr>
        <w:keepLines/>
        <w:widowControl w:val="0"/>
        <w:jc w:val="both"/>
        <w:rPr>
          <w:rFonts w:ascii="Tahoma" w:hAnsi="Tahoma" w:cs="Tahoma"/>
        </w:rPr>
      </w:pPr>
      <w:r w:rsidRPr="00026AB7">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026AB7">
        <w:rPr>
          <w:rFonts w:ascii="Tahoma" w:hAnsi="Tahoma" w:cs="Tahoma"/>
        </w:rPr>
        <w:t>.</w:t>
      </w:r>
    </w:p>
    <w:p w14:paraId="330F005F" w14:textId="77777777" w:rsidR="00F70DDF" w:rsidRPr="00026AB7" w:rsidRDefault="00F70DDF" w:rsidP="00F63D98">
      <w:pPr>
        <w:keepLines/>
        <w:widowControl w:val="0"/>
        <w:jc w:val="both"/>
        <w:rPr>
          <w:rFonts w:ascii="Tahoma" w:hAnsi="Tahoma" w:cs="Tahoma"/>
        </w:rPr>
      </w:pPr>
    </w:p>
    <w:p w14:paraId="618E0FFB" w14:textId="77777777" w:rsidR="00F70DDF" w:rsidRPr="00026AB7" w:rsidRDefault="00F70DDF" w:rsidP="00F63D98">
      <w:pPr>
        <w:keepLines/>
        <w:widowControl w:val="0"/>
        <w:jc w:val="both"/>
        <w:rPr>
          <w:rFonts w:ascii="Tahoma" w:hAnsi="Tahoma" w:cs="Tahoma"/>
          <w:i/>
          <w:sz w:val="18"/>
        </w:rPr>
      </w:pPr>
      <w:r w:rsidRPr="00026AB7">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026AB7">
        <w:rPr>
          <w:sz w:val="18"/>
        </w:rPr>
        <w:t xml:space="preserve"> </w:t>
      </w:r>
      <w:r w:rsidRPr="00026AB7">
        <w:rPr>
          <w:rFonts w:ascii="Tahoma" w:hAnsi="Tahoma" w:cs="Tahoma"/>
          <w:i/>
          <w:sz w:val="18"/>
        </w:rPr>
        <w:t>uporablja ponudnik v ponudbi.</w:t>
      </w:r>
    </w:p>
    <w:p w14:paraId="2207F75D" w14:textId="77777777" w:rsidR="00F70DDF" w:rsidRPr="00026AB7" w:rsidRDefault="00F70DDF" w:rsidP="00F63D98">
      <w:pPr>
        <w:keepLines/>
        <w:widowControl w:val="0"/>
        <w:jc w:val="both"/>
        <w:rPr>
          <w:rFonts w:ascii="Tahoma" w:hAnsi="Tahoma" w:cs="Tahoma"/>
        </w:rPr>
      </w:pPr>
    </w:p>
    <w:p w14:paraId="26A962D5"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Ponudniki s sedežem izven Republike Slovenije</w:t>
      </w:r>
    </w:p>
    <w:p w14:paraId="4B415A1F" w14:textId="77777777" w:rsidR="00F70DDF" w:rsidRPr="00026AB7" w:rsidRDefault="00F70DDF" w:rsidP="00F63D98">
      <w:pPr>
        <w:keepLines/>
        <w:widowControl w:val="0"/>
        <w:autoSpaceDE w:val="0"/>
        <w:autoSpaceDN w:val="0"/>
        <w:adjustRightInd w:val="0"/>
        <w:jc w:val="both"/>
        <w:rPr>
          <w:rFonts w:ascii="Tahoma" w:hAnsi="Tahoma" w:cs="Tahoma"/>
          <w:sz w:val="18"/>
        </w:rPr>
      </w:pPr>
    </w:p>
    <w:p w14:paraId="252B41D0" w14:textId="77777777" w:rsidR="00F70DDF" w:rsidRPr="00026AB7" w:rsidRDefault="00F70DDF" w:rsidP="00F63D98">
      <w:pPr>
        <w:keepLines/>
        <w:widowControl w:val="0"/>
        <w:autoSpaceDE w:val="0"/>
        <w:autoSpaceDN w:val="0"/>
        <w:adjustRightInd w:val="0"/>
        <w:jc w:val="both"/>
        <w:rPr>
          <w:rFonts w:ascii="Tahoma" w:hAnsi="Tahoma" w:cs="Tahoma"/>
        </w:rPr>
      </w:pPr>
      <w:r w:rsidRPr="00026AB7">
        <w:rPr>
          <w:rFonts w:ascii="Tahoma" w:hAnsi="Tahoma" w:cs="Tahoma"/>
        </w:rPr>
        <w:t xml:space="preserve">Ponudniki s sedežem v tuji državi morajo izpolnjevati enake pogoje kot ponudniki s sedežem v Republiki Sloveniji, ter </w:t>
      </w:r>
      <w:r w:rsidRPr="00026AB7">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026AB7">
        <w:rPr>
          <w:rFonts w:ascii="Tahoma" w:hAnsi="Tahoma" w:cs="Tahoma"/>
        </w:rPr>
        <w:t xml:space="preserve"> Enako velja tudi v primeru, da ponudnik nastopa s partnerjem</w:t>
      </w:r>
      <w:r w:rsidRPr="00026AB7">
        <w:rPr>
          <w:rFonts w:ascii="Tahoma" w:eastAsiaTheme="minorHAnsi" w:hAnsi="Tahoma" w:cs="Tahoma"/>
        </w:rPr>
        <w:t xml:space="preserve"> v okviru skupne ponudbe</w:t>
      </w:r>
      <w:r w:rsidRPr="00026AB7">
        <w:rPr>
          <w:rFonts w:ascii="Tahoma" w:hAnsi="Tahoma" w:cs="Tahoma"/>
        </w:rPr>
        <w:t xml:space="preserve"> ali podizvajalcem ali se sklicuje na uporabo zmogljivosti drugih subjektov s sedežem/i v tuji državi.</w:t>
      </w:r>
    </w:p>
    <w:p w14:paraId="07888748" w14:textId="77777777" w:rsidR="00F70DDF" w:rsidRPr="00026AB7" w:rsidRDefault="00F70DDF" w:rsidP="00F63D98">
      <w:pPr>
        <w:keepLines/>
        <w:widowControl w:val="0"/>
        <w:jc w:val="both"/>
        <w:rPr>
          <w:rFonts w:ascii="Tahoma" w:eastAsiaTheme="minorHAnsi" w:hAnsi="Tahoma" w:cs="Tahoma"/>
          <w:i/>
        </w:rPr>
      </w:pPr>
    </w:p>
    <w:p w14:paraId="1BBA89E9" w14:textId="77777777" w:rsidR="00F70DDF" w:rsidRPr="00026AB7" w:rsidRDefault="00F70DDF" w:rsidP="00F63D98">
      <w:pPr>
        <w:keepLines/>
        <w:widowControl w:val="0"/>
        <w:jc w:val="both"/>
        <w:rPr>
          <w:rFonts w:ascii="Tahoma" w:eastAsiaTheme="minorHAnsi" w:hAnsi="Tahoma" w:cs="Tahoma"/>
          <w:i/>
        </w:rPr>
      </w:pPr>
      <w:r w:rsidRPr="00026AB7">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DF897F8" w14:textId="77777777" w:rsidR="00C06BC5" w:rsidRPr="00026AB7" w:rsidRDefault="00C06BC5" w:rsidP="00F63D98">
      <w:pPr>
        <w:keepLines/>
        <w:widowControl w:val="0"/>
        <w:autoSpaceDE w:val="0"/>
        <w:autoSpaceDN w:val="0"/>
        <w:adjustRightInd w:val="0"/>
        <w:jc w:val="both"/>
        <w:rPr>
          <w:rFonts w:ascii="Tahoma" w:hAnsi="Tahoma" w:cs="Tahoma"/>
        </w:rPr>
      </w:pPr>
    </w:p>
    <w:p w14:paraId="3FB47636" w14:textId="77777777" w:rsidR="00F70DDF" w:rsidRPr="00026AB7" w:rsidRDefault="00F70DDF" w:rsidP="00F63D98">
      <w:pPr>
        <w:keepLines/>
        <w:widowControl w:val="0"/>
        <w:numPr>
          <w:ilvl w:val="1"/>
          <w:numId w:val="2"/>
        </w:numPr>
        <w:jc w:val="both"/>
        <w:rPr>
          <w:rFonts w:ascii="Tahoma" w:hAnsi="Tahoma" w:cs="Tahoma"/>
          <w:b/>
        </w:rPr>
      </w:pPr>
      <w:bookmarkStart w:id="16" w:name="_Toc163615935"/>
      <w:r w:rsidRPr="00026AB7">
        <w:rPr>
          <w:rFonts w:ascii="Tahoma" w:hAnsi="Tahoma" w:cs="Tahoma"/>
          <w:b/>
        </w:rPr>
        <w:t>Zaupnost po</w:t>
      </w:r>
      <w:bookmarkEnd w:id="16"/>
      <w:r w:rsidRPr="00026AB7">
        <w:rPr>
          <w:rFonts w:ascii="Tahoma" w:hAnsi="Tahoma" w:cs="Tahoma"/>
          <w:b/>
        </w:rPr>
        <w:t>datkov in vpogled</w:t>
      </w:r>
    </w:p>
    <w:p w14:paraId="0927CA37" w14:textId="77777777" w:rsidR="00F70DDF" w:rsidRPr="00026AB7" w:rsidRDefault="00F70DDF" w:rsidP="00F63D98">
      <w:pPr>
        <w:keepLines/>
        <w:widowControl w:val="0"/>
        <w:jc w:val="both"/>
        <w:rPr>
          <w:rFonts w:ascii="Tahoma" w:hAnsi="Tahoma" w:cs="Tahoma"/>
          <w:sz w:val="16"/>
        </w:rPr>
      </w:pPr>
    </w:p>
    <w:p w14:paraId="5685563A" w14:textId="77777777" w:rsidR="00F70DDF" w:rsidRPr="00026AB7" w:rsidRDefault="00F70DDF" w:rsidP="00F63D98">
      <w:pPr>
        <w:keepLines/>
        <w:widowControl w:val="0"/>
        <w:jc w:val="both"/>
        <w:rPr>
          <w:rFonts w:ascii="Tahoma" w:hAnsi="Tahoma" w:cs="Tahoma"/>
        </w:rPr>
      </w:pPr>
      <w:r w:rsidRPr="00026AB7">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449DC64" w14:textId="77777777" w:rsidR="00F70DDF" w:rsidRPr="00026AB7" w:rsidRDefault="00F70DDF" w:rsidP="00F63D98">
      <w:pPr>
        <w:keepLines/>
        <w:widowControl w:val="0"/>
        <w:jc w:val="both"/>
        <w:rPr>
          <w:rFonts w:ascii="Tahoma" w:hAnsi="Tahoma" w:cs="Tahoma"/>
        </w:rPr>
      </w:pPr>
    </w:p>
    <w:p w14:paraId="3098C2B1" w14:textId="77777777" w:rsidR="00F70DDF" w:rsidRPr="00026AB7" w:rsidRDefault="00F70DDF" w:rsidP="00F63D98">
      <w:pPr>
        <w:keepLines/>
        <w:widowControl w:val="0"/>
        <w:jc w:val="both"/>
        <w:rPr>
          <w:rFonts w:ascii="Tahoma" w:hAnsi="Tahoma" w:cs="Tahoma"/>
          <w:i/>
          <w:sz w:val="18"/>
        </w:rPr>
      </w:pPr>
      <w:r w:rsidRPr="00026AB7">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6F71DC63" w14:textId="77777777" w:rsidR="00F70DDF" w:rsidRPr="00026AB7" w:rsidRDefault="00F70DDF" w:rsidP="00F63D98">
      <w:pPr>
        <w:keepLines/>
        <w:widowControl w:val="0"/>
        <w:jc w:val="both"/>
        <w:rPr>
          <w:rFonts w:ascii="Tahoma" w:hAnsi="Tahoma" w:cs="Tahoma"/>
        </w:rPr>
      </w:pPr>
    </w:p>
    <w:p w14:paraId="7E20A4DE" w14:textId="77777777" w:rsidR="00F70DDF" w:rsidRPr="00026AB7" w:rsidRDefault="00F70DDF" w:rsidP="00F63D98">
      <w:pPr>
        <w:keepLines/>
        <w:widowControl w:val="0"/>
        <w:numPr>
          <w:ilvl w:val="1"/>
          <w:numId w:val="2"/>
        </w:numPr>
        <w:jc w:val="both"/>
        <w:rPr>
          <w:rFonts w:ascii="Tahoma" w:hAnsi="Tahoma" w:cs="Tahoma"/>
          <w:b/>
        </w:rPr>
      </w:pPr>
      <w:r w:rsidRPr="00026AB7">
        <w:rPr>
          <w:rFonts w:ascii="Tahoma" w:hAnsi="Tahoma" w:cs="Tahoma"/>
          <w:b/>
        </w:rPr>
        <w:t>Jamstvo za napake</w:t>
      </w:r>
    </w:p>
    <w:p w14:paraId="4561CFDC" w14:textId="77777777" w:rsidR="00F70DDF" w:rsidRPr="00026AB7" w:rsidRDefault="00F70DDF" w:rsidP="00F63D98">
      <w:pPr>
        <w:keepLines/>
        <w:widowControl w:val="0"/>
        <w:ind w:left="720"/>
        <w:jc w:val="both"/>
        <w:rPr>
          <w:rFonts w:ascii="Tahoma" w:hAnsi="Tahoma" w:cs="Tahoma"/>
          <w:b/>
        </w:rPr>
      </w:pPr>
    </w:p>
    <w:p w14:paraId="54700476" w14:textId="6761BE76" w:rsidR="00F70DDF" w:rsidRPr="00026AB7" w:rsidRDefault="00F70DDF" w:rsidP="00F63D98">
      <w:pPr>
        <w:keepLines/>
        <w:widowControl w:val="0"/>
        <w:jc w:val="both"/>
        <w:rPr>
          <w:rFonts w:ascii="Tahoma" w:hAnsi="Tahoma" w:cs="Tahoma"/>
        </w:rPr>
      </w:pPr>
      <w:r w:rsidRPr="00026AB7">
        <w:rPr>
          <w:rFonts w:ascii="Tahoma" w:hAnsi="Tahoma" w:cs="Tahoma"/>
        </w:rPr>
        <w:t>Izbrani ponudnik, s katerim bo naročnik sklenil pogodbo/okvirni sporazum, bo jamčil za odpravo vseh vrst napak na predmetu javnega naročila, skladno z določili Obligacijskega zakonika.</w:t>
      </w:r>
    </w:p>
    <w:p w14:paraId="2BD49095" w14:textId="0E0510C6" w:rsidR="000D5DF5" w:rsidRPr="00026AB7" w:rsidRDefault="000D5DF5" w:rsidP="00F63D98">
      <w:pPr>
        <w:keepLines/>
        <w:widowControl w:val="0"/>
        <w:jc w:val="both"/>
        <w:rPr>
          <w:rFonts w:ascii="Tahoma" w:hAnsi="Tahoma" w:cs="Tahoma"/>
        </w:rPr>
      </w:pPr>
    </w:p>
    <w:p w14:paraId="73613F96" w14:textId="77777777" w:rsidR="000D5DF5" w:rsidRPr="00026AB7" w:rsidRDefault="000D5DF5" w:rsidP="00F63D98">
      <w:pPr>
        <w:keepLines/>
        <w:widowControl w:val="0"/>
        <w:jc w:val="both"/>
        <w:rPr>
          <w:rFonts w:ascii="Tahoma" w:hAnsi="Tahoma" w:cs="Tahoma"/>
        </w:rPr>
      </w:pPr>
    </w:p>
    <w:p w14:paraId="6867FF07" w14:textId="77777777" w:rsidR="00F70DDF" w:rsidRPr="00026AB7" w:rsidRDefault="00F70DDF" w:rsidP="00F63D98">
      <w:pPr>
        <w:keepLines/>
        <w:widowControl w:val="0"/>
        <w:rPr>
          <w:rFonts w:ascii="Tahoma" w:hAnsi="Tahoma" w:cs="Tahoma"/>
          <w:b/>
          <w:sz w:val="24"/>
        </w:rPr>
      </w:pPr>
      <w:r w:rsidRPr="00026AB7">
        <w:rPr>
          <w:rFonts w:ascii="Tahoma" w:hAnsi="Tahoma" w:cs="Tahoma"/>
          <w:b/>
          <w:sz w:val="24"/>
        </w:rPr>
        <w:br w:type="page"/>
      </w:r>
    </w:p>
    <w:p w14:paraId="2880AF92" w14:textId="77777777" w:rsidR="00CB007C" w:rsidRPr="00026AB7" w:rsidRDefault="00CB007C" w:rsidP="00F63D98">
      <w:pPr>
        <w:keepLines/>
        <w:widowControl w:val="0"/>
        <w:numPr>
          <w:ilvl w:val="0"/>
          <w:numId w:val="2"/>
        </w:numPr>
        <w:jc w:val="both"/>
        <w:rPr>
          <w:rFonts w:ascii="Tahoma" w:hAnsi="Tahoma" w:cs="Tahoma"/>
          <w:b/>
          <w:sz w:val="24"/>
        </w:rPr>
      </w:pPr>
      <w:r w:rsidRPr="00026AB7">
        <w:rPr>
          <w:rFonts w:ascii="Tahoma" w:hAnsi="Tahoma" w:cs="Tahoma"/>
          <w:b/>
          <w:sz w:val="24"/>
        </w:rPr>
        <w:lastRenderedPageBreak/>
        <w:t>PREDMET JAVNEGA NAROČILA, TEHNIČNA SPECIFIKACIJA TER OSTALI PONUDBENI POGOJI IN ZAHTEVE</w:t>
      </w:r>
    </w:p>
    <w:p w14:paraId="6BDC391F" w14:textId="77777777" w:rsidR="00CB007C" w:rsidRPr="00026AB7" w:rsidRDefault="00CB007C" w:rsidP="00F63D98">
      <w:pPr>
        <w:keepLines/>
        <w:widowControl w:val="0"/>
        <w:jc w:val="both"/>
        <w:rPr>
          <w:rFonts w:ascii="Tahoma" w:hAnsi="Tahoma" w:cs="Tahoma"/>
        </w:rPr>
      </w:pPr>
    </w:p>
    <w:p w14:paraId="7A88463B" w14:textId="464885DF" w:rsidR="00CB007C" w:rsidRPr="00026AB7" w:rsidRDefault="00CB007C" w:rsidP="00F63D98">
      <w:pPr>
        <w:keepLines/>
        <w:widowControl w:val="0"/>
        <w:tabs>
          <w:tab w:val="left" w:pos="2155"/>
        </w:tabs>
        <w:jc w:val="both"/>
        <w:rPr>
          <w:rFonts w:ascii="Tahoma" w:hAnsi="Tahoma" w:cs="Tahoma"/>
        </w:rPr>
      </w:pPr>
      <w:r w:rsidRPr="00026AB7">
        <w:rPr>
          <w:rFonts w:ascii="Tahoma" w:hAnsi="Tahoma" w:cs="Tahoma"/>
        </w:rPr>
        <w:t xml:space="preserve">Ponudnik mora v celoti ponuditi blago/storitve, ki so predmet tega javnega naročila za posamezni sklop, pri čemer mora predmet ponudbe v celoti ustrezati tehnični specifikaciji ter vsem ostalim zahtevam in pogojem navedenim v dokumentaciji v zvezi z oddajo javnega naročila oz. njeni tehnični specifikacijo. </w:t>
      </w:r>
    </w:p>
    <w:p w14:paraId="58FB3BE5" w14:textId="77777777" w:rsidR="00CB007C" w:rsidRPr="00026AB7" w:rsidRDefault="00CB007C" w:rsidP="00F63D98">
      <w:pPr>
        <w:keepLines/>
        <w:widowControl w:val="0"/>
        <w:tabs>
          <w:tab w:val="left" w:pos="2155"/>
        </w:tabs>
        <w:jc w:val="both"/>
        <w:rPr>
          <w:rFonts w:ascii="Tahoma" w:hAnsi="Tahoma" w:cs="Tahoma"/>
        </w:rPr>
      </w:pPr>
    </w:p>
    <w:p w14:paraId="3935A0C6" w14:textId="77777777" w:rsidR="00CB007C" w:rsidRPr="00026AB7" w:rsidRDefault="00CB007C" w:rsidP="00F63D98">
      <w:pPr>
        <w:keepLines/>
        <w:widowControl w:val="0"/>
        <w:tabs>
          <w:tab w:val="left" w:pos="2155"/>
        </w:tabs>
        <w:jc w:val="both"/>
        <w:rPr>
          <w:rFonts w:ascii="Tahoma" w:hAnsi="Tahoma" w:cs="Tahoma"/>
        </w:rPr>
      </w:pPr>
      <w:r w:rsidRPr="00026AB7">
        <w:rPr>
          <w:rFonts w:ascii="Tahoma" w:hAnsi="Tahoma" w:cs="Tahoma"/>
        </w:rPr>
        <w:t>V kolikor predmet ponudbe ne bo izpolnjeval vseh opisov, zahtev, pogojev, navedb in kvalitet, navedenih v razpisni dokumentaciji naročnika, bo naročnik tako ponudbo izločil iz nadaljnjega ocenjevanja.</w:t>
      </w:r>
    </w:p>
    <w:p w14:paraId="5965AAF0" w14:textId="77777777" w:rsidR="00CB007C" w:rsidRPr="00026AB7" w:rsidRDefault="00CB007C" w:rsidP="00F63D98">
      <w:pPr>
        <w:keepLines/>
        <w:widowControl w:val="0"/>
        <w:tabs>
          <w:tab w:val="left" w:pos="2155"/>
        </w:tabs>
        <w:jc w:val="both"/>
        <w:rPr>
          <w:rFonts w:ascii="Tahoma" w:hAnsi="Tahoma" w:cs="Tahoma"/>
        </w:rPr>
      </w:pPr>
      <w:r w:rsidRPr="00026AB7">
        <w:rPr>
          <w:rFonts w:ascii="Tahoma" w:hAnsi="Tahoma" w:cs="Tahoma"/>
        </w:rPr>
        <w:t xml:space="preserve"> </w:t>
      </w:r>
    </w:p>
    <w:p w14:paraId="2C5B9F51" w14:textId="77777777" w:rsidR="00CB007C" w:rsidRPr="00026AB7" w:rsidRDefault="00CB007C" w:rsidP="00F63D98">
      <w:pPr>
        <w:keepLines/>
        <w:widowControl w:val="0"/>
        <w:tabs>
          <w:tab w:val="left" w:pos="2155"/>
        </w:tabs>
        <w:jc w:val="both"/>
        <w:rPr>
          <w:rFonts w:ascii="Tahoma" w:hAnsi="Tahoma" w:cs="Tahoma"/>
          <w:u w:val="single"/>
        </w:rPr>
      </w:pPr>
      <w:r w:rsidRPr="00026AB7">
        <w:rPr>
          <w:rFonts w:ascii="Tahoma" w:hAnsi="Tahoma" w:cs="Tahoma"/>
          <w:b/>
        </w:rPr>
        <w:t>Dokazila:</w:t>
      </w:r>
    </w:p>
    <w:p w14:paraId="51FBB001" w14:textId="77777777" w:rsidR="00CB007C" w:rsidRPr="00026AB7" w:rsidRDefault="00CB007C" w:rsidP="00F63D98">
      <w:pPr>
        <w:keepLines/>
        <w:widowControl w:val="0"/>
        <w:tabs>
          <w:tab w:val="left" w:pos="2155"/>
        </w:tabs>
        <w:jc w:val="both"/>
        <w:rPr>
          <w:rFonts w:ascii="Tahoma" w:hAnsi="Tahoma" w:cs="Tahoma"/>
        </w:rPr>
      </w:pPr>
      <w:r w:rsidRPr="00026AB7">
        <w:rPr>
          <w:rFonts w:ascii="Tahoma" w:hAnsi="Tahoma" w:cs="Tahoma"/>
        </w:rPr>
        <w:t xml:space="preserve">Ponudnik izkaže izpolnjevanje pogojev v točki 2. s: </w:t>
      </w:r>
    </w:p>
    <w:p w14:paraId="3F9BFE70" w14:textId="77777777" w:rsidR="00CB007C" w:rsidRPr="00026AB7" w:rsidRDefault="00CB007C" w:rsidP="00F63D98">
      <w:pPr>
        <w:keepLines/>
        <w:widowControl w:val="0"/>
        <w:numPr>
          <w:ilvl w:val="0"/>
          <w:numId w:val="31"/>
        </w:numPr>
        <w:tabs>
          <w:tab w:val="left" w:pos="2155"/>
        </w:tabs>
        <w:jc w:val="both"/>
        <w:rPr>
          <w:rFonts w:ascii="Tahoma" w:hAnsi="Tahoma" w:cs="Tahoma"/>
        </w:rPr>
      </w:pPr>
      <w:r w:rsidRPr="00026AB7">
        <w:rPr>
          <w:rFonts w:ascii="Tahoma" w:hAnsi="Tahoma" w:cs="Tahoma"/>
        </w:rPr>
        <w:t xml:space="preserve">ESPD obrazcem (v primeru skupne/partnerske ponudbe ga mora priložiti vsak izmed partnerjev); </w:t>
      </w:r>
    </w:p>
    <w:p w14:paraId="5E7CF3FD" w14:textId="77777777" w:rsidR="00CB007C" w:rsidRPr="00026AB7" w:rsidRDefault="00CB007C" w:rsidP="00F63D98">
      <w:pPr>
        <w:keepLines/>
        <w:widowControl w:val="0"/>
        <w:numPr>
          <w:ilvl w:val="0"/>
          <w:numId w:val="31"/>
        </w:numPr>
        <w:tabs>
          <w:tab w:val="left" w:pos="2155"/>
        </w:tabs>
        <w:jc w:val="both"/>
        <w:rPr>
          <w:rFonts w:ascii="Tahoma" w:hAnsi="Tahoma" w:cs="Tahoma"/>
        </w:rPr>
      </w:pPr>
      <w:r w:rsidRPr="00026AB7">
        <w:rPr>
          <w:rFonts w:ascii="Tahoma" w:hAnsi="Tahoma" w:cs="Tahoma"/>
        </w:rPr>
        <w:t xml:space="preserve">in tudi s ESPD obrazcem dane s strani in v primeru ponudbe s </w:t>
      </w:r>
      <w:r w:rsidRPr="00026AB7">
        <w:rPr>
          <w:rFonts w:ascii="Tahoma" w:hAnsi="Tahoma" w:cs="Tahoma"/>
          <w:iCs/>
        </w:rPr>
        <w:t>podizvajalci in/ali subjekti, katerih zmogljivost uporablja ponudnik;</w:t>
      </w:r>
    </w:p>
    <w:p w14:paraId="7AA920ED" w14:textId="77777777" w:rsidR="00CB007C" w:rsidRPr="00026AB7" w:rsidRDefault="00CB007C" w:rsidP="00F63D98">
      <w:pPr>
        <w:keepLines/>
        <w:widowControl w:val="0"/>
        <w:numPr>
          <w:ilvl w:val="0"/>
          <w:numId w:val="31"/>
        </w:numPr>
        <w:tabs>
          <w:tab w:val="left" w:pos="2155"/>
        </w:tabs>
        <w:jc w:val="both"/>
        <w:rPr>
          <w:rFonts w:ascii="Tahoma" w:hAnsi="Tahoma" w:cs="Tahoma"/>
        </w:rPr>
      </w:pPr>
      <w:r w:rsidRPr="00026AB7">
        <w:rPr>
          <w:rFonts w:ascii="Tahoma" w:hAnsi="Tahoma" w:cs="Tahoma"/>
          <w:iCs/>
        </w:rPr>
        <w:t xml:space="preserve">ter z ostalimi dokazili, v kolikor/kot to izhaja iz posameznih točk v nadaljevanju. </w:t>
      </w:r>
    </w:p>
    <w:p w14:paraId="45611324" w14:textId="77777777" w:rsidR="00CB007C" w:rsidRPr="00026AB7" w:rsidRDefault="00CB007C" w:rsidP="00F63D98">
      <w:pPr>
        <w:keepLines/>
        <w:widowControl w:val="0"/>
        <w:tabs>
          <w:tab w:val="left" w:pos="2155"/>
        </w:tabs>
        <w:jc w:val="both"/>
        <w:rPr>
          <w:rFonts w:ascii="Tahoma" w:hAnsi="Tahoma" w:cs="Tahoma"/>
          <w:iCs/>
        </w:rPr>
      </w:pPr>
    </w:p>
    <w:p w14:paraId="5F9DEEAB" w14:textId="4CD91B79" w:rsidR="00D915A3" w:rsidRPr="00026AB7" w:rsidRDefault="00CB007C" w:rsidP="00F63D98">
      <w:pPr>
        <w:keepLines/>
        <w:widowControl w:val="0"/>
        <w:tabs>
          <w:tab w:val="left" w:pos="2155"/>
        </w:tabs>
        <w:jc w:val="both"/>
        <w:rPr>
          <w:rFonts w:ascii="Tahoma" w:hAnsi="Tahoma" w:cs="Tahoma"/>
          <w:i/>
        </w:rPr>
      </w:pPr>
      <w:r w:rsidRPr="00026AB7">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0DD63DFE" w14:textId="6CEAB86E" w:rsidR="00BE40B5" w:rsidRPr="00026AB7" w:rsidRDefault="00E5128A" w:rsidP="00F63D98">
      <w:pPr>
        <w:keepLines/>
        <w:widowControl w:val="0"/>
        <w:jc w:val="both"/>
        <w:rPr>
          <w:rFonts w:ascii="Tahoma" w:hAnsi="Tahoma" w:cs="Tahoma"/>
          <w:color w:val="000000"/>
        </w:rPr>
      </w:pPr>
      <w:r w:rsidRPr="00026AB7">
        <w:rPr>
          <w:rFonts w:ascii="Tahoma" w:hAnsi="Tahoma" w:cs="Tahoma"/>
          <w:color w:val="000000"/>
        </w:rPr>
        <w:t xml:space="preserve"> </w:t>
      </w:r>
    </w:p>
    <w:p w14:paraId="6F14F3F1" w14:textId="77777777" w:rsidR="00AE2AA7" w:rsidRPr="00026AB7" w:rsidRDefault="00AE2AA7" w:rsidP="00F63D98">
      <w:pPr>
        <w:keepLines/>
        <w:widowControl w:val="0"/>
        <w:numPr>
          <w:ilvl w:val="1"/>
          <w:numId w:val="4"/>
        </w:numPr>
        <w:jc w:val="both"/>
        <w:rPr>
          <w:rFonts w:ascii="Tahoma" w:hAnsi="Tahoma" w:cs="Tahoma"/>
          <w:b/>
        </w:rPr>
      </w:pPr>
      <w:r w:rsidRPr="00026AB7">
        <w:rPr>
          <w:rFonts w:ascii="Tahoma" w:hAnsi="Tahoma" w:cs="Tahoma"/>
          <w:b/>
        </w:rPr>
        <w:t>Naročanje in prevzem</w:t>
      </w:r>
    </w:p>
    <w:p w14:paraId="11DF4702" w14:textId="77777777" w:rsidR="00AE2AA7" w:rsidRPr="00026AB7" w:rsidRDefault="00AE2AA7" w:rsidP="00F63D98">
      <w:pPr>
        <w:keepLines/>
        <w:widowControl w:val="0"/>
        <w:jc w:val="both"/>
        <w:rPr>
          <w:rFonts w:ascii="Tahoma" w:hAnsi="Tahoma" w:cs="Tahoma"/>
        </w:rPr>
      </w:pPr>
    </w:p>
    <w:p w14:paraId="3DB3E547" w14:textId="14922DA7" w:rsidR="00AE2AA7" w:rsidRPr="00026AB7" w:rsidRDefault="00AE2AA7" w:rsidP="00F63D98">
      <w:pPr>
        <w:pStyle w:val="Telobesedila"/>
        <w:keepLines/>
        <w:rPr>
          <w:rFonts w:ascii="Tahoma" w:hAnsi="Tahoma" w:cs="Tahoma"/>
          <w:b w:val="0"/>
        </w:rPr>
      </w:pPr>
      <w:r w:rsidRPr="00026AB7">
        <w:rPr>
          <w:rFonts w:ascii="Tahoma" w:hAnsi="Tahoma" w:cs="Tahoma"/>
          <w:b w:val="0"/>
        </w:rPr>
        <w:t xml:space="preserve">Naročnik bo naročal </w:t>
      </w:r>
      <w:r w:rsidRPr="00026AB7">
        <w:rPr>
          <w:rFonts w:ascii="Tahoma" w:hAnsi="Tahoma" w:cs="Tahoma"/>
          <w:b w:val="0"/>
          <w:bCs/>
        </w:rPr>
        <w:t>tiste količine in vrste kemikalij, ki jih bo v obdobju veljavnosti okvirnega sporazuma dejansko potreboval.</w:t>
      </w:r>
      <w:r w:rsidRPr="00026AB7">
        <w:rPr>
          <w:rFonts w:ascii="Tahoma" w:hAnsi="Tahoma" w:cs="Tahoma"/>
          <w:bCs/>
        </w:rPr>
        <w:t xml:space="preserve"> </w:t>
      </w:r>
    </w:p>
    <w:p w14:paraId="396FAE8F" w14:textId="77777777" w:rsidR="00AE2AA7" w:rsidRPr="00026AB7" w:rsidRDefault="00AE2AA7" w:rsidP="00F63D98">
      <w:pPr>
        <w:pStyle w:val="Telobesedila"/>
        <w:keepLines/>
        <w:rPr>
          <w:rFonts w:ascii="Tahoma" w:hAnsi="Tahoma" w:cs="Tahoma"/>
          <w:b w:val="0"/>
        </w:rPr>
      </w:pPr>
    </w:p>
    <w:p w14:paraId="0C886EA8" w14:textId="77777777" w:rsidR="00AE2AA7" w:rsidRPr="00026AB7" w:rsidRDefault="00AE2AA7" w:rsidP="00F63D98">
      <w:pPr>
        <w:pStyle w:val="Telobesedila"/>
        <w:keepLines/>
        <w:rPr>
          <w:rFonts w:ascii="Tahoma" w:hAnsi="Tahoma" w:cs="Tahoma"/>
          <w:b w:val="0"/>
        </w:rPr>
      </w:pPr>
      <w:r w:rsidRPr="00026AB7">
        <w:rPr>
          <w:rFonts w:ascii="Tahoma" w:hAnsi="Tahoma" w:cs="Tahoma"/>
          <w:b w:val="0"/>
        </w:rPr>
        <w:t>Ob vsaki dobavi kemikalij bo potrebno naročniku dostaviti oziroma priložiti:</w:t>
      </w:r>
    </w:p>
    <w:p w14:paraId="6909DA2D" w14:textId="77777777" w:rsidR="00AE2AA7" w:rsidRPr="00026AB7" w:rsidRDefault="00AE2AA7" w:rsidP="00F63D98">
      <w:pPr>
        <w:pStyle w:val="Odstavekseznama"/>
        <w:keepLines/>
        <w:widowControl w:val="0"/>
        <w:numPr>
          <w:ilvl w:val="0"/>
          <w:numId w:val="21"/>
        </w:numPr>
        <w:contextualSpacing/>
        <w:jc w:val="both"/>
        <w:rPr>
          <w:rFonts w:ascii="Tahoma" w:hAnsi="Tahoma" w:cs="Tahoma"/>
          <w:color w:val="000000"/>
        </w:rPr>
      </w:pPr>
      <w:r w:rsidRPr="00026AB7">
        <w:rPr>
          <w:rFonts w:ascii="Tahoma" w:hAnsi="Tahoma" w:cs="Tahoma"/>
        </w:rPr>
        <w:t xml:space="preserve">analizni certifikat dobavljene kemikalije, s katerim se dokazuje kvaliteta pripeljane kemikalije v </w:t>
      </w:r>
      <w:r w:rsidRPr="00026AB7">
        <w:rPr>
          <w:rFonts w:ascii="Tahoma" w:hAnsi="Tahoma" w:cs="Tahoma"/>
          <w:color w:val="000000"/>
        </w:rPr>
        <w:t>slovenskem jeziku,</w:t>
      </w:r>
    </w:p>
    <w:p w14:paraId="3A03E490" w14:textId="77777777" w:rsidR="00AE2AA7" w:rsidRPr="00026AB7" w:rsidRDefault="00AE2AA7" w:rsidP="00F63D98">
      <w:pPr>
        <w:pStyle w:val="Odstavekseznama"/>
        <w:keepLines/>
        <w:widowControl w:val="0"/>
        <w:numPr>
          <w:ilvl w:val="0"/>
          <w:numId w:val="21"/>
        </w:numPr>
        <w:contextualSpacing/>
        <w:jc w:val="both"/>
        <w:rPr>
          <w:rFonts w:ascii="Tahoma" w:hAnsi="Tahoma" w:cs="Tahoma"/>
          <w:color w:val="000000"/>
        </w:rPr>
      </w:pPr>
      <w:r w:rsidRPr="00026AB7">
        <w:rPr>
          <w:rFonts w:ascii="Tahoma" w:hAnsi="Tahoma" w:cs="Tahoma"/>
          <w:color w:val="000000"/>
        </w:rPr>
        <w:t>varnostni list za dobavljeno kemikalijo v slovenskem jeziku.</w:t>
      </w:r>
    </w:p>
    <w:p w14:paraId="42643796" w14:textId="77777777" w:rsidR="00AE2AA7" w:rsidRPr="00026AB7" w:rsidRDefault="00AE2AA7" w:rsidP="00F63D98">
      <w:pPr>
        <w:pStyle w:val="Odstavekseznama"/>
        <w:keepLines/>
        <w:widowControl w:val="0"/>
        <w:ind w:left="720"/>
        <w:contextualSpacing/>
        <w:jc w:val="both"/>
        <w:rPr>
          <w:rFonts w:ascii="Tahoma" w:hAnsi="Tahoma" w:cs="Tahoma"/>
          <w:strike/>
        </w:rPr>
      </w:pPr>
    </w:p>
    <w:p w14:paraId="19B55614" w14:textId="77777777" w:rsidR="00AE2AA7" w:rsidRPr="00026AB7" w:rsidRDefault="00AE2AA7" w:rsidP="00F63D98">
      <w:pPr>
        <w:pStyle w:val="Odstavekseznama"/>
        <w:keepLines/>
        <w:widowControl w:val="0"/>
        <w:ind w:left="0"/>
        <w:contextualSpacing/>
        <w:jc w:val="both"/>
        <w:rPr>
          <w:rFonts w:ascii="Tahoma" w:hAnsi="Tahoma" w:cs="Tahoma"/>
          <w:color w:val="000000"/>
        </w:rPr>
      </w:pPr>
      <w:r w:rsidRPr="00026AB7">
        <w:rPr>
          <w:rFonts w:ascii="Tahoma" w:hAnsi="Tahoma" w:cs="Tahoma"/>
          <w:color w:val="000000"/>
        </w:rPr>
        <w:t>Ob vsaki dobavi kemikalij v cisterni, je potrebno brezplačno izvesti tehtanje polnega in praznega vozila na Odlagališču Barje. Tehtalni listi se priložijo k računu in služijo kot kontrola in osnova za obračun dobavljene surovine. To določilo ne velja za kemikalije, ki se dobavljajo v IBC kontejnerjih ali hobukih.</w:t>
      </w:r>
    </w:p>
    <w:p w14:paraId="5CB3F5E9" w14:textId="77777777" w:rsidR="00AE2AA7" w:rsidRPr="00026AB7" w:rsidRDefault="00AE2AA7" w:rsidP="00F63D98">
      <w:pPr>
        <w:pStyle w:val="Odstavekseznama"/>
        <w:keepLines/>
        <w:widowControl w:val="0"/>
        <w:ind w:left="709"/>
        <w:contextualSpacing/>
        <w:jc w:val="both"/>
        <w:rPr>
          <w:rFonts w:ascii="Tahoma" w:hAnsi="Tahoma" w:cs="Tahoma"/>
        </w:rPr>
      </w:pPr>
    </w:p>
    <w:p w14:paraId="7EEDD1C5" w14:textId="2F548541" w:rsidR="00AE2AA7" w:rsidRPr="00026AB7" w:rsidRDefault="00AE2AA7" w:rsidP="00F63D98">
      <w:pPr>
        <w:keepLines/>
        <w:widowControl w:val="0"/>
        <w:jc w:val="both"/>
        <w:rPr>
          <w:rFonts w:ascii="Tahoma" w:hAnsi="Tahoma" w:cs="Tahoma"/>
        </w:rPr>
      </w:pPr>
      <w:r w:rsidRPr="00026AB7">
        <w:rPr>
          <w:rFonts w:ascii="Tahoma" w:hAnsi="Tahoma" w:cs="Tahoma"/>
        </w:rPr>
        <w:t>Naročnik bo ob vsaki dobavi katerekoli kemikalije odvzel vzor</w:t>
      </w:r>
      <w:r w:rsidR="003042D4" w:rsidRPr="00026AB7">
        <w:rPr>
          <w:rFonts w:ascii="Tahoma" w:hAnsi="Tahoma" w:cs="Tahoma"/>
        </w:rPr>
        <w:t>ec</w:t>
      </w:r>
      <w:r w:rsidR="00A75832" w:rsidRPr="00026AB7">
        <w:rPr>
          <w:rFonts w:ascii="Tahoma" w:hAnsi="Tahoma" w:cs="Tahoma"/>
        </w:rPr>
        <w:t xml:space="preserve"> dobavljene kemikalije.</w:t>
      </w:r>
      <w:r w:rsidRPr="00026AB7">
        <w:rPr>
          <w:rFonts w:ascii="Tahoma" w:hAnsi="Tahoma" w:cs="Tahoma"/>
        </w:rPr>
        <w:t xml:space="preserve"> Vzorec služi za izvedbo ustreznih analiz pripeljane kemikalije v primeru kakršnekoli reklamacije, povezane z določeno kemikalijo. </w:t>
      </w:r>
    </w:p>
    <w:p w14:paraId="04956283" w14:textId="77777777" w:rsidR="00F31A90" w:rsidRPr="00026AB7" w:rsidRDefault="00F31A90" w:rsidP="00F63D98">
      <w:pPr>
        <w:keepLines/>
        <w:widowControl w:val="0"/>
        <w:jc w:val="both"/>
        <w:rPr>
          <w:rFonts w:ascii="Tahoma" w:hAnsi="Tahoma" w:cs="Tahoma"/>
        </w:rPr>
      </w:pPr>
    </w:p>
    <w:p w14:paraId="71F0FD73" w14:textId="77777777" w:rsidR="00F31A90" w:rsidRPr="00026AB7" w:rsidRDefault="00F31A90" w:rsidP="00F63D98">
      <w:pPr>
        <w:keepLines/>
        <w:widowControl w:val="0"/>
        <w:numPr>
          <w:ilvl w:val="1"/>
          <w:numId w:val="4"/>
        </w:numPr>
        <w:jc w:val="both"/>
        <w:rPr>
          <w:rFonts w:ascii="Tahoma" w:hAnsi="Tahoma" w:cs="Tahoma"/>
          <w:b/>
        </w:rPr>
      </w:pPr>
      <w:r w:rsidRPr="00026AB7">
        <w:rPr>
          <w:rFonts w:ascii="Tahoma" w:hAnsi="Tahoma" w:cs="Tahoma"/>
          <w:b/>
        </w:rPr>
        <w:t>Kraj in način dobave, dobavni rok ter količine naročenih kemikalij</w:t>
      </w:r>
    </w:p>
    <w:p w14:paraId="1AEC159B" w14:textId="74ED51E1" w:rsidR="00F31A90" w:rsidRPr="00026AB7" w:rsidRDefault="00F31A90" w:rsidP="00F63D98">
      <w:pPr>
        <w:pStyle w:val="tekst1"/>
        <w:keepLines/>
        <w:widowControl w:val="0"/>
        <w:spacing w:before="0" w:line="240" w:lineRule="auto"/>
        <w:rPr>
          <w:rFonts w:ascii="Tahoma" w:hAnsi="Tahoma" w:cs="Tahoma"/>
          <w:sz w:val="20"/>
        </w:rPr>
      </w:pPr>
    </w:p>
    <w:p w14:paraId="6E05AD34" w14:textId="77777777" w:rsidR="00F31A90" w:rsidRPr="00026AB7" w:rsidRDefault="00F31A90" w:rsidP="00F63D98">
      <w:pPr>
        <w:pStyle w:val="tekst1"/>
        <w:keepLines/>
        <w:widowControl w:val="0"/>
        <w:spacing w:before="0" w:after="120" w:line="240" w:lineRule="auto"/>
        <w:rPr>
          <w:rFonts w:ascii="Tahoma" w:hAnsi="Tahoma" w:cs="Tahoma"/>
          <w:sz w:val="20"/>
        </w:rPr>
      </w:pPr>
      <w:r w:rsidRPr="00026AB7">
        <w:rPr>
          <w:rFonts w:ascii="Tahoma" w:hAnsi="Tahoma" w:cs="Tahoma"/>
          <w:sz w:val="20"/>
        </w:rPr>
        <w:t>Ponudnik mora za posamezno postavko, navedeno v ponudbenem predračunu, zagotavljati dobavo na naslednji način, v naslednjih dobavnih rokih, količinah in na lokacijo:</w:t>
      </w:r>
    </w:p>
    <w:p w14:paraId="6AD2922F" w14:textId="77777777" w:rsidR="00F31A90" w:rsidRPr="00026AB7" w:rsidRDefault="00F31A90" w:rsidP="00F63D98">
      <w:pPr>
        <w:keepLines/>
        <w:widowControl w:val="0"/>
        <w:numPr>
          <w:ilvl w:val="0"/>
          <w:numId w:val="8"/>
        </w:numPr>
        <w:spacing w:after="120"/>
        <w:ind w:left="714" w:hanging="357"/>
        <w:jc w:val="both"/>
        <w:rPr>
          <w:rFonts w:ascii="Tahoma" w:hAnsi="Tahoma" w:cs="Tahoma"/>
          <w:b/>
        </w:rPr>
      </w:pPr>
      <w:r w:rsidRPr="00026AB7">
        <w:rPr>
          <w:rFonts w:ascii="Tahoma" w:hAnsi="Tahoma" w:cs="Tahoma"/>
          <w:b/>
        </w:rPr>
        <w:t>Sklop 1: Kisline in lužine</w:t>
      </w:r>
    </w:p>
    <w:p w14:paraId="2B3EFD4D" w14:textId="440BD2DD" w:rsidR="00F31A90" w:rsidRPr="00026AB7" w:rsidRDefault="00F31A90" w:rsidP="00F63D98">
      <w:pPr>
        <w:keepLines/>
        <w:widowControl w:val="0"/>
        <w:numPr>
          <w:ilvl w:val="1"/>
          <w:numId w:val="8"/>
        </w:numPr>
        <w:spacing w:after="120"/>
        <w:ind w:left="1089" w:hanging="238"/>
        <w:jc w:val="both"/>
        <w:rPr>
          <w:rFonts w:ascii="Tahoma" w:hAnsi="Tahoma" w:cs="Tahoma"/>
        </w:rPr>
      </w:pPr>
      <w:r w:rsidRPr="00026AB7">
        <w:rPr>
          <w:rFonts w:ascii="Tahoma" w:hAnsi="Tahoma" w:cs="Tahoma"/>
          <w:b/>
          <w:u w:val="single"/>
        </w:rPr>
        <w:t>Postavka št. 1: Metanol</w:t>
      </w:r>
      <w:r w:rsidRPr="00026AB7">
        <w:rPr>
          <w:rFonts w:ascii="Tahoma" w:hAnsi="Tahoma" w:cs="Tahoma"/>
        </w:rPr>
        <w:t xml:space="preserve"> (99,8 %, tehnični) v cisternah. Metanol se toči v cisterno naročnika na lokaciji </w:t>
      </w:r>
      <w:r w:rsidR="007B58A7" w:rsidRPr="00026AB7">
        <w:rPr>
          <w:rFonts w:ascii="Tahoma" w:hAnsi="Tahoma" w:cs="Tahoma"/>
        </w:rPr>
        <w:t>JP VOKA SNAGA d.o.o</w:t>
      </w:r>
      <w:r w:rsidRPr="00026AB7">
        <w:rPr>
          <w:rFonts w:ascii="Tahoma" w:hAnsi="Tahoma" w:cs="Tahoma"/>
        </w:rPr>
        <w:t xml:space="preserve">., Odlagališče nenevarnih odpadkov Barje, Cesta dveh cesarjev 101, Ljubljana – Čistilna naprava, pod naslednjimi pogoji: </w:t>
      </w:r>
    </w:p>
    <w:p w14:paraId="2A883FED" w14:textId="132F9A0D" w:rsidR="00F31A90" w:rsidRPr="00026AB7" w:rsidRDefault="00AD6853" w:rsidP="00F63D98">
      <w:pPr>
        <w:keepLines/>
        <w:widowControl w:val="0"/>
        <w:numPr>
          <w:ilvl w:val="0"/>
          <w:numId w:val="22"/>
        </w:numPr>
        <w:jc w:val="both"/>
        <w:rPr>
          <w:rFonts w:ascii="Tahoma" w:hAnsi="Tahoma" w:cs="Tahoma"/>
        </w:rPr>
      </w:pPr>
      <w:r w:rsidRPr="00026AB7">
        <w:rPr>
          <w:rFonts w:ascii="Tahoma" w:hAnsi="Tahoma" w:cs="Tahoma"/>
        </w:rPr>
        <w:t xml:space="preserve">dobavni rok: največ </w:t>
      </w:r>
      <w:r w:rsidR="007C30E8" w:rsidRPr="00026AB7">
        <w:rPr>
          <w:rFonts w:ascii="Tahoma" w:hAnsi="Tahoma" w:cs="Tahoma"/>
        </w:rPr>
        <w:t>petnajst</w:t>
      </w:r>
      <w:r w:rsidRPr="00026AB7">
        <w:rPr>
          <w:rFonts w:ascii="Tahoma" w:hAnsi="Tahoma" w:cs="Tahoma"/>
        </w:rPr>
        <w:t xml:space="preserve"> (</w:t>
      </w:r>
      <w:r w:rsidR="007C30E8" w:rsidRPr="00026AB7">
        <w:rPr>
          <w:rFonts w:ascii="Tahoma" w:hAnsi="Tahoma" w:cs="Tahoma"/>
        </w:rPr>
        <w:t>15</w:t>
      </w:r>
      <w:r w:rsidR="00F31A90" w:rsidRPr="00026AB7">
        <w:rPr>
          <w:rFonts w:ascii="Tahoma" w:hAnsi="Tahoma" w:cs="Tahoma"/>
        </w:rPr>
        <w:t>) dni od dneva izdaje naročila,</w:t>
      </w:r>
    </w:p>
    <w:p w14:paraId="48092F7A"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okvirna letna količina: 150.000 kg,</w:t>
      </w:r>
    </w:p>
    <w:p w14:paraId="236F46FF"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minimalna količina za naročilo bo 10.000 kg,</w:t>
      </w:r>
    </w:p>
    <w:p w14:paraId="7F0358C9"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cisterna za metanol je ležeča in vzidana v zemljo, ima prostornino 30 m</w:t>
      </w:r>
      <w:r w:rsidRPr="00026AB7">
        <w:rPr>
          <w:rFonts w:ascii="Tahoma" w:hAnsi="Tahoma" w:cs="Tahoma"/>
          <w:vertAlign w:val="superscript"/>
        </w:rPr>
        <w:t>3</w:t>
      </w:r>
      <w:r w:rsidRPr="00026AB7">
        <w:rPr>
          <w:rFonts w:ascii="Tahoma" w:hAnsi="Tahoma" w:cs="Tahoma"/>
        </w:rPr>
        <w:t>, maksimalno polnjenje je 25 m</w:t>
      </w:r>
      <w:r w:rsidRPr="00026AB7">
        <w:rPr>
          <w:rFonts w:ascii="Tahoma" w:hAnsi="Tahoma" w:cs="Tahoma"/>
          <w:vertAlign w:val="superscript"/>
        </w:rPr>
        <w:t>3</w:t>
      </w:r>
      <w:r w:rsidRPr="00026AB7">
        <w:rPr>
          <w:rFonts w:ascii="Tahoma" w:hAnsi="Tahoma" w:cs="Tahoma"/>
        </w:rPr>
        <w:t>. Priključek za polnjenje je VK 80.</w:t>
      </w:r>
    </w:p>
    <w:p w14:paraId="3E72010B" w14:textId="77777777" w:rsidR="00F31A90" w:rsidRPr="00026AB7" w:rsidRDefault="00F31A90" w:rsidP="00F63D98">
      <w:pPr>
        <w:keepLines/>
        <w:widowControl w:val="0"/>
        <w:jc w:val="both"/>
        <w:rPr>
          <w:rFonts w:ascii="Tahoma" w:hAnsi="Tahoma" w:cs="Tahoma"/>
          <w:sz w:val="16"/>
          <w:szCs w:val="16"/>
        </w:rPr>
      </w:pPr>
    </w:p>
    <w:p w14:paraId="369EDDBC" w14:textId="2360B297" w:rsidR="00F31A90" w:rsidRPr="00026AB7" w:rsidRDefault="00F31A90" w:rsidP="00F63D98">
      <w:pPr>
        <w:keepLines/>
        <w:widowControl w:val="0"/>
        <w:numPr>
          <w:ilvl w:val="1"/>
          <w:numId w:val="8"/>
        </w:numPr>
        <w:spacing w:after="120"/>
        <w:ind w:left="1089" w:hanging="238"/>
        <w:jc w:val="both"/>
        <w:rPr>
          <w:rFonts w:ascii="Tahoma" w:hAnsi="Tahoma" w:cs="Tahoma"/>
        </w:rPr>
      </w:pPr>
      <w:r w:rsidRPr="00026AB7">
        <w:rPr>
          <w:rFonts w:ascii="Tahoma" w:hAnsi="Tahoma" w:cs="Tahoma"/>
          <w:b/>
          <w:u w:val="single"/>
        </w:rPr>
        <w:lastRenderedPageBreak/>
        <w:t>Postavka št. 2: NaOH</w:t>
      </w:r>
      <w:r w:rsidRPr="00026AB7">
        <w:rPr>
          <w:rFonts w:ascii="Tahoma" w:hAnsi="Tahoma" w:cs="Tahoma"/>
        </w:rPr>
        <w:t xml:space="preserve"> (30 % tehnična raztopina) v cisternah. Raztopina NaOH se toči v cisterno naročnika na lokaciji </w:t>
      </w:r>
      <w:r w:rsidR="007B58A7" w:rsidRPr="00026AB7">
        <w:rPr>
          <w:rFonts w:ascii="Tahoma" w:hAnsi="Tahoma" w:cs="Tahoma"/>
        </w:rPr>
        <w:t>JP VOKA SNAGA d.o.o.</w:t>
      </w:r>
      <w:r w:rsidRPr="00026AB7">
        <w:rPr>
          <w:rFonts w:ascii="Tahoma" w:hAnsi="Tahoma" w:cs="Tahoma"/>
        </w:rPr>
        <w:t>, Odlagališče nenevarnih odpadkov Barje, Cesta dveh cesarjev 101, Ljubljana – Čistilna naprava, pod naslednjimi pogoji:</w:t>
      </w:r>
    </w:p>
    <w:p w14:paraId="07AD4DDE" w14:textId="4DFFCD04" w:rsidR="00F31A90" w:rsidRPr="00026AB7" w:rsidRDefault="00AD6853" w:rsidP="00F63D98">
      <w:pPr>
        <w:keepLines/>
        <w:widowControl w:val="0"/>
        <w:numPr>
          <w:ilvl w:val="0"/>
          <w:numId w:val="22"/>
        </w:numPr>
        <w:jc w:val="both"/>
        <w:rPr>
          <w:rFonts w:ascii="Tahoma" w:hAnsi="Tahoma" w:cs="Tahoma"/>
        </w:rPr>
      </w:pPr>
      <w:r w:rsidRPr="00026AB7">
        <w:rPr>
          <w:rFonts w:ascii="Tahoma" w:hAnsi="Tahoma" w:cs="Tahoma"/>
        </w:rPr>
        <w:t xml:space="preserve">dobavni rok: največ </w:t>
      </w:r>
      <w:r w:rsidR="007C30E8" w:rsidRPr="00026AB7">
        <w:rPr>
          <w:rFonts w:ascii="Tahoma" w:hAnsi="Tahoma" w:cs="Tahoma"/>
        </w:rPr>
        <w:t>petnajst (15)</w:t>
      </w:r>
      <w:r w:rsidR="00F31A90" w:rsidRPr="00026AB7">
        <w:rPr>
          <w:rFonts w:ascii="Tahoma" w:hAnsi="Tahoma" w:cs="Tahoma"/>
        </w:rPr>
        <w:t xml:space="preserve"> dni od dneva izdaje naročila,</w:t>
      </w:r>
    </w:p>
    <w:p w14:paraId="1E90E596" w14:textId="3D97D214"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 xml:space="preserve">okvirna letna količina: </w:t>
      </w:r>
      <w:r w:rsidR="001435EB" w:rsidRPr="00026AB7">
        <w:rPr>
          <w:rFonts w:ascii="Tahoma" w:hAnsi="Tahoma" w:cs="Tahoma"/>
        </w:rPr>
        <w:t>6</w:t>
      </w:r>
      <w:r w:rsidRPr="00026AB7">
        <w:rPr>
          <w:rFonts w:ascii="Tahoma" w:hAnsi="Tahoma" w:cs="Tahoma"/>
        </w:rPr>
        <w:t>0.000 kg,</w:t>
      </w:r>
    </w:p>
    <w:p w14:paraId="37C47E37"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minimalna količina za naročilo bo 10.000 kg,</w:t>
      </w:r>
    </w:p>
    <w:p w14:paraId="082ACBD7"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cisterna za raztopino NaOH je stoječa in ima prostornino 25</w:t>
      </w:r>
      <w:r w:rsidRPr="00026AB7">
        <w:rPr>
          <w:rFonts w:ascii="Tahoma" w:hAnsi="Tahoma" w:cs="Tahoma"/>
          <w:b/>
        </w:rPr>
        <w:t xml:space="preserve"> </w:t>
      </w:r>
      <w:r w:rsidRPr="00026AB7">
        <w:rPr>
          <w:rFonts w:ascii="Tahoma" w:hAnsi="Tahoma" w:cs="Tahoma"/>
        </w:rPr>
        <w:t>m</w:t>
      </w:r>
      <w:r w:rsidRPr="00026AB7">
        <w:rPr>
          <w:rFonts w:ascii="Tahoma" w:hAnsi="Tahoma" w:cs="Tahoma"/>
          <w:vertAlign w:val="superscript"/>
        </w:rPr>
        <w:t>3</w:t>
      </w:r>
      <w:r w:rsidRPr="00026AB7">
        <w:rPr>
          <w:rFonts w:ascii="Tahoma" w:hAnsi="Tahoma" w:cs="Tahoma"/>
        </w:rPr>
        <w:t>. Priključek za polnjenje je VK 80.</w:t>
      </w:r>
    </w:p>
    <w:p w14:paraId="6CDAB1FF" w14:textId="77777777" w:rsidR="00F31A90" w:rsidRPr="00026AB7" w:rsidRDefault="00F31A90" w:rsidP="00F63D98">
      <w:pPr>
        <w:keepLines/>
        <w:widowControl w:val="0"/>
        <w:autoSpaceDE w:val="0"/>
        <w:autoSpaceDN w:val="0"/>
        <w:adjustRightInd w:val="0"/>
        <w:jc w:val="both"/>
        <w:rPr>
          <w:rFonts w:ascii="Tahoma" w:hAnsi="Tahoma" w:cs="Tahoma"/>
          <w:sz w:val="16"/>
          <w:szCs w:val="16"/>
        </w:rPr>
      </w:pPr>
      <w:r w:rsidRPr="00026AB7">
        <w:rPr>
          <w:rFonts w:ascii="Tahoma" w:hAnsi="Tahoma" w:cs="Tahoma"/>
          <w:sz w:val="16"/>
          <w:szCs w:val="16"/>
        </w:rPr>
        <w:t xml:space="preserve"> </w:t>
      </w:r>
    </w:p>
    <w:p w14:paraId="1CEB7B00" w14:textId="7B4A4119" w:rsidR="00F31A90" w:rsidRPr="00026AB7" w:rsidRDefault="00F31A90" w:rsidP="00F63D98">
      <w:pPr>
        <w:keepLines/>
        <w:widowControl w:val="0"/>
        <w:numPr>
          <w:ilvl w:val="1"/>
          <w:numId w:val="8"/>
        </w:numPr>
        <w:spacing w:after="120"/>
        <w:ind w:left="1089" w:hanging="238"/>
        <w:jc w:val="both"/>
        <w:rPr>
          <w:rFonts w:ascii="Tahoma" w:hAnsi="Tahoma" w:cs="Tahoma"/>
        </w:rPr>
      </w:pPr>
      <w:r w:rsidRPr="00026AB7">
        <w:rPr>
          <w:rFonts w:ascii="Tahoma" w:hAnsi="Tahoma" w:cs="Tahoma"/>
          <w:b/>
          <w:u w:val="single"/>
        </w:rPr>
        <w:t>Postavka št. 3: H</w:t>
      </w:r>
      <w:r w:rsidRPr="00026AB7">
        <w:rPr>
          <w:rFonts w:ascii="Tahoma" w:hAnsi="Tahoma" w:cs="Tahoma"/>
          <w:b/>
          <w:u w:val="single"/>
          <w:vertAlign w:val="subscript"/>
        </w:rPr>
        <w:t>2</w:t>
      </w:r>
      <w:r w:rsidRPr="00026AB7">
        <w:rPr>
          <w:rFonts w:ascii="Tahoma" w:hAnsi="Tahoma" w:cs="Tahoma"/>
          <w:b/>
          <w:u w:val="single"/>
        </w:rPr>
        <w:t>SO</w:t>
      </w:r>
      <w:r w:rsidRPr="00026AB7">
        <w:rPr>
          <w:rFonts w:ascii="Tahoma" w:hAnsi="Tahoma" w:cs="Tahoma"/>
          <w:b/>
          <w:u w:val="single"/>
          <w:vertAlign w:val="subscript"/>
        </w:rPr>
        <w:t>4</w:t>
      </w:r>
      <w:r w:rsidRPr="00026AB7">
        <w:rPr>
          <w:rFonts w:ascii="Tahoma" w:hAnsi="Tahoma" w:cs="Tahoma"/>
          <w:b/>
          <w:u w:val="single"/>
        </w:rPr>
        <w:t xml:space="preserve"> </w:t>
      </w:r>
      <w:r w:rsidRPr="00026AB7">
        <w:rPr>
          <w:rFonts w:ascii="Tahoma" w:hAnsi="Tahoma" w:cs="Tahoma"/>
        </w:rPr>
        <w:t>(98 %, tehnična) v cisternah. Žveplena kislina</w:t>
      </w:r>
      <w:r w:rsidRPr="00026AB7">
        <w:t xml:space="preserve"> </w:t>
      </w:r>
      <w:r w:rsidRPr="00026AB7">
        <w:rPr>
          <w:rFonts w:ascii="Tahoma" w:hAnsi="Tahoma" w:cs="Tahoma"/>
        </w:rPr>
        <w:t xml:space="preserve">se toči v cisterno naročnika na lokaciji </w:t>
      </w:r>
      <w:r w:rsidR="007B58A7" w:rsidRPr="00026AB7">
        <w:rPr>
          <w:rFonts w:ascii="Tahoma" w:hAnsi="Tahoma" w:cs="Tahoma"/>
        </w:rPr>
        <w:t>JP VOKA SNAGA d.o.o.</w:t>
      </w:r>
      <w:r w:rsidRPr="00026AB7">
        <w:rPr>
          <w:rFonts w:ascii="Tahoma" w:hAnsi="Tahoma" w:cs="Tahoma"/>
        </w:rPr>
        <w:t>, Odlagališče nenevarnih odpadkov Barje, Cesta dveh cesarjev 101, Ljubljana – Čistilna naprava, pod naslednjimi pogoji:</w:t>
      </w:r>
    </w:p>
    <w:p w14:paraId="10DA701E" w14:textId="452E9F9F" w:rsidR="00F31A90" w:rsidRPr="00026AB7" w:rsidRDefault="00AD6853" w:rsidP="00F63D98">
      <w:pPr>
        <w:keepLines/>
        <w:widowControl w:val="0"/>
        <w:numPr>
          <w:ilvl w:val="0"/>
          <w:numId w:val="22"/>
        </w:numPr>
        <w:jc w:val="both"/>
        <w:rPr>
          <w:rFonts w:ascii="Tahoma" w:hAnsi="Tahoma" w:cs="Tahoma"/>
        </w:rPr>
      </w:pPr>
      <w:r w:rsidRPr="00026AB7">
        <w:rPr>
          <w:rFonts w:ascii="Tahoma" w:hAnsi="Tahoma" w:cs="Tahoma"/>
        </w:rPr>
        <w:t xml:space="preserve">dobavni rok: največ </w:t>
      </w:r>
      <w:r w:rsidR="007C30E8" w:rsidRPr="00026AB7">
        <w:rPr>
          <w:rFonts w:ascii="Tahoma" w:hAnsi="Tahoma" w:cs="Tahoma"/>
        </w:rPr>
        <w:t>petnajst (15)</w:t>
      </w:r>
      <w:r w:rsidR="00F31A90" w:rsidRPr="00026AB7">
        <w:rPr>
          <w:rFonts w:ascii="Tahoma" w:hAnsi="Tahoma" w:cs="Tahoma"/>
        </w:rPr>
        <w:t xml:space="preserve"> dni od dneva izdaje naročila,</w:t>
      </w:r>
    </w:p>
    <w:p w14:paraId="270BDC75" w14:textId="046327E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 xml:space="preserve">okvirna letna količina: </w:t>
      </w:r>
      <w:r w:rsidR="001435EB" w:rsidRPr="00026AB7">
        <w:rPr>
          <w:rFonts w:ascii="Tahoma" w:hAnsi="Tahoma" w:cs="Tahoma"/>
        </w:rPr>
        <w:t>3</w:t>
      </w:r>
      <w:r w:rsidRPr="00026AB7">
        <w:rPr>
          <w:rFonts w:ascii="Tahoma" w:hAnsi="Tahoma" w:cs="Tahoma"/>
        </w:rPr>
        <w:t>0.000 kg,</w:t>
      </w:r>
    </w:p>
    <w:p w14:paraId="0D1538C4"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minimalna količina za naročilo bo 10.000 kg,</w:t>
      </w:r>
    </w:p>
    <w:p w14:paraId="022F7CE4"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cisterna za H</w:t>
      </w:r>
      <w:r w:rsidRPr="00026AB7">
        <w:rPr>
          <w:rFonts w:ascii="Tahoma" w:hAnsi="Tahoma" w:cs="Tahoma"/>
          <w:vertAlign w:val="subscript"/>
        </w:rPr>
        <w:t>2</w:t>
      </w:r>
      <w:r w:rsidRPr="00026AB7">
        <w:rPr>
          <w:rFonts w:ascii="Tahoma" w:hAnsi="Tahoma" w:cs="Tahoma"/>
        </w:rPr>
        <w:t>SO</w:t>
      </w:r>
      <w:r w:rsidRPr="00026AB7">
        <w:rPr>
          <w:rFonts w:ascii="Tahoma" w:hAnsi="Tahoma" w:cs="Tahoma"/>
          <w:vertAlign w:val="subscript"/>
        </w:rPr>
        <w:t>4</w:t>
      </w:r>
      <w:r w:rsidRPr="00026AB7">
        <w:rPr>
          <w:rFonts w:ascii="Tahoma" w:hAnsi="Tahoma" w:cs="Tahoma"/>
        </w:rPr>
        <w:t xml:space="preserve"> je stoječa in ima prostornino 25</w:t>
      </w:r>
      <w:r w:rsidRPr="00026AB7">
        <w:rPr>
          <w:rFonts w:ascii="Tahoma" w:hAnsi="Tahoma" w:cs="Tahoma"/>
          <w:b/>
        </w:rPr>
        <w:t xml:space="preserve"> </w:t>
      </w:r>
      <w:r w:rsidRPr="00026AB7">
        <w:rPr>
          <w:rFonts w:ascii="Tahoma" w:hAnsi="Tahoma" w:cs="Tahoma"/>
        </w:rPr>
        <w:t>m</w:t>
      </w:r>
      <w:r w:rsidRPr="00026AB7">
        <w:rPr>
          <w:rFonts w:ascii="Tahoma" w:hAnsi="Tahoma" w:cs="Tahoma"/>
          <w:vertAlign w:val="superscript"/>
        </w:rPr>
        <w:t>3</w:t>
      </w:r>
      <w:r w:rsidRPr="00026AB7">
        <w:rPr>
          <w:rFonts w:ascii="Tahoma" w:hAnsi="Tahoma" w:cs="Tahoma"/>
        </w:rPr>
        <w:t>. Priključek za polnjenje je VK 80.</w:t>
      </w:r>
    </w:p>
    <w:p w14:paraId="72D6E774" w14:textId="77777777" w:rsidR="00F31A90" w:rsidRPr="00026AB7" w:rsidRDefault="00F31A90" w:rsidP="00F63D98">
      <w:pPr>
        <w:keepLines/>
        <w:widowControl w:val="0"/>
        <w:ind w:left="1809"/>
        <w:jc w:val="both"/>
        <w:rPr>
          <w:rFonts w:ascii="Tahoma" w:hAnsi="Tahoma" w:cs="Tahoma"/>
        </w:rPr>
      </w:pPr>
    </w:p>
    <w:p w14:paraId="397A48ED" w14:textId="60F3D64F" w:rsidR="00F31A90" w:rsidRPr="00026AB7" w:rsidRDefault="00F31A90" w:rsidP="00F63D98">
      <w:pPr>
        <w:keepLines/>
        <w:widowControl w:val="0"/>
        <w:numPr>
          <w:ilvl w:val="1"/>
          <w:numId w:val="8"/>
        </w:numPr>
        <w:spacing w:after="120"/>
        <w:ind w:left="1089" w:hanging="238"/>
        <w:jc w:val="both"/>
        <w:rPr>
          <w:rFonts w:ascii="Tahoma" w:hAnsi="Tahoma" w:cs="Tahoma"/>
        </w:rPr>
      </w:pPr>
      <w:r w:rsidRPr="00026AB7">
        <w:rPr>
          <w:rFonts w:ascii="Tahoma" w:hAnsi="Tahoma" w:cs="Tahoma"/>
          <w:b/>
          <w:u w:val="single"/>
        </w:rPr>
        <w:t>Postavka št. 4: H</w:t>
      </w:r>
      <w:r w:rsidRPr="00026AB7">
        <w:rPr>
          <w:rFonts w:ascii="Tahoma" w:hAnsi="Tahoma" w:cs="Tahoma"/>
          <w:b/>
          <w:u w:val="single"/>
          <w:vertAlign w:val="subscript"/>
        </w:rPr>
        <w:t>2</w:t>
      </w:r>
      <w:r w:rsidRPr="00026AB7">
        <w:rPr>
          <w:rFonts w:ascii="Tahoma" w:hAnsi="Tahoma" w:cs="Tahoma"/>
          <w:b/>
          <w:u w:val="single"/>
        </w:rPr>
        <w:t>SO</w:t>
      </w:r>
      <w:r w:rsidRPr="00026AB7">
        <w:rPr>
          <w:rFonts w:ascii="Tahoma" w:hAnsi="Tahoma" w:cs="Tahoma"/>
          <w:b/>
          <w:u w:val="single"/>
          <w:vertAlign w:val="subscript"/>
        </w:rPr>
        <w:t>4</w:t>
      </w:r>
      <w:r w:rsidRPr="00026AB7">
        <w:rPr>
          <w:rFonts w:ascii="Tahoma" w:hAnsi="Tahoma" w:cs="Tahoma"/>
          <w:b/>
          <w:u w:val="single"/>
        </w:rPr>
        <w:t xml:space="preserve"> </w:t>
      </w:r>
      <w:r w:rsidRPr="00026AB7">
        <w:rPr>
          <w:rFonts w:ascii="Tahoma" w:hAnsi="Tahoma" w:cs="Tahoma"/>
        </w:rPr>
        <w:t>(70 %, tehnična) v cisternah. Žveplena kislina</w:t>
      </w:r>
      <w:r w:rsidRPr="00026AB7">
        <w:t xml:space="preserve"> </w:t>
      </w:r>
      <w:r w:rsidRPr="00026AB7">
        <w:rPr>
          <w:rFonts w:ascii="Tahoma" w:hAnsi="Tahoma" w:cs="Tahoma"/>
        </w:rPr>
        <w:t xml:space="preserve">se toči v cisterno naročnika na lokaciji </w:t>
      </w:r>
      <w:r w:rsidR="007B58A7" w:rsidRPr="00026AB7">
        <w:rPr>
          <w:rFonts w:ascii="Tahoma" w:hAnsi="Tahoma" w:cs="Tahoma"/>
        </w:rPr>
        <w:t>JP VOKA SNAGA d.o.o.</w:t>
      </w:r>
      <w:r w:rsidRPr="00026AB7">
        <w:rPr>
          <w:rFonts w:ascii="Tahoma" w:hAnsi="Tahoma" w:cs="Tahoma"/>
        </w:rPr>
        <w:t>, Odlagališče nenevarnih odpadkov Barje, Cesta dveh cesarjev 101, Ljubljana – Mehansko-biološka obdelava, pod naslednjimi pogoji:</w:t>
      </w:r>
    </w:p>
    <w:p w14:paraId="234C795A" w14:textId="373E4DD9" w:rsidR="00F31A90" w:rsidRPr="00026AB7" w:rsidRDefault="00AD6853" w:rsidP="00F63D98">
      <w:pPr>
        <w:keepLines/>
        <w:widowControl w:val="0"/>
        <w:numPr>
          <w:ilvl w:val="0"/>
          <w:numId w:val="22"/>
        </w:numPr>
        <w:jc w:val="both"/>
        <w:rPr>
          <w:rFonts w:ascii="Tahoma" w:hAnsi="Tahoma" w:cs="Tahoma"/>
        </w:rPr>
      </w:pPr>
      <w:r w:rsidRPr="00026AB7">
        <w:rPr>
          <w:rFonts w:ascii="Tahoma" w:hAnsi="Tahoma" w:cs="Tahoma"/>
        </w:rPr>
        <w:t xml:space="preserve">dobavni rok: največ </w:t>
      </w:r>
      <w:r w:rsidR="007C30E8" w:rsidRPr="00026AB7">
        <w:rPr>
          <w:rFonts w:ascii="Tahoma" w:hAnsi="Tahoma" w:cs="Tahoma"/>
        </w:rPr>
        <w:t xml:space="preserve">petnajst (15) </w:t>
      </w:r>
      <w:r w:rsidR="00F31A90" w:rsidRPr="00026AB7">
        <w:rPr>
          <w:rFonts w:ascii="Tahoma" w:hAnsi="Tahoma" w:cs="Tahoma"/>
        </w:rPr>
        <w:t>dni od dneva izdaje naročila,</w:t>
      </w:r>
    </w:p>
    <w:p w14:paraId="47D82F96" w14:textId="6AFE8C34"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okvirna letna količina: 1</w:t>
      </w:r>
      <w:r w:rsidR="001435EB" w:rsidRPr="00026AB7">
        <w:rPr>
          <w:rFonts w:ascii="Tahoma" w:hAnsi="Tahoma" w:cs="Tahoma"/>
        </w:rPr>
        <w:t>25</w:t>
      </w:r>
      <w:r w:rsidRPr="00026AB7">
        <w:rPr>
          <w:rFonts w:ascii="Tahoma" w:hAnsi="Tahoma" w:cs="Tahoma"/>
        </w:rPr>
        <w:t>.000 kg,</w:t>
      </w:r>
    </w:p>
    <w:p w14:paraId="4BA668AE"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minimalna količina za naročilo bo 10.000 kg,</w:t>
      </w:r>
    </w:p>
    <w:p w14:paraId="4A0AB739"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cisterna za H</w:t>
      </w:r>
      <w:r w:rsidRPr="00026AB7">
        <w:rPr>
          <w:rFonts w:ascii="Tahoma" w:hAnsi="Tahoma" w:cs="Tahoma"/>
          <w:vertAlign w:val="subscript"/>
        </w:rPr>
        <w:t>2</w:t>
      </w:r>
      <w:r w:rsidRPr="00026AB7">
        <w:rPr>
          <w:rFonts w:ascii="Tahoma" w:hAnsi="Tahoma" w:cs="Tahoma"/>
        </w:rPr>
        <w:t>SO</w:t>
      </w:r>
      <w:r w:rsidRPr="00026AB7">
        <w:rPr>
          <w:rFonts w:ascii="Tahoma" w:hAnsi="Tahoma" w:cs="Tahoma"/>
          <w:vertAlign w:val="subscript"/>
        </w:rPr>
        <w:t>4</w:t>
      </w:r>
      <w:r w:rsidRPr="00026AB7">
        <w:rPr>
          <w:rFonts w:ascii="Tahoma" w:hAnsi="Tahoma" w:cs="Tahoma"/>
        </w:rPr>
        <w:t xml:space="preserve"> je stoječa in ima prostornino 10</w:t>
      </w:r>
      <w:r w:rsidRPr="00026AB7">
        <w:rPr>
          <w:rFonts w:ascii="Tahoma" w:hAnsi="Tahoma" w:cs="Tahoma"/>
          <w:b/>
        </w:rPr>
        <w:t xml:space="preserve"> </w:t>
      </w:r>
      <w:r w:rsidRPr="00026AB7">
        <w:rPr>
          <w:rFonts w:ascii="Tahoma" w:hAnsi="Tahoma" w:cs="Tahoma"/>
        </w:rPr>
        <w:t>m</w:t>
      </w:r>
      <w:r w:rsidRPr="00026AB7">
        <w:rPr>
          <w:rFonts w:ascii="Tahoma" w:hAnsi="Tahoma" w:cs="Tahoma"/>
          <w:vertAlign w:val="superscript"/>
        </w:rPr>
        <w:t>3</w:t>
      </w:r>
      <w:r w:rsidRPr="00026AB7">
        <w:rPr>
          <w:rFonts w:ascii="Tahoma" w:hAnsi="Tahoma" w:cs="Tahoma"/>
        </w:rPr>
        <w:t>. Priključek za polnjenje je VK 80.</w:t>
      </w:r>
    </w:p>
    <w:p w14:paraId="1823E1A6" w14:textId="77777777" w:rsidR="00F31A90" w:rsidRPr="00026AB7" w:rsidRDefault="00F31A90" w:rsidP="00F63D98">
      <w:pPr>
        <w:pStyle w:val="Telobesedila"/>
        <w:keepLines/>
        <w:rPr>
          <w:b w:val="0"/>
          <w:bCs/>
          <w:sz w:val="16"/>
          <w:szCs w:val="16"/>
        </w:rPr>
      </w:pPr>
    </w:p>
    <w:p w14:paraId="33944BE9" w14:textId="0E0AC324" w:rsidR="00F31A90" w:rsidRPr="00026AB7" w:rsidRDefault="00F31A90" w:rsidP="00F63D98">
      <w:pPr>
        <w:keepLines/>
        <w:widowControl w:val="0"/>
        <w:numPr>
          <w:ilvl w:val="1"/>
          <w:numId w:val="8"/>
        </w:numPr>
        <w:spacing w:after="120"/>
        <w:ind w:left="1089" w:hanging="238"/>
        <w:jc w:val="both"/>
        <w:rPr>
          <w:rFonts w:ascii="Tahoma" w:hAnsi="Tahoma" w:cs="Tahoma"/>
        </w:rPr>
      </w:pPr>
      <w:r w:rsidRPr="00026AB7">
        <w:rPr>
          <w:rFonts w:ascii="Tahoma" w:hAnsi="Tahoma" w:cs="Tahoma"/>
          <w:b/>
          <w:u w:val="single"/>
        </w:rPr>
        <w:t>Postavka št. 5: H</w:t>
      </w:r>
      <w:r w:rsidRPr="00026AB7">
        <w:rPr>
          <w:rFonts w:ascii="Tahoma" w:hAnsi="Tahoma" w:cs="Tahoma"/>
          <w:b/>
          <w:u w:val="single"/>
          <w:vertAlign w:val="subscript"/>
        </w:rPr>
        <w:t>3</w:t>
      </w:r>
      <w:r w:rsidRPr="00026AB7">
        <w:rPr>
          <w:rFonts w:ascii="Tahoma" w:hAnsi="Tahoma" w:cs="Tahoma"/>
          <w:b/>
          <w:u w:val="single"/>
        </w:rPr>
        <w:t>PO</w:t>
      </w:r>
      <w:r w:rsidRPr="00026AB7">
        <w:rPr>
          <w:rFonts w:ascii="Tahoma" w:hAnsi="Tahoma" w:cs="Tahoma"/>
          <w:b/>
          <w:u w:val="single"/>
          <w:vertAlign w:val="subscript"/>
        </w:rPr>
        <w:t>4</w:t>
      </w:r>
      <w:r w:rsidRPr="00026AB7">
        <w:rPr>
          <w:rFonts w:ascii="Tahoma" w:hAnsi="Tahoma" w:cs="Tahoma"/>
        </w:rPr>
        <w:t xml:space="preserve"> (85 %, tehnična) v kontejnerjih (IBC) na naslov naročnika </w:t>
      </w:r>
      <w:r w:rsidR="007B58A7" w:rsidRPr="00026AB7">
        <w:rPr>
          <w:rFonts w:ascii="Tahoma" w:hAnsi="Tahoma" w:cs="Tahoma"/>
        </w:rPr>
        <w:t>JP VOKA SNAGA d.o.o.</w:t>
      </w:r>
      <w:r w:rsidRPr="00026AB7">
        <w:rPr>
          <w:rFonts w:ascii="Tahoma" w:hAnsi="Tahoma" w:cs="Tahoma"/>
        </w:rPr>
        <w:t xml:space="preserve">, Odlagališče nenevarnih odpadkov Barje, Cesta dveh cesarjev 101, </w:t>
      </w:r>
      <w:r w:rsidRPr="00026AB7">
        <w:rPr>
          <w:rFonts w:ascii="Tahoma" w:hAnsi="Tahoma" w:cs="Tahoma"/>
          <w:color w:val="000000"/>
        </w:rPr>
        <w:t>Ljubljana – Čistilna naprava</w:t>
      </w:r>
      <w:r w:rsidRPr="00026AB7">
        <w:rPr>
          <w:rFonts w:ascii="Tahoma" w:hAnsi="Tahoma" w:cs="Tahoma"/>
        </w:rPr>
        <w:t>, pod naslednjimi pogoji:</w:t>
      </w:r>
    </w:p>
    <w:p w14:paraId="5B3102BC" w14:textId="4ADFEF94"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dobavn</w:t>
      </w:r>
      <w:r w:rsidR="00AD6853" w:rsidRPr="00026AB7">
        <w:rPr>
          <w:rFonts w:ascii="Tahoma" w:hAnsi="Tahoma" w:cs="Tahoma"/>
        </w:rPr>
        <w:t xml:space="preserve">i rok: največ </w:t>
      </w:r>
      <w:r w:rsidR="007C30E8" w:rsidRPr="00026AB7">
        <w:rPr>
          <w:rFonts w:ascii="Tahoma" w:hAnsi="Tahoma" w:cs="Tahoma"/>
        </w:rPr>
        <w:t>petnajst (15)</w:t>
      </w:r>
      <w:r w:rsidRPr="00026AB7">
        <w:rPr>
          <w:rFonts w:ascii="Tahoma" w:hAnsi="Tahoma" w:cs="Tahoma"/>
        </w:rPr>
        <w:t xml:space="preserve"> dni od dneva izdaje naročila,</w:t>
      </w:r>
    </w:p>
    <w:p w14:paraId="0242BF04"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minimalna količina za naročilo bo 1.000 kg,</w:t>
      </w:r>
    </w:p>
    <w:p w14:paraId="55A6B253"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okvirna letna količina: 1.000 kg.</w:t>
      </w:r>
    </w:p>
    <w:p w14:paraId="28DE89A6" w14:textId="77777777" w:rsidR="0084005E" w:rsidRPr="00026AB7" w:rsidRDefault="0084005E" w:rsidP="00F63D98">
      <w:pPr>
        <w:pStyle w:val="Telobesedila"/>
        <w:keepLines/>
        <w:rPr>
          <w:rFonts w:ascii="Tahoma" w:hAnsi="Tahoma" w:cs="Tahoma"/>
          <w:b w:val="0"/>
        </w:rPr>
      </w:pPr>
    </w:p>
    <w:p w14:paraId="53AFAD0C" w14:textId="3F577C7C" w:rsidR="00F31A90" w:rsidRPr="00026AB7" w:rsidRDefault="00F31A90" w:rsidP="00F63D98">
      <w:pPr>
        <w:keepLines/>
        <w:widowControl w:val="0"/>
        <w:numPr>
          <w:ilvl w:val="0"/>
          <w:numId w:val="8"/>
        </w:numPr>
        <w:spacing w:after="120"/>
        <w:ind w:left="714" w:hanging="357"/>
        <w:jc w:val="both"/>
        <w:rPr>
          <w:rFonts w:ascii="Tahoma" w:hAnsi="Tahoma" w:cs="Tahoma"/>
          <w:b/>
        </w:rPr>
      </w:pPr>
      <w:r w:rsidRPr="00026AB7">
        <w:rPr>
          <w:rFonts w:ascii="Tahoma" w:hAnsi="Tahoma" w:cs="Tahoma"/>
          <w:b/>
        </w:rPr>
        <w:t xml:space="preserve">Sklop </w:t>
      </w:r>
      <w:r w:rsidR="0096483E" w:rsidRPr="00026AB7">
        <w:rPr>
          <w:rFonts w:ascii="Tahoma" w:hAnsi="Tahoma" w:cs="Tahoma"/>
          <w:b/>
        </w:rPr>
        <w:t>2</w:t>
      </w:r>
      <w:r w:rsidRPr="00026AB7">
        <w:rPr>
          <w:rFonts w:ascii="Tahoma" w:hAnsi="Tahoma" w:cs="Tahoma"/>
          <w:b/>
        </w:rPr>
        <w:t>: Proizvod za zmanjševanje H</w:t>
      </w:r>
      <w:r w:rsidRPr="00026AB7">
        <w:rPr>
          <w:rFonts w:ascii="Tahoma" w:hAnsi="Tahoma" w:cs="Tahoma"/>
          <w:b/>
          <w:vertAlign w:val="subscript"/>
        </w:rPr>
        <w:t>2</w:t>
      </w:r>
      <w:r w:rsidRPr="00026AB7">
        <w:rPr>
          <w:rFonts w:ascii="Tahoma" w:hAnsi="Tahoma" w:cs="Tahoma"/>
          <w:b/>
        </w:rPr>
        <w:t>S v anaerobnih fermentorjih</w:t>
      </w:r>
    </w:p>
    <w:p w14:paraId="158E94C8" w14:textId="7E17C605" w:rsidR="00F31A90" w:rsidRPr="00026AB7" w:rsidRDefault="00F31A90" w:rsidP="00F63D98">
      <w:pPr>
        <w:keepLines/>
        <w:widowControl w:val="0"/>
        <w:numPr>
          <w:ilvl w:val="1"/>
          <w:numId w:val="8"/>
        </w:numPr>
        <w:spacing w:after="120"/>
        <w:ind w:left="1089" w:hanging="238"/>
        <w:jc w:val="both"/>
        <w:rPr>
          <w:rFonts w:ascii="Tahoma" w:hAnsi="Tahoma" w:cs="Tahoma"/>
        </w:rPr>
      </w:pPr>
      <w:r w:rsidRPr="00026AB7">
        <w:rPr>
          <w:rFonts w:ascii="Tahoma" w:hAnsi="Tahoma" w:cs="Tahoma"/>
          <w:b/>
          <w:u w:val="single"/>
        </w:rPr>
        <w:t xml:space="preserve">Postavka št. 1: </w:t>
      </w:r>
      <w:r w:rsidRPr="00026AB7">
        <w:rPr>
          <w:rFonts w:ascii="Tahoma" w:hAnsi="Tahoma" w:cs="Tahoma"/>
          <w:b/>
        </w:rPr>
        <w:t>Proizvod za zmanjševanje H</w:t>
      </w:r>
      <w:r w:rsidRPr="00026AB7">
        <w:rPr>
          <w:rFonts w:ascii="Tahoma" w:hAnsi="Tahoma" w:cs="Tahoma"/>
          <w:b/>
          <w:vertAlign w:val="subscript"/>
        </w:rPr>
        <w:t>2</w:t>
      </w:r>
      <w:r w:rsidRPr="00026AB7">
        <w:rPr>
          <w:rFonts w:ascii="Tahoma" w:hAnsi="Tahoma" w:cs="Tahoma"/>
          <w:b/>
        </w:rPr>
        <w:t xml:space="preserve">S v anaerobnih fermentorjih </w:t>
      </w:r>
      <w:r w:rsidRPr="00026AB7">
        <w:rPr>
          <w:rFonts w:ascii="Tahoma" w:hAnsi="Tahoma" w:cs="Tahoma"/>
          <w:u w:val="single"/>
        </w:rPr>
        <w:t>v »big bagih«</w:t>
      </w:r>
      <w:r w:rsidRPr="00026AB7">
        <w:rPr>
          <w:rFonts w:ascii="Tahoma" w:hAnsi="Tahoma" w:cs="Tahoma"/>
          <w:b/>
          <w:u w:val="single"/>
        </w:rPr>
        <w:t xml:space="preserve"> </w:t>
      </w:r>
      <w:r w:rsidRPr="00026AB7">
        <w:rPr>
          <w:rFonts w:ascii="Tahoma" w:hAnsi="Tahoma" w:cs="Tahoma"/>
        </w:rPr>
        <w:t xml:space="preserve">na naslov naročnika </w:t>
      </w:r>
      <w:r w:rsidR="007B58A7" w:rsidRPr="00026AB7">
        <w:rPr>
          <w:rFonts w:ascii="Tahoma" w:hAnsi="Tahoma" w:cs="Tahoma"/>
        </w:rPr>
        <w:t>JP VOKA SNAGA d.o.o.</w:t>
      </w:r>
      <w:r w:rsidRPr="00026AB7">
        <w:rPr>
          <w:rFonts w:ascii="Tahoma" w:hAnsi="Tahoma" w:cs="Tahoma"/>
        </w:rPr>
        <w:t xml:space="preserve">, Odlagališče nenevarnih odpadkov Barje, Cesta dveh cesarjev 101, </w:t>
      </w:r>
      <w:r w:rsidRPr="00026AB7">
        <w:rPr>
          <w:rFonts w:ascii="Tahoma" w:hAnsi="Tahoma" w:cs="Tahoma"/>
          <w:color w:val="000000"/>
        </w:rPr>
        <w:t>Ljubljana</w:t>
      </w:r>
      <w:r w:rsidRPr="00026AB7">
        <w:rPr>
          <w:rFonts w:ascii="Tahoma" w:hAnsi="Tahoma" w:cs="Tahoma"/>
        </w:rPr>
        <w:t xml:space="preserve"> – Mehansko-biološka obdelava, pod naslednjimi pogoji:</w:t>
      </w:r>
    </w:p>
    <w:p w14:paraId="19EE73F5" w14:textId="34F88D72"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 xml:space="preserve">dobavni rok: največ </w:t>
      </w:r>
      <w:r w:rsidR="007C30E8" w:rsidRPr="00026AB7">
        <w:rPr>
          <w:rFonts w:ascii="Tahoma" w:hAnsi="Tahoma" w:cs="Tahoma"/>
        </w:rPr>
        <w:t>deset (10</w:t>
      </w:r>
      <w:r w:rsidRPr="00026AB7">
        <w:rPr>
          <w:rFonts w:ascii="Tahoma" w:hAnsi="Tahoma" w:cs="Tahoma"/>
        </w:rPr>
        <w:t>) tednov od dneva izdaje naročila,</w:t>
      </w:r>
    </w:p>
    <w:p w14:paraId="6BE3336D" w14:textId="77777777"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minimalna količina za naročilo bo 10.000 kg,</w:t>
      </w:r>
    </w:p>
    <w:p w14:paraId="0638C9FF" w14:textId="01582606" w:rsidR="00F31A90" w:rsidRPr="00026AB7" w:rsidRDefault="00F31A90" w:rsidP="00F63D98">
      <w:pPr>
        <w:keepLines/>
        <w:widowControl w:val="0"/>
        <w:numPr>
          <w:ilvl w:val="0"/>
          <w:numId w:val="22"/>
        </w:numPr>
        <w:jc w:val="both"/>
        <w:rPr>
          <w:rFonts w:ascii="Tahoma" w:hAnsi="Tahoma" w:cs="Tahoma"/>
        </w:rPr>
      </w:pPr>
      <w:r w:rsidRPr="00026AB7">
        <w:rPr>
          <w:rFonts w:ascii="Tahoma" w:hAnsi="Tahoma" w:cs="Tahoma"/>
        </w:rPr>
        <w:t>okvirna letna količina: 1</w:t>
      </w:r>
      <w:r w:rsidR="001435EB" w:rsidRPr="00026AB7">
        <w:rPr>
          <w:rFonts w:ascii="Tahoma" w:hAnsi="Tahoma" w:cs="Tahoma"/>
        </w:rPr>
        <w:t>3</w:t>
      </w:r>
      <w:r w:rsidRPr="00026AB7">
        <w:rPr>
          <w:rFonts w:ascii="Tahoma" w:hAnsi="Tahoma" w:cs="Tahoma"/>
        </w:rPr>
        <w:t>0.000</w:t>
      </w:r>
      <w:r w:rsidRPr="00026AB7">
        <w:rPr>
          <w:rFonts w:ascii="Tahoma" w:hAnsi="Tahoma" w:cs="Tahoma"/>
          <w:color w:val="FF0000"/>
        </w:rPr>
        <w:t xml:space="preserve"> </w:t>
      </w:r>
      <w:r w:rsidRPr="00026AB7">
        <w:rPr>
          <w:rFonts w:ascii="Tahoma" w:hAnsi="Tahoma" w:cs="Tahoma"/>
        </w:rPr>
        <w:t>kg.</w:t>
      </w:r>
    </w:p>
    <w:p w14:paraId="4BA9F69B" w14:textId="77777777" w:rsidR="00F31A90" w:rsidRPr="00026AB7" w:rsidRDefault="00F31A90" w:rsidP="00F63D98">
      <w:pPr>
        <w:pStyle w:val="Telobesedila"/>
        <w:keepLines/>
        <w:rPr>
          <w:rFonts w:ascii="Tahoma" w:hAnsi="Tahoma" w:cs="Tahoma"/>
          <w:b w:val="0"/>
        </w:rPr>
      </w:pPr>
    </w:p>
    <w:p w14:paraId="52667046" w14:textId="77777777" w:rsidR="00F31A90" w:rsidRPr="00026AB7" w:rsidRDefault="00F31A90" w:rsidP="00F63D98">
      <w:pPr>
        <w:pStyle w:val="Telobesedila"/>
        <w:keepLines/>
        <w:rPr>
          <w:rFonts w:ascii="Tahoma" w:hAnsi="Tahoma" w:cs="Tahoma"/>
          <w:b w:val="0"/>
        </w:rPr>
      </w:pPr>
      <w:r w:rsidRPr="00026AB7">
        <w:rPr>
          <w:rFonts w:ascii="Tahoma" w:hAnsi="Tahoma" w:cs="Tahoma"/>
          <w:b w:val="0"/>
        </w:rPr>
        <w:t>Prevzem blaga je vsak delovni dan, od ponedeljka do petka, med 7.00 in 14.00 uro.</w:t>
      </w:r>
    </w:p>
    <w:p w14:paraId="33AC94C7" w14:textId="1EA8FB35" w:rsidR="00175395" w:rsidRPr="00026AB7" w:rsidRDefault="00175395" w:rsidP="00F63D98">
      <w:pPr>
        <w:keepLines/>
        <w:widowControl w:val="0"/>
        <w:jc w:val="both"/>
        <w:rPr>
          <w:rFonts w:ascii="Tahoma" w:hAnsi="Tahoma" w:cs="Tahoma"/>
          <w:kern w:val="16"/>
        </w:rPr>
      </w:pPr>
    </w:p>
    <w:p w14:paraId="7ED46CE8" w14:textId="77777777" w:rsidR="00175395" w:rsidRPr="00026AB7" w:rsidRDefault="00D65F36" w:rsidP="00F63D98">
      <w:pPr>
        <w:keepLines/>
        <w:widowControl w:val="0"/>
        <w:numPr>
          <w:ilvl w:val="2"/>
          <w:numId w:val="4"/>
        </w:numPr>
        <w:jc w:val="both"/>
        <w:rPr>
          <w:rFonts w:ascii="Tahoma" w:hAnsi="Tahoma" w:cs="Tahoma"/>
        </w:rPr>
      </w:pPr>
      <w:r w:rsidRPr="00026AB7">
        <w:rPr>
          <w:rFonts w:ascii="Tahoma" w:hAnsi="Tahoma" w:cs="Tahoma"/>
        </w:rPr>
        <w:t>Ostale zahteve in o</w:t>
      </w:r>
      <w:r w:rsidR="00175395" w:rsidRPr="00026AB7">
        <w:rPr>
          <w:rFonts w:ascii="Tahoma" w:hAnsi="Tahoma" w:cs="Tahoma"/>
        </w:rPr>
        <w:t>snutek okvirnega sporazuma</w:t>
      </w:r>
    </w:p>
    <w:p w14:paraId="3662FF96" w14:textId="77777777" w:rsidR="00175395" w:rsidRPr="00026AB7" w:rsidRDefault="00175395" w:rsidP="00F63D98">
      <w:pPr>
        <w:keepLines/>
        <w:widowControl w:val="0"/>
        <w:jc w:val="both"/>
        <w:rPr>
          <w:rFonts w:ascii="Tahoma" w:hAnsi="Tahoma" w:cs="Tahoma"/>
          <w:lang w:val="x-none"/>
        </w:rPr>
      </w:pPr>
    </w:p>
    <w:p w14:paraId="3B63C57B" w14:textId="3719C1AA" w:rsidR="00F31A90" w:rsidRPr="00026AB7" w:rsidRDefault="00D65F36" w:rsidP="00F63D98">
      <w:pPr>
        <w:keepLines/>
        <w:widowControl w:val="0"/>
        <w:jc w:val="both"/>
        <w:rPr>
          <w:rFonts w:ascii="Tahoma" w:hAnsi="Tahoma" w:cs="Tahoma"/>
        </w:rPr>
      </w:pPr>
      <w:r w:rsidRPr="00026AB7">
        <w:rPr>
          <w:rFonts w:ascii="Tahoma" w:hAnsi="Tahoma" w:cs="Tahoma"/>
        </w:rPr>
        <w:t>Ostale z</w:t>
      </w:r>
      <w:r w:rsidR="00175395" w:rsidRPr="00026AB7">
        <w:rPr>
          <w:rFonts w:ascii="Tahoma" w:hAnsi="Tahoma" w:cs="Tahoma"/>
        </w:rPr>
        <w:t xml:space="preserve">ahteve naročnika so podrobno </w:t>
      </w:r>
      <w:r w:rsidRPr="00026AB7">
        <w:rPr>
          <w:rFonts w:ascii="Tahoma" w:hAnsi="Tahoma" w:cs="Tahoma"/>
        </w:rPr>
        <w:t>opredeljene</w:t>
      </w:r>
      <w:r w:rsidR="00175395" w:rsidRPr="00026AB7">
        <w:rPr>
          <w:rFonts w:ascii="Tahoma" w:hAnsi="Tahoma" w:cs="Tahoma"/>
        </w:rPr>
        <w:t xml:space="preserve"> v osnutku okvirnega sporazuma, ki je kot priloga sestavni del te razpisne dokumentacije. </w:t>
      </w:r>
    </w:p>
    <w:p w14:paraId="4D1C0F9F" w14:textId="2290B59E" w:rsidR="00F31A90" w:rsidRPr="00026AB7" w:rsidRDefault="00F31A90" w:rsidP="00F63D98">
      <w:pPr>
        <w:keepLines/>
        <w:widowControl w:val="0"/>
        <w:jc w:val="both"/>
        <w:rPr>
          <w:rFonts w:ascii="Tahoma" w:hAnsi="Tahoma" w:cs="Tahoma"/>
        </w:rPr>
      </w:pPr>
    </w:p>
    <w:p w14:paraId="4890130A" w14:textId="77777777" w:rsidR="00F31A90" w:rsidRPr="00026AB7" w:rsidRDefault="00F31A90" w:rsidP="00F63D98">
      <w:pPr>
        <w:keepLines/>
        <w:widowControl w:val="0"/>
        <w:numPr>
          <w:ilvl w:val="1"/>
          <w:numId w:val="4"/>
        </w:numPr>
        <w:jc w:val="both"/>
        <w:rPr>
          <w:rFonts w:ascii="Tahoma" w:hAnsi="Tahoma" w:cs="Tahoma"/>
          <w:b/>
        </w:rPr>
      </w:pPr>
      <w:r w:rsidRPr="00026AB7">
        <w:rPr>
          <w:rFonts w:ascii="Tahoma" w:hAnsi="Tahoma" w:cs="Tahoma"/>
          <w:b/>
        </w:rPr>
        <w:t>Tehnične zahteve</w:t>
      </w:r>
    </w:p>
    <w:p w14:paraId="5A373D06" w14:textId="77777777" w:rsidR="00F31A90" w:rsidRPr="00026AB7" w:rsidRDefault="00F31A90" w:rsidP="00F63D98">
      <w:pPr>
        <w:keepLines/>
        <w:widowControl w:val="0"/>
        <w:jc w:val="both"/>
        <w:rPr>
          <w:rFonts w:ascii="Tahoma" w:hAnsi="Tahoma" w:cs="Tahoma"/>
        </w:rPr>
      </w:pPr>
    </w:p>
    <w:p w14:paraId="142CF995" w14:textId="77777777" w:rsidR="00F31A90" w:rsidRPr="00026AB7" w:rsidRDefault="00F31A90" w:rsidP="00F63D98">
      <w:pPr>
        <w:keepLines/>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120"/>
        <w:jc w:val="both"/>
        <w:rPr>
          <w:rFonts w:ascii="Tahoma" w:hAnsi="Tahoma" w:cs="Tahoma"/>
          <w:bCs/>
        </w:rPr>
      </w:pPr>
      <w:r w:rsidRPr="00026AB7">
        <w:rPr>
          <w:rFonts w:ascii="Tahoma" w:hAnsi="Tahoma" w:cs="Tahoma"/>
          <w:bCs/>
        </w:rPr>
        <w:t>Ponudnik mora ponuditi in v času veljavnosti okvirnega sporazuma dobavljati kemikalije, ki izpolnjujejo naslednje tehnične zahteve naročnika:</w:t>
      </w:r>
    </w:p>
    <w:p w14:paraId="1C6F79E9" w14:textId="77777777" w:rsidR="00F31A90" w:rsidRPr="00026AB7" w:rsidRDefault="00F31A90" w:rsidP="00F63D98">
      <w:pPr>
        <w:keepLines/>
        <w:widowControl w:val="0"/>
        <w:numPr>
          <w:ilvl w:val="0"/>
          <w:numId w:val="8"/>
        </w:numPr>
        <w:spacing w:after="120"/>
        <w:ind w:left="714" w:hanging="357"/>
        <w:jc w:val="both"/>
        <w:rPr>
          <w:rFonts w:ascii="Tahoma" w:hAnsi="Tahoma" w:cs="Tahoma"/>
          <w:b/>
        </w:rPr>
      </w:pPr>
      <w:r w:rsidRPr="00026AB7">
        <w:rPr>
          <w:rFonts w:ascii="Tahoma" w:hAnsi="Tahoma" w:cs="Tahoma"/>
          <w:b/>
        </w:rPr>
        <w:t>Sklop 1: Kisline in lužine</w:t>
      </w:r>
    </w:p>
    <w:p w14:paraId="7BA49CA2" w14:textId="77777777" w:rsidR="00F31A90" w:rsidRPr="00026AB7" w:rsidRDefault="00F31A90" w:rsidP="00F63D98">
      <w:pPr>
        <w:keepLines/>
        <w:widowControl w:val="0"/>
        <w:numPr>
          <w:ilvl w:val="1"/>
          <w:numId w:val="8"/>
        </w:numPr>
        <w:spacing w:after="120"/>
        <w:ind w:left="1089" w:hanging="238"/>
        <w:jc w:val="both"/>
        <w:rPr>
          <w:rFonts w:ascii="Tahoma" w:hAnsi="Tahoma" w:cs="Tahoma"/>
        </w:rPr>
      </w:pPr>
      <w:r w:rsidRPr="00026AB7">
        <w:rPr>
          <w:rFonts w:ascii="Tahoma" w:hAnsi="Tahoma" w:cs="Tahoma"/>
          <w:b/>
          <w:u w:val="single"/>
        </w:rPr>
        <w:t>Postavka št. 1: Metanol:</w:t>
      </w:r>
      <w:r w:rsidRPr="00026AB7">
        <w:rPr>
          <w:rFonts w:ascii="Tahoma" w:hAnsi="Tahoma" w:cs="Tahoma"/>
        </w:rPr>
        <w:t xml:space="preserve"> </w:t>
      </w:r>
    </w:p>
    <w:p w14:paraId="7519ED82"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bCs/>
        </w:rPr>
      </w:pPr>
      <w:r w:rsidRPr="00026AB7">
        <w:rPr>
          <w:rFonts w:ascii="Tahoma" w:hAnsi="Tahoma" w:cs="Tahoma"/>
          <w:bCs/>
        </w:rPr>
        <w:lastRenderedPageBreak/>
        <w:t xml:space="preserve">izgled: </w:t>
      </w:r>
      <w:r w:rsidRPr="00026AB7">
        <w:rPr>
          <w:rFonts w:ascii="Tahoma" w:hAnsi="Tahoma" w:cs="Tahoma"/>
          <w:bCs/>
        </w:rPr>
        <w:tab/>
        <w:t>bistra tekočina brez primesi,</w:t>
      </w:r>
    </w:p>
    <w:p w14:paraId="7EB97B66"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bCs/>
        </w:rPr>
      </w:pPr>
      <w:r w:rsidRPr="00026AB7">
        <w:rPr>
          <w:rFonts w:ascii="Tahoma" w:hAnsi="Tahoma" w:cs="Tahoma"/>
          <w:bCs/>
        </w:rPr>
        <w:t xml:space="preserve">barva: </w:t>
      </w:r>
      <w:r w:rsidRPr="00026AB7">
        <w:rPr>
          <w:rFonts w:ascii="Tahoma" w:hAnsi="Tahoma" w:cs="Tahoma"/>
          <w:bCs/>
        </w:rPr>
        <w:tab/>
        <w:t>max. 5 (Pt-Co),</w:t>
      </w:r>
    </w:p>
    <w:p w14:paraId="2CBFFCE7"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bCs/>
        </w:rPr>
      </w:pPr>
      <w:r w:rsidRPr="00026AB7">
        <w:rPr>
          <w:rFonts w:ascii="Tahoma" w:hAnsi="Tahoma" w:cs="Tahoma"/>
          <w:bCs/>
        </w:rPr>
        <w:t>vsebnost MeOH:</w:t>
      </w:r>
      <w:r w:rsidRPr="00026AB7">
        <w:rPr>
          <w:rFonts w:ascii="Tahoma" w:hAnsi="Tahoma" w:cs="Tahoma"/>
          <w:bCs/>
        </w:rPr>
        <w:tab/>
        <w:t>min. 99,8 % m/m,</w:t>
      </w:r>
    </w:p>
    <w:p w14:paraId="5C5605B4"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bCs/>
        </w:rPr>
      </w:pPr>
      <w:r w:rsidRPr="00026AB7">
        <w:rPr>
          <w:rFonts w:ascii="Tahoma" w:hAnsi="Tahoma" w:cs="Tahoma"/>
          <w:bCs/>
        </w:rPr>
        <w:t>voda:</w:t>
      </w:r>
      <w:r w:rsidRPr="00026AB7">
        <w:rPr>
          <w:rFonts w:ascii="Tahoma" w:hAnsi="Tahoma" w:cs="Tahoma"/>
          <w:bCs/>
        </w:rPr>
        <w:tab/>
        <w:t>max. 0,1 %.</w:t>
      </w:r>
    </w:p>
    <w:p w14:paraId="6B25B7C9" w14:textId="77777777" w:rsidR="00F31A90" w:rsidRPr="00026AB7" w:rsidRDefault="00F31A90" w:rsidP="00F63D98">
      <w:pPr>
        <w:keepLines/>
        <w:widowControl w:val="0"/>
        <w:jc w:val="both"/>
        <w:rPr>
          <w:rFonts w:ascii="Tahoma" w:hAnsi="Tahoma" w:cs="Tahoma"/>
          <w:sz w:val="16"/>
          <w:szCs w:val="16"/>
        </w:rPr>
      </w:pPr>
    </w:p>
    <w:p w14:paraId="21087B5B" w14:textId="77777777" w:rsidR="00F31A90" w:rsidRPr="00026AB7" w:rsidRDefault="00F31A90" w:rsidP="00F63D98">
      <w:pPr>
        <w:keepLines/>
        <w:widowControl w:val="0"/>
        <w:numPr>
          <w:ilvl w:val="1"/>
          <w:numId w:val="8"/>
        </w:numPr>
        <w:autoSpaceDE w:val="0"/>
        <w:autoSpaceDN w:val="0"/>
        <w:adjustRightInd w:val="0"/>
        <w:spacing w:after="120"/>
        <w:ind w:left="1089" w:hanging="238"/>
        <w:jc w:val="both"/>
        <w:rPr>
          <w:rFonts w:ascii="Tahoma" w:hAnsi="Tahoma" w:cs="Tahoma"/>
        </w:rPr>
      </w:pPr>
      <w:r w:rsidRPr="00026AB7">
        <w:rPr>
          <w:rFonts w:ascii="Tahoma" w:hAnsi="Tahoma" w:cs="Tahoma"/>
          <w:b/>
          <w:u w:val="single"/>
        </w:rPr>
        <w:t>Postavka št. 2: NaOH:</w:t>
      </w:r>
      <w:r w:rsidRPr="00026AB7">
        <w:rPr>
          <w:rFonts w:ascii="Tahoma" w:hAnsi="Tahoma" w:cs="Tahoma"/>
        </w:rPr>
        <w:t xml:space="preserve"> </w:t>
      </w:r>
    </w:p>
    <w:p w14:paraId="5D7103BC"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bCs/>
          <w:lang w:eastAsia="ja-JP"/>
        </w:rPr>
      </w:pPr>
      <w:r w:rsidRPr="00026AB7">
        <w:rPr>
          <w:rFonts w:ascii="Tahoma" w:hAnsi="Tahoma" w:cs="Tahoma"/>
          <w:bCs/>
          <w:lang w:eastAsia="ja-JP"/>
        </w:rPr>
        <w:t>izgled</w:t>
      </w:r>
      <w:r w:rsidRPr="00026AB7">
        <w:rPr>
          <w:rFonts w:ascii="Tahoma" w:hAnsi="Tahoma" w:cs="Tahoma"/>
          <w:bCs/>
          <w:lang w:eastAsia="ja-JP"/>
        </w:rPr>
        <w:tab/>
        <w:t>alkalna, viskozna, brezbarvna tekočina,</w:t>
      </w:r>
    </w:p>
    <w:p w14:paraId="53A92D8B"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bCs/>
          <w:lang w:eastAsia="ja-JP"/>
        </w:rPr>
      </w:pPr>
      <w:r w:rsidRPr="00026AB7">
        <w:rPr>
          <w:rFonts w:ascii="Tahoma" w:hAnsi="Tahoma" w:cs="Tahoma"/>
          <w:bCs/>
          <w:lang w:eastAsia="ja-JP"/>
        </w:rPr>
        <w:t>vsebnost NaOH</w:t>
      </w:r>
      <w:r w:rsidRPr="00026AB7">
        <w:rPr>
          <w:rFonts w:ascii="Tahoma" w:hAnsi="Tahoma" w:cs="Tahoma"/>
          <w:bCs/>
          <w:lang w:eastAsia="ja-JP"/>
        </w:rPr>
        <w:tab/>
        <w:t>28 – 30% m/m,</w:t>
      </w:r>
    </w:p>
    <w:p w14:paraId="1C451D11"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bCs/>
          <w:lang w:eastAsia="ja-JP"/>
        </w:rPr>
      </w:pPr>
      <w:r w:rsidRPr="00026AB7">
        <w:rPr>
          <w:rFonts w:ascii="Tahoma" w:hAnsi="Tahoma" w:cs="Tahoma"/>
          <w:bCs/>
          <w:lang w:eastAsia="ja-JP"/>
        </w:rPr>
        <w:t>temperatura pri dobavi</w:t>
      </w:r>
      <w:r w:rsidRPr="00026AB7">
        <w:rPr>
          <w:rFonts w:ascii="Tahoma" w:hAnsi="Tahoma" w:cs="Tahoma"/>
          <w:bCs/>
          <w:lang w:eastAsia="ja-JP"/>
        </w:rPr>
        <w:tab/>
        <w:t>max. 40 C.</w:t>
      </w:r>
    </w:p>
    <w:p w14:paraId="2278DA69" w14:textId="77777777" w:rsidR="00F31A90" w:rsidRPr="00026AB7" w:rsidRDefault="00F31A90" w:rsidP="00F63D98">
      <w:pPr>
        <w:keepLines/>
        <w:widowControl w:val="0"/>
        <w:jc w:val="both"/>
        <w:rPr>
          <w:rFonts w:ascii="Tahoma" w:hAnsi="Tahoma" w:cs="Tahoma"/>
        </w:rPr>
      </w:pPr>
    </w:p>
    <w:p w14:paraId="115FC1B1" w14:textId="77777777" w:rsidR="00F31A90" w:rsidRPr="00026AB7" w:rsidRDefault="00F31A90" w:rsidP="00F63D98">
      <w:pPr>
        <w:keepLines/>
        <w:widowControl w:val="0"/>
        <w:numPr>
          <w:ilvl w:val="1"/>
          <w:numId w:val="8"/>
        </w:numPr>
        <w:spacing w:after="120"/>
        <w:ind w:left="1089" w:hanging="238"/>
        <w:jc w:val="both"/>
        <w:rPr>
          <w:b/>
          <w:bCs/>
        </w:rPr>
      </w:pPr>
      <w:r w:rsidRPr="00026AB7">
        <w:rPr>
          <w:rFonts w:ascii="Tahoma" w:hAnsi="Tahoma" w:cs="Tahoma"/>
          <w:b/>
          <w:u w:val="single"/>
        </w:rPr>
        <w:t>Postavka št. 3: H</w:t>
      </w:r>
      <w:r w:rsidRPr="00026AB7">
        <w:rPr>
          <w:rFonts w:ascii="Tahoma" w:hAnsi="Tahoma" w:cs="Tahoma"/>
          <w:b/>
          <w:u w:val="single"/>
          <w:vertAlign w:val="subscript"/>
        </w:rPr>
        <w:t>2</w:t>
      </w:r>
      <w:r w:rsidRPr="00026AB7">
        <w:rPr>
          <w:rFonts w:ascii="Tahoma" w:hAnsi="Tahoma" w:cs="Tahoma"/>
          <w:b/>
          <w:u w:val="single"/>
        </w:rPr>
        <w:t>SO</w:t>
      </w:r>
      <w:r w:rsidRPr="00026AB7">
        <w:rPr>
          <w:rFonts w:ascii="Tahoma" w:hAnsi="Tahoma" w:cs="Tahoma"/>
          <w:b/>
          <w:u w:val="single"/>
          <w:vertAlign w:val="subscript"/>
        </w:rPr>
        <w:t>4</w:t>
      </w:r>
      <w:r w:rsidRPr="00026AB7">
        <w:rPr>
          <w:rFonts w:ascii="Tahoma" w:hAnsi="Tahoma" w:cs="Tahoma"/>
          <w:b/>
          <w:u w:val="single"/>
        </w:rPr>
        <w:t>:</w:t>
      </w:r>
    </w:p>
    <w:p w14:paraId="21966B16"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rPr>
      </w:pPr>
      <w:r w:rsidRPr="00026AB7">
        <w:rPr>
          <w:rFonts w:ascii="Tahoma" w:hAnsi="Tahoma" w:cs="Tahoma"/>
        </w:rPr>
        <w:t>koncentracija H</w:t>
      </w:r>
      <w:r w:rsidRPr="00026AB7">
        <w:rPr>
          <w:rFonts w:ascii="Tahoma" w:hAnsi="Tahoma" w:cs="Tahoma"/>
          <w:vertAlign w:val="subscript"/>
        </w:rPr>
        <w:t>2</w:t>
      </w:r>
      <w:r w:rsidRPr="00026AB7">
        <w:rPr>
          <w:rFonts w:ascii="Tahoma" w:hAnsi="Tahoma" w:cs="Tahoma"/>
        </w:rPr>
        <w:t>SO</w:t>
      </w:r>
      <w:r w:rsidRPr="00026AB7">
        <w:rPr>
          <w:rFonts w:ascii="Tahoma" w:hAnsi="Tahoma" w:cs="Tahoma"/>
          <w:vertAlign w:val="subscript"/>
        </w:rPr>
        <w:t>4</w:t>
      </w:r>
      <w:r w:rsidRPr="00026AB7">
        <w:rPr>
          <w:rFonts w:ascii="Tahoma" w:hAnsi="Tahoma" w:cs="Tahoma"/>
        </w:rPr>
        <w:tab/>
        <w:t>min. 96% m/m,</w:t>
      </w:r>
    </w:p>
    <w:p w14:paraId="2296DEEB"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rPr>
      </w:pPr>
      <w:r w:rsidRPr="00026AB7">
        <w:rPr>
          <w:rFonts w:ascii="Tahoma" w:hAnsi="Tahoma" w:cs="Tahoma"/>
        </w:rPr>
        <w:t>gostota (pri 20°C)</w:t>
      </w:r>
      <w:r w:rsidRPr="00026AB7">
        <w:rPr>
          <w:rFonts w:ascii="Tahoma" w:hAnsi="Tahoma" w:cs="Tahoma"/>
        </w:rPr>
        <w:tab/>
        <w:t>1,82 - 1,84 g/cm</w:t>
      </w:r>
      <w:r w:rsidRPr="00026AB7">
        <w:rPr>
          <w:rFonts w:ascii="Tahoma" w:hAnsi="Tahoma" w:cs="Tahoma"/>
          <w:vertAlign w:val="superscript"/>
        </w:rPr>
        <w:t>3</w:t>
      </w:r>
      <w:r w:rsidRPr="00026AB7">
        <w:rPr>
          <w:rFonts w:ascii="Tahoma" w:hAnsi="Tahoma" w:cs="Tahoma"/>
        </w:rPr>
        <w:t>,</w:t>
      </w:r>
    </w:p>
    <w:p w14:paraId="10F2B27E"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rPr>
      </w:pPr>
      <w:r w:rsidRPr="00026AB7">
        <w:rPr>
          <w:rFonts w:ascii="Tahoma" w:hAnsi="Tahoma" w:cs="Tahoma"/>
        </w:rPr>
        <w:t>temperatura pri dobavi</w:t>
      </w:r>
      <w:r w:rsidRPr="00026AB7">
        <w:rPr>
          <w:rFonts w:ascii="Tahoma" w:hAnsi="Tahoma" w:cs="Tahoma"/>
        </w:rPr>
        <w:tab/>
        <w:t>max. 45°C.</w:t>
      </w:r>
    </w:p>
    <w:p w14:paraId="49B64C70" w14:textId="77777777" w:rsidR="00F31A90" w:rsidRPr="00026AB7" w:rsidRDefault="00F31A90" w:rsidP="00F63D98">
      <w:pPr>
        <w:keepLines/>
        <w:widowControl w:val="0"/>
        <w:jc w:val="both"/>
        <w:rPr>
          <w:bCs/>
        </w:rPr>
      </w:pPr>
    </w:p>
    <w:p w14:paraId="719F3528" w14:textId="77777777" w:rsidR="00F31A90" w:rsidRPr="00026AB7" w:rsidRDefault="00F31A90" w:rsidP="00F63D98">
      <w:pPr>
        <w:keepLines/>
        <w:widowControl w:val="0"/>
        <w:numPr>
          <w:ilvl w:val="1"/>
          <w:numId w:val="8"/>
        </w:numPr>
        <w:spacing w:after="120"/>
        <w:ind w:left="1089" w:hanging="238"/>
        <w:jc w:val="both"/>
        <w:rPr>
          <w:b/>
          <w:bCs/>
        </w:rPr>
      </w:pPr>
      <w:r w:rsidRPr="00026AB7">
        <w:rPr>
          <w:rFonts w:ascii="Tahoma" w:hAnsi="Tahoma" w:cs="Tahoma"/>
          <w:b/>
          <w:u w:val="single"/>
        </w:rPr>
        <w:t>Postavka št. 4: H</w:t>
      </w:r>
      <w:r w:rsidRPr="00026AB7">
        <w:rPr>
          <w:rFonts w:ascii="Tahoma" w:hAnsi="Tahoma" w:cs="Tahoma"/>
          <w:b/>
          <w:u w:val="single"/>
          <w:vertAlign w:val="subscript"/>
        </w:rPr>
        <w:t>2</w:t>
      </w:r>
      <w:r w:rsidRPr="00026AB7">
        <w:rPr>
          <w:rFonts w:ascii="Tahoma" w:hAnsi="Tahoma" w:cs="Tahoma"/>
          <w:b/>
          <w:u w:val="single"/>
        </w:rPr>
        <w:t>SO</w:t>
      </w:r>
      <w:r w:rsidRPr="00026AB7">
        <w:rPr>
          <w:rFonts w:ascii="Tahoma" w:hAnsi="Tahoma" w:cs="Tahoma"/>
          <w:b/>
          <w:u w:val="single"/>
          <w:vertAlign w:val="subscript"/>
        </w:rPr>
        <w:t>4</w:t>
      </w:r>
      <w:r w:rsidRPr="00026AB7">
        <w:rPr>
          <w:rFonts w:ascii="Tahoma" w:hAnsi="Tahoma" w:cs="Tahoma"/>
          <w:b/>
          <w:u w:val="single"/>
        </w:rPr>
        <w:t>:</w:t>
      </w:r>
    </w:p>
    <w:p w14:paraId="03C742E2"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rPr>
      </w:pPr>
      <w:r w:rsidRPr="00026AB7">
        <w:rPr>
          <w:rFonts w:ascii="Tahoma" w:hAnsi="Tahoma" w:cs="Tahoma"/>
        </w:rPr>
        <w:t>koncentracija H</w:t>
      </w:r>
      <w:r w:rsidRPr="00026AB7">
        <w:rPr>
          <w:rFonts w:ascii="Tahoma" w:hAnsi="Tahoma" w:cs="Tahoma"/>
          <w:vertAlign w:val="subscript"/>
        </w:rPr>
        <w:t>2</w:t>
      </w:r>
      <w:r w:rsidRPr="00026AB7">
        <w:rPr>
          <w:rFonts w:ascii="Tahoma" w:hAnsi="Tahoma" w:cs="Tahoma"/>
        </w:rPr>
        <w:t>SO</w:t>
      </w:r>
      <w:r w:rsidRPr="00026AB7">
        <w:rPr>
          <w:rFonts w:ascii="Tahoma" w:hAnsi="Tahoma" w:cs="Tahoma"/>
          <w:vertAlign w:val="subscript"/>
        </w:rPr>
        <w:t>4</w:t>
      </w:r>
      <w:r w:rsidRPr="00026AB7">
        <w:rPr>
          <w:rFonts w:ascii="Tahoma" w:hAnsi="Tahoma" w:cs="Tahoma"/>
        </w:rPr>
        <w:tab/>
        <w:t>min. 70% m/m,</w:t>
      </w:r>
    </w:p>
    <w:p w14:paraId="0E5D9B9E"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rPr>
      </w:pPr>
      <w:r w:rsidRPr="00026AB7">
        <w:rPr>
          <w:rFonts w:ascii="Tahoma" w:hAnsi="Tahoma" w:cs="Tahoma"/>
        </w:rPr>
        <w:t>gostota (pri 20°C)                               1,61 g/cm</w:t>
      </w:r>
      <w:r w:rsidRPr="00026AB7">
        <w:rPr>
          <w:rFonts w:ascii="Tahoma" w:hAnsi="Tahoma" w:cs="Tahoma"/>
          <w:vertAlign w:val="superscript"/>
        </w:rPr>
        <w:t>3</w:t>
      </w:r>
      <w:r w:rsidRPr="00026AB7">
        <w:rPr>
          <w:rFonts w:ascii="Tahoma" w:hAnsi="Tahoma" w:cs="Tahoma"/>
        </w:rPr>
        <w:t>,</w:t>
      </w:r>
    </w:p>
    <w:p w14:paraId="3827A2C3"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rPr>
      </w:pPr>
      <w:r w:rsidRPr="00026AB7">
        <w:rPr>
          <w:rFonts w:ascii="Tahoma" w:hAnsi="Tahoma" w:cs="Tahoma"/>
        </w:rPr>
        <w:t>temperatura pri dobavi</w:t>
      </w:r>
      <w:r w:rsidRPr="00026AB7">
        <w:rPr>
          <w:rFonts w:ascii="Tahoma" w:hAnsi="Tahoma" w:cs="Tahoma"/>
        </w:rPr>
        <w:tab/>
        <w:t>max. 45°C.</w:t>
      </w:r>
    </w:p>
    <w:p w14:paraId="639BECAD" w14:textId="77777777" w:rsidR="00F31A90" w:rsidRPr="00026AB7" w:rsidRDefault="00F31A90" w:rsidP="00F63D98">
      <w:pPr>
        <w:keepLines/>
        <w:widowControl w:val="0"/>
        <w:jc w:val="both"/>
        <w:rPr>
          <w:bCs/>
        </w:rPr>
      </w:pPr>
    </w:p>
    <w:p w14:paraId="6FD3A0E1" w14:textId="77777777" w:rsidR="00F31A90" w:rsidRPr="00026AB7" w:rsidRDefault="00F31A90" w:rsidP="00F63D98">
      <w:pPr>
        <w:keepLines/>
        <w:widowControl w:val="0"/>
        <w:numPr>
          <w:ilvl w:val="1"/>
          <w:numId w:val="8"/>
        </w:numPr>
        <w:spacing w:after="120"/>
        <w:ind w:left="1089" w:hanging="238"/>
        <w:jc w:val="both"/>
        <w:rPr>
          <w:rFonts w:ascii="Tahoma" w:hAnsi="Tahoma" w:cs="Tahoma"/>
        </w:rPr>
      </w:pPr>
      <w:r w:rsidRPr="00026AB7">
        <w:rPr>
          <w:rFonts w:ascii="Tahoma" w:hAnsi="Tahoma" w:cs="Tahoma"/>
          <w:b/>
          <w:u w:val="single"/>
        </w:rPr>
        <w:t>Postavka št. 5: H</w:t>
      </w:r>
      <w:r w:rsidRPr="00026AB7">
        <w:rPr>
          <w:rFonts w:ascii="Tahoma" w:hAnsi="Tahoma" w:cs="Tahoma"/>
          <w:b/>
          <w:u w:val="single"/>
          <w:vertAlign w:val="subscript"/>
        </w:rPr>
        <w:t>3</w:t>
      </w:r>
      <w:r w:rsidRPr="00026AB7">
        <w:rPr>
          <w:rFonts w:ascii="Tahoma" w:hAnsi="Tahoma" w:cs="Tahoma"/>
          <w:b/>
          <w:u w:val="single"/>
        </w:rPr>
        <w:t>PO</w:t>
      </w:r>
      <w:r w:rsidRPr="00026AB7">
        <w:rPr>
          <w:rFonts w:ascii="Tahoma" w:hAnsi="Tahoma" w:cs="Tahoma"/>
          <w:b/>
          <w:u w:val="single"/>
          <w:vertAlign w:val="subscript"/>
        </w:rPr>
        <w:t>4</w:t>
      </w:r>
      <w:r w:rsidRPr="00026AB7">
        <w:rPr>
          <w:rFonts w:ascii="Tahoma" w:hAnsi="Tahoma" w:cs="Tahoma"/>
          <w:b/>
          <w:u w:val="single"/>
        </w:rPr>
        <w:t>:</w:t>
      </w:r>
      <w:r w:rsidRPr="00026AB7">
        <w:rPr>
          <w:rFonts w:ascii="Tahoma" w:hAnsi="Tahoma" w:cs="Tahoma"/>
        </w:rPr>
        <w:t xml:space="preserve"> </w:t>
      </w:r>
    </w:p>
    <w:p w14:paraId="24CFD77E" w14:textId="77777777" w:rsidR="00F31A90" w:rsidRPr="00026AB7" w:rsidRDefault="00F31A90" w:rsidP="00F63D98">
      <w:pPr>
        <w:keepLines/>
        <w:widowControl w:val="0"/>
        <w:numPr>
          <w:ilvl w:val="0"/>
          <w:numId w:val="22"/>
        </w:numPr>
        <w:tabs>
          <w:tab w:val="left" w:pos="1843"/>
          <w:tab w:val="left" w:pos="5387"/>
        </w:tabs>
        <w:jc w:val="both"/>
        <w:rPr>
          <w:rFonts w:ascii="Tahoma" w:hAnsi="Tahoma" w:cs="Tahoma"/>
        </w:rPr>
      </w:pPr>
      <w:r w:rsidRPr="00026AB7">
        <w:rPr>
          <w:rFonts w:ascii="Tahoma" w:hAnsi="Tahoma" w:cs="Tahoma"/>
        </w:rPr>
        <w:t>koncentracija</w:t>
      </w:r>
      <w:r w:rsidRPr="00026AB7">
        <w:rPr>
          <w:rFonts w:ascii="Tahoma" w:hAnsi="Tahoma" w:cs="Tahoma"/>
          <w:b/>
        </w:rPr>
        <w:t xml:space="preserve"> </w:t>
      </w:r>
      <w:r w:rsidRPr="00026AB7">
        <w:rPr>
          <w:rFonts w:ascii="Tahoma" w:hAnsi="Tahoma" w:cs="Tahoma"/>
        </w:rPr>
        <w:t>H</w:t>
      </w:r>
      <w:r w:rsidRPr="00026AB7">
        <w:rPr>
          <w:rFonts w:ascii="Tahoma" w:hAnsi="Tahoma" w:cs="Tahoma"/>
          <w:vertAlign w:val="subscript"/>
        </w:rPr>
        <w:t>3</w:t>
      </w:r>
      <w:r w:rsidRPr="00026AB7">
        <w:rPr>
          <w:rFonts w:ascii="Tahoma" w:hAnsi="Tahoma" w:cs="Tahoma"/>
        </w:rPr>
        <w:t>PO</w:t>
      </w:r>
      <w:r w:rsidRPr="00026AB7">
        <w:rPr>
          <w:rFonts w:ascii="Tahoma" w:hAnsi="Tahoma" w:cs="Tahoma"/>
          <w:vertAlign w:val="subscript"/>
        </w:rPr>
        <w:t>4</w:t>
      </w:r>
      <w:r w:rsidRPr="00026AB7">
        <w:rPr>
          <w:rFonts w:ascii="Tahoma" w:hAnsi="Tahoma" w:cs="Tahoma"/>
        </w:rPr>
        <w:t xml:space="preserve">   </w:t>
      </w:r>
      <w:r w:rsidRPr="00026AB7">
        <w:rPr>
          <w:rFonts w:ascii="Tahoma" w:hAnsi="Tahoma" w:cs="Tahoma"/>
        </w:rPr>
        <w:tab/>
        <w:t>85% m/m.</w:t>
      </w:r>
    </w:p>
    <w:p w14:paraId="548ACB13" w14:textId="77777777" w:rsidR="00F31A90" w:rsidRPr="00026AB7" w:rsidRDefault="00F31A90" w:rsidP="00F63D98">
      <w:pPr>
        <w:keepLines/>
        <w:widowControl w:val="0"/>
        <w:autoSpaceDE w:val="0"/>
        <w:autoSpaceDN w:val="0"/>
        <w:adjustRightInd w:val="0"/>
        <w:jc w:val="both"/>
        <w:rPr>
          <w:rFonts w:ascii="Tahoma" w:hAnsi="Tahoma" w:cs="Tahoma"/>
          <w:bCs/>
        </w:rPr>
      </w:pPr>
    </w:p>
    <w:p w14:paraId="0B45B2D5" w14:textId="72F3C1EB" w:rsidR="00F31A90" w:rsidRPr="00026AB7" w:rsidRDefault="00F31A90" w:rsidP="00F63D98">
      <w:pPr>
        <w:keepLines/>
        <w:widowControl w:val="0"/>
        <w:tabs>
          <w:tab w:val="left" w:pos="1843"/>
          <w:tab w:val="left" w:pos="5387"/>
        </w:tabs>
        <w:jc w:val="both"/>
        <w:rPr>
          <w:rFonts w:ascii="Tahoma" w:hAnsi="Tahoma" w:cs="Tahoma"/>
        </w:rPr>
      </w:pPr>
    </w:p>
    <w:p w14:paraId="0BEA52E6" w14:textId="60852592" w:rsidR="00F31A90" w:rsidRPr="00026AB7" w:rsidRDefault="00F31A90" w:rsidP="00F63D98">
      <w:pPr>
        <w:keepLines/>
        <w:widowControl w:val="0"/>
        <w:numPr>
          <w:ilvl w:val="0"/>
          <w:numId w:val="8"/>
        </w:numPr>
        <w:spacing w:after="120"/>
        <w:ind w:left="714" w:hanging="357"/>
        <w:jc w:val="both"/>
        <w:rPr>
          <w:rFonts w:ascii="Tahoma" w:hAnsi="Tahoma" w:cs="Tahoma"/>
          <w:b/>
        </w:rPr>
      </w:pPr>
      <w:r w:rsidRPr="00026AB7">
        <w:rPr>
          <w:rFonts w:ascii="Tahoma" w:hAnsi="Tahoma" w:cs="Tahoma"/>
          <w:b/>
        </w:rPr>
        <w:t xml:space="preserve">Sklop </w:t>
      </w:r>
      <w:r w:rsidR="0096483E" w:rsidRPr="00026AB7">
        <w:rPr>
          <w:rFonts w:ascii="Tahoma" w:hAnsi="Tahoma" w:cs="Tahoma"/>
          <w:b/>
        </w:rPr>
        <w:t>2</w:t>
      </w:r>
      <w:r w:rsidRPr="00026AB7">
        <w:rPr>
          <w:rFonts w:ascii="Tahoma" w:hAnsi="Tahoma" w:cs="Tahoma"/>
          <w:b/>
        </w:rPr>
        <w:t>: Proizvod za zmanjševanje H</w:t>
      </w:r>
      <w:r w:rsidRPr="00026AB7">
        <w:rPr>
          <w:rFonts w:ascii="Tahoma" w:hAnsi="Tahoma" w:cs="Tahoma"/>
          <w:b/>
          <w:vertAlign w:val="subscript"/>
        </w:rPr>
        <w:t>2</w:t>
      </w:r>
      <w:r w:rsidRPr="00026AB7">
        <w:rPr>
          <w:rFonts w:ascii="Tahoma" w:hAnsi="Tahoma" w:cs="Tahoma"/>
          <w:b/>
        </w:rPr>
        <w:t>S v anaerobnih fermentorjih</w:t>
      </w:r>
    </w:p>
    <w:p w14:paraId="377AF9E7" w14:textId="1303293A" w:rsidR="00F31A90" w:rsidRPr="00026AB7" w:rsidRDefault="00F31A90" w:rsidP="00F63D98">
      <w:pPr>
        <w:keepLines/>
        <w:widowControl w:val="0"/>
        <w:numPr>
          <w:ilvl w:val="1"/>
          <w:numId w:val="8"/>
        </w:numPr>
        <w:spacing w:after="120"/>
        <w:ind w:left="1089" w:hanging="238"/>
        <w:jc w:val="both"/>
        <w:rPr>
          <w:b/>
          <w:bCs/>
        </w:rPr>
      </w:pPr>
      <w:r w:rsidRPr="00026AB7">
        <w:rPr>
          <w:rFonts w:ascii="Tahoma" w:hAnsi="Tahoma" w:cs="Tahoma"/>
          <w:b/>
          <w:u w:val="single"/>
        </w:rPr>
        <w:t xml:space="preserve">Postavka št. 1: </w:t>
      </w:r>
      <w:r w:rsidRPr="00026AB7">
        <w:rPr>
          <w:rFonts w:ascii="Tahoma" w:hAnsi="Tahoma" w:cs="Tahoma"/>
          <w:b/>
        </w:rPr>
        <w:t>Proizvod za zmanjševanje H</w:t>
      </w:r>
      <w:r w:rsidRPr="00026AB7">
        <w:rPr>
          <w:rFonts w:ascii="Tahoma" w:hAnsi="Tahoma" w:cs="Tahoma"/>
          <w:b/>
          <w:vertAlign w:val="subscript"/>
        </w:rPr>
        <w:t>2</w:t>
      </w:r>
      <w:r w:rsidRPr="00026AB7">
        <w:rPr>
          <w:rFonts w:ascii="Tahoma" w:hAnsi="Tahoma" w:cs="Tahoma"/>
          <w:b/>
        </w:rPr>
        <w:t xml:space="preserve">S v anaerobnih fermentorjih </w:t>
      </w:r>
    </w:p>
    <w:p w14:paraId="251EBB0D" w14:textId="77777777" w:rsidR="00F31A90" w:rsidRPr="00026AB7" w:rsidRDefault="00F31A90" w:rsidP="00F63D98">
      <w:pPr>
        <w:keepLines/>
        <w:widowControl w:val="0"/>
        <w:tabs>
          <w:tab w:val="left" w:pos="1843"/>
          <w:tab w:val="left" w:pos="5387"/>
        </w:tabs>
        <w:jc w:val="both"/>
        <w:rPr>
          <w:rFonts w:ascii="Tahoma" w:hAnsi="Tahoma" w:cs="Tahoma"/>
        </w:rPr>
      </w:pPr>
    </w:p>
    <w:p w14:paraId="0C517A37" w14:textId="77777777" w:rsidR="00227A0B" w:rsidRPr="00026AB7" w:rsidRDefault="00227A0B" w:rsidP="00F63D98">
      <w:pPr>
        <w:keepLines/>
        <w:widowControl w:val="0"/>
        <w:tabs>
          <w:tab w:val="left" w:pos="1843"/>
          <w:tab w:val="left" w:pos="5387"/>
        </w:tabs>
        <w:jc w:val="both"/>
        <w:rPr>
          <w:rFonts w:ascii="Tahoma" w:hAnsi="Tahoma" w:cs="Tahoma"/>
        </w:rPr>
      </w:pPr>
      <w:r w:rsidRPr="00026AB7">
        <w:rPr>
          <w:rFonts w:ascii="Tahoma" w:hAnsi="Tahoma" w:cs="Tahoma"/>
        </w:rPr>
        <w:t>Zahtevane lastnosti proizvoda:</w:t>
      </w:r>
    </w:p>
    <w:p w14:paraId="2CCA5A76" w14:textId="471177D8" w:rsidR="00227A0B" w:rsidRPr="00026AB7" w:rsidRDefault="00227A0B" w:rsidP="00F63D98">
      <w:pPr>
        <w:pStyle w:val="Odstavekseznama"/>
        <w:keepLines/>
        <w:widowControl w:val="0"/>
        <w:numPr>
          <w:ilvl w:val="0"/>
          <w:numId w:val="46"/>
        </w:numPr>
        <w:tabs>
          <w:tab w:val="left" w:pos="1843"/>
          <w:tab w:val="left" w:pos="5387"/>
        </w:tabs>
        <w:ind w:left="426" w:hanging="284"/>
        <w:jc w:val="both"/>
        <w:rPr>
          <w:rFonts w:ascii="Tahoma" w:hAnsi="Tahoma" w:cs="Tahoma"/>
        </w:rPr>
      </w:pPr>
      <w:r w:rsidRPr="00026AB7">
        <w:rPr>
          <w:rFonts w:ascii="Tahoma" w:hAnsi="Tahoma" w:cs="Tahoma"/>
        </w:rPr>
        <w:t>Proizvod vsebuje spojino za vezavo H2S v anaerobnih fermentojih: FeO(OH).</w:t>
      </w:r>
    </w:p>
    <w:p w14:paraId="69FD2978" w14:textId="05E0303F" w:rsidR="00227A0B" w:rsidRPr="00026AB7" w:rsidRDefault="00227A0B" w:rsidP="00F63D98">
      <w:pPr>
        <w:pStyle w:val="Odstavekseznama"/>
        <w:keepLines/>
        <w:widowControl w:val="0"/>
        <w:numPr>
          <w:ilvl w:val="0"/>
          <w:numId w:val="46"/>
        </w:numPr>
        <w:tabs>
          <w:tab w:val="left" w:pos="1843"/>
          <w:tab w:val="left" w:pos="5387"/>
        </w:tabs>
        <w:ind w:left="426" w:hanging="284"/>
        <w:jc w:val="both"/>
        <w:rPr>
          <w:rFonts w:ascii="Tahoma" w:hAnsi="Tahoma" w:cs="Tahoma"/>
        </w:rPr>
      </w:pPr>
      <w:r w:rsidRPr="00026AB7">
        <w:rPr>
          <w:rFonts w:ascii="Tahoma" w:hAnsi="Tahoma" w:cs="Tahoma"/>
        </w:rPr>
        <w:t>Minimalna vsebnost železa Fe3+ je 34 % suhe snovi.</w:t>
      </w:r>
    </w:p>
    <w:p w14:paraId="0CE6576B" w14:textId="1475D641" w:rsidR="00227A0B" w:rsidRPr="00026AB7" w:rsidRDefault="00227A0B" w:rsidP="00F63D98">
      <w:pPr>
        <w:pStyle w:val="Odstavekseznama"/>
        <w:keepLines/>
        <w:widowControl w:val="0"/>
        <w:numPr>
          <w:ilvl w:val="0"/>
          <w:numId w:val="46"/>
        </w:numPr>
        <w:tabs>
          <w:tab w:val="left" w:pos="1843"/>
          <w:tab w:val="left" w:pos="5387"/>
        </w:tabs>
        <w:ind w:left="426" w:hanging="284"/>
        <w:jc w:val="both"/>
        <w:rPr>
          <w:rFonts w:ascii="Tahoma" w:hAnsi="Tahoma" w:cs="Tahoma"/>
        </w:rPr>
      </w:pPr>
      <w:r w:rsidRPr="00026AB7">
        <w:rPr>
          <w:rFonts w:ascii="Tahoma" w:hAnsi="Tahoma" w:cs="Tahoma"/>
        </w:rPr>
        <w:t>Proizvod je v praškasti obliki.</w:t>
      </w:r>
    </w:p>
    <w:p w14:paraId="45C79FFD" w14:textId="77777777" w:rsidR="00227A0B" w:rsidRPr="00026AB7" w:rsidRDefault="00227A0B" w:rsidP="00F63D98">
      <w:pPr>
        <w:keepLines/>
        <w:widowControl w:val="0"/>
        <w:tabs>
          <w:tab w:val="left" w:pos="1843"/>
          <w:tab w:val="left" w:pos="5387"/>
        </w:tabs>
        <w:jc w:val="both"/>
        <w:rPr>
          <w:rFonts w:ascii="Tahoma" w:hAnsi="Tahoma" w:cs="Tahoma"/>
        </w:rPr>
      </w:pPr>
    </w:p>
    <w:p w14:paraId="6B584024" w14:textId="77777777" w:rsidR="00F31A90" w:rsidRPr="00026AB7" w:rsidRDefault="00F31A90" w:rsidP="00F63D98">
      <w:pPr>
        <w:keepLines/>
        <w:widowControl w:val="0"/>
        <w:jc w:val="both"/>
        <w:rPr>
          <w:rFonts w:ascii="Tahoma" w:hAnsi="Tahoma" w:cs="Tahoma"/>
        </w:rPr>
      </w:pPr>
    </w:p>
    <w:p w14:paraId="33A18703" w14:textId="77777777" w:rsidR="00832A7F" w:rsidRPr="00026AB7" w:rsidRDefault="00832A7F" w:rsidP="00F63D98">
      <w:pPr>
        <w:keepLines/>
        <w:widowControl w:val="0"/>
        <w:numPr>
          <w:ilvl w:val="1"/>
          <w:numId w:val="4"/>
        </w:numPr>
        <w:jc w:val="both"/>
        <w:rPr>
          <w:rFonts w:ascii="Tahoma" w:hAnsi="Tahoma" w:cs="Tahoma"/>
          <w:b/>
        </w:rPr>
      </w:pPr>
      <w:r w:rsidRPr="00026AB7">
        <w:rPr>
          <w:rFonts w:ascii="Tahoma" w:hAnsi="Tahoma" w:cs="Tahoma"/>
          <w:b/>
        </w:rPr>
        <w:t>Posebne zahteve</w:t>
      </w:r>
    </w:p>
    <w:p w14:paraId="56C54126" w14:textId="77777777" w:rsidR="00832A7F" w:rsidRPr="00026AB7" w:rsidRDefault="00832A7F" w:rsidP="00F63D98">
      <w:pPr>
        <w:keepLines/>
        <w:widowControl w:val="0"/>
        <w:rPr>
          <w:b/>
        </w:rPr>
      </w:pPr>
    </w:p>
    <w:p w14:paraId="68613E72" w14:textId="77777777" w:rsidR="00F31A90" w:rsidRPr="00026AB7" w:rsidRDefault="00F31A90" w:rsidP="00F63D98">
      <w:pPr>
        <w:keepLines/>
        <w:widowControl w:val="0"/>
        <w:numPr>
          <w:ilvl w:val="2"/>
          <w:numId w:val="4"/>
        </w:numPr>
        <w:jc w:val="both"/>
        <w:rPr>
          <w:rFonts w:ascii="Tahoma" w:hAnsi="Tahoma" w:cs="Tahoma"/>
        </w:rPr>
      </w:pPr>
      <w:r w:rsidRPr="00026AB7">
        <w:rPr>
          <w:rFonts w:ascii="Tahoma" w:hAnsi="Tahoma" w:cs="Tahoma"/>
        </w:rPr>
        <w:t>Zagotavljanje varnosti in zdravja pri delu</w:t>
      </w:r>
    </w:p>
    <w:p w14:paraId="75A58DFA" w14:textId="77777777" w:rsidR="00F31A90" w:rsidRPr="00026AB7" w:rsidRDefault="00F31A90" w:rsidP="00F63D98">
      <w:pPr>
        <w:pStyle w:val="Telobesedila"/>
        <w:keepLines/>
        <w:rPr>
          <w:rFonts w:ascii="Tahoma" w:hAnsi="Tahoma" w:cs="Tahoma"/>
          <w:b w:val="0"/>
        </w:rPr>
      </w:pPr>
    </w:p>
    <w:p w14:paraId="6B44A59B" w14:textId="50AC8FFF" w:rsidR="00F31A90" w:rsidRPr="00026AB7" w:rsidRDefault="00F31A90" w:rsidP="00F63D98">
      <w:pPr>
        <w:keepLines/>
        <w:widowControl w:val="0"/>
        <w:jc w:val="both"/>
        <w:rPr>
          <w:rFonts w:ascii="Tahoma" w:hAnsi="Tahoma" w:cs="Tahoma"/>
        </w:rPr>
      </w:pPr>
      <w:r w:rsidRPr="00026AB7">
        <w:rPr>
          <w:rFonts w:ascii="Tahoma" w:hAnsi="Tahoma" w:cs="Tahoma"/>
        </w:rPr>
        <w:t xml:space="preserve">Izbrani izvajalec bo moral dosledno upoštevati določbe </w:t>
      </w:r>
      <w:r w:rsidR="004F6A73" w:rsidRPr="00026AB7">
        <w:rPr>
          <w:rFonts w:ascii="Tahoma" w:hAnsi="Tahoma" w:cs="Tahoma"/>
        </w:rPr>
        <w:t xml:space="preserve">Uredbe o zagotavljanju varnosti in zdravja pri delu na začasnih in premičnih gradbiščih (Ur.l. RS, št. 83/05 in 43/11-ZVZD-1) </w:t>
      </w:r>
      <w:r w:rsidRPr="00026AB7">
        <w:rPr>
          <w:rFonts w:ascii="Tahoma" w:hAnsi="Tahoma" w:cs="Tahoma"/>
        </w:rPr>
        <w:t xml:space="preserve">ter ob podpisu okvirnega sporazuma z naročnikom skleniti tudi Pisni sporazum, ki ureja skupne varstvene ukrepe za zagotavljanje varstva in zdravja pri delu. Nespoštovanje določil je razlog za prekinitev </w:t>
      </w:r>
      <w:r w:rsidR="00B63B96" w:rsidRPr="00026AB7">
        <w:rPr>
          <w:rFonts w:ascii="Tahoma" w:hAnsi="Tahoma" w:cs="Tahoma"/>
        </w:rPr>
        <w:t>okvirnega sporazuma</w:t>
      </w:r>
      <w:r w:rsidRPr="00026AB7">
        <w:rPr>
          <w:rFonts w:ascii="Tahoma" w:hAnsi="Tahoma" w:cs="Tahoma"/>
        </w:rPr>
        <w:t xml:space="preserve">. </w:t>
      </w:r>
    </w:p>
    <w:p w14:paraId="439219D4" w14:textId="77777777" w:rsidR="00F31A90" w:rsidRPr="00026AB7" w:rsidRDefault="00F31A90" w:rsidP="00F63D98">
      <w:pPr>
        <w:keepLines/>
        <w:widowControl w:val="0"/>
        <w:jc w:val="both"/>
        <w:rPr>
          <w:rFonts w:ascii="Tahoma" w:hAnsi="Tahoma" w:cs="Tahoma"/>
        </w:rPr>
      </w:pPr>
    </w:p>
    <w:p w14:paraId="56F5B0DB" w14:textId="4E6FEEDB" w:rsidR="00F31A90" w:rsidRPr="00026AB7" w:rsidRDefault="00F31A90" w:rsidP="00F63D98">
      <w:pPr>
        <w:keepLines/>
        <w:widowControl w:val="0"/>
        <w:jc w:val="both"/>
        <w:rPr>
          <w:rFonts w:ascii="Tahoma" w:hAnsi="Tahoma" w:cs="Tahoma"/>
        </w:rPr>
      </w:pPr>
      <w:r w:rsidRPr="00026AB7">
        <w:rPr>
          <w:rFonts w:ascii="Tahoma" w:hAnsi="Tahoma" w:cs="Tahoma"/>
        </w:rPr>
        <w:t xml:space="preserve">Ponudnik izpolni in podpiše </w:t>
      </w:r>
      <w:r w:rsidR="004F4038" w:rsidRPr="00026AB7">
        <w:rPr>
          <w:rFonts w:ascii="Tahoma" w:hAnsi="Tahoma" w:cs="Tahoma"/>
          <w:b/>
        </w:rPr>
        <w:t>P</w:t>
      </w:r>
      <w:r w:rsidR="00C06BC5" w:rsidRPr="00026AB7">
        <w:rPr>
          <w:rFonts w:ascii="Tahoma" w:hAnsi="Tahoma" w:cs="Tahoma"/>
          <w:b/>
        </w:rPr>
        <w:t>rilogo 12</w:t>
      </w:r>
      <w:r w:rsidRPr="00026AB7">
        <w:rPr>
          <w:rFonts w:ascii="Tahoma" w:hAnsi="Tahoma" w:cs="Tahoma"/>
        </w:rPr>
        <w:t xml:space="preserve"> s čimer potrjuje, da se z navedeno zahtevo naročnika strinja.</w:t>
      </w:r>
    </w:p>
    <w:p w14:paraId="2A8EAF68" w14:textId="77777777" w:rsidR="00F31A90" w:rsidRPr="00026AB7" w:rsidRDefault="00F31A90" w:rsidP="00F63D98">
      <w:pPr>
        <w:pStyle w:val="tekst1"/>
        <w:keepLines/>
        <w:widowControl w:val="0"/>
        <w:spacing w:before="0" w:line="240" w:lineRule="auto"/>
        <w:rPr>
          <w:rFonts w:ascii="Tahoma" w:hAnsi="Tahoma" w:cs="Tahoma"/>
          <w:sz w:val="20"/>
        </w:rPr>
      </w:pPr>
    </w:p>
    <w:p w14:paraId="3EEBE732" w14:textId="77777777" w:rsidR="00F31A90" w:rsidRPr="00026AB7" w:rsidRDefault="00F31A90" w:rsidP="00F63D98">
      <w:pPr>
        <w:keepLines/>
        <w:widowControl w:val="0"/>
        <w:numPr>
          <w:ilvl w:val="2"/>
          <w:numId w:val="4"/>
        </w:numPr>
        <w:jc w:val="both"/>
        <w:rPr>
          <w:rFonts w:ascii="Tahoma" w:hAnsi="Tahoma" w:cs="Tahoma"/>
        </w:rPr>
      </w:pPr>
      <w:r w:rsidRPr="00026AB7">
        <w:rPr>
          <w:rFonts w:ascii="Tahoma" w:hAnsi="Tahoma" w:cs="Tahoma"/>
        </w:rPr>
        <w:t>Prevoz nevarnih snovi</w:t>
      </w:r>
    </w:p>
    <w:p w14:paraId="7B114EC3" w14:textId="77777777" w:rsidR="00F31A90" w:rsidRPr="00026AB7" w:rsidRDefault="00F31A90" w:rsidP="00F63D98">
      <w:pPr>
        <w:keepLines/>
        <w:widowControl w:val="0"/>
        <w:jc w:val="both"/>
        <w:rPr>
          <w:rFonts w:ascii="Tahoma" w:hAnsi="Tahoma" w:cs="Tahoma"/>
        </w:rPr>
      </w:pPr>
    </w:p>
    <w:p w14:paraId="62079ABB" w14:textId="77777777" w:rsidR="00F31A90" w:rsidRPr="00026AB7" w:rsidRDefault="00F31A90" w:rsidP="00F63D98">
      <w:pPr>
        <w:keepLines/>
        <w:widowControl w:val="0"/>
        <w:autoSpaceDE w:val="0"/>
        <w:autoSpaceDN w:val="0"/>
        <w:adjustRightInd w:val="0"/>
        <w:jc w:val="both"/>
        <w:rPr>
          <w:rFonts w:ascii="Tahoma" w:hAnsi="Tahoma" w:cs="Tahoma"/>
          <w:bCs/>
        </w:rPr>
      </w:pPr>
      <w:r w:rsidRPr="00026AB7">
        <w:rPr>
          <w:rFonts w:ascii="Tahoma" w:hAnsi="Tahoma" w:cs="Tahoma"/>
          <w:bCs/>
        </w:rPr>
        <w:t xml:space="preserve">Izbrani ponudnik bo obvezan izvajati dobavo kemikalij v skladu z veljavnim predpisom o prevozu nevarnih snovi v Republiki Sloveniji. </w:t>
      </w:r>
    </w:p>
    <w:p w14:paraId="58C7D691" w14:textId="77777777" w:rsidR="00F31A90" w:rsidRPr="00026AB7" w:rsidRDefault="00F31A90" w:rsidP="00F63D98">
      <w:pPr>
        <w:keepLines/>
        <w:widowControl w:val="0"/>
        <w:jc w:val="both"/>
        <w:rPr>
          <w:rFonts w:ascii="Tahoma" w:hAnsi="Tahoma" w:cs="Tahoma"/>
        </w:rPr>
      </w:pPr>
    </w:p>
    <w:p w14:paraId="057F6254" w14:textId="77777777" w:rsidR="00F31A90" w:rsidRPr="00026AB7" w:rsidRDefault="00F31A90" w:rsidP="00F63D98">
      <w:pPr>
        <w:keepLines/>
        <w:widowControl w:val="0"/>
        <w:numPr>
          <w:ilvl w:val="2"/>
          <w:numId w:val="4"/>
        </w:numPr>
        <w:jc w:val="both"/>
        <w:rPr>
          <w:rFonts w:ascii="Tahoma" w:hAnsi="Tahoma" w:cs="Tahoma"/>
        </w:rPr>
      </w:pPr>
      <w:r w:rsidRPr="00026AB7">
        <w:rPr>
          <w:rFonts w:ascii="Tahoma" w:hAnsi="Tahoma" w:cs="Tahoma"/>
        </w:rPr>
        <w:t>Embalaža</w:t>
      </w:r>
    </w:p>
    <w:p w14:paraId="02EBE857" w14:textId="77777777" w:rsidR="00F31A90" w:rsidRPr="00026AB7" w:rsidRDefault="00F31A90" w:rsidP="00F63D98">
      <w:pPr>
        <w:keepLines/>
        <w:widowControl w:val="0"/>
        <w:jc w:val="both"/>
        <w:rPr>
          <w:rFonts w:ascii="Tahoma" w:hAnsi="Tahoma" w:cs="Tahoma"/>
        </w:rPr>
      </w:pPr>
    </w:p>
    <w:p w14:paraId="2F3D1172" w14:textId="7959A106" w:rsidR="00F31A90" w:rsidRPr="00026AB7" w:rsidRDefault="00F31A90" w:rsidP="00F63D98">
      <w:pPr>
        <w:keepLines/>
        <w:widowControl w:val="0"/>
        <w:jc w:val="both"/>
        <w:rPr>
          <w:rFonts w:ascii="Tahoma" w:hAnsi="Tahoma" w:cs="Tahoma"/>
        </w:rPr>
      </w:pPr>
      <w:r w:rsidRPr="00026AB7">
        <w:rPr>
          <w:rFonts w:ascii="Tahoma" w:hAnsi="Tahoma" w:cs="Tahoma"/>
        </w:rPr>
        <w:t>Embalaža (kontejnerji, sodi, hobuki) morajo biti povratni. Izbrani ponudnik se bo obvezal, da bo prevzemal izpraznjeno embalažo, ob ponovni dobavi surovine ali ko bo embalaža izpraznjena</w:t>
      </w:r>
      <w:r w:rsidR="00FE6837" w:rsidRPr="00026AB7">
        <w:rPr>
          <w:rFonts w:ascii="Tahoma" w:hAnsi="Tahoma" w:cs="Tahoma"/>
        </w:rPr>
        <w:t>, o čemer bo kupec obvestil prodajalca po elektronski pošti</w:t>
      </w:r>
      <w:r w:rsidRPr="00026AB7">
        <w:rPr>
          <w:rFonts w:ascii="Tahoma" w:hAnsi="Tahoma" w:cs="Tahoma"/>
        </w:rPr>
        <w:t>. Vsa embalaža se vrača neočiščena (neoprana).</w:t>
      </w:r>
    </w:p>
    <w:p w14:paraId="5B9067B2" w14:textId="77777777" w:rsidR="00411688" w:rsidRPr="00026AB7" w:rsidRDefault="00411688" w:rsidP="00F63D98">
      <w:pPr>
        <w:keepLines/>
        <w:widowControl w:val="0"/>
        <w:numPr>
          <w:ilvl w:val="0"/>
          <w:numId w:val="2"/>
        </w:numPr>
        <w:jc w:val="both"/>
        <w:rPr>
          <w:rFonts w:ascii="Tahoma" w:hAnsi="Tahoma" w:cs="Tahoma"/>
          <w:b/>
          <w:sz w:val="24"/>
        </w:rPr>
      </w:pPr>
      <w:r w:rsidRPr="00026AB7">
        <w:rPr>
          <w:rFonts w:ascii="Tahoma" w:hAnsi="Tahoma" w:cs="Tahoma"/>
          <w:b/>
          <w:sz w:val="24"/>
        </w:rPr>
        <w:lastRenderedPageBreak/>
        <w:t xml:space="preserve">POGOJI ZA UGOTAVLJANJE SPOSOBNOSTI PONUDNIKA </w:t>
      </w:r>
    </w:p>
    <w:p w14:paraId="4DE6F40D" w14:textId="77777777" w:rsidR="00411688" w:rsidRPr="00026AB7" w:rsidRDefault="00411688" w:rsidP="00F63D98">
      <w:pPr>
        <w:keepLines/>
        <w:widowControl w:val="0"/>
        <w:jc w:val="both"/>
        <w:rPr>
          <w:rFonts w:ascii="Tahoma" w:hAnsi="Tahoma" w:cs="Tahoma"/>
        </w:rPr>
      </w:pPr>
    </w:p>
    <w:p w14:paraId="302D6F24" w14:textId="77777777" w:rsidR="00411688" w:rsidRPr="00026AB7" w:rsidRDefault="00411688" w:rsidP="00F63D98">
      <w:pPr>
        <w:keepLines/>
        <w:widowControl w:val="0"/>
        <w:numPr>
          <w:ilvl w:val="0"/>
          <w:numId w:val="33"/>
        </w:numPr>
        <w:ind w:left="284" w:hanging="284"/>
        <w:jc w:val="both"/>
        <w:rPr>
          <w:rFonts w:ascii="Tahoma" w:hAnsi="Tahoma" w:cs="Tahoma"/>
          <w:b/>
        </w:rPr>
      </w:pPr>
      <w:r w:rsidRPr="00026AB7">
        <w:rPr>
          <w:rFonts w:ascii="Tahoma" w:hAnsi="Tahoma" w:cs="Tahoma"/>
          <w:b/>
        </w:rPr>
        <w:t xml:space="preserve">Splošno: </w:t>
      </w:r>
    </w:p>
    <w:p w14:paraId="5A0D7871" w14:textId="77777777" w:rsidR="00411688" w:rsidRPr="00026AB7" w:rsidRDefault="00411688" w:rsidP="00F63D98">
      <w:pPr>
        <w:keepLines/>
        <w:widowControl w:val="0"/>
        <w:jc w:val="both"/>
        <w:rPr>
          <w:rFonts w:ascii="Tahoma" w:hAnsi="Tahoma" w:cs="Tahoma"/>
          <w:bCs/>
          <w:sz w:val="10"/>
        </w:rPr>
      </w:pPr>
    </w:p>
    <w:p w14:paraId="51D26203" w14:textId="77777777" w:rsidR="00411688" w:rsidRPr="00026AB7" w:rsidRDefault="00411688" w:rsidP="00F63D98">
      <w:pPr>
        <w:keepLines/>
        <w:widowControl w:val="0"/>
        <w:jc w:val="both"/>
        <w:rPr>
          <w:rFonts w:ascii="Tahoma" w:hAnsi="Tahoma" w:cs="Tahoma"/>
        </w:rPr>
      </w:pPr>
      <w:r w:rsidRPr="00026AB7">
        <w:rPr>
          <w:rFonts w:ascii="Tahoma" w:hAnsi="Tahoma" w:cs="Tahoma"/>
          <w:bCs/>
        </w:rPr>
        <w:t xml:space="preserve">Za ugotavljanje sposobnosti mora ponudnik izpolnjevati pogoje in zahteve skladno z določbami ZJN-3, ter pogoje in zahteve, ki so določene v tej razpisni dokumentaciji. </w:t>
      </w:r>
    </w:p>
    <w:p w14:paraId="0F06FA90" w14:textId="77777777" w:rsidR="00411688" w:rsidRPr="00026AB7" w:rsidRDefault="00411688" w:rsidP="00F63D98">
      <w:pPr>
        <w:keepLines/>
        <w:widowControl w:val="0"/>
        <w:jc w:val="both"/>
        <w:rPr>
          <w:rFonts w:ascii="Tahoma" w:hAnsi="Tahoma" w:cs="Tahoma"/>
        </w:rPr>
      </w:pPr>
    </w:p>
    <w:p w14:paraId="19C72841" w14:textId="77777777" w:rsidR="00411688" w:rsidRPr="00026AB7" w:rsidRDefault="00411688" w:rsidP="00F63D98">
      <w:pPr>
        <w:keepLines/>
        <w:widowControl w:val="0"/>
        <w:jc w:val="both"/>
        <w:rPr>
          <w:rFonts w:ascii="Tahoma" w:hAnsi="Tahoma" w:cs="Tahoma"/>
        </w:rPr>
      </w:pPr>
      <w:r w:rsidRPr="00026AB7">
        <w:rPr>
          <w:rFonts w:ascii="Tahoma" w:hAnsi="Tahoma" w:cs="Tahoma"/>
        </w:rPr>
        <w:t>Naročnik bo od ponudnika, ki je glede na merila za oddajo naročila najugodnejši in mu naročnik namerava oddati javno naročilo, zahteval,</w:t>
      </w:r>
      <w:r w:rsidRPr="00026AB7">
        <w:t xml:space="preserve"> </w:t>
      </w:r>
      <w:r w:rsidRPr="00026AB7">
        <w:rPr>
          <w:rFonts w:ascii="Tahoma" w:hAnsi="Tahoma" w:cs="Tahoma"/>
        </w:rPr>
        <w:t xml:space="preserve">da predloži dokazila o izpolnjevanju pogojev in zahtev iz razpisne dokumentacije, v kolikor ponudnik vseh zahtevanih dokazil že ne bo sam priložil v ponudbi. </w:t>
      </w:r>
    </w:p>
    <w:p w14:paraId="085FF319" w14:textId="77777777" w:rsidR="00411688" w:rsidRPr="00026AB7" w:rsidRDefault="00411688" w:rsidP="00F63D98">
      <w:pPr>
        <w:keepLines/>
        <w:widowControl w:val="0"/>
        <w:jc w:val="both"/>
        <w:rPr>
          <w:rFonts w:ascii="Tahoma" w:hAnsi="Tahoma" w:cs="Tahoma"/>
        </w:rPr>
      </w:pPr>
    </w:p>
    <w:p w14:paraId="63FDC35F" w14:textId="77777777" w:rsidR="00411688" w:rsidRPr="00026AB7" w:rsidRDefault="00411688" w:rsidP="00F63D98">
      <w:pPr>
        <w:keepLines/>
        <w:widowControl w:val="0"/>
        <w:jc w:val="both"/>
        <w:rPr>
          <w:rFonts w:ascii="Tahoma" w:hAnsi="Tahoma" w:cs="Tahoma"/>
          <w:i/>
        </w:rPr>
      </w:pPr>
      <w:r w:rsidRPr="00026AB7">
        <w:rPr>
          <w:rFonts w:ascii="Tahoma" w:hAnsi="Tahoma" w:cs="Tahoma"/>
          <w:bCs/>
          <w:i/>
          <w:sz w:val="18"/>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w:t>
      </w:r>
      <w:r w:rsidRPr="00026AB7">
        <w:rPr>
          <w:rFonts w:ascii="Tahoma" w:hAnsi="Tahoma" w:cs="Tahoma"/>
          <w:bCs/>
          <w:i/>
        </w:rPr>
        <w:t xml:space="preserve">gospodarski subjekt. </w:t>
      </w:r>
    </w:p>
    <w:p w14:paraId="193D03AF" w14:textId="77777777" w:rsidR="00411688" w:rsidRPr="00026AB7" w:rsidRDefault="00411688" w:rsidP="00F63D98">
      <w:pPr>
        <w:keepLines/>
        <w:widowControl w:val="0"/>
        <w:ind w:left="142"/>
        <w:jc w:val="both"/>
        <w:rPr>
          <w:rFonts w:ascii="Tahoma" w:hAnsi="Tahoma" w:cs="Tahoma"/>
        </w:rPr>
      </w:pPr>
    </w:p>
    <w:p w14:paraId="54C300D4" w14:textId="77777777" w:rsidR="00411688" w:rsidRPr="00026AB7" w:rsidRDefault="00411688" w:rsidP="00F63D98">
      <w:pPr>
        <w:keepLines/>
        <w:widowControl w:val="0"/>
        <w:numPr>
          <w:ilvl w:val="0"/>
          <w:numId w:val="33"/>
        </w:numPr>
        <w:ind w:left="284" w:hanging="284"/>
        <w:jc w:val="both"/>
        <w:rPr>
          <w:rFonts w:ascii="Tahoma" w:hAnsi="Tahoma" w:cs="Tahoma"/>
          <w:b/>
        </w:rPr>
      </w:pPr>
      <w:r w:rsidRPr="00026AB7">
        <w:rPr>
          <w:rFonts w:ascii="Tahoma" w:hAnsi="Tahoma" w:cs="Tahoma"/>
          <w:b/>
        </w:rPr>
        <w:t xml:space="preserve">Ponudnik: </w:t>
      </w:r>
    </w:p>
    <w:p w14:paraId="58039DF4" w14:textId="77777777" w:rsidR="00411688" w:rsidRPr="00026AB7" w:rsidRDefault="00411688" w:rsidP="00F63D98">
      <w:pPr>
        <w:keepLines/>
        <w:widowControl w:val="0"/>
        <w:jc w:val="both"/>
        <w:rPr>
          <w:rFonts w:ascii="Tahoma" w:hAnsi="Tahoma" w:cs="Tahoma"/>
          <w:sz w:val="10"/>
        </w:rPr>
      </w:pPr>
    </w:p>
    <w:p w14:paraId="1DCF8AC9" w14:textId="77777777" w:rsidR="00411688" w:rsidRPr="00026AB7" w:rsidRDefault="00411688" w:rsidP="00F63D98">
      <w:pPr>
        <w:keepLines/>
        <w:widowControl w:val="0"/>
        <w:jc w:val="both"/>
        <w:rPr>
          <w:rFonts w:ascii="Tahoma" w:hAnsi="Tahoma" w:cs="Tahoma"/>
        </w:rPr>
      </w:pPr>
      <w:r w:rsidRPr="00026AB7">
        <w:rPr>
          <w:rFonts w:ascii="Tahoma" w:hAnsi="Tahoma" w:cs="Tahoma"/>
        </w:rPr>
        <w:t xml:space="preserve">Za ugotavljanje sposobnosti </w:t>
      </w:r>
      <w:r w:rsidRPr="00026AB7">
        <w:rPr>
          <w:rFonts w:ascii="Tahoma" w:hAnsi="Tahoma" w:cs="Tahoma"/>
          <w:b/>
        </w:rPr>
        <w:t>mora</w:t>
      </w:r>
      <w:r w:rsidRPr="00026AB7">
        <w:rPr>
          <w:rFonts w:ascii="Tahoma" w:hAnsi="Tahoma" w:cs="Tahoma"/>
        </w:rPr>
        <w:t xml:space="preserve"> ponudnik </w:t>
      </w:r>
      <w:r w:rsidRPr="00026AB7">
        <w:rPr>
          <w:rFonts w:ascii="Tahoma" w:hAnsi="Tahoma" w:cs="Tahoma"/>
          <w:u w:val="single"/>
        </w:rPr>
        <w:t>izpolniti in priložiti ESPD obrazec</w:t>
      </w:r>
      <w:r w:rsidRPr="00026AB7">
        <w:rPr>
          <w:rFonts w:ascii="Tahoma" w:hAnsi="Tahoma" w:cs="Tahoma"/>
        </w:rPr>
        <w:t xml:space="preserve">, ki je priloga te razpisne dokumentacije. </w:t>
      </w:r>
    </w:p>
    <w:p w14:paraId="3E0BFF23" w14:textId="77777777" w:rsidR="00411688" w:rsidRPr="00026AB7" w:rsidRDefault="00411688" w:rsidP="00F63D98">
      <w:pPr>
        <w:keepLines/>
        <w:widowControl w:val="0"/>
        <w:jc w:val="both"/>
        <w:rPr>
          <w:rFonts w:ascii="Tahoma" w:hAnsi="Tahoma" w:cs="Tahoma"/>
        </w:rPr>
      </w:pPr>
    </w:p>
    <w:p w14:paraId="6D47AB71" w14:textId="77777777" w:rsidR="00411688" w:rsidRPr="00026AB7" w:rsidRDefault="00411688" w:rsidP="00F63D98">
      <w:pPr>
        <w:keepLines/>
        <w:widowControl w:val="0"/>
        <w:numPr>
          <w:ilvl w:val="0"/>
          <w:numId w:val="33"/>
        </w:numPr>
        <w:ind w:left="284" w:hanging="284"/>
        <w:jc w:val="both"/>
        <w:rPr>
          <w:rFonts w:ascii="Tahoma" w:hAnsi="Tahoma" w:cs="Tahoma"/>
          <w:b/>
        </w:rPr>
      </w:pPr>
      <w:r w:rsidRPr="00026AB7">
        <w:rPr>
          <w:rFonts w:ascii="Tahoma" w:hAnsi="Tahoma" w:cs="Tahoma"/>
          <w:b/>
        </w:rPr>
        <w:t>Skupna ponudba (s partnerjem/ji), ponudba s podizvajalci in/ali s subjekti, katerih zmogljivosti uporablja gospodarski subjekt:</w:t>
      </w:r>
    </w:p>
    <w:p w14:paraId="7189040F" w14:textId="77777777" w:rsidR="00411688" w:rsidRPr="00026AB7" w:rsidRDefault="00411688" w:rsidP="00F63D98">
      <w:pPr>
        <w:keepLines/>
        <w:widowControl w:val="0"/>
        <w:jc w:val="both"/>
        <w:rPr>
          <w:rFonts w:ascii="Tahoma" w:hAnsi="Tahoma" w:cs="Tahoma"/>
          <w:sz w:val="10"/>
        </w:rPr>
      </w:pPr>
    </w:p>
    <w:p w14:paraId="306DB6F3" w14:textId="77777777" w:rsidR="00411688" w:rsidRPr="00026AB7" w:rsidRDefault="00411688" w:rsidP="00F63D98">
      <w:pPr>
        <w:keepLines/>
        <w:widowControl w:val="0"/>
        <w:jc w:val="both"/>
        <w:rPr>
          <w:rFonts w:ascii="Tahoma" w:hAnsi="Tahoma" w:cs="Tahoma"/>
        </w:rPr>
      </w:pPr>
      <w:r w:rsidRPr="00026AB7">
        <w:rPr>
          <w:rFonts w:ascii="Tahoma" w:hAnsi="Tahoma" w:cs="Tahoma"/>
        </w:rPr>
        <w:t xml:space="preserve">Če ponudnik nastopa </w:t>
      </w:r>
      <w:r w:rsidRPr="00026AB7">
        <w:rPr>
          <w:rFonts w:ascii="Tahoma" w:hAnsi="Tahoma" w:cs="Tahoma"/>
          <w:u w:val="single"/>
        </w:rPr>
        <w:t>v skupni ponudbi (s partnerjem/ji)</w:t>
      </w:r>
      <w:r w:rsidRPr="00026AB7">
        <w:rPr>
          <w:rFonts w:ascii="Tahoma" w:hAnsi="Tahoma" w:cs="Tahoma"/>
        </w:rPr>
        <w:t xml:space="preserve">, </w:t>
      </w:r>
      <w:r w:rsidRPr="00026AB7">
        <w:rPr>
          <w:rFonts w:ascii="Tahoma" w:hAnsi="Tahoma" w:cs="Tahoma"/>
          <w:b/>
        </w:rPr>
        <w:t>mora</w:t>
      </w:r>
      <w:r w:rsidRPr="00026AB7">
        <w:rPr>
          <w:rFonts w:ascii="Tahoma" w:hAnsi="Tahoma" w:cs="Tahoma"/>
        </w:rPr>
        <w:t xml:space="preserve"> </w:t>
      </w:r>
      <w:r w:rsidRPr="00026AB7">
        <w:rPr>
          <w:rFonts w:ascii="Tahoma" w:hAnsi="Tahoma" w:cs="Tahoma"/>
          <w:u w:val="single"/>
        </w:rPr>
        <w:t>poleg svojega</w:t>
      </w:r>
      <w:r w:rsidRPr="00026AB7">
        <w:rPr>
          <w:rFonts w:ascii="Tahoma" w:hAnsi="Tahoma" w:cs="Tahoma"/>
        </w:rPr>
        <w:t xml:space="preserve"> priložiti tudi </w:t>
      </w:r>
      <w:r w:rsidRPr="00026AB7">
        <w:rPr>
          <w:rFonts w:ascii="Tahoma" w:hAnsi="Tahoma" w:cs="Tahoma"/>
          <w:b/>
          <w:u w:val="single"/>
        </w:rPr>
        <w:t>ločen</w:t>
      </w:r>
      <w:r w:rsidRPr="00026AB7">
        <w:t xml:space="preserve"> </w:t>
      </w:r>
      <w:r w:rsidRPr="00026AB7">
        <w:rPr>
          <w:rFonts w:ascii="Tahoma" w:hAnsi="Tahoma" w:cs="Tahoma"/>
        </w:rPr>
        <w:t xml:space="preserve">ESPD obrazec za </w:t>
      </w:r>
      <w:r w:rsidRPr="00026AB7">
        <w:rPr>
          <w:rFonts w:ascii="Tahoma" w:hAnsi="Tahoma" w:cs="Tahoma"/>
          <w:u w:val="single"/>
        </w:rPr>
        <w:t>vsakega od sodelujočih partnerjev</w:t>
      </w:r>
      <w:r w:rsidRPr="00026AB7">
        <w:rPr>
          <w:rFonts w:ascii="Tahoma" w:hAnsi="Tahoma" w:cs="Tahoma"/>
        </w:rPr>
        <w:t xml:space="preserve"> v skupni ponudbi. </w:t>
      </w:r>
      <w:r w:rsidRPr="00026AB7">
        <w:rPr>
          <w:rFonts w:ascii="Tahoma" w:hAnsi="Tahoma" w:cs="Tahoma"/>
          <w:b/>
        </w:rPr>
        <w:t>Enako velja v primeru</w:t>
      </w:r>
      <w:r w:rsidRPr="00026AB7">
        <w:rPr>
          <w:rFonts w:ascii="Tahoma" w:hAnsi="Tahoma" w:cs="Tahoma"/>
        </w:rPr>
        <w:t xml:space="preserve">, če ponudnik sodeluje s </w:t>
      </w:r>
      <w:r w:rsidRPr="00026AB7">
        <w:rPr>
          <w:rFonts w:ascii="Tahoma" w:hAnsi="Tahoma" w:cs="Tahoma"/>
          <w:u w:val="single"/>
        </w:rPr>
        <w:t>podizvajalci</w:t>
      </w:r>
      <w:r w:rsidRPr="00026AB7">
        <w:rPr>
          <w:rFonts w:ascii="Tahoma" w:hAnsi="Tahoma" w:cs="Tahoma"/>
        </w:rPr>
        <w:t xml:space="preserve"> ali če se ponudnik pri izkazovanju svoje sposobnosti sklicuje </w:t>
      </w:r>
      <w:r w:rsidRPr="00026AB7">
        <w:rPr>
          <w:rFonts w:ascii="Tahoma" w:hAnsi="Tahoma" w:cs="Tahoma"/>
          <w:u w:val="single"/>
        </w:rPr>
        <w:t>na druge gospodarske subjekte</w:t>
      </w:r>
      <w:r w:rsidRPr="00026AB7">
        <w:rPr>
          <w:rFonts w:ascii="Tahoma" w:hAnsi="Tahoma" w:cs="Tahoma"/>
        </w:rPr>
        <w:t xml:space="preserve"> </w:t>
      </w:r>
      <w:r w:rsidRPr="00026AB7">
        <w:rPr>
          <w:rFonts w:ascii="Tahoma" w:hAnsi="Tahoma" w:cs="Tahoma"/>
          <w:i/>
        </w:rPr>
        <w:t>(priložiti je potrebno ločen ESPD obrazec zase kot ponudnika, ter ločene ESPD obrazce za vsakega podizvajalca in subjekta, katerih zmogljivosti uporablja ponudnik v ponudbi).</w:t>
      </w:r>
      <w:r w:rsidRPr="00026AB7">
        <w:rPr>
          <w:rFonts w:ascii="Tahoma" w:hAnsi="Tahoma" w:cs="Tahoma"/>
        </w:rPr>
        <w:t xml:space="preserve">   </w:t>
      </w:r>
    </w:p>
    <w:p w14:paraId="7C1059B9" w14:textId="77777777" w:rsidR="00411688" w:rsidRPr="00026AB7" w:rsidRDefault="00411688" w:rsidP="00F63D98">
      <w:pPr>
        <w:keepLines/>
        <w:widowControl w:val="0"/>
        <w:jc w:val="both"/>
        <w:rPr>
          <w:rFonts w:ascii="Tahoma" w:hAnsi="Tahoma" w:cs="Tahoma"/>
        </w:rPr>
      </w:pPr>
    </w:p>
    <w:p w14:paraId="1A4EF90F" w14:textId="77777777" w:rsidR="00411688" w:rsidRPr="00026AB7" w:rsidRDefault="00411688" w:rsidP="00F63D98">
      <w:pPr>
        <w:keepLines/>
        <w:widowControl w:val="0"/>
        <w:numPr>
          <w:ilvl w:val="0"/>
          <w:numId w:val="33"/>
        </w:numPr>
        <w:ind w:left="284" w:hanging="284"/>
        <w:jc w:val="both"/>
        <w:rPr>
          <w:rFonts w:ascii="Tahoma" w:hAnsi="Tahoma" w:cs="Tahoma"/>
          <w:b/>
        </w:rPr>
      </w:pPr>
      <w:r w:rsidRPr="00026AB7">
        <w:rPr>
          <w:rFonts w:ascii="Tahoma" w:hAnsi="Tahoma" w:cs="Tahoma"/>
          <w:b/>
        </w:rPr>
        <w:t>Navodila za ESPD obrazec:</w:t>
      </w:r>
    </w:p>
    <w:p w14:paraId="62B568D3" w14:textId="77777777" w:rsidR="00411688" w:rsidRPr="00026AB7" w:rsidRDefault="00411688" w:rsidP="00F63D98">
      <w:pPr>
        <w:keepLines/>
        <w:widowControl w:val="0"/>
        <w:jc w:val="both"/>
        <w:rPr>
          <w:rFonts w:ascii="Tahoma" w:hAnsi="Tahoma" w:cs="Tahoma"/>
          <w:sz w:val="10"/>
        </w:rPr>
      </w:pPr>
    </w:p>
    <w:p w14:paraId="64833F37" w14:textId="77777777" w:rsidR="00411688" w:rsidRPr="00026AB7" w:rsidRDefault="00411688" w:rsidP="00F63D98">
      <w:pPr>
        <w:keepLines/>
        <w:widowControl w:val="0"/>
        <w:jc w:val="both"/>
        <w:rPr>
          <w:rFonts w:ascii="Tahoma" w:hAnsi="Tahoma" w:cs="Tahoma"/>
        </w:rPr>
      </w:pPr>
      <w:r w:rsidRPr="00026AB7">
        <w:rPr>
          <w:rFonts w:ascii="Tahoma" w:hAnsi="Tahoma" w:cs="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A1D15A5" w14:textId="77777777" w:rsidR="00411688" w:rsidRPr="00026AB7" w:rsidRDefault="00411688" w:rsidP="00F63D98">
      <w:pPr>
        <w:keepLines/>
        <w:widowControl w:val="0"/>
        <w:jc w:val="both"/>
        <w:rPr>
          <w:rFonts w:ascii="Tahoma" w:hAnsi="Tahoma" w:cs="Tahoma"/>
          <w:sz w:val="16"/>
        </w:rPr>
      </w:pPr>
    </w:p>
    <w:p w14:paraId="68D42DA9" w14:textId="77777777" w:rsidR="00411688" w:rsidRPr="00026AB7" w:rsidRDefault="00411688" w:rsidP="00F63D98">
      <w:pPr>
        <w:keepLines/>
        <w:widowControl w:val="0"/>
        <w:jc w:val="both"/>
        <w:rPr>
          <w:rFonts w:ascii="Tahoma" w:hAnsi="Tahoma" w:cs="Tahoma"/>
          <w:bCs/>
        </w:rPr>
      </w:pPr>
      <w:r w:rsidRPr="00026AB7">
        <w:rPr>
          <w:rFonts w:ascii="Tahoma" w:hAnsi="Tahoma" w:cs="Tahoma"/>
          <w:bCs/>
        </w:rPr>
        <w:t xml:space="preserve">Ponudnik (ostali subjekti v okviru ponudbe) uvodoma na svoj računalnik (ali drugi elektronski medij) shrani naročnikov ESPD obrazec, ki je na voljo na naročnikovi spletni strani (v elektronski obliki v formatu xml), na mestu, kjer je objavljena razpisna dokumentacija. Ponudnik nato preko brezplačne spletne strani </w:t>
      </w:r>
      <w:hyperlink r:id="rId14" w:history="1">
        <w:r w:rsidRPr="00026AB7">
          <w:rPr>
            <w:rFonts w:ascii="Tahoma" w:hAnsi="Tahoma" w:cs="Tahoma"/>
            <w:bCs/>
            <w:color w:val="0000FF"/>
            <w:u w:val="single"/>
          </w:rPr>
          <w:t>http://www.enarocanje.si/_ESPD/</w:t>
        </w:r>
      </w:hyperlink>
      <w:r w:rsidRPr="00026AB7">
        <w:rPr>
          <w:rFonts w:ascii="Tahoma" w:hAnsi="Tahoma" w:cs="Tahoma"/>
          <w:bCs/>
        </w:rPr>
        <w:t xml:space="preserve"> prične z izpolnjevanjem obrazca ESPD tako, da </w:t>
      </w:r>
      <w:r w:rsidRPr="00026AB7">
        <w:rPr>
          <w:rFonts w:ascii="Tahoma" w:hAnsi="Tahoma" w:cs="Tahoma"/>
          <w:b/>
          <w:bCs/>
        </w:rPr>
        <w:t xml:space="preserve">označi, da je gospodarski subjekt </w:t>
      </w:r>
      <w:r w:rsidRPr="00026AB7">
        <w:rPr>
          <w:rFonts w:ascii="Tahoma" w:hAnsi="Tahoma" w:cs="Tahoma"/>
          <w:bCs/>
        </w:rPr>
        <w:t xml:space="preserve">in izbere možnost: </w:t>
      </w:r>
      <w:r w:rsidRPr="00026AB7">
        <w:rPr>
          <w:rFonts w:ascii="Tahoma" w:hAnsi="Tahoma" w:cs="Tahoma"/>
          <w:b/>
          <w:bCs/>
        </w:rPr>
        <w:t>»Uvoziti naročnikov ESPD«</w:t>
      </w:r>
      <w:r w:rsidRPr="00026AB7">
        <w:rPr>
          <w:rFonts w:ascii="Tahoma" w:hAnsi="Tahoma" w:cs="Tahoma"/>
          <w:bCs/>
        </w:rPr>
        <w:t>.</w:t>
      </w:r>
      <w:r w:rsidRPr="00026AB7">
        <w:rPr>
          <w:rFonts w:ascii="Tahoma" w:hAnsi="Tahoma" w:cs="Tahoma"/>
          <w:b/>
          <w:bCs/>
        </w:rPr>
        <w:t xml:space="preserve"> </w:t>
      </w:r>
      <w:r w:rsidRPr="00026AB7">
        <w:rPr>
          <w:rFonts w:ascii="Tahoma" w:hAnsi="Tahoma" w:cs="Tahoma"/>
          <w:bCs/>
        </w:rPr>
        <w:t>Ponudnik izbere ukaz »Prebrskaj…« in na svojem računalniku (oziroma drugem elektronskem mediju) poišče ESPD (.xml datoteko), ki ga je za potrebe predmetnega javnega naročila pripravil naročnik, ponudnik pa ga je predhodno shranil na računalnik (ali drug elektronski medij). Nato izbere ukaz »</w:t>
      </w:r>
      <w:r w:rsidRPr="00026AB7">
        <w:rPr>
          <w:rFonts w:ascii="Tahoma" w:hAnsi="Tahoma" w:cs="Tahoma"/>
          <w:b/>
          <w:bCs/>
        </w:rPr>
        <w:t xml:space="preserve">Uvozi ESPD« </w:t>
      </w:r>
      <w:r w:rsidRPr="00026AB7">
        <w:rPr>
          <w:rFonts w:ascii="Tahoma" w:hAnsi="Tahoma" w:cs="Tahoma"/>
          <w:bCs/>
        </w:rPr>
        <w:t xml:space="preserve">in začne z izpolnjevanjem ESPD, ter ga natisne, podpiše in priloži k ponudbi. </w:t>
      </w:r>
    </w:p>
    <w:p w14:paraId="2EE89A9E" w14:textId="2F795E15" w:rsidR="00411688" w:rsidRPr="00026AB7" w:rsidRDefault="00411688" w:rsidP="00F63D98">
      <w:pPr>
        <w:keepLines/>
        <w:widowControl w:val="0"/>
        <w:jc w:val="both"/>
        <w:rPr>
          <w:rFonts w:ascii="Tahoma" w:hAnsi="Tahoma" w:cs="Tahoma"/>
          <w:bCs/>
        </w:rPr>
      </w:pPr>
    </w:p>
    <w:p w14:paraId="65F51B97" w14:textId="7294E6A1" w:rsidR="000D5DF5" w:rsidRPr="00026AB7" w:rsidRDefault="000D5DF5" w:rsidP="00F63D98">
      <w:pPr>
        <w:keepLines/>
        <w:widowControl w:val="0"/>
        <w:numPr>
          <w:ilvl w:val="0"/>
          <w:numId w:val="33"/>
        </w:numPr>
        <w:ind w:left="284" w:hanging="284"/>
        <w:jc w:val="both"/>
        <w:rPr>
          <w:rFonts w:ascii="Tahoma" w:hAnsi="Tahoma" w:cs="Tahoma"/>
          <w:b/>
        </w:rPr>
      </w:pPr>
      <w:r w:rsidRPr="00026AB7">
        <w:rPr>
          <w:rFonts w:ascii="Tahoma" w:hAnsi="Tahoma" w:cs="Tahoma"/>
          <w:b/>
        </w:rPr>
        <w:t>ESPD obrazec in sklopi:</w:t>
      </w:r>
    </w:p>
    <w:p w14:paraId="5E1B1CA0" w14:textId="77777777" w:rsidR="000D5DF5" w:rsidRPr="00026AB7" w:rsidRDefault="000D5DF5" w:rsidP="00F63D98">
      <w:pPr>
        <w:keepLines/>
        <w:widowControl w:val="0"/>
        <w:jc w:val="both"/>
        <w:rPr>
          <w:rFonts w:ascii="Tahoma" w:hAnsi="Tahoma" w:cs="Tahoma"/>
          <w:bCs/>
        </w:rPr>
      </w:pPr>
    </w:p>
    <w:p w14:paraId="6A305855" w14:textId="77777777" w:rsidR="00411688" w:rsidRPr="00026AB7" w:rsidRDefault="00411688" w:rsidP="00F63D98">
      <w:pPr>
        <w:keepLines/>
        <w:widowControl w:val="0"/>
        <w:jc w:val="both"/>
        <w:rPr>
          <w:rFonts w:ascii="Tahoma" w:hAnsi="Tahoma" w:cs="Tahoma"/>
          <w:bCs/>
        </w:rPr>
      </w:pPr>
      <w:r w:rsidRPr="00026AB7">
        <w:rPr>
          <w:rFonts w:ascii="Tahoma" w:hAnsi="Tahoma" w:cs="Tahoma"/>
          <w:bCs/>
          <w:u w:val="single"/>
        </w:rPr>
        <w:t>ESPD, ki je priloga te razpisne dokumentacije</w:t>
      </w:r>
      <w:r w:rsidRPr="00026AB7">
        <w:rPr>
          <w:rFonts w:ascii="Tahoma" w:hAnsi="Tahoma" w:cs="Tahoma"/>
          <w:bCs/>
        </w:rPr>
        <w:t xml:space="preserve">, </w:t>
      </w:r>
      <w:r w:rsidRPr="00026AB7">
        <w:rPr>
          <w:rFonts w:ascii="Tahoma" w:hAnsi="Tahoma" w:cs="Tahoma"/>
          <w:b/>
          <w:szCs w:val="22"/>
          <w:u w:val="single"/>
        </w:rPr>
        <w:t>je enoten za vse sklope</w:t>
      </w:r>
      <w:r w:rsidRPr="00026AB7">
        <w:rPr>
          <w:rFonts w:ascii="Tahoma" w:hAnsi="Tahoma" w:cs="Tahoma"/>
          <w:szCs w:val="22"/>
        </w:rPr>
        <w:t xml:space="preserve">. </w:t>
      </w:r>
      <w:r w:rsidRPr="00026AB7">
        <w:rPr>
          <w:rFonts w:ascii="Tahoma" w:hAnsi="Tahoma" w:cs="Tahoma"/>
          <w:szCs w:val="22"/>
          <w:u w:val="single"/>
        </w:rPr>
        <w:t xml:space="preserve">Ponudnik </w:t>
      </w:r>
      <w:r w:rsidRPr="00026AB7">
        <w:rPr>
          <w:rFonts w:ascii="Tahoma" w:hAnsi="Tahoma" w:cs="Tahoma"/>
          <w:b/>
          <w:szCs w:val="22"/>
          <w:u w:val="single"/>
        </w:rPr>
        <w:t>v »Delu II, Oddelek A«</w:t>
      </w:r>
      <w:r w:rsidRPr="00026AB7">
        <w:rPr>
          <w:rFonts w:ascii="Tahoma" w:hAnsi="Tahoma" w:cs="Tahoma"/>
          <w:szCs w:val="22"/>
          <w:u w:val="single"/>
        </w:rPr>
        <w:t xml:space="preserve"> navede, </w:t>
      </w:r>
      <w:r w:rsidRPr="00026AB7">
        <w:rPr>
          <w:rFonts w:ascii="Tahoma" w:hAnsi="Tahoma" w:cs="Tahoma"/>
          <w:b/>
          <w:szCs w:val="22"/>
          <w:u w:val="single"/>
        </w:rPr>
        <w:t>za katere sklope oddaja ponudbo</w:t>
      </w:r>
      <w:r w:rsidRPr="00026AB7">
        <w:rPr>
          <w:rFonts w:ascii="Tahoma" w:hAnsi="Tahoma" w:cs="Tahoma"/>
          <w:szCs w:val="22"/>
        </w:rPr>
        <w:t>. Ponudnik lahko odda en izpolnjen ESPD za vse sklope, za katere oddaja ponudbo, v katerem jasno navede, za katere sklope oddaja ponudbo, ali pa odda izpolnjen ESPD za vsak sklop, za katerega oddaja ponudbo, posebej.</w:t>
      </w:r>
    </w:p>
    <w:p w14:paraId="326ACFCE" w14:textId="77777777" w:rsidR="00411688" w:rsidRPr="00026AB7" w:rsidRDefault="00411688" w:rsidP="00F63D98">
      <w:pPr>
        <w:keepLines/>
        <w:widowControl w:val="0"/>
        <w:jc w:val="both"/>
        <w:rPr>
          <w:rFonts w:ascii="Tahoma" w:hAnsi="Tahoma" w:cs="Tahoma"/>
          <w:bCs/>
        </w:rPr>
      </w:pPr>
    </w:p>
    <w:p w14:paraId="2C805A4B" w14:textId="77777777" w:rsidR="00411688" w:rsidRPr="00026AB7" w:rsidRDefault="00411688" w:rsidP="00F63D98">
      <w:pPr>
        <w:keepLines/>
        <w:widowControl w:val="0"/>
        <w:jc w:val="both"/>
        <w:rPr>
          <w:rFonts w:ascii="Tahoma" w:hAnsi="Tahoma" w:cs="Tahoma"/>
          <w:b/>
          <w:bCs/>
          <w:i/>
          <w:sz w:val="18"/>
        </w:rPr>
      </w:pPr>
      <w:r w:rsidRPr="00026AB7">
        <w:rPr>
          <w:rFonts w:ascii="Tahoma" w:hAnsi="Tahoma" w:cs="Tahoma"/>
          <w:b/>
          <w:bCs/>
          <w:i/>
          <w:sz w:val="18"/>
        </w:rPr>
        <w:t>Naročnik lahko ponudnike kadarkoli med postopkom pozove, da predložijo vsa dokazila ali del dokazil v zvezi z navedbami v izjavi (ESPD).</w:t>
      </w:r>
    </w:p>
    <w:p w14:paraId="5314C03E" w14:textId="6368F176" w:rsidR="00411688" w:rsidRPr="00026AB7" w:rsidRDefault="00411688" w:rsidP="00F63D98">
      <w:pPr>
        <w:keepLines/>
        <w:widowControl w:val="0"/>
        <w:jc w:val="both"/>
        <w:rPr>
          <w:rFonts w:ascii="Tahoma" w:hAnsi="Tahoma" w:cs="Tahoma"/>
          <w:bCs/>
        </w:rPr>
      </w:pPr>
    </w:p>
    <w:p w14:paraId="4C043148" w14:textId="66B47E9F" w:rsidR="000D5DF5" w:rsidRPr="00026AB7" w:rsidRDefault="000D5DF5" w:rsidP="00F63D98">
      <w:pPr>
        <w:keepLines/>
        <w:widowControl w:val="0"/>
        <w:jc w:val="both"/>
        <w:rPr>
          <w:rFonts w:ascii="Tahoma" w:hAnsi="Tahoma" w:cs="Tahoma"/>
          <w:bCs/>
        </w:rPr>
      </w:pPr>
    </w:p>
    <w:p w14:paraId="356A8E93" w14:textId="77777777" w:rsidR="000D5DF5" w:rsidRPr="00026AB7" w:rsidRDefault="000D5DF5" w:rsidP="00F63D98">
      <w:pPr>
        <w:keepLines/>
        <w:widowControl w:val="0"/>
        <w:jc w:val="both"/>
        <w:rPr>
          <w:rFonts w:ascii="Tahoma" w:hAnsi="Tahoma" w:cs="Tahoma"/>
          <w:bCs/>
        </w:rPr>
      </w:pPr>
    </w:p>
    <w:p w14:paraId="5E1FF1EC" w14:textId="77777777" w:rsidR="00411688" w:rsidRPr="00026AB7" w:rsidRDefault="00411688" w:rsidP="00F63D98">
      <w:pPr>
        <w:keepLines/>
        <w:widowControl w:val="0"/>
        <w:numPr>
          <w:ilvl w:val="1"/>
          <w:numId w:val="2"/>
        </w:numPr>
        <w:jc w:val="both"/>
        <w:rPr>
          <w:rFonts w:ascii="Tahoma" w:hAnsi="Tahoma" w:cs="Tahoma"/>
          <w:b/>
        </w:rPr>
      </w:pPr>
      <w:r w:rsidRPr="00026AB7">
        <w:rPr>
          <w:rFonts w:ascii="Tahoma" w:hAnsi="Tahoma" w:cs="Tahoma"/>
          <w:b/>
        </w:rPr>
        <w:lastRenderedPageBreak/>
        <w:t>Razlogi za izključitev</w:t>
      </w:r>
    </w:p>
    <w:p w14:paraId="0A90DE0D" w14:textId="77777777" w:rsidR="00411688" w:rsidRPr="00026AB7" w:rsidRDefault="00411688" w:rsidP="00F63D98">
      <w:pPr>
        <w:keepLines/>
        <w:widowControl w:val="0"/>
        <w:jc w:val="both"/>
        <w:rPr>
          <w:rFonts w:ascii="Tahoma" w:hAnsi="Tahoma" w:cs="Tahoma"/>
        </w:rPr>
      </w:pPr>
    </w:p>
    <w:p w14:paraId="72A3611A" w14:textId="77777777" w:rsidR="00411688" w:rsidRPr="00026AB7" w:rsidRDefault="00411688" w:rsidP="00F63D98">
      <w:pPr>
        <w:keepLines/>
        <w:widowControl w:val="0"/>
        <w:ind w:right="-2"/>
        <w:jc w:val="both"/>
        <w:rPr>
          <w:rFonts w:ascii="Tahoma" w:hAnsi="Tahoma" w:cs="Tahoma"/>
          <w:i/>
          <w:sz w:val="18"/>
        </w:rPr>
      </w:pPr>
      <w:r w:rsidRPr="00026AB7">
        <w:rPr>
          <w:rFonts w:ascii="Tahoma" w:hAnsi="Tahoma" w:cs="Tahoma"/>
          <w:i/>
          <w:sz w:val="18"/>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00D10E1F" w14:textId="77777777" w:rsidR="00411688" w:rsidRPr="00026AB7" w:rsidRDefault="00411688" w:rsidP="00F63D98">
      <w:pPr>
        <w:keepLines/>
        <w:widowControl w:val="0"/>
        <w:jc w:val="both"/>
        <w:rPr>
          <w:rFonts w:ascii="Tahoma" w:hAnsi="Tahoma" w:cs="Tahoma"/>
          <w:sz w:val="18"/>
        </w:rPr>
      </w:pPr>
    </w:p>
    <w:p w14:paraId="6F176F7C" w14:textId="77777777" w:rsidR="00411688" w:rsidRPr="00026AB7" w:rsidRDefault="00411688" w:rsidP="00F63D98">
      <w:pPr>
        <w:keepLines/>
        <w:widowControl w:val="0"/>
        <w:jc w:val="both"/>
        <w:rPr>
          <w:rFonts w:ascii="Tahoma" w:hAnsi="Tahoma" w:cs="Tahoma"/>
          <w:bCs/>
          <w:u w:val="single"/>
        </w:rPr>
      </w:pPr>
      <w:r w:rsidRPr="00026AB7">
        <w:rPr>
          <w:rFonts w:ascii="Tahoma" w:hAnsi="Tahoma" w:cs="Tahoma"/>
          <w:bCs/>
          <w:u w:val="single"/>
        </w:rPr>
        <w:t xml:space="preserve">Naročnik bo iz sodelovanja v postopku javnega naročanja izključil </w:t>
      </w:r>
      <w:r w:rsidRPr="00026AB7">
        <w:rPr>
          <w:rFonts w:ascii="Tahoma" w:hAnsi="Tahoma" w:cs="Tahoma"/>
          <w:u w:val="single"/>
        </w:rPr>
        <w:t>ponudnika</w:t>
      </w:r>
      <w:r w:rsidRPr="00026AB7">
        <w:rPr>
          <w:rFonts w:ascii="Tahoma" w:hAnsi="Tahoma" w:cs="Tahoma"/>
          <w:bCs/>
          <w:u w:val="single"/>
        </w:rPr>
        <w:t xml:space="preserve">, če pri preverjanju v skladu s z ZJN-3 ugotovi ali je drugače seznanjen, da ponudnik ne izpolnjuje pogojev v skladu z 1., 2. in 4. odstavkom 75. člena ZJN-3. </w:t>
      </w:r>
    </w:p>
    <w:p w14:paraId="711CD90A" w14:textId="77777777" w:rsidR="00411688" w:rsidRPr="00026AB7" w:rsidRDefault="00411688" w:rsidP="00F63D98">
      <w:pPr>
        <w:keepLines/>
        <w:widowControl w:val="0"/>
        <w:jc w:val="both"/>
        <w:rPr>
          <w:rFonts w:ascii="Tahoma" w:hAnsi="Tahoma" w:cs="Tahoma"/>
          <w:bCs/>
          <w:sz w:val="18"/>
        </w:rPr>
      </w:pPr>
    </w:p>
    <w:p w14:paraId="7ABF36B6" w14:textId="77777777" w:rsidR="00411688" w:rsidRPr="00026AB7" w:rsidRDefault="00411688" w:rsidP="00F63D98">
      <w:pPr>
        <w:keepLines/>
        <w:widowControl w:val="0"/>
        <w:jc w:val="both"/>
        <w:rPr>
          <w:rFonts w:ascii="Tahoma" w:hAnsi="Tahoma" w:cs="Tahoma"/>
          <w:b/>
        </w:rPr>
      </w:pPr>
      <w:r w:rsidRPr="00026AB7">
        <w:rPr>
          <w:rFonts w:ascii="Tahoma" w:hAnsi="Tahoma" w:cs="Tahoma"/>
          <w:b/>
          <w:smallCaps/>
        </w:rPr>
        <w:t>Opomba</w:t>
      </w:r>
      <w:r w:rsidRPr="00026AB7">
        <w:rPr>
          <w:rFonts w:ascii="Tahoma" w:hAnsi="Tahoma" w:cs="Tahoma"/>
          <w:b/>
        </w:rPr>
        <w:t>:</w:t>
      </w:r>
    </w:p>
    <w:p w14:paraId="72D78F58" w14:textId="77777777" w:rsidR="00E9552C" w:rsidRPr="00026AB7" w:rsidRDefault="00E9552C" w:rsidP="00E9552C">
      <w:pPr>
        <w:keepLines/>
        <w:widowControl w:val="0"/>
        <w:jc w:val="both"/>
        <w:rPr>
          <w:rFonts w:ascii="Tahoma" w:hAnsi="Tahoma" w:cs="Tahoma"/>
          <w:bCs/>
          <w:i/>
        </w:rPr>
      </w:pPr>
      <w:r w:rsidRPr="00026AB7">
        <w:rPr>
          <w:rFonts w:ascii="Tahoma" w:hAnsi="Tahoma" w:cs="Tahoma"/>
          <w:bCs/>
          <w:i/>
        </w:rPr>
        <w:t>V kolikor je gospodarski subjekt v enem od položajev iz prvega ali b) točke četrtega odstavka 75. člena ZJN-3, lahko na podlagi Sklepa Ustavnega sodišča RS št. U-I-180/19-17 ter v skladu z 9.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52A31C34" w14:textId="77777777" w:rsidR="00E9552C" w:rsidRPr="00026AB7" w:rsidRDefault="00E9552C" w:rsidP="00E9552C">
      <w:pPr>
        <w:keepLines/>
        <w:widowControl w:val="0"/>
        <w:jc w:val="both"/>
        <w:rPr>
          <w:rFonts w:ascii="Tahoma" w:hAnsi="Tahoma" w:cs="Tahoma"/>
          <w:bCs/>
          <w:i/>
        </w:rPr>
      </w:pPr>
    </w:p>
    <w:p w14:paraId="567DCCD5" w14:textId="77777777" w:rsidR="00E9552C" w:rsidRPr="00026AB7" w:rsidRDefault="00E9552C" w:rsidP="00E9552C">
      <w:pPr>
        <w:keepLines/>
        <w:widowControl w:val="0"/>
        <w:jc w:val="both"/>
        <w:rPr>
          <w:rFonts w:ascii="Tahoma" w:hAnsi="Tahoma" w:cs="Tahoma"/>
          <w:bCs/>
        </w:rPr>
      </w:pPr>
      <w:r w:rsidRPr="00026AB7">
        <w:rPr>
          <w:rFonts w:ascii="Tahoma" w:hAnsi="Tahoma" w:cs="Tahoma"/>
          <w:bCs/>
          <w:i/>
        </w:rPr>
        <w:t>V kolikor je v primeru pri izpolnjevanju obrazca ESPD (v »Del III: Razlogi za izključitev, A: Razlogi povezani s kazenskimi obsodbami ali Oddelek D: Nacionalni razlogi za izključitev«) za posamezne gospodarske subjekte v ponudbi, vaš odgovor »DA«, in uveljavljate popravni mehanizem, v polje »Opišite jih« napišete kršitve in ukrepe za samoočiščenje ali predložite lastno izjavo z navedbo kršitev in ukrepov za samoočiščenje, s katerimi lahko dokažete svojo zanesljivost kljub obstoju razlogov za izključitev, ter predložite dokaze glede njih pa predložite skupaj s ponudbo ali na poziv naročnika.</w:t>
      </w:r>
    </w:p>
    <w:p w14:paraId="706B332A" w14:textId="77777777" w:rsidR="00411688" w:rsidRPr="00026AB7" w:rsidRDefault="00411688" w:rsidP="00F63D98">
      <w:pPr>
        <w:keepLines/>
        <w:widowControl w:val="0"/>
        <w:ind w:right="-2"/>
        <w:jc w:val="both"/>
        <w:rPr>
          <w:rFonts w:ascii="Tahoma" w:hAnsi="Tahoma" w:cs="Tahoma"/>
          <w:sz w:val="18"/>
        </w:rPr>
      </w:pPr>
    </w:p>
    <w:p w14:paraId="169F4BEC" w14:textId="77777777" w:rsidR="00E9552C" w:rsidRPr="00026AB7" w:rsidRDefault="00E9552C" w:rsidP="00E9552C">
      <w:pPr>
        <w:keepLines/>
        <w:widowControl w:val="0"/>
        <w:ind w:right="-2"/>
        <w:jc w:val="both"/>
        <w:rPr>
          <w:rFonts w:ascii="Tahoma" w:hAnsi="Tahoma" w:cs="Tahoma"/>
          <w:b/>
        </w:rPr>
      </w:pPr>
      <w:r w:rsidRPr="00026AB7">
        <w:rPr>
          <w:rFonts w:ascii="Tahoma" w:hAnsi="Tahoma" w:cs="Tahoma"/>
          <w:b/>
        </w:rPr>
        <w:t xml:space="preserve">A: Razlogi, povezani s kazenskimi obsodbami </w:t>
      </w:r>
    </w:p>
    <w:p w14:paraId="7830621D" w14:textId="77777777" w:rsidR="00E9552C" w:rsidRPr="00026AB7" w:rsidRDefault="00E9552C" w:rsidP="00E9552C">
      <w:pPr>
        <w:keepLines/>
        <w:widowControl w:val="0"/>
        <w:ind w:right="-2"/>
        <w:jc w:val="both"/>
        <w:rPr>
          <w:rFonts w:ascii="Tahoma" w:hAnsi="Tahoma" w:cs="Tahoma"/>
        </w:rPr>
      </w:pPr>
      <w:r w:rsidRPr="00026AB7">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7330FA61" w14:textId="77777777" w:rsidR="00E9552C" w:rsidRPr="00026AB7" w:rsidRDefault="00E9552C" w:rsidP="00E9552C">
      <w:pPr>
        <w:keepLines/>
        <w:widowControl w:val="0"/>
        <w:ind w:right="-2"/>
        <w:jc w:val="both"/>
        <w:rPr>
          <w:rFonts w:ascii="Tahoma" w:hAnsi="Tahoma" w:cs="Tahoma"/>
          <w:sz w:val="16"/>
        </w:rPr>
      </w:pPr>
    </w:p>
    <w:p w14:paraId="39024137" w14:textId="77777777" w:rsidR="00E9552C" w:rsidRPr="00026AB7" w:rsidRDefault="00E9552C" w:rsidP="00E9552C">
      <w:pPr>
        <w:keepLines/>
        <w:widowControl w:val="0"/>
        <w:ind w:right="-2"/>
        <w:jc w:val="both"/>
        <w:rPr>
          <w:rFonts w:ascii="Tahoma" w:hAnsi="Tahoma" w:cs="Tahoma"/>
          <w:b/>
          <w:smallCaps/>
        </w:rPr>
      </w:pPr>
      <w:r w:rsidRPr="00026AB7">
        <w:rPr>
          <w:rFonts w:ascii="Tahoma" w:hAnsi="Tahoma" w:cs="Tahoma"/>
          <w:b/>
          <w:smallCaps/>
        </w:rPr>
        <w:t>Dokazilo:</w:t>
      </w:r>
    </w:p>
    <w:p w14:paraId="268CBD10" w14:textId="77777777" w:rsidR="00E9552C" w:rsidRPr="00026AB7" w:rsidRDefault="00E9552C" w:rsidP="00E9552C">
      <w:pPr>
        <w:keepLines/>
        <w:widowControl w:val="0"/>
        <w:jc w:val="both"/>
        <w:rPr>
          <w:rFonts w:ascii="Tahoma" w:hAnsi="Tahoma" w:cs="Tahoma"/>
        </w:rPr>
      </w:pPr>
      <w:r w:rsidRPr="00026AB7">
        <w:rPr>
          <w:rFonts w:ascii="Tahoma" w:hAnsi="Tahoma" w:cs="Tahoma"/>
        </w:rPr>
        <w:t>Izpolnjen ESPD (</w:t>
      </w:r>
      <w:r w:rsidRPr="00026AB7">
        <w:rPr>
          <w:rFonts w:ascii="Tahoma" w:hAnsi="Tahoma" w:cs="Tahoma"/>
          <w:i/>
        </w:rPr>
        <w:t>v »Del III: Razlogi za izključitev, A: Razlogi, povezani s kazenskimi obsodbami«</w:t>
      </w:r>
      <w:r w:rsidRPr="00026AB7">
        <w:rPr>
          <w:rFonts w:ascii="Tahoma" w:hAnsi="Tahoma" w:cs="Tahoma"/>
        </w:rPr>
        <w:t xml:space="preserve">) s strani vseh gospodarskih subjektov v ponudbi. </w:t>
      </w:r>
    </w:p>
    <w:p w14:paraId="003DDFBD" w14:textId="77777777" w:rsidR="00E9552C" w:rsidRPr="00026AB7" w:rsidRDefault="00E9552C" w:rsidP="00E9552C">
      <w:pPr>
        <w:keepLines/>
        <w:widowControl w:val="0"/>
        <w:jc w:val="both"/>
        <w:rPr>
          <w:rFonts w:ascii="Tahoma" w:hAnsi="Tahoma" w:cs="Tahoma"/>
          <w:sz w:val="18"/>
        </w:rPr>
      </w:pPr>
    </w:p>
    <w:p w14:paraId="60BD0FBA" w14:textId="77777777" w:rsidR="00E9552C" w:rsidRPr="00026AB7" w:rsidRDefault="00E9552C" w:rsidP="00E9552C">
      <w:pPr>
        <w:keepLines/>
        <w:widowControl w:val="0"/>
        <w:jc w:val="both"/>
        <w:rPr>
          <w:rFonts w:ascii="Tahoma" w:hAnsi="Tahoma" w:cs="Tahoma"/>
        </w:rPr>
      </w:pPr>
      <w:r w:rsidRPr="00026AB7">
        <w:rPr>
          <w:rFonts w:ascii="Tahoma" w:hAnsi="Tahoma" w:cs="Tahoma"/>
          <w:bCs/>
        </w:rPr>
        <w:t>Naročnik bo pred oddajo javnega naročila od ponudnika, kateremu se je odločil oddati predmetno naročilo</w:t>
      </w:r>
      <w:r w:rsidRPr="00026AB7">
        <w:rPr>
          <w:rFonts w:ascii="Tahoma" w:hAnsi="Tahoma" w:cs="Tahoma"/>
        </w:rPr>
        <w:t>,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w:t>
      </w:r>
    </w:p>
    <w:p w14:paraId="50114A02" w14:textId="77777777" w:rsidR="00E9552C" w:rsidRPr="00026AB7" w:rsidRDefault="00E9552C" w:rsidP="00E9552C">
      <w:pPr>
        <w:keepLines/>
        <w:widowControl w:val="0"/>
        <w:jc w:val="both"/>
        <w:rPr>
          <w:rFonts w:ascii="Tahoma" w:hAnsi="Tahoma" w:cs="Tahoma"/>
        </w:rPr>
      </w:pPr>
    </w:p>
    <w:p w14:paraId="4251051E" w14:textId="77777777" w:rsidR="00E9552C" w:rsidRPr="00026AB7" w:rsidRDefault="00E9552C" w:rsidP="00E9552C">
      <w:pPr>
        <w:keepLines/>
        <w:widowControl w:val="0"/>
        <w:jc w:val="both"/>
        <w:rPr>
          <w:rFonts w:ascii="Tahoma" w:hAnsi="Tahoma" w:cs="Tahoma"/>
        </w:rPr>
      </w:pPr>
      <w:r w:rsidRPr="00026AB7">
        <w:rPr>
          <w:rFonts w:ascii="Tahoma" w:hAnsi="Tahoma" w:cs="Tahoma"/>
          <w:u w:val="single"/>
        </w:rPr>
        <w:t xml:space="preserve">Ponudnik </w:t>
      </w:r>
      <w:r w:rsidRPr="00026AB7">
        <w:rPr>
          <w:rFonts w:ascii="Tahoma" w:hAnsi="Tahoma" w:cs="Tahoma"/>
          <w:b/>
          <w:u w:val="single"/>
        </w:rPr>
        <w:t>lahko že v ponudbi</w:t>
      </w:r>
      <w:r w:rsidRPr="00026AB7">
        <w:rPr>
          <w:rFonts w:ascii="Tahoma" w:hAnsi="Tahoma" w:cs="Tahoma"/>
          <w:u w:val="single"/>
        </w:rPr>
        <w:t xml:space="preserve"> predloži predmetna pooblastila (to je </w:t>
      </w:r>
      <w:r w:rsidRPr="00026AB7">
        <w:rPr>
          <w:rFonts w:ascii="Tahoma" w:hAnsi="Tahoma" w:cs="Tahoma"/>
          <w:b/>
          <w:u w:val="single"/>
        </w:rPr>
        <w:t>Obrazca k Prilogi 4</w:t>
      </w:r>
      <w:r w:rsidRPr="00026AB7">
        <w:rPr>
          <w:rFonts w:ascii="Tahoma" w:hAnsi="Tahoma" w:cs="Tahoma"/>
          <w:u w:val="single"/>
        </w:rPr>
        <w:t>)</w:t>
      </w:r>
      <w:r w:rsidRPr="00026AB7">
        <w:rPr>
          <w:rFonts w:ascii="Tahoma" w:hAnsi="Tahoma" w:cs="Tahoma"/>
        </w:rPr>
        <w:t xml:space="preserve">. </w:t>
      </w:r>
    </w:p>
    <w:p w14:paraId="393E3A4C" w14:textId="77777777" w:rsidR="00E9552C" w:rsidRPr="00026AB7" w:rsidRDefault="00E9552C" w:rsidP="00E9552C">
      <w:pPr>
        <w:keepLines/>
        <w:widowControl w:val="0"/>
        <w:jc w:val="both"/>
        <w:rPr>
          <w:rFonts w:ascii="Tahoma" w:hAnsi="Tahoma" w:cs="Tahoma"/>
          <w:sz w:val="18"/>
        </w:rPr>
      </w:pPr>
    </w:p>
    <w:p w14:paraId="234F4CC1" w14:textId="77777777" w:rsidR="00E9552C" w:rsidRPr="00026AB7" w:rsidRDefault="00E9552C" w:rsidP="00E9552C">
      <w:pPr>
        <w:keepLines/>
        <w:widowControl w:val="0"/>
        <w:jc w:val="both"/>
        <w:rPr>
          <w:rFonts w:ascii="Tahoma" w:hAnsi="Tahoma" w:cs="Tahoma"/>
        </w:rPr>
      </w:pPr>
      <w:r w:rsidRPr="00026AB7">
        <w:rPr>
          <w:rFonts w:ascii="Tahoma" w:hAnsi="Tahoma" w:cs="Tahoma"/>
        </w:rPr>
        <w:t>Gospodarski subjekt s sedežem izven Republike Slovenije bo moral potrdilo pristojnega organa predložiti sam, v kolikor takšnega potrdila iz ustreznega registra ne bo mogel pridobiti naročnik.</w:t>
      </w:r>
    </w:p>
    <w:p w14:paraId="3440451B" w14:textId="77777777" w:rsidR="00E9552C" w:rsidRPr="00026AB7" w:rsidRDefault="00E9552C" w:rsidP="00E9552C">
      <w:pPr>
        <w:keepLines/>
        <w:widowControl w:val="0"/>
        <w:jc w:val="both"/>
        <w:rPr>
          <w:rFonts w:ascii="Tahoma" w:hAnsi="Tahoma" w:cs="Tahoma"/>
          <w:sz w:val="18"/>
        </w:rPr>
      </w:pPr>
    </w:p>
    <w:p w14:paraId="20A7F11B" w14:textId="77777777" w:rsidR="00E9552C" w:rsidRPr="00026AB7" w:rsidRDefault="00E9552C" w:rsidP="00E9552C">
      <w:pPr>
        <w:keepLines/>
        <w:widowControl w:val="0"/>
        <w:ind w:right="-2"/>
        <w:jc w:val="both"/>
        <w:rPr>
          <w:rFonts w:ascii="Tahoma" w:hAnsi="Tahoma" w:cs="Tahoma"/>
          <w:b/>
        </w:rPr>
      </w:pPr>
      <w:r w:rsidRPr="00026AB7">
        <w:rPr>
          <w:rFonts w:ascii="Tahoma" w:hAnsi="Tahoma" w:cs="Tahoma"/>
          <w:b/>
        </w:rPr>
        <w:t>B: Razlogi, povezani s plačilom davkov ali prispevkov za socialno varnost</w:t>
      </w:r>
    </w:p>
    <w:p w14:paraId="65D9598B" w14:textId="77777777" w:rsidR="00E9552C" w:rsidRPr="00026AB7" w:rsidRDefault="00E9552C" w:rsidP="00E9552C">
      <w:pPr>
        <w:keepLines/>
        <w:widowControl w:val="0"/>
        <w:ind w:right="-2"/>
        <w:jc w:val="both"/>
        <w:rPr>
          <w:rFonts w:ascii="Tahoma" w:hAnsi="Tahoma" w:cs="Tahoma"/>
        </w:rPr>
      </w:pPr>
      <w:r w:rsidRPr="00026AB7">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5E4D274D" w14:textId="77777777" w:rsidR="00E9552C" w:rsidRPr="00026AB7" w:rsidRDefault="00E9552C" w:rsidP="00E9552C">
      <w:pPr>
        <w:keepLines/>
        <w:widowControl w:val="0"/>
        <w:ind w:right="-2"/>
        <w:jc w:val="both"/>
        <w:rPr>
          <w:rFonts w:ascii="Tahoma" w:hAnsi="Tahoma" w:cs="Tahoma"/>
          <w:b/>
          <w:smallCaps/>
          <w:sz w:val="16"/>
        </w:rPr>
      </w:pPr>
    </w:p>
    <w:p w14:paraId="50E98DD6" w14:textId="77777777" w:rsidR="00E9552C" w:rsidRPr="00026AB7" w:rsidRDefault="00E9552C" w:rsidP="00E9552C">
      <w:pPr>
        <w:keepLines/>
        <w:widowControl w:val="0"/>
        <w:ind w:right="-2"/>
        <w:jc w:val="both"/>
        <w:rPr>
          <w:rFonts w:ascii="Tahoma" w:hAnsi="Tahoma" w:cs="Tahoma"/>
          <w:b/>
          <w:smallCaps/>
        </w:rPr>
      </w:pPr>
      <w:r w:rsidRPr="00026AB7">
        <w:rPr>
          <w:rFonts w:ascii="Tahoma" w:hAnsi="Tahoma" w:cs="Tahoma"/>
          <w:b/>
          <w:smallCaps/>
        </w:rPr>
        <w:t>Dokazilo:</w:t>
      </w:r>
    </w:p>
    <w:p w14:paraId="2AF334EB" w14:textId="77777777" w:rsidR="00E9552C" w:rsidRPr="00026AB7" w:rsidRDefault="00E9552C" w:rsidP="00E9552C">
      <w:pPr>
        <w:keepLines/>
        <w:widowControl w:val="0"/>
        <w:jc w:val="both"/>
        <w:rPr>
          <w:rFonts w:ascii="Tahoma" w:hAnsi="Tahoma" w:cs="Tahoma"/>
        </w:rPr>
      </w:pPr>
      <w:r w:rsidRPr="00026AB7">
        <w:rPr>
          <w:rFonts w:ascii="Tahoma" w:hAnsi="Tahoma" w:cs="Tahoma"/>
        </w:rPr>
        <w:t>Izpolnjen ESPD (</w:t>
      </w:r>
      <w:r w:rsidRPr="00026AB7">
        <w:rPr>
          <w:rFonts w:ascii="Tahoma" w:hAnsi="Tahoma" w:cs="Tahoma"/>
          <w:i/>
        </w:rPr>
        <w:t>v »Del III: Razlogi za izključitev, B</w:t>
      </w:r>
      <w:r w:rsidRPr="00026AB7">
        <w:rPr>
          <w:rFonts w:ascii="Tahoma" w:hAnsi="Tahoma" w:cs="Tahoma"/>
          <w:i/>
          <w:iCs/>
        </w:rPr>
        <w:t>: Razlogi, povezani s plačilom davkov ali prispevkov za socialno varnost</w:t>
      </w:r>
      <w:r w:rsidRPr="00026AB7">
        <w:rPr>
          <w:rFonts w:ascii="Tahoma" w:hAnsi="Tahoma" w:cs="Tahoma"/>
          <w:i/>
        </w:rPr>
        <w:t>«</w:t>
      </w:r>
      <w:r w:rsidRPr="00026AB7">
        <w:rPr>
          <w:rFonts w:ascii="Tahoma" w:hAnsi="Tahoma" w:cs="Tahoma"/>
        </w:rPr>
        <w:t>) s strani vseh gospodarskih subjektov v ponudbi.</w:t>
      </w:r>
    </w:p>
    <w:p w14:paraId="4F41DD9B" w14:textId="77777777" w:rsidR="00E9552C" w:rsidRPr="00026AB7" w:rsidRDefault="00E9552C" w:rsidP="00E9552C">
      <w:pPr>
        <w:keepLines/>
        <w:widowControl w:val="0"/>
        <w:jc w:val="both"/>
        <w:rPr>
          <w:rFonts w:ascii="Tahoma" w:hAnsi="Tahoma" w:cs="Tahoma"/>
          <w:sz w:val="14"/>
        </w:rPr>
      </w:pPr>
    </w:p>
    <w:p w14:paraId="2CDF7307" w14:textId="77777777" w:rsidR="00E9552C" w:rsidRPr="00026AB7" w:rsidRDefault="00E9552C" w:rsidP="00E9552C">
      <w:pPr>
        <w:keepLines/>
        <w:widowControl w:val="0"/>
        <w:jc w:val="both"/>
        <w:rPr>
          <w:rFonts w:ascii="Tahoma" w:hAnsi="Tahoma" w:cs="Tahoma"/>
        </w:rPr>
      </w:pPr>
      <w:r w:rsidRPr="00026AB7">
        <w:rPr>
          <w:rFonts w:ascii="Tahoma" w:hAnsi="Tahoma" w:cs="Tahoma"/>
        </w:rPr>
        <w:t xml:space="preserve">Naročnik </w:t>
      </w:r>
      <w:r w:rsidRPr="00026AB7">
        <w:rPr>
          <w:rFonts w:ascii="Tahoma" w:hAnsi="Tahoma" w:cs="Tahoma"/>
          <w:bCs/>
        </w:rPr>
        <w:t>bo pred oddajo javnega naročila za ponudnika, kateremu se je odločil oddati predmetno naročilo,</w:t>
      </w:r>
      <w:r w:rsidRPr="00026AB7" w:rsidDel="00500A39">
        <w:rPr>
          <w:rFonts w:ascii="Tahoma" w:hAnsi="Tahoma" w:cs="Tahoma"/>
        </w:rPr>
        <w:t xml:space="preserve"> </w:t>
      </w:r>
      <w:r w:rsidRPr="00026AB7">
        <w:rPr>
          <w:rFonts w:ascii="Tahoma" w:hAnsi="Tahoma" w:cs="Tahoma"/>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134CA6B7" w14:textId="77777777" w:rsidR="00E9552C" w:rsidRPr="00026AB7" w:rsidRDefault="00E9552C" w:rsidP="00E9552C">
      <w:pPr>
        <w:keepLines/>
        <w:widowControl w:val="0"/>
        <w:jc w:val="both"/>
        <w:rPr>
          <w:rFonts w:ascii="Tahoma" w:hAnsi="Tahoma" w:cs="Tahoma"/>
        </w:rPr>
      </w:pPr>
    </w:p>
    <w:p w14:paraId="7EA485C8" w14:textId="77777777" w:rsidR="00E9552C" w:rsidRPr="00026AB7" w:rsidRDefault="00E9552C" w:rsidP="00E9552C">
      <w:pPr>
        <w:keepLines/>
        <w:widowControl w:val="0"/>
        <w:ind w:right="-2"/>
        <w:jc w:val="both"/>
        <w:rPr>
          <w:rFonts w:ascii="Tahoma" w:hAnsi="Tahoma" w:cs="Tahoma"/>
          <w:b/>
        </w:rPr>
      </w:pPr>
      <w:r w:rsidRPr="00026AB7">
        <w:rPr>
          <w:rFonts w:ascii="Tahoma" w:hAnsi="Tahoma" w:cs="Tahoma"/>
          <w:b/>
        </w:rPr>
        <w:t>D: Nacionalni razlogi za izključitev</w:t>
      </w:r>
    </w:p>
    <w:p w14:paraId="08AD388E" w14:textId="77777777" w:rsidR="00E9552C" w:rsidRPr="00026AB7" w:rsidRDefault="00E9552C" w:rsidP="00E9552C">
      <w:pPr>
        <w:keepLines/>
        <w:widowControl w:val="0"/>
        <w:ind w:right="-2"/>
        <w:jc w:val="both"/>
        <w:rPr>
          <w:rFonts w:ascii="Tahoma" w:hAnsi="Tahoma" w:cs="Tahoma"/>
        </w:rPr>
      </w:pPr>
      <w:r w:rsidRPr="00026AB7">
        <w:rPr>
          <w:rFonts w:ascii="Tahoma" w:hAnsi="Tahoma" w:cs="Tahoma"/>
        </w:rPr>
        <w:t>Naročnik bo iz posameznega postopka javnega naročanja izključil gospodarski subjekt:</w:t>
      </w:r>
    </w:p>
    <w:p w14:paraId="785F4C77" w14:textId="77777777" w:rsidR="00E9552C" w:rsidRPr="00026AB7" w:rsidRDefault="00E9552C" w:rsidP="00E9552C">
      <w:pPr>
        <w:keepLines/>
        <w:widowControl w:val="0"/>
        <w:numPr>
          <w:ilvl w:val="0"/>
          <w:numId w:val="32"/>
        </w:numPr>
        <w:ind w:left="426" w:right="-2"/>
        <w:jc w:val="both"/>
        <w:rPr>
          <w:rFonts w:ascii="Tahoma" w:hAnsi="Tahoma" w:cs="Tahoma"/>
        </w:rPr>
      </w:pPr>
      <w:r w:rsidRPr="00026AB7">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7B0569DD" w14:textId="77777777" w:rsidR="00E9552C" w:rsidRPr="00026AB7" w:rsidRDefault="00E9552C" w:rsidP="00E9552C">
      <w:pPr>
        <w:keepLines/>
        <w:widowControl w:val="0"/>
        <w:numPr>
          <w:ilvl w:val="0"/>
          <w:numId w:val="32"/>
        </w:numPr>
        <w:ind w:left="426" w:right="-2"/>
        <w:jc w:val="both"/>
        <w:rPr>
          <w:rFonts w:ascii="Tahoma" w:hAnsi="Tahoma" w:cs="Tahoma"/>
        </w:rPr>
      </w:pPr>
      <w:r w:rsidRPr="00026AB7">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9BB2E36" w14:textId="77777777" w:rsidR="00E9552C" w:rsidRPr="00026AB7" w:rsidRDefault="00E9552C" w:rsidP="00E9552C">
      <w:pPr>
        <w:keepLines/>
        <w:widowControl w:val="0"/>
        <w:ind w:right="-2"/>
        <w:jc w:val="both"/>
        <w:rPr>
          <w:rFonts w:ascii="Tahoma" w:hAnsi="Tahoma" w:cs="Tahoma"/>
          <w:b/>
          <w:smallCaps/>
          <w:sz w:val="18"/>
        </w:rPr>
      </w:pPr>
    </w:p>
    <w:p w14:paraId="3CE888E3" w14:textId="77777777" w:rsidR="00E9552C" w:rsidRPr="00026AB7" w:rsidRDefault="00E9552C" w:rsidP="00E9552C">
      <w:pPr>
        <w:keepLines/>
        <w:widowControl w:val="0"/>
        <w:ind w:right="-2"/>
        <w:jc w:val="both"/>
        <w:rPr>
          <w:rFonts w:ascii="Tahoma" w:hAnsi="Tahoma" w:cs="Tahoma"/>
          <w:b/>
          <w:smallCaps/>
        </w:rPr>
      </w:pPr>
      <w:r w:rsidRPr="00026AB7">
        <w:rPr>
          <w:rFonts w:ascii="Tahoma" w:hAnsi="Tahoma" w:cs="Tahoma"/>
          <w:b/>
          <w:smallCaps/>
        </w:rPr>
        <w:t>Dokazilo:</w:t>
      </w:r>
    </w:p>
    <w:p w14:paraId="3FD839F1" w14:textId="77777777" w:rsidR="00E9552C" w:rsidRPr="00026AB7" w:rsidRDefault="00E9552C" w:rsidP="00E9552C">
      <w:pPr>
        <w:keepLines/>
        <w:widowControl w:val="0"/>
        <w:jc w:val="both"/>
        <w:rPr>
          <w:rFonts w:ascii="Tahoma" w:hAnsi="Tahoma" w:cs="Tahoma"/>
        </w:rPr>
      </w:pPr>
      <w:r w:rsidRPr="00026AB7">
        <w:rPr>
          <w:rFonts w:ascii="Tahoma" w:hAnsi="Tahoma" w:cs="Tahoma"/>
        </w:rPr>
        <w:t>Izpolnjen ESPD (</w:t>
      </w:r>
      <w:r w:rsidRPr="00026AB7">
        <w:rPr>
          <w:rFonts w:ascii="Tahoma" w:hAnsi="Tahoma" w:cs="Tahoma"/>
          <w:i/>
        </w:rPr>
        <w:t>v »Del III: Razlogi za izključitev, D: Nacionalni razlogi za izključite</w:t>
      </w:r>
      <w:r w:rsidRPr="00026AB7">
        <w:rPr>
          <w:rFonts w:ascii="Tahoma" w:hAnsi="Tahoma" w:cs="Tahoma"/>
        </w:rPr>
        <w:t>v</w:t>
      </w:r>
      <w:r w:rsidRPr="00026AB7">
        <w:rPr>
          <w:rFonts w:ascii="Tahoma" w:hAnsi="Tahoma" w:cs="Tahoma"/>
          <w:i/>
        </w:rPr>
        <w:t>«</w:t>
      </w:r>
      <w:r w:rsidRPr="00026AB7">
        <w:rPr>
          <w:rFonts w:ascii="Tahoma" w:hAnsi="Tahoma" w:cs="Tahoma"/>
        </w:rPr>
        <w:t>) s strani vseh gospodarskih subjektov v ponudbi.</w:t>
      </w:r>
    </w:p>
    <w:p w14:paraId="6533A558" w14:textId="77777777" w:rsidR="00E9552C" w:rsidRPr="00026AB7" w:rsidRDefault="00E9552C" w:rsidP="00E9552C">
      <w:pPr>
        <w:keepLines/>
        <w:widowControl w:val="0"/>
        <w:jc w:val="both"/>
        <w:rPr>
          <w:rFonts w:ascii="Tahoma" w:hAnsi="Tahoma" w:cs="Tahoma"/>
        </w:rPr>
      </w:pPr>
    </w:p>
    <w:p w14:paraId="095B1629" w14:textId="77777777" w:rsidR="00E9552C" w:rsidRPr="00026AB7" w:rsidRDefault="00E9552C" w:rsidP="00E9552C">
      <w:pPr>
        <w:keepLines/>
        <w:widowControl w:val="0"/>
        <w:jc w:val="both"/>
        <w:rPr>
          <w:rFonts w:ascii="Tahoma" w:hAnsi="Tahoma" w:cs="Tahoma"/>
        </w:rPr>
      </w:pPr>
      <w:r w:rsidRPr="00026AB7">
        <w:rPr>
          <w:rFonts w:ascii="Tahoma" w:hAnsi="Tahoma" w:cs="Tahoma"/>
        </w:rPr>
        <w:t xml:space="preserve">Naročnik </w:t>
      </w:r>
      <w:r w:rsidRPr="00026AB7">
        <w:rPr>
          <w:rFonts w:ascii="Tahoma" w:hAnsi="Tahoma" w:cs="Tahoma"/>
          <w:bCs/>
        </w:rPr>
        <w:t>bo pred oddajo javnega naročila za ponudnika, kateremu se je odločil oddati predmetno naročilo,</w:t>
      </w:r>
      <w:r w:rsidRPr="00026AB7" w:rsidDel="00500A39">
        <w:rPr>
          <w:rFonts w:ascii="Tahoma" w:hAnsi="Tahoma" w:cs="Tahoma"/>
        </w:rPr>
        <w:t xml:space="preserve"> </w:t>
      </w:r>
      <w:r w:rsidRPr="00026AB7">
        <w:rPr>
          <w:rFonts w:ascii="Tahoma" w:hAnsi="Tahoma" w:cs="Tahoma"/>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5C4B9E5E" w14:textId="77777777" w:rsidR="00AE4609" w:rsidRPr="00026AB7" w:rsidRDefault="00AE4609" w:rsidP="00F63D98">
      <w:pPr>
        <w:keepLines/>
        <w:widowControl w:val="0"/>
        <w:jc w:val="both"/>
        <w:rPr>
          <w:rFonts w:ascii="Tahoma" w:hAnsi="Tahoma" w:cs="Tahoma"/>
        </w:rPr>
      </w:pPr>
    </w:p>
    <w:p w14:paraId="5C0774EE" w14:textId="77777777" w:rsidR="00FC7EA3" w:rsidRPr="00026AB7" w:rsidRDefault="00A94552" w:rsidP="00F63D98">
      <w:pPr>
        <w:keepLines/>
        <w:widowControl w:val="0"/>
        <w:numPr>
          <w:ilvl w:val="1"/>
          <w:numId w:val="2"/>
        </w:numPr>
        <w:jc w:val="both"/>
        <w:rPr>
          <w:rFonts w:ascii="Tahoma" w:hAnsi="Tahoma" w:cs="Tahoma"/>
          <w:b/>
        </w:rPr>
      </w:pPr>
      <w:r w:rsidRPr="00026AB7">
        <w:rPr>
          <w:rFonts w:ascii="Tahoma" w:hAnsi="Tahoma" w:cs="Tahoma"/>
          <w:b/>
        </w:rPr>
        <w:t>Pogoji za so</w:t>
      </w:r>
      <w:r w:rsidR="009B315C" w:rsidRPr="00026AB7">
        <w:rPr>
          <w:rFonts w:ascii="Tahoma" w:hAnsi="Tahoma" w:cs="Tahoma"/>
          <w:b/>
        </w:rPr>
        <w:t>delovanje</w:t>
      </w:r>
    </w:p>
    <w:p w14:paraId="251DC72C" w14:textId="77777777" w:rsidR="00196FBB" w:rsidRPr="00026AB7" w:rsidRDefault="00196FBB" w:rsidP="00F63D98">
      <w:pPr>
        <w:keepLines/>
        <w:widowControl w:val="0"/>
        <w:jc w:val="both"/>
        <w:rPr>
          <w:rFonts w:ascii="Tahoma" w:hAnsi="Tahoma" w:cs="Tahoma"/>
          <w:b/>
        </w:rPr>
      </w:pPr>
    </w:p>
    <w:p w14:paraId="026EAE5E" w14:textId="77777777" w:rsidR="00196FBB" w:rsidRPr="00026AB7" w:rsidRDefault="00196FBB" w:rsidP="00F63D98">
      <w:pPr>
        <w:keepLines/>
        <w:widowControl w:val="0"/>
        <w:numPr>
          <w:ilvl w:val="2"/>
          <w:numId w:val="2"/>
        </w:numPr>
        <w:jc w:val="both"/>
        <w:rPr>
          <w:rFonts w:ascii="Tahoma" w:hAnsi="Tahoma" w:cs="Tahoma"/>
          <w:b/>
        </w:rPr>
      </w:pPr>
      <w:r w:rsidRPr="00026AB7">
        <w:rPr>
          <w:rFonts w:ascii="Tahoma" w:hAnsi="Tahoma" w:cs="Tahoma"/>
          <w:b/>
        </w:rPr>
        <w:t>Ustreznost za opravljanje poklicne dejavnosti</w:t>
      </w:r>
    </w:p>
    <w:p w14:paraId="6B23F548" w14:textId="77777777" w:rsidR="00196FBB" w:rsidRPr="00026AB7" w:rsidRDefault="00196FBB" w:rsidP="00F63D98">
      <w:pPr>
        <w:keepLines/>
        <w:widowControl w:val="0"/>
        <w:jc w:val="both"/>
        <w:rPr>
          <w:rFonts w:ascii="Tahoma" w:hAnsi="Tahoma" w:cs="Tahoma"/>
        </w:rPr>
      </w:pPr>
    </w:p>
    <w:p w14:paraId="4D51065C" w14:textId="09D304DF" w:rsidR="00232BD4" w:rsidRPr="00026AB7" w:rsidRDefault="00232BD4" w:rsidP="00F63D98">
      <w:pPr>
        <w:keepLines/>
        <w:widowControl w:val="0"/>
        <w:jc w:val="both"/>
        <w:rPr>
          <w:rFonts w:ascii="Tahoma" w:hAnsi="Tahoma" w:cs="Tahoma"/>
          <w:b/>
        </w:rPr>
      </w:pPr>
      <w:r w:rsidRPr="00026AB7">
        <w:rPr>
          <w:rFonts w:ascii="Tahoma" w:hAnsi="Tahoma" w:cs="Tahoma"/>
          <w:b/>
        </w:rPr>
        <w:t>Splošno:</w:t>
      </w:r>
    </w:p>
    <w:p w14:paraId="2D0AEF14" w14:textId="4ECA98B4" w:rsidR="00411688" w:rsidRPr="00026AB7" w:rsidRDefault="00411688" w:rsidP="00F63D98">
      <w:pPr>
        <w:keepLines/>
        <w:widowControl w:val="0"/>
        <w:jc w:val="both"/>
        <w:rPr>
          <w:rFonts w:ascii="Tahoma" w:hAnsi="Tahoma" w:cs="Tahoma"/>
        </w:rPr>
      </w:pPr>
      <w:r w:rsidRPr="00026AB7">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3362C9D6" w14:textId="77777777" w:rsidR="00232BD4" w:rsidRPr="00026AB7" w:rsidRDefault="00232BD4" w:rsidP="00F63D98">
      <w:pPr>
        <w:keepLines/>
        <w:widowControl w:val="0"/>
        <w:jc w:val="both"/>
        <w:rPr>
          <w:rFonts w:ascii="Tahoma" w:hAnsi="Tahoma" w:cs="Tahoma"/>
        </w:rPr>
      </w:pPr>
    </w:p>
    <w:p w14:paraId="07992172" w14:textId="3700C3C2" w:rsidR="00411688" w:rsidRPr="00026AB7" w:rsidRDefault="00411688" w:rsidP="00F63D98">
      <w:pPr>
        <w:keepLines/>
        <w:widowControl w:val="0"/>
        <w:jc w:val="both"/>
        <w:rPr>
          <w:rFonts w:ascii="Tahoma" w:hAnsi="Tahoma" w:cs="Tahoma"/>
        </w:rPr>
      </w:pPr>
      <w:r w:rsidRPr="00026AB7">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8A4CCDC" w14:textId="4161C1FF" w:rsidR="00411688" w:rsidRPr="00026AB7" w:rsidRDefault="00411688" w:rsidP="00F63D98">
      <w:pPr>
        <w:keepLines/>
        <w:widowControl w:val="0"/>
        <w:jc w:val="both"/>
        <w:rPr>
          <w:rFonts w:ascii="Tahoma" w:hAnsi="Tahoma" w:cs="Tahoma"/>
          <w:bCs/>
        </w:rPr>
      </w:pPr>
    </w:p>
    <w:p w14:paraId="5E5C2515" w14:textId="1CBD5D84" w:rsidR="00232BD4" w:rsidRPr="00026AB7" w:rsidRDefault="00232BD4" w:rsidP="00F63D98">
      <w:pPr>
        <w:keepLines/>
        <w:widowControl w:val="0"/>
        <w:jc w:val="both"/>
        <w:rPr>
          <w:rFonts w:ascii="Tahoma" w:hAnsi="Tahoma" w:cs="Tahoma"/>
          <w:bCs/>
        </w:rPr>
      </w:pPr>
      <w:r w:rsidRPr="00026AB7">
        <w:rPr>
          <w:rFonts w:ascii="Tahoma" w:hAnsi="Tahoma" w:cs="Tahoma"/>
          <w:b/>
          <w:bCs/>
        </w:rPr>
        <w:t>Posebno</w:t>
      </w:r>
      <w:r w:rsidRPr="00026AB7">
        <w:rPr>
          <w:rFonts w:ascii="Tahoma" w:hAnsi="Tahoma" w:cs="Tahoma"/>
          <w:bCs/>
        </w:rPr>
        <w:t>:</w:t>
      </w:r>
    </w:p>
    <w:p w14:paraId="6C16C034" w14:textId="6334038E" w:rsidR="00232BD4" w:rsidRPr="00026AB7" w:rsidRDefault="00232BD4" w:rsidP="00F63D98">
      <w:pPr>
        <w:keepLines/>
        <w:widowControl w:val="0"/>
        <w:jc w:val="both"/>
        <w:rPr>
          <w:rFonts w:ascii="Tahoma" w:hAnsi="Tahoma" w:cs="Tahoma"/>
          <w:bCs/>
        </w:rPr>
      </w:pPr>
      <w:r w:rsidRPr="00026AB7">
        <w:rPr>
          <w:rFonts w:ascii="Tahoma" w:hAnsi="Tahoma" w:cs="Tahoma"/>
          <w:b/>
          <w:bCs/>
        </w:rPr>
        <w:t>Ponudnik mora imeti veljavno dovoljenje</w:t>
      </w:r>
      <w:r w:rsidRPr="00026AB7">
        <w:rPr>
          <w:rFonts w:ascii="Tahoma" w:hAnsi="Tahoma" w:cs="Tahoma"/>
          <w:bCs/>
        </w:rPr>
        <w:t xml:space="preserve"> </w:t>
      </w:r>
      <w:r w:rsidRPr="00026AB7">
        <w:rPr>
          <w:rFonts w:ascii="Tahoma" w:hAnsi="Tahoma" w:cs="Tahoma"/>
          <w:b/>
          <w:bCs/>
        </w:rPr>
        <w:t>za opravljanje dejavnosti prometa z nevarnimi kemikalijami</w:t>
      </w:r>
      <w:r w:rsidRPr="00026AB7">
        <w:rPr>
          <w:rFonts w:ascii="Tahoma" w:hAnsi="Tahoma" w:cs="Tahoma"/>
          <w:bCs/>
        </w:rPr>
        <w:t>, ki ga izdaja Urad Republike Slovenije za kemikalije oz. v skladu s predpisi države članice, v kateri je registrirana dejavnost o vpisu v register poklicev ali trgovski register.</w:t>
      </w:r>
      <w:r w:rsidR="00056374" w:rsidRPr="00026AB7">
        <w:rPr>
          <w:rFonts w:ascii="Tahoma" w:hAnsi="Tahoma" w:cs="Tahoma"/>
          <w:bCs/>
        </w:rPr>
        <w:t xml:space="preserve"> </w:t>
      </w:r>
    </w:p>
    <w:p w14:paraId="0B5ED906" w14:textId="77777777" w:rsidR="00232BD4" w:rsidRPr="00026AB7" w:rsidRDefault="00232BD4" w:rsidP="00F63D98">
      <w:pPr>
        <w:keepLines/>
        <w:widowControl w:val="0"/>
        <w:jc w:val="both"/>
        <w:rPr>
          <w:rFonts w:ascii="Tahoma" w:hAnsi="Tahoma" w:cs="Tahoma"/>
          <w:bCs/>
        </w:rPr>
      </w:pPr>
    </w:p>
    <w:p w14:paraId="7DFDB8B8" w14:textId="30EB7A53" w:rsidR="00411688" w:rsidRPr="00026AB7" w:rsidRDefault="00411688" w:rsidP="00F63D98">
      <w:pPr>
        <w:keepLines/>
        <w:widowControl w:val="0"/>
        <w:jc w:val="both"/>
        <w:rPr>
          <w:rFonts w:ascii="Tahoma" w:hAnsi="Tahoma" w:cs="Tahoma"/>
          <w:bCs/>
          <w:i/>
          <w:u w:val="single"/>
        </w:rPr>
      </w:pPr>
      <w:r w:rsidRPr="00026AB7">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026AB7">
        <w:rPr>
          <w:sz w:val="24"/>
        </w:rPr>
        <w:t>,</w:t>
      </w:r>
      <w:r w:rsidR="00FA4D37" w:rsidRPr="00026AB7">
        <w:rPr>
          <w:sz w:val="24"/>
        </w:rPr>
        <w:t xml:space="preserve"> </w:t>
      </w:r>
      <w:r w:rsidRPr="00026AB7">
        <w:rPr>
          <w:rFonts w:ascii="Tahoma" w:hAnsi="Tahoma" w:cs="Tahoma"/>
          <w:bCs/>
          <w:i/>
          <w:u w:val="single"/>
        </w:rPr>
        <w:t>vendar bo moral ta subjekt (s katerim se izkazuje pogoje oz. sposobnost) predmetna dela javnega naročila tudi izvesti.</w:t>
      </w:r>
    </w:p>
    <w:p w14:paraId="59DFE960" w14:textId="77777777" w:rsidR="00232BD4" w:rsidRPr="00026AB7" w:rsidRDefault="00232BD4" w:rsidP="00F63D98">
      <w:pPr>
        <w:keepLines/>
        <w:widowControl w:val="0"/>
        <w:ind w:right="-2"/>
        <w:jc w:val="both"/>
        <w:rPr>
          <w:rFonts w:ascii="Tahoma" w:hAnsi="Tahoma" w:cs="Tahoma"/>
          <w:b/>
          <w:smallCaps/>
        </w:rPr>
      </w:pPr>
    </w:p>
    <w:p w14:paraId="09A45BEA" w14:textId="558B3E3F" w:rsidR="00411688" w:rsidRPr="00026AB7" w:rsidRDefault="00411688" w:rsidP="00F63D98">
      <w:pPr>
        <w:keepLines/>
        <w:widowControl w:val="0"/>
        <w:ind w:right="-2"/>
        <w:jc w:val="both"/>
        <w:rPr>
          <w:rFonts w:ascii="Tahoma" w:hAnsi="Tahoma" w:cs="Tahoma"/>
          <w:b/>
          <w:smallCaps/>
        </w:rPr>
      </w:pPr>
      <w:r w:rsidRPr="00026AB7">
        <w:rPr>
          <w:rFonts w:ascii="Tahoma" w:hAnsi="Tahoma" w:cs="Tahoma"/>
          <w:b/>
          <w:smallCaps/>
        </w:rPr>
        <w:t>Dokazila:</w:t>
      </w:r>
    </w:p>
    <w:p w14:paraId="51CCC1AF" w14:textId="77777777" w:rsidR="00232BD4" w:rsidRPr="00026AB7" w:rsidRDefault="00411688" w:rsidP="00F63D98">
      <w:pPr>
        <w:keepLines/>
        <w:widowControl w:val="0"/>
        <w:numPr>
          <w:ilvl w:val="0"/>
          <w:numId w:val="34"/>
        </w:numPr>
        <w:jc w:val="both"/>
        <w:rPr>
          <w:rFonts w:ascii="Tahoma" w:hAnsi="Tahoma" w:cs="Tahoma"/>
        </w:rPr>
      </w:pPr>
      <w:r w:rsidRPr="00026AB7">
        <w:rPr>
          <w:rFonts w:ascii="Tahoma" w:hAnsi="Tahoma" w:cs="Tahoma"/>
        </w:rPr>
        <w:t>Izpolnjen ESPD (v »Del IV: Pogoji za sodelovanje, ɑ: Skupna navedba za vse pogoje za sodelovanje«) s strani (vseh) g</w:t>
      </w:r>
      <w:r w:rsidR="00232BD4" w:rsidRPr="00026AB7">
        <w:rPr>
          <w:rFonts w:ascii="Tahoma" w:hAnsi="Tahoma" w:cs="Tahoma"/>
        </w:rPr>
        <w:t>ospodarskih subjektov v ponudbi</w:t>
      </w:r>
    </w:p>
    <w:p w14:paraId="0166D73C" w14:textId="56022D76" w:rsidR="00411688" w:rsidRPr="00026AB7" w:rsidRDefault="00056374" w:rsidP="00F63D98">
      <w:pPr>
        <w:keepLines/>
        <w:widowControl w:val="0"/>
        <w:numPr>
          <w:ilvl w:val="0"/>
          <w:numId w:val="34"/>
        </w:numPr>
        <w:jc w:val="both"/>
        <w:rPr>
          <w:rFonts w:ascii="Tahoma" w:hAnsi="Tahoma" w:cs="Tahoma"/>
        </w:rPr>
      </w:pPr>
      <w:r w:rsidRPr="00026AB7">
        <w:rPr>
          <w:rFonts w:ascii="Tahoma" w:hAnsi="Tahoma" w:cs="Tahoma"/>
        </w:rPr>
        <w:t>F</w:t>
      </w:r>
      <w:r w:rsidR="00232BD4" w:rsidRPr="00026AB7">
        <w:rPr>
          <w:rFonts w:ascii="Tahoma" w:hAnsi="Tahoma" w:cs="Tahoma"/>
        </w:rPr>
        <w:t>otokopija veljavnega dovoljenja za opravljanje dejavnosti prometa z nevarnimi kemikalijami, ki ga izdaja Urad Republike Slovenije za kemikalije oz. v skladu s predpisi države članice, v kateri je registrirana dejavnost o vpisu v register poklicev ali trgovski register.</w:t>
      </w:r>
      <w:r w:rsidRPr="00026AB7">
        <w:rPr>
          <w:rFonts w:ascii="Tahoma" w:hAnsi="Tahoma" w:cs="Tahoma"/>
        </w:rPr>
        <w:t xml:space="preserve"> Fotokopija veljavnega dovoljenja se priloži k </w:t>
      </w:r>
      <w:r w:rsidRPr="00026AB7">
        <w:rPr>
          <w:rFonts w:ascii="Tahoma" w:hAnsi="Tahoma" w:cs="Tahoma"/>
          <w:b/>
        </w:rPr>
        <w:t>Prilogi 11</w:t>
      </w:r>
      <w:r w:rsidRPr="00026AB7">
        <w:rPr>
          <w:rFonts w:ascii="Tahoma" w:hAnsi="Tahoma" w:cs="Tahoma"/>
        </w:rPr>
        <w:t>.</w:t>
      </w:r>
    </w:p>
    <w:p w14:paraId="615BC740" w14:textId="77777777" w:rsidR="00411688" w:rsidRPr="00026AB7" w:rsidRDefault="00411688" w:rsidP="00F63D98">
      <w:pPr>
        <w:keepLines/>
        <w:widowControl w:val="0"/>
        <w:jc w:val="both"/>
        <w:rPr>
          <w:rFonts w:ascii="Tahoma" w:hAnsi="Tahoma" w:cs="Tahoma"/>
          <w:i/>
        </w:rPr>
      </w:pPr>
    </w:p>
    <w:p w14:paraId="18F7D3C5" w14:textId="77777777" w:rsidR="00411688" w:rsidRPr="00026AB7" w:rsidRDefault="00411688" w:rsidP="00F63D98">
      <w:pPr>
        <w:keepLines/>
        <w:widowControl w:val="0"/>
        <w:jc w:val="both"/>
        <w:rPr>
          <w:rFonts w:ascii="Tahoma" w:hAnsi="Tahoma" w:cs="Tahoma"/>
          <w:i/>
        </w:rPr>
      </w:pPr>
      <w:r w:rsidRPr="00026AB7">
        <w:rPr>
          <w:rFonts w:ascii="Tahoma" w:hAnsi="Tahoma" w:cs="Tahoma"/>
          <w:i/>
        </w:rPr>
        <w:lastRenderedPageBreak/>
        <w:t>Naročnik si pridržuje pravico, da ponudnik na podlagi poziva naročnika v zahtevanem roku predloži dodatna dokazila oz. pojasnila o izpolnjevanju zahtevanih pogojev.</w:t>
      </w:r>
    </w:p>
    <w:p w14:paraId="49806E10" w14:textId="528B7722" w:rsidR="00196FBB" w:rsidRPr="00026AB7" w:rsidRDefault="00196FBB" w:rsidP="00F63D98">
      <w:pPr>
        <w:keepLines/>
        <w:widowControl w:val="0"/>
        <w:jc w:val="both"/>
        <w:rPr>
          <w:rFonts w:ascii="Tahoma" w:hAnsi="Tahoma" w:cs="Tahoma"/>
          <w:b/>
        </w:rPr>
      </w:pPr>
    </w:p>
    <w:p w14:paraId="3DB7BF1A" w14:textId="77777777" w:rsidR="00411688" w:rsidRPr="00026AB7" w:rsidRDefault="00411688" w:rsidP="00F63D98">
      <w:pPr>
        <w:keepLines/>
        <w:widowControl w:val="0"/>
        <w:numPr>
          <w:ilvl w:val="2"/>
          <w:numId w:val="2"/>
        </w:numPr>
        <w:jc w:val="both"/>
        <w:rPr>
          <w:rFonts w:ascii="Tahoma" w:hAnsi="Tahoma" w:cs="Tahoma"/>
          <w:b/>
        </w:rPr>
      </w:pPr>
      <w:r w:rsidRPr="00026AB7">
        <w:rPr>
          <w:rFonts w:ascii="Tahoma" w:hAnsi="Tahoma" w:cs="Tahoma"/>
          <w:b/>
        </w:rPr>
        <w:t xml:space="preserve">Tehnična in strokovna/kadrovska sposobnost </w:t>
      </w:r>
    </w:p>
    <w:p w14:paraId="4D2B1ADE" w14:textId="77777777" w:rsidR="00411688" w:rsidRPr="00026AB7" w:rsidRDefault="00411688" w:rsidP="00F63D98">
      <w:pPr>
        <w:keepLines/>
        <w:widowControl w:val="0"/>
        <w:jc w:val="both"/>
        <w:rPr>
          <w:rFonts w:ascii="Tahoma" w:hAnsi="Tahoma" w:cs="Tahoma"/>
        </w:rPr>
      </w:pPr>
    </w:p>
    <w:p w14:paraId="09B28900" w14:textId="77777777" w:rsidR="00411688" w:rsidRPr="00026AB7" w:rsidRDefault="00411688" w:rsidP="00F63D98">
      <w:pPr>
        <w:keepLines/>
        <w:widowControl w:val="0"/>
        <w:jc w:val="both"/>
        <w:rPr>
          <w:rFonts w:ascii="Tahoma" w:hAnsi="Tahoma" w:cs="Tahoma"/>
          <w:bCs/>
          <w:i/>
        </w:rPr>
      </w:pPr>
      <w:r w:rsidRPr="00026AB7">
        <w:rPr>
          <w:rFonts w:ascii="Tahoma" w:hAnsi="Tahoma" w:cs="Tahoma"/>
          <w:bCs/>
          <w:i/>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026AB7">
        <w:rPr>
          <w:rFonts w:ascii="Tahoma" w:hAnsi="Tahoma" w:cs="Tahoma"/>
          <w:bCs/>
          <w:i/>
          <w:u w:val="single"/>
        </w:rPr>
        <w:t xml:space="preserve">vendar bo moral ta subjekt (s katerim se izkazuje pogoje oz. sposobnost) predmetna dela javnega naročila tudi izvesti. </w:t>
      </w:r>
    </w:p>
    <w:p w14:paraId="213E6A04" w14:textId="08BF4A22" w:rsidR="00411688" w:rsidRPr="00026AB7" w:rsidRDefault="00411688" w:rsidP="00F63D98">
      <w:pPr>
        <w:keepLines/>
        <w:widowControl w:val="0"/>
        <w:jc w:val="both"/>
        <w:rPr>
          <w:rFonts w:ascii="Tahoma" w:hAnsi="Tahoma" w:cs="Tahoma"/>
        </w:rPr>
      </w:pPr>
    </w:p>
    <w:p w14:paraId="2D8BC189" w14:textId="457E1695" w:rsidR="00735D2D" w:rsidRPr="00026AB7" w:rsidRDefault="00735D2D" w:rsidP="00F63D98">
      <w:pPr>
        <w:keepLines/>
        <w:widowControl w:val="0"/>
        <w:jc w:val="both"/>
        <w:rPr>
          <w:rFonts w:ascii="Tahoma" w:hAnsi="Tahoma" w:cs="Tahoma"/>
        </w:rPr>
      </w:pPr>
      <w:r w:rsidRPr="00026AB7">
        <w:rPr>
          <w:rFonts w:ascii="Tahoma" w:hAnsi="Tahoma" w:cs="Tahoma"/>
          <w:i/>
        </w:rPr>
        <w:t xml:space="preserve">Če bo drugi subjekt s katerim se izkazuje pogoje oz. sposobnost in na katere se sklicuje ponudnik, </w:t>
      </w:r>
      <w:r w:rsidRPr="00026AB7">
        <w:rPr>
          <w:rFonts w:ascii="Tahoma" w:hAnsi="Tahoma" w:cs="Tahoma"/>
          <w:i/>
          <w:u w:val="single"/>
        </w:rPr>
        <w:t>neposredno sam izvedel del predmeta javnega naročila</w:t>
      </w:r>
      <w:r w:rsidRPr="00026AB7">
        <w:rPr>
          <w:rFonts w:ascii="Tahoma" w:hAnsi="Tahoma" w:cs="Tahoma"/>
          <w:i/>
        </w:rPr>
        <w:t xml:space="preserve">, potem govorimo o subjektu, ki izpolnjuje definicijo </w:t>
      </w:r>
      <w:r w:rsidRPr="00026AB7">
        <w:rPr>
          <w:rFonts w:ascii="Tahoma" w:hAnsi="Tahoma" w:cs="Tahoma"/>
          <w:b/>
          <w:i/>
        </w:rPr>
        <w:t>podizvajalca</w:t>
      </w:r>
      <w:r w:rsidRPr="00026AB7">
        <w:rPr>
          <w:rFonts w:ascii="Tahoma" w:hAnsi="Tahoma" w:cs="Tahoma"/>
          <w:i/>
        </w:rPr>
        <w:t xml:space="preserve">, </w:t>
      </w:r>
      <w:r w:rsidRPr="00026AB7">
        <w:rPr>
          <w:rFonts w:ascii="Tahoma" w:hAnsi="Tahoma" w:cs="Tahoma"/>
          <w:i/>
          <w:u w:val="single"/>
        </w:rPr>
        <w:t xml:space="preserve">zato naj ga ponudnik nominira kot podizvajalca/e </w:t>
      </w:r>
      <w:r w:rsidRPr="00026AB7">
        <w:rPr>
          <w:rFonts w:ascii="Tahoma" w:hAnsi="Tahoma" w:cs="Tahoma"/>
          <w:b/>
          <w:i/>
          <w:u w:val="single"/>
        </w:rPr>
        <w:t>in ne</w:t>
      </w:r>
      <w:r w:rsidRPr="00026AB7">
        <w:rPr>
          <w:rFonts w:ascii="Tahoma" w:hAnsi="Tahoma" w:cs="Tahoma"/>
          <w:i/>
          <w:u w:val="single"/>
        </w:rPr>
        <w:t xml:space="preserve"> kot subjekt/e, katerih zmogljivost uporablja ponudnik v ponudbi.</w:t>
      </w:r>
    </w:p>
    <w:p w14:paraId="6A58C50C" w14:textId="77777777" w:rsidR="00735D2D" w:rsidRPr="00026AB7" w:rsidRDefault="00735D2D" w:rsidP="00F63D98">
      <w:pPr>
        <w:keepLines/>
        <w:widowControl w:val="0"/>
        <w:jc w:val="both"/>
        <w:rPr>
          <w:rFonts w:ascii="Tahoma" w:hAnsi="Tahoma" w:cs="Tahoma"/>
        </w:rPr>
      </w:pPr>
    </w:p>
    <w:p w14:paraId="7275EAF3" w14:textId="1617B991" w:rsidR="00411688" w:rsidRPr="00026AB7" w:rsidRDefault="00411688" w:rsidP="00F63D98">
      <w:pPr>
        <w:keepLines/>
        <w:widowControl w:val="0"/>
        <w:numPr>
          <w:ilvl w:val="3"/>
          <w:numId w:val="2"/>
        </w:numPr>
        <w:jc w:val="both"/>
        <w:rPr>
          <w:rFonts w:ascii="Tahoma" w:hAnsi="Tahoma" w:cs="Tahoma"/>
        </w:rPr>
      </w:pPr>
      <w:r w:rsidRPr="00026AB7">
        <w:rPr>
          <w:rFonts w:ascii="Tahoma" w:hAnsi="Tahoma" w:cs="Tahoma"/>
        </w:rPr>
        <w:t>Splošno</w:t>
      </w:r>
    </w:p>
    <w:p w14:paraId="06F98B61" w14:textId="77777777" w:rsidR="00411688" w:rsidRPr="00026AB7" w:rsidRDefault="00411688" w:rsidP="00F63D98">
      <w:pPr>
        <w:keepLines/>
        <w:widowControl w:val="0"/>
        <w:jc w:val="both"/>
        <w:rPr>
          <w:rFonts w:ascii="Tahoma" w:hAnsi="Tahoma" w:cs="Tahoma"/>
        </w:rPr>
      </w:pPr>
    </w:p>
    <w:p w14:paraId="30C361C4" w14:textId="60AA793A" w:rsidR="00411688" w:rsidRPr="00026AB7" w:rsidRDefault="00411688" w:rsidP="00F63D98">
      <w:pPr>
        <w:keepLines/>
        <w:widowControl w:val="0"/>
        <w:jc w:val="both"/>
        <w:rPr>
          <w:rFonts w:ascii="Tahoma" w:hAnsi="Tahoma" w:cs="Tahoma"/>
        </w:rPr>
      </w:pPr>
      <w:r w:rsidRPr="00026AB7">
        <w:rPr>
          <w:rFonts w:ascii="Tahoma" w:hAnsi="Tahoma" w:cs="Tahoma"/>
        </w:rPr>
        <w:t xml:space="preserve">Naročnike zahteve sledeče </w:t>
      </w:r>
      <w:r w:rsidRPr="00026AB7">
        <w:rPr>
          <w:rFonts w:ascii="Tahoma" w:hAnsi="Tahoma" w:cs="Tahoma"/>
          <w:bCs/>
        </w:rPr>
        <w:t>tehnične in kadrovski pogoje</w:t>
      </w:r>
      <w:r w:rsidRPr="00026AB7">
        <w:rPr>
          <w:rFonts w:ascii="Tahoma" w:hAnsi="Tahoma" w:cs="Tahoma"/>
        </w:rPr>
        <w:t xml:space="preserve">:    </w:t>
      </w:r>
    </w:p>
    <w:p w14:paraId="528A6ED9" w14:textId="77777777" w:rsidR="00411688" w:rsidRPr="00026AB7" w:rsidRDefault="00411688" w:rsidP="00F63D98">
      <w:pPr>
        <w:keepLines/>
        <w:widowControl w:val="0"/>
        <w:numPr>
          <w:ilvl w:val="0"/>
          <w:numId w:val="35"/>
        </w:numPr>
        <w:ind w:left="567"/>
        <w:jc w:val="both"/>
        <w:rPr>
          <w:rFonts w:ascii="Tahoma" w:hAnsi="Tahoma" w:cs="Tahoma"/>
        </w:rPr>
      </w:pPr>
      <w:r w:rsidRPr="00026AB7">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3CB6216" w14:textId="77777777" w:rsidR="00411688" w:rsidRPr="00026AB7" w:rsidRDefault="00411688" w:rsidP="00F63D98">
      <w:pPr>
        <w:keepLines/>
        <w:widowControl w:val="0"/>
        <w:ind w:left="567" w:firstLine="60"/>
        <w:jc w:val="both"/>
        <w:rPr>
          <w:rFonts w:ascii="Tahoma" w:hAnsi="Tahoma" w:cs="Tahoma"/>
        </w:rPr>
      </w:pPr>
    </w:p>
    <w:p w14:paraId="4C7EA502" w14:textId="77777777" w:rsidR="00411688" w:rsidRPr="00026AB7" w:rsidRDefault="00411688" w:rsidP="00F63D98">
      <w:pPr>
        <w:keepLines/>
        <w:widowControl w:val="0"/>
        <w:numPr>
          <w:ilvl w:val="0"/>
          <w:numId w:val="35"/>
        </w:numPr>
        <w:ind w:left="567"/>
        <w:jc w:val="both"/>
        <w:rPr>
          <w:rFonts w:ascii="Tahoma" w:hAnsi="Tahoma" w:cs="Tahoma"/>
        </w:rPr>
      </w:pPr>
      <w:r w:rsidRPr="00026AB7">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318D0E5A" w14:textId="77777777" w:rsidR="00411688" w:rsidRPr="00026AB7" w:rsidRDefault="00411688" w:rsidP="00F63D98">
      <w:pPr>
        <w:keepLines/>
        <w:widowControl w:val="0"/>
        <w:ind w:left="567"/>
        <w:jc w:val="both"/>
        <w:rPr>
          <w:rFonts w:ascii="Tahoma" w:hAnsi="Tahoma" w:cs="Tahoma"/>
        </w:rPr>
      </w:pPr>
    </w:p>
    <w:p w14:paraId="0B6C5742" w14:textId="6BB8B8EC" w:rsidR="00411688" w:rsidRPr="00026AB7" w:rsidRDefault="00411688" w:rsidP="00F63D98">
      <w:pPr>
        <w:keepLines/>
        <w:widowControl w:val="0"/>
        <w:numPr>
          <w:ilvl w:val="0"/>
          <w:numId w:val="35"/>
        </w:numPr>
        <w:ind w:left="567"/>
        <w:jc w:val="both"/>
        <w:rPr>
          <w:rFonts w:ascii="Tahoma" w:hAnsi="Tahoma" w:cs="Tahoma"/>
        </w:rPr>
      </w:pPr>
      <w:r w:rsidRPr="00026AB7">
        <w:rPr>
          <w:rFonts w:ascii="Tahoma" w:hAnsi="Tahoma" w:cs="Tahoma"/>
        </w:rPr>
        <w:t>Ponudnik mora razpolagati z ustreznimi kadri, ki so izkušeni, strokovno usposobljeni in sposobni izvesti predmet javnega naročila in ki bo sodeloval pri izvedbi predmetnega javnega naročila.</w:t>
      </w:r>
    </w:p>
    <w:p w14:paraId="5888B3B0" w14:textId="77777777" w:rsidR="0085218F" w:rsidRPr="00026AB7" w:rsidRDefault="0085218F" w:rsidP="00F63D98">
      <w:pPr>
        <w:pStyle w:val="Odstavekseznama"/>
        <w:keepLines/>
        <w:widowControl w:val="0"/>
        <w:rPr>
          <w:rFonts w:ascii="Tahoma" w:hAnsi="Tahoma" w:cs="Tahoma"/>
        </w:rPr>
      </w:pPr>
    </w:p>
    <w:p w14:paraId="289B260E" w14:textId="5220450E" w:rsidR="0085218F" w:rsidRPr="00026AB7" w:rsidRDefault="0085218F" w:rsidP="00F63D98">
      <w:pPr>
        <w:keepLines/>
        <w:widowControl w:val="0"/>
        <w:numPr>
          <w:ilvl w:val="0"/>
          <w:numId w:val="35"/>
        </w:numPr>
        <w:ind w:left="567"/>
        <w:jc w:val="both"/>
        <w:rPr>
          <w:rFonts w:ascii="Tahoma" w:hAnsi="Tahoma" w:cs="Tahoma"/>
        </w:rPr>
      </w:pPr>
      <w:r w:rsidRPr="00026AB7">
        <w:rPr>
          <w:rFonts w:ascii="Tahoma" w:hAnsi="Tahoma" w:cs="Tahoma"/>
          <w:b/>
        </w:rPr>
        <w:t>Ponudnik mora v ponudbi navesti pooblaščenca za ravnanje z nevarnimi kemikalijami</w:t>
      </w:r>
      <w:r w:rsidRPr="00026AB7">
        <w:rPr>
          <w:rFonts w:ascii="Tahoma" w:hAnsi="Tahoma" w:cs="Tahoma"/>
        </w:rPr>
        <w:t>, ki bo sodeloval pri izvedbi predmeta javnega naročila in ima opravljen preizkus ravnanja z nevarnimi kemikalijami, ter navesti številko opravljenega preizkusa.</w:t>
      </w:r>
    </w:p>
    <w:p w14:paraId="13D93240" w14:textId="77777777" w:rsidR="00411688" w:rsidRPr="00026AB7" w:rsidRDefault="00411688" w:rsidP="00F63D98">
      <w:pPr>
        <w:keepLines/>
        <w:widowControl w:val="0"/>
        <w:ind w:right="-2"/>
        <w:jc w:val="both"/>
        <w:rPr>
          <w:rFonts w:ascii="Tahoma" w:hAnsi="Tahoma" w:cs="Tahoma"/>
          <w:b/>
          <w:smallCaps/>
        </w:rPr>
      </w:pPr>
    </w:p>
    <w:p w14:paraId="23BFD1A7" w14:textId="7E90CB6E" w:rsidR="00411688" w:rsidRPr="00026AB7" w:rsidRDefault="00411688" w:rsidP="00F63D98">
      <w:pPr>
        <w:keepLines/>
        <w:widowControl w:val="0"/>
        <w:ind w:right="-2"/>
        <w:jc w:val="both"/>
        <w:rPr>
          <w:rFonts w:ascii="Tahoma" w:hAnsi="Tahoma" w:cs="Tahoma"/>
          <w:b/>
          <w:smallCaps/>
        </w:rPr>
      </w:pPr>
      <w:r w:rsidRPr="00026AB7">
        <w:rPr>
          <w:rFonts w:ascii="Tahoma" w:hAnsi="Tahoma" w:cs="Tahoma"/>
          <w:b/>
          <w:smallCaps/>
        </w:rPr>
        <w:t>Dokazila:</w:t>
      </w:r>
    </w:p>
    <w:p w14:paraId="10DAAC3E" w14:textId="6DC5F56F" w:rsidR="00411688" w:rsidRPr="00026AB7" w:rsidRDefault="00411688" w:rsidP="00F63D98">
      <w:pPr>
        <w:keepLines/>
        <w:widowControl w:val="0"/>
        <w:numPr>
          <w:ilvl w:val="0"/>
          <w:numId w:val="34"/>
        </w:numPr>
        <w:jc w:val="both"/>
        <w:rPr>
          <w:rFonts w:ascii="Tahoma" w:hAnsi="Tahoma" w:cs="Tahoma"/>
        </w:rPr>
      </w:pPr>
      <w:r w:rsidRPr="00026AB7">
        <w:rPr>
          <w:rFonts w:ascii="Tahoma" w:hAnsi="Tahoma" w:cs="Tahoma"/>
        </w:rPr>
        <w:t>Izpolnjen ESPD (v »Del IV: Pogoji za sodelovanje, ɑ: Skupna navedba za vse pogoje za sodelovanje«) s strani (vseh) g</w:t>
      </w:r>
      <w:r w:rsidR="0085218F" w:rsidRPr="00026AB7">
        <w:rPr>
          <w:rFonts w:ascii="Tahoma" w:hAnsi="Tahoma" w:cs="Tahoma"/>
        </w:rPr>
        <w:t>ospodarskih subjektov v ponudbi;</w:t>
      </w:r>
    </w:p>
    <w:p w14:paraId="5E659849" w14:textId="15DCA07B" w:rsidR="0085218F" w:rsidRPr="00026AB7" w:rsidRDefault="0085218F" w:rsidP="00F63D98">
      <w:pPr>
        <w:keepLines/>
        <w:widowControl w:val="0"/>
        <w:numPr>
          <w:ilvl w:val="0"/>
          <w:numId w:val="34"/>
        </w:numPr>
        <w:jc w:val="both"/>
        <w:rPr>
          <w:rFonts w:ascii="Tahoma" w:hAnsi="Tahoma" w:cs="Tahoma"/>
        </w:rPr>
      </w:pPr>
      <w:r w:rsidRPr="00026AB7">
        <w:rPr>
          <w:rFonts w:ascii="Tahoma" w:hAnsi="Tahoma" w:cs="Tahoma"/>
        </w:rPr>
        <w:t>in s predložitvijo izpolnjenega in podpisanega obrazca »Kadrovska sposobnost«</w:t>
      </w:r>
      <w:r w:rsidR="00C06BC5" w:rsidRPr="00026AB7">
        <w:rPr>
          <w:rFonts w:ascii="Tahoma" w:hAnsi="Tahoma" w:cs="Tahoma"/>
        </w:rPr>
        <w:t xml:space="preserve"> (</w:t>
      </w:r>
      <w:r w:rsidR="00C06BC5" w:rsidRPr="00026AB7">
        <w:rPr>
          <w:rFonts w:ascii="Tahoma" w:hAnsi="Tahoma" w:cs="Tahoma"/>
          <w:b/>
        </w:rPr>
        <w:t>Priloga 11</w:t>
      </w:r>
      <w:r w:rsidR="00C06BC5" w:rsidRPr="00026AB7">
        <w:rPr>
          <w:rFonts w:ascii="Tahoma" w:hAnsi="Tahoma" w:cs="Tahoma"/>
        </w:rPr>
        <w:t>) skupaj s fotokopijo potrdila za pooblaščenca za ravnanje z nevarnimi kemikalijami</w:t>
      </w:r>
      <w:r w:rsidR="00CA653F" w:rsidRPr="00026AB7">
        <w:rPr>
          <w:rFonts w:ascii="Tahoma" w:hAnsi="Tahoma" w:cs="Tahoma"/>
        </w:rPr>
        <w:t>.</w:t>
      </w:r>
    </w:p>
    <w:p w14:paraId="72453EE9" w14:textId="0796CFD9" w:rsidR="0071207D" w:rsidRPr="00026AB7" w:rsidRDefault="0071207D" w:rsidP="00F63D98">
      <w:pPr>
        <w:keepLines/>
        <w:widowControl w:val="0"/>
        <w:jc w:val="both"/>
        <w:rPr>
          <w:rFonts w:ascii="Tahoma" w:hAnsi="Tahoma" w:cs="Tahoma"/>
          <w:bCs/>
          <w:szCs w:val="22"/>
        </w:rPr>
      </w:pPr>
    </w:p>
    <w:p w14:paraId="3A23F294" w14:textId="18EEB7C1" w:rsidR="00411688" w:rsidRPr="00026AB7" w:rsidRDefault="00411688" w:rsidP="00F63D98">
      <w:pPr>
        <w:keepLines/>
        <w:widowControl w:val="0"/>
        <w:numPr>
          <w:ilvl w:val="2"/>
          <w:numId w:val="2"/>
        </w:numPr>
        <w:spacing w:line="276" w:lineRule="auto"/>
        <w:ind w:left="1077" w:hanging="1077"/>
        <w:jc w:val="both"/>
        <w:rPr>
          <w:rFonts w:ascii="Tahoma" w:hAnsi="Tahoma" w:cs="Tahoma"/>
          <w:b/>
        </w:rPr>
      </w:pPr>
      <w:r w:rsidRPr="00026AB7">
        <w:rPr>
          <w:rFonts w:ascii="Tahoma" w:hAnsi="Tahoma" w:cs="Tahoma"/>
          <w:b/>
        </w:rPr>
        <w:t>Reference</w:t>
      </w:r>
    </w:p>
    <w:p w14:paraId="0B193CFA" w14:textId="77777777" w:rsidR="00565C89" w:rsidRPr="00026AB7" w:rsidRDefault="00565C89" w:rsidP="00F63D98">
      <w:pPr>
        <w:keepLines/>
        <w:widowControl w:val="0"/>
        <w:jc w:val="both"/>
        <w:rPr>
          <w:rFonts w:ascii="Tahoma" w:hAnsi="Tahoma" w:cs="Tahoma"/>
          <w:bCs/>
          <w:szCs w:val="22"/>
        </w:rPr>
      </w:pPr>
    </w:p>
    <w:p w14:paraId="658B6E72" w14:textId="6CB1B4B7" w:rsidR="00FB03F6" w:rsidRPr="00026AB7" w:rsidRDefault="00561EA2" w:rsidP="00F63D98">
      <w:pPr>
        <w:keepLines/>
        <w:widowControl w:val="0"/>
        <w:jc w:val="both"/>
        <w:rPr>
          <w:rFonts w:ascii="Tahoma" w:hAnsi="Tahoma" w:cs="Tahoma"/>
          <w:bCs/>
          <w:szCs w:val="22"/>
        </w:rPr>
      </w:pPr>
      <w:r w:rsidRPr="00026AB7">
        <w:rPr>
          <w:rFonts w:ascii="Tahoma" w:hAnsi="Tahoma" w:cs="Tahoma"/>
          <w:bCs/>
          <w:szCs w:val="22"/>
        </w:rPr>
        <w:t xml:space="preserve">Ponudnik </w:t>
      </w:r>
      <w:r w:rsidR="00C81FF3" w:rsidRPr="00026AB7">
        <w:rPr>
          <w:rFonts w:ascii="Tahoma" w:hAnsi="Tahoma" w:cs="Tahoma"/>
          <w:bCs/>
          <w:szCs w:val="22"/>
        </w:rPr>
        <w:t>mora v ponudbi izkazati,</w:t>
      </w:r>
      <w:r w:rsidRPr="00026AB7">
        <w:rPr>
          <w:rFonts w:ascii="Tahoma" w:hAnsi="Tahoma" w:cs="Tahoma"/>
          <w:bCs/>
          <w:szCs w:val="22"/>
        </w:rPr>
        <w:t xml:space="preserve"> </w:t>
      </w:r>
      <w:r w:rsidR="0071207D" w:rsidRPr="00026AB7">
        <w:rPr>
          <w:rFonts w:ascii="Tahoma" w:hAnsi="Tahoma" w:cs="Tahoma"/>
          <w:bCs/>
          <w:szCs w:val="22"/>
        </w:rPr>
        <w:t xml:space="preserve">da je </w:t>
      </w:r>
      <w:r w:rsidR="00C81FF3" w:rsidRPr="00026AB7">
        <w:rPr>
          <w:rFonts w:ascii="Tahoma" w:hAnsi="Tahoma" w:cs="Tahoma"/>
          <w:bCs/>
          <w:szCs w:val="22"/>
        </w:rPr>
        <w:t xml:space="preserve">od </w:t>
      </w:r>
      <w:r w:rsidR="002C5C89" w:rsidRPr="00026AB7">
        <w:rPr>
          <w:rFonts w:ascii="Tahoma" w:hAnsi="Tahoma" w:cs="Tahoma"/>
          <w:bCs/>
          <w:szCs w:val="22"/>
          <w:u w:val="single"/>
        </w:rPr>
        <w:t>1.1.2019</w:t>
      </w:r>
      <w:r w:rsidR="00C81FF3" w:rsidRPr="00026AB7">
        <w:rPr>
          <w:rFonts w:ascii="Tahoma" w:hAnsi="Tahoma" w:cs="Tahoma"/>
          <w:bCs/>
          <w:szCs w:val="22"/>
          <w:u w:val="single"/>
        </w:rPr>
        <w:t xml:space="preserve"> pa do datuma določenega za oddajo ponudbe</w:t>
      </w:r>
      <w:r w:rsidR="0071207D" w:rsidRPr="00026AB7">
        <w:rPr>
          <w:rFonts w:ascii="Tahoma" w:hAnsi="Tahoma" w:cs="Tahoma"/>
          <w:bCs/>
          <w:szCs w:val="22"/>
        </w:rPr>
        <w:t xml:space="preserve">, </w:t>
      </w:r>
      <w:r w:rsidR="0071207D" w:rsidRPr="00026AB7">
        <w:rPr>
          <w:rFonts w:ascii="Tahoma" w:hAnsi="Tahoma" w:cs="Tahoma"/>
          <w:bCs/>
          <w:szCs w:val="22"/>
          <w:u w:val="single"/>
        </w:rPr>
        <w:t xml:space="preserve">v neprekinjenem </w:t>
      </w:r>
      <w:r w:rsidR="0071207D" w:rsidRPr="00026AB7">
        <w:rPr>
          <w:rFonts w:ascii="Tahoma" w:hAnsi="Tahoma" w:cs="Tahoma"/>
          <w:b/>
          <w:bCs/>
          <w:szCs w:val="22"/>
          <w:u w:val="single"/>
        </w:rPr>
        <w:t>dvanajst (12) mesečnem obdobju</w:t>
      </w:r>
      <w:r w:rsidR="0071207D" w:rsidRPr="00026AB7">
        <w:rPr>
          <w:rFonts w:ascii="Tahoma" w:hAnsi="Tahoma" w:cs="Tahoma"/>
          <w:bCs/>
          <w:szCs w:val="22"/>
        </w:rPr>
        <w:t xml:space="preserve">, </w:t>
      </w:r>
      <w:r w:rsidR="00FB03F6" w:rsidRPr="00026AB7">
        <w:rPr>
          <w:rFonts w:ascii="Tahoma" w:hAnsi="Tahoma" w:cs="Tahoma"/>
          <w:b/>
          <w:bCs/>
          <w:szCs w:val="22"/>
        </w:rPr>
        <w:t xml:space="preserve">za vsako posamezno postavko iz ponudbenega predračuna za posamezni </w:t>
      </w:r>
      <w:r w:rsidR="000D5DF5" w:rsidRPr="00026AB7">
        <w:rPr>
          <w:rFonts w:ascii="Tahoma" w:hAnsi="Tahoma" w:cs="Tahoma"/>
          <w:b/>
          <w:bCs/>
          <w:szCs w:val="22"/>
        </w:rPr>
        <w:t>sklop predmeta javnega naročila</w:t>
      </w:r>
      <w:r w:rsidR="00FB03F6" w:rsidRPr="00026AB7">
        <w:rPr>
          <w:rFonts w:ascii="Tahoma" w:hAnsi="Tahoma" w:cs="Tahoma"/>
          <w:b/>
          <w:bCs/>
          <w:szCs w:val="22"/>
        </w:rPr>
        <w:t xml:space="preserve"> </w:t>
      </w:r>
      <w:r w:rsidR="000D5DF5" w:rsidRPr="00026AB7">
        <w:rPr>
          <w:rFonts w:ascii="Tahoma" w:hAnsi="Tahoma" w:cs="Tahoma"/>
          <w:bCs/>
          <w:szCs w:val="22"/>
        </w:rPr>
        <w:t>(</w:t>
      </w:r>
      <w:r w:rsidR="00FB03F6" w:rsidRPr="00026AB7">
        <w:rPr>
          <w:rFonts w:ascii="Tahoma" w:hAnsi="Tahoma" w:cs="Tahoma"/>
          <w:bCs/>
          <w:szCs w:val="22"/>
          <w:u w:val="single"/>
        </w:rPr>
        <w:t xml:space="preserve">za katerega </w:t>
      </w:r>
      <w:r w:rsidR="0071207D" w:rsidRPr="00026AB7">
        <w:rPr>
          <w:rFonts w:ascii="Tahoma" w:hAnsi="Tahoma" w:cs="Tahoma"/>
          <w:bCs/>
          <w:szCs w:val="22"/>
          <w:u w:val="single"/>
        </w:rPr>
        <w:t>ponudnik oddaja</w:t>
      </w:r>
      <w:r w:rsidR="00FB03F6" w:rsidRPr="00026AB7">
        <w:rPr>
          <w:rFonts w:ascii="Tahoma" w:hAnsi="Tahoma" w:cs="Tahoma"/>
          <w:bCs/>
          <w:szCs w:val="22"/>
          <w:u w:val="single"/>
        </w:rPr>
        <w:t xml:space="preserve"> ponudbo</w:t>
      </w:r>
      <w:r w:rsidR="000D5DF5" w:rsidRPr="00026AB7">
        <w:rPr>
          <w:rFonts w:ascii="Tahoma" w:hAnsi="Tahoma" w:cs="Tahoma"/>
          <w:bCs/>
          <w:szCs w:val="22"/>
          <w:u w:val="single"/>
        </w:rPr>
        <w:t>)</w:t>
      </w:r>
      <w:r w:rsidR="00FB03F6" w:rsidRPr="00026AB7">
        <w:rPr>
          <w:rFonts w:ascii="Tahoma" w:hAnsi="Tahoma" w:cs="Tahoma"/>
          <w:bCs/>
          <w:szCs w:val="22"/>
          <w:u w:val="single"/>
        </w:rPr>
        <w:t>,</w:t>
      </w:r>
      <w:r w:rsidR="00FB03F6" w:rsidRPr="00026AB7">
        <w:rPr>
          <w:rFonts w:ascii="Tahoma" w:hAnsi="Tahoma" w:cs="Tahoma"/>
          <w:bCs/>
          <w:szCs w:val="22"/>
        </w:rPr>
        <w:t xml:space="preserve"> kvalitetno in v skladu s pogodbenimi določili, izvedel dobavo kemikalij </w:t>
      </w:r>
      <w:r w:rsidR="00FB03F6" w:rsidRPr="00026AB7">
        <w:rPr>
          <w:rFonts w:ascii="Tahoma" w:hAnsi="Tahoma" w:cs="Tahoma"/>
          <w:b/>
          <w:bCs/>
          <w:szCs w:val="22"/>
        </w:rPr>
        <w:t xml:space="preserve">za vsaj enega </w:t>
      </w:r>
      <w:r w:rsidR="003640E0" w:rsidRPr="00026AB7">
        <w:rPr>
          <w:rFonts w:ascii="Tahoma" w:hAnsi="Tahoma" w:cs="Tahoma"/>
          <w:b/>
          <w:bCs/>
          <w:szCs w:val="22"/>
        </w:rPr>
        <w:t xml:space="preserve">(1) </w:t>
      </w:r>
      <w:r w:rsidR="00FB03F6" w:rsidRPr="00026AB7">
        <w:rPr>
          <w:rFonts w:ascii="Tahoma" w:hAnsi="Tahoma" w:cs="Tahoma"/>
          <w:b/>
          <w:bCs/>
          <w:szCs w:val="22"/>
        </w:rPr>
        <w:t>naročnika</w:t>
      </w:r>
      <w:r w:rsidR="00FB03F6" w:rsidRPr="00026AB7">
        <w:rPr>
          <w:rFonts w:ascii="Tahoma" w:hAnsi="Tahoma" w:cs="Tahoma"/>
          <w:bCs/>
          <w:szCs w:val="22"/>
        </w:rPr>
        <w:t xml:space="preserve">, v najmanj naslednjih </w:t>
      </w:r>
      <w:r w:rsidR="00B732EA" w:rsidRPr="00026AB7">
        <w:rPr>
          <w:rFonts w:ascii="Tahoma" w:hAnsi="Tahoma" w:cs="Tahoma"/>
          <w:bCs/>
          <w:szCs w:val="22"/>
        </w:rPr>
        <w:t xml:space="preserve">(skupnih) </w:t>
      </w:r>
      <w:r w:rsidR="00FB03F6" w:rsidRPr="00026AB7">
        <w:rPr>
          <w:rFonts w:ascii="Tahoma" w:hAnsi="Tahoma" w:cs="Tahoma"/>
          <w:bCs/>
          <w:szCs w:val="22"/>
        </w:rPr>
        <w:t>količinah</w:t>
      </w:r>
      <w:r w:rsidR="0071207D" w:rsidRPr="00026AB7">
        <w:rPr>
          <w:rFonts w:ascii="Tahoma" w:hAnsi="Tahoma" w:cs="Tahoma"/>
          <w:bCs/>
          <w:szCs w:val="22"/>
        </w:rPr>
        <w:t>:</w:t>
      </w:r>
    </w:p>
    <w:p w14:paraId="04858D55" w14:textId="77777777" w:rsidR="00411688" w:rsidRPr="00026AB7" w:rsidRDefault="00411688" w:rsidP="00F63D98">
      <w:pPr>
        <w:keepLines/>
        <w:widowControl w:val="0"/>
        <w:spacing w:after="120"/>
        <w:jc w:val="both"/>
        <w:rPr>
          <w:rFonts w:ascii="Tahoma" w:hAnsi="Tahoma" w:cs="Tahoma"/>
          <w:bCs/>
          <w:sz w:val="10"/>
          <w:szCs w:val="22"/>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820"/>
      </w:tblGrid>
      <w:tr w:rsidR="00FB03F6" w:rsidRPr="00026AB7" w14:paraId="75A75B3D" w14:textId="77777777" w:rsidTr="00CA653F">
        <w:trPr>
          <w:trHeight w:val="525"/>
          <w:jc w:val="center"/>
        </w:trPr>
        <w:tc>
          <w:tcPr>
            <w:tcW w:w="4111" w:type="dxa"/>
          </w:tcPr>
          <w:p w14:paraId="31190AB8" w14:textId="77777777" w:rsidR="00FB03F6" w:rsidRPr="00026AB7" w:rsidRDefault="00FB03F6" w:rsidP="00F63D98">
            <w:pPr>
              <w:keepLines/>
              <w:widowControl w:val="0"/>
              <w:spacing w:after="120"/>
              <w:jc w:val="both"/>
              <w:rPr>
                <w:rFonts w:ascii="Tahoma" w:hAnsi="Tahoma" w:cs="Tahoma"/>
                <w:bCs/>
                <w:szCs w:val="22"/>
              </w:rPr>
            </w:pPr>
            <w:r w:rsidRPr="00026AB7">
              <w:rPr>
                <w:rFonts w:ascii="Tahoma" w:hAnsi="Tahoma" w:cs="Tahoma"/>
                <w:bCs/>
                <w:szCs w:val="22"/>
              </w:rPr>
              <w:t xml:space="preserve">     </w:t>
            </w:r>
          </w:p>
        </w:tc>
        <w:tc>
          <w:tcPr>
            <w:tcW w:w="4820" w:type="dxa"/>
            <w:vAlign w:val="bottom"/>
          </w:tcPr>
          <w:p w14:paraId="28BCFFA0" w14:textId="5E9DAFC9" w:rsidR="00FB03F6" w:rsidRPr="00026AB7" w:rsidRDefault="00112CD5" w:rsidP="00F63D98">
            <w:pPr>
              <w:keepLines/>
              <w:widowControl w:val="0"/>
              <w:spacing w:after="120"/>
              <w:jc w:val="center"/>
              <w:rPr>
                <w:rFonts w:ascii="Tahoma" w:hAnsi="Tahoma" w:cs="Tahoma"/>
                <w:bCs/>
                <w:szCs w:val="22"/>
              </w:rPr>
            </w:pPr>
            <w:r w:rsidRPr="00026AB7">
              <w:rPr>
                <w:rFonts w:ascii="Tahoma" w:hAnsi="Tahoma" w:cs="Tahoma"/>
                <w:bCs/>
                <w:szCs w:val="22"/>
              </w:rPr>
              <w:t>Skupna m</w:t>
            </w:r>
            <w:r w:rsidR="00FB03F6" w:rsidRPr="00026AB7">
              <w:rPr>
                <w:rFonts w:ascii="Tahoma" w:hAnsi="Tahoma" w:cs="Tahoma"/>
                <w:bCs/>
                <w:szCs w:val="22"/>
              </w:rPr>
              <w:t>inimalna količina dobavljene posamezne kemikalije v preteklih dvanajstih (12) mesecih v kg</w:t>
            </w:r>
          </w:p>
        </w:tc>
      </w:tr>
      <w:tr w:rsidR="00FB03F6" w:rsidRPr="00026AB7" w14:paraId="54AC9B66" w14:textId="77777777" w:rsidTr="00CA653F">
        <w:trPr>
          <w:trHeight w:val="193"/>
          <w:jc w:val="center"/>
        </w:trPr>
        <w:tc>
          <w:tcPr>
            <w:tcW w:w="4111" w:type="dxa"/>
            <w:vAlign w:val="bottom"/>
          </w:tcPr>
          <w:p w14:paraId="30642341" w14:textId="77777777" w:rsidR="00FB03F6" w:rsidRPr="00026AB7" w:rsidRDefault="00FB03F6" w:rsidP="00F63D98">
            <w:pPr>
              <w:keepLines/>
              <w:widowControl w:val="0"/>
              <w:spacing w:after="60"/>
              <w:jc w:val="both"/>
              <w:rPr>
                <w:rFonts w:ascii="Tahoma" w:hAnsi="Tahoma" w:cs="Tahoma"/>
                <w:b/>
                <w:bCs/>
                <w:szCs w:val="22"/>
              </w:rPr>
            </w:pPr>
            <w:r w:rsidRPr="00026AB7">
              <w:rPr>
                <w:rFonts w:ascii="Tahoma" w:hAnsi="Tahoma" w:cs="Tahoma"/>
                <w:b/>
                <w:bCs/>
                <w:szCs w:val="22"/>
              </w:rPr>
              <w:t>SKLOP 1</w:t>
            </w:r>
          </w:p>
        </w:tc>
        <w:tc>
          <w:tcPr>
            <w:tcW w:w="4820" w:type="dxa"/>
            <w:vAlign w:val="bottom"/>
          </w:tcPr>
          <w:p w14:paraId="0CA94444" w14:textId="77777777" w:rsidR="00FB03F6" w:rsidRPr="00026AB7" w:rsidRDefault="00FB03F6" w:rsidP="00F63D98">
            <w:pPr>
              <w:keepLines/>
              <w:widowControl w:val="0"/>
              <w:spacing w:after="60"/>
              <w:jc w:val="center"/>
              <w:rPr>
                <w:rFonts w:ascii="Tahoma" w:hAnsi="Tahoma" w:cs="Tahoma"/>
                <w:bCs/>
                <w:szCs w:val="22"/>
              </w:rPr>
            </w:pPr>
          </w:p>
        </w:tc>
      </w:tr>
      <w:tr w:rsidR="00FB03F6" w:rsidRPr="00026AB7" w14:paraId="782B9D37" w14:textId="77777777" w:rsidTr="00CA653F">
        <w:trPr>
          <w:trHeight w:val="163"/>
          <w:jc w:val="center"/>
        </w:trPr>
        <w:tc>
          <w:tcPr>
            <w:tcW w:w="4111" w:type="dxa"/>
            <w:vAlign w:val="bottom"/>
          </w:tcPr>
          <w:p w14:paraId="7CD288D2" w14:textId="77777777" w:rsidR="00FB03F6" w:rsidRPr="00026AB7" w:rsidRDefault="00FB03F6" w:rsidP="00F63D98">
            <w:pPr>
              <w:keepLines/>
              <w:widowControl w:val="0"/>
              <w:spacing w:after="60"/>
              <w:jc w:val="both"/>
              <w:rPr>
                <w:rFonts w:ascii="Tahoma" w:hAnsi="Tahoma" w:cs="Tahoma"/>
                <w:bCs/>
                <w:szCs w:val="22"/>
              </w:rPr>
            </w:pPr>
            <w:r w:rsidRPr="00026AB7">
              <w:rPr>
                <w:rFonts w:ascii="Tahoma" w:hAnsi="Tahoma" w:cs="Tahoma"/>
                <w:bCs/>
                <w:szCs w:val="22"/>
              </w:rPr>
              <w:t>METANOL, 99,8%, TEHNIČNI</w:t>
            </w:r>
          </w:p>
        </w:tc>
        <w:tc>
          <w:tcPr>
            <w:tcW w:w="4820" w:type="dxa"/>
            <w:vAlign w:val="bottom"/>
          </w:tcPr>
          <w:p w14:paraId="33D7C84A" w14:textId="77777777" w:rsidR="00FB03F6" w:rsidRPr="00026AB7" w:rsidRDefault="00FB03F6" w:rsidP="00F63D98">
            <w:pPr>
              <w:keepLines/>
              <w:widowControl w:val="0"/>
              <w:spacing w:after="60"/>
              <w:jc w:val="center"/>
              <w:rPr>
                <w:rFonts w:ascii="Tahoma" w:hAnsi="Tahoma" w:cs="Tahoma"/>
                <w:bCs/>
                <w:szCs w:val="22"/>
              </w:rPr>
            </w:pPr>
            <w:r w:rsidRPr="00026AB7">
              <w:rPr>
                <w:rFonts w:ascii="Tahoma" w:hAnsi="Tahoma" w:cs="Tahoma"/>
                <w:bCs/>
                <w:szCs w:val="22"/>
              </w:rPr>
              <w:t>150.000</w:t>
            </w:r>
          </w:p>
        </w:tc>
      </w:tr>
      <w:tr w:rsidR="00FB03F6" w:rsidRPr="00026AB7" w14:paraId="10BB4B20" w14:textId="77777777" w:rsidTr="00CA653F">
        <w:trPr>
          <w:trHeight w:val="225"/>
          <w:jc w:val="center"/>
        </w:trPr>
        <w:tc>
          <w:tcPr>
            <w:tcW w:w="4111" w:type="dxa"/>
            <w:vAlign w:val="bottom"/>
          </w:tcPr>
          <w:p w14:paraId="3C3B3B1F" w14:textId="77777777" w:rsidR="00FB03F6" w:rsidRPr="00026AB7" w:rsidRDefault="00FB03F6" w:rsidP="00F63D98">
            <w:pPr>
              <w:keepLines/>
              <w:widowControl w:val="0"/>
              <w:spacing w:after="60"/>
              <w:jc w:val="both"/>
              <w:rPr>
                <w:rFonts w:ascii="Tahoma" w:hAnsi="Tahoma" w:cs="Tahoma"/>
                <w:bCs/>
                <w:szCs w:val="22"/>
              </w:rPr>
            </w:pPr>
            <w:r w:rsidRPr="00026AB7">
              <w:rPr>
                <w:rFonts w:ascii="Tahoma" w:hAnsi="Tahoma" w:cs="Tahoma"/>
                <w:bCs/>
                <w:szCs w:val="22"/>
              </w:rPr>
              <w:t>NaOH, 30 - 50%, TEHNIČNA RAZTOPINA</w:t>
            </w:r>
          </w:p>
        </w:tc>
        <w:tc>
          <w:tcPr>
            <w:tcW w:w="4820" w:type="dxa"/>
            <w:vAlign w:val="bottom"/>
          </w:tcPr>
          <w:p w14:paraId="4757DCB8" w14:textId="60A05D3D" w:rsidR="00FB03F6" w:rsidRPr="00026AB7" w:rsidRDefault="001435EB" w:rsidP="00F63D98">
            <w:pPr>
              <w:keepLines/>
              <w:widowControl w:val="0"/>
              <w:spacing w:after="60"/>
              <w:jc w:val="center"/>
              <w:rPr>
                <w:rFonts w:ascii="Tahoma" w:hAnsi="Tahoma" w:cs="Tahoma"/>
                <w:bCs/>
                <w:szCs w:val="22"/>
              </w:rPr>
            </w:pPr>
            <w:r w:rsidRPr="00026AB7">
              <w:rPr>
                <w:rFonts w:ascii="Tahoma" w:hAnsi="Tahoma" w:cs="Tahoma"/>
                <w:bCs/>
                <w:szCs w:val="22"/>
              </w:rPr>
              <w:t>6</w:t>
            </w:r>
            <w:r w:rsidR="00FB03F6" w:rsidRPr="00026AB7">
              <w:rPr>
                <w:rFonts w:ascii="Tahoma" w:hAnsi="Tahoma" w:cs="Tahoma"/>
                <w:bCs/>
                <w:szCs w:val="22"/>
              </w:rPr>
              <w:t>0.000</w:t>
            </w:r>
          </w:p>
        </w:tc>
      </w:tr>
      <w:tr w:rsidR="00FB03F6" w:rsidRPr="00026AB7" w14:paraId="7E66FA50" w14:textId="77777777" w:rsidTr="00CA653F">
        <w:trPr>
          <w:trHeight w:val="273"/>
          <w:jc w:val="center"/>
        </w:trPr>
        <w:tc>
          <w:tcPr>
            <w:tcW w:w="4111" w:type="dxa"/>
            <w:vAlign w:val="bottom"/>
          </w:tcPr>
          <w:p w14:paraId="7C3DBAA7" w14:textId="77777777" w:rsidR="00FB03F6" w:rsidRPr="00026AB7" w:rsidRDefault="00FB03F6" w:rsidP="00F63D98">
            <w:pPr>
              <w:keepLines/>
              <w:widowControl w:val="0"/>
              <w:spacing w:after="60"/>
              <w:jc w:val="both"/>
              <w:rPr>
                <w:rFonts w:ascii="Tahoma" w:hAnsi="Tahoma" w:cs="Tahoma"/>
                <w:bCs/>
                <w:szCs w:val="22"/>
              </w:rPr>
            </w:pPr>
            <w:r w:rsidRPr="00026AB7">
              <w:rPr>
                <w:rFonts w:ascii="Tahoma" w:hAnsi="Tahoma" w:cs="Tahoma"/>
                <w:bCs/>
                <w:szCs w:val="22"/>
              </w:rPr>
              <w:t>H</w:t>
            </w:r>
            <w:r w:rsidRPr="00026AB7">
              <w:rPr>
                <w:rFonts w:ascii="Tahoma" w:hAnsi="Tahoma" w:cs="Tahoma"/>
                <w:bCs/>
                <w:szCs w:val="22"/>
                <w:vertAlign w:val="subscript"/>
              </w:rPr>
              <w:t>2</w:t>
            </w:r>
            <w:r w:rsidRPr="00026AB7">
              <w:rPr>
                <w:rFonts w:ascii="Tahoma" w:hAnsi="Tahoma" w:cs="Tahoma"/>
                <w:bCs/>
                <w:szCs w:val="22"/>
              </w:rPr>
              <w:t>SO</w:t>
            </w:r>
            <w:r w:rsidRPr="00026AB7">
              <w:rPr>
                <w:rFonts w:ascii="Tahoma" w:hAnsi="Tahoma" w:cs="Tahoma"/>
                <w:bCs/>
                <w:szCs w:val="22"/>
                <w:vertAlign w:val="subscript"/>
              </w:rPr>
              <w:t>4</w:t>
            </w:r>
            <w:r w:rsidRPr="00026AB7">
              <w:rPr>
                <w:rFonts w:ascii="Tahoma" w:hAnsi="Tahoma" w:cs="Tahoma"/>
                <w:bCs/>
                <w:szCs w:val="22"/>
              </w:rPr>
              <w:t>, 98%, TEHNIČNA RAZTOPINA</w:t>
            </w:r>
          </w:p>
        </w:tc>
        <w:tc>
          <w:tcPr>
            <w:tcW w:w="4820" w:type="dxa"/>
            <w:vAlign w:val="bottom"/>
          </w:tcPr>
          <w:p w14:paraId="672E8310" w14:textId="77777777" w:rsidR="00FB03F6" w:rsidRPr="00026AB7" w:rsidRDefault="00FB03F6" w:rsidP="00F63D98">
            <w:pPr>
              <w:keepLines/>
              <w:widowControl w:val="0"/>
              <w:spacing w:after="60"/>
              <w:jc w:val="center"/>
              <w:rPr>
                <w:rFonts w:ascii="Tahoma" w:hAnsi="Tahoma" w:cs="Tahoma"/>
                <w:bCs/>
                <w:szCs w:val="22"/>
              </w:rPr>
            </w:pPr>
            <w:r w:rsidRPr="00026AB7">
              <w:rPr>
                <w:rFonts w:ascii="Tahoma" w:hAnsi="Tahoma" w:cs="Tahoma"/>
                <w:bCs/>
                <w:szCs w:val="22"/>
              </w:rPr>
              <w:t>20.000</w:t>
            </w:r>
          </w:p>
        </w:tc>
      </w:tr>
      <w:tr w:rsidR="00FB03F6" w:rsidRPr="00026AB7" w14:paraId="0771C520" w14:textId="77777777" w:rsidTr="00CA653F">
        <w:trPr>
          <w:trHeight w:val="134"/>
          <w:jc w:val="center"/>
        </w:trPr>
        <w:tc>
          <w:tcPr>
            <w:tcW w:w="4111" w:type="dxa"/>
            <w:vAlign w:val="bottom"/>
          </w:tcPr>
          <w:p w14:paraId="4F9DD8C8" w14:textId="77777777" w:rsidR="00FB03F6" w:rsidRPr="00026AB7" w:rsidRDefault="00FB03F6" w:rsidP="00F63D98">
            <w:pPr>
              <w:keepLines/>
              <w:widowControl w:val="0"/>
              <w:spacing w:after="60"/>
              <w:jc w:val="both"/>
              <w:rPr>
                <w:rFonts w:ascii="Tahoma" w:hAnsi="Tahoma" w:cs="Tahoma"/>
                <w:bCs/>
                <w:szCs w:val="22"/>
              </w:rPr>
            </w:pPr>
            <w:r w:rsidRPr="00026AB7">
              <w:rPr>
                <w:rFonts w:ascii="Tahoma" w:hAnsi="Tahoma" w:cs="Tahoma"/>
                <w:bCs/>
                <w:szCs w:val="22"/>
              </w:rPr>
              <w:lastRenderedPageBreak/>
              <w:t>H</w:t>
            </w:r>
            <w:r w:rsidRPr="00026AB7">
              <w:rPr>
                <w:rFonts w:ascii="Tahoma" w:hAnsi="Tahoma" w:cs="Tahoma"/>
                <w:bCs/>
                <w:szCs w:val="22"/>
                <w:vertAlign w:val="subscript"/>
              </w:rPr>
              <w:t>2</w:t>
            </w:r>
            <w:r w:rsidRPr="00026AB7">
              <w:rPr>
                <w:rFonts w:ascii="Tahoma" w:hAnsi="Tahoma" w:cs="Tahoma"/>
                <w:bCs/>
                <w:szCs w:val="22"/>
              </w:rPr>
              <w:t>SO</w:t>
            </w:r>
            <w:r w:rsidRPr="00026AB7">
              <w:rPr>
                <w:rFonts w:ascii="Tahoma" w:hAnsi="Tahoma" w:cs="Tahoma"/>
                <w:bCs/>
                <w:szCs w:val="22"/>
                <w:vertAlign w:val="subscript"/>
              </w:rPr>
              <w:t>4</w:t>
            </w:r>
            <w:r w:rsidRPr="00026AB7">
              <w:rPr>
                <w:rFonts w:ascii="Tahoma" w:hAnsi="Tahoma" w:cs="Tahoma"/>
                <w:bCs/>
                <w:szCs w:val="22"/>
              </w:rPr>
              <w:t>, 70%, TEHNIČNA RAZTOPINA</w:t>
            </w:r>
          </w:p>
        </w:tc>
        <w:tc>
          <w:tcPr>
            <w:tcW w:w="4820" w:type="dxa"/>
            <w:vAlign w:val="bottom"/>
          </w:tcPr>
          <w:p w14:paraId="75924519" w14:textId="77777777" w:rsidR="00FB03F6" w:rsidRPr="00026AB7" w:rsidRDefault="00FB03F6" w:rsidP="00F63D98">
            <w:pPr>
              <w:keepLines/>
              <w:widowControl w:val="0"/>
              <w:spacing w:after="60"/>
              <w:jc w:val="center"/>
              <w:rPr>
                <w:rFonts w:ascii="Tahoma" w:hAnsi="Tahoma" w:cs="Tahoma"/>
                <w:bCs/>
                <w:szCs w:val="22"/>
              </w:rPr>
            </w:pPr>
            <w:r w:rsidRPr="00026AB7">
              <w:rPr>
                <w:rFonts w:ascii="Tahoma" w:hAnsi="Tahoma" w:cs="Tahoma"/>
                <w:bCs/>
                <w:szCs w:val="22"/>
              </w:rPr>
              <w:t>120.000</w:t>
            </w:r>
          </w:p>
        </w:tc>
      </w:tr>
      <w:tr w:rsidR="00512FB0" w:rsidRPr="00026AB7" w14:paraId="6F6C7A98" w14:textId="77777777" w:rsidTr="00CA653F">
        <w:trPr>
          <w:trHeight w:val="134"/>
          <w:jc w:val="center"/>
        </w:trPr>
        <w:tc>
          <w:tcPr>
            <w:tcW w:w="4111" w:type="dxa"/>
            <w:vAlign w:val="bottom"/>
          </w:tcPr>
          <w:p w14:paraId="32A4059D" w14:textId="77777777" w:rsidR="00512FB0" w:rsidRPr="00026AB7" w:rsidRDefault="00512FB0" w:rsidP="00F63D98">
            <w:pPr>
              <w:keepLines/>
              <w:widowControl w:val="0"/>
              <w:spacing w:after="60"/>
              <w:jc w:val="both"/>
              <w:rPr>
                <w:rFonts w:ascii="Tahoma" w:hAnsi="Tahoma" w:cs="Tahoma"/>
                <w:bCs/>
                <w:szCs w:val="22"/>
              </w:rPr>
            </w:pPr>
            <w:r w:rsidRPr="00026AB7">
              <w:rPr>
                <w:rFonts w:ascii="Tahoma" w:hAnsi="Tahoma" w:cs="Tahoma"/>
                <w:bCs/>
                <w:szCs w:val="22"/>
              </w:rPr>
              <w:t>H</w:t>
            </w:r>
            <w:r w:rsidR="00AD6853" w:rsidRPr="00026AB7">
              <w:rPr>
                <w:rFonts w:ascii="Tahoma" w:hAnsi="Tahoma" w:cs="Tahoma"/>
                <w:bCs/>
                <w:szCs w:val="22"/>
                <w:vertAlign w:val="subscript"/>
              </w:rPr>
              <w:t>3</w:t>
            </w:r>
            <w:r w:rsidR="00AD6853" w:rsidRPr="00026AB7">
              <w:rPr>
                <w:rFonts w:ascii="Tahoma" w:hAnsi="Tahoma" w:cs="Tahoma"/>
                <w:bCs/>
                <w:szCs w:val="22"/>
              </w:rPr>
              <w:t>P</w:t>
            </w:r>
            <w:r w:rsidRPr="00026AB7">
              <w:rPr>
                <w:rFonts w:ascii="Tahoma" w:hAnsi="Tahoma" w:cs="Tahoma"/>
                <w:bCs/>
                <w:szCs w:val="22"/>
              </w:rPr>
              <w:t>O</w:t>
            </w:r>
            <w:r w:rsidRPr="00026AB7">
              <w:rPr>
                <w:rFonts w:ascii="Tahoma" w:hAnsi="Tahoma" w:cs="Tahoma"/>
                <w:bCs/>
                <w:szCs w:val="22"/>
                <w:vertAlign w:val="subscript"/>
              </w:rPr>
              <w:t>4</w:t>
            </w:r>
            <w:r w:rsidRPr="00026AB7">
              <w:rPr>
                <w:rFonts w:ascii="Tahoma" w:hAnsi="Tahoma" w:cs="Tahoma"/>
                <w:bCs/>
                <w:szCs w:val="22"/>
              </w:rPr>
              <w:t>, 85%, TEHNIČNA RAZTOPINA</w:t>
            </w:r>
          </w:p>
        </w:tc>
        <w:tc>
          <w:tcPr>
            <w:tcW w:w="4820" w:type="dxa"/>
            <w:vAlign w:val="bottom"/>
          </w:tcPr>
          <w:p w14:paraId="59781939" w14:textId="77777777" w:rsidR="00512FB0" w:rsidRPr="00026AB7" w:rsidRDefault="00AD6853" w:rsidP="00F63D98">
            <w:pPr>
              <w:keepLines/>
              <w:widowControl w:val="0"/>
              <w:spacing w:after="60"/>
              <w:jc w:val="center"/>
              <w:rPr>
                <w:rFonts w:ascii="Tahoma" w:hAnsi="Tahoma" w:cs="Tahoma"/>
                <w:bCs/>
                <w:szCs w:val="22"/>
              </w:rPr>
            </w:pPr>
            <w:r w:rsidRPr="00026AB7">
              <w:rPr>
                <w:rFonts w:ascii="Tahoma" w:hAnsi="Tahoma" w:cs="Tahoma"/>
                <w:bCs/>
                <w:szCs w:val="22"/>
              </w:rPr>
              <w:t>1.000</w:t>
            </w:r>
          </w:p>
        </w:tc>
      </w:tr>
      <w:tr w:rsidR="00FB03F6" w:rsidRPr="00026AB7" w14:paraId="4C820EAD" w14:textId="77777777" w:rsidTr="00CA653F">
        <w:trPr>
          <w:trHeight w:val="109"/>
          <w:jc w:val="center"/>
        </w:trPr>
        <w:tc>
          <w:tcPr>
            <w:tcW w:w="4111" w:type="dxa"/>
            <w:vAlign w:val="bottom"/>
          </w:tcPr>
          <w:p w14:paraId="346EF025" w14:textId="30050A52" w:rsidR="00FB03F6" w:rsidRPr="00026AB7" w:rsidRDefault="00FB03F6" w:rsidP="00F63D98">
            <w:pPr>
              <w:keepLines/>
              <w:widowControl w:val="0"/>
              <w:spacing w:after="60"/>
              <w:jc w:val="both"/>
              <w:rPr>
                <w:rFonts w:ascii="Tahoma" w:hAnsi="Tahoma" w:cs="Tahoma"/>
                <w:bCs/>
                <w:szCs w:val="22"/>
              </w:rPr>
            </w:pPr>
            <w:r w:rsidRPr="00026AB7">
              <w:rPr>
                <w:rFonts w:ascii="Tahoma" w:hAnsi="Tahoma" w:cs="Tahoma"/>
                <w:b/>
                <w:bCs/>
                <w:szCs w:val="22"/>
              </w:rPr>
              <w:t xml:space="preserve">SKLOP </w:t>
            </w:r>
            <w:r w:rsidR="00E437D1" w:rsidRPr="00026AB7">
              <w:rPr>
                <w:rFonts w:ascii="Tahoma" w:hAnsi="Tahoma" w:cs="Tahoma"/>
                <w:b/>
                <w:bCs/>
                <w:szCs w:val="22"/>
              </w:rPr>
              <w:t>2</w:t>
            </w:r>
          </w:p>
        </w:tc>
        <w:tc>
          <w:tcPr>
            <w:tcW w:w="4820" w:type="dxa"/>
            <w:vAlign w:val="bottom"/>
          </w:tcPr>
          <w:p w14:paraId="1EFF8AF1" w14:textId="77777777" w:rsidR="00FB03F6" w:rsidRPr="00026AB7" w:rsidRDefault="00FB03F6" w:rsidP="00F63D98">
            <w:pPr>
              <w:keepLines/>
              <w:widowControl w:val="0"/>
              <w:spacing w:after="60"/>
              <w:jc w:val="center"/>
              <w:rPr>
                <w:rFonts w:ascii="Tahoma" w:hAnsi="Tahoma" w:cs="Tahoma"/>
                <w:bCs/>
                <w:color w:val="FF0000"/>
                <w:szCs w:val="22"/>
              </w:rPr>
            </w:pPr>
          </w:p>
        </w:tc>
      </w:tr>
      <w:tr w:rsidR="00FB03F6" w:rsidRPr="00026AB7" w14:paraId="3E590D8F" w14:textId="77777777" w:rsidTr="00CA653F">
        <w:trPr>
          <w:trHeight w:val="109"/>
          <w:jc w:val="center"/>
        </w:trPr>
        <w:tc>
          <w:tcPr>
            <w:tcW w:w="4111" w:type="dxa"/>
            <w:vAlign w:val="center"/>
          </w:tcPr>
          <w:p w14:paraId="3479D57F" w14:textId="7A0F2A26" w:rsidR="00FB03F6" w:rsidRPr="00026AB7" w:rsidRDefault="00227A0B" w:rsidP="00F63D98">
            <w:pPr>
              <w:keepLines/>
              <w:widowControl w:val="0"/>
              <w:spacing w:after="60"/>
              <w:rPr>
                <w:rFonts w:ascii="Tahoma" w:hAnsi="Tahoma" w:cs="Tahoma"/>
                <w:bCs/>
                <w:szCs w:val="22"/>
              </w:rPr>
            </w:pPr>
            <w:r w:rsidRPr="00026AB7">
              <w:rPr>
                <w:rFonts w:ascii="Tahoma" w:hAnsi="Tahoma" w:cs="Tahoma"/>
                <w:bCs/>
                <w:szCs w:val="22"/>
              </w:rPr>
              <w:t>Proizvod za zmanjševanje H2S v anaerobnih fermentorjih</w:t>
            </w:r>
          </w:p>
        </w:tc>
        <w:tc>
          <w:tcPr>
            <w:tcW w:w="4820" w:type="dxa"/>
            <w:vAlign w:val="center"/>
          </w:tcPr>
          <w:p w14:paraId="41002A06" w14:textId="2F17DBB9" w:rsidR="00FB03F6" w:rsidRPr="00026AB7" w:rsidRDefault="00227A0B" w:rsidP="00F63D98">
            <w:pPr>
              <w:keepLines/>
              <w:widowControl w:val="0"/>
              <w:spacing w:after="60"/>
              <w:jc w:val="center"/>
              <w:rPr>
                <w:rFonts w:ascii="Tahoma" w:hAnsi="Tahoma" w:cs="Tahoma"/>
                <w:bCs/>
                <w:szCs w:val="22"/>
              </w:rPr>
            </w:pPr>
            <w:r w:rsidRPr="00026AB7">
              <w:rPr>
                <w:rFonts w:ascii="Tahoma" w:hAnsi="Tahoma" w:cs="Tahoma"/>
                <w:bCs/>
                <w:szCs w:val="22"/>
              </w:rPr>
              <w:t>5.000 v katerokoli bioplinarno</w:t>
            </w:r>
          </w:p>
        </w:tc>
      </w:tr>
    </w:tbl>
    <w:p w14:paraId="7969F792" w14:textId="72A8EB98" w:rsidR="00AD6853" w:rsidRPr="00026AB7" w:rsidRDefault="00AD6853" w:rsidP="00F63D98">
      <w:pPr>
        <w:keepLines/>
        <w:widowControl w:val="0"/>
        <w:jc w:val="both"/>
        <w:rPr>
          <w:rFonts w:ascii="Tahoma" w:hAnsi="Tahoma" w:cs="Tahoma"/>
          <w:b/>
          <w:bCs/>
          <w:szCs w:val="22"/>
        </w:rPr>
      </w:pPr>
    </w:p>
    <w:p w14:paraId="32C8BE74" w14:textId="4B6DD45B" w:rsidR="0050287F" w:rsidRPr="00026AB7" w:rsidRDefault="0050287F" w:rsidP="00F63D98">
      <w:pPr>
        <w:keepLines/>
        <w:widowControl w:val="0"/>
        <w:jc w:val="both"/>
        <w:rPr>
          <w:rFonts w:ascii="Tahoma" w:hAnsi="Tahoma" w:cs="Tahoma"/>
          <w:b/>
          <w:bCs/>
        </w:rPr>
      </w:pPr>
      <w:r w:rsidRPr="00026AB7">
        <w:rPr>
          <w:rFonts w:ascii="Tahoma" w:hAnsi="Tahoma" w:cs="Tahoma"/>
          <w:b/>
          <w:bCs/>
        </w:rPr>
        <w:t xml:space="preserve">Ponudniku, ki bo oddal ponudbo za </w:t>
      </w:r>
      <w:r w:rsidR="009470A3" w:rsidRPr="00026AB7">
        <w:rPr>
          <w:rFonts w:ascii="Tahoma" w:hAnsi="Tahoma" w:cs="Tahoma"/>
          <w:b/>
          <w:bCs/>
        </w:rPr>
        <w:t>s</w:t>
      </w:r>
      <w:r w:rsidRPr="00026AB7">
        <w:rPr>
          <w:rFonts w:ascii="Tahoma" w:hAnsi="Tahoma" w:cs="Tahoma"/>
          <w:b/>
          <w:bCs/>
        </w:rPr>
        <w:t xml:space="preserve">klop št. 1 ter predložil ustrezna referenčna potrdila, ki so navedena za </w:t>
      </w:r>
      <w:r w:rsidR="009470A3" w:rsidRPr="00026AB7">
        <w:rPr>
          <w:rFonts w:ascii="Tahoma" w:hAnsi="Tahoma" w:cs="Tahoma"/>
          <w:b/>
          <w:bCs/>
        </w:rPr>
        <w:t>s</w:t>
      </w:r>
      <w:r w:rsidRPr="00026AB7">
        <w:rPr>
          <w:rFonts w:ascii="Tahoma" w:hAnsi="Tahoma" w:cs="Tahoma"/>
          <w:b/>
          <w:bCs/>
        </w:rPr>
        <w:t xml:space="preserve">klop št. 1, ni potrebno predložiti referenčna potrdila za </w:t>
      </w:r>
      <w:r w:rsidR="00DC7652" w:rsidRPr="00026AB7">
        <w:rPr>
          <w:rFonts w:ascii="Tahoma" w:hAnsi="Tahoma" w:cs="Tahoma"/>
          <w:b/>
          <w:bCs/>
        </w:rPr>
        <w:t>sklop št. 2</w:t>
      </w:r>
      <w:r w:rsidRPr="00026AB7">
        <w:rPr>
          <w:rFonts w:ascii="Tahoma" w:hAnsi="Tahoma" w:cs="Tahoma"/>
          <w:b/>
          <w:bCs/>
        </w:rPr>
        <w:t xml:space="preserve">, v kolikor bo ta ponudnik oddal ponudbo tudi za </w:t>
      </w:r>
      <w:r w:rsidR="00DC7652" w:rsidRPr="00026AB7">
        <w:rPr>
          <w:rFonts w:ascii="Tahoma" w:hAnsi="Tahoma" w:cs="Tahoma"/>
          <w:b/>
          <w:bCs/>
        </w:rPr>
        <w:t>sklop št. 2 (poleg sklopa št. 1) predmetnega</w:t>
      </w:r>
      <w:r w:rsidRPr="00026AB7">
        <w:rPr>
          <w:rFonts w:ascii="Tahoma" w:hAnsi="Tahoma" w:cs="Tahoma"/>
          <w:b/>
          <w:bCs/>
        </w:rPr>
        <w:t xml:space="preserve"> javnega naročila.</w:t>
      </w:r>
    </w:p>
    <w:p w14:paraId="14E47DDA" w14:textId="0E591EEA" w:rsidR="0050287F" w:rsidRPr="00026AB7" w:rsidRDefault="0050287F" w:rsidP="00F63D98">
      <w:pPr>
        <w:keepLines/>
        <w:widowControl w:val="0"/>
        <w:jc w:val="both"/>
        <w:rPr>
          <w:rFonts w:ascii="Tahoma" w:hAnsi="Tahoma" w:cs="Tahoma"/>
          <w:b/>
          <w:bCs/>
          <w:szCs w:val="22"/>
        </w:rPr>
      </w:pPr>
    </w:p>
    <w:p w14:paraId="573A8552" w14:textId="77777777" w:rsidR="0084768E" w:rsidRPr="00026AB7" w:rsidRDefault="0084768E" w:rsidP="00F63D98">
      <w:pPr>
        <w:keepLines/>
        <w:widowControl w:val="0"/>
        <w:jc w:val="both"/>
        <w:rPr>
          <w:rFonts w:ascii="Tahoma" w:hAnsi="Tahoma" w:cs="Tahoma"/>
          <w:color w:val="000000"/>
        </w:rPr>
      </w:pPr>
      <w:r w:rsidRPr="00026AB7">
        <w:rPr>
          <w:rFonts w:ascii="Tahoma" w:hAnsi="Tahoma" w:cs="Tahoma"/>
          <w:color w:val="000000"/>
          <w:lang w:val="x-none"/>
        </w:rPr>
        <w:t>Za referenčna naročila se štejejo tista naročila</w:t>
      </w:r>
      <w:r w:rsidRPr="00026AB7">
        <w:rPr>
          <w:rFonts w:ascii="Tahoma" w:hAnsi="Tahoma" w:cs="Tahoma"/>
          <w:color w:val="000000"/>
        </w:rPr>
        <w:t>,</w:t>
      </w:r>
      <w:r w:rsidRPr="00026AB7">
        <w:rPr>
          <w:rFonts w:ascii="Tahoma" w:hAnsi="Tahoma" w:cs="Tahoma"/>
          <w:color w:val="000000"/>
          <w:lang w:val="x-none"/>
        </w:rPr>
        <w:t xml:space="preserve"> ki </w:t>
      </w:r>
      <w:r w:rsidRPr="00026AB7">
        <w:rPr>
          <w:rFonts w:ascii="Tahoma" w:hAnsi="Tahoma" w:cs="Tahoma"/>
          <w:color w:val="000000"/>
        </w:rPr>
        <w:t>iz</w:t>
      </w:r>
      <w:r w:rsidRPr="00026AB7">
        <w:rPr>
          <w:rFonts w:ascii="Tahoma" w:hAnsi="Tahoma" w:cs="Tahoma"/>
          <w:color w:val="000000"/>
          <w:lang w:val="x-none"/>
        </w:rPr>
        <w:t xml:space="preserve">kazujejo, da je izvajalec kvalitetno in v skladu s pogodbenimi določili </w:t>
      </w:r>
      <w:r w:rsidRPr="00026AB7">
        <w:rPr>
          <w:rFonts w:ascii="Tahoma" w:hAnsi="Tahoma" w:cs="Tahoma"/>
          <w:color w:val="000000"/>
        </w:rPr>
        <w:t>dobavljal produkte/kemikalije.</w:t>
      </w:r>
    </w:p>
    <w:p w14:paraId="692A664D" w14:textId="77777777" w:rsidR="0084768E" w:rsidRPr="00026AB7" w:rsidRDefault="0084768E" w:rsidP="00F63D98">
      <w:pPr>
        <w:keepLines/>
        <w:widowControl w:val="0"/>
        <w:jc w:val="both"/>
        <w:rPr>
          <w:rFonts w:ascii="Tahoma" w:hAnsi="Tahoma" w:cs="Tahoma"/>
          <w:b/>
          <w:bCs/>
          <w:szCs w:val="22"/>
        </w:rPr>
      </w:pPr>
    </w:p>
    <w:p w14:paraId="045BA3E4" w14:textId="77E78218" w:rsidR="0050287F" w:rsidRPr="00026AB7" w:rsidRDefault="0050287F" w:rsidP="00F63D98">
      <w:pPr>
        <w:keepLines/>
        <w:widowControl w:val="0"/>
        <w:jc w:val="both"/>
        <w:rPr>
          <w:rFonts w:ascii="Tahoma" w:hAnsi="Tahoma" w:cs="Tahoma"/>
          <w:b/>
          <w:u w:val="single"/>
        </w:rPr>
      </w:pPr>
      <w:r w:rsidRPr="00026AB7">
        <w:rPr>
          <w:rFonts w:ascii="Tahoma" w:hAnsi="Tahoma" w:cs="Tahoma"/>
          <w:b/>
          <w:u w:val="single"/>
        </w:rPr>
        <w:t>Dodatna obrazložitev:</w:t>
      </w:r>
    </w:p>
    <w:p w14:paraId="4AAB06BB" w14:textId="77777777" w:rsidR="0050287F" w:rsidRPr="00026AB7" w:rsidRDefault="0050287F" w:rsidP="00F63D98">
      <w:pPr>
        <w:keepLines/>
        <w:widowControl w:val="0"/>
        <w:jc w:val="both"/>
        <w:rPr>
          <w:rFonts w:ascii="Tahoma" w:hAnsi="Tahoma" w:cs="Tahoma"/>
          <w:sz w:val="10"/>
        </w:rPr>
      </w:pPr>
    </w:p>
    <w:p w14:paraId="6CF45D43" w14:textId="77AA61A7" w:rsidR="0050287F" w:rsidRPr="00026AB7" w:rsidRDefault="0050287F" w:rsidP="00F63D98">
      <w:pPr>
        <w:keepLines/>
        <w:widowControl w:val="0"/>
        <w:jc w:val="both"/>
        <w:rPr>
          <w:rFonts w:ascii="Tahoma" w:hAnsi="Tahoma" w:cs="Tahoma"/>
        </w:rPr>
      </w:pPr>
      <w:r w:rsidRPr="00026AB7">
        <w:rPr>
          <w:rFonts w:ascii="Tahoma" w:hAnsi="Tahoma" w:cs="Tahoma"/>
        </w:rPr>
        <w:t xml:space="preserve">Ponudnik si </w:t>
      </w:r>
      <w:r w:rsidR="00B82592" w:rsidRPr="00026AB7">
        <w:rPr>
          <w:rFonts w:ascii="Tahoma" w:hAnsi="Tahoma" w:cs="Tahoma"/>
        </w:rPr>
        <w:t>od 1.1.2019</w:t>
      </w:r>
      <w:r w:rsidR="00C81FF3" w:rsidRPr="00026AB7">
        <w:rPr>
          <w:rFonts w:ascii="Tahoma" w:hAnsi="Tahoma" w:cs="Tahoma"/>
        </w:rPr>
        <w:t xml:space="preserve"> pa do datuma določenega za oddajo ponudbe</w:t>
      </w:r>
      <w:r w:rsidRPr="00026AB7">
        <w:rPr>
          <w:rFonts w:ascii="Tahoma" w:hAnsi="Tahoma" w:cs="Tahoma"/>
        </w:rPr>
        <w:t xml:space="preserve">, </w:t>
      </w:r>
      <w:r w:rsidRPr="00026AB7">
        <w:rPr>
          <w:rFonts w:ascii="Tahoma" w:hAnsi="Tahoma" w:cs="Tahoma"/>
          <w:b/>
        </w:rPr>
        <w:t>sam izbere</w:t>
      </w:r>
      <w:r w:rsidRPr="00026AB7">
        <w:rPr>
          <w:rFonts w:ascii="Tahoma" w:hAnsi="Tahoma" w:cs="Tahoma"/>
        </w:rPr>
        <w:t xml:space="preserve"> </w:t>
      </w:r>
      <w:r w:rsidRPr="00026AB7">
        <w:rPr>
          <w:rFonts w:ascii="Tahoma" w:hAnsi="Tahoma" w:cs="Tahoma"/>
          <w:b/>
        </w:rPr>
        <w:t xml:space="preserve">dvanajst (12) mesečno obdobje </w:t>
      </w:r>
      <w:r w:rsidRPr="00026AB7">
        <w:rPr>
          <w:rFonts w:ascii="Tahoma" w:hAnsi="Tahoma" w:cs="Tahoma"/>
        </w:rPr>
        <w:t xml:space="preserve">(npr. od 1.1.2020 do 31.12.2020), iz katerega bo predložil referenco - </w:t>
      </w:r>
      <w:r w:rsidRPr="00026AB7">
        <w:rPr>
          <w:rFonts w:ascii="Tahoma" w:hAnsi="Tahoma" w:cs="Tahoma"/>
          <w:b/>
        </w:rPr>
        <w:t xml:space="preserve">znotraj tega obdobja izkazuje </w:t>
      </w:r>
      <w:r w:rsidR="00D10936" w:rsidRPr="00026AB7">
        <w:rPr>
          <w:rFonts w:ascii="Tahoma" w:hAnsi="Tahoma" w:cs="Tahoma"/>
          <w:b/>
        </w:rPr>
        <w:t xml:space="preserve">posamezno </w:t>
      </w:r>
      <w:r w:rsidRPr="00026AB7">
        <w:rPr>
          <w:rFonts w:ascii="Tahoma" w:hAnsi="Tahoma" w:cs="Tahoma"/>
          <w:b/>
        </w:rPr>
        <w:t>referenčno zahtevo</w:t>
      </w:r>
      <w:r w:rsidR="00C25EE3" w:rsidRPr="00026AB7">
        <w:rPr>
          <w:rFonts w:ascii="Tahoma" w:hAnsi="Tahoma" w:cs="Tahoma"/>
          <w:b/>
        </w:rPr>
        <w:t xml:space="preserve"> (postavko)</w:t>
      </w:r>
      <w:r w:rsidRPr="00026AB7">
        <w:rPr>
          <w:rFonts w:ascii="Tahoma" w:hAnsi="Tahoma" w:cs="Tahoma"/>
        </w:rPr>
        <w:t xml:space="preserve">. </w:t>
      </w:r>
      <w:r w:rsidRPr="00026AB7">
        <w:rPr>
          <w:rFonts w:ascii="Tahoma" w:hAnsi="Tahoma" w:cs="Tahoma"/>
          <w:b/>
          <w:u w:val="single"/>
        </w:rPr>
        <w:t>Skupna</w:t>
      </w:r>
      <w:r w:rsidRPr="00026AB7">
        <w:rPr>
          <w:rFonts w:ascii="Tahoma" w:hAnsi="Tahoma" w:cs="Tahoma"/>
        </w:rPr>
        <w:t xml:space="preserve"> </w:t>
      </w:r>
      <w:r w:rsidR="00B732EA" w:rsidRPr="00026AB7">
        <w:rPr>
          <w:rFonts w:ascii="Tahoma" w:hAnsi="Tahoma" w:cs="Tahoma"/>
          <w:b/>
        </w:rPr>
        <w:t>količina</w:t>
      </w:r>
      <w:r w:rsidRPr="00026AB7">
        <w:rPr>
          <w:rFonts w:ascii="Tahoma" w:hAnsi="Tahoma" w:cs="Tahoma"/>
          <w:b/>
        </w:rPr>
        <w:t xml:space="preserve"> </w:t>
      </w:r>
      <w:r w:rsidR="00B732EA" w:rsidRPr="00026AB7">
        <w:rPr>
          <w:rFonts w:ascii="Tahoma" w:hAnsi="Tahoma" w:cs="Tahoma"/>
          <w:b/>
        </w:rPr>
        <w:t>(seštevek)</w:t>
      </w:r>
      <w:r w:rsidR="00B732EA" w:rsidRPr="00026AB7">
        <w:rPr>
          <w:rFonts w:ascii="Tahoma" w:hAnsi="Tahoma" w:cs="Tahoma"/>
        </w:rPr>
        <w:t xml:space="preserve"> </w:t>
      </w:r>
      <w:r w:rsidR="00B732EA" w:rsidRPr="00026AB7">
        <w:rPr>
          <w:rFonts w:ascii="Tahoma" w:hAnsi="Tahoma" w:cs="Tahoma"/>
          <w:b/>
        </w:rPr>
        <w:t xml:space="preserve">dobavljene kemikalije </w:t>
      </w:r>
      <w:r w:rsidRPr="00026AB7">
        <w:rPr>
          <w:rFonts w:ascii="Tahoma" w:hAnsi="Tahoma" w:cs="Tahoma"/>
          <w:b/>
        </w:rPr>
        <w:t>ne sme biti nižja</w:t>
      </w:r>
      <w:r w:rsidRPr="00026AB7">
        <w:rPr>
          <w:rFonts w:ascii="Tahoma" w:hAnsi="Tahoma" w:cs="Tahoma"/>
        </w:rPr>
        <w:t xml:space="preserve"> </w:t>
      </w:r>
      <w:r w:rsidRPr="00026AB7">
        <w:rPr>
          <w:rFonts w:ascii="Tahoma" w:hAnsi="Tahoma" w:cs="Tahoma"/>
          <w:u w:val="single"/>
        </w:rPr>
        <w:t xml:space="preserve">od </w:t>
      </w:r>
      <w:r w:rsidR="00B732EA" w:rsidRPr="00026AB7">
        <w:rPr>
          <w:rFonts w:ascii="Tahoma" w:hAnsi="Tahoma" w:cs="Tahoma"/>
          <w:u w:val="single"/>
        </w:rPr>
        <w:t xml:space="preserve">zgoraj </w:t>
      </w:r>
      <w:r w:rsidRPr="00026AB7">
        <w:rPr>
          <w:rFonts w:ascii="Tahoma" w:hAnsi="Tahoma" w:cs="Tahoma"/>
          <w:u w:val="single"/>
        </w:rPr>
        <w:t xml:space="preserve">zahtevane skupne minimalne </w:t>
      </w:r>
      <w:r w:rsidR="00B732EA" w:rsidRPr="00026AB7">
        <w:rPr>
          <w:rFonts w:ascii="Tahoma" w:hAnsi="Tahoma" w:cs="Tahoma"/>
          <w:u w:val="single"/>
        </w:rPr>
        <w:t xml:space="preserve">količina dobavljene kemikalije </w:t>
      </w:r>
      <w:r w:rsidRPr="00026AB7">
        <w:rPr>
          <w:rFonts w:ascii="Tahoma" w:hAnsi="Tahoma" w:cs="Tahoma"/>
          <w:u w:val="single"/>
        </w:rPr>
        <w:t>(glede na posamezen sklop</w:t>
      </w:r>
      <w:r w:rsidR="00B732EA" w:rsidRPr="00026AB7">
        <w:rPr>
          <w:rFonts w:ascii="Tahoma" w:hAnsi="Tahoma" w:cs="Tahoma"/>
          <w:u w:val="single"/>
        </w:rPr>
        <w:t xml:space="preserve"> oz. posamezno postavko znotraj sklopa</w:t>
      </w:r>
      <w:r w:rsidRPr="00026AB7">
        <w:rPr>
          <w:rFonts w:ascii="Tahoma" w:hAnsi="Tahoma" w:cs="Tahoma"/>
          <w:u w:val="single"/>
        </w:rPr>
        <w:t>)</w:t>
      </w:r>
      <w:r w:rsidRPr="00026AB7">
        <w:rPr>
          <w:rFonts w:ascii="Tahoma" w:hAnsi="Tahoma" w:cs="Tahoma"/>
        </w:rPr>
        <w:t xml:space="preserve">. </w:t>
      </w:r>
    </w:p>
    <w:p w14:paraId="52DD247A" w14:textId="6541757C" w:rsidR="00C25EE3" w:rsidRPr="00026AB7" w:rsidRDefault="00C25EE3" w:rsidP="00F63D98">
      <w:pPr>
        <w:keepLines/>
        <w:widowControl w:val="0"/>
        <w:jc w:val="both"/>
        <w:rPr>
          <w:rFonts w:ascii="Tahoma" w:hAnsi="Tahoma" w:cs="Tahoma"/>
          <w:color w:val="000000"/>
        </w:rPr>
      </w:pPr>
    </w:p>
    <w:p w14:paraId="4A11CC3D" w14:textId="36FA69AA" w:rsidR="00C25EE3" w:rsidRPr="00026AB7" w:rsidRDefault="00C25EE3" w:rsidP="00F63D98">
      <w:pPr>
        <w:keepLines/>
        <w:widowControl w:val="0"/>
        <w:jc w:val="both"/>
        <w:rPr>
          <w:rFonts w:ascii="Tahoma" w:hAnsi="Tahoma" w:cs="Tahoma"/>
          <w:color w:val="000000"/>
        </w:rPr>
      </w:pPr>
      <w:r w:rsidRPr="00026AB7">
        <w:rPr>
          <w:rFonts w:ascii="Tahoma" w:hAnsi="Tahoma" w:cs="Tahoma"/>
          <w:b/>
          <w:color w:val="000000"/>
          <w:u w:val="single"/>
        </w:rPr>
        <w:t>Dodatna obrazložitev za Sklop 1</w:t>
      </w:r>
      <w:r w:rsidRPr="00026AB7">
        <w:rPr>
          <w:rFonts w:ascii="Tahoma" w:hAnsi="Tahoma" w:cs="Tahoma"/>
          <w:b/>
          <w:color w:val="000000"/>
        </w:rPr>
        <w:t>:</w:t>
      </w:r>
      <w:r w:rsidRPr="00026AB7">
        <w:rPr>
          <w:rFonts w:ascii="Tahoma" w:hAnsi="Tahoma" w:cs="Tahoma"/>
          <w:color w:val="000000"/>
        </w:rPr>
        <w:t xml:space="preserve"> Ponudnik lahko npr. za referenčno postavko »METANOL, 99,8%, TEHNIČNI«, za dosego skupne minimalne količine dobavljene kemikalije (150.000 kg), priloži več referenc (različnih kupcev), VENDAR znotraj istega (enotnega) dvanajst (12) mesečnega obdobja !! (smiselno velja enako za ostale referenčne postavke znotraj Sklopa 1). So pa lahko posamezna obdobja posameznih referenčne postavke znotraj Sklopa 1, različna !!</w:t>
      </w:r>
    </w:p>
    <w:p w14:paraId="6E71ACCC" w14:textId="77777777" w:rsidR="00530F0D" w:rsidRPr="00026AB7" w:rsidRDefault="00530F0D" w:rsidP="00F63D98">
      <w:pPr>
        <w:keepLines/>
        <w:widowControl w:val="0"/>
        <w:jc w:val="both"/>
        <w:rPr>
          <w:rFonts w:ascii="Tahoma" w:hAnsi="Tahoma" w:cs="Tahoma"/>
          <w:i/>
          <w:color w:val="000000"/>
          <w:sz w:val="10"/>
        </w:rPr>
      </w:pPr>
    </w:p>
    <w:p w14:paraId="7345DB6B" w14:textId="0E22F730" w:rsidR="00C25EE3" w:rsidRPr="00026AB7" w:rsidRDefault="00C25EE3" w:rsidP="00F63D98">
      <w:pPr>
        <w:keepLines/>
        <w:widowControl w:val="0"/>
        <w:jc w:val="both"/>
        <w:rPr>
          <w:rFonts w:ascii="Tahoma" w:hAnsi="Tahoma" w:cs="Tahoma"/>
          <w:i/>
          <w:color w:val="000000"/>
        </w:rPr>
      </w:pPr>
      <w:r w:rsidRPr="00026AB7">
        <w:rPr>
          <w:rFonts w:ascii="Tahoma" w:hAnsi="Tahoma" w:cs="Tahoma"/>
          <w:i/>
          <w:color w:val="000000"/>
        </w:rPr>
        <w:t>Hipotetični primer:</w:t>
      </w:r>
    </w:p>
    <w:p w14:paraId="1B451401" w14:textId="582390DD" w:rsidR="00C25EE3" w:rsidRPr="00026AB7" w:rsidRDefault="00C25EE3" w:rsidP="00F63D98">
      <w:pPr>
        <w:keepLines/>
        <w:widowControl w:val="0"/>
        <w:jc w:val="both"/>
        <w:rPr>
          <w:rFonts w:ascii="Tahoma" w:hAnsi="Tahoma" w:cs="Tahoma"/>
          <w:i/>
          <w:color w:val="000000"/>
        </w:rPr>
      </w:pPr>
      <w:r w:rsidRPr="00026AB7">
        <w:rPr>
          <w:rFonts w:ascii="Tahoma" w:hAnsi="Tahoma" w:cs="Tahoma"/>
          <w:i/>
          <w:color w:val="000000"/>
        </w:rPr>
        <w:t>Ponudnik si npr. za izkazovanje referenčne postavke »METANOL, 99,8%, TEHNIČNI« izbere 12 mes. obdobje od 1.1.20</w:t>
      </w:r>
      <w:r w:rsidR="00B82592" w:rsidRPr="00026AB7">
        <w:rPr>
          <w:rFonts w:ascii="Tahoma" w:hAnsi="Tahoma" w:cs="Tahoma"/>
          <w:i/>
          <w:color w:val="000000"/>
        </w:rPr>
        <w:t>20 do 31.12.2020</w:t>
      </w:r>
      <w:r w:rsidRPr="00026AB7">
        <w:rPr>
          <w:rFonts w:ascii="Tahoma" w:hAnsi="Tahoma" w:cs="Tahoma"/>
          <w:i/>
          <w:color w:val="000000"/>
        </w:rPr>
        <w:t>, za izkazovanje referenčne postavke »NaOH, 30 - 50%, TEHNIČNA RAZTOP</w:t>
      </w:r>
      <w:r w:rsidR="00B82592" w:rsidRPr="00026AB7">
        <w:rPr>
          <w:rFonts w:ascii="Tahoma" w:hAnsi="Tahoma" w:cs="Tahoma"/>
          <w:i/>
          <w:color w:val="000000"/>
        </w:rPr>
        <w:t>INA« pa npr. obdobje od 1.1.2021</w:t>
      </w:r>
      <w:r w:rsidRPr="00026AB7">
        <w:rPr>
          <w:rFonts w:ascii="Tahoma" w:hAnsi="Tahoma" w:cs="Tahoma"/>
          <w:i/>
          <w:color w:val="000000"/>
        </w:rPr>
        <w:t xml:space="preserve"> do</w:t>
      </w:r>
      <w:r w:rsidR="00B82592" w:rsidRPr="00026AB7">
        <w:rPr>
          <w:rFonts w:ascii="Tahoma" w:hAnsi="Tahoma" w:cs="Tahoma"/>
          <w:i/>
          <w:color w:val="000000"/>
        </w:rPr>
        <w:t xml:space="preserve"> 31.12.2021</w:t>
      </w:r>
      <w:r w:rsidRPr="00026AB7">
        <w:rPr>
          <w:rFonts w:ascii="Tahoma" w:hAnsi="Tahoma" w:cs="Tahoma"/>
          <w:i/>
          <w:color w:val="000000"/>
        </w:rPr>
        <w:t xml:space="preserve"> </w:t>
      </w:r>
      <w:r w:rsidR="0084768E" w:rsidRPr="00026AB7">
        <w:rPr>
          <w:rFonts w:ascii="Tahoma" w:hAnsi="Tahoma" w:cs="Tahoma"/>
          <w:i/>
          <w:color w:val="000000"/>
        </w:rPr>
        <w:t>(smiselno velja enako za ostale referenčne postavke znotraj Sklopa 1)</w:t>
      </w:r>
      <w:r w:rsidR="00735D2D" w:rsidRPr="00026AB7">
        <w:rPr>
          <w:rFonts w:ascii="Tahoma" w:hAnsi="Tahoma" w:cs="Tahoma"/>
          <w:i/>
          <w:color w:val="000000"/>
        </w:rPr>
        <w:t>.</w:t>
      </w:r>
    </w:p>
    <w:p w14:paraId="2AB35CE6" w14:textId="5CB63467" w:rsidR="00735D2D" w:rsidRPr="00026AB7" w:rsidRDefault="00735D2D" w:rsidP="00F63D98">
      <w:pPr>
        <w:keepLines/>
        <w:widowControl w:val="0"/>
        <w:jc w:val="both"/>
        <w:rPr>
          <w:rFonts w:ascii="Tahoma" w:hAnsi="Tahoma" w:cs="Tahoma"/>
          <w:b/>
          <w:smallCaps/>
        </w:rPr>
      </w:pPr>
    </w:p>
    <w:p w14:paraId="4253D231" w14:textId="1BBEEB41" w:rsidR="0085218F" w:rsidRPr="00026AB7" w:rsidRDefault="0085218F" w:rsidP="00F63D98">
      <w:pPr>
        <w:keepLines/>
        <w:widowControl w:val="0"/>
        <w:jc w:val="both"/>
        <w:rPr>
          <w:rFonts w:ascii="Tahoma" w:hAnsi="Tahoma" w:cs="Tahoma"/>
          <w:b/>
          <w:smallCaps/>
        </w:rPr>
      </w:pPr>
      <w:r w:rsidRPr="00026AB7">
        <w:rPr>
          <w:rFonts w:ascii="Tahoma" w:hAnsi="Tahoma" w:cs="Tahoma"/>
          <w:b/>
          <w:smallCaps/>
        </w:rPr>
        <w:t>Dokazila:</w:t>
      </w:r>
    </w:p>
    <w:p w14:paraId="24B3690F" w14:textId="77777777" w:rsidR="0085218F" w:rsidRPr="00026AB7" w:rsidRDefault="0085218F" w:rsidP="00F63D98">
      <w:pPr>
        <w:keepLines/>
        <w:widowControl w:val="0"/>
        <w:jc w:val="both"/>
        <w:rPr>
          <w:rFonts w:ascii="Tahoma" w:hAnsi="Tahoma" w:cs="Tahoma"/>
        </w:rPr>
      </w:pPr>
      <w:r w:rsidRPr="00026AB7">
        <w:rPr>
          <w:rFonts w:ascii="Tahoma" w:hAnsi="Tahoma" w:cs="Tahoma"/>
        </w:rPr>
        <w:t>Izpolnjen ESPD (</w:t>
      </w:r>
      <w:r w:rsidRPr="00026AB7">
        <w:rPr>
          <w:rFonts w:ascii="Tahoma" w:hAnsi="Tahoma" w:cs="Tahoma"/>
          <w:i/>
        </w:rPr>
        <w:t>v »Del IV: Pogoji za sodelovanje, ɑ: Skupna navedba za vse pogoje za sodelovanje«</w:t>
      </w:r>
      <w:r w:rsidRPr="00026AB7">
        <w:rPr>
          <w:rFonts w:ascii="Tahoma" w:hAnsi="Tahoma" w:cs="Tahoma"/>
        </w:rPr>
        <w:t>) s strani (vseh) gospodarskih subjektov v ponudbi.</w:t>
      </w:r>
    </w:p>
    <w:p w14:paraId="11D23453" w14:textId="77777777" w:rsidR="0085218F" w:rsidRPr="00026AB7" w:rsidRDefault="0085218F" w:rsidP="00F63D98">
      <w:pPr>
        <w:keepLines/>
        <w:widowControl w:val="0"/>
        <w:jc w:val="both"/>
        <w:rPr>
          <w:rFonts w:ascii="Tahoma" w:hAnsi="Tahoma" w:cs="Tahoma"/>
          <w:b/>
        </w:rPr>
      </w:pPr>
    </w:p>
    <w:p w14:paraId="482E1FC1" w14:textId="77777777" w:rsidR="0085218F" w:rsidRPr="00026AB7" w:rsidRDefault="0085218F" w:rsidP="00F63D98">
      <w:pPr>
        <w:keepLines/>
        <w:widowControl w:val="0"/>
        <w:jc w:val="both"/>
        <w:rPr>
          <w:rFonts w:ascii="Tahoma" w:hAnsi="Tahoma" w:cs="Tahoma"/>
          <w:bCs/>
        </w:rPr>
      </w:pPr>
      <w:r w:rsidRPr="00026AB7">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2C851385" w14:textId="77777777" w:rsidR="0085218F" w:rsidRPr="00026AB7" w:rsidRDefault="0085218F" w:rsidP="00F63D98">
      <w:pPr>
        <w:keepLines/>
        <w:widowControl w:val="0"/>
        <w:numPr>
          <w:ilvl w:val="0"/>
          <w:numId w:val="34"/>
        </w:numPr>
        <w:ind w:left="426" w:hanging="284"/>
        <w:jc w:val="both"/>
        <w:rPr>
          <w:rFonts w:ascii="Tahoma" w:hAnsi="Tahoma" w:cs="Tahoma"/>
          <w:bCs/>
        </w:rPr>
      </w:pPr>
      <w:r w:rsidRPr="00026AB7">
        <w:rPr>
          <w:rFonts w:ascii="Tahoma" w:hAnsi="Tahoma" w:cs="Tahoma"/>
          <w:bCs/>
        </w:rPr>
        <w:t>izpolnjeno prilogo »Seznam referenc« (Priloga 7)</w:t>
      </w:r>
    </w:p>
    <w:p w14:paraId="084A9815" w14:textId="77777777" w:rsidR="0085218F" w:rsidRPr="00026AB7" w:rsidRDefault="0085218F" w:rsidP="00F63D98">
      <w:pPr>
        <w:keepLines/>
        <w:widowControl w:val="0"/>
        <w:numPr>
          <w:ilvl w:val="0"/>
          <w:numId w:val="34"/>
        </w:numPr>
        <w:ind w:left="426" w:hanging="284"/>
        <w:jc w:val="both"/>
        <w:rPr>
          <w:rFonts w:ascii="Tahoma" w:hAnsi="Tahoma" w:cs="Tahoma"/>
          <w:color w:val="000000"/>
        </w:rPr>
      </w:pPr>
      <w:r w:rsidRPr="00026AB7">
        <w:rPr>
          <w:rFonts w:ascii="Tahoma" w:hAnsi="Tahoma" w:cs="Tahoma"/>
          <w:bCs/>
        </w:rPr>
        <w:t>izpolnjene in potrjene obrazce</w:t>
      </w:r>
      <w:r w:rsidRPr="00026AB7">
        <w:rPr>
          <w:rFonts w:ascii="Tahoma" w:hAnsi="Tahoma" w:cs="Tahoma"/>
        </w:rPr>
        <w:t xml:space="preserve"> »Potrditev referenc s strani posameznih naročnikov« (Priloga 8),</w:t>
      </w:r>
      <w:r w:rsidRPr="00026AB7">
        <w:rPr>
          <w:rFonts w:ascii="Tahoma" w:hAnsi="Tahoma" w:cs="Tahoma"/>
          <w:color w:val="000000"/>
        </w:rPr>
        <w:t xml:space="preserve"> s katerim potrjuje, da je ponudnik dela opravil strokovno pravilno, kvalitetno in v skladu s pogodbenimi določili.  </w:t>
      </w:r>
    </w:p>
    <w:p w14:paraId="30B90B09" w14:textId="77777777" w:rsidR="0085218F" w:rsidRPr="00026AB7" w:rsidRDefault="0085218F" w:rsidP="00F63D98">
      <w:pPr>
        <w:keepLines/>
        <w:widowControl w:val="0"/>
        <w:jc w:val="both"/>
        <w:rPr>
          <w:rFonts w:ascii="Tahoma" w:hAnsi="Tahoma" w:cs="Tahoma"/>
          <w:sz w:val="16"/>
        </w:rPr>
      </w:pPr>
    </w:p>
    <w:p w14:paraId="45E934F5" w14:textId="77777777" w:rsidR="0085218F" w:rsidRPr="00026AB7" w:rsidRDefault="0085218F" w:rsidP="00F63D98">
      <w:pPr>
        <w:keepLines/>
        <w:widowControl w:val="0"/>
        <w:jc w:val="both"/>
        <w:rPr>
          <w:rFonts w:ascii="Tahoma" w:hAnsi="Tahoma" w:cs="Tahoma"/>
        </w:rPr>
      </w:pPr>
      <w:r w:rsidRPr="00026AB7">
        <w:rPr>
          <w:rFonts w:ascii="Tahoma" w:hAnsi="Tahoma" w:cs="Tahoma"/>
          <w:b/>
        </w:rPr>
        <w:t xml:space="preserve">Ponudnik </w:t>
      </w:r>
      <w:r w:rsidRPr="00026AB7">
        <w:rPr>
          <w:rFonts w:ascii="Tahoma" w:hAnsi="Tahoma" w:cs="Tahoma"/>
          <w:b/>
          <w:u w:val="single"/>
        </w:rPr>
        <w:t>lahko že ob oddaji ponudbe</w:t>
      </w:r>
      <w:r w:rsidRPr="00026AB7">
        <w:rPr>
          <w:rFonts w:ascii="Tahoma" w:hAnsi="Tahoma" w:cs="Tahoma"/>
          <w:b/>
        </w:rPr>
        <w:t xml:space="preserve"> kot dokazilo predloži prilogo »Seznam referenc« (Priloga 7) in prilogo »Potrditev referenc s strani posameznih naročnikov« (Priloga 8)</w:t>
      </w:r>
      <w:r w:rsidRPr="00026AB7">
        <w:rPr>
          <w:rFonts w:ascii="Tahoma" w:hAnsi="Tahoma" w:cs="Tahoma"/>
        </w:rPr>
        <w:t>.</w:t>
      </w:r>
      <w:r w:rsidRPr="00026AB7">
        <w:rPr>
          <w:rFonts w:ascii="Tahoma" w:hAnsi="Tahoma" w:cs="Tahoma"/>
          <w:bCs/>
        </w:rPr>
        <w:t xml:space="preserve"> </w:t>
      </w:r>
    </w:p>
    <w:p w14:paraId="1EA168EF" w14:textId="77777777" w:rsidR="0085218F" w:rsidRPr="00026AB7" w:rsidRDefault="0085218F" w:rsidP="00F63D98">
      <w:pPr>
        <w:keepLines/>
        <w:widowControl w:val="0"/>
        <w:jc w:val="both"/>
        <w:rPr>
          <w:rFonts w:ascii="Tahoma" w:hAnsi="Tahoma" w:cs="Tahoma"/>
        </w:rPr>
      </w:pPr>
    </w:p>
    <w:p w14:paraId="314348B4" w14:textId="351BF638" w:rsidR="0085218F" w:rsidRPr="00026AB7" w:rsidRDefault="0085218F" w:rsidP="00F63D98">
      <w:pPr>
        <w:keepLines/>
        <w:widowControl w:val="0"/>
        <w:jc w:val="both"/>
        <w:rPr>
          <w:rFonts w:ascii="Tahoma" w:hAnsi="Tahoma" w:cs="Tahoma"/>
          <w:u w:val="single"/>
        </w:rPr>
      </w:pPr>
      <w:r w:rsidRPr="00026AB7">
        <w:rPr>
          <w:rFonts w:ascii="Tahoma" w:hAnsi="Tahoma" w:cs="Tahoma"/>
        </w:rPr>
        <w:t xml:space="preserve">Naročnik je upravičen pred sprejemom odločitve o izbiri opraviti poizvedbe o navedenih referencah, zato </w:t>
      </w:r>
      <w:r w:rsidRPr="00026AB7">
        <w:rPr>
          <w:rFonts w:ascii="Tahoma" w:hAnsi="Tahoma" w:cs="Tahoma"/>
          <w:b/>
        </w:rPr>
        <w:t>naročnik pridržuje pravico, da ponudnik na podlagi poziva naročnika v zahtevanem roku predloži dodatna dokazila o uspešni izvedbi navedenih referenčnih del</w:t>
      </w:r>
      <w:r w:rsidRPr="00026AB7">
        <w:rPr>
          <w:rFonts w:ascii="Tahoma" w:hAnsi="Tahoma" w:cs="Tahoma"/>
        </w:rPr>
        <w:t xml:space="preserve">. Če navedene reference ne izkazujejo resničnega stanja jih naročnik ne bo upošteval. </w:t>
      </w:r>
    </w:p>
    <w:p w14:paraId="7D48FDD9" w14:textId="77777777" w:rsidR="0085218F" w:rsidRPr="00026AB7" w:rsidRDefault="0085218F" w:rsidP="00F63D98">
      <w:pPr>
        <w:keepLines/>
        <w:widowControl w:val="0"/>
        <w:jc w:val="both"/>
        <w:rPr>
          <w:rFonts w:ascii="Tahoma" w:hAnsi="Tahoma" w:cs="Tahoma"/>
          <w:sz w:val="16"/>
          <w:u w:val="single"/>
        </w:rPr>
      </w:pPr>
    </w:p>
    <w:p w14:paraId="743F7394" w14:textId="0246A762" w:rsidR="0085218F" w:rsidRPr="00026AB7" w:rsidRDefault="0085218F" w:rsidP="00F63D98">
      <w:pPr>
        <w:keepLines/>
        <w:widowControl w:val="0"/>
        <w:jc w:val="both"/>
        <w:rPr>
          <w:rFonts w:ascii="Tahoma" w:hAnsi="Tahoma" w:cs="Tahoma"/>
          <w:bCs/>
          <w:i/>
        </w:rPr>
      </w:pPr>
      <w:r w:rsidRPr="00026AB7">
        <w:rPr>
          <w:rFonts w:ascii="Tahoma" w:hAnsi="Tahoma" w:cs="Tahoma"/>
          <w:bCs/>
          <w:i/>
        </w:rPr>
        <w:t xml:space="preserve">Reference </w:t>
      </w:r>
      <w:r w:rsidR="0084768E" w:rsidRPr="00026AB7">
        <w:rPr>
          <w:rFonts w:ascii="Tahoma" w:hAnsi="Tahoma" w:cs="Tahoma"/>
          <w:bCs/>
          <w:i/>
          <w:szCs w:val="22"/>
          <w:u w:val="single"/>
        </w:rPr>
        <w:t>mora potrditi posamezni kupec kemikalij</w:t>
      </w:r>
      <w:r w:rsidR="0084768E" w:rsidRPr="00026AB7">
        <w:rPr>
          <w:rFonts w:ascii="Tahoma" w:hAnsi="Tahoma" w:cs="Tahoma"/>
          <w:bCs/>
          <w:i/>
        </w:rPr>
        <w:t xml:space="preserve"> (</w:t>
      </w:r>
      <w:r w:rsidRPr="00026AB7">
        <w:rPr>
          <w:rFonts w:ascii="Tahoma" w:hAnsi="Tahoma" w:cs="Tahoma"/>
          <w:bCs/>
          <w:i/>
        </w:rPr>
        <w:t>naročnik/izdajatelj referenc</w:t>
      </w:r>
      <w:r w:rsidR="0084768E" w:rsidRPr="00026AB7">
        <w:rPr>
          <w:rFonts w:ascii="Tahoma" w:hAnsi="Tahoma" w:cs="Tahoma"/>
          <w:bCs/>
          <w:i/>
        </w:rPr>
        <w:t>)</w:t>
      </w:r>
      <w:r w:rsidRPr="00026AB7">
        <w:rPr>
          <w:rFonts w:ascii="Tahoma" w:hAnsi="Tahoma" w:cs="Tahoma"/>
          <w:bCs/>
          <w:i/>
        </w:rPr>
        <w:t xml:space="preserve">. Ponudnik obrazec, ki ga izpolnijo in potrdijo posamezni naročniki/izdajatelji referenc, razmnoži v potrebnem številu. </w:t>
      </w:r>
      <w:r w:rsidRPr="00026AB7">
        <w:rPr>
          <w:rFonts w:ascii="Tahoma" w:hAnsi="Tahoma" w:cs="Tahoma"/>
          <w:i/>
        </w:rPr>
        <w:t xml:space="preserve">Ponudnik se z oddajo svoje ponudbe strinja, da naročnik pri naročniku/izdajatelju reference preveri navedbe iz priloženih referenc oziroma uspešno izvedenih poslov ponudnika. </w:t>
      </w:r>
    </w:p>
    <w:p w14:paraId="4141D772" w14:textId="77777777" w:rsidR="0085218F" w:rsidRPr="00026AB7" w:rsidRDefault="0085218F" w:rsidP="00F63D98">
      <w:pPr>
        <w:keepLines/>
        <w:widowControl w:val="0"/>
        <w:jc w:val="both"/>
        <w:rPr>
          <w:rFonts w:ascii="Tahoma" w:hAnsi="Tahoma" w:cs="Tahoma"/>
          <w:sz w:val="16"/>
        </w:rPr>
      </w:pPr>
    </w:p>
    <w:p w14:paraId="15F312CC" w14:textId="4AA92E86" w:rsidR="0085218F" w:rsidRPr="00026AB7" w:rsidRDefault="0085218F" w:rsidP="00F63D98">
      <w:pPr>
        <w:keepLines/>
        <w:widowControl w:val="0"/>
        <w:autoSpaceDE w:val="0"/>
        <w:autoSpaceDN w:val="0"/>
        <w:adjustRightInd w:val="0"/>
        <w:jc w:val="both"/>
        <w:rPr>
          <w:rFonts w:ascii="Tahoma" w:hAnsi="Tahoma" w:cs="Tahoma"/>
          <w:b/>
          <w:bCs/>
          <w:i/>
          <w:u w:val="single"/>
        </w:rPr>
      </w:pPr>
      <w:r w:rsidRPr="00026AB7">
        <w:rPr>
          <w:rFonts w:ascii="Tahoma" w:hAnsi="Tahoma" w:cs="Tahoma"/>
          <w:bCs/>
          <w:i/>
        </w:rPr>
        <w:lastRenderedPageBreak/>
        <w:t xml:space="preserve">Zgoraj naveden/e referenčni/e pogoj/e lahko ponudnik izpolni samostojno, kot skupina ponudnikov </w:t>
      </w:r>
      <w:r w:rsidRPr="00026AB7">
        <w:rPr>
          <w:rFonts w:ascii="Tahoma" w:hAnsi="Tahoma" w:cs="Tahoma"/>
          <w:bCs/>
          <w:i/>
          <w:sz w:val="18"/>
        </w:rPr>
        <w:t xml:space="preserve">(partnerji) </w:t>
      </w:r>
      <w:r w:rsidRPr="00026AB7">
        <w:rPr>
          <w:rFonts w:ascii="Tahoma" w:hAnsi="Tahoma" w:cs="Tahoma"/>
          <w:bCs/>
          <w:i/>
        </w:rPr>
        <w:t xml:space="preserve">v primeru skupne ponudbe ali s podizvajalci, </w:t>
      </w:r>
      <w:r w:rsidRPr="00026AB7">
        <w:rPr>
          <w:rFonts w:ascii="Tahoma" w:hAnsi="Tahoma" w:cs="Tahoma"/>
          <w:b/>
          <w:bCs/>
          <w:i/>
          <w:u w:val="single"/>
        </w:rPr>
        <w:t xml:space="preserve">vendar bo moral ta subjekt (s katerim se izkazuje reference) predmetna dela javnega naročila (za katera se bo priložila referenca v ponudbi) tudi izvesti. </w:t>
      </w:r>
    </w:p>
    <w:p w14:paraId="6B70D253" w14:textId="5B6960B3" w:rsidR="0040711D" w:rsidRPr="00026AB7" w:rsidRDefault="0040711D" w:rsidP="00F63D98">
      <w:pPr>
        <w:keepLines/>
        <w:widowControl w:val="0"/>
        <w:jc w:val="both"/>
        <w:rPr>
          <w:rFonts w:ascii="Tahoma" w:hAnsi="Tahoma" w:cs="Tahoma"/>
          <w:bCs/>
          <w:szCs w:val="22"/>
        </w:rPr>
      </w:pPr>
    </w:p>
    <w:p w14:paraId="79A074A5" w14:textId="77777777" w:rsidR="0040711D" w:rsidRPr="00026AB7" w:rsidRDefault="0040711D" w:rsidP="00F63D98">
      <w:pPr>
        <w:keepLines/>
        <w:widowControl w:val="0"/>
        <w:numPr>
          <w:ilvl w:val="1"/>
          <w:numId w:val="2"/>
        </w:numPr>
        <w:jc w:val="both"/>
        <w:rPr>
          <w:rFonts w:ascii="Tahoma" w:hAnsi="Tahoma" w:cs="Tahoma"/>
          <w:b/>
        </w:rPr>
      </w:pPr>
      <w:r w:rsidRPr="00026AB7">
        <w:rPr>
          <w:rFonts w:ascii="Tahoma" w:hAnsi="Tahoma" w:cs="Tahoma"/>
          <w:b/>
        </w:rPr>
        <w:t>OSTALE ZAHTEVE IN POGOJI NAROČNIKA</w:t>
      </w:r>
    </w:p>
    <w:p w14:paraId="1BA7C7E4" w14:textId="77777777" w:rsidR="0040711D" w:rsidRPr="00026AB7" w:rsidRDefault="0040711D" w:rsidP="00F63D98">
      <w:pPr>
        <w:keepLines/>
        <w:widowControl w:val="0"/>
        <w:rPr>
          <w:rFonts w:ascii="Tahoma" w:hAnsi="Tahoma" w:cs="Tahoma"/>
          <w:b/>
          <w:szCs w:val="21"/>
        </w:rPr>
      </w:pPr>
    </w:p>
    <w:p w14:paraId="0EAC49AD" w14:textId="77777777" w:rsidR="0040711D" w:rsidRPr="00026AB7" w:rsidRDefault="0040711D" w:rsidP="00F63D98">
      <w:pPr>
        <w:keepLines/>
        <w:widowControl w:val="0"/>
        <w:tabs>
          <w:tab w:val="left" w:pos="-1560"/>
        </w:tabs>
        <w:jc w:val="both"/>
        <w:rPr>
          <w:rFonts w:ascii="Tahoma" w:hAnsi="Tahoma" w:cs="Tahoma"/>
        </w:rPr>
      </w:pPr>
      <w:r w:rsidRPr="00026AB7">
        <w:rPr>
          <w:rFonts w:ascii="Tahoma" w:hAnsi="Tahoma" w:cs="Tahoma"/>
          <w:b/>
        </w:rPr>
        <w:t xml:space="preserve">A. </w:t>
      </w:r>
      <w:r w:rsidRPr="00026AB7">
        <w:rPr>
          <w:rFonts w:ascii="Tahoma" w:hAnsi="Tahoma" w:cs="Tahoma"/>
        </w:rPr>
        <w:t xml:space="preserve">Ponudnik, skupina ponudnikov v okviru skupne ponudbe, vsi v ponudbi navedeni podizvajalci ter </w:t>
      </w:r>
      <w:r w:rsidRPr="00026AB7">
        <w:rPr>
          <w:rFonts w:ascii="Tahoma" w:hAnsi="Tahoma" w:cs="Tahoma"/>
          <w:bCs/>
        </w:rPr>
        <w:t>subjekti, katerega zmogljivost bo ponudnik uporabil,</w:t>
      </w:r>
      <w:r w:rsidRPr="00026AB7">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02932F25" w14:textId="77777777" w:rsidR="0040711D" w:rsidRPr="00026AB7" w:rsidRDefault="0040711D" w:rsidP="00F63D98">
      <w:pPr>
        <w:keepLines/>
        <w:widowControl w:val="0"/>
        <w:jc w:val="both"/>
        <w:rPr>
          <w:rFonts w:ascii="Tahoma" w:hAnsi="Tahoma" w:cs="Tahoma"/>
          <w:b/>
          <w:smallCaps/>
          <w:sz w:val="16"/>
        </w:rPr>
      </w:pPr>
    </w:p>
    <w:p w14:paraId="638441E1" w14:textId="77777777" w:rsidR="0040711D" w:rsidRPr="00026AB7" w:rsidRDefault="0040711D" w:rsidP="00F63D98">
      <w:pPr>
        <w:keepLines/>
        <w:widowControl w:val="0"/>
        <w:jc w:val="both"/>
        <w:rPr>
          <w:rFonts w:ascii="Tahoma" w:hAnsi="Tahoma" w:cs="Tahoma"/>
          <w:b/>
          <w:smallCaps/>
        </w:rPr>
      </w:pPr>
      <w:r w:rsidRPr="00026AB7">
        <w:rPr>
          <w:rFonts w:ascii="Tahoma" w:hAnsi="Tahoma" w:cs="Tahoma"/>
          <w:b/>
          <w:smallCaps/>
        </w:rPr>
        <w:t>Dokazila:</w:t>
      </w:r>
    </w:p>
    <w:p w14:paraId="63E051B8" w14:textId="77777777" w:rsidR="0040711D" w:rsidRPr="00026AB7" w:rsidRDefault="0040711D" w:rsidP="00F63D98">
      <w:pPr>
        <w:keepLines/>
        <w:widowControl w:val="0"/>
        <w:jc w:val="both"/>
        <w:rPr>
          <w:rFonts w:ascii="Tahoma" w:hAnsi="Tahoma" w:cs="Tahoma"/>
        </w:rPr>
      </w:pPr>
      <w:r w:rsidRPr="00026AB7">
        <w:rPr>
          <w:rFonts w:ascii="Tahoma" w:hAnsi="Tahoma" w:cs="Tahoma"/>
        </w:rPr>
        <w:t>Izpolnjen ESPD (</w:t>
      </w:r>
      <w:r w:rsidRPr="00026AB7">
        <w:rPr>
          <w:rFonts w:ascii="Tahoma" w:hAnsi="Tahoma" w:cs="Tahoma"/>
          <w:i/>
        </w:rPr>
        <w:t>v »Del VI: Sklepne izjave«</w:t>
      </w:r>
      <w:r w:rsidRPr="00026AB7">
        <w:rPr>
          <w:rFonts w:ascii="Tahoma" w:hAnsi="Tahoma" w:cs="Tahoma"/>
        </w:rPr>
        <w:t>) s strani vseh gospodarskih subjektov v ponudbi.</w:t>
      </w:r>
    </w:p>
    <w:p w14:paraId="2FABEFCA" w14:textId="77777777" w:rsidR="0040711D" w:rsidRPr="00026AB7" w:rsidRDefault="0040711D" w:rsidP="00F63D98">
      <w:pPr>
        <w:keepLines/>
        <w:widowControl w:val="0"/>
        <w:jc w:val="both"/>
        <w:rPr>
          <w:rFonts w:ascii="Tahoma" w:hAnsi="Tahoma" w:cs="Tahoma"/>
        </w:rPr>
      </w:pPr>
    </w:p>
    <w:p w14:paraId="721ADA18" w14:textId="77777777" w:rsidR="0040711D" w:rsidRPr="00026AB7" w:rsidRDefault="0040711D" w:rsidP="00F63D98">
      <w:pPr>
        <w:keepLines/>
        <w:widowControl w:val="0"/>
        <w:tabs>
          <w:tab w:val="left" w:pos="284"/>
        </w:tabs>
        <w:jc w:val="both"/>
        <w:rPr>
          <w:rFonts w:ascii="Tahoma" w:hAnsi="Tahoma" w:cs="Tahoma"/>
        </w:rPr>
      </w:pPr>
      <w:r w:rsidRPr="00026AB7">
        <w:rPr>
          <w:rFonts w:ascii="Tahoma" w:hAnsi="Tahoma" w:cs="Tahoma"/>
          <w:b/>
        </w:rPr>
        <w:t xml:space="preserve">B. </w:t>
      </w:r>
      <w:r w:rsidRPr="00026AB7">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B2DB006" w14:textId="77777777" w:rsidR="0040711D" w:rsidRPr="00026AB7" w:rsidRDefault="0040711D" w:rsidP="00F63D98">
      <w:pPr>
        <w:keepLines/>
        <w:widowControl w:val="0"/>
        <w:jc w:val="both"/>
        <w:rPr>
          <w:rFonts w:ascii="Tahoma" w:hAnsi="Tahoma" w:cs="Tahoma"/>
          <w:b/>
          <w:smallCaps/>
        </w:rPr>
      </w:pPr>
    </w:p>
    <w:p w14:paraId="72C69FD5" w14:textId="77777777" w:rsidR="0040711D" w:rsidRPr="00026AB7" w:rsidRDefault="0040711D" w:rsidP="00F63D98">
      <w:pPr>
        <w:keepLines/>
        <w:widowControl w:val="0"/>
        <w:jc w:val="both"/>
        <w:rPr>
          <w:rFonts w:ascii="Tahoma" w:hAnsi="Tahoma" w:cs="Tahoma"/>
          <w:b/>
          <w:smallCaps/>
        </w:rPr>
      </w:pPr>
      <w:r w:rsidRPr="00026AB7">
        <w:rPr>
          <w:rFonts w:ascii="Tahoma" w:hAnsi="Tahoma" w:cs="Tahoma"/>
          <w:b/>
          <w:smallCaps/>
        </w:rPr>
        <w:t>Dokazila:</w:t>
      </w:r>
    </w:p>
    <w:p w14:paraId="48EE9D6C" w14:textId="77777777" w:rsidR="0040711D" w:rsidRPr="00026AB7" w:rsidRDefault="0040711D" w:rsidP="00F63D98">
      <w:pPr>
        <w:keepLines/>
        <w:widowControl w:val="0"/>
        <w:jc w:val="both"/>
        <w:rPr>
          <w:rFonts w:ascii="Tahoma" w:hAnsi="Tahoma" w:cs="Tahoma"/>
          <w:b/>
        </w:rPr>
      </w:pPr>
      <w:r w:rsidRPr="00026AB7">
        <w:rPr>
          <w:rFonts w:ascii="Tahoma" w:hAnsi="Tahoma" w:cs="Tahoma"/>
        </w:rPr>
        <w:t>Izpolnjen ESPD (</w:t>
      </w:r>
      <w:r w:rsidRPr="00026AB7">
        <w:rPr>
          <w:rFonts w:ascii="Tahoma" w:hAnsi="Tahoma" w:cs="Tahoma"/>
          <w:i/>
        </w:rPr>
        <w:t>v »Del VI: Sklepne izjave«</w:t>
      </w:r>
      <w:r w:rsidRPr="00026AB7">
        <w:rPr>
          <w:rFonts w:ascii="Tahoma" w:hAnsi="Tahoma" w:cs="Tahoma"/>
        </w:rPr>
        <w:t>) s strani vseh gospodarskih subjektov v ponudbi.</w:t>
      </w:r>
      <w:r w:rsidRPr="00026AB7">
        <w:rPr>
          <w:rFonts w:ascii="Tahoma" w:hAnsi="Tahoma" w:cs="Tahoma"/>
          <w:b/>
        </w:rPr>
        <w:t xml:space="preserve"> </w:t>
      </w:r>
    </w:p>
    <w:p w14:paraId="051A1992" w14:textId="77777777" w:rsidR="0040711D" w:rsidRPr="00026AB7" w:rsidRDefault="0040711D" w:rsidP="00F63D98">
      <w:pPr>
        <w:keepLines/>
        <w:widowControl w:val="0"/>
        <w:jc w:val="both"/>
        <w:rPr>
          <w:rFonts w:ascii="Tahoma" w:hAnsi="Tahoma" w:cs="Tahoma"/>
          <w:sz w:val="16"/>
        </w:rPr>
      </w:pPr>
    </w:p>
    <w:p w14:paraId="5553A7A4" w14:textId="77777777" w:rsidR="0040711D" w:rsidRPr="00026AB7" w:rsidRDefault="0040711D" w:rsidP="00F63D98">
      <w:pPr>
        <w:keepLines/>
        <w:widowControl w:val="0"/>
        <w:jc w:val="both"/>
        <w:rPr>
          <w:rFonts w:ascii="Tahoma" w:hAnsi="Tahoma" w:cs="Tahoma"/>
        </w:rPr>
      </w:pPr>
      <w:r w:rsidRPr="00026AB7">
        <w:rPr>
          <w:rFonts w:ascii="Tahoma" w:hAnsi="Tahoma" w:cs="Tahoma"/>
          <w:b/>
        </w:rPr>
        <w:t xml:space="preserve">Ponudnik </w:t>
      </w:r>
      <w:r w:rsidRPr="00026AB7">
        <w:rPr>
          <w:rFonts w:ascii="Tahoma" w:hAnsi="Tahoma" w:cs="Tahoma"/>
          <w:b/>
          <w:u w:val="single"/>
        </w:rPr>
        <w:t>lahko že ob oddaji ponudbe</w:t>
      </w:r>
      <w:r w:rsidRPr="00026AB7">
        <w:rPr>
          <w:rFonts w:ascii="Tahoma" w:hAnsi="Tahoma" w:cs="Tahoma"/>
          <w:b/>
        </w:rPr>
        <w:t xml:space="preserve"> predloži predmetno Prilogi 3/3, </w:t>
      </w:r>
      <w:r w:rsidRPr="00026AB7">
        <w:rPr>
          <w:rFonts w:ascii="Tahoma" w:hAnsi="Tahoma" w:cs="Tahoma"/>
        </w:rPr>
        <w:t xml:space="preserve">in sicer </w:t>
      </w:r>
      <w:r w:rsidRPr="00026AB7">
        <w:rPr>
          <w:rFonts w:ascii="Tahoma" w:hAnsi="Tahoma" w:cs="Tahoma"/>
          <w:u w:val="single"/>
        </w:rPr>
        <w:t>za vse</w:t>
      </w:r>
      <w:r w:rsidRPr="00026AB7">
        <w:rPr>
          <w:rFonts w:ascii="Tahoma" w:hAnsi="Tahoma" w:cs="Tahoma"/>
        </w:rPr>
        <w:t xml:space="preserve"> gospodarske subjekte, ki nastopajo v ponudbi skupaj s ponudnikom (za vse partnerje, podizvajalce in/ali s subjekte, katerih zmogljivosti uporablja gospodarski subjekt).</w:t>
      </w:r>
    </w:p>
    <w:p w14:paraId="792254BB" w14:textId="77777777" w:rsidR="00735D2D" w:rsidRPr="00026AB7" w:rsidRDefault="00735D2D" w:rsidP="00F63D98">
      <w:pPr>
        <w:keepLines/>
        <w:widowControl w:val="0"/>
        <w:tabs>
          <w:tab w:val="left" w:pos="284"/>
        </w:tabs>
        <w:jc w:val="both"/>
        <w:rPr>
          <w:rFonts w:ascii="Tahoma" w:hAnsi="Tahoma" w:cs="Tahoma"/>
          <w:sz w:val="28"/>
        </w:rPr>
      </w:pPr>
    </w:p>
    <w:p w14:paraId="6146C23F" w14:textId="77777777" w:rsidR="0040711D" w:rsidRPr="00026AB7" w:rsidRDefault="0040711D" w:rsidP="00F63D98">
      <w:pPr>
        <w:keepLines/>
        <w:widowControl w:val="0"/>
        <w:numPr>
          <w:ilvl w:val="1"/>
          <w:numId w:val="2"/>
        </w:numPr>
        <w:jc w:val="both"/>
        <w:rPr>
          <w:rFonts w:ascii="Tahoma" w:hAnsi="Tahoma" w:cs="Tahoma"/>
          <w:b/>
        </w:rPr>
      </w:pPr>
      <w:r w:rsidRPr="00026AB7">
        <w:rPr>
          <w:rFonts w:ascii="Tahoma" w:hAnsi="Tahoma" w:cs="Tahoma"/>
          <w:b/>
        </w:rPr>
        <w:t>SPREJEMANJE POGOJEV RAZPISNE DOKUMENTACIJE</w:t>
      </w:r>
    </w:p>
    <w:p w14:paraId="7296D61B" w14:textId="77777777" w:rsidR="0040711D" w:rsidRPr="00026AB7" w:rsidRDefault="0040711D" w:rsidP="00F63D98">
      <w:pPr>
        <w:keepLines/>
        <w:widowControl w:val="0"/>
        <w:jc w:val="both"/>
        <w:rPr>
          <w:rFonts w:ascii="Tahoma" w:hAnsi="Tahoma" w:cs="Tahoma"/>
        </w:rPr>
      </w:pPr>
    </w:p>
    <w:p w14:paraId="1FA0C73E" w14:textId="77777777" w:rsidR="0040711D" w:rsidRPr="00026AB7" w:rsidRDefault="0040711D" w:rsidP="00F63D98">
      <w:pPr>
        <w:keepLines/>
        <w:widowControl w:val="0"/>
        <w:tabs>
          <w:tab w:val="left" w:pos="284"/>
        </w:tabs>
        <w:jc w:val="both"/>
        <w:rPr>
          <w:rFonts w:ascii="Tahoma" w:hAnsi="Tahoma" w:cs="Tahoma"/>
        </w:rPr>
      </w:pPr>
      <w:r w:rsidRPr="00026AB7">
        <w:rPr>
          <w:rFonts w:ascii="Tahoma" w:hAnsi="Tahoma" w:cs="Tahoma"/>
        </w:rPr>
        <w:t xml:space="preserve">Ponudnik, skupina ponudnikov v okviru skupne ponudbe (partner/ji), vsi v ponudbi navedeni podizvajalci ter </w:t>
      </w:r>
      <w:r w:rsidRPr="00026AB7">
        <w:rPr>
          <w:rFonts w:ascii="Tahoma" w:hAnsi="Tahoma" w:cs="Tahoma"/>
          <w:bCs/>
        </w:rPr>
        <w:t>subjekti, katerega zmogljivost bo ponudnik uporabil</w:t>
      </w:r>
      <w:r w:rsidRPr="00026AB7">
        <w:rPr>
          <w:rFonts w:ascii="Tahoma" w:hAnsi="Tahoma" w:cs="Tahoma"/>
        </w:rPr>
        <w:t xml:space="preserve"> (velja za podizvajalca in </w:t>
      </w:r>
      <w:r w:rsidRPr="00026AB7">
        <w:rPr>
          <w:rFonts w:ascii="Tahoma" w:hAnsi="Tahoma" w:cs="Tahoma"/>
          <w:bCs/>
        </w:rPr>
        <w:t>subjekta, katerega zmogljivost bo ponudnik uporabil)</w:t>
      </w:r>
      <w:r w:rsidRPr="00026AB7">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76084BB2" w14:textId="77777777" w:rsidR="0040711D" w:rsidRPr="00026AB7" w:rsidRDefault="0040711D" w:rsidP="00F63D98">
      <w:pPr>
        <w:keepLines/>
        <w:widowControl w:val="0"/>
        <w:tabs>
          <w:tab w:val="left" w:pos="284"/>
        </w:tabs>
        <w:jc w:val="both"/>
        <w:rPr>
          <w:rFonts w:ascii="Tahoma" w:hAnsi="Tahoma" w:cs="Tahoma"/>
          <w:sz w:val="10"/>
        </w:rPr>
      </w:pPr>
    </w:p>
    <w:p w14:paraId="374CD204" w14:textId="77777777" w:rsidR="0040711D" w:rsidRPr="00026AB7" w:rsidRDefault="0040711D" w:rsidP="00F63D98">
      <w:pPr>
        <w:keepLines/>
        <w:widowControl w:val="0"/>
        <w:jc w:val="both"/>
        <w:rPr>
          <w:rFonts w:ascii="Tahoma" w:hAnsi="Tahoma" w:cs="Tahoma"/>
          <w:b/>
          <w:smallCaps/>
        </w:rPr>
      </w:pPr>
      <w:r w:rsidRPr="00026AB7">
        <w:rPr>
          <w:rFonts w:ascii="Tahoma" w:hAnsi="Tahoma" w:cs="Tahoma"/>
          <w:b/>
          <w:smallCaps/>
        </w:rPr>
        <w:t>Dokazila:</w:t>
      </w:r>
    </w:p>
    <w:p w14:paraId="1921C217" w14:textId="11FE9A1C" w:rsidR="0040711D" w:rsidRPr="00026AB7" w:rsidRDefault="0040711D" w:rsidP="00F63D98">
      <w:pPr>
        <w:keepLines/>
        <w:widowControl w:val="0"/>
        <w:jc w:val="both"/>
        <w:rPr>
          <w:rFonts w:ascii="Tahoma" w:hAnsi="Tahoma" w:cs="Tahoma"/>
        </w:rPr>
      </w:pPr>
      <w:r w:rsidRPr="00026AB7">
        <w:rPr>
          <w:rFonts w:ascii="Tahoma" w:hAnsi="Tahoma" w:cs="Tahoma"/>
        </w:rPr>
        <w:t>Izpolnjen ESPD (</w:t>
      </w:r>
      <w:r w:rsidRPr="00026AB7">
        <w:rPr>
          <w:rFonts w:ascii="Tahoma" w:hAnsi="Tahoma" w:cs="Tahoma"/>
          <w:i/>
        </w:rPr>
        <w:t>v »Del VI: Sklepne izjave«</w:t>
      </w:r>
      <w:r w:rsidRPr="00026AB7">
        <w:rPr>
          <w:rFonts w:ascii="Tahoma" w:hAnsi="Tahoma" w:cs="Tahoma"/>
        </w:rPr>
        <w:t>) s strani vseh gospodarskih subjektov v ponudbi.</w:t>
      </w:r>
    </w:p>
    <w:p w14:paraId="6F6AE26F" w14:textId="0610138B" w:rsidR="00735D2D" w:rsidRPr="00026AB7" w:rsidRDefault="00735D2D" w:rsidP="00F63D98">
      <w:pPr>
        <w:keepLines/>
        <w:widowControl w:val="0"/>
        <w:jc w:val="both"/>
        <w:rPr>
          <w:rFonts w:ascii="Tahoma" w:hAnsi="Tahoma" w:cs="Tahoma"/>
        </w:rPr>
      </w:pPr>
    </w:p>
    <w:p w14:paraId="31CA7B09" w14:textId="77777777" w:rsidR="00735D2D" w:rsidRPr="00026AB7" w:rsidRDefault="00735D2D" w:rsidP="00F63D98">
      <w:pPr>
        <w:keepLines/>
        <w:widowControl w:val="0"/>
        <w:jc w:val="both"/>
        <w:rPr>
          <w:rFonts w:ascii="Tahoma" w:hAnsi="Tahoma" w:cs="Tahoma"/>
        </w:rPr>
      </w:pPr>
    </w:p>
    <w:p w14:paraId="3FC56614" w14:textId="77777777" w:rsidR="003F44EF" w:rsidRPr="00026AB7" w:rsidRDefault="003F44EF" w:rsidP="00F63D98">
      <w:pPr>
        <w:keepLines/>
        <w:widowControl w:val="0"/>
        <w:rPr>
          <w:rFonts w:ascii="Tahoma" w:hAnsi="Tahoma" w:cs="Tahoma"/>
          <w:b/>
          <w:sz w:val="24"/>
        </w:rPr>
      </w:pPr>
      <w:r w:rsidRPr="00026AB7">
        <w:rPr>
          <w:rFonts w:ascii="Tahoma" w:hAnsi="Tahoma" w:cs="Tahoma"/>
          <w:b/>
          <w:sz w:val="24"/>
        </w:rPr>
        <w:br w:type="page"/>
      </w:r>
    </w:p>
    <w:p w14:paraId="234A27FE" w14:textId="2C7C834A" w:rsidR="00C47526" w:rsidRPr="00026AB7" w:rsidRDefault="00C47526" w:rsidP="00F63D98">
      <w:pPr>
        <w:keepLines/>
        <w:widowControl w:val="0"/>
        <w:numPr>
          <w:ilvl w:val="0"/>
          <w:numId w:val="2"/>
        </w:numPr>
        <w:jc w:val="both"/>
        <w:rPr>
          <w:rFonts w:ascii="Tahoma" w:hAnsi="Tahoma" w:cs="Tahoma"/>
          <w:b/>
          <w:sz w:val="24"/>
        </w:rPr>
      </w:pPr>
      <w:r w:rsidRPr="00026AB7">
        <w:rPr>
          <w:rFonts w:ascii="Tahoma" w:hAnsi="Tahoma" w:cs="Tahoma"/>
          <w:b/>
          <w:sz w:val="24"/>
        </w:rPr>
        <w:lastRenderedPageBreak/>
        <w:t>FINANČNA ZAVAROVANJA</w:t>
      </w:r>
    </w:p>
    <w:p w14:paraId="6EECF1E5" w14:textId="77777777" w:rsidR="00C47526" w:rsidRPr="00026AB7" w:rsidRDefault="00C47526" w:rsidP="00F63D98">
      <w:pPr>
        <w:keepLines/>
        <w:widowControl w:val="0"/>
      </w:pPr>
    </w:p>
    <w:p w14:paraId="1308C7FE" w14:textId="77777777" w:rsidR="00C47526" w:rsidRPr="00026AB7" w:rsidRDefault="00C47526" w:rsidP="00F63D98">
      <w:pPr>
        <w:pStyle w:val="Odstavekseznama"/>
        <w:keepLines/>
        <w:widowControl w:val="0"/>
        <w:numPr>
          <w:ilvl w:val="1"/>
          <w:numId w:val="2"/>
        </w:numPr>
        <w:jc w:val="both"/>
        <w:rPr>
          <w:rFonts w:ascii="Tahoma" w:hAnsi="Tahoma" w:cs="Tahoma"/>
          <w:b/>
        </w:rPr>
      </w:pPr>
      <w:r w:rsidRPr="00026AB7">
        <w:rPr>
          <w:rFonts w:ascii="Tahoma" w:hAnsi="Tahoma" w:cs="Tahoma"/>
          <w:b/>
        </w:rPr>
        <w:t>Splošno</w:t>
      </w:r>
    </w:p>
    <w:p w14:paraId="52ED2108" w14:textId="77777777" w:rsidR="00C47526" w:rsidRPr="00026AB7" w:rsidRDefault="00C47526" w:rsidP="00F63D98">
      <w:pPr>
        <w:keepLines/>
        <w:widowControl w:val="0"/>
        <w:jc w:val="both"/>
        <w:rPr>
          <w:rFonts w:ascii="Tahoma" w:hAnsi="Tahoma" w:cs="Tahoma"/>
        </w:rPr>
      </w:pPr>
    </w:p>
    <w:p w14:paraId="6E190DDD" w14:textId="77777777" w:rsidR="00C47526" w:rsidRPr="00026AB7" w:rsidRDefault="00C47526" w:rsidP="00F63D98">
      <w:pPr>
        <w:keepLines/>
        <w:widowControl w:val="0"/>
        <w:jc w:val="both"/>
        <w:rPr>
          <w:rFonts w:ascii="Tahoma" w:hAnsi="Tahoma" w:cs="Tahoma"/>
          <w:b/>
        </w:rPr>
      </w:pPr>
      <w:r w:rsidRPr="00026AB7">
        <w:rPr>
          <w:rFonts w:ascii="Tahoma" w:hAnsi="Tahoma" w:cs="Tahoma"/>
        </w:rPr>
        <w:t>Ponudnik mora za zavarovanje izpolnitve svoje obveznosti do naročnika, naročniku predložiti bianko menico z lastno menično izjavo. Menične izjave</w:t>
      </w:r>
      <w:r w:rsidRPr="00026AB7">
        <w:t xml:space="preserve"> </w:t>
      </w:r>
      <w:r w:rsidRPr="00026AB7">
        <w:rPr>
          <w:rFonts w:ascii="Tahoma" w:hAnsi="Tahoma" w:cs="Tahoma"/>
        </w:rPr>
        <w:t>morajo biti brezpogojne in plačljive na prvi poziv in morajo biti izdane po vzorcih iz razpisne dokumentacije.</w:t>
      </w:r>
    </w:p>
    <w:p w14:paraId="5235CEF2" w14:textId="77777777" w:rsidR="00C47526" w:rsidRPr="00026AB7" w:rsidRDefault="00C47526" w:rsidP="00F63D98">
      <w:pPr>
        <w:keepLines/>
        <w:widowControl w:val="0"/>
        <w:jc w:val="both"/>
        <w:rPr>
          <w:rFonts w:ascii="Tahoma" w:hAnsi="Tahoma" w:cs="Tahoma"/>
          <w:b/>
        </w:rPr>
      </w:pPr>
    </w:p>
    <w:p w14:paraId="7550F6E6" w14:textId="77777777" w:rsidR="00C47526" w:rsidRPr="00026AB7" w:rsidRDefault="00C47526" w:rsidP="00F63D98">
      <w:pPr>
        <w:keepLines/>
        <w:widowControl w:val="0"/>
        <w:jc w:val="both"/>
        <w:rPr>
          <w:rFonts w:ascii="Tahoma" w:hAnsi="Tahoma" w:cs="Tahoma"/>
        </w:rPr>
      </w:pPr>
      <w:r w:rsidRPr="00026AB7">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3E1CBF5B" w14:textId="77777777" w:rsidR="00C47526" w:rsidRPr="00026AB7" w:rsidRDefault="00C47526" w:rsidP="00F63D98">
      <w:pPr>
        <w:keepLines/>
        <w:widowControl w:val="0"/>
      </w:pPr>
    </w:p>
    <w:p w14:paraId="6FE5CBD0" w14:textId="77777777" w:rsidR="00C47526" w:rsidRPr="00026AB7" w:rsidRDefault="00C47526" w:rsidP="00F63D98">
      <w:pPr>
        <w:keepLines/>
        <w:widowControl w:val="0"/>
        <w:numPr>
          <w:ilvl w:val="1"/>
          <w:numId w:val="2"/>
        </w:numPr>
        <w:jc w:val="both"/>
        <w:rPr>
          <w:rFonts w:ascii="Tahoma" w:hAnsi="Tahoma" w:cs="Tahoma"/>
          <w:b/>
        </w:rPr>
      </w:pPr>
      <w:r w:rsidRPr="00026AB7">
        <w:rPr>
          <w:rFonts w:ascii="Tahoma" w:hAnsi="Tahoma" w:cs="Tahoma"/>
          <w:b/>
        </w:rPr>
        <w:t>Zavarovanje resnosti ponudbe</w:t>
      </w:r>
    </w:p>
    <w:p w14:paraId="5DC8EEE2" w14:textId="77777777" w:rsidR="00C47526" w:rsidRPr="00026AB7" w:rsidRDefault="00C47526" w:rsidP="00F63D98">
      <w:pPr>
        <w:keepLines/>
        <w:widowControl w:val="0"/>
        <w:ind w:left="720"/>
        <w:jc w:val="both"/>
        <w:rPr>
          <w:rFonts w:ascii="Tahoma" w:hAnsi="Tahoma" w:cs="Tahoma"/>
          <w:b/>
        </w:rPr>
      </w:pPr>
    </w:p>
    <w:p w14:paraId="00814BEB" w14:textId="68585EB7" w:rsidR="00C47526" w:rsidRPr="00026AB7" w:rsidRDefault="006E4290" w:rsidP="00F63D98">
      <w:pPr>
        <w:keepLines/>
        <w:widowControl w:val="0"/>
        <w:jc w:val="both"/>
        <w:rPr>
          <w:rFonts w:ascii="Tahoma" w:hAnsi="Tahoma" w:cs="Tahoma"/>
          <w:u w:val="single"/>
        </w:rPr>
      </w:pPr>
      <w:r w:rsidRPr="00026AB7">
        <w:rPr>
          <w:rFonts w:ascii="Tahoma" w:hAnsi="Tahoma" w:cs="Tahoma"/>
          <w:b/>
          <w:color w:val="760000"/>
          <w:u w:val="single"/>
        </w:rPr>
        <w:t>Navodila glede pošiljanja</w:t>
      </w:r>
      <w:r w:rsidRPr="00026AB7">
        <w:rPr>
          <w:rFonts w:ascii="Tahoma" w:hAnsi="Tahoma" w:cs="Tahoma"/>
          <w:color w:val="760000"/>
          <w:u w:val="single"/>
        </w:rPr>
        <w:t xml:space="preserve"> </w:t>
      </w:r>
      <w:r w:rsidRPr="00026AB7">
        <w:rPr>
          <w:rFonts w:ascii="Tahoma" w:hAnsi="Tahoma" w:cs="Tahoma"/>
          <w:b/>
          <w:color w:val="760000"/>
          <w:u w:val="single"/>
        </w:rPr>
        <w:t>bianko menice in menične izjave</w:t>
      </w:r>
      <w:r w:rsidRPr="00026AB7">
        <w:rPr>
          <w:rFonts w:ascii="Tahoma" w:hAnsi="Tahoma" w:cs="Tahoma"/>
        </w:rPr>
        <w:t xml:space="preserve"> – Ponudnik menice </w:t>
      </w:r>
      <w:r w:rsidRPr="00026AB7">
        <w:rPr>
          <w:rFonts w:ascii="Tahoma" w:hAnsi="Tahoma" w:cs="Tahoma"/>
          <w:b/>
          <w:u w:val="single"/>
        </w:rPr>
        <w:t>ne sme</w:t>
      </w:r>
      <w:r w:rsidRPr="00026AB7">
        <w:rPr>
          <w:rFonts w:ascii="Tahoma" w:hAnsi="Tahoma" w:cs="Tahoma"/>
        </w:rPr>
        <w:t xml:space="preserve"> oddati preko sistema e-JN ampak po</w:t>
      </w:r>
      <w:r w:rsidRPr="00026AB7">
        <w:rPr>
          <w:rFonts w:ascii="Tahoma" w:hAnsi="Tahoma" w:cs="Tahoma"/>
          <w:b/>
          <w:sz w:val="18"/>
        </w:rPr>
        <w:t xml:space="preserve"> </w:t>
      </w:r>
      <w:r w:rsidRPr="00026AB7">
        <w:rPr>
          <w:rFonts w:ascii="Tahoma" w:hAnsi="Tahoma" w:cs="Tahoma"/>
          <w:b/>
        </w:rPr>
        <w:t>pošti/osebno,</w:t>
      </w:r>
      <w:r w:rsidRPr="00026AB7">
        <w:rPr>
          <w:rFonts w:ascii="Tahoma" w:hAnsi="Tahoma" w:cs="Tahoma"/>
        </w:rPr>
        <w:t xml:space="preserve"> zato naj glede pošiljanja bianko menice in menične izjave upošteva </w:t>
      </w:r>
      <w:r w:rsidRPr="00026AB7">
        <w:rPr>
          <w:rFonts w:ascii="Tahoma" w:hAnsi="Tahoma" w:cs="Tahoma"/>
          <w:u w:val="single"/>
        </w:rPr>
        <w:t>zadnjo alinejo</w:t>
      </w:r>
      <w:r w:rsidRPr="00026AB7">
        <w:rPr>
          <w:rFonts w:ascii="Tahoma" w:hAnsi="Tahoma" w:cs="Tahoma"/>
        </w:rPr>
        <w:t xml:space="preserve"> </w:t>
      </w:r>
      <w:r w:rsidRPr="00026AB7">
        <w:rPr>
          <w:rFonts w:ascii="Tahoma" w:hAnsi="Tahoma" w:cs="Tahoma"/>
          <w:b/>
        </w:rPr>
        <w:t>točke 6.1.4.</w:t>
      </w:r>
      <w:r w:rsidRPr="00026AB7">
        <w:rPr>
          <w:rFonts w:ascii="Tahoma" w:hAnsi="Tahoma" w:cs="Tahoma"/>
        </w:rPr>
        <w:t xml:space="preserve"> »Navodila ponudniku glede nalaganja ponudbene dokumentacije v sistemu e-JN«</w:t>
      </w:r>
      <w:r w:rsidRPr="00026AB7">
        <w:rPr>
          <w:rFonts w:ascii="Tahoma" w:hAnsi="Tahoma" w:cs="Tahoma"/>
          <w:b/>
        </w:rPr>
        <w:t>!!!!!</w:t>
      </w:r>
    </w:p>
    <w:p w14:paraId="7B4A147D" w14:textId="77777777" w:rsidR="00C47526" w:rsidRPr="00026AB7" w:rsidRDefault="00C47526" w:rsidP="00F63D98">
      <w:pPr>
        <w:pStyle w:val="Odstavekseznama"/>
        <w:keepLines/>
        <w:widowControl w:val="0"/>
        <w:ind w:left="0"/>
        <w:jc w:val="both"/>
        <w:rPr>
          <w:rFonts w:ascii="Tahoma" w:hAnsi="Tahoma" w:cs="Tahoma"/>
        </w:rPr>
      </w:pPr>
    </w:p>
    <w:p w14:paraId="6401005C" w14:textId="77777777" w:rsidR="00C47526" w:rsidRPr="00026AB7" w:rsidRDefault="00C47526" w:rsidP="00F63D98">
      <w:pPr>
        <w:pStyle w:val="Odstavekseznama"/>
        <w:keepLines/>
        <w:widowControl w:val="0"/>
        <w:ind w:left="0"/>
        <w:jc w:val="both"/>
        <w:rPr>
          <w:rFonts w:ascii="Tahoma" w:hAnsi="Tahoma" w:cs="Tahoma"/>
          <w:b/>
          <w:u w:val="single"/>
        </w:rPr>
      </w:pPr>
      <w:r w:rsidRPr="00026AB7">
        <w:rPr>
          <w:rFonts w:ascii="Tahoma" w:hAnsi="Tahoma" w:cs="Tahoma"/>
        </w:rPr>
        <w:t xml:space="preserve">Ponudnik mora za zavarovanje resnosti ponudbe priložiti </w:t>
      </w:r>
      <w:r w:rsidRPr="00026AB7">
        <w:rPr>
          <w:rFonts w:ascii="Tahoma" w:hAnsi="Tahoma" w:cs="Tahoma"/>
          <w:u w:val="single"/>
        </w:rPr>
        <w:t>podpisano in žigosano bianko menico</w:t>
      </w:r>
      <w:r w:rsidRPr="00026AB7">
        <w:rPr>
          <w:rFonts w:ascii="Tahoma" w:hAnsi="Tahoma" w:cs="Tahoma"/>
        </w:rPr>
        <w:t xml:space="preserve"> </w:t>
      </w:r>
      <w:r w:rsidRPr="00026AB7">
        <w:rPr>
          <w:rFonts w:ascii="Tahoma" w:hAnsi="Tahoma" w:cs="Tahoma"/>
          <w:b/>
        </w:rPr>
        <w:t>ter</w:t>
      </w:r>
      <w:r w:rsidRPr="00026AB7">
        <w:rPr>
          <w:rFonts w:ascii="Tahoma" w:hAnsi="Tahoma" w:cs="Tahoma"/>
        </w:rPr>
        <w:t xml:space="preserve"> </w:t>
      </w:r>
      <w:r w:rsidRPr="00026AB7">
        <w:rPr>
          <w:rFonts w:ascii="Tahoma" w:hAnsi="Tahoma" w:cs="Tahoma"/>
          <w:u w:val="single"/>
        </w:rPr>
        <w:t>izpolnjen, podpisan in žigosan obrazec</w:t>
      </w:r>
      <w:r w:rsidRPr="00026AB7">
        <w:rPr>
          <w:rFonts w:ascii="Tahoma" w:hAnsi="Tahoma" w:cs="Tahoma"/>
        </w:rPr>
        <w:t xml:space="preserve"> »Menična izjava za zavarovanje resnosti ponudbe«</w:t>
      </w:r>
      <w:r w:rsidRPr="00026AB7">
        <w:rPr>
          <w:rFonts w:ascii="Tahoma" w:hAnsi="Tahoma" w:cs="Tahoma"/>
          <w:b/>
        </w:rPr>
        <w:t xml:space="preserve"> </w:t>
      </w:r>
      <w:r w:rsidRPr="00026AB7">
        <w:rPr>
          <w:rFonts w:ascii="Tahoma" w:hAnsi="Tahoma" w:cs="Tahoma"/>
          <w:b/>
          <w:u w:val="single"/>
        </w:rPr>
        <w:t>z dobo veljavnosti do (vključno) dneva/datuma veljavnosti ponudbe</w:t>
      </w:r>
      <w:r w:rsidRPr="00026AB7">
        <w:rPr>
          <w:rFonts w:ascii="Tahoma" w:hAnsi="Tahoma" w:cs="Tahoma"/>
          <w:b/>
        </w:rPr>
        <w:t xml:space="preserve"> in</w:t>
      </w:r>
      <w:r w:rsidRPr="00026AB7">
        <w:rPr>
          <w:rFonts w:ascii="Tahoma" w:hAnsi="Tahoma" w:cs="Tahoma"/>
        </w:rPr>
        <w:t xml:space="preserve"> </w:t>
      </w:r>
      <w:r w:rsidRPr="00026AB7">
        <w:rPr>
          <w:rFonts w:ascii="Tahoma" w:hAnsi="Tahoma" w:cs="Tahoma"/>
          <w:b/>
          <w:u w:val="single"/>
        </w:rPr>
        <w:t>v višini za :</w:t>
      </w:r>
    </w:p>
    <w:p w14:paraId="1577C608" w14:textId="77777777" w:rsidR="00C47526" w:rsidRPr="00026AB7" w:rsidRDefault="00C47526" w:rsidP="00F63D98">
      <w:pPr>
        <w:pStyle w:val="Odstavekseznama"/>
        <w:keepLines/>
        <w:widowControl w:val="0"/>
        <w:ind w:left="0"/>
        <w:jc w:val="both"/>
        <w:rPr>
          <w:rFonts w:ascii="Tahoma" w:hAnsi="Tahoma" w:cs="Tahoma"/>
          <w:sz w:val="16"/>
        </w:rPr>
      </w:pP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2410"/>
      </w:tblGrid>
      <w:tr w:rsidR="00C47526" w:rsidRPr="00026AB7" w14:paraId="679A21FE" w14:textId="77777777" w:rsidTr="0037044D">
        <w:tc>
          <w:tcPr>
            <w:tcW w:w="1502" w:type="dxa"/>
            <w:shd w:val="clear" w:color="auto" w:fill="auto"/>
          </w:tcPr>
          <w:p w14:paraId="2EF4D701" w14:textId="77777777" w:rsidR="00C47526" w:rsidRPr="00026AB7" w:rsidRDefault="00C47526" w:rsidP="00F63D98">
            <w:pPr>
              <w:keepLines/>
              <w:widowControl w:val="0"/>
              <w:jc w:val="center"/>
              <w:rPr>
                <w:rFonts w:ascii="Tahoma" w:hAnsi="Tahoma" w:cs="Tahoma"/>
                <w:b/>
              </w:rPr>
            </w:pPr>
            <w:r w:rsidRPr="00026AB7">
              <w:rPr>
                <w:rFonts w:ascii="Tahoma" w:hAnsi="Tahoma" w:cs="Tahoma"/>
                <w:b/>
              </w:rPr>
              <w:t>Sklop</w:t>
            </w:r>
          </w:p>
        </w:tc>
        <w:tc>
          <w:tcPr>
            <w:tcW w:w="2410" w:type="dxa"/>
            <w:shd w:val="clear" w:color="auto" w:fill="auto"/>
          </w:tcPr>
          <w:p w14:paraId="01E920C0" w14:textId="77777777" w:rsidR="00C47526" w:rsidRPr="00026AB7" w:rsidRDefault="00C47526" w:rsidP="00F63D98">
            <w:pPr>
              <w:keepLines/>
              <w:widowControl w:val="0"/>
              <w:jc w:val="center"/>
              <w:rPr>
                <w:rFonts w:ascii="Tahoma" w:hAnsi="Tahoma" w:cs="Tahoma"/>
                <w:b/>
              </w:rPr>
            </w:pPr>
            <w:r w:rsidRPr="00026AB7">
              <w:rPr>
                <w:rFonts w:ascii="Tahoma" w:hAnsi="Tahoma" w:cs="Tahoma"/>
                <w:b/>
              </w:rPr>
              <w:t>Višina zavarovanja</w:t>
            </w:r>
          </w:p>
        </w:tc>
      </w:tr>
      <w:tr w:rsidR="00C47526" w:rsidRPr="00026AB7" w14:paraId="480629C1" w14:textId="77777777" w:rsidTr="0037044D">
        <w:tc>
          <w:tcPr>
            <w:tcW w:w="1502" w:type="dxa"/>
            <w:shd w:val="clear" w:color="auto" w:fill="auto"/>
          </w:tcPr>
          <w:p w14:paraId="1F16E89E" w14:textId="0488B53B" w:rsidR="00C47526" w:rsidRPr="00026AB7" w:rsidRDefault="00C47526" w:rsidP="00F63D98">
            <w:pPr>
              <w:keepLines/>
              <w:widowControl w:val="0"/>
              <w:jc w:val="center"/>
              <w:rPr>
                <w:rFonts w:ascii="Tahoma" w:hAnsi="Tahoma" w:cs="Tahoma"/>
              </w:rPr>
            </w:pPr>
            <w:r w:rsidRPr="00026AB7">
              <w:rPr>
                <w:rFonts w:ascii="Tahoma" w:hAnsi="Tahoma" w:cs="Tahoma"/>
              </w:rPr>
              <w:t>Sklop 1</w:t>
            </w:r>
          </w:p>
        </w:tc>
        <w:tc>
          <w:tcPr>
            <w:tcW w:w="2410" w:type="dxa"/>
            <w:shd w:val="clear" w:color="auto" w:fill="auto"/>
          </w:tcPr>
          <w:p w14:paraId="4CE6A99F" w14:textId="628149A2" w:rsidR="00C47526" w:rsidRPr="00026AB7" w:rsidRDefault="004F5EBD" w:rsidP="00F63D98">
            <w:pPr>
              <w:keepLines/>
              <w:widowControl w:val="0"/>
              <w:jc w:val="center"/>
              <w:rPr>
                <w:rFonts w:ascii="Tahoma" w:hAnsi="Tahoma" w:cs="Tahoma"/>
              </w:rPr>
            </w:pPr>
            <w:r w:rsidRPr="00026AB7">
              <w:rPr>
                <w:rFonts w:ascii="Tahoma" w:hAnsi="Tahoma" w:cs="Tahoma"/>
              </w:rPr>
              <w:t>10</w:t>
            </w:r>
            <w:r w:rsidR="00C47526" w:rsidRPr="00026AB7">
              <w:rPr>
                <w:rFonts w:ascii="Tahoma" w:hAnsi="Tahoma" w:cs="Tahoma"/>
              </w:rPr>
              <w:t>.000,00 EUR</w:t>
            </w:r>
          </w:p>
        </w:tc>
      </w:tr>
      <w:tr w:rsidR="00C47526" w:rsidRPr="00026AB7" w14:paraId="04DEB744" w14:textId="77777777" w:rsidTr="0037044D">
        <w:tc>
          <w:tcPr>
            <w:tcW w:w="1502" w:type="dxa"/>
            <w:shd w:val="clear" w:color="auto" w:fill="auto"/>
          </w:tcPr>
          <w:p w14:paraId="2F7CA7A8" w14:textId="1AC4FDCE" w:rsidR="00C47526" w:rsidRPr="00026AB7" w:rsidRDefault="00C47526" w:rsidP="00F63D98">
            <w:pPr>
              <w:keepLines/>
              <w:widowControl w:val="0"/>
              <w:jc w:val="center"/>
              <w:rPr>
                <w:rFonts w:ascii="Tahoma" w:hAnsi="Tahoma" w:cs="Tahoma"/>
              </w:rPr>
            </w:pPr>
            <w:r w:rsidRPr="00026AB7">
              <w:rPr>
                <w:rFonts w:ascii="Tahoma" w:hAnsi="Tahoma" w:cs="Tahoma"/>
              </w:rPr>
              <w:t>Sklop 2</w:t>
            </w:r>
          </w:p>
        </w:tc>
        <w:tc>
          <w:tcPr>
            <w:tcW w:w="2410" w:type="dxa"/>
            <w:shd w:val="clear" w:color="auto" w:fill="auto"/>
          </w:tcPr>
          <w:p w14:paraId="5C38AA00" w14:textId="55509A1C" w:rsidR="00C47526" w:rsidRPr="00026AB7" w:rsidRDefault="005D550C" w:rsidP="00F63D98">
            <w:pPr>
              <w:keepLines/>
              <w:widowControl w:val="0"/>
              <w:tabs>
                <w:tab w:val="left" w:pos="462"/>
                <w:tab w:val="center" w:pos="946"/>
              </w:tabs>
              <w:jc w:val="center"/>
              <w:rPr>
                <w:rFonts w:ascii="Tahoma" w:hAnsi="Tahoma" w:cs="Tahoma"/>
              </w:rPr>
            </w:pPr>
            <w:r w:rsidRPr="00026AB7">
              <w:rPr>
                <w:rFonts w:ascii="Tahoma" w:hAnsi="Tahoma" w:cs="Tahoma"/>
              </w:rPr>
              <w:t>7</w:t>
            </w:r>
            <w:r w:rsidR="00DF69E0" w:rsidRPr="00026AB7">
              <w:rPr>
                <w:rFonts w:ascii="Tahoma" w:hAnsi="Tahoma" w:cs="Tahoma"/>
              </w:rPr>
              <w:t>.0</w:t>
            </w:r>
            <w:r w:rsidR="00C47526" w:rsidRPr="00026AB7">
              <w:rPr>
                <w:rFonts w:ascii="Tahoma" w:hAnsi="Tahoma" w:cs="Tahoma"/>
              </w:rPr>
              <w:t>00,00 EUR</w:t>
            </w:r>
          </w:p>
        </w:tc>
      </w:tr>
    </w:tbl>
    <w:p w14:paraId="331BD326" w14:textId="77777777" w:rsidR="00C47526" w:rsidRPr="00026AB7" w:rsidRDefault="00C47526" w:rsidP="00F63D98">
      <w:pPr>
        <w:keepLines/>
        <w:widowControl w:val="0"/>
        <w:jc w:val="both"/>
        <w:rPr>
          <w:rFonts w:ascii="Tahoma" w:hAnsi="Tahoma" w:cs="Tahoma"/>
          <w:sz w:val="16"/>
        </w:rPr>
      </w:pPr>
    </w:p>
    <w:p w14:paraId="4D8030B2" w14:textId="77777777" w:rsidR="00C47526" w:rsidRPr="00026AB7" w:rsidRDefault="00C47526" w:rsidP="00F63D98">
      <w:pPr>
        <w:keepLines/>
        <w:widowControl w:val="0"/>
        <w:jc w:val="both"/>
        <w:rPr>
          <w:rFonts w:ascii="Tahoma" w:hAnsi="Tahoma" w:cs="Tahoma"/>
        </w:rPr>
      </w:pPr>
      <w:r w:rsidRPr="00026AB7">
        <w:rPr>
          <w:rFonts w:ascii="Tahoma" w:hAnsi="Tahoma" w:cs="Tahoma"/>
        </w:rPr>
        <w:t xml:space="preserve">Ponudnik mora </w:t>
      </w:r>
      <w:r w:rsidRPr="00026AB7">
        <w:rPr>
          <w:rFonts w:ascii="Tahoma" w:hAnsi="Tahoma" w:cs="Tahoma"/>
          <w:b/>
          <w:u w:val="single"/>
        </w:rPr>
        <w:t>za vsak sklop, za katerega odda ponudbo, predložiti samostojno</w:t>
      </w:r>
      <w:r w:rsidRPr="00026AB7">
        <w:rPr>
          <w:rFonts w:ascii="Tahoma" w:hAnsi="Tahoma" w:cs="Tahoma"/>
        </w:rPr>
        <w:t xml:space="preserve"> menično izjavo z podpisano in žigosano bianko menico v predpisani višini. </w:t>
      </w:r>
      <w:r w:rsidRPr="00026AB7">
        <w:rPr>
          <w:rFonts w:ascii="Tahoma" w:hAnsi="Tahoma" w:cs="Tahoma"/>
          <w:u w:val="single"/>
        </w:rPr>
        <w:t>Če ponudnik v ponudbi navede daljši rok veljavnosti ponudbe od zahtevanega, mora biti le-ta pokrit s finančnim zavarovanjem</w:t>
      </w:r>
      <w:r w:rsidRPr="00026AB7">
        <w:rPr>
          <w:rFonts w:ascii="Tahoma" w:hAnsi="Tahoma" w:cs="Tahoma"/>
        </w:rPr>
        <w:t>. Finančno zavarovanje za resnost ponudbe začne teči na dan javnega odpiranja ponudb.</w:t>
      </w:r>
    </w:p>
    <w:p w14:paraId="49D8F8FA" w14:textId="77777777" w:rsidR="00C47526" w:rsidRPr="00026AB7" w:rsidRDefault="00C47526" w:rsidP="00F63D98">
      <w:pPr>
        <w:keepLines/>
        <w:widowControl w:val="0"/>
        <w:jc w:val="both"/>
        <w:rPr>
          <w:rFonts w:ascii="Tahoma" w:hAnsi="Tahoma" w:cs="Tahoma"/>
        </w:rPr>
      </w:pPr>
    </w:p>
    <w:p w14:paraId="23D46045" w14:textId="3E8E6DC6" w:rsidR="00C47526" w:rsidRPr="00026AB7" w:rsidRDefault="00C47526" w:rsidP="00F63D98">
      <w:pPr>
        <w:keepLines/>
        <w:widowControl w:val="0"/>
        <w:jc w:val="both"/>
        <w:rPr>
          <w:rFonts w:ascii="Tahoma" w:hAnsi="Tahoma" w:cs="Tahoma"/>
        </w:rPr>
      </w:pPr>
      <w:r w:rsidRPr="00026AB7">
        <w:rPr>
          <w:rFonts w:ascii="Tahoma" w:hAnsi="Tahoma" w:cs="Tahoma"/>
        </w:rPr>
        <w:t>Upravičenec do izplačila iz naslova finančnega zavarovanja za zavarovanje resnosti ponudbe</w:t>
      </w:r>
      <w:r w:rsidRPr="00026AB7">
        <w:t xml:space="preserve"> </w:t>
      </w:r>
      <w:r w:rsidRPr="00026AB7">
        <w:rPr>
          <w:rFonts w:ascii="Tahoma" w:hAnsi="Tahoma" w:cs="Tahoma"/>
        </w:rPr>
        <w:t>je JAVNO PODJETJE VODOVOD KANALIZACIJA SNAGA d.o.o., Vodovodna cesta 90, 1000 Ljubljana.</w:t>
      </w:r>
    </w:p>
    <w:p w14:paraId="257DFB8E" w14:textId="77777777" w:rsidR="00C47526" w:rsidRPr="00026AB7" w:rsidRDefault="00C47526" w:rsidP="00F63D98">
      <w:pPr>
        <w:keepLines/>
        <w:widowControl w:val="0"/>
        <w:jc w:val="both"/>
        <w:rPr>
          <w:rFonts w:ascii="Tahoma" w:hAnsi="Tahoma" w:cs="Tahoma"/>
        </w:rPr>
      </w:pPr>
      <w:r w:rsidRPr="00026AB7">
        <w:rPr>
          <w:rFonts w:ascii="Tahoma" w:hAnsi="Tahoma" w:cs="Tahoma"/>
        </w:rPr>
        <w:t xml:space="preserve"> </w:t>
      </w:r>
    </w:p>
    <w:p w14:paraId="6D282ACF" w14:textId="77777777" w:rsidR="00C47526" w:rsidRPr="00026AB7" w:rsidRDefault="00C47526" w:rsidP="00F63D98">
      <w:pPr>
        <w:keepLines/>
        <w:widowControl w:val="0"/>
        <w:jc w:val="both"/>
        <w:rPr>
          <w:rFonts w:ascii="Tahoma" w:hAnsi="Tahoma" w:cs="Tahoma"/>
        </w:rPr>
      </w:pPr>
      <w:r w:rsidRPr="00026AB7">
        <w:rPr>
          <w:rFonts w:ascii="Tahoma" w:hAnsi="Tahoma" w:cs="Tahoma"/>
        </w:rPr>
        <w:t>V kolikor izbrani ponudnik na naročnikov poziv ne bo sklenil okvirnega sporazuma bo naročnik unovčil finančno zavarovanje za resnost ponudbe brez kakršnekoli obveznosti do ponudnika, ter Državni revizijski komisiji predlagal, da uvede postopek o prekršku iz 112. člena ZJN-3.</w:t>
      </w:r>
    </w:p>
    <w:p w14:paraId="38FF3831" w14:textId="39518FB7" w:rsidR="00C47526" w:rsidRPr="00026AB7" w:rsidRDefault="00C47526" w:rsidP="00F63D98">
      <w:pPr>
        <w:keepLines/>
        <w:widowControl w:val="0"/>
        <w:jc w:val="both"/>
        <w:rPr>
          <w:rFonts w:ascii="Tahoma" w:hAnsi="Tahoma" w:cs="Tahoma"/>
          <w:sz w:val="16"/>
        </w:rPr>
      </w:pPr>
      <w:r w:rsidRPr="00026AB7">
        <w:rPr>
          <w:rFonts w:ascii="Tahoma" w:hAnsi="Tahoma" w:cs="Tahoma"/>
          <w:sz w:val="16"/>
        </w:rPr>
        <w:t xml:space="preserve"> </w:t>
      </w:r>
    </w:p>
    <w:p w14:paraId="321B8658" w14:textId="7F3CF467" w:rsidR="00C47526" w:rsidRPr="00026AB7" w:rsidRDefault="00C47526" w:rsidP="00F63D98">
      <w:pPr>
        <w:keepLines/>
        <w:widowControl w:val="0"/>
        <w:jc w:val="both"/>
        <w:rPr>
          <w:rFonts w:ascii="Tahoma" w:hAnsi="Tahoma" w:cs="Tahoma"/>
          <w:i/>
          <w:kern w:val="16"/>
        </w:rPr>
      </w:pPr>
      <w:r w:rsidRPr="00026AB7">
        <w:rPr>
          <w:rFonts w:ascii="Tahoma" w:hAnsi="Tahoma" w:cs="Tahoma"/>
          <w:i/>
        </w:rPr>
        <w:t xml:space="preserve">Vzorec menične izjave za zavarovanje resnosti ponudbe je priložen kot </w:t>
      </w:r>
      <w:r w:rsidRPr="00026AB7">
        <w:rPr>
          <w:rFonts w:ascii="Tahoma" w:hAnsi="Tahoma" w:cs="Tahoma"/>
          <w:b/>
          <w:i/>
        </w:rPr>
        <w:t xml:space="preserve">Priloga </w:t>
      </w:r>
      <w:r w:rsidR="00C06BC5" w:rsidRPr="00026AB7">
        <w:rPr>
          <w:rFonts w:ascii="Tahoma" w:hAnsi="Tahoma" w:cs="Tahoma"/>
          <w:b/>
          <w:i/>
        </w:rPr>
        <w:t>10</w:t>
      </w:r>
      <w:r w:rsidRPr="00026AB7">
        <w:rPr>
          <w:rFonts w:ascii="Tahoma" w:hAnsi="Tahoma" w:cs="Tahoma"/>
          <w:b/>
          <w:i/>
        </w:rPr>
        <w:t>/1</w:t>
      </w:r>
      <w:r w:rsidRPr="00026AB7">
        <w:rPr>
          <w:rFonts w:ascii="Tahoma" w:hAnsi="Tahoma" w:cs="Tahoma"/>
          <w:i/>
        </w:rPr>
        <w:t xml:space="preserve"> te razpisne dokumentacije. </w:t>
      </w:r>
    </w:p>
    <w:p w14:paraId="64FDAFF0" w14:textId="77777777" w:rsidR="00C47526" w:rsidRPr="00026AB7" w:rsidRDefault="00C47526" w:rsidP="00F63D98">
      <w:pPr>
        <w:keepLines/>
        <w:widowControl w:val="0"/>
        <w:jc w:val="both"/>
        <w:rPr>
          <w:rFonts w:ascii="Tahoma" w:hAnsi="Tahoma" w:cs="Tahoma"/>
          <w:sz w:val="18"/>
        </w:rPr>
      </w:pPr>
    </w:p>
    <w:p w14:paraId="73537F73" w14:textId="77777777" w:rsidR="00C47526" w:rsidRPr="00026AB7" w:rsidRDefault="00C47526" w:rsidP="00F63D98">
      <w:pPr>
        <w:keepLines/>
        <w:widowControl w:val="0"/>
        <w:numPr>
          <w:ilvl w:val="1"/>
          <w:numId w:val="2"/>
        </w:numPr>
        <w:jc w:val="both"/>
        <w:rPr>
          <w:rFonts w:ascii="Tahoma" w:hAnsi="Tahoma" w:cs="Tahoma"/>
          <w:b/>
        </w:rPr>
      </w:pPr>
      <w:r w:rsidRPr="00026AB7">
        <w:rPr>
          <w:rFonts w:ascii="Tahoma" w:hAnsi="Tahoma" w:cs="Tahoma"/>
          <w:b/>
        </w:rPr>
        <w:t>Zavarovanje dobre izvedbe obveznosti iz okvirnega sporazuma</w:t>
      </w:r>
    </w:p>
    <w:p w14:paraId="654D42E1" w14:textId="77777777" w:rsidR="00C47526" w:rsidRPr="00026AB7" w:rsidRDefault="00C47526" w:rsidP="00F63D98">
      <w:pPr>
        <w:keepLines/>
        <w:widowControl w:val="0"/>
        <w:jc w:val="both"/>
        <w:rPr>
          <w:rFonts w:ascii="Tahoma" w:hAnsi="Tahoma" w:cs="Tahoma"/>
          <w:sz w:val="18"/>
        </w:rPr>
      </w:pPr>
    </w:p>
    <w:p w14:paraId="600BA55A" w14:textId="35337A52" w:rsidR="00C47526" w:rsidRPr="00026AB7" w:rsidRDefault="00F07A2D" w:rsidP="00F63D98">
      <w:pPr>
        <w:keepLines/>
        <w:widowControl w:val="0"/>
        <w:jc w:val="both"/>
        <w:rPr>
          <w:rFonts w:ascii="Tahoma" w:hAnsi="Tahoma" w:cs="Tahoma"/>
          <w:b/>
          <w:u w:val="single"/>
        </w:rPr>
      </w:pPr>
      <w:r w:rsidRPr="00026AB7">
        <w:rPr>
          <w:rFonts w:ascii="Tahoma" w:hAnsi="Tahoma" w:cs="Tahoma"/>
        </w:rPr>
        <w:t>Vsak i</w:t>
      </w:r>
      <w:r w:rsidR="00C47526" w:rsidRPr="00026AB7">
        <w:rPr>
          <w:rFonts w:ascii="Tahoma" w:hAnsi="Tahoma" w:cs="Tahoma"/>
        </w:rPr>
        <w:t xml:space="preserve">zbrani ponudnik s katerim bo sklenjen okvirni sporazum za </w:t>
      </w:r>
      <w:r w:rsidR="00973B21" w:rsidRPr="00026AB7">
        <w:rPr>
          <w:rFonts w:ascii="Tahoma" w:hAnsi="Tahoma" w:cs="Tahoma"/>
        </w:rPr>
        <w:t>posamezni sklop, bo moral</w:t>
      </w:r>
      <w:r w:rsidR="00C47526" w:rsidRPr="00026AB7">
        <w:rPr>
          <w:rFonts w:ascii="Tahoma" w:hAnsi="Tahoma" w:cs="Tahoma"/>
        </w:rPr>
        <w:t xml:space="preserve"> najkasneje v petnajstih (15) koledarskih dneh od sklenitve okvirnega sporazuma, naročniku predložiti </w:t>
      </w:r>
      <w:r w:rsidR="00C47526" w:rsidRPr="00026AB7">
        <w:rPr>
          <w:rFonts w:ascii="Tahoma" w:hAnsi="Tahoma" w:cs="Tahoma"/>
          <w:u w:val="single"/>
        </w:rPr>
        <w:t xml:space="preserve">bianko menico </w:t>
      </w:r>
      <w:r w:rsidR="00C47526" w:rsidRPr="00026AB7">
        <w:rPr>
          <w:rFonts w:ascii="Tahoma" w:hAnsi="Tahoma" w:cs="Tahoma"/>
          <w:b/>
          <w:u w:val="single"/>
        </w:rPr>
        <w:t>skupaj z</w:t>
      </w:r>
      <w:r w:rsidR="00C47526" w:rsidRPr="00026AB7">
        <w:rPr>
          <w:rFonts w:ascii="Tahoma" w:hAnsi="Tahoma" w:cs="Tahoma"/>
          <w:u w:val="single"/>
        </w:rPr>
        <w:t xml:space="preserve"> menično izjavo za zavarovanje dobre izvedbe obveznosti iz okvirnega sporazuma</w:t>
      </w:r>
      <w:r w:rsidR="00C47526" w:rsidRPr="00026AB7">
        <w:rPr>
          <w:rFonts w:ascii="Tahoma" w:hAnsi="Tahoma" w:cs="Tahoma"/>
        </w:rPr>
        <w:t xml:space="preserve"> (t.j. izpolnjen, podpisan in žigosan obrazec »Menična izjava za zavarovanje dobre izvedbe obveznosti iz okvirnega sporazuma«) (skladno z vzorcem iz razpisne dokumentacije), </w:t>
      </w:r>
      <w:r w:rsidR="00C47526" w:rsidRPr="00026AB7">
        <w:rPr>
          <w:rFonts w:ascii="Tahoma" w:hAnsi="Tahoma" w:cs="Tahoma"/>
          <w:b/>
        </w:rPr>
        <w:t xml:space="preserve">z dobo veljavnosti še najmanj 30 (trideset) dni po preteku veljavnosti </w:t>
      </w:r>
      <w:r w:rsidR="00C47526" w:rsidRPr="00026AB7">
        <w:rPr>
          <w:rFonts w:ascii="Tahoma" w:hAnsi="Tahoma" w:cs="Tahoma"/>
          <w:b/>
          <w:u w:val="single"/>
        </w:rPr>
        <w:t>posameznega</w:t>
      </w:r>
      <w:r w:rsidR="00C47526" w:rsidRPr="00026AB7">
        <w:rPr>
          <w:rFonts w:ascii="Tahoma" w:hAnsi="Tahoma" w:cs="Tahoma"/>
          <w:b/>
        </w:rPr>
        <w:t xml:space="preserve"> okvirnega sporazuma </w:t>
      </w:r>
      <w:r w:rsidR="00C47526" w:rsidRPr="00026AB7">
        <w:rPr>
          <w:rFonts w:ascii="Tahoma" w:hAnsi="Tahoma" w:cs="Tahoma"/>
          <w:b/>
          <w:u w:val="single"/>
        </w:rPr>
        <w:t>in</w:t>
      </w:r>
      <w:r w:rsidR="00C47526" w:rsidRPr="00026AB7">
        <w:rPr>
          <w:rFonts w:ascii="Tahoma" w:hAnsi="Tahoma" w:cs="Tahoma"/>
        </w:rPr>
        <w:t xml:space="preserve"> </w:t>
      </w:r>
      <w:r w:rsidR="00C47526" w:rsidRPr="00026AB7">
        <w:rPr>
          <w:rFonts w:ascii="Tahoma" w:hAnsi="Tahoma" w:cs="Tahoma"/>
          <w:b/>
        </w:rPr>
        <w:t xml:space="preserve">v višini za: </w:t>
      </w:r>
    </w:p>
    <w:p w14:paraId="39D351F3" w14:textId="77777777" w:rsidR="00C47526" w:rsidRPr="00026AB7" w:rsidRDefault="00C47526" w:rsidP="00F63D98">
      <w:pPr>
        <w:keepLines/>
        <w:widowControl w:val="0"/>
        <w:jc w:val="both"/>
        <w:rPr>
          <w:rFonts w:ascii="Tahoma" w:hAnsi="Tahoma" w:cs="Tahoma"/>
          <w:b/>
          <w:sz w:val="14"/>
          <w:u w:val="single"/>
        </w:rPr>
      </w:pPr>
      <w:r w:rsidRPr="00026AB7">
        <w:rPr>
          <w:rFonts w:ascii="Tahoma" w:hAnsi="Tahoma" w:cs="Tahoma"/>
          <w:b/>
          <w:sz w:val="18"/>
          <w:u w:val="single"/>
        </w:rPr>
        <w:t xml:space="preserve"> </w:t>
      </w: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3260"/>
      </w:tblGrid>
      <w:tr w:rsidR="00C47526" w:rsidRPr="00026AB7" w14:paraId="338B3576" w14:textId="77777777" w:rsidTr="0037044D">
        <w:tc>
          <w:tcPr>
            <w:tcW w:w="1502" w:type="dxa"/>
            <w:shd w:val="clear" w:color="auto" w:fill="auto"/>
          </w:tcPr>
          <w:p w14:paraId="7AFBB276" w14:textId="77777777" w:rsidR="00C47526" w:rsidRPr="00026AB7" w:rsidRDefault="00C47526" w:rsidP="00F63D98">
            <w:pPr>
              <w:keepLines/>
              <w:widowControl w:val="0"/>
              <w:jc w:val="center"/>
              <w:rPr>
                <w:rFonts w:ascii="Tahoma" w:hAnsi="Tahoma" w:cs="Tahoma"/>
                <w:b/>
              </w:rPr>
            </w:pPr>
            <w:r w:rsidRPr="00026AB7">
              <w:rPr>
                <w:rFonts w:ascii="Tahoma" w:hAnsi="Tahoma" w:cs="Tahoma"/>
                <w:b/>
              </w:rPr>
              <w:t>Sklop</w:t>
            </w:r>
          </w:p>
        </w:tc>
        <w:tc>
          <w:tcPr>
            <w:tcW w:w="3260" w:type="dxa"/>
            <w:shd w:val="clear" w:color="auto" w:fill="auto"/>
          </w:tcPr>
          <w:p w14:paraId="24FA5B3F" w14:textId="77777777" w:rsidR="00C47526" w:rsidRPr="00026AB7" w:rsidRDefault="00C47526" w:rsidP="00F63D98">
            <w:pPr>
              <w:keepLines/>
              <w:widowControl w:val="0"/>
              <w:jc w:val="center"/>
              <w:rPr>
                <w:rFonts w:ascii="Tahoma" w:hAnsi="Tahoma" w:cs="Tahoma"/>
                <w:b/>
              </w:rPr>
            </w:pPr>
            <w:r w:rsidRPr="00026AB7">
              <w:rPr>
                <w:rFonts w:ascii="Tahoma" w:hAnsi="Tahoma" w:cs="Tahoma"/>
                <w:b/>
              </w:rPr>
              <w:t>Višina zavarovanja</w:t>
            </w:r>
          </w:p>
        </w:tc>
      </w:tr>
      <w:tr w:rsidR="00C47526" w:rsidRPr="00026AB7" w14:paraId="2605AA2C" w14:textId="77777777" w:rsidTr="0037044D">
        <w:tc>
          <w:tcPr>
            <w:tcW w:w="1502" w:type="dxa"/>
            <w:shd w:val="clear" w:color="auto" w:fill="auto"/>
          </w:tcPr>
          <w:p w14:paraId="7E8EC4D5" w14:textId="52AA69A7" w:rsidR="00C47526" w:rsidRPr="00026AB7" w:rsidRDefault="009F0DB0" w:rsidP="00F63D98">
            <w:pPr>
              <w:keepLines/>
              <w:widowControl w:val="0"/>
              <w:jc w:val="center"/>
              <w:rPr>
                <w:rFonts w:ascii="Tahoma" w:hAnsi="Tahoma" w:cs="Tahoma"/>
              </w:rPr>
            </w:pPr>
            <w:r w:rsidRPr="00026AB7">
              <w:rPr>
                <w:rFonts w:ascii="Tahoma" w:hAnsi="Tahoma" w:cs="Tahoma"/>
              </w:rPr>
              <w:t>Sklop 1</w:t>
            </w:r>
          </w:p>
        </w:tc>
        <w:tc>
          <w:tcPr>
            <w:tcW w:w="3260" w:type="dxa"/>
            <w:shd w:val="clear" w:color="auto" w:fill="auto"/>
          </w:tcPr>
          <w:p w14:paraId="46221ED5" w14:textId="1BE8DEC9" w:rsidR="00C47526" w:rsidRPr="00026AB7" w:rsidRDefault="004F5EBD" w:rsidP="00F63D98">
            <w:pPr>
              <w:keepLines/>
              <w:widowControl w:val="0"/>
              <w:jc w:val="center"/>
              <w:rPr>
                <w:rFonts w:ascii="Tahoma" w:hAnsi="Tahoma" w:cs="Tahoma"/>
              </w:rPr>
            </w:pPr>
            <w:r w:rsidRPr="00026AB7">
              <w:rPr>
                <w:rFonts w:ascii="Tahoma" w:hAnsi="Tahoma" w:cs="Tahoma"/>
              </w:rPr>
              <w:t>20</w:t>
            </w:r>
            <w:r w:rsidR="00C47526" w:rsidRPr="00026AB7">
              <w:rPr>
                <w:rFonts w:ascii="Tahoma" w:hAnsi="Tahoma" w:cs="Tahoma"/>
              </w:rPr>
              <w:t>.000,00 EUR</w:t>
            </w:r>
          </w:p>
        </w:tc>
      </w:tr>
      <w:tr w:rsidR="00C47526" w:rsidRPr="00026AB7" w14:paraId="1308F0DC" w14:textId="77777777" w:rsidTr="0037044D">
        <w:tc>
          <w:tcPr>
            <w:tcW w:w="1502" w:type="dxa"/>
            <w:shd w:val="clear" w:color="auto" w:fill="auto"/>
          </w:tcPr>
          <w:p w14:paraId="425E16D4" w14:textId="32A712AB" w:rsidR="00C47526" w:rsidRPr="00026AB7" w:rsidRDefault="009F0DB0" w:rsidP="00F63D98">
            <w:pPr>
              <w:keepLines/>
              <w:widowControl w:val="0"/>
              <w:jc w:val="center"/>
              <w:rPr>
                <w:rFonts w:ascii="Tahoma" w:hAnsi="Tahoma" w:cs="Tahoma"/>
              </w:rPr>
            </w:pPr>
            <w:r w:rsidRPr="00026AB7">
              <w:rPr>
                <w:rFonts w:ascii="Tahoma" w:hAnsi="Tahoma" w:cs="Tahoma"/>
              </w:rPr>
              <w:t>Sklop 2</w:t>
            </w:r>
          </w:p>
        </w:tc>
        <w:tc>
          <w:tcPr>
            <w:tcW w:w="3260" w:type="dxa"/>
            <w:shd w:val="clear" w:color="auto" w:fill="auto"/>
          </w:tcPr>
          <w:p w14:paraId="2E9E8960" w14:textId="4C2B65AB" w:rsidR="00C47526" w:rsidRPr="00026AB7" w:rsidRDefault="004F5EBD" w:rsidP="00F63D98">
            <w:pPr>
              <w:keepLines/>
              <w:widowControl w:val="0"/>
              <w:jc w:val="center"/>
              <w:rPr>
                <w:rFonts w:ascii="Tahoma" w:hAnsi="Tahoma" w:cs="Tahoma"/>
              </w:rPr>
            </w:pPr>
            <w:r w:rsidRPr="00026AB7">
              <w:rPr>
                <w:rFonts w:ascii="Tahoma" w:hAnsi="Tahoma" w:cs="Tahoma"/>
              </w:rPr>
              <w:t>13</w:t>
            </w:r>
            <w:r w:rsidR="00C47526" w:rsidRPr="00026AB7">
              <w:rPr>
                <w:rFonts w:ascii="Tahoma" w:hAnsi="Tahoma" w:cs="Tahoma"/>
              </w:rPr>
              <w:t>.000,00 EUR</w:t>
            </w:r>
          </w:p>
        </w:tc>
      </w:tr>
    </w:tbl>
    <w:p w14:paraId="31620C14" w14:textId="77777777" w:rsidR="00C47526" w:rsidRPr="00026AB7" w:rsidRDefault="00C47526" w:rsidP="00F63D98">
      <w:pPr>
        <w:keepLines/>
        <w:widowControl w:val="0"/>
        <w:jc w:val="both"/>
        <w:rPr>
          <w:rFonts w:ascii="Tahoma" w:hAnsi="Tahoma" w:cs="Tahoma"/>
        </w:rPr>
      </w:pPr>
    </w:p>
    <w:p w14:paraId="1976217A" w14:textId="77777777" w:rsidR="00C47526" w:rsidRPr="00026AB7" w:rsidRDefault="00C47526" w:rsidP="00F63D98">
      <w:pPr>
        <w:keepLines/>
        <w:widowControl w:val="0"/>
        <w:jc w:val="both"/>
        <w:rPr>
          <w:rFonts w:ascii="Tahoma" w:hAnsi="Tahoma" w:cs="Tahoma"/>
        </w:rPr>
      </w:pPr>
      <w:r w:rsidRPr="00026AB7">
        <w:rPr>
          <w:rFonts w:ascii="Tahoma" w:hAnsi="Tahoma" w:cs="Tahoma"/>
        </w:rPr>
        <w:lastRenderedPageBreak/>
        <w:t>V kolikor izbrani ponudnik/i v roku 15 (petnajstih) dni od sklenitve okvirnega sporazuma in naknadnem naročnikovem pozivu ne bo/do predložil/i finančnega zavarovanja dobre izvedbe obveznosti po okvirnem sporazumu skladno z vzorcem iz razpisne dokumentacije in v višini kot je opredeljeno v zgornji tabeli za posamezen sklop, se šteje da odstopa od sklenitve okvirnega sporazuma in velja, da okvirni sporazum ni bil nikoli sklenjen. V tem primeru bo naročnik unovčil finančno zavarovanje za zavarovanje resnosti ponudbe, brez kakršnekoli obveznosti do izvajalca.</w:t>
      </w:r>
    </w:p>
    <w:p w14:paraId="63EF005D" w14:textId="77777777" w:rsidR="00C47526" w:rsidRPr="00026AB7" w:rsidRDefault="00C47526" w:rsidP="00F63D98">
      <w:pPr>
        <w:keepLines/>
        <w:widowControl w:val="0"/>
        <w:jc w:val="both"/>
        <w:rPr>
          <w:rFonts w:ascii="Tahoma" w:hAnsi="Tahoma" w:cs="Tahoma"/>
        </w:rPr>
      </w:pPr>
    </w:p>
    <w:p w14:paraId="62EDCEB8" w14:textId="75C6CF98" w:rsidR="00C47526" w:rsidRPr="00026AB7" w:rsidRDefault="00C47526" w:rsidP="00F63D98">
      <w:pPr>
        <w:keepLines/>
        <w:widowControl w:val="0"/>
        <w:jc w:val="both"/>
        <w:rPr>
          <w:rFonts w:ascii="Tahoma" w:hAnsi="Tahoma" w:cs="Tahoma"/>
          <w:i/>
        </w:rPr>
      </w:pPr>
      <w:r w:rsidRPr="00026AB7">
        <w:rPr>
          <w:rFonts w:ascii="Tahoma" w:hAnsi="Tahoma" w:cs="Tahoma"/>
          <w:i/>
        </w:rPr>
        <w:t>Vzorec finančnega zavarovanja (»Menična izjava za zavarovanje dobre izvedbe obveznosti iz okvirnega sporazuma«) za zavarovanje dobre izvedbe obveznosti iz okvirnega sporazuma je priloga razpisne dokumentacije (</w:t>
      </w:r>
      <w:r w:rsidRPr="00026AB7">
        <w:rPr>
          <w:rFonts w:ascii="Tahoma" w:hAnsi="Tahoma" w:cs="Tahoma"/>
          <w:b/>
          <w:i/>
        </w:rPr>
        <w:t xml:space="preserve">Priloga </w:t>
      </w:r>
      <w:r w:rsidR="00C06BC5" w:rsidRPr="00026AB7">
        <w:rPr>
          <w:rFonts w:ascii="Tahoma" w:hAnsi="Tahoma" w:cs="Tahoma"/>
          <w:b/>
          <w:i/>
        </w:rPr>
        <w:t>10</w:t>
      </w:r>
      <w:r w:rsidRPr="00026AB7">
        <w:rPr>
          <w:rFonts w:ascii="Tahoma" w:hAnsi="Tahoma" w:cs="Tahoma"/>
          <w:b/>
          <w:i/>
        </w:rPr>
        <w:t>/2</w:t>
      </w:r>
      <w:r w:rsidRPr="00026AB7">
        <w:rPr>
          <w:rFonts w:ascii="Tahoma" w:hAnsi="Tahoma" w:cs="Tahoma"/>
          <w:i/>
        </w:rPr>
        <w:t xml:space="preserve">).  </w:t>
      </w:r>
    </w:p>
    <w:p w14:paraId="44EF7578" w14:textId="77777777" w:rsidR="00507316" w:rsidRPr="00026AB7" w:rsidRDefault="00507316" w:rsidP="00F63D98">
      <w:pPr>
        <w:keepLines/>
        <w:widowControl w:val="0"/>
        <w:jc w:val="both"/>
        <w:rPr>
          <w:rFonts w:ascii="Tahoma" w:hAnsi="Tahoma" w:cs="Tahoma"/>
        </w:rPr>
      </w:pPr>
    </w:p>
    <w:p w14:paraId="317A577C" w14:textId="77777777" w:rsidR="004F17A5" w:rsidRPr="00026AB7" w:rsidRDefault="004F17A5" w:rsidP="00F63D98">
      <w:pPr>
        <w:keepLines/>
        <w:widowControl w:val="0"/>
        <w:jc w:val="both"/>
        <w:rPr>
          <w:rFonts w:ascii="Tahoma" w:hAnsi="Tahoma" w:cs="Tahoma"/>
        </w:rPr>
      </w:pPr>
    </w:p>
    <w:p w14:paraId="3F585FBC" w14:textId="77777777" w:rsidR="007B3B84" w:rsidRPr="00026AB7" w:rsidRDefault="007B3B84" w:rsidP="00F63D98">
      <w:pPr>
        <w:keepLines/>
        <w:widowControl w:val="0"/>
        <w:numPr>
          <w:ilvl w:val="0"/>
          <w:numId w:val="2"/>
        </w:numPr>
        <w:jc w:val="both"/>
        <w:rPr>
          <w:rFonts w:ascii="Tahoma" w:hAnsi="Tahoma" w:cs="Tahoma"/>
          <w:b/>
          <w:sz w:val="24"/>
        </w:rPr>
      </w:pPr>
      <w:r w:rsidRPr="00026AB7">
        <w:rPr>
          <w:rFonts w:ascii="Tahoma" w:hAnsi="Tahoma" w:cs="Tahoma"/>
          <w:b/>
          <w:sz w:val="24"/>
        </w:rPr>
        <w:t>MERILA ZA IZBIRO PONUDNIKOV</w:t>
      </w:r>
    </w:p>
    <w:p w14:paraId="3C5D72BC" w14:textId="77777777" w:rsidR="007B3B84" w:rsidRPr="00026AB7" w:rsidRDefault="007B3B84" w:rsidP="00F63D98">
      <w:pPr>
        <w:keepLines/>
        <w:widowControl w:val="0"/>
        <w:jc w:val="both"/>
        <w:rPr>
          <w:rFonts w:ascii="Tahoma" w:eastAsia="Calibri" w:hAnsi="Tahoma" w:cs="Tahoma"/>
          <w:color w:val="000000"/>
        </w:rPr>
      </w:pPr>
    </w:p>
    <w:p w14:paraId="2BDA44B4" w14:textId="07426C12" w:rsidR="005517DB" w:rsidRPr="00026AB7" w:rsidRDefault="005517DB" w:rsidP="005517DB">
      <w:pPr>
        <w:keepLines/>
        <w:widowControl w:val="0"/>
        <w:numPr>
          <w:ilvl w:val="1"/>
          <w:numId w:val="2"/>
        </w:numPr>
        <w:jc w:val="both"/>
        <w:rPr>
          <w:rFonts w:ascii="Tahoma" w:hAnsi="Tahoma" w:cs="Tahoma"/>
          <w:b/>
        </w:rPr>
      </w:pPr>
      <w:r w:rsidRPr="00026AB7">
        <w:rPr>
          <w:rFonts w:ascii="Tahoma" w:hAnsi="Tahoma" w:cs="Tahoma"/>
          <w:b/>
        </w:rPr>
        <w:t xml:space="preserve">Merilo za izbiro ponudnikov, s katerimi bo naročnik sklenil okvirni sporazum za predmet javnega naročila </w:t>
      </w:r>
    </w:p>
    <w:p w14:paraId="6F8A6CA1" w14:textId="77777777" w:rsidR="005517DB" w:rsidRPr="00026AB7" w:rsidRDefault="005517DB" w:rsidP="005517DB">
      <w:pPr>
        <w:keepLines/>
        <w:widowControl w:val="0"/>
        <w:jc w:val="both"/>
        <w:rPr>
          <w:rFonts w:ascii="Tahoma" w:hAnsi="Tahoma" w:cs="Tahoma"/>
        </w:rPr>
      </w:pPr>
    </w:p>
    <w:p w14:paraId="2C764205" w14:textId="165669A1" w:rsidR="005517DB" w:rsidRPr="00026AB7" w:rsidRDefault="005517DB" w:rsidP="005517DB">
      <w:pPr>
        <w:keepLines/>
        <w:widowControl w:val="0"/>
        <w:jc w:val="both"/>
        <w:rPr>
          <w:rFonts w:ascii="Tahoma" w:hAnsi="Tahoma" w:cs="Tahoma"/>
        </w:rPr>
      </w:pPr>
      <w:r w:rsidRPr="00026AB7">
        <w:rPr>
          <w:rFonts w:ascii="Tahoma" w:hAnsi="Tahoma" w:cs="Tahoma"/>
        </w:rPr>
        <w:t>Naročnik v skladu s točko 1.3.1 razpisne dokumentacije, oddaja javno naročilo po odprtem postopku v skladu s 40. členom ZJN-3 in bo</w:t>
      </w:r>
      <w:r w:rsidR="00A86EB1" w:rsidRPr="00026AB7">
        <w:rPr>
          <w:rFonts w:ascii="Tahoma" w:hAnsi="Tahoma" w:cs="Tahoma"/>
        </w:rPr>
        <w:t xml:space="preserve"> (velja za oba sklopa) </w:t>
      </w:r>
      <w:r w:rsidRPr="00026AB7">
        <w:rPr>
          <w:rFonts w:ascii="Tahoma" w:hAnsi="Tahoma" w:cs="Tahoma"/>
        </w:rPr>
        <w:t xml:space="preserve">po izvedenem postopku na podlagi b. točke sedmega (7.) odstavka 48. člena ZJN-3, sklenil okvirni sporazum </w:t>
      </w:r>
      <w:r w:rsidRPr="00026AB7">
        <w:rPr>
          <w:rFonts w:ascii="Tahoma" w:hAnsi="Tahoma" w:cs="Tahoma"/>
          <w:b/>
          <w:u w:val="single"/>
        </w:rPr>
        <w:t>z enim ali več ponudniki</w:t>
      </w:r>
      <w:r w:rsidRPr="00026AB7">
        <w:rPr>
          <w:rFonts w:ascii="Tahoma" w:hAnsi="Tahoma" w:cs="Tahoma"/>
        </w:rPr>
        <w:t xml:space="preserve"> (v kolikor prejme več dopustnih ponudb), </w:t>
      </w:r>
      <w:r w:rsidR="00174842" w:rsidRPr="00026AB7">
        <w:rPr>
          <w:rFonts w:ascii="Tahoma" w:hAnsi="Tahoma" w:cs="Tahoma"/>
          <w:b/>
          <w:u w:val="single"/>
        </w:rPr>
        <w:t>vendar</w:t>
      </w:r>
      <w:r w:rsidR="00174842" w:rsidRPr="00026AB7">
        <w:rPr>
          <w:rFonts w:ascii="Tahoma" w:hAnsi="Tahoma" w:cs="Tahoma"/>
        </w:rPr>
        <w:t xml:space="preserve"> </w:t>
      </w:r>
      <w:r w:rsidR="00174842" w:rsidRPr="00026AB7">
        <w:rPr>
          <w:rFonts w:ascii="Tahoma" w:hAnsi="Tahoma" w:cs="Tahoma"/>
          <w:b/>
          <w:u w:val="single"/>
        </w:rPr>
        <w:t>največ</w:t>
      </w:r>
      <w:r w:rsidR="00174842" w:rsidRPr="00026AB7">
        <w:rPr>
          <w:rFonts w:ascii="Tahoma" w:hAnsi="Tahoma" w:cs="Tahoma"/>
          <w:u w:val="single"/>
        </w:rPr>
        <w:t xml:space="preserve"> (vključno) </w:t>
      </w:r>
      <w:r w:rsidR="00174842" w:rsidRPr="00026AB7">
        <w:rPr>
          <w:rFonts w:ascii="Tahoma" w:hAnsi="Tahoma" w:cs="Tahoma"/>
          <w:b/>
          <w:u w:val="single"/>
        </w:rPr>
        <w:t>petimi (5)</w:t>
      </w:r>
      <w:r w:rsidR="00174842" w:rsidRPr="00026AB7">
        <w:rPr>
          <w:rFonts w:ascii="Tahoma" w:hAnsi="Tahoma" w:cs="Tahoma"/>
          <w:u w:val="single"/>
        </w:rPr>
        <w:t xml:space="preserve"> cenovno najugodnejšimi ponudniki</w:t>
      </w:r>
      <w:r w:rsidR="00174842" w:rsidRPr="00026AB7">
        <w:rPr>
          <w:rFonts w:ascii="Tahoma" w:hAnsi="Tahoma" w:cs="Tahoma"/>
        </w:rPr>
        <w:t xml:space="preserve"> (v primeru, da naročnik prejme pet ali več dopustnih ponudb), ki bodo izpolnjevali pogoje in zahteve naročnika navedene v razpisni dokumentaciji.</w:t>
      </w:r>
      <w:r w:rsidRPr="00026AB7">
        <w:rPr>
          <w:rFonts w:ascii="Tahoma" w:hAnsi="Tahoma" w:cs="Tahoma"/>
        </w:rPr>
        <w:t xml:space="preserve">  </w:t>
      </w:r>
    </w:p>
    <w:p w14:paraId="4FCF7216" w14:textId="77777777" w:rsidR="005517DB" w:rsidRPr="00026AB7" w:rsidRDefault="005517DB" w:rsidP="005517DB">
      <w:pPr>
        <w:keepLines/>
        <w:widowControl w:val="0"/>
        <w:jc w:val="both"/>
        <w:rPr>
          <w:rFonts w:ascii="Tahoma" w:hAnsi="Tahoma" w:cs="Tahoma"/>
        </w:rPr>
      </w:pPr>
    </w:p>
    <w:p w14:paraId="64589FA4" w14:textId="41A151CF" w:rsidR="005517DB" w:rsidRPr="00026AB7" w:rsidRDefault="005517DB" w:rsidP="005517DB">
      <w:pPr>
        <w:keepLines/>
        <w:widowControl w:val="0"/>
        <w:jc w:val="both"/>
        <w:rPr>
          <w:rFonts w:ascii="Tahoma" w:hAnsi="Tahoma" w:cs="Tahoma"/>
        </w:rPr>
      </w:pPr>
      <w:r w:rsidRPr="00026AB7">
        <w:rPr>
          <w:rFonts w:ascii="Tahoma" w:hAnsi="Tahoma" w:cs="Tahoma"/>
        </w:rPr>
        <w:t xml:space="preserve">V povezavi s prejšnjim odstavkom, </w:t>
      </w:r>
      <w:r w:rsidRPr="00026AB7">
        <w:rPr>
          <w:rFonts w:ascii="Tahoma" w:hAnsi="Tahoma" w:cs="Tahoma"/>
          <w:b/>
        </w:rPr>
        <w:t>je</w:t>
      </w:r>
      <w:r w:rsidRPr="00026AB7">
        <w:rPr>
          <w:rFonts w:ascii="Tahoma" w:hAnsi="Tahoma" w:cs="Tahoma"/>
        </w:rPr>
        <w:t xml:space="preserve"> </w:t>
      </w:r>
      <w:r w:rsidRPr="00026AB7">
        <w:rPr>
          <w:rFonts w:ascii="Tahoma" w:hAnsi="Tahoma" w:cs="Tahoma"/>
          <w:b/>
        </w:rPr>
        <w:t>merilo za izbiro ekonomsko najugodnejših ponudb</w:t>
      </w:r>
      <w:r w:rsidRPr="00026AB7">
        <w:rPr>
          <w:rFonts w:ascii="Tahoma" w:hAnsi="Tahoma" w:cs="Tahoma"/>
        </w:rPr>
        <w:t xml:space="preserve"> </w:t>
      </w:r>
      <w:r w:rsidR="00796BC9" w:rsidRPr="00026AB7">
        <w:rPr>
          <w:rFonts w:ascii="Tahoma" w:hAnsi="Tahoma" w:cs="Tahoma"/>
        </w:rPr>
        <w:t>za posamezni sklop predmeta javnega naročila</w:t>
      </w:r>
      <w:r w:rsidR="00C05350" w:rsidRPr="00026AB7">
        <w:rPr>
          <w:rFonts w:ascii="Tahoma" w:hAnsi="Tahoma" w:cs="Tahoma"/>
        </w:rPr>
        <w:t>,</w:t>
      </w:r>
      <w:r w:rsidR="00796BC9" w:rsidRPr="00026AB7">
        <w:rPr>
          <w:rFonts w:ascii="Tahoma" w:hAnsi="Tahoma" w:cs="Tahoma"/>
        </w:rPr>
        <w:t xml:space="preserve"> </w:t>
      </w:r>
      <w:r w:rsidRPr="00026AB7">
        <w:rPr>
          <w:rFonts w:ascii="Tahoma" w:hAnsi="Tahoma" w:cs="Tahoma"/>
          <w:b/>
        </w:rPr>
        <w:t>najnižja (skupna) ponudbena cena v EUR brez DDV</w:t>
      </w:r>
      <w:r w:rsidRPr="00026AB7">
        <w:rPr>
          <w:rFonts w:ascii="Tahoma" w:hAnsi="Tahoma" w:cs="Tahoma"/>
        </w:rPr>
        <w:t>.</w:t>
      </w:r>
    </w:p>
    <w:p w14:paraId="42FBDEC0" w14:textId="688EDC87" w:rsidR="00796BC9" w:rsidRPr="00026AB7" w:rsidRDefault="00796BC9" w:rsidP="005517DB">
      <w:pPr>
        <w:keepLines/>
        <w:widowControl w:val="0"/>
        <w:jc w:val="both"/>
        <w:rPr>
          <w:rFonts w:ascii="Tahoma" w:hAnsi="Tahoma" w:cs="Tahoma"/>
        </w:rPr>
      </w:pPr>
    </w:p>
    <w:p w14:paraId="01A64EF6" w14:textId="6B39399A" w:rsidR="00796BC9" w:rsidRPr="00026AB7" w:rsidRDefault="00530D42" w:rsidP="00796BC9">
      <w:pPr>
        <w:keepLines/>
        <w:widowControl w:val="0"/>
        <w:jc w:val="both"/>
        <w:rPr>
          <w:rFonts w:ascii="Tahoma" w:hAnsi="Tahoma" w:cs="Tahoma"/>
          <w:sz w:val="18"/>
        </w:rPr>
      </w:pPr>
      <w:r w:rsidRPr="00026AB7">
        <w:rPr>
          <w:rFonts w:ascii="Tahoma" w:hAnsi="Tahoma" w:cs="Tahoma"/>
          <w:bCs/>
          <w:i/>
          <w:sz w:val="18"/>
        </w:rPr>
        <w:t>Podredno, v</w:t>
      </w:r>
      <w:r w:rsidR="00C65A70" w:rsidRPr="00026AB7">
        <w:rPr>
          <w:rFonts w:ascii="Tahoma" w:hAnsi="Tahoma" w:cs="Tahoma"/>
          <w:bCs/>
          <w:i/>
          <w:sz w:val="18"/>
        </w:rPr>
        <w:t xml:space="preserve"> primeru, da</w:t>
      </w:r>
      <w:r w:rsidR="00796BC9" w:rsidRPr="00026AB7">
        <w:rPr>
          <w:rFonts w:ascii="Tahoma" w:hAnsi="Tahoma" w:cs="Tahoma"/>
          <w:bCs/>
          <w:i/>
          <w:sz w:val="18"/>
        </w:rPr>
        <w:t xml:space="preserve"> </w:t>
      </w:r>
      <w:r w:rsidR="00C65A70" w:rsidRPr="00026AB7">
        <w:rPr>
          <w:rFonts w:ascii="Tahoma" w:hAnsi="Tahoma" w:cs="Tahoma"/>
          <w:bCs/>
          <w:i/>
          <w:sz w:val="18"/>
        </w:rPr>
        <w:t xml:space="preserve">bi </w:t>
      </w:r>
      <w:r w:rsidR="00796BC9" w:rsidRPr="00026AB7">
        <w:rPr>
          <w:rFonts w:ascii="Tahoma" w:hAnsi="Tahoma" w:cs="Tahoma"/>
          <w:bCs/>
          <w:i/>
          <w:sz w:val="18"/>
        </w:rPr>
        <w:t>več ponudb z enako skupno ponudbeno ceno brez DDV za posamezni sklop</w:t>
      </w:r>
      <w:r w:rsidR="00C65A70" w:rsidRPr="00026AB7">
        <w:rPr>
          <w:rFonts w:ascii="Tahoma" w:hAnsi="Tahoma" w:cs="Tahoma"/>
          <w:bCs/>
          <w:i/>
          <w:sz w:val="18"/>
        </w:rPr>
        <w:t>, preseglo</w:t>
      </w:r>
      <w:r w:rsidR="00C65A70" w:rsidRPr="00026AB7">
        <w:t xml:space="preserve"> </w:t>
      </w:r>
      <w:r w:rsidR="00C65A70" w:rsidRPr="00026AB7">
        <w:rPr>
          <w:rFonts w:ascii="Tahoma" w:hAnsi="Tahoma" w:cs="Tahoma"/>
          <w:bCs/>
          <w:i/>
          <w:sz w:val="18"/>
        </w:rPr>
        <w:t>pet (5) dopustnih ponudb</w:t>
      </w:r>
      <w:r w:rsidR="00C05350" w:rsidRPr="00026AB7">
        <w:rPr>
          <w:rFonts w:ascii="Tahoma" w:hAnsi="Tahoma" w:cs="Tahoma"/>
          <w:bCs/>
          <w:i/>
          <w:sz w:val="18"/>
        </w:rPr>
        <w:t>,</w:t>
      </w:r>
      <w:r w:rsidR="00796BC9" w:rsidRPr="00026AB7">
        <w:rPr>
          <w:rFonts w:ascii="Tahoma" w:hAnsi="Tahoma" w:cs="Tahoma"/>
          <w:bCs/>
          <w:i/>
          <w:sz w:val="18"/>
        </w:rPr>
        <w:t xml:space="preserve"> bo</w:t>
      </w:r>
      <w:r w:rsidR="00F1236F" w:rsidRPr="00026AB7">
        <w:rPr>
          <w:rFonts w:ascii="Tahoma" w:hAnsi="Tahoma" w:cs="Tahoma"/>
          <w:bCs/>
          <w:i/>
          <w:sz w:val="18"/>
        </w:rPr>
        <w:t>do</w:t>
      </w:r>
      <w:r w:rsidR="00796BC9" w:rsidRPr="00026AB7">
        <w:rPr>
          <w:rFonts w:ascii="Tahoma" w:hAnsi="Tahoma" w:cs="Tahoma"/>
          <w:bCs/>
          <w:i/>
          <w:sz w:val="18"/>
        </w:rPr>
        <w:t xml:space="preserve"> izbran</w:t>
      </w:r>
      <w:r w:rsidR="00F1236F" w:rsidRPr="00026AB7">
        <w:rPr>
          <w:rFonts w:ascii="Tahoma" w:hAnsi="Tahoma" w:cs="Tahoma"/>
          <w:bCs/>
          <w:i/>
          <w:sz w:val="18"/>
        </w:rPr>
        <w:t>i</w:t>
      </w:r>
      <w:r w:rsidR="00796BC9" w:rsidRPr="00026AB7">
        <w:rPr>
          <w:rFonts w:ascii="Tahoma" w:hAnsi="Tahoma" w:cs="Tahoma"/>
          <w:bCs/>
          <w:i/>
          <w:sz w:val="18"/>
        </w:rPr>
        <w:t xml:space="preserve"> </w:t>
      </w:r>
      <w:r w:rsidR="00400D2D" w:rsidRPr="00026AB7">
        <w:rPr>
          <w:rFonts w:ascii="Tahoma" w:hAnsi="Tahoma" w:cs="Tahoma"/>
          <w:bCs/>
          <w:i/>
          <w:sz w:val="18"/>
        </w:rPr>
        <w:t xml:space="preserve">vsi </w:t>
      </w:r>
      <w:r w:rsidR="00796BC9" w:rsidRPr="00026AB7">
        <w:rPr>
          <w:rFonts w:ascii="Tahoma" w:hAnsi="Tahoma" w:cs="Tahoma"/>
          <w:bCs/>
          <w:i/>
          <w:sz w:val="18"/>
        </w:rPr>
        <w:t>ponudnik</w:t>
      </w:r>
      <w:r w:rsidR="00400D2D" w:rsidRPr="00026AB7">
        <w:rPr>
          <w:rFonts w:ascii="Tahoma" w:hAnsi="Tahoma" w:cs="Tahoma"/>
          <w:bCs/>
          <w:i/>
          <w:sz w:val="18"/>
        </w:rPr>
        <w:t>i z enako</w:t>
      </w:r>
      <w:r w:rsidR="00400D2D" w:rsidRPr="00026AB7">
        <w:t xml:space="preserve"> </w:t>
      </w:r>
      <w:r w:rsidR="00400D2D" w:rsidRPr="00026AB7">
        <w:rPr>
          <w:rFonts w:ascii="Tahoma" w:hAnsi="Tahoma" w:cs="Tahoma"/>
          <w:bCs/>
          <w:i/>
          <w:sz w:val="18"/>
        </w:rPr>
        <w:t xml:space="preserve">skupno ponudbeno ceno brez DDV </w:t>
      </w:r>
      <w:r w:rsidR="00796BC9" w:rsidRPr="00026AB7">
        <w:rPr>
          <w:rFonts w:ascii="Tahoma" w:hAnsi="Tahoma" w:cs="Tahoma"/>
          <w:bCs/>
          <w:i/>
          <w:sz w:val="18"/>
        </w:rPr>
        <w:t>(za posamezni sklop).</w:t>
      </w:r>
    </w:p>
    <w:p w14:paraId="36F134C4" w14:textId="15100D89" w:rsidR="005517DB" w:rsidRPr="00026AB7" w:rsidRDefault="00796BC9" w:rsidP="005517DB">
      <w:pPr>
        <w:keepLines/>
        <w:widowControl w:val="0"/>
        <w:jc w:val="both"/>
        <w:rPr>
          <w:rFonts w:ascii="Tahoma" w:hAnsi="Tahoma" w:cs="Tahoma"/>
          <w:sz w:val="24"/>
        </w:rPr>
      </w:pPr>
      <w:r w:rsidRPr="00026AB7">
        <w:rPr>
          <w:rFonts w:ascii="Tahoma" w:hAnsi="Tahoma" w:cs="Tahoma"/>
          <w:sz w:val="24"/>
        </w:rPr>
        <w:t xml:space="preserve"> </w:t>
      </w:r>
      <w:r w:rsidR="00C65A70" w:rsidRPr="00026AB7">
        <w:rPr>
          <w:rFonts w:ascii="Tahoma" w:hAnsi="Tahoma" w:cs="Tahoma"/>
          <w:sz w:val="24"/>
        </w:rPr>
        <w:t xml:space="preserve"> </w:t>
      </w:r>
    </w:p>
    <w:p w14:paraId="5E82030A" w14:textId="77777777" w:rsidR="005517DB" w:rsidRPr="00026AB7" w:rsidRDefault="005517DB" w:rsidP="005517DB">
      <w:pPr>
        <w:keepLines/>
        <w:widowControl w:val="0"/>
        <w:numPr>
          <w:ilvl w:val="1"/>
          <w:numId w:val="2"/>
        </w:numPr>
        <w:jc w:val="both"/>
        <w:rPr>
          <w:rFonts w:ascii="Tahoma" w:hAnsi="Tahoma" w:cs="Tahoma"/>
          <w:b/>
        </w:rPr>
      </w:pPr>
      <w:r w:rsidRPr="00026AB7">
        <w:rPr>
          <w:rFonts w:ascii="Tahoma" w:hAnsi="Tahoma" w:cs="Tahoma"/>
          <w:b/>
        </w:rPr>
        <w:t>Merilo za izbiro najugodnejšega ponudnika za posamezno naročilo na podlagi odpiranja konkurence med ponudniki</w:t>
      </w:r>
    </w:p>
    <w:p w14:paraId="3CBB8D8B" w14:textId="77777777" w:rsidR="005517DB" w:rsidRPr="00026AB7" w:rsidRDefault="005517DB" w:rsidP="005517DB">
      <w:pPr>
        <w:keepLines/>
        <w:widowControl w:val="0"/>
        <w:jc w:val="both"/>
        <w:rPr>
          <w:rFonts w:ascii="Tahoma" w:hAnsi="Tahoma" w:cs="Tahoma"/>
        </w:rPr>
      </w:pPr>
    </w:p>
    <w:p w14:paraId="0231F174" w14:textId="6FB73D7C" w:rsidR="005517DB" w:rsidRPr="00026AB7" w:rsidRDefault="005517DB" w:rsidP="005517DB">
      <w:pPr>
        <w:keepLines/>
        <w:widowControl w:val="0"/>
        <w:jc w:val="both"/>
        <w:rPr>
          <w:rFonts w:ascii="Tahoma" w:hAnsi="Tahoma" w:cs="Tahoma"/>
        </w:rPr>
      </w:pPr>
      <w:r w:rsidRPr="00026AB7">
        <w:rPr>
          <w:rFonts w:ascii="Tahoma" w:hAnsi="Tahoma" w:cs="Tahoma"/>
        </w:rPr>
        <w:t>Merilo za izbiro najugodnejšega ponudnika za posamezno naročilo</w:t>
      </w:r>
      <w:r w:rsidR="00796BC9" w:rsidRPr="00026AB7">
        <w:t xml:space="preserve"> </w:t>
      </w:r>
      <w:r w:rsidR="00796BC9" w:rsidRPr="00026AB7">
        <w:rPr>
          <w:rFonts w:ascii="Tahoma" w:hAnsi="Tahoma" w:cs="Tahoma"/>
        </w:rPr>
        <w:t>na podlagi odpiranja konkurence,</w:t>
      </w:r>
      <w:r w:rsidRPr="00026AB7">
        <w:rPr>
          <w:rFonts w:ascii="Tahoma" w:hAnsi="Tahoma" w:cs="Tahoma"/>
        </w:rPr>
        <w:t xml:space="preserve"> bo ponudbena cena v EUR brez DDV. Naročnik bo posamezno naročilo oddal ponudniku/podpisniku okvirnega sporazuma, ki bo predložil cenovno najugodnejšo ponudbo.</w:t>
      </w:r>
    </w:p>
    <w:p w14:paraId="2FB002E1" w14:textId="3F0A7921" w:rsidR="005517DB" w:rsidRPr="00026AB7" w:rsidRDefault="005517DB" w:rsidP="00F63D98">
      <w:pPr>
        <w:keepLines/>
        <w:widowControl w:val="0"/>
        <w:jc w:val="both"/>
        <w:rPr>
          <w:rFonts w:ascii="Tahoma" w:hAnsi="Tahoma" w:cs="Tahoma"/>
        </w:rPr>
      </w:pPr>
    </w:p>
    <w:p w14:paraId="284830EE" w14:textId="5B7BA2FE" w:rsidR="00744297" w:rsidRPr="00026AB7" w:rsidRDefault="00744297" w:rsidP="00F63D98">
      <w:pPr>
        <w:keepLines/>
        <w:widowControl w:val="0"/>
        <w:jc w:val="both"/>
        <w:rPr>
          <w:rFonts w:ascii="Tahoma" w:hAnsi="Tahoma" w:cs="Tahoma"/>
          <w:b/>
        </w:rPr>
      </w:pPr>
    </w:p>
    <w:p w14:paraId="3128C2EA" w14:textId="77777777" w:rsidR="007B3B84" w:rsidRPr="00026AB7" w:rsidRDefault="007B3B84" w:rsidP="00F63D98">
      <w:pPr>
        <w:keepLines/>
        <w:widowControl w:val="0"/>
        <w:jc w:val="both"/>
        <w:rPr>
          <w:rFonts w:ascii="Tahoma" w:hAnsi="Tahoma" w:cs="Tahoma"/>
        </w:rPr>
      </w:pPr>
    </w:p>
    <w:p w14:paraId="656EEB4A" w14:textId="77777777" w:rsidR="007B3B84" w:rsidRPr="00026AB7" w:rsidRDefault="007B3B84" w:rsidP="00F63D98">
      <w:pPr>
        <w:keepLines/>
        <w:widowControl w:val="0"/>
        <w:rPr>
          <w:rFonts w:ascii="Tahoma" w:hAnsi="Tahoma" w:cs="Tahoma"/>
          <w:b/>
          <w:sz w:val="24"/>
        </w:rPr>
      </w:pPr>
      <w:r w:rsidRPr="00026AB7">
        <w:rPr>
          <w:rFonts w:ascii="Tahoma" w:hAnsi="Tahoma" w:cs="Tahoma"/>
          <w:b/>
          <w:sz w:val="24"/>
        </w:rPr>
        <w:br w:type="page"/>
      </w:r>
    </w:p>
    <w:p w14:paraId="031B4FA9" w14:textId="77777777" w:rsidR="007E1A47" w:rsidRPr="00026AB7" w:rsidRDefault="007E1A47" w:rsidP="00F63D98">
      <w:pPr>
        <w:keepLines/>
        <w:widowControl w:val="0"/>
        <w:numPr>
          <w:ilvl w:val="0"/>
          <w:numId w:val="2"/>
        </w:numPr>
        <w:jc w:val="both"/>
        <w:rPr>
          <w:rFonts w:ascii="Tahoma" w:hAnsi="Tahoma" w:cs="Tahoma"/>
          <w:b/>
          <w:sz w:val="24"/>
        </w:rPr>
      </w:pPr>
      <w:r w:rsidRPr="00026AB7">
        <w:rPr>
          <w:rFonts w:ascii="Tahoma" w:hAnsi="Tahoma" w:cs="Tahoma"/>
          <w:b/>
          <w:sz w:val="24"/>
        </w:rPr>
        <w:lastRenderedPageBreak/>
        <w:t>NAVODILA PONUDNIKOM ZA IZDELAVO PONUDBE IN NAČIN ZA PREDLOŽITEV PONUDE</w:t>
      </w:r>
    </w:p>
    <w:p w14:paraId="49CBC57C" w14:textId="77777777" w:rsidR="007E1A47" w:rsidRPr="00026AB7" w:rsidRDefault="007E1A47" w:rsidP="00F63D98">
      <w:pPr>
        <w:keepLines/>
        <w:widowControl w:val="0"/>
        <w:jc w:val="both"/>
        <w:rPr>
          <w:rFonts w:ascii="Tahoma" w:hAnsi="Tahoma" w:cs="Tahoma"/>
        </w:rPr>
      </w:pPr>
    </w:p>
    <w:p w14:paraId="2963FDA4" w14:textId="77777777" w:rsidR="007E1A47" w:rsidRPr="00026AB7" w:rsidRDefault="007E1A47" w:rsidP="00F63D98">
      <w:pPr>
        <w:keepLines/>
        <w:widowControl w:val="0"/>
        <w:numPr>
          <w:ilvl w:val="1"/>
          <w:numId w:val="2"/>
        </w:numPr>
        <w:jc w:val="both"/>
        <w:rPr>
          <w:rFonts w:ascii="Tahoma" w:hAnsi="Tahoma" w:cs="Tahoma"/>
          <w:b/>
          <w:sz w:val="21"/>
          <w:szCs w:val="21"/>
        </w:rPr>
      </w:pPr>
      <w:r w:rsidRPr="00026AB7">
        <w:rPr>
          <w:rFonts w:ascii="Tahoma" w:hAnsi="Tahoma" w:cs="Tahoma"/>
          <w:b/>
          <w:sz w:val="21"/>
          <w:szCs w:val="21"/>
        </w:rPr>
        <w:t>Način in navodila za predložitev ponudbe</w:t>
      </w:r>
    </w:p>
    <w:p w14:paraId="7C065404" w14:textId="77777777" w:rsidR="007E1A47" w:rsidRPr="00026AB7" w:rsidRDefault="007E1A47" w:rsidP="00F63D98">
      <w:pPr>
        <w:keepLines/>
        <w:widowControl w:val="0"/>
        <w:jc w:val="both"/>
        <w:rPr>
          <w:rFonts w:ascii="Tahoma" w:hAnsi="Tahoma" w:cs="Tahoma"/>
        </w:rPr>
      </w:pPr>
    </w:p>
    <w:p w14:paraId="19D21CAF" w14:textId="77777777" w:rsidR="007E1A47" w:rsidRPr="00026AB7" w:rsidRDefault="007E1A47" w:rsidP="00F63D98">
      <w:pPr>
        <w:keepLines/>
        <w:widowControl w:val="0"/>
        <w:numPr>
          <w:ilvl w:val="2"/>
          <w:numId w:val="2"/>
        </w:numPr>
        <w:jc w:val="both"/>
        <w:rPr>
          <w:rFonts w:ascii="Tahoma" w:hAnsi="Tahoma" w:cs="Tahoma"/>
          <w:b/>
          <w:bCs/>
        </w:rPr>
      </w:pPr>
      <w:r w:rsidRPr="00026AB7">
        <w:rPr>
          <w:rFonts w:ascii="Tahoma" w:hAnsi="Tahoma" w:cs="Tahoma"/>
          <w:b/>
          <w:bCs/>
        </w:rPr>
        <w:t xml:space="preserve">Splošno </w:t>
      </w:r>
    </w:p>
    <w:p w14:paraId="2CA32989" w14:textId="77777777" w:rsidR="007E1A47" w:rsidRPr="00026AB7" w:rsidRDefault="007E1A47" w:rsidP="00F63D98">
      <w:pPr>
        <w:keepLines/>
        <w:widowControl w:val="0"/>
        <w:jc w:val="both"/>
        <w:rPr>
          <w:rFonts w:ascii="Tahoma" w:hAnsi="Tahoma" w:cs="Tahoma"/>
        </w:rPr>
      </w:pPr>
    </w:p>
    <w:p w14:paraId="271AE6CA" w14:textId="77777777" w:rsidR="008E1A8D" w:rsidRPr="00026AB7" w:rsidRDefault="008E1A8D" w:rsidP="008E1A8D">
      <w:pPr>
        <w:keepLines/>
        <w:widowControl w:val="0"/>
        <w:jc w:val="both"/>
        <w:rPr>
          <w:rFonts w:ascii="Tahoma" w:hAnsi="Tahoma" w:cs="Tahoma"/>
        </w:rPr>
      </w:pPr>
      <w:r w:rsidRPr="00026AB7">
        <w:rPr>
          <w:rFonts w:ascii="Tahoma" w:hAnsi="Tahoma" w:cs="Tahoma"/>
        </w:rPr>
        <w:t xml:space="preserve">Ponudnik </w:t>
      </w:r>
      <w:r w:rsidRPr="00026AB7">
        <w:rPr>
          <w:rFonts w:ascii="Tahoma" w:hAnsi="Tahoma" w:cs="Tahoma"/>
          <w:b/>
          <w:u w:val="single"/>
        </w:rPr>
        <w:t>mora</w:t>
      </w:r>
      <w:r w:rsidRPr="00026AB7">
        <w:rPr>
          <w:rFonts w:ascii="Tahoma" w:hAnsi="Tahoma" w:cs="Tahoma"/>
        </w:rPr>
        <w:t xml:space="preserve"> ponudbo </w:t>
      </w:r>
      <w:r w:rsidRPr="00026AB7">
        <w:rPr>
          <w:rFonts w:ascii="Tahoma" w:hAnsi="Tahoma" w:cs="Tahoma"/>
          <w:b/>
        </w:rPr>
        <w:t>predložiti v informacijski sistem e-JN</w:t>
      </w:r>
      <w:r w:rsidRPr="00026AB7">
        <w:rPr>
          <w:rFonts w:ascii="Tahoma" w:hAnsi="Tahoma" w:cs="Tahoma"/>
        </w:rPr>
        <w:t xml:space="preserve"> (v nadaljevanju sistem e-JN) </w:t>
      </w:r>
      <w:r w:rsidRPr="00026AB7">
        <w:rPr>
          <w:rFonts w:ascii="Tahoma" w:hAnsi="Tahoma" w:cs="Tahoma"/>
          <w:u w:val="single"/>
        </w:rPr>
        <w:t>na spletnem naslovu</w:t>
      </w:r>
      <w:r w:rsidRPr="00026AB7">
        <w:rPr>
          <w:rFonts w:ascii="Tahoma" w:hAnsi="Tahoma" w:cs="Tahoma"/>
        </w:rPr>
        <w:t xml:space="preserve"> </w:t>
      </w:r>
      <w:hyperlink r:id="rId15" w:history="1">
        <w:r w:rsidRPr="00026AB7">
          <w:rPr>
            <w:rFonts w:ascii="Tahoma" w:hAnsi="Tahoma" w:cs="Tahoma"/>
            <w:color w:val="0000FF"/>
            <w:u w:val="single"/>
          </w:rPr>
          <w:t>https://ejn.gov.si/eJN2</w:t>
        </w:r>
      </w:hyperlink>
      <w:r w:rsidRPr="00026AB7">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026AB7">
          <w:rPr>
            <w:rFonts w:ascii="Tahoma" w:hAnsi="Tahoma" w:cs="Tahoma"/>
            <w:color w:val="0000FF"/>
            <w:u w:val="single"/>
          </w:rPr>
          <w:t>https://ejn.gov.si/eJN2</w:t>
        </w:r>
      </w:hyperlink>
      <w:r w:rsidRPr="00026AB7">
        <w:rPr>
          <w:rFonts w:ascii="Tahoma" w:hAnsi="Tahoma" w:cs="Tahoma"/>
        </w:rPr>
        <w:t xml:space="preserve">. </w:t>
      </w:r>
    </w:p>
    <w:p w14:paraId="4E149EC3" w14:textId="77777777" w:rsidR="008E1A8D" w:rsidRPr="00026AB7" w:rsidRDefault="008E1A8D" w:rsidP="008E1A8D">
      <w:pPr>
        <w:keepLines/>
        <w:widowControl w:val="0"/>
        <w:jc w:val="both"/>
        <w:rPr>
          <w:rFonts w:ascii="Tahoma" w:hAnsi="Tahoma" w:cs="Tahoma"/>
          <w:sz w:val="18"/>
        </w:rPr>
      </w:pPr>
    </w:p>
    <w:p w14:paraId="081B6E58" w14:textId="77777777" w:rsidR="008E1A8D" w:rsidRPr="00026AB7" w:rsidRDefault="008E1A8D" w:rsidP="008E1A8D">
      <w:pPr>
        <w:keepLines/>
        <w:widowControl w:val="0"/>
        <w:jc w:val="both"/>
        <w:rPr>
          <w:rFonts w:ascii="Tahoma" w:hAnsi="Tahoma" w:cs="Tahoma"/>
        </w:rPr>
      </w:pPr>
      <w:r w:rsidRPr="00026AB7">
        <w:rPr>
          <w:rFonts w:ascii="Tahoma" w:hAnsi="Tahoma" w:cs="Tahoma"/>
          <w:u w:val="single"/>
        </w:rPr>
        <w:t>Ponudnik se mora pred oddajo ponudbe registrirati na spletnem naslovu</w:t>
      </w:r>
      <w:r w:rsidRPr="00026AB7">
        <w:rPr>
          <w:rFonts w:ascii="Tahoma" w:hAnsi="Tahoma" w:cs="Tahoma"/>
        </w:rPr>
        <w:t xml:space="preserve"> </w:t>
      </w:r>
      <w:hyperlink r:id="rId17" w:history="1">
        <w:r w:rsidRPr="00026AB7">
          <w:rPr>
            <w:rFonts w:ascii="Tahoma" w:hAnsi="Tahoma" w:cs="Tahoma"/>
            <w:color w:val="0000FF"/>
            <w:u w:val="single"/>
          </w:rPr>
          <w:t>https://ejn.gov.si/eJN2</w:t>
        </w:r>
      </w:hyperlink>
      <w:r w:rsidRPr="00026AB7">
        <w:rPr>
          <w:rFonts w:ascii="Tahoma" w:hAnsi="Tahoma" w:cs="Tahoma"/>
        </w:rPr>
        <w:t xml:space="preserve">, v skladu z Navodili za uporabo e-JN. Če je ponudnik že registriran v informacijski sistem e-JN, se v aplikacijo prijavi na istem naslovu. </w:t>
      </w:r>
    </w:p>
    <w:p w14:paraId="1F64CEBB" w14:textId="77777777" w:rsidR="008E1A8D" w:rsidRPr="00026AB7" w:rsidRDefault="008E1A8D" w:rsidP="008E1A8D">
      <w:pPr>
        <w:keepLines/>
        <w:widowControl w:val="0"/>
        <w:jc w:val="both"/>
        <w:rPr>
          <w:rFonts w:ascii="Tahoma" w:hAnsi="Tahoma" w:cs="Tahoma"/>
          <w:sz w:val="18"/>
        </w:rPr>
      </w:pPr>
    </w:p>
    <w:p w14:paraId="795BAE94" w14:textId="77777777" w:rsidR="008E1A8D" w:rsidRPr="00026AB7" w:rsidRDefault="008E1A8D" w:rsidP="008E1A8D">
      <w:pPr>
        <w:keepLines/>
        <w:widowControl w:val="0"/>
        <w:jc w:val="both"/>
        <w:rPr>
          <w:rFonts w:ascii="Tahoma" w:hAnsi="Tahoma" w:cs="Tahoma"/>
        </w:rPr>
      </w:pPr>
      <w:r w:rsidRPr="00026AB7">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026AB7">
        <w:rPr>
          <w:rFonts w:ascii="Tahoma" w:hAnsi="Tahoma" w:cs="Tahoma"/>
          <w:u w:val="single"/>
        </w:rPr>
        <w:t>Uporabnik z dejanjem oddaje ponudbe izkaže in izjavi voljo v imenu ponudnika oddati zavezujočo ponudbo</w:t>
      </w:r>
      <w:r w:rsidRPr="00026AB7">
        <w:rPr>
          <w:rFonts w:ascii="Tahoma" w:hAnsi="Tahoma" w:cs="Tahoma"/>
        </w:rPr>
        <w:t xml:space="preserve"> (18. člen Obligacijskega zakonika;</w:t>
      </w:r>
      <w:r w:rsidRPr="00026AB7">
        <w:t xml:space="preserve"> </w:t>
      </w:r>
      <w:r w:rsidRPr="00026AB7">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4D454B04" w14:textId="77777777" w:rsidR="008E1A8D" w:rsidRPr="00026AB7" w:rsidRDefault="008E1A8D" w:rsidP="008E1A8D">
      <w:pPr>
        <w:keepLines/>
        <w:widowControl w:val="0"/>
        <w:jc w:val="both"/>
        <w:rPr>
          <w:rFonts w:ascii="Tahoma" w:hAnsi="Tahoma" w:cs="Tahoma"/>
        </w:rPr>
      </w:pPr>
    </w:p>
    <w:p w14:paraId="765BBDFA" w14:textId="77777777" w:rsidR="008E1A8D" w:rsidRPr="00026AB7" w:rsidRDefault="008E1A8D" w:rsidP="008E1A8D">
      <w:pPr>
        <w:keepLines/>
        <w:widowControl w:val="0"/>
        <w:jc w:val="both"/>
        <w:rPr>
          <w:rFonts w:ascii="Tahoma" w:hAnsi="Tahoma" w:cs="Tahoma"/>
        </w:rPr>
      </w:pPr>
      <w:r w:rsidRPr="00026AB7">
        <w:rPr>
          <w:rFonts w:ascii="Tahoma" w:hAnsi="Tahoma" w:cs="Tahoma"/>
        </w:rPr>
        <w:t xml:space="preserve">Ponudba se šteje za pravočasno oddano, če jo naročnik prejme preko sistema e-JN </w:t>
      </w:r>
      <w:hyperlink r:id="rId18" w:history="1">
        <w:r w:rsidRPr="00026AB7">
          <w:rPr>
            <w:rFonts w:ascii="Tahoma" w:hAnsi="Tahoma" w:cs="Tahoma"/>
            <w:color w:val="0000FF"/>
            <w:u w:val="single"/>
          </w:rPr>
          <w:t>https://ejn.gov.si/eJN2</w:t>
        </w:r>
      </w:hyperlink>
      <w:r w:rsidRPr="00026AB7">
        <w:rPr>
          <w:rFonts w:ascii="Tahoma" w:hAnsi="Tahoma" w:cs="Tahoma"/>
        </w:rPr>
        <w:t xml:space="preserve"> najkasneje do roka za predložitev ponudbe. Za oddano ponudbo se šteje ponudba, ki je v informacijskem sistemu e-JN označena s statusom »ODDANO«. </w:t>
      </w:r>
      <w:r w:rsidRPr="00026AB7">
        <w:rPr>
          <w:rFonts w:ascii="Tahoma" w:hAnsi="Tahoma" w:cs="Tahoma"/>
          <w:u w:val="single"/>
        </w:rPr>
        <w:t>Po preteku roka za predložitev ponudb le te ne bo več mogoče oddati.</w:t>
      </w:r>
    </w:p>
    <w:p w14:paraId="389424BE" w14:textId="77777777" w:rsidR="008E1A8D" w:rsidRPr="00026AB7" w:rsidRDefault="008E1A8D" w:rsidP="008E1A8D">
      <w:pPr>
        <w:keepLines/>
        <w:widowControl w:val="0"/>
        <w:jc w:val="both"/>
        <w:rPr>
          <w:rFonts w:ascii="Tahoma" w:hAnsi="Tahoma" w:cs="Tahoma"/>
          <w:sz w:val="18"/>
        </w:rPr>
      </w:pPr>
    </w:p>
    <w:p w14:paraId="5D67305E" w14:textId="196DE0C8" w:rsidR="007E1A47" w:rsidRPr="00026AB7" w:rsidRDefault="008E1A8D" w:rsidP="00F63D98">
      <w:pPr>
        <w:keepLines/>
        <w:widowControl w:val="0"/>
        <w:jc w:val="both"/>
        <w:rPr>
          <w:rFonts w:ascii="Tahoma" w:hAnsi="Tahoma" w:cs="Tahoma"/>
        </w:rPr>
      </w:pPr>
      <w:r w:rsidRPr="00026AB7">
        <w:rPr>
          <w:rFonts w:ascii="Tahoma" w:hAnsi="Tahoma" w:cs="Tahoma"/>
        </w:rPr>
        <w:t>Ponudnik lahko do roka za oddajo ponudbe svojo ponudbo</w:t>
      </w:r>
      <w:r w:rsidRPr="00026AB7">
        <w:rPr>
          <w:rFonts w:ascii="Tahoma" w:hAnsi="Tahoma" w:cs="Tahoma"/>
          <w:b/>
        </w:rPr>
        <w:t xml:space="preserve"> </w:t>
      </w:r>
      <w:r w:rsidRPr="00026AB7">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B75EA3" w14:textId="77777777" w:rsidR="007E1A47" w:rsidRPr="00026AB7" w:rsidRDefault="007E1A47" w:rsidP="00F63D98">
      <w:pPr>
        <w:keepLines/>
        <w:widowControl w:val="0"/>
        <w:jc w:val="both"/>
        <w:rPr>
          <w:rFonts w:ascii="Tahoma" w:hAnsi="Tahoma" w:cs="Tahoma"/>
        </w:rPr>
      </w:pPr>
    </w:p>
    <w:p w14:paraId="47B680E9" w14:textId="77777777" w:rsidR="007E1A47" w:rsidRPr="00026AB7" w:rsidRDefault="007E1A47" w:rsidP="00F63D98">
      <w:pPr>
        <w:keepLines/>
        <w:widowControl w:val="0"/>
        <w:numPr>
          <w:ilvl w:val="2"/>
          <w:numId w:val="2"/>
        </w:numPr>
        <w:jc w:val="both"/>
        <w:rPr>
          <w:rFonts w:ascii="Tahoma" w:hAnsi="Tahoma" w:cs="Tahoma"/>
          <w:b/>
          <w:bCs/>
        </w:rPr>
      </w:pPr>
      <w:r w:rsidRPr="00026AB7">
        <w:rPr>
          <w:rFonts w:ascii="Tahoma" w:hAnsi="Tahoma" w:cs="Tahoma"/>
          <w:b/>
          <w:bCs/>
        </w:rPr>
        <w:t>Format ponudbe</w:t>
      </w:r>
    </w:p>
    <w:p w14:paraId="3F7C417D" w14:textId="77777777" w:rsidR="007E1A47" w:rsidRPr="00026AB7" w:rsidRDefault="007E1A47" w:rsidP="00F63D98">
      <w:pPr>
        <w:keepLines/>
        <w:widowControl w:val="0"/>
        <w:jc w:val="both"/>
        <w:rPr>
          <w:rFonts w:ascii="Tahoma" w:hAnsi="Tahoma" w:cs="Tahoma"/>
        </w:rPr>
      </w:pPr>
    </w:p>
    <w:p w14:paraId="1CE91FE5" w14:textId="2F996813" w:rsidR="007E1A47" w:rsidRPr="00026AB7" w:rsidRDefault="007E1A47" w:rsidP="00F63D98">
      <w:pPr>
        <w:keepLines/>
        <w:widowControl w:val="0"/>
        <w:jc w:val="both"/>
        <w:rPr>
          <w:rFonts w:ascii="Tahoma" w:hAnsi="Tahoma" w:cs="Tahoma"/>
        </w:rPr>
      </w:pPr>
      <w:r w:rsidRPr="00026AB7">
        <w:rPr>
          <w:rFonts w:ascii="Tahoma" w:hAnsi="Tahoma" w:cs="Tahoma"/>
          <w:u w:val="single"/>
        </w:rPr>
        <w:t xml:space="preserve">Ponudba </w:t>
      </w:r>
      <w:r w:rsidRPr="00026AB7">
        <w:rPr>
          <w:rFonts w:ascii="Tahoma" w:hAnsi="Tahoma" w:cs="Tahoma"/>
          <w:b/>
          <w:u w:val="single"/>
        </w:rPr>
        <w:t>mora</w:t>
      </w:r>
      <w:r w:rsidRPr="00026AB7">
        <w:rPr>
          <w:rFonts w:ascii="Tahoma" w:hAnsi="Tahoma" w:cs="Tahoma"/>
          <w:u w:val="single"/>
        </w:rPr>
        <w:t xml:space="preserve"> </w:t>
      </w:r>
      <w:r w:rsidRPr="00026AB7">
        <w:rPr>
          <w:rFonts w:ascii="Tahoma" w:hAnsi="Tahoma" w:cs="Tahoma"/>
          <w:b/>
          <w:u w:val="single"/>
        </w:rPr>
        <w:t>biti priložena v "pdf" formatu/zapisu/datoteki</w:t>
      </w:r>
      <w:r w:rsidRPr="00026AB7">
        <w:rPr>
          <w:rFonts w:ascii="Tahoma" w:hAnsi="Tahoma" w:cs="Tahoma"/>
        </w:rPr>
        <w:t xml:space="preserve"> (sken celotne ponudbe z izpolnjenimi in podpisanimi ponudbenimi listinami – žig oz. žigosanje ni potrebno), razen kjer razpisna </w:t>
      </w:r>
      <w:r w:rsidR="00C0495C" w:rsidRPr="00026AB7">
        <w:rPr>
          <w:rFonts w:ascii="Tahoma" w:hAnsi="Tahoma" w:cs="Tahoma"/>
        </w:rPr>
        <w:t>dokumentacija</w:t>
      </w:r>
      <w:r w:rsidRPr="00026AB7">
        <w:rPr>
          <w:rFonts w:ascii="Tahoma" w:hAnsi="Tahoma" w:cs="Tahoma"/>
        </w:rPr>
        <w:t xml:space="preserve"> ne določa drugače. Ponudnik lahko fizični podpis nadomesti z elektronskim podpisom, v kolikor e-JN to dopušča in ni drugače določeno z razpisno dokumentacijo. </w:t>
      </w:r>
      <w:r w:rsidRPr="00026AB7">
        <w:rPr>
          <w:rFonts w:ascii="Tahoma" w:hAnsi="Tahoma" w:cs="Tahoma"/>
          <w:u w:val="single"/>
        </w:rPr>
        <w:t>Ponudbeni predračun naj bo priložen tudi v Excel formatu</w:t>
      </w:r>
      <w:r w:rsidRPr="00026AB7">
        <w:rPr>
          <w:rFonts w:ascii="Tahoma" w:hAnsi="Tahoma" w:cs="Tahoma"/>
        </w:rPr>
        <w:t>. Ponudniki so obvezani priložiti vse priloge, razen če v posamezni prilogi ni drugače navedeno.</w:t>
      </w:r>
    </w:p>
    <w:p w14:paraId="3679529C" w14:textId="77777777" w:rsidR="007E1A47" w:rsidRPr="00026AB7" w:rsidRDefault="007E1A47" w:rsidP="00F63D98">
      <w:pPr>
        <w:keepLines/>
        <w:widowControl w:val="0"/>
        <w:jc w:val="both"/>
        <w:rPr>
          <w:rFonts w:ascii="Tahoma" w:hAnsi="Tahoma" w:cs="Tahoma"/>
        </w:rPr>
      </w:pPr>
    </w:p>
    <w:p w14:paraId="6762E9E9" w14:textId="77777777" w:rsidR="007E1A47" w:rsidRPr="00026AB7" w:rsidRDefault="007E1A47" w:rsidP="00F63D98">
      <w:pPr>
        <w:keepLines/>
        <w:widowControl w:val="0"/>
        <w:numPr>
          <w:ilvl w:val="2"/>
          <w:numId w:val="2"/>
        </w:numPr>
        <w:jc w:val="both"/>
        <w:rPr>
          <w:rFonts w:ascii="Tahoma" w:hAnsi="Tahoma" w:cs="Tahoma"/>
          <w:b/>
          <w:bCs/>
        </w:rPr>
      </w:pPr>
      <w:r w:rsidRPr="00026AB7">
        <w:rPr>
          <w:rFonts w:ascii="Tahoma" w:hAnsi="Tahoma" w:cs="Tahoma"/>
          <w:b/>
          <w:bCs/>
        </w:rPr>
        <w:t>Dostop do povezave za oddajo elektronske ponudbe</w:t>
      </w:r>
    </w:p>
    <w:p w14:paraId="58B4752C" w14:textId="77777777" w:rsidR="007E1A47" w:rsidRPr="00026AB7" w:rsidRDefault="007E1A47" w:rsidP="00F63D98">
      <w:pPr>
        <w:keepLines/>
        <w:widowControl w:val="0"/>
        <w:jc w:val="both"/>
        <w:rPr>
          <w:rFonts w:ascii="Tahoma" w:hAnsi="Tahoma" w:cs="Tahoma"/>
        </w:rPr>
      </w:pPr>
    </w:p>
    <w:p w14:paraId="1DFFF78C" w14:textId="77777777" w:rsidR="007E1A47" w:rsidRPr="00026AB7" w:rsidRDefault="007E1A47" w:rsidP="00F63D98">
      <w:pPr>
        <w:keepLines/>
        <w:widowControl w:val="0"/>
        <w:jc w:val="both"/>
        <w:rPr>
          <w:rFonts w:ascii="Tahoma" w:hAnsi="Tahoma" w:cs="Tahoma"/>
        </w:rPr>
      </w:pPr>
      <w:r w:rsidRPr="00026AB7">
        <w:rPr>
          <w:rFonts w:ascii="Tahoma" w:hAnsi="Tahoma" w:cs="Tahoma"/>
        </w:rPr>
        <w:t xml:space="preserve">Dostop do povezave (spletnega naslova) preko katerega ponudniki oddajo elektronske ponudbe v tem postopku javnega naročila, je ponudnikom na voljo </w:t>
      </w:r>
      <w:r w:rsidRPr="00026AB7">
        <w:rPr>
          <w:rFonts w:ascii="Tahoma" w:hAnsi="Tahoma" w:cs="Tahoma"/>
          <w:u w:val="single"/>
        </w:rPr>
        <w:t xml:space="preserve">v predmetnem Obvestilu o javnem naročilu Portala JN </w:t>
      </w:r>
      <w:r w:rsidRPr="00026AB7">
        <w:rPr>
          <w:rFonts w:ascii="Tahoma" w:hAnsi="Tahoma" w:cs="Tahoma"/>
          <w:b/>
          <w:sz w:val="18"/>
          <w:u w:val="single"/>
        </w:rPr>
        <w:t>v razdelku »1.3 Sporočanje«</w:t>
      </w:r>
      <w:r w:rsidRPr="00026AB7">
        <w:rPr>
          <w:rFonts w:ascii="Tahoma" w:hAnsi="Tahoma" w:cs="Tahoma"/>
        </w:rPr>
        <w:t xml:space="preserve">.  </w:t>
      </w:r>
    </w:p>
    <w:p w14:paraId="7FC8722C" w14:textId="77777777" w:rsidR="007E1A47" w:rsidRPr="00026AB7" w:rsidRDefault="007E1A47" w:rsidP="00F63D98">
      <w:pPr>
        <w:keepLines/>
        <w:widowControl w:val="0"/>
        <w:jc w:val="both"/>
        <w:rPr>
          <w:rFonts w:ascii="Tahoma" w:hAnsi="Tahoma" w:cs="Tahoma"/>
        </w:rPr>
      </w:pPr>
    </w:p>
    <w:p w14:paraId="47D10AA7" w14:textId="77777777" w:rsidR="007E1A47" w:rsidRPr="00026AB7" w:rsidRDefault="007E1A47" w:rsidP="00F63D98">
      <w:pPr>
        <w:keepLines/>
        <w:widowControl w:val="0"/>
        <w:numPr>
          <w:ilvl w:val="2"/>
          <w:numId w:val="2"/>
        </w:numPr>
        <w:jc w:val="both"/>
        <w:rPr>
          <w:rFonts w:ascii="Tahoma" w:hAnsi="Tahoma" w:cs="Tahoma"/>
          <w:b/>
          <w:bCs/>
        </w:rPr>
      </w:pPr>
      <w:r w:rsidRPr="00026AB7">
        <w:rPr>
          <w:rFonts w:ascii="Tahoma" w:hAnsi="Tahoma" w:cs="Tahoma"/>
          <w:b/>
          <w:bCs/>
        </w:rPr>
        <w:t>Navodila ponudniku glede nalaganja ponudbene dokumentacije v sistemu e-JN</w:t>
      </w:r>
    </w:p>
    <w:p w14:paraId="39928E7F" w14:textId="77777777" w:rsidR="007E1A47" w:rsidRPr="00026AB7" w:rsidRDefault="007E1A47" w:rsidP="00F63D98">
      <w:pPr>
        <w:keepLines/>
        <w:widowControl w:val="0"/>
        <w:jc w:val="both"/>
        <w:rPr>
          <w:rFonts w:ascii="Tahoma" w:hAnsi="Tahoma"/>
          <w:szCs w:val="24"/>
        </w:rPr>
      </w:pPr>
    </w:p>
    <w:p w14:paraId="46717235" w14:textId="77777777" w:rsidR="007E1A47" w:rsidRPr="00026AB7" w:rsidRDefault="007E1A47" w:rsidP="00F63D98">
      <w:pPr>
        <w:keepLines/>
        <w:widowControl w:val="0"/>
        <w:numPr>
          <w:ilvl w:val="0"/>
          <w:numId w:val="36"/>
        </w:numPr>
        <w:ind w:left="425" w:hanging="357"/>
        <w:jc w:val="both"/>
        <w:rPr>
          <w:rFonts w:ascii="Tahoma" w:hAnsi="Tahoma" w:cs="Tahoma"/>
          <w:b/>
          <w:color w:val="760000"/>
        </w:rPr>
      </w:pPr>
      <w:r w:rsidRPr="00026AB7">
        <w:rPr>
          <w:rFonts w:ascii="Tahoma" w:hAnsi="Tahoma" w:cs="Tahoma"/>
          <w:b/>
          <w:color w:val="760000"/>
        </w:rPr>
        <w:t>Obrazec »Priloga 2«:</w:t>
      </w:r>
    </w:p>
    <w:p w14:paraId="09372D74" w14:textId="32FD008D" w:rsidR="007E1A47" w:rsidRPr="00026AB7" w:rsidRDefault="007E1A47" w:rsidP="00F63D98">
      <w:pPr>
        <w:keepLines/>
        <w:widowControl w:val="0"/>
        <w:ind w:left="426" w:right="-2"/>
        <w:jc w:val="both"/>
        <w:rPr>
          <w:rFonts w:ascii="Tahoma" w:hAnsi="Tahoma"/>
          <w:i/>
          <w:szCs w:val="24"/>
        </w:rPr>
      </w:pPr>
      <w:r w:rsidRPr="00026AB7">
        <w:rPr>
          <w:rFonts w:ascii="Tahoma" w:hAnsi="Tahoma"/>
          <w:szCs w:val="24"/>
        </w:rPr>
        <w:t xml:space="preserve">Ponudnik v informacijskem sistemu e-JN </w:t>
      </w:r>
      <w:r w:rsidRPr="00026AB7">
        <w:rPr>
          <w:rFonts w:ascii="Tahoma" w:hAnsi="Tahoma"/>
          <w:b/>
          <w:sz w:val="18"/>
          <w:szCs w:val="24"/>
        </w:rPr>
        <w:t xml:space="preserve">v </w:t>
      </w:r>
      <w:r w:rsidR="005232CC" w:rsidRPr="00026AB7">
        <w:rPr>
          <w:rFonts w:ascii="Tahoma" w:hAnsi="Tahoma"/>
          <w:b/>
          <w:sz w:val="18"/>
          <w:szCs w:val="24"/>
        </w:rPr>
        <w:t>Razdelek »Skupna ponudbena vrednost«, del »Predračun«</w:t>
      </w:r>
      <w:r w:rsidRPr="00026AB7">
        <w:rPr>
          <w:rFonts w:ascii="Tahoma" w:hAnsi="Tahoma"/>
          <w:sz w:val="18"/>
          <w:szCs w:val="24"/>
        </w:rPr>
        <w:t xml:space="preserve"> </w:t>
      </w:r>
      <w:r w:rsidRPr="00026AB7">
        <w:rPr>
          <w:rFonts w:ascii="Tahoma" w:hAnsi="Tahoma"/>
          <w:szCs w:val="24"/>
        </w:rPr>
        <w:t xml:space="preserve">naloži izpolnjen </w:t>
      </w:r>
      <w:r w:rsidRPr="00026AB7">
        <w:rPr>
          <w:rFonts w:ascii="Tahoma" w:hAnsi="Tahoma"/>
          <w:szCs w:val="24"/>
          <w:u w:val="single"/>
        </w:rPr>
        <w:t xml:space="preserve">obrazec Priloga 2 </w:t>
      </w:r>
      <w:r w:rsidRPr="00026AB7">
        <w:rPr>
          <w:rFonts w:ascii="Tahoma" w:hAnsi="Tahoma"/>
          <w:szCs w:val="24"/>
        </w:rPr>
        <w:t xml:space="preserve"> (v "pdf" formatu/zapisu/datoteki), ki se </w:t>
      </w:r>
      <w:r w:rsidRPr="00026AB7">
        <w:rPr>
          <w:rFonts w:ascii="Tahoma" w:hAnsi="Tahoma"/>
          <w:b/>
          <w:szCs w:val="24"/>
        </w:rPr>
        <w:t>podpiše z oddajo ponudbe - elektronski podpis</w:t>
      </w:r>
      <w:r w:rsidRPr="00026AB7">
        <w:rPr>
          <w:rFonts w:ascii="Tahoma" w:hAnsi="Tahoma"/>
          <w:szCs w:val="24"/>
        </w:rPr>
        <w:t xml:space="preserve">. </w:t>
      </w:r>
      <w:r w:rsidRPr="00026AB7">
        <w:rPr>
          <w:rFonts w:ascii="Tahoma" w:hAnsi="Tahoma"/>
          <w:i/>
          <w:szCs w:val="24"/>
        </w:rPr>
        <w:t xml:space="preserve">Le-ta bo tudi na voljo oz. dostopna javnosti na javnem odpiranju ponudb. </w:t>
      </w:r>
    </w:p>
    <w:p w14:paraId="24D77895" w14:textId="77777777" w:rsidR="007E1A47" w:rsidRPr="00026AB7" w:rsidRDefault="007E1A47" w:rsidP="00F63D98">
      <w:pPr>
        <w:keepLines/>
        <w:widowControl w:val="0"/>
        <w:jc w:val="both"/>
        <w:rPr>
          <w:rFonts w:ascii="Tahoma" w:hAnsi="Tahoma"/>
          <w:i/>
          <w:szCs w:val="24"/>
        </w:rPr>
      </w:pPr>
    </w:p>
    <w:p w14:paraId="7939C3DE" w14:textId="77777777" w:rsidR="007E1A47" w:rsidRPr="00026AB7" w:rsidRDefault="007E1A47" w:rsidP="00F63D98">
      <w:pPr>
        <w:keepLines/>
        <w:widowControl w:val="0"/>
        <w:numPr>
          <w:ilvl w:val="0"/>
          <w:numId w:val="36"/>
        </w:numPr>
        <w:ind w:left="425" w:hanging="357"/>
        <w:jc w:val="both"/>
        <w:rPr>
          <w:rFonts w:ascii="Tahoma" w:hAnsi="Tahoma" w:cs="Tahoma"/>
          <w:b/>
          <w:color w:val="820000"/>
        </w:rPr>
      </w:pPr>
      <w:r w:rsidRPr="00026AB7">
        <w:rPr>
          <w:rFonts w:ascii="Tahoma" w:hAnsi="Tahoma" w:cs="Tahoma"/>
          <w:b/>
          <w:color w:val="820000"/>
        </w:rPr>
        <w:t xml:space="preserve">ESPD – Ponudnik/glavni partner: </w:t>
      </w:r>
    </w:p>
    <w:p w14:paraId="381C1063" w14:textId="7EB9BFA8" w:rsidR="007E1A47" w:rsidRPr="00026AB7" w:rsidRDefault="007E1A47" w:rsidP="00F63D98">
      <w:pPr>
        <w:keepLines/>
        <w:widowControl w:val="0"/>
        <w:ind w:left="426"/>
        <w:jc w:val="both"/>
        <w:rPr>
          <w:rFonts w:ascii="Tahoma" w:hAnsi="Tahoma"/>
          <w:i/>
          <w:sz w:val="18"/>
          <w:szCs w:val="18"/>
        </w:rPr>
      </w:pPr>
      <w:r w:rsidRPr="00026AB7">
        <w:rPr>
          <w:rFonts w:ascii="Tahoma" w:hAnsi="Tahoma"/>
          <w:szCs w:val="24"/>
        </w:rPr>
        <w:lastRenderedPageBreak/>
        <w:t>Ponudnik (glavni partner) mora obrazec ESPD izpolniti ter ga v xml. formatu naložiti v informacijskem sistemu e-JN</w:t>
      </w:r>
      <w:r w:rsidRPr="00026AB7">
        <w:rPr>
          <w:rFonts w:ascii="Tahoma" w:hAnsi="Tahoma"/>
          <w:b/>
          <w:szCs w:val="24"/>
        </w:rPr>
        <w:t xml:space="preserve"> v </w:t>
      </w:r>
      <w:r w:rsidR="005232CC" w:rsidRPr="00026AB7">
        <w:rPr>
          <w:rFonts w:ascii="Tahoma" w:hAnsi="Tahoma"/>
          <w:b/>
          <w:szCs w:val="24"/>
        </w:rPr>
        <w:t>Razdelek »DOKUMENTI«, del »ESPD-ponudnik«</w:t>
      </w:r>
      <w:r w:rsidRPr="00026AB7">
        <w:rPr>
          <w:rFonts w:ascii="Tahoma" w:hAnsi="Tahoma"/>
          <w:b/>
          <w:szCs w:val="24"/>
        </w:rPr>
        <w:t xml:space="preserve"> (podpiše se z oddajo ponudbe - elektronski podpis)</w:t>
      </w:r>
      <w:r w:rsidRPr="00026AB7">
        <w:rPr>
          <w:rFonts w:ascii="Tahoma" w:hAnsi="Tahoma" w:cs="Tahoma"/>
          <w:bCs/>
        </w:rPr>
        <w:t xml:space="preserve">. </w:t>
      </w:r>
      <w:r w:rsidRPr="00026AB7">
        <w:rPr>
          <w:rFonts w:ascii="Tahoma" w:hAnsi="Tahoma" w:cs="Tahoma"/>
          <w:bCs/>
          <w:i/>
          <w:sz w:val="18"/>
          <w:szCs w:val="18"/>
        </w:rPr>
        <w:t xml:space="preserve">Le-ta </w:t>
      </w:r>
      <w:r w:rsidRPr="00026AB7">
        <w:rPr>
          <w:rFonts w:ascii="Tahoma" w:hAnsi="Tahoma"/>
          <w:i/>
          <w:sz w:val="18"/>
          <w:szCs w:val="18"/>
        </w:rPr>
        <w:t xml:space="preserve"> ne bo prikazana javnosti in ostalim ponudnikom</w:t>
      </w:r>
      <w:r w:rsidRPr="00026AB7">
        <w:rPr>
          <w:rFonts w:ascii="Tahoma" w:hAnsi="Tahoma"/>
          <w:i/>
          <w:szCs w:val="24"/>
        </w:rPr>
        <w:t xml:space="preserve"> </w:t>
      </w:r>
      <w:r w:rsidRPr="00026AB7">
        <w:rPr>
          <w:rFonts w:ascii="Tahoma" w:hAnsi="Tahoma"/>
          <w:i/>
          <w:sz w:val="18"/>
          <w:szCs w:val="18"/>
        </w:rPr>
        <w:t>na javnem odpiranju ponudb.</w:t>
      </w:r>
    </w:p>
    <w:p w14:paraId="27AD7FCE" w14:textId="77777777" w:rsidR="007E1A47" w:rsidRPr="00026AB7" w:rsidRDefault="007E1A47" w:rsidP="00F63D98">
      <w:pPr>
        <w:keepLines/>
        <w:widowControl w:val="0"/>
        <w:jc w:val="both"/>
        <w:rPr>
          <w:rFonts w:ascii="Tahoma" w:hAnsi="Tahoma"/>
          <w:i/>
          <w:szCs w:val="24"/>
        </w:rPr>
      </w:pPr>
    </w:p>
    <w:p w14:paraId="460CD382" w14:textId="77777777" w:rsidR="007E1A47" w:rsidRPr="00026AB7" w:rsidRDefault="007E1A47" w:rsidP="00F63D98">
      <w:pPr>
        <w:keepLines/>
        <w:widowControl w:val="0"/>
        <w:numPr>
          <w:ilvl w:val="0"/>
          <w:numId w:val="36"/>
        </w:numPr>
        <w:ind w:left="425" w:hanging="357"/>
        <w:jc w:val="both"/>
        <w:rPr>
          <w:rFonts w:ascii="Tahoma" w:hAnsi="Tahoma" w:cs="Tahoma"/>
          <w:b/>
          <w:color w:val="820000"/>
        </w:rPr>
      </w:pPr>
      <w:r w:rsidRPr="00026AB7">
        <w:rPr>
          <w:rFonts w:ascii="Tahoma" w:hAnsi="Tahoma" w:cs="Tahoma"/>
          <w:b/>
          <w:color w:val="820000"/>
        </w:rPr>
        <w:t xml:space="preserve">ESPD – Ostali sodelujoči«: </w:t>
      </w:r>
    </w:p>
    <w:p w14:paraId="751AFB9D" w14:textId="0C0667E3" w:rsidR="007E1A47" w:rsidRPr="00026AB7" w:rsidRDefault="007E1A47" w:rsidP="00F63D98">
      <w:pPr>
        <w:keepLines/>
        <w:widowControl w:val="0"/>
        <w:ind w:left="426"/>
        <w:jc w:val="both"/>
        <w:rPr>
          <w:rFonts w:ascii="Tahoma" w:hAnsi="Tahoma"/>
          <w:i/>
          <w:sz w:val="18"/>
          <w:szCs w:val="18"/>
        </w:rPr>
      </w:pPr>
      <w:r w:rsidRPr="00026AB7">
        <w:rPr>
          <w:rFonts w:ascii="Tahoma" w:hAnsi="Tahoma" w:cs="Tahoma"/>
          <w:bCs/>
        </w:rPr>
        <w:t>V primeru skupne ponudbe (s partnerji), uporabe zmogljivosti drugih subjektov in/ali podizvajalcev mora ponudnik v informacijskem sistemu e-JN</w:t>
      </w:r>
      <w:r w:rsidRPr="00026AB7">
        <w:rPr>
          <w:rFonts w:ascii="Tahoma" w:hAnsi="Tahoma" w:cs="Tahoma"/>
          <w:b/>
          <w:bCs/>
        </w:rPr>
        <w:t xml:space="preserve"> v </w:t>
      </w:r>
      <w:r w:rsidR="005232CC" w:rsidRPr="00026AB7">
        <w:rPr>
          <w:rFonts w:ascii="Tahoma" w:hAnsi="Tahoma" w:cs="Tahoma"/>
          <w:b/>
          <w:bCs/>
        </w:rPr>
        <w:t xml:space="preserve">Razdelek »SODELUJOČI«, del »ESPD – ostali sodelujoči« </w:t>
      </w:r>
      <w:r w:rsidRPr="00026AB7">
        <w:rPr>
          <w:rFonts w:ascii="Tahoma" w:hAnsi="Tahoma" w:cs="Tahoma"/>
          <w:b/>
          <w:bCs/>
        </w:rPr>
        <w:t xml:space="preserve"> </w:t>
      </w:r>
      <w:r w:rsidRPr="00026AB7">
        <w:rPr>
          <w:rFonts w:ascii="Tahoma" w:hAnsi="Tahoma"/>
          <w:sz w:val="18"/>
          <w:szCs w:val="18"/>
        </w:rPr>
        <w:t xml:space="preserve">v pdf. formatu ali v elektronski obliki </w:t>
      </w:r>
      <w:r w:rsidRPr="00026AB7">
        <w:rPr>
          <w:rFonts w:ascii="Tahoma" w:hAnsi="Tahoma" w:cs="Tahoma"/>
          <w:bCs/>
        </w:rPr>
        <w:t xml:space="preserve">naložiti </w:t>
      </w:r>
      <w:r w:rsidRPr="00026AB7">
        <w:rPr>
          <w:rFonts w:ascii="Tahoma" w:hAnsi="Tahoma"/>
          <w:szCs w:val="24"/>
        </w:rPr>
        <w:t xml:space="preserve">izpolnjene in podpisane ESPD obrazce </w:t>
      </w:r>
      <w:r w:rsidRPr="00026AB7">
        <w:rPr>
          <w:rFonts w:ascii="Tahoma" w:hAnsi="Tahoma" w:cs="Tahoma"/>
        </w:rPr>
        <w:t>za vsakega od ostalih sodelujočih subjektov (partnerje iz skupine ponudnikov, podizvajalci</w:t>
      </w:r>
      <w:r w:rsidRPr="00026AB7">
        <w:rPr>
          <w:rFonts w:ascii="Tahoma" w:hAnsi="Tahoma" w:cs="Tahoma"/>
          <w:iCs/>
        </w:rPr>
        <w:t xml:space="preserve"> in/ali ostali subjekti, katerih zmogljivost uporablja ponudnik)</w:t>
      </w:r>
      <w:r w:rsidRPr="00026AB7">
        <w:rPr>
          <w:rFonts w:ascii="Tahoma" w:hAnsi="Tahoma" w:cs="Tahoma"/>
        </w:rPr>
        <w:t>.</w:t>
      </w:r>
      <w:r w:rsidRPr="00026AB7">
        <w:rPr>
          <w:rFonts w:ascii="Tahoma" w:hAnsi="Tahoma" w:cs="Tahoma"/>
          <w:bCs/>
        </w:rPr>
        <w:t xml:space="preserve"> </w:t>
      </w:r>
      <w:r w:rsidRPr="00026AB7">
        <w:rPr>
          <w:rFonts w:ascii="Tahoma" w:hAnsi="Tahoma" w:cs="Tahoma"/>
          <w:bCs/>
          <w:i/>
          <w:sz w:val="18"/>
          <w:szCs w:val="18"/>
        </w:rPr>
        <w:t>Le-ta</w:t>
      </w:r>
      <w:r w:rsidRPr="00026AB7">
        <w:rPr>
          <w:rFonts w:ascii="Tahoma" w:hAnsi="Tahoma"/>
          <w:i/>
          <w:sz w:val="18"/>
          <w:szCs w:val="18"/>
        </w:rPr>
        <w:t xml:space="preserve"> ne bo prikazana javnosti in ostalim ponudnikom</w:t>
      </w:r>
      <w:r w:rsidRPr="00026AB7">
        <w:rPr>
          <w:rFonts w:ascii="Tahoma" w:hAnsi="Tahoma"/>
          <w:i/>
          <w:szCs w:val="24"/>
        </w:rPr>
        <w:t xml:space="preserve"> </w:t>
      </w:r>
      <w:r w:rsidRPr="00026AB7">
        <w:rPr>
          <w:rFonts w:ascii="Tahoma" w:hAnsi="Tahoma"/>
          <w:i/>
          <w:sz w:val="18"/>
          <w:szCs w:val="18"/>
        </w:rPr>
        <w:t>na javnem odpiranju ponudb.</w:t>
      </w:r>
      <w:r w:rsidRPr="00026AB7">
        <w:rPr>
          <w:rFonts w:ascii="Tahoma" w:hAnsi="Tahoma" w:cs="Tahoma"/>
        </w:rPr>
        <w:t xml:space="preserve"> </w:t>
      </w:r>
    </w:p>
    <w:p w14:paraId="2733AAA0" w14:textId="77777777" w:rsidR="007E1A47" w:rsidRPr="00026AB7" w:rsidRDefault="007E1A47" w:rsidP="00F63D98">
      <w:pPr>
        <w:keepLines/>
        <w:widowControl w:val="0"/>
        <w:ind w:left="426"/>
        <w:jc w:val="both"/>
        <w:rPr>
          <w:rFonts w:ascii="Tahoma" w:hAnsi="Tahoma"/>
          <w:sz w:val="24"/>
          <w:szCs w:val="17"/>
        </w:rPr>
      </w:pPr>
      <w:r w:rsidRPr="00026AB7">
        <w:rPr>
          <w:rFonts w:ascii="Tahoma" w:hAnsi="Tahoma"/>
          <w:szCs w:val="17"/>
        </w:rPr>
        <w:t xml:space="preserve"> </w:t>
      </w:r>
    </w:p>
    <w:p w14:paraId="042587E2" w14:textId="77777777" w:rsidR="007E1A47" w:rsidRPr="00026AB7" w:rsidRDefault="007E1A47" w:rsidP="00F63D98">
      <w:pPr>
        <w:keepLines/>
        <w:widowControl w:val="0"/>
        <w:numPr>
          <w:ilvl w:val="0"/>
          <w:numId w:val="36"/>
        </w:numPr>
        <w:ind w:left="425" w:hanging="357"/>
        <w:jc w:val="both"/>
        <w:rPr>
          <w:rFonts w:ascii="Tahoma" w:hAnsi="Tahoma" w:cs="Tahoma"/>
          <w:b/>
          <w:color w:val="820000"/>
        </w:rPr>
      </w:pPr>
      <w:r w:rsidRPr="00026AB7">
        <w:rPr>
          <w:rFonts w:ascii="Tahoma" w:hAnsi="Tahoma" w:cs="Tahoma"/>
          <w:b/>
          <w:color w:val="820000"/>
        </w:rPr>
        <w:t>Ostala ponudbena dokumentacija/priloge:</w:t>
      </w:r>
    </w:p>
    <w:p w14:paraId="2EDA8EB8" w14:textId="3E01ACBD" w:rsidR="007E1A47" w:rsidRPr="00026AB7" w:rsidRDefault="007E1A47" w:rsidP="00F63D98">
      <w:pPr>
        <w:keepLines/>
        <w:widowControl w:val="0"/>
        <w:ind w:left="426"/>
        <w:jc w:val="both"/>
        <w:rPr>
          <w:rFonts w:ascii="Tahoma" w:hAnsi="Tahoma"/>
          <w:szCs w:val="24"/>
        </w:rPr>
      </w:pPr>
      <w:r w:rsidRPr="00026AB7">
        <w:rPr>
          <w:rFonts w:ascii="Tahoma" w:hAnsi="Tahoma"/>
          <w:szCs w:val="24"/>
          <w:u w:val="single"/>
        </w:rPr>
        <w:t>Ostalo ponudbeno dokumentacijo/priloge</w:t>
      </w:r>
      <w:r w:rsidRPr="00026AB7">
        <w:rPr>
          <w:rFonts w:ascii="Tahoma" w:hAnsi="Tahoma"/>
          <w:szCs w:val="24"/>
        </w:rPr>
        <w:t xml:space="preserve"> ponudnik naloži </w:t>
      </w:r>
      <w:r w:rsidRPr="00026AB7">
        <w:rPr>
          <w:rFonts w:ascii="Tahoma" w:hAnsi="Tahoma"/>
          <w:b/>
          <w:szCs w:val="24"/>
        </w:rPr>
        <w:t xml:space="preserve">v </w:t>
      </w:r>
      <w:r w:rsidR="005232CC" w:rsidRPr="00026AB7">
        <w:rPr>
          <w:rFonts w:ascii="Tahoma" w:hAnsi="Tahoma"/>
          <w:b/>
          <w:szCs w:val="24"/>
        </w:rPr>
        <w:t>Razdelek »DOKUMENTI«, del »Ostale priloge«</w:t>
      </w:r>
      <w:r w:rsidRPr="00026AB7">
        <w:rPr>
          <w:rFonts w:ascii="Tahoma" w:hAnsi="Tahoma"/>
          <w:szCs w:val="24"/>
        </w:rPr>
        <w:t xml:space="preserve">. </w:t>
      </w:r>
    </w:p>
    <w:p w14:paraId="11A1E35E" w14:textId="77777777" w:rsidR="007E1A47" w:rsidRPr="00026AB7" w:rsidRDefault="007E1A47" w:rsidP="00F63D98">
      <w:pPr>
        <w:keepLines/>
        <w:widowControl w:val="0"/>
        <w:ind w:left="426"/>
        <w:jc w:val="both"/>
        <w:rPr>
          <w:rFonts w:ascii="Tahoma" w:hAnsi="Tahoma"/>
          <w:i/>
          <w:sz w:val="12"/>
          <w:szCs w:val="24"/>
        </w:rPr>
      </w:pPr>
    </w:p>
    <w:p w14:paraId="0A9C3B4F" w14:textId="3D214C4B" w:rsidR="007E1A47" w:rsidRPr="00026AB7" w:rsidRDefault="007E1A47" w:rsidP="00F63D98">
      <w:pPr>
        <w:keepLines/>
        <w:widowControl w:val="0"/>
        <w:ind w:left="426"/>
        <w:jc w:val="both"/>
        <w:rPr>
          <w:rFonts w:ascii="Tahoma" w:hAnsi="Tahoma"/>
          <w:i/>
          <w:sz w:val="18"/>
          <w:szCs w:val="18"/>
        </w:rPr>
      </w:pPr>
      <w:r w:rsidRPr="00026AB7">
        <w:rPr>
          <w:rFonts w:ascii="Tahoma" w:hAnsi="Tahoma"/>
          <w:i/>
          <w:sz w:val="18"/>
          <w:szCs w:val="18"/>
        </w:rPr>
        <w:t xml:space="preserve">V primeru razhajanj med podatki v Prilogi 2 - naloženim v </w:t>
      </w:r>
      <w:r w:rsidR="005232CC" w:rsidRPr="00026AB7">
        <w:rPr>
          <w:rFonts w:ascii="Tahoma" w:hAnsi="Tahoma"/>
          <w:i/>
          <w:sz w:val="18"/>
          <w:szCs w:val="18"/>
        </w:rPr>
        <w:t>Razdelek »Skupna ponudbena vrednost«, del »Predračun«</w:t>
      </w:r>
      <w:r w:rsidRPr="00026AB7">
        <w:rPr>
          <w:rFonts w:ascii="Tahoma" w:hAnsi="Tahoma"/>
          <w:i/>
          <w:sz w:val="18"/>
          <w:szCs w:val="18"/>
        </w:rPr>
        <w:t xml:space="preserve">, in celotnim Ponudbenim predračunom - naloženim v </w:t>
      </w:r>
      <w:r w:rsidR="007E73A3" w:rsidRPr="00026AB7">
        <w:rPr>
          <w:rFonts w:ascii="Tahoma" w:hAnsi="Tahoma"/>
          <w:i/>
          <w:sz w:val="18"/>
          <w:szCs w:val="18"/>
        </w:rPr>
        <w:t>Razdelek »DOKUMENTI«, del »Ostale priloge«</w:t>
      </w:r>
      <w:r w:rsidRPr="00026AB7">
        <w:rPr>
          <w:rFonts w:ascii="Tahoma" w:hAnsi="Tahoma"/>
          <w:i/>
          <w:sz w:val="18"/>
          <w:szCs w:val="18"/>
        </w:rPr>
        <w:t>, kot veljavni štejejo podatki v celotnem ponudbenem predračunu, naloženim v razdelku »Drugi dokumenti«.</w:t>
      </w:r>
    </w:p>
    <w:p w14:paraId="269BF4FB" w14:textId="77777777" w:rsidR="007E1A47" w:rsidRPr="00026AB7" w:rsidRDefault="007E1A47" w:rsidP="00F63D98">
      <w:pPr>
        <w:keepLines/>
        <w:widowControl w:val="0"/>
        <w:ind w:left="426"/>
        <w:jc w:val="both"/>
        <w:rPr>
          <w:rFonts w:ascii="Tahoma" w:hAnsi="Tahoma"/>
          <w:i/>
          <w:sz w:val="12"/>
          <w:szCs w:val="24"/>
        </w:rPr>
      </w:pPr>
    </w:p>
    <w:p w14:paraId="48120C43" w14:textId="77777777" w:rsidR="007E1A47" w:rsidRPr="00026AB7" w:rsidRDefault="007E1A47" w:rsidP="00F63D98">
      <w:pPr>
        <w:keepLines/>
        <w:widowControl w:val="0"/>
        <w:ind w:left="426"/>
        <w:jc w:val="both"/>
        <w:rPr>
          <w:rFonts w:ascii="Tahoma" w:hAnsi="Tahoma"/>
          <w:sz w:val="18"/>
          <w:szCs w:val="18"/>
        </w:rPr>
      </w:pPr>
      <w:r w:rsidRPr="00026AB7">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026AB7">
        <w:rPr>
          <w:rFonts w:ascii="Tahoma" w:hAnsi="Tahoma"/>
          <w:szCs w:val="24"/>
        </w:rPr>
        <w:t xml:space="preserve"> </w:t>
      </w:r>
      <w:r w:rsidRPr="00026AB7">
        <w:rPr>
          <w:rFonts w:ascii="Tahoma" w:hAnsi="Tahoma"/>
          <w:sz w:val="18"/>
          <w:szCs w:val="18"/>
        </w:rPr>
        <w:t>na javnem odpiranju ponudb.</w:t>
      </w:r>
    </w:p>
    <w:p w14:paraId="776D4053" w14:textId="6BD314DF" w:rsidR="007E1A47" w:rsidRPr="00026AB7" w:rsidRDefault="007E1A47" w:rsidP="00F63D98">
      <w:pPr>
        <w:keepLines/>
        <w:widowControl w:val="0"/>
        <w:jc w:val="both"/>
        <w:rPr>
          <w:rFonts w:ascii="Tahoma" w:hAnsi="Tahoma" w:cs="Tahoma"/>
        </w:rPr>
      </w:pPr>
    </w:p>
    <w:p w14:paraId="0797431C" w14:textId="77777777" w:rsidR="007E1A47" w:rsidRPr="00026AB7" w:rsidRDefault="007E1A47" w:rsidP="00F63D98">
      <w:pPr>
        <w:keepLines/>
        <w:widowControl w:val="0"/>
        <w:numPr>
          <w:ilvl w:val="0"/>
          <w:numId w:val="36"/>
        </w:numPr>
        <w:spacing w:after="100"/>
        <w:ind w:left="425" w:hanging="357"/>
        <w:jc w:val="both"/>
        <w:rPr>
          <w:rFonts w:ascii="Tahoma" w:hAnsi="Tahoma" w:cs="Tahoma"/>
          <w:b/>
          <w:color w:val="760000"/>
        </w:rPr>
      </w:pPr>
      <w:r w:rsidRPr="00026AB7">
        <w:rPr>
          <w:rFonts w:ascii="Tahoma" w:hAnsi="Tahoma" w:cs="Tahoma"/>
          <w:b/>
          <w:color w:val="760000"/>
        </w:rPr>
        <w:t>Navodila glede pošiljanja bianko menice in menične izjave (finančno zavarovanje za resnost ponudbe)</w:t>
      </w:r>
    </w:p>
    <w:p w14:paraId="50F63741" w14:textId="3637565A" w:rsidR="007E1A47" w:rsidRPr="00026AB7" w:rsidRDefault="00643BC6" w:rsidP="00F63D98">
      <w:pPr>
        <w:keepLines/>
        <w:widowControl w:val="0"/>
        <w:ind w:left="426"/>
        <w:jc w:val="both"/>
        <w:rPr>
          <w:rFonts w:ascii="Tahoma" w:hAnsi="Tahoma" w:cs="Tahoma"/>
        </w:rPr>
      </w:pPr>
      <w:r w:rsidRPr="00026AB7">
        <w:rPr>
          <w:rFonts w:ascii="Tahoma" w:hAnsi="Tahoma" w:cs="Tahoma"/>
        </w:rPr>
        <w:t xml:space="preserve">Menica je vrednostni papir, ki ga ni mogoče zahtevati drugače kot v originalu, saj unovčitev menice, ki ni v originalu ni dopustna oz. mogoča, zato ponudnik menice </w:t>
      </w:r>
      <w:r w:rsidRPr="00026AB7">
        <w:rPr>
          <w:rFonts w:ascii="Tahoma" w:hAnsi="Tahoma" w:cs="Tahoma"/>
          <w:b/>
          <w:u w:val="single"/>
        </w:rPr>
        <w:t>ne sme</w:t>
      </w:r>
      <w:r w:rsidRPr="00026AB7">
        <w:rPr>
          <w:rFonts w:ascii="Tahoma" w:hAnsi="Tahoma" w:cs="Tahoma"/>
        </w:rPr>
        <w:t xml:space="preserve"> oddati preko sistema e-JN</w:t>
      </w:r>
      <w:r w:rsidRPr="00026AB7">
        <w:rPr>
          <w:rFonts w:ascii="Tahoma" w:hAnsi="Tahoma" w:cs="Tahoma"/>
          <w:u w:val="single"/>
        </w:rPr>
        <w:t xml:space="preserve"> ampak</w:t>
      </w:r>
      <w:r w:rsidRPr="00026AB7">
        <w:rPr>
          <w:rFonts w:ascii="Tahoma" w:hAnsi="Tahoma" w:cs="Tahoma"/>
        </w:rPr>
        <w:t xml:space="preserve"> po</w:t>
      </w:r>
      <w:r w:rsidRPr="00026AB7">
        <w:rPr>
          <w:rFonts w:ascii="Tahoma" w:hAnsi="Tahoma" w:cs="Tahoma"/>
          <w:b/>
          <w:sz w:val="18"/>
        </w:rPr>
        <w:t xml:space="preserve"> </w:t>
      </w:r>
      <w:r w:rsidRPr="00026AB7">
        <w:rPr>
          <w:rFonts w:ascii="Tahoma" w:hAnsi="Tahoma" w:cs="Tahoma"/>
          <w:b/>
        </w:rPr>
        <w:t xml:space="preserve">pošti ali osebno </w:t>
      </w:r>
      <w:r w:rsidRPr="00026AB7">
        <w:rPr>
          <w:rFonts w:ascii="Tahoma" w:hAnsi="Tahoma" w:cs="Tahoma"/>
        </w:rPr>
        <w:t>v vložišču</w:t>
      </w:r>
      <w:r w:rsidRPr="00026AB7">
        <w:rPr>
          <w:rFonts w:ascii="Calibri" w:eastAsia="Calibri" w:hAnsi="Calibri"/>
          <w:sz w:val="22"/>
          <w:szCs w:val="22"/>
          <w:lang w:eastAsia="en-US"/>
        </w:rPr>
        <w:t xml:space="preserve"> </w:t>
      </w:r>
      <w:r w:rsidRPr="00026AB7">
        <w:rPr>
          <w:rFonts w:ascii="Tahoma" w:hAnsi="Tahoma" w:cs="Tahoma"/>
        </w:rPr>
        <w:t xml:space="preserve">na JAVNI HOLDING </w:t>
      </w:r>
      <w:r w:rsidR="00505A33" w:rsidRPr="00026AB7">
        <w:rPr>
          <w:rFonts w:ascii="Tahoma" w:hAnsi="Tahoma" w:cs="Tahoma"/>
        </w:rPr>
        <w:t>Ljubljana, d.o.o</w:t>
      </w:r>
      <w:r w:rsidR="007E1A47" w:rsidRPr="00026AB7">
        <w:rPr>
          <w:rFonts w:ascii="Tahoma" w:hAnsi="Tahoma" w:cs="Tahoma"/>
        </w:rPr>
        <w:t xml:space="preserve">. </w:t>
      </w:r>
    </w:p>
    <w:p w14:paraId="10B29E49" w14:textId="77777777" w:rsidR="007E1A47" w:rsidRPr="00026AB7" w:rsidRDefault="007E1A47" w:rsidP="00F63D98">
      <w:pPr>
        <w:keepLines/>
        <w:widowControl w:val="0"/>
        <w:ind w:left="426"/>
        <w:jc w:val="both"/>
        <w:rPr>
          <w:rFonts w:ascii="Tahoma" w:hAnsi="Tahoma" w:cs="Tahoma"/>
          <w:sz w:val="12"/>
        </w:rPr>
      </w:pPr>
    </w:p>
    <w:p w14:paraId="2F6F0D5E" w14:textId="77777777" w:rsidR="007E1A47" w:rsidRPr="00026AB7" w:rsidRDefault="007E1A47" w:rsidP="00F63D98">
      <w:pPr>
        <w:keepLines/>
        <w:widowControl w:val="0"/>
        <w:ind w:left="426"/>
        <w:jc w:val="both"/>
        <w:rPr>
          <w:rFonts w:ascii="Tahoma" w:hAnsi="Tahoma" w:cs="Tahoma"/>
        </w:rPr>
      </w:pPr>
      <w:r w:rsidRPr="00026AB7">
        <w:rPr>
          <w:rFonts w:ascii="Tahoma" w:hAnsi="Tahoma" w:cs="Tahoma"/>
        </w:rPr>
        <w:t xml:space="preserve">Ponudnik </w:t>
      </w:r>
      <w:r w:rsidRPr="00026AB7">
        <w:rPr>
          <w:rFonts w:ascii="Tahoma" w:hAnsi="Tahoma" w:cs="Tahoma"/>
          <w:b/>
        </w:rPr>
        <w:t>mora</w:t>
      </w:r>
      <w:r w:rsidRPr="00026AB7">
        <w:rPr>
          <w:rFonts w:ascii="Tahoma" w:hAnsi="Tahoma" w:cs="Tahoma"/>
        </w:rPr>
        <w:t xml:space="preserve"> za zavarovanje </w:t>
      </w:r>
      <w:r w:rsidRPr="00026AB7">
        <w:rPr>
          <w:rFonts w:ascii="Tahoma" w:hAnsi="Tahoma" w:cs="Tahoma"/>
          <w:b/>
        </w:rPr>
        <w:t xml:space="preserve">resnosti ponudbe naročniku ločeno </w:t>
      </w:r>
      <w:r w:rsidRPr="00026AB7">
        <w:rPr>
          <w:rFonts w:ascii="Tahoma" w:hAnsi="Tahoma" w:cs="Tahoma"/>
          <w:b/>
          <w:u w:val="single"/>
        </w:rPr>
        <w:t>do</w:t>
      </w:r>
      <w:r w:rsidRPr="00026AB7">
        <w:rPr>
          <w:rFonts w:ascii="Tahoma" w:hAnsi="Tahoma" w:cs="Tahoma"/>
          <w:u w:val="single"/>
        </w:rPr>
        <w:t xml:space="preserve"> </w:t>
      </w:r>
      <w:r w:rsidRPr="00026AB7">
        <w:rPr>
          <w:rFonts w:ascii="Tahoma" w:hAnsi="Tahoma" w:cs="Tahoma"/>
          <w:b/>
          <w:u w:val="single"/>
        </w:rPr>
        <w:t>roka za oddajo ponudbe</w:t>
      </w:r>
      <w:r w:rsidRPr="00026AB7">
        <w:rPr>
          <w:rFonts w:ascii="Tahoma" w:hAnsi="Tahoma" w:cs="Tahoma"/>
        </w:rPr>
        <w:t xml:space="preserve"> priložiti </w:t>
      </w:r>
      <w:r w:rsidRPr="00026AB7">
        <w:rPr>
          <w:rFonts w:ascii="Tahoma" w:hAnsi="Tahoma" w:cs="Tahoma"/>
          <w:u w:val="single"/>
        </w:rPr>
        <w:t>originalno podpisano in žigosano bianko menico</w:t>
      </w:r>
      <w:r w:rsidRPr="00026AB7">
        <w:rPr>
          <w:rFonts w:ascii="Tahoma" w:hAnsi="Tahoma" w:cs="Tahoma"/>
          <w:b/>
        </w:rPr>
        <w:t xml:space="preserve"> </w:t>
      </w:r>
      <w:r w:rsidRPr="00026AB7">
        <w:rPr>
          <w:rFonts w:ascii="Tahoma" w:hAnsi="Tahoma" w:cs="Tahoma"/>
          <w:b/>
          <w:u w:val="single"/>
        </w:rPr>
        <w:t>ter</w:t>
      </w:r>
      <w:r w:rsidRPr="00026AB7">
        <w:rPr>
          <w:rFonts w:ascii="Tahoma" w:hAnsi="Tahoma" w:cs="Tahoma"/>
          <w:u w:val="single"/>
        </w:rPr>
        <w:t xml:space="preserve"> izpolnjen, podpisan in žigosan obrazec »Menična izjava za zavarovanje resnosti ponudbe«</w:t>
      </w:r>
      <w:r w:rsidRPr="00026AB7">
        <w:rPr>
          <w:rFonts w:ascii="Tahoma" w:hAnsi="Tahoma" w:cs="Tahoma"/>
        </w:rPr>
        <w:t xml:space="preserve"> (</w:t>
      </w:r>
      <w:r w:rsidRPr="00026AB7">
        <w:rPr>
          <w:rFonts w:ascii="Tahoma" w:hAnsi="Tahoma" w:cs="Tahoma"/>
          <w:i/>
        </w:rPr>
        <w:t>šteje za pravočasno oddano, če jo naročnik prejme najkasneje do roka za oddajo ponudbe.)</w:t>
      </w:r>
    </w:p>
    <w:p w14:paraId="5260A77D" w14:textId="77777777" w:rsidR="007E1A47" w:rsidRPr="00026AB7" w:rsidRDefault="007E1A47" w:rsidP="00F63D98">
      <w:pPr>
        <w:keepLines/>
        <w:widowControl w:val="0"/>
        <w:ind w:left="426"/>
        <w:jc w:val="both"/>
        <w:rPr>
          <w:rFonts w:ascii="Tahoma" w:hAnsi="Tahoma" w:cs="Tahoma"/>
        </w:rPr>
      </w:pPr>
    </w:p>
    <w:p w14:paraId="6106462B" w14:textId="2BD16BD2" w:rsidR="007E1A47" w:rsidRPr="00026AB7" w:rsidRDefault="007E1A47" w:rsidP="00F63D98">
      <w:pPr>
        <w:keepLines/>
        <w:widowControl w:val="0"/>
        <w:ind w:left="426"/>
        <w:jc w:val="both"/>
        <w:rPr>
          <w:rFonts w:ascii="Tahoma" w:hAnsi="Tahoma" w:cs="Tahoma"/>
        </w:rPr>
      </w:pPr>
      <w:r w:rsidRPr="00026AB7">
        <w:rPr>
          <w:rFonts w:ascii="Tahoma" w:hAnsi="Tahoma" w:cs="Tahoma"/>
        </w:rPr>
        <w:t xml:space="preserve">Finančno zavarovanje za resnost ponudbe (menica z menično izjavo) mora biti v zapečatenem ovitku (kuverti), ter naslovljena </w:t>
      </w:r>
      <w:r w:rsidRPr="00026AB7">
        <w:rPr>
          <w:rFonts w:ascii="Tahoma" w:hAnsi="Tahoma" w:cs="Tahoma"/>
          <w:b/>
          <w:u w:val="single"/>
        </w:rPr>
        <w:t>na JAVNI HOLDING Ljubljana, d.o.o., Verovškova ulica 70, 1000 Ljubljana</w:t>
      </w:r>
      <w:r w:rsidRPr="00026AB7">
        <w:rPr>
          <w:rFonts w:ascii="Tahoma" w:hAnsi="Tahoma" w:cs="Tahoma"/>
        </w:rPr>
        <w:t xml:space="preserve">. </w:t>
      </w:r>
      <w:r w:rsidRPr="00026AB7">
        <w:rPr>
          <w:rFonts w:ascii="Tahoma" w:hAnsi="Tahoma" w:cs="Tahoma"/>
          <w:b/>
        </w:rPr>
        <w:t>Ponudnik mora obrazec v Prilogi 1</w:t>
      </w:r>
      <w:r w:rsidR="000F16C8" w:rsidRPr="00026AB7">
        <w:rPr>
          <w:rFonts w:ascii="Tahoma" w:hAnsi="Tahoma" w:cs="Tahoma"/>
          <w:b/>
        </w:rPr>
        <w:t>3</w:t>
      </w:r>
      <w:r w:rsidRPr="00026AB7">
        <w:rPr>
          <w:rFonts w:ascii="Tahoma" w:hAnsi="Tahoma" w:cs="Tahoma"/>
          <w:b/>
        </w:rPr>
        <w:t xml:space="preserve"> nalepiti na kuverto</w:t>
      </w:r>
      <w:r w:rsidRPr="00026AB7">
        <w:rPr>
          <w:rFonts w:ascii="Tahoma" w:hAnsi="Tahoma" w:cs="Tahoma"/>
        </w:rPr>
        <w:t xml:space="preserve">. </w:t>
      </w:r>
    </w:p>
    <w:p w14:paraId="48BEBEB4" w14:textId="77777777" w:rsidR="007E1A47" w:rsidRPr="00026AB7" w:rsidRDefault="007E1A47" w:rsidP="00F63D98">
      <w:pPr>
        <w:keepLines/>
        <w:widowControl w:val="0"/>
        <w:ind w:left="426"/>
        <w:jc w:val="both"/>
        <w:rPr>
          <w:rFonts w:ascii="Tahoma" w:hAnsi="Tahoma" w:cs="Tahoma"/>
        </w:rPr>
      </w:pPr>
    </w:p>
    <w:p w14:paraId="58A6EC7C" w14:textId="77777777" w:rsidR="007E1A47" w:rsidRPr="00026AB7" w:rsidRDefault="007E1A47" w:rsidP="00F63D98">
      <w:pPr>
        <w:keepLines/>
        <w:widowControl w:val="0"/>
        <w:ind w:left="426"/>
        <w:jc w:val="both"/>
        <w:rPr>
          <w:rFonts w:ascii="Tahoma" w:hAnsi="Tahoma" w:cs="Tahoma"/>
          <w:i/>
        </w:rPr>
      </w:pPr>
      <w:r w:rsidRPr="00026AB7">
        <w:rPr>
          <w:rFonts w:ascii="Tahoma" w:hAnsi="Tahoma" w:cs="Tahoma"/>
          <w:i/>
          <w:u w:val="single"/>
        </w:rPr>
        <w:t>Če bo k finančnemu zavarovanju za resnost ponudbe priložena še kakšna druga dokumentacija, le to naročnik ne bo štel kot del ponudbene dokumentacije</w:t>
      </w:r>
      <w:r w:rsidRPr="00026AB7">
        <w:rPr>
          <w:rFonts w:ascii="Tahoma" w:hAnsi="Tahoma" w:cs="Tahoma"/>
          <w:i/>
        </w:rPr>
        <w:t>.</w:t>
      </w:r>
    </w:p>
    <w:p w14:paraId="1BD4A194" w14:textId="4CE45611" w:rsidR="007E1A47" w:rsidRPr="00026AB7" w:rsidRDefault="007E1A47" w:rsidP="00F63D98">
      <w:pPr>
        <w:keepLines/>
        <w:widowControl w:val="0"/>
        <w:jc w:val="both"/>
        <w:rPr>
          <w:rFonts w:ascii="Tahoma" w:hAnsi="Tahoma" w:cs="Tahoma"/>
        </w:rPr>
      </w:pPr>
    </w:p>
    <w:p w14:paraId="6EC6ABBB" w14:textId="77777777" w:rsidR="007E1A47" w:rsidRPr="00026AB7" w:rsidRDefault="007E1A47" w:rsidP="00F63D98">
      <w:pPr>
        <w:keepLines/>
        <w:widowControl w:val="0"/>
        <w:jc w:val="both"/>
        <w:rPr>
          <w:rFonts w:ascii="Tahoma" w:hAnsi="Tahoma" w:cs="Tahoma"/>
        </w:rPr>
      </w:pPr>
    </w:p>
    <w:p w14:paraId="3549B620" w14:textId="77777777" w:rsidR="007E1A47" w:rsidRPr="00026AB7" w:rsidRDefault="007E1A47" w:rsidP="00F63D98">
      <w:pPr>
        <w:keepLines/>
        <w:widowControl w:val="0"/>
        <w:numPr>
          <w:ilvl w:val="1"/>
          <w:numId w:val="2"/>
        </w:numPr>
        <w:jc w:val="both"/>
        <w:rPr>
          <w:rFonts w:ascii="Tahoma" w:hAnsi="Tahoma" w:cs="Tahoma"/>
          <w:b/>
        </w:rPr>
      </w:pPr>
      <w:r w:rsidRPr="00026AB7">
        <w:rPr>
          <w:rFonts w:ascii="Tahoma" w:hAnsi="Tahoma" w:cs="Tahoma"/>
          <w:b/>
        </w:rPr>
        <w:t>Vsebina ponudbene dokumentacije</w:t>
      </w:r>
    </w:p>
    <w:p w14:paraId="67DCBAC5" w14:textId="77777777" w:rsidR="007E1A47" w:rsidRPr="00026AB7" w:rsidRDefault="007E1A47" w:rsidP="00F63D98">
      <w:pPr>
        <w:keepLines/>
        <w:widowControl w:val="0"/>
        <w:jc w:val="both"/>
        <w:rPr>
          <w:rFonts w:ascii="Tahoma" w:hAnsi="Tahoma" w:cs="Tahoma"/>
        </w:rPr>
      </w:pPr>
    </w:p>
    <w:p w14:paraId="19F60CE8" w14:textId="77777777" w:rsidR="007E1A47" w:rsidRPr="00026AB7" w:rsidRDefault="007E1A47" w:rsidP="00F63D98">
      <w:pPr>
        <w:keepLines/>
        <w:widowControl w:val="0"/>
        <w:jc w:val="both"/>
        <w:rPr>
          <w:rFonts w:ascii="Tahoma" w:hAnsi="Tahoma" w:cs="Tahoma"/>
        </w:rPr>
      </w:pPr>
      <w:r w:rsidRPr="00026AB7">
        <w:rPr>
          <w:rFonts w:ascii="Tahoma" w:hAnsi="Tahoma" w:cs="Tahoma"/>
          <w:i/>
          <w:sz w:val="18"/>
        </w:rPr>
        <w:t>Ponudnik, ki odda ponudbo, pod kazensko in materialno odgovornostjo jamči, da so vsi podatki in dokumenti, podani v ponudbi, resnični in da ustrezajo originalu.</w:t>
      </w:r>
    </w:p>
    <w:p w14:paraId="0F59E4FE" w14:textId="77777777" w:rsidR="007E1A47" w:rsidRPr="00026AB7" w:rsidRDefault="007E1A47" w:rsidP="00F63D98">
      <w:pPr>
        <w:keepLines/>
        <w:widowControl w:val="0"/>
        <w:jc w:val="both"/>
        <w:rPr>
          <w:rFonts w:ascii="Tahoma" w:hAnsi="Tahoma" w:cs="Tahoma"/>
          <w:sz w:val="16"/>
        </w:rPr>
      </w:pPr>
    </w:p>
    <w:p w14:paraId="06B2AD68" w14:textId="77777777" w:rsidR="007E1A47" w:rsidRPr="00026AB7" w:rsidRDefault="007E1A47" w:rsidP="00F63D98">
      <w:pPr>
        <w:keepLines/>
        <w:widowControl w:val="0"/>
        <w:jc w:val="both"/>
        <w:rPr>
          <w:rFonts w:ascii="Tahoma" w:hAnsi="Tahoma" w:cs="Tahoma"/>
          <w:b/>
        </w:rPr>
      </w:pPr>
      <w:r w:rsidRPr="00026AB7">
        <w:rPr>
          <w:rFonts w:ascii="Tahoma" w:hAnsi="Tahoma" w:cs="Tahoma"/>
          <w:b/>
        </w:rPr>
        <w:t>Ponudbena dokumentacija, ki jo naročnik zahteva z javnim razpisom je navedena v nadaljevanju:</w:t>
      </w:r>
    </w:p>
    <w:p w14:paraId="0FB32D0D" w14:textId="77777777" w:rsidR="007E1A47" w:rsidRPr="00026AB7" w:rsidRDefault="007E1A47" w:rsidP="00F63D9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026AB7" w14:paraId="37BCC6A2" w14:textId="77777777" w:rsidTr="0037044D">
        <w:tc>
          <w:tcPr>
            <w:tcW w:w="212" w:type="dxa"/>
            <w:tcBorders>
              <w:right w:val="nil"/>
            </w:tcBorders>
          </w:tcPr>
          <w:p w14:paraId="67D3FD06" w14:textId="77777777" w:rsidR="007E1A47" w:rsidRPr="00026AB7" w:rsidRDefault="007E1A47" w:rsidP="00F63D98">
            <w:pPr>
              <w:keepLines/>
              <w:widowControl w:val="0"/>
              <w:jc w:val="both"/>
              <w:rPr>
                <w:rFonts w:ascii="Tahoma" w:hAnsi="Tahoma" w:cs="Tahoma"/>
              </w:rPr>
            </w:pPr>
          </w:p>
        </w:tc>
        <w:tc>
          <w:tcPr>
            <w:tcW w:w="8040" w:type="dxa"/>
            <w:tcBorders>
              <w:left w:val="nil"/>
            </w:tcBorders>
          </w:tcPr>
          <w:p w14:paraId="4A9EBCF3" w14:textId="77777777" w:rsidR="007E1A47" w:rsidRPr="00026AB7" w:rsidRDefault="007E1A47" w:rsidP="00F63D98">
            <w:pPr>
              <w:keepLines/>
              <w:widowControl w:val="0"/>
              <w:jc w:val="both"/>
              <w:rPr>
                <w:rFonts w:ascii="Tahoma" w:hAnsi="Tahoma" w:cs="Tahoma"/>
              </w:rPr>
            </w:pPr>
            <w:r w:rsidRPr="00026AB7">
              <w:rPr>
                <w:rFonts w:ascii="Tahoma" w:hAnsi="Tahoma" w:cs="Tahoma"/>
              </w:rPr>
              <w:t xml:space="preserve">PODATKI O PONUDNIKU </w:t>
            </w:r>
          </w:p>
        </w:tc>
        <w:tc>
          <w:tcPr>
            <w:tcW w:w="912" w:type="dxa"/>
            <w:tcBorders>
              <w:right w:val="nil"/>
            </w:tcBorders>
          </w:tcPr>
          <w:p w14:paraId="46C39416" w14:textId="77777777" w:rsidR="007E1A47" w:rsidRPr="00026AB7" w:rsidRDefault="007E1A47" w:rsidP="00F63D98">
            <w:pPr>
              <w:keepLines/>
              <w:widowControl w:val="0"/>
              <w:jc w:val="both"/>
              <w:rPr>
                <w:rFonts w:ascii="Tahoma" w:hAnsi="Tahoma" w:cs="Tahoma"/>
                <w:b/>
              </w:rPr>
            </w:pPr>
            <w:r w:rsidRPr="00026AB7">
              <w:rPr>
                <w:rFonts w:ascii="Tahoma" w:hAnsi="Tahoma" w:cs="Tahoma"/>
                <w:b/>
                <w:i/>
              </w:rPr>
              <w:t xml:space="preserve">Priloga </w:t>
            </w:r>
          </w:p>
        </w:tc>
        <w:tc>
          <w:tcPr>
            <w:tcW w:w="551" w:type="dxa"/>
            <w:tcBorders>
              <w:left w:val="nil"/>
            </w:tcBorders>
          </w:tcPr>
          <w:p w14:paraId="5814F9B7" w14:textId="77777777" w:rsidR="007E1A47" w:rsidRPr="00026AB7" w:rsidRDefault="007E1A47" w:rsidP="00F63D98">
            <w:pPr>
              <w:keepLines/>
              <w:widowControl w:val="0"/>
              <w:jc w:val="both"/>
              <w:rPr>
                <w:rFonts w:ascii="Tahoma" w:hAnsi="Tahoma" w:cs="Tahoma"/>
                <w:b/>
                <w:i/>
              </w:rPr>
            </w:pPr>
            <w:r w:rsidRPr="00026AB7">
              <w:rPr>
                <w:rFonts w:ascii="Tahoma" w:hAnsi="Tahoma" w:cs="Tahoma"/>
                <w:b/>
                <w:i/>
              </w:rPr>
              <w:t>1</w:t>
            </w:r>
          </w:p>
        </w:tc>
      </w:tr>
    </w:tbl>
    <w:p w14:paraId="601D16EE" w14:textId="77777777" w:rsidR="007E1A47" w:rsidRPr="00026AB7" w:rsidRDefault="007E1A47" w:rsidP="00F63D98">
      <w:pPr>
        <w:keepLines/>
        <w:widowControl w:val="0"/>
        <w:tabs>
          <w:tab w:val="left" w:pos="567"/>
          <w:tab w:val="num" w:pos="851"/>
          <w:tab w:val="left" w:pos="993"/>
        </w:tabs>
        <w:jc w:val="both"/>
        <w:rPr>
          <w:rFonts w:ascii="Tahoma" w:hAnsi="Tahoma" w:cs="Tahoma"/>
          <w:sz w:val="16"/>
        </w:rPr>
      </w:pPr>
    </w:p>
    <w:p w14:paraId="57059FBF" w14:textId="5AFAAA73" w:rsidR="007E1A47" w:rsidRPr="00026AB7" w:rsidRDefault="007E1A47" w:rsidP="00F63D98">
      <w:pPr>
        <w:keepLines/>
        <w:widowControl w:val="0"/>
        <w:jc w:val="both"/>
        <w:rPr>
          <w:rFonts w:ascii="Tahoma" w:hAnsi="Tahoma" w:cs="Tahoma"/>
        </w:rPr>
      </w:pPr>
      <w:r w:rsidRPr="00026AB7">
        <w:rPr>
          <w:rFonts w:ascii="Tahoma" w:hAnsi="Tahoma" w:cs="Tahoma"/>
        </w:rPr>
        <w:t xml:space="preserve">Prilogo je potrebno izpolniti in podpisati </w:t>
      </w:r>
      <w:r w:rsidRPr="00026AB7">
        <w:rPr>
          <w:rFonts w:ascii="Tahoma" w:hAnsi="Tahoma" w:cs="Tahoma"/>
          <w:u w:val="single"/>
        </w:rPr>
        <w:t>ter naložiti v</w:t>
      </w:r>
      <w:r w:rsidRPr="00026AB7">
        <w:rPr>
          <w:rFonts w:ascii="Tahoma" w:hAnsi="Tahoma" w:cs="Tahoma"/>
          <w:b/>
          <w:u w:val="single"/>
        </w:rPr>
        <w:t xml:space="preserve"> </w:t>
      </w:r>
      <w:r w:rsidR="005232CC" w:rsidRPr="00026AB7">
        <w:rPr>
          <w:rFonts w:ascii="Tahoma" w:hAnsi="Tahoma" w:cs="Tahoma"/>
          <w:b/>
          <w:sz w:val="18"/>
          <w:szCs w:val="18"/>
          <w:u w:val="single"/>
        </w:rPr>
        <w:t>Razdelek »DOKUMENTI«, del »Ostale priloge«</w:t>
      </w:r>
      <w:r w:rsidRPr="00026AB7">
        <w:rPr>
          <w:rFonts w:ascii="Tahoma" w:hAnsi="Tahoma" w:cs="Tahoma"/>
        </w:rPr>
        <w:t xml:space="preserve">. </w:t>
      </w:r>
    </w:p>
    <w:p w14:paraId="0DCE42D3" w14:textId="77777777" w:rsidR="007E1A47" w:rsidRPr="00026AB7" w:rsidRDefault="007E1A47" w:rsidP="00F63D98">
      <w:pPr>
        <w:keepLines/>
        <w:widowControl w:val="0"/>
        <w:jc w:val="both"/>
        <w:rPr>
          <w:rFonts w:ascii="Tahoma" w:hAnsi="Tahoma" w:cs="Tahoma"/>
          <w:sz w:val="14"/>
        </w:rPr>
      </w:pPr>
    </w:p>
    <w:p w14:paraId="3CE6435D" w14:textId="77777777" w:rsidR="007E1A47" w:rsidRPr="00026AB7" w:rsidRDefault="007E1A47" w:rsidP="00F63D98">
      <w:pPr>
        <w:keepLines/>
        <w:widowControl w:val="0"/>
        <w:jc w:val="both"/>
        <w:rPr>
          <w:rFonts w:ascii="Tahoma" w:hAnsi="Tahoma" w:cs="Tahoma"/>
          <w:i/>
          <w:sz w:val="18"/>
          <w:szCs w:val="19"/>
        </w:rPr>
      </w:pPr>
      <w:r w:rsidRPr="00026AB7">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68B30ECA" w14:textId="0A036EA5" w:rsidR="007E1A47" w:rsidRPr="00026AB7" w:rsidRDefault="007E1A47" w:rsidP="00F63D98">
      <w:pPr>
        <w:keepLines/>
        <w:widowControl w:val="0"/>
        <w:jc w:val="both"/>
        <w:rPr>
          <w:rFonts w:ascii="Tahoma" w:hAnsi="Tahoma" w:cs="Tahoma"/>
          <w:sz w:val="16"/>
        </w:rPr>
      </w:pPr>
    </w:p>
    <w:p w14:paraId="40B85C39" w14:textId="77777777" w:rsidR="00FD1634" w:rsidRPr="00026AB7" w:rsidRDefault="00FD1634" w:rsidP="00F63D98">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026AB7" w14:paraId="54D47565" w14:textId="77777777" w:rsidTr="0037044D">
        <w:tc>
          <w:tcPr>
            <w:tcW w:w="212" w:type="dxa"/>
            <w:tcBorders>
              <w:right w:val="nil"/>
            </w:tcBorders>
          </w:tcPr>
          <w:p w14:paraId="384B4A94" w14:textId="77777777" w:rsidR="007E1A47" w:rsidRPr="00026AB7" w:rsidRDefault="007E1A47" w:rsidP="00F63D98">
            <w:pPr>
              <w:keepLines/>
              <w:widowControl w:val="0"/>
              <w:jc w:val="both"/>
              <w:rPr>
                <w:rFonts w:ascii="Tahoma" w:hAnsi="Tahoma" w:cs="Tahoma"/>
              </w:rPr>
            </w:pPr>
          </w:p>
        </w:tc>
        <w:tc>
          <w:tcPr>
            <w:tcW w:w="8080" w:type="dxa"/>
            <w:tcBorders>
              <w:left w:val="nil"/>
            </w:tcBorders>
          </w:tcPr>
          <w:p w14:paraId="3B78D886" w14:textId="417C737C" w:rsidR="007E1A47" w:rsidRPr="00026AB7" w:rsidRDefault="007E1A47" w:rsidP="00F63D98">
            <w:pPr>
              <w:keepLines/>
              <w:widowControl w:val="0"/>
              <w:jc w:val="both"/>
              <w:rPr>
                <w:rFonts w:ascii="Tahoma" w:hAnsi="Tahoma" w:cs="Tahoma"/>
              </w:rPr>
            </w:pPr>
            <w:r w:rsidRPr="00026AB7">
              <w:rPr>
                <w:rFonts w:ascii="Tahoma" w:hAnsi="Tahoma" w:cs="Tahoma"/>
              </w:rPr>
              <w:t>PONUDBA (POVZETEK SKUPNE PONUDBENE CENE)</w:t>
            </w:r>
          </w:p>
        </w:tc>
        <w:tc>
          <w:tcPr>
            <w:tcW w:w="992" w:type="dxa"/>
            <w:tcBorders>
              <w:right w:val="nil"/>
            </w:tcBorders>
          </w:tcPr>
          <w:p w14:paraId="26174E78" w14:textId="77777777" w:rsidR="007E1A47" w:rsidRPr="00026AB7" w:rsidRDefault="007E1A47" w:rsidP="00F63D98">
            <w:pPr>
              <w:keepLines/>
              <w:widowControl w:val="0"/>
              <w:jc w:val="both"/>
              <w:rPr>
                <w:rFonts w:ascii="Tahoma" w:hAnsi="Tahoma" w:cs="Tahoma"/>
                <w:b/>
              </w:rPr>
            </w:pPr>
            <w:r w:rsidRPr="00026AB7">
              <w:rPr>
                <w:rFonts w:ascii="Tahoma" w:hAnsi="Tahoma" w:cs="Tahoma"/>
                <w:b/>
                <w:i/>
              </w:rPr>
              <w:t xml:space="preserve">Priloga </w:t>
            </w:r>
          </w:p>
        </w:tc>
        <w:tc>
          <w:tcPr>
            <w:tcW w:w="425" w:type="dxa"/>
            <w:tcBorders>
              <w:left w:val="nil"/>
            </w:tcBorders>
          </w:tcPr>
          <w:p w14:paraId="672A1780" w14:textId="77777777" w:rsidR="007E1A47" w:rsidRPr="00026AB7" w:rsidRDefault="007E1A47" w:rsidP="00F63D98">
            <w:pPr>
              <w:keepLines/>
              <w:widowControl w:val="0"/>
              <w:ind w:left="-70"/>
              <w:jc w:val="both"/>
              <w:rPr>
                <w:rFonts w:ascii="Tahoma" w:hAnsi="Tahoma" w:cs="Tahoma"/>
                <w:b/>
                <w:i/>
              </w:rPr>
            </w:pPr>
            <w:r w:rsidRPr="00026AB7">
              <w:rPr>
                <w:rFonts w:ascii="Tahoma" w:hAnsi="Tahoma" w:cs="Tahoma"/>
                <w:b/>
                <w:i/>
              </w:rPr>
              <w:t>2</w:t>
            </w:r>
          </w:p>
        </w:tc>
      </w:tr>
    </w:tbl>
    <w:p w14:paraId="75A8931B" w14:textId="77777777" w:rsidR="007E1A47" w:rsidRPr="00026AB7" w:rsidRDefault="007E1A47" w:rsidP="00F63D98">
      <w:pPr>
        <w:keepLines/>
        <w:widowControl w:val="0"/>
        <w:ind w:right="-284"/>
        <w:jc w:val="both"/>
        <w:rPr>
          <w:rFonts w:ascii="Tahoma" w:hAnsi="Tahoma" w:cs="Tahoma"/>
          <w:sz w:val="16"/>
        </w:rPr>
      </w:pPr>
    </w:p>
    <w:p w14:paraId="5F2076D5" w14:textId="34CC700D" w:rsidR="007E1A47" w:rsidRPr="00026AB7" w:rsidRDefault="007E1A47" w:rsidP="00F63D98">
      <w:pPr>
        <w:keepLines/>
        <w:widowControl w:val="0"/>
        <w:ind w:right="-284"/>
        <w:jc w:val="both"/>
        <w:rPr>
          <w:rFonts w:ascii="Tahoma" w:hAnsi="Tahoma" w:cs="Tahoma"/>
        </w:rPr>
      </w:pPr>
      <w:r w:rsidRPr="00026AB7">
        <w:rPr>
          <w:rFonts w:ascii="Tahoma" w:hAnsi="Tahoma" w:cs="Tahoma"/>
        </w:rPr>
        <w:t xml:space="preserve">Ponudnik mora obrazec </w:t>
      </w:r>
      <w:r w:rsidRPr="00026AB7">
        <w:rPr>
          <w:rFonts w:ascii="Tahoma" w:hAnsi="Tahoma" w:cs="Tahoma"/>
          <w:b/>
        </w:rPr>
        <w:t>Priloga 2</w:t>
      </w:r>
      <w:r w:rsidRPr="00026AB7">
        <w:rPr>
          <w:rFonts w:ascii="Tahoma" w:hAnsi="Tahoma" w:cs="Tahoma"/>
        </w:rPr>
        <w:t xml:space="preserve"> izpolniti in podpisati, </w:t>
      </w:r>
      <w:r w:rsidRPr="00026AB7">
        <w:rPr>
          <w:rFonts w:ascii="Tahoma" w:hAnsi="Tahoma" w:cs="Tahoma"/>
          <w:u w:val="single"/>
        </w:rPr>
        <w:t xml:space="preserve">ter jo naložiti </w:t>
      </w:r>
      <w:r w:rsidRPr="00026AB7">
        <w:rPr>
          <w:rFonts w:ascii="Tahoma" w:hAnsi="Tahoma" w:cs="Tahoma"/>
          <w:sz w:val="18"/>
          <w:u w:val="single"/>
        </w:rPr>
        <w:t>v</w:t>
      </w:r>
      <w:r w:rsidRPr="00026AB7">
        <w:rPr>
          <w:rFonts w:ascii="Tahoma" w:hAnsi="Tahoma" w:cs="Tahoma"/>
          <w:b/>
          <w:sz w:val="18"/>
          <w:u w:val="single"/>
        </w:rPr>
        <w:t xml:space="preserve"> </w:t>
      </w:r>
      <w:r w:rsidR="005232CC" w:rsidRPr="00026AB7">
        <w:rPr>
          <w:rFonts w:ascii="Tahoma" w:hAnsi="Tahoma" w:cs="Tahoma"/>
          <w:b/>
          <w:sz w:val="18"/>
          <w:u w:val="single"/>
        </w:rPr>
        <w:t>Razdelek »Skupna ponudbena vrednost«, del »Predračun«</w:t>
      </w:r>
      <w:r w:rsidRPr="00026AB7">
        <w:rPr>
          <w:rFonts w:ascii="Tahoma" w:hAnsi="Tahoma" w:cs="Tahoma"/>
          <w:u w:val="single"/>
        </w:rPr>
        <w:t>.</w:t>
      </w:r>
      <w:r w:rsidRPr="00026AB7">
        <w:rPr>
          <w:rFonts w:ascii="Tahoma" w:hAnsi="Tahoma" w:cs="Tahoma"/>
        </w:rPr>
        <w:t xml:space="preserve"> Le-ta bo tudi na voljo oz. dostopna javnosti na javnem odpiranju ponudb.</w:t>
      </w:r>
    </w:p>
    <w:p w14:paraId="21F3761F" w14:textId="77777777" w:rsidR="007E73A3" w:rsidRPr="00026AB7" w:rsidRDefault="007E73A3" w:rsidP="00F63D98">
      <w:pPr>
        <w:keepLines/>
        <w:widowControl w:val="0"/>
        <w:ind w:right="-284"/>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2A40D3" w:rsidRPr="00026AB7" w14:paraId="7A3EE2C5" w14:textId="77777777" w:rsidTr="0037044D">
        <w:trPr>
          <w:trHeight w:val="211"/>
        </w:trPr>
        <w:tc>
          <w:tcPr>
            <w:tcW w:w="212" w:type="dxa"/>
            <w:tcBorders>
              <w:right w:val="nil"/>
            </w:tcBorders>
          </w:tcPr>
          <w:p w14:paraId="70626C61" w14:textId="77777777" w:rsidR="002A40D3" w:rsidRPr="00026AB7" w:rsidRDefault="002A40D3" w:rsidP="00F63D98">
            <w:pPr>
              <w:keepLines/>
              <w:widowControl w:val="0"/>
              <w:jc w:val="both"/>
              <w:rPr>
                <w:rFonts w:ascii="Tahoma" w:hAnsi="Tahoma" w:cs="Tahoma"/>
              </w:rPr>
            </w:pPr>
          </w:p>
        </w:tc>
        <w:tc>
          <w:tcPr>
            <w:tcW w:w="8080" w:type="dxa"/>
            <w:tcBorders>
              <w:left w:val="nil"/>
            </w:tcBorders>
          </w:tcPr>
          <w:p w14:paraId="0AE4A959" w14:textId="77777777" w:rsidR="002A40D3" w:rsidRPr="00026AB7" w:rsidRDefault="002A40D3" w:rsidP="00F63D98">
            <w:pPr>
              <w:keepLines/>
              <w:widowControl w:val="0"/>
              <w:jc w:val="both"/>
              <w:rPr>
                <w:rFonts w:ascii="Tahoma" w:hAnsi="Tahoma" w:cs="Tahoma"/>
              </w:rPr>
            </w:pPr>
            <w:r w:rsidRPr="00026AB7">
              <w:rPr>
                <w:rFonts w:ascii="Tahoma" w:hAnsi="Tahoma" w:cs="Tahoma"/>
              </w:rPr>
              <w:t>PONUDBENI PREDRAČUN</w:t>
            </w:r>
          </w:p>
        </w:tc>
        <w:tc>
          <w:tcPr>
            <w:tcW w:w="850" w:type="dxa"/>
            <w:tcBorders>
              <w:right w:val="nil"/>
            </w:tcBorders>
          </w:tcPr>
          <w:p w14:paraId="01416239" w14:textId="77777777" w:rsidR="002A40D3" w:rsidRPr="00026AB7" w:rsidRDefault="002A40D3" w:rsidP="00F63D98">
            <w:pPr>
              <w:keepLines/>
              <w:widowControl w:val="0"/>
              <w:jc w:val="both"/>
              <w:rPr>
                <w:rFonts w:ascii="Tahoma" w:hAnsi="Tahoma" w:cs="Tahoma"/>
                <w:b/>
              </w:rPr>
            </w:pPr>
            <w:r w:rsidRPr="00026AB7">
              <w:rPr>
                <w:rFonts w:ascii="Tahoma" w:hAnsi="Tahoma" w:cs="Tahoma"/>
                <w:b/>
                <w:i/>
              </w:rPr>
              <w:t xml:space="preserve">Priloga </w:t>
            </w:r>
          </w:p>
        </w:tc>
        <w:tc>
          <w:tcPr>
            <w:tcW w:w="567" w:type="dxa"/>
            <w:tcBorders>
              <w:left w:val="nil"/>
            </w:tcBorders>
          </w:tcPr>
          <w:p w14:paraId="4461E299" w14:textId="77777777" w:rsidR="002A40D3" w:rsidRPr="00026AB7" w:rsidRDefault="002A40D3" w:rsidP="00F63D98">
            <w:pPr>
              <w:keepLines/>
              <w:widowControl w:val="0"/>
              <w:ind w:left="-70"/>
              <w:jc w:val="both"/>
              <w:rPr>
                <w:rFonts w:ascii="Tahoma" w:hAnsi="Tahoma" w:cs="Tahoma"/>
                <w:b/>
                <w:i/>
              </w:rPr>
            </w:pPr>
            <w:r w:rsidRPr="00026AB7">
              <w:rPr>
                <w:rFonts w:ascii="Tahoma" w:hAnsi="Tahoma" w:cs="Tahoma"/>
                <w:b/>
                <w:i/>
              </w:rPr>
              <w:t>2/1</w:t>
            </w:r>
          </w:p>
        </w:tc>
      </w:tr>
    </w:tbl>
    <w:p w14:paraId="598E870B" w14:textId="77777777" w:rsidR="002A40D3" w:rsidRPr="00026AB7" w:rsidRDefault="002A40D3" w:rsidP="00F63D98">
      <w:pPr>
        <w:keepLines/>
        <w:widowControl w:val="0"/>
        <w:ind w:right="-284"/>
        <w:jc w:val="both"/>
        <w:rPr>
          <w:rFonts w:ascii="Tahoma" w:hAnsi="Tahoma" w:cs="Tahoma"/>
          <w:sz w:val="16"/>
        </w:rPr>
      </w:pPr>
    </w:p>
    <w:p w14:paraId="4BDF84FE" w14:textId="579CA995" w:rsidR="002A40D3" w:rsidRPr="00026AB7" w:rsidRDefault="002A40D3" w:rsidP="00F63D98">
      <w:pPr>
        <w:keepLines/>
        <w:widowControl w:val="0"/>
        <w:jc w:val="both"/>
        <w:rPr>
          <w:rFonts w:ascii="Tahoma" w:hAnsi="Tahoma" w:cs="Tahoma"/>
        </w:rPr>
      </w:pPr>
      <w:r w:rsidRPr="00026AB7">
        <w:rPr>
          <w:rFonts w:ascii="Tahoma" w:hAnsi="Tahoma" w:cs="Tahoma"/>
        </w:rPr>
        <w:t>Ponudnik mora obrazec predračuna (</w:t>
      </w:r>
      <w:r w:rsidRPr="00026AB7">
        <w:rPr>
          <w:rFonts w:ascii="Tahoma" w:hAnsi="Tahoma" w:cs="Tahoma"/>
          <w:b/>
        </w:rPr>
        <w:t>Priloga 2/1)</w:t>
      </w:r>
      <w:r w:rsidRPr="00026AB7">
        <w:rPr>
          <w:rFonts w:ascii="Tahoma" w:hAnsi="Tahoma" w:cs="Tahoma"/>
        </w:rPr>
        <w:t xml:space="preserve"> za sklop za katerega oddaja ponudbo natisniti, izpolniti in podpisati, </w:t>
      </w:r>
      <w:r w:rsidRPr="00026AB7">
        <w:rPr>
          <w:rFonts w:ascii="Tahoma" w:hAnsi="Tahoma" w:cs="Tahoma"/>
          <w:u w:val="single"/>
        </w:rPr>
        <w:t xml:space="preserve">ter ga v pdf. formatu naložiti </w:t>
      </w:r>
      <w:r w:rsidRPr="00026AB7">
        <w:rPr>
          <w:rFonts w:ascii="Tahoma" w:hAnsi="Tahoma" w:cs="Tahoma"/>
          <w:sz w:val="18"/>
          <w:u w:val="single"/>
        </w:rPr>
        <w:t>v</w:t>
      </w:r>
      <w:r w:rsidRPr="00026AB7">
        <w:rPr>
          <w:rFonts w:ascii="Tahoma" w:hAnsi="Tahoma" w:cs="Tahoma"/>
          <w:b/>
          <w:sz w:val="18"/>
          <w:u w:val="single"/>
        </w:rPr>
        <w:t xml:space="preserve"> </w:t>
      </w:r>
      <w:r w:rsidR="005232CC" w:rsidRPr="00026AB7">
        <w:rPr>
          <w:rFonts w:ascii="Tahoma" w:hAnsi="Tahoma" w:cs="Tahoma"/>
          <w:b/>
          <w:sz w:val="18"/>
          <w:szCs w:val="18"/>
          <w:u w:val="single"/>
        </w:rPr>
        <w:t>Razdelek »DOKUMENTI«, del »Ostale priloge«</w:t>
      </w:r>
      <w:r w:rsidR="00575FD0" w:rsidRPr="00026AB7">
        <w:rPr>
          <w:rFonts w:ascii="Tahoma" w:hAnsi="Tahoma" w:cs="Tahoma"/>
          <w:sz w:val="18"/>
          <w:szCs w:val="18"/>
        </w:rPr>
        <w:t>.</w:t>
      </w:r>
      <w:r w:rsidRPr="00026AB7">
        <w:rPr>
          <w:rFonts w:ascii="Tahoma" w:hAnsi="Tahoma" w:cs="Tahoma"/>
          <w:sz w:val="18"/>
          <w:szCs w:val="18"/>
        </w:rPr>
        <w:t xml:space="preserve"> </w:t>
      </w:r>
      <w:r w:rsidRPr="00026AB7">
        <w:rPr>
          <w:rFonts w:ascii="Tahoma" w:hAnsi="Tahoma" w:cs="Tahoma"/>
        </w:rPr>
        <w:t>Le-ta ne bo prikazana javnosti in ostalim ponudnikom na javnem odpiranju ponudb.</w:t>
      </w:r>
    </w:p>
    <w:p w14:paraId="58FDCF80" w14:textId="707191ED" w:rsidR="002A40D3" w:rsidRPr="00026AB7" w:rsidRDefault="002A40D3" w:rsidP="00F63D98">
      <w:pPr>
        <w:keepLines/>
        <w:widowControl w:val="0"/>
        <w:jc w:val="both"/>
        <w:rPr>
          <w:rFonts w:ascii="Tahoma" w:hAnsi="Tahoma" w:cs="Tahoma"/>
          <w:sz w:val="16"/>
          <w:szCs w:val="18"/>
        </w:rPr>
      </w:pPr>
    </w:p>
    <w:p w14:paraId="4FF83678" w14:textId="739003C3" w:rsidR="00575FD0" w:rsidRPr="00026AB7" w:rsidRDefault="00575FD0" w:rsidP="00F63D98">
      <w:pPr>
        <w:keepLines/>
        <w:widowControl w:val="0"/>
        <w:jc w:val="both"/>
        <w:rPr>
          <w:rFonts w:ascii="Tahoma" w:hAnsi="Tahoma" w:cs="Tahoma"/>
          <w:sz w:val="16"/>
          <w:szCs w:val="18"/>
        </w:rPr>
      </w:pPr>
      <w:r w:rsidRPr="00026AB7">
        <w:rPr>
          <w:rFonts w:ascii="Tahoma" w:hAnsi="Tahoma" w:cs="Tahoma"/>
          <w:b/>
          <w:sz w:val="18"/>
          <w:szCs w:val="18"/>
          <w:u w:val="single"/>
        </w:rPr>
        <w:t>Zaželeno je, da</w:t>
      </w:r>
      <w:r w:rsidRPr="00026AB7">
        <w:rPr>
          <w:rFonts w:ascii="Tahoma" w:hAnsi="Tahoma" w:cs="Tahoma"/>
          <w:sz w:val="18"/>
          <w:szCs w:val="18"/>
        </w:rPr>
        <w:t xml:space="preserve"> ponudnik identični ponudbeni predračun priloži tudi v elektronski obliki (</w:t>
      </w:r>
      <w:r w:rsidRPr="00026AB7">
        <w:rPr>
          <w:rFonts w:ascii="Tahoma" w:hAnsi="Tahoma" w:cs="Tahoma"/>
          <w:b/>
          <w:sz w:val="18"/>
          <w:szCs w:val="18"/>
          <w:u w:val="single"/>
        </w:rPr>
        <w:t>v Excel obliki</w:t>
      </w:r>
      <w:r w:rsidRPr="00026AB7">
        <w:rPr>
          <w:rFonts w:ascii="Tahoma" w:hAnsi="Tahoma" w:cs="Tahoma"/>
          <w:sz w:val="18"/>
          <w:szCs w:val="18"/>
          <w:u w:val="single"/>
        </w:rPr>
        <w:t>), ter ga</w:t>
      </w:r>
      <w:r w:rsidRPr="00026AB7">
        <w:rPr>
          <w:rFonts w:ascii="Tahoma" w:hAnsi="Tahoma" w:cs="Tahoma"/>
        </w:rPr>
        <w:t xml:space="preserve"> naloži </w:t>
      </w:r>
      <w:r w:rsidRPr="00026AB7">
        <w:rPr>
          <w:rFonts w:ascii="Tahoma" w:hAnsi="Tahoma" w:cs="Tahoma"/>
          <w:sz w:val="18"/>
        </w:rPr>
        <w:t>v</w:t>
      </w:r>
      <w:r w:rsidRPr="00026AB7">
        <w:rPr>
          <w:rFonts w:ascii="Tahoma" w:hAnsi="Tahoma" w:cs="Tahoma"/>
          <w:b/>
          <w:sz w:val="18"/>
        </w:rPr>
        <w:t xml:space="preserve"> </w:t>
      </w:r>
      <w:r w:rsidRPr="00026AB7">
        <w:rPr>
          <w:rFonts w:ascii="Tahoma" w:hAnsi="Tahoma" w:cs="Tahoma"/>
          <w:b/>
          <w:sz w:val="18"/>
          <w:szCs w:val="18"/>
          <w:u w:val="single"/>
        </w:rPr>
        <w:t>Razdelek »DOKUMENTI«, del »Ostale priloge«</w:t>
      </w:r>
      <w:r w:rsidRPr="00026AB7">
        <w:rPr>
          <w:rFonts w:ascii="Tahoma" w:hAnsi="Tahoma" w:cs="Tahoma"/>
          <w:sz w:val="18"/>
          <w:szCs w:val="18"/>
        </w:rPr>
        <w:t xml:space="preserve">. </w:t>
      </w:r>
    </w:p>
    <w:p w14:paraId="6A387037" w14:textId="77777777" w:rsidR="00575FD0" w:rsidRPr="00026AB7" w:rsidRDefault="00575FD0" w:rsidP="00F63D98">
      <w:pPr>
        <w:keepLines/>
        <w:widowControl w:val="0"/>
        <w:jc w:val="both"/>
        <w:rPr>
          <w:rFonts w:ascii="Tahoma" w:hAnsi="Tahoma" w:cs="Tahoma"/>
          <w:sz w:val="16"/>
          <w:szCs w:val="18"/>
        </w:rPr>
      </w:pPr>
    </w:p>
    <w:p w14:paraId="536F22A0" w14:textId="0906B5CE" w:rsidR="002A40D3" w:rsidRPr="00026AB7" w:rsidRDefault="002A40D3" w:rsidP="00F63D98">
      <w:pPr>
        <w:keepLines/>
        <w:widowControl w:val="0"/>
        <w:jc w:val="both"/>
        <w:rPr>
          <w:rFonts w:ascii="Tahoma" w:hAnsi="Tahoma" w:cs="Tahoma"/>
          <w:sz w:val="18"/>
          <w:szCs w:val="18"/>
        </w:rPr>
      </w:pPr>
      <w:r w:rsidRPr="00026AB7">
        <w:rPr>
          <w:rFonts w:ascii="Tahoma" w:hAnsi="Tahoma" w:cs="Tahoma"/>
          <w:sz w:val="18"/>
          <w:szCs w:val="18"/>
        </w:rPr>
        <w:t xml:space="preserve">V primeru razlikovanja med tiskano in elektronsko verzijo, bo naročnik upošteval tiskano/pdf. verzijo. </w:t>
      </w:r>
      <w:r w:rsidRPr="00026AB7">
        <w:rPr>
          <w:rFonts w:ascii="Tahoma" w:hAnsi="Tahoma" w:cs="Tahoma"/>
          <w:u w:val="single"/>
        </w:rPr>
        <w:t>Ponudnik mora upoštevati navodila in zahteve glede ponudbenega predračuna, ki so navedena Prilogi 2/1.</w:t>
      </w:r>
    </w:p>
    <w:p w14:paraId="6990427E" w14:textId="77777777" w:rsidR="002A40D3" w:rsidRPr="00026AB7" w:rsidRDefault="002A40D3" w:rsidP="00F63D98">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026AB7" w14:paraId="148CE161" w14:textId="77777777" w:rsidTr="0037044D">
        <w:tc>
          <w:tcPr>
            <w:tcW w:w="212" w:type="dxa"/>
            <w:tcBorders>
              <w:top w:val="single" w:sz="4" w:space="0" w:color="auto"/>
              <w:left w:val="single" w:sz="4" w:space="0" w:color="auto"/>
              <w:bottom w:val="single" w:sz="4" w:space="0" w:color="auto"/>
              <w:right w:val="nil"/>
            </w:tcBorders>
          </w:tcPr>
          <w:p w14:paraId="5181E965" w14:textId="77777777" w:rsidR="007E1A47" w:rsidRPr="00026AB7" w:rsidRDefault="007E1A47" w:rsidP="00F63D9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FE3A0ED" w14:textId="77777777" w:rsidR="007E1A47" w:rsidRPr="00026AB7" w:rsidRDefault="007E1A47" w:rsidP="00F63D98">
            <w:pPr>
              <w:keepLines/>
              <w:widowControl w:val="0"/>
              <w:jc w:val="both"/>
              <w:rPr>
                <w:rFonts w:ascii="Tahoma" w:hAnsi="Tahoma" w:cs="Tahoma"/>
              </w:rPr>
            </w:pPr>
            <w:r w:rsidRPr="00026AB7">
              <w:rPr>
                <w:rFonts w:ascii="Tahoma" w:hAnsi="Tahoma" w:cs="Tahoma"/>
              </w:rPr>
              <w:t xml:space="preserve">ESPD – PONUDNIK/GLAVNI PARTNER </w:t>
            </w:r>
          </w:p>
        </w:tc>
        <w:tc>
          <w:tcPr>
            <w:tcW w:w="877" w:type="dxa"/>
            <w:tcBorders>
              <w:top w:val="single" w:sz="4" w:space="0" w:color="auto"/>
              <w:left w:val="single" w:sz="4" w:space="0" w:color="808080"/>
              <w:bottom w:val="single" w:sz="4" w:space="0" w:color="auto"/>
              <w:right w:val="nil"/>
            </w:tcBorders>
            <w:hideMark/>
          </w:tcPr>
          <w:p w14:paraId="5AA1B11D" w14:textId="77777777" w:rsidR="007E1A47" w:rsidRPr="00026AB7" w:rsidRDefault="007E1A47" w:rsidP="00F63D98">
            <w:pPr>
              <w:keepLines/>
              <w:widowControl w:val="0"/>
              <w:jc w:val="both"/>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81479AF" w14:textId="77777777" w:rsidR="007E1A47" w:rsidRPr="00026AB7" w:rsidRDefault="007E1A47" w:rsidP="00F63D98">
            <w:pPr>
              <w:keepLines/>
              <w:widowControl w:val="0"/>
              <w:jc w:val="both"/>
              <w:rPr>
                <w:rFonts w:ascii="Tahoma" w:hAnsi="Tahoma" w:cs="Tahoma"/>
                <w:b/>
                <w:i/>
              </w:rPr>
            </w:pPr>
            <w:r w:rsidRPr="00026AB7">
              <w:rPr>
                <w:rFonts w:ascii="Tahoma" w:hAnsi="Tahoma" w:cs="Tahoma"/>
                <w:b/>
                <w:i/>
              </w:rPr>
              <w:t>3/1</w:t>
            </w:r>
          </w:p>
        </w:tc>
      </w:tr>
    </w:tbl>
    <w:p w14:paraId="7BAEFF8E" w14:textId="77777777" w:rsidR="007E1A47" w:rsidRPr="00026AB7" w:rsidRDefault="007E1A47" w:rsidP="00F63D98">
      <w:pPr>
        <w:keepLines/>
        <w:widowControl w:val="0"/>
        <w:jc w:val="both"/>
        <w:rPr>
          <w:rFonts w:ascii="Tahoma" w:hAnsi="Tahoma" w:cs="Tahoma"/>
          <w:sz w:val="16"/>
        </w:rPr>
      </w:pPr>
    </w:p>
    <w:p w14:paraId="038EE912" w14:textId="6C71D731" w:rsidR="007E1A47" w:rsidRPr="00026AB7" w:rsidRDefault="007E1A47" w:rsidP="00F63D98">
      <w:pPr>
        <w:keepLines/>
        <w:widowControl w:val="0"/>
        <w:jc w:val="both"/>
        <w:rPr>
          <w:rFonts w:ascii="Tahoma" w:hAnsi="Tahoma" w:cs="Tahoma"/>
        </w:rPr>
      </w:pPr>
      <w:r w:rsidRPr="00026AB7">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026AB7">
        <w:rPr>
          <w:rFonts w:ascii="Tahoma" w:hAnsi="Tahoma" w:cs="Tahoma"/>
          <w:b/>
          <w:u w:val="single"/>
        </w:rPr>
        <w:t xml:space="preserve">v </w:t>
      </w:r>
      <w:r w:rsidR="007E73A3" w:rsidRPr="00026AB7">
        <w:rPr>
          <w:rFonts w:ascii="Tahoma" w:hAnsi="Tahoma" w:cs="Tahoma"/>
          <w:b/>
          <w:u w:val="single"/>
        </w:rPr>
        <w:t>Razdelek »DOKUMENTI«, del »ESPD-ponudnik«</w:t>
      </w:r>
      <w:r w:rsidRPr="00026AB7">
        <w:rPr>
          <w:rFonts w:ascii="Tahoma" w:hAnsi="Tahoma" w:cs="Tahoma"/>
          <w:u w:val="single"/>
        </w:rPr>
        <w:t>.</w:t>
      </w:r>
      <w:r w:rsidRPr="00026AB7">
        <w:rPr>
          <w:rFonts w:ascii="Tahoma" w:hAnsi="Tahoma" w:cs="Tahoma"/>
        </w:rPr>
        <w:t xml:space="preserve"> </w:t>
      </w:r>
    </w:p>
    <w:p w14:paraId="1C8FFC08" w14:textId="77777777" w:rsidR="007E1A47" w:rsidRPr="00026AB7" w:rsidRDefault="007E1A47" w:rsidP="00F63D98">
      <w:pPr>
        <w:keepLines/>
        <w:widowControl w:val="0"/>
        <w:jc w:val="both"/>
        <w:rPr>
          <w:rFonts w:ascii="Tahoma" w:hAnsi="Tahoma" w:cs="Tahoma"/>
          <w:i/>
          <w:sz w:val="14"/>
          <w:szCs w:val="18"/>
        </w:rPr>
      </w:pPr>
    </w:p>
    <w:p w14:paraId="5AC483FD" w14:textId="77777777" w:rsidR="007E1A47" w:rsidRPr="00026AB7" w:rsidRDefault="007E1A47" w:rsidP="00F63D98">
      <w:pPr>
        <w:keepLines/>
        <w:widowControl w:val="0"/>
        <w:jc w:val="both"/>
        <w:rPr>
          <w:rFonts w:ascii="Tahoma" w:hAnsi="Tahoma" w:cs="Tahoma"/>
          <w:sz w:val="14"/>
        </w:rPr>
      </w:pPr>
      <w:r w:rsidRPr="00026AB7">
        <w:rPr>
          <w:rFonts w:ascii="Tahoma" w:hAnsi="Tahoma" w:cs="Tahoma"/>
          <w:i/>
          <w:sz w:val="18"/>
          <w:szCs w:val="18"/>
        </w:rPr>
        <w:t xml:space="preserve">Tudi če ponudnik naloži podpisan ESPD v .pdf format, bo ta hkrati s podpisom ponudbe podpisan še enkrat. </w:t>
      </w:r>
    </w:p>
    <w:p w14:paraId="40086CE2" w14:textId="77777777" w:rsidR="007E1A47" w:rsidRPr="00026AB7" w:rsidRDefault="007E1A47" w:rsidP="00F63D98">
      <w:pPr>
        <w:keepLines/>
        <w:widowControl w:val="0"/>
        <w:jc w:val="both"/>
        <w:rPr>
          <w:rFonts w:ascii="Tahoma" w:hAnsi="Tahoma" w:cs="Tahoma"/>
          <w:sz w:val="14"/>
        </w:rPr>
      </w:pPr>
    </w:p>
    <w:p w14:paraId="1E45EA21" w14:textId="70C6ADCE" w:rsidR="007E1A47" w:rsidRPr="00026AB7" w:rsidRDefault="007E1A47" w:rsidP="00F63D98">
      <w:pPr>
        <w:keepLines/>
        <w:widowControl w:val="0"/>
        <w:jc w:val="both"/>
        <w:rPr>
          <w:rFonts w:ascii="Tahoma" w:hAnsi="Tahoma" w:cs="Tahoma"/>
          <w:i/>
          <w:sz w:val="18"/>
          <w:szCs w:val="18"/>
        </w:rPr>
      </w:pPr>
      <w:r w:rsidRPr="00026AB7">
        <w:rPr>
          <w:rFonts w:ascii="Tahoma" w:hAnsi="Tahoma" w:cs="Tahoma"/>
          <w:i/>
          <w:sz w:val="18"/>
          <w:szCs w:val="18"/>
        </w:rPr>
        <w:t xml:space="preserve">Posamezni član/i skupine ponudnikov v okviru skupne ponudbe (partner/ji) mora/jo ESPD </w:t>
      </w:r>
      <w:r w:rsidRPr="00026AB7">
        <w:rPr>
          <w:rFonts w:ascii="Tahoma" w:hAnsi="Tahoma" w:cs="Tahoma"/>
          <w:i/>
          <w:sz w:val="18"/>
          <w:szCs w:val="18"/>
          <w:u w:val="single"/>
        </w:rPr>
        <w:t>naložiti v</w:t>
      </w:r>
      <w:r w:rsidRPr="00026AB7">
        <w:rPr>
          <w:rFonts w:ascii="Tahoma" w:hAnsi="Tahoma" w:cs="Tahoma"/>
          <w:b/>
          <w:i/>
          <w:sz w:val="18"/>
          <w:szCs w:val="18"/>
          <w:u w:val="single"/>
        </w:rPr>
        <w:t xml:space="preserve"> </w:t>
      </w:r>
      <w:r w:rsidR="005232CC" w:rsidRPr="00026AB7">
        <w:rPr>
          <w:rFonts w:ascii="Tahoma" w:hAnsi="Tahoma" w:cs="Tahoma"/>
          <w:i/>
          <w:sz w:val="18"/>
          <w:szCs w:val="18"/>
          <w:u w:val="single"/>
        </w:rPr>
        <w:t xml:space="preserve">Razdelek »SODELUJOČI«, del »ESPD – ostali sodelujoči« </w:t>
      </w:r>
      <w:r w:rsidRPr="00026AB7">
        <w:rPr>
          <w:rFonts w:ascii="Tahoma" w:hAnsi="Tahoma" w:cs="Tahoma"/>
          <w:i/>
          <w:sz w:val="18"/>
          <w:szCs w:val="18"/>
          <w:u w:val="single"/>
        </w:rPr>
        <w:t xml:space="preserve"> (Priloga 3/2)</w:t>
      </w:r>
      <w:r w:rsidRPr="00026AB7">
        <w:rPr>
          <w:rFonts w:ascii="Tahoma" w:hAnsi="Tahoma" w:cs="Tahoma"/>
          <w:i/>
          <w:sz w:val="18"/>
          <w:szCs w:val="18"/>
        </w:rPr>
        <w:t xml:space="preserve">.   </w:t>
      </w:r>
    </w:p>
    <w:p w14:paraId="7B33A729" w14:textId="77777777" w:rsidR="007E1A47" w:rsidRPr="00026AB7" w:rsidRDefault="007E1A47" w:rsidP="00F63D98">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50"/>
        <w:gridCol w:w="578"/>
      </w:tblGrid>
      <w:tr w:rsidR="007E1A47" w:rsidRPr="00026AB7" w14:paraId="4A0AF6F4" w14:textId="77777777" w:rsidTr="0037044D">
        <w:tc>
          <w:tcPr>
            <w:tcW w:w="212" w:type="dxa"/>
            <w:tcBorders>
              <w:top w:val="single" w:sz="4" w:space="0" w:color="auto"/>
              <w:left w:val="single" w:sz="4" w:space="0" w:color="auto"/>
              <w:bottom w:val="single" w:sz="4" w:space="0" w:color="auto"/>
              <w:right w:val="nil"/>
            </w:tcBorders>
          </w:tcPr>
          <w:p w14:paraId="07A0D26C" w14:textId="77777777" w:rsidR="007E1A47" w:rsidRPr="00026AB7" w:rsidRDefault="007E1A47" w:rsidP="00F63D98">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FB53CE5" w14:textId="77777777" w:rsidR="007E1A47" w:rsidRPr="00026AB7" w:rsidRDefault="007E1A47" w:rsidP="00F63D98">
            <w:pPr>
              <w:keepLines/>
              <w:widowControl w:val="0"/>
              <w:jc w:val="both"/>
              <w:rPr>
                <w:rFonts w:ascii="Tahoma" w:hAnsi="Tahoma" w:cs="Tahoma"/>
              </w:rPr>
            </w:pPr>
            <w:r w:rsidRPr="00026AB7">
              <w:rPr>
                <w:rFonts w:ascii="Tahoma" w:hAnsi="Tahoma" w:cs="Tahoma"/>
              </w:rPr>
              <w:t>ESPD – OSTALI SODELUJOČI</w:t>
            </w:r>
          </w:p>
        </w:tc>
        <w:tc>
          <w:tcPr>
            <w:tcW w:w="850" w:type="dxa"/>
            <w:tcBorders>
              <w:top w:val="single" w:sz="4" w:space="0" w:color="auto"/>
              <w:left w:val="single" w:sz="4" w:space="0" w:color="808080"/>
              <w:bottom w:val="single" w:sz="4" w:space="0" w:color="auto"/>
              <w:right w:val="nil"/>
            </w:tcBorders>
            <w:hideMark/>
          </w:tcPr>
          <w:p w14:paraId="26EDF7DB" w14:textId="77777777" w:rsidR="007E1A47" w:rsidRPr="00026AB7" w:rsidRDefault="007E1A47" w:rsidP="00F63D98">
            <w:pPr>
              <w:keepLines/>
              <w:widowControl w:val="0"/>
              <w:jc w:val="both"/>
              <w:rPr>
                <w:rFonts w:ascii="Tahoma" w:hAnsi="Tahoma" w:cs="Tahoma"/>
                <w:b/>
              </w:rPr>
            </w:pPr>
            <w:r w:rsidRPr="00026AB7">
              <w:rPr>
                <w:rFonts w:ascii="Tahoma" w:hAnsi="Tahoma" w:cs="Tahoma"/>
                <w:b/>
                <w:i/>
              </w:rPr>
              <w:t xml:space="preserve">Priloga </w:t>
            </w:r>
          </w:p>
        </w:tc>
        <w:tc>
          <w:tcPr>
            <w:tcW w:w="578" w:type="dxa"/>
            <w:tcBorders>
              <w:top w:val="single" w:sz="4" w:space="0" w:color="auto"/>
              <w:left w:val="nil"/>
              <w:bottom w:val="single" w:sz="4" w:space="0" w:color="auto"/>
              <w:right w:val="single" w:sz="4" w:space="0" w:color="auto"/>
            </w:tcBorders>
            <w:hideMark/>
          </w:tcPr>
          <w:p w14:paraId="124A5E29" w14:textId="77777777" w:rsidR="007E1A47" w:rsidRPr="00026AB7" w:rsidRDefault="007E1A47" w:rsidP="00F63D98">
            <w:pPr>
              <w:keepLines/>
              <w:widowControl w:val="0"/>
              <w:jc w:val="both"/>
              <w:rPr>
                <w:rFonts w:ascii="Tahoma" w:hAnsi="Tahoma" w:cs="Tahoma"/>
                <w:b/>
                <w:i/>
              </w:rPr>
            </w:pPr>
            <w:r w:rsidRPr="00026AB7">
              <w:rPr>
                <w:rFonts w:ascii="Tahoma" w:hAnsi="Tahoma" w:cs="Tahoma"/>
                <w:b/>
                <w:i/>
              </w:rPr>
              <w:t>3/2</w:t>
            </w:r>
          </w:p>
        </w:tc>
      </w:tr>
    </w:tbl>
    <w:p w14:paraId="21B0C0FD" w14:textId="77777777" w:rsidR="007E1A47" w:rsidRPr="00026AB7" w:rsidRDefault="007E1A47" w:rsidP="00F63D98">
      <w:pPr>
        <w:keepLines/>
        <w:widowControl w:val="0"/>
        <w:jc w:val="both"/>
        <w:rPr>
          <w:rFonts w:ascii="Tahoma" w:hAnsi="Tahoma" w:cs="Tahoma"/>
          <w:sz w:val="16"/>
        </w:rPr>
      </w:pPr>
    </w:p>
    <w:p w14:paraId="14E8754A" w14:textId="45515D1C" w:rsidR="007E1A47" w:rsidRPr="00026AB7" w:rsidRDefault="007E1A47" w:rsidP="00F63D98">
      <w:pPr>
        <w:keepLines/>
        <w:widowControl w:val="0"/>
        <w:jc w:val="both"/>
        <w:rPr>
          <w:rFonts w:ascii="Tahoma" w:hAnsi="Tahoma" w:cs="Tahoma"/>
        </w:rPr>
      </w:pPr>
      <w:r w:rsidRPr="00026AB7">
        <w:rPr>
          <w:rFonts w:ascii="Tahoma" w:hAnsi="Tahoma" w:cs="Tahoma"/>
        </w:rPr>
        <w:t xml:space="preserve">Za vse v ponudbi navedene </w:t>
      </w:r>
      <w:r w:rsidRPr="00026AB7">
        <w:rPr>
          <w:rFonts w:ascii="Tahoma" w:hAnsi="Tahoma" w:cs="Tahoma"/>
          <w:u w:val="single"/>
        </w:rPr>
        <w:t>partnerje</w:t>
      </w:r>
      <w:r w:rsidRPr="00026AB7">
        <w:rPr>
          <w:rFonts w:ascii="Tahoma" w:hAnsi="Tahoma" w:cs="Tahoma"/>
        </w:rPr>
        <w:t xml:space="preserve"> </w:t>
      </w:r>
      <w:r w:rsidRPr="00026AB7">
        <w:rPr>
          <w:rFonts w:ascii="Tahoma" w:hAnsi="Tahoma" w:cs="Tahoma"/>
          <w:i/>
          <w:sz w:val="18"/>
        </w:rPr>
        <w:t>(v primeru skupne ponudbe)</w:t>
      </w:r>
      <w:r w:rsidRPr="00026AB7">
        <w:rPr>
          <w:rFonts w:ascii="Tahoma" w:hAnsi="Tahoma" w:cs="Tahoma"/>
        </w:rPr>
        <w:t xml:space="preserve">, in/ali </w:t>
      </w:r>
      <w:r w:rsidRPr="00026AB7">
        <w:rPr>
          <w:rFonts w:ascii="Tahoma" w:hAnsi="Tahoma" w:cs="Tahoma"/>
          <w:u w:val="single"/>
        </w:rPr>
        <w:t>podizvajalce</w:t>
      </w:r>
      <w:r w:rsidRPr="00026AB7">
        <w:rPr>
          <w:rFonts w:ascii="Tahoma" w:hAnsi="Tahoma" w:cs="Tahoma"/>
          <w:iCs/>
          <w:sz w:val="18"/>
        </w:rPr>
        <w:t xml:space="preserve"> </w:t>
      </w:r>
      <w:r w:rsidRPr="00026AB7">
        <w:rPr>
          <w:rFonts w:ascii="Tahoma" w:hAnsi="Tahoma" w:cs="Tahoma"/>
          <w:i/>
          <w:iCs/>
          <w:sz w:val="16"/>
        </w:rPr>
        <w:t>(</w:t>
      </w:r>
      <w:r w:rsidRPr="00026AB7">
        <w:rPr>
          <w:rFonts w:ascii="Tahoma" w:hAnsi="Tahoma" w:cs="Tahoma"/>
          <w:i/>
          <w:iCs/>
          <w:sz w:val="18"/>
        </w:rPr>
        <w:t>če ponudnik izvaja javno naročilo s podizvajalci)</w:t>
      </w:r>
      <w:r w:rsidRPr="00026AB7">
        <w:rPr>
          <w:rFonts w:ascii="Tahoma" w:hAnsi="Tahoma" w:cs="Tahoma"/>
          <w:iCs/>
        </w:rPr>
        <w:t xml:space="preserve"> in/ali </w:t>
      </w:r>
      <w:r w:rsidRPr="00026AB7">
        <w:rPr>
          <w:rFonts w:ascii="Tahoma" w:hAnsi="Tahoma" w:cs="Tahoma"/>
          <w:iCs/>
          <w:u w:val="single"/>
        </w:rPr>
        <w:t>subjekte, katerih zmogljivost uporablja ponudnik</w:t>
      </w:r>
      <w:r w:rsidRPr="00026AB7">
        <w:rPr>
          <w:rFonts w:ascii="Tahoma" w:hAnsi="Tahoma" w:cs="Tahoma"/>
          <w:iCs/>
        </w:rPr>
        <w:t xml:space="preserve"> </w:t>
      </w:r>
      <w:r w:rsidRPr="00026AB7">
        <w:rPr>
          <w:rFonts w:ascii="Tahoma" w:hAnsi="Tahoma" w:cs="Tahoma"/>
          <w:i/>
          <w:iCs/>
          <w:sz w:val="18"/>
        </w:rPr>
        <w:t>(v kolikor bo ponudnik uporabil zmogljivosti drugih subjektov za izvedbo javnega naročila)</w:t>
      </w:r>
      <w:r w:rsidRPr="00026AB7">
        <w:rPr>
          <w:rFonts w:ascii="Tahoma" w:hAnsi="Tahoma" w:cs="Tahoma"/>
          <w:iCs/>
        </w:rPr>
        <w:t>,</w:t>
      </w:r>
      <w:r w:rsidRPr="00026AB7">
        <w:rPr>
          <w:rFonts w:ascii="Tahoma" w:hAnsi="Tahoma" w:cs="Tahoma"/>
        </w:rPr>
        <w:t xml:space="preserve"> mora ponudnik izpolnjene ESPD obrazce (za vsakega od ostalih sodelujočih) v .pdf obliki ali v .xml formatu (elektronsko podpisan) naložiti na informacijski sistem e-JN </w:t>
      </w:r>
      <w:r w:rsidRPr="00026AB7">
        <w:rPr>
          <w:rFonts w:ascii="Tahoma" w:hAnsi="Tahoma" w:cs="Tahoma"/>
          <w:b/>
        </w:rPr>
        <w:t xml:space="preserve">v </w:t>
      </w:r>
      <w:r w:rsidR="005232CC" w:rsidRPr="00026AB7">
        <w:rPr>
          <w:rFonts w:ascii="Tahoma" w:hAnsi="Tahoma" w:cs="Tahoma"/>
          <w:b/>
        </w:rPr>
        <w:t xml:space="preserve">Razdelek »SODELUJOČI«, del »ESPD – ostali sodelujoči« </w:t>
      </w:r>
      <w:r w:rsidRPr="00026AB7">
        <w:rPr>
          <w:rFonts w:ascii="Tahoma" w:hAnsi="Tahoma" w:cs="Tahoma"/>
        </w:rPr>
        <w:t>.</w:t>
      </w:r>
    </w:p>
    <w:p w14:paraId="34E86762" w14:textId="77777777" w:rsidR="007E1A47" w:rsidRPr="00026AB7" w:rsidRDefault="007E1A47" w:rsidP="00F63D9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7E1A47" w:rsidRPr="00026AB7" w14:paraId="49AF168D" w14:textId="77777777" w:rsidTr="0037044D">
        <w:tc>
          <w:tcPr>
            <w:tcW w:w="212" w:type="dxa"/>
            <w:tcBorders>
              <w:right w:val="nil"/>
            </w:tcBorders>
          </w:tcPr>
          <w:p w14:paraId="52D2E9BA" w14:textId="77777777" w:rsidR="007E1A47" w:rsidRPr="00026AB7" w:rsidRDefault="007E1A47" w:rsidP="00F63D98">
            <w:pPr>
              <w:keepLines/>
              <w:widowControl w:val="0"/>
              <w:jc w:val="both"/>
              <w:rPr>
                <w:rFonts w:ascii="Tahoma" w:hAnsi="Tahoma" w:cs="Tahoma"/>
              </w:rPr>
            </w:pPr>
            <w:r w:rsidRPr="00026AB7">
              <w:rPr>
                <w:rFonts w:ascii="Tahoma" w:hAnsi="Tahoma" w:cs="Tahoma"/>
                <w:sz w:val="16"/>
              </w:rPr>
              <w:t xml:space="preserve"> </w:t>
            </w:r>
          </w:p>
        </w:tc>
        <w:tc>
          <w:tcPr>
            <w:tcW w:w="8080" w:type="dxa"/>
            <w:tcBorders>
              <w:left w:val="nil"/>
            </w:tcBorders>
          </w:tcPr>
          <w:p w14:paraId="005D5738" w14:textId="77777777" w:rsidR="007E1A47" w:rsidRPr="00026AB7" w:rsidRDefault="007E1A47" w:rsidP="00F63D98">
            <w:pPr>
              <w:keepLines/>
              <w:widowControl w:val="0"/>
              <w:jc w:val="both"/>
              <w:rPr>
                <w:rFonts w:ascii="Tahoma" w:hAnsi="Tahoma" w:cs="Tahoma"/>
              </w:rPr>
            </w:pPr>
            <w:r w:rsidRPr="00026AB7">
              <w:rPr>
                <w:rFonts w:ascii="Tahoma" w:hAnsi="Tahoma" w:cs="Tahoma"/>
              </w:rPr>
              <w:t>IZJAVA O UDELEŽBI FIZIČNIH IN PRAVNIH OSEB V LASTNIŠTVU PONUDNIKA</w:t>
            </w:r>
          </w:p>
        </w:tc>
        <w:tc>
          <w:tcPr>
            <w:tcW w:w="850" w:type="dxa"/>
            <w:tcBorders>
              <w:right w:val="nil"/>
            </w:tcBorders>
          </w:tcPr>
          <w:p w14:paraId="17E7C03C" w14:textId="77777777" w:rsidR="007E1A47" w:rsidRPr="00026AB7" w:rsidRDefault="007E1A47" w:rsidP="00F63D98">
            <w:pPr>
              <w:keepLines/>
              <w:widowControl w:val="0"/>
              <w:jc w:val="both"/>
              <w:rPr>
                <w:rFonts w:ascii="Tahoma" w:hAnsi="Tahoma" w:cs="Tahoma"/>
                <w:b/>
              </w:rPr>
            </w:pPr>
            <w:r w:rsidRPr="00026AB7">
              <w:rPr>
                <w:rFonts w:ascii="Tahoma" w:hAnsi="Tahoma" w:cs="Tahoma"/>
                <w:b/>
                <w:i/>
              </w:rPr>
              <w:t xml:space="preserve">Priloga </w:t>
            </w:r>
          </w:p>
        </w:tc>
        <w:tc>
          <w:tcPr>
            <w:tcW w:w="573" w:type="dxa"/>
            <w:tcBorders>
              <w:left w:val="nil"/>
            </w:tcBorders>
          </w:tcPr>
          <w:p w14:paraId="30C67CD0" w14:textId="77777777" w:rsidR="007E1A47" w:rsidRPr="00026AB7" w:rsidRDefault="007E1A47" w:rsidP="00F63D98">
            <w:pPr>
              <w:keepLines/>
              <w:widowControl w:val="0"/>
              <w:jc w:val="both"/>
              <w:rPr>
                <w:rFonts w:ascii="Tahoma" w:hAnsi="Tahoma" w:cs="Tahoma"/>
                <w:b/>
                <w:i/>
              </w:rPr>
            </w:pPr>
            <w:r w:rsidRPr="00026AB7">
              <w:rPr>
                <w:rFonts w:ascii="Tahoma" w:hAnsi="Tahoma" w:cs="Tahoma"/>
                <w:b/>
                <w:i/>
              </w:rPr>
              <w:t>3/3</w:t>
            </w:r>
          </w:p>
        </w:tc>
      </w:tr>
    </w:tbl>
    <w:p w14:paraId="5D010D37" w14:textId="77777777" w:rsidR="007E1A47" w:rsidRPr="00026AB7" w:rsidRDefault="007E1A47" w:rsidP="00F63D98">
      <w:pPr>
        <w:keepLines/>
        <w:widowControl w:val="0"/>
        <w:jc w:val="both"/>
        <w:rPr>
          <w:rFonts w:ascii="Tahoma" w:hAnsi="Tahoma" w:cs="Tahoma"/>
          <w:sz w:val="16"/>
        </w:rPr>
      </w:pPr>
    </w:p>
    <w:p w14:paraId="0C64E9B3" w14:textId="00A6337B" w:rsidR="007E1A47" w:rsidRPr="00026AB7" w:rsidRDefault="007E1A47" w:rsidP="00F63D98">
      <w:pPr>
        <w:keepLines/>
        <w:widowControl w:val="0"/>
        <w:tabs>
          <w:tab w:val="left" w:pos="567"/>
          <w:tab w:val="num" w:pos="851"/>
          <w:tab w:val="left" w:pos="993"/>
        </w:tabs>
        <w:jc w:val="both"/>
        <w:rPr>
          <w:rFonts w:ascii="Tahoma" w:hAnsi="Tahoma" w:cs="Tahoma"/>
        </w:rPr>
      </w:pPr>
      <w:r w:rsidRPr="00026AB7">
        <w:rPr>
          <w:rFonts w:ascii="Tahoma" w:hAnsi="Tahoma" w:cs="Tahoma"/>
        </w:rPr>
        <w:t xml:space="preserve">Ponudnik, posamezni člani (partnerji) skupine ponudnikov v okviru skupne ponudbe, vsi v ponudbi navedeni podizvajalci in </w:t>
      </w:r>
      <w:r w:rsidRPr="00026AB7">
        <w:rPr>
          <w:rFonts w:ascii="Tahoma" w:hAnsi="Tahoma" w:cs="Tahoma"/>
          <w:iCs/>
        </w:rPr>
        <w:t>subjekti, katerih zmogljivost uporablja ponudnik</w:t>
      </w:r>
      <w:r w:rsidRPr="00026AB7">
        <w:rPr>
          <w:rFonts w:ascii="Tahoma" w:hAnsi="Tahoma" w:cs="Tahoma"/>
        </w:rPr>
        <w:t xml:space="preserve"> morajo obrazec izjave izpolniti in podpisati, </w:t>
      </w:r>
      <w:r w:rsidRPr="00026AB7">
        <w:rPr>
          <w:rFonts w:ascii="Tahoma" w:hAnsi="Tahoma" w:cs="Tahoma"/>
          <w:u w:val="single"/>
        </w:rPr>
        <w:t>ter naložiti v</w:t>
      </w:r>
      <w:r w:rsidRPr="00026AB7">
        <w:rPr>
          <w:rFonts w:ascii="Tahoma" w:hAnsi="Tahoma" w:cs="Tahoma"/>
          <w:b/>
          <w:u w:val="single"/>
        </w:rPr>
        <w:t xml:space="preserve"> </w:t>
      </w:r>
      <w:r w:rsidR="005232CC" w:rsidRPr="00026AB7">
        <w:rPr>
          <w:rFonts w:ascii="Tahoma" w:hAnsi="Tahoma" w:cs="Tahoma"/>
          <w:b/>
          <w:sz w:val="18"/>
          <w:u w:val="single"/>
        </w:rPr>
        <w:t>Razdelek »DOKUMENTI«, del »Ostale priloge«</w:t>
      </w:r>
      <w:r w:rsidRPr="00026AB7">
        <w:rPr>
          <w:rFonts w:ascii="Tahoma" w:hAnsi="Tahoma" w:cs="Tahoma"/>
          <w:sz w:val="18"/>
        </w:rPr>
        <w:t>.</w:t>
      </w:r>
    </w:p>
    <w:p w14:paraId="16662F07" w14:textId="77777777" w:rsidR="007E1A47" w:rsidRPr="00026AB7" w:rsidRDefault="007E1A47" w:rsidP="00F63D9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7E1A47" w:rsidRPr="00026AB7" w14:paraId="3F594009" w14:textId="77777777" w:rsidTr="0037044D">
        <w:tc>
          <w:tcPr>
            <w:tcW w:w="212" w:type="dxa"/>
            <w:tcBorders>
              <w:right w:val="nil"/>
            </w:tcBorders>
          </w:tcPr>
          <w:p w14:paraId="6926DF74" w14:textId="77777777" w:rsidR="007E1A47" w:rsidRPr="00026AB7" w:rsidRDefault="007E1A47" w:rsidP="00F63D98">
            <w:pPr>
              <w:keepLines/>
              <w:widowControl w:val="0"/>
              <w:jc w:val="both"/>
              <w:rPr>
                <w:rFonts w:ascii="Tahoma" w:hAnsi="Tahoma" w:cs="Tahoma"/>
              </w:rPr>
            </w:pPr>
          </w:p>
        </w:tc>
        <w:tc>
          <w:tcPr>
            <w:tcW w:w="8222" w:type="dxa"/>
            <w:tcBorders>
              <w:left w:val="nil"/>
            </w:tcBorders>
          </w:tcPr>
          <w:p w14:paraId="13576306" w14:textId="77777777" w:rsidR="007E1A47" w:rsidRPr="00026AB7" w:rsidRDefault="007E1A47" w:rsidP="00F63D98">
            <w:pPr>
              <w:keepLines/>
              <w:widowControl w:val="0"/>
              <w:jc w:val="both"/>
              <w:rPr>
                <w:rFonts w:ascii="Tahoma" w:hAnsi="Tahoma" w:cs="Tahoma"/>
              </w:rPr>
            </w:pPr>
            <w:r w:rsidRPr="00026AB7">
              <w:rPr>
                <w:rFonts w:ascii="Tahoma" w:hAnsi="Tahoma" w:cs="Tahoma"/>
              </w:rPr>
              <w:t>POOBLASTILO ZA PRIDOBITEV POTRDILA IZ KAZENSKE EVIDENCE</w:t>
            </w:r>
          </w:p>
        </w:tc>
        <w:tc>
          <w:tcPr>
            <w:tcW w:w="850" w:type="dxa"/>
            <w:tcBorders>
              <w:right w:val="nil"/>
            </w:tcBorders>
          </w:tcPr>
          <w:p w14:paraId="1A7E96A7" w14:textId="77777777" w:rsidR="007E1A47" w:rsidRPr="00026AB7" w:rsidRDefault="007E1A47" w:rsidP="00F63D98">
            <w:pPr>
              <w:keepLines/>
              <w:widowControl w:val="0"/>
              <w:jc w:val="both"/>
              <w:rPr>
                <w:rFonts w:ascii="Tahoma" w:hAnsi="Tahoma" w:cs="Tahoma"/>
                <w:b/>
              </w:rPr>
            </w:pPr>
            <w:r w:rsidRPr="00026AB7">
              <w:rPr>
                <w:rFonts w:ascii="Tahoma" w:hAnsi="Tahoma" w:cs="Tahoma"/>
                <w:b/>
                <w:i/>
              </w:rPr>
              <w:t xml:space="preserve">Priloga </w:t>
            </w:r>
          </w:p>
        </w:tc>
        <w:tc>
          <w:tcPr>
            <w:tcW w:w="431" w:type="dxa"/>
            <w:tcBorders>
              <w:left w:val="nil"/>
            </w:tcBorders>
          </w:tcPr>
          <w:p w14:paraId="0566445C" w14:textId="77777777" w:rsidR="007E1A47" w:rsidRPr="00026AB7" w:rsidRDefault="007E1A47" w:rsidP="00F63D98">
            <w:pPr>
              <w:keepLines/>
              <w:widowControl w:val="0"/>
              <w:jc w:val="both"/>
              <w:rPr>
                <w:rFonts w:ascii="Tahoma" w:hAnsi="Tahoma" w:cs="Tahoma"/>
                <w:b/>
                <w:i/>
              </w:rPr>
            </w:pPr>
            <w:r w:rsidRPr="00026AB7">
              <w:rPr>
                <w:rFonts w:ascii="Tahoma" w:hAnsi="Tahoma" w:cs="Tahoma"/>
                <w:b/>
                <w:i/>
              </w:rPr>
              <w:t>4</w:t>
            </w:r>
          </w:p>
        </w:tc>
      </w:tr>
    </w:tbl>
    <w:p w14:paraId="5DFA5F1A" w14:textId="77777777" w:rsidR="007E1A47" w:rsidRPr="00026AB7" w:rsidRDefault="007E1A47" w:rsidP="00F63D98">
      <w:pPr>
        <w:keepLines/>
        <w:widowControl w:val="0"/>
        <w:tabs>
          <w:tab w:val="left" w:pos="567"/>
          <w:tab w:val="num" w:pos="851"/>
          <w:tab w:val="left" w:pos="993"/>
        </w:tabs>
        <w:jc w:val="both"/>
        <w:rPr>
          <w:rFonts w:ascii="Tahoma" w:hAnsi="Tahoma" w:cs="Tahoma"/>
          <w:sz w:val="14"/>
        </w:rPr>
      </w:pPr>
    </w:p>
    <w:p w14:paraId="691F4D5F" w14:textId="77777777" w:rsidR="007E1A47" w:rsidRPr="00026AB7" w:rsidRDefault="007E1A47" w:rsidP="00F63D98">
      <w:pPr>
        <w:keepLines/>
        <w:widowControl w:val="0"/>
        <w:tabs>
          <w:tab w:val="left" w:pos="567"/>
          <w:tab w:val="num" w:pos="851"/>
          <w:tab w:val="left" w:pos="993"/>
        </w:tabs>
        <w:jc w:val="both"/>
        <w:rPr>
          <w:rFonts w:ascii="Tahoma" w:hAnsi="Tahoma" w:cs="Tahoma"/>
        </w:rPr>
      </w:pPr>
      <w:r w:rsidRPr="00026AB7">
        <w:rPr>
          <w:rFonts w:ascii="Tahoma" w:hAnsi="Tahoma" w:cs="Tahoma"/>
        </w:rPr>
        <w:t xml:space="preserve">V prilogi sta </w:t>
      </w:r>
      <w:r w:rsidRPr="00026AB7">
        <w:rPr>
          <w:rFonts w:ascii="Tahoma" w:hAnsi="Tahoma" w:cs="Tahoma"/>
          <w:b/>
        </w:rPr>
        <w:t xml:space="preserve">priloženi </w:t>
      </w:r>
      <w:r w:rsidRPr="00026AB7">
        <w:rPr>
          <w:rFonts w:ascii="Tahoma" w:hAnsi="Tahoma" w:cs="Tahoma"/>
          <w:b/>
          <w:u w:val="single"/>
        </w:rPr>
        <w:t>pooblastili</w:t>
      </w:r>
      <w:r w:rsidRPr="00026AB7">
        <w:rPr>
          <w:rFonts w:ascii="Tahoma" w:hAnsi="Tahoma" w:cs="Tahoma"/>
        </w:rPr>
        <w:t xml:space="preserve"> za pridobitev potrdila iz kazenske evidence </w:t>
      </w:r>
      <w:r w:rsidRPr="00026AB7">
        <w:rPr>
          <w:rFonts w:ascii="Tahoma" w:hAnsi="Tahoma" w:cs="Tahoma"/>
          <w:u w:val="single"/>
        </w:rPr>
        <w:t xml:space="preserve">za pravne </w:t>
      </w:r>
      <w:r w:rsidRPr="00026AB7">
        <w:rPr>
          <w:rFonts w:ascii="Tahoma" w:hAnsi="Tahoma" w:cs="Tahoma"/>
          <w:b/>
          <w:u w:val="single"/>
        </w:rPr>
        <w:t>in</w:t>
      </w:r>
      <w:r w:rsidRPr="00026AB7">
        <w:rPr>
          <w:rFonts w:ascii="Tahoma" w:hAnsi="Tahoma" w:cs="Tahoma"/>
          <w:u w:val="single"/>
        </w:rPr>
        <w:t xml:space="preserve"> fizične osebe</w:t>
      </w:r>
      <w:r w:rsidRPr="00026AB7">
        <w:rPr>
          <w:rFonts w:ascii="Tahoma" w:hAnsi="Tahoma" w:cs="Tahoma"/>
        </w:rPr>
        <w:t>.</w:t>
      </w:r>
    </w:p>
    <w:p w14:paraId="70E8290C" w14:textId="77777777" w:rsidR="007E1A47" w:rsidRPr="00026AB7" w:rsidRDefault="007E1A47" w:rsidP="00F63D98">
      <w:pPr>
        <w:keepLines/>
        <w:widowControl w:val="0"/>
        <w:tabs>
          <w:tab w:val="left" w:pos="567"/>
          <w:tab w:val="num" w:pos="851"/>
          <w:tab w:val="left" w:pos="993"/>
        </w:tabs>
        <w:jc w:val="both"/>
        <w:rPr>
          <w:rFonts w:ascii="Tahoma" w:hAnsi="Tahoma" w:cs="Tahoma"/>
          <w:sz w:val="14"/>
        </w:rPr>
      </w:pPr>
    </w:p>
    <w:p w14:paraId="157BB503" w14:textId="59DAE150" w:rsidR="007E1A47" w:rsidRPr="00026AB7" w:rsidRDefault="007E1A47" w:rsidP="00F63D98">
      <w:pPr>
        <w:keepLines/>
        <w:widowControl w:val="0"/>
        <w:tabs>
          <w:tab w:val="left" w:pos="567"/>
          <w:tab w:val="num" w:pos="851"/>
          <w:tab w:val="left" w:pos="993"/>
        </w:tabs>
        <w:jc w:val="both"/>
        <w:rPr>
          <w:rFonts w:ascii="Tahoma" w:hAnsi="Tahoma" w:cs="Tahoma"/>
        </w:rPr>
      </w:pPr>
      <w:r w:rsidRPr="00026AB7">
        <w:rPr>
          <w:rFonts w:ascii="Tahoma" w:hAnsi="Tahoma" w:cs="Tahoma"/>
        </w:rPr>
        <w:t xml:space="preserve">Ponudnik, posamezni člani (partnerji) skupine ponudnikov v okviru skupne ponudbe, vsi v ponudbi navedeni podizvajalci in </w:t>
      </w:r>
      <w:r w:rsidRPr="00026AB7">
        <w:rPr>
          <w:rFonts w:ascii="Tahoma" w:hAnsi="Tahoma" w:cs="Tahoma"/>
          <w:iCs/>
        </w:rPr>
        <w:t>subjekti, katerih zmogljivost uporablja ponudnik</w:t>
      </w:r>
      <w:r w:rsidRPr="00026AB7">
        <w:rPr>
          <w:rFonts w:ascii="Tahoma" w:hAnsi="Tahoma" w:cs="Tahoma"/>
        </w:rPr>
        <w:t xml:space="preserve"> morajo pooblastilo/a izpolniti in podpisati, </w:t>
      </w:r>
      <w:r w:rsidRPr="00026AB7">
        <w:rPr>
          <w:rFonts w:ascii="Tahoma" w:hAnsi="Tahoma" w:cs="Tahoma"/>
          <w:u w:val="single"/>
        </w:rPr>
        <w:t>ter naložiti v</w:t>
      </w:r>
      <w:r w:rsidRPr="00026AB7">
        <w:rPr>
          <w:rFonts w:ascii="Tahoma" w:hAnsi="Tahoma" w:cs="Tahoma"/>
          <w:b/>
          <w:u w:val="single"/>
        </w:rPr>
        <w:t xml:space="preserve"> </w:t>
      </w:r>
      <w:r w:rsidR="005232CC" w:rsidRPr="00026AB7">
        <w:rPr>
          <w:rFonts w:ascii="Tahoma" w:hAnsi="Tahoma" w:cs="Tahoma"/>
          <w:b/>
          <w:sz w:val="18"/>
          <w:u w:val="single"/>
        </w:rPr>
        <w:t>Razdelek »DOKUMENTI«, del »Ostale priloge«</w:t>
      </w:r>
      <w:r w:rsidRPr="00026AB7">
        <w:rPr>
          <w:rFonts w:ascii="Tahoma" w:hAnsi="Tahoma" w:cs="Tahoma"/>
          <w:sz w:val="18"/>
        </w:rPr>
        <w:t xml:space="preserve">. </w:t>
      </w:r>
    </w:p>
    <w:p w14:paraId="45DBED1C" w14:textId="77777777" w:rsidR="007E1A47" w:rsidRPr="00026AB7" w:rsidRDefault="007E1A47" w:rsidP="00F63D98">
      <w:pPr>
        <w:keepLines/>
        <w:widowControl w:val="0"/>
        <w:tabs>
          <w:tab w:val="left" w:pos="567"/>
          <w:tab w:val="num" w:pos="851"/>
          <w:tab w:val="left" w:pos="993"/>
        </w:tabs>
        <w:jc w:val="both"/>
        <w:rPr>
          <w:rFonts w:ascii="Tahoma" w:hAnsi="Tahoma" w:cs="Tahoma"/>
          <w:sz w:val="14"/>
        </w:rPr>
      </w:pPr>
    </w:p>
    <w:p w14:paraId="21242DC8" w14:textId="77777777" w:rsidR="007E1A47" w:rsidRPr="00026AB7" w:rsidRDefault="007E1A47" w:rsidP="00F63D98">
      <w:pPr>
        <w:keepLines/>
        <w:widowControl w:val="0"/>
        <w:tabs>
          <w:tab w:val="left" w:pos="567"/>
          <w:tab w:val="num" w:pos="851"/>
          <w:tab w:val="left" w:pos="993"/>
        </w:tabs>
        <w:jc w:val="both"/>
        <w:rPr>
          <w:rFonts w:ascii="Tahoma" w:hAnsi="Tahoma" w:cs="Tahoma"/>
        </w:rPr>
      </w:pPr>
      <w:r w:rsidRPr="00026AB7">
        <w:rPr>
          <w:rFonts w:ascii="Tahoma" w:hAnsi="Tahoma" w:cs="Tahoma"/>
        </w:rPr>
        <w:t xml:space="preserve">Pooblastilo za </w:t>
      </w:r>
      <w:r w:rsidRPr="00026AB7">
        <w:rPr>
          <w:rFonts w:ascii="Tahoma" w:hAnsi="Tahoma" w:cs="Tahoma"/>
          <w:u w:val="single"/>
        </w:rPr>
        <w:t xml:space="preserve">fizične osebe izpolnijo in podpišejo </w:t>
      </w:r>
      <w:r w:rsidRPr="00026AB7">
        <w:rPr>
          <w:rFonts w:ascii="Tahoma" w:hAnsi="Tahoma" w:cs="Tahoma"/>
          <w:b/>
          <w:u w:val="single"/>
        </w:rPr>
        <w:t xml:space="preserve">VSE </w:t>
      </w:r>
      <w:r w:rsidRPr="00026AB7">
        <w:rPr>
          <w:rFonts w:ascii="Tahoma" w:hAnsi="Tahoma" w:cs="Tahoma"/>
          <w:u w:val="single"/>
        </w:rPr>
        <w:t>(fizične)</w:t>
      </w:r>
      <w:r w:rsidRPr="00026AB7">
        <w:rPr>
          <w:rFonts w:ascii="Tahoma" w:hAnsi="Tahoma" w:cs="Tahoma"/>
          <w:b/>
          <w:u w:val="single"/>
        </w:rPr>
        <w:t xml:space="preserve"> </w:t>
      </w:r>
      <w:r w:rsidRPr="00026AB7">
        <w:rPr>
          <w:rFonts w:ascii="Tahoma" w:hAnsi="Tahoma" w:cs="Tahoma"/>
          <w:u w:val="single"/>
        </w:rPr>
        <w:t>osebe</w:t>
      </w:r>
      <w:r w:rsidRPr="00026AB7">
        <w:rPr>
          <w:rFonts w:ascii="Tahoma" w:hAnsi="Tahoma" w:cs="Tahoma"/>
        </w:rPr>
        <w:t>, ki so člani upravnega, vodstvenega ali nadzornega organa tega gospodarskega subjekta ali ki imajo pooblastila za njegovo zastopanje ali odločanje ali nadzor v njem. Ponudnik razmnoži potrebno število izvodov obrazcev.</w:t>
      </w:r>
    </w:p>
    <w:p w14:paraId="03FD06A2" w14:textId="77777777" w:rsidR="007E1A47" w:rsidRPr="00026AB7" w:rsidRDefault="007E1A47" w:rsidP="00F63D98">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026AB7" w14:paraId="2577E79D" w14:textId="77777777" w:rsidTr="0037044D">
        <w:tc>
          <w:tcPr>
            <w:tcW w:w="212" w:type="dxa"/>
            <w:tcBorders>
              <w:top w:val="single" w:sz="4" w:space="0" w:color="auto"/>
              <w:left w:val="single" w:sz="4" w:space="0" w:color="auto"/>
              <w:bottom w:val="single" w:sz="4" w:space="0" w:color="auto"/>
              <w:right w:val="nil"/>
            </w:tcBorders>
          </w:tcPr>
          <w:p w14:paraId="1CF43870" w14:textId="77777777" w:rsidR="007E1A47" w:rsidRPr="00026AB7" w:rsidRDefault="007E1A47" w:rsidP="00F63D98">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025F461" w14:textId="77777777" w:rsidR="007E1A47" w:rsidRPr="00026AB7" w:rsidRDefault="007E1A47" w:rsidP="00F63D98">
            <w:pPr>
              <w:keepLines/>
              <w:widowControl w:val="0"/>
              <w:rPr>
                <w:rFonts w:ascii="Tahoma" w:hAnsi="Tahoma" w:cs="Tahoma"/>
              </w:rPr>
            </w:pPr>
            <w:r w:rsidRPr="00026AB7">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2B1D2952" w14:textId="77777777" w:rsidR="007E1A47" w:rsidRPr="00026AB7" w:rsidRDefault="007E1A47" w:rsidP="00F63D98">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8C700D7" w14:textId="77777777" w:rsidR="007E1A47" w:rsidRPr="00026AB7" w:rsidRDefault="007E1A47" w:rsidP="00F63D98">
            <w:pPr>
              <w:keepLines/>
              <w:widowControl w:val="0"/>
              <w:rPr>
                <w:rFonts w:ascii="Tahoma" w:hAnsi="Tahoma" w:cs="Tahoma"/>
                <w:b/>
                <w:i/>
              </w:rPr>
            </w:pPr>
            <w:r w:rsidRPr="00026AB7">
              <w:rPr>
                <w:rFonts w:ascii="Tahoma" w:hAnsi="Tahoma" w:cs="Tahoma"/>
                <w:b/>
                <w:i/>
              </w:rPr>
              <w:t>5</w:t>
            </w:r>
          </w:p>
        </w:tc>
      </w:tr>
    </w:tbl>
    <w:p w14:paraId="03FD2BA9" w14:textId="77777777" w:rsidR="007E1A47" w:rsidRPr="00026AB7" w:rsidRDefault="007E1A47" w:rsidP="00F63D98">
      <w:pPr>
        <w:keepLines/>
        <w:widowControl w:val="0"/>
        <w:jc w:val="both"/>
        <w:rPr>
          <w:rFonts w:ascii="Tahoma" w:hAnsi="Tahoma" w:cs="Tahoma"/>
          <w:sz w:val="16"/>
        </w:rPr>
      </w:pPr>
    </w:p>
    <w:p w14:paraId="228099A9" w14:textId="77777777" w:rsidR="007E1A47" w:rsidRPr="00026AB7" w:rsidRDefault="007E1A47" w:rsidP="00F63D98">
      <w:pPr>
        <w:keepLines/>
        <w:widowControl w:val="0"/>
        <w:jc w:val="both"/>
        <w:rPr>
          <w:rFonts w:ascii="Tahoma" w:hAnsi="Tahoma" w:cs="Tahoma"/>
        </w:rPr>
      </w:pPr>
      <w:r w:rsidRPr="00026AB7">
        <w:rPr>
          <w:rFonts w:ascii="Tahoma" w:hAnsi="Tahoma" w:cs="Tahoma"/>
        </w:rPr>
        <w:t xml:space="preserve">Če bo ponudnik izvajal javno naročilo s podizvajalci, mora ravnati v skladu s 94. členom ZJN-3 ter za vse navedene podizvajalce predložiti izpolnjeno in podpisani Prilogo 5. </w:t>
      </w:r>
    </w:p>
    <w:p w14:paraId="3A93A2C4" w14:textId="77777777" w:rsidR="007E1A47" w:rsidRPr="00026AB7" w:rsidRDefault="007E1A47" w:rsidP="00F63D98">
      <w:pPr>
        <w:keepLines/>
        <w:widowControl w:val="0"/>
        <w:jc w:val="both"/>
        <w:rPr>
          <w:rFonts w:ascii="Tahoma" w:hAnsi="Tahoma" w:cs="Tahoma"/>
          <w:sz w:val="12"/>
        </w:rPr>
      </w:pPr>
    </w:p>
    <w:p w14:paraId="4CD7FFC9" w14:textId="77777777" w:rsidR="007E1A47" w:rsidRPr="00026AB7" w:rsidRDefault="007E1A47" w:rsidP="00F63D98">
      <w:pPr>
        <w:keepLines/>
        <w:widowControl w:val="0"/>
        <w:jc w:val="both"/>
        <w:rPr>
          <w:rFonts w:ascii="Tahoma" w:hAnsi="Tahoma" w:cs="Tahoma"/>
        </w:rPr>
      </w:pPr>
      <w:r w:rsidRPr="00026AB7">
        <w:rPr>
          <w:rFonts w:ascii="Tahoma" w:hAnsi="Tahoma" w:cs="Tahoma"/>
        </w:rPr>
        <w:t xml:space="preserve">Kadar namerava ponudnik izvesti javno naročilo </w:t>
      </w:r>
      <w:r w:rsidRPr="00026AB7">
        <w:rPr>
          <w:rFonts w:ascii="Tahoma" w:hAnsi="Tahoma" w:cs="Tahoma"/>
          <w:u w:val="single"/>
        </w:rPr>
        <w:t>s podizvajalcem, ki zahteva neposredno plačilo</w:t>
      </w:r>
      <w:r w:rsidRPr="00026AB7">
        <w:rPr>
          <w:rFonts w:ascii="Tahoma" w:hAnsi="Tahoma" w:cs="Tahoma"/>
        </w:rPr>
        <w:t xml:space="preserve"> v skladu s 94. členom ZJN-3, je potrebno izpolniti tudi Obrazca 1 in 2 k prilogi 5.</w:t>
      </w:r>
    </w:p>
    <w:p w14:paraId="157C9FE8" w14:textId="77777777" w:rsidR="007E1A47" w:rsidRPr="00026AB7" w:rsidRDefault="007E1A47" w:rsidP="00F63D98">
      <w:pPr>
        <w:keepLines/>
        <w:widowControl w:val="0"/>
        <w:jc w:val="both"/>
        <w:rPr>
          <w:rFonts w:ascii="Tahoma" w:hAnsi="Tahoma" w:cs="Tahoma"/>
          <w:sz w:val="12"/>
        </w:rPr>
      </w:pPr>
    </w:p>
    <w:p w14:paraId="6F9800C9" w14:textId="29B54FBF" w:rsidR="002A40D3" w:rsidRPr="00026AB7" w:rsidRDefault="007E1A47" w:rsidP="00F63D98">
      <w:pPr>
        <w:keepLines/>
        <w:widowControl w:val="0"/>
        <w:jc w:val="both"/>
        <w:rPr>
          <w:rFonts w:ascii="Tahoma" w:hAnsi="Tahoma" w:cs="Tahoma"/>
          <w:u w:val="single"/>
        </w:rPr>
      </w:pPr>
      <w:r w:rsidRPr="00026AB7">
        <w:rPr>
          <w:rFonts w:ascii="Tahoma" w:hAnsi="Tahoma" w:cs="Tahoma"/>
        </w:rPr>
        <w:lastRenderedPageBreak/>
        <w:t xml:space="preserve">Ponudnik razmnoži potrebno število izvodov vseh obrazcev. Obrazce je potrebno naložiti v </w:t>
      </w:r>
      <w:r w:rsidR="005232CC" w:rsidRPr="00026AB7">
        <w:rPr>
          <w:rFonts w:ascii="Tahoma" w:hAnsi="Tahoma" w:cs="Tahoma"/>
          <w:b/>
          <w:sz w:val="18"/>
        </w:rPr>
        <w:t>Razdelek »DOKUMENTI«, del »Ostale priloge«</w:t>
      </w:r>
      <w:r w:rsidRPr="00026AB7">
        <w:rPr>
          <w:rFonts w:ascii="Tahoma" w:hAnsi="Tahoma" w:cs="Tahoma"/>
        </w:rPr>
        <w:t xml:space="preserve">. </w:t>
      </w:r>
      <w:r w:rsidRPr="00026AB7">
        <w:rPr>
          <w:rFonts w:ascii="Tahoma" w:hAnsi="Tahoma" w:cs="Tahoma"/>
          <w:u w:val="single"/>
        </w:rPr>
        <w:t xml:space="preserve">V kolikor ponudnik ne oddaja ponudbe z nobenim podizvajalcem, priloge ni potrebno izpolni. </w:t>
      </w:r>
    </w:p>
    <w:p w14:paraId="74D54F3C" w14:textId="77777777" w:rsidR="002A40D3" w:rsidRPr="00026AB7" w:rsidRDefault="002A40D3" w:rsidP="00F63D98">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026AB7" w14:paraId="1090544E" w14:textId="77777777" w:rsidTr="0037044D">
        <w:tc>
          <w:tcPr>
            <w:tcW w:w="212" w:type="dxa"/>
            <w:tcBorders>
              <w:top w:val="single" w:sz="4" w:space="0" w:color="auto"/>
              <w:bottom w:val="single" w:sz="4" w:space="0" w:color="auto"/>
              <w:right w:val="nil"/>
            </w:tcBorders>
          </w:tcPr>
          <w:p w14:paraId="13CD11D9" w14:textId="77777777" w:rsidR="007E1A47" w:rsidRPr="00026AB7" w:rsidRDefault="007E1A47" w:rsidP="00F63D98">
            <w:pPr>
              <w:keepLines/>
              <w:widowControl w:val="0"/>
              <w:jc w:val="right"/>
              <w:rPr>
                <w:rFonts w:ascii="Tahoma" w:hAnsi="Tahoma" w:cs="Tahoma"/>
              </w:rPr>
            </w:pPr>
            <w:r w:rsidRPr="00026AB7">
              <w:br w:type="page"/>
            </w:r>
            <w:r w:rsidRPr="00026AB7">
              <w:rPr>
                <w:rFonts w:ascii="Tahoma" w:hAnsi="Tahoma" w:cs="Tahoma"/>
                <w:b/>
              </w:rPr>
              <w:br w:type="page"/>
            </w:r>
          </w:p>
        </w:tc>
        <w:tc>
          <w:tcPr>
            <w:tcW w:w="8080" w:type="dxa"/>
            <w:tcBorders>
              <w:top w:val="single" w:sz="4" w:space="0" w:color="auto"/>
              <w:left w:val="nil"/>
              <w:bottom w:val="single" w:sz="4" w:space="0" w:color="auto"/>
            </w:tcBorders>
          </w:tcPr>
          <w:p w14:paraId="3D327F3C" w14:textId="77777777" w:rsidR="007E1A47" w:rsidRPr="00026AB7" w:rsidRDefault="007E1A47" w:rsidP="00F63D98">
            <w:pPr>
              <w:keepLines/>
              <w:widowControl w:val="0"/>
              <w:jc w:val="both"/>
              <w:rPr>
                <w:rFonts w:ascii="Tahoma" w:hAnsi="Tahoma" w:cs="Tahoma"/>
              </w:rPr>
            </w:pPr>
            <w:r w:rsidRPr="00026AB7">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5547ECA0" w14:textId="77777777" w:rsidR="007E1A47" w:rsidRPr="00026AB7" w:rsidRDefault="007E1A47" w:rsidP="00F63D98">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tcBorders>
          </w:tcPr>
          <w:p w14:paraId="434D8912" w14:textId="77777777" w:rsidR="007E1A47" w:rsidRPr="00026AB7" w:rsidRDefault="007E1A47" w:rsidP="00F63D98">
            <w:pPr>
              <w:keepLines/>
              <w:widowControl w:val="0"/>
              <w:rPr>
                <w:rFonts w:ascii="Tahoma" w:hAnsi="Tahoma" w:cs="Tahoma"/>
                <w:b/>
                <w:i/>
              </w:rPr>
            </w:pPr>
            <w:r w:rsidRPr="00026AB7">
              <w:rPr>
                <w:rFonts w:ascii="Tahoma" w:hAnsi="Tahoma" w:cs="Tahoma"/>
                <w:b/>
                <w:i/>
              </w:rPr>
              <w:t>6</w:t>
            </w:r>
          </w:p>
        </w:tc>
      </w:tr>
    </w:tbl>
    <w:p w14:paraId="0BFEE2DF" w14:textId="77777777" w:rsidR="007E1A47" w:rsidRPr="00026AB7" w:rsidRDefault="007E1A47" w:rsidP="00F63D98">
      <w:pPr>
        <w:keepLines/>
        <w:widowControl w:val="0"/>
        <w:jc w:val="both"/>
        <w:rPr>
          <w:rFonts w:ascii="Tahoma" w:hAnsi="Tahoma" w:cs="Tahoma"/>
          <w:sz w:val="16"/>
        </w:rPr>
      </w:pPr>
    </w:p>
    <w:p w14:paraId="4C5230C5" w14:textId="77777777" w:rsidR="007E1A47" w:rsidRPr="00026AB7" w:rsidRDefault="007E1A47" w:rsidP="00F63D98">
      <w:pPr>
        <w:keepLines/>
        <w:widowControl w:val="0"/>
        <w:jc w:val="both"/>
        <w:rPr>
          <w:rFonts w:ascii="Tahoma" w:hAnsi="Tahoma" w:cs="Tahoma"/>
        </w:rPr>
      </w:pPr>
      <w:r w:rsidRPr="00026AB7">
        <w:rPr>
          <w:rFonts w:ascii="Tahoma" w:hAnsi="Tahoma" w:cs="Tahoma"/>
        </w:rPr>
        <w:t xml:space="preserve">Ponudnik mora prilogo izpolniti in podpisati, v kolikor uporabi zmogljivost drugih subjektov za izvedbo javnega naročila, </w:t>
      </w:r>
      <w:r w:rsidRPr="00026AB7">
        <w:rPr>
          <w:rFonts w:ascii="Tahoma" w:hAnsi="Tahoma" w:cs="Tahoma"/>
          <w:u w:val="single"/>
        </w:rPr>
        <w:t>ki niso partner/ji v primeru skupne ponudbe ali podizvajalec/ci</w:t>
      </w:r>
      <w:r w:rsidRPr="00026AB7">
        <w:rPr>
          <w:rFonts w:ascii="Tahoma" w:hAnsi="Tahoma" w:cs="Tahoma"/>
        </w:rPr>
        <w:t>.</w:t>
      </w:r>
    </w:p>
    <w:p w14:paraId="2E059548" w14:textId="2BD9099B" w:rsidR="007E1A47" w:rsidRPr="00026AB7" w:rsidRDefault="007E1A47" w:rsidP="00F63D98">
      <w:pPr>
        <w:keepLines/>
        <w:widowControl w:val="0"/>
        <w:jc w:val="both"/>
        <w:rPr>
          <w:rFonts w:ascii="Tahoma" w:hAnsi="Tahoma" w:cs="Tahoma"/>
          <w:u w:val="single"/>
        </w:rPr>
      </w:pPr>
      <w:r w:rsidRPr="00026AB7">
        <w:rPr>
          <w:rFonts w:ascii="Tahoma" w:hAnsi="Tahoma" w:cs="Tahoma"/>
        </w:rPr>
        <w:t xml:space="preserve">Ponudnik razmnoži potrebno število izvodov vseh obrazcev. Obrazce je potrebno naložiti v </w:t>
      </w:r>
      <w:r w:rsidR="005232CC" w:rsidRPr="00026AB7">
        <w:rPr>
          <w:rFonts w:ascii="Tahoma" w:hAnsi="Tahoma" w:cs="Tahoma"/>
          <w:b/>
          <w:sz w:val="18"/>
        </w:rPr>
        <w:t>Razdelek »DOKUMENTI«, del »Ostale priloge«</w:t>
      </w:r>
      <w:r w:rsidRPr="00026AB7">
        <w:rPr>
          <w:rFonts w:ascii="Tahoma" w:hAnsi="Tahoma" w:cs="Tahoma"/>
          <w:b/>
          <w:sz w:val="18"/>
        </w:rPr>
        <w:t>.</w:t>
      </w:r>
      <w:r w:rsidRPr="00026AB7">
        <w:rPr>
          <w:rFonts w:ascii="Tahoma" w:hAnsi="Tahoma" w:cs="Tahoma"/>
        </w:rPr>
        <w:t xml:space="preserve"> </w:t>
      </w:r>
      <w:r w:rsidRPr="00026AB7">
        <w:rPr>
          <w:rFonts w:ascii="Tahoma" w:hAnsi="Tahoma" w:cs="Tahoma"/>
          <w:u w:val="single"/>
        </w:rPr>
        <w:t xml:space="preserve">V kolikor ponudnik ne bo uporabil zmogljivosti drugih subjektov za izvedbo javnega naročila, priloge ni potrebno izpolni. </w:t>
      </w:r>
    </w:p>
    <w:p w14:paraId="273CB929" w14:textId="77777777" w:rsidR="007E1A47" w:rsidRPr="00026AB7" w:rsidRDefault="007E1A47" w:rsidP="00F63D98">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026AB7" w14:paraId="467E4DDC" w14:textId="77777777" w:rsidTr="0037044D">
        <w:tc>
          <w:tcPr>
            <w:tcW w:w="212" w:type="dxa"/>
            <w:tcBorders>
              <w:top w:val="single" w:sz="4" w:space="0" w:color="auto"/>
              <w:left w:val="single" w:sz="4" w:space="0" w:color="auto"/>
              <w:bottom w:val="single" w:sz="4" w:space="0" w:color="auto"/>
              <w:right w:val="nil"/>
            </w:tcBorders>
          </w:tcPr>
          <w:p w14:paraId="5F9810BE" w14:textId="77777777" w:rsidR="007E1A47" w:rsidRPr="00026AB7" w:rsidRDefault="007E1A47" w:rsidP="00F63D98">
            <w:pPr>
              <w:keepLines/>
              <w:widowControl w:val="0"/>
              <w:jc w:val="right"/>
              <w:rPr>
                <w:rFonts w:ascii="Tahoma" w:hAnsi="Tahoma" w:cs="Tahoma"/>
              </w:rPr>
            </w:pPr>
            <w:r w:rsidRPr="00026AB7">
              <w:br w:type="page"/>
            </w:r>
            <w:r w:rsidRPr="00026AB7">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67C7215D" w14:textId="77777777" w:rsidR="007E1A47" w:rsidRPr="00026AB7" w:rsidRDefault="007E1A47" w:rsidP="00F63D98">
            <w:pPr>
              <w:keepLines/>
              <w:widowControl w:val="0"/>
              <w:rPr>
                <w:rFonts w:ascii="Tahoma" w:hAnsi="Tahoma" w:cs="Tahoma"/>
              </w:rPr>
            </w:pPr>
            <w:r w:rsidRPr="00026AB7">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5D57CC8B" w14:textId="77777777" w:rsidR="007E1A47" w:rsidRPr="00026AB7" w:rsidRDefault="007E1A47" w:rsidP="00F63D98">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C4ECF95" w14:textId="77777777" w:rsidR="007E1A47" w:rsidRPr="00026AB7" w:rsidRDefault="007E1A47" w:rsidP="00F63D98">
            <w:pPr>
              <w:keepLines/>
              <w:widowControl w:val="0"/>
              <w:rPr>
                <w:rFonts w:ascii="Tahoma" w:hAnsi="Tahoma" w:cs="Tahoma"/>
                <w:b/>
                <w:i/>
              </w:rPr>
            </w:pPr>
            <w:r w:rsidRPr="00026AB7">
              <w:rPr>
                <w:rFonts w:ascii="Tahoma" w:hAnsi="Tahoma" w:cs="Tahoma"/>
                <w:b/>
                <w:i/>
              </w:rPr>
              <w:t>7</w:t>
            </w:r>
          </w:p>
        </w:tc>
      </w:tr>
    </w:tbl>
    <w:p w14:paraId="767DDCBE" w14:textId="77777777" w:rsidR="007E1A47" w:rsidRPr="00026AB7" w:rsidRDefault="007E1A47" w:rsidP="00F63D98">
      <w:pPr>
        <w:keepLines/>
        <w:widowControl w:val="0"/>
        <w:jc w:val="both"/>
        <w:rPr>
          <w:rFonts w:ascii="Tahoma" w:hAnsi="Tahoma" w:cs="Tahoma"/>
          <w:sz w:val="16"/>
        </w:rPr>
      </w:pPr>
    </w:p>
    <w:p w14:paraId="558A4D79" w14:textId="4F38F322" w:rsidR="007E1A47" w:rsidRPr="00026AB7" w:rsidRDefault="007E1A47" w:rsidP="00F63D98">
      <w:pPr>
        <w:keepLines/>
        <w:widowControl w:val="0"/>
        <w:jc w:val="both"/>
        <w:rPr>
          <w:rFonts w:ascii="Tahoma" w:hAnsi="Tahoma" w:cs="Tahoma"/>
        </w:rPr>
      </w:pPr>
      <w:r w:rsidRPr="00026AB7">
        <w:rPr>
          <w:rFonts w:ascii="Tahoma" w:hAnsi="Tahoma" w:cs="Tahoma"/>
        </w:rPr>
        <w:t xml:space="preserve">Ponudnik mora v obrazcu 7 navesti pridobljene reference za predmetno javno naročilo. Ponudnik razmnoži potrebno število izvodov obrazcev. Obrazce je potrebno naložiti v </w:t>
      </w:r>
      <w:r w:rsidR="007E73A3" w:rsidRPr="00026AB7">
        <w:rPr>
          <w:rFonts w:ascii="Tahoma" w:hAnsi="Tahoma" w:cs="Tahoma"/>
          <w:b/>
          <w:sz w:val="18"/>
        </w:rPr>
        <w:t>Razdelek »DOKUMENTI«, del »Ostale priloge«</w:t>
      </w:r>
      <w:r w:rsidRPr="00026AB7">
        <w:rPr>
          <w:rFonts w:ascii="Tahoma" w:hAnsi="Tahoma" w:cs="Tahoma"/>
        </w:rPr>
        <w:t>.</w:t>
      </w:r>
    </w:p>
    <w:p w14:paraId="35CAFCE4" w14:textId="77777777" w:rsidR="007E1A47" w:rsidRPr="00026AB7" w:rsidRDefault="007E1A47" w:rsidP="00F63D98">
      <w:pPr>
        <w:keepLines/>
        <w:widowControl w:val="0"/>
        <w:jc w:val="both"/>
        <w:rPr>
          <w:rFonts w:ascii="Tahoma" w:hAnsi="Tahoma" w:cs="Tahoma"/>
          <w:sz w:val="16"/>
        </w:rPr>
      </w:pPr>
      <w:r w:rsidRPr="00026AB7">
        <w:rPr>
          <w:rFonts w:ascii="Tahoma" w:hAnsi="Tahoma" w:cs="Tahoma"/>
          <w:sz w:val="16"/>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40"/>
      </w:tblGrid>
      <w:tr w:rsidR="007E1A47" w:rsidRPr="00026AB7" w14:paraId="6FD29FC2" w14:textId="77777777" w:rsidTr="0037044D">
        <w:tc>
          <w:tcPr>
            <w:tcW w:w="212" w:type="dxa"/>
            <w:tcBorders>
              <w:top w:val="single" w:sz="4" w:space="0" w:color="auto"/>
              <w:left w:val="single" w:sz="4" w:space="0" w:color="auto"/>
              <w:bottom w:val="single" w:sz="4" w:space="0" w:color="auto"/>
              <w:right w:val="nil"/>
            </w:tcBorders>
          </w:tcPr>
          <w:p w14:paraId="475479D0" w14:textId="77777777" w:rsidR="007E1A47" w:rsidRPr="00026AB7" w:rsidRDefault="007E1A47" w:rsidP="00F63D98">
            <w:pPr>
              <w:keepLines/>
              <w:widowControl w:val="0"/>
              <w:jc w:val="right"/>
              <w:rPr>
                <w:rFonts w:ascii="Tahoma" w:hAnsi="Tahoma" w:cs="Tahoma"/>
              </w:rPr>
            </w:pPr>
            <w:r w:rsidRPr="00026AB7">
              <w:br w:type="page"/>
            </w:r>
            <w:r w:rsidRPr="00026AB7">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0ED2093E" w14:textId="77777777" w:rsidR="007E1A47" w:rsidRPr="00026AB7" w:rsidRDefault="007E1A47" w:rsidP="00F63D98">
            <w:pPr>
              <w:keepLines/>
              <w:widowControl w:val="0"/>
              <w:rPr>
                <w:rFonts w:ascii="Tahoma" w:hAnsi="Tahoma" w:cs="Tahoma"/>
              </w:rPr>
            </w:pPr>
            <w:r w:rsidRPr="00026AB7">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2AB9397C" w14:textId="77777777" w:rsidR="007E1A47" w:rsidRPr="00026AB7" w:rsidRDefault="007E1A47" w:rsidP="00F63D98">
            <w:pPr>
              <w:keepLines/>
              <w:widowControl w:val="0"/>
              <w:jc w:val="right"/>
              <w:rPr>
                <w:rFonts w:ascii="Tahoma" w:hAnsi="Tahoma" w:cs="Tahoma"/>
                <w:b/>
              </w:rPr>
            </w:pPr>
            <w:r w:rsidRPr="00026AB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1EDF1919" w14:textId="77777777" w:rsidR="007E1A47" w:rsidRPr="00026AB7" w:rsidRDefault="007E1A47" w:rsidP="00F63D98">
            <w:pPr>
              <w:keepLines/>
              <w:widowControl w:val="0"/>
              <w:rPr>
                <w:rFonts w:ascii="Tahoma" w:hAnsi="Tahoma" w:cs="Tahoma"/>
                <w:b/>
                <w:i/>
              </w:rPr>
            </w:pPr>
            <w:r w:rsidRPr="00026AB7">
              <w:rPr>
                <w:rFonts w:ascii="Tahoma" w:hAnsi="Tahoma" w:cs="Tahoma"/>
                <w:b/>
                <w:i/>
              </w:rPr>
              <w:t>8</w:t>
            </w:r>
          </w:p>
        </w:tc>
      </w:tr>
    </w:tbl>
    <w:p w14:paraId="7E47C0D8" w14:textId="77777777" w:rsidR="007E1A47" w:rsidRPr="00026AB7" w:rsidRDefault="007E1A47" w:rsidP="00F63D98">
      <w:pPr>
        <w:keepLines/>
        <w:widowControl w:val="0"/>
        <w:jc w:val="both"/>
        <w:rPr>
          <w:rFonts w:ascii="Tahoma" w:hAnsi="Tahoma" w:cs="Tahoma"/>
          <w:sz w:val="12"/>
        </w:rPr>
      </w:pPr>
    </w:p>
    <w:p w14:paraId="21BE29EA" w14:textId="26E6598C" w:rsidR="007E1A47" w:rsidRPr="00026AB7" w:rsidRDefault="007E1A47" w:rsidP="00F63D98">
      <w:pPr>
        <w:keepLines/>
        <w:widowControl w:val="0"/>
        <w:ind w:right="-285"/>
        <w:jc w:val="both"/>
        <w:rPr>
          <w:rFonts w:ascii="Tahoma" w:hAnsi="Tahoma" w:cs="Tahoma"/>
        </w:rPr>
      </w:pPr>
      <w:r w:rsidRPr="00026AB7">
        <w:rPr>
          <w:rFonts w:ascii="Tahoma" w:hAnsi="Tahoma" w:cs="Tahoma"/>
        </w:rPr>
        <w:t>V prilogi ponudnik priloži izpolnjene in podpisane obrazce za reference, ki jih ponudnik navaja v prilogi 7.</w:t>
      </w:r>
    </w:p>
    <w:p w14:paraId="0C588965" w14:textId="738D8CAD" w:rsidR="007E1A47" w:rsidRPr="00026AB7" w:rsidRDefault="007E1A47" w:rsidP="00F63D98">
      <w:pPr>
        <w:keepLines/>
        <w:widowControl w:val="0"/>
        <w:jc w:val="both"/>
        <w:rPr>
          <w:rFonts w:ascii="Tahoma" w:hAnsi="Tahoma" w:cs="Tahoma"/>
        </w:rPr>
      </w:pPr>
      <w:r w:rsidRPr="00026AB7">
        <w:rPr>
          <w:rFonts w:ascii="Tahoma" w:hAnsi="Tahoma" w:cs="Tahoma"/>
        </w:rPr>
        <w:t xml:space="preserve">Ponudnik razmnoži potrebno število izvodov obrazcev. Obrazce je potrebno naložiti v </w:t>
      </w:r>
      <w:r w:rsidR="007E73A3" w:rsidRPr="00026AB7">
        <w:rPr>
          <w:rFonts w:ascii="Tahoma" w:hAnsi="Tahoma" w:cs="Tahoma"/>
          <w:b/>
          <w:sz w:val="18"/>
        </w:rPr>
        <w:t>Razdelek »DOKUMENTI«, del »Ostale priloge«</w:t>
      </w:r>
      <w:r w:rsidRPr="00026AB7">
        <w:rPr>
          <w:rFonts w:ascii="Tahoma" w:hAnsi="Tahoma" w:cs="Tahoma"/>
        </w:rPr>
        <w:t>.</w:t>
      </w:r>
    </w:p>
    <w:p w14:paraId="50252D65" w14:textId="0290594B" w:rsidR="007E1A47" w:rsidRPr="00026AB7" w:rsidRDefault="007E1A47" w:rsidP="00F63D98">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026AB7" w14:paraId="486FD600" w14:textId="77777777" w:rsidTr="0037044D">
        <w:tc>
          <w:tcPr>
            <w:tcW w:w="212" w:type="dxa"/>
            <w:tcBorders>
              <w:right w:val="nil"/>
            </w:tcBorders>
          </w:tcPr>
          <w:p w14:paraId="3D4B48CB" w14:textId="77777777" w:rsidR="007E1A47" w:rsidRPr="00026AB7" w:rsidRDefault="007E1A47" w:rsidP="00F63D98">
            <w:pPr>
              <w:keepLines/>
              <w:widowControl w:val="0"/>
              <w:jc w:val="both"/>
              <w:rPr>
                <w:rFonts w:ascii="Tahoma" w:hAnsi="Tahoma" w:cs="Tahoma"/>
              </w:rPr>
            </w:pPr>
          </w:p>
        </w:tc>
        <w:tc>
          <w:tcPr>
            <w:tcW w:w="8080" w:type="dxa"/>
            <w:tcBorders>
              <w:top w:val="single" w:sz="4" w:space="0" w:color="auto"/>
              <w:left w:val="nil"/>
              <w:bottom w:val="single" w:sz="4" w:space="0" w:color="auto"/>
            </w:tcBorders>
          </w:tcPr>
          <w:p w14:paraId="0C346A11" w14:textId="77777777" w:rsidR="007E1A47" w:rsidRPr="00026AB7" w:rsidRDefault="007E1A47" w:rsidP="00F63D98">
            <w:pPr>
              <w:keepLines/>
              <w:widowControl w:val="0"/>
              <w:jc w:val="both"/>
              <w:rPr>
                <w:rFonts w:ascii="Tahoma" w:hAnsi="Tahoma" w:cs="Tahoma"/>
              </w:rPr>
            </w:pPr>
            <w:r w:rsidRPr="00026AB7">
              <w:rPr>
                <w:rFonts w:ascii="Tahoma" w:hAnsi="Tahoma" w:cs="Tahoma"/>
              </w:rPr>
              <w:t>VZOREC OKVIRNEGA SPORAZUMA</w:t>
            </w:r>
          </w:p>
        </w:tc>
        <w:tc>
          <w:tcPr>
            <w:tcW w:w="872" w:type="dxa"/>
            <w:tcBorders>
              <w:right w:val="nil"/>
            </w:tcBorders>
          </w:tcPr>
          <w:p w14:paraId="51D5CB3E" w14:textId="77777777" w:rsidR="007E1A47" w:rsidRPr="00026AB7" w:rsidRDefault="007E1A47" w:rsidP="00F63D98">
            <w:pPr>
              <w:keepLines/>
              <w:widowControl w:val="0"/>
              <w:jc w:val="both"/>
              <w:rPr>
                <w:rFonts w:ascii="Tahoma" w:hAnsi="Tahoma" w:cs="Tahoma"/>
                <w:b/>
              </w:rPr>
            </w:pPr>
            <w:r w:rsidRPr="00026AB7">
              <w:rPr>
                <w:rFonts w:ascii="Tahoma" w:hAnsi="Tahoma" w:cs="Tahoma"/>
                <w:b/>
                <w:i/>
              </w:rPr>
              <w:t xml:space="preserve">Priloga </w:t>
            </w:r>
          </w:p>
        </w:tc>
        <w:tc>
          <w:tcPr>
            <w:tcW w:w="551" w:type="dxa"/>
            <w:tcBorders>
              <w:left w:val="nil"/>
            </w:tcBorders>
          </w:tcPr>
          <w:p w14:paraId="11E2E4CA" w14:textId="017BD995" w:rsidR="007E1A47" w:rsidRPr="00026AB7" w:rsidRDefault="007E1A47" w:rsidP="00F63D98">
            <w:pPr>
              <w:keepLines/>
              <w:widowControl w:val="0"/>
              <w:jc w:val="both"/>
              <w:rPr>
                <w:rFonts w:ascii="Tahoma" w:hAnsi="Tahoma" w:cs="Tahoma"/>
                <w:b/>
                <w:i/>
              </w:rPr>
            </w:pPr>
            <w:r w:rsidRPr="00026AB7">
              <w:rPr>
                <w:rFonts w:ascii="Tahoma" w:hAnsi="Tahoma" w:cs="Tahoma"/>
                <w:b/>
                <w:i/>
              </w:rPr>
              <w:t>9</w:t>
            </w:r>
          </w:p>
        </w:tc>
      </w:tr>
    </w:tbl>
    <w:p w14:paraId="057195D2" w14:textId="77777777" w:rsidR="007E1A47" w:rsidRPr="00026AB7" w:rsidRDefault="007E1A47" w:rsidP="00F63D98">
      <w:pPr>
        <w:keepLines/>
        <w:widowControl w:val="0"/>
        <w:jc w:val="both"/>
        <w:rPr>
          <w:rFonts w:ascii="Tahoma" w:hAnsi="Tahoma" w:cs="Tahoma"/>
          <w:sz w:val="16"/>
        </w:rPr>
      </w:pPr>
    </w:p>
    <w:p w14:paraId="718D4844" w14:textId="77777777" w:rsidR="007E1A47" w:rsidRPr="00026AB7" w:rsidRDefault="007E1A47" w:rsidP="00F63D98">
      <w:pPr>
        <w:keepLines/>
        <w:widowControl w:val="0"/>
        <w:jc w:val="both"/>
        <w:rPr>
          <w:rFonts w:ascii="Tahoma" w:hAnsi="Tahoma" w:cs="Tahoma"/>
          <w:sz w:val="16"/>
        </w:rPr>
      </w:pPr>
      <w:r w:rsidRPr="00026AB7">
        <w:rPr>
          <w:rFonts w:ascii="Tahoma" w:hAnsi="Tahoma" w:cs="Tahoma"/>
        </w:rPr>
        <w:t>Vzorec okvirnega sporazuma je sestavni del razpisne dokumentacije. Ponudnik s podpisom ESPD (</w:t>
      </w:r>
      <w:r w:rsidRPr="00026AB7">
        <w:rPr>
          <w:rFonts w:ascii="Tahoma" w:hAnsi="Tahoma" w:cs="Tahoma"/>
          <w:i/>
        </w:rPr>
        <w:t>v »Del VI: Sklepne izjave«</w:t>
      </w:r>
      <w:r w:rsidRPr="00026AB7">
        <w:rPr>
          <w:rFonts w:ascii="Tahoma" w:hAnsi="Tahoma" w:cs="Tahoma"/>
        </w:rPr>
        <w:t xml:space="preserve">) potrdi, da se strinja z vsebino vzorca okvirnega sporazuma, </w:t>
      </w:r>
      <w:r w:rsidRPr="00026AB7">
        <w:rPr>
          <w:rFonts w:ascii="Tahoma" w:hAnsi="Tahoma" w:cs="Tahoma"/>
          <w:u w:val="single"/>
        </w:rPr>
        <w:t xml:space="preserve">zato ga k ponudbeni dokumentaciji ponudniku </w:t>
      </w:r>
      <w:r w:rsidRPr="00026AB7">
        <w:rPr>
          <w:rFonts w:ascii="Tahoma" w:hAnsi="Tahoma" w:cs="Tahoma"/>
          <w:b/>
          <w:u w:val="single"/>
        </w:rPr>
        <w:t>ni</w:t>
      </w:r>
      <w:r w:rsidRPr="00026AB7">
        <w:rPr>
          <w:rFonts w:ascii="Tahoma" w:hAnsi="Tahoma" w:cs="Tahoma"/>
          <w:u w:val="single"/>
        </w:rPr>
        <w:t xml:space="preserve"> potrebno priložiti</w:t>
      </w:r>
      <w:r w:rsidRPr="00026AB7">
        <w:rPr>
          <w:rFonts w:ascii="Tahoma" w:hAnsi="Tahoma" w:cs="Tahoma"/>
        </w:rPr>
        <w:t xml:space="preserve">.    </w:t>
      </w:r>
    </w:p>
    <w:p w14:paraId="541A54A2" w14:textId="77777777" w:rsidR="007E1A47" w:rsidRPr="00026AB7" w:rsidRDefault="007E1A47" w:rsidP="00F63D98">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7E1A47" w:rsidRPr="00026AB7" w14:paraId="57376CDB" w14:textId="77777777" w:rsidTr="0037044D">
        <w:tc>
          <w:tcPr>
            <w:tcW w:w="279" w:type="dxa"/>
            <w:tcBorders>
              <w:top w:val="single" w:sz="4" w:space="0" w:color="auto"/>
              <w:bottom w:val="single" w:sz="4" w:space="0" w:color="auto"/>
              <w:right w:val="nil"/>
            </w:tcBorders>
          </w:tcPr>
          <w:p w14:paraId="112DB57A" w14:textId="77777777" w:rsidR="007E1A47" w:rsidRPr="00026AB7" w:rsidRDefault="007E1A47" w:rsidP="00F63D98">
            <w:pPr>
              <w:keepLines/>
              <w:widowControl w:val="0"/>
              <w:jc w:val="right"/>
              <w:rPr>
                <w:rFonts w:ascii="Tahoma" w:hAnsi="Tahoma" w:cs="Tahoma"/>
              </w:rPr>
            </w:pPr>
            <w:r w:rsidRPr="00026AB7">
              <w:br w:type="page"/>
            </w:r>
            <w:r w:rsidRPr="00026AB7">
              <w:rPr>
                <w:rFonts w:ascii="Tahoma" w:hAnsi="Tahoma" w:cs="Tahoma"/>
              </w:rPr>
              <w:br w:type="page"/>
              <w:t xml:space="preserve">                </w:t>
            </w:r>
            <w:r w:rsidRPr="00026AB7">
              <w:rPr>
                <w:rFonts w:ascii="Tahoma" w:hAnsi="Tahoma" w:cs="Tahoma"/>
              </w:rPr>
              <w:br w:type="page"/>
            </w:r>
            <w:r w:rsidRPr="00026AB7">
              <w:rPr>
                <w:rFonts w:ascii="Tahoma" w:hAnsi="Tahoma" w:cs="Tahoma"/>
              </w:rPr>
              <w:br w:type="page"/>
            </w:r>
            <w:r w:rsidRPr="00026AB7">
              <w:rPr>
                <w:rFonts w:ascii="Tahoma" w:hAnsi="Tahoma" w:cs="Tahoma"/>
              </w:rPr>
              <w:br w:type="page"/>
              <w:t xml:space="preserve">      </w:t>
            </w:r>
          </w:p>
        </w:tc>
        <w:tc>
          <w:tcPr>
            <w:tcW w:w="7938" w:type="dxa"/>
            <w:tcBorders>
              <w:top w:val="single" w:sz="4" w:space="0" w:color="auto"/>
              <w:left w:val="nil"/>
              <w:bottom w:val="single" w:sz="4" w:space="0" w:color="auto"/>
            </w:tcBorders>
          </w:tcPr>
          <w:p w14:paraId="2197CF01" w14:textId="77777777" w:rsidR="007E1A47" w:rsidRPr="00026AB7" w:rsidRDefault="007E1A47" w:rsidP="00F63D98">
            <w:pPr>
              <w:keepLines/>
              <w:widowControl w:val="0"/>
              <w:numPr>
                <w:ilvl w:val="12"/>
                <w:numId w:val="0"/>
              </w:numPr>
              <w:tabs>
                <w:tab w:val="left" w:pos="6237"/>
              </w:tabs>
              <w:ind w:left="-69"/>
              <w:jc w:val="both"/>
              <w:rPr>
                <w:rFonts w:ascii="Tahoma" w:hAnsi="Tahoma" w:cs="Tahoma"/>
              </w:rPr>
            </w:pPr>
            <w:r w:rsidRPr="00026AB7">
              <w:rPr>
                <w:rFonts w:ascii="Tahoma" w:hAnsi="Tahoma" w:cs="Tahoma"/>
              </w:rPr>
              <w:t>FINANČNO ZAVAROVANJE RESNOSTI PONUDBE</w:t>
            </w:r>
          </w:p>
        </w:tc>
        <w:tc>
          <w:tcPr>
            <w:tcW w:w="850" w:type="dxa"/>
            <w:tcBorders>
              <w:top w:val="single" w:sz="4" w:space="0" w:color="auto"/>
              <w:bottom w:val="single" w:sz="4" w:space="0" w:color="auto"/>
              <w:right w:val="nil"/>
            </w:tcBorders>
          </w:tcPr>
          <w:p w14:paraId="57ED305B" w14:textId="77777777" w:rsidR="007E1A47" w:rsidRPr="00026AB7" w:rsidRDefault="007E1A47" w:rsidP="00F63D98">
            <w:pPr>
              <w:keepLines/>
              <w:widowControl w:val="0"/>
              <w:ind w:left="-63"/>
              <w:jc w:val="right"/>
              <w:rPr>
                <w:rFonts w:ascii="Tahoma" w:hAnsi="Tahoma" w:cs="Tahoma"/>
                <w:b/>
              </w:rPr>
            </w:pPr>
            <w:r w:rsidRPr="00026AB7">
              <w:rPr>
                <w:rFonts w:ascii="Tahoma" w:hAnsi="Tahoma" w:cs="Tahoma"/>
                <w:b/>
                <w:i/>
              </w:rPr>
              <w:t xml:space="preserve">Priloga </w:t>
            </w:r>
          </w:p>
        </w:tc>
        <w:tc>
          <w:tcPr>
            <w:tcW w:w="709" w:type="dxa"/>
            <w:tcBorders>
              <w:top w:val="single" w:sz="4" w:space="0" w:color="auto"/>
              <w:left w:val="nil"/>
              <w:bottom w:val="single" w:sz="4" w:space="0" w:color="auto"/>
            </w:tcBorders>
          </w:tcPr>
          <w:p w14:paraId="4164E87A" w14:textId="0DB243FA" w:rsidR="007E1A47" w:rsidRPr="00026AB7" w:rsidRDefault="007E1A47" w:rsidP="00F63D98">
            <w:pPr>
              <w:keepLines/>
              <w:widowControl w:val="0"/>
              <w:ind w:left="-65" w:right="-68"/>
              <w:rPr>
                <w:rFonts w:ascii="Tahoma" w:hAnsi="Tahoma" w:cs="Tahoma"/>
                <w:b/>
                <w:i/>
              </w:rPr>
            </w:pPr>
            <w:r w:rsidRPr="00026AB7">
              <w:rPr>
                <w:rFonts w:ascii="Tahoma" w:hAnsi="Tahoma" w:cs="Tahoma"/>
                <w:b/>
                <w:i/>
              </w:rPr>
              <w:t>10/1</w:t>
            </w:r>
          </w:p>
        </w:tc>
      </w:tr>
    </w:tbl>
    <w:p w14:paraId="0457F3EA" w14:textId="77777777" w:rsidR="007E1A47" w:rsidRPr="00026AB7" w:rsidRDefault="007E1A47" w:rsidP="00F63D98">
      <w:pPr>
        <w:keepLines/>
        <w:widowControl w:val="0"/>
        <w:jc w:val="both"/>
        <w:rPr>
          <w:rFonts w:ascii="Tahoma" w:hAnsi="Tahoma" w:cs="Tahoma"/>
          <w:sz w:val="16"/>
        </w:rPr>
      </w:pPr>
    </w:p>
    <w:p w14:paraId="5D6333C0" w14:textId="77777777" w:rsidR="009E4A10" w:rsidRPr="00026AB7" w:rsidRDefault="009E4A10" w:rsidP="00F63D98">
      <w:pPr>
        <w:keepLines/>
        <w:widowControl w:val="0"/>
        <w:jc w:val="both"/>
        <w:rPr>
          <w:rFonts w:ascii="Tahoma" w:hAnsi="Tahoma" w:cs="Tahoma"/>
        </w:rPr>
      </w:pPr>
      <w:r w:rsidRPr="00026AB7">
        <w:rPr>
          <w:rFonts w:ascii="Tahoma" w:hAnsi="Tahoma" w:cs="Tahoma"/>
        </w:rPr>
        <w:t>Ponudnik mora k ponudbi (</w:t>
      </w:r>
      <w:r w:rsidRPr="00026AB7">
        <w:rPr>
          <w:rFonts w:ascii="Tahoma" w:hAnsi="Tahoma" w:cs="Tahoma"/>
          <w:b/>
        </w:rPr>
        <w:t>za posamezen sklop za katerega oddaja ponudbo</w:t>
      </w:r>
      <w:r w:rsidRPr="00026AB7">
        <w:rPr>
          <w:rFonts w:ascii="Tahoma" w:hAnsi="Tahoma" w:cs="Tahoma"/>
        </w:rPr>
        <w:t xml:space="preserve">) priložiti </w:t>
      </w:r>
      <w:r w:rsidRPr="00026AB7">
        <w:rPr>
          <w:rFonts w:ascii="Tahoma" w:hAnsi="Tahoma" w:cs="Tahoma"/>
          <w:u w:val="single"/>
        </w:rPr>
        <w:t>izpolnjeno, podpisano in žigosano menično izjavo</w:t>
      </w:r>
      <w:r w:rsidRPr="00026AB7">
        <w:rPr>
          <w:rFonts w:ascii="Tahoma" w:hAnsi="Tahoma" w:cs="Tahoma"/>
        </w:rPr>
        <w:t xml:space="preserve"> </w:t>
      </w:r>
      <w:r w:rsidRPr="00026AB7">
        <w:rPr>
          <w:rFonts w:ascii="Tahoma" w:hAnsi="Tahoma" w:cs="Tahoma"/>
          <w:b/>
        </w:rPr>
        <w:t>ter</w:t>
      </w:r>
      <w:r w:rsidRPr="00026AB7">
        <w:rPr>
          <w:rFonts w:ascii="Tahoma" w:hAnsi="Tahoma" w:cs="Tahoma"/>
        </w:rPr>
        <w:t xml:space="preserve"> </w:t>
      </w:r>
      <w:r w:rsidRPr="00026AB7">
        <w:rPr>
          <w:rFonts w:ascii="Tahoma" w:hAnsi="Tahoma" w:cs="Tahoma"/>
          <w:u w:val="single"/>
        </w:rPr>
        <w:t>podpisano in žigosano bianko menico</w:t>
      </w:r>
      <w:r w:rsidRPr="00026AB7">
        <w:rPr>
          <w:rFonts w:ascii="Tahoma" w:hAnsi="Tahoma" w:cs="Tahoma"/>
        </w:rPr>
        <w:t xml:space="preserve"> za zavarovanje resnosti ponudbe. Finančno zavarovanje mora biti v skladu s predmetnim vzorcem menične izjave za zavarovanje resnosti ponudbe v tej razpisni dokumentaciji.</w:t>
      </w:r>
    </w:p>
    <w:p w14:paraId="41C53FC4" w14:textId="77777777" w:rsidR="009E4A10" w:rsidRPr="00026AB7" w:rsidRDefault="009E4A10" w:rsidP="00F63D98">
      <w:pPr>
        <w:keepLines/>
        <w:widowControl w:val="0"/>
        <w:jc w:val="both"/>
        <w:rPr>
          <w:rFonts w:ascii="Tahoma" w:hAnsi="Tahoma" w:cs="Tahoma"/>
          <w:sz w:val="16"/>
        </w:rPr>
      </w:pPr>
    </w:p>
    <w:p w14:paraId="472C1513" w14:textId="77777777" w:rsidR="009E4A10" w:rsidRPr="00026AB7" w:rsidRDefault="009E4A10" w:rsidP="00F63D98">
      <w:pPr>
        <w:keepLines/>
        <w:widowControl w:val="0"/>
        <w:jc w:val="both"/>
        <w:rPr>
          <w:rFonts w:ascii="Tahoma" w:hAnsi="Tahoma" w:cs="Tahoma"/>
        </w:rPr>
      </w:pPr>
      <w:r w:rsidRPr="00026AB7">
        <w:rPr>
          <w:rFonts w:ascii="Tahoma" w:hAnsi="Tahoma" w:cs="Tahoma"/>
        </w:rPr>
        <w:t>V prilogi je podan (enoten) vzorec finančnega zavarovanja za resnost ponudbe, pri čemer mora ponudnik, skladno s tč. 4.2. razpisne dokumentacije, predložiti ločeno finančno zavarovanje za resnost ponudbe za vsak sklop posebej.</w:t>
      </w:r>
    </w:p>
    <w:p w14:paraId="01314FB3" w14:textId="77777777" w:rsidR="009E4A10" w:rsidRPr="00026AB7" w:rsidRDefault="009E4A10" w:rsidP="00F63D98">
      <w:pPr>
        <w:keepLines/>
        <w:widowControl w:val="0"/>
        <w:jc w:val="both"/>
        <w:rPr>
          <w:rFonts w:ascii="Tahoma" w:hAnsi="Tahoma" w:cs="Tahoma"/>
          <w:sz w:val="16"/>
        </w:rPr>
      </w:pPr>
    </w:p>
    <w:p w14:paraId="5BCB38AD" w14:textId="77777777" w:rsidR="009E4A10" w:rsidRPr="00026AB7" w:rsidRDefault="009E4A10" w:rsidP="00F63D98">
      <w:pPr>
        <w:keepLines/>
        <w:widowControl w:val="0"/>
        <w:jc w:val="both"/>
        <w:rPr>
          <w:rFonts w:ascii="Tahoma" w:hAnsi="Tahoma" w:cs="Tahoma"/>
        </w:rPr>
      </w:pPr>
      <w:r w:rsidRPr="00026AB7">
        <w:rPr>
          <w:rFonts w:ascii="Tahoma" w:hAnsi="Tahoma" w:cs="Tahoma"/>
        </w:rPr>
        <w:t xml:space="preserve">Ponudnik </w:t>
      </w:r>
      <w:r w:rsidRPr="00026AB7">
        <w:rPr>
          <w:rFonts w:ascii="Tahoma" w:hAnsi="Tahoma" w:cs="Tahoma"/>
          <w:b/>
        </w:rPr>
        <w:t>mora</w:t>
      </w:r>
      <w:r w:rsidRPr="00026AB7">
        <w:rPr>
          <w:rFonts w:ascii="Tahoma" w:hAnsi="Tahoma" w:cs="Tahoma"/>
        </w:rPr>
        <w:t xml:space="preserve"> </w:t>
      </w:r>
      <w:r w:rsidRPr="00026AB7">
        <w:rPr>
          <w:rFonts w:ascii="Tahoma" w:hAnsi="Tahoma" w:cs="Tahoma"/>
          <w:u w:val="single"/>
        </w:rPr>
        <w:t>originalno</w:t>
      </w:r>
      <w:r w:rsidRPr="00026AB7">
        <w:rPr>
          <w:rFonts w:ascii="Tahoma" w:hAnsi="Tahoma" w:cs="Tahoma"/>
        </w:rPr>
        <w:t xml:space="preserve"> finančno zavarovanje za resnost ponudbe priložiti naročniku </w:t>
      </w:r>
      <w:r w:rsidRPr="00026AB7">
        <w:rPr>
          <w:rFonts w:ascii="Tahoma" w:hAnsi="Tahoma" w:cs="Tahoma"/>
          <w:b/>
        </w:rPr>
        <w:t xml:space="preserve">(ločeno po pošti/osebno in </w:t>
      </w:r>
      <w:r w:rsidRPr="00026AB7">
        <w:rPr>
          <w:rFonts w:ascii="Tahoma" w:hAnsi="Tahoma" w:cs="Tahoma"/>
          <w:b/>
          <w:u w:val="single"/>
        </w:rPr>
        <w:t>ne</w:t>
      </w:r>
      <w:r w:rsidRPr="00026AB7">
        <w:rPr>
          <w:rFonts w:ascii="Tahoma" w:hAnsi="Tahoma" w:cs="Tahoma"/>
          <w:b/>
        </w:rPr>
        <w:t xml:space="preserve"> preko sistema e-JN)</w:t>
      </w:r>
      <w:r w:rsidRPr="00026AB7">
        <w:rPr>
          <w:rFonts w:ascii="Tahoma" w:hAnsi="Tahoma" w:cs="Tahoma"/>
        </w:rPr>
        <w:t xml:space="preserve"> do roka za oddajo ponudbe </w:t>
      </w:r>
      <w:r w:rsidRPr="00026AB7">
        <w:rPr>
          <w:rFonts w:ascii="Tahoma" w:hAnsi="Tahoma" w:cs="Tahoma"/>
          <w:b/>
        </w:rPr>
        <w:t>!!!!</w:t>
      </w:r>
    </w:p>
    <w:p w14:paraId="0CDEC199" w14:textId="77777777" w:rsidR="007E1A47" w:rsidRPr="00026AB7" w:rsidRDefault="007E1A47" w:rsidP="00F63D98">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7E1A47" w:rsidRPr="00026AB7" w14:paraId="16B344E0" w14:textId="77777777" w:rsidTr="0037044D">
        <w:trPr>
          <w:trHeight w:val="269"/>
        </w:trPr>
        <w:tc>
          <w:tcPr>
            <w:tcW w:w="212" w:type="dxa"/>
            <w:tcBorders>
              <w:top w:val="single" w:sz="4" w:space="0" w:color="auto"/>
              <w:bottom w:val="single" w:sz="4" w:space="0" w:color="auto"/>
              <w:right w:val="nil"/>
            </w:tcBorders>
          </w:tcPr>
          <w:p w14:paraId="58B5BBCF" w14:textId="77777777" w:rsidR="007E1A47" w:rsidRPr="00026AB7" w:rsidRDefault="007E1A47" w:rsidP="00F63D98">
            <w:pPr>
              <w:keepLines/>
              <w:widowControl w:val="0"/>
              <w:jc w:val="right"/>
              <w:rPr>
                <w:rFonts w:ascii="Tahoma" w:hAnsi="Tahoma" w:cs="Tahoma"/>
              </w:rPr>
            </w:pPr>
            <w:r w:rsidRPr="00026AB7">
              <w:rPr>
                <w:rFonts w:ascii="Tahoma" w:hAnsi="Tahoma" w:cs="Tahoma"/>
              </w:rPr>
              <w:br w:type="page"/>
            </w:r>
            <w:r w:rsidRPr="00026AB7">
              <w:rPr>
                <w:rFonts w:ascii="Tahoma" w:hAnsi="Tahoma" w:cs="Tahoma"/>
              </w:rPr>
              <w:br w:type="page"/>
            </w:r>
            <w:r w:rsidRPr="00026AB7">
              <w:rPr>
                <w:rFonts w:ascii="Tahoma" w:hAnsi="Tahoma" w:cs="Tahoma"/>
              </w:rPr>
              <w:br w:type="page"/>
              <w:t xml:space="preserve">      </w:t>
            </w:r>
          </w:p>
        </w:tc>
        <w:tc>
          <w:tcPr>
            <w:tcW w:w="8005" w:type="dxa"/>
            <w:tcBorders>
              <w:top w:val="single" w:sz="4" w:space="0" w:color="auto"/>
              <w:left w:val="nil"/>
              <w:bottom w:val="single" w:sz="4" w:space="0" w:color="auto"/>
            </w:tcBorders>
          </w:tcPr>
          <w:p w14:paraId="4EF2DB00" w14:textId="77777777" w:rsidR="007E1A47" w:rsidRPr="00026AB7" w:rsidRDefault="007E1A47" w:rsidP="00F63D98">
            <w:pPr>
              <w:keepLines/>
              <w:widowControl w:val="0"/>
              <w:numPr>
                <w:ilvl w:val="12"/>
                <w:numId w:val="0"/>
              </w:numPr>
              <w:tabs>
                <w:tab w:val="left" w:pos="6237"/>
              </w:tabs>
              <w:jc w:val="both"/>
              <w:rPr>
                <w:rFonts w:ascii="Tahoma" w:hAnsi="Tahoma" w:cs="Tahoma"/>
              </w:rPr>
            </w:pPr>
            <w:r w:rsidRPr="00026AB7">
              <w:rPr>
                <w:rFonts w:ascii="Tahoma" w:hAnsi="Tahoma" w:cs="Tahoma"/>
              </w:rPr>
              <w:t>VZOREC FINANČNEGA ZAVAROVANJA ZA DOBRO IZVEDBO POGODBENIH OBVEZNOSTI</w:t>
            </w:r>
          </w:p>
        </w:tc>
        <w:tc>
          <w:tcPr>
            <w:tcW w:w="850" w:type="dxa"/>
            <w:tcBorders>
              <w:top w:val="single" w:sz="4" w:space="0" w:color="auto"/>
              <w:bottom w:val="single" w:sz="4" w:space="0" w:color="auto"/>
              <w:right w:val="nil"/>
            </w:tcBorders>
          </w:tcPr>
          <w:p w14:paraId="55C870EE" w14:textId="77777777" w:rsidR="007E1A47" w:rsidRPr="00026AB7" w:rsidRDefault="007E1A47" w:rsidP="00F63D98">
            <w:pPr>
              <w:keepLines/>
              <w:widowControl w:val="0"/>
              <w:ind w:left="-70" w:right="-28"/>
              <w:jc w:val="right"/>
              <w:rPr>
                <w:rFonts w:ascii="Tahoma" w:hAnsi="Tahoma" w:cs="Tahoma"/>
                <w:b/>
              </w:rPr>
            </w:pPr>
            <w:r w:rsidRPr="00026AB7">
              <w:rPr>
                <w:rFonts w:ascii="Tahoma" w:hAnsi="Tahoma" w:cs="Tahoma"/>
                <w:b/>
                <w:i/>
              </w:rPr>
              <w:t>Priloga</w:t>
            </w:r>
          </w:p>
        </w:tc>
        <w:tc>
          <w:tcPr>
            <w:tcW w:w="709" w:type="dxa"/>
            <w:tcBorders>
              <w:top w:val="single" w:sz="4" w:space="0" w:color="auto"/>
              <w:left w:val="nil"/>
              <w:bottom w:val="single" w:sz="4" w:space="0" w:color="auto"/>
            </w:tcBorders>
          </w:tcPr>
          <w:p w14:paraId="05A143D0" w14:textId="490E0E96" w:rsidR="007E1A47" w:rsidRPr="00026AB7" w:rsidRDefault="007E1A47" w:rsidP="00F63D98">
            <w:pPr>
              <w:keepLines/>
              <w:widowControl w:val="0"/>
              <w:ind w:left="-65" w:right="-64"/>
              <w:rPr>
                <w:rFonts w:ascii="Tahoma" w:hAnsi="Tahoma" w:cs="Tahoma"/>
                <w:b/>
                <w:i/>
              </w:rPr>
            </w:pPr>
            <w:r w:rsidRPr="00026AB7">
              <w:rPr>
                <w:rFonts w:ascii="Tahoma" w:hAnsi="Tahoma" w:cs="Tahoma"/>
                <w:b/>
                <w:i/>
              </w:rPr>
              <w:t>10/2</w:t>
            </w:r>
          </w:p>
        </w:tc>
      </w:tr>
    </w:tbl>
    <w:p w14:paraId="766615B2" w14:textId="77777777" w:rsidR="007E1A47" w:rsidRPr="00026AB7" w:rsidRDefault="007E1A47" w:rsidP="00F63D98">
      <w:pPr>
        <w:keepLines/>
        <w:widowControl w:val="0"/>
        <w:jc w:val="both"/>
        <w:rPr>
          <w:rFonts w:ascii="Tahoma" w:hAnsi="Tahoma" w:cs="Tahoma"/>
          <w:sz w:val="16"/>
        </w:rPr>
      </w:pPr>
    </w:p>
    <w:p w14:paraId="455B4314" w14:textId="77777777" w:rsidR="007E1A47" w:rsidRPr="00026AB7" w:rsidRDefault="007E1A47" w:rsidP="00F63D98">
      <w:pPr>
        <w:keepLines/>
        <w:widowControl w:val="0"/>
        <w:jc w:val="both"/>
      </w:pPr>
      <w:r w:rsidRPr="00026AB7">
        <w:rPr>
          <w:rFonts w:ascii="Tahoma" w:hAnsi="Tahoma" w:cs="Tahoma"/>
        </w:rPr>
        <w:t>V prilogi je priložen vzorec finančnega zavarovanja za dobro izvedbo obveznosti iz okvirnega sporazuma, ki ga bo moral izbrani ponudnik (v skladu z zahtevami razpisne dokumentacije) predložiti naročniku.</w:t>
      </w:r>
      <w:r w:rsidRPr="00026AB7">
        <w:t xml:space="preserve"> </w:t>
      </w:r>
    </w:p>
    <w:p w14:paraId="59292204" w14:textId="77777777" w:rsidR="007E1A47" w:rsidRPr="00026AB7" w:rsidRDefault="007E1A47" w:rsidP="00F63D98">
      <w:pPr>
        <w:keepLines/>
        <w:widowControl w:val="0"/>
        <w:jc w:val="both"/>
        <w:rPr>
          <w:rFonts w:ascii="Tahoma" w:hAnsi="Tahoma" w:cs="Tahoma"/>
          <w:sz w:val="14"/>
        </w:rPr>
      </w:pPr>
    </w:p>
    <w:p w14:paraId="1A0AE5CC" w14:textId="7D34DEFD" w:rsidR="007E1A47" w:rsidRPr="00026AB7" w:rsidRDefault="007E1A47" w:rsidP="00F63D98">
      <w:pPr>
        <w:keepLines/>
        <w:widowControl w:val="0"/>
        <w:jc w:val="both"/>
        <w:rPr>
          <w:rFonts w:ascii="Tahoma" w:hAnsi="Tahoma" w:cs="Tahoma"/>
        </w:rPr>
      </w:pPr>
      <w:r w:rsidRPr="00026AB7">
        <w:rPr>
          <w:rFonts w:ascii="Tahoma" w:hAnsi="Tahoma" w:cs="Tahoma"/>
        </w:rPr>
        <w:t>Ponudnik s podpisom ESPD (</w:t>
      </w:r>
      <w:r w:rsidRPr="00026AB7">
        <w:rPr>
          <w:rFonts w:ascii="Tahoma" w:hAnsi="Tahoma" w:cs="Tahoma"/>
          <w:i/>
        </w:rPr>
        <w:t>v »Del VI: Sklepne izjave«</w:t>
      </w:r>
      <w:r w:rsidRPr="00026AB7">
        <w:rPr>
          <w:rFonts w:ascii="Tahoma" w:hAnsi="Tahoma" w:cs="Tahoma"/>
        </w:rPr>
        <w:t xml:space="preserve">) potrdi, da se strinja z vsebino oz. vzorcem finančnega zavarovanja, </w:t>
      </w:r>
      <w:r w:rsidRPr="00026AB7">
        <w:rPr>
          <w:rFonts w:ascii="Tahoma" w:hAnsi="Tahoma" w:cs="Tahoma"/>
          <w:u w:val="single"/>
        </w:rPr>
        <w:t>zato ga k ponudbeni dokumentaciji</w:t>
      </w:r>
      <w:r w:rsidRPr="00026AB7">
        <w:rPr>
          <w:rFonts w:ascii="Tahoma" w:hAnsi="Tahoma" w:cs="Tahoma"/>
        </w:rPr>
        <w:t xml:space="preserve"> ponudniku </w:t>
      </w:r>
      <w:r w:rsidRPr="00026AB7">
        <w:rPr>
          <w:rFonts w:ascii="Tahoma" w:hAnsi="Tahoma" w:cs="Tahoma"/>
          <w:b/>
          <w:u w:val="single"/>
        </w:rPr>
        <w:t>ni</w:t>
      </w:r>
      <w:r w:rsidRPr="00026AB7">
        <w:rPr>
          <w:rFonts w:ascii="Tahoma" w:hAnsi="Tahoma" w:cs="Tahoma"/>
          <w:u w:val="single"/>
        </w:rPr>
        <w:t xml:space="preserve"> potrebno priložiti</w:t>
      </w:r>
      <w:r w:rsidRPr="00026AB7">
        <w:rPr>
          <w:rFonts w:ascii="Tahoma" w:hAnsi="Tahoma" w:cs="Tahoma"/>
        </w:rPr>
        <w:t xml:space="preserve">. </w:t>
      </w:r>
    </w:p>
    <w:p w14:paraId="705B8BC4" w14:textId="77777777" w:rsidR="007E1A47" w:rsidRPr="00026AB7" w:rsidRDefault="007E1A47" w:rsidP="00F63D98">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60"/>
        <w:gridCol w:w="8097"/>
        <w:gridCol w:w="912"/>
        <w:gridCol w:w="540"/>
      </w:tblGrid>
      <w:tr w:rsidR="007E1A47" w:rsidRPr="00026AB7" w14:paraId="4FE92E5B" w14:textId="77777777" w:rsidTr="00430F49">
        <w:trPr>
          <w:trHeight w:val="326"/>
        </w:trPr>
        <w:tc>
          <w:tcPr>
            <w:tcW w:w="160" w:type="dxa"/>
            <w:tcBorders>
              <w:top w:val="single" w:sz="4" w:space="0" w:color="auto"/>
              <w:left w:val="single" w:sz="4" w:space="0" w:color="auto"/>
              <w:bottom w:val="single" w:sz="4" w:space="0" w:color="auto"/>
              <w:right w:val="nil"/>
            </w:tcBorders>
            <w:vAlign w:val="center"/>
          </w:tcPr>
          <w:p w14:paraId="49B5AC27" w14:textId="77777777" w:rsidR="007E1A47" w:rsidRPr="00026AB7" w:rsidRDefault="007E1A47" w:rsidP="00F63D98">
            <w:pPr>
              <w:keepLines/>
              <w:widowControl w:val="0"/>
              <w:jc w:val="right"/>
              <w:rPr>
                <w:rFonts w:ascii="Tahoma" w:hAnsi="Tahoma" w:cs="Tahoma"/>
              </w:rPr>
            </w:pPr>
            <w:r w:rsidRPr="00026AB7">
              <w:br w:type="page"/>
            </w:r>
            <w:r w:rsidRPr="00026AB7">
              <w:rPr>
                <w:rFonts w:ascii="Tahoma" w:hAnsi="Tahoma" w:cs="Tahoma"/>
                <w:b/>
              </w:rPr>
              <w:br w:type="page"/>
            </w:r>
          </w:p>
        </w:tc>
        <w:tc>
          <w:tcPr>
            <w:tcW w:w="8097" w:type="dxa"/>
            <w:tcBorders>
              <w:top w:val="single" w:sz="4" w:space="0" w:color="auto"/>
              <w:left w:val="nil"/>
              <w:bottom w:val="single" w:sz="4" w:space="0" w:color="auto"/>
              <w:right w:val="single" w:sz="4" w:space="0" w:color="808080"/>
            </w:tcBorders>
            <w:vAlign w:val="center"/>
            <w:hideMark/>
          </w:tcPr>
          <w:p w14:paraId="599A20F8" w14:textId="2E1570D0" w:rsidR="007E1A47" w:rsidRPr="00026AB7" w:rsidRDefault="007E1A47" w:rsidP="00F63D98">
            <w:pPr>
              <w:keepLines/>
              <w:widowControl w:val="0"/>
              <w:ind w:right="-169"/>
              <w:rPr>
                <w:rFonts w:ascii="Tahoma" w:hAnsi="Tahoma" w:cs="Tahoma"/>
              </w:rPr>
            </w:pPr>
            <w:r w:rsidRPr="00026AB7">
              <w:rPr>
                <w:rFonts w:ascii="Tahoma" w:hAnsi="Tahoma" w:cs="Tahoma"/>
              </w:rPr>
              <w:t>KADROVSKA SPOSOBNOST - POOBLAŠČENEC ZA RAVNANJE Z NEVARNIMI KEMIKALIJAMI</w:t>
            </w:r>
          </w:p>
        </w:tc>
        <w:tc>
          <w:tcPr>
            <w:tcW w:w="912" w:type="dxa"/>
            <w:tcBorders>
              <w:top w:val="single" w:sz="4" w:space="0" w:color="auto"/>
              <w:left w:val="single" w:sz="4" w:space="0" w:color="808080"/>
              <w:bottom w:val="single" w:sz="4" w:space="0" w:color="auto"/>
              <w:right w:val="nil"/>
            </w:tcBorders>
            <w:vAlign w:val="center"/>
            <w:hideMark/>
          </w:tcPr>
          <w:p w14:paraId="08EFAAE8" w14:textId="77777777" w:rsidR="007E1A47" w:rsidRPr="00026AB7" w:rsidRDefault="007E1A47" w:rsidP="00F63D98">
            <w:pPr>
              <w:keepLines/>
              <w:widowControl w:val="0"/>
              <w:jc w:val="right"/>
              <w:rPr>
                <w:rFonts w:ascii="Tahoma" w:hAnsi="Tahoma" w:cs="Tahoma"/>
                <w:b/>
              </w:rPr>
            </w:pPr>
            <w:r w:rsidRPr="00026AB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vAlign w:val="center"/>
            <w:hideMark/>
          </w:tcPr>
          <w:p w14:paraId="6D7C2D77" w14:textId="3B670BCE" w:rsidR="007E1A47" w:rsidRPr="00026AB7" w:rsidRDefault="007E1A47" w:rsidP="00F63D98">
            <w:pPr>
              <w:keepLines/>
              <w:widowControl w:val="0"/>
              <w:rPr>
                <w:rFonts w:ascii="Tahoma" w:hAnsi="Tahoma" w:cs="Tahoma"/>
                <w:b/>
                <w:i/>
              </w:rPr>
            </w:pPr>
            <w:r w:rsidRPr="00026AB7">
              <w:rPr>
                <w:rFonts w:ascii="Tahoma" w:hAnsi="Tahoma" w:cs="Tahoma"/>
                <w:b/>
                <w:i/>
              </w:rPr>
              <w:t>11</w:t>
            </w:r>
          </w:p>
        </w:tc>
      </w:tr>
    </w:tbl>
    <w:p w14:paraId="3FA44A47" w14:textId="77777777" w:rsidR="007E1A47" w:rsidRPr="00026AB7" w:rsidRDefault="007E1A47" w:rsidP="00F63D98">
      <w:pPr>
        <w:keepLines/>
        <w:widowControl w:val="0"/>
        <w:jc w:val="both"/>
        <w:rPr>
          <w:rFonts w:ascii="Tahoma" w:hAnsi="Tahoma" w:cs="Tahoma"/>
          <w:sz w:val="16"/>
        </w:rPr>
      </w:pPr>
    </w:p>
    <w:p w14:paraId="65861DDE" w14:textId="77777777" w:rsidR="00056374" w:rsidRPr="00026AB7" w:rsidRDefault="005215DF" w:rsidP="00F63D98">
      <w:pPr>
        <w:keepLines/>
        <w:widowControl w:val="0"/>
        <w:tabs>
          <w:tab w:val="left" w:pos="567"/>
          <w:tab w:val="num" w:pos="851"/>
          <w:tab w:val="left" w:pos="993"/>
        </w:tabs>
        <w:jc w:val="both"/>
        <w:rPr>
          <w:rFonts w:ascii="Tahoma" w:hAnsi="Tahoma" w:cs="Tahoma"/>
        </w:rPr>
      </w:pPr>
      <w:r w:rsidRPr="00026AB7">
        <w:rPr>
          <w:rFonts w:ascii="Tahoma" w:hAnsi="Tahoma" w:cs="Tahoma"/>
        </w:rPr>
        <w:t xml:space="preserve">Ponudnik mora izpolniti obrazec, podpisati (žigosati) </w:t>
      </w:r>
      <w:r w:rsidRPr="00026AB7">
        <w:rPr>
          <w:rFonts w:ascii="Tahoma" w:hAnsi="Tahoma" w:cs="Tahoma"/>
          <w:b/>
          <w:u w:val="single"/>
        </w:rPr>
        <w:t>in</w:t>
      </w:r>
      <w:r w:rsidRPr="00026AB7">
        <w:rPr>
          <w:rFonts w:ascii="Tahoma" w:hAnsi="Tahoma" w:cs="Tahoma"/>
        </w:rPr>
        <w:t xml:space="preserve"> (v skladu z zahtevami razpisne dokumentacije) priložiti tudi fotokopijo potrdila za pooblaščenca za ravnanje z nevarnimi kemikalijami</w:t>
      </w:r>
      <w:r w:rsidR="007E1A47" w:rsidRPr="00026AB7">
        <w:rPr>
          <w:rFonts w:ascii="Tahoma" w:hAnsi="Tahoma" w:cs="Tahoma"/>
        </w:rPr>
        <w:t xml:space="preserve">. </w:t>
      </w:r>
    </w:p>
    <w:p w14:paraId="0BB646D0" w14:textId="77777777" w:rsidR="00056374" w:rsidRPr="00026AB7" w:rsidRDefault="00056374" w:rsidP="00F63D98">
      <w:pPr>
        <w:keepLines/>
        <w:widowControl w:val="0"/>
        <w:tabs>
          <w:tab w:val="left" w:pos="567"/>
          <w:tab w:val="num" w:pos="851"/>
          <w:tab w:val="left" w:pos="993"/>
        </w:tabs>
        <w:jc w:val="both"/>
        <w:rPr>
          <w:rFonts w:ascii="Tahoma" w:hAnsi="Tahoma" w:cs="Tahoma"/>
          <w:sz w:val="16"/>
        </w:rPr>
      </w:pPr>
    </w:p>
    <w:p w14:paraId="27F1839F" w14:textId="77777777" w:rsidR="00827E06" w:rsidRPr="00026AB7" w:rsidRDefault="00056374" w:rsidP="00F63D98">
      <w:pPr>
        <w:keepLines/>
        <w:widowControl w:val="0"/>
        <w:tabs>
          <w:tab w:val="left" w:pos="567"/>
          <w:tab w:val="num" w:pos="851"/>
          <w:tab w:val="left" w:pos="993"/>
        </w:tabs>
        <w:jc w:val="both"/>
        <w:rPr>
          <w:rFonts w:ascii="Tahoma" w:hAnsi="Tahoma" w:cs="Tahoma"/>
        </w:rPr>
      </w:pPr>
      <w:r w:rsidRPr="00026AB7">
        <w:rPr>
          <w:rFonts w:ascii="Tahoma" w:hAnsi="Tahoma" w:cs="Tahoma"/>
        </w:rPr>
        <w:t xml:space="preserve">Ponudnik mora (v skladu z zahtevami razpisne dokumentacije) k prilogi priložiti </w:t>
      </w:r>
      <w:r w:rsidRPr="00026AB7">
        <w:rPr>
          <w:rFonts w:ascii="Tahoma" w:hAnsi="Tahoma" w:cs="Tahoma"/>
          <w:u w:val="single"/>
        </w:rPr>
        <w:t>fotokopijo veljavnega dovoljenja za opravljanje dejavnosti prometa z nevarnimi kemikalijami</w:t>
      </w:r>
      <w:r w:rsidRPr="00026AB7">
        <w:rPr>
          <w:rFonts w:ascii="Tahoma" w:hAnsi="Tahoma" w:cs="Tahoma"/>
        </w:rPr>
        <w:t>, ki ga izdaja Urad Republike Slovenije za kemikalije oz. v skladu s predpisi države članice, v kateri je registrirana dejavnost o vpisu v register poklicev ali trgovski register</w:t>
      </w:r>
      <w:r w:rsidR="00827E06" w:rsidRPr="00026AB7">
        <w:rPr>
          <w:rFonts w:ascii="Tahoma" w:hAnsi="Tahoma" w:cs="Tahoma"/>
        </w:rPr>
        <w:t xml:space="preserve">. </w:t>
      </w:r>
    </w:p>
    <w:p w14:paraId="0E3BE571" w14:textId="77777777" w:rsidR="00827E06" w:rsidRPr="00026AB7" w:rsidRDefault="00827E06" w:rsidP="00F63D98">
      <w:pPr>
        <w:keepLines/>
        <w:widowControl w:val="0"/>
        <w:tabs>
          <w:tab w:val="left" w:pos="567"/>
          <w:tab w:val="num" w:pos="851"/>
          <w:tab w:val="left" w:pos="993"/>
        </w:tabs>
        <w:jc w:val="both"/>
        <w:rPr>
          <w:rFonts w:ascii="Tahoma" w:hAnsi="Tahoma" w:cs="Tahoma"/>
        </w:rPr>
      </w:pPr>
    </w:p>
    <w:p w14:paraId="1CC24AE1" w14:textId="6C029EEF" w:rsidR="007E1A47" w:rsidRPr="00026AB7" w:rsidRDefault="007E1A47" w:rsidP="00F63D98">
      <w:pPr>
        <w:keepLines/>
        <w:widowControl w:val="0"/>
        <w:tabs>
          <w:tab w:val="left" w:pos="567"/>
          <w:tab w:val="num" w:pos="851"/>
          <w:tab w:val="left" w:pos="993"/>
        </w:tabs>
        <w:jc w:val="both"/>
        <w:rPr>
          <w:rFonts w:ascii="Tahoma" w:hAnsi="Tahoma" w:cs="Tahoma"/>
        </w:rPr>
      </w:pPr>
      <w:r w:rsidRPr="00026AB7">
        <w:rPr>
          <w:rFonts w:ascii="Tahoma" w:hAnsi="Tahoma" w:cs="Tahoma"/>
        </w:rPr>
        <w:t>Dokument</w:t>
      </w:r>
      <w:r w:rsidR="005215DF" w:rsidRPr="00026AB7">
        <w:rPr>
          <w:rFonts w:ascii="Tahoma" w:hAnsi="Tahoma" w:cs="Tahoma"/>
        </w:rPr>
        <w:t>e</w:t>
      </w:r>
      <w:r w:rsidRPr="00026AB7">
        <w:rPr>
          <w:rFonts w:ascii="Tahoma" w:hAnsi="Tahoma" w:cs="Tahoma"/>
        </w:rPr>
        <w:t xml:space="preserve"> je potrebno naložiti v </w:t>
      </w:r>
      <w:r w:rsidR="007E73A3" w:rsidRPr="00026AB7">
        <w:rPr>
          <w:rFonts w:ascii="Tahoma" w:hAnsi="Tahoma" w:cs="Tahoma"/>
          <w:b/>
          <w:sz w:val="18"/>
        </w:rPr>
        <w:t>Razdelek »DOKUMENTI«, del »Ostale priloge«</w:t>
      </w:r>
      <w:r w:rsidRPr="00026AB7">
        <w:rPr>
          <w:rFonts w:ascii="Tahoma" w:hAnsi="Tahoma" w:cs="Tahoma"/>
        </w:rPr>
        <w:t>.</w:t>
      </w:r>
    </w:p>
    <w:p w14:paraId="64BF5F58" w14:textId="77777777" w:rsidR="007E1A47" w:rsidRPr="00026AB7" w:rsidRDefault="007E1A47" w:rsidP="00F63D98">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7E1A47" w:rsidRPr="00026AB7" w14:paraId="52656AD0" w14:textId="77777777" w:rsidTr="0037044D">
        <w:tc>
          <w:tcPr>
            <w:tcW w:w="600" w:type="dxa"/>
            <w:tcBorders>
              <w:top w:val="single" w:sz="4" w:space="0" w:color="auto"/>
              <w:left w:val="single" w:sz="4" w:space="0" w:color="auto"/>
              <w:bottom w:val="single" w:sz="4" w:space="0" w:color="auto"/>
              <w:right w:val="nil"/>
            </w:tcBorders>
          </w:tcPr>
          <w:p w14:paraId="543E4328" w14:textId="77777777" w:rsidR="007E1A47" w:rsidRPr="00026AB7" w:rsidRDefault="007E1A47" w:rsidP="00F63D98">
            <w:pPr>
              <w:keepLines/>
              <w:widowControl w:val="0"/>
              <w:jc w:val="right"/>
              <w:rPr>
                <w:rFonts w:ascii="Tahoma" w:hAnsi="Tahoma" w:cs="Tahoma"/>
              </w:rPr>
            </w:pPr>
            <w:r w:rsidRPr="00026AB7">
              <w:br w:type="page"/>
            </w:r>
            <w:r w:rsidRPr="00026AB7">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73A34AF1" w14:textId="77777777" w:rsidR="007E1A47" w:rsidRPr="00026AB7" w:rsidRDefault="007E1A47" w:rsidP="00F63D98">
            <w:pPr>
              <w:keepLines/>
              <w:widowControl w:val="0"/>
              <w:rPr>
                <w:rFonts w:ascii="Tahoma" w:hAnsi="Tahoma" w:cs="Tahoma"/>
              </w:rPr>
            </w:pPr>
            <w:r w:rsidRPr="00026AB7">
              <w:rPr>
                <w:rFonts w:ascii="Tahoma" w:hAnsi="Tahoma" w:cs="Tahoma"/>
              </w:rPr>
              <w:t>ZAGOTAVLJANJE VARNOSTI IN ZDRAVJA PRI DELU</w:t>
            </w:r>
          </w:p>
        </w:tc>
        <w:tc>
          <w:tcPr>
            <w:tcW w:w="912" w:type="dxa"/>
            <w:tcBorders>
              <w:top w:val="single" w:sz="4" w:space="0" w:color="auto"/>
              <w:left w:val="single" w:sz="4" w:space="0" w:color="808080"/>
              <w:bottom w:val="single" w:sz="4" w:space="0" w:color="auto"/>
              <w:right w:val="nil"/>
            </w:tcBorders>
            <w:hideMark/>
          </w:tcPr>
          <w:p w14:paraId="5A7EF197" w14:textId="77777777" w:rsidR="007E1A47" w:rsidRPr="00026AB7" w:rsidRDefault="007E1A47" w:rsidP="00F63D98">
            <w:pPr>
              <w:keepLines/>
              <w:widowControl w:val="0"/>
              <w:jc w:val="right"/>
              <w:rPr>
                <w:rFonts w:ascii="Tahoma" w:hAnsi="Tahoma" w:cs="Tahoma"/>
                <w:b/>
              </w:rPr>
            </w:pPr>
            <w:r w:rsidRPr="00026AB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53071960" w14:textId="77777777" w:rsidR="007E1A47" w:rsidRPr="00026AB7" w:rsidRDefault="007E1A47" w:rsidP="00F63D98">
            <w:pPr>
              <w:keepLines/>
              <w:widowControl w:val="0"/>
              <w:rPr>
                <w:rFonts w:ascii="Tahoma" w:hAnsi="Tahoma" w:cs="Tahoma"/>
                <w:b/>
                <w:i/>
              </w:rPr>
            </w:pPr>
            <w:r w:rsidRPr="00026AB7">
              <w:rPr>
                <w:rFonts w:ascii="Tahoma" w:hAnsi="Tahoma" w:cs="Tahoma"/>
                <w:b/>
                <w:i/>
              </w:rPr>
              <w:t>12</w:t>
            </w:r>
          </w:p>
        </w:tc>
      </w:tr>
    </w:tbl>
    <w:p w14:paraId="17BF9FD5" w14:textId="77777777" w:rsidR="007E1A47" w:rsidRPr="00026AB7" w:rsidRDefault="007E1A47" w:rsidP="00F63D98">
      <w:pPr>
        <w:keepLines/>
        <w:widowControl w:val="0"/>
        <w:jc w:val="both"/>
        <w:rPr>
          <w:rFonts w:ascii="Tahoma" w:hAnsi="Tahoma" w:cs="Tahoma"/>
          <w:sz w:val="16"/>
        </w:rPr>
      </w:pPr>
    </w:p>
    <w:p w14:paraId="2D6361EE" w14:textId="5986B916" w:rsidR="007E1A47" w:rsidRPr="00026AB7" w:rsidRDefault="007E1A47" w:rsidP="00F63D98">
      <w:pPr>
        <w:keepLines/>
        <w:widowControl w:val="0"/>
        <w:tabs>
          <w:tab w:val="left" w:pos="567"/>
          <w:tab w:val="num" w:pos="851"/>
          <w:tab w:val="left" w:pos="993"/>
        </w:tabs>
        <w:jc w:val="both"/>
        <w:rPr>
          <w:rFonts w:ascii="Tahoma" w:hAnsi="Tahoma" w:cs="Tahoma"/>
        </w:rPr>
      </w:pPr>
      <w:r w:rsidRPr="00026AB7">
        <w:rPr>
          <w:rFonts w:ascii="Tahoma" w:hAnsi="Tahoma" w:cs="Tahoma"/>
        </w:rPr>
        <w:t xml:space="preserve">Ponudnik mora obrazec izjave izpolniti in podpisati (in žigosati) ter priložiti v ponudbi. Obrazec je potrebno naložiti v </w:t>
      </w:r>
      <w:r w:rsidR="007E73A3" w:rsidRPr="00026AB7">
        <w:rPr>
          <w:rFonts w:ascii="Tahoma" w:hAnsi="Tahoma" w:cs="Tahoma"/>
          <w:b/>
          <w:sz w:val="18"/>
        </w:rPr>
        <w:t>Razdelek »DOKUMENTI«, del »Ostale priloge«</w:t>
      </w:r>
      <w:r w:rsidRPr="00026AB7">
        <w:rPr>
          <w:rFonts w:ascii="Tahoma" w:hAnsi="Tahoma" w:cs="Tahoma"/>
        </w:rPr>
        <w:t>.</w:t>
      </w:r>
    </w:p>
    <w:p w14:paraId="1342733C" w14:textId="77777777" w:rsidR="0077389B" w:rsidRPr="00026AB7" w:rsidRDefault="0077389B" w:rsidP="00F63D98">
      <w:pPr>
        <w:keepLines/>
        <w:widowControl w:val="0"/>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7389B" w:rsidRPr="00026AB7" w14:paraId="1F8BB80E" w14:textId="77777777" w:rsidTr="0037044D">
        <w:tc>
          <w:tcPr>
            <w:tcW w:w="212" w:type="dxa"/>
            <w:tcBorders>
              <w:top w:val="single" w:sz="4" w:space="0" w:color="auto"/>
              <w:bottom w:val="single" w:sz="4" w:space="0" w:color="auto"/>
              <w:right w:val="nil"/>
            </w:tcBorders>
          </w:tcPr>
          <w:p w14:paraId="60859F2A" w14:textId="77777777" w:rsidR="0077389B" w:rsidRPr="00026AB7" w:rsidRDefault="0077389B" w:rsidP="00F63D98">
            <w:pPr>
              <w:keepLines/>
              <w:widowControl w:val="0"/>
              <w:jc w:val="right"/>
              <w:rPr>
                <w:rFonts w:ascii="Tahoma" w:hAnsi="Tahoma" w:cs="Tahoma"/>
              </w:rPr>
            </w:pPr>
            <w:r w:rsidRPr="00026AB7">
              <w:rPr>
                <w:rFonts w:ascii="Tahoma" w:hAnsi="Tahoma" w:cs="Tahoma"/>
              </w:rPr>
              <w:t xml:space="preserve">      </w:t>
            </w:r>
          </w:p>
        </w:tc>
        <w:tc>
          <w:tcPr>
            <w:tcW w:w="8040" w:type="dxa"/>
            <w:tcBorders>
              <w:top w:val="single" w:sz="4" w:space="0" w:color="auto"/>
              <w:left w:val="nil"/>
              <w:bottom w:val="single" w:sz="4" w:space="0" w:color="auto"/>
            </w:tcBorders>
          </w:tcPr>
          <w:p w14:paraId="013805D9" w14:textId="77777777" w:rsidR="0077389B" w:rsidRPr="00026AB7" w:rsidRDefault="0077389B" w:rsidP="00F63D98">
            <w:pPr>
              <w:keepLines/>
              <w:widowControl w:val="0"/>
              <w:rPr>
                <w:rFonts w:ascii="Tahoma" w:hAnsi="Tahoma" w:cs="Tahoma"/>
              </w:rPr>
            </w:pPr>
            <w:r w:rsidRPr="00026AB7">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5D450569" w14:textId="77777777" w:rsidR="0077389B" w:rsidRPr="00026AB7" w:rsidRDefault="0077389B" w:rsidP="00F63D98">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tcBorders>
          </w:tcPr>
          <w:p w14:paraId="3BED7419" w14:textId="41863193" w:rsidR="0077389B" w:rsidRPr="00026AB7" w:rsidRDefault="0077389B" w:rsidP="00F63D98">
            <w:pPr>
              <w:keepLines/>
              <w:widowControl w:val="0"/>
              <w:rPr>
                <w:rFonts w:ascii="Tahoma" w:hAnsi="Tahoma" w:cs="Tahoma"/>
                <w:b/>
                <w:i/>
              </w:rPr>
            </w:pPr>
            <w:r w:rsidRPr="00026AB7">
              <w:rPr>
                <w:rFonts w:ascii="Tahoma" w:hAnsi="Tahoma" w:cs="Tahoma"/>
                <w:b/>
                <w:i/>
              </w:rPr>
              <w:t>1</w:t>
            </w:r>
            <w:r w:rsidR="000F16C8" w:rsidRPr="00026AB7">
              <w:rPr>
                <w:rFonts w:ascii="Tahoma" w:hAnsi="Tahoma" w:cs="Tahoma"/>
                <w:b/>
                <w:i/>
              </w:rPr>
              <w:t>3</w:t>
            </w:r>
          </w:p>
        </w:tc>
      </w:tr>
    </w:tbl>
    <w:p w14:paraId="4E20A3D0" w14:textId="77777777" w:rsidR="0077389B" w:rsidRPr="00026AB7" w:rsidRDefault="0077389B" w:rsidP="00F63D98">
      <w:pPr>
        <w:keepLines/>
        <w:widowControl w:val="0"/>
        <w:jc w:val="both"/>
        <w:rPr>
          <w:rFonts w:ascii="Tahoma" w:hAnsi="Tahoma" w:cs="Tahoma"/>
          <w:sz w:val="16"/>
        </w:rPr>
      </w:pPr>
    </w:p>
    <w:p w14:paraId="55393B47" w14:textId="77777777" w:rsidR="0077389B" w:rsidRPr="00026AB7" w:rsidRDefault="0077389B" w:rsidP="00F63D98">
      <w:pPr>
        <w:keepLines/>
        <w:widowControl w:val="0"/>
        <w:jc w:val="both"/>
        <w:rPr>
          <w:rFonts w:ascii="Tahoma" w:hAnsi="Tahoma" w:cs="Tahoma"/>
        </w:rPr>
      </w:pPr>
      <w:r w:rsidRPr="00026AB7">
        <w:rPr>
          <w:rFonts w:ascii="Tahoma" w:hAnsi="Tahoma" w:cs="Tahoma"/>
        </w:rPr>
        <w:t xml:space="preserve">Ponudnik </w:t>
      </w:r>
      <w:r w:rsidRPr="00026AB7">
        <w:rPr>
          <w:rFonts w:ascii="Tahoma" w:hAnsi="Tahoma" w:cs="Tahoma"/>
          <w:b/>
        </w:rPr>
        <w:t>mora</w:t>
      </w:r>
      <w:r w:rsidRPr="00026AB7">
        <w:rPr>
          <w:rFonts w:ascii="Tahoma" w:hAnsi="Tahoma" w:cs="Tahoma"/>
        </w:rPr>
        <w:t xml:space="preserve"> </w:t>
      </w:r>
      <w:r w:rsidRPr="00026AB7">
        <w:rPr>
          <w:rFonts w:ascii="Tahoma" w:hAnsi="Tahoma" w:cs="Tahoma"/>
          <w:u w:val="single"/>
        </w:rPr>
        <w:t>originalno</w:t>
      </w:r>
      <w:r w:rsidRPr="00026AB7">
        <w:rPr>
          <w:rFonts w:ascii="Tahoma" w:hAnsi="Tahoma" w:cs="Tahoma"/>
        </w:rPr>
        <w:t xml:space="preserve"> finančno zavarovanje za resnost ponudbe priložiti naročniku </w:t>
      </w:r>
      <w:r w:rsidRPr="00026AB7">
        <w:rPr>
          <w:rFonts w:ascii="Tahoma" w:hAnsi="Tahoma" w:cs="Tahoma"/>
          <w:b/>
          <w:sz w:val="18"/>
        </w:rPr>
        <w:t xml:space="preserve">(ločeno po pošti/osebno in </w:t>
      </w:r>
      <w:r w:rsidRPr="00026AB7">
        <w:rPr>
          <w:rFonts w:ascii="Tahoma" w:hAnsi="Tahoma" w:cs="Tahoma"/>
          <w:b/>
          <w:sz w:val="18"/>
          <w:u w:val="single"/>
        </w:rPr>
        <w:t>ne</w:t>
      </w:r>
      <w:r w:rsidRPr="00026AB7">
        <w:rPr>
          <w:rFonts w:ascii="Tahoma" w:hAnsi="Tahoma" w:cs="Tahoma"/>
          <w:b/>
          <w:sz w:val="18"/>
        </w:rPr>
        <w:t xml:space="preserve"> preko sistema e-JN)</w:t>
      </w:r>
      <w:r w:rsidRPr="00026AB7">
        <w:rPr>
          <w:rFonts w:ascii="Tahoma" w:hAnsi="Tahoma" w:cs="Tahoma"/>
        </w:rPr>
        <w:t xml:space="preserve"> do roka za oddajo ponudbe </w:t>
      </w:r>
      <w:r w:rsidRPr="00026AB7">
        <w:rPr>
          <w:rFonts w:ascii="Tahoma" w:hAnsi="Tahoma" w:cs="Tahoma"/>
          <w:b/>
        </w:rPr>
        <w:t>!!!!</w:t>
      </w:r>
      <w:r w:rsidRPr="00026AB7">
        <w:rPr>
          <w:rFonts w:ascii="Tahoma" w:hAnsi="Tahoma" w:cs="Tahoma"/>
        </w:rPr>
        <w:t xml:space="preserve"> Ponudnik mora obrazec za finančno zavarovanje za resnost ponudbe nalepiti na kuverto.</w:t>
      </w:r>
    </w:p>
    <w:p w14:paraId="3C471BAE" w14:textId="2ACCF0E6" w:rsidR="009F1A1C" w:rsidRPr="00026AB7" w:rsidRDefault="009F1A1C" w:rsidP="00F63D98">
      <w:pPr>
        <w:keepLines/>
        <w:widowControl w:val="0"/>
      </w:pPr>
      <w:r w:rsidRPr="00026AB7">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026AB7" w14:paraId="314C8678" w14:textId="77777777" w:rsidTr="004B02C3">
        <w:tc>
          <w:tcPr>
            <w:tcW w:w="642" w:type="dxa"/>
            <w:tcBorders>
              <w:right w:val="nil"/>
            </w:tcBorders>
          </w:tcPr>
          <w:p w14:paraId="71EEB784" w14:textId="3E2C15A4" w:rsidR="00832A7F" w:rsidRPr="00026AB7" w:rsidRDefault="00832A7F" w:rsidP="00F63D98">
            <w:pPr>
              <w:keepLines/>
              <w:widowControl w:val="0"/>
              <w:jc w:val="both"/>
              <w:rPr>
                <w:rFonts w:ascii="Tahoma" w:hAnsi="Tahoma" w:cs="Tahoma"/>
              </w:rPr>
            </w:pPr>
            <w:r w:rsidRPr="00026AB7">
              <w:br w:type="page"/>
            </w:r>
          </w:p>
        </w:tc>
        <w:tc>
          <w:tcPr>
            <w:tcW w:w="7655" w:type="dxa"/>
            <w:tcBorders>
              <w:left w:val="nil"/>
            </w:tcBorders>
            <w:vAlign w:val="bottom"/>
          </w:tcPr>
          <w:p w14:paraId="6E032615" w14:textId="77777777" w:rsidR="00832A7F" w:rsidRPr="00026AB7" w:rsidRDefault="00832A7F" w:rsidP="00F63D98">
            <w:pPr>
              <w:keepLines/>
              <w:widowControl w:val="0"/>
              <w:jc w:val="both"/>
              <w:rPr>
                <w:rFonts w:ascii="Tahoma" w:hAnsi="Tahoma" w:cs="Tahoma"/>
              </w:rPr>
            </w:pPr>
            <w:r w:rsidRPr="00026AB7">
              <w:rPr>
                <w:rFonts w:ascii="Tahoma" w:hAnsi="Tahoma" w:cs="Tahoma"/>
              </w:rPr>
              <w:t xml:space="preserve">PODATKI O PONUDNIKU </w:t>
            </w:r>
          </w:p>
        </w:tc>
        <w:tc>
          <w:tcPr>
            <w:tcW w:w="850" w:type="dxa"/>
            <w:tcBorders>
              <w:right w:val="nil"/>
            </w:tcBorders>
          </w:tcPr>
          <w:p w14:paraId="09D8D976" w14:textId="77777777" w:rsidR="00832A7F" w:rsidRPr="00026AB7" w:rsidRDefault="00111DEB" w:rsidP="00F63D98">
            <w:pPr>
              <w:keepLines/>
              <w:widowControl w:val="0"/>
              <w:jc w:val="both"/>
              <w:rPr>
                <w:rFonts w:ascii="Tahoma" w:hAnsi="Tahoma" w:cs="Tahoma"/>
                <w:b/>
              </w:rPr>
            </w:pPr>
            <w:r w:rsidRPr="00026AB7">
              <w:rPr>
                <w:rFonts w:ascii="Tahoma" w:hAnsi="Tahoma" w:cs="Tahoma"/>
                <w:b/>
                <w:i/>
              </w:rPr>
              <w:t>P</w:t>
            </w:r>
            <w:r w:rsidR="00832A7F" w:rsidRPr="00026AB7">
              <w:rPr>
                <w:rFonts w:ascii="Tahoma" w:hAnsi="Tahoma" w:cs="Tahoma"/>
                <w:b/>
                <w:i/>
              </w:rPr>
              <w:t xml:space="preserve">riloga </w:t>
            </w:r>
          </w:p>
        </w:tc>
        <w:tc>
          <w:tcPr>
            <w:tcW w:w="567" w:type="dxa"/>
            <w:tcBorders>
              <w:left w:val="nil"/>
            </w:tcBorders>
          </w:tcPr>
          <w:p w14:paraId="5F1B31A6" w14:textId="77777777" w:rsidR="00832A7F" w:rsidRPr="00026AB7" w:rsidRDefault="00832A7F" w:rsidP="00F63D98">
            <w:pPr>
              <w:keepLines/>
              <w:widowControl w:val="0"/>
              <w:jc w:val="both"/>
              <w:rPr>
                <w:rFonts w:ascii="Tahoma" w:hAnsi="Tahoma" w:cs="Tahoma"/>
                <w:b/>
                <w:i/>
              </w:rPr>
            </w:pPr>
            <w:r w:rsidRPr="00026AB7">
              <w:rPr>
                <w:rFonts w:ascii="Tahoma" w:hAnsi="Tahoma" w:cs="Tahoma"/>
                <w:b/>
                <w:i/>
              </w:rPr>
              <w:t>1</w:t>
            </w:r>
          </w:p>
        </w:tc>
      </w:tr>
    </w:tbl>
    <w:p w14:paraId="37D240E9" w14:textId="24F31EC9" w:rsidR="00202E82" w:rsidRPr="00026AB7" w:rsidRDefault="00202E82" w:rsidP="00F63D98">
      <w:pPr>
        <w:keepLines/>
        <w:widowControl w:val="0"/>
        <w:jc w:val="both"/>
        <w:rPr>
          <w:rFonts w:ascii="Tahoma" w:hAnsi="Tahoma" w:cs="Tahoma"/>
          <w:sz w:val="16"/>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
        <w:gridCol w:w="3377"/>
        <w:gridCol w:w="324"/>
        <w:gridCol w:w="2250"/>
        <w:gridCol w:w="727"/>
        <w:gridCol w:w="2988"/>
        <w:gridCol w:w="50"/>
      </w:tblGrid>
      <w:tr w:rsidR="002A40D3" w:rsidRPr="00026AB7" w14:paraId="17E5E903" w14:textId="77777777" w:rsidTr="002A40D3">
        <w:trPr>
          <w:gridBefore w:val="1"/>
          <w:wBefore w:w="53"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BB3AB86" w14:textId="77777777" w:rsidR="002A40D3" w:rsidRPr="00026AB7" w:rsidRDefault="002A40D3" w:rsidP="00F63D98">
            <w:pPr>
              <w:keepLines/>
              <w:widowControl w:val="0"/>
              <w:jc w:val="center"/>
              <w:rPr>
                <w:rFonts w:ascii="Tahoma" w:hAnsi="Tahoma" w:cs="Tahoma"/>
                <w:noProof/>
                <w:sz w:val="18"/>
                <w:szCs w:val="18"/>
              </w:rPr>
            </w:pPr>
            <w:r w:rsidRPr="00026AB7">
              <w:rPr>
                <w:rFonts w:ascii="Tahoma" w:hAnsi="Tahoma" w:cs="Tahoma"/>
                <w:b/>
                <w:noProof/>
                <w:sz w:val="18"/>
                <w:szCs w:val="18"/>
              </w:rPr>
              <w:t>Javno naročilo</w:t>
            </w:r>
            <w:r w:rsidRPr="00026AB7">
              <w:rPr>
                <w:rFonts w:ascii="Tahoma" w:hAnsi="Tahoma" w:cs="Tahoma"/>
                <w:noProof/>
                <w:sz w:val="18"/>
                <w:szCs w:val="18"/>
              </w:rPr>
              <w:t xml:space="preserve">: </w:t>
            </w:r>
          </w:p>
          <w:p w14:paraId="16C82952" w14:textId="79FF1FAC" w:rsidR="002A40D3" w:rsidRPr="00026AB7" w:rsidRDefault="00D42B6A" w:rsidP="00F63D98">
            <w:pPr>
              <w:keepLines/>
              <w:widowControl w:val="0"/>
              <w:jc w:val="center"/>
              <w:rPr>
                <w:noProof/>
                <w:sz w:val="18"/>
                <w:szCs w:val="18"/>
              </w:rPr>
            </w:pPr>
            <w:r w:rsidRPr="00026AB7">
              <w:rPr>
                <w:rFonts w:ascii="Tahoma" w:hAnsi="Tahoma" w:cs="Tahoma"/>
                <w:noProof/>
                <w:sz w:val="18"/>
              </w:rPr>
              <w:t>VKS-56/22</w:t>
            </w:r>
            <w:r w:rsidR="002A40D3" w:rsidRPr="00026AB7">
              <w:rPr>
                <w:rFonts w:ascii="Tahoma" w:hAnsi="Tahoma" w:cs="Tahoma"/>
                <w:noProof/>
                <w:sz w:val="18"/>
              </w:rPr>
              <w:t xml:space="preserve"> – »Dobava kemikalij za čistilno napravo in mehansko - biološko obdelavo odpadkov v RCERO LJUBLJANA«  </w:t>
            </w:r>
          </w:p>
        </w:tc>
      </w:tr>
      <w:tr w:rsidR="002A40D3" w:rsidRPr="00026AB7" w14:paraId="3ADCA26D" w14:textId="77777777" w:rsidTr="002A40D3">
        <w:trPr>
          <w:gridBefore w:val="1"/>
          <w:wBefore w:w="53"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A28D0BC"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b/>
                <w:noProof/>
                <w:sz w:val="18"/>
                <w:szCs w:val="18"/>
              </w:rPr>
              <w:t>PODATKI O PONUDNIKU</w:t>
            </w:r>
          </w:p>
        </w:tc>
      </w:tr>
      <w:tr w:rsidR="002A40D3" w:rsidRPr="00026AB7" w14:paraId="2A218411" w14:textId="77777777" w:rsidTr="002A40D3">
        <w:trPr>
          <w:gridBefore w:val="1"/>
          <w:wBefore w:w="53"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D4FF92D"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0171B6C" w14:textId="77777777" w:rsidR="002A40D3" w:rsidRPr="00026AB7" w:rsidRDefault="002A40D3" w:rsidP="00F63D98">
            <w:pPr>
              <w:keepLines/>
              <w:widowControl w:val="0"/>
              <w:rPr>
                <w:rFonts w:ascii="Tahoma" w:hAnsi="Tahoma" w:cs="Tahoma"/>
                <w:noProof/>
                <w:sz w:val="18"/>
                <w:szCs w:val="18"/>
              </w:rPr>
            </w:pPr>
          </w:p>
          <w:p w14:paraId="5183E389" w14:textId="77777777" w:rsidR="002A40D3" w:rsidRPr="00026AB7" w:rsidRDefault="002A40D3" w:rsidP="00F63D98">
            <w:pPr>
              <w:keepLines/>
              <w:widowControl w:val="0"/>
              <w:rPr>
                <w:rFonts w:ascii="Tahoma" w:hAnsi="Tahoma" w:cs="Tahoma"/>
                <w:noProof/>
                <w:sz w:val="18"/>
                <w:szCs w:val="18"/>
              </w:rPr>
            </w:pPr>
          </w:p>
          <w:p w14:paraId="4BBCEEC9" w14:textId="77777777" w:rsidR="002A40D3" w:rsidRPr="00026AB7" w:rsidRDefault="002A40D3" w:rsidP="00F63D98">
            <w:pPr>
              <w:keepLines/>
              <w:widowControl w:val="0"/>
              <w:rPr>
                <w:rFonts w:ascii="Tahoma" w:hAnsi="Tahoma" w:cs="Tahoma"/>
                <w:noProof/>
                <w:sz w:val="18"/>
                <w:szCs w:val="18"/>
              </w:rPr>
            </w:pPr>
          </w:p>
        </w:tc>
      </w:tr>
      <w:tr w:rsidR="002A40D3" w:rsidRPr="00026AB7" w14:paraId="2A4D3434" w14:textId="77777777" w:rsidTr="002A40D3">
        <w:trPr>
          <w:gridBefore w:val="1"/>
          <w:wBefore w:w="53"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2D43AFE"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2E812AC" w14:textId="77777777" w:rsidR="002A40D3" w:rsidRPr="00026AB7" w:rsidRDefault="002A40D3" w:rsidP="00F63D98">
            <w:pPr>
              <w:keepLines/>
              <w:widowControl w:val="0"/>
              <w:rPr>
                <w:rFonts w:ascii="Tahoma" w:hAnsi="Tahoma" w:cs="Tahoma"/>
                <w:noProof/>
                <w:sz w:val="18"/>
                <w:szCs w:val="18"/>
              </w:rPr>
            </w:pPr>
          </w:p>
          <w:p w14:paraId="1C20EF48" w14:textId="77777777" w:rsidR="002A40D3" w:rsidRPr="00026AB7" w:rsidRDefault="002A40D3" w:rsidP="00F63D98">
            <w:pPr>
              <w:keepLines/>
              <w:widowControl w:val="0"/>
              <w:rPr>
                <w:rFonts w:ascii="Tahoma" w:hAnsi="Tahoma" w:cs="Tahoma"/>
                <w:noProof/>
                <w:sz w:val="18"/>
                <w:szCs w:val="18"/>
              </w:rPr>
            </w:pPr>
          </w:p>
          <w:p w14:paraId="368869BC" w14:textId="77777777" w:rsidR="002A40D3" w:rsidRPr="00026AB7" w:rsidRDefault="002A40D3" w:rsidP="00F63D98">
            <w:pPr>
              <w:keepLines/>
              <w:widowControl w:val="0"/>
              <w:rPr>
                <w:rFonts w:ascii="Tahoma" w:hAnsi="Tahoma" w:cs="Tahoma"/>
                <w:noProof/>
                <w:sz w:val="18"/>
                <w:szCs w:val="18"/>
              </w:rPr>
            </w:pPr>
          </w:p>
        </w:tc>
      </w:tr>
      <w:tr w:rsidR="002A40D3" w:rsidRPr="00026AB7" w14:paraId="159B26AB" w14:textId="77777777" w:rsidTr="002A40D3">
        <w:trPr>
          <w:gridBefore w:val="1"/>
          <w:wBefore w:w="53"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ED87FBC"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 xml:space="preserve">Matična </w:t>
            </w:r>
            <w:r w:rsidRPr="00026AB7">
              <w:rPr>
                <w:rFonts w:ascii="Tahoma" w:hAnsi="Tahoma" w:cs="Tahoma"/>
                <w:noProof/>
                <w:sz w:val="18"/>
                <w:szCs w:val="18"/>
                <w:u w:val="single"/>
              </w:rPr>
              <w:t>in</w:t>
            </w:r>
            <w:r w:rsidRPr="00026AB7">
              <w:rPr>
                <w:rFonts w:ascii="Tahoma" w:hAnsi="Tahoma" w:cs="Tahoma"/>
                <w:noProof/>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2A94F21" w14:textId="77777777" w:rsidR="002A40D3" w:rsidRPr="00026AB7" w:rsidRDefault="002A40D3" w:rsidP="00F63D98">
            <w:pPr>
              <w:keepLines/>
              <w:widowControl w:val="0"/>
              <w:rPr>
                <w:rFonts w:ascii="Tahoma" w:hAnsi="Tahoma" w:cs="Tahoma"/>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44D53F8" w14:textId="77777777" w:rsidR="002A40D3" w:rsidRPr="00026AB7" w:rsidRDefault="002A40D3" w:rsidP="00F63D98">
            <w:pPr>
              <w:keepLines/>
              <w:widowControl w:val="0"/>
              <w:rPr>
                <w:rFonts w:ascii="Tahoma" w:hAnsi="Tahoma" w:cs="Tahoma"/>
                <w:noProof/>
                <w:sz w:val="18"/>
                <w:szCs w:val="18"/>
              </w:rPr>
            </w:pPr>
          </w:p>
        </w:tc>
      </w:tr>
      <w:tr w:rsidR="002A40D3" w:rsidRPr="00026AB7" w14:paraId="152FEB39" w14:textId="77777777" w:rsidTr="002A40D3">
        <w:trPr>
          <w:gridBefore w:val="1"/>
          <w:wBefore w:w="53"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C2722DE"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4719A0F" w14:textId="77777777" w:rsidR="002A40D3" w:rsidRPr="00026AB7" w:rsidRDefault="002A40D3" w:rsidP="00F63D98">
            <w:pPr>
              <w:keepLines/>
              <w:widowControl w:val="0"/>
              <w:rPr>
                <w:rFonts w:ascii="Tahoma" w:hAnsi="Tahoma" w:cs="Tahoma"/>
                <w:noProof/>
                <w:sz w:val="18"/>
                <w:szCs w:val="18"/>
              </w:rPr>
            </w:pPr>
          </w:p>
        </w:tc>
      </w:tr>
      <w:tr w:rsidR="002A40D3" w:rsidRPr="00026AB7" w14:paraId="716002C5" w14:textId="77777777" w:rsidTr="002A40D3">
        <w:trPr>
          <w:gridBefore w:val="1"/>
          <w:wBefore w:w="53"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A5F9EE7" w14:textId="77777777" w:rsidR="002A40D3" w:rsidRPr="00026AB7" w:rsidRDefault="002A40D3" w:rsidP="00F63D98">
            <w:pPr>
              <w:keepLines/>
              <w:widowControl w:val="0"/>
              <w:rPr>
                <w:noProof/>
                <w:sz w:val="18"/>
                <w:szCs w:val="18"/>
              </w:rPr>
            </w:pPr>
            <w:r w:rsidRPr="00026AB7">
              <w:rPr>
                <w:rFonts w:ascii="Tahoma" w:hAnsi="Tahoma" w:cs="Tahoma"/>
                <w:b/>
                <w:noProof/>
                <w:sz w:val="18"/>
                <w:szCs w:val="18"/>
              </w:rPr>
              <w:t>ODGOVORNA OSEBA PONUDNIKA</w:t>
            </w:r>
          </w:p>
        </w:tc>
      </w:tr>
      <w:tr w:rsidR="002A40D3" w:rsidRPr="00026AB7" w14:paraId="6B27D563" w14:textId="77777777" w:rsidTr="002A40D3">
        <w:trPr>
          <w:gridBefore w:val="1"/>
          <w:wBefore w:w="53"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B572D44"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Naziv odgovorne osebe</w:t>
            </w:r>
          </w:p>
          <w:p w14:paraId="2A703A2F"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E74E48F" w14:textId="77777777" w:rsidR="002A40D3" w:rsidRPr="00026AB7" w:rsidRDefault="002A40D3" w:rsidP="00F63D98">
            <w:pPr>
              <w:keepLines/>
              <w:widowControl w:val="0"/>
              <w:rPr>
                <w:noProof/>
                <w:sz w:val="18"/>
                <w:szCs w:val="18"/>
              </w:rPr>
            </w:pPr>
          </w:p>
          <w:p w14:paraId="5571005D" w14:textId="77777777" w:rsidR="002A40D3" w:rsidRPr="00026AB7" w:rsidRDefault="002A40D3" w:rsidP="00F63D98">
            <w:pPr>
              <w:keepLines/>
              <w:widowControl w:val="0"/>
              <w:rPr>
                <w:noProof/>
                <w:sz w:val="18"/>
                <w:szCs w:val="18"/>
              </w:rPr>
            </w:pPr>
          </w:p>
        </w:tc>
      </w:tr>
      <w:tr w:rsidR="002A40D3" w:rsidRPr="00026AB7" w14:paraId="38293B82" w14:textId="77777777" w:rsidTr="002A40D3">
        <w:trPr>
          <w:gridBefore w:val="1"/>
          <w:wBefore w:w="53"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2321C7D"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77BEC69" w14:textId="77777777" w:rsidR="002A40D3" w:rsidRPr="00026AB7" w:rsidRDefault="002A40D3" w:rsidP="00F63D98">
            <w:pPr>
              <w:keepLines/>
              <w:widowControl w:val="0"/>
              <w:rPr>
                <w:noProof/>
                <w:sz w:val="18"/>
                <w:szCs w:val="18"/>
              </w:rPr>
            </w:pPr>
          </w:p>
        </w:tc>
      </w:tr>
      <w:tr w:rsidR="002A40D3" w:rsidRPr="00026AB7" w14:paraId="33103EBC" w14:textId="77777777" w:rsidTr="002A40D3">
        <w:trPr>
          <w:gridBefore w:val="1"/>
          <w:wBefore w:w="53"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0DCA905"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 xml:space="preserve">Elektronska pošta </w:t>
            </w:r>
            <w:r w:rsidRPr="00026AB7">
              <w:rPr>
                <w:rFonts w:ascii="Tahoma" w:hAnsi="Tahoma" w:cs="Tahoma"/>
                <w:noProof/>
                <w:sz w:val="18"/>
                <w:szCs w:val="18"/>
                <w:u w:val="single"/>
              </w:rPr>
              <w:t>in</w:t>
            </w:r>
            <w:r w:rsidRPr="00026AB7">
              <w:rPr>
                <w:rFonts w:ascii="Tahoma" w:hAnsi="Tahoma" w:cs="Tahoma"/>
                <w:noProof/>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C4CE089" w14:textId="77777777" w:rsidR="002A40D3" w:rsidRPr="00026AB7" w:rsidRDefault="002A40D3" w:rsidP="00F63D98">
            <w:pPr>
              <w:keepLines/>
              <w:widowControl w:val="0"/>
              <w:rPr>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C4EB8B1" w14:textId="77777777" w:rsidR="002A40D3" w:rsidRPr="00026AB7" w:rsidRDefault="002A40D3" w:rsidP="00F63D98">
            <w:pPr>
              <w:keepLines/>
              <w:widowControl w:val="0"/>
              <w:rPr>
                <w:noProof/>
                <w:sz w:val="18"/>
                <w:szCs w:val="18"/>
              </w:rPr>
            </w:pPr>
          </w:p>
        </w:tc>
      </w:tr>
      <w:tr w:rsidR="002A40D3" w:rsidRPr="00026AB7" w14:paraId="66139B84" w14:textId="77777777" w:rsidTr="002A40D3">
        <w:trPr>
          <w:gridBefore w:val="1"/>
          <w:wBefore w:w="53"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143835F" w14:textId="77777777" w:rsidR="002A40D3" w:rsidRPr="00026AB7" w:rsidRDefault="002A40D3" w:rsidP="00F63D98">
            <w:pPr>
              <w:keepLines/>
              <w:widowControl w:val="0"/>
              <w:rPr>
                <w:noProof/>
                <w:sz w:val="18"/>
                <w:szCs w:val="18"/>
              </w:rPr>
            </w:pPr>
            <w:r w:rsidRPr="00026AB7">
              <w:rPr>
                <w:rFonts w:ascii="Tahoma" w:hAnsi="Tahoma" w:cs="Tahoma"/>
                <w:b/>
                <w:noProof/>
                <w:sz w:val="18"/>
                <w:szCs w:val="18"/>
              </w:rPr>
              <w:t>KONTAKTNA OSEBA PONUDNIKA</w:t>
            </w:r>
          </w:p>
        </w:tc>
      </w:tr>
      <w:tr w:rsidR="002A40D3" w:rsidRPr="00026AB7" w14:paraId="3C395E1A" w14:textId="77777777" w:rsidTr="002A40D3">
        <w:trPr>
          <w:gridBefore w:val="1"/>
          <w:wBefore w:w="53"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9420626"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4F2A890" w14:textId="77777777" w:rsidR="002A40D3" w:rsidRPr="00026AB7" w:rsidRDefault="002A40D3" w:rsidP="00F63D98">
            <w:pPr>
              <w:keepLines/>
              <w:widowControl w:val="0"/>
              <w:rPr>
                <w:noProof/>
                <w:sz w:val="18"/>
                <w:szCs w:val="18"/>
              </w:rPr>
            </w:pPr>
          </w:p>
        </w:tc>
      </w:tr>
      <w:tr w:rsidR="002A40D3" w:rsidRPr="00026AB7" w14:paraId="7B0F7145" w14:textId="77777777" w:rsidTr="002A40D3">
        <w:trPr>
          <w:gridBefore w:val="1"/>
          <w:wBefore w:w="53"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FDBD15A"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EFB5598" w14:textId="77777777" w:rsidR="002A40D3" w:rsidRPr="00026AB7" w:rsidRDefault="002A40D3" w:rsidP="00F63D98">
            <w:pPr>
              <w:keepLines/>
              <w:widowControl w:val="0"/>
              <w:rPr>
                <w:noProof/>
                <w:sz w:val="18"/>
                <w:szCs w:val="18"/>
              </w:rPr>
            </w:pPr>
          </w:p>
        </w:tc>
      </w:tr>
      <w:tr w:rsidR="002A40D3" w:rsidRPr="00026AB7" w14:paraId="1681E713" w14:textId="77777777" w:rsidTr="002A40D3">
        <w:trPr>
          <w:gridBefore w:val="1"/>
          <w:wBefore w:w="53"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A796818"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 xml:space="preserve">Elektronska pošta </w:t>
            </w:r>
            <w:r w:rsidRPr="00026AB7">
              <w:rPr>
                <w:rFonts w:ascii="Tahoma" w:hAnsi="Tahoma" w:cs="Tahoma"/>
                <w:noProof/>
                <w:sz w:val="18"/>
                <w:szCs w:val="18"/>
                <w:u w:val="single"/>
              </w:rPr>
              <w:t>in</w:t>
            </w:r>
            <w:r w:rsidRPr="00026AB7">
              <w:rPr>
                <w:rFonts w:ascii="Tahoma" w:hAnsi="Tahoma" w:cs="Tahoma"/>
                <w:noProof/>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E9B164B" w14:textId="77777777" w:rsidR="002A40D3" w:rsidRPr="00026AB7" w:rsidRDefault="002A40D3" w:rsidP="00F63D98">
            <w:pPr>
              <w:keepLines/>
              <w:widowControl w:val="0"/>
              <w:rPr>
                <w:noProof/>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EB31037" w14:textId="77777777" w:rsidR="002A40D3" w:rsidRPr="00026AB7" w:rsidRDefault="002A40D3" w:rsidP="00F63D98">
            <w:pPr>
              <w:keepLines/>
              <w:widowControl w:val="0"/>
              <w:rPr>
                <w:noProof/>
                <w:sz w:val="18"/>
                <w:szCs w:val="18"/>
              </w:rPr>
            </w:pPr>
          </w:p>
        </w:tc>
      </w:tr>
      <w:tr w:rsidR="002A40D3" w:rsidRPr="00026AB7" w14:paraId="2AE777DA" w14:textId="77777777" w:rsidTr="002A40D3">
        <w:trPr>
          <w:gridBefore w:val="1"/>
          <w:wBefore w:w="53"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08A7642" w14:textId="77777777" w:rsidR="002A40D3" w:rsidRPr="00026AB7" w:rsidRDefault="002A40D3" w:rsidP="00F63D98">
            <w:pPr>
              <w:keepLines/>
              <w:widowControl w:val="0"/>
              <w:rPr>
                <w:noProof/>
                <w:sz w:val="18"/>
                <w:szCs w:val="18"/>
              </w:rPr>
            </w:pPr>
            <w:r w:rsidRPr="00026AB7">
              <w:rPr>
                <w:rFonts w:ascii="Tahoma" w:hAnsi="Tahoma" w:cs="Tahoma"/>
                <w:b/>
                <w:noProof/>
                <w:sz w:val="18"/>
                <w:szCs w:val="18"/>
              </w:rPr>
              <w:t xml:space="preserve">OSTALI PODATKI </w:t>
            </w:r>
          </w:p>
        </w:tc>
      </w:tr>
      <w:tr w:rsidR="002A40D3" w:rsidRPr="00026AB7" w14:paraId="289B2D5B" w14:textId="77777777" w:rsidTr="002A40D3">
        <w:trPr>
          <w:gridBefore w:val="1"/>
          <w:wBefore w:w="53"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0CEDB0AD"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Ponudnik je MSP* (</w:t>
            </w:r>
            <w:r w:rsidRPr="00026AB7">
              <w:rPr>
                <w:rFonts w:ascii="Tahoma" w:hAnsi="Tahoma" w:cs="Tahoma"/>
                <w:noProof/>
                <w:sz w:val="18"/>
                <w:szCs w:val="18"/>
                <w:u w:val="single"/>
              </w:rPr>
              <w:t>DA/NE</w:t>
            </w:r>
            <w:r w:rsidRPr="00026AB7">
              <w:rPr>
                <w:rFonts w:ascii="Tahoma" w:hAnsi="Tahoma" w:cs="Tahoma"/>
                <w:noProof/>
                <w:sz w:val="18"/>
                <w:szCs w:val="18"/>
              </w:rPr>
              <w:t xml:space="preserve">): </w:t>
            </w:r>
            <w:r w:rsidRPr="00026AB7">
              <w:rPr>
                <w:rFonts w:ascii="Tahoma" w:hAnsi="Tahoma" w:cs="Tahoma"/>
                <w:i/>
                <w:noProof/>
                <w:sz w:val="16"/>
                <w:szCs w:val="18"/>
              </w:rPr>
              <w:t>*MSP: mikro,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59FA575" w14:textId="77777777" w:rsidR="002A40D3" w:rsidRPr="00026AB7" w:rsidRDefault="002A40D3" w:rsidP="00F63D98">
            <w:pPr>
              <w:keepLines/>
              <w:widowControl w:val="0"/>
              <w:rPr>
                <w:noProof/>
                <w:sz w:val="18"/>
                <w:szCs w:val="18"/>
              </w:rPr>
            </w:pPr>
          </w:p>
        </w:tc>
      </w:tr>
      <w:tr w:rsidR="002A40D3" w:rsidRPr="00026AB7" w14:paraId="6938AD47" w14:textId="77777777" w:rsidTr="002A40D3">
        <w:trPr>
          <w:gridBefore w:val="1"/>
          <w:wBefore w:w="53"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427CA35" w14:textId="77777777" w:rsidR="002A40D3" w:rsidRPr="00026AB7" w:rsidRDefault="002A40D3" w:rsidP="00F63D98">
            <w:pPr>
              <w:keepLines/>
              <w:widowControl w:val="0"/>
              <w:rPr>
                <w:rFonts w:ascii="Tahoma" w:hAnsi="Tahoma" w:cs="Tahoma"/>
                <w:noProof/>
                <w:sz w:val="18"/>
                <w:szCs w:val="18"/>
              </w:rPr>
            </w:pPr>
            <w:r w:rsidRPr="00026AB7">
              <w:rPr>
                <w:rFonts w:ascii="Tahoma" w:hAnsi="Tahoma" w:cs="Tahoma"/>
                <w:noProof/>
                <w:sz w:val="18"/>
                <w:szCs w:val="18"/>
              </w:rPr>
              <w:t xml:space="preserve">Predstavnik/i ponudnika, ki bo/do urejali izvajanje predmetne pogodbe/ okvirnega sporazuma </w:t>
            </w:r>
            <w:r w:rsidRPr="00026AB7">
              <w:rPr>
                <w:rFonts w:ascii="Tahoma" w:hAnsi="Tahoma" w:cs="Tahoma"/>
                <w:i/>
                <w:noProof/>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5853E66" w14:textId="77777777" w:rsidR="002A40D3" w:rsidRPr="00026AB7" w:rsidRDefault="002A40D3" w:rsidP="00F63D98">
            <w:pPr>
              <w:keepLines/>
              <w:widowControl w:val="0"/>
              <w:jc w:val="both"/>
              <w:rPr>
                <w:rFonts w:ascii="Tahoma" w:hAnsi="Tahoma" w:cs="Tahoma"/>
                <w:noProof/>
                <w:sz w:val="18"/>
                <w:szCs w:val="18"/>
              </w:rPr>
            </w:pPr>
            <w:r w:rsidRPr="00026AB7">
              <w:rPr>
                <w:rFonts w:ascii="Tahoma" w:hAnsi="Tahoma" w:cs="Tahoma"/>
                <w:noProof/>
                <w:sz w:val="18"/>
                <w:szCs w:val="18"/>
              </w:rPr>
              <w:t>Skrbnik pogodbe/okvirnega sporazuma:</w:t>
            </w:r>
          </w:p>
          <w:p w14:paraId="43B7C584" w14:textId="77777777" w:rsidR="002A40D3" w:rsidRPr="00026AB7" w:rsidRDefault="002A40D3" w:rsidP="00F63D98">
            <w:pPr>
              <w:keepLines/>
              <w:widowControl w:val="0"/>
              <w:ind w:right="-47"/>
              <w:jc w:val="both"/>
              <w:rPr>
                <w:rFonts w:ascii="Tahoma" w:hAnsi="Tahoma" w:cs="Tahoma"/>
                <w:noProof/>
                <w:sz w:val="17"/>
                <w:szCs w:val="17"/>
              </w:rPr>
            </w:pPr>
            <w:r w:rsidRPr="00026AB7">
              <w:rPr>
                <w:rFonts w:ascii="Tahoma" w:hAnsi="Tahoma" w:cs="Tahoma"/>
                <w:noProof/>
                <w:sz w:val="17"/>
                <w:szCs w:val="17"/>
              </w:rPr>
              <w:t xml:space="preserve">g./ga.________________________________; tel.: ____________________; </w:t>
            </w:r>
          </w:p>
          <w:p w14:paraId="7C213975" w14:textId="77777777" w:rsidR="002A40D3" w:rsidRPr="00026AB7" w:rsidRDefault="002A40D3" w:rsidP="00F63D98">
            <w:pPr>
              <w:keepLines/>
              <w:widowControl w:val="0"/>
              <w:jc w:val="both"/>
              <w:rPr>
                <w:rFonts w:ascii="Tahoma" w:hAnsi="Tahoma" w:cs="Tahoma"/>
                <w:noProof/>
                <w:sz w:val="17"/>
                <w:szCs w:val="17"/>
              </w:rPr>
            </w:pPr>
            <w:r w:rsidRPr="00026AB7">
              <w:rPr>
                <w:rFonts w:ascii="Tahoma" w:hAnsi="Tahoma" w:cs="Tahoma"/>
                <w:noProof/>
                <w:sz w:val="17"/>
                <w:szCs w:val="17"/>
              </w:rPr>
              <w:t>e - mail: ___________________________________.</w:t>
            </w:r>
          </w:p>
          <w:p w14:paraId="21A63BE9" w14:textId="77777777" w:rsidR="002A40D3" w:rsidRPr="00026AB7" w:rsidRDefault="002A40D3" w:rsidP="00F63D98">
            <w:pPr>
              <w:keepLines/>
              <w:widowControl w:val="0"/>
              <w:jc w:val="both"/>
              <w:rPr>
                <w:rFonts w:ascii="Tahoma" w:hAnsi="Tahoma" w:cs="Tahoma"/>
                <w:noProof/>
                <w:snapToGrid w:val="0"/>
                <w:sz w:val="16"/>
                <w:szCs w:val="18"/>
              </w:rPr>
            </w:pPr>
          </w:p>
          <w:p w14:paraId="01551D9C" w14:textId="77777777" w:rsidR="002A40D3" w:rsidRPr="00026AB7" w:rsidRDefault="002A40D3" w:rsidP="00F63D98">
            <w:pPr>
              <w:keepLines/>
              <w:widowControl w:val="0"/>
              <w:jc w:val="both"/>
              <w:rPr>
                <w:rFonts w:ascii="Tahoma" w:hAnsi="Tahoma" w:cs="Tahoma"/>
                <w:noProof/>
                <w:sz w:val="18"/>
                <w:szCs w:val="18"/>
              </w:rPr>
            </w:pPr>
            <w:r w:rsidRPr="00026AB7">
              <w:rPr>
                <w:rFonts w:ascii="Tahoma" w:hAnsi="Tahoma" w:cs="Tahoma"/>
                <w:noProof/>
                <w:sz w:val="18"/>
                <w:szCs w:val="18"/>
              </w:rPr>
              <w:t xml:space="preserve">Kontaktna oseba pogodbe/okvirnega sporazuma: </w:t>
            </w:r>
          </w:p>
          <w:p w14:paraId="395D937C" w14:textId="77777777" w:rsidR="002A40D3" w:rsidRPr="00026AB7" w:rsidRDefault="002A40D3" w:rsidP="00F63D98">
            <w:pPr>
              <w:keepLines/>
              <w:widowControl w:val="0"/>
              <w:ind w:right="-47"/>
              <w:jc w:val="both"/>
              <w:rPr>
                <w:rFonts w:ascii="Tahoma" w:hAnsi="Tahoma" w:cs="Tahoma"/>
                <w:noProof/>
                <w:sz w:val="17"/>
                <w:szCs w:val="17"/>
              </w:rPr>
            </w:pPr>
            <w:r w:rsidRPr="00026AB7">
              <w:rPr>
                <w:rFonts w:ascii="Tahoma" w:hAnsi="Tahoma" w:cs="Tahoma"/>
                <w:noProof/>
                <w:sz w:val="17"/>
                <w:szCs w:val="17"/>
              </w:rPr>
              <w:t xml:space="preserve">g./ga.________________________________; tel.: ____________________; </w:t>
            </w:r>
          </w:p>
          <w:p w14:paraId="55EFBD29" w14:textId="77777777" w:rsidR="002A40D3" w:rsidRPr="00026AB7" w:rsidRDefault="002A40D3" w:rsidP="00F63D98">
            <w:pPr>
              <w:keepLines/>
              <w:widowControl w:val="0"/>
              <w:jc w:val="both"/>
              <w:rPr>
                <w:rFonts w:ascii="Tahoma" w:hAnsi="Tahoma" w:cs="Tahoma"/>
                <w:noProof/>
                <w:sz w:val="18"/>
                <w:szCs w:val="18"/>
              </w:rPr>
            </w:pPr>
            <w:r w:rsidRPr="00026AB7">
              <w:rPr>
                <w:rFonts w:ascii="Tahoma" w:hAnsi="Tahoma" w:cs="Tahoma"/>
                <w:noProof/>
                <w:sz w:val="17"/>
                <w:szCs w:val="17"/>
              </w:rPr>
              <w:t>e - mail: ___________________________________.</w:t>
            </w:r>
          </w:p>
        </w:tc>
      </w:tr>
      <w:tr w:rsidR="002A40D3" w:rsidRPr="00026AB7" w14:paraId="5FDC88D1" w14:textId="77777777" w:rsidTr="002A4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50" w:type="dxa"/>
          <w:trHeight w:val="235"/>
          <w:jc w:val="center"/>
        </w:trPr>
        <w:tc>
          <w:tcPr>
            <w:tcW w:w="3430" w:type="dxa"/>
            <w:gridSpan w:val="2"/>
            <w:tcBorders>
              <w:bottom w:val="single" w:sz="4" w:space="0" w:color="auto"/>
            </w:tcBorders>
          </w:tcPr>
          <w:p w14:paraId="3E5C5F66" w14:textId="77777777" w:rsidR="002A40D3" w:rsidRPr="00026AB7" w:rsidRDefault="002A40D3" w:rsidP="00F63D98">
            <w:pPr>
              <w:keepLines/>
              <w:widowControl w:val="0"/>
              <w:jc w:val="both"/>
              <w:rPr>
                <w:rFonts w:ascii="Tahoma" w:hAnsi="Tahoma" w:cs="Tahoma"/>
                <w:noProof/>
                <w:snapToGrid w:val="0"/>
                <w:color w:val="000000"/>
              </w:rPr>
            </w:pPr>
          </w:p>
          <w:p w14:paraId="78C4A764" w14:textId="77777777" w:rsidR="002A40D3" w:rsidRPr="00026AB7" w:rsidRDefault="002A40D3" w:rsidP="00F63D98">
            <w:pPr>
              <w:keepLines/>
              <w:widowControl w:val="0"/>
              <w:jc w:val="both"/>
              <w:rPr>
                <w:rFonts w:ascii="Tahoma" w:hAnsi="Tahoma" w:cs="Tahoma"/>
                <w:noProof/>
                <w:snapToGrid w:val="0"/>
                <w:color w:val="000000"/>
              </w:rPr>
            </w:pPr>
          </w:p>
          <w:p w14:paraId="2B569147" w14:textId="77777777" w:rsidR="002A40D3" w:rsidRPr="00026AB7" w:rsidRDefault="002A40D3" w:rsidP="00F63D98">
            <w:pPr>
              <w:keepLines/>
              <w:widowControl w:val="0"/>
              <w:jc w:val="both"/>
              <w:rPr>
                <w:rFonts w:ascii="Tahoma" w:hAnsi="Tahoma" w:cs="Tahoma"/>
                <w:noProof/>
                <w:snapToGrid w:val="0"/>
                <w:color w:val="000000"/>
              </w:rPr>
            </w:pPr>
          </w:p>
        </w:tc>
        <w:tc>
          <w:tcPr>
            <w:tcW w:w="2574" w:type="dxa"/>
            <w:gridSpan w:val="2"/>
          </w:tcPr>
          <w:p w14:paraId="331024A4" w14:textId="77777777" w:rsidR="002A40D3" w:rsidRPr="00026AB7" w:rsidRDefault="002A40D3" w:rsidP="00F63D98">
            <w:pPr>
              <w:keepLines/>
              <w:widowControl w:val="0"/>
              <w:jc w:val="center"/>
              <w:rPr>
                <w:rFonts w:ascii="Tahoma" w:hAnsi="Tahoma" w:cs="Tahoma"/>
                <w:noProof/>
                <w:snapToGrid w:val="0"/>
                <w:color w:val="000000"/>
              </w:rPr>
            </w:pPr>
          </w:p>
        </w:tc>
        <w:tc>
          <w:tcPr>
            <w:tcW w:w="3715" w:type="dxa"/>
            <w:gridSpan w:val="2"/>
            <w:tcBorders>
              <w:bottom w:val="single" w:sz="4" w:space="0" w:color="auto"/>
            </w:tcBorders>
          </w:tcPr>
          <w:p w14:paraId="0D5A64DF" w14:textId="77777777" w:rsidR="002A40D3" w:rsidRPr="00026AB7" w:rsidRDefault="002A40D3" w:rsidP="00F63D98">
            <w:pPr>
              <w:keepLines/>
              <w:widowControl w:val="0"/>
              <w:tabs>
                <w:tab w:val="left" w:pos="567"/>
                <w:tab w:val="num" w:pos="851"/>
                <w:tab w:val="left" w:pos="993"/>
              </w:tabs>
              <w:jc w:val="both"/>
              <w:rPr>
                <w:rFonts w:ascii="Tahoma" w:hAnsi="Tahoma" w:cs="Tahoma"/>
                <w:noProof/>
                <w:snapToGrid w:val="0"/>
                <w:color w:val="000000"/>
              </w:rPr>
            </w:pPr>
          </w:p>
        </w:tc>
      </w:tr>
      <w:tr w:rsidR="002A40D3" w:rsidRPr="00026AB7" w14:paraId="12B8C5B6" w14:textId="77777777" w:rsidTr="002A40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50" w:type="dxa"/>
          <w:trHeight w:val="235"/>
          <w:jc w:val="center"/>
        </w:trPr>
        <w:tc>
          <w:tcPr>
            <w:tcW w:w="3430" w:type="dxa"/>
            <w:gridSpan w:val="2"/>
            <w:tcBorders>
              <w:top w:val="single" w:sz="4" w:space="0" w:color="auto"/>
            </w:tcBorders>
          </w:tcPr>
          <w:p w14:paraId="2A79908B" w14:textId="77777777" w:rsidR="002A40D3" w:rsidRPr="00026AB7" w:rsidRDefault="002A40D3" w:rsidP="00F63D98">
            <w:pPr>
              <w:keepLines/>
              <w:widowControl w:val="0"/>
              <w:jc w:val="center"/>
              <w:rPr>
                <w:rFonts w:ascii="Tahoma" w:hAnsi="Tahoma" w:cs="Tahoma"/>
                <w:noProof/>
                <w:snapToGrid w:val="0"/>
                <w:color w:val="000000"/>
              </w:rPr>
            </w:pPr>
            <w:r w:rsidRPr="00026AB7">
              <w:rPr>
                <w:rFonts w:ascii="Tahoma" w:hAnsi="Tahoma" w:cs="Tahoma"/>
                <w:noProof/>
                <w:snapToGrid w:val="0"/>
                <w:color w:val="000000"/>
              </w:rPr>
              <w:t>(</w:t>
            </w:r>
            <w:r w:rsidRPr="00026AB7">
              <w:rPr>
                <w:rFonts w:ascii="Tahoma" w:hAnsi="Tahoma" w:cs="Tahoma"/>
                <w:noProof/>
                <w:snapToGrid w:val="0"/>
                <w:color w:val="000000"/>
                <w:sz w:val="18"/>
              </w:rPr>
              <w:t>kraj, datum</w:t>
            </w:r>
            <w:r w:rsidRPr="00026AB7">
              <w:rPr>
                <w:rFonts w:ascii="Tahoma" w:hAnsi="Tahoma" w:cs="Tahoma"/>
                <w:noProof/>
                <w:snapToGrid w:val="0"/>
                <w:color w:val="000000"/>
              </w:rPr>
              <w:t>)</w:t>
            </w:r>
          </w:p>
        </w:tc>
        <w:tc>
          <w:tcPr>
            <w:tcW w:w="2574" w:type="dxa"/>
            <w:gridSpan w:val="2"/>
          </w:tcPr>
          <w:p w14:paraId="14AAFD70" w14:textId="77777777" w:rsidR="002A40D3" w:rsidRPr="00026AB7" w:rsidRDefault="002A40D3" w:rsidP="00F63D98">
            <w:pPr>
              <w:keepLines/>
              <w:widowControl w:val="0"/>
              <w:jc w:val="center"/>
              <w:rPr>
                <w:rFonts w:ascii="Tahoma" w:hAnsi="Tahoma" w:cs="Tahoma"/>
                <w:noProof/>
                <w:snapToGrid w:val="0"/>
                <w:color w:val="000000"/>
              </w:rPr>
            </w:pPr>
            <w:r w:rsidRPr="00026AB7">
              <w:rPr>
                <w:rFonts w:ascii="Tahoma" w:hAnsi="Tahoma" w:cs="Tahoma"/>
                <w:noProof/>
                <w:snapToGrid w:val="0"/>
                <w:color w:val="000000"/>
              </w:rPr>
              <w:t>žig</w:t>
            </w:r>
          </w:p>
        </w:tc>
        <w:tc>
          <w:tcPr>
            <w:tcW w:w="3715" w:type="dxa"/>
            <w:gridSpan w:val="2"/>
            <w:tcBorders>
              <w:top w:val="single" w:sz="4" w:space="0" w:color="auto"/>
            </w:tcBorders>
          </w:tcPr>
          <w:p w14:paraId="7EC97C76" w14:textId="77777777" w:rsidR="002A40D3" w:rsidRPr="00026AB7" w:rsidRDefault="002A40D3" w:rsidP="00F63D98">
            <w:pPr>
              <w:keepLines/>
              <w:widowControl w:val="0"/>
              <w:jc w:val="both"/>
              <w:rPr>
                <w:rFonts w:ascii="Tahoma" w:hAnsi="Tahoma" w:cs="Tahoma"/>
                <w:noProof/>
                <w:snapToGrid w:val="0"/>
                <w:color w:val="000000"/>
              </w:rPr>
            </w:pPr>
            <w:r w:rsidRPr="00026AB7">
              <w:rPr>
                <w:rFonts w:ascii="Tahoma" w:hAnsi="Tahoma" w:cs="Tahoma"/>
                <w:noProof/>
                <w:snapToGrid w:val="0"/>
                <w:color w:val="000000"/>
              </w:rPr>
              <w:t>(</w:t>
            </w:r>
            <w:r w:rsidRPr="00026AB7">
              <w:rPr>
                <w:rFonts w:ascii="Tahoma" w:hAnsi="Tahoma" w:cs="Tahoma"/>
                <w:noProof/>
                <w:snapToGrid w:val="0"/>
                <w:color w:val="000000"/>
                <w:sz w:val="18"/>
              </w:rPr>
              <w:t>Naziv in podpis odgovorne osebe ponudnika</w:t>
            </w:r>
            <w:r w:rsidRPr="00026AB7">
              <w:rPr>
                <w:rFonts w:ascii="Tahoma" w:hAnsi="Tahoma" w:cs="Tahoma"/>
                <w:noProof/>
                <w:snapToGrid w:val="0"/>
                <w:color w:val="000000"/>
              </w:rPr>
              <w:t>)</w:t>
            </w:r>
          </w:p>
        </w:tc>
      </w:tr>
    </w:tbl>
    <w:p w14:paraId="5585A0EC" w14:textId="77777777" w:rsidR="002A40D3" w:rsidRPr="00026AB7" w:rsidRDefault="002A40D3" w:rsidP="00F63D98">
      <w:pPr>
        <w:keepLines/>
        <w:widowControl w:val="0"/>
        <w:tabs>
          <w:tab w:val="left" w:pos="2835"/>
        </w:tabs>
        <w:ind w:left="284" w:hanging="284"/>
        <w:jc w:val="both"/>
        <w:rPr>
          <w:rFonts w:ascii="Tahoma" w:hAnsi="Tahoma" w:cs="Tahoma"/>
          <w:noProof/>
        </w:rPr>
      </w:pPr>
    </w:p>
    <w:p w14:paraId="027B545B" w14:textId="77777777" w:rsidR="002A40D3" w:rsidRPr="00026AB7" w:rsidRDefault="002A40D3" w:rsidP="00F63D98">
      <w:pPr>
        <w:keepLines/>
        <w:widowControl w:val="0"/>
        <w:tabs>
          <w:tab w:val="left" w:pos="567"/>
          <w:tab w:val="num" w:pos="851"/>
          <w:tab w:val="left" w:pos="993"/>
        </w:tabs>
        <w:jc w:val="both"/>
        <w:rPr>
          <w:rFonts w:ascii="Tahoma" w:hAnsi="Tahoma" w:cs="Tahoma"/>
          <w:b/>
          <w:i/>
          <w:noProof/>
          <w:sz w:val="16"/>
          <w:szCs w:val="18"/>
        </w:rPr>
      </w:pPr>
    </w:p>
    <w:p w14:paraId="505FD9A2" w14:textId="77777777" w:rsidR="002A40D3" w:rsidRPr="00026AB7" w:rsidRDefault="002A40D3" w:rsidP="00F63D98">
      <w:pPr>
        <w:keepLines/>
        <w:widowControl w:val="0"/>
        <w:tabs>
          <w:tab w:val="left" w:pos="567"/>
          <w:tab w:val="num" w:pos="851"/>
          <w:tab w:val="left" w:pos="993"/>
        </w:tabs>
        <w:jc w:val="both"/>
        <w:rPr>
          <w:rFonts w:ascii="Tahoma" w:hAnsi="Tahoma" w:cs="Tahoma"/>
          <w:b/>
          <w:i/>
          <w:noProof/>
          <w:szCs w:val="18"/>
        </w:rPr>
      </w:pPr>
    </w:p>
    <w:p w14:paraId="082D0D00" w14:textId="77777777" w:rsidR="002A40D3" w:rsidRPr="00026AB7" w:rsidRDefault="002A40D3" w:rsidP="00F63D98">
      <w:pPr>
        <w:keepLines/>
        <w:widowControl w:val="0"/>
        <w:tabs>
          <w:tab w:val="left" w:pos="567"/>
          <w:tab w:val="num" w:pos="851"/>
          <w:tab w:val="left" w:pos="993"/>
        </w:tabs>
        <w:jc w:val="both"/>
        <w:rPr>
          <w:rFonts w:ascii="Tahoma" w:hAnsi="Tahoma" w:cs="Tahoma"/>
          <w:i/>
          <w:noProof/>
          <w:sz w:val="18"/>
          <w:szCs w:val="17"/>
        </w:rPr>
      </w:pPr>
      <w:r w:rsidRPr="00026AB7">
        <w:rPr>
          <w:rFonts w:ascii="Tahoma" w:hAnsi="Tahoma" w:cs="Tahoma"/>
          <w:b/>
          <w:i/>
          <w:noProof/>
          <w:sz w:val="18"/>
          <w:szCs w:val="17"/>
        </w:rPr>
        <w:t xml:space="preserve">Navodilo: </w:t>
      </w:r>
      <w:r w:rsidRPr="00026AB7">
        <w:rPr>
          <w:rFonts w:ascii="Tahoma" w:hAnsi="Tahoma" w:cs="Tahoma"/>
          <w:i/>
          <w:noProof/>
          <w:sz w:val="18"/>
          <w:szCs w:val="17"/>
        </w:rPr>
        <w:t xml:space="preserve">V primeru, da odda več ponudnikov </w:t>
      </w:r>
      <w:r w:rsidRPr="00026AB7">
        <w:rPr>
          <w:rFonts w:ascii="Tahoma" w:hAnsi="Tahoma" w:cs="Tahoma"/>
          <w:i/>
          <w:noProof/>
          <w:sz w:val="18"/>
          <w:szCs w:val="17"/>
          <w:u w:val="single"/>
        </w:rPr>
        <w:t>skupno ponudbo</w:t>
      </w:r>
      <w:r w:rsidRPr="00026AB7">
        <w:rPr>
          <w:rFonts w:ascii="Tahoma" w:hAnsi="Tahoma" w:cs="Tahoma"/>
          <w:i/>
          <w:noProof/>
          <w:sz w:val="18"/>
          <w:szCs w:val="17"/>
        </w:rPr>
        <w:t xml:space="preserve">, morajo razmnožen obrazec priloge 1 izpolniti vsi ponudniki – partnerji. V primeru </w:t>
      </w:r>
      <w:r w:rsidRPr="00026AB7">
        <w:rPr>
          <w:rFonts w:ascii="Tahoma" w:hAnsi="Tahoma" w:cs="Tahoma"/>
          <w:i/>
          <w:noProof/>
          <w:sz w:val="18"/>
          <w:szCs w:val="17"/>
          <w:u w:val="single"/>
        </w:rPr>
        <w:t>skupne ponudbe</w:t>
      </w:r>
      <w:r w:rsidRPr="00026AB7">
        <w:rPr>
          <w:rFonts w:ascii="Tahoma" w:hAnsi="Tahoma" w:cs="Tahoma"/>
          <w:i/>
          <w:noProof/>
          <w:sz w:val="18"/>
          <w:szCs w:val="17"/>
        </w:rPr>
        <w:t xml:space="preserve"> se k prilogi 1 priloži </w:t>
      </w:r>
      <w:r w:rsidRPr="00026AB7">
        <w:rPr>
          <w:rFonts w:ascii="Tahoma" w:hAnsi="Tahoma" w:cs="Tahoma"/>
          <w:i/>
          <w:noProof/>
          <w:sz w:val="18"/>
          <w:szCs w:val="17"/>
          <w:u w:val="single"/>
        </w:rPr>
        <w:t>pravni akt o skupni izvedbi naročila</w:t>
      </w:r>
      <w:r w:rsidRPr="00026AB7">
        <w:rPr>
          <w:rFonts w:ascii="Tahoma" w:hAnsi="Tahoma" w:cs="Tahoma"/>
          <w:i/>
          <w:noProof/>
          <w:sz w:val="18"/>
          <w:szCs w:val="17"/>
        </w:rPr>
        <w:t>.</w:t>
      </w:r>
    </w:p>
    <w:p w14:paraId="435867C1" w14:textId="77777777" w:rsidR="002A40D3" w:rsidRPr="00026AB7" w:rsidRDefault="002A40D3" w:rsidP="00F63D98">
      <w:pPr>
        <w:keepLines/>
        <w:widowControl w:val="0"/>
        <w:tabs>
          <w:tab w:val="left" w:pos="567"/>
          <w:tab w:val="num" w:pos="851"/>
          <w:tab w:val="left" w:pos="993"/>
        </w:tabs>
        <w:jc w:val="both"/>
        <w:rPr>
          <w:rFonts w:ascii="Tahoma" w:hAnsi="Tahoma" w:cs="Tahoma"/>
          <w:b/>
          <w:i/>
          <w:noProof/>
          <w:sz w:val="18"/>
          <w:szCs w:val="17"/>
          <w:u w:val="single"/>
        </w:rPr>
      </w:pPr>
    </w:p>
    <w:p w14:paraId="31913E24" w14:textId="1D3516F1" w:rsidR="002A40D3" w:rsidRPr="00026AB7" w:rsidRDefault="002A40D3" w:rsidP="00F63D98">
      <w:pPr>
        <w:keepLines/>
        <w:widowControl w:val="0"/>
        <w:tabs>
          <w:tab w:val="left" w:pos="567"/>
          <w:tab w:val="num" w:pos="851"/>
          <w:tab w:val="left" w:pos="993"/>
        </w:tabs>
        <w:jc w:val="both"/>
        <w:rPr>
          <w:rFonts w:ascii="Tahoma" w:hAnsi="Tahoma" w:cs="Tahoma"/>
          <w:b/>
          <w:i/>
          <w:iCs/>
          <w:noProof/>
          <w:sz w:val="18"/>
          <w:szCs w:val="17"/>
          <w:u w:val="single"/>
        </w:rPr>
      </w:pPr>
      <w:r w:rsidRPr="00026AB7">
        <w:rPr>
          <w:rFonts w:ascii="Tahoma" w:hAnsi="Tahoma" w:cs="Tahoma"/>
          <w:i/>
          <w:iCs/>
          <w:noProof/>
          <w:sz w:val="18"/>
          <w:szCs w:val="17"/>
        </w:rPr>
        <w:t xml:space="preserve">Ponudnik </w:t>
      </w:r>
      <w:r w:rsidRPr="00026AB7">
        <w:rPr>
          <w:rFonts w:ascii="Tahoma" w:hAnsi="Tahoma" w:cs="Tahoma"/>
          <w:i/>
          <w:iCs/>
          <w:noProof/>
          <w:sz w:val="18"/>
          <w:szCs w:val="17"/>
          <w:u w:val="single"/>
        </w:rPr>
        <w:t>obrazec</w:t>
      </w:r>
      <w:r w:rsidRPr="00026AB7">
        <w:rPr>
          <w:rFonts w:ascii="Tahoma" w:hAnsi="Tahoma" w:cs="Tahoma"/>
          <w:b/>
          <w:i/>
          <w:iCs/>
          <w:noProof/>
          <w:sz w:val="18"/>
          <w:szCs w:val="17"/>
        </w:rPr>
        <w:t xml:space="preserve"> </w:t>
      </w:r>
      <w:r w:rsidRPr="00026AB7">
        <w:rPr>
          <w:rFonts w:ascii="Tahoma" w:hAnsi="Tahoma" w:cs="Tahoma"/>
          <w:i/>
          <w:iCs/>
          <w:noProof/>
          <w:sz w:val="18"/>
          <w:szCs w:val="17"/>
        </w:rPr>
        <w:t>v okviru sistema e-JN</w:t>
      </w:r>
      <w:r w:rsidRPr="00026AB7">
        <w:rPr>
          <w:rFonts w:ascii="Tahoma" w:hAnsi="Tahoma" w:cs="Tahoma"/>
          <w:b/>
          <w:i/>
          <w:iCs/>
          <w:noProof/>
          <w:sz w:val="18"/>
          <w:szCs w:val="17"/>
        </w:rPr>
        <w:t xml:space="preserve"> </w:t>
      </w:r>
      <w:r w:rsidRPr="00026AB7">
        <w:rPr>
          <w:rFonts w:ascii="Tahoma" w:hAnsi="Tahoma" w:cs="Tahoma"/>
          <w:b/>
          <w:i/>
          <w:iCs/>
          <w:noProof/>
          <w:sz w:val="18"/>
          <w:szCs w:val="17"/>
          <w:u w:val="single"/>
        </w:rPr>
        <w:t xml:space="preserve">naloži v </w:t>
      </w:r>
      <w:r w:rsidR="007E73A3" w:rsidRPr="00026AB7">
        <w:rPr>
          <w:rFonts w:ascii="Tahoma" w:hAnsi="Tahoma" w:cs="Tahoma"/>
          <w:b/>
          <w:i/>
          <w:iCs/>
          <w:noProof/>
          <w:sz w:val="18"/>
          <w:szCs w:val="17"/>
          <w:u w:val="single"/>
        </w:rPr>
        <w:t>Razdelek »DOKUMENTI«, del »Ostale priloge«</w:t>
      </w:r>
      <w:r w:rsidRPr="00026AB7">
        <w:rPr>
          <w:rFonts w:ascii="Tahoma" w:hAnsi="Tahoma" w:cs="Tahoma"/>
          <w:b/>
          <w:i/>
          <w:iCs/>
          <w:noProof/>
          <w:sz w:val="18"/>
          <w:szCs w:val="17"/>
          <w:u w:val="single"/>
        </w:rPr>
        <w:t>!!!</w:t>
      </w:r>
    </w:p>
    <w:p w14:paraId="66F6954B" w14:textId="77777777" w:rsidR="00202E82" w:rsidRPr="00026AB7" w:rsidRDefault="00202E82" w:rsidP="00F63D98">
      <w:pPr>
        <w:keepLines/>
        <w:widowControl w:val="0"/>
        <w:tabs>
          <w:tab w:val="left" w:pos="567"/>
          <w:tab w:val="num" w:pos="851"/>
          <w:tab w:val="left" w:pos="993"/>
        </w:tabs>
        <w:jc w:val="both"/>
        <w:rPr>
          <w:rFonts w:ascii="Tahoma" w:hAnsi="Tahoma" w:cs="Tahoma"/>
          <w:sz w:val="16"/>
          <w:szCs w:val="18"/>
        </w:rPr>
      </w:pPr>
    </w:p>
    <w:p w14:paraId="175D3892" w14:textId="77777777" w:rsidR="00202E82" w:rsidRPr="00026AB7" w:rsidRDefault="00202E82" w:rsidP="00F63D98">
      <w:pPr>
        <w:keepLines/>
        <w:widowControl w:val="0"/>
        <w:jc w:val="both"/>
        <w:rPr>
          <w:rFonts w:ascii="Tahoma" w:hAnsi="Tahoma" w:cs="Tahoma"/>
        </w:rPr>
      </w:pPr>
    </w:p>
    <w:p w14:paraId="6E4FE58B" w14:textId="77777777" w:rsidR="00202E82" w:rsidRPr="00026AB7" w:rsidRDefault="00202E82" w:rsidP="00F63D98">
      <w:pPr>
        <w:keepLines/>
        <w:widowControl w:val="0"/>
        <w:jc w:val="both"/>
        <w:rPr>
          <w:rFonts w:ascii="Tahoma" w:hAnsi="Tahoma" w:cs="Tahoma"/>
        </w:rPr>
      </w:pPr>
    </w:p>
    <w:p w14:paraId="7DBFC662" w14:textId="77777777" w:rsidR="00D66743" w:rsidRPr="00026AB7" w:rsidRDefault="00D66743" w:rsidP="00F63D98">
      <w:pPr>
        <w:keepLines/>
        <w:widowControl w:val="0"/>
      </w:pPr>
      <w:r w:rsidRPr="00026AB7">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026AB7" w14:paraId="347595EA" w14:textId="77777777" w:rsidTr="00D66743">
        <w:tc>
          <w:tcPr>
            <w:tcW w:w="642" w:type="dxa"/>
            <w:tcBorders>
              <w:right w:val="nil"/>
            </w:tcBorders>
          </w:tcPr>
          <w:p w14:paraId="2AE8DD1D" w14:textId="633B873B" w:rsidR="00623DAF" w:rsidRPr="00026AB7" w:rsidRDefault="00202E82" w:rsidP="00F63D98">
            <w:pPr>
              <w:keepLines/>
              <w:widowControl w:val="0"/>
              <w:jc w:val="both"/>
              <w:rPr>
                <w:rFonts w:ascii="Tahoma" w:hAnsi="Tahoma" w:cs="Tahoma"/>
              </w:rPr>
            </w:pPr>
            <w:r w:rsidRPr="00026AB7">
              <w:rPr>
                <w:rFonts w:ascii="Tahoma" w:hAnsi="Tahoma" w:cs="Tahoma"/>
              </w:rPr>
              <w:br w:type="page"/>
            </w:r>
            <w:r w:rsidR="00623DAF" w:rsidRPr="00026AB7">
              <w:br w:type="page"/>
            </w:r>
          </w:p>
        </w:tc>
        <w:tc>
          <w:tcPr>
            <w:tcW w:w="7655" w:type="dxa"/>
            <w:tcBorders>
              <w:left w:val="nil"/>
            </w:tcBorders>
            <w:vAlign w:val="bottom"/>
          </w:tcPr>
          <w:p w14:paraId="42776A24" w14:textId="77777777" w:rsidR="00623DAF" w:rsidRPr="00026AB7" w:rsidRDefault="00623DAF" w:rsidP="00F63D98">
            <w:pPr>
              <w:keepLines/>
              <w:widowControl w:val="0"/>
              <w:jc w:val="both"/>
              <w:rPr>
                <w:rFonts w:ascii="Tahoma" w:hAnsi="Tahoma" w:cs="Tahoma"/>
              </w:rPr>
            </w:pPr>
            <w:r w:rsidRPr="00026AB7">
              <w:rPr>
                <w:rFonts w:ascii="Tahoma" w:hAnsi="Tahoma" w:cs="Tahoma"/>
              </w:rPr>
              <w:t xml:space="preserve">PONUDBA </w:t>
            </w:r>
          </w:p>
        </w:tc>
        <w:tc>
          <w:tcPr>
            <w:tcW w:w="850" w:type="dxa"/>
            <w:tcBorders>
              <w:right w:val="nil"/>
            </w:tcBorders>
          </w:tcPr>
          <w:p w14:paraId="7A2FC14A" w14:textId="77777777" w:rsidR="00623DAF" w:rsidRPr="00026AB7" w:rsidRDefault="00623DAF" w:rsidP="00F63D98">
            <w:pPr>
              <w:keepLines/>
              <w:widowControl w:val="0"/>
              <w:jc w:val="both"/>
              <w:rPr>
                <w:rFonts w:ascii="Tahoma" w:hAnsi="Tahoma" w:cs="Tahoma"/>
                <w:b/>
              </w:rPr>
            </w:pPr>
            <w:r w:rsidRPr="00026AB7">
              <w:rPr>
                <w:rFonts w:ascii="Tahoma" w:hAnsi="Tahoma" w:cs="Tahoma"/>
                <w:b/>
                <w:i/>
              </w:rPr>
              <w:t xml:space="preserve">Priloga </w:t>
            </w:r>
          </w:p>
        </w:tc>
        <w:tc>
          <w:tcPr>
            <w:tcW w:w="567" w:type="dxa"/>
            <w:tcBorders>
              <w:left w:val="nil"/>
            </w:tcBorders>
          </w:tcPr>
          <w:p w14:paraId="15172866" w14:textId="77777777" w:rsidR="00623DAF" w:rsidRPr="00026AB7" w:rsidRDefault="00623DAF" w:rsidP="00F63D98">
            <w:pPr>
              <w:keepLines/>
              <w:widowControl w:val="0"/>
              <w:jc w:val="both"/>
              <w:rPr>
                <w:rFonts w:ascii="Tahoma" w:hAnsi="Tahoma" w:cs="Tahoma"/>
                <w:b/>
                <w:i/>
              </w:rPr>
            </w:pPr>
            <w:r w:rsidRPr="00026AB7">
              <w:rPr>
                <w:rFonts w:ascii="Tahoma" w:hAnsi="Tahoma" w:cs="Tahoma"/>
                <w:b/>
                <w:i/>
              </w:rPr>
              <w:t>2</w:t>
            </w:r>
          </w:p>
        </w:tc>
      </w:tr>
    </w:tbl>
    <w:p w14:paraId="1E050914" w14:textId="77777777" w:rsidR="00623DAF" w:rsidRPr="00026AB7" w:rsidRDefault="00623DAF" w:rsidP="00F63D98">
      <w:pPr>
        <w:keepLines/>
        <w:widowControl w:val="0"/>
        <w:jc w:val="both"/>
        <w:rPr>
          <w:rFonts w:ascii="Tahoma" w:hAnsi="Tahoma" w:cs="Tahoma"/>
          <w:b/>
          <w:sz w:val="18"/>
        </w:rPr>
      </w:pPr>
    </w:p>
    <w:p w14:paraId="6B913348" w14:textId="7A63DE41" w:rsidR="00D66743" w:rsidRPr="00026AB7" w:rsidRDefault="00D66743" w:rsidP="00F63D98">
      <w:pPr>
        <w:keepLines/>
        <w:widowControl w:val="0"/>
        <w:jc w:val="both"/>
        <w:rPr>
          <w:rFonts w:ascii="Tahoma" w:hAnsi="Tahoma" w:cs="Tahoma"/>
          <w:b/>
          <w:noProof/>
        </w:rPr>
      </w:pPr>
      <w:r w:rsidRPr="00026AB7">
        <w:rPr>
          <w:rFonts w:ascii="Tahoma" w:hAnsi="Tahoma" w:cs="Tahoma"/>
          <w:noProof/>
        </w:rPr>
        <w:t xml:space="preserve">JAVNO NAROČILO: </w:t>
      </w:r>
      <w:r w:rsidRPr="00026AB7">
        <w:rPr>
          <w:rFonts w:ascii="Tahoma" w:hAnsi="Tahoma" w:cs="Tahoma"/>
          <w:b/>
          <w:noProof/>
        </w:rPr>
        <w:t xml:space="preserve"> </w:t>
      </w:r>
      <w:r w:rsidR="00D42B6A" w:rsidRPr="00026AB7">
        <w:rPr>
          <w:rFonts w:ascii="Tahoma" w:hAnsi="Tahoma" w:cs="Tahoma"/>
          <w:b/>
          <w:noProof/>
        </w:rPr>
        <w:t>VKS-56/22</w:t>
      </w:r>
      <w:r w:rsidRPr="00026AB7">
        <w:rPr>
          <w:rFonts w:ascii="Tahoma" w:hAnsi="Tahoma" w:cs="Tahoma"/>
          <w:b/>
          <w:noProof/>
        </w:rPr>
        <w:t xml:space="preserve"> – »Dobava kemikalij za čistilno napravo in mehansko - biološko obdelavo odpadkov v RCERO LJUBLJANA«  </w:t>
      </w:r>
    </w:p>
    <w:p w14:paraId="3C694A17" w14:textId="77777777" w:rsidR="00D66743" w:rsidRPr="00026AB7" w:rsidRDefault="00D66743" w:rsidP="00F63D98">
      <w:pPr>
        <w:keepLines/>
        <w:widowControl w:val="0"/>
        <w:jc w:val="both"/>
        <w:rPr>
          <w:rFonts w:ascii="Tahoma" w:hAnsi="Tahoma" w:cs="Tahoma"/>
          <w:b/>
          <w:noProof/>
        </w:rPr>
      </w:pPr>
    </w:p>
    <w:p w14:paraId="2E4C34CA" w14:textId="77777777" w:rsidR="00D66743" w:rsidRPr="00026AB7" w:rsidRDefault="00D66743" w:rsidP="00F63D98">
      <w:pPr>
        <w:keepLines/>
        <w:widowControl w:val="0"/>
        <w:spacing w:line="360" w:lineRule="auto"/>
        <w:rPr>
          <w:rFonts w:ascii="Tahoma" w:hAnsi="Tahoma" w:cs="Tahoma"/>
          <w:noProof/>
        </w:rPr>
      </w:pPr>
      <w:r w:rsidRPr="00026AB7">
        <w:rPr>
          <w:rFonts w:ascii="Tahoma" w:hAnsi="Tahoma" w:cs="Tahoma"/>
          <w:noProof/>
        </w:rPr>
        <w:t>PONUDNIK: ___________________________________________________________________________</w:t>
      </w:r>
    </w:p>
    <w:p w14:paraId="3C91FA75" w14:textId="77777777" w:rsidR="00D66743" w:rsidRPr="00026AB7" w:rsidRDefault="00D66743" w:rsidP="00F63D98">
      <w:pPr>
        <w:keepLines/>
        <w:widowControl w:val="0"/>
        <w:spacing w:line="360" w:lineRule="auto"/>
        <w:ind w:left="708" w:firstLine="426"/>
        <w:jc w:val="both"/>
        <w:rPr>
          <w:rFonts w:ascii="Tahoma" w:hAnsi="Tahoma" w:cs="Tahoma"/>
          <w:b/>
          <w:noProof/>
        </w:rPr>
      </w:pPr>
      <w:r w:rsidRPr="00026AB7">
        <w:rPr>
          <w:rFonts w:ascii="Tahoma" w:hAnsi="Tahoma" w:cs="Tahoma"/>
          <w:noProof/>
        </w:rPr>
        <w:t>___________________________________________________________________________</w:t>
      </w:r>
    </w:p>
    <w:p w14:paraId="47422283" w14:textId="1FAF2DA9" w:rsidR="00D66743" w:rsidRPr="00026AB7" w:rsidRDefault="007C633A" w:rsidP="00F63D98">
      <w:pPr>
        <w:keepLines/>
        <w:widowControl w:val="0"/>
        <w:jc w:val="both"/>
        <w:rPr>
          <w:rFonts w:ascii="Tahoma" w:hAnsi="Tahoma" w:cs="Tahoma"/>
          <w:b/>
          <w:noProof/>
          <w:szCs w:val="16"/>
        </w:rPr>
      </w:pPr>
      <w:r w:rsidRPr="00026AB7">
        <w:rPr>
          <w:rFonts w:ascii="Tahoma" w:hAnsi="Tahoma" w:cs="Tahoma"/>
          <w:b/>
          <w:noProof/>
          <w:szCs w:val="16"/>
        </w:rPr>
        <w:t xml:space="preserve"> </w:t>
      </w:r>
    </w:p>
    <w:p w14:paraId="4F32C46B" w14:textId="77777777" w:rsidR="00D66743" w:rsidRPr="00026AB7" w:rsidRDefault="00D66743" w:rsidP="00F63D98">
      <w:pPr>
        <w:keepLines/>
        <w:widowControl w:val="0"/>
        <w:jc w:val="both"/>
        <w:rPr>
          <w:rFonts w:ascii="Tahoma" w:hAnsi="Tahoma" w:cs="Tahoma"/>
          <w:b/>
          <w:noProof/>
          <w:szCs w:val="16"/>
        </w:rPr>
      </w:pPr>
      <w:r w:rsidRPr="00026AB7">
        <w:rPr>
          <w:rFonts w:ascii="Tahoma" w:hAnsi="Tahoma" w:cs="Tahoma"/>
          <w:noProof/>
        </w:rPr>
        <w:t>PONUDBA ŠT. ______________________</w:t>
      </w:r>
    </w:p>
    <w:p w14:paraId="69A62BFD" w14:textId="77777777" w:rsidR="00D66743" w:rsidRPr="00026AB7" w:rsidRDefault="00D66743" w:rsidP="00F63D98">
      <w:pPr>
        <w:keepLines/>
        <w:widowControl w:val="0"/>
        <w:jc w:val="both"/>
        <w:rPr>
          <w:rFonts w:ascii="Tahoma" w:hAnsi="Tahoma" w:cs="Tahoma"/>
          <w:noProof/>
          <w:sz w:val="22"/>
          <w:szCs w:val="16"/>
        </w:rPr>
      </w:pPr>
    </w:p>
    <w:p w14:paraId="26F27110" w14:textId="77777777" w:rsidR="00D66743" w:rsidRPr="00026AB7" w:rsidRDefault="00D66743" w:rsidP="00F63D98">
      <w:pPr>
        <w:keepLines/>
        <w:widowControl w:val="0"/>
        <w:jc w:val="both"/>
        <w:rPr>
          <w:rFonts w:ascii="Tahoma" w:hAnsi="Tahoma" w:cs="Tahoma"/>
          <w:noProof/>
          <w:sz w:val="16"/>
          <w:szCs w:val="16"/>
        </w:rPr>
      </w:pPr>
    </w:p>
    <w:p w14:paraId="3DE838B9" w14:textId="77777777" w:rsidR="00D66743" w:rsidRPr="00026AB7" w:rsidRDefault="00D66743" w:rsidP="00F63D98">
      <w:pPr>
        <w:keepLines/>
        <w:widowControl w:val="0"/>
        <w:ind w:left="1080" w:hanging="1080"/>
        <w:jc w:val="both"/>
        <w:rPr>
          <w:rFonts w:ascii="Tahoma" w:hAnsi="Tahoma" w:cs="Tahoma"/>
          <w:b/>
          <w:noProof/>
        </w:rPr>
      </w:pPr>
      <w:r w:rsidRPr="00026AB7">
        <w:rPr>
          <w:rFonts w:ascii="Tahoma" w:hAnsi="Tahoma" w:cs="Tahoma"/>
          <w:noProof/>
        </w:rPr>
        <w:t>Ponudbo oddajamo (označi):</w:t>
      </w:r>
      <w:r w:rsidRPr="00026AB7">
        <w:rPr>
          <w:rFonts w:ascii="Tahoma" w:hAnsi="Tahoma" w:cs="Tahoma"/>
          <w:b/>
          <w:noProof/>
        </w:rPr>
        <w:t xml:space="preserve"> </w:t>
      </w:r>
    </w:p>
    <w:tbl>
      <w:tblPr>
        <w:tblW w:w="0" w:type="auto"/>
        <w:tblInd w:w="108" w:type="dxa"/>
        <w:tblLook w:val="04A0" w:firstRow="1" w:lastRow="0" w:firstColumn="1" w:lastColumn="0" w:noHBand="0" w:noVBand="1"/>
      </w:tblPr>
      <w:tblGrid>
        <w:gridCol w:w="1877"/>
        <w:gridCol w:w="2318"/>
        <w:gridCol w:w="2184"/>
        <w:gridCol w:w="2605"/>
      </w:tblGrid>
      <w:tr w:rsidR="00D66743" w:rsidRPr="00026AB7" w14:paraId="0BF60A80" w14:textId="77777777" w:rsidTr="003B54D8">
        <w:tc>
          <w:tcPr>
            <w:tcW w:w="1877" w:type="dxa"/>
          </w:tcPr>
          <w:p w14:paraId="10D4D6BE" w14:textId="77777777" w:rsidR="00D66743" w:rsidRPr="00026AB7" w:rsidRDefault="00D66743" w:rsidP="00F63D98">
            <w:pPr>
              <w:keepLines/>
              <w:widowControl w:val="0"/>
              <w:numPr>
                <w:ilvl w:val="0"/>
                <w:numId w:val="15"/>
              </w:numPr>
              <w:ind w:left="318" w:hanging="426"/>
              <w:jc w:val="both"/>
              <w:rPr>
                <w:rFonts w:ascii="Tahoma" w:hAnsi="Tahoma" w:cs="Tahoma"/>
                <w:b/>
                <w:noProof/>
                <w:sz w:val="18"/>
                <w:szCs w:val="18"/>
              </w:rPr>
            </w:pPr>
            <w:r w:rsidRPr="00026AB7">
              <w:rPr>
                <w:rFonts w:ascii="Tahoma" w:hAnsi="Tahoma" w:cs="Tahoma"/>
                <w:noProof/>
                <w:sz w:val="18"/>
                <w:szCs w:val="18"/>
              </w:rPr>
              <w:t>samostojno</w:t>
            </w:r>
          </w:p>
        </w:tc>
        <w:tc>
          <w:tcPr>
            <w:tcW w:w="2318" w:type="dxa"/>
          </w:tcPr>
          <w:p w14:paraId="503F0014" w14:textId="77777777" w:rsidR="00D66743" w:rsidRPr="00026AB7" w:rsidRDefault="00D66743" w:rsidP="00F63D98">
            <w:pPr>
              <w:keepLines/>
              <w:widowControl w:val="0"/>
              <w:numPr>
                <w:ilvl w:val="0"/>
                <w:numId w:val="15"/>
              </w:numPr>
              <w:ind w:left="601" w:hanging="425"/>
              <w:jc w:val="both"/>
              <w:rPr>
                <w:rFonts w:ascii="Tahoma" w:hAnsi="Tahoma" w:cs="Tahoma"/>
                <w:b/>
                <w:noProof/>
                <w:sz w:val="18"/>
                <w:szCs w:val="18"/>
              </w:rPr>
            </w:pPr>
            <w:r w:rsidRPr="00026AB7">
              <w:rPr>
                <w:rFonts w:ascii="Tahoma" w:hAnsi="Tahoma" w:cs="Tahoma"/>
                <w:noProof/>
                <w:sz w:val="18"/>
                <w:szCs w:val="18"/>
              </w:rPr>
              <w:t>skupna ponudba</w:t>
            </w:r>
          </w:p>
        </w:tc>
        <w:tc>
          <w:tcPr>
            <w:tcW w:w="2184" w:type="dxa"/>
          </w:tcPr>
          <w:p w14:paraId="1BF2DCEE" w14:textId="77777777" w:rsidR="00D66743" w:rsidRPr="00026AB7" w:rsidRDefault="00D66743" w:rsidP="00F63D98">
            <w:pPr>
              <w:keepLines/>
              <w:widowControl w:val="0"/>
              <w:numPr>
                <w:ilvl w:val="0"/>
                <w:numId w:val="15"/>
              </w:numPr>
              <w:ind w:left="601" w:hanging="426"/>
              <w:jc w:val="both"/>
              <w:rPr>
                <w:rFonts w:ascii="Tahoma" w:hAnsi="Tahoma" w:cs="Tahoma"/>
                <w:b/>
                <w:noProof/>
                <w:sz w:val="18"/>
                <w:szCs w:val="18"/>
              </w:rPr>
            </w:pPr>
            <w:r w:rsidRPr="00026AB7">
              <w:rPr>
                <w:rFonts w:ascii="Tahoma" w:hAnsi="Tahoma" w:cs="Tahoma"/>
                <w:noProof/>
                <w:sz w:val="18"/>
                <w:szCs w:val="18"/>
              </w:rPr>
              <w:t>s podizvajalci</w:t>
            </w:r>
          </w:p>
        </w:tc>
        <w:tc>
          <w:tcPr>
            <w:tcW w:w="2605" w:type="dxa"/>
          </w:tcPr>
          <w:p w14:paraId="4F124BE2" w14:textId="77777777" w:rsidR="00D66743" w:rsidRPr="00026AB7" w:rsidRDefault="00D66743" w:rsidP="00F63D98">
            <w:pPr>
              <w:keepLines/>
              <w:widowControl w:val="0"/>
              <w:numPr>
                <w:ilvl w:val="0"/>
                <w:numId w:val="15"/>
              </w:numPr>
              <w:ind w:left="601" w:hanging="426"/>
              <w:jc w:val="both"/>
              <w:rPr>
                <w:rFonts w:ascii="Tahoma" w:hAnsi="Tahoma" w:cs="Tahoma"/>
                <w:noProof/>
                <w:sz w:val="18"/>
                <w:szCs w:val="18"/>
              </w:rPr>
            </w:pPr>
            <w:r w:rsidRPr="00026AB7">
              <w:rPr>
                <w:rFonts w:ascii="Tahoma" w:hAnsi="Tahoma" w:cs="Tahoma"/>
                <w:noProof/>
                <w:sz w:val="18"/>
                <w:szCs w:val="18"/>
              </w:rPr>
              <w:t>Uporaba zmogljivosti drugih subjektov</w:t>
            </w:r>
          </w:p>
        </w:tc>
      </w:tr>
    </w:tbl>
    <w:p w14:paraId="6038B83E" w14:textId="2AD713C5" w:rsidR="00202E82" w:rsidRPr="00026AB7" w:rsidRDefault="00202E82" w:rsidP="00F63D98">
      <w:pPr>
        <w:keepLines/>
        <w:widowControl w:val="0"/>
        <w:jc w:val="both"/>
        <w:rPr>
          <w:rFonts w:ascii="Tahoma" w:hAnsi="Tahoma" w:cs="Tahoma"/>
          <w:sz w:val="16"/>
        </w:rPr>
      </w:pPr>
    </w:p>
    <w:p w14:paraId="0796890A" w14:textId="6DA40F3C" w:rsidR="007C633A" w:rsidRPr="00026AB7" w:rsidRDefault="007C633A" w:rsidP="00F63D98">
      <w:pPr>
        <w:keepLines/>
        <w:widowControl w:val="0"/>
        <w:ind w:left="1080" w:hanging="1080"/>
        <w:jc w:val="both"/>
        <w:rPr>
          <w:rFonts w:ascii="Tahoma" w:hAnsi="Tahoma" w:cs="Tahoma"/>
          <w:b/>
          <w:noProof/>
        </w:rPr>
      </w:pPr>
      <w:r w:rsidRPr="00026AB7">
        <w:rPr>
          <w:rFonts w:ascii="Tahoma" w:hAnsi="Tahoma" w:cs="Tahoma"/>
          <w:noProof/>
        </w:rPr>
        <w:t>Ponudbo oddajamo za sklop/e (označi):</w:t>
      </w:r>
      <w:r w:rsidRPr="00026AB7">
        <w:rPr>
          <w:rFonts w:ascii="Tahoma" w:hAnsi="Tahoma" w:cs="Tahoma"/>
          <w:b/>
          <w:noProof/>
        </w:rPr>
        <w:t xml:space="preserve"> </w:t>
      </w:r>
    </w:p>
    <w:tbl>
      <w:tblPr>
        <w:tblW w:w="0" w:type="auto"/>
        <w:tblInd w:w="108" w:type="dxa"/>
        <w:tblLook w:val="04A0" w:firstRow="1" w:lastRow="0" w:firstColumn="1" w:lastColumn="0" w:noHBand="0" w:noVBand="1"/>
      </w:tblPr>
      <w:tblGrid>
        <w:gridCol w:w="1877"/>
        <w:gridCol w:w="2318"/>
        <w:gridCol w:w="2184"/>
        <w:gridCol w:w="2605"/>
      </w:tblGrid>
      <w:tr w:rsidR="007C633A" w:rsidRPr="00026AB7" w14:paraId="7E979442" w14:textId="77777777" w:rsidTr="003B54D8">
        <w:tc>
          <w:tcPr>
            <w:tcW w:w="1877" w:type="dxa"/>
          </w:tcPr>
          <w:p w14:paraId="6C3B5A5B" w14:textId="427E8608" w:rsidR="007C633A" w:rsidRPr="00026AB7" w:rsidRDefault="007C633A" w:rsidP="00F63D98">
            <w:pPr>
              <w:keepLines/>
              <w:widowControl w:val="0"/>
              <w:numPr>
                <w:ilvl w:val="0"/>
                <w:numId w:val="15"/>
              </w:numPr>
              <w:ind w:left="318" w:hanging="426"/>
              <w:jc w:val="both"/>
              <w:rPr>
                <w:rFonts w:ascii="Tahoma" w:hAnsi="Tahoma" w:cs="Tahoma"/>
                <w:b/>
                <w:noProof/>
                <w:sz w:val="18"/>
                <w:szCs w:val="18"/>
              </w:rPr>
            </w:pPr>
            <w:r w:rsidRPr="00026AB7">
              <w:rPr>
                <w:rFonts w:ascii="Tahoma" w:hAnsi="Tahoma" w:cs="Tahoma"/>
                <w:noProof/>
                <w:sz w:val="18"/>
                <w:szCs w:val="18"/>
              </w:rPr>
              <w:t>Sklop 1</w:t>
            </w:r>
          </w:p>
        </w:tc>
        <w:tc>
          <w:tcPr>
            <w:tcW w:w="2318" w:type="dxa"/>
          </w:tcPr>
          <w:p w14:paraId="3C063664" w14:textId="023D93E7" w:rsidR="007C633A" w:rsidRPr="00026AB7" w:rsidRDefault="007C633A" w:rsidP="00F63D98">
            <w:pPr>
              <w:keepLines/>
              <w:widowControl w:val="0"/>
              <w:numPr>
                <w:ilvl w:val="0"/>
                <w:numId w:val="15"/>
              </w:numPr>
              <w:ind w:left="601" w:hanging="425"/>
              <w:jc w:val="both"/>
              <w:rPr>
                <w:rFonts w:ascii="Tahoma" w:hAnsi="Tahoma" w:cs="Tahoma"/>
                <w:b/>
                <w:noProof/>
                <w:sz w:val="18"/>
                <w:szCs w:val="18"/>
              </w:rPr>
            </w:pPr>
            <w:r w:rsidRPr="00026AB7">
              <w:rPr>
                <w:rFonts w:ascii="Tahoma" w:hAnsi="Tahoma" w:cs="Tahoma"/>
                <w:noProof/>
                <w:sz w:val="18"/>
                <w:szCs w:val="18"/>
              </w:rPr>
              <w:t>Sklop 2</w:t>
            </w:r>
          </w:p>
        </w:tc>
        <w:tc>
          <w:tcPr>
            <w:tcW w:w="2184" w:type="dxa"/>
          </w:tcPr>
          <w:p w14:paraId="5561725E" w14:textId="2BEA1E60" w:rsidR="007C633A" w:rsidRPr="00026AB7" w:rsidRDefault="007C633A" w:rsidP="00983141">
            <w:pPr>
              <w:keepLines/>
              <w:widowControl w:val="0"/>
              <w:ind w:left="360"/>
              <w:jc w:val="both"/>
              <w:rPr>
                <w:rFonts w:ascii="Tahoma" w:hAnsi="Tahoma" w:cs="Tahoma"/>
                <w:b/>
                <w:noProof/>
                <w:sz w:val="18"/>
                <w:szCs w:val="18"/>
              </w:rPr>
            </w:pPr>
          </w:p>
        </w:tc>
        <w:tc>
          <w:tcPr>
            <w:tcW w:w="2605" w:type="dxa"/>
          </w:tcPr>
          <w:p w14:paraId="166D6A66" w14:textId="06D29C54" w:rsidR="007C633A" w:rsidRPr="00026AB7" w:rsidRDefault="007C633A" w:rsidP="00F63D98">
            <w:pPr>
              <w:keepLines/>
              <w:widowControl w:val="0"/>
              <w:ind w:left="360"/>
              <w:jc w:val="both"/>
              <w:rPr>
                <w:rFonts w:ascii="Tahoma" w:hAnsi="Tahoma" w:cs="Tahoma"/>
                <w:noProof/>
                <w:sz w:val="18"/>
                <w:szCs w:val="18"/>
              </w:rPr>
            </w:pPr>
          </w:p>
        </w:tc>
      </w:tr>
    </w:tbl>
    <w:p w14:paraId="181E473B" w14:textId="1C51DBBD" w:rsidR="007C633A" w:rsidRPr="00026AB7" w:rsidRDefault="007C633A" w:rsidP="00F63D98">
      <w:pPr>
        <w:keepLines/>
        <w:widowControl w:val="0"/>
        <w:jc w:val="both"/>
        <w:rPr>
          <w:rFonts w:ascii="Tahoma" w:hAnsi="Tahoma" w:cs="Tahoma"/>
          <w:sz w:val="16"/>
        </w:rPr>
      </w:pPr>
    </w:p>
    <w:p w14:paraId="0B67AD44" w14:textId="77777777" w:rsidR="007C633A" w:rsidRPr="00026AB7" w:rsidRDefault="007C633A" w:rsidP="00F63D98">
      <w:pPr>
        <w:keepLines/>
        <w:widowControl w:val="0"/>
        <w:jc w:val="both"/>
        <w:rPr>
          <w:rFonts w:ascii="Tahoma" w:hAnsi="Tahoma" w:cs="Tahoma"/>
        </w:rPr>
      </w:pPr>
    </w:p>
    <w:p w14:paraId="7B011BFB" w14:textId="77777777" w:rsidR="00202E82" w:rsidRPr="00026AB7" w:rsidRDefault="00202E82" w:rsidP="00F63D98">
      <w:pPr>
        <w:keepLines/>
        <w:widowControl w:val="0"/>
        <w:numPr>
          <w:ilvl w:val="0"/>
          <w:numId w:val="6"/>
        </w:numPr>
        <w:tabs>
          <w:tab w:val="clear" w:pos="720"/>
          <w:tab w:val="num" w:pos="360"/>
        </w:tabs>
        <w:ind w:left="426" w:hanging="426"/>
        <w:rPr>
          <w:rFonts w:ascii="Tahoma" w:hAnsi="Tahoma" w:cs="Tahoma"/>
          <w:b/>
        </w:rPr>
      </w:pPr>
      <w:r w:rsidRPr="00026AB7">
        <w:rPr>
          <w:rFonts w:ascii="Tahoma" w:hAnsi="Tahoma" w:cs="Tahoma"/>
          <w:b/>
        </w:rPr>
        <w:t>PONUDBENA CENA</w:t>
      </w:r>
    </w:p>
    <w:p w14:paraId="749B56E1" w14:textId="361DF6C8" w:rsidR="006D6854" w:rsidRPr="00026AB7" w:rsidRDefault="006D6854" w:rsidP="00F63D98">
      <w:pPr>
        <w:keepLines/>
        <w:widowControl w:val="0"/>
        <w:rPr>
          <w:rFonts w:ascii="Tahoma" w:hAnsi="Tahoma" w:cs="Tahoma"/>
          <w:b/>
        </w:rPr>
      </w:pPr>
    </w:p>
    <w:tbl>
      <w:tblPr>
        <w:tblW w:w="9564" w:type="dxa"/>
        <w:tblInd w:w="65" w:type="dxa"/>
        <w:tblLayout w:type="fixed"/>
        <w:tblCellMar>
          <w:left w:w="70" w:type="dxa"/>
          <w:right w:w="70" w:type="dxa"/>
        </w:tblCellMar>
        <w:tblLook w:val="04A0" w:firstRow="1" w:lastRow="0" w:firstColumn="1" w:lastColumn="0" w:noHBand="0" w:noVBand="1"/>
      </w:tblPr>
      <w:tblGrid>
        <w:gridCol w:w="5737"/>
        <w:gridCol w:w="3827"/>
      </w:tblGrid>
      <w:tr w:rsidR="00D66743" w:rsidRPr="00026AB7" w14:paraId="207C8FF5" w14:textId="77777777" w:rsidTr="007C633A">
        <w:trPr>
          <w:trHeight w:val="487"/>
        </w:trPr>
        <w:tc>
          <w:tcPr>
            <w:tcW w:w="9564" w:type="dxa"/>
            <w:gridSpan w:val="2"/>
            <w:tcBorders>
              <w:top w:val="single" w:sz="4" w:space="0" w:color="auto"/>
              <w:left w:val="single" w:sz="8" w:space="0" w:color="auto"/>
              <w:bottom w:val="single" w:sz="4" w:space="0" w:color="auto"/>
              <w:right w:val="single" w:sz="8" w:space="0" w:color="auto"/>
            </w:tcBorders>
            <w:shd w:val="clear" w:color="auto" w:fill="C2D69B"/>
            <w:vAlign w:val="center"/>
          </w:tcPr>
          <w:p w14:paraId="7163E607" w14:textId="77777777" w:rsidR="00D66743" w:rsidRPr="00026AB7" w:rsidRDefault="00D66743" w:rsidP="00F63D98">
            <w:pPr>
              <w:keepLines/>
              <w:widowControl w:val="0"/>
              <w:jc w:val="center"/>
              <w:rPr>
                <w:rFonts w:ascii="Tahoma" w:hAnsi="Tahoma" w:cs="Tahoma"/>
                <w:b/>
                <w:bCs/>
                <w:color w:val="000000"/>
              </w:rPr>
            </w:pPr>
            <w:r w:rsidRPr="00026AB7">
              <w:rPr>
                <w:rFonts w:ascii="Tahoma" w:hAnsi="Tahoma" w:cs="Tahoma"/>
                <w:b/>
                <w:bCs/>
                <w:color w:val="000000"/>
                <w:sz w:val="18"/>
              </w:rPr>
              <w:t>POVZETEK PREDRAČUNA</w:t>
            </w:r>
          </w:p>
        </w:tc>
      </w:tr>
      <w:tr w:rsidR="00D66743" w:rsidRPr="00026AB7" w14:paraId="3084A8C6" w14:textId="77777777" w:rsidTr="00AC092D">
        <w:trPr>
          <w:trHeight w:val="571"/>
        </w:trPr>
        <w:tc>
          <w:tcPr>
            <w:tcW w:w="5737" w:type="dxa"/>
            <w:tcBorders>
              <w:top w:val="single" w:sz="4" w:space="0" w:color="auto"/>
              <w:left w:val="single" w:sz="8" w:space="0" w:color="auto"/>
              <w:bottom w:val="single" w:sz="8" w:space="0" w:color="auto"/>
              <w:right w:val="single" w:sz="8" w:space="0" w:color="auto"/>
            </w:tcBorders>
            <w:shd w:val="clear" w:color="auto" w:fill="auto"/>
            <w:vAlign w:val="center"/>
          </w:tcPr>
          <w:p w14:paraId="65AB75C1" w14:textId="77777777" w:rsidR="00D66743" w:rsidRPr="00026AB7" w:rsidRDefault="00D66743" w:rsidP="00F63D98">
            <w:pPr>
              <w:keepLines/>
              <w:widowControl w:val="0"/>
              <w:jc w:val="center"/>
              <w:rPr>
                <w:rFonts w:ascii="Tahoma" w:hAnsi="Tahoma" w:cs="Tahoma"/>
                <w:bCs/>
                <w:color w:val="000000"/>
                <w:sz w:val="18"/>
              </w:rPr>
            </w:pPr>
            <w:r w:rsidRPr="00026AB7">
              <w:rPr>
                <w:rFonts w:ascii="Tahoma" w:hAnsi="Tahoma" w:cs="Tahoma"/>
                <w:bCs/>
                <w:color w:val="000000"/>
                <w:sz w:val="18"/>
              </w:rPr>
              <w:t>SKLOP</w:t>
            </w:r>
          </w:p>
        </w:tc>
        <w:tc>
          <w:tcPr>
            <w:tcW w:w="3827" w:type="dxa"/>
            <w:tcBorders>
              <w:top w:val="single" w:sz="4" w:space="0" w:color="auto"/>
              <w:left w:val="single" w:sz="8" w:space="0" w:color="auto"/>
              <w:bottom w:val="single" w:sz="8" w:space="0" w:color="auto"/>
              <w:right w:val="single" w:sz="8" w:space="0" w:color="auto"/>
            </w:tcBorders>
            <w:shd w:val="clear" w:color="auto" w:fill="auto"/>
            <w:vAlign w:val="center"/>
          </w:tcPr>
          <w:p w14:paraId="7DD15F73" w14:textId="77777777" w:rsidR="00D66743" w:rsidRPr="00026AB7" w:rsidRDefault="00D66743" w:rsidP="00F63D98">
            <w:pPr>
              <w:keepLines/>
              <w:widowControl w:val="0"/>
              <w:jc w:val="center"/>
              <w:rPr>
                <w:rFonts w:ascii="Tahoma" w:hAnsi="Tahoma" w:cs="Tahoma"/>
                <w:bCs/>
                <w:color w:val="000000"/>
                <w:sz w:val="18"/>
              </w:rPr>
            </w:pPr>
            <w:r w:rsidRPr="00026AB7">
              <w:rPr>
                <w:rFonts w:ascii="Tahoma" w:hAnsi="Tahoma" w:cs="Tahoma"/>
                <w:bCs/>
                <w:color w:val="000000"/>
                <w:sz w:val="18"/>
              </w:rPr>
              <w:t xml:space="preserve">SKUPNA PONUDBENA VREDNOST </w:t>
            </w:r>
          </w:p>
          <w:p w14:paraId="6447C605" w14:textId="73E9A15B" w:rsidR="00D66743" w:rsidRPr="00026AB7" w:rsidRDefault="00D66743" w:rsidP="00F63D98">
            <w:pPr>
              <w:keepLines/>
              <w:widowControl w:val="0"/>
              <w:jc w:val="center"/>
              <w:rPr>
                <w:rFonts w:ascii="Tahoma" w:hAnsi="Tahoma" w:cs="Tahoma"/>
                <w:bCs/>
                <w:color w:val="000000"/>
                <w:sz w:val="18"/>
              </w:rPr>
            </w:pPr>
            <w:r w:rsidRPr="00026AB7">
              <w:rPr>
                <w:rFonts w:ascii="Tahoma" w:hAnsi="Tahoma" w:cs="Tahoma"/>
                <w:bCs/>
                <w:color w:val="000000"/>
                <w:sz w:val="18"/>
              </w:rPr>
              <w:t xml:space="preserve">V EUR BREZ DDV ZA </w:t>
            </w:r>
            <w:r w:rsidR="00996EE9" w:rsidRPr="00026AB7">
              <w:rPr>
                <w:rFonts w:ascii="Tahoma" w:hAnsi="Tahoma" w:cs="Tahoma"/>
                <w:bCs/>
                <w:color w:val="000000"/>
                <w:sz w:val="18"/>
              </w:rPr>
              <w:t>OBDOBJE 3</w:t>
            </w:r>
            <w:r w:rsidR="00DC0B95" w:rsidRPr="00026AB7">
              <w:rPr>
                <w:rFonts w:ascii="Tahoma" w:hAnsi="Tahoma" w:cs="Tahoma"/>
                <w:bCs/>
                <w:color w:val="000000"/>
                <w:sz w:val="18"/>
              </w:rPr>
              <w:t>6 MESECEV</w:t>
            </w:r>
          </w:p>
        </w:tc>
      </w:tr>
      <w:tr w:rsidR="006D6854" w:rsidRPr="00026AB7" w14:paraId="50F1A736" w14:textId="77777777" w:rsidTr="00AC09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55"/>
        </w:trPr>
        <w:tc>
          <w:tcPr>
            <w:tcW w:w="5737" w:type="dxa"/>
            <w:tcBorders>
              <w:top w:val="single" w:sz="8" w:space="0" w:color="auto"/>
              <w:bottom w:val="double" w:sz="4" w:space="0" w:color="auto"/>
            </w:tcBorders>
            <w:vAlign w:val="center"/>
          </w:tcPr>
          <w:p w14:paraId="0660E8C2" w14:textId="4F4A6CCF" w:rsidR="006D6854" w:rsidRPr="00026AB7" w:rsidRDefault="006D6854" w:rsidP="00F63D98">
            <w:pPr>
              <w:keepLines/>
              <w:widowControl w:val="0"/>
              <w:jc w:val="both"/>
              <w:rPr>
                <w:rFonts w:ascii="Tahoma" w:hAnsi="Tahoma" w:cs="Tahoma"/>
              </w:rPr>
            </w:pPr>
            <w:r w:rsidRPr="00026AB7">
              <w:rPr>
                <w:rFonts w:ascii="Tahoma" w:hAnsi="Tahoma" w:cs="Tahoma"/>
              </w:rPr>
              <w:t xml:space="preserve">SKUPNA PONUDBENA CENA ZA </w:t>
            </w:r>
            <w:r w:rsidRPr="00026AB7">
              <w:rPr>
                <w:rFonts w:ascii="Tahoma" w:hAnsi="Tahoma" w:cs="Tahoma"/>
                <w:b/>
              </w:rPr>
              <w:t>SKLOP 1: Kisline in lužine</w:t>
            </w:r>
            <w:r w:rsidRPr="00026AB7">
              <w:rPr>
                <w:rFonts w:ascii="Tahoma" w:hAnsi="Tahoma" w:cs="Tahoma"/>
              </w:rPr>
              <w:t xml:space="preserve"> </w:t>
            </w:r>
          </w:p>
        </w:tc>
        <w:tc>
          <w:tcPr>
            <w:tcW w:w="3827" w:type="dxa"/>
            <w:tcBorders>
              <w:top w:val="single" w:sz="8" w:space="0" w:color="auto"/>
              <w:bottom w:val="double" w:sz="4" w:space="0" w:color="auto"/>
            </w:tcBorders>
            <w:vAlign w:val="center"/>
          </w:tcPr>
          <w:p w14:paraId="4ECE070F" w14:textId="77777777" w:rsidR="006D6854" w:rsidRPr="00026AB7" w:rsidRDefault="006D6854" w:rsidP="00F63D98">
            <w:pPr>
              <w:keepLines/>
              <w:widowControl w:val="0"/>
              <w:jc w:val="right"/>
              <w:rPr>
                <w:rFonts w:ascii="Tahoma" w:hAnsi="Tahoma" w:cs="Tahoma"/>
              </w:rPr>
            </w:pPr>
            <w:r w:rsidRPr="00026AB7">
              <w:rPr>
                <w:rFonts w:ascii="Tahoma" w:hAnsi="Tahoma" w:cs="Tahoma"/>
              </w:rPr>
              <w:t>EUR</w:t>
            </w:r>
          </w:p>
        </w:tc>
      </w:tr>
      <w:tr w:rsidR="006D6854" w:rsidRPr="00026AB7" w14:paraId="1A48F831" w14:textId="77777777" w:rsidTr="00AC09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13"/>
        </w:trPr>
        <w:tc>
          <w:tcPr>
            <w:tcW w:w="5737" w:type="dxa"/>
            <w:tcBorders>
              <w:top w:val="double" w:sz="4" w:space="0" w:color="auto"/>
            </w:tcBorders>
            <w:vAlign w:val="center"/>
          </w:tcPr>
          <w:p w14:paraId="47BDC431" w14:textId="024A226A" w:rsidR="006D6854" w:rsidRPr="00026AB7" w:rsidRDefault="006D6854" w:rsidP="00F63D98">
            <w:pPr>
              <w:keepLines/>
              <w:widowControl w:val="0"/>
              <w:jc w:val="both"/>
              <w:rPr>
                <w:rFonts w:ascii="Tahoma" w:hAnsi="Tahoma" w:cs="Tahoma"/>
              </w:rPr>
            </w:pPr>
            <w:r w:rsidRPr="00026AB7">
              <w:rPr>
                <w:rFonts w:ascii="Tahoma" w:hAnsi="Tahoma" w:cs="Tahoma"/>
              </w:rPr>
              <w:t xml:space="preserve">SKUPNA PONUDBENA CENA ZA </w:t>
            </w:r>
            <w:r w:rsidRPr="00026AB7">
              <w:rPr>
                <w:rFonts w:ascii="Tahoma" w:hAnsi="Tahoma" w:cs="Tahoma"/>
                <w:b/>
              </w:rPr>
              <w:t xml:space="preserve">SKLOP </w:t>
            </w:r>
            <w:r w:rsidR="00983141" w:rsidRPr="00026AB7">
              <w:rPr>
                <w:rFonts w:ascii="Tahoma" w:hAnsi="Tahoma" w:cs="Tahoma"/>
                <w:b/>
              </w:rPr>
              <w:t>2</w:t>
            </w:r>
            <w:r w:rsidRPr="00026AB7">
              <w:rPr>
                <w:rFonts w:ascii="Tahoma" w:hAnsi="Tahoma" w:cs="Tahoma"/>
                <w:b/>
              </w:rPr>
              <w:t>: Proizvod za zmanjševanje H</w:t>
            </w:r>
            <w:r w:rsidRPr="00026AB7">
              <w:rPr>
                <w:rFonts w:ascii="Tahoma" w:hAnsi="Tahoma" w:cs="Tahoma"/>
                <w:b/>
                <w:vertAlign w:val="subscript"/>
              </w:rPr>
              <w:t>2</w:t>
            </w:r>
            <w:r w:rsidRPr="00026AB7">
              <w:rPr>
                <w:rFonts w:ascii="Tahoma" w:hAnsi="Tahoma" w:cs="Tahoma"/>
                <w:b/>
              </w:rPr>
              <w:t>S v anaerobnih fermentorjih</w:t>
            </w:r>
            <w:r w:rsidRPr="00026AB7">
              <w:rPr>
                <w:rFonts w:ascii="Tahoma" w:hAnsi="Tahoma" w:cs="Tahoma"/>
              </w:rPr>
              <w:t xml:space="preserve"> </w:t>
            </w:r>
          </w:p>
        </w:tc>
        <w:tc>
          <w:tcPr>
            <w:tcW w:w="3827" w:type="dxa"/>
            <w:tcBorders>
              <w:top w:val="double" w:sz="4" w:space="0" w:color="auto"/>
            </w:tcBorders>
            <w:vAlign w:val="center"/>
          </w:tcPr>
          <w:p w14:paraId="561C6484" w14:textId="77777777" w:rsidR="006D6854" w:rsidRPr="00026AB7" w:rsidRDefault="006D6854" w:rsidP="00F63D98">
            <w:pPr>
              <w:keepLines/>
              <w:widowControl w:val="0"/>
              <w:jc w:val="right"/>
              <w:rPr>
                <w:rFonts w:ascii="Tahoma" w:hAnsi="Tahoma" w:cs="Tahoma"/>
              </w:rPr>
            </w:pPr>
            <w:r w:rsidRPr="00026AB7">
              <w:rPr>
                <w:rFonts w:ascii="Tahoma" w:hAnsi="Tahoma" w:cs="Tahoma"/>
              </w:rPr>
              <w:t>EUR</w:t>
            </w:r>
          </w:p>
        </w:tc>
      </w:tr>
    </w:tbl>
    <w:p w14:paraId="7C663A47" w14:textId="77777777" w:rsidR="006D6854" w:rsidRPr="00026AB7" w:rsidRDefault="006D6854" w:rsidP="00F63D98">
      <w:pPr>
        <w:keepLines/>
        <w:widowControl w:val="0"/>
        <w:rPr>
          <w:rFonts w:ascii="Tahoma" w:hAnsi="Tahoma" w:cs="Tahoma"/>
          <w:b/>
        </w:rPr>
      </w:pPr>
    </w:p>
    <w:p w14:paraId="78D6A4C2" w14:textId="77777777" w:rsidR="006D6854" w:rsidRPr="00026AB7" w:rsidRDefault="006D6854" w:rsidP="00F63D98">
      <w:pPr>
        <w:keepLines/>
        <w:widowControl w:val="0"/>
        <w:numPr>
          <w:ilvl w:val="0"/>
          <w:numId w:val="6"/>
        </w:numPr>
        <w:tabs>
          <w:tab w:val="clear" w:pos="720"/>
        </w:tabs>
        <w:ind w:left="567" w:hanging="567"/>
        <w:rPr>
          <w:rFonts w:ascii="Tahoma" w:hAnsi="Tahoma" w:cs="Tahoma"/>
          <w:b/>
        </w:rPr>
      </w:pPr>
      <w:r w:rsidRPr="00026AB7">
        <w:rPr>
          <w:rFonts w:ascii="Tahoma" w:hAnsi="Tahoma" w:cs="Tahoma"/>
          <w:b/>
        </w:rPr>
        <w:t xml:space="preserve">DOBAVNI ROK </w:t>
      </w:r>
    </w:p>
    <w:p w14:paraId="5D7BA721" w14:textId="77777777" w:rsidR="00C53088" w:rsidRPr="00026AB7" w:rsidRDefault="00C53088" w:rsidP="00F63D98">
      <w:pPr>
        <w:keepLines/>
        <w:widowControl w:val="0"/>
        <w:ind w:left="567"/>
        <w:rPr>
          <w:rFonts w:ascii="Tahoma" w:hAnsi="Tahoma" w:cs="Tahoma"/>
          <w:b/>
        </w:rPr>
      </w:pPr>
    </w:p>
    <w:p w14:paraId="6BC7722E" w14:textId="5574444A" w:rsidR="00C53088" w:rsidRPr="00026AB7" w:rsidRDefault="00C53088" w:rsidP="00F63D98">
      <w:pPr>
        <w:keepLines/>
        <w:widowControl w:val="0"/>
        <w:spacing w:after="120"/>
        <w:jc w:val="both"/>
        <w:rPr>
          <w:rFonts w:ascii="Tahoma" w:hAnsi="Tahoma" w:cs="Tahoma"/>
        </w:rPr>
      </w:pPr>
      <w:r w:rsidRPr="00026AB7">
        <w:rPr>
          <w:rFonts w:ascii="Tahoma" w:hAnsi="Tahoma" w:cs="Tahoma"/>
        </w:rPr>
        <w:t xml:space="preserve">Dobavni rok za dobavo kemikalij iz posamezne postavke ponudbenega predračuna </w:t>
      </w:r>
      <w:r w:rsidR="00F033D2" w:rsidRPr="00026AB7">
        <w:rPr>
          <w:rFonts w:ascii="Tahoma" w:hAnsi="Tahoma" w:cs="Tahoma"/>
        </w:rPr>
        <w:t>je</w:t>
      </w:r>
      <w:r w:rsidRPr="00026AB7">
        <w:rPr>
          <w:rFonts w:ascii="Tahoma" w:hAnsi="Tahoma" w:cs="Tahoma"/>
        </w:rPr>
        <w:t>:</w:t>
      </w:r>
    </w:p>
    <w:p w14:paraId="5D743CB4" w14:textId="016ADCA7" w:rsidR="006D6854" w:rsidRPr="00026AB7" w:rsidRDefault="00C53088" w:rsidP="00312183">
      <w:pPr>
        <w:keepLines/>
        <w:widowControl w:val="0"/>
        <w:numPr>
          <w:ilvl w:val="0"/>
          <w:numId w:val="3"/>
        </w:numPr>
        <w:tabs>
          <w:tab w:val="clear" w:pos="360"/>
        </w:tabs>
        <w:spacing w:before="60" w:after="120"/>
        <w:ind w:left="567" w:hanging="356"/>
        <w:jc w:val="both"/>
        <w:rPr>
          <w:rFonts w:ascii="Tahoma" w:hAnsi="Tahoma" w:cs="Tahoma"/>
        </w:rPr>
      </w:pPr>
      <w:r w:rsidRPr="00026AB7">
        <w:rPr>
          <w:rFonts w:ascii="Tahoma" w:hAnsi="Tahoma" w:cs="Tahoma"/>
        </w:rPr>
        <w:t xml:space="preserve">Sklop št. </w:t>
      </w:r>
      <w:r w:rsidR="006D6854" w:rsidRPr="00026AB7">
        <w:rPr>
          <w:rFonts w:ascii="Tahoma" w:hAnsi="Tahoma" w:cs="Tahoma"/>
        </w:rPr>
        <w:t>1:</w:t>
      </w:r>
      <w:r w:rsidRPr="00026AB7">
        <w:rPr>
          <w:rFonts w:ascii="Tahoma" w:hAnsi="Tahoma" w:cs="Tahoma"/>
        </w:rPr>
        <w:t xml:space="preserve"> Kisline in lu</w:t>
      </w:r>
      <w:r w:rsidR="00AD6853" w:rsidRPr="00026AB7">
        <w:rPr>
          <w:rFonts w:ascii="Tahoma" w:hAnsi="Tahoma" w:cs="Tahoma"/>
        </w:rPr>
        <w:t xml:space="preserve">žine znaša  _____ dni (največ </w:t>
      </w:r>
      <w:r w:rsidR="00E52486" w:rsidRPr="00026AB7">
        <w:rPr>
          <w:rFonts w:ascii="Tahoma" w:hAnsi="Tahoma" w:cs="Tahoma"/>
        </w:rPr>
        <w:t>1</w:t>
      </w:r>
      <w:r w:rsidR="004D756F" w:rsidRPr="00026AB7">
        <w:rPr>
          <w:rFonts w:ascii="Tahoma" w:hAnsi="Tahoma" w:cs="Tahoma"/>
        </w:rPr>
        <w:t>5</w:t>
      </w:r>
      <w:r w:rsidRPr="00026AB7">
        <w:rPr>
          <w:rFonts w:ascii="Tahoma" w:hAnsi="Tahoma" w:cs="Tahoma"/>
        </w:rPr>
        <w:t xml:space="preserve"> dni) od prejema pisnega zahtevka za dobavo</w:t>
      </w:r>
      <w:r w:rsidR="0064050E" w:rsidRPr="00026AB7">
        <w:rPr>
          <w:rFonts w:ascii="Tahoma" w:hAnsi="Tahoma" w:cs="Tahoma"/>
        </w:rPr>
        <w:t>.</w:t>
      </w:r>
    </w:p>
    <w:p w14:paraId="2F9C7312" w14:textId="0E19072F" w:rsidR="00C53088" w:rsidRPr="00026AB7" w:rsidRDefault="00C53088" w:rsidP="00312183">
      <w:pPr>
        <w:keepLines/>
        <w:widowControl w:val="0"/>
        <w:numPr>
          <w:ilvl w:val="0"/>
          <w:numId w:val="3"/>
        </w:numPr>
        <w:tabs>
          <w:tab w:val="clear" w:pos="360"/>
        </w:tabs>
        <w:spacing w:before="60" w:after="120"/>
        <w:ind w:left="567" w:hanging="356"/>
        <w:jc w:val="both"/>
        <w:rPr>
          <w:rFonts w:ascii="Tahoma" w:hAnsi="Tahoma" w:cs="Tahoma"/>
        </w:rPr>
      </w:pPr>
      <w:r w:rsidRPr="00026AB7">
        <w:rPr>
          <w:rFonts w:ascii="Tahoma" w:hAnsi="Tahoma" w:cs="Tahoma"/>
        </w:rPr>
        <w:t xml:space="preserve">Sklop št. </w:t>
      </w:r>
      <w:r w:rsidR="00983141" w:rsidRPr="00026AB7">
        <w:rPr>
          <w:rFonts w:ascii="Tahoma" w:hAnsi="Tahoma" w:cs="Tahoma"/>
        </w:rPr>
        <w:t>2</w:t>
      </w:r>
      <w:r w:rsidRPr="00026AB7">
        <w:rPr>
          <w:rFonts w:ascii="Tahoma" w:hAnsi="Tahoma" w:cs="Tahoma"/>
        </w:rPr>
        <w:t>: Proizvod za zmanjševanje H</w:t>
      </w:r>
      <w:r w:rsidRPr="00026AB7">
        <w:rPr>
          <w:rFonts w:ascii="Tahoma" w:hAnsi="Tahoma" w:cs="Tahoma"/>
          <w:vertAlign w:val="subscript"/>
        </w:rPr>
        <w:t>2</w:t>
      </w:r>
      <w:r w:rsidRPr="00026AB7">
        <w:rPr>
          <w:rFonts w:ascii="Tahoma" w:hAnsi="Tahoma" w:cs="Tahoma"/>
        </w:rPr>
        <w:t>S v anaerobnih fermentorjih _____ dni (n</w:t>
      </w:r>
      <w:r w:rsidR="00D66743" w:rsidRPr="00026AB7">
        <w:rPr>
          <w:rFonts w:ascii="Tahoma" w:hAnsi="Tahoma" w:cs="Tahoma"/>
        </w:rPr>
        <w:t>ajveč</w:t>
      </w:r>
      <w:r w:rsidR="00AD6853" w:rsidRPr="00026AB7">
        <w:rPr>
          <w:rFonts w:ascii="Tahoma" w:hAnsi="Tahoma" w:cs="Tahoma"/>
        </w:rPr>
        <w:t xml:space="preserve"> </w:t>
      </w:r>
      <w:r w:rsidR="00B71364" w:rsidRPr="00026AB7">
        <w:rPr>
          <w:rFonts w:ascii="Tahoma" w:hAnsi="Tahoma" w:cs="Tahoma"/>
        </w:rPr>
        <w:t>10</w:t>
      </w:r>
      <w:r w:rsidR="00AD6853" w:rsidRPr="00026AB7">
        <w:rPr>
          <w:rFonts w:ascii="Tahoma" w:hAnsi="Tahoma" w:cs="Tahoma"/>
        </w:rPr>
        <w:t xml:space="preserve"> tednov</w:t>
      </w:r>
      <w:r w:rsidRPr="00026AB7">
        <w:rPr>
          <w:rFonts w:ascii="Tahoma" w:hAnsi="Tahoma" w:cs="Tahoma"/>
        </w:rPr>
        <w:t>) od prejema pisnega zahtevka za dobavo</w:t>
      </w:r>
      <w:r w:rsidR="0064050E" w:rsidRPr="00026AB7">
        <w:rPr>
          <w:rFonts w:ascii="Tahoma" w:hAnsi="Tahoma" w:cs="Tahoma"/>
        </w:rPr>
        <w:t>.</w:t>
      </w:r>
    </w:p>
    <w:p w14:paraId="1FF75960" w14:textId="77777777" w:rsidR="00C53088" w:rsidRPr="00026AB7" w:rsidRDefault="00C53088" w:rsidP="00F63D98">
      <w:pPr>
        <w:keepLines/>
        <w:widowControl w:val="0"/>
        <w:spacing w:after="60"/>
        <w:ind w:left="360"/>
        <w:jc w:val="both"/>
        <w:rPr>
          <w:rFonts w:ascii="Tahoma" w:hAnsi="Tahoma" w:cs="Tahoma"/>
        </w:rPr>
      </w:pPr>
    </w:p>
    <w:p w14:paraId="6F2C7790" w14:textId="77777777" w:rsidR="00202E82" w:rsidRPr="00026AB7" w:rsidRDefault="00202E82" w:rsidP="00F63D98">
      <w:pPr>
        <w:keepLines/>
        <w:widowControl w:val="0"/>
        <w:numPr>
          <w:ilvl w:val="0"/>
          <w:numId w:val="6"/>
        </w:numPr>
        <w:tabs>
          <w:tab w:val="clear" w:pos="720"/>
          <w:tab w:val="num" w:pos="360"/>
        </w:tabs>
        <w:ind w:left="426" w:hanging="426"/>
        <w:rPr>
          <w:rFonts w:ascii="Tahoma" w:hAnsi="Tahoma" w:cs="Tahoma"/>
          <w:b/>
        </w:rPr>
      </w:pPr>
      <w:r w:rsidRPr="00026AB7">
        <w:rPr>
          <w:rFonts w:ascii="Tahoma" w:hAnsi="Tahoma" w:cs="Tahoma"/>
          <w:b/>
        </w:rPr>
        <w:t>VELJAVNOST PONUDBE</w:t>
      </w:r>
    </w:p>
    <w:p w14:paraId="17F3B84A" w14:textId="77777777" w:rsidR="00202E82" w:rsidRPr="00026AB7" w:rsidRDefault="00202E82" w:rsidP="00F63D98">
      <w:pPr>
        <w:keepLines/>
        <w:widowControl w:val="0"/>
        <w:jc w:val="both"/>
        <w:rPr>
          <w:rFonts w:ascii="Tahoma" w:hAnsi="Tahoma" w:cs="Tahoma"/>
          <w:sz w:val="18"/>
        </w:rPr>
      </w:pPr>
    </w:p>
    <w:p w14:paraId="7BF1B4CA" w14:textId="1A232E64" w:rsidR="00202E82" w:rsidRPr="00026AB7" w:rsidRDefault="00D66743" w:rsidP="00F63D98">
      <w:pPr>
        <w:keepLines/>
        <w:widowControl w:val="0"/>
        <w:jc w:val="both"/>
        <w:rPr>
          <w:rFonts w:ascii="Tahoma" w:hAnsi="Tahoma" w:cs="Tahoma"/>
        </w:rPr>
      </w:pPr>
      <w:r w:rsidRPr="00026AB7">
        <w:rPr>
          <w:rFonts w:ascii="Tahoma" w:hAnsi="Tahoma" w:cs="Tahoma"/>
        </w:rPr>
        <w:t>Ponudba (za sklop za katerega oddajamo ponudbo) je zavezujoča in velja  _______ mesece (minimalno 4 mesece</w:t>
      </w:r>
      <w:r w:rsidR="00181833" w:rsidRPr="00026AB7">
        <w:rPr>
          <w:rFonts w:ascii="Tahoma" w:hAnsi="Tahoma" w:cs="Tahoma"/>
        </w:rPr>
        <w:t>)</w:t>
      </w:r>
      <w:r w:rsidRPr="00026AB7">
        <w:rPr>
          <w:rFonts w:ascii="Tahoma" w:hAnsi="Tahoma" w:cs="Tahoma"/>
        </w:rPr>
        <w:t xml:space="preserve"> od dat</w:t>
      </w:r>
      <w:r w:rsidR="00181833" w:rsidRPr="00026AB7">
        <w:rPr>
          <w:rFonts w:ascii="Tahoma" w:hAnsi="Tahoma" w:cs="Tahoma"/>
        </w:rPr>
        <w:t>uma določenega za oddajo ponudb</w:t>
      </w:r>
      <w:r w:rsidRPr="00026AB7">
        <w:rPr>
          <w:rFonts w:ascii="Tahoma" w:hAnsi="Tahoma" w:cs="Tahoma"/>
        </w:rPr>
        <w:t>.</w:t>
      </w:r>
    </w:p>
    <w:p w14:paraId="71B8B435" w14:textId="744B7580" w:rsidR="00202E82" w:rsidRPr="00026AB7" w:rsidRDefault="00202E82" w:rsidP="00F63D98">
      <w:pPr>
        <w:keepLines/>
        <w:widowControl w:val="0"/>
        <w:jc w:val="both"/>
        <w:rPr>
          <w:rFonts w:ascii="Tahoma" w:hAnsi="Tahoma" w:cs="Tahoma"/>
        </w:rPr>
      </w:pPr>
    </w:p>
    <w:p w14:paraId="0DE7A4B1" w14:textId="77777777" w:rsidR="00983141" w:rsidRPr="00026AB7" w:rsidRDefault="00983141" w:rsidP="00F63D98">
      <w:pPr>
        <w:keepLines/>
        <w:widowControl w:val="0"/>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2835"/>
        <w:gridCol w:w="2694"/>
        <w:gridCol w:w="3969"/>
      </w:tblGrid>
      <w:tr w:rsidR="00202E82" w:rsidRPr="00026AB7" w14:paraId="36CAAF8D" w14:textId="77777777" w:rsidTr="008B2383">
        <w:trPr>
          <w:trHeight w:val="235"/>
        </w:trPr>
        <w:tc>
          <w:tcPr>
            <w:tcW w:w="2835" w:type="dxa"/>
            <w:tcBorders>
              <w:bottom w:val="single" w:sz="4" w:space="0" w:color="auto"/>
            </w:tcBorders>
          </w:tcPr>
          <w:p w14:paraId="55E65947" w14:textId="77777777" w:rsidR="00202E82" w:rsidRPr="00026AB7" w:rsidRDefault="00202E82" w:rsidP="00F63D98">
            <w:pPr>
              <w:keepLines/>
              <w:widowControl w:val="0"/>
              <w:jc w:val="both"/>
              <w:rPr>
                <w:rFonts w:ascii="Tahoma" w:hAnsi="Tahoma" w:cs="Tahoma"/>
                <w:snapToGrid w:val="0"/>
                <w:color w:val="000000"/>
              </w:rPr>
            </w:pPr>
          </w:p>
        </w:tc>
        <w:tc>
          <w:tcPr>
            <w:tcW w:w="2694" w:type="dxa"/>
          </w:tcPr>
          <w:p w14:paraId="00FBEBAA" w14:textId="77777777" w:rsidR="00202E82" w:rsidRPr="00026AB7" w:rsidRDefault="00202E82" w:rsidP="00F63D98">
            <w:pPr>
              <w:keepLines/>
              <w:widowControl w:val="0"/>
              <w:jc w:val="center"/>
              <w:rPr>
                <w:rFonts w:ascii="Tahoma" w:hAnsi="Tahoma" w:cs="Tahoma"/>
                <w:snapToGrid w:val="0"/>
                <w:color w:val="000000"/>
              </w:rPr>
            </w:pPr>
          </w:p>
        </w:tc>
        <w:tc>
          <w:tcPr>
            <w:tcW w:w="3969" w:type="dxa"/>
            <w:tcBorders>
              <w:bottom w:val="single" w:sz="4" w:space="0" w:color="auto"/>
            </w:tcBorders>
          </w:tcPr>
          <w:p w14:paraId="5B8C7754" w14:textId="77777777" w:rsidR="00202E82" w:rsidRPr="00026AB7" w:rsidRDefault="00202E82" w:rsidP="00F63D98">
            <w:pPr>
              <w:keepLines/>
              <w:widowControl w:val="0"/>
              <w:jc w:val="both"/>
              <w:rPr>
                <w:rFonts w:ascii="Tahoma" w:hAnsi="Tahoma" w:cs="Tahoma"/>
                <w:snapToGrid w:val="0"/>
                <w:color w:val="000000"/>
                <w:sz w:val="28"/>
              </w:rPr>
            </w:pPr>
          </w:p>
        </w:tc>
      </w:tr>
      <w:tr w:rsidR="00202E82" w:rsidRPr="00026AB7" w14:paraId="7366DCAD" w14:textId="77777777" w:rsidTr="008B2383">
        <w:trPr>
          <w:trHeight w:val="235"/>
        </w:trPr>
        <w:tc>
          <w:tcPr>
            <w:tcW w:w="2835" w:type="dxa"/>
            <w:tcBorders>
              <w:top w:val="single" w:sz="4" w:space="0" w:color="auto"/>
            </w:tcBorders>
          </w:tcPr>
          <w:p w14:paraId="18BD97F4" w14:textId="77777777" w:rsidR="00202E82" w:rsidRPr="00026AB7" w:rsidRDefault="00202E82" w:rsidP="00F63D98">
            <w:pPr>
              <w:keepLines/>
              <w:widowControl w:val="0"/>
              <w:jc w:val="center"/>
              <w:rPr>
                <w:rFonts w:ascii="Tahoma" w:hAnsi="Tahoma" w:cs="Tahoma"/>
                <w:snapToGrid w:val="0"/>
                <w:color w:val="000000"/>
              </w:rPr>
            </w:pPr>
            <w:r w:rsidRPr="00026AB7">
              <w:rPr>
                <w:rFonts w:ascii="Tahoma" w:hAnsi="Tahoma" w:cs="Tahoma"/>
                <w:snapToGrid w:val="0"/>
                <w:color w:val="000000"/>
              </w:rPr>
              <w:t>(kraj, datum)</w:t>
            </w:r>
          </w:p>
        </w:tc>
        <w:tc>
          <w:tcPr>
            <w:tcW w:w="2694" w:type="dxa"/>
          </w:tcPr>
          <w:p w14:paraId="3C7B3C6A" w14:textId="77777777" w:rsidR="00202E82" w:rsidRPr="00026AB7" w:rsidRDefault="00202E82" w:rsidP="00F63D98">
            <w:pPr>
              <w:keepLines/>
              <w:widowControl w:val="0"/>
              <w:jc w:val="center"/>
              <w:rPr>
                <w:rFonts w:ascii="Tahoma" w:hAnsi="Tahoma" w:cs="Tahoma"/>
                <w:snapToGrid w:val="0"/>
                <w:color w:val="000000"/>
              </w:rPr>
            </w:pPr>
            <w:r w:rsidRPr="00026AB7">
              <w:rPr>
                <w:rFonts w:ascii="Tahoma" w:hAnsi="Tahoma" w:cs="Tahoma"/>
                <w:snapToGrid w:val="0"/>
                <w:color w:val="000000"/>
              </w:rPr>
              <w:t>žig</w:t>
            </w:r>
          </w:p>
        </w:tc>
        <w:tc>
          <w:tcPr>
            <w:tcW w:w="3969" w:type="dxa"/>
            <w:tcBorders>
              <w:top w:val="single" w:sz="4" w:space="0" w:color="auto"/>
            </w:tcBorders>
          </w:tcPr>
          <w:p w14:paraId="5EC98101" w14:textId="77777777" w:rsidR="00202E82" w:rsidRPr="00026AB7" w:rsidRDefault="00202E82" w:rsidP="00F63D98">
            <w:pPr>
              <w:keepLines/>
              <w:widowControl w:val="0"/>
              <w:jc w:val="center"/>
              <w:rPr>
                <w:rFonts w:ascii="Tahoma" w:hAnsi="Tahoma" w:cs="Tahoma"/>
                <w:snapToGrid w:val="0"/>
                <w:color w:val="000000"/>
              </w:rPr>
            </w:pPr>
            <w:r w:rsidRPr="00026AB7">
              <w:rPr>
                <w:rFonts w:ascii="Tahoma" w:hAnsi="Tahoma" w:cs="Tahoma"/>
                <w:snapToGrid w:val="0"/>
                <w:color w:val="000000"/>
              </w:rPr>
              <w:t>(naziv ponudnika, podpis odgovorne osebe)</w:t>
            </w:r>
          </w:p>
        </w:tc>
      </w:tr>
    </w:tbl>
    <w:p w14:paraId="4C2CC678" w14:textId="3BD637E5" w:rsidR="00202E82" w:rsidRPr="00026AB7" w:rsidRDefault="00202E82" w:rsidP="00F63D98">
      <w:pPr>
        <w:keepLines/>
        <w:widowControl w:val="0"/>
        <w:rPr>
          <w:sz w:val="32"/>
        </w:rPr>
      </w:pPr>
    </w:p>
    <w:p w14:paraId="242B176C" w14:textId="77777777" w:rsidR="00983141" w:rsidRPr="00026AB7" w:rsidRDefault="00983141" w:rsidP="00F63D98">
      <w:pPr>
        <w:keepLines/>
        <w:widowControl w:val="0"/>
        <w:rPr>
          <w:sz w:val="32"/>
        </w:rPr>
      </w:pPr>
    </w:p>
    <w:p w14:paraId="004653BA" w14:textId="77777777" w:rsidR="006C1AB4" w:rsidRPr="00026AB7" w:rsidRDefault="006C1AB4" w:rsidP="00F63D98">
      <w:pPr>
        <w:keepLines/>
        <w:widowControl w:val="0"/>
        <w:jc w:val="both"/>
        <w:rPr>
          <w:rFonts w:ascii="Tahoma" w:hAnsi="Tahoma" w:cs="Tahoma"/>
          <w:b/>
          <w:i/>
          <w:sz w:val="18"/>
        </w:rPr>
      </w:pPr>
      <w:r w:rsidRPr="00026AB7">
        <w:rPr>
          <w:rFonts w:ascii="Tahoma" w:hAnsi="Tahoma" w:cs="Tahoma"/>
          <w:b/>
          <w:i/>
          <w:sz w:val="18"/>
        </w:rPr>
        <w:t xml:space="preserve">Navodilo: </w:t>
      </w:r>
    </w:p>
    <w:p w14:paraId="2506C13E" w14:textId="45E49C29" w:rsidR="006C1AB4" w:rsidRPr="00026AB7" w:rsidRDefault="006C1AB4" w:rsidP="00F63D98">
      <w:pPr>
        <w:keepLines/>
        <w:widowControl w:val="0"/>
        <w:jc w:val="both"/>
        <w:rPr>
          <w:rFonts w:ascii="Tahoma" w:hAnsi="Tahoma" w:cs="Tahoma"/>
          <w:b/>
          <w:i/>
          <w:sz w:val="18"/>
          <w:u w:val="single"/>
        </w:rPr>
      </w:pPr>
      <w:r w:rsidRPr="00026AB7">
        <w:rPr>
          <w:rFonts w:ascii="Tahoma" w:hAnsi="Tahoma" w:cs="Tahoma"/>
          <w:i/>
          <w:sz w:val="18"/>
        </w:rPr>
        <w:t xml:space="preserve">Ponudnik </w:t>
      </w:r>
      <w:r w:rsidRPr="00026AB7">
        <w:rPr>
          <w:rFonts w:ascii="Tahoma" w:hAnsi="Tahoma" w:cs="Tahoma"/>
          <w:b/>
          <w:i/>
          <w:sz w:val="18"/>
          <w:u w:val="single"/>
        </w:rPr>
        <w:t>mora</w:t>
      </w:r>
      <w:r w:rsidRPr="00026AB7">
        <w:rPr>
          <w:rFonts w:ascii="Tahoma" w:hAnsi="Tahoma" w:cs="Tahoma"/>
          <w:i/>
          <w:sz w:val="18"/>
          <w:u w:val="single"/>
        </w:rPr>
        <w:t xml:space="preserve"> Prilogo 2</w:t>
      </w:r>
      <w:r w:rsidRPr="00026AB7">
        <w:rPr>
          <w:rFonts w:ascii="Tahoma" w:hAnsi="Tahoma" w:cs="Tahoma"/>
          <w:b/>
          <w:i/>
          <w:sz w:val="18"/>
        </w:rPr>
        <w:t xml:space="preserve"> </w:t>
      </w:r>
      <w:r w:rsidRPr="00026AB7">
        <w:rPr>
          <w:rFonts w:ascii="Tahoma" w:hAnsi="Tahoma" w:cs="Tahoma"/>
          <w:i/>
          <w:sz w:val="18"/>
        </w:rPr>
        <w:t>v okviru sistema e-JN</w:t>
      </w:r>
      <w:r w:rsidRPr="00026AB7">
        <w:rPr>
          <w:rFonts w:ascii="Tahoma" w:hAnsi="Tahoma" w:cs="Tahoma"/>
          <w:b/>
          <w:i/>
          <w:sz w:val="18"/>
        </w:rPr>
        <w:t xml:space="preserve"> </w:t>
      </w:r>
      <w:r w:rsidRPr="00026AB7">
        <w:rPr>
          <w:rFonts w:ascii="Tahoma" w:hAnsi="Tahoma" w:cs="Tahoma"/>
          <w:b/>
          <w:i/>
          <w:sz w:val="18"/>
          <w:u w:val="single"/>
        </w:rPr>
        <w:t xml:space="preserve">naložiti ločeno v </w:t>
      </w:r>
      <w:r w:rsidR="005232CC" w:rsidRPr="00026AB7">
        <w:rPr>
          <w:rFonts w:ascii="Tahoma" w:hAnsi="Tahoma" w:cs="Tahoma"/>
          <w:b/>
          <w:i/>
          <w:sz w:val="18"/>
          <w:u w:val="single"/>
        </w:rPr>
        <w:t>Razdelek »Skupna ponudbena vrednost«, del »Predračun«</w:t>
      </w:r>
      <w:r w:rsidRPr="00026AB7">
        <w:rPr>
          <w:rFonts w:ascii="Tahoma" w:hAnsi="Tahoma" w:cs="Tahoma"/>
          <w:b/>
          <w:i/>
          <w:sz w:val="18"/>
          <w:u w:val="single"/>
        </w:rPr>
        <w:t>!!</w:t>
      </w:r>
    </w:p>
    <w:p w14:paraId="5C586484" w14:textId="77777777" w:rsidR="00983141" w:rsidRPr="00026AB7" w:rsidRDefault="00983141">
      <w:r w:rsidRPr="00026AB7">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37044D" w:rsidRPr="00026AB7" w14:paraId="1DC9EFCE" w14:textId="77777777" w:rsidTr="0037044D">
        <w:trPr>
          <w:trHeight w:val="211"/>
        </w:trPr>
        <w:tc>
          <w:tcPr>
            <w:tcW w:w="212" w:type="dxa"/>
            <w:tcBorders>
              <w:right w:val="nil"/>
            </w:tcBorders>
          </w:tcPr>
          <w:p w14:paraId="12CF647D" w14:textId="231E4C0D" w:rsidR="0037044D" w:rsidRPr="00026AB7" w:rsidRDefault="0037044D" w:rsidP="00F63D98">
            <w:pPr>
              <w:keepLines/>
              <w:widowControl w:val="0"/>
              <w:jc w:val="both"/>
              <w:rPr>
                <w:rFonts w:ascii="Tahoma" w:hAnsi="Tahoma" w:cs="Tahoma"/>
              </w:rPr>
            </w:pPr>
          </w:p>
        </w:tc>
        <w:tc>
          <w:tcPr>
            <w:tcW w:w="8080" w:type="dxa"/>
            <w:tcBorders>
              <w:left w:val="nil"/>
            </w:tcBorders>
          </w:tcPr>
          <w:p w14:paraId="394EC210" w14:textId="77777777" w:rsidR="0037044D" w:rsidRPr="00026AB7" w:rsidRDefault="0037044D" w:rsidP="00F63D98">
            <w:pPr>
              <w:keepLines/>
              <w:widowControl w:val="0"/>
              <w:jc w:val="both"/>
              <w:rPr>
                <w:rFonts w:ascii="Tahoma" w:hAnsi="Tahoma" w:cs="Tahoma"/>
              </w:rPr>
            </w:pPr>
            <w:r w:rsidRPr="00026AB7">
              <w:rPr>
                <w:rFonts w:ascii="Tahoma" w:hAnsi="Tahoma" w:cs="Tahoma"/>
              </w:rPr>
              <w:t>PONUDBENI PREDRAČUN</w:t>
            </w:r>
          </w:p>
        </w:tc>
        <w:tc>
          <w:tcPr>
            <w:tcW w:w="850" w:type="dxa"/>
            <w:tcBorders>
              <w:right w:val="nil"/>
            </w:tcBorders>
          </w:tcPr>
          <w:p w14:paraId="1D77B190" w14:textId="77777777" w:rsidR="0037044D" w:rsidRPr="00026AB7" w:rsidRDefault="0037044D" w:rsidP="00F63D98">
            <w:pPr>
              <w:keepLines/>
              <w:widowControl w:val="0"/>
              <w:jc w:val="both"/>
              <w:rPr>
                <w:rFonts w:ascii="Tahoma" w:hAnsi="Tahoma" w:cs="Tahoma"/>
                <w:b/>
              </w:rPr>
            </w:pPr>
            <w:r w:rsidRPr="00026AB7">
              <w:rPr>
                <w:rFonts w:ascii="Tahoma" w:hAnsi="Tahoma" w:cs="Tahoma"/>
                <w:b/>
                <w:i/>
              </w:rPr>
              <w:t xml:space="preserve">Priloga </w:t>
            </w:r>
          </w:p>
        </w:tc>
        <w:tc>
          <w:tcPr>
            <w:tcW w:w="567" w:type="dxa"/>
            <w:tcBorders>
              <w:left w:val="nil"/>
            </w:tcBorders>
          </w:tcPr>
          <w:p w14:paraId="13E39B4F" w14:textId="77777777" w:rsidR="0037044D" w:rsidRPr="00026AB7" w:rsidRDefault="0037044D" w:rsidP="00F63D98">
            <w:pPr>
              <w:keepLines/>
              <w:widowControl w:val="0"/>
              <w:ind w:left="-70"/>
              <w:jc w:val="both"/>
              <w:rPr>
                <w:rFonts w:ascii="Tahoma" w:hAnsi="Tahoma" w:cs="Tahoma"/>
                <w:b/>
                <w:i/>
              </w:rPr>
            </w:pPr>
            <w:r w:rsidRPr="00026AB7">
              <w:rPr>
                <w:rFonts w:ascii="Tahoma" w:hAnsi="Tahoma" w:cs="Tahoma"/>
                <w:b/>
                <w:i/>
              </w:rPr>
              <w:t>2/1</w:t>
            </w:r>
          </w:p>
        </w:tc>
      </w:tr>
    </w:tbl>
    <w:p w14:paraId="67017DF6" w14:textId="77777777" w:rsidR="0037044D" w:rsidRPr="00026AB7" w:rsidRDefault="0037044D" w:rsidP="00F63D98">
      <w:pPr>
        <w:keepLines/>
        <w:widowControl w:val="0"/>
        <w:jc w:val="both"/>
        <w:rPr>
          <w:rFonts w:ascii="Tahoma" w:hAnsi="Tahoma" w:cs="Tahoma"/>
        </w:rPr>
      </w:pPr>
    </w:p>
    <w:p w14:paraId="3F4A3530" w14:textId="00977813" w:rsidR="0037044D" w:rsidRPr="00026AB7" w:rsidRDefault="0037044D" w:rsidP="00F63D98">
      <w:pPr>
        <w:keepLines/>
        <w:widowControl w:val="0"/>
        <w:jc w:val="both"/>
        <w:rPr>
          <w:rFonts w:ascii="Tahoma" w:hAnsi="Tahoma" w:cs="Tahoma"/>
        </w:rPr>
      </w:pPr>
      <w:r w:rsidRPr="00026AB7">
        <w:rPr>
          <w:rFonts w:ascii="Tahoma" w:hAnsi="Tahoma" w:cs="Tahoma"/>
        </w:rPr>
        <w:t>Obrazec predračuna je sestavni in neločljivi del razpisne dokumentacije</w:t>
      </w:r>
      <w:r w:rsidRPr="00026AB7">
        <w:t xml:space="preserve"> </w:t>
      </w:r>
      <w:r w:rsidRPr="00026AB7">
        <w:rPr>
          <w:rFonts w:ascii="Tahoma" w:hAnsi="Tahoma" w:cs="Tahoma"/>
        </w:rPr>
        <w:t xml:space="preserve">in je na voljo v elektronski (Excel) obliki na mestu kjer je objavljena razpisna dokumentacija. </w:t>
      </w:r>
    </w:p>
    <w:p w14:paraId="1CE73EB8" w14:textId="77777777" w:rsidR="0037044D" w:rsidRPr="00026AB7" w:rsidRDefault="0037044D" w:rsidP="00F63D98">
      <w:pPr>
        <w:keepLines/>
        <w:widowControl w:val="0"/>
        <w:jc w:val="both"/>
        <w:rPr>
          <w:rFonts w:ascii="Tahoma" w:hAnsi="Tahoma" w:cs="Tahoma"/>
          <w:sz w:val="16"/>
        </w:rPr>
      </w:pPr>
    </w:p>
    <w:p w14:paraId="6E5DC8DF" w14:textId="3BA8F403" w:rsidR="0037044D" w:rsidRPr="00026AB7" w:rsidRDefault="0037044D" w:rsidP="00F63D98">
      <w:pPr>
        <w:keepLines/>
        <w:widowControl w:val="0"/>
        <w:jc w:val="both"/>
        <w:rPr>
          <w:rFonts w:ascii="Tahoma" w:hAnsi="Tahoma" w:cs="Tahoma"/>
        </w:rPr>
      </w:pPr>
      <w:r w:rsidRPr="00026AB7">
        <w:rPr>
          <w:rFonts w:ascii="Tahoma" w:hAnsi="Tahoma" w:cs="Tahoma"/>
          <w:u w:val="single"/>
        </w:rPr>
        <w:t>Ponudnik mora v celice v stolpcu »Cena na enoto v EUR brez DDV« vnesti cene za vse predvidene postavke predračuna</w:t>
      </w:r>
      <w:r w:rsidRPr="00026AB7">
        <w:rPr>
          <w:rFonts w:ascii="Tahoma" w:hAnsi="Tahoma" w:cs="Tahoma"/>
        </w:rPr>
        <w:t xml:space="preserve">. Cene morajo biti izražene v EUR brez DDV, </w:t>
      </w:r>
      <w:r w:rsidRPr="00026AB7">
        <w:rPr>
          <w:rFonts w:ascii="Tahoma" w:hAnsi="Tahoma" w:cs="Tahoma"/>
          <w:b/>
        </w:rPr>
        <w:t xml:space="preserve">in sicer izražene/zaokrožene </w:t>
      </w:r>
      <w:r w:rsidRPr="00026AB7">
        <w:rPr>
          <w:rFonts w:ascii="Tahoma" w:hAnsi="Tahoma" w:cs="Tahoma"/>
          <w:b/>
          <w:u w:val="single"/>
        </w:rPr>
        <w:t>s strani ponudnika</w:t>
      </w:r>
      <w:r w:rsidRPr="00026AB7">
        <w:rPr>
          <w:rFonts w:ascii="Tahoma" w:hAnsi="Tahoma" w:cs="Tahoma"/>
          <w:b/>
        </w:rPr>
        <w:t xml:space="preserve"> na največ 2 decimalke</w:t>
      </w:r>
      <w:r w:rsidRPr="00026AB7">
        <w:rPr>
          <w:rFonts w:ascii="Tahoma" w:hAnsi="Tahoma" w:cs="Tahoma"/>
        </w:rPr>
        <w:t>.</w:t>
      </w:r>
      <w:r w:rsidRPr="00026AB7">
        <w:rPr>
          <w:rFonts w:ascii="Tahoma" w:hAnsi="Tahoma" w:cs="Tahoma"/>
          <w:b/>
        </w:rPr>
        <w:t xml:space="preserve"> </w:t>
      </w:r>
      <w:r w:rsidRPr="00026AB7">
        <w:rPr>
          <w:rFonts w:ascii="Tahoma" w:hAnsi="Tahoma" w:cs="Tahoma"/>
          <w:u w:val="single"/>
        </w:rPr>
        <w:t>Cene na enoto morajo biti končne in</w:t>
      </w:r>
      <w:r w:rsidRPr="00026AB7">
        <w:rPr>
          <w:rFonts w:ascii="Tahoma" w:hAnsi="Tahoma" w:cs="Tahoma"/>
        </w:rPr>
        <w:t xml:space="preserve"> </w:t>
      </w:r>
      <w:r w:rsidRPr="00026AB7">
        <w:rPr>
          <w:rFonts w:ascii="Tahoma" w:hAnsi="Tahoma" w:cs="Tahoma"/>
          <w:b/>
        </w:rPr>
        <w:t>morajo vsebovati vse stroške in popuste</w:t>
      </w:r>
      <w:r w:rsidRPr="00026AB7">
        <w:rPr>
          <w:rFonts w:ascii="Tahoma" w:hAnsi="Tahoma" w:cs="Tahoma"/>
        </w:rPr>
        <w:t xml:space="preserve">. </w:t>
      </w:r>
    </w:p>
    <w:p w14:paraId="1EEFFD6A" w14:textId="77777777" w:rsidR="0037044D" w:rsidRPr="00026AB7" w:rsidRDefault="0037044D" w:rsidP="00F63D98">
      <w:pPr>
        <w:keepLines/>
        <w:widowControl w:val="0"/>
        <w:jc w:val="both"/>
        <w:rPr>
          <w:rFonts w:ascii="Tahoma" w:hAnsi="Tahoma" w:cs="Tahoma"/>
        </w:rPr>
      </w:pPr>
    </w:p>
    <w:p w14:paraId="77D97C48" w14:textId="77777777" w:rsidR="0037044D" w:rsidRPr="00026AB7" w:rsidRDefault="0037044D" w:rsidP="00F63D98">
      <w:pPr>
        <w:keepLines/>
        <w:widowControl w:val="0"/>
        <w:jc w:val="both"/>
        <w:rPr>
          <w:rFonts w:ascii="Tahoma" w:hAnsi="Tahoma" w:cs="Tahoma"/>
          <w:u w:val="single"/>
        </w:rPr>
      </w:pPr>
      <w:r w:rsidRPr="00026AB7">
        <w:rPr>
          <w:rFonts w:ascii="Tahoma" w:hAnsi="Tahoma" w:cs="Tahoma"/>
          <w:u w:val="single"/>
        </w:rPr>
        <w:t>V primeru, da ponudnik v obrazec predračuna (v posamezno/e postavko/e) ne vnese cene na enoto, bo naročnik štel, da je vrednost navedene postavke upoštevana v skupni ponudbeni vrednosti in da je ponudnik za navedeno/e postavko/e ponudil ceno/e v vrednosti 0 EUR.</w:t>
      </w:r>
    </w:p>
    <w:p w14:paraId="6D81DFDF" w14:textId="77777777" w:rsidR="0037044D" w:rsidRPr="00026AB7" w:rsidRDefault="0037044D" w:rsidP="00F63D98">
      <w:pPr>
        <w:keepLines/>
        <w:widowControl w:val="0"/>
        <w:jc w:val="both"/>
        <w:rPr>
          <w:rFonts w:ascii="Tahoma" w:hAnsi="Tahoma" w:cs="Tahoma"/>
          <w:sz w:val="16"/>
        </w:rPr>
      </w:pPr>
    </w:p>
    <w:p w14:paraId="2A7668D2" w14:textId="77777777" w:rsidR="0037044D" w:rsidRPr="00026AB7" w:rsidRDefault="0037044D" w:rsidP="00F63D98">
      <w:pPr>
        <w:keepLines/>
        <w:widowControl w:val="0"/>
        <w:jc w:val="both"/>
        <w:rPr>
          <w:rFonts w:ascii="Tahoma" w:hAnsi="Tahoma" w:cs="Tahoma"/>
        </w:rPr>
      </w:pPr>
      <w:r w:rsidRPr="00026AB7">
        <w:rPr>
          <w:rFonts w:ascii="Tahoma" w:hAnsi="Tahoma" w:cs="Tahoma"/>
        </w:rPr>
        <w:t>Zmnožek količin in cen, vsoto postavk oz. ostale računske operacije izvrši računalniški program avtomatsko po vnosu cen v obrazec predračuna.</w:t>
      </w:r>
    </w:p>
    <w:p w14:paraId="1BA00F0B" w14:textId="77777777" w:rsidR="0037044D" w:rsidRPr="00026AB7" w:rsidRDefault="0037044D" w:rsidP="00F63D98">
      <w:pPr>
        <w:keepLines/>
        <w:widowControl w:val="0"/>
        <w:jc w:val="both"/>
        <w:rPr>
          <w:rFonts w:ascii="Tahoma" w:hAnsi="Tahoma" w:cs="Tahoma"/>
        </w:rPr>
      </w:pPr>
    </w:p>
    <w:p w14:paraId="666DC8CC" w14:textId="77777777" w:rsidR="0037044D" w:rsidRPr="00026AB7" w:rsidRDefault="0037044D" w:rsidP="00F63D98">
      <w:pPr>
        <w:keepLines/>
        <w:widowControl w:val="0"/>
        <w:jc w:val="both"/>
      </w:pPr>
      <w:r w:rsidRPr="00026AB7">
        <w:rPr>
          <w:rFonts w:ascii="Tahoma" w:hAnsi="Tahoma" w:cs="Tahoma"/>
        </w:rPr>
        <w:t xml:space="preserve">Ponudnik </w:t>
      </w:r>
      <w:r w:rsidRPr="00026AB7">
        <w:rPr>
          <w:rFonts w:ascii="Tahoma" w:hAnsi="Tahoma" w:cs="Tahoma"/>
          <w:b/>
        </w:rPr>
        <w:t>mora</w:t>
      </w:r>
      <w:r w:rsidRPr="00026AB7">
        <w:rPr>
          <w:rFonts w:ascii="Tahoma" w:hAnsi="Tahoma" w:cs="Tahoma"/>
        </w:rPr>
        <w:t xml:space="preserve"> priložiti izpolnjen, natisnjen in podpisan predračun, ki ga je natisnil iz elektronske (Excel) oblike, </w:t>
      </w:r>
      <w:r w:rsidRPr="00026AB7">
        <w:rPr>
          <w:rFonts w:ascii="Tahoma" w:hAnsi="Tahoma" w:cs="Tahoma"/>
          <w:b/>
          <w:u w:val="single"/>
        </w:rPr>
        <w:t>ter</w:t>
      </w:r>
      <w:r w:rsidRPr="00026AB7">
        <w:rPr>
          <w:rFonts w:ascii="Tahoma" w:hAnsi="Tahoma" w:cs="Tahoma"/>
        </w:rPr>
        <w:t xml:space="preserve"> identičnega priloži tudi v elektronski obliki (</w:t>
      </w:r>
      <w:r w:rsidRPr="00026AB7">
        <w:rPr>
          <w:rFonts w:ascii="Tahoma" w:hAnsi="Tahoma" w:cs="Tahoma"/>
          <w:b/>
          <w:u w:val="single"/>
        </w:rPr>
        <w:t>v Excel obliki</w:t>
      </w:r>
      <w:r w:rsidRPr="00026AB7">
        <w:rPr>
          <w:rFonts w:ascii="Tahoma" w:hAnsi="Tahoma" w:cs="Tahoma"/>
        </w:rPr>
        <w:t>).</w:t>
      </w:r>
    </w:p>
    <w:p w14:paraId="1CBD35F8" w14:textId="77777777" w:rsidR="0037044D" w:rsidRPr="00026AB7" w:rsidRDefault="0037044D" w:rsidP="00F63D98">
      <w:pPr>
        <w:keepLines/>
        <w:widowControl w:val="0"/>
        <w:jc w:val="both"/>
        <w:rPr>
          <w:rFonts w:ascii="Tahoma" w:hAnsi="Tahoma" w:cs="Tahoma"/>
        </w:rPr>
      </w:pPr>
    </w:p>
    <w:p w14:paraId="21CC283D" w14:textId="77777777" w:rsidR="0037044D" w:rsidRPr="00026AB7" w:rsidRDefault="0037044D" w:rsidP="00F63D98">
      <w:pPr>
        <w:keepLines/>
        <w:widowControl w:val="0"/>
        <w:jc w:val="both"/>
        <w:rPr>
          <w:rFonts w:ascii="Tahoma" w:hAnsi="Tahoma" w:cs="Tahoma"/>
        </w:rPr>
      </w:pPr>
      <w:r w:rsidRPr="00026AB7">
        <w:rPr>
          <w:rFonts w:ascii="Tahoma" w:hAnsi="Tahoma" w:cs="Tahoma"/>
        </w:rPr>
        <w:t xml:space="preserve">V primeru razlikovanja med tiskano in elektronsko verzijo, bo naročnik upošteval tiskano verzijo. </w:t>
      </w:r>
    </w:p>
    <w:p w14:paraId="30306807" w14:textId="77777777" w:rsidR="0037044D" w:rsidRPr="00026AB7" w:rsidRDefault="0037044D" w:rsidP="00F63D98">
      <w:pPr>
        <w:keepLines/>
        <w:widowControl w:val="0"/>
        <w:jc w:val="both"/>
        <w:rPr>
          <w:rFonts w:ascii="Tahoma" w:hAnsi="Tahoma" w:cs="Tahoma"/>
          <w:i/>
        </w:rPr>
      </w:pPr>
    </w:p>
    <w:p w14:paraId="4C13B367" w14:textId="77777777" w:rsidR="0037044D" w:rsidRPr="00026AB7" w:rsidRDefault="0037044D" w:rsidP="00F63D98">
      <w:pPr>
        <w:keepLines/>
        <w:widowControl w:val="0"/>
        <w:jc w:val="both"/>
        <w:rPr>
          <w:rFonts w:ascii="Tahoma" w:hAnsi="Tahoma" w:cs="Tahoma"/>
          <w:b/>
          <w:i/>
          <w:sz w:val="18"/>
        </w:rPr>
      </w:pPr>
      <w:r w:rsidRPr="00026AB7">
        <w:rPr>
          <w:rFonts w:ascii="Tahoma" w:hAnsi="Tahoma" w:cs="Tahoma"/>
          <w:b/>
          <w:i/>
          <w:sz w:val="18"/>
        </w:rPr>
        <w:t>Ponudniki ponudbenega predračuna ne smejo kakorkoli spreminjati, dodajati vrstice, stolpce ali celice ter spreminjati formule, ki jih je nastavil naročnik ali kakorkoli drugače dopolnjevati ali spreminjati.</w:t>
      </w:r>
    </w:p>
    <w:p w14:paraId="2AD64E9C" w14:textId="77777777" w:rsidR="0037044D" w:rsidRPr="00026AB7" w:rsidRDefault="0037044D" w:rsidP="00F63D98">
      <w:pPr>
        <w:keepLines/>
        <w:widowControl w:val="0"/>
        <w:rPr>
          <w:rFonts w:ascii="Tahoma" w:hAnsi="Tahoma" w:cs="Tahoma"/>
          <w:b/>
        </w:rPr>
      </w:pPr>
    </w:p>
    <w:p w14:paraId="7A92887E" w14:textId="77777777" w:rsidR="0037044D" w:rsidRPr="00026AB7" w:rsidRDefault="0037044D" w:rsidP="00F63D98">
      <w:pPr>
        <w:keepLines/>
        <w:widowControl w:val="0"/>
        <w:rPr>
          <w:rFonts w:ascii="Tahoma" w:hAnsi="Tahoma" w:cs="Tahoma"/>
          <w:b/>
        </w:rPr>
      </w:pPr>
    </w:p>
    <w:p w14:paraId="628B3119" w14:textId="77777777" w:rsidR="0037044D" w:rsidRPr="00026AB7" w:rsidRDefault="0037044D" w:rsidP="00F63D98">
      <w:pPr>
        <w:keepLines/>
        <w:widowControl w:val="0"/>
        <w:jc w:val="both"/>
        <w:rPr>
          <w:rFonts w:ascii="Tahoma" w:hAnsi="Tahoma" w:cs="Tahoma"/>
          <w:b/>
          <w:i/>
          <w:u w:val="single"/>
        </w:rPr>
      </w:pPr>
      <w:r w:rsidRPr="00026AB7">
        <w:rPr>
          <w:rFonts w:ascii="Tahoma" w:hAnsi="Tahoma" w:cs="Tahoma"/>
          <w:b/>
          <w:i/>
          <w:u w:val="single"/>
        </w:rPr>
        <w:t xml:space="preserve">Navodila: </w:t>
      </w:r>
    </w:p>
    <w:p w14:paraId="10E77882" w14:textId="77777777" w:rsidR="0037044D" w:rsidRPr="00026AB7" w:rsidRDefault="0037044D" w:rsidP="00F63D98">
      <w:pPr>
        <w:keepLines/>
        <w:widowControl w:val="0"/>
        <w:jc w:val="both"/>
        <w:rPr>
          <w:rFonts w:ascii="Tahoma" w:hAnsi="Tahoma" w:cs="Tahoma"/>
          <w:sz w:val="8"/>
        </w:rPr>
      </w:pPr>
    </w:p>
    <w:p w14:paraId="1B06C056" w14:textId="7F7F0A8F" w:rsidR="0037044D" w:rsidRPr="00026AB7" w:rsidRDefault="0037044D" w:rsidP="00F63D98">
      <w:pPr>
        <w:keepLines/>
        <w:widowControl w:val="0"/>
        <w:numPr>
          <w:ilvl w:val="0"/>
          <w:numId w:val="37"/>
        </w:numPr>
        <w:ind w:left="284" w:hanging="218"/>
        <w:jc w:val="both"/>
        <w:rPr>
          <w:rFonts w:ascii="Tahoma" w:hAnsi="Tahoma" w:cs="Tahoma"/>
          <w:b/>
        </w:rPr>
      </w:pPr>
      <w:r w:rsidRPr="00026AB7">
        <w:rPr>
          <w:rFonts w:ascii="Tahoma" w:hAnsi="Tahoma" w:cs="Tahoma"/>
        </w:rPr>
        <w:t xml:space="preserve">Ponudnik mora cene na enoto </w:t>
      </w:r>
      <w:r w:rsidRPr="00026AB7">
        <w:rPr>
          <w:rFonts w:ascii="Tahoma" w:hAnsi="Tahoma" w:cs="Tahoma"/>
          <w:b/>
          <w:u w:val="single"/>
        </w:rPr>
        <w:t>sam</w:t>
      </w:r>
      <w:r w:rsidRPr="00026AB7">
        <w:rPr>
          <w:rFonts w:ascii="Tahoma" w:hAnsi="Tahoma" w:cs="Tahoma"/>
        </w:rPr>
        <w:t xml:space="preserve"> zaokrožiti na največ 2 decimalki natančno –</w:t>
      </w:r>
      <w:r w:rsidRPr="00026AB7">
        <w:rPr>
          <w:rFonts w:ascii="Tahoma" w:hAnsi="Tahoma" w:cs="Tahoma"/>
          <w:b/>
        </w:rPr>
        <w:t xml:space="preserve"> torej že </w:t>
      </w:r>
      <w:r w:rsidRPr="00026AB7">
        <w:rPr>
          <w:rFonts w:ascii="Tahoma" w:hAnsi="Tahoma" w:cs="Tahoma"/>
          <w:b/>
          <w:u w:val="single"/>
        </w:rPr>
        <w:t>v vnosno (zgornjo) vrstico ali v samo tabelo</w:t>
      </w:r>
      <w:r w:rsidRPr="00026AB7">
        <w:rPr>
          <w:rFonts w:ascii="Tahoma" w:hAnsi="Tahoma" w:cs="Tahoma"/>
          <w:u w:val="single"/>
        </w:rPr>
        <w:t xml:space="preserve"> </w:t>
      </w:r>
      <w:r w:rsidRPr="00026AB7">
        <w:rPr>
          <w:rFonts w:ascii="Tahoma" w:hAnsi="Tahoma" w:cs="Tahoma"/>
          <w:b/>
          <w:u w:val="single"/>
        </w:rPr>
        <w:t>Excel ponudbenega predračuna (elektronska oblika)</w:t>
      </w:r>
      <w:r w:rsidRPr="00026AB7">
        <w:rPr>
          <w:rFonts w:ascii="Tahoma" w:hAnsi="Tahoma" w:cs="Tahoma"/>
          <w:b/>
        </w:rPr>
        <w:t xml:space="preserve"> mora ponudnik vnesti zaokrožene cene na enoto. </w:t>
      </w:r>
      <w:r w:rsidRPr="00026AB7">
        <w:rPr>
          <w:rFonts w:ascii="Tahoma" w:hAnsi="Tahoma" w:cs="Tahoma"/>
        </w:rPr>
        <w:t xml:space="preserve">Cene na enoto </w:t>
      </w:r>
      <w:r w:rsidRPr="00026AB7">
        <w:rPr>
          <w:rFonts w:ascii="Tahoma" w:hAnsi="Tahoma" w:cs="Tahoma"/>
          <w:u w:val="single"/>
        </w:rPr>
        <w:t>mora ponudnik sam zaokrožiti</w:t>
      </w:r>
      <w:r w:rsidRPr="00026AB7">
        <w:rPr>
          <w:rFonts w:ascii="Tahoma" w:hAnsi="Tahoma" w:cs="Tahoma"/>
        </w:rPr>
        <w:t xml:space="preserve"> tudi </w:t>
      </w:r>
      <w:r w:rsidRPr="00026AB7">
        <w:rPr>
          <w:rFonts w:ascii="Tahoma" w:hAnsi="Tahoma" w:cs="Tahoma"/>
          <w:u w:val="single"/>
        </w:rPr>
        <w:t>v primeru, če ponudnik kopira cene v Excel ponudbeni predračun</w:t>
      </w:r>
      <w:r w:rsidRPr="00026AB7">
        <w:rPr>
          <w:rFonts w:ascii="Tahoma" w:hAnsi="Tahoma" w:cs="Tahoma"/>
        </w:rPr>
        <w:t xml:space="preserve">.  </w:t>
      </w:r>
    </w:p>
    <w:p w14:paraId="6D0D640E" w14:textId="77777777" w:rsidR="0037044D" w:rsidRPr="00026AB7" w:rsidRDefault="0037044D" w:rsidP="00F63D98">
      <w:pPr>
        <w:keepLines/>
        <w:widowControl w:val="0"/>
        <w:ind w:left="284"/>
        <w:jc w:val="both"/>
        <w:rPr>
          <w:rFonts w:ascii="Tahoma" w:hAnsi="Tahoma" w:cs="Tahoma"/>
          <w:b/>
          <w:sz w:val="8"/>
        </w:rPr>
      </w:pPr>
    </w:p>
    <w:p w14:paraId="35C44B7F" w14:textId="124BFFF6" w:rsidR="0037044D" w:rsidRPr="00026AB7" w:rsidRDefault="0037044D" w:rsidP="00F63D98">
      <w:pPr>
        <w:keepLines/>
        <w:widowControl w:val="0"/>
        <w:ind w:left="284"/>
        <w:jc w:val="both"/>
        <w:rPr>
          <w:rFonts w:ascii="Tahoma" w:hAnsi="Tahoma" w:cs="Tahoma"/>
          <w:b/>
        </w:rPr>
      </w:pPr>
      <w:r w:rsidRPr="00026AB7">
        <w:rPr>
          <w:rFonts w:ascii="Tahoma" w:hAnsi="Tahoma" w:cs="Tahoma"/>
        </w:rPr>
        <w:t>V primeru, da bo ponudnik</w:t>
      </w:r>
      <w:r w:rsidRPr="00026AB7">
        <w:rPr>
          <w:rFonts w:ascii="Tahoma" w:hAnsi="Tahoma" w:cs="Tahoma"/>
          <w:b/>
        </w:rPr>
        <w:t xml:space="preserve"> </w:t>
      </w:r>
      <w:r w:rsidRPr="00026AB7">
        <w:rPr>
          <w:rFonts w:ascii="Tahoma" w:hAnsi="Tahoma" w:cs="Tahoma"/>
          <w:b/>
          <w:u w:val="single"/>
        </w:rPr>
        <w:t>v vnosno vrstico ali v samo tabelo</w:t>
      </w:r>
      <w:r w:rsidRPr="00026AB7">
        <w:rPr>
          <w:rFonts w:ascii="Tahoma" w:hAnsi="Tahoma" w:cs="Tahoma"/>
        </w:rPr>
        <w:t xml:space="preserve"> vnesel ceno </w:t>
      </w:r>
      <w:r w:rsidRPr="00026AB7">
        <w:rPr>
          <w:rFonts w:ascii="Tahoma" w:hAnsi="Tahoma" w:cs="Tahoma"/>
          <w:b/>
        </w:rPr>
        <w:t>zaokrožene</w:t>
      </w:r>
      <w:r w:rsidRPr="00026AB7">
        <w:rPr>
          <w:rFonts w:ascii="Tahoma" w:hAnsi="Tahoma" w:cs="Tahoma"/>
        </w:rPr>
        <w:t xml:space="preserve"> </w:t>
      </w:r>
      <w:r w:rsidRPr="00026AB7">
        <w:rPr>
          <w:rFonts w:ascii="Tahoma" w:hAnsi="Tahoma" w:cs="Tahoma"/>
          <w:b/>
          <w:u w:val="single"/>
        </w:rPr>
        <w:t>na več kot</w:t>
      </w:r>
      <w:r w:rsidRPr="00026AB7">
        <w:rPr>
          <w:rFonts w:ascii="Tahoma" w:hAnsi="Tahoma" w:cs="Tahoma"/>
          <w:b/>
        </w:rPr>
        <w:t xml:space="preserve"> na 2 decimalke, </w:t>
      </w:r>
      <w:r w:rsidRPr="00026AB7">
        <w:rPr>
          <w:rFonts w:ascii="Tahoma" w:hAnsi="Tahoma" w:cs="Tahoma"/>
        </w:rPr>
        <w:t>bo</w:t>
      </w:r>
      <w:r w:rsidRPr="00026AB7">
        <w:rPr>
          <w:rFonts w:ascii="Tahoma" w:hAnsi="Tahoma" w:cs="Tahoma"/>
          <w:b/>
        </w:rPr>
        <w:t xml:space="preserve"> naročnik</w:t>
      </w:r>
      <w:r w:rsidRPr="00026AB7">
        <w:rPr>
          <w:rFonts w:ascii="Tahoma" w:hAnsi="Tahoma" w:cs="Tahoma"/>
        </w:rPr>
        <w:t xml:space="preserve"> </w:t>
      </w:r>
      <w:r w:rsidRPr="00026AB7">
        <w:rPr>
          <w:rFonts w:ascii="Tahoma" w:hAnsi="Tahoma" w:cs="Tahoma"/>
          <w:b/>
          <w:u w:val="single"/>
        </w:rPr>
        <w:t>upošteval tiskano (pdf.) verzijo ponudbenega predračuna s cenami na enoto zaokrožene na 2 decimalke natančno</w:t>
      </w:r>
      <w:r w:rsidRPr="00026AB7">
        <w:t xml:space="preserve"> (</w:t>
      </w:r>
      <w:r w:rsidRPr="00026AB7">
        <w:rPr>
          <w:rFonts w:ascii="Tahoma" w:hAnsi="Tahoma" w:cs="Tahoma"/>
        </w:rPr>
        <w:t>ki jo izračuna računalniški program v Excelu),</w:t>
      </w:r>
      <w:r w:rsidRPr="00026AB7">
        <w:rPr>
          <w:rFonts w:ascii="Tahoma" w:hAnsi="Tahoma" w:cs="Tahoma"/>
          <w:b/>
        </w:rPr>
        <w:t xml:space="preserve"> ter morebitno odstopanje/nepravilnost v seštevku (skupne) ponudbene cene odpravil z institutom računske napake na način in pod pogoji oz. v skladu z ZJN-3.</w:t>
      </w:r>
    </w:p>
    <w:p w14:paraId="46911BE1" w14:textId="77777777" w:rsidR="0037044D" w:rsidRPr="00026AB7" w:rsidRDefault="0037044D" w:rsidP="00F63D98">
      <w:pPr>
        <w:keepLines/>
        <w:widowControl w:val="0"/>
        <w:jc w:val="both"/>
        <w:rPr>
          <w:rFonts w:ascii="Tahoma" w:hAnsi="Tahoma" w:cs="Tahoma"/>
          <w:sz w:val="28"/>
        </w:rPr>
      </w:pPr>
    </w:p>
    <w:p w14:paraId="47E77149" w14:textId="5EBC687F" w:rsidR="0037044D" w:rsidRPr="00026AB7" w:rsidRDefault="0037044D" w:rsidP="00F63D98">
      <w:pPr>
        <w:keepLines/>
        <w:widowControl w:val="0"/>
        <w:numPr>
          <w:ilvl w:val="0"/>
          <w:numId w:val="37"/>
        </w:numPr>
        <w:ind w:left="284" w:hanging="218"/>
        <w:jc w:val="both"/>
        <w:rPr>
          <w:rFonts w:ascii="Tahoma" w:hAnsi="Tahoma" w:cs="Tahoma"/>
          <w:u w:val="single"/>
        </w:rPr>
      </w:pPr>
      <w:r w:rsidRPr="00026AB7">
        <w:rPr>
          <w:rFonts w:ascii="Tahoma" w:hAnsi="Tahoma" w:cs="Tahoma"/>
          <w:u w:val="single"/>
        </w:rPr>
        <w:t>Ponudnik v Prilogo 2 prepiše skupno vrednosti iz ponudbenega predračuna!!!</w:t>
      </w:r>
    </w:p>
    <w:p w14:paraId="14F1E29A" w14:textId="77777777" w:rsidR="0037044D" w:rsidRPr="00026AB7" w:rsidRDefault="0037044D" w:rsidP="00F63D98">
      <w:pPr>
        <w:keepLines/>
        <w:widowControl w:val="0"/>
        <w:ind w:left="357"/>
        <w:rPr>
          <w:rFonts w:ascii="Tahoma" w:hAnsi="Tahoma" w:cs="Tahoma"/>
          <w:b/>
          <w:sz w:val="28"/>
        </w:rPr>
      </w:pPr>
    </w:p>
    <w:p w14:paraId="1E8EE2B2" w14:textId="324417B4" w:rsidR="0037044D" w:rsidRPr="00026AB7" w:rsidRDefault="0037044D" w:rsidP="00F63D98">
      <w:pPr>
        <w:pStyle w:val="Odstavekseznama"/>
        <w:keepLines/>
        <w:widowControl w:val="0"/>
        <w:numPr>
          <w:ilvl w:val="0"/>
          <w:numId w:val="37"/>
        </w:numPr>
        <w:ind w:left="284" w:hanging="218"/>
        <w:jc w:val="both"/>
        <w:rPr>
          <w:rFonts w:ascii="Tahoma" w:hAnsi="Tahoma" w:cs="Tahoma"/>
          <w:b/>
        </w:rPr>
      </w:pPr>
      <w:r w:rsidRPr="00026AB7">
        <w:rPr>
          <w:rFonts w:ascii="Tahoma" w:hAnsi="Tahoma" w:cs="Tahoma"/>
        </w:rPr>
        <w:t xml:space="preserve">Ponudnik </w:t>
      </w:r>
      <w:r w:rsidRPr="00026AB7">
        <w:rPr>
          <w:rFonts w:ascii="Tahoma" w:hAnsi="Tahoma" w:cs="Tahoma"/>
          <w:b/>
          <w:u w:val="single"/>
        </w:rPr>
        <w:t>mora</w:t>
      </w:r>
      <w:r w:rsidRPr="00026AB7">
        <w:rPr>
          <w:rFonts w:ascii="Tahoma" w:hAnsi="Tahoma" w:cs="Tahoma"/>
          <w:u w:val="single"/>
        </w:rPr>
        <w:t xml:space="preserve"> </w:t>
      </w:r>
      <w:r w:rsidRPr="00026AB7">
        <w:rPr>
          <w:rFonts w:ascii="Tahoma" w:hAnsi="Tahoma" w:cs="Tahoma"/>
          <w:b/>
          <w:u w:val="single"/>
        </w:rPr>
        <w:t>ponudbeni predračun</w:t>
      </w:r>
      <w:r w:rsidRPr="00026AB7">
        <w:rPr>
          <w:rFonts w:ascii="Tahoma" w:hAnsi="Tahoma" w:cs="Tahoma"/>
          <w:u w:val="single"/>
        </w:rPr>
        <w:t xml:space="preserve"> (Prilogo 2/1)</w:t>
      </w:r>
      <w:r w:rsidRPr="00026AB7">
        <w:rPr>
          <w:rFonts w:ascii="Tahoma" w:hAnsi="Tahoma" w:cs="Tahoma"/>
          <w:b/>
        </w:rPr>
        <w:t xml:space="preserve"> </w:t>
      </w:r>
      <w:r w:rsidRPr="00026AB7">
        <w:rPr>
          <w:rFonts w:ascii="Tahoma" w:hAnsi="Tahoma" w:cs="Tahoma"/>
        </w:rPr>
        <w:t>v okviru sistema e-JN</w:t>
      </w:r>
      <w:r w:rsidRPr="00026AB7">
        <w:rPr>
          <w:rFonts w:ascii="Tahoma" w:hAnsi="Tahoma" w:cs="Tahoma"/>
          <w:b/>
        </w:rPr>
        <w:t xml:space="preserve"> </w:t>
      </w:r>
      <w:r w:rsidRPr="00026AB7">
        <w:rPr>
          <w:rFonts w:ascii="Tahoma" w:hAnsi="Tahoma" w:cs="Tahoma"/>
          <w:b/>
          <w:u w:val="single"/>
        </w:rPr>
        <w:t xml:space="preserve">naložiti ločeno v </w:t>
      </w:r>
      <w:r w:rsidR="005232CC" w:rsidRPr="00026AB7">
        <w:rPr>
          <w:rFonts w:ascii="Tahoma" w:hAnsi="Tahoma" w:cs="Tahoma"/>
          <w:b/>
          <w:u w:val="single"/>
        </w:rPr>
        <w:t>Razdelek »DOKUMENTI«, del »Ostale priloge«</w:t>
      </w:r>
      <w:r w:rsidRPr="00026AB7">
        <w:rPr>
          <w:rFonts w:ascii="Tahoma" w:hAnsi="Tahoma" w:cs="Tahoma"/>
          <w:b/>
          <w:u w:val="single"/>
        </w:rPr>
        <w:t xml:space="preserve">!!! </w:t>
      </w:r>
    </w:p>
    <w:p w14:paraId="7BD59622" w14:textId="77777777" w:rsidR="0037044D" w:rsidRPr="00026AB7" w:rsidRDefault="0037044D" w:rsidP="00F63D98">
      <w:pPr>
        <w:keepLines/>
        <w:widowControl w:val="0"/>
        <w:jc w:val="both"/>
        <w:rPr>
          <w:rFonts w:ascii="Tahoma" w:hAnsi="Tahoma" w:cs="Tahoma"/>
          <w:b/>
        </w:rPr>
      </w:pPr>
    </w:p>
    <w:p w14:paraId="7F7F1C4F" w14:textId="77777777" w:rsidR="0037044D" w:rsidRPr="00026AB7" w:rsidRDefault="0037044D" w:rsidP="00F63D98">
      <w:pPr>
        <w:keepLines/>
        <w:widowControl w:val="0"/>
      </w:pPr>
      <w:r w:rsidRPr="00026AB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026AB7" w14:paraId="1A1265CC" w14:textId="77777777" w:rsidTr="0037044D">
        <w:tc>
          <w:tcPr>
            <w:tcW w:w="599" w:type="dxa"/>
            <w:tcBorders>
              <w:right w:val="nil"/>
            </w:tcBorders>
          </w:tcPr>
          <w:p w14:paraId="2A30DDA8" w14:textId="77777777" w:rsidR="0037044D" w:rsidRPr="00026AB7" w:rsidRDefault="0037044D" w:rsidP="00F63D98">
            <w:pPr>
              <w:keepLines/>
              <w:widowControl w:val="0"/>
              <w:jc w:val="both"/>
              <w:rPr>
                <w:rFonts w:ascii="Tahoma" w:hAnsi="Tahoma" w:cs="Tahoma"/>
                <w:noProof/>
              </w:rPr>
            </w:pPr>
          </w:p>
        </w:tc>
        <w:tc>
          <w:tcPr>
            <w:tcW w:w="7653" w:type="dxa"/>
            <w:tcBorders>
              <w:left w:val="nil"/>
            </w:tcBorders>
          </w:tcPr>
          <w:p w14:paraId="2FB450EC"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ESPD – PONUDNIK/GLAVNI PARTNER</w:t>
            </w:r>
          </w:p>
        </w:tc>
        <w:tc>
          <w:tcPr>
            <w:tcW w:w="912" w:type="dxa"/>
            <w:tcBorders>
              <w:right w:val="nil"/>
            </w:tcBorders>
          </w:tcPr>
          <w:p w14:paraId="33912DE0"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i/>
                <w:noProof/>
              </w:rPr>
              <w:t xml:space="preserve">Priloga </w:t>
            </w:r>
          </w:p>
        </w:tc>
        <w:tc>
          <w:tcPr>
            <w:tcW w:w="551" w:type="dxa"/>
            <w:tcBorders>
              <w:left w:val="nil"/>
            </w:tcBorders>
          </w:tcPr>
          <w:p w14:paraId="6399B06E" w14:textId="77777777" w:rsidR="0037044D" w:rsidRPr="00026AB7" w:rsidRDefault="0037044D" w:rsidP="00F63D98">
            <w:pPr>
              <w:keepLines/>
              <w:widowControl w:val="0"/>
              <w:jc w:val="both"/>
              <w:rPr>
                <w:rFonts w:ascii="Tahoma" w:hAnsi="Tahoma" w:cs="Tahoma"/>
                <w:b/>
                <w:i/>
                <w:noProof/>
              </w:rPr>
            </w:pPr>
            <w:r w:rsidRPr="00026AB7">
              <w:rPr>
                <w:rFonts w:ascii="Tahoma" w:hAnsi="Tahoma" w:cs="Tahoma"/>
                <w:b/>
                <w:i/>
                <w:noProof/>
              </w:rPr>
              <w:t>3/1</w:t>
            </w:r>
          </w:p>
        </w:tc>
      </w:tr>
    </w:tbl>
    <w:p w14:paraId="4ED803EC" w14:textId="77777777" w:rsidR="0037044D" w:rsidRPr="00026AB7" w:rsidRDefault="0037044D" w:rsidP="00F63D98">
      <w:pPr>
        <w:keepLines/>
        <w:widowControl w:val="0"/>
        <w:jc w:val="both"/>
        <w:rPr>
          <w:rFonts w:ascii="Tahoma" w:hAnsi="Tahoma" w:cs="Tahoma"/>
          <w:noProof/>
        </w:rPr>
      </w:pPr>
    </w:p>
    <w:p w14:paraId="501B5325" w14:textId="1F4E8E27" w:rsidR="0037044D" w:rsidRPr="00026AB7" w:rsidRDefault="0037044D" w:rsidP="00F63D98">
      <w:pPr>
        <w:keepLines/>
        <w:widowControl w:val="0"/>
        <w:jc w:val="both"/>
        <w:rPr>
          <w:rFonts w:ascii="Tahoma" w:hAnsi="Tahoma" w:cs="Tahoma"/>
          <w:noProof/>
        </w:rPr>
      </w:pPr>
      <w:r w:rsidRPr="00026AB7">
        <w:rPr>
          <w:rFonts w:ascii="Tahoma" w:hAnsi="Tahoma" w:cs="Tahoma"/>
          <w:noProof/>
        </w:rPr>
        <w:t xml:space="preserve">Ponudnik (oz. glavni partner v primeru skupne ponudbe) mora svoj obrazec ESPD izpolniti ter ga v .pdf formatu ali v elektronski obliki (nepodpisan .xml format, ki bo podpisan hkrati z oddajo ponudbe) naložiti na informacijski sistem e-JN </w:t>
      </w:r>
      <w:r w:rsidRPr="00026AB7">
        <w:rPr>
          <w:rFonts w:ascii="Tahoma" w:hAnsi="Tahoma" w:cs="Tahoma"/>
          <w:b/>
          <w:noProof/>
          <w:u w:val="single"/>
        </w:rPr>
        <w:t xml:space="preserve">v </w:t>
      </w:r>
      <w:r w:rsidR="007E73A3" w:rsidRPr="00026AB7">
        <w:rPr>
          <w:rFonts w:ascii="Tahoma" w:hAnsi="Tahoma" w:cs="Tahoma"/>
          <w:b/>
          <w:noProof/>
          <w:u w:val="single"/>
        </w:rPr>
        <w:t>Razdelek »DOKUMENTI«, del »ESPD-ponudnik«</w:t>
      </w:r>
      <w:r w:rsidRPr="00026AB7">
        <w:rPr>
          <w:rFonts w:ascii="Tahoma" w:hAnsi="Tahoma" w:cs="Tahoma"/>
          <w:noProof/>
          <w:u w:val="single"/>
        </w:rPr>
        <w:t>.</w:t>
      </w:r>
      <w:r w:rsidRPr="00026AB7">
        <w:rPr>
          <w:rFonts w:ascii="Tahoma" w:hAnsi="Tahoma" w:cs="Tahoma"/>
          <w:noProof/>
        </w:rPr>
        <w:t xml:space="preserve"> </w:t>
      </w:r>
    </w:p>
    <w:p w14:paraId="4351872F" w14:textId="77777777" w:rsidR="0037044D" w:rsidRPr="00026AB7" w:rsidRDefault="0037044D" w:rsidP="00F63D98">
      <w:pPr>
        <w:keepLines/>
        <w:widowControl w:val="0"/>
        <w:jc w:val="both"/>
        <w:rPr>
          <w:rFonts w:ascii="Tahoma" w:hAnsi="Tahoma" w:cs="Tahoma"/>
          <w:i/>
          <w:noProof/>
          <w:sz w:val="14"/>
          <w:szCs w:val="18"/>
        </w:rPr>
      </w:pPr>
    </w:p>
    <w:p w14:paraId="29BC00A0" w14:textId="77777777" w:rsidR="0037044D" w:rsidRPr="00026AB7" w:rsidRDefault="0037044D" w:rsidP="00F63D98">
      <w:pPr>
        <w:keepLines/>
        <w:widowControl w:val="0"/>
        <w:jc w:val="both"/>
        <w:rPr>
          <w:rFonts w:ascii="Tahoma" w:hAnsi="Tahoma" w:cs="Tahoma"/>
          <w:noProof/>
          <w:sz w:val="14"/>
        </w:rPr>
      </w:pPr>
      <w:r w:rsidRPr="00026AB7">
        <w:rPr>
          <w:rFonts w:ascii="Tahoma" w:hAnsi="Tahoma" w:cs="Tahoma"/>
          <w:i/>
          <w:noProof/>
          <w:sz w:val="18"/>
          <w:szCs w:val="18"/>
        </w:rPr>
        <w:t xml:space="preserve">Tudi če ponudnik naloži podpisan ESPD v .pdf format, bo ta hkrati s podpisom ponudbe podpisan še enkrat. </w:t>
      </w:r>
    </w:p>
    <w:p w14:paraId="53AEC3BC" w14:textId="77777777" w:rsidR="00F05E6C" w:rsidRPr="00026AB7" w:rsidRDefault="00F05E6C" w:rsidP="00F63D98">
      <w:pPr>
        <w:keepLines/>
        <w:widowControl w:val="0"/>
        <w:tabs>
          <w:tab w:val="left" w:pos="284"/>
        </w:tabs>
        <w:jc w:val="center"/>
        <w:rPr>
          <w:rFonts w:ascii="Tahoma" w:hAnsi="Tahoma" w:cs="Tahoma"/>
          <w:b/>
        </w:rPr>
      </w:pPr>
    </w:p>
    <w:p w14:paraId="7297D424" w14:textId="77777777" w:rsidR="00F05E6C" w:rsidRPr="00026AB7" w:rsidRDefault="00F05E6C" w:rsidP="00F63D98">
      <w:pPr>
        <w:keepLines/>
        <w:widowControl w:val="0"/>
        <w:tabs>
          <w:tab w:val="left" w:pos="284"/>
        </w:tabs>
        <w:jc w:val="center"/>
        <w:rPr>
          <w:rFonts w:ascii="Tahoma" w:hAnsi="Tahoma" w:cs="Tahoma"/>
          <w:b/>
        </w:rPr>
      </w:pPr>
    </w:p>
    <w:p w14:paraId="45B268E8" w14:textId="77777777" w:rsidR="00F05E6C" w:rsidRPr="00026AB7" w:rsidRDefault="00F05E6C" w:rsidP="00F63D98">
      <w:pPr>
        <w:keepLines/>
        <w:widowControl w:val="0"/>
        <w:tabs>
          <w:tab w:val="left" w:pos="284"/>
        </w:tabs>
        <w:jc w:val="center"/>
        <w:rPr>
          <w:rFonts w:ascii="Tahoma" w:hAnsi="Tahoma" w:cs="Tahoma"/>
          <w:b/>
        </w:rPr>
      </w:pPr>
    </w:p>
    <w:p w14:paraId="686F619F" w14:textId="77777777" w:rsidR="00F05E6C" w:rsidRPr="00026AB7" w:rsidRDefault="00F05E6C" w:rsidP="00F63D98">
      <w:pPr>
        <w:keepLines/>
        <w:widowControl w:val="0"/>
        <w:tabs>
          <w:tab w:val="left" w:pos="284"/>
        </w:tabs>
        <w:jc w:val="center"/>
        <w:rPr>
          <w:rFonts w:ascii="Tahoma" w:hAnsi="Tahoma" w:cs="Tahoma"/>
          <w:b/>
        </w:rPr>
      </w:pPr>
    </w:p>
    <w:p w14:paraId="14010CB2" w14:textId="77777777" w:rsidR="00F05E6C" w:rsidRPr="00026AB7" w:rsidRDefault="00F05E6C" w:rsidP="00F63D98">
      <w:pPr>
        <w:keepLines/>
        <w:widowControl w:val="0"/>
        <w:tabs>
          <w:tab w:val="left" w:pos="284"/>
        </w:tabs>
        <w:jc w:val="center"/>
        <w:rPr>
          <w:rFonts w:ascii="Tahoma" w:hAnsi="Tahoma" w:cs="Tahoma"/>
          <w:b/>
        </w:rPr>
      </w:pPr>
    </w:p>
    <w:p w14:paraId="0750CCC7" w14:textId="77777777" w:rsidR="00F05E6C" w:rsidRPr="00026AB7" w:rsidRDefault="00F05E6C" w:rsidP="00F63D98">
      <w:pPr>
        <w:keepLines/>
        <w:widowControl w:val="0"/>
        <w:tabs>
          <w:tab w:val="left" w:pos="284"/>
        </w:tabs>
        <w:jc w:val="center"/>
        <w:rPr>
          <w:rFonts w:ascii="Tahoma" w:hAnsi="Tahoma" w:cs="Tahoma"/>
          <w:b/>
        </w:rPr>
      </w:pPr>
    </w:p>
    <w:p w14:paraId="544BB0C8" w14:textId="77777777" w:rsidR="0037044D" w:rsidRPr="00026AB7" w:rsidRDefault="0037044D" w:rsidP="00F63D98">
      <w:pPr>
        <w:keepLines/>
        <w:widowControl w:val="0"/>
      </w:pPr>
      <w:r w:rsidRPr="00026AB7">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37044D" w:rsidRPr="00026AB7" w14:paraId="727450BC" w14:textId="77777777" w:rsidTr="0037044D">
        <w:tc>
          <w:tcPr>
            <w:tcW w:w="600" w:type="dxa"/>
            <w:tcBorders>
              <w:top w:val="single" w:sz="4" w:space="0" w:color="auto"/>
              <w:left w:val="single" w:sz="4" w:space="0" w:color="auto"/>
              <w:bottom w:val="single" w:sz="4" w:space="0" w:color="auto"/>
              <w:right w:val="nil"/>
            </w:tcBorders>
          </w:tcPr>
          <w:p w14:paraId="615CBF60" w14:textId="09D89152" w:rsidR="0037044D" w:rsidRPr="00026AB7" w:rsidRDefault="0037044D" w:rsidP="00F63D98">
            <w:pPr>
              <w:keepLines/>
              <w:widowControl w:val="0"/>
              <w:jc w:val="both"/>
              <w:rPr>
                <w:rFonts w:ascii="Tahoma" w:hAnsi="Tahoma" w:cs="Tahoma"/>
                <w:noProof/>
              </w:rPr>
            </w:pPr>
          </w:p>
        </w:tc>
        <w:tc>
          <w:tcPr>
            <w:tcW w:w="7550" w:type="dxa"/>
            <w:tcBorders>
              <w:top w:val="single" w:sz="4" w:space="0" w:color="auto"/>
              <w:left w:val="nil"/>
              <w:bottom w:val="single" w:sz="4" w:space="0" w:color="auto"/>
              <w:right w:val="single" w:sz="4" w:space="0" w:color="808080"/>
            </w:tcBorders>
            <w:hideMark/>
          </w:tcPr>
          <w:p w14:paraId="3E26C2A2"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ESPD – OSTALI SODELUJOČI</w:t>
            </w:r>
          </w:p>
        </w:tc>
        <w:tc>
          <w:tcPr>
            <w:tcW w:w="851" w:type="dxa"/>
            <w:tcBorders>
              <w:top w:val="single" w:sz="4" w:space="0" w:color="auto"/>
              <w:left w:val="single" w:sz="4" w:space="0" w:color="808080"/>
              <w:bottom w:val="single" w:sz="4" w:space="0" w:color="auto"/>
              <w:right w:val="nil"/>
            </w:tcBorders>
            <w:hideMark/>
          </w:tcPr>
          <w:p w14:paraId="700584E2"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i/>
                <w:noProof/>
              </w:rPr>
              <w:t xml:space="preserve">Priloga </w:t>
            </w:r>
          </w:p>
        </w:tc>
        <w:tc>
          <w:tcPr>
            <w:tcW w:w="567" w:type="dxa"/>
            <w:tcBorders>
              <w:top w:val="single" w:sz="4" w:space="0" w:color="auto"/>
              <w:left w:val="nil"/>
              <w:bottom w:val="single" w:sz="4" w:space="0" w:color="auto"/>
              <w:right w:val="single" w:sz="4" w:space="0" w:color="auto"/>
            </w:tcBorders>
            <w:hideMark/>
          </w:tcPr>
          <w:p w14:paraId="1EC7CF9C" w14:textId="77777777" w:rsidR="0037044D" w:rsidRPr="00026AB7" w:rsidRDefault="0037044D" w:rsidP="00F63D98">
            <w:pPr>
              <w:keepLines/>
              <w:widowControl w:val="0"/>
              <w:jc w:val="both"/>
              <w:rPr>
                <w:rFonts w:ascii="Tahoma" w:hAnsi="Tahoma" w:cs="Tahoma"/>
                <w:b/>
                <w:i/>
                <w:noProof/>
              </w:rPr>
            </w:pPr>
            <w:r w:rsidRPr="00026AB7">
              <w:rPr>
                <w:rFonts w:ascii="Tahoma" w:hAnsi="Tahoma" w:cs="Tahoma"/>
                <w:b/>
                <w:i/>
                <w:noProof/>
              </w:rPr>
              <w:t>3/2</w:t>
            </w:r>
          </w:p>
        </w:tc>
      </w:tr>
    </w:tbl>
    <w:p w14:paraId="734A3DEC" w14:textId="77777777" w:rsidR="0037044D" w:rsidRPr="00026AB7" w:rsidRDefault="0037044D" w:rsidP="00F63D98">
      <w:pPr>
        <w:keepLines/>
        <w:widowControl w:val="0"/>
        <w:jc w:val="both"/>
        <w:rPr>
          <w:rFonts w:ascii="Tahoma" w:hAnsi="Tahoma" w:cs="Tahoma"/>
          <w:noProof/>
        </w:rPr>
      </w:pPr>
    </w:p>
    <w:p w14:paraId="023669DE" w14:textId="5A5DBC94" w:rsidR="0037044D" w:rsidRPr="00026AB7" w:rsidRDefault="0037044D" w:rsidP="00F63D98">
      <w:pPr>
        <w:keepLines/>
        <w:widowControl w:val="0"/>
        <w:jc w:val="both"/>
        <w:rPr>
          <w:rFonts w:ascii="Tahoma" w:hAnsi="Tahoma" w:cs="Tahoma"/>
          <w:bCs/>
          <w:noProof/>
          <w:szCs w:val="18"/>
        </w:rPr>
      </w:pPr>
      <w:r w:rsidRPr="00026AB7">
        <w:rPr>
          <w:rFonts w:ascii="Tahoma" w:hAnsi="Tahoma" w:cs="Tahoma"/>
          <w:noProof/>
        </w:rPr>
        <w:t xml:space="preserve">Za vse v ponudbi navedene </w:t>
      </w:r>
      <w:r w:rsidRPr="00026AB7">
        <w:rPr>
          <w:rFonts w:ascii="Tahoma" w:hAnsi="Tahoma" w:cs="Tahoma"/>
          <w:noProof/>
          <w:u w:val="single"/>
        </w:rPr>
        <w:t>partnerje</w:t>
      </w:r>
      <w:r w:rsidRPr="00026AB7">
        <w:rPr>
          <w:rFonts w:ascii="Tahoma" w:hAnsi="Tahoma" w:cs="Tahoma"/>
          <w:noProof/>
        </w:rPr>
        <w:t xml:space="preserve"> </w:t>
      </w:r>
      <w:r w:rsidRPr="00026AB7">
        <w:rPr>
          <w:rFonts w:ascii="Tahoma" w:hAnsi="Tahoma" w:cs="Tahoma"/>
          <w:i/>
          <w:noProof/>
          <w:sz w:val="18"/>
        </w:rPr>
        <w:t>(v primeru skupne ponudbe)</w:t>
      </w:r>
      <w:r w:rsidRPr="00026AB7">
        <w:rPr>
          <w:rFonts w:ascii="Tahoma" w:hAnsi="Tahoma" w:cs="Tahoma"/>
          <w:noProof/>
        </w:rPr>
        <w:t xml:space="preserve">, in/ali </w:t>
      </w:r>
      <w:r w:rsidRPr="00026AB7">
        <w:rPr>
          <w:rFonts w:ascii="Tahoma" w:hAnsi="Tahoma" w:cs="Tahoma"/>
          <w:noProof/>
          <w:u w:val="single"/>
        </w:rPr>
        <w:t>podizvajalce</w:t>
      </w:r>
      <w:r w:rsidRPr="00026AB7">
        <w:rPr>
          <w:rFonts w:ascii="Tahoma" w:hAnsi="Tahoma" w:cs="Tahoma"/>
          <w:iCs/>
          <w:noProof/>
          <w:sz w:val="18"/>
        </w:rPr>
        <w:t xml:space="preserve"> </w:t>
      </w:r>
      <w:r w:rsidRPr="00026AB7">
        <w:rPr>
          <w:rFonts w:ascii="Tahoma" w:hAnsi="Tahoma" w:cs="Tahoma"/>
          <w:i/>
          <w:iCs/>
          <w:noProof/>
          <w:sz w:val="16"/>
        </w:rPr>
        <w:t>(</w:t>
      </w:r>
      <w:r w:rsidRPr="00026AB7">
        <w:rPr>
          <w:rFonts w:ascii="Tahoma" w:hAnsi="Tahoma" w:cs="Tahoma"/>
          <w:i/>
          <w:iCs/>
          <w:noProof/>
          <w:sz w:val="18"/>
        </w:rPr>
        <w:t>če ponudnik izvaja javno naročilo s podizvajalci)</w:t>
      </w:r>
      <w:r w:rsidRPr="00026AB7">
        <w:rPr>
          <w:rFonts w:ascii="Tahoma" w:hAnsi="Tahoma" w:cs="Tahoma"/>
          <w:iCs/>
          <w:noProof/>
        </w:rPr>
        <w:t xml:space="preserve"> in/ali </w:t>
      </w:r>
      <w:r w:rsidRPr="00026AB7">
        <w:rPr>
          <w:rFonts w:ascii="Tahoma" w:hAnsi="Tahoma" w:cs="Tahoma"/>
          <w:iCs/>
          <w:noProof/>
          <w:u w:val="single"/>
        </w:rPr>
        <w:t>subjekte, katerih zmogljivost uporablja ponudnik</w:t>
      </w:r>
      <w:r w:rsidRPr="00026AB7">
        <w:rPr>
          <w:rFonts w:ascii="Tahoma" w:hAnsi="Tahoma" w:cs="Tahoma"/>
          <w:iCs/>
          <w:noProof/>
        </w:rPr>
        <w:t xml:space="preserve"> </w:t>
      </w:r>
      <w:r w:rsidRPr="00026AB7">
        <w:rPr>
          <w:rFonts w:ascii="Tahoma" w:hAnsi="Tahoma" w:cs="Tahoma"/>
          <w:i/>
          <w:iCs/>
          <w:noProof/>
          <w:sz w:val="18"/>
        </w:rPr>
        <w:t>(v kolikor bo ponudnik uporabil zmogljivosti drugih subjektov za izvedbo javnega naročila)</w:t>
      </w:r>
      <w:r w:rsidRPr="00026AB7">
        <w:rPr>
          <w:rFonts w:ascii="Tahoma" w:hAnsi="Tahoma" w:cs="Tahoma"/>
          <w:iCs/>
          <w:noProof/>
        </w:rPr>
        <w:t>,</w:t>
      </w:r>
      <w:r w:rsidRPr="00026AB7">
        <w:rPr>
          <w:rFonts w:ascii="Tahoma" w:hAnsi="Tahoma" w:cs="Tahoma"/>
          <w:noProof/>
        </w:rPr>
        <w:t xml:space="preserve"> mora ponudnik ročno/fizično podpisane ESPD obrazce (za vsakega od ostalih sodelujočih) v .pdf obliki ali v .xml formatu (elektronsko podpisan) naložiti na informacijski sistem e-JN </w:t>
      </w:r>
      <w:r w:rsidRPr="00026AB7">
        <w:rPr>
          <w:rFonts w:ascii="Tahoma" w:hAnsi="Tahoma" w:cs="Tahoma"/>
          <w:b/>
          <w:noProof/>
        </w:rPr>
        <w:t xml:space="preserve">v </w:t>
      </w:r>
      <w:r w:rsidR="005232CC" w:rsidRPr="00026AB7">
        <w:rPr>
          <w:rFonts w:ascii="Tahoma" w:hAnsi="Tahoma" w:cs="Tahoma"/>
          <w:b/>
          <w:noProof/>
        </w:rPr>
        <w:t xml:space="preserve">Razdelek »SODELUJOČI«, del »ESPD – ostali sodelujoči« </w:t>
      </w:r>
      <w:r w:rsidRPr="00026AB7">
        <w:rPr>
          <w:rFonts w:ascii="Tahoma" w:hAnsi="Tahoma" w:cs="Tahoma"/>
          <w:noProof/>
        </w:rPr>
        <w:t>.</w:t>
      </w:r>
    </w:p>
    <w:p w14:paraId="41CCA60A" w14:textId="77777777" w:rsidR="00F05E6C" w:rsidRPr="00026AB7" w:rsidRDefault="00F05E6C" w:rsidP="00F63D98">
      <w:pPr>
        <w:keepLines/>
        <w:widowControl w:val="0"/>
        <w:tabs>
          <w:tab w:val="left" w:pos="284"/>
        </w:tabs>
        <w:jc w:val="both"/>
        <w:rPr>
          <w:rFonts w:ascii="Tahoma" w:hAnsi="Tahoma" w:cs="Tahoma"/>
          <w:b/>
        </w:rPr>
      </w:pPr>
    </w:p>
    <w:p w14:paraId="630AACDD" w14:textId="77777777" w:rsidR="00F05E6C" w:rsidRPr="00026AB7" w:rsidRDefault="00F05E6C" w:rsidP="00F63D98">
      <w:pPr>
        <w:keepLines/>
        <w:widowControl w:val="0"/>
        <w:tabs>
          <w:tab w:val="left" w:pos="284"/>
        </w:tabs>
        <w:jc w:val="center"/>
        <w:rPr>
          <w:rFonts w:ascii="Tahoma" w:hAnsi="Tahoma" w:cs="Tahoma"/>
          <w:b/>
        </w:rPr>
      </w:pPr>
    </w:p>
    <w:p w14:paraId="2B969552" w14:textId="77777777" w:rsidR="00F05E6C" w:rsidRPr="00026AB7" w:rsidRDefault="00F05E6C" w:rsidP="00F63D98">
      <w:pPr>
        <w:keepLines/>
        <w:widowControl w:val="0"/>
        <w:tabs>
          <w:tab w:val="left" w:pos="284"/>
        </w:tabs>
        <w:jc w:val="center"/>
        <w:rPr>
          <w:rFonts w:ascii="Tahoma" w:hAnsi="Tahoma" w:cs="Tahoma"/>
          <w:b/>
        </w:rPr>
      </w:pPr>
    </w:p>
    <w:p w14:paraId="4AEB2801" w14:textId="77777777" w:rsidR="00F05E6C" w:rsidRPr="00026AB7" w:rsidRDefault="00F05E6C" w:rsidP="00F63D98">
      <w:pPr>
        <w:keepLines/>
        <w:widowControl w:val="0"/>
        <w:tabs>
          <w:tab w:val="left" w:pos="284"/>
        </w:tabs>
        <w:jc w:val="center"/>
        <w:rPr>
          <w:rFonts w:ascii="Tahoma" w:hAnsi="Tahoma" w:cs="Tahoma"/>
          <w:b/>
        </w:rPr>
      </w:pPr>
    </w:p>
    <w:p w14:paraId="3A6A9790" w14:textId="77777777" w:rsidR="00F05E6C" w:rsidRPr="00026AB7" w:rsidRDefault="00F05E6C" w:rsidP="00F63D98">
      <w:pPr>
        <w:keepLines/>
        <w:widowControl w:val="0"/>
        <w:tabs>
          <w:tab w:val="left" w:pos="284"/>
        </w:tabs>
        <w:jc w:val="center"/>
        <w:rPr>
          <w:rFonts w:ascii="Tahoma" w:hAnsi="Tahoma" w:cs="Tahoma"/>
          <w:b/>
        </w:rPr>
      </w:pPr>
    </w:p>
    <w:p w14:paraId="26454A0D" w14:textId="77777777" w:rsidR="00F05E6C" w:rsidRPr="00026AB7" w:rsidRDefault="00F05E6C" w:rsidP="00F63D98">
      <w:pPr>
        <w:keepLines/>
        <w:widowControl w:val="0"/>
        <w:tabs>
          <w:tab w:val="left" w:pos="284"/>
        </w:tabs>
        <w:jc w:val="center"/>
        <w:rPr>
          <w:rFonts w:ascii="Tahoma" w:hAnsi="Tahoma" w:cs="Tahoma"/>
          <w:b/>
        </w:rPr>
      </w:pPr>
    </w:p>
    <w:p w14:paraId="4B36AD4A" w14:textId="77777777" w:rsidR="00F05E6C" w:rsidRPr="00026AB7" w:rsidRDefault="00F05E6C" w:rsidP="00F63D98">
      <w:pPr>
        <w:keepLines/>
        <w:widowControl w:val="0"/>
        <w:tabs>
          <w:tab w:val="left" w:pos="284"/>
        </w:tabs>
        <w:jc w:val="center"/>
        <w:rPr>
          <w:rFonts w:ascii="Tahoma" w:hAnsi="Tahoma" w:cs="Tahoma"/>
          <w:b/>
        </w:rPr>
      </w:pPr>
    </w:p>
    <w:p w14:paraId="0BA2BE30" w14:textId="77777777" w:rsidR="00F05E6C" w:rsidRPr="00026AB7" w:rsidRDefault="00F05E6C" w:rsidP="00F63D98">
      <w:pPr>
        <w:keepLines/>
        <w:widowControl w:val="0"/>
        <w:tabs>
          <w:tab w:val="left" w:pos="284"/>
        </w:tabs>
        <w:jc w:val="center"/>
        <w:rPr>
          <w:rFonts w:ascii="Tahoma" w:hAnsi="Tahoma" w:cs="Tahoma"/>
          <w:b/>
        </w:rPr>
      </w:pPr>
    </w:p>
    <w:p w14:paraId="7D66E3CB" w14:textId="77777777" w:rsidR="00F05E6C" w:rsidRPr="00026AB7" w:rsidRDefault="00F05E6C" w:rsidP="00F63D98">
      <w:pPr>
        <w:keepLines/>
        <w:widowControl w:val="0"/>
        <w:tabs>
          <w:tab w:val="left" w:pos="284"/>
        </w:tabs>
        <w:jc w:val="center"/>
        <w:rPr>
          <w:rFonts w:ascii="Tahoma" w:hAnsi="Tahoma" w:cs="Tahoma"/>
          <w:b/>
        </w:rPr>
      </w:pPr>
    </w:p>
    <w:p w14:paraId="6F3DD0F7" w14:textId="77777777" w:rsidR="00F05E6C" w:rsidRPr="00026AB7" w:rsidRDefault="00F05E6C" w:rsidP="00F63D98">
      <w:pPr>
        <w:keepLines/>
        <w:widowControl w:val="0"/>
        <w:tabs>
          <w:tab w:val="left" w:pos="284"/>
        </w:tabs>
        <w:jc w:val="center"/>
        <w:rPr>
          <w:rFonts w:ascii="Tahoma" w:hAnsi="Tahoma" w:cs="Tahoma"/>
          <w:b/>
        </w:rPr>
      </w:pPr>
    </w:p>
    <w:p w14:paraId="31867510" w14:textId="77777777" w:rsidR="00F05E6C" w:rsidRPr="00026AB7" w:rsidRDefault="00F05E6C" w:rsidP="00F63D98">
      <w:pPr>
        <w:keepLines/>
        <w:widowControl w:val="0"/>
        <w:tabs>
          <w:tab w:val="left" w:pos="284"/>
        </w:tabs>
        <w:jc w:val="center"/>
        <w:rPr>
          <w:rFonts w:ascii="Tahoma" w:hAnsi="Tahoma" w:cs="Tahoma"/>
          <w:b/>
        </w:rPr>
      </w:pPr>
    </w:p>
    <w:p w14:paraId="0E45BEDB" w14:textId="77777777" w:rsidR="00F05E6C" w:rsidRPr="00026AB7" w:rsidRDefault="00F05E6C" w:rsidP="00F63D98">
      <w:pPr>
        <w:keepLines/>
        <w:widowControl w:val="0"/>
        <w:tabs>
          <w:tab w:val="left" w:pos="284"/>
        </w:tabs>
        <w:jc w:val="center"/>
        <w:rPr>
          <w:rFonts w:ascii="Tahoma" w:hAnsi="Tahoma" w:cs="Tahoma"/>
          <w:b/>
        </w:rPr>
      </w:pPr>
    </w:p>
    <w:p w14:paraId="24B79B72" w14:textId="77777777" w:rsidR="00F05E6C" w:rsidRPr="00026AB7" w:rsidRDefault="00F05E6C" w:rsidP="00F63D98">
      <w:pPr>
        <w:keepLines/>
        <w:widowControl w:val="0"/>
        <w:tabs>
          <w:tab w:val="left" w:pos="284"/>
        </w:tabs>
        <w:jc w:val="center"/>
        <w:rPr>
          <w:rFonts w:ascii="Tahoma" w:hAnsi="Tahoma" w:cs="Tahoma"/>
          <w:b/>
        </w:rPr>
      </w:pPr>
    </w:p>
    <w:p w14:paraId="32D32D9F" w14:textId="77777777" w:rsidR="00F05E6C" w:rsidRPr="00026AB7" w:rsidRDefault="00F05E6C" w:rsidP="00F63D98">
      <w:pPr>
        <w:keepLines/>
        <w:widowControl w:val="0"/>
        <w:tabs>
          <w:tab w:val="left" w:pos="284"/>
        </w:tabs>
        <w:jc w:val="center"/>
        <w:rPr>
          <w:rFonts w:ascii="Tahoma" w:hAnsi="Tahoma" w:cs="Tahoma"/>
          <w:b/>
        </w:rPr>
      </w:pPr>
    </w:p>
    <w:p w14:paraId="6A89F1FE" w14:textId="77777777" w:rsidR="00F05E6C" w:rsidRPr="00026AB7" w:rsidRDefault="00F05E6C" w:rsidP="00F63D98">
      <w:pPr>
        <w:keepLines/>
        <w:widowControl w:val="0"/>
        <w:tabs>
          <w:tab w:val="left" w:pos="284"/>
        </w:tabs>
        <w:jc w:val="center"/>
        <w:rPr>
          <w:rFonts w:ascii="Tahoma" w:hAnsi="Tahoma" w:cs="Tahoma"/>
          <w:b/>
        </w:rPr>
      </w:pPr>
    </w:p>
    <w:p w14:paraId="4915972E" w14:textId="77777777" w:rsidR="00F05E6C" w:rsidRPr="00026AB7" w:rsidRDefault="00F05E6C" w:rsidP="00F63D98">
      <w:pPr>
        <w:keepLines/>
        <w:widowControl w:val="0"/>
        <w:tabs>
          <w:tab w:val="left" w:pos="284"/>
        </w:tabs>
        <w:jc w:val="center"/>
        <w:rPr>
          <w:rFonts w:ascii="Tahoma" w:hAnsi="Tahoma" w:cs="Tahoma"/>
          <w:b/>
        </w:rPr>
      </w:pPr>
    </w:p>
    <w:p w14:paraId="5C55ADDB" w14:textId="77777777" w:rsidR="00F05E6C" w:rsidRPr="00026AB7" w:rsidRDefault="00F05E6C" w:rsidP="00F63D98">
      <w:pPr>
        <w:keepLines/>
        <w:widowControl w:val="0"/>
        <w:tabs>
          <w:tab w:val="left" w:pos="284"/>
        </w:tabs>
        <w:jc w:val="center"/>
        <w:rPr>
          <w:rFonts w:ascii="Tahoma" w:hAnsi="Tahoma" w:cs="Tahoma"/>
          <w:b/>
        </w:rPr>
      </w:pPr>
    </w:p>
    <w:p w14:paraId="5DFB84D8" w14:textId="77777777" w:rsidR="00F05E6C" w:rsidRPr="00026AB7" w:rsidRDefault="00F05E6C" w:rsidP="00F63D98">
      <w:pPr>
        <w:keepLines/>
        <w:widowControl w:val="0"/>
        <w:tabs>
          <w:tab w:val="left" w:pos="284"/>
        </w:tabs>
        <w:jc w:val="center"/>
        <w:rPr>
          <w:rFonts w:ascii="Tahoma" w:hAnsi="Tahoma" w:cs="Tahoma"/>
          <w:b/>
        </w:rPr>
      </w:pPr>
    </w:p>
    <w:p w14:paraId="15244DF4" w14:textId="77777777" w:rsidR="00F05E6C" w:rsidRPr="00026AB7" w:rsidRDefault="00F05E6C" w:rsidP="00F63D98">
      <w:pPr>
        <w:keepLines/>
        <w:widowControl w:val="0"/>
        <w:tabs>
          <w:tab w:val="left" w:pos="284"/>
        </w:tabs>
        <w:jc w:val="center"/>
        <w:rPr>
          <w:rFonts w:ascii="Tahoma" w:hAnsi="Tahoma" w:cs="Tahoma"/>
          <w:b/>
        </w:rPr>
      </w:pPr>
    </w:p>
    <w:p w14:paraId="2CCF4A4E" w14:textId="77777777" w:rsidR="00F05E6C" w:rsidRPr="00026AB7" w:rsidRDefault="00F05E6C" w:rsidP="00F63D98">
      <w:pPr>
        <w:keepLines/>
        <w:widowControl w:val="0"/>
        <w:tabs>
          <w:tab w:val="left" w:pos="284"/>
        </w:tabs>
        <w:jc w:val="center"/>
        <w:rPr>
          <w:rFonts w:ascii="Tahoma" w:hAnsi="Tahoma" w:cs="Tahoma"/>
          <w:b/>
        </w:rPr>
      </w:pPr>
    </w:p>
    <w:p w14:paraId="276262D0" w14:textId="77777777" w:rsidR="00F05E6C" w:rsidRPr="00026AB7" w:rsidRDefault="00F05E6C" w:rsidP="00F63D98">
      <w:pPr>
        <w:keepLines/>
        <w:widowControl w:val="0"/>
        <w:tabs>
          <w:tab w:val="left" w:pos="284"/>
        </w:tabs>
        <w:jc w:val="center"/>
        <w:rPr>
          <w:rFonts w:ascii="Tahoma" w:hAnsi="Tahoma" w:cs="Tahoma"/>
          <w:b/>
        </w:rPr>
      </w:pPr>
    </w:p>
    <w:p w14:paraId="04757C30" w14:textId="77777777" w:rsidR="00F05E6C" w:rsidRPr="00026AB7" w:rsidRDefault="00F05E6C" w:rsidP="00F63D98">
      <w:pPr>
        <w:keepLines/>
        <w:widowControl w:val="0"/>
        <w:tabs>
          <w:tab w:val="left" w:pos="284"/>
        </w:tabs>
        <w:jc w:val="center"/>
        <w:rPr>
          <w:rFonts w:ascii="Tahoma" w:hAnsi="Tahoma" w:cs="Tahoma"/>
          <w:b/>
        </w:rPr>
      </w:pPr>
    </w:p>
    <w:p w14:paraId="2A2A00E0" w14:textId="77777777" w:rsidR="00F05E6C" w:rsidRPr="00026AB7" w:rsidRDefault="00F05E6C" w:rsidP="00F63D98">
      <w:pPr>
        <w:keepLines/>
        <w:widowControl w:val="0"/>
        <w:tabs>
          <w:tab w:val="left" w:pos="284"/>
        </w:tabs>
        <w:jc w:val="center"/>
        <w:rPr>
          <w:rFonts w:ascii="Tahoma" w:hAnsi="Tahoma" w:cs="Tahoma"/>
          <w:b/>
        </w:rPr>
      </w:pPr>
    </w:p>
    <w:p w14:paraId="28705723" w14:textId="4F8767F2" w:rsidR="00F05E6C" w:rsidRPr="00026AB7" w:rsidRDefault="00F05E6C" w:rsidP="00F63D98">
      <w:pPr>
        <w:keepLines/>
        <w:widowControl w:val="0"/>
        <w:tabs>
          <w:tab w:val="left" w:pos="284"/>
        </w:tabs>
        <w:rPr>
          <w:rFonts w:ascii="Tahoma" w:hAnsi="Tahoma" w:cs="Tahoma"/>
          <w:b/>
        </w:rPr>
      </w:pPr>
    </w:p>
    <w:p w14:paraId="18AB7F77" w14:textId="77777777" w:rsidR="0037044D" w:rsidRPr="00026AB7" w:rsidRDefault="0037044D" w:rsidP="00F63D98">
      <w:pPr>
        <w:keepLines/>
        <w:widowControl w:val="0"/>
        <w:tabs>
          <w:tab w:val="left" w:pos="284"/>
        </w:tabs>
        <w:rPr>
          <w:rFonts w:ascii="Tahoma" w:hAnsi="Tahoma" w:cs="Tahoma"/>
          <w:b/>
        </w:rPr>
      </w:pPr>
    </w:p>
    <w:p w14:paraId="0B6B8165" w14:textId="77777777" w:rsidR="0037044D" w:rsidRPr="00026AB7" w:rsidRDefault="0037044D" w:rsidP="00F63D98">
      <w:pPr>
        <w:keepLines/>
        <w:widowControl w:val="0"/>
      </w:pPr>
      <w:r w:rsidRPr="00026AB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37044D" w:rsidRPr="00026AB7" w14:paraId="76AF3661" w14:textId="77777777" w:rsidTr="0037044D">
        <w:tc>
          <w:tcPr>
            <w:tcW w:w="599" w:type="dxa"/>
            <w:tcBorders>
              <w:right w:val="nil"/>
            </w:tcBorders>
          </w:tcPr>
          <w:p w14:paraId="0003DA92" w14:textId="77777777" w:rsidR="0037044D" w:rsidRPr="00026AB7" w:rsidRDefault="0037044D" w:rsidP="00F63D98">
            <w:pPr>
              <w:keepLines/>
              <w:widowControl w:val="0"/>
              <w:jc w:val="both"/>
              <w:rPr>
                <w:rFonts w:ascii="Tahoma" w:hAnsi="Tahoma" w:cs="Tahoma"/>
                <w:noProof/>
              </w:rPr>
            </w:pPr>
          </w:p>
        </w:tc>
        <w:tc>
          <w:tcPr>
            <w:tcW w:w="7653" w:type="dxa"/>
            <w:tcBorders>
              <w:left w:val="nil"/>
            </w:tcBorders>
          </w:tcPr>
          <w:p w14:paraId="2EE4D31B"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IZJAVA O UDELEŽBI FIZIČNIH IN PRAVNIH OSEB V LASTNIŠTVU PONUDNIKA</w:t>
            </w:r>
          </w:p>
        </w:tc>
        <w:tc>
          <w:tcPr>
            <w:tcW w:w="912" w:type="dxa"/>
            <w:tcBorders>
              <w:right w:val="nil"/>
            </w:tcBorders>
          </w:tcPr>
          <w:p w14:paraId="1B8371E7"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i/>
                <w:noProof/>
              </w:rPr>
              <w:t xml:space="preserve">Priloga </w:t>
            </w:r>
          </w:p>
        </w:tc>
        <w:tc>
          <w:tcPr>
            <w:tcW w:w="551" w:type="dxa"/>
            <w:tcBorders>
              <w:left w:val="nil"/>
            </w:tcBorders>
          </w:tcPr>
          <w:p w14:paraId="1CB569F9" w14:textId="77777777" w:rsidR="0037044D" w:rsidRPr="00026AB7" w:rsidRDefault="0037044D" w:rsidP="00F63D98">
            <w:pPr>
              <w:keepLines/>
              <w:widowControl w:val="0"/>
              <w:jc w:val="both"/>
              <w:rPr>
                <w:rFonts w:ascii="Tahoma" w:hAnsi="Tahoma" w:cs="Tahoma"/>
                <w:b/>
                <w:i/>
                <w:noProof/>
              </w:rPr>
            </w:pPr>
            <w:r w:rsidRPr="00026AB7">
              <w:rPr>
                <w:rFonts w:ascii="Tahoma" w:hAnsi="Tahoma" w:cs="Tahoma"/>
                <w:b/>
                <w:i/>
                <w:noProof/>
              </w:rPr>
              <w:t>3/3</w:t>
            </w:r>
          </w:p>
        </w:tc>
      </w:tr>
    </w:tbl>
    <w:p w14:paraId="3AC62348" w14:textId="77777777" w:rsidR="0037044D" w:rsidRPr="00026AB7" w:rsidRDefault="0037044D" w:rsidP="00F63D98">
      <w:pPr>
        <w:keepLines/>
        <w:widowControl w:val="0"/>
        <w:tabs>
          <w:tab w:val="left" w:pos="284"/>
        </w:tabs>
        <w:rPr>
          <w:rFonts w:ascii="Tahoma" w:hAnsi="Tahoma" w:cs="Tahoma"/>
          <w:b/>
          <w:noProof/>
        </w:rPr>
      </w:pPr>
    </w:p>
    <w:p w14:paraId="5E4462F0" w14:textId="77777777" w:rsidR="0037044D" w:rsidRPr="00026AB7" w:rsidRDefault="0037044D" w:rsidP="00F63D98">
      <w:pPr>
        <w:keepLines/>
        <w:widowControl w:val="0"/>
        <w:tabs>
          <w:tab w:val="left" w:pos="284"/>
        </w:tabs>
        <w:jc w:val="right"/>
        <w:rPr>
          <w:rFonts w:ascii="Tahoma" w:hAnsi="Tahoma" w:cs="Tahoma"/>
          <w:noProof/>
        </w:rPr>
      </w:pPr>
    </w:p>
    <w:p w14:paraId="00946C9B" w14:textId="77777777" w:rsidR="0037044D" w:rsidRPr="00026AB7" w:rsidRDefault="0037044D" w:rsidP="00F63D98">
      <w:pPr>
        <w:keepLines/>
        <w:widowControl w:val="0"/>
        <w:tabs>
          <w:tab w:val="left" w:pos="2694"/>
          <w:tab w:val="left" w:pos="2977"/>
        </w:tabs>
        <w:ind w:right="1"/>
        <w:jc w:val="center"/>
        <w:rPr>
          <w:rFonts w:ascii="Tahoma" w:hAnsi="Tahoma" w:cs="Tahoma"/>
          <w:b/>
          <w:noProof/>
        </w:rPr>
      </w:pPr>
      <w:r w:rsidRPr="00026AB7">
        <w:rPr>
          <w:rFonts w:ascii="Tahoma" w:hAnsi="Tahoma" w:cs="Tahoma"/>
          <w:b/>
          <w:noProof/>
        </w:rPr>
        <w:t>I Z J A V A</w:t>
      </w:r>
    </w:p>
    <w:p w14:paraId="59171A7F" w14:textId="77777777" w:rsidR="0037044D" w:rsidRPr="00026AB7" w:rsidRDefault="0037044D" w:rsidP="00F63D98">
      <w:pPr>
        <w:keepLines/>
        <w:widowControl w:val="0"/>
        <w:ind w:right="1"/>
        <w:jc w:val="center"/>
        <w:rPr>
          <w:rFonts w:ascii="Tahoma" w:hAnsi="Tahoma" w:cs="Tahoma"/>
          <w:b/>
          <w:noProof/>
        </w:rPr>
      </w:pPr>
      <w:r w:rsidRPr="00026AB7">
        <w:rPr>
          <w:rFonts w:ascii="Tahoma" w:hAnsi="Tahoma" w:cs="Tahoma"/>
          <w:b/>
          <w:noProof/>
        </w:rPr>
        <w:t>O UDELEŽBI FIZIČNIH IN PRAVNIH OSEB V LASTNIŠTVU PONUDNIKA</w:t>
      </w:r>
    </w:p>
    <w:p w14:paraId="66607013" w14:textId="77777777" w:rsidR="0037044D" w:rsidRPr="00026AB7" w:rsidRDefault="0037044D" w:rsidP="00F63D98">
      <w:pPr>
        <w:keepLines/>
        <w:widowControl w:val="0"/>
        <w:tabs>
          <w:tab w:val="left" w:pos="284"/>
        </w:tabs>
        <w:rPr>
          <w:rFonts w:ascii="Tahoma" w:hAnsi="Tahoma" w:cs="Tahoma"/>
          <w:b/>
          <w:noProof/>
        </w:rPr>
      </w:pPr>
    </w:p>
    <w:p w14:paraId="1CB86A76" w14:textId="77777777" w:rsidR="0037044D" w:rsidRPr="00026AB7" w:rsidRDefault="0037044D" w:rsidP="00F63D98">
      <w:pPr>
        <w:keepLines/>
        <w:widowControl w:val="0"/>
        <w:tabs>
          <w:tab w:val="left" w:pos="284"/>
        </w:tabs>
        <w:rPr>
          <w:rFonts w:ascii="Tahoma" w:hAnsi="Tahoma" w:cs="Tahoma"/>
          <w:b/>
          <w:noProof/>
        </w:rPr>
      </w:pPr>
    </w:p>
    <w:p w14:paraId="69D8F75F" w14:textId="77777777" w:rsidR="0037044D" w:rsidRPr="00026AB7" w:rsidRDefault="0037044D" w:rsidP="00F63D98">
      <w:pPr>
        <w:keepLines/>
        <w:widowControl w:val="0"/>
        <w:tabs>
          <w:tab w:val="left" w:pos="284"/>
        </w:tabs>
        <w:jc w:val="both"/>
        <w:rPr>
          <w:rFonts w:ascii="Tahoma" w:hAnsi="Tahoma" w:cs="Tahoma"/>
          <w:noProof/>
        </w:rPr>
      </w:pPr>
    </w:p>
    <w:p w14:paraId="4396F4CB" w14:textId="77777777" w:rsidR="0037044D" w:rsidRPr="00026AB7" w:rsidRDefault="0037044D" w:rsidP="00F63D98">
      <w:pPr>
        <w:keepLines/>
        <w:widowControl w:val="0"/>
        <w:spacing w:after="240"/>
        <w:jc w:val="both"/>
        <w:rPr>
          <w:rFonts w:ascii="Tahoma" w:hAnsi="Tahoma" w:cs="Tahoma"/>
          <w:b/>
          <w:i/>
          <w:noProof/>
        </w:rPr>
      </w:pPr>
      <w:r w:rsidRPr="00026AB7">
        <w:rPr>
          <w:rFonts w:ascii="Tahoma" w:hAnsi="Tahoma" w:cs="Tahoma"/>
          <w:b/>
          <w:i/>
          <w:noProof/>
        </w:rPr>
        <w:t>Podatki o pravni osebi (ponudniku):</w:t>
      </w:r>
    </w:p>
    <w:p w14:paraId="1139DE33" w14:textId="77777777" w:rsidR="0037044D" w:rsidRPr="00026AB7" w:rsidRDefault="0037044D" w:rsidP="00F63D98">
      <w:pPr>
        <w:keepLines/>
        <w:widowControl w:val="0"/>
        <w:spacing w:line="360" w:lineRule="auto"/>
        <w:ind w:right="1"/>
        <w:jc w:val="both"/>
        <w:rPr>
          <w:rFonts w:ascii="Tahoma" w:hAnsi="Tahoma" w:cs="Tahoma"/>
          <w:noProof/>
        </w:rPr>
      </w:pPr>
      <w:r w:rsidRPr="00026AB7">
        <w:rPr>
          <w:rFonts w:ascii="Tahoma" w:hAnsi="Tahoma" w:cs="Tahoma"/>
          <w:bCs/>
          <w:noProof/>
        </w:rPr>
        <w:t>Polno ime podjetja</w:t>
      </w:r>
      <w:r w:rsidRPr="00026AB7">
        <w:rPr>
          <w:rFonts w:ascii="Tahoma" w:hAnsi="Tahoma" w:cs="Tahoma"/>
          <w:noProof/>
        </w:rPr>
        <w:t>: ____________________________________________________________________</w:t>
      </w:r>
    </w:p>
    <w:p w14:paraId="740E04D2" w14:textId="77777777" w:rsidR="0037044D" w:rsidRPr="00026AB7" w:rsidRDefault="0037044D" w:rsidP="00F63D98">
      <w:pPr>
        <w:keepLines/>
        <w:widowControl w:val="0"/>
        <w:spacing w:line="360" w:lineRule="auto"/>
        <w:ind w:right="1"/>
        <w:jc w:val="both"/>
        <w:rPr>
          <w:rFonts w:ascii="Tahoma" w:hAnsi="Tahoma" w:cs="Tahoma"/>
          <w:noProof/>
        </w:rPr>
      </w:pPr>
      <w:r w:rsidRPr="00026AB7">
        <w:rPr>
          <w:rFonts w:ascii="Tahoma" w:hAnsi="Tahoma" w:cs="Tahoma"/>
          <w:bCs/>
          <w:noProof/>
        </w:rPr>
        <w:t>Sedež podjetja</w:t>
      </w:r>
      <w:r w:rsidRPr="00026AB7">
        <w:rPr>
          <w:rFonts w:ascii="Tahoma" w:hAnsi="Tahoma" w:cs="Tahoma"/>
          <w:noProof/>
        </w:rPr>
        <w:t>: _______________________________________________________________________</w:t>
      </w:r>
    </w:p>
    <w:p w14:paraId="58DBD244" w14:textId="77777777" w:rsidR="0037044D" w:rsidRPr="00026AB7" w:rsidRDefault="0037044D" w:rsidP="00F63D98">
      <w:pPr>
        <w:keepLines/>
        <w:widowControl w:val="0"/>
        <w:spacing w:line="360" w:lineRule="auto"/>
        <w:ind w:right="1"/>
        <w:jc w:val="both"/>
        <w:rPr>
          <w:rFonts w:ascii="Tahoma" w:hAnsi="Tahoma" w:cs="Tahoma"/>
          <w:noProof/>
        </w:rPr>
      </w:pPr>
      <w:r w:rsidRPr="00026AB7">
        <w:rPr>
          <w:rFonts w:ascii="Tahoma" w:hAnsi="Tahoma" w:cs="Tahoma"/>
          <w:bCs/>
          <w:noProof/>
        </w:rPr>
        <w:t>Občina sedeža podjetja</w:t>
      </w:r>
      <w:r w:rsidRPr="00026AB7">
        <w:rPr>
          <w:rFonts w:ascii="Tahoma" w:hAnsi="Tahoma" w:cs="Tahoma"/>
          <w:noProof/>
        </w:rPr>
        <w:t>: ________________________________________________________________</w:t>
      </w:r>
    </w:p>
    <w:p w14:paraId="041E5CCA" w14:textId="77777777" w:rsidR="0037044D" w:rsidRPr="00026AB7" w:rsidRDefault="0037044D" w:rsidP="00F63D98">
      <w:pPr>
        <w:keepLines/>
        <w:widowControl w:val="0"/>
        <w:spacing w:line="360" w:lineRule="auto"/>
        <w:ind w:right="1"/>
        <w:jc w:val="both"/>
        <w:rPr>
          <w:rFonts w:ascii="Tahoma" w:hAnsi="Tahoma" w:cs="Tahoma"/>
          <w:noProof/>
        </w:rPr>
      </w:pPr>
      <w:r w:rsidRPr="00026AB7">
        <w:rPr>
          <w:rFonts w:ascii="Tahoma" w:hAnsi="Tahoma" w:cs="Tahoma"/>
          <w:bCs/>
          <w:noProof/>
        </w:rPr>
        <w:t>Številka vpisa v sodni register (št. vložka)</w:t>
      </w:r>
      <w:r w:rsidRPr="00026AB7">
        <w:rPr>
          <w:rFonts w:ascii="Tahoma" w:hAnsi="Tahoma" w:cs="Tahoma"/>
          <w:noProof/>
        </w:rPr>
        <w:t>: _________________________________________________</w:t>
      </w:r>
    </w:p>
    <w:p w14:paraId="1BDA5BF2" w14:textId="77777777" w:rsidR="0037044D" w:rsidRPr="00026AB7" w:rsidRDefault="0037044D" w:rsidP="00F63D98">
      <w:pPr>
        <w:keepLines/>
        <w:widowControl w:val="0"/>
        <w:spacing w:line="360" w:lineRule="auto"/>
        <w:ind w:right="1"/>
        <w:jc w:val="both"/>
        <w:rPr>
          <w:rFonts w:ascii="Tahoma" w:hAnsi="Tahoma" w:cs="Tahoma"/>
          <w:noProof/>
        </w:rPr>
      </w:pPr>
      <w:r w:rsidRPr="00026AB7">
        <w:rPr>
          <w:rFonts w:ascii="Tahoma" w:hAnsi="Tahoma" w:cs="Tahoma"/>
          <w:bCs/>
          <w:noProof/>
        </w:rPr>
        <w:t>Matična številka podjetja</w:t>
      </w:r>
      <w:r w:rsidRPr="00026AB7">
        <w:rPr>
          <w:rFonts w:ascii="Tahoma" w:hAnsi="Tahoma" w:cs="Tahoma"/>
          <w:noProof/>
        </w:rPr>
        <w:t>: _______________________________________________________________</w:t>
      </w:r>
    </w:p>
    <w:p w14:paraId="23060CFC" w14:textId="77777777" w:rsidR="0037044D" w:rsidRPr="00026AB7" w:rsidRDefault="0037044D" w:rsidP="00F63D98">
      <w:pPr>
        <w:keepLines/>
        <w:widowControl w:val="0"/>
        <w:spacing w:line="360" w:lineRule="auto"/>
        <w:ind w:right="1"/>
        <w:jc w:val="both"/>
        <w:rPr>
          <w:rFonts w:ascii="Tahoma" w:hAnsi="Tahoma" w:cs="Tahoma"/>
          <w:noProof/>
        </w:rPr>
      </w:pPr>
      <w:r w:rsidRPr="00026AB7">
        <w:rPr>
          <w:rFonts w:ascii="Tahoma" w:hAnsi="Tahoma" w:cs="Tahoma"/>
          <w:bCs/>
          <w:noProof/>
        </w:rPr>
        <w:t>ID ZA DDV:</w:t>
      </w:r>
      <w:r w:rsidRPr="00026AB7">
        <w:rPr>
          <w:rFonts w:ascii="Tahoma" w:hAnsi="Tahoma" w:cs="Tahoma"/>
          <w:noProof/>
        </w:rPr>
        <w:t>: _________________________________________________________________________</w:t>
      </w:r>
    </w:p>
    <w:p w14:paraId="3A2CF09F" w14:textId="77777777" w:rsidR="0037044D" w:rsidRPr="00026AB7" w:rsidRDefault="0037044D" w:rsidP="00F63D98">
      <w:pPr>
        <w:keepLines/>
        <w:widowControl w:val="0"/>
        <w:ind w:right="1"/>
        <w:jc w:val="both"/>
        <w:rPr>
          <w:rFonts w:ascii="Tahoma" w:hAnsi="Tahoma" w:cs="Tahoma"/>
          <w:noProof/>
        </w:rPr>
      </w:pPr>
    </w:p>
    <w:p w14:paraId="6917CBC4" w14:textId="2C1A05FE" w:rsidR="0037044D" w:rsidRPr="00026AB7" w:rsidRDefault="0037044D" w:rsidP="00F63D98">
      <w:pPr>
        <w:keepLines/>
        <w:widowControl w:val="0"/>
        <w:jc w:val="both"/>
        <w:rPr>
          <w:rFonts w:ascii="Tahoma" w:hAnsi="Tahoma" w:cs="Tahoma"/>
          <w:noProof/>
        </w:rPr>
      </w:pPr>
      <w:r w:rsidRPr="00026AB7">
        <w:rPr>
          <w:rFonts w:ascii="Tahoma" w:hAnsi="Tahoma" w:cs="Tahoma"/>
          <w:noProof/>
        </w:rPr>
        <w:t xml:space="preserve">V zvezi z javnim naročilom </w:t>
      </w:r>
      <w:r w:rsidR="00D42B6A" w:rsidRPr="00026AB7">
        <w:rPr>
          <w:rFonts w:ascii="Tahoma" w:hAnsi="Tahoma" w:cs="Tahoma"/>
          <w:b/>
          <w:noProof/>
        </w:rPr>
        <w:t>VKS-56/22</w:t>
      </w:r>
      <w:r w:rsidRPr="00026AB7">
        <w:rPr>
          <w:rFonts w:ascii="Tahoma" w:hAnsi="Tahoma" w:cs="Tahoma"/>
          <w:b/>
          <w:noProof/>
        </w:rPr>
        <w:t>–</w:t>
      </w:r>
      <w:r w:rsidR="006C68AA" w:rsidRPr="00026AB7">
        <w:rPr>
          <w:rFonts w:ascii="Tahoma" w:hAnsi="Tahoma" w:cs="Tahoma"/>
          <w:b/>
          <w:noProof/>
        </w:rPr>
        <w:t>»</w:t>
      </w:r>
      <w:r w:rsidRPr="00026AB7">
        <w:rPr>
          <w:rFonts w:ascii="Tahoma" w:hAnsi="Tahoma" w:cs="Tahoma"/>
          <w:b/>
          <w:noProof/>
        </w:rPr>
        <w:t>Dobava kemikalij za čistilno napravo in mehansko - biološko obdela</w:t>
      </w:r>
      <w:r w:rsidR="006C68AA" w:rsidRPr="00026AB7">
        <w:rPr>
          <w:rFonts w:ascii="Tahoma" w:hAnsi="Tahoma" w:cs="Tahoma"/>
          <w:b/>
          <w:noProof/>
        </w:rPr>
        <w:t xml:space="preserve">vo odpadkov v RCERO LJUBLJANA« </w:t>
      </w:r>
      <w:r w:rsidRPr="00026AB7">
        <w:rPr>
          <w:rFonts w:ascii="Tahoma" w:hAnsi="Tahoma" w:cs="Tahoma"/>
          <w:noProof/>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0F10D65" w14:textId="77777777" w:rsidR="0037044D" w:rsidRPr="00026AB7" w:rsidRDefault="0037044D" w:rsidP="00F63D98">
      <w:pPr>
        <w:keepLines/>
        <w:widowControl w:val="0"/>
        <w:jc w:val="both"/>
        <w:rPr>
          <w:noProof/>
        </w:rPr>
      </w:pPr>
    </w:p>
    <w:p w14:paraId="4A9BCACF" w14:textId="77777777" w:rsidR="0037044D" w:rsidRPr="00026AB7" w:rsidRDefault="0037044D" w:rsidP="00F63D98">
      <w:pPr>
        <w:keepLines/>
        <w:widowControl w:val="0"/>
        <w:jc w:val="both"/>
        <w:rPr>
          <w:noProof/>
        </w:rPr>
      </w:pPr>
      <w:r w:rsidRPr="00026AB7">
        <w:rPr>
          <w:noProof/>
        </w:rPr>
        <w:t xml:space="preserve">  </w:t>
      </w:r>
    </w:p>
    <w:p w14:paraId="55C04F59" w14:textId="77777777" w:rsidR="0037044D" w:rsidRPr="00026AB7" w:rsidRDefault="0037044D" w:rsidP="00F63D98">
      <w:pPr>
        <w:keepLines/>
        <w:widowControl w:val="0"/>
        <w:jc w:val="both"/>
        <w:rPr>
          <w:rFonts w:ascii="Tahoma" w:hAnsi="Tahoma" w:cs="Tahoma"/>
          <w:noProof/>
        </w:rPr>
      </w:pPr>
      <w:r w:rsidRPr="00026AB7">
        <w:rPr>
          <w:rFonts w:ascii="Tahoma" w:hAnsi="Tahoma" w:cs="Tahoma"/>
          <w:b/>
          <w:noProof/>
        </w:rPr>
        <w:t>IZJAVLJAMO</w:t>
      </w:r>
      <w:r w:rsidRPr="00026AB7">
        <w:rPr>
          <w:rFonts w:ascii="Tahoma" w:hAnsi="Tahoma" w:cs="Tahoma"/>
          <w:noProof/>
        </w:rPr>
        <w:t xml:space="preserve">, da so pri lastništvu zgoraj navedenega ponudnika udeležene naslednje </w:t>
      </w:r>
      <w:r w:rsidRPr="00026AB7">
        <w:rPr>
          <w:rFonts w:ascii="Tahoma" w:hAnsi="Tahoma" w:cs="Tahoma"/>
          <w:noProof/>
          <w:u w:val="single"/>
        </w:rPr>
        <w:t>pravne osebe</w:t>
      </w:r>
      <w:r w:rsidRPr="00026AB7">
        <w:rPr>
          <w:rFonts w:ascii="Tahoma" w:hAnsi="Tahoma" w:cs="Tahoma"/>
          <w:noProof/>
        </w:rPr>
        <w:t>, vključno z udeležbo tihih družbenikov:</w:t>
      </w:r>
    </w:p>
    <w:p w14:paraId="4DB0F59A" w14:textId="77777777" w:rsidR="0037044D" w:rsidRPr="00026AB7" w:rsidRDefault="0037044D" w:rsidP="00F63D98">
      <w:pPr>
        <w:keepLines/>
        <w:widowControl w:val="0"/>
        <w:jc w:val="both"/>
        <w:rPr>
          <w:rFonts w:ascii="Tahoma" w:hAnsi="Tahoma" w:cs="Tahoma"/>
          <w:noProof/>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37044D" w:rsidRPr="00026AB7" w14:paraId="571EDFB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8CB00D8"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Št.</w:t>
            </w:r>
          </w:p>
        </w:tc>
        <w:tc>
          <w:tcPr>
            <w:tcW w:w="3403" w:type="dxa"/>
            <w:tcBorders>
              <w:top w:val="single" w:sz="4" w:space="0" w:color="auto"/>
              <w:left w:val="single" w:sz="4" w:space="0" w:color="auto"/>
              <w:bottom w:val="single" w:sz="4" w:space="0" w:color="auto"/>
              <w:right w:val="single" w:sz="4" w:space="0" w:color="auto"/>
            </w:tcBorders>
            <w:hideMark/>
          </w:tcPr>
          <w:p w14:paraId="3EEC2786"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Naziv</w:t>
            </w:r>
          </w:p>
        </w:tc>
        <w:tc>
          <w:tcPr>
            <w:tcW w:w="3685" w:type="dxa"/>
            <w:tcBorders>
              <w:top w:val="single" w:sz="4" w:space="0" w:color="auto"/>
              <w:left w:val="single" w:sz="4" w:space="0" w:color="auto"/>
              <w:bottom w:val="single" w:sz="4" w:space="0" w:color="auto"/>
              <w:right w:val="single" w:sz="4" w:space="0" w:color="auto"/>
            </w:tcBorders>
            <w:hideMark/>
          </w:tcPr>
          <w:p w14:paraId="04B51D58"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Sedež</w:t>
            </w:r>
          </w:p>
        </w:tc>
        <w:tc>
          <w:tcPr>
            <w:tcW w:w="1843" w:type="dxa"/>
            <w:tcBorders>
              <w:top w:val="single" w:sz="4" w:space="0" w:color="auto"/>
              <w:left w:val="single" w:sz="4" w:space="0" w:color="auto"/>
              <w:bottom w:val="single" w:sz="4" w:space="0" w:color="auto"/>
              <w:right w:val="single" w:sz="4" w:space="0" w:color="auto"/>
            </w:tcBorders>
            <w:hideMark/>
          </w:tcPr>
          <w:p w14:paraId="33336E65"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Delež lastništva v %</w:t>
            </w:r>
          </w:p>
        </w:tc>
      </w:tr>
      <w:tr w:rsidR="0037044D" w:rsidRPr="00026AB7" w14:paraId="234AC36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56799D8A"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1.</w:t>
            </w:r>
          </w:p>
        </w:tc>
        <w:tc>
          <w:tcPr>
            <w:tcW w:w="3403" w:type="dxa"/>
            <w:tcBorders>
              <w:top w:val="single" w:sz="4" w:space="0" w:color="auto"/>
              <w:left w:val="single" w:sz="4" w:space="0" w:color="auto"/>
              <w:bottom w:val="single" w:sz="4" w:space="0" w:color="auto"/>
              <w:right w:val="single" w:sz="4" w:space="0" w:color="auto"/>
            </w:tcBorders>
          </w:tcPr>
          <w:p w14:paraId="129D8F1A"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187955D" w14:textId="77777777" w:rsidR="0037044D" w:rsidRPr="00026AB7" w:rsidRDefault="0037044D" w:rsidP="00F63D9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979DE1D" w14:textId="77777777" w:rsidR="0037044D" w:rsidRPr="00026AB7" w:rsidRDefault="0037044D" w:rsidP="00F63D98">
            <w:pPr>
              <w:keepLines/>
              <w:widowControl w:val="0"/>
              <w:jc w:val="both"/>
              <w:rPr>
                <w:rFonts w:ascii="Tahoma" w:hAnsi="Tahoma" w:cs="Tahoma"/>
                <w:b/>
                <w:noProof/>
              </w:rPr>
            </w:pPr>
          </w:p>
        </w:tc>
      </w:tr>
      <w:tr w:rsidR="0037044D" w:rsidRPr="00026AB7" w14:paraId="41F39814"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636D0C3"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2.</w:t>
            </w:r>
          </w:p>
        </w:tc>
        <w:tc>
          <w:tcPr>
            <w:tcW w:w="3403" w:type="dxa"/>
            <w:tcBorders>
              <w:top w:val="single" w:sz="4" w:space="0" w:color="auto"/>
              <w:left w:val="single" w:sz="4" w:space="0" w:color="auto"/>
              <w:bottom w:val="single" w:sz="4" w:space="0" w:color="auto"/>
              <w:right w:val="single" w:sz="4" w:space="0" w:color="auto"/>
            </w:tcBorders>
          </w:tcPr>
          <w:p w14:paraId="7FF37EDC"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3B56BCB3" w14:textId="77777777" w:rsidR="0037044D" w:rsidRPr="00026AB7" w:rsidRDefault="0037044D" w:rsidP="00F63D9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099205C2" w14:textId="77777777" w:rsidR="0037044D" w:rsidRPr="00026AB7" w:rsidRDefault="0037044D" w:rsidP="00F63D98">
            <w:pPr>
              <w:keepLines/>
              <w:widowControl w:val="0"/>
              <w:jc w:val="both"/>
              <w:rPr>
                <w:rFonts w:ascii="Tahoma" w:hAnsi="Tahoma" w:cs="Tahoma"/>
                <w:b/>
                <w:noProof/>
              </w:rPr>
            </w:pPr>
          </w:p>
        </w:tc>
      </w:tr>
      <w:tr w:rsidR="0037044D" w:rsidRPr="00026AB7" w14:paraId="1A8FD0A5"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91DFE60"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3.</w:t>
            </w:r>
          </w:p>
        </w:tc>
        <w:tc>
          <w:tcPr>
            <w:tcW w:w="3403" w:type="dxa"/>
            <w:tcBorders>
              <w:top w:val="single" w:sz="4" w:space="0" w:color="auto"/>
              <w:left w:val="single" w:sz="4" w:space="0" w:color="auto"/>
              <w:bottom w:val="single" w:sz="4" w:space="0" w:color="auto"/>
              <w:right w:val="single" w:sz="4" w:space="0" w:color="auto"/>
            </w:tcBorders>
          </w:tcPr>
          <w:p w14:paraId="4EB46AD0"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7A728167" w14:textId="77777777" w:rsidR="0037044D" w:rsidRPr="00026AB7" w:rsidRDefault="0037044D" w:rsidP="00F63D9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15DB5670" w14:textId="77777777" w:rsidR="0037044D" w:rsidRPr="00026AB7" w:rsidRDefault="0037044D" w:rsidP="00F63D98">
            <w:pPr>
              <w:keepLines/>
              <w:widowControl w:val="0"/>
              <w:jc w:val="both"/>
              <w:rPr>
                <w:rFonts w:ascii="Tahoma" w:hAnsi="Tahoma" w:cs="Tahoma"/>
                <w:b/>
                <w:noProof/>
              </w:rPr>
            </w:pPr>
          </w:p>
        </w:tc>
      </w:tr>
      <w:tr w:rsidR="0037044D" w:rsidRPr="00026AB7" w14:paraId="0B848DD3"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1A440822"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4.</w:t>
            </w:r>
          </w:p>
        </w:tc>
        <w:tc>
          <w:tcPr>
            <w:tcW w:w="3403" w:type="dxa"/>
            <w:tcBorders>
              <w:top w:val="single" w:sz="4" w:space="0" w:color="auto"/>
              <w:left w:val="single" w:sz="4" w:space="0" w:color="auto"/>
              <w:bottom w:val="single" w:sz="4" w:space="0" w:color="auto"/>
              <w:right w:val="single" w:sz="4" w:space="0" w:color="auto"/>
            </w:tcBorders>
          </w:tcPr>
          <w:p w14:paraId="3EF8D10D"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A78AB40" w14:textId="77777777" w:rsidR="0037044D" w:rsidRPr="00026AB7" w:rsidRDefault="0037044D" w:rsidP="00F63D9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324E93B0" w14:textId="77777777" w:rsidR="0037044D" w:rsidRPr="00026AB7" w:rsidRDefault="0037044D" w:rsidP="00F63D98">
            <w:pPr>
              <w:keepLines/>
              <w:widowControl w:val="0"/>
              <w:jc w:val="both"/>
              <w:rPr>
                <w:rFonts w:ascii="Tahoma" w:hAnsi="Tahoma" w:cs="Tahoma"/>
                <w:b/>
                <w:noProof/>
              </w:rPr>
            </w:pPr>
          </w:p>
        </w:tc>
      </w:tr>
      <w:tr w:rsidR="0037044D" w:rsidRPr="00026AB7" w14:paraId="2E68D1E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74184AE"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5.</w:t>
            </w:r>
          </w:p>
        </w:tc>
        <w:tc>
          <w:tcPr>
            <w:tcW w:w="3403" w:type="dxa"/>
            <w:tcBorders>
              <w:top w:val="single" w:sz="4" w:space="0" w:color="auto"/>
              <w:left w:val="single" w:sz="4" w:space="0" w:color="auto"/>
              <w:bottom w:val="single" w:sz="4" w:space="0" w:color="auto"/>
              <w:right w:val="single" w:sz="4" w:space="0" w:color="auto"/>
            </w:tcBorders>
          </w:tcPr>
          <w:p w14:paraId="278C0DC9"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2F99430" w14:textId="77777777" w:rsidR="0037044D" w:rsidRPr="00026AB7" w:rsidRDefault="0037044D" w:rsidP="00F63D9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7BB6C9CE" w14:textId="77777777" w:rsidR="0037044D" w:rsidRPr="00026AB7" w:rsidRDefault="0037044D" w:rsidP="00F63D98">
            <w:pPr>
              <w:keepLines/>
              <w:widowControl w:val="0"/>
              <w:jc w:val="both"/>
              <w:rPr>
                <w:rFonts w:ascii="Tahoma" w:hAnsi="Tahoma" w:cs="Tahoma"/>
                <w:b/>
                <w:noProof/>
              </w:rPr>
            </w:pPr>
          </w:p>
        </w:tc>
      </w:tr>
      <w:tr w:rsidR="0037044D" w:rsidRPr="00026AB7" w14:paraId="7AB0026B"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64984AE"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w:t>
            </w:r>
          </w:p>
        </w:tc>
        <w:tc>
          <w:tcPr>
            <w:tcW w:w="3403" w:type="dxa"/>
            <w:tcBorders>
              <w:top w:val="single" w:sz="4" w:space="0" w:color="auto"/>
              <w:left w:val="single" w:sz="4" w:space="0" w:color="auto"/>
              <w:bottom w:val="single" w:sz="4" w:space="0" w:color="auto"/>
              <w:right w:val="single" w:sz="4" w:space="0" w:color="auto"/>
            </w:tcBorders>
          </w:tcPr>
          <w:p w14:paraId="4D73C10E"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6CC2189D" w14:textId="77777777" w:rsidR="0037044D" w:rsidRPr="00026AB7" w:rsidRDefault="0037044D" w:rsidP="00F63D98">
            <w:pPr>
              <w:keepLines/>
              <w:widowControl w:val="0"/>
              <w:jc w:val="both"/>
              <w:rPr>
                <w:rFonts w:ascii="Tahoma" w:hAnsi="Tahoma" w:cs="Tahoma"/>
                <w:b/>
                <w:noProof/>
              </w:rPr>
            </w:pPr>
          </w:p>
        </w:tc>
        <w:tc>
          <w:tcPr>
            <w:tcW w:w="1843" w:type="dxa"/>
            <w:tcBorders>
              <w:top w:val="single" w:sz="4" w:space="0" w:color="auto"/>
              <w:left w:val="single" w:sz="4" w:space="0" w:color="auto"/>
              <w:bottom w:val="single" w:sz="4" w:space="0" w:color="auto"/>
              <w:right w:val="single" w:sz="4" w:space="0" w:color="auto"/>
            </w:tcBorders>
          </w:tcPr>
          <w:p w14:paraId="6D3739C4" w14:textId="77777777" w:rsidR="0037044D" w:rsidRPr="00026AB7" w:rsidRDefault="0037044D" w:rsidP="00F63D98">
            <w:pPr>
              <w:keepLines/>
              <w:widowControl w:val="0"/>
              <w:jc w:val="both"/>
              <w:rPr>
                <w:rFonts w:ascii="Tahoma" w:hAnsi="Tahoma" w:cs="Tahoma"/>
                <w:b/>
                <w:noProof/>
              </w:rPr>
            </w:pPr>
          </w:p>
        </w:tc>
      </w:tr>
    </w:tbl>
    <w:p w14:paraId="4D59CA91" w14:textId="77777777" w:rsidR="0037044D" w:rsidRPr="00026AB7" w:rsidRDefault="0037044D" w:rsidP="00F63D98">
      <w:pPr>
        <w:keepLines/>
        <w:widowControl w:val="0"/>
        <w:jc w:val="both"/>
        <w:rPr>
          <w:rFonts w:ascii="Tahoma" w:hAnsi="Tahoma" w:cs="Tahoma"/>
          <w:b/>
          <w:noProof/>
        </w:rPr>
      </w:pPr>
    </w:p>
    <w:p w14:paraId="08BCF4B8" w14:textId="77777777" w:rsidR="0037044D" w:rsidRPr="00026AB7" w:rsidRDefault="0037044D" w:rsidP="00F63D98">
      <w:pPr>
        <w:keepLines/>
        <w:widowControl w:val="0"/>
        <w:jc w:val="both"/>
        <w:rPr>
          <w:rFonts w:ascii="Tahoma" w:hAnsi="Tahoma" w:cs="Tahoma"/>
          <w:b/>
          <w:noProof/>
        </w:rPr>
      </w:pPr>
    </w:p>
    <w:p w14:paraId="5404FABA" w14:textId="77777777" w:rsidR="0037044D" w:rsidRPr="00026AB7" w:rsidRDefault="0037044D" w:rsidP="00F63D98">
      <w:pPr>
        <w:keepLines/>
        <w:widowControl w:val="0"/>
        <w:jc w:val="both"/>
        <w:rPr>
          <w:rFonts w:ascii="Tahoma" w:hAnsi="Tahoma" w:cs="Tahoma"/>
          <w:noProof/>
        </w:rPr>
      </w:pPr>
      <w:r w:rsidRPr="00026AB7">
        <w:rPr>
          <w:rFonts w:ascii="Tahoma" w:hAnsi="Tahoma" w:cs="Tahoma"/>
          <w:b/>
          <w:noProof/>
        </w:rPr>
        <w:t>IZJAVLJAMO</w:t>
      </w:r>
      <w:r w:rsidRPr="00026AB7">
        <w:rPr>
          <w:rFonts w:ascii="Tahoma" w:hAnsi="Tahoma" w:cs="Tahoma"/>
          <w:noProof/>
        </w:rPr>
        <w:t xml:space="preserve">, da so pri lastništvu zgoraj navedenega ponudnika udeležene naslednje </w:t>
      </w:r>
      <w:r w:rsidRPr="00026AB7">
        <w:rPr>
          <w:rFonts w:ascii="Tahoma" w:hAnsi="Tahoma" w:cs="Tahoma"/>
          <w:noProof/>
          <w:u w:val="single"/>
        </w:rPr>
        <w:t>fizične osebe</w:t>
      </w:r>
      <w:r w:rsidRPr="00026AB7">
        <w:rPr>
          <w:rFonts w:ascii="Tahoma" w:hAnsi="Tahoma" w:cs="Tahoma"/>
          <w:noProof/>
        </w:rPr>
        <w:t>, vključno z udeležbo tihih družbenikov:</w:t>
      </w:r>
    </w:p>
    <w:p w14:paraId="5E13A123" w14:textId="77777777" w:rsidR="0037044D" w:rsidRPr="00026AB7" w:rsidRDefault="0037044D" w:rsidP="00F63D98">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37044D" w:rsidRPr="00026AB7" w14:paraId="3E0AEC1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3219A750"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Št.</w:t>
            </w:r>
          </w:p>
        </w:tc>
        <w:tc>
          <w:tcPr>
            <w:tcW w:w="3402" w:type="dxa"/>
            <w:tcBorders>
              <w:top w:val="single" w:sz="4" w:space="0" w:color="auto"/>
              <w:left w:val="single" w:sz="4" w:space="0" w:color="auto"/>
              <w:bottom w:val="single" w:sz="4" w:space="0" w:color="auto"/>
              <w:right w:val="single" w:sz="4" w:space="0" w:color="auto"/>
            </w:tcBorders>
            <w:hideMark/>
          </w:tcPr>
          <w:p w14:paraId="1D347B9C"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176D775"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734576E"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Delež lastništva v %</w:t>
            </w:r>
          </w:p>
        </w:tc>
      </w:tr>
      <w:tr w:rsidR="0037044D" w:rsidRPr="00026AB7" w14:paraId="339FAF24"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440FADC2"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1.</w:t>
            </w:r>
          </w:p>
        </w:tc>
        <w:tc>
          <w:tcPr>
            <w:tcW w:w="3402" w:type="dxa"/>
            <w:tcBorders>
              <w:top w:val="single" w:sz="4" w:space="0" w:color="auto"/>
              <w:left w:val="single" w:sz="4" w:space="0" w:color="auto"/>
              <w:bottom w:val="single" w:sz="4" w:space="0" w:color="auto"/>
              <w:right w:val="single" w:sz="4" w:space="0" w:color="auto"/>
            </w:tcBorders>
          </w:tcPr>
          <w:p w14:paraId="2889B3EF"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5C8A41A" w14:textId="77777777" w:rsidR="0037044D" w:rsidRPr="00026AB7" w:rsidRDefault="0037044D" w:rsidP="00F63D9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D4C4FD7" w14:textId="77777777" w:rsidR="0037044D" w:rsidRPr="00026AB7" w:rsidRDefault="0037044D" w:rsidP="00F63D98">
            <w:pPr>
              <w:keepLines/>
              <w:widowControl w:val="0"/>
              <w:jc w:val="both"/>
              <w:rPr>
                <w:rFonts w:ascii="Tahoma" w:hAnsi="Tahoma" w:cs="Tahoma"/>
                <w:b/>
                <w:noProof/>
              </w:rPr>
            </w:pPr>
          </w:p>
        </w:tc>
      </w:tr>
      <w:tr w:rsidR="0037044D" w:rsidRPr="00026AB7" w14:paraId="7F24F344"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100ECF39"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2.</w:t>
            </w:r>
          </w:p>
        </w:tc>
        <w:tc>
          <w:tcPr>
            <w:tcW w:w="3402" w:type="dxa"/>
            <w:tcBorders>
              <w:top w:val="single" w:sz="4" w:space="0" w:color="auto"/>
              <w:left w:val="single" w:sz="4" w:space="0" w:color="auto"/>
              <w:bottom w:val="single" w:sz="4" w:space="0" w:color="auto"/>
              <w:right w:val="single" w:sz="4" w:space="0" w:color="auto"/>
            </w:tcBorders>
          </w:tcPr>
          <w:p w14:paraId="23307AB3"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5DFF953" w14:textId="77777777" w:rsidR="0037044D" w:rsidRPr="00026AB7" w:rsidRDefault="0037044D" w:rsidP="00F63D9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4C6CA5E4" w14:textId="77777777" w:rsidR="0037044D" w:rsidRPr="00026AB7" w:rsidRDefault="0037044D" w:rsidP="00F63D98">
            <w:pPr>
              <w:keepLines/>
              <w:widowControl w:val="0"/>
              <w:jc w:val="both"/>
              <w:rPr>
                <w:rFonts w:ascii="Tahoma" w:hAnsi="Tahoma" w:cs="Tahoma"/>
                <w:b/>
                <w:noProof/>
              </w:rPr>
            </w:pPr>
          </w:p>
        </w:tc>
      </w:tr>
      <w:tr w:rsidR="0037044D" w:rsidRPr="00026AB7" w14:paraId="16073BB7"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479576EE"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3.</w:t>
            </w:r>
          </w:p>
        </w:tc>
        <w:tc>
          <w:tcPr>
            <w:tcW w:w="3402" w:type="dxa"/>
            <w:tcBorders>
              <w:top w:val="single" w:sz="4" w:space="0" w:color="auto"/>
              <w:left w:val="single" w:sz="4" w:space="0" w:color="auto"/>
              <w:bottom w:val="single" w:sz="4" w:space="0" w:color="auto"/>
              <w:right w:val="single" w:sz="4" w:space="0" w:color="auto"/>
            </w:tcBorders>
          </w:tcPr>
          <w:p w14:paraId="4C0072C9"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48405931" w14:textId="77777777" w:rsidR="0037044D" w:rsidRPr="00026AB7" w:rsidRDefault="0037044D" w:rsidP="00F63D9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67AA9446" w14:textId="77777777" w:rsidR="0037044D" w:rsidRPr="00026AB7" w:rsidRDefault="0037044D" w:rsidP="00F63D98">
            <w:pPr>
              <w:keepLines/>
              <w:widowControl w:val="0"/>
              <w:jc w:val="both"/>
              <w:rPr>
                <w:rFonts w:ascii="Tahoma" w:hAnsi="Tahoma" w:cs="Tahoma"/>
                <w:b/>
                <w:noProof/>
              </w:rPr>
            </w:pPr>
          </w:p>
        </w:tc>
      </w:tr>
      <w:tr w:rsidR="0037044D" w:rsidRPr="00026AB7" w14:paraId="7CD40A5E"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2E8A9FBE"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4.</w:t>
            </w:r>
          </w:p>
        </w:tc>
        <w:tc>
          <w:tcPr>
            <w:tcW w:w="3402" w:type="dxa"/>
            <w:tcBorders>
              <w:top w:val="single" w:sz="4" w:space="0" w:color="auto"/>
              <w:left w:val="single" w:sz="4" w:space="0" w:color="auto"/>
              <w:bottom w:val="single" w:sz="4" w:space="0" w:color="auto"/>
              <w:right w:val="single" w:sz="4" w:space="0" w:color="auto"/>
            </w:tcBorders>
          </w:tcPr>
          <w:p w14:paraId="171F01B6"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1B9153C0" w14:textId="77777777" w:rsidR="0037044D" w:rsidRPr="00026AB7" w:rsidRDefault="0037044D" w:rsidP="00F63D9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31469BCE" w14:textId="77777777" w:rsidR="0037044D" w:rsidRPr="00026AB7" w:rsidRDefault="0037044D" w:rsidP="00F63D98">
            <w:pPr>
              <w:keepLines/>
              <w:widowControl w:val="0"/>
              <w:jc w:val="both"/>
              <w:rPr>
                <w:rFonts w:ascii="Tahoma" w:hAnsi="Tahoma" w:cs="Tahoma"/>
                <w:b/>
                <w:noProof/>
              </w:rPr>
            </w:pPr>
          </w:p>
        </w:tc>
      </w:tr>
      <w:tr w:rsidR="0037044D" w:rsidRPr="00026AB7" w14:paraId="6B236EF6"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6D9EC4DC"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5.</w:t>
            </w:r>
          </w:p>
        </w:tc>
        <w:tc>
          <w:tcPr>
            <w:tcW w:w="3402" w:type="dxa"/>
            <w:tcBorders>
              <w:top w:val="single" w:sz="4" w:space="0" w:color="auto"/>
              <w:left w:val="single" w:sz="4" w:space="0" w:color="auto"/>
              <w:bottom w:val="single" w:sz="4" w:space="0" w:color="auto"/>
              <w:right w:val="single" w:sz="4" w:space="0" w:color="auto"/>
            </w:tcBorders>
          </w:tcPr>
          <w:p w14:paraId="7EF330EB"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52A89118" w14:textId="77777777" w:rsidR="0037044D" w:rsidRPr="00026AB7" w:rsidRDefault="0037044D" w:rsidP="00F63D9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27D32AF3" w14:textId="77777777" w:rsidR="0037044D" w:rsidRPr="00026AB7" w:rsidRDefault="0037044D" w:rsidP="00F63D98">
            <w:pPr>
              <w:keepLines/>
              <w:widowControl w:val="0"/>
              <w:jc w:val="both"/>
              <w:rPr>
                <w:rFonts w:ascii="Tahoma" w:hAnsi="Tahoma" w:cs="Tahoma"/>
                <w:b/>
                <w:noProof/>
              </w:rPr>
            </w:pPr>
          </w:p>
        </w:tc>
      </w:tr>
      <w:tr w:rsidR="0037044D" w:rsidRPr="00026AB7" w14:paraId="09FEB4E5" w14:textId="77777777" w:rsidTr="0037044D">
        <w:tc>
          <w:tcPr>
            <w:tcW w:w="534" w:type="dxa"/>
            <w:tcBorders>
              <w:top w:val="single" w:sz="4" w:space="0" w:color="auto"/>
              <w:left w:val="single" w:sz="4" w:space="0" w:color="auto"/>
              <w:bottom w:val="single" w:sz="4" w:space="0" w:color="auto"/>
              <w:right w:val="single" w:sz="4" w:space="0" w:color="auto"/>
            </w:tcBorders>
            <w:hideMark/>
          </w:tcPr>
          <w:p w14:paraId="4964C688"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w:t>
            </w:r>
          </w:p>
        </w:tc>
        <w:tc>
          <w:tcPr>
            <w:tcW w:w="3402" w:type="dxa"/>
            <w:tcBorders>
              <w:top w:val="single" w:sz="4" w:space="0" w:color="auto"/>
              <w:left w:val="single" w:sz="4" w:space="0" w:color="auto"/>
              <w:bottom w:val="single" w:sz="4" w:space="0" w:color="auto"/>
              <w:right w:val="single" w:sz="4" w:space="0" w:color="auto"/>
            </w:tcBorders>
          </w:tcPr>
          <w:p w14:paraId="3A21304A" w14:textId="77777777" w:rsidR="0037044D" w:rsidRPr="00026AB7" w:rsidRDefault="0037044D" w:rsidP="00F63D98">
            <w:pPr>
              <w:keepLines/>
              <w:widowControl w:val="0"/>
              <w:jc w:val="both"/>
              <w:rPr>
                <w:rFonts w:ascii="Tahoma" w:hAnsi="Tahoma" w:cs="Tahoma"/>
                <w:b/>
                <w:noProof/>
              </w:rPr>
            </w:pPr>
          </w:p>
        </w:tc>
        <w:tc>
          <w:tcPr>
            <w:tcW w:w="3685" w:type="dxa"/>
            <w:tcBorders>
              <w:top w:val="single" w:sz="4" w:space="0" w:color="auto"/>
              <w:left w:val="single" w:sz="4" w:space="0" w:color="auto"/>
              <w:bottom w:val="single" w:sz="4" w:space="0" w:color="auto"/>
              <w:right w:val="single" w:sz="4" w:space="0" w:color="auto"/>
            </w:tcBorders>
          </w:tcPr>
          <w:p w14:paraId="26465B67" w14:textId="77777777" w:rsidR="0037044D" w:rsidRPr="00026AB7" w:rsidRDefault="0037044D" w:rsidP="00F63D98">
            <w:pPr>
              <w:keepLines/>
              <w:widowControl w:val="0"/>
              <w:jc w:val="both"/>
              <w:rPr>
                <w:rFonts w:ascii="Tahoma" w:hAnsi="Tahoma" w:cs="Tahoma"/>
                <w:b/>
                <w:noProof/>
              </w:rPr>
            </w:pPr>
          </w:p>
        </w:tc>
        <w:tc>
          <w:tcPr>
            <w:tcW w:w="1810" w:type="dxa"/>
            <w:tcBorders>
              <w:top w:val="single" w:sz="4" w:space="0" w:color="auto"/>
              <w:left w:val="single" w:sz="4" w:space="0" w:color="auto"/>
              <w:bottom w:val="single" w:sz="4" w:space="0" w:color="auto"/>
              <w:right w:val="single" w:sz="4" w:space="0" w:color="auto"/>
            </w:tcBorders>
          </w:tcPr>
          <w:p w14:paraId="742D540F" w14:textId="77777777" w:rsidR="0037044D" w:rsidRPr="00026AB7" w:rsidRDefault="0037044D" w:rsidP="00F63D98">
            <w:pPr>
              <w:keepLines/>
              <w:widowControl w:val="0"/>
              <w:jc w:val="both"/>
              <w:rPr>
                <w:rFonts w:ascii="Tahoma" w:hAnsi="Tahoma" w:cs="Tahoma"/>
                <w:b/>
                <w:noProof/>
              </w:rPr>
            </w:pPr>
          </w:p>
        </w:tc>
      </w:tr>
    </w:tbl>
    <w:p w14:paraId="0B6E68F8" w14:textId="77777777" w:rsidR="0037044D" w:rsidRPr="00026AB7" w:rsidRDefault="0037044D" w:rsidP="00F63D98">
      <w:pPr>
        <w:keepLines/>
        <w:widowControl w:val="0"/>
        <w:jc w:val="both"/>
        <w:rPr>
          <w:rFonts w:ascii="Tahoma" w:hAnsi="Tahoma" w:cs="Tahoma"/>
          <w:b/>
          <w:noProof/>
        </w:rPr>
      </w:pPr>
    </w:p>
    <w:p w14:paraId="25BDB947" w14:textId="77777777" w:rsidR="0037044D" w:rsidRPr="00026AB7" w:rsidRDefault="0037044D" w:rsidP="00F63D98">
      <w:pPr>
        <w:keepLines/>
        <w:widowControl w:val="0"/>
        <w:jc w:val="both"/>
        <w:rPr>
          <w:rFonts w:ascii="Tahoma" w:hAnsi="Tahoma" w:cs="Tahoma"/>
          <w:b/>
          <w:noProof/>
        </w:rPr>
      </w:pPr>
    </w:p>
    <w:p w14:paraId="7A79A1B2" w14:textId="77777777" w:rsidR="0037044D" w:rsidRPr="00026AB7" w:rsidRDefault="0037044D" w:rsidP="00F63D98">
      <w:pPr>
        <w:keepLines/>
        <w:widowControl w:val="0"/>
        <w:jc w:val="both"/>
        <w:rPr>
          <w:rFonts w:ascii="Tahoma" w:hAnsi="Tahoma" w:cs="Tahoma"/>
          <w:b/>
          <w:noProof/>
        </w:rPr>
      </w:pPr>
    </w:p>
    <w:p w14:paraId="273D1FC1" w14:textId="77777777" w:rsidR="0037044D" w:rsidRPr="00026AB7" w:rsidRDefault="0037044D" w:rsidP="00F63D98">
      <w:pPr>
        <w:keepLines/>
        <w:widowControl w:val="0"/>
        <w:jc w:val="both"/>
        <w:rPr>
          <w:rFonts w:ascii="Tahoma" w:hAnsi="Tahoma" w:cs="Tahoma"/>
          <w:noProof/>
        </w:rPr>
      </w:pPr>
      <w:r w:rsidRPr="00026AB7">
        <w:rPr>
          <w:rFonts w:ascii="Tahoma" w:hAnsi="Tahoma" w:cs="Tahoma"/>
          <w:b/>
          <w:noProof/>
        </w:rPr>
        <w:t>IZJAVLJAMO</w:t>
      </w:r>
      <w:r w:rsidRPr="00026AB7">
        <w:rPr>
          <w:rFonts w:ascii="Tahoma" w:hAnsi="Tahoma" w:cs="Tahoma"/>
          <w:noProof/>
        </w:rPr>
        <w:t xml:space="preserve">, da so skladno z določbami zakona, ki ureja gospodarske družbe, </w:t>
      </w:r>
      <w:r w:rsidRPr="00026AB7">
        <w:rPr>
          <w:rFonts w:ascii="Tahoma" w:hAnsi="Tahoma" w:cs="Tahoma"/>
          <w:noProof/>
          <w:u w:val="single"/>
        </w:rPr>
        <w:t>povezane družbe</w:t>
      </w:r>
      <w:r w:rsidRPr="00026AB7">
        <w:rPr>
          <w:rFonts w:ascii="Tahoma" w:hAnsi="Tahoma" w:cs="Tahoma"/>
          <w:noProof/>
        </w:rPr>
        <w:t xml:space="preserve"> z zgoraj navedenim ponudnikom, naslednji gospodarski subjekti:</w:t>
      </w:r>
    </w:p>
    <w:p w14:paraId="6EF7ECC7" w14:textId="77777777" w:rsidR="0037044D" w:rsidRPr="00026AB7" w:rsidRDefault="0037044D" w:rsidP="00F63D98">
      <w:pPr>
        <w:keepLines/>
        <w:widowControl w:val="0"/>
        <w:jc w:val="both"/>
        <w:rPr>
          <w:rFonts w:ascii="Tahoma" w:hAnsi="Tahoma" w:cs="Tahoma"/>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37044D" w:rsidRPr="00026AB7" w14:paraId="79CDCA7A"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8437AF1"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Št.</w:t>
            </w:r>
          </w:p>
        </w:tc>
        <w:tc>
          <w:tcPr>
            <w:tcW w:w="3376" w:type="dxa"/>
            <w:tcBorders>
              <w:top w:val="single" w:sz="4" w:space="0" w:color="auto"/>
              <w:left w:val="single" w:sz="4" w:space="0" w:color="auto"/>
              <w:bottom w:val="single" w:sz="4" w:space="0" w:color="auto"/>
              <w:right w:val="single" w:sz="4" w:space="0" w:color="auto"/>
            </w:tcBorders>
            <w:hideMark/>
          </w:tcPr>
          <w:p w14:paraId="0FD031B7"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10FFBDE"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D3E4AF1"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Matična številka</w:t>
            </w:r>
          </w:p>
        </w:tc>
      </w:tr>
      <w:tr w:rsidR="0037044D" w:rsidRPr="00026AB7" w14:paraId="2E59F468"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66DD9CBC"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1.</w:t>
            </w:r>
          </w:p>
        </w:tc>
        <w:tc>
          <w:tcPr>
            <w:tcW w:w="3376" w:type="dxa"/>
            <w:tcBorders>
              <w:top w:val="single" w:sz="4" w:space="0" w:color="auto"/>
              <w:left w:val="single" w:sz="4" w:space="0" w:color="auto"/>
              <w:bottom w:val="single" w:sz="4" w:space="0" w:color="auto"/>
              <w:right w:val="single" w:sz="4" w:space="0" w:color="auto"/>
            </w:tcBorders>
          </w:tcPr>
          <w:p w14:paraId="5ED2C039" w14:textId="77777777" w:rsidR="0037044D" w:rsidRPr="00026AB7" w:rsidRDefault="0037044D" w:rsidP="00F63D9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6252213" w14:textId="77777777" w:rsidR="0037044D" w:rsidRPr="00026AB7" w:rsidRDefault="0037044D" w:rsidP="00F63D9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699904CC" w14:textId="77777777" w:rsidR="0037044D" w:rsidRPr="00026AB7" w:rsidRDefault="0037044D" w:rsidP="00F63D98">
            <w:pPr>
              <w:keepLines/>
              <w:widowControl w:val="0"/>
              <w:jc w:val="both"/>
              <w:rPr>
                <w:rFonts w:ascii="Tahoma" w:hAnsi="Tahoma" w:cs="Tahoma"/>
                <w:b/>
                <w:noProof/>
              </w:rPr>
            </w:pPr>
          </w:p>
        </w:tc>
      </w:tr>
      <w:tr w:rsidR="0037044D" w:rsidRPr="00026AB7" w14:paraId="663E2D81"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4C01FBA5"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2.</w:t>
            </w:r>
          </w:p>
        </w:tc>
        <w:tc>
          <w:tcPr>
            <w:tcW w:w="3376" w:type="dxa"/>
            <w:tcBorders>
              <w:top w:val="single" w:sz="4" w:space="0" w:color="auto"/>
              <w:left w:val="single" w:sz="4" w:space="0" w:color="auto"/>
              <w:bottom w:val="single" w:sz="4" w:space="0" w:color="auto"/>
              <w:right w:val="single" w:sz="4" w:space="0" w:color="auto"/>
            </w:tcBorders>
          </w:tcPr>
          <w:p w14:paraId="031FB5D2" w14:textId="77777777" w:rsidR="0037044D" w:rsidRPr="00026AB7" w:rsidRDefault="0037044D" w:rsidP="00F63D9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728EFAB3" w14:textId="77777777" w:rsidR="0037044D" w:rsidRPr="00026AB7" w:rsidRDefault="0037044D" w:rsidP="00F63D9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23494D2" w14:textId="77777777" w:rsidR="0037044D" w:rsidRPr="00026AB7" w:rsidRDefault="0037044D" w:rsidP="00F63D98">
            <w:pPr>
              <w:keepLines/>
              <w:widowControl w:val="0"/>
              <w:jc w:val="both"/>
              <w:rPr>
                <w:rFonts w:ascii="Tahoma" w:hAnsi="Tahoma" w:cs="Tahoma"/>
                <w:b/>
                <w:noProof/>
              </w:rPr>
            </w:pPr>
          </w:p>
        </w:tc>
      </w:tr>
      <w:tr w:rsidR="0037044D" w:rsidRPr="00026AB7" w14:paraId="2853F1E2"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7A649962"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3.</w:t>
            </w:r>
          </w:p>
        </w:tc>
        <w:tc>
          <w:tcPr>
            <w:tcW w:w="3376" w:type="dxa"/>
            <w:tcBorders>
              <w:top w:val="single" w:sz="4" w:space="0" w:color="auto"/>
              <w:left w:val="single" w:sz="4" w:space="0" w:color="auto"/>
              <w:bottom w:val="single" w:sz="4" w:space="0" w:color="auto"/>
              <w:right w:val="single" w:sz="4" w:space="0" w:color="auto"/>
            </w:tcBorders>
          </w:tcPr>
          <w:p w14:paraId="005D378C" w14:textId="77777777" w:rsidR="0037044D" w:rsidRPr="00026AB7" w:rsidRDefault="0037044D" w:rsidP="00F63D9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13289B8D" w14:textId="77777777" w:rsidR="0037044D" w:rsidRPr="00026AB7" w:rsidRDefault="0037044D" w:rsidP="00F63D9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17E431B7" w14:textId="77777777" w:rsidR="0037044D" w:rsidRPr="00026AB7" w:rsidRDefault="0037044D" w:rsidP="00F63D98">
            <w:pPr>
              <w:keepLines/>
              <w:widowControl w:val="0"/>
              <w:jc w:val="both"/>
              <w:rPr>
                <w:rFonts w:ascii="Tahoma" w:hAnsi="Tahoma" w:cs="Tahoma"/>
                <w:b/>
                <w:noProof/>
              </w:rPr>
            </w:pPr>
          </w:p>
        </w:tc>
      </w:tr>
      <w:tr w:rsidR="0037044D" w:rsidRPr="00026AB7" w14:paraId="11AF02F9"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3773442C"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4.</w:t>
            </w:r>
          </w:p>
        </w:tc>
        <w:tc>
          <w:tcPr>
            <w:tcW w:w="3376" w:type="dxa"/>
            <w:tcBorders>
              <w:top w:val="single" w:sz="4" w:space="0" w:color="auto"/>
              <w:left w:val="single" w:sz="4" w:space="0" w:color="auto"/>
              <w:bottom w:val="single" w:sz="4" w:space="0" w:color="auto"/>
              <w:right w:val="single" w:sz="4" w:space="0" w:color="auto"/>
            </w:tcBorders>
          </w:tcPr>
          <w:p w14:paraId="5C0B2C91" w14:textId="77777777" w:rsidR="0037044D" w:rsidRPr="00026AB7" w:rsidRDefault="0037044D" w:rsidP="00F63D9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33B995B0" w14:textId="77777777" w:rsidR="0037044D" w:rsidRPr="00026AB7" w:rsidRDefault="0037044D" w:rsidP="00F63D9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1B040B3" w14:textId="77777777" w:rsidR="0037044D" w:rsidRPr="00026AB7" w:rsidRDefault="0037044D" w:rsidP="00F63D98">
            <w:pPr>
              <w:keepLines/>
              <w:widowControl w:val="0"/>
              <w:jc w:val="both"/>
              <w:rPr>
                <w:rFonts w:ascii="Tahoma" w:hAnsi="Tahoma" w:cs="Tahoma"/>
                <w:b/>
                <w:noProof/>
              </w:rPr>
            </w:pPr>
          </w:p>
        </w:tc>
      </w:tr>
      <w:tr w:rsidR="0037044D" w:rsidRPr="00026AB7" w14:paraId="0DAF86F7"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0211CC53"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5.</w:t>
            </w:r>
          </w:p>
        </w:tc>
        <w:tc>
          <w:tcPr>
            <w:tcW w:w="3376" w:type="dxa"/>
            <w:tcBorders>
              <w:top w:val="single" w:sz="4" w:space="0" w:color="auto"/>
              <w:left w:val="single" w:sz="4" w:space="0" w:color="auto"/>
              <w:bottom w:val="single" w:sz="4" w:space="0" w:color="auto"/>
              <w:right w:val="single" w:sz="4" w:space="0" w:color="auto"/>
            </w:tcBorders>
          </w:tcPr>
          <w:p w14:paraId="7FD832A9" w14:textId="77777777" w:rsidR="0037044D" w:rsidRPr="00026AB7" w:rsidRDefault="0037044D" w:rsidP="00F63D9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241C8B8A" w14:textId="77777777" w:rsidR="0037044D" w:rsidRPr="00026AB7" w:rsidRDefault="0037044D" w:rsidP="00F63D9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7621E733" w14:textId="77777777" w:rsidR="0037044D" w:rsidRPr="00026AB7" w:rsidRDefault="0037044D" w:rsidP="00F63D98">
            <w:pPr>
              <w:keepLines/>
              <w:widowControl w:val="0"/>
              <w:jc w:val="both"/>
              <w:rPr>
                <w:rFonts w:ascii="Tahoma" w:hAnsi="Tahoma" w:cs="Tahoma"/>
                <w:b/>
                <w:noProof/>
              </w:rPr>
            </w:pPr>
          </w:p>
        </w:tc>
      </w:tr>
      <w:tr w:rsidR="0037044D" w:rsidRPr="00026AB7" w14:paraId="191073D0" w14:textId="77777777" w:rsidTr="0037044D">
        <w:tc>
          <w:tcPr>
            <w:tcW w:w="533" w:type="dxa"/>
            <w:tcBorders>
              <w:top w:val="single" w:sz="4" w:space="0" w:color="auto"/>
              <w:left w:val="single" w:sz="4" w:space="0" w:color="auto"/>
              <w:bottom w:val="single" w:sz="4" w:space="0" w:color="auto"/>
              <w:right w:val="single" w:sz="4" w:space="0" w:color="auto"/>
            </w:tcBorders>
            <w:hideMark/>
          </w:tcPr>
          <w:p w14:paraId="21D979E3"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w:t>
            </w:r>
          </w:p>
        </w:tc>
        <w:tc>
          <w:tcPr>
            <w:tcW w:w="3376" w:type="dxa"/>
            <w:tcBorders>
              <w:top w:val="single" w:sz="4" w:space="0" w:color="auto"/>
              <w:left w:val="single" w:sz="4" w:space="0" w:color="auto"/>
              <w:bottom w:val="single" w:sz="4" w:space="0" w:color="auto"/>
              <w:right w:val="single" w:sz="4" w:space="0" w:color="auto"/>
            </w:tcBorders>
          </w:tcPr>
          <w:p w14:paraId="2F25D03C" w14:textId="77777777" w:rsidR="0037044D" w:rsidRPr="00026AB7" w:rsidRDefault="0037044D" w:rsidP="00F63D98">
            <w:pPr>
              <w:keepLines/>
              <w:widowControl w:val="0"/>
              <w:jc w:val="both"/>
              <w:rPr>
                <w:rFonts w:ascii="Tahoma" w:hAnsi="Tahoma" w:cs="Tahoma"/>
                <w:b/>
                <w:noProof/>
              </w:rPr>
            </w:pPr>
          </w:p>
        </w:tc>
        <w:tc>
          <w:tcPr>
            <w:tcW w:w="3657" w:type="dxa"/>
            <w:tcBorders>
              <w:top w:val="single" w:sz="4" w:space="0" w:color="auto"/>
              <w:left w:val="single" w:sz="4" w:space="0" w:color="auto"/>
              <w:bottom w:val="single" w:sz="4" w:space="0" w:color="auto"/>
              <w:right w:val="single" w:sz="4" w:space="0" w:color="auto"/>
            </w:tcBorders>
          </w:tcPr>
          <w:p w14:paraId="58B24E4F" w14:textId="77777777" w:rsidR="0037044D" w:rsidRPr="00026AB7" w:rsidRDefault="0037044D" w:rsidP="00F63D98">
            <w:pPr>
              <w:keepLines/>
              <w:widowControl w:val="0"/>
              <w:jc w:val="both"/>
              <w:rPr>
                <w:rFonts w:ascii="Tahoma" w:hAnsi="Tahoma" w:cs="Tahoma"/>
                <w:b/>
                <w:noProof/>
              </w:rPr>
            </w:pPr>
          </w:p>
        </w:tc>
        <w:tc>
          <w:tcPr>
            <w:tcW w:w="1865" w:type="dxa"/>
            <w:tcBorders>
              <w:top w:val="single" w:sz="4" w:space="0" w:color="auto"/>
              <w:left w:val="single" w:sz="4" w:space="0" w:color="auto"/>
              <w:bottom w:val="single" w:sz="4" w:space="0" w:color="auto"/>
              <w:right w:val="single" w:sz="4" w:space="0" w:color="auto"/>
            </w:tcBorders>
          </w:tcPr>
          <w:p w14:paraId="4B731599" w14:textId="77777777" w:rsidR="0037044D" w:rsidRPr="00026AB7" w:rsidRDefault="0037044D" w:rsidP="00F63D98">
            <w:pPr>
              <w:keepLines/>
              <w:widowControl w:val="0"/>
              <w:jc w:val="both"/>
              <w:rPr>
                <w:rFonts w:ascii="Tahoma" w:hAnsi="Tahoma" w:cs="Tahoma"/>
                <w:b/>
                <w:noProof/>
              </w:rPr>
            </w:pPr>
          </w:p>
        </w:tc>
      </w:tr>
    </w:tbl>
    <w:p w14:paraId="2737B540" w14:textId="77777777" w:rsidR="0037044D" w:rsidRPr="00026AB7" w:rsidRDefault="0037044D" w:rsidP="00F63D98">
      <w:pPr>
        <w:keepLines/>
        <w:widowControl w:val="0"/>
        <w:jc w:val="both"/>
        <w:rPr>
          <w:rFonts w:ascii="Tahoma" w:hAnsi="Tahoma" w:cs="Tahoma"/>
          <w:b/>
          <w:noProof/>
        </w:rPr>
      </w:pPr>
    </w:p>
    <w:p w14:paraId="1F31250E" w14:textId="77777777" w:rsidR="0037044D" w:rsidRPr="00026AB7" w:rsidRDefault="0037044D" w:rsidP="00F63D98">
      <w:pPr>
        <w:keepLines/>
        <w:widowControl w:val="0"/>
        <w:jc w:val="both"/>
        <w:rPr>
          <w:rFonts w:ascii="Tahoma" w:hAnsi="Tahoma" w:cs="Tahoma"/>
          <w:noProof/>
        </w:rPr>
      </w:pPr>
    </w:p>
    <w:p w14:paraId="3B674488"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3BCE2F6" w14:textId="77777777" w:rsidR="0037044D" w:rsidRPr="00026AB7" w:rsidRDefault="0037044D" w:rsidP="00F63D98">
      <w:pPr>
        <w:keepLines/>
        <w:widowControl w:val="0"/>
        <w:jc w:val="both"/>
        <w:rPr>
          <w:rFonts w:ascii="Tahoma" w:hAnsi="Tahoma" w:cs="Tahoma"/>
          <w:noProof/>
        </w:rPr>
      </w:pPr>
    </w:p>
    <w:p w14:paraId="005BAAC6"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57B31245" w14:textId="77777777" w:rsidR="0037044D" w:rsidRPr="00026AB7" w:rsidRDefault="0037044D" w:rsidP="00F63D98">
      <w:pPr>
        <w:keepLines/>
        <w:widowControl w:val="0"/>
        <w:jc w:val="both"/>
        <w:rPr>
          <w:rFonts w:ascii="Tahoma" w:hAnsi="Tahoma" w:cs="Tahoma"/>
          <w:b/>
          <w:noProof/>
        </w:rPr>
      </w:pPr>
    </w:p>
    <w:p w14:paraId="0BD0BE95" w14:textId="77777777" w:rsidR="0037044D" w:rsidRPr="00026AB7" w:rsidRDefault="0037044D" w:rsidP="00F63D98">
      <w:pPr>
        <w:keepLines/>
        <w:widowControl w:val="0"/>
        <w:jc w:val="both"/>
        <w:rPr>
          <w:rFonts w:ascii="Tahoma" w:hAnsi="Tahoma" w:cs="Tahoma"/>
          <w:i/>
          <w:noProof/>
          <w:u w:val="single"/>
        </w:rPr>
      </w:pPr>
      <w:r w:rsidRPr="00026AB7">
        <w:rPr>
          <w:rFonts w:ascii="Tahoma" w:hAnsi="Tahoma" w:cs="Tahoma"/>
          <w:i/>
          <w:noProof/>
          <w:u w:val="single"/>
        </w:rPr>
        <w:t>Vse izjave podajamo pod kazensko in materialno odgovornostjo.</w:t>
      </w:r>
    </w:p>
    <w:p w14:paraId="622C1000" w14:textId="77777777" w:rsidR="0037044D" w:rsidRPr="00026AB7" w:rsidRDefault="0037044D" w:rsidP="00F63D98">
      <w:pPr>
        <w:keepLines/>
        <w:widowControl w:val="0"/>
        <w:jc w:val="both"/>
        <w:rPr>
          <w:rFonts w:ascii="Tahoma" w:hAnsi="Tahoma" w:cs="Tahoma"/>
          <w:b/>
          <w:noProof/>
        </w:rPr>
      </w:pPr>
    </w:p>
    <w:p w14:paraId="4F6EC0D7" w14:textId="77777777" w:rsidR="0037044D" w:rsidRPr="00026AB7" w:rsidRDefault="0037044D" w:rsidP="00F63D98">
      <w:pPr>
        <w:keepLines/>
        <w:widowControl w:val="0"/>
        <w:jc w:val="both"/>
        <w:rPr>
          <w:rFonts w:ascii="Tahoma" w:hAnsi="Tahoma" w:cs="Tahoma"/>
          <w:b/>
          <w:noProof/>
        </w:rPr>
      </w:pPr>
    </w:p>
    <w:p w14:paraId="66E8E712" w14:textId="77777777" w:rsidR="0037044D" w:rsidRPr="00026AB7" w:rsidRDefault="0037044D" w:rsidP="00F63D98">
      <w:pPr>
        <w:keepLines/>
        <w:widowControl w:val="0"/>
        <w:jc w:val="both"/>
        <w:rPr>
          <w:rFonts w:ascii="Tahoma" w:hAnsi="Tahoma" w:cs="Tahoma"/>
          <w:b/>
          <w:noProof/>
        </w:rPr>
      </w:pPr>
    </w:p>
    <w:p w14:paraId="0FF59E1F" w14:textId="77777777" w:rsidR="0037044D" w:rsidRPr="00026AB7" w:rsidRDefault="0037044D" w:rsidP="00F63D98">
      <w:pPr>
        <w:keepLines/>
        <w:widowControl w:val="0"/>
        <w:jc w:val="both"/>
        <w:rPr>
          <w:rFonts w:ascii="Tahoma" w:hAnsi="Tahoma" w:cs="Tahoma"/>
          <w:b/>
          <w:noProof/>
        </w:rPr>
      </w:pPr>
    </w:p>
    <w:p w14:paraId="5CBFB30C" w14:textId="77777777" w:rsidR="0037044D" w:rsidRPr="00026AB7" w:rsidRDefault="0037044D" w:rsidP="00F63D98">
      <w:pPr>
        <w:keepLines/>
        <w:widowControl w:val="0"/>
        <w:jc w:val="both"/>
        <w:rPr>
          <w:rFonts w:ascii="Tahoma" w:hAnsi="Tahoma" w:cs="Tahoma"/>
          <w:b/>
          <w:noProof/>
        </w:rPr>
      </w:pPr>
    </w:p>
    <w:p w14:paraId="4144BE82" w14:textId="77777777" w:rsidR="0037044D" w:rsidRPr="00026AB7" w:rsidRDefault="0037044D" w:rsidP="00F63D98">
      <w:pPr>
        <w:keepLines/>
        <w:widowControl w:val="0"/>
        <w:jc w:val="both"/>
        <w:rPr>
          <w:rFonts w:ascii="Tahoma" w:hAnsi="Tahoma" w:cs="Tahoma"/>
          <w:b/>
          <w:noProof/>
        </w:rPr>
      </w:pPr>
    </w:p>
    <w:p w14:paraId="054D5154"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noProof/>
        </w:rPr>
        <w:t>__________________________                                    _____________________________</w:t>
      </w:r>
    </w:p>
    <w:p w14:paraId="0235BDAA"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 xml:space="preserve">(Kraj in datum)                                         Žig                      (Naziv in podpis zakonitega zastopnika  </w:t>
      </w:r>
    </w:p>
    <w:p w14:paraId="62B9D46F"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 xml:space="preserve">                                                                                               ponudnika/podizvajalca) </w:t>
      </w:r>
    </w:p>
    <w:p w14:paraId="0E179094" w14:textId="77777777" w:rsidR="0037044D" w:rsidRPr="00026AB7" w:rsidRDefault="0037044D" w:rsidP="00F63D98">
      <w:pPr>
        <w:keepLines/>
        <w:widowControl w:val="0"/>
        <w:tabs>
          <w:tab w:val="left" w:pos="284"/>
        </w:tabs>
        <w:jc w:val="both"/>
        <w:rPr>
          <w:rFonts w:ascii="Tahoma" w:hAnsi="Tahoma" w:cs="Tahoma"/>
          <w:noProof/>
        </w:rPr>
      </w:pPr>
    </w:p>
    <w:p w14:paraId="3912379C" w14:textId="77777777" w:rsidR="0037044D" w:rsidRPr="00026AB7" w:rsidRDefault="0037044D" w:rsidP="00F63D98">
      <w:pPr>
        <w:keepLines/>
        <w:widowControl w:val="0"/>
        <w:tabs>
          <w:tab w:val="left" w:pos="284"/>
        </w:tabs>
        <w:jc w:val="both"/>
        <w:rPr>
          <w:rFonts w:ascii="Tahoma" w:hAnsi="Tahoma" w:cs="Tahoma"/>
          <w:noProof/>
        </w:rPr>
      </w:pPr>
    </w:p>
    <w:p w14:paraId="0AEC3E35" w14:textId="77777777" w:rsidR="0037044D" w:rsidRPr="00026AB7" w:rsidRDefault="0037044D" w:rsidP="00F63D98">
      <w:pPr>
        <w:keepLines/>
        <w:widowControl w:val="0"/>
        <w:tabs>
          <w:tab w:val="left" w:pos="284"/>
        </w:tabs>
        <w:jc w:val="both"/>
        <w:rPr>
          <w:rFonts w:ascii="Tahoma" w:hAnsi="Tahoma" w:cs="Tahoma"/>
          <w:noProof/>
        </w:rPr>
      </w:pPr>
    </w:p>
    <w:p w14:paraId="241B2543" w14:textId="77777777" w:rsidR="0037044D" w:rsidRPr="00026AB7" w:rsidRDefault="0037044D" w:rsidP="00F63D98">
      <w:pPr>
        <w:keepLines/>
        <w:widowControl w:val="0"/>
        <w:rPr>
          <w:noProof/>
        </w:rPr>
      </w:pPr>
    </w:p>
    <w:p w14:paraId="4071430C" w14:textId="77777777" w:rsidR="0037044D" w:rsidRPr="00026AB7" w:rsidRDefault="0037044D" w:rsidP="00F63D98">
      <w:pPr>
        <w:keepLines/>
        <w:widowControl w:val="0"/>
        <w:rPr>
          <w:noProof/>
        </w:rPr>
      </w:pPr>
    </w:p>
    <w:p w14:paraId="5425F6AE" w14:textId="77777777" w:rsidR="0037044D" w:rsidRPr="00026AB7" w:rsidRDefault="0037044D" w:rsidP="00F63D98">
      <w:pPr>
        <w:keepLines/>
        <w:widowControl w:val="0"/>
        <w:rPr>
          <w:noProof/>
        </w:rPr>
      </w:pPr>
    </w:p>
    <w:p w14:paraId="4F754A73" w14:textId="77777777" w:rsidR="0037044D" w:rsidRPr="00026AB7" w:rsidRDefault="0037044D" w:rsidP="00F63D98">
      <w:pPr>
        <w:keepLines/>
        <w:widowControl w:val="0"/>
        <w:rPr>
          <w:noProof/>
        </w:rPr>
      </w:pPr>
    </w:p>
    <w:p w14:paraId="61B6046D" w14:textId="77777777" w:rsidR="0037044D" w:rsidRPr="00026AB7" w:rsidRDefault="0037044D" w:rsidP="00F63D98">
      <w:pPr>
        <w:keepLines/>
        <w:widowControl w:val="0"/>
        <w:rPr>
          <w:noProof/>
        </w:rPr>
      </w:pPr>
    </w:p>
    <w:p w14:paraId="1ED4C3F5" w14:textId="77777777" w:rsidR="0037044D" w:rsidRPr="00026AB7" w:rsidRDefault="0037044D" w:rsidP="00F63D98">
      <w:pPr>
        <w:keepLines/>
        <w:widowControl w:val="0"/>
        <w:rPr>
          <w:noProof/>
        </w:rPr>
      </w:pPr>
    </w:p>
    <w:p w14:paraId="636E593B" w14:textId="77777777" w:rsidR="0037044D" w:rsidRPr="00026AB7" w:rsidRDefault="0037044D" w:rsidP="00F63D98">
      <w:pPr>
        <w:keepLines/>
        <w:widowControl w:val="0"/>
        <w:jc w:val="both"/>
        <w:rPr>
          <w:rFonts w:ascii="Tahoma" w:hAnsi="Tahoma" w:cs="Tahoma"/>
          <w:b/>
          <w:i/>
          <w:noProof/>
          <w:sz w:val="18"/>
          <w:szCs w:val="18"/>
          <w:u w:val="single"/>
        </w:rPr>
      </w:pPr>
      <w:r w:rsidRPr="00026AB7">
        <w:rPr>
          <w:rFonts w:ascii="Tahoma" w:hAnsi="Tahoma" w:cs="Tahoma"/>
          <w:b/>
          <w:i/>
          <w:noProof/>
          <w:sz w:val="18"/>
          <w:szCs w:val="18"/>
          <w:u w:val="single"/>
        </w:rPr>
        <w:t xml:space="preserve">Navodilo: </w:t>
      </w:r>
    </w:p>
    <w:p w14:paraId="1B62145D" w14:textId="77777777" w:rsidR="0037044D" w:rsidRPr="00026AB7" w:rsidRDefault="0037044D" w:rsidP="00F63D98">
      <w:pPr>
        <w:keepLines/>
        <w:widowControl w:val="0"/>
        <w:jc w:val="both"/>
        <w:rPr>
          <w:rFonts w:ascii="Tahoma" w:hAnsi="Tahoma" w:cs="Tahoma"/>
          <w:i/>
          <w:iCs/>
          <w:noProof/>
          <w:sz w:val="18"/>
        </w:rPr>
      </w:pPr>
      <w:r w:rsidRPr="00026AB7">
        <w:rPr>
          <w:rFonts w:ascii="Tahoma" w:hAnsi="Tahoma" w:cs="Tahoma"/>
          <w:i/>
          <w:iCs/>
          <w:noProof/>
          <w:sz w:val="18"/>
        </w:rPr>
        <w:t xml:space="preserve">Izjavo izpolni in podpiše </w:t>
      </w:r>
      <w:r w:rsidRPr="00026AB7">
        <w:rPr>
          <w:rFonts w:ascii="Tahoma" w:hAnsi="Tahoma" w:cs="Tahoma"/>
          <w:i/>
          <w:iCs/>
          <w:noProof/>
          <w:sz w:val="18"/>
          <w:u w:val="single"/>
        </w:rPr>
        <w:t>ponudnik</w:t>
      </w:r>
      <w:r w:rsidRPr="00026AB7">
        <w:rPr>
          <w:rFonts w:ascii="Tahoma" w:hAnsi="Tahoma" w:cs="Tahoma"/>
          <w:i/>
          <w:iCs/>
          <w:noProof/>
          <w:sz w:val="18"/>
        </w:rPr>
        <w:t xml:space="preserve">, kot tudi vsi </w:t>
      </w:r>
      <w:r w:rsidRPr="00026AB7">
        <w:rPr>
          <w:rFonts w:ascii="Tahoma" w:hAnsi="Tahoma" w:cs="Tahoma"/>
          <w:i/>
          <w:iCs/>
          <w:noProof/>
          <w:sz w:val="18"/>
          <w:u w:val="single"/>
        </w:rPr>
        <w:t>posamezni člani skupine ponudnikov</w:t>
      </w:r>
      <w:r w:rsidRPr="00026AB7">
        <w:rPr>
          <w:rFonts w:ascii="Tahoma" w:hAnsi="Tahoma" w:cs="Tahoma"/>
          <w:i/>
          <w:iCs/>
          <w:noProof/>
          <w:sz w:val="18"/>
        </w:rPr>
        <w:t xml:space="preserve"> (partnerji) v primeru skupne ponudbe, </w:t>
      </w:r>
      <w:r w:rsidRPr="00026AB7">
        <w:rPr>
          <w:rFonts w:ascii="Tahoma" w:hAnsi="Tahoma" w:cs="Tahoma"/>
          <w:b/>
          <w:i/>
          <w:iCs/>
          <w:noProof/>
          <w:sz w:val="18"/>
        </w:rPr>
        <w:t>ter</w:t>
      </w:r>
      <w:r w:rsidRPr="00026AB7">
        <w:rPr>
          <w:rFonts w:ascii="Tahoma" w:hAnsi="Tahoma" w:cs="Tahoma"/>
          <w:i/>
          <w:iCs/>
          <w:noProof/>
          <w:sz w:val="18"/>
        </w:rPr>
        <w:t xml:space="preserve"> vsi </w:t>
      </w:r>
      <w:r w:rsidRPr="00026AB7">
        <w:rPr>
          <w:rFonts w:ascii="Tahoma" w:hAnsi="Tahoma" w:cs="Tahoma"/>
          <w:i/>
          <w:iCs/>
          <w:noProof/>
          <w:sz w:val="18"/>
          <w:u w:val="single"/>
        </w:rPr>
        <w:t>podizvajalci</w:t>
      </w:r>
      <w:r w:rsidRPr="00026AB7">
        <w:rPr>
          <w:rFonts w:ascii="Tahoma" w:hAnsi="Tahoma" w:cs="Tahoma"/>
          <w:i/>
          <w:iCs/>
          <w:noProof/>
          <w:sz w:val="18"/>
        </w:rPr>
        <w:t xml:space="preserve"> (če ponudnik izvaja javno naročilo s podizvajalci) in morebitni </w:t>
      </w:r>
      <w:r w:rsidRPr="00026AB7">
        <w:rPr>
          <w:rFonts w:ascii="Tahoma" w:hAnsi="Tahoma" w:cs="Tahoma"/>
          <w:i/>
          <w:iCs/>
          <w:noProof/>
          <w:sz w:val="18"/>
          <w:u w:val="single"/>
        </w:rPr>
        <w:t>subjekti</w:t>
      </w:r>
      <w:r w:rsidRPr="00026AB7">
        <w:rPr>
          <w:rFonts w:ascii="Tahoma" w:hAnsi="Tahoma" w:cs="Tahoma"/>
          <w:i/>
          <w:iCs/>
          <w:noProof/>
          <w:sz w:val="18"/>
        </w:rPr>
        <w:t>, katerih zmogljivost uporablja ponudnik (v kolikor bo ponudnik uporabil zmogljivosti drugih subjektov za izvedbo javnega naročila).</w:t>
      </w:r>
    </w:p>
    <w:p w14:paraId="1CB3E4CA" w14:textId="77777777" w:rsidR="0037044D" w:rsidRPr="00026AB7" w:rsidRDefault="0037044D" w:rsidP="00F63D98">
      <w:pPr>
        <w:keepLines/>
        <w:widowControl w:val="0"/>
        <w:tabs>
          <w:tab w:val="left" w:pos="284"/>
        </w:tabs>
        <w:jc w:val="both"/>
        <w:rPr>
          <w:rFonts w:ascii="Tahoma" w:hAnsi="Tahoma" w:cs="Tahoma"/>
          <w:noProof/>
        </w:rPr>
      </w:pPr>
    </w:p>
    <w:p w14:paraId="3C5CEB48" w14:textId="47D84D64" w:rsidR="0037044D" w:rsidRPr="00026AB7" w:rsidRDefault="0037044D" w:rsidP="00F63D98">
      <w:pPr>
        <w:keepLines/>
        <w:widowControl w:val="0"/>
        <w:tabs>
          <w:tab w:val="left" w:pos="284"/>
        </w:tabs>
        <w:jc w:val="both"/>
        <w:rPr>
          <w:rFonts w:ascii="Tahoma" w:hAnsi="Tahoma" w:cs="Tahoma"/>
          <w:noProof/>
        </w:rPr>
      </w:pPr>
      <w:r w:rsidRPr="00026AB7">
        <w:rPr>
          <w:rFonts w:ascii="Tahoma" w:hAnsi="Tahoma" w:cs="Tahoma"/>
          <w:i/>
          <w:noProof/>
          <w:sz w:val="18"/>
        </w:rPr>
        <w:t xml:space="preserve">Ponudnik </w:t>
      </w:r>
      <w:r w:rsidRPr="00026AB7">
        <w:rPr>
          <w:rFonts w:ascii="Tahoma" w:hAnsi="Tahoma" w:cs="Tahoma"/>
          <w:i/>
          <w:noProof/>
          <w:sz w:val="18"/>
          <w:u w:val="single"/>
        </w:rPr>
        <w:t>obrazec</w:t>
      </w:r>
      <w:r w:rsidRPr="00026AB7">
        <w:rPr>
          <w:rFonts w:ascii="Tahoma" w:hAnsi="Tahoma" w:cs="Tahoma"/>
          <w:b/>
          <w:i/>
          <w:noProof/>
          <w:sz w:val="18"/>
        </w:rPr>
        <w:t xml:space="preserve"> </w:t>
      </w:r>
      <w:r w:rsidRPr="00026AB7">
        <w:rPr>
          <w:rFonts w:ascii="Tahoma" w:hAnsi="Tahoma" w:cs="Tahoma"/>
          <w:i/>
          <w:noProof/>
          <w:sz w:val="18"/>
        </w:rPr>
        <w:t>v okviru sistema e-JN</w:t>
      </w:r>
      <w:r w:rsidRPr="00026AB7">
        <w:rPr>
          <w:rFonts w:ascii="Tahoma" w:hAnsi="Tahoma" w:cs="Tahoma"/>
          <w:b/>
          <w:i/>
          <w:noProof/>
          <w:sz w:val="18"/>
        </w:rPr>
        <w:t xml:space="preserve"> </w:t>
      </w:r>
      <w:r w:rsidRPr="00026AB7">
        <w:rPr>
          <w:rFonts w:ascii="Tahoma" w:hAnsi="Tahoma" w:cs="Tahoma"/>
          <w:b/>
          <w:i/>
          <w:noProof/>
          <w:sz w:val="18"/>
          <w:u w:val="single"/>
        </w:rPr>
        <w:t xml:space="preserve">naloži v </w:t>
      </w:r>
      <w:r w:rsidR="007E73A3" w:rsidRPr="00026AB7">
        <w:rPr>
          <w:rFonts w:ascii="Tahoma" w:hAnsi="Tahoma" w:cs="Tahoma"/>
          <w:b/>
          <w:i/>
          <w:noProof/>
          <w:sz w:val="18"/>
          <w:u w:val="single"/>
        </w:rPr>
        <w:t>Razdelek »DOKUMENTI«, del »Ostale priloge«</w:t>
      </w:r>
      <w:r w:rsidRPr="00026AB7">
        <w:rPr>
          <w:rFonts w:ascii="Tahoma" w:hAnsi="Tahoma" w:cs="Tahoma"/>
          <w:b/>
          <w:i/>
          <w:noProof/>
          <w:sz w:val="18"/>
          <w:u w:val="single"/>
        </w:rPr>
        <w:t>!!!</w:t>
      </w:r>
    </w:p>
    <w:p w14:paraId="53BAF116" w14:textId="77777777" w:rsidR="0037044D" w:rsidRPr="00026AB7" w:rsidRDefault="0037044D" w:rsidP="00F63D98">
      <w:pPr>
        <w:keepLines/>
        <w:widowControl w:val="0"/>
        <w:jc w:val="both"/>
        <w:rPr>
          <w:rFonts w:ascii="Tahoma" w:hAnsi="Tahoma" w:cs="Tahoma"/>
          <w:b/>
          <w:i/>
          <w:noProof/>
          <w:sz w:val="18"/>
          <w:szCs w:val="18"/>
          <w:u w:val="single"/>
        </w:rPr>
      </w:pPr>
    </w:p>
    <w:p w14:paraId="45BFC138" w14:textId="77777777" w:rsidR="0037044D" w:rsidRPr="00026AB7" w:rsidRDefault="0037044D" w:rsidP="00F63D98">
      <w:pPr>
        <w:keepLines/>
        <w:widowControl w:val="0"/>
        <w:jc w:val="both"/>
        <w:rPr>
          <w:rFonts w:ascii="Tahoma" w:hAnsi="Tahoma" w:cs="Tahoma"/>
          <w:b/>
          <w:i/>
          <w:noProof/>
          <w:sz w:val="16"/>
          <w:szCs w:val="18"/>
          <w:u w:val="single"/>
        </w:rPr>
      </w:pPr>
      <w:r w:rsidRPr="00026AB7">
        <w:rPr>
          <w:rFonts w:ascii="Tahoma" w:hAnsi="Tahoma" w:cs="Tahoma"/>
          <w:b/>
          <w:i/>
          <w:noProof/>
          <w:sz w:val="16"/>
          <w:szCs w:val="18"/>
          <w:u w:val="single"/>
        </w:rPr>
        <w:t xml:space="preserve">Opomba: </w:t>
      </w:r>
    </w:p>
    <w:p w14:paraId="68644E38" w14:textId="77777777" w:rsidR="0037044D" w:rsidRPr="00026AB7" w:rsidRDefault="0037044D" w:rsidP="00F63D98">
      <w:pPr>
        <w:keepLines/>
        <w:widowControl w:val="0"/>
        <w:jc w:val="both"/>
        <w:rPr>
          <w:rFonts w:ascii="Tahoma" w:hAnsi="Tahoma" w:cs="Tahoma"/>
          <w:i/>
          <w:iCs/>
          <w:noProof/>
          <w:sz w:val="16"/>
        </w:rPr>
      </w:pPr>
      <w:r w:rsidRPr="00026AB7">
        <w:rPr>
          <w:rFonts w:ascii="Tahoma" w:hAnsi="Tahoma" w:cs="Tahoma"/>
          <w:i/>
          <w:iCs/>
          <w:noProof/>
          <w:sz w:val="16"/>
        </w:rPr>
        <w:t xml:space="preserve">V skladu z odgovorom Komisije za preprečevanje korupcije na vprašanje št. 214 z dne 23.2.2012 v zadevi pod št. 0672-1/2012-39 (objavljeno na spletni strani </w:t>
      </w:r>
      <w:hyperlink r:id="rId19" w:history="1">
        <w:r w:rsidRPr="00026AB7">
          <w:rPr>
            <w:rFonts w:ascii="Tahoma" w:hAnsi="Tahoma" w:cs="Tahoma"/>
            <w:i/>
            <w:iCs/>
            <w:noProof/>
            <w:sz w:val="16"/>
          </w:rPr>
          <w:t>https://www.kpk-rs.si/sl/pogosta-vprasanja</w:t>
        </w:r>
      </w:hyperlink>
      <w:r w:rsidRPr="00026AB7">
        <w:rPr>
          <w:rFonts w:ascii="Tahoma" w:hAnsi="Tahoma" w:cs="Tahoma"/>
          <w:i/>
          <w:iCs/>
          <w:noProof/>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B19A21E" w14:textId="77777777" w:rsidR="0037044D" w:rsidRPr="00026AB7" w:rsidRDefault="0037044D" w:rsidP="00F63D98">
      <w:pPr>
        <w:keepLines/>
        <w:widowControl w:val="0"/>
        <w:jc w:val="both"/>
        <w:rPr>
          <w:rFonts w:ascii="Tahoma" w:hAnsi="Tahoma" w:cs="Tahoma"/>
          <w:bCs/>
          <w:i/>
          <w:noProof/>
          <w:sz w:val="18"/>
          <w:szCs w:val="18"/>
        </w:rPr>
      </w:pPr>
    </w:p>
    <w:p w14:paraId="516D48B1" w14:textId="77777777" w:rsidR="0037044D" w:rsidRPr="00026AB7" w:rsidRDefault="0037044D" w:rsidP="00F63D98">
      <w:pPr>
        <w:keepLines/>
        <w:widowControl w:val="0"/>
        <w:jc w:val="both"/>
        <w:rPr>
          <w:rFonts w:ascii="Tahoma" w:hAnsi="Tahoma" w:cs="Tahoma"/>
          <w:bCs/>
          <w:i/>
          <w:noProof/>
          <w:sz w:val="18"/>
          <w:szCs w:val="18"/>
        </w:rPr>
      </w:pPr>
    </w:p>
    <w:p w14:paraId="688A8870" w14:textId="77777777" w:rsidR="0037044D" w:rsidRPr="00026AB7" w:rsidRDefault="0037044D" w:rsidP="00F63D98">
      <w:pPr>
        <w:keepLines/>
        <w:widowControl w:val="0"/>
        <w:rPr>
          <w:noProof/>
        </w:rPr>
      </w:pPr>
      <w:r w:rsidRPr="00026AB7">
        <w:rPr>
          <w:noProof/>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222"/>
        <w:gridCol w:w="850"/>
        <w:gridCol w:w="431"/>
      </w:tblGrid>
      <w:tr w:rsidR="0037044D" w:rsidRPr="00026AB7" w14:paraId="2FA779F6" w14:textId="77777777" w:rsidTr="0037044D">
        <w:tc>
          <w:tcPr>
            <w:tcW w:w="212" w:type="dxa"/>
            <w:tcBorders>
              <w:right w:val="nil"/>
            </w:tcBorders>
          </w:tcPr>
          <w:p w14:paraId="25A11E3C" w14:textId="77777777" w:rsidR="0037044D" w:rsidRPr="00026AB7" w:rsidRDefault="0037044D" w:rsidP="00F63D98">
            <w:pPr>
              <w:keepLines/>
              <w:widowControl w:val="0"/>
              <w:jc w:val="both"/>
              <w:rPr>
                <w:rFonts w:ascii="Tahoma" w:hAnsi="Tahoma" w:cs="Tahoma"/>
                <w:noProof/>
              </w:rPr>
            </w:pPr>
          </w:p>
        </w:tc>
        <w:tc>
          <w:tcPr>
            <w:tcW w:w="8222" w:type="dxa"/>
            <w:tcBorders>
              <w:left w:val="nil"/>
            </w:tcBorders>
          </w:tcPr>
          <w:p w14:paraId="3111ACB4"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 xml:space="preserve">POOBLASTILO GLEDE POTRDILA IZ KAZENSKE EVIDENCE </w:t>
            </w:r>
          </w:p>
        </w:tc>
        <w:tc>
          <w:tcPr>
            <w:tcW w:w="850" w:type="dxa"/>
            <w:tcBorders>
              <w:right w:val="nil"/>
            </w:tcBorders>
          </w:tcPr>
          <w:p w14:paraId="0E1B451E" w14:textId="77777777" w:rsidR="0037044D" w:rsidRPr="00026AB7" w:rsidRDefault="0037044D" w:rsidP="00F63D98">
            <w:pPr>
              <w:keepLines/>
              <w:widowControl w:val="0"/>
              <w:jc w:val="both"/>
              <w:rPr>
                <w:rFonts w:ascii="Tahoma" w:hAnsi="Tahoma" w:cs="Tahoma"/>
                <w:b/>
                <w:noProof/>
              </w:rPr>
            </w:pPr>
            <w:r w:rsidRPr="00026AB7">
              <w:rPr>
                <w:rFonts w:ascii="Tahoma" w:hAnsi="Tahoma" w:cs="Tahoma"/>
                <w:b/>
                <w:i/>
                <w:noProof/>
              </w:rPr>
              <w:t xml:space="preserve">Priloga </w:t>
            </w:r>
          </w:p>
        </w:tc>
        <w:tc>
          <w:tcPr>
            <w:tcW w:w="431" w:type="dxa"/>
            <w:tcBorders>
              <w:left w:val="nil"/>
            </w:tcBorders>
          </w:tcPr>
          <w:p w14:paraId="47374D90" w14:textId="77777777" w:rsidR="0037044D" w:rsidRPr="00026AB7" w:rsidRDefault="0037044D" w:rsidP="00F63D98">
            <w:pPr>
              <w:keepLines/>
              <w:widowControl w:val="0"/>
              <w:jc w:val="both"/>
              <w:rPr>
                <w:rFonts w:ascii="Tahoma" w:hAnsi="Tahoma" w:cs="Tahoma"/>
                <w:b/>
                <w:i/>
                <w:noProof/>
              </w:rPr>
            </w:pPr>
            <w:r w:rsidRPr="00026AB7">
              <w:rPr>
                <w:rFonts w:ascii="Tahoma" w:hAnsi="Tahoma" w:cs="Tahoma"/>
                <w:b/>
                <w:i/>
                <w:noProof/>
              </w:rPr>
              <w:t>4</w:t>
            </w:r>
          </w:p>
        </w:tc>
      </w:tr>
    </w:tbl>
    <w:p w14:paraId="46FE9461" w14:textId="77777777" w:rsidR="0037044D" w:rsidRPr="00026AB7" w:rsidRDefault="0037044D" w:rsidP="00F63D98">
      <w:pPr>
        <w:keepLines/>
        <w:widowControl w:val="0"/>
        <w:tabs>
          <w:tab w:val="left" w:pos="284"/>
        </w:tabs>
        <w:rPr>
          <w:rFonts w:ascii="Tahoma" w:hAnsi="Tahoma" w:cs="Tahoma"/>
          <w:noProof/>
        </w:rPr>
      </w:pPr>
    </w:p>
    <w:p w14:paraId="2F8F280D" w14:textId="77777777" w:rsidR="0037044D" w:rsidRPr="00026AB7" w:rsidRDefault="0037044D" w:rsidP="00F63D98">
      <w:pPr>
        <w:keepLines/>
        <w:widowControl w:val="0"/>
        <w:tabs>
          <w:tab w:val="left" w:pos="284"/>
        </w:tabs>
        <w:rPr>
          <w:rFonts w:ascii="Tahoma" w:hAnsi="Tahoma" w:cs="Tahoma"/>
          <w:noProof/>
        </w:rPr>
      </w:pPr>
    </w:p>
    <w:p w14:paraId="22005A42" w14:textId="77777777" w:rsidR="0037044D" w:rsidRPr="00026AB7" w:rsidRDefault="0037044D" w:rsidP="00F63D98">
      <w:pPr>
        <w:keepLines/>
        <w:widowControl w:val="0"/>
        <w:jc w:val="center"/>
        <w:rPr>
          <w:rFonts w:ascii="Tahoma" w:hAnsi="Tahoma" w:cs="Tahoma"/>
          <w:b/>
          <w:noProof/>
        </w:rPr>
      </w:pPr>
      <w:r w:rsidRPr="00026AB7">
        <w:rPr>
          <w:rFonts w:ascii="Tahoma" w:hAnsi="Tahoma" w:cs="Tahoma"/>
          <w:b/>
          <w:noProof/>
        </w:rPr>
        <w:t xml:space="preserve">POOBLASTILO ZA PRIDOBITEV POTRDILA IZ KAZENSKE EVIDENCE – </w:t>
      </w:r>
    </w:p>
    <w:p w14:paraId="02936029" w14:textId="77777777" w:rsidR="0037044D" w:rsidRPr="00026AB7" w:rsidRDefault="0037044D" w:rsidP="00F63D98">
      <w:pPr>
        <w:keepLines/>
        <w:widowControl w:val="0"/>
        <w:jc w:val="center"/>
        <w:rPr>
          <w:rFonts w:ascii="Tahoma" w:hAnsi="Tahoma" w:cs="Tahoma"/>
          <w:b/>
          <w:noProof/>
          <w:sz w:val="18"/>
        </w:rPr>
      </w:pPr>
      <w:r w:rsidRPr="00026AB7">
        <w:rPr>
          <w:rFonts w:ascii="Tahoma" w:hAnsi="Tahoma" w:cs="Tahoma"/>
          <w:b/>
          <w:noProof/>
        </w:rPr>
        <w:t>ZA PRAVNE OSEBE</w:t>
      </w:r>
    </w:p>
    <w:p w14:paraId="6ADCB1A0" w14:textId="77777777" w:rsidR="0037044D" w:rsidRPr="00026AB7" w:rsidRDefault="0037044D" w:rsidP="00F63D98">
      <w:pPr>
        <w:keepLines/>
        <w:widowControl w:val="0"/>
        <w:rPr>
          <w:rFonts w:ascii="Tahoma" w:hAnsi="Tahoma" w:cs="Tahoma"/>
          <w:noProof/>
        </w:rPr>
      </w:pPr>
    </w:p>
    <w:p w14:paraId="2F9731D4" w14:textId="77777777" w:rsidR="0037044D" w:rsidRPr="00026AB7" w:rsidRDefault="0037044D" w:rsidP="00F63D98">
      <w:pPr>
        <w:keepLines/>
        <w:widowControl w:val="0"/>
        <w:rPr>
          <w:rFonts w:ascii="Tahoma" w:hAnsi="Tahoma" w:cs="Tahoma"/>
          <w:noProof/>
        </w:rPr>
      </w:pPr>
    </w:p>
    <w:p w14:paraId="565F4F62" w14:textId="77777777" w:rsidR="0037044D" w:rsidRPr="00026AB7" w:rsidRDefault="0037044D" w:rsidP="00F63D98">
      <w:pPr>
        <w:keepLines/>
        <w:widowControl w:val="0"/>
        <w:rPr>
          <w:rFonts w:ascii="Tahoma" w:hAnsi="Tahoma" w:cs="Tahoma"/>
          <w:noProof/>
        </w:rPr>
      </w:pPr>
    </w:p>
    <w:p w14:paraId="21753360" w14:textId="67878FA6" w:rsidR="0037044D" w:rsidRPr="00026AB7" w:rsidRDefault="0037044D" w:rsidP="00F63D98">
      <w:pPr>
        <w:keepLines/>
        <w:widowControl w:val="0"/>
        <w:tabs>
          <w:tab w:val="left" w:pos="8647"/>
          <w:tab w:val="left" w:pos="9498"/>
        </w:tabs>
        <w:ind w:right="-2"/>
        <w:jc w:val="both"/>
        <w:rPr>
          <w:rFonts w:ascii="Tahoma" w:hAnsi="Tahoma" w:cs="Tahoma"/>
          <w:noProof/>
        </w:rPr>
      </w:pPr>
      <w:r w:rsidRPr="00026AB7">
        <w:rPr>
          <w:rFonts w:ascii="Tahoma" w:hAnsi="Tahoma" w:cs="Tahoma"/>
          <w:b/>
          <w:noProof/>
        </w:rPr>
        <w:t>_________________________________________________</w:t>
      </w:r>
      <w:r w:rsidRPr="00026AB7">
        <w:rPr>
          <w:rFonts w:ascii="Tahoma" w:hAnsi="Tahoma" w:cs="Tahoma"/>
          <w:noProof/>
        </w:rPr>
        <w:t xml:space="preserve"> (naziv pooblastitelja) pooblaščam JAVNI HOLDING Ljubljana, d.o.o., Verovškova ulica 70, 1000 Ljubljana, da za potrebe preverjanja izpolnjevanja pogojev v postopku oddaje javnega naročila z oznako </w:t>
      </w:r>
      <w:r w:rsidR="00D42B6A" w:rsidRPr="00026AB7">
        <w:rPr>
          <w:rFonts w:ascii="Tahoma" w:hAnsi="Tahoma" w:cs="Tahoma"/>
          <w:b/>
          <w:noProof/>
        </w:rPr>
        <w:t>VKS-56/22</w:t>
      </w:r>
      <w:r w:rsidR="006C68AA" w:rsidRPr="00026AB7">
        <w:rPr>
          <w:rFonts w:ascii="Tahoma" w:hAnsi="Tahoma" w:cs="Tahoma"/>
          <w:b/>
          <w:noProof/>
        </w:rPr>
        <w:t>–»</w:t>
      </w:r>
      <w:r w:rsidRPr="00026AB7">
        <w:rPr>
          <w:rFonts w:ascii="Tahoma" w:hAnsi="Tahoma" w:cs="Tahoma"/>
          <w:b/>
          <w:noProof/>
        </w:rPr>
        <w:t xml:space="preserve">Dobava kemikalij za čistilno napravo in mehansko - biološko obdelavo odpadkov v RCERO LJUBLJANA« </w:t>
      </w:r>
      <w:r w:rsidRPr="00026AB7">
        <w:rPr>
          <w:rFonts w:ascii="Tahoma" w:hAnsi="Tahoma" w:cs="Tahoma"/>
          <w:noProof/>
        </w:rPr>
        <w:t>, od Ministrstva za pravosodje pridobi potrdilo iz kazenske evidence.</w:t>
      </w:r>
    </w:p>
    <w:p w14:paraId="2840BC5F" w14:textId="77777777" w:rsidR="0037044D" w:rsidRPr="00026AB7" w:rsidRDefault="0037044D" w:rsidP="00F63D98">
      <w:pPr>
        <w:keepLines/>
        <w:widowControl w:val="0"/>
        <w:rPr>
          <w:rFonts w:ascii="Tahoma" w:hAnsi="Tahoma" w:cs="Tahoma"/>
          <w:noProof/>
        </w:rPr>
      </w:pPr>
    </w:p>
    <w:p w14:paraId="568761D3" w14:textId="77777777" w:rsidR="0037044D" w:rsidRPr="00026AB7" w:rsidRDefault="0037044D" w:rsidP="00F63D98">
      <w:pPr>
        <w:keepLines/>
        <w:widowControl w:val="0"/>
        <w:rPr>
          <w:rFonts w:ascii="Tahoma" w:hAnsi="Tahoma" w:cs="Tahoma"/>
          <w:noProof/>
        </w:rPr>
      </w:pPr>
    </w:p>
    <w:p w14:paraId="22C0C946" w14:textId="77777777" w:rsidR="0037044D" w:rsidRPr="00026AB7" w:rsidRDefault="0037044D" w:rsidP="00F63D98">
      <w:pPr>
        <w:keepLines/>
        <w:widowControl w:val="0"/>
        <w:spacing w:after="240"/>
        <w:rPr>
          <w:rFonts w:ascii="Tahoma" w:hAnsi="Tahoma" w:cs="Tahoma"/>
          <w:b/>
          <w:noProof/>
          <w:u w:val="single"/>
        </w:rPr>
      </w:pPr>
      <w:r w:rsidRPr="00026AB7">
        <w:rPr>
          <w:rFonts w:ascii="Tahoma" w:hAnsi="Tahoma" w:cs="Tahoma"/>
          <w:b/>
          <w:noProof/>
          <w:u w:val="single"/>
        </w:rPr>
        <w:t>Podatki o pravni osebi:</w:t>
      </w:r>
    </w:p>
    <w:p w14:paraId="58F6524D" w14:textId="77777777" w:rsidR="0037044D" w:rsidRPr="00026AB7" w:rsidRDefault="0037044D" w:rsidP="00F63D98">
      <w:pPr>
        <w:keepLines/>
        <w:widowControl w:val="0"/>
        <w:spacing w:line="360" w:lineRule="auto"/>
        <w:rPr>
          <w:rFonts w:ascii="Tahoma" w:hAnsi="Tahoma" w:cs="Tahoma"/>
          <w:noProof/>
        </w:rPr>
      </w:pPr>
      <w:r w:rsidRPr="00026AB7">
        <w:rPr>
          <w:rFonts w:ascii="Tahoma" w:hAnsi="Tahoma" w:cs="Tahoma"/>
          <w:bCs/>
          <w:noProof/>
        </w:rPr>
        <w:t>Polno ime podjetja</w:t>
      </w:r>
      <w:r w:rsidRPr="00026AB7">
        <w:rPr>
          <w:rFonts w:ascii="Tahoma" w:hAnsi="Tahoma" w:cs="Tahoma"/>
          <w:noProof/>
        </w:rPr>
        <w:t>: _____________________________________________________________</w:t>
      </w:r>
    </w:p>
    <w:p w14:paraId="7CC045EF" w14:textId="77777777" w:rsidR="0037044D" w:rsidRPr="00026AB7" w:rsidRDefault="0037044D" w:rsidP="00F63D98">
      <w:pPr>
        <w:keepLines/>
        <w:widowControl w:val="0"/>
        <w:spacing w:line="360" w:lineRule="auto"/>
        <w:rPr>
          <w:rFonts w:ascii="Tahoma" w:hAnsi="Tahoma" w:cs="Tahoma"/>
          <w:noProof/>
        </w:rPr>
      </w:pPr>
      <w:r w:rsidRPr="00026AB7">
        <w:rPr>
          <w:rFonts w:ascii="Tahoma" w:hAnsi="Tahoma" w:cs="Tahoma"/>
          <w:bCs/>
          <w:noProof/>
        </w:rPr>
        <w:t>Sedež podjetja</w:t>
      </w:r>
      <w:r w:rsidRPr="00026AB7">
        <w:rPr>
          <w:rFonts w:ascii="Tahoma" w:hAnsi="Tahoma" w:cs="Tahoma"/>
          <w:noProof/>
        </w:rPr>
        <w:t>: ________________________________________________________________</w:t>
      </w:r>
    </w:p>
    <w:p w14:paraId="7747EC97" w14:textId="77777777" w:rsidR="0037044D" w:rsidRPr="00026AB7" w:rsidRDefault="0037044D" w:rsidP="00F63D98">
      <w:pPr>
        <w:keepLines/>
        <w:widowControl w:val="0"/>
        <w:spacing w:line="360" w:lineRule="auto"/>
        <w:rPr>
          <w:rFonts w:ascii="Tahoma" w:hAnsi="Tahoma" w:cs="Tahoma"/>
          <w:noProof/>
        </w:rPr>
      </w:pPr>
      <w:r w:rsidRPr="00026AB7">
        <w:rPr>
          <w:rFonts w:ascii="Tahoma" w:hAnsi="Tahoma" w:cs="Tahoma"/>
          <w:bCs/>
          <w:noProof/>
        </w:rPr>
        <w:t>Občina sedeža podjetja</w:t>
      </w:r>
      <w:r w:rsidRPr="00026AB7">
        <w:rPr>
          <w:rFonts w:ascii="Tahoma" w:hAnsi="Tahoma" w:cs="Tahoma"/>
          <w:noProof/>
        </w:rPr>
        <w:t>: _________________________________________________________</w:t>
      </w:r>
    </w:p>
    <w:p w14:paraId="1D4C45FB" w14:textId="77777777" w:rsidR="0037044D" w:rsidRPr="00026AB7" w:rsidRDefault="0037044D" w:rsidP="00F63D98">
      <w:pPr>
        <w:keepLines/>
        <w:widowControl w:val="0"/>
        <w:spacing w:line="360" w:lineRule="auto"/>
        <w:rPr>
          <w:rFonts w:ascii="Tahoma" w:hAnsi="Tahoma" w:cs="Tahoma"/>
          <w:noProof/>
        </w:rPr>
      </w:pPr>
      <w:r w:rsidRPr="00026AB7">
        <w:rPr>
          <w:rFonts w:ascii="Tahoma" w:hAnsi="Tahoma" w:cs="Tahoma"/>
          <w:bCs/>
          <w:noProof/>
        </w:rPr>
        <w:t>Številka vpisa v sodni register (št. vložka)</w:t>
      </w:r>
      <w:r w:rsidRPr="00026AB7">
        <w:rPr>
          <w:rFonts w:ascii="Tahoma" w:hAnsi="Tahoma" w:cs="Tahoma"/>
          <w:noProof/>
        </w:rPr>
        <w:t>: ___________________________________________</w:t>
      </w:r>
    </w:p>
    <w:p w14:paraId="12258208" w14:textId="77777777" w:rsidR="0037044D" w:rsidRPr="00026AB7" w:rsidRDefault="0037044D" w:rsidP="00F63D98">
      <w:pPr>
        <w:keepLines/>
        <w:widowControl w:val="0"/>
        <w:spacing w:line="360" w:lineRule="auto"/>
        <w:rPr>
          <w:rFonts w:ascii="Tahoma" w:hAnsi="Tahoma" w:cs="Tahoma"/>
          <w:noProof/>
        </w:rPr>
      </w:pPr>
      <w:r w:rsidRPr="00026AB7">
        <w:rPr>
          <w:rFonts w:ascii="Tahoma" w:hAnsi="Tahoma" w:cs="Tahoma"/>
          <w:bCs/>
          <w:noProof/>
        </w:rPr>
        <w:t>Matična številka podjetja</w:t>
      </w:r>
      <w:r w:rsidRPr="00026AB7">
        <w:rPr>
          <w:rFonts w:ascii="Tahoma" w:hAnsi="Tahoma" w:cs="Tahoma"/>
          <w:noProof/>
        </w:rPr>
        <w:t>: ________________________________________________________</w:t>
      </w:r>
    </w:p>
    <w:p w14:paraId="43FA2A33" w14:textId="77777777" w:rsidR="0037044D" w:rsidRPr="00026AB7" w:rsidRDefault="0037044D" w:rsidP="00F63D98">
      <w:pPr>
        <w:keepLines/>
        <w:widowControl w:val="0"/>
        <w:rPr>
          <w:rFonts w:ascii="Tahoma" w:hAnsi="Tahoma" w:cs="Tahoma"/>
          <w:noProof/>
        </w:rPr>
      </w:pPr>
    </w:p>
    <w:p w14:paraId="6F31B054" w14:textId="77777777" w:rsidR="0037044D" w:rsidRPr="00026AB7" w:rsidRDefault="0037044D" w:rsidP="00F63D98">
      <w:pPr>
        <w:keepLines/>
        <w:widowControl w:val="0"/>
        <w:rPr>
          <w:rFonts w:ascii="Tahoma" w:hAnsi="Tahoma" w:cs="Tahoma"/>
          <w:noProof/>
        </w:rPr>
      </w:pPr>
    </w:p>
    <w:p w14:paraId="6046837F" w14:textId="77777777" w:rsidR="0037044D" w:rsidRPr="00026AB7" w:rsidRDefault="0037044D" w:rsidP="00F63D98">
      <w:pPr>
        <w:keepLines/>
        <w:widowControl w:val="0"/>
        <w:rPr>
          <w:rFonts w:ascii="Tahoma" w:hAnsi="Tahoma" w:cs="Tahoma"/>
          <w:noProof/>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7044D" w:rsidRPr="00026AB7" w14:paraId="7018260C" w14:textId="77777777" w:rsidTr="0037044D">
        <w:trPr>
          <w:trHeight w:val="235"/>
        </w:trPr>
        <w:tc>
          <w:tcPr>
            <w:tcW w:w="3402" w:type="dxa"/>
            <w:tcBorders>
              <w:bottom w:val="single" w:sz="4" w:space="0" w:color="auto"/>
            </w:tcBorders>
          </w:tcPr>
          <w:p w14:paraId="0C2F7815" w14:textId="77777777" w:rsidR="0037044D" w:rsidRPr="00026AB7" w:rsidRDefault="0037044D" w:rsidP="00F63D98">
            <w:pPr>
              <w:keepLines/>
              <w:widowControl w:val="0"/>
              <w:jc w:val="both"/>
              <w:rPr>
                <w:rFonts w:ascii="Tahoma" w:hAnsi="Tahoma" w:cs="Tahoma"/>
                <w:noProof/>
                <w:snapToGrid w:val="0"/>
                <w:color w:val="000000"/>
              </w:rPr>
            </w:pPr>
          </w:p>
        </w:tc>
        <w:tc>
          <w:tcPr>
            <w:tcW w:w="2410" w:type="dxa"/>
          </w:tcPr>
          <w:p w14:paraId="141E620C" w14:textId="77777777" w:rsidR="0037044D" w:rsidRPr="00026AB7" w:rsidRDefault="0037044D" w:rsidP="00F63D98">
            <w:pPr>
              <w:keepLines/>
              <w:widowControl w:val="0"/>
              <w:jc w:val="center"/>
              <w:rPr>
                <w:rFonts w:ascii="Tahoma" w:hAnsi="Tahoma" w:cs="Tahoma"/>
                <w:noProof/>
                <w:snapToGrid w:val="0"/>
                <w:color w:val="000000"/>
              </w:rPr>
            </w:pPr>
          </w:p>
        </w:tc>
        <w:tc>
          <w:tcPr>
            <w:tcW w:w="3686" w:type="dxa"/>
            <w:tcBorders>
              <w:bottom w:val="single" w:sz="4" w:space="0" w:color="auto"/>
            </w:tcBorders>
          </w:tcPr>
          <w:p w14:paraId="6CA42479" w14:textId="77777777" w:rsidR="0037044D" w:rsidRPr="00026AB7" w:rsidRDefault="0037044D" w:rsidP="00F63D98">
            <w:pPr>
              <w:keepLines/>
              <w:widowControl w:val="0"/>
              <w:jc w:val="both"/>
              <w:rPr>
                <w:rFonts w:ascii="Tahoma" w:hAnsi="Tahoma" w:cs="Tahoma"/>
                <w:noProof/>
                <w:snapToGrid w:val="0"/>
                <w:color w:val="000000"/>
              </w:rPr>
            </w:pPr>
          </w:p>
        </w:tc>
      </w:tr>
      <w:tr w:rsidR="0037044D" w:rsidRPr="00026AB7" w14:paraId="70B48EB9" w14:textId="77777777" w:rsidTr="0037044D">
        <w:trPr>
          <w:trHeight w:val="235"/>
        </w:trPr>
        <w:tc>
          <w:tcPr>
            <w:tcW w:w="3402" w:type="dxa"/>
            <w:tcBorders>
              <w:top w:val="single" w:sz="4" w:space="0" w:color="auto"/>
            </w:tcBorders>
          </w:tcPr>
          <w:p w14:paraId="6978905F" w14:textId="77777777" w:rsidR="0037044D" w:rsidRPr="00026AB7" w:rsidRDefault="0037044D" w:rsidP="00F63D98">
            <w:pPr>
              <w:keepLines/>
              <w:widowControl w:val="0"/>
              <w:jc w:val="center"/>
              <w:rPr>
                <w:rFonts w:ascii="Tahoma" w:hAnsi="Tahoma" w:cs="Tahoma"/>
                <w:noProof/>
                <w:snapToGrid w:val="0"/>
                <w:color w:val="000000"/>
              </w:rPr>
            </w:pPr>
            <w:r w:rsidRPr="00026AB7">
              <w:rPr>
                <w:rFonts w:ascii="Tahoma" w:hAnsi="Tahoma" w:cs="Tahoma"/>
                <w:noProof/>
                <w:snapToGrid w:val="0"/>
                <w:color w:val="000000"/>
              </w:rPr>
              <w:t xml:space="preserve">(kraj, datum) </w:t>
            </w:r>
          </w:p>
        </w:tc>
        <w:tc>
          <w:tcPr>
            <w:tcW w:w="2410" w:type="dxa"/>
          </w:tcPr>
          <w:p w14:paraId="514769A6" w14:textId="77777777" w:rsidR="0037044D" w:rsidRPr="00026AB7" w:rsidRDefault="0037044D" w:rsidP="00F63D98">
            <w:pPr>
              <w:keepLines/>
              <w:widowControl w:val="0"/>
              <w:jc w:val="center"/>
              <w:rPr>
                <w:rFonts w:ascii="Tahoma" w:hAnsi="Tahoma" w:cs="Tahoma"/>
                <w:noProof/>
                <w:snapToGrid w:val="0"/>
                <w:color w:val="000000"/>
              </w:rPr>
            </w:pPr>
          </w:p>
        </w:tc>
        <w:tc>
          <w:tcPr>
            <w:tcW w:w="3686" w:type="dxa"/>
            <w:tcBorders>
              <w:top w:val="single" w:sz="4" w:space="0" w:color="auto"/>
            </w:tcBorders>
          </w:tcPr>
          <w:p w14:paraId="3BACD6AD" w14:textId="77777777" w:rsidR="0037044D" w:rsidRPr="00026AB7" w:rsidRDefault="0037044D" w:rsidP="00F63D98">
            <w:pPr>
              <w:keepLines/>
              <w:widowControl w:val="0"/>
              <w:rPr>
                <w:rFonts w:ascii="Tahoma" w:hAnsi="Tahoma" w:cs="Tahoma"/>
                <w:noProof/>
                <w:snapToGrid w:val="0"/>
                <w:color w:val="000000"/>
              </w:rPr>
            </w:pPr>
            <w:r w:rsidRPr="00026AB7">
              <w:rPr>
                <w:rFonts w:ascii="Tahoma" w:hAnsi="Tahoma" w:cs="Tahoma"/>
                <w:noProof/>
                <w:snapToGrid w:val="0"/>
                <w:color w:val="000000"/>
              </w:rPr>
              <w:t>(podpis pooblastitelja</w:t>
            </w:r>
            <w:r w:rsidRPr="00026AB7">
              <w:rPr>
                <w:rFonts w:ascii="Tahoma" w:hAnsi="Tahoma" w:cs="Tahoma"/>
                <w:noProof/>
                <w:snapToGrid w:val="0"/>
              </w:rPr>
              <w:t>/</w:t>
            </w:r>
            <w:r w:rsidRPr="00026AB7">
              <w:rPr>
                <w:rFonts w:ascii="Tahoma" w:hAnsi="Tahoma" w:cs="Tahoma"/>
                <w:noProof/>
                <w:snapToGrid w:val="0"/>
                <w:color w:val="000000"/>
              </w:rPr>
              <w:t>odgovorne osebe)</w:t>
            </w:r>
          </w:p>
        </w:tc>
      </w:tr>
    </w:tbl>
    <w:p w14:paraId="59D45447" w14:textId="77777777" w:rsidR="0037044D" w:rsidRPr="00026AB7" w:rsidRDefault="0037044D" w:rsidP="00F63D98">
      <w:pPr>
        <w:keepLines/>
        <w:widowControl w:val="0"/>
        <w:tabs>
          <w:tab w:val="left" w:pos="284"/>
        </w:tabs>
        <w:jc w:val="right"/>
        <w:rPr>
          <w:rFonts w:ascii="Tahoma" w:hAnsi="Tahoma" w:cs="Tahoma"/>
          <w:noProof/>
          <w:sz w:val="18"/>
        </w:rPr>
      </w:pPr>
    </w:p>
    <w:p w14:paraId="41B21869" w14:textId="77777777" w:rsidR="0037044D" w:rsidRPr="00026AB7" w:rsidRDefault="0037044D" w:rsidP="00F63D98">
      <w:pPr>
        <w:keepLines/>
        <w:widowControl w:val="0"/>
        <w:tabs>
          <w:tab w:val="left" w:pos="284"/>
        </w:tabs>
        <w:jc w:val="both"/>
        <w:rPr>
          <w:rFonts w:ascii="Tahoma" w:hAnsi="Tahoma" w:cs="Tahoma"/>
          <w:noProof/>
          <w:sz w:val="18"/>
        </w:rPr>
      </w:pPr>
    </w:p>
    <w:p w14:paraId="685F4E35" w14:textId="77777777" w:rsidR="0037044D" w:rsidRPr="00026AB7" w:rsidRDefault="0037044D" w:rsidP="00F63D98">
      <w:pPr>
        <w:keepLines/>
        <w:widowControl w:val="0"/>
        <w:tabs>
          <w:tab w:val="left" w:pos="284"/>
        </w:tabs>
        <w:jc w:val="both"/>
        <w:rPr>
          <w:rFonts w:ascii="Tahoma" w:hAnsi="Tahoma" w:cs="Tahoma"/>
          <w:noProof/>
          <w:sz w:val="18"/>
        </w:rPr>
      </w:pPr>
    </w:p>
    <w:p w14:paraId="2B482DD5" w14:textId="77777777" w:rsidR="0037044D" w:rsidRPr="00026AB7" w:rsidRDefault="0037044D" w:rsidP="00F63D98">
      <w:pPr>
        <w:keepLines/>
        <w:widowControl w:val="0"/>
        <w:tabs>
          <w:tab w:val="left" w:pos="284"/>
        </w:tabs>
        <w:jc w:val="both"/>
        <w:rPr>
          <w:rFonts w:ascii="Tahoma" w:hAnsi="Tahoma" w:cs="Tahoma"/>
          <w:noProof/>
          <w:sz w:val="18"/>
        </w:rPr>
      </w:pPr>
    </w:p>
    <w:p w14:paraId="0B131169" w14:textId="77777777" w:rsidR="0037044D" w:rsidRPr="00026AB7" w:rsidRDefault="0037044D" w:rsidP="00F63D98">
      <w:pPr>
        <w:keepLines/>
        <w:widowControl w:val="0"/>
        <w:tabs>
          <w:tab w:val="left" w:pos="284"/>
        </w:tabs>
        <w:jc w:val="both"/>
        <w:rPr>
          <w:rFonts w:ascii="Tahoma" w:hAnsi="Tahoma" w:cs="Tahoma"/>
          <w:noProof/>
          <w:sz w:val="18"/>
        </w:rPr>
      </w:pPr>
    </w:p>
    <w:p w14:paraId="758F9221" w14:textId="77777777" w:rsidR="0037044D" w:rsidRPr="00026AB7" w:rsidRDefault="0037044D" w:rsidP="00F63D98">
      <w:pPr>
        <w:keepLines/>
        <w:widowControl w:val="0"/>
        <w:tabs>
          <w:tab w:val="left" w:pos="284"/>
        </w:tabs>
        <w:jc w:val="both"/>
        <w:rPr>
          <w:rFonts w:ascii="Tahoma" w:hAnsi="Tahoma" w:cs="Tahoma"/>
          <w:noProof/>
          <w:sz w:val="18"/>
        </w:rPr>
      </w:pPr>
    </w:p>
    <w:p w14:paraId="1FE5E38B" w14:textId="77777777" w:rsidR="0037044D" w:rsidRPr="00026AB7" w:rsidRDefault="0037044D" w:rsidP="00F63D98">
      <w:pPr>
        <w:keepLines/>
        <w:widowControl w:val="0"/>
        <w:jc w:val="both"/>
        <w:rPr>
          <w:rFonts w:ascii="Tahoma" w:hAnsi="Tahoma" w:cs="Tahoma"/>
          <w:b/>
          <w:i/>
          <w:noProof/>
          <w:sz w:val="18"/>
          <w:szCs w:val="18"/>
          <w:u w:val="single"/>
        </w:rPr>
      </w:pPr>
      <w:r w:rsidRPr="00026AB7">
        <w:rPr>
          <w:rFonts w:ascii="Tahoma" w:hAnsi="Tahoma" w:cs="Tahoma"/>
          <w:b/>
          <w:i/>
          <w:noProof/>
          <w:sz w:val="18"/>
          <w:szCs w:val="18"/>
          <w:u w:val="single"/>
        </w:rPr>
        <w:t xml:space="preserve">Navodilo: </w:t>
      </w:r>
    </w:p>
    <w:p w14:paraId="5157002C" w14:textId="77777777" w:rsidR="0037044D" w:rsidRPr="00026AB7" w:rsidRDefault="0037044D" w:rsidP="00F63D98">
      <w:pPr>
        <w:keepLines/>
        <w:widowControl w:val="0"/>
        <w:jc w:val="both"/>
        <w:rPr>
          <w:rFonts w:ascii="Tahoma" w:hAnsi="Tahoma" w:cs="Tahoma"/>
          <w:i/>
          <w:iCs/>
          <w:noProof/>
          <w:sz w:val="18"/>
        </w:rPr>
      </w:pPr>
      <w:r w:rsidRPr="00026AB7">
        <w:rPr>
          <w:rFonts w:ascii="Tahoma" w:hAnsi="Tahoma" w:cs="Tahoma"/>
          <w:i/>
          <w:iCs/>
          <w:noProof/>
          <w:sz w:val="18"/>
        </w:rPr>
        <w:t xml:space="preserve">Pooblastilo izpolni in podpiše </w:t>
      </w:r>
      <w:r w:rsidRPr="00026AB7">
        <w:rPr>
          <w:rFonts w:ascii="Tahoma" w:hAnsi="Tahoma" w:cs="Tahoma"/>
          <w:i/>
          <w:iCs/>
          <w:noProof/>
          <w:sz w:val="18"/>
          <w:u w:val="single"/>
        </w:rPr>
        <w:t>ponudnik</w:t>
      </w:r>
      <w:r w:rsidRPr="00026AB7">
        <w:rPr>
          <w:rFonts w:ascii="Tahoma" w:hAnsi="Tahoma" w:cs="Tahoma"/>
          <w:i/>
          <w:iCs/>
          <w:noProof/>
          <w:sz w:val="18"/>
        </w:rPr>
        <w:t xml:space="preserve">, kot tudi vsi </w:t>
      </w:r>
      <w:r w:rsidRPr="00026AB7">
        <w:rPr>
          <w:rFonts w:ascii="Tahoma" w:hAnsi="Tahoma" w:cs="Tahoma"/>
          <w:i/>
          <w:iCs/>
          <w:noProof/>
          <w:sz w:val="18"/>
          <w:u w:val="single"/>
        </w:rPr>
        <w:t>posamezni člani skupine ponudnikov</w:t>
      </w:r>
      <w:r w:rsidRPr="00026AB7">
        <w:rPr>
          <w:rFonts w:ascii="Tahoma" w:hAnsi="Tahoma" w:cs="Tahoma"/>
          <w:i/>
          <w:iCs/>
          <w:noProof/>
          <w:sz w:val="18"/>
        </w:rPr>
        <w:t xml:space="preserve"> (partnerji) v primeru skupne ponudbe, </w:t>
      </w:r>
      <w:r w:rsidRPr="00026AB7">
        <w:rPr>
          <w:rFonts w:ascii="Tahoma" w:hAnsi="Tahoma" w:cs="Tahoma"/>
          <w:b/>
          <w:i/>
          <w:iCs/>
          <w:noProof/>
          <w:sz w:val="18"/>
        </w:rPr>
        <w:t>ter</w:t>
      </w:r>
      <w:r w:rsidRPr="00026AB7">
        <w:rPr>
          <w:rFonts w:ascii="Tahoma" w:hAnsi="Tahoma" w:cs="Tahoma"/>
          <w:i/>
          <w:iCs/>
          <w:noProof/>
          <w:sz w:val="18"/>
        </w:rPr>
        <w:t xml:space="preserve"> vsi </w:t>
      </w:r>
      <w:r w:rsidRPr="00026AB7">
        <w:rPr>
          <w:rFonts w:ascii="Tahoma" w:hAnsi="Tahoma" w:cs="Tahoma"/>
          <w:i/>
          <w:iCs/>
          <w:noProof/>
          <w:sz w:val="18"/>
          <w:u w:val="single"/>
        </w:rPr>
        <w:t>podizvajalci</w:t>
      </w:r>
      <w:r w:rsidRPr="00026AB7">
        <w:rPr>
          <w:rFonts w:ascii="Tahoma" w:hAnsi="Tahoma" w:cs="Tahoma"/>
          <w:i/>
          <w:iCs/>
          <w:noProof/>
          <w:sz w:val="18"/>
        </w:rPr>
        <w:t xml:space="preserve"> (če ponudnik izvaja javno naročilo s podizvajalci) in morebitni </w:t>
      </w:r>
      <w:r w:rsidRPr="00026AB7">
        <w:rPr>
          <w:rFonts w:ascii="Tahoma" w:hAnsi="Tahoma" w:cs="Tahoma"/>
          <w:i/>
          <w:iCs/>
          <w:noProof/>
          <w:sz w:val="18"/>
          <w:u w:val="single"/>
        </w:rPr>
        <w:t>subjekti</w:t>
      </w:r>
      <w:r w:rsidRPr="00026AB7">
        <w:rPr>
          <w:rFonts w:ascii="Tahoma" w:hAnsi="Tahoma" w:cs="Tahoma"/>
          <w:i/>
          <w:iCs/>
          <w:noProof/>
          <w:sz w:val="18"/>
        </w:rPr>
        <w:t>, katerih zmogljivost uporablja ponudnik (v kolikor bo ponudnik uporabil zmogljivosti drugih subjektov za izvedbo javnega naročila).</w:t>
      </w:r>
    </w:p>
    <w:p w14:paraId="11AE6610" w14:textId="77777777" w:rsidR="0037044D" w:rsidRPr="00026AB7" w:rsidRDefault="0037044D" w:rsidP="00F63D98">
      <w:pPr>
        <w:keepLines/>
        <w:widowControl w:val="0"/>
        <w:tabs>
          <w:tab w:val="left" w:pos="284"/>
        </w:tabs>
        <w:jc w:val="both"/>
        <w:rPr>
          <w:rFonts w:ascii="Tahoma" w:hAnsi="Tahoma" w:cs="Tahoma"/>
          <w:noProof/>
        </w:rPr>
      </w:pPr>
    </w:p>
    <w:p w14:paraId="6A8E31A0" w14:textId="438A8A8F" w:rsidR="0037044D" w:rsidRPr="00026AB7" w:rsidRDefault="0037044D" w:rsidP="00F63D98">
      <w:pPr>
        <w:keepLines/>
        <w:widowControl w:val="0"/>
        <w:tabs>
          <w:tab w:val="left" w:pos="284"/>
        </w:tabs>
        <w:jc w:val="both"/>
        <w:rPr>
          <w:rFonts w:ascii="Tahoma" w:hAnsi="Tahoma" w:cs="Tahoma"/>
          <w:noProof/>
        </w:rPr>
      </w:pPr>
      <w:r w:rsidRPr="00026AB7">
        <w:rPr>
          <w:rFonts w:ascii="Tahoma" w:hAnsi="Tahoma" w:cs="Tahoma"/>
          <w:i/>
          <w:noProof/>
          <w:sz w:val="18"/>
        </w:rPr>
        <w:t xml:space="preserve">Ponudnik </w:t>
      </w:r>
      <w:r w:rsidRPr="00026AB7">
        <w:rPr>
          <w:rFonts w:ascii="Tahoma" w:hAnsi="Tahoma" w:cs="Tahoma"/>
          <w:i/>
          <w:noProof/>
          <w:sz w:val="18"/>
          <w:u w:val="single"/>
        </w:rPr>
        <w:t>obrazec</w:t>
      </w:r>
      <w:r w:rsidRPr="00026AB7">
        <w:rPr>
          <w:rFonts w:ascii="Tahoma" w:hAnsi="Tahoma" w:cs="Tahoma"/>
          <w:b/>
          <w:i/>
          <w:noProof/>
          <w:sz w:val="18"/>
        </w:rPr>
        <w:t xml:space="preserve"> </w:t>
      </w:r>
      <w:r w:rsidRPr="00026AB7">
        <w:rPr>
          <w:rFonts w:ascii="Tahoma" w:hAnsi="Tahoma" w:cs="Tahoma"/>
          <w:i/>
          <w:noProof/>
          <w:sz w:val="18"/>
        </w:rPr>
        <w:t>v okviru sistema e-JN</w:t>
      </w:r>
      <w:r w:rsidRPr="00026AB7">
        <w:rPr>
          <w:rFonts w:ascii="Tahoma" w:hAnsi="Tahoma" w:cs="Tahoma"/>
          <w:b/>
          <w:i/>
          <w:noProof/>
          <w:sz w:val="18"/>
        </w:rPr>
        <w:t xml:space="preserve"> </w:t>
      </w:r>
      <w:r w:rsidRPr="00026AB7">
        <w:rPr>
          <w:rFonts w:ascii="Tahoma" w:hAnsi="Tahoma" w:cs="Tahoma"/>
          <w:b/>
          <w:i/>
          <w:noProof/>
          <w:sz w:val="18"/>
          <w:u w:val="single"/>
        </w:rPr>
        <w:t xml:space="preserve">naloži v </w:t>
      </w:r>
      <w:r w:rsidR="005232CC" w:rsidRPr="00026AB7">
        <w:rPr>
          <w:rFonts w:ascii="Tahoma" w:hAnsi="Tahoma" w:cs="Tahoma"/>
          <w:b/>
          <w:i/>
          <w:noProof/>
          <w:sz w:val="18"/>
          <w:u w:val="single"/>
        </w:rPr>
        <w:t>Razdelek »DOKUMENTI«, del »Ostale priloge«</w:t>
      </w:r>
      <w:r w:rsidRPr="00026AB7">
        <w:rPr>
          <w:rFonts w:ascii="Tahoma" w:hAnsi="Tahoma" w:cs="Tahoma"/>
          <w:b/>
          <w:i/>
          <w:noProof/>
          <w:sz w:val="18"/>
          <w:u w:val="single"/>
        </w:rPr>
        <w:t>!!!</w:t>
      </w:r>
    </w:p>
    <w:p w14:paraId="6C12C1B5" w14:textId="77777777" w:rsidR="0037044D" w:rsidRPr="00026AB7" w:rsidRDefault="0037044D" w:rsidP="00F63D98">
      <w:pPr>
        <w:keepLines/>
        <w:widowControl w:val="0"/>
        <w:jc w:val="center"/>
        <w:rPr>
          <w:rFonts w:ascii="Tahoma" w:hAnsi="Tahoma" w:cs="Tahoma"/>
          <w:b/>
          <w:noProof/>
        </w:rPr>
      </w:pPr>
      <w:r w:rsidRPr="00026AB7">
        <w:rPr>
          <w:rFonts w:ascii="Tahoma" w:hAnsi="Tahoma" w:cs="Tahoma"/>
          <w:b/>
          <w:noProof/>
        </w:rPr>
        <w:br w:type="page"/>
        <w:t xml:space="preserve">POOBLASTILO ZA PRIDOBITEV POTRDILA IZ KAZENSKE EVIDENCE – </w:t>
      </w:r>
    </w:p>
    <w:p w14:paraId="269E1CE4" w14:textId="77777777" w:rsidR="0037044D" w:rsidRPr="00026AB7" w:rsidRDefault="0037044D" w:rsidP="00F63D98">
      <w:pPr>
        <w:keepLines/>
        <w:widowControl w:val="0"/>
        <w:jc w:val="center"/>
        <w:rPr>
          <w:rFonts w:ascii="Tahoma" w:hAnsi="Tahoma" w:cs="Tahoma"/>
          <w:b/>
          <w:noProof/>
        </w:rPr>
      </w:pPr>
      <w:r w:rsidRPr="00026AB7">
        <w:rPr>
          <w:rFonts w:ascii="Tahoma" w:hAnsi="Tahoma" w:cs="Tahoma"/>
          <w:b/>
          <w:noProof/>
        </w:rPr>
        <w:t>ZA FIZIČNE OSEBE</w:t>
      </w:r>
    </w:p>
    <w:p w14:paraId="1AC70C1B" w14:textId="77777777" w:rsidR="0037044D" w:rsidRPr="00026AB7" w:rsidRDefault="0037044D" w:rsidP="00F63D98">
      <w:pPr>
        <w:keepLines/>
        <w:widowControl w:val="0"/>
        <w:jc w:val="both"/>
        <w:rPr>
          <w:rFonts w:ascii="Tahoma" w:hAnsi="Tahoma" w:cs="Tahoma"/>
          <w:noProof/>
        </w:rPr>
      </w:pPr>
    </w:p>
    <w:p w14:paraId="612820E7" w14:textId="77777777" w:rsidR="0037044D" w:rsidRPr="00026AB7" w:rsidRDefault="0037044D" w:rsidP="00F63D98">
      <w:pPr>
        <w:keepLines/>
        <w:widowControl w:val="0"/>
        <w:jc w:val="both"/>
        <w:rPr>
          <w:rFonts w:ascii="Tahoma" w:hAnsi="Tahoma" w:cs="Tahoma"/>
          <w:noProof/>
        </w:rPr>
      </w:pPr>
    </w:p>
    <w:p w14:paraId="5B83277E" w14:textId="77777777" w:rsidR="0037044D" w:rsidRPr="00026AB7" w:rsidRDefault="0037044D" w:rsidP="00F63D98">
      <w:pPr>
        <w:keepLines/>
        <w:widowControl w:val="0"/>
        <w:jc w:val="both"/>
        <w:rPr>
          <w:rFonts w:ascii="Tahoma" w:hAnsi="Tahoma" w:cs="Tahoma"/>
          <w:noProof/>
        </w:rPr>
      </w:pPr>
    </w:p>
    <w:p w14:paraId="518EE3FD" w14:textId="18615688" w:rsidR="0037044D" w:rsidRPr="00026AB7" w:rsidRDefault="0037044D" w:rsidP="00F63D98">
      <w:pPr>
        <w:keepLines/>
        <w:widowControl w:val="0"/>
        <w:jc w:val="both"/>
        <w:rPr>
          <w:rFonts w:ascii="Tahoma" w:hAnsi="Tahoma" w:cs="Tahoma"/>
          <w:b/>
          <w:noProof/>
          <w:color w:val="000000"/>
        </w:rPr>
      </w:pPr>
      <w:r w:rsidRPr="00026AB7">
        <w:rPr>
          <w:rFonts w:ascii="Tahoma" w:hAnsi="Tahoma" w:cs="Tahoma"/>
          <w:noProof/>
        </w:rPr>
        <w:t xml:space="preserve">Spodaj podpisani </w:t>
      </w:r>
      <w:r w:rsidRPr="00026AB7">
        <w:rPr>
          <w:rFonts w:ascii="Tahoma" w:hAnsi="Tahoma" w:cs="Tahoma"/>
          <w:b/>
          <w:noProof/>
        </w:rPr>
        <w:t>_______________________________________</w:t>
      </w:r>
      <w:r w:rsidRPr="00026AB7">
        <w:rPr>
          <w:rFonts w:ascii="Tahoma" w:hAnsi="Tahoma" w:cs="Tahoma"/>
          <w:noProof/>
        </w:rPr>
        <w:t xml:space="preserve"> (ime in priimek) pooblaščam JAVNI HOLDING Ljubljana, d.o.o., Verovškova ulica 70, 1000 Ljubljana, da za potrebe preverjanja izpolnjevanja pogojev v postopku oddaje javnega naročila z oznako </w:t>
      </w:r>
      <w:r w:rsidR="00D42B6A" w:rsidRPr="00026AB7">
        <w:rPr>
          <w:rFonts w:ascii="Tahoma" w:hAnsi="Tahoma" w:cs="Tahoma"/>
          <w:b/>
          <w:noProof/>
        </w:rPr>
        <w:t>VKS-56/22</w:t>
      </w:r>
      <w:r w:rsidRPr="00026AB7">
        <w:rPr>
          <w:rFonts w:ascii="Tahoma" w:hAnsi="Tahoma" w:cs="Tahoma"/>
          <w:b/>
          <w:noProof/>
        </w:rPr>
        <w:t xml:space="preserve">–«Dobava kemikalij za čistilno napravo in mehansko - biološko obdelavo odpadkov v RCERO LJUBLJANA« </w:t>
      </w:r>
      <w:r w:rsidRPr="00026AB7">
        <w:rPr>
          <w:rFonts w:ascii="Tahoma" w:hAnsi="Tahoma" w:cs="Tahoma"/>
          <w:noProof/>
        </w:rPr>
        <w:t xml:space="preserve">, od Ministrstva za pravosodje pridobi potrdilo iz kazenske evidence </w:t>
      </w:r>
      <w:r w:rsidRPr="00026AB7">
        <w:rPr>
          <w:rFonts w:ascii="Tahoma" w:hAnsi="Tahoma" w:cs="Tahoma"/>
          <w:bCs/>
          <w:noProof/>
        </w:rPr>
        <w:t>za fizične osebe</w:t>
      </w:r>
      <w:r w:rsidRPr="00026AB7">
        <w:rPr>
          <w:rFonts w:ascii="Tahoma" w:hAnsi="Tahoma" w:cs="Tahoma"/>
          <w:noProof/>
        </w:rPr>
        <w:t xml:space="preserve">. </w:t>
      </w:r>
    </w:p>
    <w:p w14:paraId="71CD4B3B" w14:textId="77777777" w:rsidR="0037044D" w:rsidRPr="00026AB7" w:rsidRDefault="0037044D" w:rsidP="00F63D98">
      <w:pPr>
        <w:keepLines/>
        <w:widowControl w:val="0"/>
        <w:rPr>
          <w:rFonts w:ascii="Tahoma" w:hAnsi="Tahoma" w:cs="Tahoma"/>
          <w:noProof/>
          <w:sz w:val="28"/>
        </w:rPr>
      </w:pPr>
    </w:p>
    <w:p w14:paraId="6BCC0CF8" w14:textId="77777777" w:rsidR="0037044D" w:rsidRPr="00026AB7" w:rsidRDefault="0037044D" w:rsidP="00F63D98">
      <w:pPr>
        <w:keepLines/>
        <w:widowControl w:val="0"/>
        <w:spacing w:after="240"/>
        <w:rPr>
          <w:rFonts w:ascii="Tahoma" w:hAnsi="Tahoma" w:cs="Tahoma"/>
          <w:b/>
          <w:noProof/>
          <w:u w:val="single"/>
        </w:rPr>
      </w:pPr>
      <w:r w:rsidRPr="00026AB7">
        <w:rPr>
          <w:rFonts w:ascii="Tahoma" w:hAnsi="Tahoma" w:cs="Tahoma"/>
          <w:b/>
          <w:noProof/>
          <w:u w:val="single"/>
        </w:rPr>
        <w:t>Moji osebni podatki so naslednji:</w:t>
      </w:r>
    </w:p>
    <w:p w14:paraId="0E1A6DB9" w14:textId="77777777" w:rsidR="0037044D" w:rsidRPr="00026AB7" w:rsidRDefault="0037044D" w:rsidP="00F63D98">
      <w:pPr>
        <w:keepLines/>
        <w:widowControl w:val="0"/>
        <w:spacing w:line="480" w:lineRule="auto"/>
        <w:rPr>
          <w:rFonts w:ascii="Tahoma" w:hAnsi="Tahoma" w:cs="Tahoma"/>
          <w:noProof/>
          <w:sz w:val="18"/>
        </w:rPr>
      </w:pPr>
      <w:r w:rsidRPr="00026AB7">
        <w:rPr>
          <w:rFonts w:ascii="Tahoma" w:hAnsi="Tahoma" w:cs="Tahoma"/>
          <w:noProof/>
          <w:sz w:val="18"/>
        </w:rPr>
        <w:t>EMŠO (obvezen podatek): _______________________________________________________________</w:t>
      </w:r>
    </w:p>
    <w:p w14:paraId="26F00DC7" w14:textId="77777777" w:rsidR="0037044D" w:rsidRPr="00026AB7" w:rsidRDefault="0037044D" w:rsidP="00F63D98">
      <w:pPr>
        <w:keepLines/>
        <w:widowControl w:val="0"/>
        <w:spacing w:line="480" w:lineRule="auto"/>
        <w:rPr>
          <w:rFonts w:ascii="Tahoma" w:hAnsi="Tahoma" w:cs="Tahoma"/>
          <w:noProof/>
          <w:sz w:val="18"/>
        </w:rPr>
      </w:pPr>
      <w:r w:rsidRPr="00026AB7">
        <w:rPr>
          <w:rFonts w:ascii="Tahoma" w:hAnsi="Tahoma" w:cs="Tahoma"/>
          <w:noProof/>
          <w:sz w:val="18"/>
        </w:rPr>
        <w:t>DATUM ROJSTVA: _____________________________________________________________________</w:t>
      </w:r>
    </w:p>
    <w:p w14:paraId="624D4E47" w14:textId="77777777" w:rsidR="0037044D" w:rsidRPr="00026AB7" w:rsidRDefault="0037044D" w:rsidP="00F63D98">
      <w:pPr>
        <w:keepLines/>
        <w:widowControl w:val="0"/>
        <w:spacing w:line="480" w:lineRule="auto"/>
        <w:rPr>
          <w:rFonts w:ascii="Tahoma" w:hAnsi="Tahoma" w:cs="Tahoma"/>
          <w:noProof/>
          <w:sz w:val="18"/>
        </w:rPr>
      </w:pPr>
      <w:r w:rsidRPr="00026AB7">
        <w:rPr>
          <w:rFonts w:ascii="Tahoma" w:hAnsi="Tahoma" w:cs="Tahoma"/>
          <w:noProof/>
          <w:sz w:val="18"/>
        </w:rPr>
        <w:t>KRAJ ROJSTVA: ______________________________________________________________________</w:t>
      </w:r>
    </w:p>
    <w:p w14:paraId="4AC0E278" w14:textId="77777777" w:rsidR="0037044D" w:rsidRPr="00026AB7" w:rsidRDefault="0037044D" w:rsidP="00F63D98">
      <w:pPr>
        <w:keepLines/>
        <w:widowControl w:val="0"/>
        <w:spacing w:line="480" w:lineRule="auto"/>
        <w:rPr>
          <w:rFonts w:ascii="Tahoma" w:hAnsi="Tahoma" w:cs="Tahoma"/>
          <w:noProof/>
          <w:sz w:val="18"/>
        </w:rPr>
      </w:pPr>
      <w:r w:rsidRPr="00026AB7">
        <w:rPr>
          <w:rFonts w:ascii="Tahoma" w:hAnsi="Tahoma" w:cs="Tahoma"/>
          <w:noProof/>
          <w:sz w:val="18"/>
        </w:rPr>
        <w:t>OBČINA ROJSTVA: ____________________________________________________________________</w:t>
      </w:r>
    </w:p>
    <w:p w14:paraId="64BCE5EA" w14:textId="77777777" w:rsidR="0037044D" w:rsidRPr="00026AB7" w:rsidRDefault="0037044D" w:rsidP="00F63D98">
      <w:pPr>
        <w:keepLines/>
        <w:widowControl w:val="0"/>
        <w:spacing w:line="480" w:lineRule="auto"/>
        <w:rPr>
          <w:rFonts w:ascii="Tahoma" w:hAnsi="Tahoma" w:cs="Tahoma"/>
          <w:noProof/>
          <w:sz w:val="18"/>
        </w:rPr>
      </w:pPr>
      <w:r w:rsidRPr="00026AB7">
        <w:rPr>
          <w:rFonts w:ascii="Tahoma" w:hAnsi="Tahoma" w:cs="Tahoma"/>
          <w:noProof/>
          <w:sz w:val="18"/>
        </w:rPr>
        <w:t>DRŽAVA ROJSTVA: ____________________________________________________________________</w:t>
      </w:r>
    </w:p>
    <w:p w14:paraId="3DCD376C" w14:textId="77777777" w:rsidR="0037044D" w:rsidRPr="00026AB7" w:rsidRDefault="0037044D" w:rsidP="00F63D98">
      <w:pPr>
        <w:keepLines/>
        <w:widowControl w:val="0"/>
        <w:spacing w:line="480" w:lineRule="auto"/>
        <w:rPr>
          <w:rFonts w:ascii="Tahoma" w:hAnsi="Tahoma" w:cs="Tahoma"/>
          <w:noProof/>
          <w:sz w:val="18"/>
        </w:rPr>
      </w:pPr>
      <w:r w:rsidRPr="00026AB7">
        <w:rPr>
          <w:rFonts w:ascii="Tahoma" w:hAnsi="Tahoma" w:cs="Tahoma"/>
          <w:noProof/>
          <w:sz w:val="18"/>
        </w:rPr>
        <w:t>NASLOV STALNEGA/ZAČASNEGA BIVALIŠČA:</w:t>
      </w:r>
    </w:p>
    <w:p w14:paraId="04D3F5EA" w14:textId="77777777" w:rsidR="0037044D" w:rsidRPr="00026AB7" w:rsidRDefault="0037044D" w:rsidP="00F63D98">
      <w:pPr>
        <w:keepLines/>
        <w:widowControl w:val="0"/>
        <w:numPr>
          <w:ilvl w:val="0"/>
          <w:numId w:val="5"/>
        </w:numPr>
        <w:spacing w:line="480" w:lineRule="auto"/>
        <w:rPr>
          <w:rFonts w:ascii="Tahoma" w:hAnsi="Tahoma" w:cs="Tahoma"/>
          <w:noProof/>
          <w:sz w:val="18"/>
        </w:rPr>
      </w:pPr>
      <w:r w:rsidRPr="00026AB7">
        <w:rPr>
          <w:rFonts w:ascii="Tahoma" w:hAnsi="Tahoma" w:cs="Tahoma"/>
          <w:noProof/>
          <w:sz w:val="18"/>
        </w:rPr>
        <w:t>(ulica in hišna številka) ________________________________</w:t>
      </w:r>
    </w:p>
    <w:p w14:paraId="528DD704" w14:textId="77777777" w:rsidR="0037044D" w:rsidRPr="00026AB7" w:rsidRDefault="0037044D" w:rsidP="00F63D98">
      <w:pPr>
        <w:keepLines/>
        <w:widowControl w:val="0"/>
        <w:numPr>
          <w:ilvl w:val="0"/>
          <w:numId w:val="5"/>
        </w:numPr>
        <w:spacing w:line="480" w:lineRule="auto"/>
        <w:rPr>
          <w:rFonts w:ascii="Tahoma" w:hAnsi="Tahoma" w:cs="Tahoma"/>
          <w:noProof/>
          <w:sz w:val="18"/>
        </w:rPr>
      </w:pPr>
      <w:r w:rsidRPr="00026AB7">
        <w:rPr>
          <w:rFonts w:ascii="Tahoma" w:hAnsi="Tahoma" w:cs="Tahoma"/>
          <w:noProof/>
          <w:sz w:val="18"/>
        </w:rPr>
        <w:t>(poštna številka in pošta) ______________________________</w:t>
      </w:r>
    </w:p>
    <w:p w14:paraId="267E9975" w14:textId="77777777" w:rsidR="0037044D" w:rsidRPr="00026AB7" w:rsidRDefault="0037044D" w:rsidP="00F63D98">
      <w:pPr>
        <w:keepLines/>
        <w:widowControl w:val="0"/>
        <w:spacing w:line="480" w:lineRule="auto"/>
        <w:rPr>
          <w:rFonts w:ascii="Tahoma" w:hAnsi="Tahoma" w:cs="Tahoma"/>
          <w:noProof/>
          <w:sz w:val="18"/>
        </w:rPr>
      </w:pPr>
      <w:r w:rsidRPr="00026AB7">
        <w:rPr>
          <w:rFonts w:ascii="Tahoma" w:hAnsi="Tahoma" w:cs="Tahoma"/>
          <w:noProof/>
          <w:sz w:val="18"/>
        </w:rPr>
        <w:t>DRŽAVLJANSTVO: ____________________________________________________________________</w:t>
      </w:r>
    </w:p>
    <w:p w14:paraId="61D1F1A6" w14:textId="77777777" w:rsidR="0037044D" w:rsidRPr="00026AB7" w:rsidRDefault="0037044D" w:rsidP="00F63D98">
      <w:pPr>
        <w:keepLines/>
        <w:widowControl w:val="0"/>
        <w:spacing w:line="480" w:lineRule="auto"/>
        <w:rPr>
          <w:rFonts w:ascii="Tahoma" w:hAnsi="Tahoma" w:cs="Tahoma"/>
          <w:noProof/>
          <w:sz w:val="18"/>
        </w:rPr>
      </w:pPr>
      <w:r w:rsidRPr="00026AB7">
        <w:rPr>
          <w:rFonts w:ascii="Tahoma" w:hAnsi="Tahoma" w:cs="Tahoma"/>
          <w:noProof/>
          <w:sz w:val="18"/>
        </w:rPr>
        <w:t>MOJ PREJŠNJI PRIIMEK SE JE GLASIL: __________________________________________________</w:t>
      </w:r>
    </w:p>
    <w:p w14:paraId="4E304678" w14:textId="77777777" w:rsidR="0037044D" w:rsidRPr="00026AB7" w:rsidRDefault="0037044D" w:rsidP="00F63D98">
      <w:pPr>
        <w:keepLines/>
        <w:widowControl w:val="0"/>
        <w:rPr>
          <w:rFonts w:ascii="Tahoma" w:hAnsi="Tahoma" w:cs="Tahoma"/>
          <w:b/>
          <w:noProof/>
        </w:rPr>
      </w:pPr>
    </w:p>
    <w:p w14:paraId="2D0C4947" w14:textId="77777777" w:rsidR="0037044D" w:rsidRPr="00026AB7" w:rsidRDefault="0037044D" w:rsidP="00F63D98">
      <w:pPr>
        <w:keepLines/>
        <w:widowControl w:val="0"/>
        <w:rPr>
          <w:rFonts w:ascii="Tahoma" w:hAnsi="Tahoma" w:cs="Tahoma"/>
          <w:b/>
          <w:noProof/>
        </w:rPr>
      </w:pPr>
    </w:p>
    <w:p w14:paraId="4B6400E9" w14:textId="77777777" w:rsidR="0037044D" w:rsidRPr="00026AB7" w:rsidRDefault="0037044D" w:rsidP="00F63D98">
      <w:pPr>
        <w:keepLines/>
        <w:widowControl w:val="0"/>
        <w:rPr>
          <w:rFonts w:ascii="Tahoma" w:hAnsi="Tahoma" w:cs="Tahoma"/>
          <w:noProof/>
        </w:rPr>
      </w:pPr>
    </w:p>
    <w:tbl>
      <w:tblPr>
        <w:tblW w:w="0" w:type="auto"/>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7044D" w:rsidRPr="00026AB7" w14:paraId="26D64978" w14:textId="77777777" w:rsidTr="0037044D">
        <w:trPr>
          <w:trHeight w:val="235"/>
        </w:trPr>
        <w:tc>
          <w:tcPr>
            <w:tcW w:w="3402" w:type="dxa"/>
            <w:tcBorders>
              <w:bottom w:val="single" w:sz="4" w:space="0" w:color="auto"/>
            </w:tcBorders>
          </w:tcPr>
          <w:p w14:paraId="5683B57F" w14:textId="77777777" w:rsidR="0037044D" w:rsidRPr="00026AB7" w:rsidRDefault="0037044D" w:rsidP="00F63D98">
            <w:pPr>
              <w:keepLines/>
              <w:widowControl w:val="0"/>
              <w:jc w:val="both"/>
              <w:rPr>
                <w:rFonts w:ascii="Tahoma" w:hAnsi="Tahoma" w:cs="Tahoma"/>
                <w:noProof/>
                <w:snapToGrid w:val="0"/>
                <w:color w:val="000000"/>
              </w:rPr>
            </w:pPr>
          </w:p>
        </w:tc>
        <w:tc>
          <w:tcPr>
            <w:tcW w:w="2410" w:type="dxa"/>
          </w:tcPr>
          <w:p w14:paraId="15D6B496" w14:textId="77777777" w:rsidR="0037044D" w:rsidRPr="00026AB7" w:rsidRDefault="0037044D" w:rsidP="00F63D98">
            <w:pPr>
              <w:keepLines/>
              <w:widowControl w:val="0"/>
              <w:jc w:val="center"/>
              <w:rPr>
                <w:rFonts w:ascii="Tahoma" w:hAnsi="Tahoma" w:cs="Tahoma"/>
                <w:noProof/>
                <w:snapToGrid w:val="0"/>
                <w:color w:val="000000"/>
              </w:rPr>
            </w:pPr>
          </w:p>
        </w:tc>
        <w:tc>
          <w:tcPr>
            <w:tcW w:w="3686" w:type="dxa"/>
            <w:tcBorders>
              <w:bottom w:val="single" w:sz="4" w:space="0" w:color="auto"/>
            </w:tcBorders>
          </w:tcPr>
          <w:p w14:paraId="68DAA419" w14:textId="77777777" w:rsidR="0037044D" w:rsidRPr="00026AB7" w:rsidRDefault="0037044D" w:rsidP="00F63D98">
            <w:pPr>
              <w:keepLines/>
              <w:widowControl w:val="0"/>
              <w:jc w:val="both"/>
              <w:rPr>
                <w:rFonts w:ascii="Tahoma" w:hAnsi="Tahoma" w:cs="Tahoma"/>
                <w:noProof/>
                <w:snapToGrid w:val="0"/>
                <w:color w:val="000000"/>
              </w:rPr>
            </w:pPr>
          </w:p>
        </w:tc>
      </w:tr>
      <w:tr w:rsidR="0037044D" w:rsidRPr="00026AB7" w14:paraId="122276F6" w14:textId="77777777" w:rsidTr="0037044D">
        <w:trPr>
          <w:trHeight w:val="235"/>
        </w:trPr>
        <w:tc>
          <w:tcPr>
            <w:tcW w:w="3402" w:type="dxa"/>
            <w:tcBorders>
              <w:top w:val="single" w:sz="4" w:space="0" w:color="auto"/>
            </w:tcBorders>
          </w:tcPr>
          <w:p w14:paraId="05CD5A23" w14:textId="77777777" w:rsidR="0037044D" w:rsidRPr="00026AB7" w:rsidRDefault="0037044D" w:rsidP="00F63D98">
            <w:pPr>
              <w:keepLines/>
              <w:widowControl w:val="0"/>
              <w:jc w:val="center"/>
              <w:rPr>
                <w:rFonts w:ascii="Tahoma" w:hAnsi="Tahoma" w:cs="Tahoma"/>
                <w:noProof/>
                <w:snapToGrid w:val="0"/>
                <w:color w:val="000000"/>
              </w:rPr>
            </w:pPr>
            <w:r w:rsidRPr="00026AB7">
              <w:rPr>
                <w:rFonts w:ascii="Tahoma" w:hAnsi="Tahoma" w:cs="Tahoma"/>
                <w:noProof/>
                <w:snapToGrid w:val="0"/>
                <w:color w:val="000000"/>
              </w:rPr>
              <w:t>(kraj, datum)</w:t>
            </w:r>
          </w:p>
        </w:tc>
        <w:tc>
          <w:tcPr>
            <w:tcW w:w="2410" w:type="dxa"/>
          </w:tcPr>
          <w:p w14:paraId="3207A684" w14:textId="77777777" w:rsidR="0037044D" w:rsidRPr="00026AB7" w:rsidRDefault="0037044D" w:rsidP="00F63D98">
            <w:pPr>
              <w:keepLines/>
              <w:widowControl w:val="0"/>
              <w:jc w:val="center"/>
              <w:rPr>
                <w:rFonts w:ascii="Tahoma" w:hAnsi="Tahoma" w:cs="Tahoma"/>
                <w:noProof/>
                <w:snapToGrid w:val="0"/>
                <w:color w:val="000000"/>
              </w:rPr>
            </w:pPr>
          </w:p>
        </w:tc>
        <w:tc>
          <w:tcPr>
            <w:tcW w:w="3686" w:type="dxa"/>
            <w:tcBorders>
              <w:top w:val="single" w:sz="4" w:space="0" w:color="auto"/>
            </w:tcBorders>
          </w:tcPr>
          <w:p w14:paraId="6A8BD976" w14:textId="77777777" w:rsidR="0037044D" w:rsidRPr="00026AB7" w:rsidRDefault="0037044D" w:rsidP="00F63D98">
            <w:pPr>
              <w:keepLines/>
              <w:widowControl w:val="0"/>
              <w:jc w:val="center"/>
              <w:rPr>
                <w:rFonts w:ascii="Tahoma" w:hAnsi="Tahoma" w:cs="Tahoma"/>
                <w:noProof/>
                <w:snapToGrid w:val="0"/>
                <w:color w:val="000000"/>
              </w:rPr>
            </w:pPr>
            <w:r w:rsidRPr="00026AB7">
              <w:rPr>
                <w:rFonts w:ascii="Tahoma" w:hAnsi="Tahoma" w:cs="Tahoma"/>
                <w:noProof/>
                <w:snapToGrid w:val="0"/>
                <w:color w:val="000000"/>
              </w:rPr>
              <w:t>(podpis pooblastitelja)</w:t>
            </w:r>
          </w:p>
        </w:tc>
      </w:tr>
    </w:tbl>
    <w:p w14:paraId="4F3A6ED8" w14:textId="77777777" w:rsidR="0037044D" w:rsidRPr="00026AB7" w:rsidRDefault="0037044D" w:rsidP="00F63D98">
      <w:pPr>
        <w:keepLines/>
        <w:widowControl w:val="0"/>
        <w:rPr>
          <w:noProof/>
        </w:rPr>
      </w:pPr>
    </w:p>
    <w:p w14:paraId="0FBB2625" w14:textId="77777777" w:rsidR="0037044D" w:rsidRPr="00026AB7" w:rsidRDefault="0037044D" w:rsidP="00F63D98">
      <w:pPr>
        <w:keepLines/>
        <w:widowControl w:val="0"/>
        <w:rPr>
          <w:noProof/>
          <w:sz w:val="18"/>
        </w:rPr>
      </w:pPr>
    </w:p>
    <w:p w14:paraId="19B30C78" w14:textId="77777777" w:rsidR="0037044D" w:rsidRPr="00026AB7" w:rsidRDefault="0037044D" w:rsidP="00F63D98">
      <w:pPr>
        <w:keepLines/>
        <w:widowControl w:val="0"/>
        <w:rPr>
          <w:noProof/>
          <w:sz w:val="18"/>
        </w:rPr>
      </w:pPr>
    </w:p>
    <w:p w14:paraId="04F225D3" w14:textId="77777777" w:rsidR="0037044D" w:rsidRPr="00026AB7" w:rsidRDefault="0037044D" w:rsidP="00F63D98">
      <w:pPr>
        <w:keepLines/>
        <w:widowControl w:val="0"/>
        <w:rPr>
          <w:noProof/>
          <w:sz w:val="18"/>
        </w:rPr>
      </w:pPr>
    </w:p>
    <w:p w14:paraId="58A1B50A" w14:textId="77777777" w:rsidR="0037044D" w:rsidRPr="00026AB7" w:rsidRDefault="0037044D" w:rsidP="00F63D98">
      <w:pPr>
        <w:keepLines/>
        <w:widowControl w:val="0"/>
        <w:rPr>
          <w:noProof/>
          <w:sz w:val="18"/>
        </w:rPr>
      </w:pPr>
    </w:p>
    <w:p w14:paraId="4EAB32F9" w14:textId="77777777" w:rsidR="0037044D" w:rsidRPr="00026AB7" w:rsidRDefault="0037044D" w:rsidP="00F63D98">
      <w:pPr>
        <w:keepLines/>
        <w:widowControl w:val="0"/>
        <w:jc w:val="both"/>
        <w:rPr>
          <w:rFonts w:ascii="Tahoma" w:hAnsi="Tahoma" w:cs="Tahoma"/>
          <w:b/>
          <w:i/>
          <w:noProof/>
          <w:sz w:val="18"/>
          <w:szCs w:val="18"/>
          <w:u w:val="single"/>
        </w:rPr>
      </w:pPr>
      <w:r w:rsidRPr="00026AB7">
        <w:rPr>
          <w:rFonts w:ascii="Tahoma" w:hAnsi="Tahoma" w:cs="Tahoma"/>
          <w:b/>
          <w:i/>
          <w:noProof/>
          <w:sz w:val="18"/>
          <w:szCs w:val="18"/>
          <w:u w:val="single"/>
        </w:rPr>
        <w:t xml:space="preserve">Navodilo: </w:t>
      </w:r>
    </w:p>
    <w:p w14:paraId="18CF5B58" w14:textId="77777777" w:rsidR="0037044D" w:rsidRPr="00026AB7" w:rsidRDefault="0037044D" w:rsidP="00F63D98">
      <w:pPr>
        <w:keepLines/>
        <w:widowControl w:val="0"/>
        <w:jc w:val="both"/>
        <w:rPr>
          <w:rFonts w:ascii="Tahoma" w:hAnsi="Tahoma" w:cs="Tahoma"/>
          <w:i/>
          <w:iCs/>
          <w:noProof/>
          <w:sz w:val="18"/>
        </w:rPr>
      </w:pPr>
      <w:r w:rsidRPr="00026AB7">
        <w:rPr>
          <w:rFonts w:ascii="Tahoma" w:hAnsi="Tahoma" w:cs="Tahoma"/>
          <w:i/>
          <w:iCs/>
          <w:noProof/>
          <w:sz w:val="18"/>
        </w:rPr>
        <w:t xml:space="preserve">Pooblastilo izpolni in podpiše </w:t>
      </w:r>
      <w:r w:rsidRPr="00026AB7">
        <w:rPr>
          <w:rFonts w:ascii="Tahoma" w:hAnsi="Tahoma" w:cs="Tahoma"/>
          <w:i/>
          <w:iCs/>
          <w:noProof/>
          <w:sz w:val="18"/>
          <w:u w:val="single"/>
        </w:rPr>
        <w:t>ponudnik</w:t>
      </w:r>
      <w:r w:rsidRPr="00026AB7">
        <w:rPr>
          <w:rFonts w:ascii="Tahoma" w:hAnsi="Tahoma" w:cs="Tahoma"/>
          <w:i/>
          <w:iCs/>
          <w:noProof/>
          <w:sz w:val="18"/>
        </w:rPr>
        <w:t xml:space="preserve">, kot tudi vsi </w:t>
      </w:r>
      <w:r w:rsidRPr="00026AB7">
        <w:rPr>
          <w:rFonts w:ascii="Tahoma" w:hAnsi="Tahoma" w:cs="Tahoma"/>
          <w:i/>
          <w:iCs/>
          <w:noProof/>
          <w:sz w:val="18"/>
          <w:u w:val="single"/>
        </w:rPr>
        <w:t>posamezni člani skupine ponudnikov</w:t>
      </w:r>
      <w:r w:rsidRPr="00026AB7">
        <w:rPr>
          <w:rFonts w:ascii="Tahoma" w:hAnsi="Tahoma" w:cs="Tahoma"/>
          <w:i/>
          <w:iCs/>
          <w:noProof/>
          <w:sz w:val="18"/>
        </w:rPr>
        <w:t xml:space="preserve"> (partnerji) v primeru skupne ponudbe, </w:t>
      </w:r>
      <w:r w:rsidRPr="00026AB7">
        <w:rPr>
          <w:rFonts w:ascii="Tahoma" w:hAnsi="Tahoma" w:cs="Tahoma"/>
          <w:b/>
          <w:i/>
          <w:iCs/>
          <w:noProof/>
          <w:sz w:val="18"/>
        </w:rPr>
        <w:t>ter</w:t>
      </w:r>
      <w:r w:rsidRPr="00026AB7">
        <w:rPr>
          <w:rFonts w:ascii="Tahoma" w:hAnsi="Tahoma" w:cs="Tahoma"/>
          <w:i/>
          <w:iCs/>
          <w:noProof/>
          <w:sz w:val="18"/>
        </w:rPr>
        <w:t xml:space="preserve"> vsi </w:t>
      </w:r>
      <w:r w:rsidRPr="00026AB7">
        <w:rPr>
          <w:rFonts w:ascii="Tahoma" w:hAnsi="Tahoma" w:cs="Tahoma"/>
          <w:i/>
          <w:iCs/>
          <w:noProof/>
          <w:sz w:val="18"/>
          <w:u w:val="single"/>
        </w:rPr>
        <w:t>podizvajalci</w:t>
      </w:r>
      <w:r w:rsidRPr="00026AB7">
        <w:rPr>
          <w:rFonts w:ascii="Tahoma" w:hAnsi="Tahoma" w:cs="Tahoma"/>
          <w:i/>
          <w:iCs/>
          <w:noProof/>
          <w:sz w:val="18"/>
        </w:rPr>
        <w:t xml:space="preserve"> (če ponudnik izvaja javno naročilo s podizvajalci) in morebitni </w:t>
      </w:r>
      <w:r w:rsidRPr="00026AB7">
        <w:rPr>
          <w:rFonts w:ascii="Tahoma" w:hAnsi="Tahoma" w:cs="Tahoma"/>
          <w:i/>
          <w:iCs/>
          <w:noProof/>
          <w:sz w:val="18"/>
          <w:u w:val="single"/>
        </w:rPr>
        <w:t>subjekti</w:t>
      </w:r>
      <w:r w:rsidRPr="00026AB7">
        <w:rPr>
          <w:rFonts w:ascii="Tahoma" w:hAnsi="Tahoma" w:cs="Tahoma"/>
          <w:i/>
          <w:iCs/>
          <w:noProof/>
          <w:sz w:val="18"/>
        </w:rPr>
        <w:t>, katerih zmogljivost uporablja ponudnik (v kolikor bo ponudnik uporabil zmogljivosti drugih subjektov za izvedbo javnega naročila).</w:t>
      </w:r>
    </w:p>
    <w:p w14:paraId="65EFED1F" w14:textId="77777777" w:rsidR="0037044D" w:rsidRPr="00026AB7" w:rsidRDefault="0037044D" w:rsidP="00F63D98">
      <w:pPr>
        <w:keepLines/>
        <w:widowControl w:val="0"/>
        <w:tabs>
          <w:tab w:val="left" w:pos="284"/>
        </w:tabs>
        <w:jc w:val="both"/>
        <w:rPr>
          <w:rFonts w:ascii="Tahoma" w:hAnsi="Tahoma" w:cs="Tahoma"/>
          <w:noProof/>
        </w:rPr>
      </w:pPr>
    </w:p>
    <w:p w14:paraId="4068BA45" w14:textId="77777777" w:rsidR="0037044D" w:rsidRPr="00026AB7" w:rsidRDefault="0037044D" w:rsidP="00F63D98">
      <w:pPr>
        <w:keepLines/>
        <w:widowControl w:val="0"/>
        <w:tabs>
          <w:tab w:val="left" w:pos="284"/>
        </w:tabs>
        <w:jc w:val="both"/>
        <w:rPr>
          <w:noProof/>
        </w:rPr>
      </w:pPr>
      <w:r w:rsidRPr="00026AB7">
        <w:rPr>
          <w:rFonts w:ascii="Tahoma" w:hAnsi="Tahoma" w:cs="Tahoma"/>
          <w:i/>
          <w:noProof/>
          <w:sz w:val="18"/>
          <w:szCs w:val="18"/>
        </w:rPr>
        <w:t xml:space="preserve">Prilogo bodo morale izpolniti </w:t>
      </w:r>
      <w:r w:rsidRPr="00026AB7">
        <w:rPr>
          <w:rFonts w:ascii="Tahoma" w:hAnsi="Tahoma" w:cs="Tahoma"/>
          <w:b/>
          <w:i/>
          <w:noProof/>
          <w:sz w:val="18"/>
          <w:szCs w:val="18"/>
        </w:rPr>
        <w:t>VSE</w:t>
      </w:r>
      <w:r w:rsidRPr="00026AB7">
        <w:rPr>
          <w:rFonts w:ascii="Tahoma" w:hAnsi="Tahoma" w:cs="Tahoma"/>
          <w:i/>
          <w:noProof/>
          <w:sz w:val="18"/>
          <w:szCs w:val="18"/>
        </w:rPr>
        <w:t xml:space="preserve"> osebe, ki so član upravnega, vodstvenega ali nadzornega organa tega gospodarskega subjekta </w:t>
      </w:r>
      <w:r w:rsidRPr="00026AB7">
        <w:rPr>
          <w:rFonts w:ascii="Tahoma" w:hAnsi="Tahoma" w:cs="Tahoma"/>
          <w:b/>
          <w:i/>
          <w:noProof/>
          <w:sz w:val="18"/>
          <w:szCs w:val="18"/>
          <w:u w:val="single"/>
        </w:rPr>
        <w:t>ali</w:t>
      </w:r>
      <w:r w:rsidRPr="00026AB7">
        <w:rPr>
          <w:rFonts w:ascii="Tahoma" w:hAnsi="Tahoma" w:cs="Tahoma"/>
          <w:i/>
          <w:noProof/>
          <w:sz w:val="18"/>
          <w:szCs w:val="18"/>
        </w:rPr>
        <w:t xml:space="preserve"> ki ima pooblastila za njegovo zastopanje ali odločanje ali nadzor v njem. </w:t>
      </w:r>
    </w:p>
    <w:p w14:paraId="0CBEB426" w14:textId="77777777" w:rsidR="0037044D" w:rsidRPr="00026AB7" w:rsidRDefault="0037044D" w:rsidP="00F63D98">
      <w:pPr>
        <w:keepLines/>
        <w:widowControl w:val="0"/>
        <w:tabs>
          <w:tab w:val="left" w:pos="284"/>
        </w:tabs>
        <w:jc w:val="both"/>
        <w:rPr>
          <w:rFonts w:ascii="Tahoma" w:hAnsi="Tahoma" w:cs="Tahoma"/>
          <w:noProof/>
          <w:sz w:val="16"/>
        </w:rPr>
      </w:pPr>
      <w:r w:rsidRPr="00026AB7">
        <w:rPr>
          <w:rFonts w:ascii="Tahoma" w:hAnsi="Tahoma" w:cs="Tahoma"/>
          <w:noProof/>
        </w:rPr>
        <w:t xml:space="preserve"> </w:t>
      </w:r>
    </w:p>
    <w:p w14:paraId="0B11C96F" w14:textId="534FB65D" w:rsidR="0037044D" w:rsidRPr="00026AB7" w:rsidRDefault="0037044D" w:rsidP="00F63D98">
      <w:pPr>
        <w:keepLines/>
        <w:widowControl w:val="0"/>
        <w:tabs>
          <w:tab w:val="left" w:pos="284"/>
        </w:tabs>
        <w:jc w:val="both"/>
        <w:rPr>
          <w:rFonts w:ascii="Tahoma" w:hAnsi="Tahoma" w:cs="Tahoma"/>
          <w:noProof/>
        </w:rPr>
      </w:pPr>
      <w:r w:rsidRPr="00026AB7">
        <w:rPr>
          <w:rFonts w:ascii="Tahoma" w:hAnsi="Tahoma" w:cs="Tahoma"/>
          <w:i/>
          <w:noProof/>
          <w:sz w:val="18"/>
        </w:rPr>
        <w:t xml:space="preserve">Ponudnik </w:t>
      </w:r>
      <w:r w:rsidRPr="00026AB7">
        <w:rPr>
          <w:rFonts w:ascii="Tahoma" w:hAnsi="Tahoma" w:cs="Tahoma"/>
          <w:i/>
          <w:noProof/>
          <w:sz w:val="18"/>
          <w:u w:val="single"/>
        </w:rPr>
        <w:t>obrazec</w:t>
      </w:r>
      <w:r w:rsidRPr="00026AB7">
        <w:rPr>
          <w:rFonts w:ascii="Tahoma" w:hAnsi="Tahoma" w:cs="Tahoma"/>
          <w:b/>
          <w:i/>
          <w:noProof/>
          <w:sz w:val="18"/>
        </w:rPr>
        <w:t xml:space="preserve"> </w:t>
      </w:r>
      <w:r w:rsidRPr="00026AB7">
        <w:rPr>
          <w:rFonts w:ascii="Tahoma" w:hAnsi="Tahoma" w:cs="Tahoma"/>
          <w:i/>
          <w:noProof/>
          <w:sz w:val="18"/>
        </w:rPr>
        <w:t>v okviru sistema e-JN</w:t>
      </w:r>
      <w:r w:rsidRPr="00026AB7">
        <w:rPr>
          <w:rFonts w:ascii="Tahoma" w:hAnsi="Tahoma" w:cs="Tahoma"/>
          <w:b/>
          <w:i/>
          <w:noProof/>
          <w:sz w:val="18"/>
        </w:rPr>
        <w:t xml:space="preserve"> </w:t>
      </w:r>
      <w:r w:rsidRPr="00026AB7">
        <w:rPr>
          <w:rFonts w:ascii="Tahoma" w:hAnsi="Tahoma" w:cs="Tahoma"/>
          <w:b/>
          <w:i/>
          <w:noProof/>
          <w:sz w:val="18"/>
          <w:u w:val="single"/>
        </w:rPr>
        <w:t xml:space="preserve">naloži v </w:t>
      </w:r>
      <w:r w:rsidR="005232CC" w:rsidRPr="00026AB7">
        <w:rPr>
          <w:rFonts w:ascii="Tahoma" w:hAnsi="Tahoma" w:cs="Tahoma"/>
          <w:b/>
          <w:i/>
          <w:noProof/>
          <w:sz w:val="18"/>
          <w:u w:val="single"/>
        </w:rPr>
        <w:t>Razdelek »DOKUMENTI«, del »Ostale priloge«</w:t>
      </w:r>
      <w:r w:rsidRPr="00026AB7">
        <w:rPr>
          <w:rFonts w:ascii="Tahoma" w:hAnsi="Tahoma" w:cs="Tahoma"/>
          <w:b/>
          <w:i/>
          <w:noProof/>
          <w:sz w:val="18"/>
          <w:u w:val="single"/>
        </w:rPr>
        <w:t>!!!</w:t>
      </w:r>
    </w:p>
    <w:p w14:paraId="44696092" w14:textId="77777777" w:rsidR="0037044D" w:rsidRPr="00026AB7" w:rsidRDefault="0037044D" w:rsidP="00F63D98">
      <w:pPr>
        <w:keepLines/>
        <w:widowControl w:val="0"/>
        <w:rPr>
          <w:rFonts w:ascii="Tahoma" w:hAnsi="Tahoma" w:cs="Tahoma"/>
          <w:bCs/>
          <w:noProof/>
          <w:szCs w:val="18"/>
        </w:rPr>
      </w:pPr>
    </w:p>
    <w:p w14:paraId="19AA9230" w14:textId="77777777" w:rsidR="0037044D" w:rsidRPr="00026AB7" w:rsidRDefault="0037044D" w:rsidP="00F63D98">
      <w:pPr>
        <w:keepLines/>
        <w:widowControl w:val="0"/>
        <w:rPr>
          <w:rFonts w:ascii="Tahoma" w:hAnsi="Tahoma" w:cs="Tahoma"/>
          <w:b/>
          <w:bCs/>
          <w:i/>
          <w:noProof/>
          <w:sz w:val="18"/>
          <w:szCs w:val="18"/>
        </w:rPr>
      </w:pPr>
      <w:r w:rsidRPr="00026AB7">
        <w:rPr>
          <w:rFonts w:ascii="Tahoma" w:hAnsi="Tahoma" w:cs="Tahoma"/>
          <w:b/>
          <w:bCs/>
          <w:i/>
          <w:noProof/>
          <w:sz w:val="18"/>
          <w:szCs w:val="18"/>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026AB7" w14:paraId="01A2422A" w14:textId="77777777" w:rsidTr="0037044D">
        <w:tc>
          <w:tcPr>
            <w:tcW w:w="600" w:type="dxa"/>
            <w:tcBorders>
              <w:top w:val="single" w:sz="4" w:space="0" w:color="auto"/>
              <w:left w:val="single" w:sz="4" w:space="0" w:color="auto"/>
              <w:bottom w:val="single" w:sz="4" w:space="0" w:color="auto"/>
              <w:right w:val="nil"/>
            </w:tcBorders>
          </w:tcPr>
          <w:p w14:paraId="3FB70A6A" w14:textId="77777777" w:rsidR="0037044D" w:rsidRPr="00026AB7" w:rsidRDefault="0037044D" w:rsidP="00F63D98">
            <w:pPr>
              <w:keepLines/>
              <w:widowControl w:val="0"/>
              <w:jc w:val="right"/>
              <w:rPr>
                <w:rFonts w:ascii="Tahoma" w:hAnsi="Tahoma" w:cs="Tahoma"/>
                <w:noProof/>
              </w:rPr>
            </w:pPr>
            <w:r w:rsidRPr="00026AB7">
              <w:rPr>
                <w:noProof/>
              </w:rPr>
              <w:br w:type="page"/>
            </w:r>
            <w:r w:rsidRPr="00026AB7">
              <w:rPr>
                <w:noProof/>
              </w:rPr>
              <w:br w:type="page"/>
            </w:r>
            <w:r w:rsidRPr="00026AB7">
              <w:rPr>
                <w:noProof/>
              </w:rPr>
              <w:br w:type="page"/>
            </w:r>
            <w:r w:rsidRPr="00026AB7">
              <w:rPr>
                <w:noProof/>
              </w:rPr>
              <w:br w:type="page"/>
            </w:r>
            <w:r w:rsidRPr="00026AB7">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6C174937" w14:textId="77777777" w:rsidR="0037044D" w:rsidRPr="00026AB7" w:rsidRDefault="0037044D" w:rsidP="00F63D98">
            <w:pPr>
              <w:keepLines/>
              <w:widowControl w:val="0"/>
              <w:rPr>
                <w:rFonts w:ascii="Tahoma" w:hAnsi="Tahoma" w:cs="Tahoma"/>
                <w:noProof/>
              </w:rPr>
            </w:pPr>
            <w:r w:rsidRPr="00026AB7">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5460B279" w14:textId="77777777" w:rsidR="0037044D" w:rsidRPr="00026AB7" w:rsidRDefault="0037044D" w:rsidP="00F63D98">
            <w:pPr>
              <w:keepLines/>
              <w:widowControl w:val="0"/>
              <w:jc w:val="right"/>
              <w:rPr>
                <w:rFonts w:ascii="Tahoma" w:hAnsi="Tahoma" w:cs="Tahoma"/>
                <w:b/>
                <w:noProof/>
              </w:rPr>
            </w:pPr>
            <w:r w:rsidRPr="00026AB7">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1CABB097" w14:textId="77777777" w:rsidR="0037044D" w:rsidRPr="00026AB7" w:rsidRDefault="0037044D" w:rsidP="00F63D98">
            <w:pPr>
              <w:keepLines/>
              <w:widowControl w:val="0"/>
              <w:rPr>
                <w:rFonts w:ascii="Tahoma" w:hAnsi="Tahoma" w:cs="Tahoma"/>
                <w:b/>
                <w:i/>
                <w:noProof/>
              </w:rPr>
            </w:pPr>
            <w:r w:rsidRPr="00026AB7">
              <w:rPr>
                <w:rFonts w:ascii="Tahoma" w:hAnsi="Tahoma" w:cs="Tahoma"/>
                <w:b/>
                <w:i/>
                <w:noProof/>
              </w:rPr>
              <w:t>5</w:t>
            </w:r>
          </w:p>
        </w:tc>
      </w:tr>
    </w:tbl>
    <w:p w14:paraId="48D0E64D" w14:textId="77777777" w:rsidR="0037044D" w:rsidRPr="00026AB7" w:rsidRDefault="0037044D" w:rsidP="00F63D98">
      <w:pPr>
        <w:keepLines/>
        <w:widowControl w:val="0"/>
        <w:rPr>
          <w:rFonts w:ascii="Tahoma" w:hAnsi="Tahoma" w:cs="Tahoma"/>
          <w:noProof/>
          <w:sz w:val="14"/>
          <w:szCs w:val="26"/>
        </w:rPr>
      </w:pPr>
    </w:p>
    <w:p w14:paraId="111FF5CA"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Ponudnik mora v prilogi navesti podizvajalce, s katerimi nastopa v skupnem nastopu in izpolniti vse zahtevane podatke. Prilogo podpišeta tako ponudnik kot podizvajalec.</w:t>
      </w:r>
    </w:p>
    <w:p w14:paraId="1224EED9" w14:textId="77777777" w:rsidR="0037044D" w:rsidRPr="00026AB7" w:rsidRDefault="0037044D" w:rsidP="00F63D98">
      <w:pPr>
        <w:keepLines/>
        <w:widowControl w:val="0"/>
        <w:rPr>
          <w:rFonts w:ascii="Tahoma" w:hAnsi="Tahoma" w:cs="Tahoma"/>
          <w:noProof/>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37044D" w:rsidRPr="00026AB7" w14:paraId="460958AE" w14:textId="77777777" w:rsidTr="0037044D">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DEBB19B" w14:textId="0D70F31C" w:rsidR="0037044D" w:rsidRPr="00026AB7" w:rsidRDefault="0037044D" w:rsidP="00F63D98">
            <w:pPr>
              <w:keepLines/>
              <w:widowControl w:val="0"/>
              <w:jc w:val="center"/>
              <w:rPr>
                <w:noProof/>
                <w:sz w:val="18"/>
                <w:szCs w:val="18"/>
              </w:rPr>
            </w:pPr>
            <w:r w:rsidRPr="00026AB7">
              <w:rPr>
                <w:rFonts w:ascii="Tahoma" w:hAnsi="Tahoma" w:cs="Tahoma"/>
                <w:noProof/>
                <w:sz w:val="18"/>
                <w:szCs w:val="18"/>
              </w:rPr>
              <w:t xml:space="preserve">Javno naročilo: </w:t>
            </w:r>
            <w:r w:rsidR="00D42B6A" w:rsidRPr="00026AB7">
              <w:rPr>
                <w:rFonts w:ascii="Tahoma" w:hAnsi="Tahoma" w:cs="Tahoma"/>
                <w:b/>
                <w:noProof/>
                <w:sz w:val="18"/>
                <w:szCs w:val="18"/>
              </w:rPr>
              <w:t>VKS-56/22</w:t>
            </w:r>
            <w:r w:rsidRPr="00026AB7">
              <w:rPr>
                <w:rFonts w:ascii="Tahoma" w:hAnsi="Tahoma" w:cs="Tahoma"/>
                <w:b/>
                <w:noProof/>
                <w:sz w:val="18"/>
                <w:szCs w:val="18"/>
              </w:rPr>
              <w:t xml:space="preserve">–«Dobava kemikalij za čistilno napravo in mehansko - biološko obdelavo odpadkov v RCERO LJUBLJANA« </w:t>
            </w:r>
          </w:p>
        </w:tc>
      </w:tr>
      <w:tr w:rsidR="0037044D" w:rsidRPr="00026AB7" w14:paraId="6ED3D806" w14:textId="77777777" w:rsidTr="0037044D">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6F9BEF16"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C302410" w14:textId="77777777" w:rsidR="0037044D" w:rsidRPr="00026AB7" w:rsidRDefault="0037044D" w:rsidP="00F63D98">
            <w:pPr>
              <w:keepLines/>
              <w:widowControl w:val="0"/>
              <w:rPr>
                <w:rFonts w:ascii="Tahoma" w:hAnsi="Tahoma" w:cs="Tahoma"/>
                <w:noProof/>
                <w:sz w:val="18"/>
                <w:szCs w:val="18"/>
              </w:rPr>
            </w:pPr>
          </w:p>
          <w:p w14:paraId="6DE46A6D" w14:textId="77777777" w:rsidR="0037044D" w:rsidRPr="00026AB7" w:rsidRDefault="0037044D" w:rsidP="00F63D98">
            <w:pPr>
              <w:keepLines/>
              <w:widowControl w:val="0"/>
              <w:rPr>
                <w:rFonts w:ascii="Tahoma" w:hAnsi="Tahoma" w:cs="Tahoma"/>
                <w:noProof/>
                <w:sz w:val="18"/>
                <w:szCs w:val="18"/>
              </w:rPr>
            </w:pPr>
          </w:p>
        </w:tc>
      </w:tr>
      <w:tr w:rsidR="0037044D" w:rsidRPr="00026AB7" w14:paraId="77FC8876" w14:textId="77777777" w:rsidTr="0037044D">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501344E8"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E475353" w14:textId="77777777" w:rsidR="0037044D" w:rsidRPr="00026AB7" w:rsidRDefault="0037044D" w:rsidP="00F63D98">
            <w:pPr>
              <w:keepLines/>
              <w:widowControl w:val="0"/>
              <w:rPr>
                <w:rFonts w:ascii="Tahoma" w:hAnsi="Tahoma" w:cs="Tahoma"/>
                <w:noProof/>
                <w:sz w:val="18"/>
                <w:szCs w:val="18"/>
              </w:rPr>
            </w:pPr>
          </w:p>
          <w:p w14:paraId="61543EDD" w14:textId="77777777" w:rsidR="0037044D" w:rsidRPr="00026AB7" w:rsidRDefault="0037044D" w:rsidP="00F63D98">
            <w:pPr>
              <w:keepLines/>
              <w:widowControl w:val="0"/>
              <w:rPr>
                <w:rFonts w:ascii="Tahoma" w:hAnsi="Tahoma" w:cs="Tahoma"/>
                <w:noProof/>
                <w:sz w:val="18"/>
                <w:szCs w:val="18"/>
              </w:rPr>
            </w:pPr>
          </w:p>
        </w:tc>
      </w:tr>
      <w:tr w:rsidR="0037044D" w:rsidRPr="00026AB7" w14:paraId="2C27EE35" w14:textId="77777777" w:rsidTr="0037044D">
        <w:trPr>
          <w:trHeight w:val="334"/>
          <w:jc w:val="center"/>
        </w:trPr>
        <w:tc>
          <w:tcPr>
            <w:tcW w:w="3367" w:type="dxa"/>
            <w:vMerge w:val="restart"/>
            <w:tcBorders>
              <w:top w:val="single" w:sz="4" w:space="0" w:color="auto"/>
              <w:left w:val="single" w:sz="4" w:space="0" w:color="auto"/>
              <w:right w:val="single" w:sz="4" w:space="0" w:color="auto"/>
            </w:tcBorders>
            <w:vAlign w:val="center"/>
          </w:tcPr>
          <w:p w14:paraId="2E0C1174" w14:textId="77777777" w:rsidR="0037044D" w:rsidRPr="00026AB7" w:rsidRDefault="0037044D" w:rsidP="00F63D98">
            <w:pPr>
              <w:keepLines/>
              <w:widowControl w:val="0"/>
              <w:jc w:val="both"/>
              <w:rPr>
                <w:rFonts w:ascii="Tahoma" w:hAnsi="Tahoma" w:cs="Tahoma"/>
                <w:noProof/>
                <w:sz w:val="18"/>
                <w:szCs w:val="17"/>
              </w:rPr>
            </w:pPr>
            <w:r w:rsidRPr="00026AB7">
              <w:rPr>
                <w:rFonts w:ascii="Tahoma" w:hAnsi="Tahoma" w:cs="Tahoma"/>
                <w:noProof/>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00648EA" w14:textId="77777777" w:rsidR="0037044D" w:rsidRPr="00026AB7" w:rsidRDefault="0037044D" w:rsidP="00F63D98">
            <w:pPr>
              <w:keepLines/>
              <w:widowControl w:val="0"/>
              <w:jc w:val="center"/>
              <w:rPr>
                <w:rFonts w:ascii="Tahoma" w:hAnsi="Tahoma" w:cs="Tahoma"/>
                <w:noProof/>
                <w:sz w:val="18"/>
                <w:szCs w:val="18"/>
              </w:rPr>
            </w:pPr>
            <w:r w:rsidRPr="00026AB7">
              <w:rPr>
                <w:rFonts w:ascii="Tahoma" w:hAnsi="Tahoma" w:cs="Tahoma"/>
                <w:noProof/>
                <w:sz w:val="16"/>
                <w:szCs w:val="18"/>
              </w:rPr>
              <w:t xml:space="preserve">Obkrožite/označite </w:t>
            </w:r>
          </w:p>
        </w:tc>
      </w:tr>
      <w:tr w:rsidR="0037044D" w:rsidRPr="00026AB7" w14:paraId="43059D6B" w14:textId="77777777" w:rsidTr="0037044D">
        <w:trPr>
          <w:trHeight w:val="334"/>
          <w:jc w:val="center"/>
        </w:trPr>
        <w:tc>
          <w:tcPr>
            <w:tcW w:w="3367" w:type="dxa"/>
            <w:vMerge/>
            <w:tcBorders>
              <w:left w:val="single" w:sz="4" w:space="0" w:color="auto"/>
              <w:bottom w:val="single" w:sz="4" w:space="0" w:color="auto"/>
              <w:right w:val="single" w:sz="4" w:space="0" w:color="auto"/>
            </w:tcBorders>
            <w:vAlign w:val="center"/>
          </w:tcPr>
          <w:p w14:paraId="12EA3FBF" w14:textId="77777777" w:rsidR="0037044D" w:rsidRPr="00026AB7" w:rsidRDefault="0037044D" w:rsidP="00F63D98">
            <w:pPr>
              <w:keepLines/>
              <w:widowControl w:val="0"/>
              <w:rPr>
                <w:rFonts w:ascii="Tahoma" w:hAnsi="Tahoma" w:cs="Tahoma"/>
                <w:noProof/>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F9C49B8" w14:textId="77777777" w:rsidR="0037044D" w:rsidRPr="00026AB7" w:rsidRDefault="0037044D" w:rsidP="00F63D98">
            <w:pPr>
              <w:keepLines/>
              <w:widowControl w:val="0"/>
              <w:jc w:val="center"/>
              <w:rPr>
                <w:rFonts w:ascii="Tahoma" w:hAnsi="Tahoma" w:cs="Tahoma"/>
                <w:noProof/>
                <w:sz w:val="18"/>
                <w:szCs w:val="18"/>
              </w:rPr>
            </w:pPr>
            <w:r w:rsidRPr="00026AB7">
              <w:rPr>
                <w:rFonts w:ascii="Tahoma" w:hAnsi="Tahoma" w:cs="Tahoma"/>
                <w:noProof/>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69C4EEAF" w14:textId="77777777" w:rsidR="0037044D" w:rsidRPr="00026AB7" w:rsidRDefault="0037044D" w:rsidP="00F63D98">
            <w:pPr>
              <w:keepLines/>
              <w:widowControl w:val="0"/>
              <w:jc w:val="center"/>
              <w:rPr>
                <w:rFonts w:ascii="Tahoma" w:hAnsi="Tahoma" w:cs="Tahoma"/>
                <w:noProof/>
                <w:sz w:val="18"/>
                <w:szCs w:val="18"/>
              </w:rPr>
            </w:pPr>
            <w:r w:rsidRPr="00026AB7">
              <w:rPr>
                <w:rFonts w:ascii="Tahoma" w:hAnsi="Tahoma" w:cs="Tahoma"/>
                <w:noProof/>
                <w:sz w:val="18"/>
                <w:szCs w:val="18"/>
              </w:rPr>
              <w:t>NE</w:t>
            </w:r>
          </w:p>
        </w:tc>
      </w:tr>
      <w:tr w:rsidR="0037044D" w:rsidRPr="00026AB7" w14:paraId="4D19CC28"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4974F6A6"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72723E9" w14:textId="77777777" w:rsidR="0037044D" w:rsidRPr="00026AB7" w:rsidRDefault="0037044D" w:rsidP="00F63D98">
            <w:pPr>
              <w:keepLines/>
              <w:widowControl w:val="0"/>
              <w:rPr>
                <w:rFonts w:ascii="Tahoma" w:hAnsi="Tahoma" w:cs="Tahoma"/>
                <w:noProof/>
                <w:sz w:val="18"/>
                <w:szCs w:val="18"/>
              </w:rPr>
            </w:pPr>
          </w:p>
          <w:p w14:paraId="239960D0" w14:textId="77777777" w:rsidR="0037044D" w:rsidRPr="00026AB7" w:rsidRDefault="0037044D" w:rsidP="00F63D98">
            <w:pPr>
              <w:keepLines/>
              <w:widowControl w:val="0"/>
              <w:rPr>
                <w:rFonts w:ascii="Tahoma" w:hAnsi="Tahoma" w:cs="Tahoma"/>
                <w:noProof/>
                <w:sz w:val="18"/>
                <w:szCs w:val="18"/>
              </w:rPr>
            </w:pPr>
          </w:p>
          <w:p w14:paraId="4E23C3C2" w14:textId="77777777" w:rsidR="0037044D" w:rsidRPr="00026AB7" w:rsidRDefault="0037044D" w:rsidP="00F63D98">
            <w:pPr>
              <w:keepLines/>
              <w:widowControl w:val="0"/>
              <w:rPr>
                <w:rFonts w:ascii="Tahoma" w:hAnsi="Tahoma" w:cs="Tahoma"/>
                <w:noProof/>
                <w:sz w:val="18"/>
                <w:szCs w:val="18"/>
              </w:rPr>
            </w:pPr>
          </w:p>
        </w:tc>
      </w:tr>
      <w:tr w:rsidR="0037044D" w:rsidRPr="00026AB7" w14:paraId="28B8803E" w14:textId="77777777" w:rsidTr="0037044D">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71B9FCD6"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07258393" w14:textId="77777777" w:rsidR="0037044D" w:rsidRPr="00026AB7" w:rsidRDefault="0037044D" w:rsidP="00F63D98">
            <w:pPr>
              <w:keepLines/>
              <w:widowControl w:val="0"/>
              <w:rPr>
                <w:rFonts w:ascii="Tahoma" w:hAnsi="Tahoma" w:cs="Tahoma"/>
                <w:noProof/>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45354C2F" w14:textId="77777777" w:rsidR="0037044D" w:rsidRPr="00026AB7" w:rsidRDefault="0037044D" w:rsidP="00F63D98">
            <w:pPr>
              <w:keepLines/>
              <w:widowControl w:val="0"/>
              <w:rPr>
                <w:rFonts w:ascii="Tahoma" w:hAnsi="Tahoma" w:cs="Tahoma"/>
                <w:noProof/>
                <w:sz w:val="18"/>
                <w:szCs w:val="18"/>
              </w:rPr>
            </w:pPr>
          </w:p>
        </w:tc>
      </w:tr>
      <w:tr w:rsidR="0037044D" w:rsidRPr="00026AB7" w14:paraId="61ADBE58" w14:textId="77777777" w:rsidTr="0037044D">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491C83D8"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5FACD95" w14:textId="77777777" w:rsidR="0037044D" w:rsidRPr="00026AB7" w:rsidRDefault="0037044D" w:rsidP="00F63D98">
            <w:pPr>
              <w:keepLines/>
              <w:widowControl w:val="0"/>
              <w:rPr>
                <w:rFonts w:ascii="Tahoma" w:hAnsi="Tahoma" w:cs="Tahoma"/>
                <w:noProof/>
                <w:sz w:val="18"/>
                <w:szCs w:val="18"/>
              </w:rPr>
            </w:pPr>
          </w:p>
        </w:tc>
      </w:tr>
      <w:tr w:rsidR="0037044D" w:rsidRPr="00026AB7" w14:paraId="6CFB998C" w14:textId="77777777" w:rsidTr="0037044D">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616C216A" w14:textId="77777777" w:rsidR="0037044D" w:rsidRPr="00026AB7" w:rsidRDefault="0037044D" w:rsidP="00F63D98">
            <w:pPr>
              <w:keepLines/>
              <w:widowControl w:val="0"/>
              <w:jc w:val="center"/>
              <w:rPr>
                <w:rFonts w:ascii="Tahoma" w:hAnsi="Tahoma" w:cs="Tahoma"/>
                <w:noProof/>
                <w:sz w:val="18"/>
                <w:szCs w:val="18"/>
              </w:rPr>
            </w:pPr>
          </w:p>
          <w:p w14:paraId="0C4ACB7C" w14:textId="77777777" w:rsidR="0037044D" w:rsidRPr="00026AB7" w:rsidRDefault="0037044D" w:rsidP="00F63D98">
            <w:pPr>
              <w:keepLines/>
              <w:widowControl w:val="0"/>
              <w:jc w:val="center"/>
              <w:rPr>
                <w:rFonts w:ascii="Tahoma" w:hAnsi="Tahoma" w:cs="Tahoma"/>
                <w:noProof/>
                <w:sz w:val="18"/>
                <w:szCs w:val="18"/>
              </w:rPr>
            </w:pPr>
          </w:p>
          <w:p w14:paraId="2C6CFDB5" w14:textId="77777777" w:rsidR="0037044D" w:rsidRPr="00026AB7" w:rsidRDefault="0037044D" w:rsidP="00F63D98">
            <w:pPr>
              <w:keepLines/>
              <w:widowControl w:val="0"/>
              <w:jc w:val="center"/>
              <w:rPr>
                <w:rFonts w:ascii="Tahoma" w:hAnsi="Tahoma" w:cs="Tahoma"/>
                <w:noProof/>
                <w:sz w:val="18"/>
                <w:szCs w:val="18"/>
              </w:rPr>
            </w:pPr>
          </w:p>
          <w:p w14:paraId="6C4DE24A" w14:textId="77777777" w:rsidR="0037044D" w:rsidRPr="00026AB7" w:rsidRDefault="0037044D" w:rsidP="00F63D98">
            <w:pPr>
              <w:keepLines/>
              <w:widowControl w:val="0"/>
              <w:jc w:val="center"/>
              <w:rPr>
                <w:rFonts w:ascii="Tahoma" w:hAnsi="Tahoma" w:cs="Tahoma"/>
                <w:noProof/>
                <w:sz w:val="18"/>
                <w:szCs w:val="18"/>
              </w:rPr>
            </w:pPr>
          </w:p>
          <w:p w14:paraId="02EF3369"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Vsak del javnega naročila (storitev/gradnja/blago), ki se oddaja v podizvajanje (vrsta/opis del)</w:t>
            </w:r>
          </w:p>
          <w:p w14:paraId="2D9406CE" w14:textId="77777777" w:rsidR="0037044D" w:rsidRPr="00026AB7" w:rsidRDefault="0037044D" w:rsidP="00F63D98">
            <w:pPr>
              <w:keepLines/>
              <w:widowControl w:val="0"/>
              <w:jc w:val="center"/>
              <w:rPr>
                <w:rFonts w:ascii="Tahoma" w:hAnsi="Tahoma" w:cs="Tahoma"/>
                <w:noProof/>
                <w:sz w:val="18"/>
                <w:szCs w:val="18"/>
              </w:rPr>
            </w:pPr>
          </w:p>
          <w:p w14:paraId="22D5E781" w14:textId="77777777" w:rsidR="0037044D" w:rsidRPr="00026AB7" w:rsidRDefault="0037044D" w:rsidP="00F63D98">
            <w:pPr>
              <w:keepLines/>
              <w:widowControl w:val="0"/>
              <w:jc w:val="center"/>
              <w:rPr>
                <w:rFonts w:ascii="Tahoma" w:hAnsi="Tahoma" w:cs="Tahoma"/>
                <w:noProof/>
                <w:sz w:val="18"/>
                <w:szCs w:val="18"/>
              </w:rPr>
            </w:pPr>
          </w:p>
          <w:p w14:paraId="031F021B" w14:textId="77777777" w:rsidR="0037044D" w:rsidRPr="00026AB7" w:rsidRDefault="0037044D" w:rsidP="00F63D98">
            <w:pPr>
              <w:keepLines/>
              <w:widowControl w:val="0"/>
              <w:jc w:val="center"/>
              <w:rPr>
                <w:rFonts w:ascii="Tahoma" w:hAnsi="Tahoma" w:cs="Tahoma"/>
                <w:noProof/>
                <w:sz w:val="18"/>
                <w:szCs w:val="18"/>
              </w:rPr>
            </w:pPr>
          </w:p>
          <w:p w14:paraId="57A068CD" w14:textId="77777777" w:rsidR="0037044D" w:rsidRPr="00026AB7" w:rsidRDefault="0037044D" w:rsidP="00F63D98">
            <w:pPr>
              <w:keepLines/>
              <w:widowControl w:val="0"/>
              <w:rPr>
                <w:rFonts w:ascii="Tahoma" w:hAnsi="Tahoma" w:cs="Tahoma"/>
                <w:noProof/>
                <w:sz w:val="18"/>
                <w:szCs w:val="18"/>
              </w:rPr>
            </w:pPr>
          </w:p>
          <w:p w14:paraId="3FE153A5" w14:textId="77777777" w:rsidR="0037044D" w:rsidRPr="00026AB7" w:rsidRDefault="0037044D" w:rsidP="00F63D9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252C33F" w14:textId="77777777" w:rsidR="0037044D" w:rsidRPr="00026AB7" w:rsidRDefault="0037044D" w:rsidP="00F63D98">
            <w:pPr>
              <w:keepLines/>
              <w:widowControl w:val="0"/>
              <w:rPr>
                <w:rFonts w:ascii="Tahoma" w:hAnsi="Tahoma" w:cs="Tahoma"/>
                <w:noProof/>
                <w:sz w:val="18"/>
                <w:szCs w:val="18"/>
              </w:rPr>
            </w:pPr>
          </w:p>
          <w:p w14:paraId="7C192DB6" w14:textId="77777777" w:rsidR="0037044D" w:rsidRPr="00026AB7" w:rsidRDefault="0037044D" w:rsidP="00F63D98">
            <w:pPr>
              <w:keepLines/>
              <w:widowControl w:val="0"/>
              <w:rPr>
                <w:rFonts w:ascii="Tahoma" w:hAnsi="Tahoma" w:cs="Tahoma"/>
                <w:noProof/>
                <w:sz w:val="18"/>
                <w:szCs w:val="18"/>
              </w:rPr>
            </w:pPr>
          </w:p>
        </w:tc>
      </w:tr>
      <w:tr w:rsidR="0037044D" w:rsidRPr="00026AB7" w14:paraId="1099A1AE"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0B3E8893" w14:textId="77777777" w:rsidR="0037044D" w:rsidRPr="00026AB7" w:rsidRDefault="0037044D" w:rsidP="00F63D9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90A147D" w14:textId="77777777" w:rsidR="0037044D" w:rsidRPr="00026AB7" w:rsidRDefault="0037044D" w:rsidP="00F63D98">
            <w:pPr>
              <w:keepLines/>
              <w:widowControl w:val="0"/>
              <w:rPr>
                <w:rFonts w:ascii="Tahoma" w:hAnsi="Tahoma" w:cs="Tahoma"/>
                <w:noProof/>
                <w:sz w:val="18"/>
                <w:szCs w:val="18"/>
              </w:rPr>
            </w:pPr>
          </w:p>
          <w:p w14:paraId="12C0FC3E" w14:textId="77777777" w:rsidR="0037044D" w:rsidRPr="00026AB7" w:rsidRDefault="0037044D" w:rsidP="00F63D98">
            <w:pPr>
              <w:keepLines/>
              <w:widowControl w:val="0"/>
              <w:rPr>
                <w:rFonts w:ascii="Tahoma" w:hAnsi="Tahoma" w:cs="Tahoma"/>
                <w:noProof/>
                <w:sz w:val="18"/>
                <w:szCs w:val="18"/>
              </w:rPr>
            </w:pPr>
          </w:p>
        </w:tc>
      </w:tr>
      <w:tr w:rsidR="0037044D" w:rsidRPr="00026AB7" w14:paraId="62C0B12B"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0DC4ACD" w14:textId="77777777" w:rsidR="0037044D" w:rsidRPr="00026AB7" w:rsidRDefault="0037044D" w:rsidP="00F63D9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E2E9C53" w14:textId="77777777" w:rsidR="0037044D" w:rsidRPr="00026AB7" w:rsidRDefault="0037044D" w:rsidP="00F63D98">
            <w:pPr>
              <w:keepLines/>
              <w:widowControl w:val="0"/>
              <w:rPr>
                <w:rFonts w:ascii="Tahoma" w:hAnsi="Tahoma" w:cs="Tahoma"/>
                <w:noProof/>
                <w:sz w:val="18"/>
                <w:szCs w:val="18"/>
              </w:rPr>
            </w:pPr>
          </w:p>
          <w:p w14:paraId="6D2FEDBF" w14:textId="77777777" w:rsidR="0037044D" w:rsidRPr="00026AB7" w:rsidRDefault="0037044D" w:rsidP="00F63D98">
            <w:pPr>
              <w:keepLines/>
              <w:widowControl w:val="0"/>
              <w:rPr>
                <w:rFonts w:ascii="Tahoma" w:hAnsi="Tahoma" w:cs="Tahoma"/>
                <w:noProof/>
                <w:sz w:val="18"/>
                <w:szCs w:val="18"/>
              </w:rPr>
            </w:pPr>
          </w:p>
        </w:tc>
      </w:tr>
      <w:tr w:rsidR="0037044D" w:rsidRPr="00026AB7" w14:paraId="401C7972"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559B755" w14:textId="77777777" w:rsidR="0037044D" w:rsidRPr="00026AB7" w:rsidRDefault="0037044D" w:rsidP="00F63D9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DDB0342" w14:textId="77777777" w:rsidR="0037044D" w:rsidRPr="00026AB7" w:rsidRDefault="0037044D" w:rsidP="00F63D98">
            <w:pPr>
              <w:keepLines/>
              <w:widowControl w:val="0"/>
              <w:rPr>
                <w:rFonts w:ascii="Tahoma" w:hAnsi="Tahoma" w:cs="Tahoma"/>
                <w:noProof/>
                <w:sz w:val="18"/>
                <w:szCs w:val="18"/>
              </w:rPr>
            </w:pPr>
          </w:p>
          <w:p w14:paraId="4618CA7A" w14:textId="77777777" w:rsidR="0037044D" w:rsidRPr="00026AB7" w:rsidRDefault="0037044D" w:rsidP="00F63D98">
            <w:pPr>
              <w:keepLines/>
              <w:widowControl w:val="0"/>
              <w:rPr>
                <w:rFonts w:ascii="Tahoma" w:hAnsi="Tahoma" w:cs="Tahoma"/>
                <w:noProof/>
                <w:sz w:val="18"/>
                <w:szCs w:val="18"/>
              </w:rPr>
            </w:pPr>
          </w:p>
        </w:tc>
      </w:tr>
      <w:tr w:rsidR="0037044D" w:rsidRPr="00026AB7" w14:paraId="2E906568"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F6BDD10" w14:textId="77777777" w:rsidR="0037044D" w:rsidRPr="00026AB7" w:rsidRDefault="0037044D" w:rsidP="00F63D9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80C6FB4" w14:textId="77777777" w:rsidR="0037044D" w:rsidRPr="00026AB7" w:rsidRDefault="0037044D" w:rsidP="00F63D98">
            <w:pPr>
              <w:keepLines/>
              <w:widowControl w:val="0"/>
              <w:rPr>
                <w:rFonts w:ascii="Tahoma" w:hAnsi="Tahoma" w:cs="Tahoma"/>
                <w:noProof/>
                <w:sz w:val="18"/>
                <w:szCs w:val="18"/>
              </w:rPr>
            </w:pPr>
          </w:p>
          <w:p w14:paraId="60260B67" w14:textId="77777777" w:rsidR="0037044D" w:rsidRPr="00026AB7" w:rsidRDefault="0037044D" w:rsidP="00F63D98">
            <w:pPr>
              <w:keepLines/>
              <w:widowControl w:val="0"/>
              <w:rPr>
                <w:rFonts w:ascii="Tahoma" w:hAnsi="Tahoma" w:cs="Tahoma"/>
                <w:noProof/>
                <w:sz w:val="18"/>
                <w:szCs w:val="18"/>
              </w:rPr>
            </w:pPr>
          </w:p>
        </w:tc>
      </w:tr>
      <w:tr w:rsidR="0037044D" w:rsidRPr="00026AB7" w14:paraId="1CDEDCDD"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748F0B56" w14:textId="77777777" w:rsidR="0037044D" w:rsidRPr="00026AB7" w:rsidRDefault="0037044D" w:rsidP="00F63D9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EB2EA2A" w14:textId="77777777" w:rsidR="0037044D" w:rsidRPr="00026AB7" w:rsidRDefault="0037044D" w:rsidP="00F63D98">
            <w:pPr>
              <w:keepLines/>
              <w:widowControl w:val="0"/>
              <w:rPr>
                <w:rFonts w:ascii="Tahoma" w:hAnsi="Tahoma" w:cs="Tahoma"/>
                <w:noProof/>
                <w:sz w:val="18"/>
                <w:szCs w:val="18"/>
              </w:rPr>
            </w:pPr>
          </w:p>
          <w:p w14:paraId="20CE13EB" w14:textId="77777777" w:rsidR="0037044D" w:rsidRPr="00026AB7" w:rsidRDefault="0037044D" w:rsidP="00F63D98">
            <w:pPr>
              <w:keepLines/>
              <w:widowControl w:val="0"/>
              <w:rPr>
                <w:rFonts w:ascii="Tahoma" w:hAnsi="Tahoma" w:cs="Tahoma"/>
                <w:noProof/>
                <w:sz w:val="18"/>
                <w:szCs w:val="18"/>
              </w:rPr>
            </w:pPr>
          </w:p>
        </w:tc>
      </w:tr>
      <w:tr w:rsidR="0037044D" w:rsidRPr="00026AB7" w14:paraId="26A79B1A" w14:textId="77777777" w:rsidTr="0037044D">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2CCBD07F" w14:textId="77777777" w:rsidR="0037044D" w:rsidRPr="00026AB7" w:rsidRDefault="0037044D" w:rsidP="00F63D98">
            <w:pPr>
              <w:keepLines/>
              <w:widowControl w:val="0"/>
              <w:rPr>
                <w:rFonts w:ascii="Tahoma" w:hAnsi="Tahoma" w:cs="Tahoma"/>
                <w:noProof/>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20A532F" w14:textId="77777777" w:rsidR="0037044D" w:rsidRPr="00026AB7" w:rsidRDefault="0037044D" w:rsidP="00F63D98">
            <w:pPr>
              <w:keepLines/>
              <w:widowControl w:val="0"/>
              <w:rPr>
                <w:rFonts w:ascii="Tahoma" w:hAnsi="Tahoma" w:cs="Tahoma"/>
                <w:noProof/>
                <w:sz w:val="18"/>
                <w:szCs w:val="18"/>
              </w:rPr>
            </w:pPr>
          </w:p>
          <w:p w14:paraId="0125EAA6" w14:textId="77777777" w:rsidR="0037044D" w:rsidRPr="00026AB7" w:rsidRDefault="0037044D" w:rsidP="00F63D98">
            <w:pPr>
              <w:keepLines/>
              <w:widowControl w:val="0"/>
              <w:rPr>
                <w:rFonts w:ascii="Tahoma" w:hAnsi="Tahoma" w:cs="Tahoma"/>
                <w:noProof/>
                <w:sz w:val="18"/>
                <w:szCs w:val="18"/>
              </w:rPr>
            </w:pPr>
          </w:p>
        </w:tc>
      </w:tr>
      <w:tr w:rsidR="0037044D" w:rsidRPr="00026AB7" w14:paraId="6F3D4864" w14:textId="77777777" w:rsidTr="0037044D">
        <w:trPr>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06F60227"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Okvirna količina/delež (%) javnega naročila, ki se oddaja v podizvajanje</w:t>
            </w:r>
          </w:p>
          <w:p w14:paraId="26BD38A5"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i/>
                <w:noProof/>
                <w:sz w:val="16"/>
                <w:szCs w:val="18"/>
              </w:rPr>
              <w:t>(obligatorno 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432E30D" w14:textId="77777777" w:rsidR="0037044D" w:rsidRPr="00026AB7" w:rsidRDefault="0037044D" w:rsidP="00F63D98">
            <w:pPr>
              <w:keepLines/>
              <w:widowControl w:val="0"/>
              <w:rPr>
                <w:noProof/>
                <w:sz w:val="18"/>
                <w:szCs w:val="18"/>
              </w:rPr>
            </w:pPr>
          </w:p>
        </w:tc>
      </w:tr>
    </w:tbl>
    <w:p w14:paraId="1D0F249C" w14:textId="77777777" w:rsidR="0037044D" w:rsidRPr="00026AB7" w:rsidRDefault="0037044D" w:rsidP="00F63D98">
      <w:pPr>
        <w:keepLines/>
        <w:widowControl w:val="0"/>
        <w:tabs>
          <w:tab w:val="left" w:pos="567"/>
          <w:tab w:val="left" w:pos="851"/>
          <w:tab w:val="left" w:pos="993"/>
        </w:tabs>
        <w:jc w:val="both"/>
        <w:rPr>
          <w:rFonts w:ascii="Tahoma" w:hAnsi="Tahoma" w:cs="Tahoma"/>
          <w:noProof/>
          <w:lang w:eastAsia="ar-SA"/>
        </w:rPr>
      </w:pPr>
    </w:p>
    <w:p w14:paraId="68FC26F2" w14:textId="77777777" w:rsidR="0037044D" w:rsidRPr="00026AB7" w:rsidRDefault="0037044D" w:rsidP="00F63D98">
      <w:pPr>
        <w:keepLines/>
        <w:widowControl w:val="0"/>
        <w:tabs>
          <w:tab w:val="left" w:pos="5400"/>
        </w:tabs>
        <w:rPr>
          <w:rFonts w:ascii="Tahoma" w:hAnsi="Tahoma" w:cs="Tahoma"/>
          <w:noProof/>
        </w:rPr>
      </w:pPr>
      <w:r w:rsidRPr="00026AB7">
        <w:rPr>
          <w:rFonts w:ascii="Tahoma" w:hAnsi="Tahoma" w:cs="Tahoma"/>
          <w:noProof/>
        </w:rPr>
        <w:t>Datum: ___________________</w:t>
      </w:r>
      <w:r w:rsidRPr="00026AB7">
        <w:rPr>
          <w:rFonts w:ascii="Tahoma" w:hAnsi="Tahoma" w:cs="Tahoma"/>
          <w:noProof/>
        </w:rPr>
        <w:tab/>
      </w:r>
    </w:p>
    <w:p w14:paraId="2C6F0D8C" w14:textId="77777777" w:rsidR="0037044D" w:rsidRPr="00026AB7" w:rsidRDefault="0037044D" w:rsidP="00F63D98">
      <w:pPr>
        <w:keepLines/>
        <w:widowControl w:val="0"/>
        <w:tabs>
          <w:tab w:val="left" w:pos="5400"/>
        </w:tabs>
        <w:rPr>
          <w:rFonts w:ascii="Tahoma" w:hAnsi="Tahoma" w:cs="Tahoma"/>
          <w:noProof/>
          <w:sz w:val="16"/>
        </w:rPr>
      </w:pPr>
    </w:p>
    <w:p w14:paraId="3B678276" w14:textId="77777777" w:rsidR="0037044D" w:rsidRPr="00026AB7" w:rsidRDefault="0037044D" w:rsidP="00F63D98">
      <w:pPr>
        <w:keepLines/>
        <w:widowControl w:val="0"/>
        <w:tabs>
          <w:tab w:val="left" w:pos="5400"/>
        </w:tabs>
        <w:rPr>
          <w:rFonts w:ascii="Tahoma" w:hAnsi="Tahoma" w:cs="Tahoma"/>
          <w:noProof/>
        </w:rPr>
      </w:pPr>
    </w:p>
    <w:p w14:paraId="0D04B11A" w14:textId="77777777" w:rsidR="0037044D" w:rsidRPr="00026AB7" w:rsidRDefault="0037044D" w:rsidP="00F63D98">
      <w:pPr>
        <w:keepLines/>
        <w:widowControl w:val="0"/>
        <w:tabs>
          <w:tab w:val="left" w:pos="5400"/>
        </w:tabs>
        <w:rPr>
          <w:rFonts w:ascii="Tahoma" w:hAnsi="Tahoma" w:cs="Tahoma"/>
          <w:noProof/>
        </w:rPr>
      </w:pPr>
      <w:r w:rsidRPr="00026AB7">
        <w:rPr>
          <w:rFonts w:ascii="Tahoma" w:hAnsi="Tahoma" w:cs="Tahoma"/>
          <w:noProof/>
        </w:rPr>
        <w:t xml:space="preserve">Podpis odgovorne osebe </w:t>
      </w:r>
      <w:r w:rsidRPr="00026AB7">
        <w:rPr>
          <w:rFonts w:ascii="Tahoma" w:hAnsi="Tahoma" w:cs="Tahoma"/>
          <w:b/>
          <w:noProof/>
        </w:rPr>
        <w:t>ponudnika</w:t>
      </w:r>
      <w:r w:rsidRPr="00026AB7">
        <w:rPr>
          <w:rFonts w:ascii="Tahoma" w:hAnsi="Tahoma" w:cs="Tahoma"/>
          <w:noProof/>
        </w:rPr>
        <w:t xml:space="preserve">: </w:t>
      </w:r>
      <w:r w:rsidRPr="00026AB7">
        <w:rPr>
          <w:rFonts w:ascii="Tahoma" w:hAnsi="Tahoma" w:cs="Tahoma"/>
          <w:noProof/>
        </w:rPr>
        <w:tab/>
      </w:r>
      <w:r w:rsidRPr="00026AB7">
        <w:rPr>
          <w:rFonts w:ascii="Tahoma" w:hAnsi="Tahoma" w:cs="Tahoma"/>
          <w:noProof/>
        </w:rPr>
        <w:tab/>
        <w:t xml:space="preserve">Podpis odgovorne osebe </w:t>
      </w:r>
      <w:r w:rsidRPr="00026AB7">
        <w:rPr>
          <w:rFonts w:ascii="Tahoma" w:hAnsi="Tahoma" w:cs="Tahoma"/>
          <w:b/>
          <w:noProof/>
        </w:rPr>
        <w:t>podizvajalca</w:t>
      </w:r>
      <w:r w:rsidRPr="00026AB7">
        <w:rPr>
          <w:rFonts w:ascii="Tahoma" w:hAnsi="Tahoma" w:cs="Tahoma"/>
          <w:noProof/>
        </w:rPr>
        <w:t>:</w:t>
      </w:r>
    </w:p>
    <w:p w14:paraId="080AE9D2" w14:textId="77777777" w:rsidR="0037044D" w:rsidRPr="00026AB7" w:rsidRDefault="0037044D" w:rsidP="00F63D98">
      <w:pPr>
        <w:keepLines/>
        <w:widowControl w:val="0"/>
        <w:tabs>
          <w:tab w:val="left" w:pos="5400"/>
        </w:tabs>
        <w:rPr>
          <w:rFonts w:ascii="Tahoma" w:hAnsi="Tahoma" w:cs="Tahoma"/>
          <w:noProof/>
          <w:sz w:val="32"/>
        </w:rPr>
      </w:pPr>
    </w:p>
    <w:p w14:paraId="25B8D9AF" w14:textId="77777777" w:rsidR="0037044D" w:rsidRPr="00026AB7" w:rsidRDefault="0037044D" w:rsidP="00F63D98">
      <w:pPr>
        <w:keepLines/>
        <w:widowControl w:val="0"/>
        <w:rPr>
          <w:rFonts w:ascii="Tahoma" w:hAnsi="Tahoma" w:cs="Tahoma"/>
          <w:noProof/>
        </w:rPr>
      </w:pPr>
      <w:r w:rsidRPr="00026AB7">
        <w:rPr>
          <w:rFonts w:ascii="Tahoma" w:hAnsi="Tahoma" w:cs="Tahoma"/>
          <w:noProof/>
        </w:rPr>
        <w:t>_______________________________</w:t>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t>_______________________________</w:t>
      </w:r>
    </w:p>
    <w:p w14:paraId="3F83D17C" w14:textId="77777777" w:rsidR="0037044D" w:rsidRPr="00026AB7" w:rsidRDefault="0037044D" w:rsidP="00F63D98">
      <w:pPr>
        <w:keepLines/>
        <w:widowControl w:val="0"/>
        <w:tabs>
          <w:tab w:val="left" w:pos="284"/>
        </w:tabs>
        <w:jc w:val="both"/>
        <w:rPr>
          <w:rFonts w:ascii="Tahoma" w:hAnsi="Tahoma" w:cs="Tahoma"/>
          <w:b/>
          <w:noProof/>
          <w:sz w:val="12"/>
        </w:rPr>
      </w:pPr>
      <w:r w:rsidRPr="00026AB7">
        <w:rPr>
          <w:rFonts w:ascii="Tahoma" w:hAnsi="Tahoma" w:cs="Tahoma"/>
          <w:b/>
          <w:noProof/>
        </w:rPr>
        <w:tab/>
      </w:r>
      <w:r w:rsidRPr="00026AB7">
        <w:rPr>
          <w:rFonts w:ascii="Tahoma" w:hAnsi="Tahoma" w:cs="Tahoma"/>
          <w:b/>
          <w:noProof/>
        </w:rPr>
        <w:tab/>
        <w:t xml:space="preserve">   </w:t>
      </w:r>
    </w:p>
    <w:p w14:paraId="3F0863C1" w14:textId="77777777" w:rsidR="0037044D" w:rsidRPr="00026AB7" w:rsidRDefault="0037044D" w:rsidP="00F63D98">
      <w:pPr>
        <w:keepLines/>
        <w:widowControl w:val="0"/>
        <w:tabs>
          <w:tab w:val="left" w:pos="284"/>
        </w:tabs>
        <w:rPr>
          <w:rFonts w:ascii="Tahoma" w:hAnsi="Tahoma" w:cs="Tahoma"/>
          <w:b/>
          <w:noProof/>
        </w:rPr>
      </w:pPr>
      <w:r w:rsidRPr="00026AB7">
        <w:rPr>
          <w:rFonts w:ascii="Tahoma" w:hAnsi="Tahoma" w:cs="Tahoma"/>
          <w:noProof/>
        </w:rPr>
        <w:tab/>
      </w:r>
      <w:r w:rsidRPr="00026AB7">
        <w:rPr>
          <w:rFonts w:ascii="Tahoma" w:hAnsi="Tahoma" w:cs="Tahoma"/>
          <w:noProof/>
        </w:rPr>
        <w:tab/>
      </w:r>
      <w:r w:rsidRPr="00026AB7">
        <w:rPr>
          <w:rFonts w:ascii="Tahoma" w:hAnsi="Tahoma" w:cs="Tahoma"/>
          <w:noProof/>
        </w:rPr>
        <w:tab/>
        <w:t xml:space="preserve">Žig: </w:t>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t xml:space="preserve"> Žig:</w:t>
      </w:r>
    </w:p>
    <w:p w14:paraId="3FE7B78F" w14:textId="77777777" w:rsidR="0037044D" w:rsidRPr="00026AB7" w:rsidRDefault="0037044D" w:rsidP="00F63D98">
      <w:pPr>
        <w:keepLines/>
        <w:widowControl w:val="0"/>
        <w:rPr>
          <w:rFonts w:ascii="Tahoma" w:hAnsi="Tahoma" w:cs="Tahoma"/>
          <w:noProof/>
          <w:szCs w:val="18"/>
          <w:lang w:eastAsia="ar-SA"/>
        </w:rPr>
      </w:pPr>
    </w:p>
    <w:p w14:paraId="3779B7A0" w14:textId="77777777" w:rsidR="0037044D" w:rsidRPr="00026AB7" w:rsidRDefault="0037044D" w:rsidP="00F63D98">
      <w:pPr>
        <w:keepLines/>
        <w:widowControl w:val="0"/>
        <w:rPr>
          <w:rFonts w:ascii="Tahoma" w:hAnsi="Tahoma" w:cs="Tahoma"/>
          <w:noProof/>
          <w:sz w:val="18"/>
          <w:szCs w:val="18"/>
          <w:lang w:eastAsia="ar-SA"/>
        </w:rPr>
      </w:pPr>
    </w:p>
    <w:p w14:paraId="53864453" w14:textId="77777777" w:rsidR="0037044D" w:rsidRPr="00026AB7" w:rsidRDefault="0037044D" w:rsidP="00F63D98">
      <w:pPr>
        <w:keepLines/>
        <w:widowControl w:val="0"/>
        <w:ind w:left="851" w:hanging="851"/>
        <w:rPr>
          <w:rFonts w:ascii="Tahoma" w:hAnsi="Tahoma" w:cs="Tahoma"/>
          <w:i/>
          <w:noProof/>
          <w:sz w:val="16"/>
          <w:szCs w:val="18"/>
          <w:lang w:eastAsia="ar-SA"/>
        </w:rPr>
      </w:pPr>
      <w:r w:rsidRPr="00026AB7">
        <w:rPr>
          <w:rFonts w:ascii="Tahoma" w:hAnsi="Tahoma" w:cs="Tahoma"/>
          <w:b/>
          <w:i/>
          <w:noProof/>
          <w:sz w:val="16"/>
          <w:szCs w:val="18"/>
          <w:lang w:eastAsia="ar-SA"/>
        </w:rPr>
        <w:t xml:space="preserve">Opomba:  </w:t>
      </w:r>
      <w:r w:rsidRPr="00026AB7">
        <w:rPr>
          <w:rFonts w:ascii="Tahoma" w:hAnsi="Tahoma" w:cs="Tahoma"/>
          <w:i/>
          <w:noProof/>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60F7FDC4" w14:textId="77777777" w:rsidR="0037044D" w:rsidRPr="00026AB7" w:rsidRDefault="0037044D" w:rsidP="00F63D98">
      <w:pPr>
        <w:keepLines/>
        <w:widowControl w:val="0"/>
        <w:rPr>
          <w:rFonts w:ascii="Tahoma" w:hAnsi="Tahoma" w:cs="Tahoma"/>
          <w:noProof/>
          <w:sz w:val="16"/>
          <w:szCs w:val="18"/>
          <w:lang w:eastAsia="ar-SA"/>
        </w:rPr>
      </w:pPr>
    </w:p>
    <w:p w14:paraId="24CF2B56" w14:textId="77777777" w:rsidR="0037044D" w:rsidRPr="00026AB7" w:rsidRDefault="0037044D" w:rsidP="00F63D98">
      <w:pPr>
        <w:keepLines/>
        <w:widowControl w:val="0"/>
        <w:tabs>
          <w:tab w:val="left" w:pos="851"/>
        </w:tabs>
        <w:rPr>
          <w:noProof/>
          <w:sz w:val="18"/>
        </w:rPr>
      </w:pPr>
      <w:r w:rsidRPr="00026AB7">
        <w:rPr>
          <w:rFonts w:ascii="Tahoma" w:hAnsi="Tahoma" w:cs="Tahoma"/>
          <w:b/>
          <w:i/>
          <w:noProof/>
          <w:sz w:val="16"/>
          <w:szCs w:val="18"/>
          <w:lang w:eastAsia="ar-SA"/>
        </w:rPr>
        <w:t>Navodilo</w:t>
      </w:r>
      <w:r w:rsidRPr="00026AB7">
        <w:rPr>
          <w:rFonts w:ascii="Tahoma" w:hAnsi="Tahoma" w:cs="Tahoma"/>
          <w:i/>
          <w:noProof/>
          <w:sz w:val="16"/>
          <w:szCs w:val="18"/>
          <w:lang w:eastAsia="ar-SA"/>
        </w:rPr>
        <w:t xml:space="preserve">: </w:t>
      </w:r>
      <w:r w:rsidRPr="00026AB7">
        <w:rPr>
          <w:rFonts w:ascii="Tahoma" w:hAnsi="Tahoma" w:cs="Tahoma"/>
          <w:i/>
          <w:noProof/>
          <w:sz w:val="16"/>
          <w:szCs w:val="18"/>
          <w:lang w:eastAsia="ar-SA"/>
        </w:rPr>
        <w:tab/>
        <w:t>Obrazec se po potrebi kopira!</w:t>
      </w:r>
      <w:r w:rsidRPr="00026AB7">
        <w:rPr>
          <w:noProof/>
          <w:sz w:val="18"/>
        </w:rPr>
        <w:t xml:space="preserve"> </w:t>
      </w:r>
    </w:p>
    <w:p w14:paraId="3ABE41A2" w14:textId="23F786E8" w:rsidR="0037044D" w:rsidRPr="00026AB7" w:rsidRDefault="0037044D" w:rsidP="00F63D98">
      <w:pPr>
        <w:keepLines/>
        <w:widowControl w:val="0"/>
        <w:tabs>
          <w:tab w:val="left" w:pos="851"/>
        </w:tabs>
        <w:rPr>
          <w:noProof/>
          <w:sz w:val="18"/>
        </w:rPr>
      </w:pPr>
      <w:r w:rsidRPr="00026AB7">
        <w:rPr>
          <w:rFonts w:ascii="Tahoma" w:hAnsi="Tahoma" w:cs="Tahoma"/>
          <w:i/>
          <w:noProof/>
          <w:sz w:val="16"/>
        </w:rPr>
        <w:tab/>
        <w:t xml:space="preserve">Ponudnik </w:t>
      </w:r>
      <w:r w:rsidRPr="00026AB7">
        <w:rPr>
          <w:rFonts w:ascii="Tahoma" w:hAnsi="Tahoma" w:cs="Tahoma"/>
          <w:i/>
          <w:noProof/>
          <w:sz w:val="16"/>
          <w:u w:val="single"/>
        </w:rPr>
        <w:t>obrazec</w:t>
      </w:r>
      <w:r w:rsidRPr="00026AB7">
        <w:rPr>
          <w:rFonts w:ascii="Tahoma" w:hAnsi="Tahoma" w:cs="Tahoma"/>
          <w:b/>
          <w:i/>
          <w:noProof/>
          <w:sz w:val="16"/>
        </w:rPr>
        <w:t xml:space="preserve"> </w:t>
      </w:r>
      <w:r w:rsidRPr="00026AB7">
        <w:rPr>
          <w:rFonts w:ascii="Tahoma" w:hAnsi="Tahoma" w:cs="Tahoma"/>
          <w:i/>
          <w:noProof/>
          <w:sz w:val="16"/>
        </w:rPr>
        <w:t>v okviru sistema e-JN</w:t>
      </w:r>
      <w:r w:rsidRPr="00026AB7">
        <w:rPr>
          <w:rFonts w:ascii="Tahoma" w:hAnsi="Tahoma" w:cs="Tahoma"/>
          <w:b/>
          <w:i/>
          <w:noProof/>
          <w:sz w:val="16"/>
        </w:rPr>
        <w:t xml:space="preserve"> </w:t>
      </w:r>
      <w:r w:rsidRPr="00026AB7">
        <w:rPr>
          <w:rFonts w:ascii="Tahoma" w:hAnsi="Tahoma" w:cs="Tahoma"/>
          <w:b/>
          <w:i/>
          <w:noProof/>
          <w:sz w:val="16"/>
          <w:u w:val="single"/>
        </w:rPr>
        <w:t xml:space="preserve">naloži ločeno v </w:t>
      </w:r>
      <w:r w:rsidR="007E73A3" w:rsidRPr="00026AB7">
        <w:rPr>
          <w:rFonts w:ascii="Tahoma" w:hAnsi="Tahoma" w:cs="Tahoma"/>
          <w:b/>
          <w:i/>
          <w:noProof/>
          <w:sz w:val="16"/>
          <w:u w:val="single"/>
        </w:rPr>
        <w:t>Razdelek »DOKUMENTI«, del »Ostale priloge«</w:t>
      </w:r>
      <w:r w:rsidRPr="00026AB7">
        <w:rPr>
          <w:rFonts w:ascii="Tahoma" w:hAnsi="Tahoma" w:cs="Tahoma"/>
          <w:b/>
          <w:i/>
          <w:noProof/>
          <w:sz w:val="16"/>
          <w:u w:val="single"/>
        </w:rPr>
        <w:t>!!!</w:t>
      </w:r>
    </w:p>
    <w:p w14:paraId="2FE8B0F4" w14:textId="77777777" w:rsidR="0037044D" w:rsidRPr="00026AB7" w:rsidRDefault="0037044D" w:rsidP="00F63D98">
      <w:pPr>
        <w:keepLines/>
        <w:widowControl w:val="0"/>
        <w:rPr>
          <w:noProof/>
          <w:sz w:val="18"/>
        </w:rPr>
      </w:pPr>
    </w:p>
    <w:p w14:paraId="0CD956F6" w14:textId="77777777" w:rsidR="0037044D" w:rsidRPr="00026AB7" w:rsidRDefault="0037044D" w:rsidP="00F63D98">
      <w:pPr>
        <w:keepLines/>
        <w:widowControl w:val="0"/>
        <w:rPr>
          <w:noProof/>
        </w:rPr>
      </w:pPr>
      <w:r w:rsidRPr="00026AB7">
        <w:rPr>
          <w:noProof/>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37044D" w:rsidRPr="00026AB7" w14:paraId="6E871FC5" w14:textId="77777777" w:rsidTr="0037044D">
        <w:tc>
          <w:tcPr>
            <w:tcW w:w="599" w:type="dxa"/>
            <w:tcBorders>
              <w:top w:val="single" w:sz="4" w:space="0" w:color="000000"/>
              <w:left w:val="single" w:sz="4" w:space="0" w:color="000000"/>
              <w:bottom w:val="single" w:sz="4" w:space="0" w:color="000000"/>
            </w:tcBorders>
          </w:tcPr>
          <w:p w14:paraId="08E9D870" w14:textId="77777777" w:rsidR="0037044D" w:rsidRPr="00026AB7" w:rsidRDefault="0037044D" w:rsidP="00F63D98">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0E20F597" w14:textId="77777777" w:rsidR="0037044D" w:rsidRPr="00026AB7" w:rsidRDefault="0037044D" w:rsidP="00F63D98">
            <w:pPr>
              <w:keepLines/>
              <w:widowControl w:val="0"/>
              <w:snapToGrid w:val="0"/>
              <w:rPr>
                <w:rFonts w:ascii="Tahoma" w:hAnsi="Tahoma" w:cs="Tahoma"/>
                <w:noProof/>
              </w:rPr>
            </w:pPr>
            <w:r w:rsidRPr="00026AB7">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217A5E7A" w14:textId="77777777" w:rsidR="0037044D" w:rsidRPr="00026AB7" w:rsidRDefault="0037044D" w:rsidP="00F63D98">
            <w:pPr>
              <w:keepLines/>
              <w:widowControl w:val="0"/>
              <w:rPr>
                <w:rFonts w:ascii="Tahoma" w:hAnsi="Tahoma" w:cs="Tahoma"/>
                <w:noProof/>
              </w:rPr>
            </w:pPr>
            <w:r w:rsidRPr="00026AB7">
              <w:rPr>
                <w:rFonts w:ascii="Tahoma" w:hAnsi="Tahoma" w:cs="Tahoma"/>
                <w:b/>
                <w:noProof/>
              </w:rPr>
              <w:t>Obrazec 1 k prilogi 5</w:t>
            </w:r>
          </w:p>
        </w:tc>
      </w:tr>
    </w:tbl>
    <w:p w14:paraId="50DAC446" w14:textId="77777777" w:rsidR="0037044D" w:rsidRPr="00026AB7" w:rsidRDefault="0037044D" w:rsidP="00F63D98">
      <w:pPr>
        <w:keepLines/>
        <w:widowControl w:val="0"/>
        <w:ind w:right="-143"/>
        <w:jc w:val="both"/>
        <w:rPr>
          <w:rFonts w:ascii="Tahoma" w:hAnsi="Tahoma" w:cs="Tahoma"/>
          <w:noProof/>
        </w:rPr>
      </w:pPr>
    </w:p>
    <w:p w14:paraId="73A88712" w14:textId="77777777" w:rsidR="0037044D" w:rsidRPr="00026AB7" w:rsidRDefault="0037044D" w:rsidP="00F63D98">
      <w:pPr>
        <w:keepLines/>
        <w:widowControl w:val="0"/>
        <w:rPr>
          <w:rFonts w:ascii="Tahoma" w:hAnsi="Tahoma" w:cs="Tahoma"/>
          <w:noProof/>
        </w:rPr>
      </w:pPr>
      <w:r w:rsidRPr="00026AB7">
        <w:rPr>
          <w:rFonts w:ascii="Tahoma" w:hAnsi="Tahoma" w:cs="Tahoma"/>
          <w:noProof/>
        </w:rPr>
        <w:t>Ponudnik: _____________________________________________________________________________</w:t>
      </w:r>
    </w:p>
    <w:p w14:paraId="2352AEFC" w14:textId="77777777" w:rsidR="0037044D" w:rsidRPr="00026AB7" w:rsidRDefault="0037044D" w:rsidP="00F63D98">
      <w:pPr>
        <w:keepLines/>
        <w:widowControl w:val="0"/>
        <w:rPr>
          <w:rFonts w:ascii="Tahoma" w:hAnsi="Tahoma" w:cs="Tahoma"/>
          <w:noProof/>
        </w:rPr>
      </w:pPr>
    </w:p>
    <w:p w14:paraId="360FAD53" w14:textId="2F9C16A5" w:rsidR="0037044D" w:rsidRPr="00026AB7" w:rsidRDefault="0037044D" w:rsidP="00F63D98">
      <w:pPr>
        <w:keepLines/>
        <w:widowControl w:val="0"/>
        <w:ind w:right="-285"/>
        <w:jc w:val="both"/>
        <w:rPr>
          <w:rFonts w:ascii="Tahoma" w:hAnsi="Tahoma" w:cs="Tahoma"/>
          <w:b/>
          <w:noProof/>
        </w:rPr>
      </w:pPr>
      <w:r w:rsidRPr="00026AB7">
        <w:rPr>
          <w:rFonts w:ascii="Tahoma" w:hAnsi="Tahoma" w:cs="Tahoma"/>
          <w:noProof/>
        </w:rPr>
        <w:t>za izvedbo javnega naročila</w:t>
      </w:r>
      <w:r w:rsidRPr="00026AB7">
        <w:rPr>
          <w:rFonts w:ascii="Tahoma" w:hAnsi="Tahoma" w:cs="Tahoma"/>
          <w:b/>
          <w:noProof/>
        </w:rPr>
        <w:t xml:space="preserve"> </w:t>
      </w:r>
      <w:r w:rsidRPr="00026AB7">
        <w:rPr>
          <w:rFonts w:ascii="Tahoma" w:hAnsi="Tahoma" w:cs="Tahoma"/>
          <w:noProof/>
        </w:rPr>
        <w:t>št.</w:t>
      </w:r>
      <w:r w:rsidRPr="00026AB7">
        <w:rPr>
          <w:rFonts w:ascii="Tahoma" w:hAnsi="Tahoma" w:cs="Tahoma"/>
          <w:b/>
          <w:noProof/>
          <w:sz w:val="24"/>
        </w:rPr>
        <w:t xml:space="preserve"> </w:t>
      </w:r>
      <w:r w:rsidR="00D42B6A" w:rsidRPr="00026AB7">
        <w:rPr>
          <w:rFonts w:ascii="Tahoma" w:hAnsi="Tahoma" w:cs="Tahoma"/>
          <w:b/>
          <w:noProof/>
        </w:rPr>
        <w:t>VKS-56/22</w:t>
      </w:r>
      <w:r w:rsidRPr="00026AB7">
        <w:rPr>
          <w:rFonts w:ascii="Tahoma" w:hAnsi="Tahoma" w:cs="Tahoma"/>
          <w:b/>
          <w:noProof/>
          <w:sz w:val="18"/>
        </w:rPr>
        <w:t xml:space="preserve">–«Dobava kemikalij za čistilno napravo in mehansko - biološko obdelavo odpadkov v RCERO LJUBLJANA« </w:t>
      </w:r>
      <w:r w:rsidRPr="00026AB7">
        <w:rPr>
          <w:rFonts w:ascii="Tahoma" w:hAnsi="Tahoma" w:cs="Tahoma"/>
          <w:b/>
          <w:noProof/>
        </w:rPr>
        <w:t xml:space="preserve"> </w:t>
      </w:r>
      <w:r w:rsidRPr="00026AB7">
        <w:rPr>
          <w:rFonts w:ascii="Tahoma" w:hAnsi="Tahoma" w:cs="Tahoma"/>
          <w:noProof/>
        </w:rPr>
        <w:t>ter v skladu s 94. členom ZJN-3</w:t>
      </w:r>
    </w:p>
    <w:p w14:paraId="12791056" w14:textId="77777777" w:rsidR="0037044D" w:rsidRPr="00026AB7" w:rsidRDefault="0037044D" w:rsidP="00F63D98">
      <w:pPr>
        <w:keepLines/>
        <w:widowControl w:val="0"/>
        <w:rPr>
          <w:rFonts w:ascii="Tahoma" w:hAnsi="Tahoma" w:cs="Tahoma"/>
          <w:noProof/>
        </w:rPr>
      </w:pPr>
    </w:p>
    <w:p w14:paraId="49747C26" w14:textId="77777777" w:rsidR="0037044D" w:rsidRPr="00026AB7" w:rsidRDefault="0037044D" w:rsidP="00F63D98">
      <w:pPr>
        <w:keepLines/>
        <w:widowControl w:val="0"/>
        <w:jc w:val="center"/>
        <w:rPr>
          <w:rFonts w:ascii="Tahoma" w:hAnsi="Tahoma" w:cs="Tahoma"/>
          <w:b/>
          <w:noProof/>
        </w:rPr>
      </w:pPr>
      <w:r w:rsidRPr="00026AB7">
        <w:rPr>
          <w:rFonts w:ascii="Tahoma" w:hAnsi="Tahoma" w:cs="Tahoma"/>
          <w:b/>
          <w:noProof/>
        </w:rPr>
        <w:t>POOBLAŠČAMO</w:t>
      </w:r>
    </w:p>
    <w:p w14:paraId="14CB8D88" w14:textId="77777777" w:rsidR="0037044D" w:rsidRPr="00026AB7" w:rsidRDefault="0037044D" w:rsidP="00F63D98">
      <w:pPr>
        <w:keepLines/>
        <w:widowControl w:val="0"/>
        <w:jc w:val="both"/>
        <w:rPr>
          <w:rFonts w:ascii="Tahoma" w:hAnsi="Tahoma" w:cs="Tahoma"/>
          <w:noProof/>
          <w:sz w:val="12"/>
        </w:rPr>
      </w:pPr>
    </w:p>
    <w:p w14:paraId="60015812"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 xml:space="preserve">naročnika JAVNO PODJETJE VODOVOD KANALIZACIJA SNAGA d.o.o., Vodovodna cesta 90, 1000 Ljubljana, da na podlagi potrjenega računa oziroma situacije neposredno plačuje naše obveznosti do naslednjih podizvajalcev: </w:t>
      </w:r>
    </w:p>
    <w:p w14:paraId="2E9C9730" w14:textId="77777777" w:rsidR="0037044D" w:rsidRPr="00026AB7" w:rsidRDefault="0037044D" w:rsidP="00F63D98">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37044D" w:rsidRPr="00026AB7" w14:paraId="6A6D3C63" w14:textId="77777777" w:rsidTr="0037044D">
        <w:trPr>
          <w:trHeight w:val="375"/>
        </w:trPr>
        <w:tc>
          <w:tcPr>
            <w:tcW w:w="392" w:type="dxa"/>
            <w:shd w:val="clear" w:color="auto" w:fill="auto"/>
            <w:vAlign w:val="center"/>
          </w:tcPr>
          <w:p w14:paraId="4860CE73" w14:textId="77777777" w:rsidR="0037044D" w:rsidRPr="00026AB7" w:rsidRDefault="0037044D" w:rsidP="00F63D98">
            <w:pPr>
              <w:keepLines/>
              <w:widowControl w:val="0"/>
              <w:ind w:right="-108"/>
              <w:rPr>
                <w:rFonts w:ascii="Tahoma" w:hAnsi="Tahoma" w:cs="Tahoma"/>
                <w:noProof/>
              </w:rPr>
            </w:pPr>
            <w:r w:rsidRPr="00026AB7">
              <w:rPr>
                <w:rFonts w:ascii="Tahoma" w:hAnsi="Tahoma" w:cs="Tahoma"/>
                <w:noProof/>
                <w:sz w:val="18"/>
              </w:rPr>
              <w:t>Št.</w:t>
            </w:r>
            <w:r w:rsidRPr="00026AB7">
              <w:rPr>
                <w:rFonts w:ascii="Tahoma" w:hAnsi="Tahoma" w:cs="Tahoma"/>
                <w:noProof/>
              </w:rPr>
              <w:t xml:space="preserve"> </w:t>
            </w:r>
          </w:p>
        </w:tc>
        <w:tc>
          <w:tcPr>
            <w:tcW w:w="9214" w:type="dxa"/>
            <w:shd w:val="clear" w:color="auto" w:fill="auto"/>
            <w:vAlign w:val="center"/>
          </w:tcPr>
          <w:p w14:paraId="44DCEC97" w14:textId="77777777" w:rsidR="0037044D" w:rsidRPr="00026AB7" w:rsidRDefault="0037044D" w:rsidP="00F63D98">
            <w:pPr>
              <w:keepLines/>
              <w:widowControl w:val="0"/>
              <w:jc w:val="center"/>
              <w:rPr>
                <w:rFonts w:ascii="Tahoma" w:hAnsi="Tahoma" w:cs="Tahoma"/>
                <w:noProof/>
              </w:rPr>
            </w:pPr>
            <w:r w:rsidRPr="00026AB7">
              <w:rPr>
                <w:rFonts w:ascii="Tahoma" w:hAnsi="Tahoma" w:cs="Tahoma"/>
                <w:noProof/>
                <w:sz w:val="18"/>
              </w:rPr>
              <w:t>NAZIV PODIZVAJALCA</w:t>
            </w:r>
          </w:p>
        </w:tc>
      </w:tr>
      <w:tr w:rsidR="0037044D" w:rsidRPr="00026AB7" w14:paraId="730EC588" w14:textId="77777777" w:rsidTr="0037044D">
        <w:tc>
          <w:tcPr>
            <w:tcW w:w="392" w:type="dxa"/>
            <w:shd w:val="clear" w:color="auto" w:fill="auto"/>
            <w:vAlign w:val="center"/>
          </w:tcPr>
          <w:p w14:paraId="7BB29281" w14:textId="77777777" w:rsidR="0037044D" w:rsidRPr="00026AB7" w:rsidRDefault="0037044D" w:rsidP="00F63D98">
            <w:pPr>
              <w:keepLines/>
              <w:widowControl w:val="0"/>
              <w:jc w:val="center"/>
              <w:rPr>
                <w:rFonts w:ascii="Tahoma" w:hAnsi="Tahoma" w:cs="Tahoma"/>
                <w:noProof/>
                <w:sz w:val="16"/>
              </w:rPr>
            </w:pPr>
          </w:p>
          <w:p w14:paraId="0CAB5853" w14:textId="77777777" w:rsidR="0037044D" w:rsidRPr="00026AB7" w:rsidRDefault="0037044D" w:rsidP="00F63D98">
            <w:pPr>
              <w:keepLines/>
              <w:widowControl w:val="0"/>
              <w:jc w:val="center"/>
              <w:rPr>
                <w:rFonts w:ascii="Tahoma" w:hAnsi="Tahoma" w:cs="Tahoma"/>
                <w:noProof/>
                <w:sz w:val="16"/>
              </w:rPr>
            </w:pPr>
            <w:r w:rsidRPr="00026AB7">
              <w:rPr>
                <w:rFonts w:ascii="Tahoma" w:hAnsi="Tahoma" w:cs="Tahoma"/>
                <w:noProof/>
                <w:sz w:val="16"/>
              </w:rPr>
              <w:t>1.</w:t>
            </w:r>
          </w:p>
          <w:p w14:paraId="24682C90" w14:textId="77777777" w:rsidR="0037044D" w:rsidRPr="00026AB7" w:rsidRDefault="0037044D" w:rsidP="00F63D98">
            <w:pPr>
              <w:keepLines/>
              <w:widowControl w:val="0"/>
              <w:jc w:val="center"/>
              <w:rPr>
                <w:rFonts w:ascii="Tahoma" w:hAnsi="Tahoma" w:cs="Tahoma"/>
                <w:noProof/>
                <w:sz w:val="16"/>
              </w:rPr>
            </w:pPr>
          </w:p>
        </w:tc>
        <w:tc>
          <w:tcPr>
            <w:tcW w:w="9214" w:type="dxa"/>
            <w:shd w:val="clear" w:color="auto" w:fill="auto"/>
            <w:vAlign w:val="center"/>
          </w:tcPr>
          <w:p w14:paraId="4B8263EF" w14:textId="77777777" w:rsidR="0037044D" w:rsidRPr="00026AB7" w:rsidRDefault="0037044D" w:rsidP="00F63D98">
            <w:pPr>
              <w:keepLines/>
              <w:widowControl w:val="0"/>
              <w:rPr>
                <w:rFonts w:ascii="Tahoma" w:hAnsi="Tahoma" w:cs="Tahoma"/>
                <w:noProof/>
              </w:rPr>
            </w:pPr>
          </w:p>
          <w:p w14:paraId="64409692" w14:textId="77777777" w:rsidR="0037044D" w:rsidRPr="00026AB7" w:rsidRDefault="0037044D" w:rsidP="00F63D98">
            <w:pPr>
              <w:keepLines/>
              <w:widowControl w:val="0"/>
              <w:rPr>
                <w:rFonts w:ascii="Tahoma" w:hAnsi="Tahoma" w:cs="Tahoma"/>
                <w:noProof/>
              </w:rPr>
            </w:pPr>
          </w:p>
          <w:p w14:paraId="1CDD5B93" w14:textId="77777777" w:rsidR="0037044D" w:rsidRPr="00026AB7" w:rsidRDefault="0037044D" w:rsidP="00F63D98">
            <w:pPr>
              <w:keepLines/>
              <w:widowControl w:val="0"/>
              <w:rPr>
                <w:rFonts w:ascii="Tahoma" w:hAnsi="Tahoma" w:cs="Tahoma"/>
                <w:noProof/>
              </w:rPr>
            </w:pPr>
          </w:p>
        </w:tc>
      </w:tr>
      <w:tr w:rsidR="0037044D" w:rsidRPr="00026AB7" w14:paraId="5265FE52" w14:textId="77777777" w:rsidTr="0037044D">
        <w:tc>
          <w:tcPr>
            <w:tcW w:w="392" w:type="dxa"/>
            <w:shd w:val="clear" w:color="auto" w:fill="auto"/>
            <w:vAlign w:val="center"/>
          </w:tcPr>
          <w:p w14:paraId="18BCD5EA" w14:textId="77777777" w:rsidR="0037044D" w:rsidRPr="00026AB7" w:rsidRDefault="0037044D" w:rsidP="00F63D98">
            <w:pPr>
              <w:keepLines/>
              <w:widowControl w:val="0"/>
              <w:jc w:val="center"/>
              <w:rPr>
                <w:rFonts w:ascii="Tahoma" w:hAnsi="Tahoma" w:cs="Tahoma"/>
                <w:noProof/>
                <w:sz w:val="16"/>
              </w:rPr>
            </w:pPr>
          </w:p>
          <w:p w14:paraId="1F672DE1" w14:textId="77777777" w:rsidR="0037044D" w:rsidRPr="00026AB7" w:rsidRDefault="0037044D" w:rsidP="00F63D98">
            <w:pPr>
              <w:keepLines/>
              <w:widowControl w:val="0"/>
              <w:jc w:val="center"/>
              <w:rPr>
                <w:rFonts w:ascii="Tahoma" w:hAnsi="Tahoma" w:cs="Tahoma"/>
                <w:noProof/>
                <w:sz w:val="16"/>
              </w:rPr>
            </w:pPr>
            <w:r w:rsidRPr="00026AB7">
              <w:rPr>
                <w:rFonts w:ascii="Tahoma" w:hAnsi="Tahoma" w:cs="Tahoma"/>
                <w:noProof/>
                <w:sz w:val="16"/>
              </w:rPr>
              <w:t>2.</w:t>
            </w:r>
          </w:p>
          <w:p w14:paraId="5457C93C" w14:textId="77777777" w:rsidR="0037044D" w:rsidRPr="00026AB7" w:rsidRDefault="0037044D" w:rsidP="00F63D98">
            <w:pPr>
              <w:keepLines/>
              <w:widowControl w:val="0"/>
              <w:jc w:val="center"/>
              <w:rPr>
                <w:rFonts w:ascii="Tahoma" w:hAnsi="Tahoma" w:cs="Tahoma"/>
                <w:noProof/>
                <w:sz w:val="16"/>
              </w:rPr>
            </w:pPr>
          </w:p>
        </w:tc>
        <w:tc>
          <w:tcPr>
            <w:tcW w:w="9214" w:type="dxa"/>
            <w:shd w:val="clear" w:color="auto" w:fill="auto"/>
            <w:vAlign w:val="center"/>
          </w:tcPr>
          <w:p w14:paraId="46CFDAFD" w14:textId="77777777" w:rsidR="0037044D" w:rsidRPr="00026AB7" w:rsidRDefault="0037044D" w:rsidP="00F63D98">
            <w:pPr>
              <w:keepLines/>
              <w:widowControl w:val="0"/>
              <w:rPr>
                <w:rFonts w:ascii="Tahoma" w:hAnsi="Tahoma" w:cs="Tahoma"/>
                <w:noProof/>
              </w:rPr>
            </w:pPr>
          </w:p>
          <w:p w14:paraId="2F10EDBC" w14:textId="77777777" w:rsidR="0037044D" w:rsidRPr="00026AB7" w:rsidRDefault="0037044D" w:rsidP="00F63D98">
            <w:pPr>
              <w:keepLines/>
              <w:widowControl w:val="0"/>
              <w:rPr>
                <w:rFonts w:ascii="Tahoma" w:hAnsi="Tahoma" w:cs="Tahoma"/>
                <w:noProof/>
              </w:rPr>
            </w:pPr>
          </w:p>
          <w:p w14:paraId="377D0643" w14:textId="77777777" w:rsidR="0037044D" w:rsidRPr="00026AB7" w:rsidRDefault="0037044D" w:rsidP="00F63D98">
            <w:pPr>
              <w:keepLines/>
              <w:widowControl w:val="0"/>
              <w:rPr>
                <w:rFonts w:ascii="Tahoma" w:hAnsi="Tahoma" w:cs="Tahoma"/>
                <w:noProof/>
              </w:rPr>
            </w:pPr>
          </w:p>
        </w:tc>
      </w:tr>
      <w:tr w:rsidR="0037044D" w:rsidRPr="00026AB7" w14:paraId="5DB1DC8E" w14:textId="77777777" w:rsidTr="0037044D">
        <w:tc>
          <w:tcPr>
            <w:tcW w:w="392" w:type="dxa"/>
            <w:shd w:val="clear" w:color="auto" w:fill="auto"/>
            <w:vAlign w:val="center"/>
          </w:tcPr>
          <w:p w14:paraId="2DDA82A8" w14:textId="77777777" w:rsidR="0037044D" w:rsidRPr="00026AB7" w:rsidRDefault="0037044D" w:rsidP="00F63D98">
            <w:pPr>
              <w:keepLines/>
              <w:widowControl w:val="0"/>
              <w:jc w:val="center"/>
              <w:rPr>
                <w:rFonts w:ascii="Tahoma" w:hAnsi="Tahoma" w:cs="Tahoma"/>
                <w:noProof/>
                <w:sz w:val="16"/>
              </w:rPr>
            </w:pPr>
          </w:p>
          <w:p w14:paraId="32D32BF7" w14:textId="77777777" w:rsidR="0037044D" w:rsidRPr="00026AB7" w:rsidRDefault="0037044D" w:rsidP="00F63D98">
            <w:pPr>
              <w:keepLines/>
              <w:widowControl w:val="0"/>
              <w:jc w:val="center"/>
              <w:rPr>
                <w:rFonts w:ascii="Tahoma" w:hAnsi="Tahoma" w:cs="Tahoma"/>
                <w:noProof/>
                <w:sz w:val="16"/>
              </w:rPr>
            </w:pPr>
            <w:r w:rsidRPr="00026AB7">
              <w:rPr>
                <w:rFonts w:ascii="Tahoma" w:hAnsi="Tahoma" w:cs="Tahoma"/>
                <w:noProof/>
                <w:sz w:val="16"/>
              </w:rPr>
              <w:t>3.</w:t>
            </w:r>
          </w:p>
          <w:p w14:paraId="6A4A80C3" w14:textId="77777777" w:rsidR="0037044D" w:rsidRPr="00026AB7" w:rsidRDefault="0037044D" w:rsidP="00F63D98">
            <w:pPr>
              <w:keepLines/>
              <w:widowControl w:val="0"/>
              <w:jc w:val="center"/>
              <w:rPr>
                <w:rFonts w:ascii="Tahoma" w:hAnsi="Tahoma" w:cs="Tahoma"/>
                <w:noProof/>
                <w:sz w:val="16"/>
              </w:rPr>
            </w:pPr>
          </w:p>
        </w:tc>
        <w:tc>
          <w:tcPr>
            <w:tcW w:w="9214" w:type="dxa"/>
            <w:shd w:val="clear" w:color="auto" w:fill="auto"/>
            <w:vAlign w:val="center"/>
          </w:tcPr>
          <w:p w14:paraId="473AB778" w14:textId="77777777" w:rsidR="0037044D" w:rsidRPr="00026AB7" w:rsidRDefault="0037044D" w:rsidP="00F63D98">
            <w:pPr>
              <w:keepLines/>
              <w:widowControl w:val="0"/>
              <w:rPr>
                <w:rFonts w:ascii="Tahoma" w:hAnsi="Tahoma" w:cs="Tahoma"/>
                <w:noProof/>
              </w:rPr>
            </w:pPr>
          </w:p>
          <w:p w14:paraId="329D4F63" w14:textId="77777777" w:rsidR="0037044D" w:rsidRPr="00026AB7" w:rsidRDefault="0037044D" w:rsidP="00F63D98">
            <w:pPr>
              <w:keepLines/>
              <w:widowControl w:val="0"/>
              <w:rPr>
                <w:rFonts w:ascii="Tahoma" w:hAnsi="Tahoma" w:cs="Tahoma"/>
                <w:noProof/>
              </w:rPr>
            </w:pPr>
          </w:p>
          <w:p w14:paraId="57FB45CE" w14:textId="77777777" w:rsidR="0037044D" w:rsidRPr="00026AB7" w:rsidRDefault="0037044D" w:rsidP="00F63D98">
            <w:pPr>
              <w:keepLines/>
              <w:widowControl w:val="0"/>
              <w:rPr>
                <w:rFonts w:ascii="Tahoma" w:hAnsi="Tahoma" w:cs="Tahoma"/>
                <w:noProof/>
              </w:rPr>
            </w:pPr>
          </w:p>
        </w:tc>
      </w:tr>
      <w:tr w:rsidR="0037044D" w:rsidRPr="00026AB7" w14:paraId="55B61409" w14:textId="77777777" w:rsidTr="0037044D">
        <w:tc>
          <w:tcPr>
            <w:tcW w:w="392" w:type="dxa"/>
            <w:shd w:val="clear" w:color="auto" w:fill="auto"/>
            <w:vAlign w:val="center"/>
          </w:tcPr>
          <w:p w14:paraId="0B6722EF" w14:textId="77777777" w:rsidR="0037044D" w:rsidRPr="00026AB7" w:rsidRDefault="0037044D" w:rsidP="00F63D98">
            <w:pPr>
              <w:keepLines/>
              <w:widowControl w:val="0"/>
              <w:jc w:val="center"/>
              <w:rPr>
                <w:rFonts w:ascii="Tahoma" w:hAnsi="Tahoma" w:cs="Tahoma"/>
                <w:noProof/>
                <w:sz w:val="16"/>
              </w:rPr>
            </w:pPr>
          </w:p>
          <w:p w14:paraId="0EB3DB28" w14:textId="77777777" w:rsidR="0037044D" w:rsidRPr="00026AB7" w:rsidRDefault="0037044D" w:rsidP="00F63D98">
            <w:pPr>
              <w:keepLines/>
              <w:widowControl w:val="0"/>
              <w:jc w:val="center"/>
              <w:rPr>
                <w:rFonts w:ascii="Tahoma" w:hAnsi="Tahoma" w:cs="Tahoma"/>
                <w:noProof/>
                <w:sz w:val="16"/>
              </w:rPr>
            </w:pPr>
            <w:r w:rsidRPr="00026AB7">
              <w:rPr>
                <w:rFonts w:ascii="Tahoma" w:hAnsi="Tahoma" w:cs="Tahoma"/>
                <w:noProof/>
                <w:sz w:val="16"/>
              </w:rPr>
              <w:t>4.</w:t>
            </w:r>
          </w:p>
          <w:p w14:paraId="24EB4714" w14:textId="77777777" w:rsidR="0037044D" w:rsidRPr="00026AB7" w:rsidRDefault="0037044D" w:rsidP="00F63D98">
            <w:pPr>
              <w:keepLines/>
              <w:widowControl w:val="0"/>
              <w:jc w:val="center"/>
              <w:rPr>
                <w:rFonts w:ascii="Tahoma" w:hAnsi="Tahoma" w:cs="Tahoma"/>
                <w:noProof/>
                <w:sz w:val="16"/>
              </w:rPr>
            </w:pPr>
          </w:p>
        </w:tc>
        <w:tc>
          <w:tcPr>
            <w:tcW w:w="9214" w:type="dxa"/>
            <w:shd w:val="clear" w:color="auto" w:fill="auto"/>
            <w:vAlign w:val="center"/>
          </w:tcPr>
          <w:p w14:paraId="711290EC" w14:textId="77777777" w:rsidR="0037044D" w:rsidRPr="00026AB7" w:rsidRDefault="0037044D" w:rsidP="00F63D98">
            <w:pPr>
              <w:keepLines/>
              <w:widowControl w:val="0"/>
              <w:rPr>
                <w:rFonts w:ascii="Tahoma" w:hAnsi="Tahoma" w:cs="Tahoma"/>
                <w:noProof/>
              </w:rPr>
            </w:pPr>
          </w:p>
          <w:p w14:paraId="704E9296" w14:textId="77777777" w:rsidR="0037044D" w:rsidRPr="00026AB7" w:rsidRDefault="0037044D" w:rsidP="00F63D98">
            <w:pPr>
              <w:keepLines/>
              <w:widowControl w:val="0"/>
              <w:rPr>
                <w:rFonts w:ascii="Tahoma" w:hAnsi="Tahoma" w:cs="Tahoma"/>
                <w:noProof/>
              </w:rPr>
            </w:pPr>
          </w:p>
          <w:p w14:paraId="115A7137" w14:textId="77777777" w:rsidR="0037044D" w:rsidRPr="00026AB7" w:rsidRDefault="0037044D" w:rsidP="00F63D98">
            <w:pPr>
              <w:keepLines/>
              <w:widowControl w:val="0"/>
              <w:rPr>
                <w:rFonts w:ascii="Tahoma" w:hAnsi="Tahoma" w:cs="Tahoma"/>
                <w:noProof/>
              </w:rPr>
            </w:pPr>
          </w:p>
        </w:tc>
      </w:tr>
      <w:tr w:rsidR="0037044D" w:rsidRPr="00026AB7" w14:paraId="1DCFD649" w14:textId="77777777" w:rsidTr="0037044D">
        <w:trPr>
          <w:trHeight w:val="495"/>
        </w:trPr>
        <w:tc>
          <w:tcPr>
            <w:tcW w:w="392" w:type="dxa"/>
            <w:shd w:val="clear" w:color="auto" w:fill="auto"/>
            <w:vAlign w:val="center"/>
          </w:tcPr>
          <w:p w14:paraId="452B7AEE" w14:textId="77777777" w:rsidR="0037044D" w:rsidRPr="00026AB7" w:rsidRDefault="0037044D" w:rsidP="00F63D98">
            <w:pPr>
              <w:keepLines/>
              <w:widowControl w:val="0"/>
              <w:jc w:val="center"/>
              <w:rPr>
                <w:rFonts w:ascii="Tahoma" w:hAnsi="Tahoma" w:cs="Tahoma"/>
                <w:noProof/>
                <w:sz w:val="16"/>
              </w:rPr>
            </w:pPr>
            <w:r w:rsidRPr="00026AB7">
              <w:rPr>
                <w:rFonts w:ascii="Tahoma" w:hAnsi="Tahoma" w:cs="Tahoma"/>
                <w:noProof/>
                <w:sz w:val="16"/>
              </w:rPr>
              <w:t>:</w:t>
            </w:r>
          </w:p>
        </w:tc>
        <w:tc>
          <w:tcPr>
            <w:tcW w:w="9214" w:type="dxa"/>
            <w:shd w:val="clear" w:color="auto" w:fill="auto"/>
            <w:vAlign w:val="center"/>
          </w:tcPr>
          <w:p w14:paraId="3017D840" w14:textId="77777777" w:rsidR="0037044D" w:rsidRPr="00026AB7" w:rsidRDefault="0037044D" w:rsidP="00F63D98">
            <w:pPr>
              <w:keepLines/>
              <w:widowControl w:val="0"/>
              <w:rPr>
                <w:rFonts w:ascii="Tahoma" w:hAnsi="Tahoma" w:cs="Tahoma"/>
                <w:noProof/>
              </w:rPr>
            </w:pPr>
          </w:p>
        </w:tc>
      </w:tr>
    </w:tbl>
    <w:p w14:paraId="495C697D" w14:textId="77777777" w:rsidR="0037044D" w:rsidRPr="00026AB7" w:rsidRDefault="0037044D" w:rsidP="00F63D98">
      <w:pPr>
        <w:keepLines/>
        <w:widowControl w:val="0"/>
        <w:jc w:val="both"/>
        <w:rPr>
          <w:rFonts w:ascii="Tahoma" w:hAnsi="Tahoma" w:cs="Tahoma"/>
          <w:noProof/>
        </w:rPr>
      </w:pPr>
    </w:p>
    <w:p w14:paraId="7947B85F" w14:textId="77777777" w:rsidR="0037044D" w:rsidRPr="00026AB7" w:rsidRDefault="0037044D" w:rsidP="00F63D98">
      <w:pPr>
        <w:keepLines/>
        <w:widowControl w:val="0"/>
        <w:rPr>
          <w:b/>
          <w:noProof/>
        </w:rPr>
      </w:pPr>
    </w:p>
    <w:p w14:paraId="4F791E28" w14:textId="77777777" w:rsidR="0037044D" w:rsidRPr="00026AB7" w:rsidRDefault="0037044D" w:rsidP="00F63D98">
      <w:pPr>
        <w:keepLines/>
        <w:widowControl w:val="0"/>
        <w:rPr>
          <w:rFonts w:ascii="Tahoma" w:hAnsi="Tahoma" w:cs="Tahoma"/>
          <w:noProof/>
        </w:rPr>
      </w:pPr>
      <w:r w:rsidRPr="00026AB7">
        <w:rPr>
          <w:rFonts w:ascii="Tahoma" w:hAnsi="Tahoma" w:cs="Tahoma"/>
          <w:noProof/>
        </w:rPr>
        <w:t>__________________________                     Žig                             __________________________</w:t>
      </w:r>
    </w:p>
    <w:p w14:paraId="7486B1EE" w14:textId="77777777" w:rsidR="0037044D" w:rsidRPr="00026AB7" w:rsidRDefault="0037044D" w:rsidP="00F63D98">
      <w:pPr>
        <w:keepLines/>
        <w:widowControl w:val="0"/>
        <w:rPr>
          <w:rFonts w:ascii="Tahoma" w:hAnsi="Tahoma" w:cs="Tahoma"/>
          <w:noProof/>
        </w:rPr>
      </w:pPr>
      <w:r w:rsidRPr="00026AB7">
        <w:rPr>
          <w:rFonts w:ascii="Tahoma" w:hAnsi="Tahoma" w:cs="Tahoma"/>
          <w:noProof/>
        </w:rPr>
        <w:t>(Kraj in datum)                                                                                (Naziv in podpis ponudnika)</w:t>
      </w:r>
    </w:p>
    <w:p w14:paraId="6E64E9A6" w14:textId="77777777" w:rsidR="0037044D" w:rsidRPr="00026AB7" w:rsidRDefault="0037044D" w:rsidP="00F63D98">
      <w:pPr>
        <w:keepLines/>
        <w:widowControl w:val="0"/>
        <w:jc w:val="right"/>
        <w:rPr>
          <w:rFonts w:ascii="Tahoma" w:hAnsi="Tahoma" w:cs="Tahoma"/>
          <w:b/>
          <w:noProof/>
        </w:rPr>
      </w:pPr>
    </w:p>
    <w:p w14:paraId="30647E9D" w14:textId="77777777" w:rsidR="0037044D" w:rsidRPr="00026AB7" w:rsidRDefault="0037044D" w:rsidP="00F63D98">
      <w:pPr>
        <w:keepLines/>
        <w:widowControl w:val="0"/>
        <w:jc w:val="both"/>
        <w:rPr>
          <w:b/>
          <w:noProof/>
        </w:rPr>
      </w:pPr>
    </w:p>
    <w:p w14:paraId="1A5A29E0" w14:textId="77777777" w:rsidR="0037044D" w:rsidRPr="00026AB7" w:rsidRDefault="0037044D" w:rsidP="00F63D98">
      <w:pPr>
        <w:keepLines/>
        <w:widowControl w:val="0"/>
        <w:jc w:val="both"/>
        <w:rPr>
          <w:b/>
          <w:noProof/>
        </w:rPr>
      </w:pPr>
    </w:p>
    <w:p w14:paraId="10052BE1" w14:textId="77777777" w:rsidR="0037044D" w:rsidRPr="00026AB7" w:rsidRDefault="0037044D" w:rsidP="00F63D98">
      <w:pPr>
        <w:keepLines/>
        <w:widowControl w:val="0"/>
        <w:jc w:val="both"/>
        <w:rPr>
          <w:rFonts w:ascii="Tahoma" w:hAnsi="Tahoma" w:cs="Tahoma"/>
          <w:b/>
          <w:i/>
          <w:noProof/>
          <w:sz w:val="18"/>
          <w:szCs w:val="18"/>
          <w:u w:val="single"/>
        </w:rPr>
      </w:pPr>
      <w:r w:rsidRPr="00026AB7">
        <w:rPr>
          <w:rFonts w:ascii="Tahoma" w:hAnsi="Tahoma" w:cs="Tahoma"/>
          <w:b/>
          <w:i/>
          <w:noProof/>
          <w:sz w:val="18"/>
          <w:szCs w:val="18"/>
          <w:u w:val="single"/>
        </w:rPr>
        <w:t xml:space="preserve">Opomba: </w:t>
      </w:r>
    </w:p>
    <w:p w14:paraId="3170FE60" w14:textId="77777777" w:rsidR="0037044D" w:rsidRPr="00026AB7" w:rsidRDefault="0037044D" w:rsidP="00F63D98">
      <w:pPr>
        <w:keepLines/>
        <w:widowControl w:val="0"/>
        <w:jc w:val="both"/>
        <w:rPr>
          <w:b/>
          <w:noProof/>
        </w:rPr>
      </w:pPr>
      <w:r w:rsidRPr="00026AB7">
        <w:rPr>
          <w:rFonts w:ascii="Tahoma" w:hAnsi="Tahoma" w:cs="Tahoma"/>
          <w:i/>
          <w:iCs/>
          <w:noProof/>
          <w:sz w:val="18"/>
        </w:rPr>
        <w:t xml:space="preserve">Obrazec se izpolni in podpiše </w:t>
      </w:r>
      <w:r w:rsidRPr="00026AB7">
        <w:rPr>
          <w:rFonts w:ascii="Tahoma" w:hAnsi="Tahoma" w:cs="Tahoma"/>
          <w:i/>
          <w:iCs/>
          <w:noProof/>
          <w:sz w:val="18"/>
          <w:u w:val="single"/>
        </w:rPr>
        <w:t>kadar namerava ponudnik izvesti javno naročilo s podizvajalcem, ki zahteva neposredno plačilo</w:t>
      </w:r>
      <w:r w:rsidRPr="00026AB7">
        <w:rPr>
          <w:rFonts w:ascii="Tahoma" w:hAnsi="Tahoma" w:cs="Tahoma"/>
          <w:i/>
          <w:iCs/>
          <w:noProof/>
          <w:sz w:val="18"/>
        </w:rPr>
        <w:t xml:space="preserve"> v skladu s 94. členom ZJN-3, ter posledično služi kot priloga k pogodbi o izvedbi javnega naročila.</w:t>
      </w:r>
    </w:p>
    <w:p w14:paraId="56DB8616" w14:textId="77777777" w:rsidR="0037044D" w:rsidRPr="00026AB7" w:rsidRDefault="0037044D" w:rsidP="00F63D98">
      <w:pPr>
        <w:keepLines/>
        <w:widowControl w:val="0"/>
        <w:jc w:val="both"/>
        <w:rPr>
          <w:rFonts w:ascii="Tahoma" w:hAnsi="Tahoma" w:cs="Tahoma"/>
          <w:i/>
          <w:iCs/>
          <w:noProof/>
          <w:sz w:val="16"/>
        </w:rPr>
      </w:pPr>
    </w:p>
    <w:p w14:paraId="3EB3D255" w14:textId="77777777" w:rsidR="0037044D" w:rsidRPr="00026AB7" w:rsidRDefault="0037044D" w:rsidP="00F63D98">
      <w:pPr>
        <w:keepLines/>
        <w:widowControl w:val="0"/>
        <w:jc w:val="both"/>
        <w:rPr>
          <w:rFonts w:ascii="Tahoma" w:hAnsi="Tahoma" w:cs="Tahoma"/>
          <w:i/>
          <w:iCs/>
          <w:noProof/>
          <w:sz w:val="18"/>
        </w:rPr>
      </w:pPr>
      <w:r w:rsidRPr="00026AB7">
        <w:rPr>
          <w:rFonts w:ascii="Tahoma" w:hAnsi="Tahoma" w:cs="Tahoma"/>
          <w:i/>
          <w:iCs/>
          <w:noProof/>
          <w:sz w:val="18"/>
        </w:rPr>
        <w:t xml:space="preserve">V primeru, da ponudnik </w:t>
      </w:r>
      <w:r w:rsidRPr="00026AB7">
        <w:rPr>
          <w:rFonts w:ascii="Tahoma" w:hAnsi="Tahoma" w:cs="Tahoma"/>
          <w:i/>
          <w:iCs/>
          <w:noProof/>
          <w:sz w:val="18"/>
          <w:u w:val="single"/>
        </w:rPr>
        <w:t>ne namerava</w:t>
      </w:r>
      <w:r w:rsidRPr="00026AB7">
        <w:rPr>
          <w:rFonts w:ascii="Tahoma" w:hAnsi="Tahoma" w:cs="Tahoma"/>
          <w:i/>
          <w:iCs/>
          <w:noProof/>
          <w:sz w:val="18"/>
        </w:rPr>
        <w:t xml:space="preserve"> izvesti javno naročilo s podizvajalcem, </w:t>
      </w:r>
      <w:r w:rsidRPr="00026AB7">
        <w:rPr>
          <w:rFonts w:ascii="Tahoma" w:hAnsi="Tahoma" w:cs="Tahoma"/>
          <w:i/>
          <w:iCs/>
          <w:noProof/>
          <w:sz w:val="18"/>
          <w:u w:val="single"/>
        </w:rPr>
        <w:t>ki zahteva neposredno plačilo</w:t>
      </w:r>
      <w:r w:rsidRPr="00026AB7">
        <w:rPr>
          <w:rFonts w:ascii="Tahoma" w:hAnsi="Tahoma" w:cs="Tahoma"/>
          <w:i/>
          <w:iCs/>
          <w:noProof/>
          <w:sz w:val="18"/>
        </w:rPr>
        <w:t xml:space="preserve">, obrazca ni potrebno izpolniti.  </w:t>
      </w:r>
    </w:p>
    <w:p w14:paraId="1398E6A4" w14:textId="77777777" w:rsidR="0037044D" w:rsidRPr="00026AB7" w:rsidRDefault="0037044D" w:rsidP="00F63D98">
      <w:pPr>
        <w:keepLines/>
        <w:widowControl w:val="0"/>
        <w:jc w:val="both"/>
        <w:rPr>
          <w:rFonts w:ascii="Tahoma" w:hAnsi="Tahoma" w:cs="Tahoma"/>
          <w:i/>
          <w:iCs/>
          <w:noProof/>
        </w:rPr>
      </w:pPr>
    </w:p>
    <w:p w14:paraId="6BD4DA4C" w14:textId="77777777" w:rsidR="0037044D" w:rsidRPr="00026AB7" w:rsidRDefault="0037044D" w:rsidP="00F63D98">
      <w:pPr>
        <w:keepLines/>
        <w:widowControl w:val="0"/>
        <w:jc w:val="both"/>
        <w:rPr>
          <w:rFonts w:ascii="Tahoma" w:hAnsi="Tahoma" w:cs="Tahoma"/>
          <w:b/>
          <w:i/>
          <w:noProof/>
          <w:sz w:val="18"/>
          <w:szCs w:val="18"/>
          <w:u w:val="single"/>
        </w:rPr>
      </w:pPr>
      <w:r w:rsidRPr="00026AB7">
        <w:rPr>
          <w:rFonts w:ascii="Tahoma" w:hAnsi="Tahoma" w:cs="Tahoma"/>
          <w:b/>
          <w:i/>
          <w:noProof/>
          <w:sz w:val="18"/>
          <w:szCs w:val="18"/>
          <w:u w:val="single"/>
        </w:rPr>
        <w:t>Navodilo:</w:t>
      </w:r>
    </w:p>
    <w:p w14:paraId="5FC782B4" w14:textId="77777777" w:rsidR="0037044D" w:rsidRPr="00026AB7" w:rsidRDefault="0037044D" w:rsidP="00F63D98">
      <w:pPr>
        <w:keepLines/>
        <w:widowControl w:val="0"/>
        <w:jc w:val="both"/>
        <w:rPr>
          <w:rFonts w:ascii="Tahoma" w:hAnsi="Tahoma" w:cs="Tahoma"/>
          <w:i/>
          <w:iCs/>
          <w:noProof/>
          <w:sz w:val="18"/>
        </w:rPr>
      </w:pPr>
      <w:r w:rsidRPr="00026AB7">
        <w:rPr>
          <w:rFonts w:ascii="Tahoma" w:hAnsi="Tahoma" w:cs="Tahoma"/>
          <w:i/>
          <w:iCs/>
          <w:noProof/>
          <w:sz w:val="18"/>
        </w:rPr>
        <w:t>Glavni izvajalec mora svojemu računu ali situaciji priložiti račun ali situacijo podizvajalca, ki ga je predhodno potrdil.</w:t>
      </w:r>
    </w:p>
    <w:p w14:paraId="03EE1F37" w14:textId="77777777" w:rsidR="0037044D" w:rsidRPr="00026AB7" w:rsidRDefault="0037044D" w:rsidP="00F63D98">
      <w:pPr>
        <w:keepLines/>
        <w:widowControl w:val="0"/>
        <w:jc w:val="both"/>
        <w:rPr>
          <w:rFonts w:ascii="Tahoma" w:hAnsi="Tahoma" w:cs="Tahoma"/>
          <w:b/>
          <w:i/>
          <w:iCs/>
          <w:noProof/>
          <w:sz w:val="12"/>
        </w:rPr>
      </w:pPr>
    </w:p>
    <w:p w14:paraId="61304311" w14:textId="7D862791" w:rsidR="0037044D" w:rsidRPr="00026AB7" w:rsidRDefault="0037044D" w:rsidP="00F63D98">
      <w:pPr>
        <w:keepLines/>
        <w:widowControl w:val="0"/>
        <w:jc w:val="both"/>
        <w:rPr>
          <w:rFonts w:ascii="Tahoma" w:hAnsi="Tahoma" w:cs="Tahoma"/>
          <w:i/>
          <w:iCs/>
          <w:noProof/>
          <w:sz w:val="18"/>
        </w:rPr>
      </w:pPr>
      <w:r w:rsidRPr="00026AB7">
        <w:rPr>
          <w:rFonts w:ascii="Tahoma" w:hAnsi="Tahoma" w:cs="Tahoma"/>
          <w:i/>
          <w:iCs/>
          <w:noProof/>
          <w:sz w:val="18"/>
        </w:rPr>
        <w:t xml:space="preserve">Ponudnik </w:t>
      </w:r>
      <w:r w:rsidRPr="00026AB7">
        <w:rPr>
          <w:rFonts w:ascii="Tahoma" w:hAnsi="Tahoma" w:cs="Tahoma"/>
          <w:i/>
          <w:iCs/>
          <w:noProof/>
          <w:sz w:val="18"/>
          <w:u w:val="single"/>
        </w:rPr>
        <w:t>obrazec</w:t>
      </w:r>
      <w:r w:rsidRPr="00026AB7">
        <w:rPr>
          <w:rFonts w:ascii="Tahoma" w:hAnsi="Tahoma" w:cs="Tahoma"/>
          <w:b/>
          <w:i/>
          <w:iCs/>
          <w:noProof/>
          <w:sz w:val="18"/>
        </w:rPr>
        <w:t xml:space="preserve"> </w:t>
      </w:r>
      <w:r w:rsidRPr="00026AB7">
        <w:rPr>
          <w:rFonts w:ascii="Tahoma" w:hAnsi="Tahoma" w:cs="Tahoma"/>
          <w:i/>
          <w:iCs/>
          <w:noProof/>
          <w:sz w:val="18"/>
        </w:rPr>
        <w:t>v okviru sistema e-JN</w:t>
      </w:r>
      <w:r w:rsidRPr="00026AB7">
        <w:rPr>
          <w:rFonts w:ascii="Tahoma" w:hAnsi="Tahoma" w:cs="Tahoma"/>
          <w:b/>
          <w:i/>
          <w:iCs/>
          <w:noProof/>
          <w:sz w:val="18"/>
        </w:rPr>
        <w:t xml:space="preserve"> </w:t>
      </w:r>
      <w:r w:rsidRPr="00026AB7">
        <w:rPr>
          <w:rFonts w:ascii="Tahoma" w:hAnsi="Tahoma" w:cs="Tahoma"/>
          <w:b/>
          <w:i/>
          <w:iCs/>
          <w:noProof/>
          <w:sz w:val="18"/>
          <w:u w:val="single"/>
        </w:rPr>
        <w:t xml:space="preserve">naloži v </w:t>
      </w:r>
      <w:r w:rsidR="007E73A3" w:rsidRPr="00026AB7">
        <w:rPr>
          <w:rFonts w:ascii="Tahoma" w:hAnsi="Tahoma" w:cs="Tahoma"/>
          <w:b/>
          <w:i/>
          <w:iCs/>
          <w:noProof/>
          <w:sz w:val="18"/>
          <w:u w:val="single"/>
        </w:rPr>
        <w:t>Razdelek »DOKUMENTI«, del »Ostale priloge«</w:t>
      </w:r>
      <w:r w:rsidRPr="00026AB7">
        <w:rPr>
          <w:rFonts w:ascii="Tahoma" w:hAnsi="Tahoma" w:cs="Tahoma"/>
          <w:b/>
          <w:i/>
          <w:iCs/>
          <w:noProof/>
          <w:sz w:val="18"/>
          <w:u w:val="single"/>
        </w:rPr>
        <w:t>!!!</w:t>
      </w:r>
    </w:p>
    <w:p w14:paraId="1389C4F6" w14:textId="77777777" w:rsidR="0037044D" w:rsidRPr="00026AB7" w:rsidRDefault="0037044D" w:rsidP="00F63D98">
      <w:pPr>
        <w:keepLines/>
        <w:widowControl w:val="0"/>
        <w:jc w:val="both"/>
        <w:rPr>
          <w:rFonts w:ascii="Tahoma" w:hAnsi="Tahoma" w:cs="Tahoma"/>
          <w:i/>
          <w:iCs/>
          <w:noProof/>
          <w:sz w:val="18"/>
        </w:rPr>
      </w:pPr>
      <w:r w:rsidRPr="00026AB7">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37044D" w:rsidRPr="00026AB7" w14:paraId="3FED6814" w14:textId="77777777" w:rsidTr="0037044D">
        <w:tc>
          <w:tcPr>
            <w:tcW w:w="599" w:type="dxa"/>
            <w:tcBorders>
              <w:top w:val="single" w:sz="4" w:space="0" w:color="000000"/>
              <w:left w:val="single" w:sz="4" w:space="0" w:color="000000"/>
              <w:bottom w:val="single" w:sz="4" w:space="0" w:color="000000"/>
            </w:tcBorders>
          </w:tcPr>
          <w:p w14:paraId="2755C66B" w14:textId="77777777" w:rsidR="0037044D" w:rsidRPr="00026AB7" w:rsidRDefault="0037044D" w:rsidP="00F63D98">
            <w:pPr>
              <w:keepLines/>
              <w:widowControl w:val="0"/>
              <w:rPr>
                <w:rFonts w:ascii="Tahoma" w:hAnsi="Tahoma" w:cs="Tahoma"/>
                <w:noProof/>
              </w:rPr>
            </w:pPr>
          </w:p>
        </w:tc>
        <w:tc>
          <w:tcPr>
            <w:tcW w:w="6716" w:type="dxa"/>
            <w:tcBorders>
              <w:top w:val="single" w:sz="4" w:space="0" w:color="000000"/>
              <w:bottom w:val="single" w:sz="4" w:space="0" w:color="000000"/>
            </w:tcBorders>
          </w:tcPr>
          <w:p w14:paraId="20A9C16D" w14:textId="77777777" w:rsidR="0037044D" w:rsidRPr="00026AB7" w:rsidRDefault="0037044D" w:rsidP="00F63D98">
            <w:pPr>
              <w:keepLines/>
              <w:widowControl w:val="0"/>
              <w:rPr>
                <w:rFonts w:ascii="Tahoma" w:hAnsi="Tahoma" w:cs="Tahoma"/>
                <w:noProof/>
              </w:rPr>
            </w:pPr>
            <w:r w:rsidRPr="00026AB7">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2B6E422C" w14:textId="77777777" w:rsidR="0037044D" w:rsidRPr="00026AB7" w:rsidRDefault="0037044D" w:rsidP="00F63D98">
            <w:pPr>
              <w:keepLines/>
              <w:widowControl w:val="0"/>
              <w:rPr>
                <w:rFonts w:ascii="Tahoma" w:hAnsi="Tahoma" w:cs="Tahoma"/>
                <w:b/>
                <w:noProof/>
              </w:rPr>
            </w:pPr>
            <w:r w:rsidRPr="00026AB7">
              <w:rPr>
                <w:rFonts w:ascii="Tahoma" w:hAnsi="Tahoma" w:cs="Tahoma"/>
                <w:b/>
                <w:noProof/>
              </w:rPr>
              <w:t>Obrazec 2 k prilogi 5</w:t>
            </w:r>
          </w:p>
        </w:tc>
      </w:tr>
    </w:tbl>
    <w:p w14:paraId="11BE95CB" w14:textId="77777777" w:rsidR="0037044D" w:rsidRPr="00026AB7" w:rsidRDefault="0037044D" w:rsidP="00F63D98">
      <w:pPr>
        <w:keepLines/>
        <w:widowControl w:val="0"/>
        <w:rPr>
          <w:rFonts w:ascii="Tahoma" w:hAnsi="Tahoma" w:cs="Tahoma"/>
          <w:b/>
          <w:noProof/>
          <w:sz w:val="28"/>
        </w:rPr>
      </w:pPr>
    </w:p>
    <w:p w14:paraId="57854E02" w14:textId="77777777" w:rsidR="0037044D" w:rsidRPr="00026AB7" w:rsidRDefault="0037044D" w:rsidP="00F63D98">
      <w:pPr>
        <w:keepLines/>
        <w:widowControl w:val="0"/>
        <w:rPr>
          <w:rFonts w:ascii="Tahoma" w:hAnsi="Tahoma" w:cs="Tahoma"/>
          <w:noProof/>
        </w:rPr>
      </w:pPr>
      <w:r w:rsidRPr="00026AB7">
        <w:rPr>
          <w:rFonts w:ascii="Tahoma" w:hAnsi="Tahoma" w:cs="Tahoma"/>
          <w:noProof/>
        </w:rPr>
        <w:t xml:space="preserve">Podizvajalec :__________________________________________________________________________, </w:t>
      </w:r>
    </w:p>
    <w:p w14:paraId="300E8496" w14:textId="77777777" w:rsidR="0037044D" w:rsidRPr="00026AB7" w:rsidRDefault="0037044D" w:rsidP="00F63D98">
      <w:pPr>
        <w:keepLines/>
        <w:widowControl w:val="0"/>
        <w:rPr>
          <w:rFonts w:ascii="Tahoma" w:hAnsi="Tahoma" w:cs="Tahoma"/>
          <w:noProof/>
        </w:rPr>
      </w:pPr>
    </w:p>
    <w:p w14:paraId="38012A83" w14:textId="77777777" w:rsidR="0037044D" w:rsidRPr="00026AB7" w:rsidRDefault="0037044D" w:rsidP="00F63D98">
      <w:pPr>
        <w:keepLines/>
        <w:widowControl w:val="0"/>
        <w:rPr>
          <w:rFonts w:ascii="Tahoma" w:hAnsi="Tahoma" w:cs="Tahoma"/>
          <w:noProof/>
        </w:rPr>
      </w:pPr>
      <w:r w:rsidRPr="00026AB7">
        <w:rPr>
          <w:rFonts w:ascii="Tahoma" w:hAnsi="Tahoma" w:cs="Tahoma"/>
          <w:noProof/>
        </w:rPr>
        <w:t>ki nastopamo kot podizvajalec pri ponudniku (glavnemu izvajalcu)</w:t>
      </w:r>
    </w:p>
    <w:p w14:paraId="1FC8AA06" w14:textId="77777777" w:rsidR="0037044D" w:rsidRPr="00026AB7" w:rsidRDefault="0037044D" w:rsidP="00F63D98">
      <w:pPr>
        <w:keepLines/>
        <w:widowControl w:val="0"/>
        <w:rPr>
          <w:rFonts w:ascii="Tahoma" w:hAnsi="Tahoma" w:cs="Tahoma"/>
          <w:b/>
          <w:noProof/>
          <w:sz w:val="8"/>
        </w:rPr>
      </w:pPr>
    </w:p>
    <w:p w14:paraId="702F7820" w14:textId="77777777" w:rsidR="0037044D" w:rsidRPr="00026AB7" w:rsidRDefault="0037044D" w:rsidP="00F63D98">
      <w:pPr>
        <w:keepLines/>
        <w:widowControl w:val="0"/>
        <w:rPr>
          <w:rFonts w:ascii="Tahoma" w:hAnsi="Tahoma" w:cs="Tahoma"/>
          <w:noProof/>
        </w:rPr>
      </w:pPr>
      <w:r w:rsidRPr="00026AB7">
        <w:rPr>
          <w:rFonts w:ascii="Tahoma" w:hAnsi="Tahoma" w:cs="Tahoma"/>
          <w:b/>
          <w:noProof/>
        </w:rPr>
        <w:t xml:space="preserve">________________________________________________________________________ </w:t>
      </w:r>
    </w:p>
    <w:p w14:paraId="68205C8F" w14:textId="77777777" w:rsidR="0037044D" w:rsidRPr="00026AB7" w:rsidRDefault="0037044D" w:rsidP="00F63D98">
      <w:pPr>
        <w:keepLines/>
        <w:widowControl w:val="0"/>
        <w:rPr>
          <w:rFonts w:ascii="Tahoma" w:hAnsi="Tahoma" w:cs="Tahoma"/>
          <w:b/>
          <w:noProof/>
        </w:rPr>
      </w:pPr>
    </w:p>
    <w:p w14:paraId="3C8BBA62" w14:textId="0EBFCD43" w:rsidR="0037044D" w:rsidRPr="00026AB7" w:rsidRDefault="0037044D" w:rsidP="00F63D98">
      <w:pPr>
        <w:keepLines/>
        <w:widowControl w:val="0"/>
        <w:jc w:val="both"/>
        <w:rPr>
          <w:rFonts w:ascii="Tahoma" w:hAnsi="Tahoma" w:cs="Tahoma"/>
          <w:noProof/>
        </w:rPr>
      </w:pPr>
      <w:r w:rsidRPr="00026AB7">
        <w:rPr>
          <w:rFonts w:ascii="Tahoma" w:hAnsi="Tahoma" w:cs="Tahoma"/>
          <w:noProof/>
        </w:rPr>
        <w:t>za izvedbo javnega naročila št.</w:t>
      </w:r>
      <w:r w:rsidRPr="00026AB7">
        <w:rPr>
          <w:rFonts w:ascii="Tahoma" w:hAnsi="Tahoma" w:cs="Tahoma"/>
          <w:b/>
          <w:noProof/>
        </w:rPr>
        <w:t xml:space="preserve"> </w:t>
      </w:r>
      <w:r w:rsidR="00D42B6A" w:rsidRPr="00026AB7">
        <w:rPr>
          <w:rFonts w:ascii="Tahoma" w:hAnsi="Tahoma" w:cs="Tahoma"/>
          <w:b/>
          <w:noProof/>
        </w:rPr>
        <w:t>VKS-56/22</w:t>
      </w:r>
      <w:r w:rsidRPr="00026AB7">
        <w:rPr>
          <w:rFonts w:ascii="Tahoma" w:hAnsi="Tahoma" w:cs="Tahoma"/>
          <w:b/>
          <w:noProof/>
        </w:rPr>
        <w:t xml:space="preserve">–«Dobava kemikalij za čistilno napravo in mehansko - biološko obdelavo odpadkov v RCERO LJUBLJANA« </w:t>
      </w:r>
    </w:p>
    <w:p w14:paraId="577A12AC" w14:textId="77777777" w:rsidR="0037044D" w:rsidRPr="00026AB7" w:rsidRDefault="0037044D" w:rsidP="00F63D98">
      <w:pPr>
        <w:keepLines/>
        <w:widowControl w:val="0"/>
        <w:rPr>
          <w:rFonts w:ascii="Tahoma" w:hAnsi="Tahoma" w:cs="Tahoma"/>
          <w:b/>
          <w:noProof/>
        </w:rPr>
      </w:pPr>
    </w:p>
    <w:p w14:paraId="012B3EDC" w14:textId="77777777" w:rsidR="0037044D" w:rsidRPr="00026AB7" w:rsidRDefault="0037044D" w:rsidP="00F63D98">
      <w:pPr>
        <w:keepLines/>
        <w:widowControl w:val="0"/>
        <w:jc w:val="center"/>
        <w:rPr>
          <w:rFonts w:ascii="Tahoma" w:hAnsi="Tahoma" w:cs="Tahoma"/>
          <w:b/>
          <w:noProof/>
          <w:sz w:val="16"/>
        </w:rPr>
      </w:pPr>
    </w:p>
    <w:p w14:paraId="73172063" w14:textId="77777777" w:rsidR="0037044D" w:rsidRPr="00026AB7" w:rsidRDefault="0037044D" w:rsidP="00F63D98">
      <w:pPr>
        <w:keepLines/>
        <w:widowControl w:val="0"/>
        <w:jc w:val="center"/>
        <w:rPr>
          <w:rFonts w:ascii="Tahoma" w:hAnsi="Tahoma" w:cs="Tahoma"/>
          <w:b/>
          <w:noProof/>
        </w:rPr>
      </w:pPr>
      <w:r w:rsidRPr="00026AB7">
        <w:rPr>
          <w:rFonts w:ascii="Tahoma" w:hAnsi="Tahoma" w:cs="Tahoma"/>
          <w:b/>
          <w:noProof/>
        </w:rPr>
        <w:t>SOGLAŠAM,</w:t>
      </w:r>
    </w:p>
    <w:p w14:paraId="59426515" w14:textId="77777777" w:rsidR="0037044D" w:rsidRPr="00026AB7" w:rsidRDefault="0037044D" w:rsidP="00F63D98">
      <w:pPr>
        <w:keepLines/>
        <w:widowControl w:val="0"/>
        <w:jc w:val="center"/>
        <w:rPr>
          <w:rFonts w:ascii="Tahoma" w:hAnsi="Tahoma" w:cs="Tahoma"/>
          <w:b/>
          <w:noProof/>
        </w:rPr>
      </w:pPr>
    </w:p>
    <w:p w14:paraId="632CCA64" w14:textId="77777777" w:rsidR="0037044D" w:rsidRPr="00026AB7" w:rsidRDefault="0037044D" w:rsidP="00F63D98">
      <w:pPr>
        <w:keepLines/>
        <w:widowControl w:val="0"/>
        <w:jc w:val="both"/>
        <w:rPr>
          <w:rFonts w:ascii="Tahoma" w:hAnsi="Tahoma" w:cs="Tahoma"/>
          <w:bCs/>
          <w:noProof/>
        </w:rPr>
      </w:pPr>
      <w:r w:rsidRPr="00026AB7">
        <w:rPr>
          <w:rFonts w:ascii="Tahoma" w:hAnsi="Tahoma" w:cs="Tahoma"/>
          <w:noProof/>
        </w:rPr>
        <w:t xml:space="preserve">da nam naročnik JAVNO PODJETJE VODOVOD KANALIZACIJA SNAGA d.o.o., Vodovodna cesta 90, 1000 Ljubljana 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485D5085" w14:textId="77777777" w:rsidR="0037044D" w:rsidRPr="00026AB7" w:rsidRDefault="0037044D" w:rsidP="00F63D98">
      <w:pPr>
        <w:keepLines/>
        <w:widowControl w:val="0"/>
        <w:rPr>
          <w:b/>
          <w:noProof/>
        </w:rPr>
      </w:pPr>
      <w:r w:rsidRPr="00026AB7">
        <w:rPr>
          <w:b/>
          <w:noProof/>
        </w:rPr>
        <w:t xml:space="preserve"> </w:t>
      </w:r>
    </w:p>
    <w:p w14:paraId="3EE6D143" w14:textId="77777777" w:rsidR="0037044D" w:rsidRPr="00026AB7" w:rsidRDefault="0037044D" w:rsidP="00F63D98">
      <w:pPr>
        <w:keepLines/>
        <w:widowControl w:val="0"/>
        <w:rPr>
          <w:b/>
          <w:noProof/>
        </w:rPr>
      </w:pPr>
    </w:p>
    <w:p w14:paraId="37F6D41A" w14:textId="77777777" w:rsidR="0037044D" w:rsidRPr="00026AB7" w:rsidRDefault="0037044D" w:rsidP="00F63D98">
      <w:pPr>
        <w:keepLines/>
        <w:widowControl w:val="0"/>
        <w:rPr>
          <w:b/>
          <w:noProof/>
        </w:rPr>
      </w:pPr>
    </w:p>
    <w:p w14:paraId="1333BE58" w14:textId="77777777" w:rsidR="0037044D" w:rsidRPr="00026AB7" w:rsidRDefault="0037044D" w:rsidP="00F63D98">
      <w:pPr>
        <w:keepLines/>
        <w:widowControl w:val="0"/>
        <w:rPr>
          <w:b/>
          <w:noProof/>
        </w:rPr>
      </w:pPr>
    </w:p>
    <w:p w14:paraId="4319E1BA" w14:textId="77777777" w:rsidR="0037044D" w:rsidRPr="00026AB7" w:rsidRDefault="0037044D" w:rsidP="00F63D98">
      <w:pPr>
        <w:keepLines/>
        <w:widowControl w:val="0"/>
        <w:rPr>
          <w:b/>
          <w:noProof/>
        </w:rPr>
      </w:pPr>
    </w:p>
    <w:p w14:paraId="52F57968" w14:textId="77777777" w:rsidR="0037044D" w:rsidRPr="00026AB7" w:rsidRDefault="0037044D" w:rsidP="00F63D98">
      <w:pPr>
        <w:keepLines/>
        <w:widowControl w:val="0"/>
        <w:rPr>
          <w:rFonts w:ascii="Tahoma" w:hAnsi="Tahoma" w:cs="Tahoma"/>
          <w:b/>
          <w:noProof/>
        </w:rPr>
      </w:pPr>
    </w:p>
    <w:p w14:paraId="2E3F66A5" w14:textId="77777777" w:rsidR="0037044D" w:rsidRPr="00026AB7" w:rsidRDefault="0037044D" w:rsidP="00F63D98">
      <w:pPr>
        <w:keepLines/>
        <w:widowControl w:val="0"/>
        <w:rPr>
          <w:rFonts w:ascii="Tahoma" w:hAnsi="Tahoma" w:cs="Tahoma"/>
          <w:noProof/>
        </w:rPr>
      </w:pPr>
      <w:r w:rsidRPr="00026AB7">
        <w:rPr>
          <w:rFonts w:ascii="Tahoma" w:hAnsi="Tahoma" w:cs="Tahoma"/>
          <w:noProof/>
        </w:rPr>
        <w:t>____________________________                     Žig                     _______________________________</w:t>
      </w:r>
    </w:p>
    <w:p w14:paraId="515195F1" w14:textId="77777777" w:rsidR="0037044D" w:rsidRPr="00026AB7" w:rsidRDefault="0037044D" w:rsidP="00F63D98">
      <w:pPr>
        <w:keepLines/>
        <w:widowControl w:val="0"/>
        <w:rPr>
          <w:rFonts w:ascii="Tahoma" w:hAnsi="Tahoma" w:cs="Tahoma"/>
          <w:noProof/>
          <w:sz w:val="18"/>
        </w:rPr>
      </w:pPr>
      <w:r w:rsidRPr="00026AB7">
        <w:rPr>
          <w:rFonts w:ascii="Tahoma" w:hAnsi="Tahoma" w:cs="Tahoma"/>
          <w:noProof/>
          <w:sz w:val="18"/>
        </w:rPr>
        <w:t xml:space="preserve">            Kraj in datum                                                                             Podpis odgovorne osebe podizvajalca</w:t>
      </w:r>
    </w:p>
    <w:p w14:paraId="41F21BC3" w14:textId="77777777" w:rsidR="0037044D" w:rsidRPr="00026AB7" w:rsidRDefault="0037044D" w:rsidP="00F63D98">
      <w:pPr>
        <w:keepLines/>
        <w:widowControl w:val="0"/>
        <w:rPr>
          <w:noProof/>
        </w:rPr>
      </w:pPr>
    </w:p>
    <w:p w14:paraId="001FE02F" w14:textId="77777777" w:rsidR="0037044D" w:rsidRPr="00026AB7" w:rsidRDefault="0037044D" w:rsidP="00F63D98">
      <w:pPr>
        <w:keepLines/>
        <w:widowControl w:val="0"/>
        <w:rPr>
          <w:noProof/>
        </w:rPr>
      </w:pPr>
    </w:p>
    <w:p w14:paraId="61E82478" w14:textId="77777777" w:rsidR="0037044D" w:rsidRPr="00026AB7" w:rsidRDefault="0037044D" w:rsidP="00F63D98">
      <w:pPr>
        <w:keepLines/>
        <w:widowControl w:val="0"/>
        <w:rPr>
          <w:noProof/>
        </w:rPr>
      </w:pPr>
    </w:p>
    <w:p w14:paraId="21CBEEAE" w14:textId="77777777" w:rsidR="0037044D" w:rsidRPr="00026AB7" w:rsidRDefault="0037044D" w:rsidP="00F63D98">
      <w:pPr>
        <w:keepLines/>
        <w:widowControl w:val="0"/>
        <w:rPr>
          <w:noProof/>
        </w:rPr>
      </w:pPr>
    </w:p>
    <w:p w14:paraId="27905E55" w14:textId="77777777" w:rsidR="0037044D" w:rsidRPr="00026AB7" w:rsidRDefault="0037044D" w:rsidP="00F63D98">
      <w:pPr>
        <w:keepLines/>
        <w:widowControl w:val="0"/>
        <w:rPr>
          <w:noProof/>
        </w:rPr>
      </w:pPr>
    </w:p>
    <w:p w14:paraId="687FA38A" w14:textId="77777777" w:rsidR="0037044D" w:rsidRPr="00026AB7" w:rsidRDefault="0037044D" w:rsidP="00F63D98">
      <w:pPr>
        <w:keepLines/>
        <w:widowControl w:val="0"/>
        <w:rPr>
          <w:noProof/>
        </w:rPr>
      </w:pPr>
    </w:p>
    <w:p w14:paraId="03B1DBF9" w14:textId="77777777" w:rsidR="0037044D" w:rsidRPr="00026AB7" w:rsidRDefault="0037044D" w:rsidP="00F63D98">
      <w:pPr>
        <w:keepLines/>
        <w:widowControl w:val="0"/>
        <w:rPr>
          <w:noProof/>
        </w:rPr>
      </w:pPr>
    </w:p>
    <w:p w14:paraId="59509614" w14:textId="77777777" w:rsidR="0037044D" w:rsidRPr="00026AB7" w:rsidRDefault="0037044D" w:rsidP="00F63D98">
      <w:pPr>
        <w:keepLines/>
        <w:widowControl w:val="0"/>
        <w:rPr>
          <w:noProof/>
        </w:rPr>
      </w:pPr>
    </w:p>
    <w:p w14:paraId="039A6712" w14:textId="77777777" w:rsidR="0037044D" w:rsidRPr="00026AB7" w:rsidRDefault="0037044D" w:rsidP="00F63D98">
      <w:pPr>
        <w:keepLines/>
        <w:widowControl w:val="0"/>
        <w:jc w:val="both"/>
        <w:rPr>
          <w:rFonts w:ascii="Tahoma" w:hAnsi="Tahoma" w:cs="Tahoma"/>
          <w:b/>
          <w:i/>
          <w:noProof/>
          <w:sz w:val="18"/>
          <w:szCs w:val="18"/>
          <w:u w:val="single"/>
        </w:rPr>
      </w:pPr>
      <w:r w:rsidRPr="00026AB7">
        <w:rPr>
          <w:rFonts w:ascii="Tahoma" w:hAnsi="Tahoma" w:cs="Tahoma"/>
          <w:b/>
          <w:i/>
          <w:noProof/>
          <w:sz w:val="18"/>
          <w:szCs w:val="18"/>
          <w:u w:val="single"/>
        </w:rPr>
        <w:t xml:space="preserve">Opomba: </w:t>
      </w:r>
    </w:p>
    <w:p w14:paraId="5570BCEF" w14:textId="77777777" w:rsidR="0037044D" w:rsidRPr="00026AB7" w:rsidRDefault="0037044D" w:rsidP="00F63D98">
      <w:pPr>
        <w:keepLines/>
        <w:widowControl w:val="0"/>
        <w:jc w:val="both"/>
        <w:rPr>
          <w:b/>
          <w:noProof/>
        </w:rPr>
      </w:pPr>
      <w:r w:rsidRPr="00026AB7">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610CFAC8" w14:textId="77777777" w:rsidR="0037044D" w:rsidRPr="00026AB7" w:rsidRDefault="0037044D" w:rsidP="00F63D98">
      <w:pPr>
        <w:keepLines/>
        <w:widowControl w:val="0"/>
        <w:jc w:val="both"/>
        <w:rPr>
          <w:rFonts w:ascii="Tahoma" w:hAnsi="Tahoma" w:cs="Tahoma"/>
          <w:i/>
          <w:iCs/>
          <w:noProof/>
          <w:sz w:val="18"/>
        </w:rPr>
      </w:pPr>
    </w:p>
    <w:p w14:paraId="49FDC251" w14:textId="77777777" w:rsidR="0037044D" w:rsidRPr="00026AB7" w:rsidRDefault="0037044D" w:rsidP="00F63D98">
      <w:pPr>
        <w:keepLines/>
        <w:widowControl w:val="0"/>
        <w:jc w:val="both"/>
        <w:rPr>
          <w:rFonts w:ascii="Tahoma" w:hAnsi="Tahoma" w:cs="Tahoma"/>
          <w:i/>
          <w:iCs/>
          <w:noProof/>
          <w:sz w:val="18"/>
        </w:rPr>
      </w:pPr>
      <w:r w:rsidRPr="00026AB7">
        <w:rPr>
          <w:rFonts w:ascii="Tahoma" w:hAnsi="Tahoma" w:cs="Tahoma"/>
          <w:i/>
          <w:iCs/>
          <w:noProof/>
          <w:sz w:val="18"/>
        </w:rPr>
        <w:t xml:space="preserve">V primeru, da ponudnik ne namerava izvesti javno naročilo s podizvajalcem, ki zahteva neposredno plačilo, obrazca ni potrebno izpolniti.  </w:t>
      </w:r>
    </w:p>
    <w:p w14:paraId="27147A57" w14:textId="77777777" w:rsidR="0037044D" w:rsidRPr="00026AB7" w:rsidRDefault="0037044D" w:rsidP="00F63D98">
      <w:pPr>
        <w:keepLines/>
        <w:widowControl w:val="0"/>
        <w:rPr>
          <w:noProof/>
        </w:rPr>
      </w:pPr>
    </w:p>
    <w:p w14:paraId="57A61812" w14:textId="77777777" w:rsidR="0037044D" w:rsidRPr="00026AB7" w:rsidRDefault="0037044D" w:rsidP="00F63D98">
      <w:pPr>
        <w:keepLines/>
        <w:widowControl w:val="0"/>
        <w:rPr>
          <w:noProof/>
        </w:rPr>
      </w:pPr>
    </w:p>
    <w:p w14:paraId="19F65AC9" w14:textId="77777777" w:rsidR="0037044D" w:rsidRPr="00026AB7" w:rsidRDefault="0037044D" w:rsidP="00F63D98">
      <w:pPr>
        <w:keepLines/>
        <w:widowControl w:val="0"/>
        <w:rPr>
          <w:rFonts w:ascii="Tahoma" w:hAnsi="Tahoma" w:cs="Tahoma"/>
          <w:noProof/>
        </w:rPr>
      </w:pPr>
      <w:r w:rsidRPr="00026AB7">
        <w:rPr>
          <w:rFonts w:ascii="Tahoma" w:hAnsi="Tahoma" w:cs="Tahoma"/>
          <w:b/>
          <w:i/>
          <w:noProof/>
          <w:sz w:val="18"/>
          <w:szCs w:val="18"/>
        </w:rPr>
        <w:t xml:space="preserve">Navodilo: </w:t>
      </w:r>
    </w:p>
    <w:p w14:paraId="1B05883F" w14:textId="4EDB6DD4" w:rsidR="0037044D" w:rsidRPr="00026AB7" w:rsidRDefault="0037044D" w:rsidP="00F63D98">
      <w:pPr>
        <w:keepLines/>
        <w:widowControl w:val="0"/>
        <w:tabs>
          <w:tab w:val="left" w:pos="567"/>
          <w:tab w:val="num" w:pos="851"/>
          <w:tab w:val="left" w:pos="993"/>
        </w:tabs>
        <w:jc w:val="both"/>
        <w:rPr>
          <w:rFonts w:ascii="Tahoma" w:hAnsi="Tahoma" w:cs="Tahoma"/>
          <w:noProof/>
        </w:rPr>
      </w:pPr>
      <w:r w:rsidRPr="00026AB7">
        <w:rPr>
          <w:rFonts w:ascii="Tahoma" w:hAnsi="Tahoma" w:cs="Tahoma"/>
          <w:i/>
          <w:noProof/>
          <w:sz w:val="18"/>
        </w:rPr>
        <w:t xml:space="preserve">Ponudnik </w:t>
      </w:r>
      <w:r w:rsidRPr="00026AB7">
        <w:rPr>
          <w:rFonts w:ascii="Tahoma" w:hAnsi="Tahoma" w:cs="Tahoma"/>
          <w:i/>
          <w:noProof/>
          <w:sz w:val="18"/>
          <w:u w:val="single"/>
        </w:rPr>
        <w:t>obrazec</w:t>
      </w:r>
      <w:r w:rsidRPr="00026AB7">
        <w:rPr>
          <w:rFonts w:ascii="Tahoma" w:hAnsi="Tahoma" w:cs="Tahoma"/>
          <w:b/>
          <w:i/>
          <w:noProof/>
          <w:sz w:val="18"/>
        </w:rPr>
        <w:t xml:space="preserve"> </w:t>
      </w:r>
      <w:r w:rsidRPr="00026AB7">
        <w:rPr>
          <w:rFonts w:ascii="Tahoma" w:hAnsi="Tahoma" w:cs="Tahoma"/>
          <w:i/>
          <w:noProof/>
          <w:sz w:val="18"/>
        </w:rPr>
        <w:t>v okviru sistema e-JN</w:t>
      </w:r>
      <w:r w:rsidRPr="00026AB7">
        <w:rPr>
          <w:rFonts w:ascii="Tahoma" w:hAnsi="Tahoma" w:cs="Tahoma"/>
          <w:b/>
          <w:i/>
          <w:noProof/>
          <w:sz w:val="18"/>
        </w:rPr>
        <w:t xml:space="preserve"> </w:t>
      </w:r>
      <w:r w:rsidRPr="00026AB7">
        <w:rPr>
          <w:rFonts w:ascii="Tahoma" w:hAnsi="Tahoma" w:cs="Tahoma"/>
          <w:b/>
          <w:i/>
          <w:noProof/>
          <w:sz w:val="18"/>
          <w:u w:val="single"/>
        </w:rPr>
        <w:t xml:space="preserve">naloži ločeno v </w:t>
      </w:r>
      <w:r w:rsidR="007E73A3" w:rsidRPr="00026AB7">
        <w:rPr>
          <w:rFonts w:ascii="Tahoma" w:hAnsi="Tahoma" w:cs="Tahoma"/>
          <w:b/>
          <w:i/>
          <w:noProof/>
          <w:sz w:val="18"/>
          <w:u w:val="single"/>
        </w:rPr>
        <w:t>Razdelek »DOKUMENTI«, del »Ostale priloge«</w:t>
      </w:r>
      <w:r w:rsidRPr="00026AB7">
        <w:rPr>
          <w:rFonts w:ascii="Tahoma" w:hAnsi="Tahoma" w:cs="Tahoma"/>
          <w:b/>
          <w:i/>
          <w:noProof/>
          <w:sz w:val="18"/>
          <w:u w:val="single"/>
        </w:rPr>
        <w:t>!!!</w:t>
      </w:r>
    </w:p>
    <w:p w14:paraId="3E488758" w14:textId="77777777" w:rsidR="0037044D" w:rsidRPr="00026AB7" w:rsidRDefault="0037044D" w:rsidP="00F63D98">
      <w:pPr>
        <w:keepLines/>
        <w:widowControl w:val="0"/>
        <w:rPr>
          <w:noProof/>
        </w:rPr>
      </w:pPr>
    </w:p>
    <w:p w14:paraId="7F7D061E" w14:textId="77777777" w:rsidR="0037044D" w:rsidRPr="00026AB7" w:rsidRDefault="0037044D" w:rsidP="00F63D98">
      <w:pPr>
        <w:keepLines/>
        <w:widowControl w:val="0"/>
        <w:rPr>
          <w:noProof/>
        </w:rPr>
      </w:pPr>
    </w:p>
    <w:p w14:paraId="7A60B437" w14:textId="77777777" w:rsidR="0037044D" w:rsidRPr="00026AB7" w:rsidRDefault="0037044D" w:rsidP="00F63D98">
      <w:pPr>
        <w:keepLines/>
        <w:widowControl w:val="0"/>
        <w:tabs>
          <w:tab w:val="left" w:pos="567"/>
          <w:tab w:val="num" w:pos="851"/>
          <w:tab w:val="left" w:pos="993"/>
        </w:tabs>
        <w:jc w:val="both"/>
        <w:rPr>
          <w:rFonts w:ascii="Tahoma" w:hAnsi="Tahoma" w:cs="Tahoma"/>
          <w:noProof/>
        </w:rPr>
      </w:pPr>
    </w:p>
    <w:p w14:paraId="6AEEA3FB" w14:textId="77777777" w:rsidR="0037044D" w:rsidRPr="00026AB7" w:rsidRDefault="0037044D" w:rsidP="00F63D98">
      <w:pPr>
        <w:keepLines/>
        <w:widowControl w:val="0"/>
        <w:rPr>
          <w:noProof/>
        </w:rPr>
      </w:pPr>
    </w:p>
    <w:p w14:paraId="6015B3B7" w14:textId="77777777" w:rsidR="0037044D" w:rsidRPr="00026AB7" w:rsidRDefault="0037044D" w:rsidP="00F63D98">
      <w:pPr>
        <w:keepLines/>
        <w:widowControl w:val="0"/>
        <w:rPr>
          <w:noProof/>
        </w:rPr>
      </w:pPr>
      <w:r w:rsidRPr="00026AB7">
        <w:rPr>
          <w:noProof/>
        </w:rPr>
        <w:br w:type="page"/>
      </w:r>
    </w:p>
    <w:p w14:paraId="3B9C6419" w14:textId="77777777" w:rsidR="0037044D" w:rsidRPr="00026AB7" w:rsidRDefault="0037044D" w:rsidP="00F63D98">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026AB7" w14:paraId="1D499F5F" w14:textId="77777777" w:rsidTr="0037044D">
        <w:tc>
          <w:tcPr>
            <w:tcW w:w="426" w:type="dxa"/>
            <w:tcBorders>
              <w:top w:val="single" w:sz="4" w:space="0" w:color="auto"/>
              <w:bottom w:val="single" w:sz="4" w:space="0" w:color="auto"/>
              <w:right w:val="nil"/>
            </w:tcBorders>
          </w:tcPr>
          <w:p w14:paraId="79B8ED25" w14:textId="77777777" w:rsidR="0037044D" w:rsidRPr="00026AB7" w:rsidRDefault="0037044D" w:rsidP="00F63D98">
            <w:pPr>
              <w:keepLines/>
              <w:widowControl w:val="0"/>
              <w:jc w:val="right"/>
              <w:rPr>
                <w:rFonts w:ascii="Tahoma" w:hAnsi="Tahoma" w:cs="Tahoma"/>
                <w:noProof/>
              </w:rPr>
            </w:pPr>
            <w:r w:rsidRPr="00026AB7">
              <w:rPr>
                <w:noProof/>
              </w:rPr>
              <w:br w:type="page"/>
            </w:r>
            <w:r w:rsidRPr="00026AB7">
              <w:rPr>
                <w:noProof/>
              </w:rPr>
              <w:br w:type="page"/>
            </w:r>
            <w:r w:rsidRPr="00026AB7">
              <w:rPr>
                <w:noProof/>
              </w:rPr>
              <w:br w:type="page"/>
            </w:r>
            <w:r w:rsidRPr="00026AB7">
              <w:rPr>
                <w:noProof/>
              </w:rPr>
              <w:br w:type="page"/>
            </w:r>
            <w:r w:rsidRPr="00026AB7">
              <w:rPr>
                <w:rFonts w:ascii="Tahoma" w:hAnsi="Tahoma" w:cs="Tahoma"/>
                <w:b/>
                <w:noProof/>
              </w:rPr>
              <w:br w:type="page"/>
            </w:r>
          </w:p>
        </w:tc>
        <w:tc>
          <w:tcPr>
            <w:tcW w:w="7973" w:type="dxa"/>
            <w:tcBorders>
              <w:top w:val="single" w:sz="4" w:space="0" w:color="auto"/>
              <w:left w:val="nil"/>
              <w:bottom w:val="single" w:sz="4" w:space="0" w:color="auto"/>
            </w:tcBorders>
          </w:tcPr>
          <w:p w14:paraId="466E8B05" w14:textId="77777777" w:rsidR="0037044D" w:rsidRPr="00026AB7" w:rsidRDefault="0037044D" w:rsidP="00F63D98">
            <w:pPr>
              <w:keepLines/>
              <w:widowControl w:val="0"/>
              <w:jc w:val="both"/>
              <w:rPr>
                <w:rFonts w:ascii="Tahoma" w:hAnsi="Tahoma" w:cs="Tahoma"/>
                <w:noProof/>
              </w:rPr>
            </w:pPr>
            <w:r w:rsidRPr="00026AB7">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19D80BEC" w14:textId="77777777" w:rsidR="0037044D" w:rsidRPr="00026AB7" w:rsidRDefault="0037044D" w:rsidP="00F63D98">
            <w:pPr>
              <w:keepLines/>
              <w:widowControl w:val="0"/>
              <w:jc w:val="right"/>
              <w:rPr>
                <w:rFonts w:ascii="Tahoma" w:hAnsi="Tahoma" w:cs="Tahoma"/>
                <w:b/>
                <w:noProof/>
              </w:rPr>
            </w:pPr>
            <w:r w:rsidRPr="00026AB7">
              <w:rPr>
                <w:rFonts w:ascii="Tahoma" w:hAnsi="Tahoma" w:cs="Tahoma"/>
                <w:b/>
                <w:i/>
                <w:noProof/>
              </w:rPr>
              <w:t xml:space="preserve">Priloga </w:t>
            </w:r>
          </w:p>
        </w:tc>
        <w:tc>
          <w:tcPr>
            <w:tcW w:w="470" w:type="dxa"/>
            <w:tcBorders>
              <w:top w:val="single" w:sz="4" w:space="0" w:color="auto"/>
              <w:left w:val="nil"/>
              <w:bottom w:val="single" w:sz="4" w:space="0" w:color="auto"/>
            </w:tcBorders>
          </w:tcPr>
          <w:p w14:paraId="104E0CB1" w14:textId="77777777" w:rsidR="0037044D" w:rsidRPr="00026AB7" w:rsidRDefault="0037044D" w:rsidP="00F63D98">
            <w:pPr>
              <w:keepLines/>
              <w:widowControl w:val="0"/>
              <w:rPr>
                <w:rFonts w:ascii="Tahoma" w:hAnsi="Tahoma" w:cs="Tahoma"/>
                <w:b/>
                <w:i/>
                <w:noProof/>
              </w:rPr>
            </w:pPr>
            <w:r w:rsidRPr="00026AB7">
              <w:rPr>
                <w:rFonts w:ascii="Tahoma" w:hAnsi="Tahoma" w:cs="Tahoma"/>
                <w:b/>
                <w:i/>
                <w:noProof/>
              </w:rPr>
              <w:t>6</w:t>
            </w:r>
          </w:p>
        </w:tc>
      </w:tr>
    </w:tbl>
    <w:p w14:paraId="2C73B46A" w14:textId="77777777" w:rsidR="0037044D" w:rsidRPr="00026AB7" w:rsidRDefault="0037044D" w:rsidP="00F63D98">
      <w:pPr>
        <w:keepLines/>
        <w:widowControl w:val="0"/>
        <w:rPr>
          <w:noProof/>
        </w:rPr>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661"/>
        <w:gridCol w:w="3227"/>
      </w:tblGrid>
      <w:tr w:rsidR="0037044D" w:rsidRPr="00026AB7" w14:paraId="52CDBA71" w14:textId="77777777" w:rsidTr="0037044D">
        <w:trPr>
          <w:trHeight w:val="511"/>
          <w:jc w:val="center"/>
        </w:trPr>
        <w:tc>
          <w:tcPr>
            <w:tcW w:w="9569" w:type="dxa"/>
            <w:gridSpan w:val="3"/>
            <w:vAlign w:val="center"/>
          </w:tcPr>
          <w:p w14:paraId="6DDD031F" w14:textId="732EAFF3" w:rsidR="0037044D" w:rsidRPr="00026AB7" w:rsidRDefault="0037044D" w:rsidP="00F63D98">
            <w:pPr>
              <w:keepLines/>
              <w:widowControl w:val="0"/>
              <w:jc w:val="center"/>
              <w:rPr>
                <w:rFonts w:ascii="Tahoma" w:hAnsi="Tahoma" w:cs="Tahoma"/>
                <w:noProof/>
                <w:sz w:val="18"/>
                <w:szCs w:val="18"/>
              </w:rPr>
            </w:pPr>
            <w:r w:rsidRPr="00026AB7">
              <w:rPr>
                <w:rFonts w:ascii="Tahoma" w:hAnsi="Tahoma" w:cs="Tahoma"/>
                <w:noProof/>
                <w:sz w:val="18"/>
                <w:szCs w:val="18"/>
              </w:rPr>
              <w:t xml:space="preserve">Javno naročilo: </w:t>
            </w:r>
            <w:r w:rsidR="00D42B6A" w:rsidRPr="00026AB7">
              <w:rPr>
                <w:rFonts w:ascii="Tahoma" w:hAnsi="Tahoma" w:cs="Tahoma"/>
                <w:b/>
                <w:noProof/>
                <w:sz w:val="18"/>
                <w:szCs w:val="18"/>
              </w:rPr>
              <w:t>VKS-56/22</w:t>
            </w:r>
            <w:r w:rsidRPr="00026AB7">
              <w:rPr>
                <w:rFonts w:ascii="Tahoma" w:hAnsi="Tahoma" w:cs="Tahoma"/>
                <w:b/>
                <w:noProof/>
                <w:sz w:val="18"/>
                <w:szCs w:val="18"/>
              </w:rPr>
              <w:t xml:space="preserve">–«Dobava kemikalij za čistilno napravo in mehansko - biološko obdelavo odpadkov v RCERO LJUBLJANA« </w:t>
            </w:r>
          </w:p>
        </w:tc>
      </w:tr>
      <w:tr w:rsidR="0037044D" w:rsidRPr="00026AB7" w14:paraId="408855E3" w14:textId="77777777" w:rsidTr="0037044D">
        <w:trPr>
          <w:trHeight w:val="385"/>
          <w:jc w:val="center"/>
        </w:trPr>
        <w:tc>
          <w:tcPr>
            <w:tcW w:w="3681" w:type="dxa"/>
            <w:vAlign w:val="center"/>
          </w:tcPr>
          <w:p w14:paraId="39765665"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Naziv subjekta</w:t>
            </w:r>
          </w:p>
        </w:tc>
        <w:tc>
          <w:tcPr>
            <w:tcW w:w="5888" w:type="dxa"/>
            <w:gridSpan w:val="2"/>
            <w:vAlign w:val="center"/>
          </w:tcPr>
          <w:p w14:paraId="0BDD3643" w14:textId="77777777" w:rsidR="0037044D" w:rsidRPr="00026AB7" w:rsidRDefault="0037044D" w:rsidP="00F63D98">
            <w:pPr>
              <w:keepLines/>
              <w:widowControl w:val="0"/>
              <w:rPr>
                <w:rFonts w:ascii="Tahoma" w:hAnsi="Tahoma" w:cs="Tahoma"/>
                <w:noProof/>
                <w:sz w:val="18"/>
                <w:szCs w:val="18"/>
              </w:rPr>
            </w:pPr>
          </w:p>
          <w:p w14:paraId="40776C73" w14:textId="77777777" w:rsidR="0037044D" w:rsidRPr="00026AB7" w:rsidRDefault="0037044D" w:rsidP="00F63D98">
            <w:pPr>
              <w:keepLines/>
              <w:widowControl w:val="0"/>
              <w:rPr>
                <w:rFonts w:ascii="Tahoma" w:hAnsi="Tahoma" w:cs="Tahoma"/>
                <w:noProof/>
                <w:sz w:val="18"/>
                <w:szCs w:val="18"/>
              </w:rPr>
            </w:pPr>
          </w:p>
        </w:tc>
      </w:tr>
      <w:tr w:rsidR="0037044D" w:rsidRPr="00026AB7" w14:paraId="750576B8" w14:textId="77777777" w:rsidTr="0037044D">
        <w:trPr>
          <w:jc w:val="center"/>
        </w:trPr>
        <w:tc>
          <w:tcPr>
            <w:tcW w:w="3681" w:type="dxa"/>
            <w:vAlign w:val="center"/>
          </w:tcPr>
          <w:p w14:paraId="4953C4B3"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Polni naslov</w:t>
            </w:r>
          </w:p>
        </w:tc>
        <w:tc>
          <w:tcPr>
            <w:tcW w:w="5888" w:type="dxa"/>
            <w:gridSpan w:val="2"/>
            <w:vAlign w:val="center"/>
          </w:tcPr>
          <w:p w14:paraId="2DADDBB3" w14:textId="77777777" w:rsidR="0037044D" w:rsidRPr="00026AB7" w:rsidRDefault="0037044D" w:rsidP="00F63D98">
            <w:pPr>
              <w:keepLines/>
              <w:widowControl w:val="0"/>
              <w:rPr>
                <w:rFonts w:ascii="Tahoma" w:hAnsi="Tahoma" w:cs="Tahoma"/>
                <w:noProof/>
                <w:sz w:val="18"/>
                <w:szCs w:val="18"/>
              </w:rPr>
            </w:pPr>
          </w:p>
          <w:p w14:paraId="01D21F3F" w14:textId="77777777" w:rsidR="0037044D" w:rsidRPr="00026AB7" w:rsidRDefault="0037044D" w:rsidP="00F63D98">
            <w:pPr>
              <w:keepLines/>
              <w:widowControl w:val="0"/>
              <w:rPr>
                <w:rFonts w:ascii="Tahoma" w:hAnsi="Tahoma" w:cs="Tahoma"/>
                <w:noProof/>
                <w:sz w:val="18"/>
                <w:szCs w:val="18"/>
              </w:rPr>
            </w:pPr>
          </w:p>
        </w:tc>
      </w:tr>
      <w:tr w:rsidR="0037044D" w:rsidRPr="00026AB7" w14:paraId="3349CC2A" w14:textId="77777777" w:rsidTr="0037044D">
        <w:trPr>
          <w:jc w:val="center"/>
        </w:trPr>
        <w:tc>
          <w:tcPr>
            <w:tcW w:w="3681" w:type="dxa"/>
            <w:vAlign w:val="center"/>
          </w:tcPr>
          <w:p w14:paraId="6DA871F2" w14:textId="77777777" w:rsidR="0037044D" w:rsidRPr="00026AB7" w:rsidRDefault="0037044D" w:rsidP="00F63D98">
            <w:pPr>
              <w:keepLines/>
              <w:widowControl w:val="0"/>
              <w:rPr>
                <w:rFonts w:ascii="Tahoma" w:hAnsi="Tahoma" w:cs="Tahoma"/>
                <w:noProof/>
                <w:sz w:val="18"/>
                <w:szCs w:val="18"/>
              </w:rPr>
            </w:pPr>
          </w:p>
          <w:p w14:paraId="7228407B"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Vsi zakoniti zastopniki subjekta</w:t>
            </w:r>
          </w:p>
          <w:p w14:paraId="0D3E9A5C" w14:textId="77777777" w:rsidR="0037044D" w:rsidRPr="00026AB7" w:rsidRDefault="0037044D" w:rsidP="00F63D98">
            <w:pPr>
              <w:keepLines/>
              <w:widowControl w:val="0"/>
              <w:rPr>
                <w:rFonts w:ascii="Tahoma" w:hAnsi="Tahoma" w:cs="Tahoma"/>
                <w:noProof/>
                <w:sz w:val="18"/>
                <w:szCs w:val="18"/>
              </w:rPr>
            </w:pPr>
          </w:p>
        </w:tc>
        <w:tc>
          <w:tcPr>
            <w:tcW w:w="5888" w:type="dxa"/>
            <w:gridSpan w:val="2"/>
            <w:vAlign w:val="center"/>
          </w:tcPr>
          <w:p w14:paraId="35B46FA6" w14:textId="77777777" w:rsidR="0037044D" w:rsidRPr="00026AB7" w:rsidRDefault="0037044D" w:rsidP="00F63D98">
            <w:pPr>
              <w:keepLines/>
              <w:widowControl w:val="0"/>
              <w:rPr>
                <w:rFonts w:ascii="Tahoma" w:hAnsi="Tahoma" w:cs="Tahoma"/>
                <w:noProof/>
                <w:sz w:val="18"/>
                <w:szCs w:val="18"/>
              </w:rPr>
            </w:pPr>
          </w:p>
          <w:p w14:paraId="662BFDEE" w14:textId="77777777" w:rsidR="0037044D" w:rsidRPr="00026AB7" w:rsidRDefault="0037044D" w:rsidP="00F63D98">
            <w:pPr>
              <w:keepLines/>
              <w:widowControl w:val="0"/>
              <w:rPr>
                <w:rFonts w:ascii="Tahoma" w:hAnsi="Tahoma" w:cs="Tahoma"/>
                <w:noProof/>
                <w:sz w:val="18"/>
                <w:szCs w:val="18"/>
              </w:rPr>
            </w:pPr>
          </w:p>
          <w:p w14:paraId="40B9905E" w14:textId="77777777" w:rsidR="0037044D" w:rsidRPr="00026AB7" w:rsidRDefault="0037044D" w:rsidP="00F63D98">
            <w:pPr>
              <w:keepLines/>
              <w:widowControl w:val="0"/>
              <w:rPr>
                <w:rFonts w:ascii="Tahoma" w:hAnsi="Tahoma" w:cs="Tahoma"/>
                <w:noProof/>
                <w:sz w:val="18"/>
                <w:szCs w:val="18"/>
              </w:rPr>
            </w:pPr>
          </w:p>
          <w:p w14:paraId="29E4381F" w14:textId="77777777" w:rsidR="0037044D" w:rsidRPr="00026AB7" w:rsidRDefault="0037044D" w:rsidP="00F63D98">
            <w:pPr>
              <w:keepLines/>
              <w:widowControl w:val="0"/>
              <w:rPr>
                <w:rFonts w:ascii="Tahoma" w:hAnsi="Tahoma" w:cs="Tahoma"/>
                <w:noProof/>
                <w:sz w:val="18"/>
                <w:szCs w:val="18"/>
              </w:rPr>
            </w:pPr>
          </w:p>
        </w:tc>
      </w:tr>
      <w:tr w:rsidR="0037044D" w:rsidRPr="00026AB7" w14:paraId="4DAD8D0D" w14:textId="77777777" w:rsidTr="0037044D">
        <w:trPr>
          <w:trHeight w:val="405"/>
          <w:jc w:val="center"/>
        </w:trPr>
        <w:tc>
          <w:tcPr>
            <w:tcW w:w="3681" w:type="dxa"/>
            <w:vAlign w:val="center"/>
          </w:tcPr>
          <w:p w14:paraId="312A2500"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Matična in davčna številka podizvajalca</w:t>
            </w:r>
          </w:p>
        </w:tc>
        <w:tc>
          <w:tcPr>
            <w:tcW w:w="2661" w:type="dxa"/>
            <w:vAlign w:val="center"/>
          </w:tcPr>
          <w:p w14:paraId="38DA3E40" w14:textId="77777777" w:rsidR="0037044D" w:rsidRPr="00026AB7" w:rsidRDefault="0037044D" w:rsidP="00F63D98">
            <w:pPr>
              <w:keepLines/>
              <w:widowControl w:val="0"/>
              <w:rPr>
                <w:rFonts w:ascii="Tahoma" w:hAnsi="Tahoma" w:cs="Tahoma"/>
                <w:noProof/>
                <w:sz w:val="18"/>
                <w:szCs w:val="18"/>
              </w:rPr>
            </w:pPr>
          </w:p>
        </w:tc>
        <w:tc>
          <w:tcPr>
            <w:tcW w:w="3227" w:type="dxa"/>
            <w:vAlign w:val="center"/>
          </w:tcPr>
          <w:p w14:paraId="27930182" w14:textId="77777777" w:rsidR="0037044D" w:rsidRPr="00026AB7" w:rsidRDefault="0037044D" w:rsidP="00F63D98">
            <w:pPr>
              <w:keepLines/>
              <w:widowControl w:val="0"/>
              <w:rPr>
                <w:rFonts w:ascii="Tahoma" w:hAnsi="Tahoma" w:cs="Tahoma"/>
                <w:noProof/>
                <w:sz w:val="18"/>
                <w:szCs w:val="18"/>
              </w:rPr>
            </w:pPr>
          </w:p>
        </w:tc>
      </w:tr>
      <w:tr w:rsidR="0037044D" w:rsidRPr="00026AB7" w14:paraId="406F39C4" w14:textId="77777777" w:rsidTr="0037044D">
        <w:trPr>
          <w:trHeight w:val="410"/>
          <w:jc w:val="center"/>
        </w:trPr>
        <w:tc>
          <w:tcPr>
            <w:tcW w:w="3681" w:type="dxa"/>
            <w:vAlign w:val="center"/>
          </w:tcPr>
          <w:p w14:paraId="160907BD"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Transakcijski račun subjekta</w:t>
            </w:r>
          </w:p>
        </w:tc>
        <w:tc>
          <w:tcPr>
            <w:tcW w:w="5888" w:type="dxa"/>
            <w:gridSpan w:val="2"/>
            <w:vAlign w:val="center"/>
          </w:tcPr>
          <w:p w14:paraId="737A933B" w14:textId="77777777" w:rsidR="0037044D" w:rsidRPr="00026AB7" w:rsidRDefault="0037044D" w:rsidP="00F63D98">
            <w:pPr>
              <w:keepLines/>
              <w:widowControl w:val="0"/>
              <w:rPr>
                <w:rFonts w:ascii="Tahoma" w:hAnsi="Tahoma" w:cs="Tahoma"/>
                <w:noProof/>
                <w:sz w:val="18"/>
                <w:szCs w:val="18"/>
              </w:rPr>
            </w:pPr>
          </w:p>
        </w:tc>
      </w:tr>
      <w:tr w:rsidR="0037044D" w:rsidRPr="00026AB7" w14:paraId="11501994" w14:textId="77777777" w:rsidTr="0037044D">
        <w:trPr>
          <w:jc w:val="center"/>
        </w:trPr>
        <w:tc>
          <w:tcPr>
            <w:tcW w:w="3681" w:type="dxa"/>
            <w:vAlign w:val="center"/>
          </w:tcPr>
          <w:p w14:paraId="0607ED72" w14:textId="77777777" w:rsidR="0037044D" w:rsidRPr="00026AB7" w:rsidRDefault="0037044D" w:rsidP="00F63D98">
            <w:pPr>
              <w:keepLines/>
              <w:widowControl w:val="0"/>
              <w:jc w:val="center"/>
              <w:rPr>
                <w:rFonts w:ascii="Tahoma" w:hAnsi="Tahoma" w:cs="Tahoma"/>
                <w:noProof/>
                <w:sz w:val="18"/>
                <w:szCs w:val="18"/>
              </w:rPr>
            </w:pPr>
          </w:p>
          <w:p w14:paraId="792CEEB3" w14:textId="77777777" w:rsidR="0037044D" w:rsidRPr="00026AB7" w:rsidRDefault="0037044D" w:rsidP="00F63D98">
            <w:pPr>
              <w:keepLines/>
              <w:widowControl w:val="0"/>
              <w:jc w:val="center"/>
              <w:rPr>
                <w:rFonts w:ascii="Tahoma" w:hAnsi="Tahoma" w:cs="Tahoma"/>
                <w:noProof/>
                <w:sz w:val="18"/>
                <w:szCs w:val="18"/>
              </w:rPr>
            </w:pPr>
          </w:p>
          <w:p w14:paraId="4BCE4363" w14:textId="77777777" w:rsidR="0037044D" w:rsidRPr="00026AB7" w:rsidRDefault="0037044D" w:rsidP="00F63D98">
            <w:pPr>
              <w:keepLines/>
              <w:widowControl w:val="0"/>
              <w:jc w:val="center"/>
              <w:rPr>
                <w:rFonts w:ascii="Tahoma" w:hAnsi="Tahoma" w:cs="Tahoma"/>
                <w:noProof/>
                <w:sz w:val="18"/>
                <w:szCs w:val="18"/>
              </w:rPr>
            </w:pPr>
          </w:p>
          <w:p w14:paraId="42FBF845" w14:textId="77777777" w:rsidR="0037044D" w:rsidRPr="00026AB7" w:rsidRDefault="0037044D" w:rsidP="00F63D98">
            <w:pPr>
              <w:keepLines/>
              <w:widowControl w:val="0"/>
              <w:jc w:val="center"/>
              <w:rPr>
                <w:rFonts w:ascii="Tahoma" w:hAnsi="Tahoma" w:cs="Tahoma"/>
                <w:noProof/>
                <w:sz w:val="18"/>
                <w:szCs w:val="18"/>
              </w:rPr>
            </w:pPr>
          </w:p>
          <w:p w14:paraId="57703799"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noProof/>
                <w:sz w:val="18"/>
                <w:szCs w:val="18"/>
              </w:rPr>
              <w:t>Vsak del javnega naročila, za katere namerava ponudnik uporabiti zmogljivost subjekta</w:t>
            </w:r>
          </w:p>
          <w:p w14:paraId="0711BBD5" w14:textId="77777777" w:rsidR="0037044D" w:rsidRPr="00026AB7" w:rsidRDefault="0037044D" w:rsidP="00F63D98">
            <w:pPr>
              <w:keepLines/>
              <w:widowControl w:val="0"/>
              <w:jc w:val="center"/>
              <w:rPr>
                <w:rFonts w:ascii="Tahoma" w:hAnsi="Tahoma" w:cs="Tahoma"/>
                <w:noProof/>
                <w:sz w:val="18"/>
                <w:szCs w:val="18"/>
              </w:rPr>
            </w:pPr>
          </w:p>
          <w:p w14:paraId="4E5F8649" w14:textId="77777777" w:rsidR="0037044D" w:rsidRPr="00026AB7" w:rsidRDefault="0037044D" w:rsidP="00F63D98">
            <w:pPr>
              <w:keepLines/>
              <w:widowControl w:val="0"/>
              <w:jc w:val="center"/>
              <w:rPr>
                <w:rFonts w:ascii="Tahoma" w:hAnsi="Tahoma" w:cs="Tahoma"/>
                <w:noProof/>
                <w:sz w:val="18"/>
                <w:szCs w:val="18"/>
              </w:rPr>
            </w:pPr>
          </w:p>
          <w:p w14:paraId="41AF894B" w14:textId="77777777" w:rsidR="0037044D" w:rsidRPr="00026AB7" w:rsidRDefault="0037044D" w:rsidP="00F63D98">
            <w:pPr>
              <w:keepLines/>
              <w:widowControl w:val="0"/>
              <w:jc w:val="center"/>
              <w:rPr>
                <w:rFonts w:ascii="Tahoma" w:hAnsi="Tahoma" w:cs="Tahoma"/>
                <w:noProof/>
                <w:sz w:val="18"/>
                <w:szCs w:val="18"/>
              </w:rPr>
            </w:pPr>
          </w:p>
          <w:p w14:paraId="0632D5DF" w14:textId="77777777" w:rsidR="0037044D" w:rsidRPr="00026AB7" w:rsidRDefault="0037044D" w:rsidP="00F63D98">
            <w:pPr>
              <w:keepLines/>
              <w:widowControl w:val="0"/>
              <w:jc w:val="center"/>
              <w:rPr>
                <w:rFonts w:ascii="Tahoma" w:hAnsi="Tahoma" w:cs="Tahoma"/>
                <w:noProof/>
                <w:sz w:val="18"/>
                <w:szCs w:val="18"/>
              </w:rPr>
            </w:pPr>
          </w:p>
          <w:p w14:paraId="67437465" w14:textId="77777777" w:rsidR="0037044D" w:rsidRPr="00026AB7" w:rsidRDefault="0037044D" w:rsidP="00F63D98">
            <w:pPr>
              <w:keepLines/>
              <w:widowControl w:val="0"/>
              <w:jc w:val="center"/>
              <w:rPr>
                <w:rFonts w:ascii="Tahoma" w:hAnsi="Tahoma" w:cs="Tahoma"/>
                <w:noProof/>
                <w:sz w:val="18"/>
                <w:szCs w:val="18"/>
              </w:rPr>
            </w:pPr>
          </w:p>
          <w:p w14:paraId="21D54339" w14:textId="77777777" w:rsidR="0037044D" w:rsidRPr="00026AB7" w:rsidRDefault="0037044D" w:rsidP="00F63D98">
            <w:pPr>
              <w:keepLines/>
              <w:widowControl w:val="0"/>
              <w:jc w:val="center"/>
              <w:rPr>
                <w:rFonts w:ascii="Tahoma" w:hAnsi="Tahoma" w:cs="Tahoma"/>
                <w:noProof/>
                <w:sz w:val="18"/>
                <w:szCs w:val="18"/>
              </w:rPr>
            </w:pPr>
          </w:p>
          <w:p w14:paraId="0D80B734" w14:textId="77777777" w:rsidR="0037044D" w:rsidRPr="00026AB7" w:rsidRDefault="0037044D" w:rsidP="00F63D98">
            <w:pPr>
              <w:keepLines/>
              <w:widowControl w:val="0"/>
              <w:jc w:val="center"/>
              <w:rPr>
                <w:rFonts w:ascii="Tahoma" w:hAnsi="Tahoma" w:cs="Tahoma"/>
                <w:noProof/>
                <w:sz w:val="18"/>
                <w:szCs w:val="18"/>
              </w:rPr>
            </w:pPr>
          </w:p>
        </w:tc>
        <w:tc>
          <w:tcPr>
            <w:tcW w:w="5888" w:type="dxa"/>
            <w:gridSpan w:val="2"/>
            <w:vAlign w:val="center"/>
          </w:tcPr>
          <w:p w14:paraId="1E010309" w14:textId="77777777" w:rsidR="0037044D" w:rsidRPr="00026AB7" w:rsidRDefault="0037044D" w:rsidP="00F63D98">
            <w:pPr>
              <w:keepLines/>
              <w:widowControl w:val="0"/>
              <w:rPr>
                <w:noProof/>
                <w:sz w:val="18"/>
                <w:szCs w:val="18"/>
              </w:rPr>
            </w:pPr>
          </w:p>
          <w:p w14:paraId="27DE2C24" w14:textId="77777777" w:rsidR="0037044D" w:rsidRPr="00026AB7" w:rsidRDefault="0037044D" w:rsidP="00F63D98">
            <w:pPr>
              <w:keepLines/>
              <w:widowControl w:val="0"/>
              <w:rPr>
                <w:noProof/>
                <w:sz w:val="18"/>
                <w:szCs w:val="18"/>
              </w:rPr>
            </w:pPr>
          </w:p>
        </w:tc>
      </w:tr>
      <w:tr w:rsidR="0037044D" w:rsidRPr="00026AB7" w14:paraId="2CDEC733" w14:textId="77777777" w:rsidTr="0037044D">
        <w:trPr>
          <w:trHeight w:val="557"/>
          <w:jc w:val="center"/>
        </w:trPr>
        <w:tc>
          <w:tcPr>
            <w:tcW w:w="3681" w:type="dxa"/>
            <w:vAlign w:val="center"/>
          </w:tcPr>
          <w:p w14:paraId="48F1F498" w14:textId="77777777" w:rsidR="0037044D" w:rsidRPr="00026AB7" w:rsidRDefault="0037044D" w:rsidP="00F63D98">
            <w:pPr>
              <w:keepLines/>
              <w:widowControl w:val="0"/>
              <w:rPr>
                <w:rFonts w:ascii="Tahoma" w:hAnsi="Tahoma" w:cs="Tahoma"/>
                <w:i/>
                <w:noProof/>
                <w:sz w:val="18"/>
                <w:szCs w:val="18"/>
              </w:rPr>
            </w:pPr>
            <w:r w:rsidRPr="00026AB7">
              <w:rPr>
                <w:rFonts w:ascii="Tahoma" w:hAnsi="Tahoma" w:cs="Tahoma"/>
                <w:noProof/>
                <w:sz w:val="18"/>
                <w:szCs w:val="18"/>
              </w:rPr>
              <w:t xml:space="preserve">Okvirna količina/delež (%) javnega naročila </w:t>
            </w:r>
          </w:p>
          <w:p w14:paraId="05413D0B" w14:textId="77777777" w:rsidR="0037044D" w:rsidRPr="00026AB7" w:rsidRDefault="0037044D" w:rsidP="00F63D98">
            <w:pPr>
              <w:keepLines/>
              <w:widowControl w:val="0"/>
              <w:rPr>
                <w:rFonts w:ascii="Tahoma" w:hAnsi="Tahoma" w:cs="Tahoma"/>
                <w:noProof/>
                <w:sz w:val="18"/>
                <w:szCs w:val="18"/>
              </w:rPr>
            </w:pPr>
            <w:r w:rsidRPr="00026AB7">
              <w:rPr>
                <w:rFonts w:ascii="Tahoma" w:hAnsi="Tahoma" w:cs="Tahoma"/>
                <w:i/>
                <w:noProof/>
                <w:sz w:val="16"/>
                <w:szCs w:val="18"/>
              </w:rPr>
              <w:t>(obligatorno manj kot 100%)</w:t>
            </w:r>
          </w:p>
        </w:tc>
        <w:tc>
          <w:tcPr>
            <w:tcW w:w="5888" w:type="dxa"/>
            <w:gridSpan w:val="2"/>
            <w:vAlign w:val="center"/>
          </w:tcPr>
          <w:p w14:paraId="32CF8FF6" w14:textId="77777777" w:rsidR="0037044D" w:rsidRPr="00026AB7" w:rsidRDefault="0037044D" w:rsidP="00F63D98">
            <w:pPr>
              <w:keepLines/>
              <w:widowControl w:val="0"/>
              <w:rPr>
                <w:noProof/>
                <w:sz w:val="18"/>
                <w:szCs w:val="18"/>
              </w:rPr>
            </w:pPr>
          </w:p>
          <w:p w14:paraId="5FD29659" w14:textId="77777777" w:rsidR="0037044D" w:rsidRPr="00026AB7" w:rsidRDefault="0037044D" w:rsidP="00F63D98">
            <w:pPr>
              <w:keepLines/>
              <w:widowControl w:val="0"/>
              <w:rPr>
                <w:noProof/>
                <w:sz w:val="18"/>
                <w:szCs w:val="18"/>
              </w:rPr>
            </w:pPr>
          </w:p>
        </w:tc>
      </w:tr>
    </w:tbl>
    <w:p w14:paraId="798CB475" w14:textId="77777777" w:rsidR="0037044D" w:rsidRPr="00026AB7" w:rsidRDefault="0037044D" w:rsidP="00F63D98">
      <w:pPr>
        <w:keepLines/>
        <w:widowControl w:val="0"/>
        <w:tabs>
          <w:tab w:val="left" w:pos="567"/>
          <w:tab w:val="left" w:pos="851"/>
          <w:tab w:val="left" w:pos="993"/>
        </w:tabs>
        <w:jc w:val="both"/>
        <w:rPr>
          <w:rFonts w:ascii="Tahoma" w:hAnsi="Tahoma" w:cs="Tahoma"/>
          <w:noProof/>
          <w:lang w:eastAsia="ar-SA"/>
        </w:rPr>
      </w:pPr>
    </w:p>
    <w:p w14:paraId="25F3F0E7" w14:textId="77777777" w:rsidR="0037044D" w:rsidRPr="00026AB7" w:rsidRDefault="0037044D" w:rsidP="00F63D98">
      <w:pPr>
        <w:keepLines/>
        <w:widowControl w:val="0"/>
        <w:tabs>
          <w:tab w:val="left" w:pos="5400"/>
        </w:tabs>
        <w:rPr>
          <w:rFonts w:ascii="Tahoma" w:hAnsi="Tahoma" w:cs="Tahoma"/>
          <w:noProof/>
        </w:rPr>
      </w:pPr>
      <w:r w:rsidRPr="00026AB7">
        <w:rPr>
          <w:rFonts w:ascii="Tahoma" w:hAnsi="Tahoma" w:cs="Tahoma"/>
          <w:noProof/>
        </w:rPr>
        <w:t>Datum: ___________________</w:t>
      </w:r>
      <w:r w:rsidRPr="00026AB7">
        <w:rPr>
          <w:rFonts w:ascii="Tahoma" w:hAnsi="Tahoma" w:cs="Tahoma"/>
          <w:noProof/>
        </w:rPr>
        <w:tab/>
      </w:r>
    </w:p>
    <w:p w14:paraId="1A6DA643" w14:textId="77777777" w:rsidR="0037044D" w:rsidRPr="00026AB7" w:rsidRDefault="0037044D" w:rsidP="00F63D98">
      <w:pPr>
        <w:keepLines/>
        <w:widowControl w:val="0"/>
        <w:tabs>
          <w:tab w:val="left" w:pos="5400"/>
        </w:tabs>
        <w:rPr>
          <w:rFonts w:ascii="Tahoma" w:hAnsi="Tahoma" w:cs="Tahoma"/>
          <w:noProof/>
          <w:sz w:val="16"/>
        </w:rPr>
      </w:pPr>
    </w:p>
    <w:p w14:paraId="7B9011BB" w14:textId="77777777" w:rsidR="0037044D" w:rsidRPr="00026AB7" w:rsidRDefault="0037044D" w:rsidP="00F63D98">
      <w:pPr>
        <w:keepLines/>
        <w:widowControl w:val="0"/>
        <w:tabs>
          <w:tab w:val="left" w:pos="5400"/>
        </w:tabs>
        <w:rPr>
          <w:rFonts w:ascii="Tahoma" w:hAnsi="Tahoma" w:cs="Tahoma"/>
          <w:noProof/>
        </w:rPr>
      </w:pPr>
    </w:p>
    <w:p w14:paraId="61053861" w14:textId="77777777" w:rsidR="0037044D" w:rsidRPr="00026AB7" w:rsidRDefault="0037044D" w:rsidP="00F63D98">
      <w:pPr>
        <w:keepLines/>
        <w:widowControl w:val="0"/>
        <w:tabs>
          <w:tab w:val="left" w:pos="5400"/>
        </w:tabs>
        <w:rPr>
          <w:rFonts w:ascii="Tahoma" w:hAnsi="Tahoma" w:cs="Tahoma"/>
          <w:noProof/>
        </w:rPr>
      </w:pPr>
      <w:r w:rsidRPr="00026AB7">
        <w:rPr>
          <w:rFonts w:ascii="Tahoma" w:hAnsi="Tahoma" w:cs="Tahoma"/>
          <w:noProof/>
        </w:rPr>
        <w:t xml:space="preserve">Podpis odgovorne osebe </w:t>
      </w:r>
      <w:r w:rsidRPr="00026AB7">
        <w:rPr>
          <w:rFonts w:ascii="Tahoma" w:hAnsi="Tahoma" w:cs="Tahoma"/>
          <w:b/>
          <w:noProof/>
        </w:rPr>
        <w:t>ponudnika</w:t>
      </w:r>
      <w:r w:rsidRPr="00026AB7">
        <w:rPr>
          <w:rFonts w:ascii="Tahoma" w:hAnsi="Tahoma" w:cs="Tahoma"/>
          <w:noProof/>
        </w:rPr>
        <w:t xml:space="preserve">: </w:t>
      </w:r>
      <w:r w:rsidRPr="00026AB7">
        <w:rPr>
          <w:rFonts w:ascii="Tahoma" w:hAnsi="Tahoma" w:cs="Tahoma"/>
          <w:noProof/>
        </w:rPr>
        <w:tab/>
      </w:r>
      <w:r w:rsidRPr="00026AB7">
        <w:rPr>
          <w:rFonts w:ascii="Tahoma" w:hAnsi="Tahoma" w:cs="Tahoma"/>
          <w:noProof/>
        </w:rPr>
        <w:tab/>
        <w:t xml:space="preserve">Podpis odgovorne osebe </w:t>
      </w:r>
      <w:r w:rsidRPr="00026AB7">
        <w:rPr>
          <w:rFonts w:ascii="Tahoma" w:hAnsi="Tahoma" w:cs="Tahoma"/>
          <w:b/>
          <w:noProof/>
        </w:rPr>
        <w:t>subjekta</w:t>
      </w:r>
      <w:r w:rsidRPr="00026AB7">
        <w:rPr>
          <w:rFonts w:ascii="Tahoma" w:hAnsi="Tahoma" w:cs="Tahoma"/>
          <w:noProof/>
        </w:rPr>
        <w:t>:</w:t>
      </w:r>
    </w:p>
    <w:p w14:paraId="2050CE69" w14:textId="77777777" w:rsidR="0037044D" w:rsidRPr="00026AB7" w:rsidRDefault="0037044D" w:rsidP="00F63D98">
      <w:pPr>
        <w:keepLines/>
        <w:widowControl w:val="0"/>
        <w:tabs>
          <w:tab w:val="left" w:pos="5400"/>
        </w:tabs>
        <w:rPr>
          <w:rFonts w:ascii="Tahoma" w:hAnsi="Tahoma" w:cs="Tahoma"/>
          <w:noProof/>
          <w:sz w:val="32"/>
        </w:rPr>
      </w:pPr>
    </w:p>
    <w:p w14:paraId="570B5E92" w14:textId="77777777" w:rsidR="0037044D" w:rsidRPr="00026AB7" w:rsidRDefault="0037044D" w:rsidP="00F63D98">
      <w:pPr>
        <w:keepLines/>
        <w:widowControl w:val="0"/>
        <w:rPr>
          <w:rFonts w:ascii="Tahoma" w:hAnsi="Tahoma" w:cs="Tahoma"/>
          <w:noProof/>
        </w:rPr>
      </w:pPr>
      <w:r w:rsidRPr="00026AB7">
        <w:rPr>
          <w:rFonts w:ascii="Tahoma" w:hAnsi="Tahoma" w:cs="Tahoma"/>
          <w:noProof/>
        </w:rPr>
        <w:t>_______________________________</w:t>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t>_______________________________</w:t>
      </w:r>
    </w:p>
    <w:p w14:paraId="6A37EB5E" w14:textId="77777777" w:rsidR="0037044D" w:rsidRPr="00026AB7" w:rsidRDefault="0037044D" w:rsidP="00F63D98">
      <w:pPr>
        <w:keepLines/>
        <w:widowControl w:val="0"/>
        <w:tabs>
          <w:tab w:val="left" w:pos="284"/>
        </w:tabs>
        <w:jc w:val="both"/>
        <w:rPr>
          <w:rFonts w:ascii="Tahoma" w:hAnsi="Tahoma" w:cs="Tahoma"/>
          <w:b/>
          <w:noProof/>
          <w:sz w:val="12"/>
        </w:rPr>
      </w:pPr>
      <w:r w:rsidRPr="00026AB7">
        <w:rPr>
          <w:rFonts w:ascii="Tahoma" w:hAnsi="Tahoma" w:cs="Tahoma"/>
          <w:b/>
          <w:noProof/>
        </w:rPr>
        <w:tab/>
      </w:r>
      <w:r w:rsidRPr="00026AB7">
        <w:rPr>
          <w:rFonts w:ascii="Tahoma" w:hAnsi="Tahoma" w:cs="Tahoma"/>
          <w:b/>
          <w:noProof/>
        </w:rPr>
        <w:tab/>
        <w:t xml:space="preserve">   </w:t>
      </w:r>
    </w:p>
    <w:p w14:paraId="7E4D574D" w14:textId="77777777" w:rsidR="0037044D" w:rsidRPr="00026AB7" w:rsidRDefault="0037044D" w:rsidP="00F63D98">
      <w:pPr>
        <w:keepLines/>
        <w:widowControl w:val="0"/>
        <w:tabs>
          <w:tab w:val="left" w:pos="284"/>
        </w:tabs>
        <w:rPr>
          <w:rFonts w:ascii="Tahoma" w:hAnsi="Tahoma" w:cs="Tahoma"/>
          <w:b/>
          <w:noProof/>
        </w:rPr>
      </w:pPr>
      <w:r w:rsidRPr="00026AB7">
        <w:rPr>
          <w:rFonts w:ascii="Tahoma" w:hAnsi="Tahoma" w:cs="Tahoma"/>
          <w:noProof/>
        </w:rPr>
        <w:tab/>
      </w:r>
      <w:r w:rsidRPr="00026AB7">
        <w:rPr>
          <w:rFonts w:ascii="Tahoma" w:hAnsi="Tahoma" w:cs="Tahoma"/>
          <w:noProof/>
        </w:rPr>
        <w:tab/>
      </w:r>
      <w:r w:rsidRPr="00026AB7">
        <w:rPr>
          <w:rFonts w:ascii="Tahoma" w:hAnsi="Tahoma" w:cs="Tahoma"/>
          <w:noProof/>
        </w:rPr>
        <w:tab/>
        <w:t xml:space="preserve">Žig: </w:t>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r>
      <w:r w:rsidRPr="00026AB7">
        <w:rPr>
          <w:rFonts w:ascii="Tahoma" w:hAnsi="Tahoma" w:cs="Tahoma"/>
          <w:noProof/>
        </w:rPr>
        <w:tab/>
        <w:t xml:space="preserve"> Žig:</w:t>
      </w:r>
    </w:p>
    <w:p w14:paraId="781B2339" w14:textId="77777777" w:rsidR="0037044D" w:rsidRPr="00026AB7" w:rsidRDefault="0037044D" w:rsidP="00F63D98">
      <w:pPr>
        <w:keepLines/>
        <w:widowControl w:val="0"/>
        <w:tabs>
          <w:tab w:val="left" w:pos="567"/>
          <w:tab w:val="left" w:pos="851"/>
          <w:tab w:val="left" w:pos="993"/>
        </w:tabs>
        <w:jc w:val="both"/>
        <w:rPr>
          <w:rFonts w:ascii="Tahoma" w:hAnsi="Tahoma" w:cs="Tahoma"/>
          <w:b/>
          <w:i/>
          <w:noProof/>
          <w:sz w:val="18"/>
          <w:szCs w:val="18"/>
          <w:lang w:eastAsia="ar-SA"/>
        </w:rPr>
      </w:pPr>
    </w:p>
    <w:p w14:paraId="44234475" w14:textId="77777777" w:rsidR="0037044D" w:rsidRPr="00026AB7" w:rsidRDefault="0037044D" w:rsidP="00F63D98">
      <w:pPr>
        <w:keepLines/>
        <w:widowControl w:val="0"/>
        <w:tabs>
          <w:tab w:val="left" w:pos="567"/>
          <w:tab w:val="left" w:pos="851"/>
          <w:tab w:val="left" w:pos="993"/>
        </w:tabs>
        <w:jc w:val="both"/>
        <w:rPr>
          <w:rFonts w:ascii="Tahoma" w:hAnsi="Tahoma" w:cs="Tahoma"/>
          <w:b/>
          <w:i/>
          <w:noProof/>
          <w:sz w:val="18"/>
          <w:szCs w:val="18"/>
          <w:lang w:eastAsia="ar-SA"/>
        </w:rPr>
      </w:pPr>
    </w:p>
    <w:p w14:paraId="180614FF" w14:textId="77777777" w:rsidR="0037044D" w:rsidRPr="00026AB7" w:rsidRDefault="0037044D" w:rsidP="00F63D98">
      <w:pPr>
        <w:keepLines/>
        <w:widowControl w:val="0"/>
        <w:tabs>
          <w:tab w:val="left" w:pos="567"/>
          <w:tab w:val="left" w:pos="851"/>
          <w:tab w:val="left" w:pos="993"/>
        </w:tabs>
        <w:jc w:val="both"/>
        <w:rPr>
          <w:rFonts w:ascii="Tahoma" w:hAnsi="Tahoma" w:cs="Tahoma"/>
          <w:b/>
          <w:i/>
          <w:noProof/>
          <w:sz w:val="18"/>
          <w:szCs w:val="18"/>
          <w:lang w:eastAsia="ar-SA"/>
        </w:rPr>
      </w:pPr>
    </w:p>
    <w:p w14:paraId="3C6041F8" w14:textId="77777777" w:rsidR="0037044D" w:rsidRPr="00026AB7" w:rsidRDefault="0037044D" w:rsidP="00F63D98">
      <w:pPr>
        <w:keepLines/>
        <w:widowControl w:val="0"/>
        <w:tabs>
          <w:tab w:val="left" w:pos="567"/>
          <w:tab w:val="left" w:pos="851"/>
          <w:tab w:val="left" w:pos="993"/>
        </w:tabs>
        <w:jc w:val="both"/>
        <w:rPr>
          <w:rFonts w:ascii="Tahoma" w:hAnsi="Tahoma" w:cs="Tahoma"/>
          <w:b/>
          <w:i/>
          <w:noProof/>
          <w:sz w:val="18"/>
          <w:szCs w:val="18"/>
          <w:lang w:eastAsia="ar-SA"/>
        </w:rPr>
      </w:pPr>
    </w:p>
    <w:p w14:paraId="53CF9DEF" w14:textId="77777777" w:rsidR="0037044D" w:rsidRPr="00026AB7" w:rsidRDefault="0037044D" w:rsidP="00F63D98">
      <w:pPr>
        <w:keepLines/>
        <w:widowControl w:val="0"/>
        <w:jc w:val="both"/>
        <w:rPr>
          <w:rFonts w:ascii="Tahoma" w:hAnsi="Tahoma" w:cs="Tahoma"/>
          <w:b/>
          <w:i/>
          <w:noProof/>
          <w:sz w:val="18"/>
          <w:szCs w:val="18"/>
          <w:u w:val="single"/>
        </w:rPr>
      </w:pPr>
      <w:r w:rsidRPr="00026AB7">
        <w:rPr>
          <w:rFonts w:ascii="Tahoma" w:hAnsi="Tahoma" w:cs="Tahoma"/>
          <w:b/>
          <w:i/>
          <w:noProof/>
          <w:sz w:val="18"/>
          <w:szCs w:val="18"/>
          <w:u w:val="single"/>
        </w:rPr>
        <w:t xml:space="preserve">Opomba: </w:t>
      </w:r>
    </w:p>
    <w:p w14:paraId="5EEAC7AB" w14:textId="77777777" w:rsidR="0037044D" w:rsidRPr="00026AB7" w:rsidRDefault="0037044D" w:rsidP="00F63D98">
      <w:pPr>
        <w:keepLines/>
        <w:widowControl w:val="0"/>
        <w:jc w:val="both"/>
        <w:rPr>
          <w:rFonts w:ascii="Tahoma" w:hAnsi="Tahoma" w:cs="Tahoma"/>
          <w:i/>
          <w:noProof/>
          <w:sz w:val="18"/>
        </w:rPr>
      </w:pPr>
      <w:r w:rsidRPr="00026AB7">
        <w:rPr>
          <w:rFonts w:ascii="Tahoma" w:hAnsi="Tahoma" w:cs="Tahoma"/>
          <w:i/>
          <w:noProof/>
          <w:sz w:val="18"/>
        </w:rPr>
        <w:t>Prilogo je potrebno izpolniti, v kolikor ponudnik uporabi zmogljivost drugih subjektov za izvedbo javnega naročila.</w:t>
      </w:r>
    </w:p>
    <w:p w14:paraId="6FFACFE6" w14:textId="77777777" w:rsidR="0037044D" w:rsidRPr="00026AB7" w:rsidRDefault="0037044D" w:rsidP="00F63D98">
      <w:pPr>
        <w:keepLines/>
        <w:widowControl w:val="0"/>
        <w:tabs>
          <w:tab w:val="left" w:pos="567"/>
          <w:tab w:val="left" w:pos="851"/>
          <w:tab w:val="left" w:pos="993"/>
        </w:tabs>
        <w:jc w:val="both"/>
        <w:rPr>
          <w:rFonts w:ascii="Tahoma" w:hAnsi="Tahoma" w:cs="Tahoma"/>
          <w:b/>
          <w:i/>
          <w:noProof/>
          <w:szCs w:val="18"/>
          <w:lang w:eastAsia="ar-SA"/>
        </w:rPr>
      </w:pPr>
    </w:p>
    <w:p w14:paraId="04069029" w14:textId="77777777" w:rsidR="0037044D" w:rsidRPr="00026AB7" w:rsidRDefault="0037044D" w:rsidP="00F63D98">
      <w:pPr>
        <w:keepLines/>
        <w:widowControl w:val="0"/>
        <w:jc w:val="both"/>
        <w:rPr>
          <w:rFonts w:ascii="Tahoma" w:hAnsi="Tahoma" w:cs="Tahoma"/>
          <w:b/>
          <w:i/>
          <w:noProof/>
          <w:sz w:val="18"/>
          <w:szCs w:val="18"/>
          <w:u w:val="single"/>
        </w:rPr>
      </w:pPr>
      <w:r w:rsidRPr="00026AB7">
        <w:rPr>
          <w:rFonts w:ascii="Tahoma" w:hAnsi="Tahoma" w:cs="Tahoma"/>
          <w:b/>
          <w:i/>
          <w:noProof/>
          <w:sz w:val="18"/>
          <w:szCs w:val="18"/>
          <w:u w:val="single"/>
        </w:rPr>
        <w:t xml:space="preserve">Navodilo: </w:t>
      </w:r>
    </w:p>
    <w:p w14:paraId="0AD53410" w14:textId="77777777" w:rsidR="0037044D" w:rsidRPr="00026AB7" w:rsidRDefault="0037044D" w:rsidP="00F63D98">
      <w:pPr>
        <w:keepLines/>
        <w:widowControl w:val="0"/>
        <w:jc w:val="both"/>
        <w:rPr>
          <w:rFonts w:ascii="Tahoma" w:hAnsi="Tahoma" w:cs="Tahoma"/>
          <w:i/>
          <w:noProof/>
          <w:sz w:val="18"/>
        </w:rPr>
      </w:pPr>
      <w:r w:rsidRPr="00026AB7">
        <w:rPr>
          <w:rFonts w:ascii="Tahoma" w:hAnsi="Tahoma" w:cs="Tahoma"/>
          <w:i/>
          <w:noProof/>
          <w:sz w:val="18"/>
        </w:rPr>
        <w:t>Obrazec se po potrebi kopira!</w:t>
      </w:r>
    </w:p>
    <w:p w14:paraId="303B0203" w14:textId="77777777" w:rsidR="0037044D" w:rsidRPr="00026AB7" w:rsidRDefault="0037044D" w:rsidP="00F63D98">
      <w:pPr>
        <w:keepLines/>
        <w:widowControl w:val="0"/>
        <w:rPr>
          <w:b/>
          <w:noProof/>
        </w:rPr>
      </w:pPr>
    </w:p>
    <w:p w14:paraId="62C8E968" w14:textId="58A6A690" w:rsidR="0037044D" w:rsidRPr="00026AB7" w:rsidRDefault="0037044D" w:rsidP="00F63D98">
      <w:pPr>
        <w:keepLines/>
        <w:widowControl w:val="0"/>
        <w:rPr>
          <w:rFonts w:ascii="Tahoma" w:hAnsi="Tahoma" w:cs="Tahoma"/>
          <w:b/>
          <w:i/>
          <w:noProof/>
          <w:sz w:val="18"/>
          <w:u w:val="single"/>
        </w:rPr>
      </w:pPr>
      <w:r w:rsidRPr="00026AB7">
        <w:rPr>
          <w:rFonts w:ascii="Tahoma" w:hAnsi="Tahoma" w:cs="Tahoma"/>
          <w:i/>
          <w:noProof/>
          <w:sz w:val="18"/>
        </w:rPr>
        <w:t xml:space="preserve">Ponudnik </w:t>
      </w:r>
      <w:r w:rsidRPr="00026AB7">
        <w:rPr>
          <w:rFonts w:ascii="Tahoma" w:hAnsi="Tahoma" w:cs="Tahoma"/>
          <w:i/>
          <w:noProof/>
          <w:sz w:val="18"/>
          <w:u w:val="single"/>
        </w:rPr>
        <w:t>obrazec</w:t>
      </w:r>
      <w:r w:rsidRPr="00026AB7">
        <w:rPr>
          <w:rFonts w:ascii="Tahoma" w:hAnsi="Tahoma" w:cs="Tahoma"/>
          <w:b/>
          <w:i/>
          <w:noProof/>
          <w:sz w:val="18"/>
        </w:rPr>
        <w:t xml:space="preserve"> </w:t>
      </w:r>
      <w:r w:rsidRPr="00026AB7">
        <w:rPr>
          <w:rFonts w:ascii="Tahoma" w:hAnsi="Tahoma" w:cs="Tahoma"/>
          <w:i/>
          <w:noProof/>
          <w:sz w:val="18"/>
        </w:rPr>
        <w:t>v okviru sistema e-JN</w:t>
      </w:r>
      <w:r w:rsidRPr="00026AB7">
        <w:rPr>
          <w:rFonts w:ascii="Tahoma" w:hAnsi="Tahoma" w:cs="Tahoma"/>
          <w:b/>
          <w:i/>
          <w:noProof/>
          <w:sz w:val="18"/>
        </w:rPr>
        <w:t xml:space="preserve"> </w:t>
      </w:r>
      <w:r w:rsidRPr="00026AB7">
        <w:rPr>
          <w:rFonts w:ascii="Tahoma" w:hAnsi="Tahoma" w:cs="Tahoma"/>
          <w:b/>
          <w:i/>
          <w:noProof/>
          <w:sz w:val="18"/>
          <w:u w:val="single"/>
        </w:rPr>
        <w:t xml:space="preserve">naloži v </w:t>
      </w:r>
      <w:r w:rsidR="007E73A3" w:rsidRPr="00026AB7">
        <w:rPr>
          <w:rFonts w:ascii="Tahoma" w:hAnsi="Tahoma" w:cs="Tahoma"/>
          <w:b/>
          <w:i/>
          <w:noProof/>
          <w:sz w:val="18"/>
          <w:u w:val="single"/>
        </w:rPr>
        <w:t>Razdelek »DOKUMENTI«, del »Ostale priloge«</w:t>
      </w:r>
      <w:r w:rsidRPr="00026AB7">
        <w:rPr>
          <w:rFonts w:ascii="Tahoma" w:hAnsi="Tahoma" w:cs="Tahoma"/>
          <w:b/>
          <w:i/>
          <w:noProof/>
          <w:sz w:val="18"/>
          <w:u w:val="single"/>
        </w:rPr>
        <w:t>!!!</w:t>
      </w:r>
    </w:p>
    <w:p w14:paraId="684AE47B" w14:textId="63BB0964" w:rsidR="0037044D" w:rsidRPr="00026AB7" w:rsidRDefault="0037044D" w:rsidP="00F63D98">
      <w:pPr>
        <w:keepLines/>
        <w:widowControl w:val="0"/>
        <w:rPr>
          <w:rFonts w:ascii="Tahoma" w:hAnsi="Tahoma" w:cs="Tahoma"/>
          <w:b/>
          <w:i/>
          <w:noProof/>
          <w:sz w:val="18"/>
          <w:u w:val="single"/>
        </w:rPr>
      </w:pPr>
    </w:p>
    <w:p w14:paraId="19643F49" w14:textId="77777777" w:rsidR="0037044D" w:rsidRPr="00026AB7" w:rsidRDefault="0037044D" w:rsidP="00F63D98">
      <w:pPr>
        <w:keepLines/>
        <w:widowControl w:val="0"/>
        <w:rPr>
          <w:b/>
          <w:noProof/>
        </w:rPr>
      </w:pPr>
    </w:p>
    <w:p w14:paraId="2A2F2D24" w14:textId="77777777" w:rsidR="0037044D" w:rsidRPr="00026AB7" w:rsidRDefault="0037044D" w:rsidP="00F63D98">
      <w:pPr>
        <w:keepLines/>
        <w:widowControl w:val="0"/>
      </w:pPr>
      <w:r w:rsidRPr="00026AB7">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F269F7" w:rsidRPr="00026AB7" w14:paraId="0EF25831" w14:textId="77777777" w:rsidTr="00C82DC9">
        <w:tc>
          <w:tcPr>
            <w:tcW w:w="608" w:type="dxa"/>
            <w:tcBorders>
              <w:right w:val="nil"/>
            </w:tcBorders>
          </w:tcPr>
          <w:p w14:paraId="5C96DE6C" w14:textId="368F1541" w:rsidR="00F269F7" w:rsidRPr="00026AB7" w:rsidRDefault="00F269F7" w:rsidP="00F63D98">
            <w:pPr>
              <w:keepLines/>
              <w:widowControl w:val="0"/>
              <w:jc w:val="both"/>
              <w:rPr>
                <w:rFonts w:ascii="Tahoma" w:hAnsi="Tahoma" w:cs="Tahoma"/>
              </w:rPr>
            </w:pPr>
            <w:r w:rsidRPr="00026AB7">
              <w:br w:type="page"/>
            </w:r>
            <w:r w:rsidRPr="00026AB7">
              <w:br w:type="page"/>
            </w:r>
            <w:r w:rsidRPr="00026AB7">
              <w:br w:type="page"/>
            </w:r>
            <w:r w:rsidRPr="00026AB7">
              <w:br w:type="page"/>
            </w:r>
            <w:r w:rsidRPr="00026AB7">
              <w:rPr>
                <w:rFonts w:ascii="Tahoma" w:hAnsi="Tahoma" w:cs="Tahoma"/>
              </w:rPr>
              <w:br w:type="page"/>
            </w:r>
            <w:r w:rsidRPr="00026AB7">
              <w:rPr>
                <w:rFonts w:ascii="Tahoma" w:hAnsi="Tahoma" w:cs="Tahoma"/>
                <w:b/>
              </w:rPr>
              <w:br w:type="page"/>
            </w:r>
            <w:r w:rsidRPr="00026AB7">
              <w:rPr>
                <w:rFonts w:ascii="Tahoma" w:hAnsi="Tahoma" w:cs="Tahoma"/>
              </w:rPr>
              <w:br w:type="page"/>
            </w:r>
          </w:p>
        </w:tc>
        <w:tc>
          <w:tcPr>
            <w:tcW w:w="7654" w:type="dxa"/>
            <w:tcBorders>
              <w:left w:val="nil"/>
            </w:tcBorders>
            <w:vAlign w:val="bottom"/>
          </w:tcPr>
          <w:p w14:paraId="22DFB85E" w14:textId="77777777" w:rsidR="00F269F7" w:rsidRPr="00026AB7" w:rsidRDefault="00F269F7" w:rsidP="00F63D98">
            <w:pPr>
              <w:keepLines/>
              <w:widowControl w:val="0"/>
              <w:rPr>
                <w:rFonts w:ascii="Tahoma" w:hAnsi="Tahoma" w:cs="Tahoma"/>
              </w:rPr>
            </w:pPr>
            <w:r w:rsidRPr="00026AB7">
              <w:rPr>
                <w:rFonts w:ascii="Tahoma" w:hAnsi="Tahoma" w:cs="Tahoma"/>
              </w:rPr>
              <w:t>SEZNAM REFERENC</w:t>
            </w:r>
          </w:p>
        </w:tc>
        <w:tc>
          <w:tcPr>
            <w:tcW w:w="850" w:type="dxa"/>
            <w:tcBorders>
              <w:right w:val="nil"/>
            </w:tcBorders>
          </w:tcPr>
          <w:p w14:paraId="7BB0AD89" w14:textId="77777777" w:rsidR="00F269F7" w:rsidRPr="00026AB7" w:rsidRDefault="00F269F7" w:rsidP="00F63D98">
            <w:pPr>
              <w:keepLines/>
              <w:widowControl w:val="0"/>
              <w:jc w:val="both"/>
              <w:rPr>
                <w:rFonts w:ascii="Tahoma" w:hAnsi="Tahoma" w:cs="Tahoma"/>
                <w:b/>
              </w:rPr>
            </w:pPr>
            <w:r w:rsidRPr="00026AB7">
              <w:rPr>
                <w:rFonts w:ascii="Tahoma" w:hAnsi="Tahoma" w:cs="Tahoma"/>
                <w:b/>
                <w:i/>
              </w:rPr>
              <w:t xml:space="preserve">Priloga </w:t>
            </w:r>
          </w:p>
        </w:tc>
        <w:tc>
          <w:tcPr>
            <w:tcW w:w="576" w:type="dxa"/>
            <w:tcBorders>
              <w:left w:val="nil"/>
            </w:tcBorders>
          </w:tcPr>
          <w:p w14:paraId="43FE543C" w14:textId="320E0FD6" w:rsidR="00F269F7" w:rsidRPr="00026AB7" w:rsidRDefault="00003E01" w:rsidP="00F63D98">
            <w:pPr>
              <w:keepLines/>
              <w:widowControl w:val="0"/>
              <w:jc w:val="both"/>
              <w:rPr>
                <w:rFonts w:ascii="Tahoma" w:hAnsi="Tahoma" w:cs="Tahoma"/>
                <w:b/>
                <w:i/>
              </w:rPr>
            </w:pPr>
            <w:r w:rsidRPr="00026AB7">
              <w:rPr>
                <w:rFonts w:ascii="Tahoma" w:hAnsi="Tahoma" w:cs="Tahoma"/>
                <w:b/>
                <w:i/>
              </w:rPr>
              <w:t>7</w:t>
            </w:r>
          </w:p>
        </w:tc>
      </w:tr>
    </w:tbl>
    <w:p w14:paraId="022E13D7" w14:textId="77777777" w:rsidR="00111DEB" w:rsidRPr="00026AB7" w:rsidRDefault="00111DEB" w:rsidP="00F63D98">
      <w:pPr>
        <w:keepLines/>
        <w:widowControl w:val="0"/>
        <w:jc w:val="both"/>
        <w:rPr>
          <w:rFonts w:ascii="Tahoma" w:hAnsi="Tahoma" w:cs="Tahoma"/>
          <w:bCs/>
          <w:i/>
          <w:noProof/>
          <w:sz w:val="18"/>
          <w:szCs w:val="18"/>
        </w:rPr>
      </w:pPr>
    </w:p>
    <w:p w14:paraId="0C22F476" w14:textId="492AAF1F" w:rsidR="00B82A54" w:rsidRPr="00026AB7" w:rsidRDefault="00D42B6A" w:rsidP="00F63D98">
      <w:pPr>
        <w:keepLines/>
        <w:widowControl w:val="0"/>
        <w:jc w:val="both"/>
        <w:rPr>
          <w:rFonts w:ascii="Tahoma" w:hAnsi="Tahoma" w:cs="Tahoma"/>
          <w:bCs/>
          <w:i/>
          <w:noProof/>
          <w:sz w:val="18"/>
          <w:szCs w:val="18"/>
        </w:rPr>
      </w:pPr>
      <w:r w:rsidRPr="00026AB7">
        <w:rPr>
          <w:rFonts w:ascii="Tahoma" w:hAnsi="Tahoma" w:cs="Tahoma"/>
          <w:b/>
        </w:rPr>
        <w:t>VKS-56/22</w:t>
      </w:r>
      <w:r w:rsidR="00B82A54" w:rsidRPr="00026AB7">
        <w:rPr>
          <w:rFonts w:ascii="Tahoma" w:hAnsi="Tahoma" w:cs="Tahoma"/>
          <w:b/>
        </w:rPr>
        <w:t xml:space="preserve"> </w:t>
      </w:r>
      <w:r w:rsidR="00003E01" w:rsidRPr="00026AB7">
        <w:rPr>
          <w:rFonts w:ascii="Tahoma" w:hAnsi="Tahoma" w:cs="Tahoma"/>
          <w:b/>
        </w:rPr>
        <w:t>»</w:t>
      </w:r>
      <w:r w:rsidR="00116520" w:rsidRPr="00026AB7">
        <w:rPr>
          <w:rFonts w:ascii="Tahoma" w:hAnsi="Tahoma" w:cs="Tahoma"/>
          <w:b/>
        </w:rPr>
        <w:t>Dobava kemikalij za čistilno napravo in mehansko - biološko obdelavo odpadkov v RCERO LJUBLJANA</w:t>
      </w:r>
      <w:r w:rsidR="00003E01" w:rsidRPr="00026AB7">
        <w:rPr>
          <w:rFonts w:ascii="Tahoma" w:hAnsi="Tahoma" w:cs="Tahoma"/>
          <w:b/>
        </w:rPr>
        <w:t>«</w:t>
      </w:r>
    </w:p>
    <w:p w14:paraId="340917CD" w14:textId="77777777" w:rsidR="00111DEB" w:rsidRPr="00026AB7" w:rsidRDefault="00111DEB" w:rsidP="00F63D98">
      <w:pPr>
        <w:keepLines/>
        <w:widowControl w:val="0"/>
        <w:jc w:val="both"/>
        <w:rPr>
          <w:rFonts w:ascii="Tahoma" w:hAnsi="Tahoma" w:cs="Tahoma"/>
          <w:bCs/>
          <w:i/>
          <w:noProof/>
          <w:sz w:val="18"/>
          <w:szCs w:val="18"/>
        </w:rPr>
      </w:pPr>
    </w:p>
    <w:p w14:paraId="5BE2F182" w14:textId="77777777" w:rsidR="00E24ABC" w:rsidRPr="00026AB7" w:rsidRDefault="00E24ABC" w:rsidP="00F63D98">
      <w:pPr>
        <w:keepLines/>
        <w:widowControl w:val="0"/>
        <w:jc w:val="right"/>
        <w:rPr>
          <w:rFonts w:ascii="Tahoma" w:hAnsi="Tahoma" w:cs="Tahoma"/>
          <w:i/>
          <w:sz w:val="22"/>
        </w:rPr>
      </w:pPr>
      <w:r w:rsidRPr="00026AB7">
        <w:rPr>
          <w:rFonts w:ascii="Tahoma" w:hAnsi="Tahoma" w:cs="Tahoma"/>
          <w:i/>
          <w:sz w:val="22"/>
        </w:rPr>
        <w:t>……/……</w:t>
      </w:r>
    </w:p>
    <w:p w14:paraId="2C57E07E" w14:textId="77777777" w:rsidR="00E24ABC" w:rsidRPr="00026AB7" w:rsidRDefault="00E24ABC" w:rsidP="00F63D98">
      <w:pPr>
        <w:keepLines/>
        <w:widowControl w:val="0"/>
        <w:jc w:val="right"/>
        <w:rPr>
          <w:rFonts w:ascii="Tahoma" w:hAnsi="Tahoma" w:cs="Tahoma"/>
          <w:i/>
        </w:rPr>
      </w:pPr>
      <w:r w:rsidRPr="00026AB7">
        <w:rPr>
          <w:rFonts w:ascii="Tahoma" w:hAnsi="Tahoma" w:cs="Tahoma"/>
          <w:i/>
        </w:rPr>
        <w:t>(št. izvoda / št. vseh izvodov)</w:t>
      </w:r>
    </w:p>
    <w:p w14:paraId="424C1A90" w14:textId="77777777" w:rsidR="00E24ABC" w:rsidRPr="00026AB7" w:rsidRDefault="00E24ABC" w:rsidP="00F63D98">
      <w:pPr>
        <w:keepLines/>
        <w:widowControl w:val="0"/>
        <w:jc w:val="right"/>
        <w:rPr>
          <w:rFonts w:ascii="Tahoma" w:hAnsi="Tahoma" w:cs="Tahoma"/>
          <w:b/>
          <w:i/>
          <w:sz w:val="24"/>
        </w:rPr>
      </w:pPr>
    </w:p>
    <w:p w14:paraId="7CA3E984" w14:textId="77777777" w:rsidR="00E24ABC" w:rsidRPr="00026AB7" w:rsidRDefault="00E24ABC" w:rsidP="00F63D98">
      <w:pPr>
        <w:keepLines/>
        <w:widowControl w:val="0"/>
        <w:tabs>
          <w:tab w:val="left" w:pos="0"/>
        </w:tabs>
        <w:jc w:val="center"/>
        <w:rPr>
          <w:rFonts w:ascii="Tahoma" w:hAnsi="Tahoma" w:cs="Tahoma"/>
          <w:b/>
          <w:sz w:val="22"/>
        </w:rPr>
      </w:pPr>
      <w:r w:rsidRPr="00026AB7">
        <w:rPr>
          <w:rFonts w:ascii="Tahoma" w:hAnsi="Tahoma" w:cs="Tahoma"/>
          <w:b/>
          <w:sz w:val="22"/>
        </w:rPr>
        <w:t>Seznam referenčnih poslov ponudnika</w:t>
      </w:r>
    </w:p>
    <w:p w14:paraId="374259AD" w14:textId="77777777" w:rsidR="00E24ABC" w:rsidRPr="00026AB7" w:rsidRDefault="00E24ABC" w:rsidP="00F63D98">
      <w:pPr>
        <w:keepLines/>
        <w:widowControl w:val="0"/>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426"/>
        <w:gridCol w:w="850"/>
        <w:gridCol w:w="2126"/>
        <w:gridCol w:w="2054"/>
        <w:gridCol w:w="923"/>
        <w:gridCol w:w="3187"/>
      </w:tblGrid>
      <w:tr w:rsidR="00A0397E" w:rsidRPr="00026AB7" w14:paraId="5561B5CA" w14:textId="77777777" w:rsidTr="00A0397E">
        <w:trPr>
          <w:trHeight w:val="482"/>
        </w:trPr>
        <w:tc>
          <w:tcPr>
            <w:tcW w:w="496" w:type="dxa"/>
            <w:gridSpan w:val="2"/>
            <w:tcBorders>
              <w:top w:val="single" w:sz="2" w:space="0" w:color="auto"/>
              <w:left w:val="single" w:sz="2" w:space="0" w:color="auto"/>
              <w:bottom w:val="single" w:sz="12" w:space="0" w:color="auto"/>
              <w:right w:val="single" w:sz="2" w:space="0" w:color="auto"/>
            </w:tcBorders>
          </w:tcPr>
          <w:p w14:paraId="07770AE8"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tcPr>
          <w:p w14:paraId="7CEA1D93"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Javni naročnik</w:t>
            </w:r>
          </w:p>
        </w:tc>
        <w:tc>
          <w:tcPr>
            <w:tcW w:w="4180" w:type="dxa"/>
            <w:gridSpan w:val="2"/>
            <w:tcBorders>
              <w:top w:val="single" w:sz="2" w:space="0" w:color="auto"/>
              <w:left w:val="single" w:sz="2" w:space="0" w:color="auto"/>
              <w:bottom w:val="single" w:sz="12" w:space="0" w:color="auto"/>
              <w:right w:val="single" w:sz="2" w:space="0" w:color="auto"/>
            </w:tcBorders>
            <w:vAlign w:val="center"/>
          </w:tcPr>
          <w:p w14:paraId="3C7D928E"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Naziv naročnika</w:t>
            </w:r>
          </w:p>
        </w:tc>
        <w:tc>
          <w:tcPr>
            <w:tcW w:w="4110" w:type="dxa"/>
            <w:gridSpan w:val="2"/>
            <w:tcBorders>
              <w:top w:val="single" w:sz="2" w:space="0" w:color="auto"/>
              <w:left w:val="single" w:sz="2" w:space="0" w:color="auto"/>
              <w:bottom w:val="single" w:sz="12" w:space="0" w:color="auto"/>
              <w:right w:val="single" w:sz="2" w:space="0" w:color="auto"/>
            </w:tcBorders>
            <w:vAlign w:val="center"/>
          </w:tcPr>
          <w:p w14:paraId="386C18B2"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Predmet naročila</w:t>
            </w:r>
          </w:p>
        </w:tc>
      </w:tr>
      <w:tr w:rsidR="00A0397E" w:rsidRPr="00026AB7" w14:paraId="15454ACA" w14:textId="77777777" w:rsidTr="00A0397E">
        <w:trPr>
          <w:trHeight w:val="780"/>
        </w:trPr>
        <w:tc>
          <w:tcPr>
            <w:tcW w:w="496" w:type="dxa"/>
            <w:gridSpan w:val="2"/>
            <w:tcBorders>
              <w:top w:val="nil"/>
            </w:tcBorders>
            <w:vAlign w:val="center"/>
          </w:tcPr>
          <w:p w14:paraId="2087EA0A"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1.</w:t>
            </w:r>
          </w:p>
        </w:tc>
        <w:tc>
          <w:tcPr>
            <w:tcW w:w="850" w:type="dxa"/>
            <w:tcBorders>
              <w:top w:val="nil"/>
            </w:tcBorders>
            <w:vAlign w:val="center"/>
          </w:tcPr>
          <w:p w14:paraId="192A4B71"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069CDE4F"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p>
          <w:p w14:paraId="4B092F47" w14:textId="77777777" w:rsidR="00A0397E" w:rsidRPr="00026AB7" w:rsidRDefault="00A0397E" w:rsidP="00F63D98">
            <w:pPr>
              <w:keepLines/>
              <w:widowControl w:val="0"/>
              <w:tabs>
                <w:tab w:val="left" w:pos="567"/>
                <w:tab w:val="num" w:pos="851"/>
                <w:tab w:val="left" w:pos="993"/>
              </w:tabs>
              <w:jc w:val="center"/>
              <w:rPr>
                <w:rFonts w:ascii="Tahoma" w:hAnsi="Tahoma" w:cs="Tahoma"/>
                <w:sz w:val="22"/>
              </w:rPr>
            </w:pPr>
            <w:r w:rsidRPr="00026AB7">
              <w:rPr>
                <w:rFonts w:ascii="Tahoma" w:hAnsi="Tahoma" w:cs="Tahoma"/>
              </w:rPr>
              <w:t>NE</w:t>
            </w:r>
          </w:p>
        </w:tc>
        <w:tc>
          <w:tcPr>
            <w:tcW w:w="4180" w:type="dxa"/>
            <w:gridSpan w:val="2"/>
            <w:tcBorders>
              <w:top w:val="nil"/>
            </w:tcBorders>
          </w:tcPr>
          <w:p w14:paraId="3A678192" w14:textId="77777777" w:rsidR="00A0397E" w:rsidRPr="00026AB7" w:rsidRDefault="00A0397E" w:rsidP="00F63D98">
            <w:pPr>
              <w:keepLines/>
              <w:widowControl w:val="0"/>
              <w:tabs>
                <w:tab w:val="left" w:pos="567"/>
                <w:tab w:val="num" w:pos="851"/>
                <w:tab w:val="left" w:pos="993"/>
              </w:tabs>
              <w:rPr>
                <w:rFonts w:ascii="Tahoma" w:hAnsi="Tahoma" w:cs="Tahoma"/>
              </w:rPr>
            </w:pPr>
          </w:p>
          <w:p w14:paraId="2FE2A285" w14:textId="77777777" w:rsidR="00A0397E" w:rsidRPr="00026AB7" w:rsidRDefault="00A0397E" w:rsidP="00F63D98">
            <w:pPr>
              <w:keepLines/>
              <w:widowControl w:val="0"/>
              <w:tabs>
                <w:tab w:val="left" w:pos="567"/>
                <w:tab w:val="num" w:pos="851"/>
                <w:tab w:val="left" w:pos="993"/>
              </w:tabs>
              <w:rPr>
                <w:rFonts w:ascii="Tahoma" w:hAnsi="Tahoma" w:cs="Tahoma"/>
              </w:rPr>
            </w:pPr>
          </w:p>
          <w:p w14:paraId="2481920C" w14:textId="77777777" w:rsidR="00A0397E" w:rsidRPr="00026AB7" w:rsidRDefault="00A0397E" w:rsidP="00F63D98">
            <w:pPr>
              <w:keepLines/>
              <w:widowControl w:val="0"/>
              <w:tabs>
                <w:tab w:val="left" w:pos="567"/>
                <w:tab w:val="num" w:pos="851"/>
                <w:tab w:val="left" w:pos="993"/>
              </w:tabs>
              <w:rPr>
                <w:rFonts w:ascii="Tahoma" w:hAnsi="Tahoma" w:cs="Tahoma"/>
              </w:rPr>
            </w:pPr>
          </w:p>
        </w:tc>
        <w:tc>
          <w:tcPr>
            <w:tcW w:w="4110" w:type="dxa"/>
            <w:gridSpan w:val="2"/>
            <w:tcBorders>
              <w:top w:val="nil"/>
            </w:tcBorders>
          </w:tcPr>
          <w:p w14:paraId="19CCA603" w14:textId="77777777" w:rsidR="00A0397E" w:rsidRPr="00026AB7" w:rsidRDefault="00A0397E" w:rsidP="00F63D98">
            <w:pPr>
              <w:keepLines/>
              <w:widowControl w:val="0"/>
              <w:tabs>
                <w:tab w:val="left" w:pos="567"/>
                <w:tab w:val="num" w:pos="851"/>
                <w:tab w:val="left" w:pos="993"/>
              </w:tabs>
              <w:rPr>
                <w:rFonts w:ascii="Tahoma" w:hAnsi="Tahoma" w:cs="Tahoma"/>
              </w:rPr>
            </w:pPr>
          </w:p>
        </w:tc>
      </w:tr>
      <w:tr w:rsidR="00A0397E" w:rsidRPr="00026AB7" w14:paraId="26694843" w14:textId="77777777" w:rsidTr="00A0397E">
        <w:trPr>
          <w:trHeight w:val="780"/>
        </w:trPr>
        <w:tc>
          <w:tcPr>
            <w:tcW w:w="496" w:type="dxa"/>
            <w:gridSpan w:val="2"/>
            <w:vAlign w:val="center"/>
          </w:tcPr>
          <w:p w14:paraId="1E52E906"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2.</w:t>
            </w:r>
          </w:p>
        </w:tc>
        <w:tc>
          <w:tcPr>
            <w:tcW w:w="850" w:type="dxa"/>
            <w:vAlign w:val="center"/>
          </w:tcPr>
          <w:p w14:paraId="6DC24326"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5096FCF1"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p>
          <w:p w14:paraId="4B72985F" w14:textId="77777777" w:rsidR="00A0397E" w:rsidRPr="00026AB7" w:rsidRDefault="00A0397E" w:rsidP="00F63D98">
            <w:pPr>
              <w:keepLines/>
              <w:widowControl w:val="0"/>
              <w:tabs>
                <w:tab w:val="left" w:pos="567"/>
                <w:tab w:val="num" w:pos="851"/>
                <w:tab w:val="left" w:pos="993"/>
              </w:tabs>
              <w:jc w:val="center"/>
              <w:rPr>
                <w:rFonts w:ascii="Tahoma" w:hAnsi="Tahoma" w:cs="Tahoma"/>
                <w:sz w:val="22"/>
              </w:rPr>
            </w:pPr>
            <w:r w:rsidRPr="00026AB7">
              <w:rPr>
                <w:rFonts w:ascii="Tahoma" w:hAnsi="Tahoma" w:cs="Tahoma"/>
              </w:rPr>
              <w:t>NE</w:t>
            </w:r>
          </w:p>
        </w:tc>
        <w:tc>
          <w:tcPr>
            <w:tcW w:w="4180" w:type="dxa"/>
            <w:gridSpan w:val="2"/>
          </w:tcPr>
          <w:p w14:paraId="064C40CB" w14:textId="77777777" w:rsidR="00A0397E" w:rsidRPr="00026AB7" w:rsidRDefault="00A0397E" w:rsidP="00F63D98">
            <w:pPr>
              <w:keepLines/>
              <w:widowControl w:val="0"/>
              <w:tabs>
                <w:tab w:val="left" w:pos="567"/>
                <w:tab w:val="num" w:pos="851"/>
                <w:tab w:val="left" w:pos="993"/>
              </w:tabs>
              <w:rPr>
                <w:rFonts w:ascii="Tahoma" w:hAnsi="Tahoma" w:cs="Tahoma"/>
              </w:rPr>
            </w:pPr>
          </w:p>
          <w:p w14:paraId="365E5BC7" w14:textId="77777777" w:rsidR="00A0397E" w:rsidRPr="00026AB7" w:rsidRDefault="00A0397E" w:rsidP="00F63D98">
            <w:pPr>
              <w:keepLines/>
              <w:widowControl w:val="0"/>
              <w:tabs>
                <w:tab w:val="left" w:pos="567"/>
                <w:tab w:val="num" w:pos="851"/>
                <w:tab w:val="left" w:pos="993"/>
              </w:tabs>
              <w:rPr>
                <w:rFonts w:ascii="Tahoma" w:hAnsi="Tahoma" w:cs="Tahoma"/>
              </w:rPr>
            </w:pPr>
          </w:p>
          <w:p w14:paraId="5CF3A554" w14:textId="77777777" w:rsidR="00A0397E" w:rsidRPr="00026AB7" w:rsidRDefault="00A0397E" w:rsidP="00F63D98">
            <w:pPr>
              <w:keepLines/>
              <w:widowControl w:val="0"/>
              <w:tabs>
                <w:tab w:val="left" w:pos="567"/>
                <w:tab w:val="num" w:pos="851"/>
                <w:tab w:val="left" w:pos="993"/>
              </w:tabs>
              <w:rPr>
                <w:rFonts w:ascii="Tahoma" w:hAnsi="Tahoma" w:cs="Tahoma"/>
              </w:rPr>
            </w:pPr>
          </w:p>
        </w:tc>
        <w:tc>
          <w:tcPr>
            <w:tcW w:w="4110" w:type="dxa"/>
            <w:gridSpan w:val="2"/>
          </w:tcPr>
          <w:p w14:paraId="0A1A5EA9" w14:textId="77777777" w:rsidR="00A0397E" w:rsidRPr="00026AB7" w:rsidRDefault="00A0397E" w:rsidP="00F63D98">
            <w:pPr>
              <w:keepLines/>
              <w:widowControl w:val="0"/>
              <w:tabs>
                <w:tab w:val="left" w:pos="567"/>
                <w:tab w:val="num" w:pos="851"/>
                <w:tab w:val="left" w:pos="993"/>
              </w:tabs>
              <w:rPr>
                <w:rFonts w:ascii="Tahoma" w:hAnsi="Tahoma" w:cs="Tahoma"/>
              </w:rPr>
            </w:pPr>
          </w:p>
        </w:tc>
      </w:tr>
      <w:tr w:rsidR="00A0397E" w:rsidRPr="00026AB7" w14:paraId="28508456" w14:textId="77777777" w:rsidTr="00A0397E">
        <w:trPr>
          <w:trHeight w:val="780"/>
        </w:trPr>
        <w:tc>
          <w:tcPr>
            <w:tcW w:w="496" w:type="dxa"/>
            <w:gridSpan w:val="2"/>
            <w:vAlign w:val="center"/>
          </w:tcPr>
          <w:p w14:paraId="3005F314"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3.</w:t>
            </w:r>
          </w:p>
        </w:tc>
        <w:tc>
          <w:tcPr>
            <w:tcW w:w="850" w:type="dxa"/>
            <w:vAlign w:val="center"/>
          </w:tcPr>
          <w:p w14:paraId="6F4B1DB4"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2FBF819F"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p>
          <w:p w14:paraId="60DC74B8" w14:textId="77777777" w:rsidR="00A0397E" w:rsidRPr="00026AB7" w:rsidRDefault="00A0397E" w:rsidP="00F63D98">
            <w:pPr>
              <w:keepLines/>
              <w:widowControl w:val="0"/>
              <w:tabs>
                <w:tab w:val="left" w:pos="567"/>
                <w:tab w:val="num" w:pos="851"/>
                <w:tab w:val="left" w:pos="993"/>
              </w:tabs>
              <w:jc w:val="center"/>
              <w:rPr>
                <w:rFonts w:ascii="Tahoma" w:hAnsi="Tahoma" w:cs="Tahoma"/>
                <w:sz w:val="22"/>
              </w:rPr>
            </w:pPr>
            <w:r w:rsidRPr="00026AB7">
              <w:rPr>
                <w:rFonts w:ascii="Tahoma" w:hAnsi="Tahoma" w:cs="Tahoma"/>
              </w:rPr>
              <w:t>NE</w:t>
            </w:r>
          </w:p>
        </w:tc>
        <w:tc>
          <w:tcPr>
            <w:tcW w:w="4180" w:type="dxa"/>
            <w:gridSpan w:val="2"/>
          </w:tcPr>
          <w:p w14:paraId="0476AD62" w14:textId="77777777" w:rsidR="00A0397E" w:rsidRPr="00026AB7" w:rsidRDefault="00A0397E" w:rsidP="00F63D98">
            <w:pPr>
              <w:keepLines/>
              <w:widowControl w:val="0"/>
              <w:tabs>
                <w:tab w:val="left" w:pos="567"/>
                <w:tab w:val="num" w:pos="851"/>
                <w:tab w:val="left" w:pos="993"/>
              </w:tabs>
              <w:rPr>
                <w:rFonts w:ascii="Tahoma" w:hAnsi="Tahoma" w:cs="Tahoma"/>
              </w:rPr>
            </w:pPr>
          </w:p>
          <w:p w14:paraId="57E649B7" w14:textId="77777777" w:rsidR="00A0397E" w:rsidRPr="00026AB7" w:rsidRDefault="00A0397E" w:rsidP="00F63D98">
            <w:pPr>
              <w:keepLines/>
              <w:widowControl w:val="0"/>
              <w:tabs>
                <w:tab w:val="left" w:pos="567"/>
                <w:tab w:val="num" w:pos="851"/>
                <w:tab w:val="left" w:pos="993"/>
              </w:tabs>
              <w:rPr>
                <w:rFonts w:ascii="Tahoma" w:hAnsi="Tahoma" w:cs="Tahoma"/>
              </w:rPr>
            </w:pPr>
          </w:p>
          <w:p w14:paraId="38A6C567" w14:textId="77777777" w:rsidR="00A0397E" w:rsidRPr="00026AB7" w:rsidRDefault="00A0397E" w:rsidP="00F63D98">
            <w:pPr>
              <w:keepLines/>
              <w:widowControl w:val="0"/>
              <w:tabs>
                <w:tab w:val="left" w:pos="567"/>
                <w:tab w:val="num" w:pos="851"/>
                <w:tab w:val="left" w:pos="993"/>
              </w:tabs>
              <w:rPr>
                <w:rFonts w:ascii="Tahoma" w:hAnsi="Tahoma" w:cs="Tahoma"/>
              </w:rPr>
            </w:pPr>
          </w:p>
        </w:tc>
        <w:tc>
          <w:tcPr>
            <w:tcW w:w="4110" w:type="dxa"/>
            <w:gridSpan w:val="2"/>
          </w:tcPr>
          <w:p w14:paraId="70EFC4AD" w14:textId="77777777" w:rsidR="00A0397E" w:rsidRPr="00026AB7" w:rsidRDefault="00A0397E" w:rsidP="00F63D98">
            <w:pPr>
              <w:keepLines/>
              <w:widowControl w:val="0"/>
              <w:tabs>
                <w:tab w:val="left" w:pos="567"/>
                <w:tab w:val="num" w:pos="851"/>
                <w:tab w:val="left" w:pos="993"/>
              </w:tabs>
              <w:rPr>
                <w:rFonts w:ascii="Tahoma" w:hAnsi="Tahoma" w:cs="Tahoma"/>
              </w:rPr>
            </w:pPr>
          </w:p>
        </w:tc>
      </w:tr>
      <w:tr w:rsidR="00A0397E" w:rsidRPr="00026AB7" w14:paraId="3AAB111A" w14:textId="77777777" w:rsidTr="00A0397E">
        <w:trPr>
          <w:trHeight w:val="780"/>
        </w:trPr>
        <w:tc>
          <w:tcPr>
            <w:tcW w:w="496" w:type="dxa"/>
            <w:gridSpan w:val="2"/>
            <w:vAlign w:val="center"/>
          </w:tcPr>
          <w:p w14:paraId="33F1943C"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4.</w:t>
            </w:r>
          </w:p>
        </w:tc>
        <w:tc>
          <w:tcPr>
            <w:tcW w:w="850" w:type="dxa"/>
            <w:vAlign w:val="center"/>
          </w:tcPr>
          <w:p w14:paraId="55D09617"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3E1AD775"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p>
          <w:p w14:paraId="26C87AF2" w14:textId="77777777" w:rsidR="00A0397E" w:rsidRPr="00026AB7" w:rsidRDefault="00A0397E" w:rsidP="00F63D98">
            <w:pPr>
              <w:keepLines/>
              <w:widowControl w:val="0"/>
              <w:tabs>
                <w:tab w:val="left" w:pos="567"/>
                <w:tab w:val="num" w:pos="851"/>
                <w:tab w:val="left" w:pos="993"/>
              </w:tabs>
              <w:jc w:val="center"/>
              <w:rPr>
                <w:rFonts w:ascii="Tahoma" w:hAnsi="Tahoma" w:cs="Tahoma"/>
                <w:sz w:val="22"/>
              </w:rPr>
            </w:pPr>
            <w:r w:rsidRPr="00026AB7">
              <w:rPr>
                <w:rFonts w:ascii="Tahoma" w:hAnsi="Tahoma" w:cs="Tahoma"/>
              </w:rPr>
              <w:t>NE</w:t>
            </w:r>
          </w:p>
        </w:tc>
        <w:tc>
          <w:tcPr>
            <w:tcW w:w="4180" w:type="dxa"/>
            <w:gridSpan w:val="2"/>
          </w:tcPr>
          <w:p w14:paraId="74216EC7" w14:textId="77777777" w:rsidR="00A0397E" w:rsidRPr="00026AB7" w:rsidRDefault="00A0397E" w:rsidP="00F63D98">
            <w:pPr>
              <w:keepLines/>
              <w:widowControl w:val="0"/>
              <w:tabs>
                <w:tab w:val="left" w:pos="567"/>
                <w:tab w:val="num" w:pos="851"/>
                <w:tab w:val="left" w:pos="993"/>
              </w:tabs>
              <w:rPr>
                <w:rFonts w:ascii="Tahoma" w:hAnsi="Tahoma" w:cs="Tahoma"/>
              </w:rPr>
            </w:pPr>
          </w:p>
          <w:p w14:paraId="41A3B277" w14:textId="77777777" w:rsidR="00A0397E" w:rsidRPr="00026AB7" w:rsidRDefault="00A0397E" w:rsidP="00F63D98">
            <w:pPr>
              <w:keepLines/>
              <w:widowControl w:val="0"/>
              <w:tabs>
                <w:tab w:val="left" w:pos="567"/>
                <w:tab w:val="num" w:pos="851"/>
                <w:tab w:val="left" w:pos="993"/>
              </w:tabs>
              <w:rPr>
                <w:rFonts w:ascii="Tahoma" w:hAnsi="Tahoma" w:cs="Tahoma"/>
              </w:rPr>
            </w:pPr>
          </w:p>
          <w:p w14:paraId="400267E8" w14:textId="77777777" w:rsidR="00A0397E" w:rsidRPr="00026AB7" w:rsidRDefault="00A0397E" w:rsidP="00F63D98">
            <w:pPr>
              <w:keepLines/>
              <w:widowControl w:val="0"/>
              <w:tabs>
                <w:tab w:val="left" w:pos="567"/>
                <w:tab w:val="num" w:pos="851"/>
                <w:tab w:val="left" w:pos="993"/>
              </w:tabs>
              <w:rPr>
                <w:rFonts w:ascii="Tahoma" w:hAnsi="Tahoma" w:cs="Tahoma"/>
              </w:rPr>
            </w:pPr>
          </w:p>
        </w:tc>
        <w:tc>
          <w:tcPr>
            <w:tcW w:w="4110" w:type="dxa"/>
            <w:gridSpan w:val="2"/>
          </w:tcPr>
          <w:p w14:paraId="3758FF9B" w14:textId="77777777" w:rsidR="00A0397E" w:rsidRPr="00026AB7" w:rsidRDefault="00A0397E" w:rsidP="00F63D98">
            <w:pPr>
              <w:keepLines/>
              <w:widowControl w:val="0"/>
              <w:tabs>
                <w:tab w:val="left" w:pos="567"/>
                <w:tab w:val="num" w:pos="851"/>
                <w:tab w:val="left" w:pos="993"/>
              </w:tabs>
              <w:rPr>
                <w:rFonts w:ascii="Tahoma" w:hAnsi="Tahoma" w:cs="Tahoma"/>
              </w:rPr>
            </w:pPr>
          </w:p>
        </w:tc>
      </w:tr>
      <w:tr w:rsidR="00A0397E" w:rsidRPr="00026AB7" w14:paraId="184C10B8" w14:textId="77777777" w:rsidTr="00A0397E">
        <w:trPr>
          <w:trHeight w:val="780"/>
        </w:trPr>
        <w:tc>
          <w:tcPr>
            <w:tcW w:w="496" w:type="dxa"/>
            <w:gridSpan w:val="2"/>
            <w:vAlign w:val="center"/>
          </w:tcPr>
          <w:p w14:paraId="4FBBD79A"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5.</w:t>
            </w:r>
          </w:p>
        </w:tc>
        <w:tc>
          <w:tcPr>
            <w:tcW w:w="850" w:type="dxa"/>
            <w:vAlign w:val="center"/>
          </w:tcPr>
          <w:p w14:paraId="744B21E2"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015FCD5F"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p>
          <w:p w14:paraId="53566923" w14:textId="77777777" w:rsidR="00A0397E" w:rsidRPr="00026AB7" w:rsidRDefault="00A0397E" w:rsidP="00F63D98">
            <w:pPr>
              <w:keepLines/>
              <w:widowControl w:val="0"/>
              <w:tabs>
                <w:tab w:val="left" w:pos="567"/>
                <w:tab w:val="num" w:pos="851"/>
                <w:tab w:val="left" w:pos="993"/>
              </w:tabs>
              <w:jc w:val="center"/>
              <w:rPr>
                <w:rFonts w:ascii="Tahoma" w:hAnsi="Tahoma" w:cs="Tahoma"/>
                <w:sz w:val="22"/>
              </w:rPr>
            </w:pPr>
            <w:r w:rsidRPr="00026AB7">
              <w:rPr>
                <w:rFonts w:ascii="Tahoma" w:hAnsi="Tahoma" w:cs="Tahoma"/>
              </w:rPr>
              <w:t>NE</w:t>
            </w:r>
          </w:p>
        </w:tc>
        <w:tc>
          <w:tcPr>
            <w:tcW w:w="4180" w:type="dxa"/>
            <w:gridSpan w:val="2"/>
          </w:tcPr>
          <w:p w14:paraId="350C4353" w14:textId="77777777" w:rsidR="00A0397E" w:rsidRPr="00026AB7" w:rsidRDefault="00A0397E" w:rsidP="00F63D98">
            <w:pPr>
              <w:keepLines/>
              <w:widowControl w:val="0"/>
              <w:tabs>
                <w:tab w:val="left" w:pos="567"/>
                <w:tab w:val="num" w:pos="851"/>
                <w:tab w:val="left" w:pos="993"/>
              </w:tabs>
              <w:rPr>
                <w:rFonts w:ascii="Tahoma" w:hAnsi="Tahoma" w:cs="Tahoma"/>
              </w:rPr>
            </w:pPr>
          </w:p>
          <w:p w14:paraId="327FA3C4" w14:textId="77777777" w:rsidR="00A0397E" w:rsidRPr="00026AB7" w:rsidRDefault="00A0397E" w:rsidP="00F63D98">
            <w:pPr>
              <w:keepLines/>
              <w:widowControl w:val="0"/>
              <w:tabs>
                <w:tab w:val="left" w:pos="567"/>
                <w:tab w:val="num" w:pos="851"/>
                <w:tab w:val="left" w:pos="993"/>
              </w:tabs>
              <w:rPr>
                <w:rFonts w:ascii="Tahoma" w:hAnsi="Tahoma" w:cs="Tahoma"/>
              </w:rPr>
            </w:pPr>
          </w:p>
          <w:p w14:paraId="65BA5D29" w14:textId="77777777" w:rsidR="00A0397E" w:rsidRPr="00026AB7" w:rsidRDefault="00A0397E" w:rsidP="00F63D98">
            <w:pPr>
              <w:keepLines/>
              <w:widowControl w:val="0"/>
              <w:tabs>
                <w:tab w:val="left" w:pos="567"/>
                <w:tab w:val="num" w:pos="851"/>
                <w:tab w:val="left" w:pos="993"/>
              </w:tabs>
              <w:rPr>
                <w:rFonts w:ascii="Tahoma" w:hAnsi="Tahoma" w:cs="Tahoma"/>
              </w:rPr>
            </w:pPr>
          </w:p>
        </w:tc>
        <w:tc>
          <w:tcPr>
            <w:tcW w:w="4110" w:type="dxa"/>
            <w:gridSpan w:val="2"/>
          </w:tcPr>
          <w:p w14:paraId="3994C842" w14:textId="77777777" w:rsidR="00A0397E" w:rsidRPr="00026AB7" w:rsidRDefault="00A0397E" w:rsidP="00F63D98">
            <w:pPr>
              <w:keepLines/>
              <w:widowControl w:val="0"/>
              <w:tabs>
                <w:tab w:val="left" w:pos="567"/>
                <w:tab w:val="num" w:pos="851"/>
                <w:tab w:val="left" w:pos="993"/>
              </w:tabs>
              <w:rPr>
                <w:rFonts w:ascii="Tahoma" w:hAnsi="Tahoma" w:cs="Tahoma"/>
              </w:rPr>
            </w:pPr>
          </w:p>
        </w:tc>
      </w:tr>
      <w:tr w:rsidR="00A0397E" w:rsidRPr="00026AB7" w14:paraId="72830513" w14:textId="77777777" w:rsidTr="00A0397E">
        <w:trPr>
          <w:trHeight w:val="780"/>
        </w:trPr>
        <w:tc>
          <w:tcPr>
            <w:tcW w:w="496" w:type="dxa"/>
            <w:gridSpan w:val="2"/>
            <w:vAlign w:val="center"/>
          </w:tcPr>
          <w:p w14:paraId="392A33B1"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6.</w:t>
            </w:r>
          </w:p>
        </w:tc>
        <w:tc>
          <w:tcPr>
            <w:tcW w:w="850" w:type="dxa"/>
            <w:vAlign w:val="center"/>
          </w:tcPr>
          <w:p w14:paraId="230DE6C4"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675AC265"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p>
          <w:p w14:paraId="1FE08AB0"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NE</w:t>
            </w:r>
          </w:p>
        </w:tc>
        <w:tc>
          <w:tcPr>
            <w:tcW w:w="4180" w:type="dxa"/>
            <w:gridSpan w:val="2"/>
          </w:tcPr>
          <w:p w14:paraId="04354E4B" w14:textId="77777777" w:rsidR="00A0397E" w:rsidRPr="00026AB7" w:rsidRDefault="00A0397E" w:rsidP="00F63D98">
            <w:pPr>
              <w:keepLines/>
              <w:widowControl w:val="0"/>
              <w:tabs>
                <w:tab w:val="left" w:pos="567"/>
                <w:tab w:val="num" w:pos="851"/>
                <w:tab w:val="left" w:pos="993"/>
              </w:tabs>
              <w:rPr>
                <w:rFonts w:ascii="Tahoma" w:hAnsi="Tahoma" w:cs="Tahoma"/>
              </w:rPr>
            </w:pPr>
          </w:p>
          <w:p w14:paraId="0C094A3F" w14:textId="77777777" w:rsidR="00A0397E" w:rsidRPr="00026AB7" w:rsidRDefault="00A0397E" w:rsidP="00F63D98">
            <w:pPr>
              <w:keepLines/>
              <w:widowControl w:val="0"/>
              <w:tabs>
                <w:tab w:val="left" w:pos="567"/>
                <w:tab w:val="num" w:pos="851"/>
                <w:tab w:val="left" w:pos="993"/>
              </w:tabs>
              <w:rPr>
                <w:rFonts w:ascii="Tahoma" w:hAnsi="Tahoma" w:cs="Tahoma"/>
              </w:rPr>
            </w:pPr>
          </w:p>
          <w:p w14:paraId="5B7212CD" w14:textId="77777777" w:rsidR="00A0397E" w:rsidRPr="00026AB7" w:rsidRDefault="00A0397E" w:rsidP="00F63D98">
            <w:pPr>
              <w:keepLines/>
              <w:widowControl w:val="0"/>
              <w:tabs>
                <w:tab w:val="left" w:pos="567"/>
                <w:tab w:val="num" w:pos="851"/>
                <w:tab w:val="left" w:pos="993"/>
              </w:tabs>
              <w:rPr>
                <w:rFonts w:ascii="Tahoma" w:hAnsi="Tahoma" w:cs="Tahoma"/>
              </w:rPr>
            </w:pPr>
          </w:p>
        </w:tc>
        <w:tc>
          <w:tcPr>
            <w:tcW w:w="4110" w:type="dxa"/>
            <w:gridSpan w:val="2"/>
          </w:tcPr>
          <w:p w14:paraId="424819FD" w14:textId="77777777" w:rsidR="00A0397E" w:rsidRPr="00026AB7" w:rsidRDefault="00A0397E" w:rsidP="00F63D98">
            <w:pPr>
              <w:keepLines/>
              <w:widowControl w:val="0"/>
              <w:tabs>
                <w:tab w:val="left" w:pos="567"/>
                <w:tab w:val="num" w:pos="851"/>
                <w:tab w:val="left" w:pos="993"/>
              </w:tabs>
              <w:rPr>
                <w:rFonts w:ascii="Tahoma" w:hAnsi="Tahoma" w:cs="Tahoma"/>
              </w:rPr>
            </w:pPr>
          </w:p>
        </w:tc>
      </w:tr>
      <w:tr w:rsidR="00A0397E" w:rsidRPr="00026AB7" w14:paraId="41E05955" w14:textId="77777777" w:rsidTr="00A0397E">
        <w:trPr>
          <w:trHeight w:val="780"/>
        </w:trPr>
        <w:tc>
          <w:tcPr>
            <w:tcW w:w="496" w:type="dxa"/>
            <w:gridSpan w:val="2"/>
            <w:vAlign w:val="center"/>
          </w:tcPr>
          <w:p w14:paraId="276692E1"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7.</w:t>
            </w:r>
          </w:p>
        </w:tc>
        <w:tc>
          <w:tcPr>
            <w:tcW w:w="850" w:type="dxa"/>
            <w:vAlign w:val="center"/>
          </w:tcPr>
          <w:p w14:paraId="251D87A6"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78E9B0D6"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p>
          <w:p w14:paraId="3831F129"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r w:rsidRPr="00026AB7">
              <w:rPr>
                <w:rFonts w:ascii="Tahoma" w:hAnsi="Tahoma" w:cs="Tahoma"/>
              </w:rPr>
              <w:t>NE</w:t>
            </w:r>
          </w:p>
        </w:tc>
        <w:tc>
          <w:tcPr>
            <w:tcW w:w="4180" w:type="dxa"/>
            <w:gridSpan w:val="2"/>
          </w:tcPr>
          <w:p w14:paraId="6EFD8FA1" w14:textId="77777777" w:rsidR="00A0397E" w:rsidRPr="00026AB7" w:rsidRDefault="00A0397E" w:rsidP="00F63D98">
            <w:pPr>
              <w:keepLines/>
              <w:widowControl w:val="0"/>
              <w:tabs>
                <w:tab w:val="left" w:pos="567"/>
                <w:tab w:val="num" w:pos="851"/>
                <w:tab w:val="left" w:pos="993"/>
              </w:tabs>
              <w:rPr>
                <w:rFonts w:ascii="Tahoma" w:hAnsi="Tahoma" w:cs="Tahoma"/>
              </w:rPr>
            </w:pPr>
          </w:p>
          <w:p w14:paraId="107BF63F" w14:textId="77777777" w:rsidR="00A0397E" w:rsidRPr="00026AB7" w:rsidRDefault="00A0397E" w:rsidP="00F63D98">
            <w:pPr>
              <w:keepLines/>
              <w:widowControl w:val="0"/>
              <w:tabs>
                <w:tab w:val="left" w:pos="567"/>
                <w:tab w:val="num" w:pos="851"/>
                <w:tab w:val="left" w:pos="993"/>
              </w:tabs>
              <w:rPr>
                <w:rFonts w:ascii="Tahoma" w:hAnsi="Tahoma" w:cs="Tahoma"/>
              </w:rPr>
            </w:pPr>
          </w:p>
          <w:p w14:paraId="7EA291F2" w14:textId="77777777" w:rsidR="00A0397E" w:rsidRPr="00026AB7" w:rsidRDefault="00A0397E" w:rsidP="00F63D98">
            <w:pPr>
              <w:keepLines/>
              <w:widowControl w:val="0"/>
              <w:tabs>
                <w:tab w:val="left" w:pos="567"/>
                <w:tab w:val="num" w:pos="851"/>
                <w:tab w:val="left" w:pos="993"/>
              </w:tabs>
              <w:rPr>
                <w:rFonts w:ascii="Tahoma" w:hAnsi="Tahoma" w:cs="Tahoma"/>
              </w:rPr>
            </w:pPr>
          </w:p>
        </w:tc>
        <w:tc>
          <w:tcPr>
            <w:tcW w:w="4110" w:type="dxa"/>
            <w:gridSpan w:val="2"/>
          </w:tcPr>
          <w:p w14:paraId="3DC5E08F" w14:textId="77777777" w:rsidR="00A0397E" w:rsidRPr="00026AB7" w:rsidRDefault="00A0397E" w:rsidP="00F63D98">
            <w:pPr>
              <w:keepLines/>
              <w:widowControl w:val="0"/>
              <w:tabs>
                <w:tab w:val="left" w:pos="567"/>
                <w:tab w:val="num" w:pos="851"/>
                <w:tab w:val="left" w:pos="993"/>
              </w:tabs>
              <w:rPr>
                <w:rFonts w:ascii="Tahoma" w:hAnsi="Tahoma" w:cs="Tahoma"/>
              </w:rPr>
            </w:pPr>
          </w:p>
        </w:tc>
      </w:tr>
      <w:tr w:rsidR="00A0397E" w:rsidRPr="00026AB7" w14:paraId="3905C695" w14:textId="77777777" w:rsidTr="00A0397E">
        <w:trPr>
          <w:trHeight w:val="780"/>
        </w:trPr>
        <w:tc>
          <w:tcPr>
            <w:tcW w:w="496" w:type="dxa"/>
            <w:gridSpan w:val="2"/>
            <w:vAlign w:val="center"/>
          </w:tcPr>
          <w:p w14:paraId="56CFF84E"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8.</w:t>
            </w:r>
          </w:p>
        </w:tc>
        <w:tc>
          <w:tcPr>
            <w:tcW w:w="850" w:type="dxa"/>
            <w:vAlign w:val="center"/>
          </w:tcPr>
          <w:p w14:paraId="0375ADCB"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5498F5F9"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p>
          <w:p w14:paraId="0B213843" w14:textId="77777777" w:rsidR="00A0397E" w:rsidRPr="00026AB7" w:rsidRDefault="00A0397E" w:rsidP="00F63D98">
            <w:pPr>
              <w:keepLines/>
              <w:widowControl w:val="0"/>
              <w:jc w:val="center"/>
            </w:pPr>
            <w:r w:rsidRPr="00026AB7">
              <w:rPr>
                <w:rFonts w:ascii="Tahoma" w:hAnsi="Tahoma" w:cs="Tahoma"/>
              </w:rPr>
              <w:t>NE</w:t>
            </w:r>
          </w:p>
        </w:tc>
        <w:tc>
          <w:tcPr>
            <w:tcW w:w="4180" w:type="dxa"/>
            <w:gridSpan w:val="2"/>
          </w:tcPr>
          <w:p w14:paraId="14781DE9" w14:textId="77777777" w:rsidR="00A0397E" w:rsidRPr="00026AB7" w:rsidRDefault="00A0397E" w:rsidP="00F63D98">
            <w:pPr>
              <w:keepLines/>
              <w:widowControl w:val="0"/>
              <w:tabs>
                <w:tab w:val="left" w:pos="567"/>
                <w:tab w:val="num" w:pos="851"/>
                <w:tab w:val="left" w:pos="993"/>
              </w:tabs>
              <w:rPr>
                <w:rFonts w:ascii="Tahoma" w:hAnsi="Tahoma" w:cs="Tahoma"/>
              </w:rPr>
            </w:pPr>
          </w:p>
        </w:tc>
        <w:tc>
          <w:tcPr>
            <w:tcW w:w="4110" w:type="dxa"/>
            <w:gridSpan w:val="2"/>
          </w:tcPr>
          <w:p w14:paraId="5F2036A1" w14:textId="77777777" w:rsidR="00A0397E" w:rsidRPr="00026AB7" w:rsidRDefault="00A0397E" w:rsidP="00F63D98">
            <w:pPr>
              <w:keepLines/>
              <w:widowControl w:val="0"/>
              <w:tabs>
                <w:tab w:val="left" w:pos="567"/>
                <w:tab w:val="num" w:pos="851"/>
                <w:tab w:val="left" w:pos="993"/>
              </w:tabs>
              <w:rPr>
                <w:rFonts w:ascii="Tahoma" w:hAnsi="Tahoma" w:cs="Tahoma"/>
              </w:rPr>
            </w:pPr>
          </w:p>
        </w:tc>
      </w:tr>
      <w:tr w:rsidR="00A0397E" w:rsidRPr="00026AB7" w14:paraId="02839332" w14:textId="77777777" w:rsidTr="00A0397E">
        <w:trPr>
          <w:trHeight w:val="780"/>
        </w:trPr>
        <w:tc>
          <w:tcPr>
            <w:tcW w:w="496" w:type="dxa"/>
            <w:gridSpan w:val="2"/>
            <w:vAlign w:val="center"/>
          </w:tcPr>
          <w:p w14:paraId="2DA0112E" w14:textId="77777777"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9.</w:t>
            </w:r>
          </w:p>
        </w:tc>
        <w:tc>
          <w:tcPr>
            <w:tcW w:w="850" w:type="dxa"/>
            <w:vAlign w:val="center"/>
          </w:tcPr>
          <w:p w14:paraId="70BFDD63"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0B9D0A57"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p>
          <w:p w14:paraId="22A26A53"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NE</w:t>
            </w:r>
          </w:p>
        </w:tc>
        <w:tc>
          <w:tcPr>
            <w:tcW w:w="4180" w:type="dxa"/>
            <w:gridSpan w:val="2"/>
          </w:tcPr>
          <w:p w14:paraId="4BD5A6E7" w14:textId="77777777" w:rsidR="00A0397E" w:rsidRPr="00026AB7" w:rsidRDefault="00A0397E" w:rsidP="00F63D98">
            <w:pPr>
              <w:keepLines/>
              <w:widowControl w:val="0"/>
              <w:tabs>
                <w:tab w:val="left" w:pos="567"/>
                <w:tab w:val="num" w:pos="851"/>
                <w:tab w:val="left" w:pos="993"/>
              </w:tabs>
              <w:rPr>
                <w:rFonts w:ascii="Tahoma" w:hAnsi="Tahoma" w:cs="Tahoma"/>
              </w:rPr>
            </w:pPr>
          </w:p>
        </w:tc>
        <w:tc>
          <w:tcPr>
            <w:tcW w:w="4110" w:type="dxa"/>
            <w:gridSpan w:val="2"/>
          </w:tcPr>
          <w:p w14:paraId="5E70C0F6" w14:textId="77777777" w:rsidR="00A0397E" w:rsidRPr="00026AB7" w:rsidRDefault="00A0397E" w:rsidP="00F63D98">
            <w:pPr>
              <w:keepLines/>
              <w:widowControl w:val="0"/>
              <w:tabs>
                <w:tab w:val="left" w:pos="567"/>
                <w:tab w:val="num" w:pos="851"/>
                <w:tab w:val="left" w:pos="993"/>
              </w:tabs>
              <w:rPr>
                <w:rFonts w:ascii="Tahoma" w:hAnsi="Tahoma" w:cs="Tahoma"/>
              </w:rPr>
            </w:pPr>
          </w:p>
        </w:tc>
      </w:tr>
      <w:tr w:rsidR="00A0397E" w:rsidRPr="00026AB7" w14:paraId="7A179483" w14:textId="77777777" w:rsidTr="00A0397E">
        <w:trPr>
          <w:trHeight w:val="780"/>
        </w:trPr>
        <w:tc>
          <w:tcPr>
            <w:tcW w:w="496" w:type="dxa"/>
            <w:gridSpan w:val="2"/>
            <w:vAlign w:val="center"/>
          </w:tcPr>
          <w:p w14:paraId="6AB3E4A0" w14:textId="07669229" w:rsidR="00A0397E" w:rsidRPr="00026AB7" w:rsidRDefault="00A0397E" w:rsidP="00F63D98">
            <w:pPr>
              <w:keepLines/>
              <w:widowControl w:val="0"/>
              <w:tabs>
                <w:tab w:val="left" w:pos="567"/>
                <w:tab w:val="num" w:pos="851"/>
                <w:tab w:val="left" w:pos="993"/>
              </w:tabs>
              <w:jc w:val="center"/>
              <w:rPr>
                <w:rFonts w:ascii="Tahoma" w:hAnsi="Tahoma" w:cs="Tahoma"/>
                <w:sz w:val="18"/>
              </w:rPr>
            </w:pPr>
            <w:r w:rsidRPr="00026AB7">
              <w:rPr>
                <w:rFonts w:ascii="Tahoma" w:hAnsi="Tahoma" w:cs="Tahoma"/>
                <w:sz w:val="18"/>
              </w:rPr>
              <w:t>10.</w:t>
            </w:r>
          </w:p>
        </w:tc>
        <w:tc>
          <w:tcPr>
            <w:tcW w:w="850" w:type="dxa"/>
            <w:vAlign w:val="center"/>
          </w:tcPr>
          <w:p w14:paraId="1DFED20A" w14:textId="77777777"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DA</w:t>
            </w:r>
          </w:p>
          <w:p w14:paraId="53CC89B2" w14:textId="77777777" w:rsidR="00A0397E" w:rsidRPr="00026AB7" w:rsidRDefault="00A0397E" w:rsidP="00F63D98">
            <w:pPr>
              <w:keepLines/>
              <w:widowControl w:val="0"/>
              <w:tabs>
                <w:tab w:val="left" w:pos="567"/>
                <w:tab w:val="num" w:pos="851"/>
                <w:tab w:val="left" w:pos="993"/>
              </w:tabs>
              <w:jc w:val="center"/>
              <w:rPr>
                <w:rFonts w:ascii="Tahoma" w:hAnsi="Tahoma" w:cs="Tahoma"/>
                <w:sz w:val="12"/>
                <w:szCs w:val="12"/>
              </w:rPr>
            </w:pPr>
          </w:p>
          <w:p w14:paraId="1256BD52" w14:textId="68CB571D" w:rsidR="00A0397E" w:rsidRPr="00026AB7" w:rsidRDefault="00A0397E" w:rsidP="00F63D98">
            <w:pPr>
              <w:keepLines/>
              <w:widowControl w:val="0"/>
              <w:tabs>
                <w:tab w:val="left" w:pos="567"/>
                <w:tab w:val="num" w:pos="851"/>
                <w:tab w:val="left" w:pos="993"/>
              </w:tabs>
              <w:jc w:val="center"/>
              <w:rPr>
                <w:rFonts w:ascii="Tahoma" w:hAnsi="Tahoma" w:cs="Tahoma"/>
              </w:rPr>
            </w:pPr>
            <w:r w:rsidRPr="00026AB7">
              <w:rPr>
                <w:rFonts w:ascii="Tahoma" w:hAnsi="Tahoma" w:cs="Tahoma"/>
              </w:rPr>
              <w:t>NE</w:t>
            </w:r>
          </w:p>
        </w:tc>
        <w:tc>
          <w:tcPr>
            <w:tcW w:w="4180" w:type="dxa"/>
            <w:gridSpan w:val="2"/>
          </w:tcPr>
          <w:p w14:paraId="24A9BB8C" w14:textId="77777777" w:rsidR="00A0397E" w:rsidRPr="00026AB7" w:rsidRDefault="00A0397E" w:rsidP="00F63D98">
            <w:pPr>
              <w:keepLines/>
              <w:widowControl w:val="0"/>
              <w:tabs>
                <w:tab w:val="left" w:pos="567"/>
                <w:tab w:val="num" w:pos="851"/>
                <w:tab w:val="left" w:pos="993"/>
              </w:tabs>
              <w:rPr>
                <w:rFonts w:ascii="Tahoma" w:hAnsi="Tahoma" w:cs="Tahoma"/>
              </w:rPr>
            </w:pPr>
          </w:p>
        </w:tc>
        <w:tc>
          <w:tcPr>
            <w:tcW w:w="4110" w:type="dxa"/>
            <w:gridSpan w:val="2"/>
          </w:tcPr>
          <w:p w14:paraId="1E8CABA6" w14:textId="77777777" w:rsidR="00A0397E" w:rsidRPr="00026AB7" w:rsidRDefault="00A0397E" w:rsidP="00F63D98">
            <w:pPr>
              <w:keepLines/>
              <w:widowControl w:val="0"/>
              <w:tabs>
                <w:tab w:val="left" w:pos="567"/>
                <w:tab w:val="num" w:pos="851"/>
                <w:tab w:val="left" w:pos="993"/>
              </w:tabs>
              <w:rPr>
                <w:rFonts w:ascii="Tahoma" w:hAnsi="Tahoma" w:cs="Tahoma"/>
              </w:rPr>
            </w:pPr>
          </w:p>
        </w:tc>
      </w:tr>
      <w:tr w:rsidR="00A0397E" w:rsidRPr="00026AB7" w14:paraId="6D4E8342" w14:textId="77777777" w:rsidTr="00A039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70" w:type="dxa"/>
          <w:wAfter w:w="3187" w:type="dxa"/>
          <w:trHeight w:val="235"/>
        </w:trPr>
        <w:tc>
          <w:tcPr>
            <w:tcW w:w="3402" w:type="dxa"/>
            <w:gridSpan w:val="3"/>
            <w:tcBorders>
              <w:bottom w:val="single" w:sz="4" w:space="0" w:color="auto"/>
            </w:tcBorders>
          </w:tcPr>
          <w:p w14:paraId="0CB29B6A" w14:textId="77777777" w:rsidR="00A0397E" w:rsidRPr="00026AB7" w:rsidRDefault="00A0397E" w:rsidP="00F63D98">
            <w:pPr>
              <w:keepLines/>
              <w:widowControl w:val="0"/>
              <w:jc w:val="both"/>
              <w:rPr>
                <w:rFonts w:ascii="Tahoma" w:hAnsi="Tahoma" w:cs="Tahoma"/>
                <w:snapToGrid w:val="0"/>
                <w:color w:val="000000"/>
              </w:rPr>
            </w:pPr>
          </w:p>
          <w:p w14:paraId="3B00F878" w14:textId="77777777" w:rsidR="00A0397E" w:rsidRPr="00026AB7" w:rsidRDefault="00A0397E" w:rsidP="00F63D98">
            <w:pPr>
              <w:keepLines/>
              <w:widowControl w:val="0"/>
              <w:jc w:val="both"/>
              <w:rPr>
                <w:rFonts w:ascii="Tahoma" w:hAnsi="Tahoma" w:cs="Tahoma"/>
                <w:snapToGrid w:val="0"/>
                <w:color w:val="000000"/>
              </w:rPr>
            </w:pPr>
          </w:p>
          <w:p w14:paraId="19900A98" w14:textId="77777777" w:rsidR="00A0397E" w:rsidRPr="00026AB7" w:rsidRDefault="00A0397E" w:rsidP="00F63D98">
            <w:pPr>
              <w:keepLines/>
              <w:widowControl w:val="0"/>
              <w:jc w:val="both"/>
              <w:rPr>
                <w:rFonts w:ascii="Tahoma" w:hAnsi="Tahoma" w:cs="Tahoma"/>
                <w:snapToGrid w:val="0"/>
                <w:color w:val="000000"/>
              </w:rPr>
            </w:pPr>
          </w:p>
        </w:tc>
        <w:tc>
          <w:tcPr>
            <w:tcW w:w="2977" w:type="dxa"/>
            <w:gridSpan w:val="2"/>
          </w:tcPr>
          <w:p w14:paraId="45F3247D" w14:textId="77777777" w:rsidR="00A0397E" w:rsidRPr="00026AB7" w:rsidRDefault="00A0397E" w:rsidP="00F63D98">
            <w:pPr>
              <w:keepLines/>
              <w:widowControl w:val="0"/>
              <w:jc w:val="center"/>
              <w:rPr>
                <w:rFonts w:ascii="Tahoma" w:hAnsi="Tahoma" w:cs="Tahoma"/>
                <w:snapToGrid w:val="0"/>
                <w:color w:val="000000"/>
              </w:rPr>
            </w:pPr>
          </w:p>
        </w:tc>
      </w:tr>
      <w:tr w:rsidR="00A0397E" w:rsidRPr="00026AB7" w14:paraId="48CC6590" w14:textId="77777777" w:rsidTr="00A039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70" w:type="dxa"/>
          <w:wAfter w:w="3187" w:type="dxa"/>
          <w:trHeight w:val="235"/>
        </w:trPr>
        <w:tc>
          <w:tcPr>
            <w:tcW w:w="3402" w:type="dxa"/>
            <w:gridSpan w:val="3"/>
            <w:tcBorders>
              <w:top w:val="single" w:sz="4" w:space="0" w:color="auto"/>
            </w:tcBorders>
          </w:tcPr>
          <w:p w14:paraId="780E7029" w14:textId="77777777" w:rsidR="00A0397E" w:rsidRPr="00026AB7" w:rsidRDefault="00A0397E" w:rsidP="00F63D98">
            <w:pPr>
              <w:keepLines/>
              <w:widowControl w:val="0"/>
              <w:jc w:val="center"/>
              <w:rPr>
                <w:rFonts w:ascii="Tahoma" w:hAnsi="Tahoma" w:cs="Tahoma"/>
                <w:snapToGrid w:val="0"/>
                <w:color w:val="000000"/>
              </w:rPr>
            </w:pPr>
            <w:r w:rsidRPr="00026AB7">
              <w:rPr>
                <w:rFonts w:ascii="Tahoma" w:hAnsi="Tahoma" w:cs="Tahoma"/>
                <w:snapToGrid w:val="0"/>
                <w:color w:val="000000"/>
              </w:rPr>
              <w:t>(kraj, datum)</w:t>
            </w:r>
          </w:p>
        </w:tc>
        <w:tc>
          <w:tcPr>
            <w:tcW w:w="2977" w:type="dxa"/>
            <w:gridSpan w:val="2"/>
          </w:tcPr>
          <w:p w14:paraId="5CF1D864" w14:textId="77777777" w:rsidR="00A0397E" w:rsidRPr="00026AB7" w:rsidRDefault="00A0397E" w:rsidP="00F63D98">
            <w:pPr>
              <w:keepLines/>
              <w:widowControl w:val="0"/>
              <w:jc w:val="center"/>
              <w:rPr>
                <w:rFonts w:ascii="Tahoma" w:hAnsi="Tahoma" w:cs="Tahoma"/>
                <w:snapToGrid w:val="0"/>
                <w:color w:val="000000"/>
              </w:rPr>
            </w:pPr>
            <w:r w:rsidRPr="00026AB7">
              <w:rPr>
                <w:rFonts w:ascii="Tahoma" w:hAnsi="Tahoma" w:cs="Tahoma"/>
                <w:snapToGrid w:val="0"/>
                <w:color w:val="000000"/>
              </w:rPr>
              <w:t>žig</w:t>
            </w:r>
          </w:p>
        </w:tc>
      </w:tr>
    </w:tbl>
    <w:p w14:paraId="64611FE6" w14:textId="77777777" w:rsidR="00BC01C0" w:rsidRPr="00026AB7" w:rsidRDefault="00BC01C0" w:rsidP="00F63D98">
      <w:pPr>
        <w:keepLines/>
        <w:widowControl w:val="0"/>
        <w:jc w:val="both"/>
        <w:rPr>
          <w:rFonts w:ascii="Tahoma" w:hAnsi="Tahoma" w:cs="Tahoma"/>
        </w:rPr>
      </w:pPr>
    </w:p>
    <w:p w14:paraId="3DE4094F" w14:textId="1BEBD277" w:rsidR="00003E01" w:rsidRPr="00026AB7" w:rsidRDefault="00003E01" w:rsidP="00F63D98">
      <w:pPr>
        <w:keepLines/>
        <w:widowControl w:val="0"/>
        <w:jc w:val="both"/>
        <w:rPr>
          <w:rFonts w:ascii="Tahoma" w:hAnsi="Tahoma" w:cs="Tahoma"/>
          <w:i/>
          <w:noProof/>
          <w:sz w:val="18"/>
          <w:szCs w:val="18"/>
        </w:rPr>
      </w:pPr>
      <w:r w:rsidRPr="00026AB7">
        <w:rPr>
          <w:rFonts w:ascii="Tahoma" w:hAnsi="Tahoma" w:cs="Tahoma"/>
          <w:b/>
          <w:i/>
          <w:noProof/>
          <w:sz w:val="18"/>
          <w:szCs w:val="18"/>
        </w:rPr>
        <w:t>Opomba</w:t>
      </w:r>
      <w:r w:rsidRPr="00026AB7">
        <w:rPr>
          <w:rFonts w:ascii="Tahoma" w:hAnsi="Tahoma" w:cs="Tahoma"/>
          <w:i/>
          <w:noProof/>
          <w:sz w:val="18"/>
          <w:szCs w:val="18"/>
        </w:rPr>
        <w:t>: Obrazec se po potrebi fotokopira. Ponudniki naj navedejo samo dela, s katerimi dokazujejo reference.</w:t>
      </w:r>
    </w:p>
    <w:p w14:paraId="7045FEE7" w14:textId="77777777" w:rsidR="00003E01" w:rsidRPr="00026AB7" w:rsidRDefault="00003E01" w:rsidP="00F63D98">
      <w:pPr>
        <w:keepLines/>
        <w:widowControl w:val="0"/>
        <w:rPr>
          <w:rFonts w:ascii="Tahoma" w:hAnsi="Tahoma" w:cs="Tahoma"/>
          <w:noProof/>
        </w:rPr>
      </w:pPr>
    </w:p>
    <w:p w14:paraId="4850D0A4" w14:textId="77777777" w:rsidR="00003E01" w:rsidRPr="00026AB7" w:rsidRDefault="00003E01" w:rsidP="00F63D98">
      <w:pPr>
        <w:keepLines/>
        <w:widowControl w:val="0"/>
        <w:rPr>
          <w:rFonts w:ascii="Tahoma" w:hAnsi="Tahoma" w:cs="Tahoma"/>
          <w:noProof/>
        </w:rPr>
      </w:pPr>
      <w:r w:rsidRPr="00026AB7">
        <w:rPr>
          <w:rFonts w:ascii="Tahoma" w:hAnsi="Tahoma" w:cs="Tahoma"/>
          <w:b/>
          <w:i/>
          <w:noProof/>
          <w:sz w:val="18"/>
          <w:szCs w:val="18"/>
        </w:rPr>
        <w:t xml:space="preserve">Navodilo: </w:t>
      </w:r>
    </w:p>
    <w:p w14:paraId="5F60ECA2" w14:textId="1234BFFD" w:rsidR="00003E01" w:rsidRPr="00026AB7" w:rsidRDefault="00003E01" w:rsidP="00F63D98">
      <w:pPr>
        <w:keepLines/>
        <w:widowControl w:val="0"/>
        <w:rPr>
          <w:b/>
          <w:noProof/>
        </w:rPr>
      </w:pPr>
      <w:r w:rsidRPr="00026AB7">
        <w:rPr>
          <w:rFonts w:ascii="Tahoma" w:hAnsi="Tahoma" w:cs="Tahoma"/>
          <w:i/>
          <w:noProof/>
          <w:sz w:val="18"/>
        </w:rPr>
        <w:t xml:space="preserve">Ponudnik </w:t>
      </w:r>
      <w:r w:rsidRPr="00026AB7">
        <w:rPr>
          <w:rFonts w:ascii="Tahoma" w:hAnsi="Tahoma" w:cs="Tahoma"/>
          <w:i/>
          <w:noProof/>
          <w:sz w:val="18"/>
          <w:u w:val="single"/>
        </w:rPr>
        <w:t>obrazec</w:t>
      </w:r>
      <w:r w:rsidRPr="00026AB7">
        <w:rPr>
          <w:rFonts w:ascii="Tahoma" w:hAnsi="Tahoma" w:cs="Tahoma"/>
          <w:b/>
          <w:i/>
          <w:noProof/>
          <w:sz w:val="18"/>
        </w:rPr>
        <w:t xml:space="preserve"> </w:t>
      </w:r>
      <w:r w:rsidRPr="00026AB7">
        <w:rPr>
          <w:rFonts w:ascii="Tahoma" w:hAnsi="Tahoma" w:cs="Tahoma"/>
          <w:i/>
          <w:noProof/>
          <w:sz w:val="18"/>
        </w:rPr>
        <w:t>v okviru sistema e-JN</w:t>
      </w:r>
      <w:r w:rsidRPr="00026AB7">
        <w:rPr>
          <w:rFonts w:ascii="Tahoma" w:hAnsi="Tahoma" w:cs="Tahoma"/>
          <w:b/>
          <w:i/>
          <w:noProof/>
          <w:sz w:val="18"/>
        </w:rPr>
        <w:t xml:space="preserve"> </w:t>
      </w:r>
      <w:r w:rsidRPr="00026AB7">
        <w:rPr>
          <w:rFonts w:ascii="Tahoma" w:hAnsi="Tahoma" w:cs="Tahoma"/>
          <w:b/>
          <w:i/>
          <w:noProof/>
          <w:sz w:val="18"/>
          <w:u w:val="single"/>
        </w:rPr>
        <w:t xml:space="preserve">naloži ločeno v </w:t>
      </w:r>
      <w:r w:rsidR="007E73A3" w:rsidRPr="00026AB7">
        <w:rPr>
          <w:rFonts w:ascii="Tahoma" w:hAnsi="Tahoma" w:cs="Tahoma"/>
          <w:b/>
          <w:i/>
          <w:noProof/>
          <w:sz w:val="18"/>
          <w:u w:val="single"/>
        </w:rPr>
        <w:t>Razdelek »DOKUMENTI«, del »Ostale priloge«</w:t>
      </w:r>
      <w:r w:rsidRPr="00026AB7">
        <w:rPr>
          <w:rFonts w:ascii="Tahoma" w:hAnsi="Tahoma" w:cs="Tahoma"/>
          <w:b/>
          <w:i/>
          <w:noProof/>
          <w:sz w:val="18"/>
          <w:u w:val="single"/>
        </w:rPr>
        <w:t>!!!</w:t>
      </w:r>
    </w:p>
    <w:p w14:paraId="7D11AB8B" w14:textId="77777777" w:rsidR="00F269F7" w:rsidRPr="00026AB7" w:rsidRDefault="00BC01C0" w:rsidP="00F63D98">
      <w:pPr>
        <w:keepLines/>
        <w:widowControl w:val="0"/>
        <w:jc w:val="both"/>
        <w:rPr>
          <w:rFonts w:ascii="Tahoma" w:hAnsi="Tahoma" w:cs="Tahoma"/>
        </w:rPr>
      </w:pPr>
      <w:r w:rsidRPr="00026AB7">
        <w:rPr>
          <w:rFonts w:ascii="Tahoma" w:hAnsi="Tahoma" w:cs="Tahoma"/>
        </w:rPr>
        <w:br w:type="page"/>
      </w:r>
    </w:p>
    <w:tbl>
      <w:tblPr>
        <w:tblW w:w="968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F269F7" w:rsidRPr="00026AB7" w14:paraId="77FD94CC" w14:textId="77777777" w:rsidTr="00C82DC9">
        <w:tc>
          <w:tcPr>
            <w:tcW w:w="608" w:type="dxa"/>
            <w:tcBorders>
              <w:right w:val="nil"/>
            </w:tcBorders>
          </w:tcPr>
          <w:p w14:paraId="29EEF067" w14:textId="77777777" w:rsidR="00F269F7" w:rsidRPr="00026AB7" w:rsidRDefault="00F269F7" w:rsidP="00F63D98">
            <w:pPr>
              <w:keepLines/>
              <w:widowControl w:val="0"/>
              <w:jc w:val="both"/>
              <w:rPr>
                <w:rFonts w:ascii="Tahoma" w:hAnsi="Tahoma" w:cs="Tahoma"/>
              </w:rPr>
            </w:pPr>
            <w:r w:rsidRPr="00026AB7">
              <w:br w:type="page"/>
            </w:r>
            <w:r w:rsidRPr="00026AB7">
              <w:br w:type="page"/>
            </w:r>
            <w:r w:rsidRPr="00026AB7">
              <w:br w:type="page"/>
            </w:r>
            <w:r w:rsidRPr="00026AB7">
              <w:br w:type="page"/>
            </w:r>
            <w:r w:rsidRPr="00026AB7">
              <w:rPr>
                <w:rFonts w:ascii="Tahoma" w:hAnsi="Tahoma" w:cs="Tahoma"/>
              </w:rPr>
              <w:br w:type="page"/>
            </w:r>
            <w:r w:rsidRPr="00026AB7">
              <w:rPr>
                <w:rFonts w:ascii="Tahoma" w:hAnsi="Tahoma" w:cs="Tahoma"/>
                <w:b/>
              </w:rPr>
              <w:br w:type="page"/>
            </w:r>
            <w:r w:rsidRPr="00026AB7">
              <w:rPr>
                <w:rFonts w:ascii="Tahoma" w:hAnsi="Tahoma" w:cs="Tahoma"/>
              </w:rPr>
              <w:br w:type="page"/>
            </w:r>
          </w:p>
        </w:tc>
        <w:tc>
          <w:tcPr>
            <w:tcW w:w="7654" w:type="dxa"/>
            <w:tcBorders>
              <w:left w:val="nil"/>
            </w:tcBorders>
            <w:vAlign w:val="bottom"/>
          </w:tcPr>
          <w:p w14:paraId="4E897177" w14:textId="77777777" w:rsidR="00F269F7" w:rsidRPr="00026AB7" w:rsidRDefault="00F269F7" w:rsidP="00F63D98">
            <w:pPr>
              <w:keepLines/>
              <w:widowControl w:val="0"/>
              <w:rPr>
                <w:rFonts w:ascii="Tahoma" w:hAnsi="Tahoma" w:cs="Tahoma"/>
              </w:rPr>
            </w:pPr>
            <w:r w:rsidRPr="00026AB7">
              <w:rPr>
                <w:rFonts w:ascii="Tahoma" w:hAnsi="Tahoma" w:cs="Tahoma"/>
              </w:rPr>
              <w:t>POTRDITEV REFERENC S STRANI POSAMEZNIH NAROČNIKOV</w:t>
            </w:r>
          </w:p>
        </w:tc>
        <w:tc>
          <w:tcPr>
            <w:tcW w:w="850" w:type="dxa"/>
            <w:tcBorders>
              <w:right w:val="nil"/>
            </w:tcBorders>
          </w:tcPr>
          <w:p w14:paraId="09D2B81A" w14:textId="77777777" w:rsidR="00F269F7" w:rsidRPr="00026AB7" w:rsidRDefault="00F269F7" w:rsidP="00F63D98">
            <w:pPr>
              <w:keepLines/>
              <w:widowControl w:val="0"/>
              <w:jc w:val="both"/>
              <w:rPr>
                <w:rFonts w:ascii="Tahoma" w:hAnsi="Tahoma" w:cs="Tahoma"/>
                <w:b/>
              </w:rPr>
            </w:pPr>
            <w:r w:rsidRPr="00026AB7">
              <w:rPr>
                <w:rFonts w:ascii="Tahoma" w:hAnsi="Tahoma" w:cs="Tahoma"/>
                <w:b/>
                <w:i/>
              </w:rPr>
              <w:t xml:space="preserve">Priloga </w:t>
            </w:r>
          </w:p>
        </w:tc>
        <w:tc>
          <w:tcPr>
            <w:tcW w:w="576" w:type="dxa"/>
            <w:tcBorders>
              <w:left w:val="nil"/>
            </w:tcBorders>
          </w:tcPr>
          <w:p w14:paraId="73ED7710" w14:textId="46C56B9A" w:rsidR="00F269F7" w:rsidRPr="00026AB7" w:rsidRDefault="00003E01" w:rsidP="00F63D98">
            <w:pPr>
              <w:keepLines/>
              <w:widowControl w:val="0"/>
              <w:jc w:val="both"/>
              <w:rPr>
                <w:rFonts w:ascii="Tahoma" w:hAnsi="Tahoma" w:cs="Tahoma"/>
                <w:b/>
                <w:i/>
              </w:rPr>
            </w:pPr>
            <w:r w:rsidRPr="00026AB7">
              <w:rPr>
                <w:rFonts w:ascii="Tahoma" w:hAnsi="Tahoma" w:cs="Tahoma"/>
                <w:b/>
                <w:i/>
              </w:rPr>
              <w:t>8</w:t>
            </w:r>
          </w:p>
        </w:tc>
      </w:tr>
    </w:tbl>
    <w:p w14:paraId="4B7B060B" w14:textId="77777777" w:rsidR="00003E01" w:rsidRPr="00026AB7" w:rsidRDefault="00003E01" w:rsidP="00F63D98">
      <w:pPr>
        <w:keepLines/>
        <w:widowControl w:val="0"/>
        <w:tabs>
          <w:tab w:val="left" w:pos="993"/>
        </w:tabs>
        <w:rPr>
          <w:rFonts w:ascii="Tahoma" w:hAnsi="Tahoma" w:cs="Tahoma"/>
          <w:b/>
          <w:noProof/>
          <w:sz w:val="18"/>
        </w:rPr>
      </w:pPr>
      <w:r w:rsidRPr="00026AB7">
        <w:rPr>
          <w:rFonts w:ascii="Tahoma" w:hAnsi="Tahoma" w:cs="Tahoma"/>
          <w:b/>
          <w:noProof/>
          <w:sz w:val="18"/>
        </w:rPr>
        <w:t>IZPOLNI PONUDNIK!!!!!!</w:t>
      </w:r>
    </w:p>
    <w:p w14:paraId="49A3A78A" w14:textId="77777777" w:rsidR="00003E01" w:rsidRPr="00026AB7" w:rsidRDefault="00003E01" w:rsidP="00F63D98">
      <w:pPr>
        <w:keepLines/>
        <w:widowControl w:val="0"/>
        <w:rPr>
          <w:rFonts w:ascii="Tahoma" w:hAnsi="Tahoma" w:cs="Tahoma"/>
          <w:noProof/>
          <w:sz w:val="8"/>
        </w:rPr>
      </w:pPr>
    </w:p>
    <w:p w14:paraId="265F4747" w14:textId="77777777" w:rsidR="00003E01" w:rsidRPr="00026AB7" w:rsidRDefault="00003E01" w:rsidP="00F63D98">
      <w:pPr>
        <w:keepLines/>
        <w:widowControl w:val="0"/>
        <w:ind w:right="-285"/>
        <w:jc w:val="both"/>
        <w:rPr>
          <w:rFonts w:ascii="Tahoma" w:hAnsi="Tahoma" w:cs="Tahoma"/>
          <w:noProof/>
          <w:sz w:val="18"/>
        </w:rPr>
      </w:pPr>
      <w:r w:rsidRPr="00026AB7">
        <w:rPr>
          <w:rFonts w:ascii="Tahoma" w:hAnsi="Tahoma" w:cs="Tahoma"/>
          <w:noProof/>
          <w:sz w:val="18"/>
        </w:rPr>
        <w:t>Pod kazensko in materialno odgovornostjo izjavljamo, da so spodaj navedeni podatki o referenčnih delih resnični. Na podlagi poziva bomo naročniku v zahtevanem roku predložili dodatna dokazila o uspešni izvedbi navedenih referenčnih del.</w:t>
      </w:r>
    </w:p>
    <w:p w14:paraId="4AFE80E9" w14:textId="77777777" w:rsidR="00E24ABC" w:rsidRPr="00026AB7" w:rsidRDefault="00E24ABC" w:rsidP="00F63D98">
      <w:pPr>
        <w:keepLines/>
        <w:widowControl w:val="0"/>
        <w:jc w:val="both"/>
        <w:rPr>
          <w:rFonts w:ascii="Tahoma" w:hAnsi="Tahoma" w:cs="Tahoma"/>
        </w:rPr>
      </w:pPr>
    </w:p>
    <w:tbl>
      <w:tblPr>
        <w:tblW w:w="975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86"/>
        <w:gridCol w:w="3016"/>
        <w:gridCol w:w="3048"/>
      </w:tblGrid>
      <w:tr w:rsidR="00E24ABC" w:rsidRPr="00026AB7" w14:paraId="1450AC2A" w14:textId="77777777" w:rsidTr="005E23ED">
        <w:trPr>
          <w:trHeight w:val="552"/>
        </w:trPr>
        <w:tc>
          <w:tcPr>
            <w:tcW w:w="3686" w:type="dxa"/>
            <w:vAlign w:val="center"/>
          </w:tcPr>
          <w:p w14:paraId="5A8A8296" w14:textId="77777777" w:rsidR="00E24ABC" w:rsidRPr="00026AB7" w:rsidRDefault="00D85186" w:rsidP="00F63D98">
            <w:pPr>
              <w:keepLines/>
              <w:widowControl w:val="0"/>
              <w:rPr>
                <w:rFonts w:ascii="Tahoma" w:hAnsi="Tahoma" w:cs="Tahoma"/>
                <w:sz w:val="18"/>
                <w:szCs w:val="18"/>
              </w:rPr>
            </w:pPr>
            <w:r w:rsidRPr="00026AB7">
              <w:rPr>
                <w:rFonts w:ascii="Tahoma" w:hAnsi="Tahoma" w:cs="Tahoma"/>
                <w:sz w:val="18"/>
                <w:szCs w:val="18"/>
              </w:rPr>
              <w:t>Kupec kemikalij:</w:t>
            </w:r>
          </w:p>
          <w:p w14:paraId="20A44F80" w14:textId="4C3BBB62" w:rsidR="005E23ED" w:rsidRPr="00026AB7" w:rsidRDefault="005E23ED" w:rsidP="00F63D98">
            <w:pPr>
              <w:keepLines/>
              <w:widowControl w:val="0"/>
              <w:rPr>
                <w:rFonts w:ascii="Tahoma" w:hAnsi="Tahoma" w:cs="Tahoma"/>
                <w:sz w:val="18"/>
                <w:szCs w:val="18"/>
              </w:rPr>
            </w:pPr>
            <w:r w:rsidRPr="00026AB7">
              <w:rPr>
                <w:rFonts w:ascii="Tahoma" w:hAnsi="Tahoma" w:cs="Tahoma"/>
                <w:sz w:val="18"/>
                <w:szCs w:val="18"/>
              </w:rPr>
              <w:t>(izdajatelj reference/naročnik posla)</w:t>
            </w:r>
          </w:p>
        </w:tc>
        <w:tc>
          <w:tcPr>
            <w:tcW w:w="6064" w:type="dxa"/>
            <w:gridSpan w:val="2"/>
            <w:vAlign w:val="center"/>
          </w:tcPr>
          <w:p w14:paraId="5A8AA7B5" w14:textId="77777777" w:rsidR="00E24ABC" w:rsidRPr="00026AB7" w:rsidRDefault="00E24ABC" w:rsidP="00F63D98">
            <w:pPr>
              <w:keepLines/>
              <w:widowControl w:val="0"/>
              <w:rPr>
                <w:rFonts w:ascii="Tahoma" w:hAnsi="Tahoma" w:cs="Tahoma"/>
              </w:rPr>
            </w:pPr>
          </w:p>
        </w:tc>
      </w:tr>
      <w:tr w:rsidR="00E24ABC" w:rsidRPr="00026AB7" w14:paraId="52BAD733" w14:textId="77777777" w:rsidTr="005E23ED">
        <w:trPr>
          <w:trHeight w:val="560"/>
        </w:trPr>
        <w:tc>
          <w:tcPr>
            <w:tcW w:w="3686" w:type="dxa"/>
            <w:vAlign w:val="center"/>
          </w:tcPr>
          <w:p w14:paraId="68266B54" w14:textId="77777777" w:rsidR="00E24ABC" w:rsidRPr="00026AB7" w:rsidRDefault="00E24ABC" w:rsidP="00F63D98">
            <w:pPr>
              <w:keepLines/>
              <w:widowControl w:val="0"/>
              <w:rPr>
                <w:rFonts w:ascii="Tahoma" w:hAnsi="Tahoma" w:cs="Tahoma"/>
                <w:sz w:val="18"/>
                <w:szCs w:val="18"/>
              </w:rPr>
            </w:pPr>
            <w:r w:rsidRPr="00026AB7">
              <w:rPr>
                <w:rFonts w:ascii="Tahoma" w:hAnsi="Tahoma" w:cs="Tahoma"/>
                <w:sz w:val="18"/>
                <w:szCs w:val="18"/>
              </w:rPr>
              <w:t>Naslov</w:t>
            </w:r>
            <w:r w:rsidR="005E23ED" w:rsidRPr="00026AB7">
              <w:rPr>
                <w:rFonts w:ascii="Tahoma" w:hAnsi="Tahoma" w:cs="Tahoma"/>
                <w:sz w:val="18"/>
                <w:szCs w:val="18"/>
              </w:rPr>
              <w:t xml:space="preserve"> (sedež)</w:t>
            </w:r>
            <w:r w:rsidR="00D85186" w:rsidRPr="00026AB7">
              <w:rPr>
                <w:rFonts w:ascii="Tahoma" w:hAnsi="Tahoma" w:cs="Tahoma"/>
                <w:sz w:val="18"/>
                <w:szCs w:val="18"/>
              </w:rPr>
              <w:t xml:space="preserve"> kupca</w:t>
            </w:r>
            <w:r w:rsidRPr="00026AB7">
              <w:rPr>
                <w:rFonts w:ascii="Tahoma" w:hAnsi="Tahoma" w:cs="Tahoma"/>
                <w:sz w:val="18"/>
                <w:szCs w:val="18"/>
              </w:rPr>
              <w:t>:</w:t>
            </w:r>
          </w:p>
          <w:p w14:paraId="75E97FD3" w14:textId="05379E4F" w:rsidR="005E23ED" w:rsidRPr="00026AB7" w:rsidRDefault="005E23ED" w:rsidP="00F63D98">
            <w:pPr>
              <w:keepLines/>
              <w:widowControl w:val="0"/>
              <w:rPr>
                <w:rFonts w:ascii="Tahoma" w:hAnsi="Tahoma" w:cs="Tahoma"/>
                <w:sz w:val="18"/>
                <w:szCs w:val="18"/>
              </w:rPr>
            </w:pPr>
            <w:r w:rsidRPr="00026AB7">
              <w:rPr>
                <w:rFonts w:ascii="Tahoma" w:hAnsi="Tahoma" w:cs="Tahoma"/>
                <w:sz w:val="18"/>
                <w:szCs w:val="18"/>
              </w:rPr>
              <w:t>(izdajatelja reference)</w:t>
            </w:r>
          </w:p>
        </w:tc>
        <w:tc>
          <w:tcPr>
            <w:tcW w:w="6064" w:type="dxa"/>
            <w:gridSpan w:val="2"/>
            <w:vAlign w:val="center"/>
          </w:tcPr>
          <w:p w14:paraId="19D9C72D" w14:textId="77777777" w:rsidR="00E24ABC" w:rsidRPr="00026AB7" w:rsidRDefault="00E24ABC" w:rsidP="00F63D98">
            <w:pPr>
              <w:keepLines/>
              <w:widowControl w:val="0"/>
              <w:rPr>
                <w:rFonts w:ascii="Tahoma" w:hAnsi="Tahoma" w:cs="Tahoma"/>
                <w:b/>
              </w:rPr>
            </w:pPr>
          </w:p>
        </w:tc>
      </w:tr>
      <w:tr w:rsidR="00E24ABC" w:rsidRPr="00026AB7" w14:paraId="662F0B18" w14:textId="77777777" w:rsidTr="005E23ED">
        <w:trPr>
          <w:trHeight w:val="607"/>
        </w:trPr>
        <w:tc>
          <w:tcPr>
            <w:tcW w:w="3686" w:type="dxa"/>
            <w:vAlign w:val="center"/>
          </w:tcPr>
          <w:p w14:paraId="1E4E0D58" w14:textId="349BFC3E" w:rsidR="005E23ED" w:rsidRPr="00026AB7" w:rsidRDefault="00D85186" w:rsidP="00F63D98">
            <w:pPr>
              <w:keepLines/>
              <w:widowControl w:val="0"/>
              <w:rPr>
                <w:rFonts w:ascii="Tahoma" w:hAnsi="Tahoma" w:cs="Tahoma"/>
                <w:sz w:val="18"/>
                <w:szCs w:val="18"/>
              </w:rPr>
            </w:pPr>
            <w:r w:rsidRPr="00026AB7">
              <w:rPr>
                <w:rFonts w:ascii="Tahoma" w:hAnsi="Tahoma" w:cs="Tahoma"/>
                <w:sz w:val="18"/>
                <w:szCs w:val="18"/>
              </w:rPr>
              <w:t>Prodajalec</w:t>
            </w:r>
            <w:r w:rsidR="0027615E" w:rsidRPr="00026AB7">
              <w:rPr>
                <w:rFonts w:ascii="Tahoma" w:hAnsi="Tahoma" w:cs="Tahoma"/>
                <w:sz w:val="18"/>
                <w:szCs w:val="18"/>
              </w:rPr>
              <w:t>:</w:t>
            </w:r>
          </w:p>
          <w:p w14:paraId="64DE8ECD" w14:textId="535DC368" w:rsidR="00E24ABC" w:rsidRPr="00026AB7" w:rsidRDefault="00D85186" w:rsidP="003B3C3E">
            <w:pPr>
              <w:keepLines/>
              <w:widowControl w:val="0"/>
              <w:rPr>
                <w:rFonts w:ascii="Tahoma" w:hAnsi="Tahoma" w:cs="Tahoma"/>
                <w:sz w:val="18"/>
                <w:szCs w:val="18"/>
              </w:rPr>
            </w:pPr>
            <w:r w:rsidRPr="00026AB7">
              <w:rPr>
                <w:rFonts w:ascii="Tahoma" w:hAnsi="Tahoma" w:cs="Tahoma"/>
                <w:sz w:val="18"/>
                <w:szCs w:val="18"/>
              </w:rPr>
              <w:t>(ponudnik</w:t>
            </w:r>
            <w:r w:rsidR="005E23ED" w:rsidRPr="00026AB7">
              <w:t xml:space="preserve"> </w:t>
            </w:r>
            <w:r w:rsidR="005E23ED" w:rsidRPr="00026AB7">
              <w:rPr>
                <w:rFonts w:ascii="Tahoma" w:hAnsi="Tahoma" w:cs="Tahoma"/>
                <w:sz w:val="18"/>
                <w:szCs w:val="18"/>
              </w:rPr>
              <w:t>kot izvajalec referenčnega posla</w:t>
            </w:r>
            <w:r w:rsidRPr="00026AB7">
              <w:rPr>
                <w:rFonts w:ascii="Tahoma" w:hAnsi="Tahoma" w:cs="Tahoma"/>
                <w:sz w:val="18"/>
                <w:szCs w:val="18"/>
              </w:rPr>
              <w:t>)</w:t>
            </w:r>
          </w:p>
        </w:tc>
        <w:tc>
          <w:tcPr>
            <w:tcW w:w="6064" w:type="dxa"/>
            <w:gridSpan w:val="2"/>
            <w:vAlign w:val="center"/>
          </w:tcPr>
          <w:p w14:paraId="49192F0E" w14:textId="77777777" w:rsidR="00E24ABC" w:rsidRPr="00026AB7" w:rsidRDefault="00E24ABC" w:rsidP="00F63D98">
            <w:pPr>
              <w:keepLines/>
              <w:widowControl w:val="0"/>
              <w:rPr>
                <w:rFonts w:ascii="Tahoma" w:hAnsi="Tahoma" w:cs="Tahoma"/>
              </w:rPr>
            </w:pPr>
          </w:p>
        </w:tc>
      </w:tr>
      <w:tr w:rsidR="00E24ABC" w:rsidRPr="00026AB7" w14:paraId="73A21F38" w14:textId="77777777" w:rsidTr="005E23ED">
        <w:trPr>
          <w:trHeight w:val="573"/>
        </w:trPr>
        <w:tc>
          <w:tcPr>
            <w:tcW w:w="3686" w:type="dxa"/>
            <w:vAlign w:val="center"/>
          </w:tcPr>
          <w:p w14:paraId="2BF250B7" w14:textId="52EF0828" w:rsidR="005E23ED" w:rsidRPr="00026AB7" w:rsidRDefault="00E24ABC" w:rsidP="00F63D98">
            <w:pPr>
              <w:keepLines/>
              <w:widowControl w:val="0"/>
              <w:rPr>
                <w:rFonts w:ascii="Tahoma" w:hAnsi="Tahoma" w:cs="Tahoma"/>
                <w:sz w:val="18"/>
                <w:szCs w:val="18"/>
              </w:rPr>
            </w:pPr>
            <w:r w:rsidRPr="00026AB7">
              <w:rPr>
                <w:rFonts w:ascii="Tahoma" w:hAnsi="Tahoma" w:cs="Tahoma"/>
                <w:sz w:val="18"/>
                <w:szCs w:val="18"/>
              </w:rPr>
              <w:t xml:space="preserve">Kontaktna oseba </w:t>
            </w:r>
            <w:r w:rsidR="00D85186" w:rsidRPr="00026AB7">
              <w:rPr>
                <w:rFonts w:ascii="Tahoma" w:hAnsi="Tahoma" w:cs="Tahoma"/>
                <w:sz w:val="18"/>
                <w:szCs w:val="18"/>
              </w:rPr>
              <w:t>kupca</w:t>
            </w:r>
            <w:r w:rsidR="005E23ED" w:rsidRPr="00026AB7">
              <w:rPr>
                <w:rFonts w:ascii="Tahoma" w:hAnsi="Tahoma" w:cs="Tahoma"/>
                <w:sz w:val="18"/>
                <w:szCs w:val="18"/>
              </w:rPr>
              <w:t xml:space="preserve">: </w:t>
            </w:r>
          </w:p>
          <w:p w14:paraId="35C97DD9" w14:textId="37BE1F3F" w:rsidR="00E24ABC" w:rsidRPr="00026AB7" w:rsidRDefault="005E23ED" w:rsidP="00F63D98">
            <w:pPr>
              <w:keepLines/>
              <w:widowControl w:val="0"/>
              <w:rPr>
                <w:rFonts w:ascii="Tahoma" w:hAnsi="Tahoma" w:cs="Tahoma"/>
                <w:sz w:val="18"/>
                <w:szCs w:val="18"/>
              </w:rPr>
            </w:pPr>
            <w:r w:rsidRPr="00026AB7">
              <w:rPr>
                <w:rFonts w:ascii="Tahoma" w:hAnsi="Tahoma" w:cs="Tahoma"/>
                <w:sz w:val="18"/>
                <w:szCs w:val="18"/>
              </w:rPr>
              <w:t>(izdajatelja reference)</w:t>
            </w:r>
          </w:p>
        </w:tc>
        <w:tc>
          <w:tcPr>
            <w:tcW w:w="6064" w:type="dxa"/>
            <w:gridSpan w:val="2"/>
            <w:vAlign w:val="center"/>
          </w:tcPr>
          <w:p w14:paraId="0DEDB76A" w14:textId="77777777" w:rsidR="00E24ABC" w:rsidRPr="00026AB7" w:rsidRDefault="00E24ABC" w:rsidP="00F63D98">
            <w:pPr>
              <w:keepLines/>
              <w:widowControl w:val="0"/>
              <w:rPr>
                <w:rFonts w:ascii="Tahoma" w:hAnsi="Tahoma" w:cs="Tahoma"/>
              </w:rPr>
            </w:pPr>
          </w:p>
        </w:tc>
      </w:tr>
      <w:tr w:rsidR="00003E01" w:rsidRPr="00026AB7" w14:paraId="77F3F70B" w14:textId="77777777" w:rsidTr="005E23ED">
        <w:trPr>
          <w:trHeight w:val="657"/>
        </w:trPr>
        <w:tc>
          <w:tcPr>
            <w:tcW w:w="3686" w:type="dxa"/>
            <w:vAlign w:val="center"/>
          </w:tcPr>
          <w:p w14:paraId="2D948CA6" w14:textId="6970CB18" w:rsidR="00003E01" w:rsidRPr="00026AB7" w:rsidRDefault="00003E01" w:rsidP="00F63D98">
            <w:pPr>
              <w:keepLines/>
              <w:widowControl w:val="0"/>
              <w:rPr>
                <w:rFonts w:ascii="Tahoma" w:hAnsi="Tahoma" w:cs="Tahoma"/>
                <w:sz w:val="18"/>
                <w:szCs w:val="18"/>
              </w:rPr>
            </w:pPr>
            <w:r w:rsidRPr="00026AB7">
              <w:rPr>
                <w:rFonts w:ascii="Tahoma" w:hAnsi="Tahoma" w:cs="Tahoma"/>
                <w:sz w:val="18"/>
                <w:szCs w:val="18"/>
              </w:rPr>
              <w:t>Telefonska številka in e-mail</w:t>
            </w:r>
            <w:r w:rsidR="005E23ED" w:rsidRPr="00026AB7">
              <w:rPr>
                <w:rFonts w:ascii="Tahoma" w:hAnsi="Tahoma" w:cs="Tahoma"/>
                <w:sz w:val="18"/>
                <w:szCs w:val="18"/>
              </w:rPr>
              <w:t xml:space="preserve"> kontaktne osebe kupca (izdajatelja reference)</w:t>
            </w:r>
            <w:r w:rsidRPr="00026AB7">
              <w:rPr>
                <w:rFonts w:ascii="Tahoma" w:hAnsi="Tahoma" w:cs="Tahoma"/>
                <w:sz w:val="18"/>
                <w:szCs w:val="18"/>
              </w:rPr>
              <w:t>:</w:t>
            </w:r>
          </w:p>
        </w:tc>
        <w:tc>
          <w:tcPr>
            <w:tcW w:w="3016" w:type="dxa"/>
            <w:vAlign w:val="center"/>
          </w:tcPr>
          <w:p w14:paraId="577F334F" w14:textId="77777777" w:rsidR="00003E01" w:rsidRPr="00026AB7" w:rsidRDefault="00003E01" w:rsidP="00F63D98">
            <w:pPr>
              <w:keepLines/>
              <w:widowControl w:val="0"/>
              <w:rPr>
                <w:rFonts w:ascii="Tahoma" w:hAnsi="Tahoma" w:cs="Tahoma"/>
              </w:rPr>
            </w:pPr>
          </w:p>
        </w:tc>
        <w:tc>
          <w:tcPr>
            <w:tcW w:w="3048" w:type="dxa"/>
            <w:vAlign w:val="center"/>
          </w:tcPr>
          <w:p w14:paraId="36E485F6" w14:textId="5FA852D9" w:rsidR="00003E01" w:rsidRPr="00026AB7" w:rsidRDefault="00003E01" w:rsidP="00F63D98">
            <w:pPr>
              <w:keepLines/>
              <w:widowControl w:val="0"/>
              <w:rPr>
                <w:rFonts w:ascii="Tahoma" w:hAnsi="Tahoma" w:cs="Tahoma"/>
              </w:rPr>
            </w:pPr>
          </w:p>
        </w:tc>
      </w:tr>
      <w:tr w:rsidR="00E24ABC" w:rsidRPr="00026AB7" w14:paraId="20C8EE13" w14:textId="77777777" w:rsidTr="005E23ED">
        <w:trPr>
          <w:trHeight w:val="721"/>
        </w:trPr>
        <w:tc>
          <w:tcPr>
            <w:tcW w:w="3686" w:type="dxa"/>
            <w:vAlign w:val="center"/>
          </w:tcPr>
          <w:p w14:paraId="6559688A" w14:textId="14A23446" w:rsidR="00E24ABC" w:rsidRPr="00026AB7" w:rsidRDefault="00003E01" w:rsidP="00F63D98">
            <w:pPr>
              <w:keepLines/>
              <w:widowControl w:val="0"/>
              <w:rPr>
                <w:rFonts w:ascii="Tahoma" w:hAnsi="Tahoma" w:cs="Tahoma"/>
                <w:sz w:val="18"/>
                <w:szCs w:val="18"/>
              </w:rPr>
            </w:pPr>
            <w:r w:rsidRPr="00026AB7">
              <w:rPr>
                <w:rFonts w:ascii="Tahoma" w:hAnsi="Tahoma" w:cs="Tahoma"/>
                <w:sz w:val="18"/>
                <w:szCs w:val="18"/>
              </w:rPr>
              <w:t xml:space="preserve">Mesec in leto oziroma obdobje izvajanja referenčnih </w:t>
            </w:r>
            <w:r w:rsidR="005E23ED" w:rsidRPr="00026AB7">
              <w:rPr>
                <w:rFonts w:ascii="Tahoma" w:hAnsi="Tahoma" w:cs="Tahoma"/>
                <w:sz w:val="18"/>
                <w:szCs w:val="18"/>
              </w:rPr>
              <w:t>del/dobav</w:t>
            </w:r>
            <w:r w:rsidRPr="00026AB7">
              <w:rPr>
                <w:rFonts w:ascii="Tahoma" w:hAnsi="Tahoma" w:cs="Tahoma"/>
                <w:sz w:val="18"/>
                <w:szCs w:val="18"/>
              </w:rPr>
              <w:t xml:space="preserve"> (</w:t>
            </w:r>
            <w:r w:rsidRPr="00026AB7">
              <w:rPr>
                <w:rFonts w:ascii="Tahoma" w:hAnsi="Tahoma" w:cs="Tahoma"/>
                <w:b/>
                <w:sz w:val="18"/>
                <w:szCs w:val="18"/>
              </w:rPr>
              <w:t>od-do):</w:t>
            </w:r>
          </w:p>
        </w:tc>
        <w:tc>
          <w:tcPr>
            <w:tcW w:w="6064" w:type="dxa"/>
            <w:gridSpan w:val="2"/>
            <w:vAlign w:val="center"/>
          </w:tcPr>
          <w:p w14:paraId="7C9BFABA" w14:textId="77777777" w:rsidR="00003E01" w:rsidRPr="00026AB7" w:rsidRDefault="00003E01" w:rsidP="00F63D98">
            <w:pPr>
              <w:keepLines/>
              <w:widowControl w:val="0"/>
              <w:jc w:val="both"/>
              <w:rPr>
                <w:rFonts w:ascii="Tahoma" w:hAnsi="Tahoma" w:cs="Tahoma"/>
                <w:noProof/>
                <w:sz w:val="18"/>
                <w:szCs w:val="18"/>
              </w:rPr>
            </w:pPr>
          </w:p>
          <w:p w14:paraId="320C669A" w14:textId="22641EEF" w:rsidR="00E24ABC" w:rsidRPr="00026AB7" w:rsidRDefault="00003E01" w:rsidP="00F63D98">
            <w:pPr>
              <w:keepLines/>
              <w:widowControl w:val="0"/>
              <w:jc w:val="both"/>
              <w:rPr>
                <w:rFonts w:ascii="Tahoma" w:hAnsi="Tahoma" w:cs="Tahoma"/>
              </w:rPr>
            </w:pPr>
            <w:r w:rsidRPr="00026AB7">
              <w:rPr>
                <w:rFonts w:ascii="Tahoma" w:hAnsi="Tahoma" w:cs="Tahoma"/>
                <w:noProof/>
                <w:sz w:val="18"/>
                <w:szCs w:val="18"/>
              </w:rPr>
              <w:t>Od ____________</w:t>
            </w:r>
            <w:r w:rsidR="005E23ED" w:rsidRPr="00026AB7">
              <w:rPr>
                <w:rFonts w:ascii="Tahoma" w:hAnsi="Tahoma" w:cs="Tahoma"/>
                <w:noProof/>
                <w:sz w:val="18"/>
                <w:szCs w:val="18"/>
              </w:rPr>
              <w:t xml:space="preserve"> (mesec in leto)</w:t>
            </w:r>
            <w:r w:rsidRPr="00026AB7">
              <w:rPr>
                <w:rFonts w:ascii="Tahoma" w:hAnsi="Tahoma" w:cs="Tahoma"/>
                <w:noProof/>
                <w:sz w:val="18"/>
                <w:szCs w:val="18"/>
              </w:rPr>
              <w:t xml:space="preserve"> do ___________(mesec in leto)</w:t>
            </w:r>
            <w:r w:rsidR="00E24ABC" w:rsidRPr="00026AB7">
              <w:rPr>
                <w:rFonts w:ascii="Tahoma" w:hAnsi="Tahoma" w:cs="Tahoma"/>
              </w:rPr>
              <w:t xml:space="preserve">                                  </w:t>
            </w:r>
          </w:p>
        </w:tc>
      </w:tr>
      <w:tr w:rsidR="00E24ABC" w:rsidRPr="00026AB7" w14:paraId="15ECD96C" w14:textId="77777777" w:rsidTr="005E23ED">
        <w:trPr>
          <w:trHeight w:val="394"/>
        </w:trPr>
        <w:tc>
          <w:tcPr>
            <w:tcW w:w="3686" w:type="dxa"/>
            <w:tcBorders>
              <w:bottom w:val="single" w:sz="2" w:space="0" w:color="auto"/>
            </w:tcBorders>
            <w:vAlign w:val="center"/>
          </w:tcPr>
          <w:p w14:paraId="5762175B" w14:textId="77777777" w:rsidR="00E24ABC" w:rsidRPr="00026AB7" w:rsidRDefault="00E24ABC" w:rsidP="00F63D98">
            <w:pPr>
              <w:keepLines/>
              <w:widowControl w:val="0"/>
              <w:rPr>
                <w:rFonts w:ascii="Tahoma" w:hAnsi="Tahoma" w:cs="Tahoma"/>
                <w:sz w:val="18"/>
                <w:szCs w:val="18"/>
              </w:rPr>
            </w:pPr>
            <w:r w:rsidRPr="00026AB7">
              <w:rPr>
                <w:rFonts w:ascii="Tahoma" w:hAnsi="Tahoma" w:cs="Tahoma"/>
                <w:sz w:val="18"/>
                <w:szCs w:val="18"/>
              </w:rPr>
              <w:t xml:space="preserve">Kraj </w:t>
            </w:r>
            <w:r w:rsidR="00D85186" w:rsidRPr="00026AB7">
              <w:rPr>
                <w:rFonts w:ascii="Tahoma" w:hAnsi="Tahoma" w:cs="Tahoma"/>
                <w:sz w:val="18"/>
                <w:szCs w:val="18"/>
              </w:rPr>
              <w:t>dobave kemikalij</w:t>
            </w:r>
            <w:r w:rsidRPr="00026AB7">
              <w:rPr>
                <w:rFonts w:ascii="Tahoma" w:hAnsi="Tahoma" w:cs="Tahoma"/>
                <w:sz w:val="18"/>
                <w:szCs w:val="18"/>
              </w:rPr>
              <w:t>:</w:t>
            </w:r>
          </w:p>
        </w:tc>
        <w:tc>
          <w:tcPr>
            <w:tcW w:w="6064" w:type="dxa"/>
            <w:gridSpan w:val="2"/>
            <w:tcBorders>
              <w:bottom w:val="single" w:sz="2" w:space="0" w:color="auto"/>
            </w:tcBorders>
            <w:vAlign w:val="center"/>
          </w:tcPr>
          <w:p w14:paraId="6926F0B2" w14:textId="77777777" w:rsidR="00E24ABC" w:rsidRPr="00026AB7" w:rsidRDefault="00E24ABC" w:rsidP="00F63D98">
            <w:pPr>
              <w:keepLines/>
              <w:widowControl w:val="0"/>
              <w:rPr>
                <w:rFonts w:ascii="Tahoma" w:hAnsi="Tahoma" w:cs="Tahoma"/>
              </w:rPr>
            </w:pPr>
            <w:r w:rsidRPr="00026AB7">
              <w:rPr>
                <w:rFonts w:ascii="Tahoma" w:hAnsi="Tahoma" w:cs="Tahoma"/>
              </w:rPr>
              <w:t xml:space="preserve">   </w:t>
            </w:r>
          </w:p>
        </w:tc>
      </w:tr>
      <w:tr w:rsidR="00C939EE" w:rsidRPr="00026AB7" w14:paraId="7B282840" w14:textId="77777777" w:rsidTr="0064050E">
        <w:trPr>
          <w:trHeight w:val="3686"/>
        </w:trPr>
        <w:tc>
          <w:tcPr>
            <w:tcW w:w="9750" w:type="dxa"/>
            <w:gridSpan w:val="3"/>
            <w:tcBorders>
              <w:bottom w:val="single" w:sz="2" w:space="0" w:color="auto"/>
            </w:tcBorders>
            <w:vAlign w:val="center"/>
          </w:tcPr>
          <w:p w14:paraId="3A5DC845" w14:textId="77777777" w:rsidR="00C939EE" w:rsidRPr="00026AB7" w:rsidRDefault="00C939EE" w:rsidP="00F63D98">
            <w:pPr>
              <w:pStyle w:val="NavadenTimesNewRoman"/>
              <w:keepLines/>
              <w:ind w:left="-108"/>
              <w:jc w:val="both"/>
              <w:rPr>
                <w:rFonts w:ascii="Tahoma" w:hAnsi="Tahoma" w:cs="Tahoma"/>
                <w:b/>
                <w:sz w:val="20"/>
              </w:rPr>
            </w:pPr>
            <w:r w:rsidRPr="00026AB7">
              <w:rPr>
                <w:rFonts w:ascii="Tahoma" w:hAnsi="Tahoma" w:cs="Tahoma"/>
                <w:b/>
              </w:rPr>
              <w:t>KEMIKALIJE</w:t>
            </w:r>
            <w:r w:rsidRPr="00026AB7">
              <w:rPr>
                <w:rFonts w:ascii="Tahoma" w:hAnsi="Tahoma" w:cs="Tahoma"/>
                <w:b/>
                <w:sz w:val="20"/>
              </w:rPr>
              <w:t xml:space="preserve">                                                       Količina dobavljenih kemikalij v dvanajst 12</w:t>
            </w:r>
          </w:p>
          <w:p w14:paraId="3AD8D635" w14:textId="77777777" w:rsidR="00C939EE" w:rsidRPr="00026AB7" w:rsidRDefault="00C939EE" w:rsidP="00F63D98">
            <w:pPr>
              <w:keepLines/>
              <w:widowControl w:val="0"/>
              <w:pBdr>
                <w:right w:val="single" w:sz="4" w:space="4" w:color="auto"/>
              </w:pBdr>
              <w:rPr>
                <w:rFonts w:ascii="Tahoma" w:hAnsi="Tahoma" w:cs="Tahoma"/>
              </w:rPr>
            </w:pPr>
            <w:r w:rsidRPr="00026AB7">
              <w:rPr>
                <w:rFonts w:ascii="Tahoma" w:hAnsi="Tahoma" w:cs="Tahoma"/>
                <w:b/>
              </w:rPr>
              <w:t xml:space="preserve">                                                                            (dvanajst) mesečnem obdobju v kilogramih (kg):</w:t>
            </w:r>
          </w:p>
          <w:p w14:paraId="2B9E929C" w14:textId="77777777" w:rsidR="00C939EE" w:rsidRPr="00026AB7" w:rsidRDefault="00C939EE" w:rsidP="00F63D98">
            <w:pPr>
              <w:pStyle w:val="NavadenTimesNewRoman"/>
              <w:keepLines/>
              <w:rPr>
                <w:rFonts w:ascii="Tahoma" w:hAnsi="Tahoma" w:cs="Tahoma"/>
                <w:b/>
                <w:sz w:val="20"/>
                <w:u w:val="single"/>
              </w:rPr>
            </w:pPr>
            <w:r w:rsidRPr="00026AB7">
              <w:rPr>
                <w:rFonts w:ascii="Tahoma" w:hAnsi="Tahoma" w:cs="Tahoma"/>
                <w:b/>
                <w:sz w:val="20"/>
                <w:u w:val="single"/>
              </w:rPr>
              <w:t>Sklop 1</w:t>
            </w:r>
            <w:r w:rsidRPr="00026AB7">
              <w:rPr>
                <w:rFonts w:ascii="Tahoma" w:hAnsi="Tahoma" w:cs="Tahoma"/>
                <w:b/>
                <w:sz w:val="20"/>
              </w:rPr>
              <w:t>: Kisline in lužine</w:t>
            </w:r>
          </w:p>
          <w:p w14:paraId="7D6B3EF6" w14:textId="77777777" w:rsidR="00C939EE" w:rsidRPr="00026AB7" w:rsidRDefault="00C939EE" w:rsidP="00F63D98">
            <w:pPr>
              <w:pStyle w:val="NavadenTimesNewRoman"/>
              <w:keepLines/>
              <w:numPr>
                <w:ilvl w:val="0"/>
                <w:numId w:val="13"/>
              </w:numPr>
              <w:tabs>
                <w:tab w:val="left" w:pos="6942"/>
              </w:tabs>
              <w:spacing w:after="60"/>
              <w:rPr>
                <w:rFonts w:ascii="Tahoma" w:hAnsi="Tahoma" w:cs="Tahoma"/>
                <w:sz w:val="20"/>
              </w:rPr>
            </w:pPr>
            <w:r w:rsidRPr="00026AB7">
              <w:rPr>
                <w:rFonts w:ascii="Tahoma" w:hAnsi="Tahoma" w:cs="Tahoma"/>
                <w:sz w:val="20"/>
              </w:rPr>
              <w:t>METANOL, 99,8%, TEHNIČNI:                              ……………………….. kg</w:t>
            </w:r>
          </w:p>
          <w:p w14:paraId="165B70D6" w14:textId="101A441E" w:rsidR="00C939EE" w:rsidRPr="00026AB7" w:rsidRDefault="00C939EE" w:rsidP="00F63D98">
            <w:pPr>
              <w:pStyle w:val="NavadenTimesNewRoman"/>
              <w:keepLines/>
              <w:numPr>
                <w:ilvl w:val="0"/>
                <w:numId w:val="13"/>
              </w:numPr>
              <w:tabs>
                <w:tab w:val="left" w:pos="6942"/>
              </w:tabs>
              <w:spacing w:after="60"/>
              <w:rPr>
                <w:rFonts w:ascii="Tahoma" w:hAnsi="Tahoma" w:cs="Tahoma"/>
                <w:sz w:val="20"/>
              </w:rPr>
            </w:pPr>
            <w:r w:rsidRPr="00026AB7">
              <w:rPr>
                <w:rFonts w:ascii="Tahoma" w:hAnsi="Tahoma" w:cs="Tahoma"/>
                <w:sz w:val="20"/>
              </w:rPr>
              <w:t xml:space="preserve">NaOH, </w:t>
            </w:r>
            <w:r w:rsidR="0071207D" w:rsidRPr="00026AB7">
              <w:rPr>
                <w:rFonts w:ascii="Tahoma" w:hAnsi="Tahoma" w:cs="Tahoma"/>
                <w:sz w:val="20"/>
              </w:rPr>
              <w:t>30-50 %,</w:t>
            </w:r>
            <w:r w:rsidRPr="00026AB7">
              <w:rPr>
                <w:rFonts w:ascii="Tahoma" w:hAnsi="Tahoma" w:cs="Tahoma"/>
                <w:sz w:val="20"/>
              </w:rPr>
              <w:t>TEHNIČNA RAZTOPI</w:t>
            </w:r>
            <w:r w:rsidR="00970C7A" w:rsidRPr="00026AB7">
              <w:rPr>
                <w:rFonts w:ascii="Tahoma" w:hAnsi="Tahoma" w:cs="Tahoma"/>
                <w:sz w:val="20"/>
              </w:rPr>
              <w:t xml:space="preserve">NA:               </w:t>
            </w:r>
            <w:r w:rsidRPr="00026AB7">
              <w:rPr>
                <w:rFonts w:ascii="Tahoma" w:hAnsi="Tahoma" w:cs="Tahoma"/>
                <w:sz w:val="20"/>
              </w:rPr>
              <w:t>…………………</w:t>
            </w:r>
            <w:r w:rsidR="00970C7A" w:rsidRPr="00026AB7">
              <w:rPr>
                <w:rFonts w:ascii="Tahoma" w:hAnsi="Tahoma" w:cs="Tahoma"/>
                <w:sz w:val="20"/>
              </w:rPr>
              <w:t>.</w:t>
            </w:r>
            <w:r w:rsidRPr="00026AB7">
              <w:rPr>
                <w:rFonts w:ascii="Tahoma" w:hAnsi="Tahoma" w:cs="Tahoma"/>
                <w:sz w:val="20"/>
              </w:rPr>
              <w:t>…...</w:t>
            </w:r>
            <w:r w:rsidR="00970C7A" w:rsidRPr="00026AB7">
              <w:rPr>
                <w:rFonts w:ascii="Tahoma" w:hAnsi="Tahoma" w:cs="Tahoma"/>
                <w:sz w:val="20"/>
              </w:rPr>
              <w:t>.</w:t>
            </w:r>
            <w:r w:rsidRPr="00026AB7">
              <w:rPr>
                <w:rFonts w:ascii="Tahoma" w:hAnsi="Tahoma" w:cs="Tahoma"/>
                <w:sz w:val="20"/>
              </w:rPr>
              <w:t xml:space="preserve"> kg, ……</w:t>
            </w:r>
            <w:r w:rsidR="00970C7A" w:rsidRPr="00026AB7">
              <w:rPr>
                <w:rFonts w:ascii="Tahoma" w:hAnsi="Tahoma" w:cs="Tahoma"/>
                <w:sz w:val="20"/>
              </w:rPr>
              <w:t>..</w:t>
            </w:r>
            <w:r w:rsidRPr="00026AB7">
              <w:rPr>
                <w:rFonts w:ascii="Tahoma" w:hAnsi="Tahoma" w:cs="Tahoma"/>
                <w:sz w:val="20"/>
              </w:rPr>
              <w:t>.. %</w:t>
            </w:r>
          </w:p>
          <w:p w14:paraId="4D0472D2" w14:textId="77777777" w:rsidR="00C939EE" w:rsidRPr="00026AB7" w:rsidRDefault="00C939EE" w:rsidP="00F63D98">
            <w:pPr>
              <w:pStyle w:val="NavadenTimesNewRoman"/>
              <w:keepLines/>
              <w:numPr>
                <w:ilvl w:val="0"/>
                <w:numId w:val="13"/>
              </w:numPr>
              <w:tabs>
                <w:tab w:val="left" w:pos="6942"/>
              </w:tabs>
              <w:spacing w:after="60"/>
              <w:rPr>
                <w:rFonts w:ascii="Tahoma" w:hAnsi="Tahoma" w:cs="Tahoma"/>
                <w:sz w:val="20"/>
              </w:rPr>
            </w:pPr>
            <w:r w:rsidRPr="00026AB7">
              <w:rPr>
                <w:rFonts w:ascii="Tahoma" w:hAnsi="Tahoma" w:cs="Tahoma"/>
                <w:sz w:val="20"/>
              </w:rPr>
              <w:t>H</w:t>
            </w:r>
            <w:r w:rsidRPr="00026AB7">
              <w:rPr>
                <w:rFonts w:ascii="Tahoma" w:hAnsi="Tahoma" w:cs="Tahoma"/>
                <w:sz w:val="20"/>
                <w:vertAlign w:val="subscript"/>
              </w:rPr>
              <w:t>2</w:t>
            </w:r>
            <w:r w:rsidRPr="00026AB7">
              <w:rPr>
                <w:rFonts w:ascii="Tahoma" w:hAnsi="Tahoma" w:cs="Tahoma"/>
                <w:sz w:val="20"/>
              </w:rPr>
              <w:t>SO</w:t>
            </w:r>
            <w:r w:rsidRPr="00026AB7">
              <w:rPr>
                <w:rFonts w:ascii="Tahoma" w:hAnsi="Tahoma" w:cs="Tahoma"/>
                <w:sz w:val="20"/>
                <w:vertAlign w:val="subscript"/>
              </w:rPr>
              <w:t>4</w:t>
            </w:r>
            <w:r w:rsidRPr="00026AB7">
              <w:rPr>
                <w:rFonts w:ascii="Tahoma" w:hAnsi="Tahoma" w:cs="Tahoma"/>
                <w:sz w:val="20"/>
              </w:rPr>
              <w:t>, 98%, TEHNIČNA</w:t>
            </w:r>
            <w:r w:rsidR="0071207D" w:rsidRPr="00026AB7">
              <w:rPr>
                <w:rFonts w:ascii="Tahoma" w:hAnsi="Tahoma" w:cs="Tahoma"/>
                <w:sz w:val="20"/>
              </w:rPr>
              <w:t xml:space="preserve"> RAZSTOPINA</w:t>
            </w:r>
            <w:r w:rsidRPr="00026AB7">
              <w:rPr>
                <w:rFonts w:ascii="Tahoma" w:hAnsi="Tahoma" w:cs="Tahoma"/>
                <w:sz w:val="20"/>
              </w:rPr>
              <w:t xml:space="preserve">:     </w:t>
            </w:r>
            <w:r w:rsidR="0071207D" w:rsidRPr="00026AB7">
              <w:rPr>
                <w:rFonts w:ascii="Tahoma" w:hAnsi="Tahoma" w:cs="Tahoma"/>
                <w:sz w:val="20"/>
              </w:rPr>
              <w:t xml:space="preserve">            </w:t>
            </w:r>
            <w:r w:rsidRPr="00026AB7">
              <w:rPr>
                <w:rFonts w:ascii="Tahoma" w:hAnsi="Tahoma" w:cs="Tahoma"/>
                <w:sz w:val="20"/>
              </w:rPr>
              <w:t xml:space="preserve"> ……………………….. kg</w:t>
            </w:r>
          </w:p>
          <w:p w14:paraId="3EB5BB28" w14:textId="77777777" w:rsidR="00C939EE" w:rsidRPr="00026AB7" w:rsidRDefault="00C939EE" w:rsidP="00F63D98">
            <w:pPr>
              <w:pStyle w:val="NavadenTimesNewRoman"/>
              <w:keepLines/>
              <w:numPr>
                <w:ilvl w:val="0"/>
                <w:numId w:val="13"/>
              </w:numPr>
              <w:tabs>
                <w:tab w:val="left" w:pos="6942"/>
              </w:tabs>
              <w:spacing w:after="60"/>
              <w:rPr>
                <w:rFonts w:ascii="Tahoma" w:hAnsi="Tahoma" w:cs="Tahoma"/>
                <w:sz w:val="20"/>
              </w:rPr>
            </w:pPr>
            <w:r w:rsidRPr="00026AB7">
              <w:rPr>
                <w:rFonts w:ascii="Tahoma" w:hAnsi="Tahoma" w:cs="Tahoma"/>
                <w:sz w:val="20"/>
              </w:rPr>
              <w:t>H</w:t>
            </w:r>
            <w:r w:rsidRPr="00026AB7">
              <w:rPr>
                <w:rFonts w:ascii="Tahoma" w:hAnsi="Tahoma" w:cs="Tahoma"/>
                <w:sz w:val="20"/>
                <w:vertAlign w:val="subscript"/>
              </w:rPr>
              <w:t>2</w:t>
            </w:r>
            <w:r w:rsidRPr="00026AB7">
              <w:rPr>
                <w:rFonts w:ascii="Tahoma" w:hAnsi="Tahoma" w:cs="Tahoma"/>
                <w:sz w:val="20"/>
              </w:rPr>
              <w:t>SO</w:t>
            </w:r>
            <w:r w:rsidRPr="00026AB7">
              <w:rPr>
                <w:rFonts w:ascii="Tahoma" w:hAnsi="Tahoma" w:cs="Tahoma"/>
                <w:sz w:val="20"/>
                <w:vertAlign w:val="subscript"/>
              </w:rPr>
              <w:t>4</w:t>
            </w:r>
            <w:r w:rsidRPr="00026AB7">
              <w:rPr>
                <w:rFonts w:ascii="Tahoma" w:hAnsi="Tahoma" w:cs="Tahoma"/>
                <w:sz w:val="20"/>
              </w:rPr>
              <w:t>, 70%, TEHNIČNA</w:t>
            </w:r>
            <w:r w:rsidR="0071207D" w:rsidRPr="00026AB7">
              <w:rPr>
                <w:rFonts w:ascii="Tahoma" w:hAnsi="Tahoma" w:cs="Tahoma"/>
                <w:sz w:val="20"/>
              </w:rPr>
              <w:t xml:space="preserve"> RAZSTOPINA</w:t>
            </w:r>
            <w:r w:rsidR="003429BB" w:rsidRPr="00026AB7">
              <w:rPr>
                <w:rFonts w:ascii="Tahoma" w:hAnsi="Tahoma" w:cs="Tahoma"/>
                <w:sz w:val="20"/>
              </w:rPr>
              <w:t>:</w:t>
            </w:r>
            <w:r w:rsidRPr="00026AB7">
              <w:rPr>
                <w:rFonts w:ascii="Tahoma" w:hAnsi="Tahoma" w:cs="Tahoma"/>
                <w:sz w:val="20"/>
              </w:rPr>
              <w:t xml:space="preserve">       </w:t>
            </w:r>
            <w:r w:rsidR="0071207D" w:rsidRPr="00026AB7">
              <w:rPr>
                <w:rFonts w:ascii="Tahoma" w:hAnsi="Tahoma" w:cs="Tahoma"/>
                <w:sz w:val="20"/>
              </w:rPr>
              <w:t xml:space="preserve">           </w:t>
            </w:r>
            <w:r w:rsidRPr="00026AB7">
              <w:rPr>
                <w:rFonts w:ascii="Tahoma" w:hAnsi="Tahoma" w:cs="Tahoma"/>
                <w:sz w:val="20"/>
              </w:rPr>
              <w:t>……………………….. kg</w:t>
            </w:r>
          </w:p>
          <w:p w14:paraId="5CD9B157" w14:textId="77777777" w:rsidR="00512FB0" w:rsidRPr="00026AB7" w:rsidRDefault="00C939EE" w:rsidP="00F63D98">
            <w:pPr>
              <w:pStyle w:val="NavadenTimesNewRoman"/>
              <w:keepLines/>
              <w:numPr>
                <w:ilvl w:val="0"/>
                <w:numId w:val="13"/>
              </w:numPr>
              <w:tabs>
                <w:tab w:val="left" w:pos="6942"/>
              </w:tabs>
              <w:spacing w:after="60"/>
              <w:rPr>
                <w:rFonts w:ascii="Tahoma" w:hAnsi="Tahoma" w:cs="Tahoma"/>
                <w:sz w:val="20"/>
              </w:rPr>
            </w:pPr>
            <w:r w:rsidRPr="00026AB7">
              <w:rPr>
                <w:rFonts w:ascii="Tahoma" w:hAnsi="Tahoma" w:cs="Tahoma"/>
                <w:sz w:val="20"/>
              </w:rPr>
              <w:t>H</w:t>
            </w:r>
            <w:r w:rsidRPr="00026AB7">
              <w:rPr>
                <w:rFonts w:ascii="Tahoma" w:hAnsi="Tahoma" w:cs="Tahoma"/>
                <w:sz w:val="20"/>
                <w:vertAlign w:val="subscript"/>
              </w:rPr>
              <w:t>3</w:t>
            </w:r>
            <w:r w:rsidRPr="00026AB7">
              <w:rPr>
                <w:rFonts w:ascii="Tahoma" w:hAnsi="Tahoma" w:cs="Tahoma"/>
                <w:sz w:val="20"/>
              </w:rPr>
              <w:t>PO</w:t>
            </w:r>
            <w:r w:rsidRPr="00026AB7">
              <w:rPr>
                <w:rFonts w:ascii="Tahoma" w:hAnsi="Tahoma" w:cs="Tahoma"/>
                <w:sz w:val="20"/>
                <w:vertAlign w:val="subscript"/>
              </w:rPr>
              <w:t>4</w:t>
            </w:r>
            <w:r w:rsidRPr="00026AB7">
              <w:rPr>
                <w:rFonts w:ascii="Tahoma" w:hAnsi="Tahoma" w:cs="Tahoma"/>
                <w:sz w:val="20"/>
              </w:rPr>
              <w:t>, 85%, TEHNIČNA</w:t>
            </w:r>
            <w:r w:rsidR="0071207D" w:rsidRPr="00026AB7">
              <w:rPr>
                <w:rFonts w:ascii="Tahoma" w:hAnsi="Tahoma" w:cs="Tahoma"/>
                <w:sz w:val="20"/>
              </w:rPr>
              <w:t xml:space="preserve"> RAZSTOPINA</w:t>
            </w:r>
            <w:r w:rsidRPr="00026AB7">
              <w:rPr>
                <w:rFonts w:ascii="Tahoma" w:hAnsi="Tahoma" w:cs="Tahoma"/>
                <w:sz w:val="20"/>
              </w:rPr>
              <w:t xml:space="preserve">:      </w:t>
            </w:r>
            <w:r w:rsidR="0071207D" w:rsidRPr="00026AB7">
              <w:rPr>
                <w:rFonts w:ascii="Tahoma" w:hAnsi="Tahoma" w:cs="Tahoma"/>
                <w:sz w:val="20"/>
              </w:rPr>
              <w:t xml:space="preserve">            </w:t>
            </w:r>
            <w:r w:rsidRPr="00026AB7">
              <w:rPr>
                <w:rFonts w:ascii="Tahoma" w:hAnsi="Tahoma" w:cs="Tahoma"/>
                <w:sz w:val="20"/>
              </w:rPr>
              <w:t>……………………….. kg</w:t>
            </w:r>
          </w:p>
          <w:p w14:paraId="6411AA55" w14:textId="77777777" w:rsidR="00C4198D" w:rsidRPr="00026AB7" w:rsidRDefault="00C4198D" w:rsidP="00F63D98">
            <w:pPr>
              <w:pStyle w:val="NavadenTimesNewRoman"/>
              <w:keepLines/>
              <w:rPr>
                <w:rFonts w:ascii="Tahoma" w:hAnsi="Tahoma" w:cs="Tahoma"/>
                <w:b/>
                <w:sz w:val="8"/>
                <w:u w:val="single"/>
              </w:rPr>
            </w:pPr>
          </w:p>
          <w:p w14:paraId="7EC91122" w14:textId="6B5E7C37" w:rsidR="00C4198D" w:rsidRPr="00026AB7" w:rsidRDefault="00C4198D" w:rsidP="00F63D98">
            <w:pPr>
              <w:pStyle w:val="NavadenTimesNewRoman"/>
              <w:keepLines/>
              <w:rPr>
                <w:rFonts w:ascii="Tahoma" w:hAnsi="Tahoma" w:cs="Tahoma"/>
                <w:b/>
                <w:sz w:val="20"/>
                <w:u w:val="single"/>
              </w:rPr>
            </w:pPr>
          </w:p>
          <w:p w14:paraId="22D02A61" w14:textId="77777777" w:rsidR="005E53D4" w:rsidRPr="00026AB7" w:rsidRDefault="005E53D4" w:rsidP="00F63D98">
            <w:pPr>
              <w:pStyle w:val="NavadenTimesNewRoman"/>
              <w:keepLines/>
              <w:rPr>
                <w:rFonts w:ascii="Tahoma" w:hAnsi="Tahoma" w:cs="Tahoma"/>
                <w:b/>
                <w:sz w:val="4"/>
              </w:rPr>
            </w:pPr>
          </w:p>
          <w:p w14:paraId="6571A1F4" w14:textId="3D6EACDB" w:rsidR="00C939EE" w:rsidRPr="00026AB7" w:rsidRDefault="00C939EE" w:rsidP="00F63D98">
            <w:pPr>
              <w:pStyle w:val="NavadenTimesNewRoman"/>
              <w:keepLines/>
              <w:spacing w:after="120"/>
              <w:rPr>
                <w:rFonts w:ascii="Tahoma" w:hAnsi="Tahoma" w:cs="Tahoma"/>
                <w:b/>
                <w:sz w:val="20"/>
                <w:u w:val="single"/>
              </w:rPr>
            </w:pPr>
            <w:r w:rsidRPr="00026AB7">
              <w:rPr>
                <w:rFonts w:ascii="Tahoma" w:hAnsi="Tahoma" w:cs="Tahoma"/>
                <w:b/>
                <w:sz w:val="20"/>
                <w:u w:val="single"/>
              </w:rPr>
              <w:t xml:space="preserve">Sklop </w:t>
            </w:r>
            <w:r w:rsidR="005E53D4" w:rsidRPr="00026AB7">
              <w:rPr>
                <w:rFonts w:ascii="Tahoma" w:hAnsi="Tahoma" w:cs="Tahoma"/>
                <w:b/>
                <w:sz w:val="20"/>
                <w:u w:val="single"/>
              </w:rPr>
              <w:t>2</w:t>
            </w:r>
            <w:r w:rsidRPr="00026AB7">
              <w:rPr>
                <w:rFonts w:ascii="Tahoma" w:hAnsi="Tahoma" w:cs="Tahoma"/>
                <w:b/>
                <w:sz w:val="20"/>
              </w:rPr>
              <w:t xml:space="preserve">: </w:t>
            </w:r>
            <w:r w:rsidR="00227A0B" w:rsidRPr="00026AB7">
              <w:rPr>
                <w:rFonts w:ascii="Tahoma" w:hAnsi="Tahoma" w:cs="Tahoma"/>
                <w:b/>
                <w:sz w:val="20"/>
              </w:rPr>
              <w:t>Proizvod za zmanjševanje H</w:t>
            </w:r>
            <w:r w:rsidR="00227A0B" w:rsidRPr="00026AB7">
              <w:rPr>
                <w:rFonts w:ascii="Tahoma" w:hAnsi="Tahoma" w:cs="Tahoma"/>
                <w:b/>
                <w:sz w:val="20"/>
                <w:vertAlign w:val="subscript"/>
              </w:rPr>
              <w:t>2</w:t>
            </w:r>
            <w:r w:rsidR="00227A0B" w:rsidRPr="00026AB7">
              <w:rPr>
                <w:rFonts w:ascii="Tahoma" w:hAnsi="Tahoma" w:cs="Tahoma"/>
                <w:b/>
                <w:sz w:val="20"/>
              </w:rPr>
              <w:t>S v anaerobnih fermentorjih</w:t>
            </w:r>
          </w:p>
          <w:p w14:paraId="535EE947" w14:textId="4CA3A9F4" w:rsidR="00C939EE" w:rsidRPr="00026AB7" w:rsidRDefault="000F16C8" w:rsidP="00F63D98">
            <w:pPr>
              <w:pStyle w:val="NavadenTimesNewRoman"/>
              <w:keepLines/>
              <w:numPr>
                <w:ilvl w:val="0"/>
                <w:numId w:val="13"/>
              </w:numPr>
              <w:spacing w:after="120"/>
              <w:rPr>
                <w:rFonts w:ascii="Tahoma" w:hAnsi="Tahoma" w:cs="Tahoma"/>
                <w:sz w:val="20"/>
              </w:rPr>
            </w:pPr>
            <w:r w:rsidRPr="00026AB7">
              <w:rPr>
                <w:rFonts w:ascii="Tahoma" w:hAnsi="Tahoma" w:cs="Tahoma"/>
                <w:sz w:val="20"/>
              </w:rPr>
              <w:t>PROIZVOD ZA ZMANJŠEVANJE H</w:t>
            </w:r>
            <w:r w:rsidRPr="00026AB7">
              <w:rPr>
                <w:rFonts w:ascii="Tahoma" w:hAnsi="Tahoma" w:cs="Tahoma"/>
                <w:sz w:val="20"/>
                <w:vertAlign w:val="subscript"/>
              </w:rPr>
              <w:t>2</w:t>
            </w:r>
            <w:r w:rsidRPr="00026AB7">
              <w:rPr>
                <w:rFonts w:ascii="Tahoma" w:hAnsi="Tahoma" w:cs="Tahoma"/>
                <w:sz w:val="20"/>
              </w:rPr>
              <w:t xml:space="preserve">S:                     </w:t>
            </w:r>
            <w:r w:rsidRPr="00026AB7">
              <w:rPr>
                <w:rFonts w:ascii="Tahoma" w:hAnsi="Tahoma" w:cs="Tahoma"/>
                <w:b/>
                <w:sz w:val="20"/>
              </w:rPr>
              <w:t xml:space="preserve"> </w:t>
            </w:r>
            <w:r w:rsidR="00C939EE" w:rsidRPr="00026AB7">
              <w:rPr>
                <w:rFonts w:ascii="Tahoma" w:hAnsi="Tahoma" w:cs="Tahoma"/>
                <w:sz w:val="20"/>
              </w:rPr>
              <w:t>……………………….. kg</w:t>
            </w:r>
          </w:p>
        </w:tc>
      </w:tr>
    </w:tbl>
    <w:p w14:paraId="4E9D08D3" w14:textId="77777777" w:rsidR="00E24ABC" w:rsidRPr="00026AB7" w:rsidRDefault="00E24ABC" w:rsidP="00F63D98">
      <w:pPr>
        <w:keepLines/>
        <w:widowControl w:val="0"/>
        <w:rPr>
          <w:rFonts w:ascii="Tahoma" w:hAnsi="Tahoma" w:cs="Tahoma"/>
          <w:b/>
          <w:sz w:val="16"/>
          <w:szCs w:val="16"/>
        </w:rPr>
      </w:pPr>
    </w:p>
    <w:tbl>
      <w:tblPr>
        <w:tblW w:w="9639" w:type="dxa"/>
        <w:tblInd w:w="-3" w:type="dxa"/>
        <w:tblLayout w:type="fixed"/>
        <w:tblCellMar>
          <w:left w:w="30" w:type="dxa"/>
          <w:right w:w="30" w:type="dxa"/>
        </w:tblCellMar>
        <w:tblLook w:val="04A0" w:firstRow="1" w:lastRow="0" w:firstColumn="1" w:lastColumn="0" w:noHBand="0" w:noVBand="1"/>
      </w:tblPr>
      <w:tblGrid>
        <w:gridCol w:w="2445"/>
        <w:gridCol w:w="2733"/>
        <w:gridCol w:w="4461"/>
      </w:tblGrid>
      <w:tr w:rsidR="00C4198D" w:rsidRPr="00026AB7" w14:paraId="3F2D5908" w14:textId="77777777" w:rsidTr="00812C13">
        <w:trPr>
          <w:trHeight w:val="235"/>
        </w:trPr>
        <w:tc>
          <w:tcPr>
            <w:tcW w:w="2409" w:type="dxa"/>
            <w:tcBorders>
              <w:top w:val="nil"/>
              <w:left w:val="nil"/>
              <w:bottom w:val="single" w:sz="4" w:space="0" w:color="auto"/>
              <w:right w:val="nil"/>
            </w:tcBorders>
          </w:tcPr>
          <w:p w14:paraId="0B6FD73D" w14:textId="77777777" w:rsidR="00C4198D" w:rsidRPr="00026AB7" w:rsidRDefault="00C4198D" w:rsidP="00F63D98">
            <w:pPr>
              <w:keepLines/>
              <w:widowControl w:val="0"/>
              <w:ind w:right="-285"/>
              <w:jc w:val="both"/>
              <w:rPr>
                <w:rFonts w:ascii="Tahoma" w:hAnsi="Tahoma" w:cs="Tahoma"/>
                <w:noProof/>
                <w:snapToGrid w:val="0"/>
              </w:rPr>
            </w:pPr>
          </w:p>
        </w:tc>
        <w:tc>
          <w:tcPr>
            <w:tcW w:w="2692" w:type="dxa"/>
          </w:tcPr>
          <w:p w14:paraId="5CA0FA0D" w14:textId="77777777" w:rsidR="00C4198D" w:rsidRPr="00026AB7" w:rsidRDefault="00C4198D" w:rsidP="00F63D98">
            <w:pPr>
              <w:keepLines/>
              <w:widowControl w:val="0"/>
              <w:ind w:right="-285"/>
              <w:jc w:val="center"/>
              <w:rPr>
                <w:rFonts w:ascii="Tahoma" w:hAnsi="Tahoma" w:cs="Tahoma"/>
                <w:noProof/>
                <w:snapToGrid w:val="0"/>
              </w:rPr>
            </w:pPr>
          </w:p>
        </w:tc>
        <w:tc>
          <w:tcPr>
            <w:tcW w:w="4394" w:type="dxa"/>
            <w:tcBorders>
              <w:top w:val="nil"/>
              <w:left w:val="nil"/>
              <w:bottom w:val="single" w:sz="4" w:space="0" w:color="auto"/>
              <w:right w:val="nil"/>
            </w:tcBorders>
          </w:tcPr>
          <w:p w14:paraId="26A5BC16" w14:textId="77777777" w:rsidR="00C4198D" w:rsidRPr="00026AB7" w:rsidRDefault="00C4198D" w:rsidP="00F63D98">
            <w:pPr>
              <w:keepLines/>
              <w:widowControl w:val="0"/>
              <w:ind w:right="-285"/>
              <w:jc w:val="both"/>
              <w:rPr>
                <w:rFonts w:ascii="Tahoma" w:hAnsi="Tahoma" w:cs="Tahoma"/>
                <w:noProof/>
                <w:snapToGrid w:val="0"/>
                <w:sz w:val="28"/>
              </w:rPr>
            </w:pPr>
          </w:p>
        </w:tc>
      </w:tr>
      <w:tr w:rsidR="00C4198D" w:rsidRPr="00026AB7" w14:paraId="08647989" w14:textId="77777777" w:rsidTr="00812C13">
        <w:trPr>
          <w:trHeight w:val="235"/>
        </w:trPr>
        <w:tc>
          <w:tcPr>
            <w:tcW w:w="2409" w:type="dxa"/>
            <w:tcBorders>
              <w:top w:val="single" w:sz="4" w:space="0" w:color="auto"/>
              <w:left w:val="nil"/>
              <w:bottom w:val="nil"/>
              <w:right w:val="nil"/>
            </w:tcBorders>
            <w:hideMark/>
          </w:tcPr>
          <w:p w14:paraId="49BD54DB" w14:textId="77777777" w:rsidR="00C4198D" w:rsidRPr="00026AB7" w:rsidRDefault="00C4198D" w:rsidP="00F63D98">
            <w:pPr>
              <w:keepLines/>
              <w:widowControl w:val="0"/>
              <w:ind w:right="-285"/>
              <w:jc w:val="center"/>
              <w:rPr>
                <w:rFonts w:ascii="Tahoma" w:hAnsi="Tahoma" w:cs="Tahoma"/>
                <w:noProof/>
                <w:snapToGrid w:val="0"/>
                <w:sz w:val="18"/>
              </w:rPr>
            </w:pPr>
            <w:r w:rsidRPr="00026AB7">
              <w:rPr>
                <w:rFonts w:ascii="Tahoma" w:hAnsi="Tahoma" w:cs="Tahoma"/>
                <w:noProof/>
                <w:snapToGrid w:val="0"/>
                <w:sz w:val="18"/>
              </w:rPr>
              <w:t>(kraj, datum)</w:t>
            </w:r>
          </w:p>
        </w:tc>
        <w:tc>
          <w:tcPr>
            <w:tcW w:w="2692" w:type="dxa"/>
            <w:hideMark/>
          </w:tcPr>
          <w:p w14:paraId="7F6D444D" w14:textId="77777777" w:rsidR="00C4198D" w:rsidRPr="00026AB7" w:rsidRDefault="00C4198D" w:rsidP="00F63D98">
            <w:pPr>
              <w:keepLines/>
              <w:widowControl w:val="0"/>
              <w:ind w:right="-285"/>
              <w:jc w:val="center"/>
              <w:rPr>
                <w:rFonts w:ascii="Tahoma" w:hAnsi="Tahoma" w:cs="Tahoma"/>
                <w:noProof/>
                <w:snapToGrid w:val="0"/>
                <w:sz w:val="18"/>
              </w:rPr>
            </w:pPr>
            <w:r w:rsidRPr="00026AB7">
              <w:rPr>
                <w:rFonts w:ascii="Tahoma" w:hAnsi="Tahoma" w:cs="Tahoma"/>
                <w:noProof/>
                <w:snapToGrid w:val="0"/>
                <w:sz w:val="18"/>
              </w:rPr>
              <w:t>žig</w:t>
            </w:r>
          </w:p>
        </w:tc>
        <w:tc>
          <w:tcPr>
            <w:tcW w:w="4394" w:type="dxa"/>
            <w:tcBorders>
              <w:top w:val="single" w:sz="4" w:space="0" w:color="auto"/>
              <w:left w:val="nil"/>
              <w:bottom w:val="nil"/>
              <w:right w:val="nil"/>
            </w:tcBorders>
            <w:hideMark/>
          </w:tcPr>
          <w:p w14:paraId="1DE229A6" w14:textId="77777777" w:rsidR="00C4198D" w:rsidRPr="00026AB7" w:rsidRDefault="00C4198D" w:rsidP="00F63D98">
            <w:pPr>
              <w:keepLines/>
              <w:widowControl w:val="0"/>
              <w:ind w:right="-285"/>
              <w:jc w:val="center"/>
              <w:rPr>
                <w:rFonts w:ascii="Tahoma" w:hAnsi="Tahoma" w:cs="Tahoma"/>
                <w:noProof/>
                <w:snapToGrid w:val="0"/>
                <w:sz w:val="18"/>
              </w:rPr>
            </w:pPr>
            <w:r w:rsidRPr="00026AB7">
              <w:rPr>
                <w:rFonts w:ascii="Tahoma" w:hAnsi="Tahoma" w:cs="Tahoma"/>
                <w:noProof/>
                <w:snapToGrid w:val="0"/>
                <w:sz w:val="18"/>
              </w:rPr>
              <w:t>( naziv in podpis odgovorne osebe ponudnika)</w:t>
            </w:r>
          </w:p>
        </w:tc>
      </w:tr>
    </w:tbl>
    <w:p w14:paraId="5FE8EED5" w14:textId="77777777" w:rsidR="00E24ABC" w:rsidRPr="00026AB7" w:rsidRDefault="00E24ABC" w:rsidP="00F63D98">
      <w:pPr>
        <w:keepLines/>
        <w:widowControl w:val="0"/>
        <w:pBdr>
          <w:bottom w:val="single" w:sz="12" w:space="1" w:color="auto"/>
        </w:pBdr>
        <w:ind w:right="140"/>
        <w:rPr>
          <w:rFonts w:ascii="Tahoma" w:hAnsi="Tahoma" w:cs="Tahoma"/>
          <w:b/>
        </w:rPr>
      </w:pPr>
    </w:p>
    <w:p w14:paraId="061F4F4D" w14:textId="1D891E97" w:rsidR="00E24ABC" w:rsidRPr="00026AB7" w:rsidRDefault="00E24ABC" w:rsidP="00F63D98">
      <w:pPr>
        <w:keepLines/>
        <w:widowControl w:val="0"/>
        <w:ind w:right="140"/>
        <w:jc w:val="both"/>
        <w:rPr>
          <w:rFonts w:ascii="Tahoma" w:hAnsi="Tahoma" w:cs="Tahoma"/>
          <w:b/>
        </w:rPr>
      </w:pPr>
      <w:r w:rsidRPr="00026AB7">
        <w:rPr>
          <w:rFonts w:ascii="Tahoma" w:hAnsi="Tahoma" w:cs="Tahoma"/>
          <w:b/>
        </w:rPr>
        <w:t>IZPOLNI NAROČNIK</w:t>
      </w:r>
      <w:r w:rsidR="005E23ED" w:rsidRPr="00026AB7">
        <w:rPr>
          <w:rFonts w:ascii="Tahoma" w:hAnsi="Tahoma" w:cs="Tahoma"/>
          <w:b/>
        </w:rPr>
        <w:t xml:space="preserve"> POSLA</w:t>
      </w:r>
      <w:r w:rsidRPr="00026AB7">
        <w:rPr>
          <w:rFonts w:ascii="Tahoma" w:hAnsi="Tahoma" w:cs="Tahoma"/>
          <w:b/>
        </w:rPr>
        <w:t xml:space="preserve"> (Izdajatelj reference)!!!</w:t>
      </w:r>
    </w:p>
    <w:p w14:paraId="7A32025A" w14:textId="77777777" w:rsidR="00E24ABC" w:rsidRPr="00026AB7" w:rsidRDefault="00E24ABC" w:rsidP="00F63D98">
      <w:pPr>
        <w:keepLines/>
        <w:widowControl w:val="0"/>
        <w:ind w:right="140"/>
        <w:jc w:val="both"/>
        <w:rPr>
          <w:rFonts w:ascii="Tahoma" w:hAnsi="Tahoma" w:cs="Tahoma"/>
          <w:sz w:val="8"/>
        </w:rPr>
      </w:pPr>
    </w:p>
    <w:p w14:paraId="356E6546" w14:textId="77777777" w:rsidR="00C4198D" w:rsidRPr="00026AB7" w:rsidRDefault="00C4198D" w:rsidP="00F63D98">
      <w:pPr>
        <w:keepLines/>
        <w:widowControl w:val="0"/>
        <w:ind w:right="-285"/>
        <w:jc w:val="both"/>
        <w:rPr>
          <w:rFonts w:ascii="Tahoma" w:hAnsi="Tahoma" w:cs="Tahoma"/>
          <w:noProof/>
        </w:rPr>
      </w:pPr>
      <w:r w:rsidRPr="00026AB7">
        <w:rPr>
          <w:rFonts w:ascii="Tahoma" w:hAnsi="Tahoma" w:cs="Tahoma"/>
          <w:noProof/>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672FFF0D" w14:textId="77777777" w:rsidR="00C4198D" w:rsidRPr="00026AB7" w:rsidRDefault="00C4198D" w:rsidP="00F63D98">
      <w:pPr>
        <w:keepLines/>
        <w:widowControl w:val="0"/>
        <w:ind w:right="-285"/>
        <w:rPr>
          <w:rFonts w:ascii="Tahoma" w:hAnsi="Tahoma" w:cs="Tahoma"/>
          <w:noProof/>
        </w:rPr>
      </w:pPr>
    </w:p>
    <w:p w14:paraId="375880A5" w14:textId="77777777" w:rsidR="00C4198D" w:rsidRPr="00026AB7" w:rsidRDefault="00C4198D" w:rsidP="00F63D98">
      <w:pPr>
        <w:keepLines/>
        <w:widowControl w:val="0"/>
        <w:jc w:val="center"/>
        <w:rPr>
          <w:rFonts w:ascii="Tahoma" w:hAnsi="Tahoma" w:cs="Tahoma"/>
          <w:noProof/>
        </w:rPr>
      </w:pPr>
      <w:r w:rsidRPr="00026AB7">
        <w:rPr>
          <w:rFonts w:ascii="Tahoma" w:hAnsi="Tahoma" w:cs="Tahoma"/>
          <w:noProof/>
        </w:rPr>
        <w:t xml:space="preserve">Izjavljamo, da smo   </w:t>
      </w:r>
      <w:r w:rsidRPr="00026AB7">
        <w:rPr>
          <w:rFonts w:ascii="Tahoma" w:hAnsi="Tahoma" w:cs="Tahoma"/>
          <w:b/>
          <w:i/>
          <w:noProof/>
        </w:rPr>
        <w:t>javni  /  zasebni</w:t>
      </w:r>
      <w:r w:rsidRPr="00026AB7">
        <w:rPr>
          <w:rFonts w:ascii="Tahoma" w:hAnsi="Tahoma" w:cs="Tahoma"/>
          <w:noProof/>
        </w:rPr>
        <w:t xml:space="preserve">   naročnik. (Ustrezno obkrožite)</w:t>
      </w:r>
    </w:p>
    <w:p w14:paraId="594C1B7F" w14:textId="77777777" w:rsidR="00C4198D" w:rsidRPr="00026AB7" w:rsidRDefault="00C4198D" w:rsidP="00F63D98">
      <w:pPr>
        <w:keepLines/>
        <w:widowControl w:val="0"/>
        <w:rPr>
          <w:rFonts w:ascii="Tahoma" w:hAnsi="Tahoma" w:cs="Tahoma"/>
          <w:noProof/>
        </w:rPr>
      </w:pPr>
    </w:p>
    <w:p w14:paraId="57C7C402" w14:textId="77777777" w:rsidR="00C4198D" w:rsidRPr="00026AB7" w:rsidRDefault="00C4198D" w:rsidP="00F63D98">
      <w:pPr>
        <w:keepLines/>
        <w:widowControl w:val="0"/>
        <w:rPr>
          <w:rFonts w:ascii="Tahoma" w:hAnsi="Tahoma" w:cs="Tahoma"/>
          <w:noProof/>
        </w:rPr>
      </w:pPr>
      <w:r w:rsidRPr="00026AB7">
        <w:rPr>
          <w:rFonts w:ascii="Tahoma" w:hAnsi="Tahoma" w:cs="Tahoma"/>
          <w:noProof/>
        </w:rPr>
        <w:t>Izdajatelj reference</w:t>
      </w:r>
    </w:p>
    <w:p w14:paraId="25B757A5" w14:textId="77777777" w:rsidR="00C4198D" w:rsidRPr="00026AB7" w:rsidRDefault="00C4198D" w:rsidP="00F63D98">
      <w:pPr>
        <w:keepLines/>
        <w:widowControl w:val="0"/>
        <w:rPr>
          <w:rFonts w:ascii="Tahoma" w:hAnsi="Tahoma" w:cs="Tahoma"/>
          <w:noProof/>
        </w:rPr>
      </w:pPr>
      <w:r w:rsidRPr="00026AB7">
        <w:rPr>
          <w:rFonts w:ascii="Tahoma" w:hAnsi="Tahoma" w:cs="Tahoma"/>
          <w:noProof/>
          <w:sz w:val="16"/>
        </w:rPr>
        <w:t xml:space="preserve"> </w:t>
      </w:r>
    </w:p>
    <w:p w14:paraId="05AA2365" w14:textId="77777777" w:rsidR="00C4198D" w:rsidRPr="00026AB7" w:rsidRDefault="00C4198D" w:rsidP="00F63D98">
      <w:pPr>
        <w:keepLines/>
        <w:widowControl w:val="0"/>
        <w:rPr>
          <w:rFonts w:ascii="Tahoma" w:hAnsi="Tahoma" w:cs="Tahoma"/>
          <w:noProof/>
        </w:rPr>
      </w:pPr>
      <w:r w:rsidRPr="00026AB7">
        <w:rPr>
          <w:rFonts w:ascii="Tahoma" w:hAnsi="Tahoma" w:cs="Tahoma"/>
          <w:noProof/>
        </w:rPr>
        <w:t xml:space="preserve">__________________________________                 </w:t>
      </w:r>
      <w:r w:rsidRPr="00026AB7">
        <w:rPr>
          <w:rFonts w:ascii="Tahoma" w:hAnsi="Tahoma" w:cs="Tahoma"/>
          <w:noProof/>
          <w:sz w:val="18"/>
        </w:rPr>
        <w:t xml:space="preserve">Žig </w:t>
      </w:r>
      <w:r w:rsidRPr="00026AB7">
        <w:rPr>
          <w:rFonts w:ascii="Tahoma" w:hAnsi="Tahoma" w:cs="Tahoma"/>
          <w:noProof/>
        </w:rPr>
        <w:t xml:space="preserve">                              _______________</w:t>
      </w:r>
    </w:p>
    <w:p w14:paraId="6B1C93FC" w14:textId="676FD6ED" w:rsidR="00C4198D" w:rsidRPr="00026AB7" w:rsidRDefault="00C4198D" w:rsidP="00F63D98">
      <w:pPr>
        <w:keepLines/>
        <w:widowControl w:val="0"/>
        <w:rPr>
          <w:rFonts w:ascii="Tahoma" w:hAnsi="Tahoma" w:cs="Tahoma"/>
          <w:noProof/>
          <w:sz w:val="18"/>
        </w:rPr>
      </w:pPr>
      <w:r w:rsidRPr="00026AB7">
        <w:rPr>
          <w:rFonts w:ascii="Tahoma" w:hAnsi="Tahoma" w:cs="Tahoma"/>
          <w:noProof/>
          <w:sz w:val="18"/>
        </w:rPr>
        <w:t xml:space="preserve">(naziv in podpis odgovorne osebe)                                                                              (kraj in datum) </w:t>
      </w:r>
    </w:p>
    <w:p w14:paraId="42661086" w14:textId="77777777" w:rsidR="00C4198D" w:rsidRPr="00026AB7" w:rsidRDefault="00C4198D" w:rsidP="00F63D98">
      <w:pPr>
        <w:keepLines/>
        <w:widowControl w:val="0"/>
        <w:rPr>
          <w:rFonts w:ascii="Tahoma" w:hAnsi="Tahoma" w:cs="Tahoma"/>
          <w:noProof/>
        </w:rPr>
      </w:pPr>
      <w:r w:rsidRPr="00026AB7">
        <w:rPr>
          <w:rFonts w:ascii="Tahoma" w:hAnsi="Tahoma" w:cs="Tahoma"/>
          <w:noProof/>
        </w:rPr>
        <w:t xml:space="preserve"> </w:t>
      </w:r>
    </w:p>
    <w:p w14:paraId="4699F7C3" w14:textId="77777777" w:rsidR="00C4198D" w:rsidRPr="00026AB7" w:rsidRDefault="00C4198D" w:rsidP="00F63D98">
      <w:pPr>
        <w:keepLines/>
        <w:widowControl w:val="0"/>
        <w:jc w:val="both"/>
        <w:rPr>
          <w:rFonts w:ascii="Tahoma" w:hAnsi="Tahoma" w:cs="Tahoma"/>
          <w:i/>
          <w:noProof/>
          <w:sz w:val="16"/>
          <w:szCs w:val="18"/>
        </w:rPr>
      </w:pPr>
      <w:r w:rsidRPr="00026AB7">
        <w:rPr>
          <w:rFonts w:ascii="Tahoma" w:hAnsi="Tahoma" w:cs="Tahoma"/>
          <w:b/>
          <w:i/>
          <w:noProof/>
          <w:sz w:val="16"/>
          <w:szCs w:val="18"/>
        </w:rPr>
        <w:t>Opomba:</w:t>
      </w:r>
      <w:r w:rsidRPr="00026AB7">
        <w:rPr>
          <w:rFonts w:ascii="Tahoma" w:hAnsi="Tahoma" w:cs="Tahoma"/>
          <w:i/>
          <w:noProof/>
          <w:sz w:val="16"/>
          <w:szCs w:val="18"/>
        </w:rPr>
        <w:t xml:space="preserve"> Ponudnik obrazec razmnoži v potrebnem številu.</w:t>
      </w:r>
    </w:p>
    <w:p w14:paraId="1BC2D446" w14:textId="77777777" w:rsidR="00C4198D" w:rsidRPr="00026AB7" w:rsidRDefault="00C4198D" w:rsidP="00F63D98">
      <w:pPr>
        <w:keepLines/>
        <w:widowControl w:val="0"/>
        <w:jc w:val="both"/>
        <w:rPr>
          <w:rFonts w:ascii="Tahoma" w:hAnsi="Tahoma" w:cs="Tahoma"/>
          <w:b/>
          <w:i/>
          <w:noProof/>
          <w:sz w:val="10"/>
          <w:szCs w:val="18"/>
        </w:rPr>
      </w:pPr>
    </w:p>
    <w:p w14:paraId="1C565281" w14:textId="3C4552A1" w:rsidR="00C4198D" w:rsidRPr="00026AB7" w:rsidRDefault="00C4198D" w:rsidP="00F63D98">
      <w:pPr>
        <w:keepLines/>
        <w:widowControl w:val="0"/>
        <w:rPr>
          <w:rFonts w:ascii="Tahoma" w:hAnsi="Tahoma" w:cs="Tahoma"/>
          <w:b/>
          <w:i/>
          <w:noProof/>
          <w:sz w:val="16"/>
          <w:szCs w:val="18"/>
          <w:u w:val="single"/>
        </w:rPr>
      </w:pPr>
      <w:r w:rsidRPr="00026AB7">
        <w:rPr>
          <w:rFonts w:ascii="Tahoma" w:hAnsi="Tahoma" w:cs="Tahoma"/>
          <w:b/>
          <w:i/>
          <w:noProof/>
          <w:sz w:val="16"/>
          <w:szCs w:val="18"/>
        </w:rPr>
        <w:t xml:space="preserve">Navodilo: </w:t>
      </w:r>
      <w:r w:rsidRPr="00026AB7">
        <w:rPr>
          <w:rFonts w:ascii="Tahoma" w:hAnsi="Tahoma" w:cs="Tahoma"/>
          <w:i/>
          <w:noProof/>
          <w:sz w:val="16"/>
          <w:szCs w:val="18"/>
        </w:rPr>
        <w:t xml:space="preserve">Ponudnik </w:t>
      </w:r>
      <w:r w:rsidRPr="00026AB7">
        <w:rPr>
          <w:rFonts w:ascii="Tahoma" w:hAnsi="Tahoma" w:cs="Tahoma"/>
          <w:i/>
          <w:noProof/>
          <w:sz w:val="16"/>
          <w:szCs w:val="18"/>
          <w:u w:val="single"/>
        </w:rPr>
        <w:t>obrazec</w:t>
      </w:r>
      <w:r w:rsidRPr="00026AB7">
        <w:rPr>
          <w:rFonts w:ascii="Tahoma" w:hAnsi="Tahoma" w:cs="Tahoma"/>
          <w:b/>
          <w:i/>
          <w:noProof/>
          <w:sz w:val="16"/>
          <w:szCs w:val="18"/>
        </w:rPr>
        <w:t xml:space="preserve"> </w:t>
      </w:r>
      <w:r w:rsidRPr="00026AB7">
        <w:rPr>
          <w:rFonts w:ascii="Tahoma" w:hAnsi="Tahoma" w:cs="Tahoma"/>
          <w:i/>
          <w:noProof/>
          <w:sz w:val="16"/>
          <w:szCs w:val="18"/>
        </w:rPr>
        <w:t>v okviru sistema e-JN</w:t>
      </w:r>
      <w:r w:rsidRPr="00026AB7">
        <w:rPr>
          <w:rFonts w:ascii="Tahoma" w:hAnsi="Tahoma" w:cs="Tahoma"/>
          <w:b/>
          <w:i/>
          <w:noProof/>
          <w:sz w:val="16"/>
          <w:szCs w:val="18"/>
        </w:rPr>
        <w:t xml:space="preserve"> </w:t>
      </w:r>
      <w:r w:rsidRPr="00026AB7">
        <w:rPr>
          <w:rFonts w:ascii="Tahoma" w:hAnsi="Tahoma" w:cs="Tahoma"/>
          <w:b/>
          <w:i/>
          <w:noProof/>
          <w:sz w:val="16"/>
          <w:szCs w:val="18"/>
          <w:u w:val="single"/>
        </w:rPr>
        <w:t xml:space="preserve">naloži v </w:t>
      </w:r>
      <w:r w:rsidR="007E73A3" w:rsidRPr="00026AB7">
        <w:rPr>
          <w:rFonts w:ascii="Tahoma" w:hAnsi="Tahoma" w:cs="Tahoma"/>
          <w:b/>
          <w:i/>
          <w:noProof/>
          <w:sz w:val="16"/>
          <w:szCs w:val="18"/>
          <w:u w:val="single"/>
        </w:rPr>
        <w:t>Razdelek »DOKUMENTI«, del »Ostale priloge«</w:t>
      </w:r>
      <w:r w:rsidRPr="00026AB7">
        <w:rPr>
          <w:rFonts w:ascii="Tahoma" w:hAnsi="Tahoma" w:cs="Tahoma"/>
          <w:b/>
          <w:i/>
          <w:noProof/>
          <w:sz w:val="16"/>
          <w:szCs w:val="18"/>
          <w:u w:val="single"/>
        </w:rPr>
        <w:t>!!!</w:t>
      </w:r>
    </w:p>
    <w:p w14:paraId="101DA44E" w14:textId="77777777" w:rsidR="00B06EF8" w:rsidRPr="00026AB7" w:rsidRDefault="00B06EF8" w:rsidP="00F63D98">
      <w:pPr>
        <w:keepLines/>
        <w:widowControl w:val="0"/>
      </w:pPr>
      <w:r w:rsidRPr="00026AB7">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835"/>
        <w:gridCol w:w="850"/>
        <w:gridCol w:w="425"/>
      </w:tblGrid>
      <w:tr w:rsidR="0063510D" w:rsidRPr="00026AB7" w14:paraId="4D2DD43E" w14:textId="77777777" w:rsidTr="00380E96">
        <w:tc>
          <w:tcPr>
            <w:tcW w:w="599" w:type="dxa"/>
            <w:tcBorders>
              <w:top w:val="single" w:sz="4" w:space="0" w:color="auto"/>
              <w:bottom w:val="single" w:sz="4" w:space="0" w:color="auto"/>
              <w:right w:val="nil"/>
            </w:tcBorders>
          </w:tcPr>
          <w:p w14:paraId="6C46042E" w14:textId="563A2801" w:rsidR="0063510D" w:rsidRPr="00026AB7" w:rsidRDefault="00003E01" w:rsidP="00F63D98">
            <w:pPr>
              <w:keepLines/>
              <w:widowControl w:val="0"/>
              <w:jc w:val="right"/>
              <w:rPr>
                <w:rFonts w:ascii="Tahoma" w:hAnsi="Tahoma" w:cs="Tahoma"/>
              </w:rPr>
            </w:pPr>
            <w:r w:rsidRPr="00026AB7">
              <w:br w:type="page"/>
            </w:r>
            <w:r w:rsidR="0063510D" w:rsidRPr="00026AB7">
              <w:br w:type="page"/>
            </w:r>
            <w:r w:rsidR="0063510D" w:rsidRPr="00026AB7">
              <w:rPr>
                <w:rFonts w:ascii="Tahoma" w:hAnsi="Tahoma" w:cs="Tahoma"/>
              </w:rPr>
              <w:t xml:space="preserve">      </w:t>
            </w:r>
          </w:p>
        </w:tc>
        <w:tc>
          <w:tcPr>
            <w:tcW w:w="7835" w:type="dxa"/>
            <w:tcBorders>
              <w:top w:val="single" w:sz="4" w:space="0" w:color="auto"/>
              <w:left w:val="nil"/>
              <w:bottom w:val="single" w:sz="4" w:space="0" w:color="auto"/>
            </w:tcBorders>
          </w:tcPr>
          <w:p w14:paraId="551B3FD0" w14:textId="77777777" w:rsidR="0063510D" w:rsidRPr="00026AB7" w:rsidRDefault="00380E96" w:rsidP="00F63D98">
            <w:pPr>
              <w:keepLines/>
              <w:widowControl w:val="0"/>
              <w:rPr>
                <w:rFonts w:ascii="Tahoma" w:hAnsi="Tahoma" w:cs="Tahoma"/>
              </w:rPr>
            </w:pPr>
            <w:r w:rsidRPr="00026AB7">
              <w:rPr>
                <w:rFonts w:ascii="Tahoma" w:hAnsi="Tahoma" w:cs="Tahoma"/>
              </w:rPr>
              <w:t>OSNUTEK OKVIRNEGA SPORAZUMA</w:t>
            </w:r>
          </w:p>
        </w:tc>
        <w:tc>
          <w:tcPr>
            <w:tcW w:w="850" w:type="dxa"/>
            <w:tcBorders>
              <w:top w:val="single" w:sz="4" w:space="0" w:color="auto"/>
              <w:bottom w:val="single" w:sz="4" w:space="0" w:color="auto"/>
              <w:right w:val="nil"/>
            </w:tcBorders>
          </w:tcPr>
          <w:p w14:paraId="116BE602" w14:textId="77777777" w:rsidR="0063510D" w:rsidRPr="00026AB7" w:rsidRDefault="0063510D" w:rsidP="00F63D98">
            <w:pPr>
              <w:keepLines/>
              <w:widowControl w:val="0"/>
              <w:jc w:val="right"/>
              <w:rPr>
                <w:rFonts w:ascii="Tahoma" w:hAnsi="Tahoma" w:cs="Tahoma"/>
                <w:b/>
              </w:rPr>
            </w:pPr>
            <w:r w:rsidRPr="00026AB7">
              <w:rPr>
                <w:rFonts w:ascii="Tahoma" w:hAnsi="Tahoma" w:cs="Tahoma"/>
                <w:b/>
                <w:i/>
              </w:rPr>
              <w:t xml:space="preserve">Priloga </w:t>
            </w:r>
          </w:p>
        </w:tc>
        <w:tc>
          <w:tcPr>
            <w:tcW w:w="425" w:type="dxa"/>
            <w:tcBorders>
              <w:top w:val="single" w:sz="4" w:space="0" w:color="auto"/>
              <w:left w:val="nil"/>
              <w:bottom w:val="single" w:sz="4" w:space="0" w:color="auto"/>
            </w:tcBorders>
          </w:tcPr>
          <w:p w14:paraId="73638D3A" w14:textId="4750CDB9" w:rsidR="0063510D" w:rsidRPr="00026AB7" w:rsidRDefault="00B06EF8" w:rsidP="00F63D98">
            <w:pPr>
              <w:keepLines/>
              <w:widowControl w:val="0"/>
              <w:rPr>
                <w:rFonts w:ascii="Tahoma" w:hAnsi="Tahoma" w:cs="Tahoma"/>
                <w:b/>
                <w:i/>
              </w:rPr>
            </w:pPr>
            <w:r w:rsidRPr="00026AB7">
              <w:rPr>
                <w:rFonts w:ascii="Tahoma" w:hAnsi="Tahoma" w:cs="Tahoma"/>
                <w:b/>
                <w:i/>
              </w:rPr>
              <w:t>9</w:t>
            </w:r>
          </w:p>
        </w:tc>
      </w:tr>
    </w:tbl>
    <w:p w14:paraId="72343732" w14:textId="77777777" w:rsidR="007C5762" w:rsidRPr="00026AB7" w:rsidRDefault="007C5762" w:rsidP="00F63D98">
      <w:pPr>
        <w:keepLines/>
        <w:widowControl w:val="0"/>
        <w:jc w:val="center"/>
        <w:rPr>
          <w:rFonts w:ascii="Tahoma" w:hAnsi="Tahoma" w:cs="Tahoma"/>
          <w:b/>
          <w:sz w:val="28"/>
          <w:szCs w:val="28"/>
        </w:rPr>
      </w:pPr>
    </w:p>
    <w:p w14:paraId="58366FD9" w14:textId="77777777" w:rsidR="0063510D" w:rsidRPr="00026AB7" w:rsidRDefault="0063510D" w:rsidP="00F63D98">
      <w:pPr>
        <w:keepLines/>
        <w:widowControl w:val="0"/>
        <w:rPr>
          <w:rFonts w:ascii="Tahoma" w:hAnsi="Tahoma" w:cs="Tahoma"/>
          <w:b/>
          <w:sz w:val="28"/>
          <w:szCs w:val="28"/>
        </w:rPr>
      </w:pPr>
    </w:p>
    <w:p w14:paraId="3B6DCD3F" w14:textId="77777777" w:rsidR="007C5762" w:rsidRPr="00026AB7" w:rsidRDefault="007C5762" w:rsidP="00F63D98">
      <w:pPr>
        <w:keepLines/>
        <w:widowControl w:val="0"/>
        <w:jc w:val="center"/>
        <w:rPr>
          <w:rFonts w:ascii="Tahoma" w:hAnsi="Tahoma" w:cs="Tahoma"/>
          <w:b/>
          <w:sz w:val="24"/>
          <w:szCs w:val="24"/>
        </w:rPr>
      </w:pPr>
      <w:r w:rsidRPr="00026AB7">
        <w:rPr>
          <w:rFonts w:ascii="Tahoma" w:hAnsi="Tahoma" w:cs="Tahoma"/>
          <w:b/>
          <w:sz w:val="24"/>
          <w:szCs w:val="24"/>
        </w:rPr>
        <w:t>OKVIRNI SPORAZUM</w:t>
      </w:r>
    </w:p>
    <w:p w14:paraId="7E67B590" w14:textId="77777777" w:rsidR="007C5762" w:rsidRPr="00026AB7" w:rsidRDefault="007C5762" w:rsidP="00F63D98">
      <w:pPr>
        <w:keepLines/>
        <w:widowControl w:val="0"/>
        <w:tabs>
          <w:tab w:val="left" w:pos="4962"/>
        </w:tabs>
        <w:rPr>
          <w:rFonts w:ascii="Tahoma" w:hAnsi="Tahoma" w:cs="Tahoma"/>
          <w:b/>
        </w:rPr>
      </w:pPr>
    </w:p>
    <w:p w14:paraId="6BAD40AF" w14:textId="77777777" w:rsidR="007C5762" w:rsidRPr="00026AB7" w:rsidRDefault="004E04A5" w:rsidP="00F63D98">
      <w:pPr>
        <w:keepLines/>
        <w:widowControl w:val="0"/>
        <w:tabs>
          <w:tab w:val="left" w:pos="4962"/>
        </w:tabs>
        <w:rPr>
          <w:rFonts w:ascii="Tahoma" w:hAnsi="Tahoma" w:cs="Tahoma"/>
        </w:rPr>
      </w:pPr>
      <w:r w:rsidRPr="00026AB7">
        <w:rPr>
          <w:rFonts w:ascii="Tahoma" w:hAnsi="Tahoma" w:cs="Tahoma"/>
          <w:b/>
        </w:rPr>
        <w:t>Š</w:t>
      </w:r>
      <w:r w:rsidR="007C5762" w:rsidRPr="00026AB7">
        <w:rPr>
          <w:rFonts w:ascii="Tahoma" w:hAnsi="Tahoma" w:cs="Tahoma"/>
          <w:b/>
        </w:rPr>
        <w:t xml:space="preserve">t. </w:t>
      </w:r>
      <w:r w:rsidR="007775F9" w:rsidRPr="00026AB7">
        <w:rPr>
          <w:rFonts w:ascii="Tahoma" w:hAnsi="Tahoma" w:cs="Tahoma"/>
          <w:b/>
        </w:rPr>
        <w:t>okvirnega sporazuma kupca</w:t>
      </w:r>
      <w:r w:rsidR="007C5762" w:rsidRPr="00026AB7">
        <w:rPr>
          <w:rFonts w:ascii="Tahoma" w:hAnsi="Tahoma" w:cs="Tahoma"/>
          <w:b/>
        </w:rPr>
        <w:t>:</w:t>
      </w:r>
      <w:r w:rsidR="007C5762" w:rsidRPr="00026AB7">
        <w:rPr>
          <w:rFonts w:ascii="Tahoma" w:hAnsi="Tahoma" w:cs="Tahoma"/>
        </w:rPr>
        <w:t xml:space="preserve"> ……………………………….</w:t>
      </w:r>
    </w:p>
    <w:p w14:paraId="70975EA6" w14:textId="77777777" w:rsidR="007C5762" w:rsidRPr="00026AB7" w:rsidRDefault="007C5762" w:rsidP="00F63D98">
      <w:pPr>
        <w:keepLines/>
        <w:widowControl w:val="0"/>
        <w:tabs>
          <w:tab w:val="left" w:pos="4962"/>
        </w:tabs>
        <w:rPr>
          <w:rFonts w:ascii="Tahoma" w:hAnsi="Tahoma" w:cs="Tahoma"/>
          <w:b/>
          <w:sz w:val="8"/>
          <w:szCs w:val="8"/>
        </w:rPr>
      </w:pPr>
    </w:p>
    <w:p w14:paraId="7A1707DA" w14:textId="77777777" w:rsidR="007C5762" w:rsidRPr="00026AB7" w:rsidRDefault="004E04A5" w:rsidP="00F63D98">
      <w:pPr>
        <w:keepLines/>
        <w:widowControl w:val="0"/>
        <w:tabs>
          <w:tab w:val="left" w:pos="4962"/>
        </w:tabs>
        <w:rPr>
          <w:rFonts w:ascii="Tahoma" w:hAnsi="Tahoma" w:cs="Tahoma"/>
          <w:b/>
        </w:rPr>
      </w:pPr>
      <w:r w:rsidRPr="00026AB7">
        <w:rPr>
          <w:rFonts w:ascii="Tahoma" w:hAnsi="Tahoma" w:cs="Tahoma"/>
          <w:b/>
        </w:rPr>
        <w:t>Š</w:t>
      </w:r>
      <w:r w:rsidR="007C5762" w:rsidRPr="00026AB7">
        <w:rPr>
          <w:rFonts w:ascii="Tahoma" w:hAnsi="Tahoma" w:cs="Tahoma"/>
          <w:b/>
        </w:rPr>
        <w:t xml:space="preserve">t. </w:t>
      </w:r>
      <w:r w:rsidR="007775F9" w:rsidRPr="00026AB7">
        <w:rPr>
          <w:rFonts w:ascii="Tahoma" w:hAnsi="Tahoma" w:cs="Tahoma"/>
          <w:b/>
        </w:rPr>
        <w:t>okvirnega sporazuma prodajalca</w:t>
      </w:r>
      <w:r w:rsidR="007C5762" w:rsidRPr="00026AB7">
        <w:rPr>
          <w:rFonts w:ascii="Tahoma" w:hAnsi="Tahoma" w:cs="Tahoma"/>
          <w:b/>
        </w:rPr>
        <w:t>:</w:t>
      </w:r>
      <w:r w:rsidR="007C5762" w:rsidRPr="00026AB7">
        <w:rPr>
          <w:rFonts w:ascii="Tahoma" w:hAnsi="Tahoma" w:cs="Tahoma"/>
        </w:rPr>
        <w:t xml:space="preserve"> .......................................</w:t>
      </w:r>
    </w:p>
    <w:p w14:paraId="609538A5" w14:textId="77777777" w:rsidR="007C5762" w:rsidRPr="00026AB7" w:rsidRDefault="007C5762" w:rsidP="00F63D98">
      <w:pPr>
        <w:keepLines/>
        <w:widowControl w:val="0"/>
        <w:jc w:val="center"/>
        <w:rPr>
          <w:rFonts w:ascii="Tahoma" w:hAnsi="Tahoma" w:cs="Tahoma"/>
          <w:b/>
          <w:snapToGrid w:val="0"/>
          <w:sz w:val="28"/>
          <w:szCs w:val="28"/>
        </w:rPr>
      </w:pPr>
    </w:p>
    <w:p w14:paraId="57AAF4EC" w14:textId="77777777" w:rsidR="00594A4C" w:rsidRPr="00026AB7" w:rsidRDefault="00594A4C" w:rsidP="00F63D98">
      <w:pPr>
        <w:keepLines/>
        <w:widowControl w:val="0"/>
        <w:jc w:val="center"/>
        <w:rPr>
          <w:rFonts w:ascii="Tahoma" w:hAnsi="Tahoma" w:cs="Tahoma"/>
          <w:b/>
          <w:sz w:val="24"/>
          <w:szCs w:val="24"/>
        </w:rPr>
      </w:pPr>
    </w:p>
    <w:p w14:paraId="5482D98D" w14:textId="22D7E1D2" w:rsidR="004E04A5" w:rsidRPr="00026AB7" w:rsidRDefault="00157FD8" w:rsidP="00F63D98">
      <w:pPr>
        <w:keepLines/>
        <w:widowControl w:val="0"/>
        <w:jc w:val="center"/>
        <w:rPr>
          <w:rFonts w:ascii="Tahoma" w:hAnsi="Tahoma" w:cs="Tahoma"/>
          <w:b/>
          <w:sz w:val="24"/>
          <w:szCs w:val="24"/>
        </w:rPr>
      </w:pPr>
      <w:r w:rsidRPr="00026AB7">
        <w:rPr>
          <w:rFonts w:ascii="Tahoma" w:hAnsi="Tahoma" w:cs="Tahoma"/>
          <w:b/>
          <w:sz w:val="24"/>
          <w:szCs w:val="24"/>
        </w:rPr>
        <w:t xml:space="preserve">ZA DOBAVO KEMIKALIJ ZA ČISTILNO NAPRAVO IN MEHANSKO - BIOLOŠKO OBDELAVO ODPADKOV </w:t>
      </w:r>
      <w:r w:rsidR="0042223E" w:rsidRPr="00026AB7">
        <w:rPr>
          <w:rFonts w:ascii="Tahoma" w:hAnsi="Tahoma" w:cs="Tahoma"/>
          <w:b/>
          <w:sz w:val="24"/>
          <w:szCs w:val="24"/>
        </w:rPr>
        <w:t>V</w:t>
      </w:r>
      <w:r w:rsidR="004E04A5" w:rsidRPr="00026AB7">
        <w:rPr>
          <w:rFonts w:ascii="Tahoma" w:hAnsi="Tahoma" w:cs="Tahoma"/>
          <w:b/>
          <w:sz w:val="24"/>
          <w:szCs w:val="24"/>
        </w:rPr>
        <w:t xml:space="preserve"> RCERO LJUBLJANA</w:t>
      </w:r>
    </w:p>
    <w:p w14:paraId="3AE0CB91" w14:textId="77777777" w:rsidR="007C5762" w:rsidRPr="00026AB7" w:rsidRDefault="007C5762" w:rsidP="00F63D98">
      <w:pPr>
        <w:keepLines/>
        <w:widowControl w:val="0"/>
        <w:rPr>
          <w:rFonts w:ascii="Tahoma" w:hAnsi="Tahoma" w:cs="Tahoma"/>
          <w:sz w:val="24"/>
          <w:szCs w:val="24"/>
        </w:rPr>
      </w:pPr>
    </w:p>
    <w:p w14:paraId="5CEE4F3E" w14:textId="77777777" w:rsidR="004E04A5" w:rsidRPr="00026AB7" w:rsidRDefault="004E04A5" w:rsidP="00F63D98">
      <w:pPr>
        <w:keepLines/>
        <w:widowControl w:val="0"/>
        <w:jc w:val="center"/>
        <w:rPr>
          <w:rFonts w:ascii="Tahoma" w:hAnsi="Tahoma" w:cs="Tahoma"/>
          <w:b/>
          <w:snapToGrid w:val="0"/>
          <w:sz w:val="24"/>
          <w:szCs w:val="24"/>
        </w:rPr>
      </w:pPr>
      <w:r w:rsidRPr="00026AB7">
        <w:rPr>
          <w:rFonts w:ascii="Tahoma" w:hAnsi="Tahoma" w:cs="Tahoma"/>
          <w:b/>
          <w:snapToGrid w:val="0"/>
          <w:sz w:val="24"/>
          <w:szCs w:val="24"/>
        </w:rPr>
        <w:t>za sklop št. __: ________________</w:t>
      </w:r>
    </w:p>
    <w:p w14:paraId="3D62E7FF" w14:textId="77777777" w:rsidR="007C5762" w:rsidRPr="00026AB7" w:rsidRDefault="007C5762" w:rsidP="00F63D98">
      <w:pPr>
        <w:keepLines/>
        <w:widowControl w:val="0"/>
        <w:rPr>
          <w:rFonts w:ascii="Tahoma" w:hAnsi="Tahoma" w:cs="Tahoma"/>
        </w:rPr>
      </w:pPr>
    </w:p>
    <w:p w14:paraId="166AFFC0" w14:textId="77777777" w:rsidR="004E04A5" w:rsidRPr="00026AB7" w:rsidRDefault="004E04A5" w:rsidP="00F63D98">
      <w:pPr>
        <w:keepLines/>
        <w:widowControl w:val="0"/>
        <w:rPr>
          <w:rFonts w:ascii="Tahoma" w:hAnsi="Tahoma" w:cs="Tahoma"/>
        </w:rPr>
      </w:pPr>
    </w:p>
    <w:p w14:paraId="21E2219F" w14:textId="77777777" w:rsidR="007C5762" w:rsidRPr="00026AB7" w:rsidRDefault="007C5762" w:rsidP="00F63D98">
      <w:pPr>
        <w:keepLines/>
        <w:widowControl w:val="0"/>
        <w:rPr>
          <w:rFonts w:ascii="Tahoma" w:hAnsi="Tahoma" w:cs="Tahoma"/>
        </w:rPr>
      </w:pPr>
      <w:r w:rsidRPr="00026AB7">
        <w:rPr>
          <w:rFonts w:ascii="Tahoma" w:hAnsi="Tahoma" w:cs="Tahoma"/>
        </w:rPr>
        <w:t>ki ga skleneta</w:t>
      </w:r>
    </w:p>
    <w:p w14:paraId="7B30A56D" w14:textId="77777777" w:rsidR="007C5762" w:rsidRPr="00026AB7" w:rsidRDefault="007C5762" w:rsidP="00F63D98">
      <w:pPr>
        <w:keepLines/>
        <w:widowControl w:val="0"/>
        <w:tabs>
          <w:tab w:val="left" w:pos="1702"/>
        </w:tabs>
        <w:ind w:left="1701" w:hanging="1701"/>
        <w:rPr>
          <w:rFonts w:ascii="Tahoma" w:hAnsi="Tahoma" w:cs="Tahoma"/>
        </w:rPr>
      </w:pPr>
    </w:p>
    <w:p w14:paraId="1447508B" w14:textId="77777777" w:rsidR="007C5762" w:rsidRPr="00026AB7" w:rsidRDefault="007C5762" w:rsidP="00F63D98">
      <w:pPr>
        <w:keepLines/>
        <w:widowControl w:val="0"/>
        <w:tabs>
          <w:tab w:val="left" w:pos="1702"/>
        </w:tabs>
        <w:rPr>
          <w:rFonts w:ascii="Tahoma" w:hAnsi="Tahoma" w:cs="Tahoma"/>
          <w:b/>
        </w:rPr>
      </w:pPr>
    </w:p>
    <w:p w14:paraId="28127170" w14:textId="77777777" w:rsidR="0067438D" w:rsidRPr="00026AB7" w:rsidRDefault="0020103A" w:rsidP="00F63D98">
      <w:pPr>
        <w:keepLines/>
        <w:widowControl w:val="0"/>
        <w:tabs>
          <w:tab w:val="left" w:pos="1702"/>
        </w:tabs>
        <w:ind w:left="1695" w:hanging="1695"/>
        <w:rPr>
          <w:rFonts w:ascii="Tahoma" w:hAnsi="Tahoma" w:cs="Tahoma"/>
        </w:rPr>
      </w:pPr>
      <w:r w:rsidRPr="00026AB7">
        <w:rPr>
          <w:rFonts w:ascii="Tahoma" w:hAnsi="Tahoma" w:cs="Tahoma"/>
          <w:b/>
        </w:rPr>
        <w:t>KUPEC:</w:t>
      </w:r>
      <w:r w:rsidRPr="00026AB7">
        <w:rPr>
          <w:rFonts w:ascii="Tahoma" w:hAnsi="Tahoma" w:cs="Tahoma"/>
          <w:b/>
        </w:rPr>
        <w:tab/>
      </w:r>
      <w:r w:rsidRPr="00026AB7">
        <w:rPr>
          <w:rFonts w:ascii="Tahoma" w:hAnsi="Tahoma" w:cs="Tahoma"/>
        </w:rPr>
        <w:tab/>
      </w:r>
      <w:r w:rsidR="0067438D" w:rsidRPr="00026AB7">
        <w:rPr>
          <w:rFonts w:ascii="Tahoma" w:hAnsi="Tahoma" w:cs="Tahoma"/>
        </w:rPr>
        <w:t xml:space="preserve">............................................................................................................., </w:t>
      </w:r>
    </w:p>
    <w:p w14:paraId="66969633" w14:textId="762EC9E5" w:rsidR="0067438D" w:rsidRPr="00026AB7" w:rsidRDefault="0067438D" w:rsidP="00F63D98">
      <w:pPr>
        <w:keepLines/>
        <w:widowControl w:val="0"/>
        <w:tabs>
          <w:tab w:val="left" w:pos="1702"/>
        </w:tabs>
        <w:ind w:left="1695" w:hanging="1695"/>
        <w:rPr>
          <w:rFonts w:ascii="Tahoma" w:hAnsi="Tahoma" w:cs="Tahoma"/>
        </w:rPr>
      </w:pPr>
      <w:r w:rsidRPr="00026AB7">
        <w:rPr>
          <w:rFonts w:ascii="Tahoma" w:hAnsi="Tahoma" w:cs="Tahoma"/>
        </w:rPr>
        <w:tab/>
      </w:r>
      <w:r w:rsidRPr="00026AB7">
        <w:rPr>
          <w:rFonts w:ascii="Tahoma" w:hAnsi="Tahoma" w:cs="Tahoma"/>
        </w:rPr>
        <w:tab/>
        <w:t xml:space="preserve">ki ga zastopa:......................................................................................... </w:t>
      </w:r>
    </w:p>
    <w:p w14:paraId="3A0D0B6D" w14:textId="3A8F6CD7" w:rsidR="0067438D" w:rsidRPr="00026AB7" w:rsidRDefault="0067438D" w:rsidP="00F63D98">
      <w:pPr>
        <w:keepLines/>
        <w:widowControl w:val="0"/>
        <w:tabs>
          <w:tab w:val="left" w:pos="1702"/>
        </w:tabs>
        <w:ind w:left="1695" w:hanging="1695"/>
        <w:rPr>
          <w:rFonts w:ascii="Tahoma" w:hAnsi="Tahoma" w:cs="Tahoma"/>
        </w:rPr>
      </w:pPr>
      <w:r w:rsidRPr="00026AB7">
        <w:rPr>
          <w:rFonts w:ascii="Tahoma" w:hAnsi="Tahoma" w:cs="Tahoma"/>
        </w:rPr>
        <w:tab/>
      </w:r>
      <w:r w:rsidRPr="00026AB7">
        <w:rPr>
          <w:rFonts w:ascii="Tahoma" w:hAnsi="Tahoma" w:cs="Tahoma"/>
        </w:rPr>
        <w:tab/>
        <w:t>številka transakcijskega računa: ___________________________</w:t>
      </w:r>
    </w:p>
    <w:p w14:paraId="217C39D4" w14:textId="18656377" w:rsidR="0067438D" w:rsidRPr="00026AB7" w:rsidRDefault="0067438D" w:rsidP="00F63D98">
      <w:pPr>
        <w:keepLines/>
        <w:widowControl w:val="0"/>
        <w:tabs>
          <w:tab w:val="left" w:pos="1702"/>
        </w:tabs>
        <w:ind w:left="1695" w:hanging="1695"/>
        <w:rPr>
          <w:rFonts w:ascii="Tahoma" w:hAnsi="Tahoma" w:cs="Tahoma"/>
        </w:rPr>
      </w:pPr>
      <w:r w:rsidRPr="00026AB7">
        <w:rPr>
          <w:rFonts w:ascii="Tahoma" w:hAnsi="Tahoma" w:cs="Tahoma"/>
        </w:rPr>
        <w:tab/>
      </w:r>
      <w:r w:rsidRPr="00026AB7">
        <w:rPr>
          <w:rFonts w:ascii="Tahoma" w:hAnsi="Tahoma" w:cs="Tahoma"/>
        </w:rPr>
        <w:tab/>
        <w:t>identifikacijska številka za DDV: _________________________</w:t>
      </w:r>
    </w:p>
    <w:p w14:paraId="7CDFE9DA" w14:textId="3C1DD376" w:rsidR="0020103A" w:rsidRPr="00026AB7" w:rsidRDefault="0067438D" w:rsidP="00F63D98">
      <w:pPr>
        <w:keepLines/>
        <w:widowControl w:val="0"/>
        <w:tabs>
          <w:tab w:val="left" w:pos="1702"/>
        </w:tabs>
        <w:ind w:left="1695" w:hanging="1695"/>
        <w:rPr>
          <w:rFonts w:ascii="Tahoma" w:hAnsi="Tahoma" w:cs="Tahoma"/>
        </w:rPr>
      </w:pPr>
      <w:r w:rsidRPr="00026AB7">
        <w:rPr>
          <w:rFonts w:ascii="Tahoma" w:hAnsi="Tahoma" w:cs="Tahoma"/>
        </w:rPr>
        <w:tab/>
      </w:r>
      <w:r w:rsidRPr="00026AB7">
        <w:rPr>
          <w:rFonts w:ascii="Tahoma" w:hAnsi="Tahoma" w:cs="Tahoma"/>
        </w:rPr>
        <w:tab/>
        <w:t>matična številka: _____________________</w:t>
      </w:r>
      <w:r w:rsidR="0020103A" w:rsidRPr="00026AB7">
        <w:rPr>
          <w:rFonts w:ascii="Tahoma" w:hAnsi="Tahoma" w:cs="Tahoma"/>
        </w:rPr>
        <w:t xml:space="preserve"> </w:t>
      </w:r>
      <w:r w:rsidR="0020103A" w:rsidRPr="00026AB7">
        <w:rPr>
          <w:rFonts w:ascii="Tahoma" w:hAnsi="Tahoma" w:cs="Tahoma"/>
        </w:rPr>
        <w:tab/>
      </w:r>
      <w:r w:rsidR="0020103A" w:rsidRPr="00026AB7">
        <w:rPr>
          <w:rFonts w:ascii="Tahoma" w:hAnsi="Tahoma" w:cs="Tahoma"/>
        </w:rPr>
        <w:tab/>
      </w:r>
      <w:r w:rsidR="0020103A" w:rsidRPr="00026AB7">
        <w:rPr>
          <w:rFonts w:ascii="Tahoma" w:hAnsi="Tahoma" w:cs="Tahoma"/>
        </w:rPr>
        <w:tab/>
      </w:r>
    </w:p>
    <w:p w14:paraId="351B453C" w14:textId="77777777" w:rsidR="004E04A5" w:rsidRPr="00026AB7" w:rsidRDefault="0020103A" w:rsidP="00F63D98">
      <w:pPr>
        <w:keepLines/>
        <w:widowControl w:val="0"/>
        <w:tabs>
          <w:tab w:val="left" w:pos="1702"/>
        </w:tabs>
        <w:rPr>
          <w:rFonts w:ascii="Tahoma" w:hAnsi="Tahoma" w:cs="Tahoma"/>
          <w:b/>
        </w:rPr>
      </w:pPr>
      <w:r w:rsidRPr="00026AB7">
        <w:rPr>
          <w:rFonts w:ascii="Tahoma" w:hAnsi="Tahoma" w:cs="Tahoma"/>
        </w:rPr>
        <w:tab/>
        <w:t>(v nadaljevanju: kupec)</w:t>
      </w:r>
    </w:p>
    <w:p w14:paraId="723BDE25" w14:textId="77777777" w:rsidR="004E04A5" w:rsidRPr="00026AB7" w:rsidRDefault="004E04A5" w:rsidP="00F63D98">
      <w:pPr>
        <w:keepLines/>
        <w:widowControl w:val="0"/>
        <w:tabs>
          <w:tab w:val="left" w:pos="1702"/>
        </w:tabs>
        <w:rPr>
          <w:rFonts w:ascii="Tahoma" w:hAnsi="Tahoma" w:cs="Tahoma"/>
          <w:b/>
        </w:rPr>
      </w:pPr>
    </w:p>
    <w:p w14:paraId="7DC618FD" w14:textId="77777777" w:rsidR="007C5762" w:rsidRPr="00026AB7" w:rsidRDefault="007C5762" w:rsidP="00F63D98">
      <w:pPr>
        <w:keepLines/>
        <w:widowControl w:val="0"/>
        <w:tabs>
          <w:tab w:val="left" w:pos="1702"/>
        </w:tabs>
        <w:rPr>
          <w:rFonts w:ascii="Tahoma" w:hAnsi="Tahoma" w:cs="Tahoma"/>
        </w:rPr>
      </w:pPr>
      <w:r w:rsidRPr="00026AB7">
        <w:rPr>
          <w:rFonts w:ascii="Tahoma" w:hAnsi="Tahoma" w:cs="Tahoma"/>
        </w:rPr>
        <w:t xml:space="preserve">ter </w:t>
      </w:r>
    </w:p>
    <w:p w14:paraId="33B9A350" w14:textId="77777777" w:rsidR="007C5762" w:rsidRPr="00026AB7" w:rsidRDefault="007C5762" w:rsidP="00F63D98">
      <w:pPr>
        <w:keepLines/>
        <w:widowControl w:val="0"/>
        <w:tabs>
          <w:tab w:val="left" w:pos="1702"/>
        </w:tabs>
        <w:rPr>
          <w:rFonts w:ascii="Tahoma" w:hAnsi="Tahoma" w:cs="Tahoma"/>
          <w:b/>
        </w:rPr>
      </w:pPr>
    </w:p>
    <w:p w14:paraId="73BB0236" w14:textId="77777777" w:rsidR="007C5762" w:rsidRPr="00026AB7" w:rsidRDefault="0020103A" w:rsidP="00F63D98">
      <w:pPr>
        <w:keepLines/>
        <w:widowControl w:val="0"/>
        <w:tabs>
          <w:tab w:val="left" w:pos="1702"/>
        </w:tabs>
        <w:rPr>
          <w:rFonts w:ascii="Tahoma" w:hAnsi="Tahoma" w:cs="Tahoma"/>
        </w:rPr>
      </w:pPr>
      <w:r w:rsidRPr="00026AB7">
        <w:rPr>
          <w:rFonts w:ascii="Tahoma" w:hAnsi="Tahoma" w:cs="Tahoma"/>
          <w:b/>
        </w:rPr>
        <w:t>PRODAJALEC</w:t>
      </w:r>
      <w:r w:rsidR="007C5762" w:rsidRPr="00026AB7">
        <w:rPr>
          <w:rFonts w:ascii="Tahoma" w:hAnsi="Tahoma" w:cs="Tahoma"/>
          <w:b/>
        </w:rPr>
        <w:t>:</w:t>
      </w:r>
      <w:r w:rsidR="007C5762" w:rsidRPr="00026AB7">
        <w:rPr>
          <w:rFonts w:ascii="Tahoma" w:hAnsi="Tahoma" w:cs="Tahoma"/>
          <w:b/>
        </w:rPr>
        <w:tab/>
      </w:r>
      <w:r w:rsidR="007C5762" w:rsidRPr="00026AB7">
        <w:rPr>
          <w:rFonts w:ascii="Tahoma" w:hAnsi="Tahoma" w:cs="Tahoma"/>
        </w:rPr>
        <w:t xml:space="preserve">............................................................................................................., </w:t>
      </w:r>
    </w:p>
    <w:p w14:paraId="6850BCC3" w14:textId="77777777" w:rsidR="007C5762" w:rsidRPr="00026AB7" w:rsidRDefault="007C5762" w:rsidP="00F63D98">
      <w:pPr>
        <w:keepLines/>
        <w:widowControl w:val="0"/>
        <w:ind w:left="1701" w:hanging="1701"/>
        <w:jc w:val="both"/>
        <w:rPr>
          <w:rFonts w:ascii="Tahoma" w:hAnsi="Tahoma" w:cs="Tahoma"/>
        </w:rPr>
      </w:pPr>
      <w:r w:rsidRPr="00026AB7">
        <w:rPr>
          <w:rFonts w:ascii="Tahoma" w:hAnsi="Tahoma" w:cs="Tahoma"/>
        </w:rPr>
        <w:tab/>
        <w:t xml:space="preserve">ki ga zastopa:......................................................................................... </w:t>
      </w:r>
    </w:p>
    <w:p w14:paraId="7C667B73" w14:textId="77777777" w:rsidR="007C5762" w:rsidRPr="00026AB7" w:rsidRDefault="007C5762" w:rsidP="00F63D98">
      <w:pPr>
        <w:keepLines/>
        <w:widowControl w:val="0"/>
        <w:tabs>
          <w:tab w:val="left" w:pos="1702"/>
        </w:tabs>
        <w:ind w:left="1701" w:hanging="1701"/>
        <w:rPr>
          <w:rFonts w:ascii="Tahoma" w:hAnsi="Tahoma" w:cs="Tahoma"/>
        </w:rPr>
      </w:pPr>
      <w:r w:rsidRPr="00026AB7">
        <w:rPr>
          <w:rFonts w:ascii="Tahoma" w:hAnsi="Tahoma" w:cs="Tahoma"/>
        </w:rPr>
        <w:tab/>
        <w:t>številka transakcijskega računa: ___________________________</w:t>
      </w:r>
    </w:p>
    <w:p w14:paraId="029AD93A" w14:textId="77777777" w:rsidR="007C5762" w:rsidRPr="00026AB7" w:rsidRDefault="007C5762" w:rsidP="00F63D98">
      <w:pPr>
        <w:keepLines/>
        <w:widowControl w:val="0"/>
        <w:tabs>
          <w:tab w:val="left" w:pos="1702"/>
        </w:tabs>
        <w:ind w:left="1701" w:hanging="1701"/>
        <w:rPr>
          <w:rFonts w:ascii="Tahoma" w:hAnsi="Tahoma" w:cs="Tahoma"/>
        </w:rPr>
      </w:pPr>
      <w:r w:rsidRPr="00026AB7">
        <w:rPr>
          <w:rFonts w:ascii="Tahoma" w:hAnsi="Tahoma" w:cs="Tahoma"/>
        </w:rPr>
        <w:tab/>
      </w:r>
      <w:r w:rsidRPr="00026AB7">
        <w:rPr>
          <w:rFonts w:ascii="Tahoma" w:hAnsi="Tahoma" w:cs="Tahoma"/>
        </w:rPr>
        <w:tab/>
        <w:t>identifikacijska številka za DDV: _________________________</w:t>
      </w:r>
    </w:p>
    <w:p w14:paraId="098C2FA9" w14:textId="77777777" w:rsidR="007C5762" w:rsidRPr="00026AB7" w:rsidRDefault="007C5762" w:rsidP="00F63D98">
      <w:pPr>
        <w:keepLines/>
        <w:widowControl w:val="0"/>
        <w:tabs>
          <w:tab w:val="left" w:pos="709"/>
          <w:tab w:val="left" w:pos="1702"/>
        </w:tabs>
        <w:ind w:left="1701" w:hanging="1701"/>
        <w:rPr>
          <w:rFonts w:ascii="Tahoma" w:hAnsi="Tahoma" w:cs="Tahoma"/>
        </w:rPr>
      </w:pPr>
      <w:r w:rsidRPr="00026AB7">
        <w:rPr>
          <w:rFonts w:ascii="Tahoma" w:hAnsi="Tahoma" w:cs="Tahoma"/>
        </w:rPr>
        <w:tab/>
      </w:r>
      <w:r w:rsidRPr="00026AB7">
        <w:rPr>
          <w:rFonts w:ascii="Tahoma" w:hAnsi="Tahoma" w:cs="Tahoma"/>
        </w:rPr>
        <w:tab/>
        <w:t>matična številka: ______________________</w:t>
      </w:r>
    </w:p>
    <w:p w14:paraId="620D129A" w14:textId="77777777" w:rsidR="007C5762" w:rsidRPr="00026AB7" w:rsidRDefault="007C5762" w:rsidP="00F63D98">
      <w:pPr>
        <w:keepLines/>
        <w:widowControl w:val="0"/>
        <w:tabs>
          <w:tab w:val="left" w:pos="1702"/>
        </w:tabs>
        <w:ind w:left="1701"/>
        <w:rPr>
          <w:rFonts w:ascii="Tahoma" w:hAnsi="Tahoma" w:cs="Tahoma"/>
        </w:rPr>
      </w:pPr>
      <w:r w:rsidRPr="00026AB7">
        <w:rPr>
          <w:rFonts w:ascii="Tahoma" w:hAnsi="Tahoma" w:cs="Tahoma"/>
        </w:rPr>
        <w:t xml:space="preserve">(v nadaljevanju: </w:t>
      </w:r>
      <w:r w:rsidR="0020103A" w:rsidRPr="00026AB7">
        <w:rPr>
          <w:rFonts w:ascii="Tahoma" w:hAnsi="Tahoma" w:cs="Tahoma"/>
        </w:rPr>
        <w:t>prodajalec</w:t>
      </w:r>
      <w:r w:rsidRPr="00026AB7">
        <w:rPr>
          <w:rFonts w:ascii="Tahoma" w:hAnsi="Tahoma" w:cs="Tahoma"/>
        </w:rPr>
        <w:t>)</w:t>
      </w:r>
    </w:p>
    <w:p w14:paraId="2A8F9539" w14:textId="77777777" w:rsidR="007C5762" w:rsidRPr="00026AB7" w:rsidRDefault="007C5762" w:rsidP="00F63D98">
      <w:pPr>
        <w:keepLines/>
        <w:widowControl w:val="0"/>
        <w:tabs>
          <w:tab w:val="left" w:pos="709"/>
          <w:tab w:val="left" w:pos="1702"/>
        </w:tabs>
        <w:rPr>
          <w:rFonts w:ascii="Tahoma" w:hAnsi="Tahoma" w:cs="Tahoma"/>
        </w:rPr>
      </w:pPr>
    </w:p>
    <w:p w14:paraId="615C7CDA" w14:textId="77777777" w:rsidR="007C5762" w:rsidRPr="00026AB7" w:rsidRDefault="007C5762" w:rsidP="00F63D98">
      <w:pPr>
        <w:keepLines/>
        <w:widowControl w:val="0"/>
        <w:tabs>
          <w:tab w:val="left" w:pos="709"/>
          <w:tab w:val="left" w:pos="1702"/>
        </w:tabs>
        <w:rPr>
          <w:rFonts w:ascii="Tahoma" w:hAnsi="Tahoma" w:cs="Tahoma"/>
        </w:rPr>
      </w:pPr>
    </w:p>
    <w:p w14:paraId="65C33DD0" w14:textId="77777777" w:rsidR="00D02799" w:rsidRPr="00026AB7" w:rsidRDefault="00D02799" w:rsidP="00F63D98">
      <w:pPr>
        <w:keepLines/>
        <w:widowControl w:val="0"/>
        <w:tabs>
          <w:tab w:val="left" w:pos="1080"/>
          <w:tab w:val="left" w:pos="1702"/>
        </w:tabs>
        <w:jc w:val="both"/>
        <w:rPr>
          <w:rFonts w:ascii="Tahoma" w:hAnsi="Tahoma" w:cs="Tahoma"/>
          <w:b/>
        </w:rPr>
      </w:pPr>
    </w:p>
    <w:p w14:paraId="3DAF6C23" w14:textId="77777777" w:rsidR="00D02799" w:rsidRPr="00026AB7" w:rsidRDefault="00D02799" w:rsidP="00F63D98">
      <w:pPr>
        <w:keepLines/>
        <w:widowControl w:val="0"/>
        <w:tabs>
          <w:tab w:val="left" w:pos="1080"/>
          <w:tab w:val="left" w:pos="1702"/>
        </w:tabs>
        <w:jc w:val="both"/>
        <w:rPr>
          <w:rFonts w:ascii="Tahoma" w:hAnsi="Tahoma" w:cs="Tahoma"/>
          <w:b/>
        </w:rPr>
      </w:pPr>
    </w:p>
    <w:p w14:paraId="5257C64A" w14:textId="711E92DF" w:rsidR="000E2A4F" w:rsidRPr="00026AB7" w:rsidRDefault="000E2A4F" w:rsidP="00F63D98">
      <w:pPr>
        <w:keepLines/>
        <w:widowControl w:val="0"/>
        <w:tabs>
          <w:tab w:val="left" w:pos="1080"/>
          <w:tab w:val="left" w:pos="1702"/>
        </w:tabs>
        <w:jc w:val="both"/>
        <w:rPr>
          <w:rFonts w:ascii="Tahoma" w:hAnsi="Tahoma" w:cs="Tahoma"/>
          <w:b/>
        </w:rPr>
      </w:pPr>
    </w:p>
    <w:p w14:paraId="3CF56255" w14:textId="0500F264" w:rsidR="009A1071" w:rsidRPr="00026AB7" w:rsidRDefault="009A1071" w:rsidP="00F63D98">
      <w:pPr>
        <w:keepLines/>
        <w:widowControl w:val="0"/>
        <w:tabs>
          <w:tab w:val="left" w:pos="1080"/>
          <w:tab w:val="left" w:pos="1702"/>
        </w:tabs>
        <w:jc w:val="both"/>
        <w:rPr>
          <w:rFonts w:ascii="Tahoma" w:hAnsi="Tahoma" w:cs="Tahoma"/>
          <w:b/>
        </w:rPr>
      </w:pPr>
    </w:p>
    <w:p w14:paraId="105F8906" w14:textId="77777777" w:rsidR="009A1071" w:rsidRPr="00026AB7" w:rsidRDefault="009A1071" w:rsidP="00F63D98">
      <w:pPr>
        <w:keepLines/>
        <w:widowControl w:val="0"/>
        <w:tabs>
          <w:tab w:val="left" w:pos="1080"/>
          <w:tab w:val="left" w:pos="1702"/>
        </w:tabs>
        <w:jc w:val="both"/>
        <w:rPr>
          <w:rFonts w:ascii="Tahoma" w:hAnsi="Tahoma" w:cs="Tahoma"/>
          <w:b/>
        </w:rPr>
      </w:pPr>
    </w:p>
    <w:p w14:paraId="342EAC89" w14:textId="1EC911B3" w:rsidR="007C5762" w:rsidRPr="00026AB7" w:rsidRDefault="007C5762" w:rsidP="00F63D98">
      <w:pPr>
        <w:keepLines/>
        <w:widowControl w:val="0"/>
        <w:tabs>
          <w:tab w:val="left" w:pos="1080"/>
          <w:tab w:val="left" w:pos="1702"/>
        </w:tabs>
        <w:jc w:val="both"/>
        <w:rPr>
          <w:rFonts w:ascii="Tahoma" w:hAnsi="Tahoma" w:cs="Tahoma"/>
          <w:b/>
        </w:rPr>
      </w:pPr>
      <w:r w:rsidRPr="00026AB7">
        <w:rPr>
          <w:rFonts w:ascii="Tahoma" w:hAnsi="Tahoma" w:cs="Tahoma"/>
          <w:b/>
        </w:rPr>
        <w:t>UVODNE DOLOČBE</w:t>
      </w:r>
      <w:r w:rsidR="0067438D" w:rsidRPr="00026AB7">
        <w:rPr>
          <w:rFonts w:ascii="Tahoma" w:hAnsi="Tahoma" w:cs="Tahoma"/>
          <w:b/>
        </w:rPr>
        <w:t xml:space="preserve"> IN OBDOBJE VELJAVNOST</w:t>
      </w:r>
      <w:r w:rsidR="006D003E" w:rsidRPr="00026AB7">
        <w:rPr>
          <w:rFonts w:ascii="Tahoma" w:hAnsi="Tahoma" w:cs="Tahoma"/>
          <w:b/>
        </w:rPr>
        <w:t>I</w:t>
      </w:r>
      <w:r w:rsidR="0067438D" w:rsidRPr="00026AB7">
        <w:rPr>
          <w:rFonts w:ascii="Tahoma" w:hAnsi="Tahoma" w:cs="Tahoma"/>
          <w:b/>
        </w:rPr>
        <w:t xml:space="preserve"> OKVIRNEGA SPORAZUMA</w:t>
      </w:r>
    </w:p>
    <w:p w14:paraId="664FB040" w14:textId="77777777" w:rsidR="0067438D" w:rsidRPr="00026AB7" w:rsidRDefault="0067438D" w:rsidP="00F63D98">
      <w:pPr>
        <w:keepLines/>
        <w:widowControl w:val="0"/>
        <w:tabs>
          <w:tab w:val="left" w:pos="1080"/>
          <w:tab w:val="left" w:pos="1702"/>
        </w:tabs>
        <w:jc w:val="both"/>
        <w:rPr>
          <w:rFonts w:ascii="Tahoma" w:hAnsi="Tahoma" w:cs="Tahoma"/>
          <w:b/>
        </w:rPr>
      </w:pPr>
    </w:p>
    <w:p w14:paraId="7D9DC87A"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2920DFD1" w14:textId="77777777" w:rsidR="007C5762" w:rsidRPr="00026AB7" w:rsidRDefault="007C5762" w:rsidP="00F63D98">
      <w:pPr>
        <w:keepLines/>
        <w:widowControl w:val="0"/>
        <w:tabs>
          <w:tab w:val="left" w:pos="1702"/>
        </w:tabs>
        <w:jc w:val="center"/>
        <w:rPr>
          <w:rFonts w:ascii="Tahoma" w:hAnsi="Tahoma" w:cs="Tahoma"/>
        </w:rPr>
      </w:pPr>
    </w:p>
    <w:p w14:paraId="636F4BC8" w14:textId="40CAA33B" w:rsidR="0042223E" w:rsidRPr="00026AB7" w:rsidRDefault="0042223E" w:rsidP="00F63D98">
      <w:pPr>
        <w:keepLines/>
        <w:widowControl w:val="0"/>
        <w:jc w:val="both"/>
        <w:rPr>
          <w:rFonts w:ascii="Tahoma" w:hAnsi="Tahoma" w:cs="Tahoma"/>
        </w:rPr>
      </w:pPr>
      <w:r w:rsidRPr="00026AB7">
        <w:rPr>
          <w:rFonts w:ascii="Tahoma" w:hAnsi="Tahoma" w:cs="Tahoma"/>
        </w:rPr>
        <w:t xml:space="preserve">Stranki okvirnega sporazuma uvodoma sporazumno ugotavljata:  </w:t>
      </w:r>
    </w:p>
    <w:p w14:paraId="3FBB176A" w14:textId="0DBE1101" w:rsidR="0042223E" w:rsidRPr="00026AB7" w:rsidRDefault="0042223E" w:rsidP="00F63D98">
      <w:pPr>
        <w:keepLines/>
        <w:widowControl w:val="0"/>
        <w:numPr>
          <w:ilvl w:val="0"/>
          <w:numId w:val="43"/>
        </w:numPr>
        <w:ind w:left="567"/>
        <w:contextualSpacing/>
        <w:jc w:val="both"/>
        <w:rPr>
          <w:rFonts w:ascii="Tahoma" w:hAnsi="Tahoma" w:cs="Tahoma"/>
        </w:rPr>
      </w:pPr>
      <w:r w:rsidRPr="00026AB7">
        <w:rPr>
          <w:rFonts w:ascii="Tahoma" w:hAnsi="Tahoma" w:cs="Tahoma"/>
        </w:rPr>
        <w:t xml:space="preserve">da je </w:t>
      </w:r>
      <w:r w:rsidR="0067438D" w:rsidRPr="00026AB7">
        <w:rPr>
          <w:rFonts w:ascii="Tahoma" w:hAnsi="Tahoma" w:cs="Tahoma"/>
        </w:rPr>
        <w:t>kupec</w:t>
      </w:r>
      <w:r w:rsidRPr="00026AB7">
        <w:rPr>
          <w:rFonts w:ascii="Tahoma" w:hAnsi="Tahoma" w:cs="Tahoma"/>
        </w:rPr>
        <w:t xml:space="preserve"> izvedel javno naročilo št. </w:t>
      </w:r>
      <w:r w:rsidR="00D42B6A" w:rsidRPr="00026AB7">
        <w:rPr>
          <w:rFonts w:ascii="Tahoma" w:hAnsi="Tahoma" w:cs="Tahoma"/>
        </w:rPr>
        <w:t>VKS-56/22</w:t>
      </w:r>
      <w:r w:rsidRPr="00026AB7">
        <w:rPr>
          <w:rFonts w:ascii="Tahoma" w:hAnsi="Tahoma" w:cs="Tahoma"/>
        </w:rPr>
        <w:t xml:space="preserve"> - »Dobava kemikalij za čistilno napravo in mehansko - biološko obdelavo odpadkov v RCERO LJUBLJANA« po odprtem postopku v skladu s 40. členom Zakona o javnem naročanju (Ur. l. RS, št. 91/15 in nadaljnji; v nadaljevanju: ZJN-3) (objava na Por</w:t>
      </w:r>
      <w:r w:rsidR="006C6245" w:rsidRPr="00026AB7">
        <w:rPr>
          <w:rFonts w:ascii="Tahoma" w:hAnsi="Tahoma" w:cs="Tahoma"/>
        </w:rPr>
        <w:t>talu javnih naročil z dne _____ pod št. __</w:t>
      </w:r>
      <w:r w:rsidRPr="00026AB7">
        <w:rPr>
          <w:rFonts w:ascii="Tahoma" w:hAnsi="Tahoma" w:cs="Tahoma"/>
        </w:rPr>
        <w:t>____ in v Uradnem listu Evropske unij</w:t>
      </w:r>
      <w:r w:rsidR="006C6245" w:rsidRPr="00026AB7">
        <w:rPr>
          <w:rFonts w:ascii="Tahoma" w:hAnsi="Tahoma" w:cs="Tahoma"/>
        </w:rPr>
        <w:t xml:space="preserve">e, Dokument _____/S ___-_____ </w:t>
      </w:r>
      <w:r w:rsidRPr="00026AB7">
        <w:rPr>
          <w:rFonts w:ascii="Tahoma" w:hAnsi="Tahoma" w:cs="Tahoma"/>
        </w:rPr>
        <w:t>) z namenom sklenitve okvirnega sporazuma za »Dobava kemikalij za čistilno napravo in mehansko - biološko obdelavo odpadkov v RCERO LJUBLJANA</w:t>
      </w:r>
      <w:r w:rsidR="006C6245" w:rsidRPr="00026AB7">
        <w:rPr>
          <w:rFonts w:ascii="Tahoma" w:hAnsi="Tahoma" w:cs="Tahoma"/>
        </w:rPr>
        <w:t xml:space="preserve"> za sklop št. ___: ___________</w:t>
      </w:r>
      <w:r w:rsidR="00C811A9" w:rsidRPr="00026AB7">
        <w:rPr>
          <w:rFonts w:ascii="Tahoma" w:hAnsi="Tahoma" w:cs="Tahoma"/>
        </w:rPr>
        <w:t xml:space="preserve">____ </w:t>
      </w:r>
      <w:r w:rsidRPr="00026AB7">
        <w:rPr>
          <w:rFonts w:ascii="Tahoma" w:hAnsi="Tahoma" w:cs="Tahoma"/>
        </w:rPr>
        <w:t xml:space="preserve">«; </w:t>
      </w:r>
    </w:p>
    <w:p w14:paraId="077E1C98" w14:textId="50F78B98" w:rsidR="0042223E" w:rsidRPr="00026AB7" w:rsidRDefault="0042223E" w:rsidP="00F63D98">
      <w:pPr>
        <w:keepLines/>
        <w:widowControl w:val="0"/>
        <w:numPr>
          <w:ilvl w:val="0"/>
          <w:numId w:val="43"/>
        </w:numPr>
        <w:ind w:left="567"/>
        <w:contextualSpacing/>
        <w:jc w:val="both"/>
        <w:rPr>
          <w:rFonts w:ascii="Tahoma" w:hAnsi="Tahoma" w:cs="Tahoma"/>
        </w:rPr>
      </w:pPr>
      <w:r w:rsidRPr="00026AB7">
        <w:rPr>
          <w:rFonts w:ascii="Tahoma" w:hAnsi="Tahoma" w:cs="Tahoma"/>
        </w:rPr>
        <w:t xml:space="preserve">da je </w:t>
      </w:r>
      <w:r w:rsidR="0067438D" w:rsidRPr="00026AB7">
        <w:rPr>
          <w:rFonts w:ascii="Tahoma" w:hAnsi="Tahoma" w:cs="Tahoma"/>
        </w:rPr>
        <w:t xml:space="preserve">kupec </w:t>
      </w:r>
      <w:r w:rsidRPr="00026AB7">
        <w:rPr>
          <w:rFonts w:ascii="Tahoma" w:hAnsi="Tahoma" w:cs="Tahoma"/>
        </w:rPr>
        <w:t>JAVNO PODJETJE VODOVOD KANALIZACIJA SNAGA d.o.o. na podlagi pooblastil</w:t>
      </w:r>
      <w:r w:rsidR="00B170AA" w:rsidRPr="00026AB7">
        <w:rPr>
          <w:rFonts w:ascii="Tahoma" w:hAnsi="Tahoma" w:cs="Tahoma"/>
        </w:rPr>
        <w:t>a</w:t>
      </w:r>
      <w:r w:rsidRPr="00026AB7">
        <w:rPr>
          <w:rFonts w:ascii="Tahoma" w:hAnsi="Tahoma" w:cs="Tahoma"/>
        </w:rPr>
        <w:t xml:space="preserve"> prenesel izvedbo in odločanje v postopku oddaje predmetnega javnega naročila na JAVNI HOLDING Ljubljana, d.o.o., Verovškova </w:t>
      </w:r>
      <w:r w:rsidR="000E2A4F" w:rsidRPr="00026AB7">
        <w:rPr>
          <w:rFonts w:ascii="Tahoma" w:hAnsi="Tahoma" w:cs="Tahoma"/>
        </w:rPr>
        <w:t xml:space="preserve">ulica </w:t>
      </w:r>
      <w:r w:rsidRPr="00026AB7">
        <w:rPr>
          <w:rFonts w:ascii="Tahoma" w:hAnsi="Tahoma" w:cs="Tahoma"/>
        </w:rPr>
        <w:t xml:space="preserve">70, 1000 Ljubljana;  </w:t>
      </w:r>
      <w:r w:rsidR="00DE6408" w:rsidRPr="00026AB7">
        <w:rPr>
          <w:rFonts w:ascii="Tahoma" w:hAnsi="Tahoma" w:cs="Tahoma"/>
        </w:rPr>
        <w:t xml:space="preserve"> </w:t>
      </w:r>
      <w:r w:rsidR="0067438D" w:rsidRPr="00026AB7">
        <w:rPr>
          <w:rFonts w:ascii="Tahoma" w:hAnsi="Tahoma" w:cs="Tahoma"/>
        </w:rPr>
        <w:t xml:space="preserve"> </w:t>
      </w:r>
    </w:p>
    <w:p w14:paraId="0C1BB9F4" w14:textId="458659F9" w:rsidR="0042223E" w:rsidRPr="00026AB7" w:rsidRDefault="0042223E" w:rsidP="00F63D98">
      <w:pPr>
        <w:keepLines/>
        <w:widowControl w:val="0"/>
        <w:numPr>
          <w:ilvl w:val="0"/>
          <w:numId w:val="43"/>
        </w:numPr>
        <w:ind w:left="567"/>
        <w:contextualSpacing/>
        <w:jc w:val="both"/>
        <w:rPr>
          <w:rFonts w:ascii="Tahoma" w:hAnsi="Tahoma" w:cs="Tahoma"/>
        </w:rPr>
      </w:pPr>
      <w:r w:rsidRPr="00026AB7">
        <w:rPr>
          <w:rFonts w:ascii="Tahoma" w:hAnsi="Tahoma" w:cs="Tahoma"/>
        </w:rPr>
        <w:t>da okvirni sporazum z izbranim ponudnikom/</w:t>
      </w:r>
      <w:r w:rsidR="00AE0517" w:rsidRPr="00026AB7">
        <w:rPr>
          <w:rFonts w:ascii="Tahoma" w:hAnsi="Tahoma" w:cs="Tahoma"/>
        </w:rPr>
        <w:t>prodajalcem</w:t>
      </w:r>
      <w:r w:rsidRPr="00026AB7">
        <w:rPr>
          <w:rFonts w:ascii="Tahoma" w:hAnsi="Tahoma" w:cs="Tahoma"/>
        </w:rPr>
        <w:t xml:space="preserve">, v svojem imenu in za svoj račun podpiše odgovorna oseba </w:t>
      </w:r>
      <w:r w:rsidR="0067438D" w:rsidRPr="00026AB7">
        <w:rPr>
          <w:rFonts w:ascii="Tahoma" w:hAnsi="Tahoma" w:cs="Tahoma"/>
        </w:rPr>
        <w:t>kupca</w:t>
      </w:r>
      <w:r w:rsidRPr="00026AB7">
        <w:rPr>
          <w:rFonts w:ascii="Tahoma" w:hAnsi="Tahoma" w:cs="Tahoma"/>
        </w:rPr>
        <w:t xml:space="preserve">; </w:t>
      </w:r>
    </w:p>
    <w:p w14:paraId="1EB98B1A" w14:textId="1CB44B5D" w:rsidR="0042223E" w:rsidRPr="00026AB7" w:rsidRDefault="0042223E" w:rsidP="00F63D98">
      <w:pPr>
        <w:keepLines/>
        <w:widowControl w:val="0"/>
        <w:numPr>
          <w:ilvl w:val="0"/>
          <w:numId w:val="43"/>
        </w:numPr>
        <w:ind w:left="567"/>
        <w:jc w:val="both"/>
        <w:rPr>
          <w:rFonts w:ascii="Tahoma" w:eastAsia="Calibri" w:hAnsi="Tahoma" w:cs="Tahoma"/>
          <w:szCs w:val="22"/>
          <w:lang w:eastAsia="en-US"/>
        </w:rPr>
      </w:pPr>
      <w:r w:rsidRPr="00026AB7">
        <w:rPr>
          <w:rFonts w:ascii="Tahoma" w:eastAsia="Calibri" w:hAnsi="Tahoma" w:cs="Tahoma"/>
          <w:szCs w:val="22"/>
          <w:lang w:eastAsia="en-US"/>
        </w:rPr>
        <w:t xml:space="preserve">da je </w:t>
      </w:r>
      <w:r w:rsidR="0067438D" w:rsidRPr="00026AB7">
        <w:rPr>
          <w:rFonts w:ascii="Tahoma" w:eastAsia="Calibri" w:hAnsi="Tahoma" w:cs="Tahoma"/>
          <w:szCs w:val="22"/>
          <w:lang w:eastAsia="en-US"/>
        </w:rPr>
        <w:t>kupec prodajalca</w:t>
      </w:r>
      <w:r w:rsidRPr="00026AB7">
        <w:rPr>
          <w:rFonts w:ascii="Tahoma" w:eastAsia="Calibri" w:hAnsi="Tahoma" w:cs="Tahoma"/>
          <w:szCs w:val="22"/>
          <w:lang w:eastAsia="en-US"/>
        </w:rPr>
        <w:t xml:space="preserve"> izbral na podlagi meril, pogojev in zahtev, opredeljenih v dokumentaciji v zvezi z oddajo javnega naročila št. </w:t>
      </w:r>
      <w:r w:rsidR="00D42B6A" w:rsidRPr="00026AB7">
        <w:rPr>
          <w:rFonts w:ascii="Tahoma" w:eastAsia="Calibri" w:hAnsi="Tahoma" w:cs="Tahoma"/>
          <w:szCs w:val="22"/>
          <w:lang w:eastAsia="en-US"/>
        </w:rPr>
        <w:t>VKS-56/22</w:t>
      </w:r>
      <w:r w:rsidR="00DE6408" w:rsidRPr="00026AB7">
        <w:rPr>
          <w:rFonts w:ascii="Tahoma" w:eastAsia="Calibri" w:hAnsi="Tahoma" w:cs="Tahoma"/>
          <w:szCs w:val="22"/>
          <w:lang w:eastAsia="en-US"/>
        </w:rPr>
        <w:t xml:space="preserve"> - »Dobava kemikalij za čistilno napravo in mehansko - biološko obdelavo odpadkov v RCERO LJUBLJANA« </w:t>
      </w:r>
      <w:r w:rsidRPr="00026AB7">
        <w:rPr>
          <w:rFonts w:ascii="Tahoma" w:eastAsia="Calibri" w:hAnsi="Tahoma" w:cs="Tahoma"/>
          <w:szCs w:val="22"/>
          <w:lang w:eastAsia="en-US"/>
        </w:rPr>
        <w:t xml:space="preserve">(v nadaljevanju: razpisna dokumentacija);       </w:t>
      </w:r>
    </w:p>
    <w:p w14:paraId="4F1A2688" w14:textId="681ADF77" w:rsidR="0042223E" w:rsidRPr="00026AB7" w:rsidRDefault="0042223E" w:rsidP="00F63D98">
      <w:pPr>
        <w:keepLines/>
        <w:widowControl w:val="0"/>
        <w:numPr>
          <w:ilvl w:val="0"/>
          <w:numId w:val="43"/>
        </w:numPr>
        <w:ind w:left="567"/>
        <w:contextualSpacing/>
        <w:jc w:val="both"/>
        <w:rPr>
          <w:rFonts w:ascii="Tahoma" w:hAnsi="Tahoma" w:cs="Tahoma"/>
        </w:rPr>
      </w:pPr>
      <w:r w:rsidRPr="00026AB7">
        <w:rPr>
          <w:rFonts w:ascii="Tahoma" w:hAnsi="Tahoma" w:cs="Tahoma"/>
        </w:rPr>
        <w:t xml:space="preserve">da sta ponudba </w:t>
      </w:r>
      <w:r w:rsidR="0067438D" w:rsidRPr="00026AB7">
        <w:rPr>
          <w:rFonts w:ascii="Tahoma" w:hAnsi="Tahoma" w:cs="Tahoma"/>
        </w:rPr>
        <w:t xml:space="preserve">prodajalca </w:t>
      </w:r>
      <w:r w:rsidRPr="00026AB7">
        <w:rPr>
          <w:rFonts w:ascii="Tahoma" w:hAnsi="Tahoma" w:cs="Tahoma"/>
        </w:rPr>
        <w:t xml:space="preserve">št. _______ z dne _______ z vsemi prilogami (v nadaljevanju: ponudba </w:t>
      </w:r>
      <w:r w:rsidR="0067438D" w:rsidRPr="00026AB7">
        <w:rPr>
          <w:rFonts w:ascii="Tahoma" w:hAnsi="Tahoma" w:cs="Tahoma"/>
        </w:rPr>
        <w:t>prodajalca</w:t>
      </w:r>
      <w:r w:rsidRPr="00026AB7">
        <w:rPr>
          <w:rFonts w:ascii="Tahoma" w:hAnsi="Tahoma" w:cs="Tahoma"/>
        </w:rPr>
        <w:t>) in razpisna dokumentacija z vsemi prilogami</w:t>
      </w:r>
      <w:r w:rsidRPr="00026AB7">
        <w:rPr>
          <w:rFonts w:ascii="Tahoma" w:hAnsi="Tahoma" w:cs="Tahoma"/>
          <w:bCs/>
        </w:rPr>
        <w:t>,</w:t>
      </w:r>
      <w:r w:rsidRPr="00026AB7">
        <w:rPr>
          <w:rFonts w:ascii="Tahoma" w:hAnsi="Tahoma" w:cs="Tahoma"/>
        </w:rPr>
        <w:t xml:space="preserve"> sestavni del tega okvirnega sporazuma. </w:t>
      </w:r>
      <w:r w:rsidR="0067438D" w:rsidRPr="00026AB7">
        <w:rPr>
          <w:rFonts w:ascii="Tahoma" w:hAnsi="Tahoma" w:cs="Tahoma"/>
        </w:rPr>
        <w:t xml:space="preserve"> </w:t>
      </w:r>
      <w:r w:rsidRPr="00026AB7">
        <w:rPr>
          <w:rFonts w:ascii="Tahoma" w:hAnsi="Tahoma" w:cs="Tahoma"/>
        </w:rPr>
        <w:t xml:space="preserve"> </w:t>
      </w:r>
    </w:p>
    <w:p w14:paraId="12A8BAA1" w14:textId="01E2B0C6" w:rsidR="007C5762" w:rsidRPr="00026AB7" w:rsidRDefault="0067438D" w:rsidP="00F63D98">
      <w:pPr>
        <w:keepLines/>
        <w:widowControl w:val="0"/>
        <w:tabs>
          <w:tab w:val="left" w:pos="1702"/>
        </w:tabs>
        <w:jc w:val="both"/>
        <w:rPr>
          <w:rFonts w:ascii="Tahoma" w:hAnsi="Tahoma" w:cs="Tahoma"/>
        </w:rPr>
      </w:pPr>
      <w:r w:rsidRPr="00026AB7">
        <w:rPr>
          <w:rFonts w:ascii="Tahoma" w:hAnsi="Tahoma" w:cs="Tahoma"/>
        </w:rPr>
        <w:t xml:space="preserve"> </w:t>
      </w:r>
    </w:p>
    <w:p w14:paraId="69859A6F" w14:textId="7E25E79C" w:rsidR="00DE6408" w:rsidRPr="00026AB7" w:rsidRDefault="00DE6408" w:rsidP="00F63D98">
      <w:pPr>
        <w:keepLines/>
        <w:widowControl w:val="0"/>
        <w:tabs>
          <w:tab w:val="left" w:pos="1702"/>
        </w:tabs>
        <w:jc w:val="both"/>
        <w:rPr>
          <w:rFonts w:ascii="Tahoma" w:hAnsi="Tahoma" w:cs="Tahoma"/>
        </w:rPr>
      </w:pPr>
      <w:r w:rsidRPr="00026AB7">
        <w:rPr>
          <w:rFonts w:ascii="Tahoma" w:hAnsi="Tahoma" w:cs="Tahoma"/>
        </w:rPr>
        <w:t xml:space="preserve">Obdobje veljavnosti tega okvirnega sporazuma je </w:t>
      </w:r>
      <w:r w:rsidR="006A7D2F" w:rsidRPr="00026AB7">
        <w:rPr>
          <w:rFonts w:ascii="Tahoma" w:hAnsi="Tahoma" w:cs="Tahoma"/>
        </w:rPr>
        <w:t>36 (šestintrideset</w:t>
      </w:r>
      <w:r w:rsidRPr="00026AB7">
        <w:rPr>
          <w:rFonts w:ascii="Tahoma" w:hAnsi="Tahoma" w:cs="Tahoma"/>
        </w:rPr>
        <w:t>) mesecev od dneva sklenitve okvirnega sporazuma oziroma do izčrpanja ocenjene vrednosti okvirnega sporazuma, navedene v prvem odstavku 4. člena tega okvirnega sporazuma, kar nastopi prej.</w:t>
      </w:r>
    </w:p>
    <w:p w14:paraId="6EE10D2E" w14:textId="77777777" w:rsidR="007C5762" w:rsidRPr="00026AB7" w:rsidRDefault="007C5762" w:rsidP="00F63D98">
      <w:pPr>
        <w:keepLines/>
        <w:widowControl w:val="0"/>
        <w:tabs>
          <w:tab w:val="left" w:pos="1702"/>
        </w:tabs>
        <w:jc w:val="both"/>
        <w:rPr>
          <w:rFonts w:ascii="Tahoma" w:hAnsi="Tahoma" w:cs="Tahoma"/>
        </w:rPr>
      </w:pPr>
    </w:p>
    <w:p w14:paraId="4AC39F90"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3AE39619" w14:textId="421A5C67" w:rsidR="00164099" w:rsidRPr="00026AB7" w:rsidRDefault="00164099" w:rsidP="00F63D98">
      <w:pPr>
        <w:keepLines/>
        <w:widowControl w:val="0"/>
        <w:jc w:val="both"/>
        <w:rPr>
          <w:rFonts w:ascii="Tahoma" w:hAnsi="Tahoma" w:cs="Tahoma"/>
        </w:rPr>
      </w:pPr>
    </w:p>
    <w:p w14:paraId="48021A25" w14:textId="208D9EED" w:rsidR="00164099" w:rsidRPr="00026AB7" w:rsidRDefault="00164099" w:rsidP="00F63D98">
      <w:pPr>
        <w:keepLines/>
        <w:widowControl w:val="0"/>
        <w:jc w:val="both"/>
        <w:rPr>
          <w:rFonts w:ascii="Tahoma" w:hAnsi="Tahoma" w:cs="Tahoma"/>
        </w:rPr>
      </w:pPr>
      <w:r w:rsidRPr="00026AB7">
        <w:rPr>
          <w:rFonts w:ascii="Tahoma" w:hAnsi="Tahoma" w:cs="Tahoma"/>
        </w:rPr>
        <w:t>Kupec in prodajalec se obvezujeta, da bosta ob sklenitvi tega okvirnega sporazuma oziroma najkasneje v roku desetih (10) koledarskih dni</w:t>
      </w:r>
      <w:r w:rsidR="00EB4EF2" w:rsidRPr="00026AB7">
        <w:rPr>
          <w:rFonts w:ascii="Tahoma" w:hAnsi="Tahoma" w:cs="Tahoma"/>
        </w:rPr>
        <w:t xml:space="preserve"> po sklenitvi tega okvirnega sporazuma</w:t>
      </w:r>
      <w:r w:rsidRPr="00026AB7">
        <w:rPr>
          <w:rFonts w:ascii="Tahoma" w:hAnsi="Tahoma" w:cs="Tahoma"/>
        </w:rPr>
        <w:t>, sklenila tudi Pisni sporazum o skupnih varstvenih ukrepih, ki jih je potrebno upoštevati za zagotavljanje varnosti in zdravja pri delu na Odlagališču nenevarnih odpadkov Barje.</w:t>
      </w:r>
    </w:p>
    <w:p w14:paraId="13B1C7D9" w14:textId="77777777" w:rsidR="004031D0" w:rsidRPr="00026AB7" w:rsidRDefault="004031D0" w:rsidP="00F63D98">
      <w:pPr>
        <w:keepLines/>
        <w:widowControl w:val="0"/>
        <w:jc w:val="both"/>
        <w:rPr>
          <w:rFonts w:ascii="Tahoma" w:hAnsi="Tahoma" w:cs="Tahoma"/>
        </w:rPr>
      </w:pPr>
    </w:p>
    <w:p w14:paraId="627586ED" w14:textId="10FE331A" w:rsidR="007C5762" w:rsidRPr="00026AB7" w:rsidRDefault="007C5762" w:rsidP="00F63D98">
      <w:pPr>
        <w:keepLines/>
        <w:widowControl w:val="0"/>
        <w:tabs>
          <w:tab w:val="left" w:pos="1080"/>
          <w:tab w:val="left" w:pos="1702"/>
        </w:tabs>
        <w:jc w:val="both"/>
        <w:rPr>
          <w:rFonts w:ascii="Tahoma" w:hAnsi="Tahoma" w:cs="Tahoma"/>
          <w:b/>
        </w:rPr>
      </w:pPr>
      <w:r w:rsidRPr="00026AB7">
        <w:rPr>
          <w:rFonts w:ascii="Tahoma" w:hAnsi="Tahoma" w:cs="Tahoma"/>
          <w:b/>
        </w:rPr>
        <w:t>PREDMET OKVIRNEGA SPORAZUMA</w:t>
      </w:r>
    </w:p>
    <w:p w14:paraId="51C6263C"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39B5BA77" w14:textId="77777777" w:rsidR="007C5762" w:rsidRPr="00026AB7" w:rsidRDefault="007C5762" w:rsidP="00F63D98">
      <w:pPr>
        <w:keepLines/>
        <w:widowControl w:val="0"/>
        <w:tabs>
          <w:tab w:val="left" w:pos="1702"/>
        </w:tabs>
        <w:jc w:val="both"/>
        <w:rPr>
          <w:rFonts w:ascii="Tahoma" w:hAnsi="Tahoma" w:cs="Tahoma"/>
        </w:rPr>
      </w:pPr>
    </w:p>
    <w:p w14:paraId="0BBF4BF0" w14:textId="3FFB876D" w:rsidR="007F33C8" w:rsidRPr="00026AB7" w:rsidRDefault="007C5762" w:rsidP="00F63D98">
      <w:pPr>
        <w:keepLines/>
        <w:widowControl w:val="0"/>
        <w:tabs>
          <w:tab w:val="left" w:pos="1702"/>
        </w:tabs>
        <w:jc w:val="both"/>
        <w:rPr>
          <w:rFonts w:ascii="Tahoma" w:hAnsi="Tahoma" w:cs="Tahoma"/>
        </w:rPr>
      </w:pPr>
      <w:r w:rsidRPr="00026AB7">
        <w:rPr>
          <w:rFonts w:ascii="Tahoma" w:hAnsi="Tahoma" w:cs="Tahoma"/>
        </w:rPr>
        <w:t xml:space="preserve">Predmet okvirnega sporazuma je </w:t>
      </w:r>
      <w:r w:rsidR="003A4D5C" w:rsidRPr="00026AB7">
        <w:rPr>
          <w:rFonts w:ascii="Tahoma" w:hAnsi="Tahoma" w:cs="Tahoma"/>
        </w:rPr>
        <w:t>»</w:t>
      </w:r>
      <w:r w:rsidR="00116520" w:rsidRPr="00026AB7">
        <w:rPr>
          <w:rFonts w:ascii="Tahoma" w:hAnsi="Tahoma" w:cs="Tahoma"/>
        </w:rPr>
        <w:t>Dobava kemikalij za čistilno napravo in mehansko - biološko obdelavo odpadkov v RCERO LJUBLJANA</w:t>
      </w:r>
      <w:r w:rsidR="00C811A9" w:rsidRPr="00026AB7">
        <w:rPr>
          <w:rFonts w:ascii="Tahoma" w:hAnsi="Tahoma" w:cs="Tahoma"/>
        </w:rPr>
        <w:t xml:space="preserve">« </w:t>
      </w:r>
      <w:r w:rsidR="006D003E" w:rsidRPr="00026AB7">
        <w:rPr>
          <w:rFonts w:ascii="Tahoma" w:hAnsi="Tahoma" w:cs="Tahoma"/>
        </w:rPr>
        <w:t>za</w:t>
      </w:r>
      <w:r w:rsidR="00C811A9" w:rsidRPr="00026AB7">
        <w:rPr>
          <w:rFonts w:ascii="Tahoma" w:hAnsi="Tahoma" w:cs="Tahoma"/>
        </w:rPr>
        <w:t xml:space="preserve"> sklop št. ___:_____</w:t>
      </w:r>
      <w:r w:rsidR="003A4D5C" w:rsidRPr="00026AB7">
        <w:rPr>
          <w:rFonts w:ascii="Tahoma" w:hAnsi="Tahoma" w:cs="Tahoma"/>
        </w:rPr>
        <w:t>______</w:t>
      </w:r>
      <w:r w:rsidR="006D003E" w:rsidRPr="00026AB7">
        <w:rPr>
          <w:rFonts w:ascii="Tahoma" w:hAnsi="Tahoma" w:cs="Tahoma"/>
        </w:rPr>
        <w:t>,</w:t>
      </w:r>
      <w:r w:rsidR="00D02799" w:rsidRPr="00026AB7">
        <w:rPr>
          <w:rFonts w:ascii="Tahoma" w:hAnsi="Tahoma" w:cs="Tahoma"/>
        </w:rPr>
        <w:t xml:space="preserve"> kot je to opredeljeno v razpisni dokumentaciji kupca in na podlagi ponudbe prodajalca, in sicer vse po pravilih stroke, s skrbnostjo dobrega strokovnjaka ter v skladu s tem okvirnim sporazumom</w:t>
      </w:r>
      <w:r w:rsidR="007F33C8" w:rsidRPr="00026AB7">
        <w:rPr>
          <w:rFonts w:ascii="Tahoma" w:hAnsi="Tahoma" w:cs="Tahoma"/>
        </w:rPr>
        <w:t xml:space="preserve"> (v nadaljevanju tudi: kemikalije </w:t>
      </w:r>
      <w:r w:rsidR="00D02799" w:rsidRPr="00026AB7">
        <w:rPr>
          <w:rFonts w:ascii="Tahoma" w:hAnsi="Tahoma" w:cs="Tahoma"/>
        </w:rPr>
        <w:t>in/</w:t>
      </w:r>
      <w:r w:rsidR="007F33C8" w:rsidRPr="00026AB7">
        <w:rPr>
          <w:rFonts w:ascii="Tahoma" w:hAnsi="Tahoma" w:cs="Tahoma"/>
        </w:rPr>
        <w:t>ali blago</w:t>
      </w:r>
      <w:r w:rsidR="00D02799" w:rsidRPr="00026AB7">
        <w:rPr>
          <w:rFonts w:ascii="Tahoma" w:hAnsi="Tahoma" w:cs="Tahoma"/>
        </w:rPr>
        <w:t xml:space="preserve"> in/ali</w:t>
      </w:r>
      <w:r w:rsidR="000B0B4C" w:rsidRPr="00026AB7">
        <w:rPr>
          <w:rFonts w:ascii="Tahoma" w:hAnsi="Tahoma" w:cs="Tahoma"/>
        </w:rPr>
        <w:t xml:space="preserve"> dobava in/ali</w:t>
      </w:r>
      <w:r w:rsidR="00D02799" w:rsidRPr="00026AB7">
        <w:rPr>
          <w:rFonts w:ascii="Tahoma" w:hAnsi="Tahoma" w:cs="Tahoma"/>
        </w:rPr>
        <w:t xml:space="preserve"> predmet okvirnega sporazuma</w:t>
      </w:r>
      <w:r w:rsidR="007F33C8" w:rsidRPr="00026AB7">
        <w:rPr>
          <w:rFonts w:ascii="Tahoma" w:hAnsi="Tahoma" w:cs="Tahoma"/>
        </w:rPr>
        <w:t>)</w:t>
      </w:r>
      <w:r w:rsidRPr="00026AB7">
        <w:rPr>
          <w:rFonts w:ascii="Tahoma" w:hAnsi="Tahoma" w:cs="Tahoma"/>
        </w:rPr>
        <w:t xml:space="preserve">. </w:t>
      </w:r>
    </w:p>
    <w:p w14:paraId="44D0EE75" w14:textId="77777777" w:rsidR="007F33C8" w:rsidRPr="00026AB7" w:rsidRDefault="007F33C8" w:rsidP="00F63D98">
      <w:pPr>
        <w:keepLines/>
        <w:widowControl w:val="0"/>
        <w:tabs>
          <w:tab w:val="left" w:pos="1702"/>
        </w:tabs>
        <w:jc w:val="both"/>
        <w:rPr>
          <w:rFonts w:ascii="Tahoma" w:hAnsi="Tahoma" w:cs="Tahoma"/>
        </w:rPr>
      </w:pPr>
    </w:p>
    <w:p w14:paraId="1E58E828" w14:textId="3004984B" w:rsidR="007F33C8" w:rsidRPr="00026AB7" w:rsidRDefault="007F33C8" w:rsidP="00F63D98">
      <w:pPr>
        <w:keepLines/>
        <w:widowControl w:val="0"/>
        <w:tabs>
          <w:tab w:val="left" w:pos="1702"/>
        </w:tabs>
        <w:jc w:val="both"/>
        <w:rPr>
          <w:rFonts w:ascii="Tahoma" w:hAnsi="Tahoma" w:cs="Tahoma"/>
        </w:rPr>
      </w:pPr>
      <w:r w:rsidRPr="00026AB7">
        <w:rPr>
          <w:rFonts w:ascii="Tahoma" w:hAnsi="Tahoma" w:cs="Tahoma"/>
        </w:rPr>
        <w:t>Opredelitev in opis predmeta tega okvirnega sporazuma je razviden</w:t>
      </w:r>
      <w:r w:rsidR="000E2A4F" w:rsidRPr="00026AB7">
        <w:rPr>
          <w:rFonts w:ascii="Tahoma" w:hAnsi="Tahoma" w:cs="Tahoma"/>
        </w:rPr>
        <w:t xml:space="preserve"> tudi</w:t>
      </w:r>
      <w:r w:rsidRPr="00026AB7">
        <w:rPr>
          <w:rFonts w:ascii="Tahoma" w:hAnsi="Tahoma" w:cs="Tahoma"/>
        </w:rPr>
        <w:t xml:space="preserve"> iz ponudbenega predračuna </w:t>
      </w:r>
      <w:r w:rsidR="00D02799" w:rsidRPr="00026AB7">
        <w:rPr>
          <w:rFonts w:ascii="Tahoma" w:hAnsi="Tahoma" w:cs="Tahoma"/>
        </w:rPr>
        <w:t>prodajalca</w:t>
      </w:r>
      <w:r w:rsidRPr="00026AB7">
        <w:rPr>
          <w:rFonts w:ascii="Tahoma" w:hAnsi="Tahoma" w:cs="Tahoma"/>
        </w:rPr>
        <w:t xml:space="preserve"> št.</w:t>
      </w:r>
      <w:r w:rsidR="000E2A4F" w:rsidRPr="00026AB7">
        <w:rPr>
          <w:rFonts w:ascii="Tahoma" w:hAnsi="Tahoma" w:cs="Tahoma"/>
        </w:rPr>
        <w:t xml:space="preserve"> ________ z dne ____</w:t>
      </w:r>
      <w:r w:rsidRPr="00026AB7">
        <w:rPr>
          <w:rFonts w:ascii="Tahoma" w:hAnsi="Tahoma" w:cs="Tahoma"/>
        </w:rPr>
        <w:t>___ (v nadaljevanju tudi: ponudbeni predračun), ki je kot priloga sestavni del tega okvirnega sporazuma.</w:t>
      </w:r>
    </w:p>
    <w:p w14:paraId="53CEFE5A" w14:textId="77777777" w:rsidR="007F33C8" w:rsidRPr="00026AB7" w:rsidRDefault="007F33C8" w:rsidP="00F63D98">
      <w:pPr>
        <w:keepLines/>
        <w:widowControl w:val="0"/>
        <w:tabs>
          <w:tab w:val="left" w:pos="1702"/>
        </w:tabs>
        <w:jc w:val="both"/>
        <w:rPr>
          <w:rFonts w:ascii="Tahoma" w:hAnsi="Tahoma" w:cs="Tahoma"/>
        </w:rPr>
      </w:pPr>
    </w:p>
    <w:p w14:paraId="4700A8E6" w14:textId="4F8683BC" w:rsidR="003A4D5C" w:rsidRPr="00026AB7" w:rsidRDefault="003A4D5C" w:rsidP="00F63D98">
      <w:pPr>
        <w:keepLines/>
        <w:widowControl w:val="0"/>
        <w:jc w:val="both"/>
        <w:rPr>
          <w:rFonts w:ascii="Tahoma" w:hAnsi="Tahoma" w:cs="Tahoma"/>
        </w:rPr>
      </w:pPr>
      <w:r w:rsidRPr="00026AB7">
        <w:rPr>
          <w:rFonts w:ascii="Tahoma" w:hAnsi="Tahoma" w:cs="Tahoma"/>
        </w:rPr>
        <w:t>Kupec in prodajalec se izrecno dogovorita, da bo kupec v obdobju veljavnosti tega okvirnega sporazuma naročal blago, ki ga bo dejansko potreboval, ter za katerega bo imel zagotovljena finančna sredstva. Količine in vrste blaga, navedene</w:t>
      </w:r>
      <w:r w:rsidR="000E2A4F" w:rsidRPr="00026AB7">
        <w:rPr>
          <w:rFonts w:ascii="Tahoma" w:hAnsi="Tahoma" w:cs="Tahoma"/>
        </w:rPr>
        <w:t xml:space="preserve"> v ponudbenem predračunu, so </w:t>
      </w:r>
      <w:r w:rsidRPr="00026AB7">
        <w:rPr>
          <w:rFonts w:ascii="Tahoma" w:hAnsi="Tahoma" w:cs="Tahoma"/>
        </w:rPr>
        <w:t xml:space="preserve">okvirne in odvisne od dejanskih potreb kupca v času veljavnosti okvirnega sporazuma, </w:t>
      </w:r>
      <w:r w:rsidR="00D02799" w:rsidRPr="00026AB7">
        <w:rPr>
          <w:rFonts w:ascii="Tahoma" w:hAnsi="Tahoma" w:cs="Tahoma"/>
        </w:rPr>
        <w:t xml:space="preserve">kupec jih po obsegu in časovno ne more natančno vnaprej določiti, </w:t>
      </w:r>
      <w:r w:rsidRPr="00026AB7">
        <w:rPr>
          <w:rFonts w:ascii="Tahoma" w:hAnsi="Tahoma" w:cs="Tahoma"/>
        </w:rPr>
        <w:t>ter so za kupca neobvezujoč</w:t>
      </w:r>
      <w:r w:rsidR="00EB4EF2" w:rsidRPr="00026AB7">
        <w:rPr>
          <w:rFonts w:ascii="Tahoma" w:hAnsi="Tahoma" w:cs="Tahoma"/>
        </w:rPr>
        <w:t>e</w:t>
      </w:r>
      <w:r w:rsidRPr="00026AB7">
        <w:rPr>
          <w:rFonts w:ascii="Tahoma" w:hAnsi="Tahoma" w:cs="Tahoma"/>
        </w:rPr>
        <w:t>.</w:t>
      </w:r>
      <w:r w:rsidR="00D02799" w:rsidRPr="00026AB7">
        <w:t xml:space="preserve"> </w:t>
      </w:r>
    </w:p>
    <w:p w14:paraId="7F5C5019" w14:textId="77777777" w:rsidR="003A4D5C" w:rsidRPr="00026AB7" w:rsidRDefault="003A4D5C" w:rsidP="00F63D98">
      <w:pPr>
        <w:keepLines/>
        <w:widowControl w:val="0"/>
        <w:tabs>
          <w:tab w:val="left" w:pos="1702"/>
        </w:tabs>
        <w:jc w:val="both"/>
        <w:rPr>
          <w:rFonts w:ascii="Tahoma" w:hAnsi="Tahoma" w:cs="Tahoma"/>
        </w:rPr>
      </w:pPr>
    </w:p>
    <w:p w14:paraId="4A1FC92C" w14:textId="77777777" w:rsidR="007C5762" w:rsidRPr="00026AB7" w:rsidRDefault="007C5762" w:rsidP="00F63D98">
      <w:pPr>
        <w:keepLines/>
        <w:widowControl w:val="0"/>
        <w:tabs>
          <w:tab w:val="left" w:pos="1080"/>
          <w:tab w:val="left" w:pos="1702"/>
        </w:tabs>
        <w:jc w:val="both"/>
        <w:rPr>
          <w:rFonts w:ascii="Tahoma" w:hAnsi="Tahoma" w:cs="Tahoma"/>
          <w:b/>
        </w:rPr>
      </w:pPr>
      <w:r w:rsidRPr="00026AB7">
        <w:rPr>
          <w:rFonts w:ascii="Tahoma" w:hAnsi="Tahoma" w:cs="Tahoma"/>
          <w:b/>
        </w:rPr>
        <w:t>VREDNOST OKVIRNEGA SPORAZUMA IN CENE</w:t>
      </w:r>
    </w:p>
    <w:p w14:paraId="40756F2E" w14:textId="77777777" w:rsidR="007C5762" w:rsidRPr="00026AB7" w:rsidRDefault="007C5762" w:rsidP="00F63D98">
      <w:pPr>
        <w:keepLines/>
        <w:widowControl w:val="0"/>
        <w:tabs>
          <w:tab w:val="left" w:pos="1702"/>
        </w:tabs>
        <w:jc w:val="both"/>
        <w:rPr>
          <w:rFonts w:ascii="Tahoma" w:hAnsi="Tahoma" w:cs="Tahoma"/>
        </w:rPr>
      </w:pPr>
    </w:p>
    <w:p w14:paraId="74371B83"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01276EB3" w14:textId="77777777" w:rsidR="007C5762" w:rsidRPr="00026AB7" w:rsidRDefault="007C5762" w:rsidP="00F63D98">
      <w:pPr>
        <w:pStyle w:val="Navadensplet"/>
        <w:keepLines/>
        <w:widowControl w:val="0"/>
        <w:spacing w:before="0" w:beforeAutospacing="0" w:after="0" w:afterAutospacing="0"/>
        <w:jc w:val="both"/>
        <w:rPr>
          <w:rFonts w:ascii="Tahoma" w:hAnsi="Tahoma" w:cs="Tahoma"/>
          <w:sz w:val="20"/>
          <w:szCs w:val="20"/>
        </w:rPr>
      </w:pPr>
    </w:p>
    <w:p w14:paraId="60CE711D" w14:textId="0440470D" w:rsidR="00157FD8" w:rsidRPr="00026AB7" w:rsidRDefault="00157FD8" w:rsidP="00F63D98">
      <w:pPr>
        <w:pStyle w:val="Navadensplet"/>
        <w:keepLines/>
        <w:widowControl w:val="0"/>
        <w:spacing w:before="0" w:beforeAutospacing="0" w:after="0" w:afterAutospacing="0"/>
        <w:jc w:val="both"/>
        <w:rPr>
          <w:rFonts w:ascii="Tahoma" w:hAnsi="Tahoma" w:cs="Tahoma"/>
          <w:sz w:val="20"/>
          <w:szCs w:val="20"/>
        </w:rPr>
      </w:pPr>
      <w:r w:rsidRPr="00026AB7">
        <w:rPr>
          <w:rFonts w:ascii="Tahoma" w:hAnsi="Tahoma" w:cs="Tahoma"/>
          <w:sz w:val="20"/>
          <w:szCs w:val="20"/>
        </w:rPr>
        <w:t>Ocenjena vrednost predmeta okvirnega sporazuma je ob objavi obvestila o javnem naročilu na Portalu javnih naročil in na dan sklenitve tega ok</w:t>
      </w:r>
      <w:r w:rsidR="00070F3B" w:rsidRPr="00026AB7">
        <w:rPr>
          <w:rFonts w:ascii="Tahoma" w:hAnsi="Tahoma" w:cs="Tahoma"/>
          <w:sz w:val="20"/>
          <w:szCs w:val="20"/>
        </w:rPr>
        <w:t>virnega sporazuma znašala _____</w:t>
      </w:r>
      <w:r w:rsidRPr="00026AB7">
        <w:rPr>
          <w:rFonts w:ascii="Tahoma" w:hAnsi="Tahoma" w:cs="Tahoma"/>
          <w:sz w:val="20"/>
          <w:szCs w:val="20"/>
        </w:rPr>
        <w:t xml:space="preserve">_____ EUR brez DDV. </w:t>
      </w:r>
    </w:p>
    <w:p w14:paraId="42359FAA" w14:textId="77777777" w:rsidR="00157FD8" w:rsidRPr="00026AB7" w:rsidRDefault="00157FD8" w:rsidP="00F63D98">
      <w:pPr>
        <w:pStyle w:val="tekst1"/>
        <w:keepLines/>
        <w:widowControl w:val="0"/>
        <w:spacing w:before="0" w:line="240" w:lineRule="auto"/>
        <w:rPr>
          <w:rFonts w:ascii="Tahoma" w:hAnsi="Tahoma" w:cs="Tahoma"/>
          <w:sz w:val="20"/>
        </w:rPr>
      </w:pPr>
    </w:p>
    <w:p w14:paraId="2F2A2040" w14:textId="109DBDAF" w:rsidR="00590BCC" w:rsidRPr="00026AB7" w:rsidRDefault="00590BCC" w:rsidP="00F63D98">
      <w:pPr>
        <w:keepLines/>
        <w:widowControl w:val="0"/>
        <w:jc w:val="both"/>
        <w:rPr>
          <w:rFonts w:ascii="Tahoma" w:hAnsi="Tahoma" w:cs="Tahoma"/>
        </w:rPr>
      </w:pPr>
      <w:r w:rsidRPr="00026AB7">
        <w:rPr>
          <w:rFonts w:ascii="Tahoma" w:hAnsi="Tahoma" w:cs="Tahoma"/>
        </w:rPr>
        <w:t xml:space="preserve">Cene na enoto mere </w:t>
      </w:r>
      <w:r w:rsidR="00157FD8" w:rsidRPr="00026AB7">
        <w:rPr>
          <w:rFonts w:ascii="Tahoma" w:hAnsi="Tahoma" w:cs="Tahoma"/>
        </w:rPr>
        <w:t>v ponudbenem predračunu</w:t>
      </w:r>
      <w:r w:rsidRPr="00026AB7">
        <w:rPr>
          <w:rFonts w:ascii="Tahoma" w:hAnsi="Tahoma" w:cs="Tahoma"/>
        </w:rPr>
        <w:t xml:space="preserve"> oz. ponudbi prodajalca na podlagi vsakokratnega odpiranja konkurence za oddajo posameznega naročila, so v obdobju veljavnosti ponudbe za posamezno naročilo (</w:t>
      </w:r>
      <w:r w:rsidR="00AA65AF" w:rsidRPr="00026AB7">
        <w:rPr>
          <w:rFonts w:ascii="Tahoma" w:hAnsi="Tahoma" w:cs="Tahoma"/>
        </w:rPr>
        <w:t xml:space="preserve">t,j. </w:t>
      </w:r>
      <w:r w:rsidR="006D6530" w:rsidRPr="00026AB7">
        <w:rPr>
          <w:rFonts w:ascii="Tahoma" w:hAnsi="Tahoma" w:cs="Tahoma"/>
        </w:rPr>
        <w:t>v obdobju</w:t>
      </w:r>
      <w:r w:rsidRPr="00026AB7">
        <w:rPr>
          <w:rFonts w:ascii="Tahoma" w:hAnsi="Tahoma" w:cs="Tahoma"/>
        </w:rPr>
        <w:t xml:space="preserve"> </w:t>
      </w:r>
      <w:r w:rsidR="006D6530" w:rsidRPr="00026AB7">
        <w:rPr>
          <w:rFonts w:ascii="Tahoma" w:hAnsi="Tahoma" w:cs="Tahoma"/>
        </w:rPr>
        <w:t xml:space="preserve">izvajanja </w:t>
      </w:r>
      <w:r w:rsidRPr="00026AB7">
        <w:rPr>
          <w:rFonts w:ascii="Tahoma" w:hAnsi="Tahoma" w:cs="Tahoma"/>
        </w:rPr>
        <w:t>posameznih dobav</w:t>
      </w:r>
      <w:r w:rsidR="006D6530" w:rsidRPr="00026AB7">
        <w:rPr>
          <w:rFonts w:ascii="Tahoma" w:hAnsi="Tahoma" w:cs="Tahoma"/>
        </w:rPr>
        <w:t xml:space="preserve"> </w:t>
      </w:r>
      <w:r w:rsidR="0079233A" w:rsidRPr="00026AB7">
        <w:rPr>
          <w:rFonts w:ascii="Tahoma" w:hAnsi="Tahoma" w:cs="Tahoma"/>
        </w:rPr>
        <w:t>na podlagi vsakokratnega odpiranja konkurence</w:t>
      </w:r>
      <w:r w:rsidRPr="00026AB7">
        <w:rPr>
          <w:rFonts w:ascii="Tahoma" w:hAnsi="Tahoma" w:cs="Tahoma"/>
        </w:rPr>
        <w:t>), fiksne</w:t>
      </w:r>
      <w:r w:rsidR="009331A2" w:rsidRPr="00026AB7">
        <w:rPr>
          <w:rFonts w:ascii="Tahoma" w:hAnsi="Tahoma" w:cs="Tahoma"/>
        </w:rPr>
        <w:t>.</w:t>
      </w:r>
      <w:r w:rsidRPr="00026AB7">
        <w:t xml:space="preserve"> </w:t>
      </w:r>
    </w:p>
    <w:p w14:paraId="45812F67" w14:textId="77777777" w:rsidR="009A1071" w:rsidRPr="00026AB7" w:rsidRDefault="009A1071" w:rsidP="00F63D98">
      <w:pPr>
        <w:pStyle w:val="tekst1"/>
        <w:keepLines/>
        <w:widowControl w:val="0"/>
        <w:spacing w:before="0" w:line="240" w:lineRule="auto"/>
        <w:rPr>
          <w:rFonts w:ascii="Tahoma" w:hAnsi="Tahoma" w:cs="Tahoma"/>
          <w:sz w:val="20"/>
        </w:rPr>
      </w:pPr>
    </w:p>
    <w:p w14:paraId="4892413A" w14:textId="1D0DF229" w:rsidR="00157FD8" w:rsidRPr="00026AB7" w:rsidRDefault="00DE6408" w:rsidP="00F63D98">
      <w:pPr>
        <w:pStyle w:val="tekst1"/>
        <w:keepLines/>
        <w:widowControl w:val="0"/>
        <w:spacing w:before="0" w:line="240" w:lineRule="auto"/>
        <w:rPr>
          <w:rFonts w:ascii="Tahoma" w:hAnsi="Tahoma" w:cs="Tahoma"/>
          <w:sz w:val="20"/>
        </w:rPr>
      </w:pPr>
      <w:r w:rsidRPr="00026AB7">
        <w:rPr>
          <w:rFonts w:ascii="Tahoma" w:hAnsi="Tahoma" w:cs="Tahoma"/>
          <w:sz w:val="20"/>
        </w:rPr>
        <w:t>V ceno na enoto mere</w:t>
      </w:r>
      <w:r w:rsidR="00157FD8" w:rsidRPr="00026AB7">
        <w:rPr>
          <w:rFonts w:ascii="Tahoma" w:hAnsi="Tahoma" w:cs="Tahoma"/>
          <w:sz w:val="20"/>
        </w:rPr>
        <w:t xml:space="preserve"> so vključeni vsi materialni in nematerialni stroški, potrebni za izvedbo predmeta</w:t>
      </w:r>
      <w:r w:rsidR="00146B00" w:rsidRPr="00026AB7">
        <w:rPr>
          <w:rFonts w:ascii="Tahoma" w:hAnsi="Tahoma" w:cs="Tahoma"/>
          <w:sz w:val="20"/>
        </w:rPr>
        <w:t xml:space="preserve"> okvirnega sporazuma</w:t>
      </w:r>
      <w:r w:rsidR="00BF0210" w:rsidRPr="00026AB7">
        <w:rPr>
          <w:rFonts w:ascii="Tahoma" w:hAnsi="Tahoma" w:cs="Tahoma"/>
          <w:sz w:val="20"/>
        </w:rPr>
        <w:t xml:space="preserve"> oz. posameznega naročila</w:t>
      </w:r>
      <w:r w:rsidR="00157FD8" w:rsidRPr="00026AB7">
        <w:rPr>
          <w:rFonts w:ascii="Tahoma" w:hAnsi="Tahoma" w:cs="Tahoma"/>
          <w:sz w:val="20"/>
        </w:rPr>
        <w:t>, vključno s stroški dela, stroški dostave</w:t>
      </w:r>
      <w:r w:rsidR="00157FD8" w:rsidRPr="00026AB7">
        <w:rPr>
          <w:rFonts w:ascii="Tahoma" w:hAnsi="Tahoma" w:cs="Tahoma"/>
          <w:color w:val="000000"/>
          <w:sz w:val="20"/>
        </w:rPr>
        <w:t>, stroški razlaganja, prečrpavanja</w:t>
      </w:r>
      <w:r w:rsidR="00157FD8" w:rsidRPr="00026AB7">
        <w:rPr>
          <w:rFonts w:ascii="Tahoma" w:hAnsi="Tahoma" w:cs="Tahoma"/>
          <w:sz w:val="20"/>
        </w:rPr>
        <w:t xml:space="preserve"> v rezervoarje kupca, prevzema in stroški odvoza prazne embalaž</w:t>
      </w:r>
      <w:r w:rsidR="00146B00" w:rsidRPr="00026AB7">
        <w:rPr>
          <w:rFonts w:ascii="Tahoma" w:hAnsi="Tahoma" w:cs="Tahoma"/>
          <w:sz w:val="20"/>
        </w:rPr>
        <w:t>e</w:t>
      </w:r>
      <w:r w:rsidRPr="00026AB7">
        <w:rPr>
          <w:rFonts w:ascii="Tahoma" w:hAnsi="Tahoma" w:cs="Tahoma"/>
          <w:sz w:val="20"/>
        </w:rPr>
        <w:t>,</w:t>
      </w:r>
      <w:r w:rsidRPr="00026AB7">
        <w:t xml:space="preserve"> </w:t>
      </w:r>
      <w:r w:rsidRPr="00026AB7">
        <w:rPr>
          <w:rFonts w:ascii="Tahoma" w:hAnsi="Tahoma" w:cs="Tahoma"/>
          <w:sz w:val="20"/>
        </w:rPr>
        <w:t xml:space="preserve">ter vsi ostali stroški, potrebni za kvalitetno izvedbo predmeta okvirnega sporazuma, skladno z vsemi zahtevami in pogoji </w:t>
      </w:r>
      <w:r w:rsidR="00146B00" w:rsidRPr="00026AB7">
        <w:rPr>
          <w:rFonts w:ascii="Tahoma" w:hAnsi="Tahoma" w:cs="Tahoma"/>
          <w:sz w:val="20"/>
        </w:rPr>
        <w:t>kupca</w:t>
      </w:r>
      <w:r w:rsidR="00157FD8" w:rsidRPr="00026AB7">
        <w:rPr>
          <w:rFonts w:ascii="Tahoma" w:hAnsi="Tahoma" w:cs="Tahoma"/>
          <w:sz w:val="20"/>
        </w:rPr>
        <w:t xml:space="preserve">. </w:t>
      </w:r>
      <w:r w:rsidR="00D02799" w:rsidRPr="00026AB7">
        <w:rPr>
          <w:rFonts w:ascii="Tahoma" w:hAnsi="Tahoma" w:cs="Tahoma"/>
          <w:sz w:val="20"/>
        </w:rPr>
        <w:t>Kupec</w:t>
      </w:r>
      <w:r w:rsidRPr="00026AB7">
        <w:rPr>
          <w:rFonts w:ascii="Tahoma" w:hAnsi="Tahoma" w:cs="Tahoma"/>
          <w:sz w:val="20"/>
        </w:rPr>
        <w:t xml:space="preserve"> ne bo dovoljeval drugih ali dodatnih zaračunavanj.</w:t>
      </w:r>
    </w:p>
    <w:p w14:paraId="3F580C37" w14:textId="495E6786" w:rsidR="00C74D87" w:rsidRPr="00026AB7" w:rsidRDefault="00C74D87" w:rsidP="00F63D98">
      <w:pPr>
        <w:keepLines/>
        <w:widowControl w:val="0"/>
        <w:jc w:val="both"/>
        <w:rPr>
          <w:rFonts w:ascii="Tahoma" w:hAnsi="Tahoma" w:cs="Tahoma"/>
          <w:b/>
        </w:rPr>
      </w:pPr>
    </w:p>
    <w:p w14:paraId="45B650FA" w14:textId="7C4F6AEE" w:rsidR="009A1071" w:rsidRPr="00026AB7" w:rsidRDefault="009A1071" w:rsidP="00F63D98">
      <w:pPr>
        <w:keepLines/>
        <w:widowControl w:val="0"/>
        <w:jc w:val="both"/>
        <w:rPr>
          <w:rFonts w:ascii="Tahoma" w:hAnsi="Tahoma" w:cs="Tahoma"/>
          <w:b/>
        </w:rPr>
      </w:pPr>
    </w:p>
    <w:p w14:paraId="0DC6252C" w14:textId="77777777" w:rsidR="009A1071" w:rsidRPr="00026AB7" w:rsidRDefault="009A1071" w:rsidP="00F63D98">
      <w:pPr>
        <w:keepLines/>
        <w:widowControl w:val="0"/>
        <w:jc w:val="both"/>
        <w:rPr>
          <w:rFonts w:ascii="Tahoma" w:hAnsi="Tahoma" w:cs="Tahoma"/>
          <w:b/>
        </w:rPr>
      </w:pPr>
    </w:p>
    <w:p w14:paraId="1E23DC7E" w14:textId="56B32098" w:rsidR="00071CD2" w:rsidRPr="00026AB7" w:rsidRDefault="00071CD2" w:rsidP="00071CD2">
      <w:pPr>
        <w:keepLines/>
        <w:widowControl w:val="0"/>
        <w:tabs>
          <w:tab w:val="left" w:pos="1080"/>
          <w:tab w:val="left" w:pos="1702"/>
        </w:tabs>
        <w:jc w:val="both"/>
        <w:rPr>
          <w:rFonts w:ascii="Tahoma" w:hAnsi="Tahoma" w:cs="Tahoma"/>
          <w:b/>
        </w:rPr>
      </w:pPr>
      <w:r w:rsidRPr="00026AB7">
        <w:rPr>
          <w:rFonts w:ascii="Tahoma" w:hAnsi="Tahoma" w:cs="Tahoma"/>
          <w:b/>
        </w:rPr>
        <w:t>ODPIRANJ</w:t>
      </w:r>
      <w:r w:rsidR="006D003E" w:rsidRPr="00026AB7">
        <w:rPr>
          <w:rFonts w:ascii="Tahoma" w:hAnsi="Tahoma" w:cs="Tahoma"/>
          <w:b/>
        </w:rPr>
        <w:t>E</w:t>
      </w:r>
      <w:r w:rsidRPr="00026AB7">
        <w:rPr>
          <w:rFonts w:ascii="Tahoma" w:hAnsi="Tahoma" w:cs="Tahoma"/>
          <w:b/>
        </w:rPr>
        <w:t xml:space="preserve"> KONKURENCE MED PODPISNIKI OKVIRNEGA SPORAZUMA IN MERILA ZA IZBOR</w:t>
      </w:r>
    </w:p>
    <w:p w14:paraId="72D2AEBB" w14:textId="77777777" w:rsidR="00924BDE" w:rsidRPr="00026AB7" w:rsidRDefault="00924BDE" w:rsidP="00F63D98">
      <w:pPr>
        <w:keepLines/>
        <w:widowControl w:val="0"/>
        <w:jc w:val="both"/>
        <w:rPr>
          <w:rFonts w:ascii="Tahoma" w:hAnsi="Tahoma" w:cs="Tahoma"/>
          <w:b/>
        </w:rPr>
      </w:pPr>
    </w:p>
    <w:p w14:paraId="111E847B" w14:textId="476F6289" w:rsidR="00D02799" w:rsidRPr="00026AB7" w:rsidRDefault="00D02799" w:rsidP="00F63D98">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 xml:space="preserve">člen </w:t>
      </w:r>
    </w:p>
    <w:p w14:paraId="44526942" w14:textId="77777777" w:rsidR="00D02799" w:rsidRPr="00026AB7" w:rsidRDefault="00D02799" w:rsidP="00F63D98">
      <w:pPr>
        <w:keepLines/>
        <w:widowControl w:val="0"/>
        <w:jc w:val="both"/>
        <w:rPr>
          <w:rFonts w:ascii="Tahoma" w:hAnsi="Tahoma" w:cs="Tahoma"/>
        </w:rPr>
      </w:pPr>
    </w:p>
    <w:p w14:paraId="2BD8455B" w14:textId="4A368F07" w:rsidR="00071CD2" w:rsidRPr="00026AB7" w:rsidRDefault="00071CD2" w:rsidP="00071CD2">
      <w:pPr>
        <w:keepLines/>
        <w:widowControl w:val="0"/>
        <w:tabs>
          <w:tab w:val="left" w:pos="1702"/>
        </w:tabs>
        <w:jc w:val="both"/>
        <w:rPr>
          <w:rFonts w:ascii="Tahoma" w:hAnsi="Tahoma" w:cs="Tahoma"/>
        </w:rPr>
      </w:pPr>
      <w:r w:rsidRPr="00026AB7">
        <w:rPr>
          <w:rFonts w:ascii="Tahoma" w:hAnsi="Tahoma" w:cs="Tahoma"/>
        </w:rPr>
        <w:t>Kupec se s podpisom tega okvirnega sporazuma zavezuje, da bo na podlagi dejanskih potreb</w:t>
      </w:r>
      <w:r w:rsidR="006D003E" w:rsidRPr="00026AB7">
        <w:rPr>
          <w:rFonts w:ascii="Tahoma" w:hAnsi="Tahoma" w:cs="Tahoma"/>
        </w:rPr>
        <w:t>,</w:t>
      </w:r>
      <w:r w:rsidRPr="00026AB7">
        <w:rPr>
          <w:rFonts w:ascii="Tahoma" w:hAnsi="Tahoma" w:cs="Tahoma"/>
        </w:rPr>
        <w:t xml:space="preserve"> v času veljavnosti okvirnega sporazuma</w:t>
      </w:r>
      <w:r w:rsidR="003E1050" w:rsidRPr="00026AB7">
        <w:rPr>
          <w:rFonts w:ascii="Tahoma" w:hAnsi="Tahoma" w:cs="Tahoma"/>
        </w:rPr>
        <w:t>,</w:t>
      </w:r>
      <w:r w:rsidRPr="00026AB7">
        <w:rPr>
          <w:rFonts w:ascii="Tahoma" w:hAnsi="Tahoma" w:cs="Tahoma"/>
        </w:rPr>
        <w:t xml:space="preserve"> vabil </w:t>
      </w:r>
      <w:r w:rsidR="007B273D" w:rsidRPr="00026AB7">
        <w:rPr>
          <w:rFonts w:ascii="Tahoma" w:hAnsi="Tahoma" w:cs="Tahoma"/>
        </w:rPr>
        <w:t xml:space="preserve">vse </w:t>
      </w:r>
      <w:r w:rsidR="003E1050" w:rsidRPr="00026AB7">
        <w:rPr>
          <w:rFonts w:ascii="Tahoma" w:hAnsi="Tahoma" w:cs="Tahoma"/>
        </w:rPr>
        <w:t xml:space="preserve">podpisnike okvirnih sporazumov oz. </w:t>
      </w:r>
      <w:r w:rsidR="007B273D" w:rsidRPr="00026AB7">
        <w:rPr>
          <w:rFonts w:ascii="Tahoma" w:hAnsi="Tahoma" w:cs="Tahoma"/>
        </w:rPr>
        <w:t>izbrane ponudnike</w:t>
      </w:r>
      <w:r w:rsidR="003E1050" w:rsidRPr="00026AB7">
        <w:rPr>
          <w:rFonts w:ascii="Tahoma" w:hAnsi="Tahoma" w:cs="Tahoma"/>
        </w:rPr>
        <w:t xml:space="preserve"> v postopku oddaje predmetnega javnega naročila,</w:t>
      </w:r>
      <w:r w:rsidR="007B273D" w:rsidRPr="00026AB7">
        <w:rPr>
          <w:rFonts w:ascii="Tahoma" w:hAnsi="Tahoma" w:cs="Tahoma"/>
        </w:rPr>
        <w:t xml:space="preserve"> </w:t>
      </w:r>
      <w:r w:rsidRPr="00026AB7">
        <w:rPr>
          <w:rFonts w:ascii="Tahoma" w:hAnsi="Tahoma" w:cs="Tahoma"/>
        </w:rPr>
        <w:t>k oddaji ponudb za posamezna naročila</w:t>
      </w:r>
      <w:r w:rsidR="00D2052D" w:rsidRPr="00026AB7">
        <w:rPr>
          <w:rFonts w:ascii="Tahoma" w:hAnsi="Tahoma" w:cs="Tahoma"/>
        </w:rPr>
        <w:t xml:space="preserve"> (dobave)</w:t>
      </w:r>
      <w:r w:rsidRPr="00026AB7">
        <w:rPr>
          <w:rFonts w:ascii="Tahoma" w:hAnsi="Tahoma" w:cs="Tahoma"/>
        </w:rPr>
        <w:t>, ter da bo posamezna naročila, ki so predmet tega okvirnega sporazuma, oddal najugodnejšemu prodajalcu (podpisniku okvirnega sporazuma) pod pogoji, ki so določeni v tem okvirnem sporazumu in</w:t>
      </w:r>
      <w:r w:rsidRPr="00026AB7">
        <w:rPr>
          <w:rFonts w:ascii="Tahoma" w:hAnsi="Tahoma" w:cs="Tahoma"/>
          <w:bCs/>
        </w:rPr>
        <w:t xml:space="preserve"> na podlagi pogojev, navedenih v povabilu k oddaji ponudbe za posamezno naročilo.</w:t>
      </w:r>
      <w:r w:rsidRPr="00026AB7">
        <w:rPr>
          <w:rFonts w:ascii="Tahoma" w:hAnsi="Tahoma" w:cs="Tahoma"/>
        </w:rPr>
        <w:t xml:space="preserve"> </w:t>
      </w:r>
    </w:p>
    <w:p w14:paraId="15A76BAA" w14:textId="78E7A599" w:rsidR="00D02799" w:rsidRPr="00026AB7" w:rsidRDefault="00D02799" w:rsidP="00F63D98">
      <w:pPr>
        <w:keepLines/>
        <w:widowControl w:val="0"/>
        <w:jc w:val="both"/>
        <w:rPr>
          <w:rFonts w:ascii="Tahoma" w:hAnsi="Tahoma" w:cs="Tahoma"/>
        </w:rPr>
      </w:pPr>
    </w:p>
    <w:p w14:paraId="496D709C" w14:textId="764F5E66" w:rsidR="00D2052D" w:rsidRPr="00026AB7" w:rsidRDefault="00D2052D" w:rsidP="00D2052D">
      <w:pPr>
        <w:keepLines/>
        <w:widowControl w:val="0"/>
        <w:jc w:val="both"/>
        <w:rPr>
          <w:rFonts w:ascii="Tahoma" w:hAnsi="Tahoma" w:cs="Tahoma"/>
        </w:rPr>
      </w:pPr>
      <w:r w:rsidRPr="00026AB7">
        <w:rPr>
          <w:rFonts w:ascii="Tahoma" w:hAnsi="Tahoma" w:cs="Tahoma"/>
        </w:rPr>
        <w:t>Kupec je prost zaveze oddaje naročila, če oceni, da v prihodnje ne potrebuje blaga, k</w:t>
      </w:r>
      <w:r w:rsidR="006D003E" w:rsidRPr="00026AB7">
        <w:rPr>
          <w:rFonts w:ascii="Tahoma" w:hAnsi="Tahoma" w:cs="Tahoma"/>
        </w:rPr>
        <w:t>aterega dobava</w:t>
      </w:r>
      <w:r w:rsidRPr="00026AB7">
        <w:rPr>
          <w:rFonts w:ascii="Tahoma" w:hAnsi="Tahoma" w:cs="Tahoma"/>
        </w:rPr>
        <w:t xml:space="preserve"> je predmet tega okvirnega sporazuma. </w:t>
      </w:r>
    </w:p>
    <w:p w14:paraId="69C8D711" w14:textId="77777777" w:rsidR="00D2052D" w:rsidRPr="00026AB7" w:rsidRDefault="00D2052D" w:rsidP="00F63D98">
      <w:pPr>
        <w:keepLines/>
        <w:widowControl w:val="0"/>
        <w:jc w:val="both"/>
        <w:rPr>
          <w:rFonts w:ascii="Tahoma" w:hAnsi="Tahoma" w:cs="Tahoma"/>
        </w:rPr>
      </w:pPr>
    </w:p>
    <w:p w14:paraId="5C868A64" w14:textId="5D803135" w:rsidR="00D2052D" w:rsidRPr="00026AB7" w:rsidRDefault="00D2052D" w:rsidP="00D2052D">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 xml:space="preserve">člen </w:t>
      </w:r>
    </w:p>
    <w:p w14:paraId="16BA13B4" w14:textId="77777777" w:rsidR="00D2052D" w:rsidRPr="00026AB7" w:rsidRDefault="00D2052D" w:rsidP="002060FB">
      <w:pPr>
        <w:keepLines/>
        <w:widowControl w:val="0"/>
        <w:jc w:val="both"/>
        <w:rPr>
          <w:rFonts w:ascii="Tahoma" w:hAnsi="Tahoma" w:cs="Tahoma"/>
        </w:rPr>
      </w:pPr>
    </w:p>
    <w:p w14:paraId="4B2BF77A" w14:textId="21355993" w:rsidR="00D2052D" w:rsidRPr="00026AB7" w:rsidRDefault="00D2052D" w:rsidP="00D2052D">
      <w:pPr>
        <w:keepLines/>
        <w:widowControl w:val="0"/>
        <w:spacing w:after="120"/>
        <w:jc w:val="both"/>
        <w:rPr>
          <w:rFonts w:ascii="Tahoma" w:hAnsi="Tahoma" w:cs="Tahoma"/>
        </w:rPr>
      </w:pPr>
      <w:r w:rsidRPr="00026AB7">
        <w:rPr>
          <w:rFonts w:ascii="Tahoma" w:hAnsi="Tahoma" w:cs="Tahoma"/>
        </w:rPr>
        <w:t>Kupec bo posamezna naročila oddal na podlagi ponovnega odpiranja konkurence med podpisniki okvirnega sporazuma, v skladu z določili okvirnega sporazuma in naslednjim postopkom:</w:t>
      </w:r>
    </w:p>
    <w:p w14:paraId="70C1E014" w14:textId="1BF93C3D" w:rsidR="00D2052D" w:rsidRPr="00026AB7" w:rsidRDefault="00D2052D" w:rsidP="00D2052D">
      <w:pPr>
        <w:keepLines/>
        <w:widowControl w:val="0"/>
        <w:spacing w:after="120"/>
        <w:ind w:firstLine="330"/>
        <w:jc w:val="both"/>
        <w:rPr>
          <w:rFonts w:ascii="Tahoma" w:hAnsi="Tahoma" w:cs="Tahoma"/>
        </w:rPr>
      </w:pPr>
      <w:r w:rsidRPr="00026AB7">
        <w:rPr>
          <w:rFonts w:ascii="Tahoma" w:hAnsi="Tahoma" w:cs="Tahoma"/>
        </w:rPr>
        <w:t>a) za vsako posamezno naročilo, ki se oddaja, bo kupec povpraševanje posredoval vsem podpisnikom okvirnega sporaz</w:t>
      </w:r>
      <w:r w:rsidR="002060FB" w:rsidRPr="00026AB7">
        <w:rPr>
          <w:rFonts w:ascii="Tahoma" w:hAnsi="Tahoma" w:cs="Tahoma"/>
        </w:rPr>
        <w:t>uma (prodajalcem),</w:t>
      </w:r>
      <w:r w:rsidRPr="00026AB7">
        <w:rPr>
          <w:rFonts w:ascii="Tahoma" w:hAnsi="Tahoma" w:cs="Tahoma"/>
        </w:rPr>
        <w:t xml:space="preserve"> </w:t>
      </w:r>
    </w:p>
    <w:p w14:paraId="58BE5A86" w14:textId="77777777" w:rsidR="00D2052D" w:rsidRPr="00026AB7" w:rsidRDefault="00D2052D" w:rsidP="00D2052D">
      <w:pPr>
        <w:keepLines/>
        <w:widowControl w:val="0"/>
        <w:spacing w:after="120"/>
        <w:ind w:firstLine="330"/>
        <w:jc w:val="both"/>
        <w:rPr>
          <w:rFonts w:ascii="Tahoma" w:hAnsi="Tahoma" w:cs="Tahoma"/>
        </w:rPr>
      </w:pPr>
      <w:r w:rsidRPr="00026AB7">
        <w:rPr>
          <w:rFonts w:ascii="Tahoma" w:hAnsi="Tahoma" w:cs="Tahoma"/>
        </w:rPr>
        <w:t>b) kupec bo ob upoštevanju dejavnikov, kot sta kompleksnost predmeta javnega naročila in čas, potreben za pošiljanje ponudb, določil rok, ki je dovolj dolg, da ponudnikom omogoča predložitev ponudb za vsako posamezno naročilo,</w:t>
      </w:r>
    </w:p>
    <w:p w14:paraId="19A398E1" w14:textId="76E11791" w:rsidR="00D2052D" w:rsidRPr="00026AB7" w:rsidRDefault="00D2052D" w:rsidP="00D2052D">
      <w:pPr>
        <w:keepLines/>
        <w:widowControl w:val="0"/>
        <w:spacing w:after="120"/>
        <w:ind w:firstLine="330"/>
        <w:jc w:val="both"/>
        <w:rPr>
          <w:rFonts w:ascii="Tahoma" w:hAnsi="Tahoma" w:cs="Tahoma"/>
        </w:rPr>
      </w:pPr>
      <w:r w:rsidRPr="00026AB7">
        <w:rPr>
          <w:rFonts w:ascii="Tahoma" w:hAnsi="Tahoma" w:cs="Tahoma"/>
        </w:rPr>
        <w:t xml:space="preserve">c) ponudbe se predložijo v pisni obliki in se ne odprejo do izteka roka, določenega za </w:t>
      </w:r>
      <w:r w:rsidR="009B6B08" w:rsidRPr="00026AB7">
        <w:rPr>
          <w:rFonts w:ascii="Tahoma" w:hAnsi="Tahoma" w:cs="Tahoma"/>
        </w:rPr>
        <w:t>odpiranje ponudb</w:t>
      </w:r>
      <w:r w:rsidRPr="00026AB7">
        <w:rPr>
          <w:rFonts w:ascii="Tahoma" w:hAnsi="Tahoma" w:cs="Tahoma"/>
        </w:rPr>
        <w:t>,</w:t>
      </w:r>
    </w:p>
    <w:p w14:paraId="342CAD2E" w14:textId="77777777" w:rsidR="00D2052D" w:rsidRPr="00026AB7" w:rsidRDefault="00D2052D" w:rsidP="00D2052D">
      <w:pPr>
        <w:keepLines/>
        <w:widowControl w:val="0"/>
        <w:ind w:firstLine="329"/>
        <w:jc w:val="both"/>
        <w:rPr>
          <w:rFonts w:ascii="Arial" w:hAnsi="Arial" w:cs="Arial"/>
          <w:sz w:val="18"/>
          <w:szCs w:val="18"/>
        </w:rPr>
      </w:pPr>
      <w:r w:rsidRPr="00026AB7">
        <w:rPr>
          <w:rFonts w:ascii="Tahoma" w:hAnsi="Tahoma" w:cs="Tahoma"/>
        </w:rPr>
        <w:t xml:space="preserve">č) kupec bo posamezno naročilo oddal ponudniku, ki bo predložil cenovno najugodnejšo ponudbo. </w:t>
      </w:r>
    </w:p>
    <w:p w14:paraId="4E458793" w14:textId="74852758" w:rsidR="00D2052D" w:rsidRPr="00026AB7" w:rsidRDefault="00D2052D" w:rsidP="00AC3236">
      <w:pPr>
        <w:keepNext/>
        <w:jc w:val="both"/>
        <w:rPr>
          <w:rFonts w:ascii="Tahoma" w:hAnsi="Tahoma" w:cs="Tahoma"/>
          <w:color w:val="000000"/>
        </w:rPr>
      </w:pPr>
    </w:p>
    <w:p w14:paraId="3343436B" w14:textId="07E94D58" w:rsidR="00D2052D" w:rsidRPr="00026AB7" w:rsidRDefault="00D2052D" w:rsidP="00D2052D">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 xml:space="preserve">člen </w:t>
      </w:r>
    </w:p>
    <w:p w14:paraId="1615092D" w14:textId="77777777" w:rsidR="00D2052D" w:rsidRPr="00026AB7" w:rsidRDefault="00D2052D" w:rsidP="00AC3236">
      <w:pPr>
        <w:keepNext/>
        <w:jc w:val="both"/>
        <w:rPr>
          <w:rFonts w:ascii="Tahoma" w:hAnsi="Tahoma" w:cs="Tahoma"/>
          <w:color w:val="000000"/>
        </w:rPr>
      </w:pPr>
    </w:p>
    <w:p w14:paraId="696838A5" w14:textId="06B267EB" w:rsidR="00AC3236" w:rsidRPr="00026AB7" w:rsidRDefault="00AC3236" w:rsidP="00AC3236">
      <w:pPr>
        <w:keepNext/>
        <w:jc w:val="both"/>
        <w:rPr>
          <w:rFonts w:ascii="Tahoma" w:hAnsi="Tahoma" w:cs="Tahoma"/>
          <w:color w:val="000000"/>
        </w:rPr>
      </w:pPr>
      <w:r w:rsidRPr="00026AB7">
        <w:rPr>
          <w:rFonts w:ascii="Tahoma" w:hAnsi="Tahoma" w:cs="Tahoma"/>
          <w:color w:val="000000"/>
        </w:rPr>
        <w:t xml:space="preserve">V vsakokratnem povabilu za oddajo ponudb za posamezno naročilo, bo kupec opredelil </w:t>
      </w:r>
      <w:r w:rsidR="00D15971" w:rsidRPr="00026AB7">
        <w:rPr>
          <w:rFonts w:ascii="Tahoma" w:hAnsi="Tahoma" w:cs="Tahoma"/>
          <w:color w:val="000000"/>
        </w:rPr>
        <w:t>predmet in količino  posameznega naročila (</w:t>
      </w:r>
      <w:r w:rsidRPr="00026AB7">
        <w:rPr>
          <w:rFonts w:ascii="Tahoma" w:hAnsi="Tahoma" w:cs="Tahoma"/>
          <w:color w:val="000000"/>
        </w:rPr>
        <w:t>blaga</w:t>
      </w:r>
      <w:r w:rsidR="00D15971" w:rsidRPr="00026AB7">
        <w:rPr>
          <w:rFonts w:ascii="Tahoma" w:hAnsi="Tahoma" w:cs="Tahoma"/>
          <w:color w:val="000000"/>
        </w:rPr>
        <w:t>)</w:t>
      </w:r>
      <w:r w:rsidRPr="00026AB7">
        <w:rPr>
          <w:rFonts w:ascii="Tahoma" w:hAnsi="Tahoma" w:cs="Tahoma"/>
          <w:color w:val="000000"/>
        </w:rPr>
        <w:t xml:space="preserve">, rok </w:t>
      </w:r>
      <w:r w:rsidR="00D15971" w:rsidRPr="00026AB7">
        <w:rPr>
          <w:rFonts w:ascii="Tahoma" w:hAnsi="Tahoma" w:cs="Tahoma"/>
          <w:color w:val="000000"/>
        </w:rPr>
        <w:t>in način oddaje</w:t>
      </w:r>
      <w:r w:rsidRPr="00026AB7">
        <w:rPr>
          <w:rFonts w:ascii="Tahoma" w:hAnsi="Tahoma" w:cs="Tahoma"/>
          <w:color w:val="000000"/>
        </w:rPr>
        <w:t xml:space="preserve"> ponudb, obdobje dobav za posamezno naročilo ter ostale zahteve v zvezi z izvedb</w:t>
      </w:r>
      <w:r w:rsidR="00D15971" w:rsidRPr="00026AB7">
        <w:rPr>
          <w:rFonts w:ascii="Tahoma" w:hAnsi="Tahoma" w:cs="Tahoma"/>
          <w:color w:val="000000"/>
        </w:rPr>
        <w:t>o predmeta posameznega naročila</w:t>
      </w:r>
      <w:r w:rsidRPr="00026AB7">
        <w:rPr>
          <w:rFonts w:ascii="Tahoma" w:hAnsi="Tahoma" w:cs="Tahoma"/>
          <w:bCs/>
        </w:rPr>
        <w:t>.</w:t>
      </w:r>
    </w:p>
    <w:p w14:paraId="5E51F080" w14:textId="77777777" w:rsidR="00AC3236" w:rsidRPr="00026AB7" w:rsidRDefault="00AC3236" w:rsidP="00AC3236">
      <w:pPr>
        <w:keepNext/>
        <w:jc w:val="both"/>
        <w:rPr>
          <w:rFonts w:ascii="Tahoma" w:hAnsi="Tahoma" w:cs="Tahoma"/>
          <w:color w:val="000000"/>
        </w:rPr>
      </w:pPr>
    </w:p>
    <w:p w14:paraId="0884412F" w14:textId="5512540D" w:rsidR="00AC3236" w:rsidRPr="00026AB7" w:rsidRDefault="00AC3236" w:rsidP="00AC3236">
      <w:pPr>
        <w:keepNext/>
        <w:jc w:val="both"/>
        <w:rPr>
          <w:rFonts w:ascii="Tahoma" w:hAnsi="Tahoma" w:cs="Tahoma"/>
          <w:color w:val="000000"/>
        </w:rPr>
      </w:pPr>
      <w:r w:rsidRPr="00026AB7">
        <w:rPr>
          <w:rFonts w:ascii="Tahoma" w:hAnsi="Tahoma" w:cs="Tahoma"/>
          <w:color w:val="000000"/>
        </w:rPr>
        <w:t>Merilo za izbiro cenovno najugodnejšega prodajalca za posamezno naročilo (v posameznem obdobju dobav</w:t>
      </w:r>
      <w:r w:rsidR="00A35504" w:rsidRPr="00026AB7">
        <w:t xml:space="preserve"> </w:t>
      </w:r>
      <w:r w:rsidR="00A35504" w:rsidRPr="00026AB7">
        <w:rPr>
          <w:rFonts w:ascii="Tahoma" w:hAnsi="Tahoma" w:cs="Tahoma"/>
          <w:color w:val="000000"/>
        </w:rPr>
        <w:t>na podlagi odpiranja konkurence</w:t>
      </w:r>
      <w:r w:rsidRPr="00026AB7">
        <w:rPr>
          <w:rFonts w:ascii="Tahoma" w:hAnsi="Tahoma" w:cs="Tahoma"/>
          <w:color w:val="000000"/>
        </w:rPr>
        <w:t>), j</w:t>
      </w:r>
      <w:r w:rsidR="00421623" w:rsidRPr="00026AB7">
        <w:rPr>
          <w:rFonts w:ascii="Tahoma" w:hAnsi="Tahoma" w:cs="Tahoma"/>
          <w:color w:val="000000"/>
        </w:rPr>
        <w:t>e ponudbena cena v EUR brez DDV</w:t>
      </w:r>
      <w:r w:rsidRPr="00026AB7">
        <w:rPr>
          <w:rFonts w:ascii="Tahoma" w:hAnsi="Tahoma" w:cs="Tahoma"/>
          <w:color w:val="000000"/>
        </w:rPr>
        <w:t xml:space="preserve">. </w:t>
      </w:r>
    </w:p>
    <w:p w14:paraId="3B27739A" w14:textId="77777777" w:rsidR="00D2052D" w:rsidRPr="00026AB7" w:rsidRDefault="00D2052D" w:rsidP="00D2052D">
      <w:pPr>
        <w:keepLines/>
        <w:widowControl w:val="0"/>
        <w:jc w:val="both"/>
        <w:rPr>
          <w:rFonts w:ascii="Tahoma" w:hAnsi="Tahoma" w:cs="Tahoma"/>
          <w:bCs/>
        </w:rPr>
      </w:pPr>
    </w:p>
    <w:p w14:paraId="7235F1D2" w14:textId="73FBE602" w:rsidR="00D2052D" w:rsidRPr="00026AB7" w:rsidRDefault="00D2052D" w:rsidP="00D2052D">
      <w:pPr>
        <w:keepLines/>
        <w:widowControl w:val="0"/>
        <w:jc w:val="both"/>
        <w:rPr>
          <w:rFonts w:ascii="Tahoma" w:hAnsi="Tahoma" w:cs="Tahoma"/>
          <w:bCs/>
        </w:rPr>
      </w:pPr>
      <w:r w:rsidRPr="00026AB7">
        <w:rPr>
          <w:rFonts w:ascii="Tahoma" w:hAnsi="Tahoma" w:cs="Tahoma"/>
          <w:bCs/>
        </w:rPr>
        <w:t xml:space="preserve">V kolikor bo okvirni sporazum sklenjen samo z enim prodajalcem, se bodo posamezna naročila blaga oddajala v skladu s pogoji tega okvirnega sporazuma. Kupec se lahko </w:t>
      </w:r>
      <w:r w:rsidR="00846DBF" w:rsidRPr="00026AB7">
        <w:rPr>
          <w:rFonts w:ascii="Tahoma" w:hAnsi="Tahoma" w:cs="Tahoma"/>
          <w:bCs/>
        </w:rPr>
        <w:t xml:space="preserve">tudi v tem primeru </w:t>
      </w:r>
      <w:r w:rsidRPr="00026AB7">
        <w:rPr>
          <w:rFonts w:ascii="Tahoma" w:hAnsi="Tahoma" w:cs="Tahoma"/>
          <w:bCs/>
        </w:rPr>
        <w:t xml:space="preserve">v zvezi z oddajo posameznih naročil v pisni obliki posvetuje s </w:t>
      </w:r>
      <w:r w:rsidR="009B6B08" w:rsidRPr="00026AB7">
        <w:rPr>
          <w:rFonts w:ascii="Tahoma" w:hAnsi="Tahoma" w:cs="Tahoma"/>
          <w:bCs/>
        </w:rPr>
        <w:t xml:space="preserve">podpisnikom </w:t>
      </w:r>
      <w:r w:rsidRPr="00026AB7">
        <w:rPr>
          <w:rFonts w:ascii="Tahoma" w:hAnsi="Tahoma" w:cs="Tahoma"/>
          <w:bCs/>
        </w:rPr>
        <w:t>okvirnega sporazuma in zahteva, da predloži pisno ponudbo za posamezno obdobje dobav blaga.</w:t>
      </w:r>
    </w:p>
    <w:p w14:paraId="68D8EEA5" w14:textId="7975049E" w:rsidR="00D2052D" w:rsidRPr="00026AB7" w:rsidRDefault="00D2052D" w:rsidP="00AC3236">
      <w:pPr>
        <w:keepLines/>
        <w:widowControl w:val="0"/>
        <w:jc w:val="both"/>
        <w:rPr>
          <w:rFonts w:ascii="Tahoma" w:hAnsi="Tahoma" w:cs="Tahoma"/>
        </w:rPr>
      </w:pPr>
    </w:p>
    <w:p w14:paraId="1CDBB1B7" w14:textId="31920B14" w:rsidR="002060FB" w:rsidRPr="00026AB7" w:rsidRDefault="002060FB" w:rsidP="002060FB">
      <w:pPr>
        <w:keepLines/>
        <w:widowControl w:val="0"/>
        <w:jc w:val="both"/>
        <w:rPr>
          <w:rFonts w:ascii="Tahoma" w:hAnsi="Tahoma" w:cs="Tahoma"/>
          <w:color w:val="000000"/>
        </w:rPr>
      </w:pPr>
      <w:r w:rsidRPr="00026AB7">
        <w:rPr>
          <w:rFonts w:ascii="Tahoma" w:hAnsi="Tahoma" w:cs="Tahoma"/>
        </w:rPr>
        <w:t xml:space="preserve">V kolikor kupec v času veljavnosti okvirnega sporazuma ugotovi odstopanje ponudbenih </w:t>
      </w:r>
      <w:r w:rsidRPr="00026AB7">
        <w:rPr>
          <w:rFonts w:ascii="Tahoma" w:hAnsi="Tahoma" w:cs="Tahoma"/>
          <w:color w:val="000000"/>
        </w:rPr>
        <w:t>cen prodajalcev (</w:t>
      </w:r>
      <w:r w:rsidR="009B6B08" w:rsidRPr="00026AB7">
        <w:rPr>
          <w:rFonts w:ascii="Tahoma" w:hAnsi="Tahoma" w:cs="Tahoma"/>
          <w:color w:val="000000"/>
        </w:rPr>
        <w:t>podpisnik</w:t>
      </w:r>
      <w:r w:rsidR="006D003E" w:rsidRPr="00026AB7">
        <w:rPr>
          <w:rFonts w:ascii="Tahoma" w:hAnsi="Tahoma" w:cs="Tahoma"/>
          <w:color w:val="000000"/>
        </w:rPr>
        <w:t>ov</w:t>
      </w:r>
      <w:r w:rsidR="009B6B08" w:rsidRPr="00026AB7">
        <w:rPr>
          <w:rFonts w:ascii="Tahoma" w:hAnsi="Tahoma" w:cs="Tahoma"/>
          <w:color w:val="000000"/>
        </w:rPr>
        <w:t xml:space="preserve"> </w:t>
      </w:r>
      <w:r w:rsidRPr="00026AB7">
        <w:rPr>
          <w:rFonts w:ascii="Tahoma" w:hAnsi="Tahoma" w:cs="Tahoma"/>
          <w:color w:val="000000"/>
        </w:rPr>
        <w:t xml:space="preserve">okvirnega sporazuma) od trenutno veljavnih cen na tržišču, lahko odstopi od posameznega naročila brez kakršnekoli obveznosti do </w:t>
      </w:r>
      <w:r w:rsidR="00846DBF" w:rsidRPr="00026AB7">
        <w:rPr>
          <w:rFonts w:ascii="Tahoma" w:hAnsi="Tahoma" w:cs="Tahoma"/>
          <w:color w:val="000000"/>
        </w:rPr>
        <w:t xml:space="preserve">podpisnikov </w:t>
      </w:r>
      <w:r w:rsidRPr="00026AB7">
        <w:rPr>
          <w:rFonts w:ascii="Tahoma" w:hAnsi="Tahoma" w:cs="Tahoma"/>
          <w:color w:val="000000"/>
        </w:rPr>
        <w:t>okvirnega sporazuma za posamezno naročilo, ter ponovi postopek ponovnega odpiranja konkurence med prodajalci (</w:t>
      </w:r>
      <w:r w:rsidR="009B6B08" w:rsidRPr="00026AB7">
        <w:rPr>
          <w:rFonts w:ascii="Tahoma" w:hAnsi="Tahoma" w:cs="Tahoma"/>
          <w:color w:val="000000"/>
        </w:rPr>
        <w:t>podpisniki</w:t>
      </w:r>
      <w:r w:rsidRPr="00026AB7">
        <w:rPr>
          <w:rFonts w:ascii="Tahoma" w:hAnsi="Tahoma" w:cs="Tahoma"/>
          <w:color w:val="000000"/>
        </w:rPr>
        <w:t xml:space="preserve"> okvirnega sporazuma).</w:t>
      </w:r>
    </w:p>
    <w:p w14:paraId="550A6A77" w14:textId="2ED090AD" w:rsidR="002060FB" w:rsidRPr="00026AB7" w:rsidRDefault="009B6B08" w:rsidP="00AC3236">
      <w:pPr>
        <w:keepLines/>
        <w:widowControl w:val="0"/>
        <w:jc w:val="both"/>
        <w:rPr>
          <w:rFonts w:ascii="Tahoma" w:hAnsi="Tahoma" w:cs="Tahoma"/>
        </w:rPr>
      </w:pPr>
      <w:r w:rsidRPr="00026AB7">
        <w:rPr>
          <w:rFonts w:ascii="Tahoma" w:hAnsi="Tahoma" w:cs="Tahoma"/>
        </w:rPr>
        <w:t xml:space="preserve"> </w:t>
      </w:r>
    </w:p>
    <w:p w14:paraId="34F08D06" w14:textId="0C49921D" w:rsidR="002060FB" w:rsidRPr="00026AB7" w:rsidRDefault="002060FB" w:rsidP="002060FB">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 xml:space="preserve">člen </w:t>
      </w:r>
    </w:p>
    <w:p w14:paraId="046E552B" w14:textId="77777777" w:rsidR="00131830" w:rsidRPr="00026AB7" w:rsidRDefault="00131830" w:rsidP="00AC3236">
      <w:pPr>
        <w:keepLines/>
        <w:widowControl w:val="0"/>
        <w:jc w:val="both"/>
        <w:rPr>
          <w:rFonts w:ascii="Tahoma" w:hAnsi="Tahoma" w:cs="Tahoma"/>
        </w:rPr>
      </w:pPr>
    </w:p>
    <w:p w14:paraId="601A61D5" w14:textId="206CAE7B" w:rsidR="00AC3236" w:rsidRPr="00026AB7" w:rsidRDefault="00AC3236" w:rsidP="00AC3236">
      <w:pPr>
        <w:keepLines/>
        <w:widowControl w:val="0"/>
        <w:jc w:val="both"/>
        <w:rPr>
          <w:rFonts w:ascii="Tahoma" w:hAnsi="Tahoma" w:cs="Tahoma"/>
        </w:rPr>
      </w:pPr>
      <w:r w:rsidRPr="00026AB7">
        <w:rPr>
          <w:rFonts w:ascii="Tahoma" w:hAnsi="Tahoma" w:cs="Tahoma"/>
        </w:rPr>
        <w:t xml:space="preserve">Pravno varstvo je vsem podpisnikom okvirnega sporazuma, ki bodo oddali ponudbo za posamezno naročilo, zagotovljeno v skladu s tretjim odstavkom 5. člena Zakona o pravnem varstvu v postopkih javnega naročanja (Ur. l. RS, št. 43/11 s </w:t>
      </w:r>
      <w:r w:rsidR="006D003E" w:rsidRPr="00026AB7">
        <w:rPr>
          <w:rFonts w:ascii="Tahoma" w:hAnsi="Tahoma" w:cs="Tahoma"/>
        </w:rPr>
        <w:t>s</w:t>
      </w:r>
      <w:r w:rsidRPr="00026AB7">
        <w:rPr>
          <w:rFonts w:ascii="Tahoma" w:hAnsi="Tahoma" w:cs="Tahoma"/>
        </w:rPr>
        <w:t>premembami; v nadaljevanju: ZPVPJN).</w:t>
      </w:r>
    </w:p>
    <w:p w14:paraId="2975FD31" w14:textId="64134860" w:rsidR="006D003E" w:rsidRPr="00026AB7" w:rsidRDefault="006D003E" w:rsidP="00F63D98">
      <w:pPr>
        <w:keepLines/>
        <w:widowControl w:val="0"/>
        <w:jc w:val="both"/>
        <w:rPr>
          <w:rFonts w:ascii="Tahoma" w:hAnsi="Tahoma" w:cs="Tahoma"/>
        </w:rPr>
      </w:pPr>
    </w:p>
    <w:p w14:paraId="48414C1E" w14:textId="1AA20C95" w:rsidR="00B53E52" w:rsidRPr="00026AB7" w:rsidRDefault="00B53E52" w:rsidP="00F63D98">
      <w:pPr>
        <w:keepLines/>
        <w:widowControl w:val="0"/>
        <w:tabs>
          <w:tab w:val="left" w:pos="1080"/>
          <w:tab w:val="left" w:pos="1702"/>
        </w:tabs>
        <w:jc w:val="both"/>
        <w:rPr>
          <w:rFonts w:ascii="Tahoma" w:hAnsi="Tahoma" w:cs="Tahoma"/>
          <w:b/>
        </w:rPr>
      </w:pPr>
      <w:r w:rsidRPr="00026AB7">
        <w:rPr>
          <w:rFonts w:ascii="Tahoma" w:hAnsi="Tahoma" w:cs="Tahoma"/>
          <w:b/>
        </w:rPr>
        <w:t>NAROČANJE, ROK DOBAVE IN PREVZEM</w:t>
      </w:r>
    </w:p>
    <w:p w14:paraId="27F247D1" w14:textId="77777777" w:rsidR="00B53E52" w:rsidRPr="00026AB7" w:rsidRDefault="00B53E52" w:rsidP="00F63D98">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člen</w:t>
      </w:r>
    </w:p>
    <w:p w14:paraId="14B9E5D5" w14:textId="77777777" w:rsidR="00B53E52" w:rsidRPr="00026AB7" w:rsidRDefault="00B53E52" w:rsidP="00F63D98">
      <w:pPr>
        <w:pStyle w:val="Telobesedila"/>
        <w:keepLines/>
        <w:rPr>
          <w:rFonts w:ascii="Tahoma" w:hAnsi="Tahoma" w:cs="Tahoma"/>
          <w:b w:val="0"/>
        </w:rPr>
      </w:pPr>
    </w:p>
    <w:p w14:paraId="3AB2EC1A" w14:textId="01B9D62C" w:rsidR="00B53E52" w:rsidRPr="00026AB7" w:rsidRDefault="00B53E52" w:rsidP="00F63D98">
      <w:pPr>
        <w:pStyle w:val="Telobesedila"/>
        <w:keepLines/>
        <w:spacing w:after="80"/>
        <w:rPr>
          <w:rFonts w:ascii="Tahoma" w:hAnsi="Tahoma" w:cs="Tahoma"/>
          <w:b w:val="0"/>
          <w:color w:val="000000"/>
        </w:rPr>
      </w:pPr>
      <w:r w:rsidRPr="00026AB7">
        <w:rPr>
          <w:rFonts w:ascii="Tahoma" w:hAnsi="Tahoma" w:cs="Tahoma"/>
          <w:b w:val="0"/>
          <w:color w:val="000000"/>
        </w:rPr>
        <w:t xml:space="preserve">Kupec bo naročal </w:t>
      </w:r>
      <w:r w:rsidRPr="00026AB7">
        <w:rPr>
          <w:rFonts w:ascii="Tahoma" w:hAnsi="Tahoma" w:cs="Tahoma"/>
          <w:b w:val="0"/>
          <w:bCs/>
          <w:color w:val="000000"/>
        </w:rPr>
        <w:t>tiste količine in vrste blaga, ki ga bo v obdobju veljavnosti okvirnega sporazuma dejansko potreboval in za katere</w:t>
      </w:r>
      <w:r w:rsidR="006D003E" w:rsidRPr="00026AB7">
        <w:rPr>
          <w:rFonts w:ascii="Tahoma" w:hAnsi="Tahoma" w:cs="Tahoma"/>
          <w:b w:val="0"/>
          <w:bCs/>
          <w:color w:val="000000"/>
        </w:rPr>
        <w:t>ga</w:t>
      </w:r>
      <w:r w:rsidRPr="00026AB7">
        <w:rPr>
          <w:rFonts w:ascii="Tahoma" w:hAnsi="Tahoma" w:cs="Tahoma"/>
          <w:b w:val="0"/>
          <w:bCs/>
          <w:color w:val="000000"/>
        </w:rPr>
        <w:t xml:space="preserve"> bo imel</w:t>
      </w:r>
      <w:r w:rsidR="00396291" w:rsidRPr="00026AB7">
        <w:rPr>
          <w:rFonts w:ascii="Tahoma" w:hAnsi="Tahoma" w:cs="Tahoma"/>
          <w:b w:val="0"/>
          <w:bCs/>
          <w:color w:val="000000"/>
        </w:rPr>
        <w:t xml:space="preserve"> zagotovljena finančna sredstva</w:t>
      </w:r>
      <w:r w:rsidRPr="00026AB7">
        <w:rPr>
          <w:rFonts w:ascii="Tahoma" w:hAnsi="Tahoma" w:cs="Tahoma"/>
          <w:b w:val="0"/>
          <w:color w:val="000000"/>
        </w:rPr>
        <w:t>. Prodajalec se obvezuje, da bo ob dobavi blaga kupcu priložil naslednjo dokumentacijo:</w:t>
      </w:r>
    </w:p>
    <w:p w14:paraId="7D188579" w14:textId="77777777" w:rsidR="00B53E52" w:rsidRPr="00026AB7" w:rsidRDefault="00B53E52" w:rsidP="00F63D98">
      <w:pPr>
        <w:keepLines/>
        <w:widowControl w:val="0"/>
        <w:numPr>
          <w:ilvl w:val="0"/>
          <w:numId w:val="8"/>
        </w:numPr>
        <w:ind w:left="714" w:hanging="357"/>
        <w:jc w:val="both"/>
        <w:rPr>
          <w:rFonts w:ascii="Tahoma" w:hAnsi="Tahoma" w:cs="Tahoma"/>
          <w:color w:val="000000"/>
        </w:rPr>
      </w:pPr>
      <w:r w:rsidRPr="00026AB7">
        <w:rPr>
          <w:rFonts w:ascii="Tahoma" w:hAnsi="Tahoma" w:cs="Tahoma"/>
          <w:color w:val="000000"/>
        </w:rPr>
        <w:t>analizni certifikat dobavljenega blaga (kemikalije), s katerim se dokazuje kvaliteta pripeljanega blaga (kemikalije), v slovenskem jeziku,</w:t>
      </w:r>
    </w:p>
    <w:p w14:paraId="30C55F9B" w14:textId="77777777" w:rsidR="00B53E52" w:rsidRPr="00026AB7" w:rsidRDefault="00B53E52" w:rsidP="00F63D98">
      <w:pPr>
        <w:keepLines/>
        <w:widowControl w:val="0"/>
        <w:numPr>
          <w:ilvl w:val="0"/>
          <w:numId w:val="21"/>
        </w:numPr>
        <w:jc w:val="both"/>
        <w:rPr>
          <w:rFonts w:ascii="Tahoma" w:hAnsi="Tahoma" w:cs="Tahoma"/>
          <w:color w:val="000000"/>
        </w:rPr>
      </w:pPr>
      <w:r w:rsidRPr="00026AB7">
        <w:rPr>
          <w:rFonts w:ascii="Tahoma" w:hAnsi="Tahoma" w:cs="Tahoma"/>
          <w:color w:val="000000"/>
        </w:rPr>
        <w:t xml:space="preserve">varnostni list za dobavljeno blago (kemikalijo) v slovenskem jeziku.  </w:t>
      </w:r>
    </w:p>
    <w:p w14:paraId="1EF17F79" w14:textId="77777777" w:rsidR="00B53E52" w:rsidRPr="00026AB7" w:rsidRDefault="00B53E52" w:rsidP="00F63D98">
      <w:pPr>
        <w:pStyle w:val="Odstavekseznama"/>
        <w:keepLines/>
        <w:widowControl w:val="0"/>
        <w:ind w:left="720"/>
        <w:contextualSpacing/>
        <w:jc w:val="both"/>
        <w:rPr>
          <w:rFonts w:ascii="Tahoma" w:hAnsi="Tahoma" w:cs="Tahoma"/>
          <w:color w:val="000000"/>
        </w:rPr>
      </w:pPr>
    </w:p>
    <w:p w14:paraId="31B40758" w14:textId="245215C2" w:rsidR="00B53E52" w:rsidRPr="00026AB7" w:rsidRDefault="00B53E52" w:rsidP="00F63D98">
      <w:pPr>
        <w:pStyle w:val="Odstavekseznama"/>
        <w:keepLines/>
        <w:widowControl w:val="0"/>
        <w:ind w:left="0"/>
        <w:contextualSpacing/>
        <w:jc w:val="both"/>
        <w:rPr>
          <w:rFonts w:ascii="Tahoma" w:hAnsi="Tahoma" w:cs="Tahoma"/>
          <w:color w:val="000000"/>
        </w:rPr>
      </w:pPr>
      <w:r w:rsidRPr="00026AB7">
        <w:rPr>
          <w:rFonts w:ascii="Tahoma" w:hAnsi="Tahoma" w:cs="Tahoma"/>
          <w:color w:val="000000"/>
        </w:rPr>
        <w:t xml:space="preserve">Ob vsaki dobavi blaga v cisterni </w:t>
      </w:r>
      <w:r w:rsidR="00131830" w:rsidRPr="00026AB7">
        <w:rPr>
          <w:rFonts w:ascii="Tahoma" w:hAnsi="Tahoma" w:cs="Tahoma"/>
          <w:color w:val="000000"/>
        </w:rPr>
        <w:t>prodajalec izvede brezplačno</w:t>
      </w:r>
      <w:r w:rsidRPr="00026AB7">
        <w:rPr>
          <w:rFonts w:ascii="Tahoma" w:hAnsi="Tahoma" w:cs="Tahoma"/>
          <w:color w:val="000000"/>
        </w:rPr>
        <w:t xml:space="preserve"> tehtanje polnega in praznega vozila na</w:t>
      </w:r>
      <w:r w:rsidR="00F26880" w:rsidRPr="00026AB7">
        <w:rPr>
          <w:rFonts w:ascii="Tahoma" w:hAnsi="Tahoma" w:cs="Tahoma"/>
          <w:color w:val="000000"/>
        </w:rPr>
        <w:t xml:space="preserve"> lokaciji kupca, tj., Regijski center za ravnanje z odpadki</w:t>
      </w:r>
      <w:r w:rsidR="001778FE" w:rsidRPr="00026AB7">
        <w:rPr>
          <w:rFonts w:ascii="Tahoma" w:hAnsi="Tahoma" w:cs="Tahoma"/>
          <w:color w:val="000000"/>
        </w:rPr>
        <w:t xml:space="preserve"> Ljubljana</w:t>
      </w:r>
      <w:r w:rsidR="00F26880" w:rsidRPr="00026AB7">
        <w:rPr>
          <w:rFonts w:ascii="Tahoma" w:hAnsi="Tahoma" w:cs="Tahoma"/>
          <w:color w:val="000000"/>
        </w:rPr>
        <w:t xml:space="preserve"> (v nadaljevanju: RCERO </w:t>
      </w:r>
      <w:r w:rsidR="00A8220F" w:rsidRPr="00026AB7">
        <w:rPr>
          <w:rFonts w:ascii="Tahoma" w:hAnsi="Tahoma" w:cs="Tahoma"/>
          <w:color w:val="000000"/>
        </w:rPr>
        <w:t>LJUBLJANA</w:t>
      </w:r>
      <w:r w:rsidR="00F26880" w:rsidRPr="00026AB7">
        <w:rPr>
          <w:rFonts w:ascii="Tahoma" w:hAnsi="Tahoma" w:cs="Tahoma"/>
          <w:color w:val="000000"/>
        </w:rPr>
        <w:t>)</w:t>
      </w:r>
      <w:r w:rsidRPr="00026AB7">
        <w:rPr>
          <w:rFonts w:ascii="Tahoma" w:hAnsi="Tahoma" w:cs="Tahoma"/>
          <w:color w:val="000000"/>
        </w:rPr>
        <w:t>. Tehtalni listi se priložijo k računu in služijo kot kontrola in osnova za obračun dobavljenega blaga. To določilo ne velja za blago (kemikalije), ki se dobavlja v IBC kontejnerjih ali hobukih.</w:t>
      </w:r>
    </w:p>
    <w:p w14:paraId="628A9242" w14:textId="77777777" w:rsidR="00B53E52" w:rsidRPr="00026AB7" w:rsidRDefault="00B53E52" w:rsidP="00F63D98">
      <w:pPr>
        <w:pStyle w:val="Odstavekseznama"/>
        <w:keepLines/>
        <w:widowControl w:val="0"/>
        <w:ind w:left="0"/>
        <w:contextualSpacing/>
        <w:jc w:val="both"/>
        <w:rPr>
          <w:rFonts w:ascii="Tahoma" w:hAnsi="Tahoma" w:cs="Tahoma"/>
        </w:rPr>
      </w:pPr>
    </w:p>
    <w:p w14:paraId="7919DF44" w14:textId="3922CF04" w:rsidR="00B53E52" w:rsidRPr="00026AB7" w:rsidRDefault="00B53E52" w:rsidP="00F63D98">
      <w:pPr>
        <w:pStyle w:val="Odstavekseznama"/>
        <w:keepLines/>
        <w:widowControl w:val="0"/>
        <w:ind w:left="0"/>
        <w:contextualSpacing/>
        <w:jc w:val="both"/>
        <w:rPr>
          <w:rFonts w:ascii="Tahoma" w:hAnsi="Tahoma" w:cs="Tahoma"/>
        </w:rPr>
      </w:pPr>
      <w:r w:rsidRPr="00026AB7">
        <w:rPr>
          <w:rFonts w:ascii="Tahoma" w:hAnsi="Tahoma" w:cs="Tahoma"/>
        </w:rPr>
        <w:t>Kupec bo ob vsaki dobavi katerekoli kemikalije odvzel vzor</w:t>
      </w:r>
      <w:r w:rsidR="003042D4" w:rsidRPr="00026AB7">
        <w:rPr>
          <w:rFonts w:ascii="Tahoma" w:hAnsi="Tahoma" w:cs="Tahoma"/>
        </w:rPr>
        <w:t>ec</w:t>
      </w:r>
      <w:r w:rsidRPr="00026AB7">
        <w:rPr>
          <w:rFonts w:ascii="Tahoma" w:hAnsi="Tahoma" w:cs="Tahoma"/>
        </w:rPr>
        <w:t xml:space="preserve"> dobavljene kemikalije</w:t>
      </w:r>
      <w:r w:rsidR="003042D4" w:rsidRPr="00026AB7">
        <w:rPr>
          <w:rFonts w:ascii="Tahoma" w:hAnsi="Tahoma" w:cs="Tahoma"/>
        </w:rPr>
        <w:t>.</w:t>
      </w:r>
      <w:r w:rsidRPr="00026AB7">
        <w:rPr>
          <w:rFonts w:ascii="Tahoma" w:hAnsi="Tahoma" w:cs="Tahoma"/>
        </w:rPr>
        <w:t xml:space="preserve"> Vzorec služi za izvedbo ustreznih analiz pripeljane kemikalije v primeru kakršnekoli reklamacije, povezane z določeno kemikalijo. Stroški tehtanja na </w:t>
      </w:r>
      <w:r w:rsidR="005865ED" w:rsidRPr="00026AB7">
        <w:rPr>
          <w:rFonts w:ascii="Tahoma" w:hAnsi="Tahoma" w:cs="Tahoma"/>
          <w:color w:val="000000"/>
        </w:rPr>
        <w:t>RCERO LJUBLJANA</w:t>
      </w:r>
      <w:r w:rsidR="005865ED" w:rsidRPr="00026AB7">
        <w:rPr>
          <w:rFonts w:ascii="Tahoma" w:hAnsi="Tahoma" w:cs="Tahoma"/>
        </w:rPr>
        <w:t xml:space="preserve"> </w:t>
      </w:r>
      <w:r w:rsidR="00FC079C" w:rsidRPr="00026AB7">
        <w:rPr>
          <w:rFonts w:ascii="Tahoma" w:hAnsi="Tahoma" w:cs="Tahoma"/>
        </w:rPr>
        <w:t>so</w:t>
      </w:r>
      <w:r w:rsidRPr="00026AB7">
        <w:rPr>
          <w:rFonts w:ascii="Tahoma" w:hAnsi="Tahoma" w:cs="Tahoma"/>
        </w:rPr>
        <w:t xml:space="preserve"> vključeni v ceno dobav blaga.</w:t>
      </w:r>
    </w:p>
    <w:p w14:paraId="7097261E" w14:textId="77777777" w:rsidR="00B53E52" w:rsidRPr="00026AB7" w:rsidRDefault="00B53E52" w:rsidP="00F63D98">
      <w:pPr>
        <w:pStyle w:val="Telobesedila"/>
        <w:keepLines/>
        <w:rPr>
          <w:rFonts w:ascii="Tahoma" w:hAnsi="Tahoma" w:cs="Tahoma"/>
          <w:b w:val="0"/>
        </w:rPr>
      </w:pPr>
    </w:p>
    <w:p w14:paraId="719E34D2" w14:textId="77777777" w:rsidR="00B53E52" w:rsidRPr="00026AB7" w:rsidRDefault="00B53E52" w:rsidP="00F63D98">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člen</w:t>
      </w:r>
    </w:p>
    <w:p w14:paraId="5D5D5A18" w14:textId="77777777" w:rsidR="00B53E52" w:rsidRPr="00026AB7" w:rsidRDefault="00B53E52" w:rsidP="00F63D98">
      <w:pPr>
        <w:pStyle w:val="Telobesedila"/>
        <w:keepLines/>
        <w:rPr>
          <w:rFonts w:ascii="Tahoma" w:hAnsi="Tahoma" w:cs="Tahoma"/>
          <w:b w:val="0"/>
        </w:rPr>
      </w:pPr>
    </w:p>
    <w:p w14:paraId="615623A8" w14:textId="37E019F4" w:rsidR="00B53E52" w:rsidRPr="00026AB7" w:rsidRDefault="00B53E52" w:rsidP="00F63D98">
      <w:pPr>
        <w:pStyle w:val="Telobesedila"/>
        <w:keepLines/>
        <w:spacing w:after="120"/>
        <w:rPr>
          <w:rFonts w:ascii="Tahoma" w:hAnsi="Tahoma" w:cs="Tahoma"/>
          <w:b w:val="0"/>
        </w:rPr>
      </w:pPr>
      <w:r w:rsidRPr="00026AB7">
        <w:rPr>
          <w:rFonts w:ascii="Tahoma" w:hAnsi="Tahoma" w:cs="Tahoma"/>
          <w:b w:val="0"/>
        </w:rPr>
        <w:t>Prodajalec se obvezuje, da bo blago, k</w:t>
      </w:r>
      <w:r w:rsidR="00146B00" w:rsidRPr="00026AB7">
        <w:rPr>
          <w:rFonts w:ascii="Tahoma" w:hAnsi="Tahoma" w:cs="Tahoma"/>
          <w:b w:val="0"/>
        </w:rPr>
        <w:t>aterega dobava</w:t>
      </w:r>
      <w:r w:rsidRPr="00026AB7">
        <w:rPr>
          <w:rFonts w:ascii="Tahoma" w:hAnsi="Tahoma" w:cs="Tahoma"/>
          <w:b w:val="0"/>
        </w:rPr>
        <w:t xml:space="preserve"> je predmet tega okvirnega sporazuma, dobavljal na lokacijo </w:t>
      </w:r>
      <w:r w:rsidR="00146B00" w:rsidRPr="00026AB7">
        <w:rPr>
          <w:rFonts w:ascii="Tahoma" w:hAnsi="Tahoma" w:cs="Tahoma"/>
          <w:b w:val="0"/>
        </w:rPr>
        <w:t>kupca</w:t>
      </w:r>
      <w:r w:rsidRPr="00026AB7">
        <w:rPr>
          <w:rFonts w:ascii="Tahoma" w:hAnsi="Tahoma" w:cs="Tahoma"/>
          <w:b w:val="0"/>
        </w:rPr>
        <w:t xml:space="preserve">, tj., </w:t>
      </w:r>
      <w:r w:rsidR="005865ED" w:rsidRPr="00026AB7">
        <w:rPr>
          <w:rFonts w:ascii="Tahoma" w:hAnsi="Tahoma" w:cs="Tahoma"/>
          <w:b w:val="0"/>
          <w:color w:val="000000"/>
        </w:rPr>
        <w:t>RCERO LJUBLJANA</w:t>
      </w:r>
      <w:r w:rsidRPr="00026AB7">
        <w:rPr>
          <w:rFonts w:ascii="Tahoma" w:hAnsi="Tahoma" w:cs="Tahoma"/>
          <w:b w:val="0"/>
        </w:rPr>
        <w:t xml:space="preserve">, Cesta dveh cesarjev 101, 1000 </w:t>
      </w:r>
      <w:r w:rsidRPr="00026AB7">
        <w:rPr>
          <w:rFonts w:ascii="Tahoma" w:hAnsi="Tahoma" w:cs="Tahoma"/>
          <w:b w:val="0"/>
          <w:color w:val="000000"/>
        </w:rPr>
        <w:t>Ljubljana, v naslednjih dobavnih rokih in na naslednji način (</w:t>
      </w:r>
      <w:r w:rsidRPr="00026AB7">
        <w:rPr>
          <w:rFonts w:ascii="Tahoma" w:hAnsi="Tahoma" w:cs="Tahoma"/>
          <w:b w:val="0"/>
          <w:i/>
          <w:color w:val="000000"/>
        </w:rPr>
        <w:t>glede na sklop, za katerega se sklepa posamezni okvirni sporazum</w:t>
      </w:r>
      <w:r w:rsidRPr="00026AB7">
        <w:rPr>
          <w:rFonts w:ascii="Tahoma" w:hAnsi="Tahoma" w:cs="Tahoma"/>
          <w:b w:val="0"/>
          <w:color w:val="000000"/>
        </w:rPr>
        <w:t>):</w:t>
      </w:r>
    </w:p>
    <w:p w14:paraId="4DD24B3D" w14:textId="7A8BAC5C" w:rsidR="00CF17A4" w:rsidRPr="00026AB7" w:rsidRDefault="00CF17A4" w:rsidP="00F63D98">
      <w:pPr>
        <w:keepLines/>
        <w:widowControl w:val="0"/>
        <w:ind w:left="720"/>
        <w:jc w:val="center"/>
        <w:rPr>
          <w:rFonts w:ascii="Tahoma" w:hAnsi="Tahoma" w:cs="Tahoma"/>
          <w:b/>
          <w:i/>
          <w:sz w:val="18"/>
        </w:rPr>
      </w:pPr>
      <w:r w:rsidRPr="00026AB7">
        <w:rPr>
          <w:rFonts w:ascii="Tahoma" w:hAnsi="Tahoma" w:cs="Tahoma"/>
          <w:b/>
          <w:i/>
          <w:sz w:val="18"/>
        </w:rPr>
        <w:t>/Sklop 1/</w:t>
      </w:r>
    </w:p>
    <w:p w14:paraId="40A2D52C" w14:textId="5BD42387" w:rsidR="00B53E52" w:rsidRPr="00026AB7" w:rsidRDefault="00B53E52" w:rsidP="00F63D98">
      <w:pPr>
        <w:keepLines/>
        <w:widowControl w:val="0"/>
        <w:numPr>
          <w:ilvl w:val="0"/>
          <w:numId w:val="21"/>
        </w:numPr>
        <w:jc w:val="both"/>
        <w:rPr>
          <w:rFonts w:ascii="Tahoma" w:hAnsi="Tahoma" w:cs="Tahoma"/>
          <w:i/>
        </w:rPr>
      </w:pPr>
      <w:r w:rsidRPr="00026AB7">
        <w:rPr>
          <w:rFonts w:ascii="Tahoma" w:hAnsi="Tahoma" w:cs="Tahoma"/>
          <w:i/>
        </w:rPr>
        <w:t xml:space="preserve">METANOL (99,8%, tehnični) v cisternah, v roku ____ dni od dneva izdaje naročila. Metanol se toči v cisterno na lokaciji </w:t>
      </w:r>
      <w:r w:rsidR="00146B00" w:rsidRPr="00026AB7">
        <w:rPr>
          <w:rFonts w:ascii="Tahoma" w:hAnsi="Tahoma" w:cs="Tahoma"/>
          <w:i/>
        </w:rPr>
        <w:t>kupca</w:t>
      </w:r>
      <w:r w:rsidRPr="00026AB7">
        <w:rPr>
          <w:rFonts w:ascii="Tahoma" w:hAnsi="Tahoma" w:cs="Tahoma"/>
          <w:i/>
        </w:rPr>
        <w:t>. Cisterna za metanol je ležeča in vzidana v zemljo, ima prostornino 30 m</w:t>
      </w:r>
      <w:r w:rsidRPr="00026AB7">
        <w:rPr>
          <w:rFonts w:ascii="Tahoma" w:hAnsi="Tahoma" w:cs="Tahoma"/>
          <w:i/>
          <w:vertAlign w:val="superscript"/>
        </w:rPr>
        <w:t>3</w:t>
      </w:r>
      <w:r w:rsidRPr="00026AB7">
        <w:rPr>
          <w:rFonts w:ascii="Tahoma" w:hAnsi="Tahoma" w:cs="Tahoma"/>
          <w:i/>
        </w:rPr>
        <w:t>, maksimalno polnjenje je 25 m</w:t>
      </w:r>
      <w:r w:rsidRPr="00026AB7">
        <w:rPr>
          <w:rFonts w:ascii="Tahoma" w:hAnsi="Tahoma" w:cs="Tahoma"/>
          <w:i/>
          <w:vertAlign w:val="superscript"/>
        </w:rPr>
        <w:t>3</w:t>
      </w:r>
      <w:r w:rsidRPr="00026AB7">
        <w:rPr>
          <w:rFonts w:ascii="Tahoma" w:hAnsi="Tahoma" w:cs="Tahoma"/>
          <w:i/>
        </w:rPr>
        <w:t>. P</w:t>
      </w:r>
      <w:r w:rsidR="00BE0BFD" w:rsidRPr="00026AB7">
        <w:rPr>
          <w:rFonts w:ascii="Tahoma" w:hAnsi="Tahoma" w:cs="Tahoma"/>
          <w:i/>
        </w:rPr>
        <w:t>riključek za polnjenje je VK 80;</w:t>
      </w:r>
    </w:p>
    <w:p w14:paraId="41D8DD77" w14:textId="7463DDC9" w:rsidR="00B53E52" w:rsidRPr="00026AB7" w:rsidRDefault="00B53E52" w:rsidP="00F63D98">
      <w:pPr>
        <w:keepLines/>
        <w:widowControl w:val="0"/>
        <w:numPr>
          <w:ilvl w:val="0"/>
          <w:numId w:val="21"/>
        </w:numPr>
        <w:jc w:val="both"/>
        <w:rPr>
          <w:rFonts w:ascii="Tahoma" w:hAnsi="Tahoma" w:cs="Tahoma"/>
          <w:i/>
        </w:rPr>
      </w:pPr>
      <w:r w:rsidRPr="00026AB7">
        <w:rPr>
          <w:rFonts w:ascii="Tahoma" w:hAnsi="Tahoma" w:cs="Tahoma"/>
          <w:i/>
        </w:rPr>
        <w:t xml:space="preserve">NaOH (30% tehnična raztopina) v cisternah, v roku ____ dni od dneva izdaje naročila. Raztopina NaOH se toči v cisterno </w:t>
      </w:r>
      <w:r w:rsidR="00146B00" w:rsidRPr="00026AB7">
        <w:rPr>
          <w:rFonts w:ascii="Tahoma" w:hAnsi="Tahoma" w:cs="Tahoma"/>
          <w:i/>
        </w:rPr>
        <w:t>kupca</w:t>
      </w:r>
      <w:r w:rsidRPr="00026AB7">
        <w:rPr>
          <w:rFonts w:ascii="Tahoma" w:hAnsi="Tahoma" w:cs="Tahoma"/>
          <w:i/>
        </w:rPr>
        <w:t>. Cisterna za raztopino NaOH je stoječa in ima prostornino 25 m3. Priključek za polnjenje je VK 80</w:t>
      </w:r>
      <w:r w:rsidR="00E52486" w:rsidRPr="00026AB7">
        <w:rPr>
          <w:rFonts w:ascii="Tahoma" w:hAnsi="Tahoma" w:cs="Tahoma"/>
          <w:i/>
        </w:rPr>
        <w:t>.</w:t>
      </w:r>
      <w:r w:rsidR="00E52486" w:rsidRPr="00026AB7">
        <w:t xml:space="preserve"> </w:t>
      </w:r>
      <w:r w:rsidR="00E52486" w:rsidRPr="00026AB7">
        <w:rPr>
          <w:rFonts w:ascii="Tahoma" w:hAnsi="Tahoma" w:cs="Tahoma"/>
          <w:i/>
        </w:rPr>
        <w:t>Avtocisterna, ki pripelje kemikalijo</w:t>
      </w:r>
      <w:r w:rsidR="00146B00" w:rsidRPr="00026AB7">
        <w:rPr>
          <w:rFonts w:ascii="Tahoma" w:hAnsi="Tahoma" w:cs="Tahoma"/>
          <w:i/>
        </w:rPr>
        <w:t>,</w:t>
      </w:r>
      <w:r w:rsidR="00E52486" w:rsidRPr="00026AB7">
        <w:rPr>
          <w:rFonts w:ascii="Tahoma" w:hAnsi="Tahoma" w:cs="Tahoma"/>
          <w:i/>
        </w:rPr>
        <w:t xml:space="preserve"> m</w:t>
      </w:r>
      <w:r w:rsidR="00177FF0" w:rsidRPr="00026AB7">
        <w:rPr>
          <w:rFonts w:ascii="Tahoma" w:hAnsi="Tahoma" w:cs="Tahoma"/>
          <w:i/>
        </w:rPr>
        <w:t xml:space="preserve">ora biti opremljena z ustreznim </w:t>
      </w:r>
      <w:r w:rsidR="00E52486" w:rsidRPr="00026AB7">
        <w:rPr>
          <w:rFonts w:ascii="Tahoma" w:hAnsi="Tahoma" w:cs="Tahoma"/>
          <w:i/>
        </w:rPr>
        <w:t>kompresorjem;</w:t>
      </w:r>
    </w:p>
    <w:p w14:paraId="37B4E7F6" w14:textId="36406FDE" w:rsidR="00B53E52" w:rsidRPr="00026AB7" w:rsidRDefault="00B53E52" w:rsidP="00F63D98">
      <w:pPr>
        <w:keepLines/>
        <w:widowControl w:val="0"/>
        <w:numPr>
          <w:ilvl w:val="0"/>
          <w:numId w:val="21"/>
        </w:numPr>
        <w:jc w:val="both"/>
        <w:rPr>
          <w:rFonts w:ascii="Tahoma" w:hAnsi="Tahoma" w:cs="Tahoma"/>
          <w:i/>
        </w:rPr>
      </w:pPr>
      <w:r w:rsidRPr="00026AB7">
        <w:rPr>
          <w:rFonts w:ascii="Tahoma" w:hAnsi="Tahoma" w:cs="Tahoma"/>
          <w:i/>
        </w:rPr>
        <w:t>H</w:t>
      </w:r>
      <w:r w:rsidRPr="00026AB7">
        <w:rPr>
          <w:rFonts w:ascii="Tahoma" w:hAnsi="Tahoma" w:cs="Tahoma"/>
          <w:i/>
          <w:vertAlign w:val="subscript"/>
        </w:rPr>
        <w:t>2</w:t>
      </w:r>
      <w:r w:rsidRPr="00026AB7">
        <w:rPr>
          <w:rFonts w:ascii="Tahoma" w:hAnsi="Tahoma" w:cs="Tahoma"/>
          <w:i/>
        </w:rPr>
        <w:t>SO</w:t>
      </w:r>
      <w:r w:rsidRPr="00026AB7">
        <w:rPr>
          <w:rFonts w:ascii="Tahoma" w:hAnsi="Tahoma" w:cs="Tahoma"/>
          <w:i/>
          <w:vertAlign w:val="subscript"/>
        </w:rPr>
        <w:t xml:space="preserve">4 </w:t>
      </w:r>
      <w:r w:rsidRPr="00026AB7">
        <w:rPr>
          <w:rFonts w:ascii="Tahoma" w:hAnsi="Tahoma" w:cs="Tahoma"/>
          <w:i/>
        </w:rPr>
        <w:t xml:space="preserve">(98%, tehnična) v cisternah, v roku ____ dni od dneva izdaje naročila. Žveplena kislina se toči v cisterno </w:t>
      </w:r>
      <w:r w:rsidR="00146B00" w:rsidRPr="00026AB7">
        <w:rPr>
          <w:rFonts w:ascii="Tahoma" w:hAnsi="Tahoma" w:cs="Tahoma"/>
          <w:i/>
        </w:rPr>
        <w:t>kupca</w:t>
      </w:r>
      <w:r w:rsidRPr="00026AB7">
        <w:rPr>
          <w:rFonts w:ascii="Tahoma" w:hAnsi="Tahoma" w:cs="Tahoma"/>
          <w:i/>
        </w:rPr>
        <w:t>. Cisterna za H</w:t>
      </w:r>
      <w:r w:rsidRPr="00026AB7">
        <w:rPr>
          <w:rFonts w:ascii="Tahoma" w:hAnsi="Tahoma" w:cs="Tahoma"/>
          <w:i/>
          <w:vertAlign w:val="subscript"/>
        </w:rPr>
        <w:t>2</w:t>
      </w:r>
      <w:r w:rsidRPr="00026AB7">
        <w:rPr>
          <w:rFonts w:ascii="Tahoma" w:hAnsi="Tahoma" w:cs="Tahoma"/>
          <w:i/>
        </w:rPr>
        <w:t>SO</w:t>
      </w:r>
      <w:r w:rsidRPr="00026AB7">
        <w:rPr>
          <w:rFonts w:ascii="Tahoma" w:hAnsi="Tahoma" w:cs="Tahoma"/>
          <w:i/>
          <w:vertAlign w:val="subscript"/>
        </w:rPr>
        <w:t>4</w:t>
      </w:r>
      <w:r w:rsidRPr="00026AB7">
        <w:rPr>
          <w:rFonts w:ascii="Tahoma" w:hAnsi="Tahoma" w:cs="Tahoma"/>
          <w:i/>
        </w:rPr>
        <w:t xml:space="preserve"> je stoječa in ima prostornino 25 m3. Priključek za polnjenje je VK 80</w:t>
      </w:r>
      <w:r w:rsidR="00E52486" w:rsidRPr="00026AB7">
        <w:rPr>
          <w:rFonts w:ascii="Tahoma" w:hAnsi="Tahoma" w:cs="Tahoma"/>
          <w:i/>
        </w:rPr>
        <w:t>. Avtocisterna, ki pripelje kemikalijo</w:t>
      </w:r>
      <w:r w:rsidR="00146B00" w:rsidRPr="00026AB7">
        <w:rPr>
          <w:rFonts w:ascii="Tahoma" w:hAnsi="Tahoma" w:cs="Tahoma"/>
          <w:i/>
        </w:rPr>
        <w:t>,</w:t>
      </w:r>
      <w:r w:rsidR="00E52486" w:rsidRPr="00026AB7">
        <w:rPr>
          <w:rFonts w:ascii="Tahoma" w:hAnsi="Tahoma" w:cs="Tahoma"/>
          <w:i/>
        </w:rPr>
        <w:t xml:space="preserve"> mora biti opremljena z ustreznim kompresorjem;</w:t>
      </w:r>
    </w:p>
    <w:p w14:paraId="32339804" w14:textId="1B0C3AC3" w:rsidR="00B53E52" w:rsidRPr="00026AB7" w:rsidRDefault="00B53E52" w:rsidP="00F63D98">
      <w:pPr>
        <w:keepLines/>
        <w:widowControl w:val="0"/>
        <w:numPr>
          <w:ilvl w:val="0"/>
          <w:numId w:val="21"/>
        </w:numPr>
        <w:jc w:val="both"/>
        <w:rPr>
          <w:rFonts w:ascii="Tahoma" w:hAnsi="Tahoma" w:cs="Tahoma"/>
          <w:i/>
        </w:rPr>
      </w:pPr>
      <w:r w:rsidRPr="00026AB7">
        <w:rPr>
          <w:rFonts w:ascii="Tahoma" w:hAnsi="Tahoma" w:cs="Tahoma"/>
          <w:i/>
        </w:rPr>
        <w:t>H</w:t>
      </w:r>
      <w:r w:rsidRPr="00026AB7">
        <w:rPr>
          <w:rFonts w:ascii="Tahoma" w:hAnsi="Tahoma" w:cs="Tahoma"/>
          <w:i/>
          <w:vertAlign w:val="subscript"/>
        </w:rPr>
        <w:t>2</w:t>
      </w:r>
      <w:r w:rsidRPr="00026AB7">
        <w:rPr>
          <w:rFonts w:ascii="Tahoma" w:hAnsi="Tahoma" w:cs="Tahoma"/>
          <w:i/>
        </w:rPr>
        <w:t>SO</w:t>
      </w:r>
      <w:r w:rsidRPr="00026AB7">
        <w:rPr>
          <w:rFonts w:ascii="Tahoma" w:hAnsi="Tahoma" w:cs="Tahoma"/>
          <w:i/>
          <w:vertAlign w:val="subscript"/>
        </w:rPr>
        <w:t xml:space="preserve">4 </w:t>
      </w:r>
      <w:r w:rsidRPr="00026AB7">
        <w:rPr>
          <w:rFonts w:ascii="Tahoma" w:hAnsi="Tahoma" w:cs="Tahoma"/>
          <w:i/>
        </w:rPr>
        <w:t xml:space="preserve">(70%, tehnična) v cisternah, v roku ____ dni od dneva izdaje naročila. Žveplena kislina se toči v cisterno </w:t>
      </w:r>
      <w:r w:rsidR="00146B00" w:rsidRPr="00026AB7">
        <w:rPr>
          <w:rFonts w:ascii="Tahoma" w:hAnsi="Tahoma" w:cs="Tahoma"/>
          <w:i/>
        </w:rPr>
        <w:t>kupca</w:t>
      </w:r>
      <w:r w:rsidRPr="00026AB7">
        <w:rPr>
          <w:rFonts w:ascii="Tahoma" w:hAnsi="Tahoma" w:cs="Tahoma"/>
          <w:i/>
        </w:rPr>
        <w:t>. Cisterna za H</w:t>
      </w:r>
      <w:r w:rsidRPr="00026AB7">
        <w:rPr>
          <w:rFonts w:ascii="Tahoma" w:hAnsi="Tahoma" w:cs="Tahoma"/>
          <w:i/>
          <w:vertAlign w:val="subscript"/>
        </w:rPr>
        <w:t>2</w:t>
      </w:r>
      <w:r w:rsidRPr="00026AB7">
        <w:rPr>
          <w:rFonts w:ascii="Tahoma" w:hAnsi="Tahoma" w:cs="Tahoma"/>
          <w:i/>
        </w:rPr>
        <w:t>SO</w:t>
      </w:r>
      <w:r w:rsidRPr="00026AB7">
        <w:rPr>
          <w:rFonts w:ascii="Tahoma" w:hAnsi="Tahoma" w:cs="Tahoma"/>
          <w:i/>
          <w:vertAlign w:val="subscript"/>
        </w:rPr>
        <w:t>4</w:t>
      </w:r>
      <w:r w:rsidRPr="00026AB7">
        <w:rPr>
          <w:rFonts w:ascii="Tahoma" w:hAnsi="Tahoma" w:cs="Tahoma"/>
          <w:i/>
        </w:rPr>
        <w:t xml:space="preserve"> je stoječa in ima prostornino 10 m3. Priključek za polnjenje je VK 80</w:t>
      </w:r>
      <w:r w:rsidR="00E52486" w:rsidRPr="00026AB7">
        <w:rPr>
          <w:rFonts w:ascii="Tahoma" w:hAnsi="Tahoma" w:cs="Tahoma"/>
          <w:i/>
        </w:rPr>
        <w:t>. Avtocisterna, ki pripelje kemikalijo</w:t>
      </w:r>
      <w:r w:rsidR="00146B00" w:rsidRPr="00026AB7">
        <w:rPr>
          <w:rFonts w:ascii="Tahoma" w:hAnsi="Tahoma" w:cs="Tahoma"/>
          <w:i/>
        </w:rPr>
        <w:t>,</w:t>
      </w:r>
      <w:r w:rsidR="00E52486" w:rsidRPr="00026AB7">
        <w:rPr>
          <w:rFonts w:ascii="Tahoma" w:hAnsi="Tahoma" w:cs="Tahoma"/>
          <w:i/>
        </w:rPr>
        <w:t xml:space="preserve"> m</w:t>
      </w:r>
      <w:r w:rsidR="00177FF0" w:rsidRPr="00026AB7">
        <w:rPr>
          <w:rFonts w:ascii="Tahoma" w:hAnsi="Tahoma" w:cs="Tahoma"/>
          <w:i/>
        </w:rPr>
        <w:t>ora biti opremljena z ustreznim</w:t>
      </w:r>
      <w:r w:rsidR="00E52486" w:rsidRPr="00026AB7">
        <w:rPr>
          <w:rFonts w:ascii="Tahoma" w:hAnsi="Tahoma" w:cs="Tahoma"/>
          <w:i/>
        </w:rPr>
        <w:t xml:space="preserve"> kompresorjem;</w:t>
      </w:r>
    </w:p>
    <w:p w14:paraId="005BAE85" w14:textId="41048323" w:rsidR="00B53E52" w:rsidRPr="00026AB7" w:rsidRDefault="00B53E52" w:rsidP="00F63D98">
      <w:pPr>
        <w:keepLines/>
        <w:widowControl w:val="0"/>
        <w:numPr>
          <w:ilvl w:val="0"/>
          <w:numId w:val="21"/>
        </w:numPr>
        <w:jc w:val="both"/>
        <w:rPr>
          <w:rFonts w:ascii="Tahoma" w:hAnsi="Tahoma" w:cs="Tahoma"/>
          <w:i/>
        </w:rPr>
      </w:pPr>
      <w:r w:rsidRPr="00026AB7">
        <w:rPr>
          <w:rFonts w:ascii="Tahoma" w:hAnsi="Tahoma" w:cs="Tahoma"/>
          <w:i/>
        </w:rPr>
        <w:t>H</w:t>
      </w:r>
      <w:r w:rsidRPr="00026AB7">
        <w:rPr>
          <w:rFonts w:ascii="Tahoma" w:hAnsi="Tahoma" w:cs="Tahoma"/>
          <w:i/>
          <w:vertAlign w:val="subscript"/>
        </w:rPr>
        <w:t>3</w:t>
      </w:r>
      <w:r w:rsidRPr="00026AB7">
        <w:rPr>
          <w:rFonts w:ascii="Tahoma" w:hAnsi="Tahoma" w:cs="Tahoma"/>
          <w:i/>
        </w:rPr>
        <w:t>PO</w:t>
      </w:r>
      <w:r w:rsidRPr="00026AB7">
        <w:rPr>
          <w:rFonts w:ascii="Tahoma" w:hAnsi="Tahoma" w:cs="Tahoma"/>
          <w:i/>
          <w:vertAlign w:val="subscript"/>
        </w:rPr>
        <w:t>4</w:t>
      </w:r>
      <w:r w:rsidRPr="00026AB7">
        <w:rPr>
          <w:rFonts w:ascii="Tahoma" w:hAnsi="Tahoma" w:cs="Tahoma"/>
          <w:i/>
        </w:rPr>
        <w:t xml:space="preserve"> (85%, tehnična) v kontejnerjih (IBC), v roku __</w:t>
      </w:r>
      <w:r w:rsidR="00BE0BFD" w:rsidRPr="00026AB7">
        <w:rPr>
          <w:rFonts w:ascii="Tahoma" w:hAnsi="Tahoma" w:cs="Tahoma"/>
          <w:i/>
        </w:rPr>
        <w:t>__ dni od dneva izdaje naročila.</w:t>
      </w:r>
    </w:p>
    <w:p w14:paraId="42D63F33" w14:textId="77777777" w:rsidR="00046AEA" w:rsidRPr="00026AB7" w:rsidRDefault="00046AEA" w:rsidP="00F63D98">
      <w:pPr>
        <w:pStyle w:val="Odstavekseznama"/>
        <w:keepLines/>
        <w:widowControl w:val="0"/>
        <w:ind w:left="720"/>
        <w:jc w:val="center"/>
        <w:rPr>
          <w:rFonts w:ascii="Tahoma" w:hAnsi="Tahoma" w:cs="Tahoma"/>
          <w:b/>
          <w:i/>
          <w:sz w:val="18"/>
        </w:rPr>
      </w:pPr>
    </w:p>
    <w:p w14:paraId="75ACA715" w14:textId="585E9295" w:rsidR="00CF17A4" w:rsidRPr="00026AB7" w:rsidRDefault="00CF17A4" w:rsidP="00F63D98">
      <w:pPr>
        <w:keepLines/>
        <w:widowControl w:val="0"/>
        <w:ind w:left="720"/>
        <w:jc w:val="center"/>
        <w:rPr>
          <w:rFonts w:ascii="Tahoma" w:hAnsi="Tahoma" w:cs="Tahoma"/>
          <w:b/>
          <w:i/>
          <w:sz w:val="18"/>
        </w:rPr>
      </w:pPr>
      <w:r w:rsidRPr="00026AB7">
        <w:rPr>
          <w:rFonts w:ascii="Tahoma" w:hAnsi="Tahoma" w:cs="Tahoma"/>
          <w:b/>
          <w:i/>
          <w:sz w:val="18"/>
        </w:rPr>
        <w:t xml:space="preserve">/Sklop </w:t>
      </w:r>
      <w:r w:rsidR="00AE71E9" w:rsidRPr="00026AB7">
        <w:rPr>
          <w:rFonts w:ascii="Tahoma" w:hAnsi="Tahoma" w:cs="Tahoma"/>
          <w:b/>
          <w:i/>
          <w:sz w:val="18"/>
        </w:rPr>
        <w:t>2</w:t>
      </w:r>
      <w:r w:rsidRPr="00026AB7">
        <w:rPr>
          <w:rFonts w:ascii="Tahoma" w:hAnsi="Tahoma" w:cs="Tahoma"/>
          <w:b/>
          <w:i/>
          <w:sz w:val="18"/>
        </w:rPr>
        <w:t>/</w:t>
      </w:r>
    </w:p>
    <w:p w14:paraId="032267F8" w14:textId="1FBD2398" w:rsidR="00B53E52" w:rsidRPr="00026AB7" w:rsidRDefault="00B53E52" w:rsidP="00F63D98">
      <w:pPr>
        <w:keepLines/>
        <w:widowControl w:val="0"/>
        <w:numPr>
          <w:ilvl w:val="0"/>
          <w:numId w:val="21"/>
        </w:numPr>
        <w:jc w:val="both"/>
        <w:rPr>
          <w:rFonts w:ascii="Tahoma" w:hAnsi="Tahoma" w:cs="Tahoma"/>
          <w:i/>
        </w:rPr>
      </w:pPr>
      <w:r w:rsidRPr="00026AB7">
        <w:rPr>
          <w:rFonts w:ascii="Tahoma" w:hAnsi="Tahoma" w:cs="Tahoma"/>
          <w:i/>
        </w:rPr>
        <w:t>PROIZVOD ZA ZMANJŠEVANJE H</w:t>
      </w:r>
      <w:r w:rsidRPr="00026AB7">
        <w:rPr>
          <w:rFonts w:ascii="Tahoma" w:hAnsi="Tahoma" w:cs="Tahoma"/>
          <w:i/>
          <w:vertAlign w:val="subscript"/>
        </w:rPr>
        <w:t>2</w:t>
      </w:r>
      <w:r w:rsidRPr="00026AB7">
        <w:rPr>
          <w:rFonts w:ascii="Tahoma" w:hAnsi="Tahoma" w:cs="Tahoma"/>
          <w:i/>
        </w:rPr>
        <w:t xml:space="preserve">S </w:t>
      </w:r>
      <w:r w:rsidR="00CF17A4" w:rsidRPr="00026AB7">
        <w:rPr>
          <w:rFonts w:ascii="Tahoma" w:hAnsi="Tahoma" w:cs="Tahoma"/>
          <w:i/>
        </w:rPr>
        <w:t xml:space="preserve">v anaerobnih fermentorjih </w:t>
      </w:r>
      <w:r w:rsidRPr="00026AB7">
        <w:rPr>
          <w:rFonts w:ascii="Tahoma" w:hAnsi="Tahoma" w:cs="Tahoma"/>
          <w:i/>
        </w:rPr>
        <w:t>v big-bag vrečah, v roku ____ tednov od dneva izdaje naročila.</w:t>
      </w:r>
    </w:p>
    <w:p w14:paraId="59FB456C" w14:textId="77777777" w:rsidR="00B53E52" w:rsidRPr="00026AB7" w:rsidRDefault="00B53E52" w:rsidP="00F63D98">
      <w:pPr>
        <w:keepLines/>
        <w:widowControl w:val="0"/>
        <w:ind w:left="720"/>
        <w:jc w:val="both"/>
        <w:rPr>
          <w:rFonts w:ascii="Tahoma" w:hAnsi="Tahoma" w:cs="Tahoma"/>
          <w:i/>
        </w:rPr>
      </w:pPr>
    </w:p>
    <w:p w14:paraId="17A32026" w14:textId="5C188E0C" w:rsidR="00B53E52" w:rsidRPr="00026AB7" w:rsidRDefault="00B53E52" w:rsidP="00F63D98">
      <w:pPr>
        <w:keepLines/>
        <w:widowControl w:val="0"/>
        <w:autoSpaceDE w:val="0"/>
        <w:autoSpaceDN w:val="0"/>
        <w:adjustRightInd w:val="0"/>
        <w:jc w:val="both"/>
        <w:rPr>
          <w:rFonts w:ascii="Tahoma" w:hAnsi="Tahoma" w:cs="Tahoma"/>
          <w:bCs/>
        </w:rPr>
      </w:pPr>
      <w:r w:rsidRPr="00026AB7">
        <w:rPr>
          <w:rFonts w:ascii="Tahoma" w:hAnsi="Tahoma" w:cs="Tahoma"/>
          <w:bCs/>
        </w:rPr>
        <w:t xml:space="preserve">Prevzem blaga je med rednim delovnim časom čistilne naprave </w:t>
      </w:r>
      <w:r w:rsidR="00146B00" w:rsidRPr="00026AB7">
        <w:rPr>
          <w:rFonts w:ascii="Tahoma" w:hAnsi="Tahoma" w:cs="Tahoma"/>
          <w:bCs/>
        </w:rPr>
        <w:t xml:space="preserve">kupca - </w:t>
      </w:r>
      <w:r w:rsidRPr="00026AB7">
        <w:rPr>
          <w:rFonts w:ascii="Tahoma" w:hAnsi="Tahoma" w:cs="Tahoma"/>
          <w:bCs/>
        </w:rPr>
        <w:t xml:space="preserve">od ponedeljka do petka med 7.00 in 14.00 uro. Prodajalec se obvezuje izvajati dobavo blaga v skladu z veljavnimi predpisi o prevozu nevarnih snovi v Republiki Sloveniji. </w:t>
      </w:r>
    </w:p>
    <w:p w14:paraId="6815091A" w14:textId="77777777" w:rsidR="00B53E52" w:rsidRPr="00026AB7" w:rsidRDefault="00B53E52" w:rsidP="00F63D98">
      <w:pPr>
        <w:pStyle w:val="Telobesedila"/>
        <w:keepLines/>
        <w:rPr>
          <w:rFonts w:ascii="Tahoma" w:hAnsi="Tahoma" w:cs="Tahoma"/>
          <w:b w:val="0"/>
        </w:rPr>
      </w:pPr>
    </w:p>
    <w:p w14:paraId="0A0B063C" w14:textId="30CB339A" w:rsidR="00B53E52" w:rsidRPr="00026AB7" w:rsidRDefault="00B53E52" w:rsidP="00F63D98">
      <w:pPr>
        <w:keepLines/>
        <w:widowControl w:val="0"/>
        <w:jc w:val="both"/>
        <w:rPr>
          <w:rFonts w:ascii="Tahoma" w:hAnsi="Tahoma" w:cs="Tahoma"/>
          <w:strike/>
        </w:rPr>
      </w:pPr>
      <w:r w:rsidRPr="00026AB7">
        <w:rPr>
          <w:rFonts w:ascii="Tahoma" w:hAnsi="Tahoma" w:cs="Tahoma"/>
        </w:rPr>
        <w:t xml:space="preserve">V kolikor prodajalec ne dobavi blaga v dogovorjenem roku, lahko kupec prodajalcu zaračuna kazen </w:t>
      </w:r>
      <w:r w:rsidR="009A50E7" w:rsidRPr="00026AB7">
        <w:rPr>
          <w:rFonts w:ascii="Tahoma" w:hAnsi="Tahoma" w:cs="Tahoma"/>
        </w:rPr>
        <w:t>po okvirnem sporazumu</w:t>
      </w:r>
      <w:r w:rsidR="00146B00" w:rsidRPr="00026AB7">
        <w:rPr>
          <w:rFonts w:ascii="Tahoma" w:hAnsi="Tahoma" w:cs="Tahoma"/>
        </w:rPr>
        <w:t>,</w:t>
      </w:r>
      <w:r w:rsidR="009A50E7" w:rsidRPr="00026AB7">
        <w:rPr>
          <w:rFonts w:ascii="Tahoma" w:hAnsi="Tahoma" w:cs="Tahoma"/>
        </w:rPr>
        <w:t xml:space="preserve"> v višini in na način</w:t>
      </w:r>
      <w:r w:rsidR="00146B00" w:rsidRPr="00026AB7">
        <w:rPr>
          <w:rFonts w:ascii="Tahoma" w:hAnsi="Tahoma" w:cs="Tahoma"/>
        </w:rPr>
        <w:t>,</w:t>
      </w:r>
      <w:r w:rsidR="009A50E7" w:rsidRPr="00026AB7">
        <w:rPr>
          <w:rFonts w:ascii="Tahoma" w:hAnsi="Tahoma" w:cs="Tahoma"/>
        </w:rPr>
        <w:t xml:space="preserve"> kot je to določeno</w:t>
      </w:r>
      <w:r w:rsidRPr="00026AB7">
        <w:rPr>
          <w:rFonts w:ascii="Tahoma" w:hAnsi="Tahoma" w:cs="Tahoma"/>
        </w:rPr>
        <w:t xml:space="preserve"> </w:t>
      </w:r>
      <w:r w:rsidR="009A50E7" w:rsidRPr="00026AB7">
        <w:rPr>
          <w:rFonts w:ascii="Tahoma" w:hAnsi="Tahoma" w:cs="Tahoma"/>
        </w:rPr>
        <w:t xml:space="preserve">v </w:t>
      </w:r>
      <w:r w:rsidR="00F637D3" w:rsidRPr="00026AB7">
        <w:rPr>
          <w:rFonts w:ascii="Tahoma" w:hAnsi="Tahoma" w:cs="Tahoma"/>
        </w:rPr>
        <w:t>17</w:t>
      </w:r>
      <w:r w:rsidR="009A50E7" w:rsidRPr="00026AB7">
        <w:rPr>
          <w:rFonts w:ascii="Tahoma" w:hAnsi="Tahoma" w:cs="Tahoma"/>
        </w:rPr>
        <w:t>. členu</w:t>
      </w:r>
      <w:r w:rsidRPr="00026AB7">
        <w:rPr>
          <w:rFonts w:ascii="Tahoma" w:hAnsi="Tahoma" w:cs="Tahoma"/>
        </w:rPr>
        <w:t xml:space="preserve"> tega okvirnega sporazuma</w:t>
      </w:r>
      <w:r w:rsidR="001D4B89" w:rsidRPr="00026AB7">
        <w:rPr>
          <w:rFonts w:ascii="Tahoma" w:hAnsi="Tahoma" w:cs="Tahoma"/>
        </w:rPr>
        <w:t>.</w:t>
      </w:r>
      <w:r w:rsidRPr="00026AB7">
        <w:rPr>
          <w:rFonts w:ascii="Tahoma" w:hAnsi="Tahoma" w:cs="Tahoma"/>
        </w:rPr>
        <w:t xml:space="preserve"> </w:t>
      </w:r>
    </w:p>
    <w:p w14:paraId="50438DF1" w14:textId="488D7658" w:rsidR="0044597D" w:rsidRPr="00026AB7" w:rsidRDefault="0044597D" w:rsidP="00F63D98">
      <w:pPr>
        <w:keepLines/>
        <w:widowControl w:val="0"/>
        <w:jc w:val="both"/>
        <w:rPr>
          <w:rFonts w:ascii="Tahoma" w:hAnsi="Tahoma" w:cs="Tahoma"/>
        </w:rPr>
      </w:pPr>
    </w:p>
    <w:p w14:paraId="7601F2D2" w14:textId="6D499388" w:rsidR="0044597D" w:rsidRPr="00026AB7" w:rsidRDefault="0044597D" w:rsidP="00F63D98">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člen</w:t>
      </w:r>
    </w:p>
    <w:p w14:paraId="0132A1C1" w14:textId="77777777" w:rsidR="0044597D" w:rsidRPr="00026AB7" w:rsidRDefault="0044597D" w:rsidP="00F63D98">
      <w:pPr>
        <w:keepLines/>
        <w:widowControl w:val="0"/>
        <w:jc w:val="both"/>
        <w:rPr>
          <w:rFonts w:ascii="Tahoma" w:hAnsi="Tahoma" w:cs="Tahoma"/>
          <w:strike/>
        </w:rPr>
      </w:pPr>
    </w:p>
    <w:p w14:paraId="55A29B3E" w14:textId="73A794F2" w:rsidR="0044597D" w:rsidRPr="00026AB7" w:rsidRDefault="0044597D" w:rsidP="00F63D98">
      <w:pPr>
        <w:keepLines/>
        <w:widowControl w:val="0"/>
        <w:jc w:val="both"/>
        <w:rPr>
          <w:rFonts w:ascii="Tahoma" w:hAnsi="Tahoma" w:cs="Tahoma"/>
          <w:strike/>
        </w:rPr>
      </w:pPr>
      <w:r w:rsidRPr="00026AB7">
        <w:rPr>
          <w:rFonts w:ascii="Tahoma" w:hAnsi="Tahoma" w:cs="Tahoma"/>
        </w:rPr>
        <w:t>Če prodajalec po svoji krivdi in neupravičeno zamuja z dobav</w:t>
      </w:r>
      <w:r w:rsidR="009A50E7" w:rsidRPr="00026AB7">
        <w:rPr>
          <w:rFonts w:ascii="Tahoma" w:hAnsi="Tahoma" w:cs="Tahoma"/>
        </w:rPr>
        <w:t>o blaga</w:t>
      </w:r>
      <w:r w:rsidRPr="00026AB7">
        <w:rPr>
          <w:rFonts w:ascii="Tahoma" w:hAnsi="Tahoma" w:cs="Tahoma"/>
        </w:rPr>
        <w:t xml:space="preserve"> toliko</w:t>
      </w:r>
      <w:r w:rsidR="00FC079C" w:rsidRPr="00026AB7">
        <w:rPr>
          <w:rFonts w:ascii="Tahoma" w:hAnsi="Tahoma" w:cs="Tahoma"/>
        </w:rPr>
        <w:t xml:space="preserve"> časa</w:t>
      </w:r>
      <w:r w:rsidRPr="00026AB7">
        <w:rPr>
          <w:rFonts w:ascii="Tahoma" w:hAnsi="Tahoma" w:cs="Tahoma"/>
        </w:rPr>
        <w:t>, da bi lahko kupcu nastala škoda ali da bi izvedba</w:t>
      </w:r>
      <w:r w:rsidR="00146B00" w:rsidRPr="00026AB7">
        <w:rPr>
          <w:rFonts w:ascii="Tahoma" w:hAnsi="Tahoma" w:cs="Tahoma"/>
        </w:rPr>
        <w:t xml:space="preserve"> dobave</w:t>
      </w:r>
      <w:r w:rsidRPr="00026AB7">
        <w:rPr>
          <w:rFonts w:ascii="Tahoma" w:hAnsi="Tahoma" w:cs="Tahoma"/>
        </w:rPr>
        <w:t xml:space="preserve"> izgubila pomen, lahko kupec nadomestno blago naroči pri drugem prodajalcu na stroške prodajalca po tem okvirnem sporazumu (pri tem lahko uporabi dano finančno zavarovanje za dobro izvedbo obveznosti iz okvirnega sporazuma), lahko pa zahteva povrnitev dejanske škode.</w:t>
      </w:r>
    </w:p>
    <w:p w14:paraId="32FDCBB0" w14:textId="55B7BE46" w:rsidR="00DC6ED7" w:rsidRPr="00026AB7" w:rsidRDefault="00DC6ED7" w:rsidP="00F63D98">
      <w:pPr>
        <w:pStyle w:val="BESEDILO"/>
        <w:tabs>
          <w:tab w:val="clear" w:pos="2155"/>
        </w:tabs>
        <w:rPr>
          <w:rFonts w:ascii="Tahoma" w:hAnsi="Tahoma" w:cs="Tahoma"/>
        </w:rPr>
      </w:pPr>
    </w:p>
    <w:p w14:paraId="050B6E48" w14:textId="13365F67" w:rsidR="009A1071" w:rsidRPr="00026AB7" w:rsidRDefault="009A1071" w:rsidP="00F63D98">
      <w:pPr>
        <w:pStyle w:val="BESEDILO"/>
        <w:tabs>
          <w:tab w:val="clear" w:pos="2155"/>
        </w:tabs>
        <w:rPr>
          <w:rFonts w:ascii="Tahoma" w:hAnsi="Tahoma" w:cs="Tahoma"/>
        </w:rPr>
      </w:pPr>
    </w:p>
    <w:p w14:paraId="27F6AE10" w14:textId="77777777" w:rsidR="009A1071" w:rsidRPr="00026AB7" w:rsidRDefault="009A1071" w:rsidP="00F63D98">
      <w:pPr>
        <w:pStyle w:val="BESEDILO"/>
        <w:tabs>
          <w:tab w:val="clear" w:pos="2155"/>
        </w:tabs>
        <w:rPr>
          <w:rFonts w:ascii="Tahoma" w:hAnsi="Tahoma" w:cs="Tahoma"/>
        </w:rPr>
      </w:pPr>
    </w:p>
    <w:p w14:paraId="2D429059" w14:textId="77777777" w:rsidR="00B53E52" w:rsidRPr="00026AB7" w:rsidRDefault="00B53E52" w:rsidP="00F63D98">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člen</w:t>
      </w:r>
    </w:p>
    <w:p w14:paraId="6DA87E4C" w14:textId="77777777" w:rsidR="00B53E52" w:rsidRPr="00026AB7" w:rsidRDefault="00B53E52" w:rsidP="00F63D98">
      <w:pPr>
        <w:pStyle w:val="Telobesedila"/>
        <w:keepLines/>
        <w:rPr>
          <w:rFonts w:ascii="Tahoma" w:hAnsi="Tahoma" w:cs="Tahoma"/>
          <w:b w:val="0"/>
        </w:rPr>
      </w:pPr>
    </w:p>
    <w:p w14:paraId="74020CE3" w14:textId="76A2AE63" w:rsidR="00B53E52" w:rsidRPr="00026AB7" w:rsidRDefault="00B53E52" w:rsidP="00F63D98">
      <w:pPr>
        <w:keepLines/>
        <w:widowControl w:val="0"/>
        <w:jc w:val="both"/>
        <w:rPr>
          <w:rFonts w:ascii="Tahoma" w:hAnsi="Tahoma" w:cs="Tahoma"/>
          <w:color w:val="000000"/>
        </w:rPr>
      </w:pPr>
      <w:r w:rsidRPr="00026AB7">
        <w:rPr>
          <w:rFonts w:ascii="Tahoma" w:hAnsi="Tahoma" w:cs="Tahoma"/>
        </w:rPr>
        <w:t xml:space="preserve">Prodajalec </w:t>
      </w:r>
      <w:r w:rsidRPr="00026AB7">
        <w:rPr>
          <w:rFonts w:ascii="Tahoma" w:hAnsi="Tahoma" w:cs="Tahoma"/>
          <w:color w:val="000000"/>
        </w:rPr>
        <w:t>se obvezuje, da bo prevzemal nazaj izpraznjeno embalažo (IBC kontejnerji, hobuki) ob ponovni dobavi blaga ali ko bo embalaža izpraznjena</w:t>
      </w:r>
      <w:r w:rsidR="008553B3" w:rsidRPr="00026AB7">
        <w:rPr>
          <w:rFonts w:ascii="Tahoma" w:hAnsi="Tahoma" w:cs="Tahoma"/>
          <w:color w:val="000000"/>
        </w:rPr>
        <w:t xml:space="preserve">, o čemer bo kupec obvestil prodajalca po elektronski pošti. </w:t>
      </w:r>
      <w:r w:rsidRPr="00026AB7">
        <w:rPr>
          <w:rFonts w:ascii="Tahoma" w:hAnsi="Tahoma" w:cs="Tahoma"/>
          <w:color w:val="000000"/>
        </w:rPr>
        <w:t xml:space="preserve"> Vsa embalaža se vrača neočiščena (neoprana). Stroški vračila</w:t>
      </w:r>
      <w:r w:rsidR="00FC079C" w:rsidRPr="00026AB7">
        <w:rPr>
          <w:rFonts w:ascii="Tahoma" w:hAnsi="Tahoma" w:cs="Tahoma"/>
          <w:color w:val="000000"/>
        </w:rPr>
        <w:t xml:space="preserve"> izpraznjene</w:t>
      </w:r>
      <w:r w:rsidRPr="00026AB7">
        <w:rPr>
          <w:rFonts w:ascii="Tahoma" w:hAnsi="Tahoma" w:cs="Tahoma"/>
          <w:color w:val="000000"/>
        </w:rPr>
        <w:t xml:space="preserve"> embalaže so upoštevani v ceni dobavljenih kemikalij.</w:t>
      </w:r>
    </w:p>
    <w:p w14:paraId="0DB5543C" w14:textId="5A36D14F" w:rsidR="00B53E52" w:rsidRPr="00026AB7" w:rsidRDefault="00B53E52" w:rsidP="00F63D98">
      <w:pPr>
        <w:pStyle w:val="Telobesedila"/>
        <w:keepLines/>
        <w:rPr>
          <w:rFonts w:ascii="Tahoma" w:hAnsi="Tahoma" w:cs="Tahoma"/>
          <w:b w:val="0"/>
        </w:rPr>
      </w:pPr>
    </w:p>
    <w:p w14:paraId="0408A4CF" w14:textId="6ED32566" w:rsidR="007B7641" w:rsidRPr="00026AB7" w:rsidRDefault="007B7641" w:rsidP="00F63D98">
      <w:pPr>
        <w:pStyle w:val="Telobesedila"/>
        <w:keepLines/>
        <w:rPr>
          <w:rFonts w:ascii="Tahoma" w:hAnsi="Tahoma" w:cs="Tahoma"/>
        </w:rPr>
      </w:pPr>
      <w:r w:rsidRPr="00026AB7">
        <w:rPr>
          <w:rFonts w:ascii="Tahoma" w:hAnsi="Tahoma" w:cs="Tahoma"/>
        </w:rPr>
        <w:t>VIŠJA SILA</w:t>
      </w:r>
    </w:p>
    <w:p w14:paraId="006D2757" w14:textId="77777777" w:rsidR="00B53E52" w:rsidRPr="00026AB7" w:rsidRDefault="00B53E52" w:rsidP="00F63D98">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člen</w:t>
      </w:r>
    </w:p>
    <w:p w14:paraId="768AE827" w14:textId="77777777" w:rsidR="00B53E52" w:rsidRPr="00026AB7" w:rsidRDefault="00B53E52" w:rsidP="00F63D98">
      <w:pPr>
        <w:keepLines/>
        <w:widowControl w:val="0"/>
        <w:numPr>
          <w:ilvl w:val="12"/>
          <w:numId w:val="0"/>
        </w:numPr>
        <w:jc w:val="both"/>
        <w:rPr>
          <w:rFonts w:ascii="Tahoma" w:hAnsi="Tahoma" w:cs="Tahoma"/>
        </w:rPr>
      </w:pPr>
    </w:p>
    <w:p w14:paraId="49F91F2C" w14:textId="77777777" w:rsidR="00B53E52" w:rsidRPr="00026AB7" w:rsidRDefault="00B53E52" w:rsidP="00F63D98">
      <w:pPr>
        <w:keepLines/>
        <w:widowControl w:val="0"/>
        <w:jc w:val="both"/>
        <w:rPr>
          <w:rFonts w:ascii="Tahoma" w:hAnsi="Tahoma" w:cs="Tahoma"/>
        </w:rPr>
      </w:pPr>
      <w:r w:rsidRPr="00026AB7">
        <w:rPr>
          <w:rFonts w:ascii="Tahoma" w:hAnsi="Tahoma" w:cs="Tahoma"/>
        </w:rPr>
        <w:t>Prodajalec</w:t>
      </w:r>
      <w:r w:rsidRPr="00026AB7">
        <w:rPr>
          <w:rFonts w:ascii="Tahoma" w:hAnsi="Tahoma" w:cs="Tahoma"/>
          <w:lang w:val="x-none"/>
        </w:rPr>
        <w:t xml:space="preserve"> ni odgovoren za delno ali celotno neizpolnjevanje obveznosti, če je to posledica višje sile.</w:t>
      </w:r>
    </w:p>
    <w:p w14:paraId="752DBBDD" w14:textId="77777777" w:rsidR="00B53E52" w:rsidRPr="00026AB7" w:rsidRDefault="00B53E52" w:rsidP="00F63D98">
      <w:pPr>
        <w:keepLines/>
        <w:widowControl w:val="0"/>
        <w:jc w:val="both"/>
        <w:rPr>
          <w:rFonts w:ascii="Tahoma" w:hAnsi="Tahoma" w:cs="Tahoma"/>
        </w:rPr>
      </w:pPr>
    </w:p>
    <w:p w14:paraId="768D082A" w14:textId="77777777" w:rsidR="00B53E52" w:rsidRPr="00026AB7" w:rsidRDefault="00B53E52" w:rsidP="00F63D98">
      <w:pPr>
        <w:keepLines/>
        <w:widowControl w:val="0"/>
        <w:jc w:val="both"/>
        <w:rPr>
          <w:rFonts w:ascii="Tahoma" w:hAnsi="Tahoma" w:cs="Tahoma"/>
        </w:rPr>
      </w:pPr>
      <w:r w:rsidRPr="00026AB7">
        <w:rPr>
          <w:rFonts w:ascii="Tahoma" w:hAnsi="Tahoma" w:cs="Tahoma"/>
        </w:rPr>
        <w:t xml:space="preserve">Kot višja sila se razumejo vse okoliščine izjemnega značaja, ki so se pojavile po sklenitvi okvirnega sporazuma in jih sodna praksa priznava za višjo silo. Če so dobave blaga delno ali v celoti motene oziroma preprečene, je prodajalec o tem dolžan nemudoma obvestiti kupca. Prav tako ga je dolžan sproti obveščati o prenehanju takih okoliščin. Na zahtevo kupca je prodajalec dolžan dokazati obstoj višje sile. </w:t>
      </w:r>
    </w:p>
    <w:p w14:paraId="1B7F2F44" w14:textId="77777777" w:rsidR="00B53E52" w:rsidRPr="00026AB7" w:rsidRDefault="00B53E52" w:rsidP="00F63D98">
      <w:pPr>
        <w:keepLines/>
        <w:widowControl w:val="0"/>
        <w:jc w:val="both"/>
        <w:rPr>
          <w:rFonts w:ascii="Tahoma" w:hAnsi="Tahoma" w:cs="Tahoma"/>
        </w:rPr>
      </w:pPr>
    </w:p>
    <w:p w14:paraId="79450EDA" w14:textId="480FA6E0" w:rsidR="00B53E52" w:rsidRPr="00026AB7" w:rsidRDefault="00B53E52" w:rsidP="00F63D98">
      <w:pPr>
        <w:keepLines/>
        <w:widowControl w:val="0"/>
        <w:jc w:val="both"/>
        <w:rPr>
          <w:rFonts w:ascii="Tahoma" w:hAnsi="Tahoma" w:cs="Tahoma"/>
        </w:rPr>
      </w:pPr>
      <w:r w:rsidRPr="00026AB7">
        <w:rPr>
          <w:rFonts w:ascii="Tahoma" w:hAnsi="Tahoma" w:cs="Tahoma"/>
        </w:rPr>
        <w:t>Le v primerih, navedenih v tem členu, kupec ne bo izvaja</w:t>
      </w:r>
      <w:r w:rsidR="001D4B89" w:rsidRPr="00026AB7">
        <w:rPr>
          <w:rFonts w:ascii="Tahoma" w:hAnsi="Tahoma" w:cs="Tahoma"/>
        </w:rPr>
        <w:t xml:space="preserve">l sankcij proti prodajalcu </w:t>
      </w:r>
      <w:r w:rsidR="00C513ED" w:rsidRPr="00026AB7">
        <w:rPr>
          <w:rFonts w:ascii="Tahoma" w:hAnsi="Tahoma" w:cs="Tahoma"/>
        </w:rPr>
        <w:t>po 17</w:t>
      </w:r>
      <w:r w:rsidRPr="00026AB7">
        <w:rPr>
          <w:rFonts w:ascii="Tahoma" w:hAnsi="Tahoma" w:cs="Tahoma"/>
        </w:rPr>
        <w:t>. členu tega okvirnega sporazuma.</w:t>
      </w:r>
    </w:p>
    <w:p w14:paraId="50EE059F" w14:textId="77777777" w:rsidR="00146B00" w:rsidRPr="00026AB7" w:rsidRDefault="00146B00" w:rsidP="00F63D98">
      <w:pPr>
        <w:keepLines/>
        <w:widowControl w:val="0"/>
        <w:tabs>
          <w:tab w:val="left" w:pos="1080"/>
          <w:tab w:val="left" w:pos="1702"/>
        </w:tabs>
        <w:jc w:val="both"/>
        <w:rPr>
          <w:rFonts w:ascii="Tahoma" w:hAnsi="Tahoma" w:cs="Tahoma"/>
          <w:b/>
        </w:rPr>
      </w:pPr>
    </w:p>
    <w:p w14:paraId="67B44B97" w14:textId="325DBB7A" w:rsidR="00B53E52" w:rsidRPr="00026AB7" w:rsidRDefault="00B53E52" w:rsidP="00F63D98">
      <w:pPr>
        <w:keepLines/>
        <w:widowControl w:val="0"/>
        <w:tabs>
          <w:tab w:val="left" w:pos="1080"/>
          <w:tab w:val="left" w:pos="1702"/>
        </w:tabs>
        <w:jc w:val="both"/>
        <w:rPr>
          <w:rFonts w:ascii="Tahoma" w:hAnsi="Tahoma" w:cs="Tahoma"/>
          <w:b/>
        </w:rPr>
      </w:pPr>
      <w:r w:rsidRPr="00026AB7">
        <w:rPr>
          <w:rFonts w:ascii="Tahoma" w:hAnsi="Tahoma" w:cs="Tahoma"/>
          <w:b/>
        </w:rPr>
        <w:t>KAKOVOST</w:t>
      </w:r>
    </w:p>
    <w:p w14:paraId="38EC49A3" w14:textId="77777777" w:rsidR="00B53E52" w:rsidRPr="00026AB7" w:rsidRDefault="00B53E52" w:rsidP="00F63D98">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člen</w:t>
      </w:r>
    </w:p>
    <w:p w14:paraId="5BD1C96E" w14:textId="77777777" w:rsidR="00B53E52" w:rsidRPr="00026AB7" w:rsidRDefault="00B53E52" w:rsidP="00F63D98">
      <w:pPr>
        <w:keepLines/>
        <w:widowControl w:val="0"/>
        <w:tabs>
          <w:tab w:val="left" w:pos="1418"/>
          <w:tab w:val="left" w:pos="1702"/>
        </w:tabs>
        <w:jc w:val="both"/>
        <w:rPr>
          <w:rFonts w:ascii="Tahoma" w:hAnsi="Tahoma" w:cs="Tahoma"/>
        </w:rPr>
      </w:pPr>
    </w:p>
    <w:p w14:paraId="1A296B49" w14:textId="77777777" w:rsidR="00B53E52" w:rsidRPr="00026AB7" w:rsidRDefault="00B53E52" w:rsidP="00F63D98">
      <w:pPr>
        <w:pStyle w:val="Telobesedila"/>
        <w:keepLines/>
        <w:rPr>
          <w:rFonts w:ascii="Tahoma" w:hAnsi="Tahoma" w:cs="Tahoma"/>
          <w:b w:val="0"/>
        </w:rPr>
      </w:pPr>
      <w:r w:rsidRPr="00026AB7">
        <w:rPr>
          <w:rFonts w:ascii="Tahoma" w:hAnsi="Tahoma" w:cs="Tahoma"/>
          <w:b w:val="0"/>
        </w:rPr>
        <w:t>Kakovost dobavljenega blaga mora ustrezati obstoječim standardom, zahtevam in kakovosti, opredeljeni v razpisni dokumentaciji.</w:t>
      </w:r>
    </w:p>
    <w:p w14:paraId="42059FB1" w14:textId="77777777" w:rsidR="00B53E52" w:rsidRPr="00026AB7" w:rsidRDefault="00B53E52" w:rsidP="00F63D98">
      <w:pPr>
        <w:keepLines/>
        <w:widowControl w:val="0"/>
        <w:jc w:val="both"/>
        <w:rPr>
          <w:rFonts w:ascii="Tahoma" w:hAnsi="Tahoma" w:cs="Tahoma"/>
        </w:rPr>
      </w:pPr>
    </w:p>
    <w:p w14:paraId="6CCC30C6" w14:textId="77777777" w:rsidR="00B53E52" w:rsidRPr="00026AB7" w:rsidRDefault="00B53E52" w:rsidP="00F63D98">
      <w:pPr>
        <w:keepLines/>
        <w:widowControl w:val="0"/>
        <w:jc w:val="both"/>
        <w:rPr>
          <w:rFonts w:ascii="Tahoma" w:hAnsi="Tahoma" w:cs="Tahoma"/>
        </w:rPr>
      </w:pPr>
      <w:r w:rsidRPr="00026AB7">
        <w:rPr>
          <w:rFonts w:ascii="Tahoma" w:hAnsi="Tahoma" w:cs="Tahoma"/>
        </w:rPr>
        <w:t>V kolikor kupec ugotovi, da dobavljeno blago ni kakovostno ustrezno, zavrne prevzem in pozove prodajalca k dobavi blaga, ki ustreza zahtevani kakovosti.</w:t>
      </w:r>
    </w:p>
    <w:p w14:paraId="708B1047" w14:textId="3EFDCFB2" w:rsidR="00B53E52" w:rsidRPr="00026AB7" w:rsidRDefault="002060FB" w:rsidP="00F63D98">
      <w:pPr>
        <w:keepLines/>
        <w:widowControl w:val="0"/>
        <w:jc w:val="both"/>
        <w:rPr>
          <w:rFonts w:ascii="Tahoma" w:hAnsi="Tahoma" w:cs="Tahoma"/>
        </w:rPr>
      </w:pPr>
      <w:r w:rsidRPr="00026AB7">
        <w:rPr>
          <w:rFonts w:ascii="Tahoma" w:hAnsi="Tahoma" w:cs="Tahoma"/>
        </w:rPr>
        <w:t xml:space="preserve"> </w:t>
      </w:r>
    </w:p>
    <w:p w14:paraId="6D98E858" w14:textId="2A7FFAF1" w:rsidR="00B53E52" w:rsidRPr="00026AB7" w:rsidRDefault="00B53E52" w:rsidP="00F63D98">
      <w:pPr>
        <w:keepLines/>
        <w:widowControl w:val="0"/>
        <w:jc w:val="both"/>
        <w:rPr>
          <w:rFonts w:ascii="Tahoma" w:hAnsi="Tahoma" w:cs="Tahoma"/>
        </w:rPr>
      </w:pPr>
      <w:r w:rsidRPr="00026AB7">
        <w:rPr>
          <w:rFonts w:ascii="Tahoma" w:hAnsi="Tahoma" w:cs="Tahoma"/>
        </w:rPr>
        <w:t>V primeru neprimernosti blaga lahko kupec odstopi od sklenjenega okvirnega sporazuma in unovči finančno zavarovanje za dobro izvedbo obveznosti iz okvirnega sporazuma, brez kakrš</w:t>
      </w:r>
      <w:r w:rsidR="0081422A" w:rsidRPr="00026AB7">
        <w:rPr>
          <w:rFonts w:ascii="Tahoma" w:hAnsi="Tahoma" w:cs="Tahoma"/>
        </w:rPr>
        <w:t xml:space="preserve">nekoli obveznosti do prodajalca. </w:t>
      </w:r>
    </w:p>
    <w:p w14:paraId="663DA8DF" w14:textId="42F78F51" w:rsidR="008A1AF3" w:rsidRPr="00026AB7" w:rsidRDefault="008A1AF3" w:rsidP="00F63D98">
      <w:pPr>
        <w:keepLines/>
        <w:widowControl w:val="0"/>
        <w:tabs>
          <w:tab w:val="left" w:pos="1080"/>
          <w:tab w:val="left" w:pos="1702"/>
        </w:tabs>
        <w:jc w:val="both"/>
        <w:rPr>
          <w:rFonts w:ascii="Tahoma" w:hAnsi="Tahoma" w:cs="Tahoma"/>
          <w:b/>
        </w:rPr>
      </w:pPr>
    </w:p>
    <w:p w14:paraId="5BD9C6AA" w14:textId="26F55DD0" w:rsidR="00B53E52" w:rsidRPr="00026AB7" w:rsidRDefault="000F0D50" w:rsidP="00F63D98">
      <w:pPr>
        <w:keepLines/>
        <w:widowControl w:val="0"/>
        <w:tabs>
          <w:tab w:val="left" w:pos="1080"/>
          <w:tab w:val="left" w:pos="1702"/>
        </w:tabs>
        <w:jc w:val="both"/>
        <w:rPr>
          <w:rFonts w:ascii="Tahoma" w:hAnsi="Tahoma" w:cs="Tahoma"/>
          <w:b/>
        </w:rPr>
      </w:pPr>
      <w:r w:rsidRPr="00026AB7">
        <w:rPr>
          <w:rFonts w:ascii="Tahoma" w:hAnsi="Tahoma" w:cs="Tahoma"/>
          <w:b/>
        </w:rPr>
        <w:t>NAČIN OBRAČUNAVANJA IN PLAČILO</w:t>
      </w:r>
    </w:p>
    <w:p w14:paraId="4CA74053" w14:textId="77777777" w:rsidR="00B53E52" w:rsidRPr="00026AB7" w:rsidRDefault="00B53E52" w:rsidP="00F63D98">
      <w:pPr>
        <w:keepLines/>
        <w:widowControl w:val="0"/>
        <w:numPr>
          <w:ilvl w:val="1"/>
          <w:numId w:val="14"/>
        </w:numPr>
        <w:tabs>
          <w:tab w:val="clear" w:pos="1440"/>
        </w:tabs>
        <w:ind w:left="425" w:hanging="425"/>
        <w:jc w:val="center"/>
        <w:rPr>
          <w:rFonts w:ascii="Tahoma" w:hAnsi="Tahoma" w:cs="Tahoma"/>
        </w:rPr>
      </w:pPr>
      <w:r w:rsidRPr="00026AB7">
        <w:rPr>
          <w:rFonts w:ascii="Tahoma" w:hAnsi="Tahoma" w:cs="Tahoma"/>
        </w:rPr>
        <w:t>člen</w:t>
      </w:r>
    </w:p>
    <w:p w14:paraId="475B7E74" w14:textId="55CA2CC5" w:rsidR="00B53E52" w:rsidRPr="00026AB7" w:rsidRDefault="00B53E52" w:rsidP="00F63D98">
      <w:pPr>
        <w:keepLines/>
        <w:widowControl w:val="0"/>
        <w:jc w:val="both"/>
        <w:rPr>
          <w:rFonts w:ascii="Tahoma" w:hAnsi="Tahoma" w:cs="Tahoma"/>
        </w:rPr>
      </w:pPr>
    </w:p>
    <w:p w14:paraId="4824636C" w14:textId="52960756" w:rsidR="000B0B4C" w:rsidRPr="00026AB7" w:rsidRDefault="000B0B4C" w:rsidP="00F63D98">
      <w:pPr>
        <w:keepLines/>
        <w:widowControl w:val="0"/>
        <w:jc w:val="both"/>
        <w:rPr>
          <w:rFonts w:ascii="Tahoma" w:hAnsi="Tahoma" w:cs="Tahoma"/>
          <w:b/>
        </w:rPr>
      </w:pPr>
      <w:r w:rsidRPr="00026AB7">
        <w:rPr>
          <w:rFonts w:ascii="Tahoma" w:hAnsi="Tahoma" w:cs="Tahoma"/>
        </w:rPr>
        <w:t xml:space="preserve">Obračun opravljenih dobav se bo izvedel na osnovi dejansko opravljenih </w:t>
      </w:r>
      <w:r w:rsidR="00971AE7" w:rsidRPr="00026AB7">
        <w:rPr>
          <w:rFonts w:ascii="Tahoma" w:hAnsi="Tahoma" w:cs="Tahoma"/>
        </w:rPr>
        <w:t>dobav</w:t>
      </w:r>
      <w:r w:rsidRPr="00026AB7">
        <w:rPr>
          <w:rFonts w:ascii="Tahoma" w:hAnsi="Tahoma" w:cs="Tahoma"/>
        </w:rPr>
        <w:t xml:space="preserve"> po ceni na enoto mere</w:t>
      </w:r>
      <w:r w:rsidR="00146B00" w:rsidRPr="00026AB7">
        <w:rPr>
          <w:rFonts w:ascii="Tahoma" w:hAnsi="Tahoma" w:cs="Tahoma"/>
        </w:rPr>
        <w:t>,</w:t>
      </w:r>
      <w:r w:rsidR="009A50E7" w:rsidRPr="00026AB7">
        <w:rPr>
          <w:rFonts w:ascii="Tahoma" w:hAnsi="Tahoma" w:cs="Tahoma"/>
        </w:rPr>
        <w:t xml:space="preserve"> kot izhaja iz ponudbe prodajalca</w:t>
      </w:r>
      <w:r w:rsidRPr="00026AB7">
        <w:rPr>
          <w:rFonts w:ascii="Tahoma" w:hAnsi="Tahoma" w:cs="Tahoma"/>
        </w:rPr>
        <w:t>.</w:t>
      </w:r>
      <w:r w:rsidRPr="00026AB7">
        <w:rPr>
          <w:rFonts w:ascii="Tahoma" w:hAnsi="Tahoma" w:cs="Tahoma"/>
          <w:b/>
        </w:rPr>
        <w:t xml:space="preserve"> </w:t>
      </w:r>
    </w:p>
    <w:p w14:paraId="20988414" w14:textId="77777777" w:rsidR="000B0B4C" w:rsidRPr="00026AB7" w:rsidRDefault="000B0B4C" w:rsidP="00F63D98">
      <w:pPr>
        <w:keepLines/>
        <w:widowControl w:val="0"/>
        <w:jc w:val="both"/>
        <w:rPr>
          <w:rFonts w:ascii="Tahoma" w:hAnsi="Tahoma" w:cs="Tahoma"/>
          <w:b/>
        </w:rPr>
      </w:pPr>
    </w:p>
    <w:p w14:paraId="1C0EFADD" w14:textId="72113087" w:rsidR="00B53E52" w:rsidRPr="00026AB7" w:rsidRDefault="00B53E52" w:rsidP="00F63D98">
      <w:pPr>
        <w:keepLines/>
        <w:widowControl w:val="0"/>
        <w:tabs>
          <w:tab w:val="left" w:pos="1418"/>
          <w:tab w:val="left" w:pos="1702"/>
        </w:tabs>
        <w:jc w:val="both"/>
        <w:rPr>
          <w:rFonts w:ascii="Tahoma" w:hAnsi="Tahoma" w:cs="Tahoma"/>
          <w:color w:val="000000"/>
        </w:rPr>
      </w:pPr>
      <w:r w:rsidRPr="00026AB7">
        <w:rPr>
          <w:rFonts w:ascii="Tahoma" w:hAnsi="Tahoma" w:cs="Tahoma"/>
        </w:rPr>
        <w:t xml:space="preserve">Prodajalec izstavi kupcu račun za izvedene posamezne dobave po okvirnem sporazumu v roku </w:t>
      </w:r>
      <w:r w:rsidR="00971AE7" w:rsidRPr="00026AB7">
        <w:rPr>
          <w:rFonts w:ascii="Tahoma" w:hAnsi="Tahoma" w:cs="Tahoma"/>
        </w:rPr>
        <w:t>petih (5</w:t>
      </w:r>
      <w:r w:rsidRPr="00026AB7">
        <w:rPr>
          <w:rFonts w:ascii="Tahoma" w:hAnsi="Tahoma" w:cs="Tahoma"/>
        </w:rPr>
        <w:t>) dni po podpisu primopredajnega zapisnika (dobavnice) s strani kupca in prodajalca oziroma njunih predstavnikov</w:t>
      </w:r>
      <w:r w:rsidR="00971AE7" w:rsidRPr="00026AB7">
        <w:rPr>
          <w:rFonts w:ascii="Tahoma" w:hAnsi="Tahoma" w:cs="Tahoma"/>
        </w:rPr>
        <w:t>, ter po</w:t>
      </w:r>
      <w:r w:rsidRPr="00026AB7">
        <w:rPr>
          <w:rFonts w:ascii="Tahoma" w:hAnsi="Tahoma" w:cs="Tahoma"/>
        </w:rPr>
        <w:t xml:space="preserve"> uspešno opravljenem prevzemu blaga </w:t>
      </w:r>
      <w:r w:rsidR="00971AE7" w:rsidRPr="00026AB7">
        <w:rPr>
          <w:rFonts w:ascii="Tahoma" w:hAnsi="Tahoma" w:cs="Tahoma"/>
        </w:rPr>
        <w:t>in</w:t>
      </w:r>
      <w:r w:rsidRPr="00026AB7">
        <w:rPr>
          <w:rFonts w:ascii="Tahoma" w:hAnsi="Tahoma" w:cs="Tahoma"/>
        </w:rPr>
        <w:t xml:space="preserve"> predložitvi dokumentacije iz prvega odstavka </w:t>
      </w:r>
      <w:r w:rsidR="001E121B" w:rsidRPr="00026AB7">
        <w:rPr>
          <w:rFonts w:ascii="Tahoma" w:hAnsi="Tahoma" w:cs="Tahoma"/>
          <w:color w:val="000000"/>
        </w:rPr>
        <w:t>9</w:t>
      </w:r>
      <w:r w:rsidRPr="00026AB7">
        <w:rPr>
          <w:rFonts w:ascii="Tahoma" w:hAnsi="Tahoma" w:cs="Tahoma"/>
        </w:rPr>
        <w:t xml:space="preserve">. člena tega okvirnega sporazuma. Prodajalec mora k računu priložiti fotokopijo naročila in fotokopijo podpisane </w:t>
      </w:r>
      <w:r w:rsidRPr="00026AB7">
        <w:rPr>
          <w:rFonts w:ascii="Tahoma" w:hAnsi="Tahoma" w:cs="Tahoma"/>
          <w:color w:val="000000"/>
        </w:rPr>
        <w:t>dobavnice, ter:</w:t>
      </w:r>
    </w:p>
    <w:p w14:paraId="05BAB825" w14:textId="29E7B479" w:rsidR="00B53E52" w:rsidRPr="00026AB7" w:rsidRDefault="00B53E52" w:rsidP="00FB69DC">
      <w:pPr>
        <w:keepLines/>
        <w:widowControl w:val="0"/>
        <w:numPr>
          <w:ilvl w:val="0"/>
          <w:numId w:val="26"/>
        </w:numPr>
        <w:tabs>
          <w:tab w:val="left" w:pos="1418"/>
        </w:tabs>
        <w:ind w:left="567"/>
        <w:jc w:val="both"/>
        <w:rPr>
          <w:rFonts w:ascii="Tahoma" w:hAnsi="Tahoma" w:cs="Tahoma"/>
          <w:color w:val="000000"/>
        </w:rPr>
      </w:pPr>
      <w:r w:rsidRPr="00026AB7">
        <w:rPr>
          <w:rFonts w:ascii="Tahoma" w:hAnsi="Tahoma" w:cs="Tahoma"/>
          <w:color w:val="000000"/>
        </w:rPr>
        <w:t xml:space="preserve">tehtalni list polnega vozila ob dostavi blaga (kemikalije) na </w:t>
      </w:r>
      <w:r w:rsidR="007727D7" w:rsidRPr="00026AB7">
        <w:rPr>
          <w:rFonts w:ascii="Tahoma" w:hAnsi="Tahoma" w:cs="Tahoma"/>
          <w:color w:val="000000"/>
        </w:rPr>
        <w:t xml:space="preserve">RCERO LJUBLJANA </w:t>
      </w:r>
      <w:r w:rsidRPr="00026AB7">
        <w:rPr>
          <w:rFonts w:ascii="Tahoma" w:hAnsi="Tahoma" w:cs="Tahoma"/>
          <w:color w:val="000000"/>
        </w:rPr>
        <w:t xml:space="preserve">(tehtanje na tehtnici na </w:t>
      </w:r>
      <w:r w:rsidR="007727D7" w:rsidRPr="00026AB7">
        <w:rPr>
          <w:rFonts w:ascii="Tahoma" w:hAnsi="Tahoma" w:cs="Tahoma"/>
          <w:color w:val="000000"/>
        </w:rPr>
        <w:t>RCERO LJUBLJANA</w:t>
      </w:r>
      <w:r w:rsidRPr="00026AB7">
        <w:rPr>
          <w:rFonts w:ascii="Tahoma" w:hAnsi="Tahoma" w:cs="Tahoma"/>
          <w:color w:val="000000"/>
        </w:rPr>
        <w:t>),</w:t>
      </w:r>
    </w:p>
    <w:p w14:paraId="67371E55" w14:textId="464911AB" w:rsidR="00B53E52" w:rsidRPr="00026AB7" w:rsidRDefault="00B53E52" w:rsidP="00FB69DC">
      <w:pPr>
        <w:keepLines/>
        <w:widowControl w:val="0"/>
        <w:numPr>
          <w:ilvl w:val="0"/>
          <w:numId w:val="8"/>
        </w:numPr>
        <w:ind w:left="567" w:hanging="357"/>
        <w:jc w:val="both"/>
        <w:rPr>
          <w:rFonts w:ascii="Tahoma" w:hAnsi="Tahoma" w:cs="Tahoma"/>
          <w:color w:val="000000"/>
        </w:rPr>
      </w:pPr>
      <w:r w:rsidRPr="00026AB7">
        <w:rPr>
          <w:rFonts w:ascii="Tahoma" w:hAnsi="Tahoma" w:cs="Tahoma"/>
          <w:color w:val="000000"/>
        </w:rPr>
        <w:t xml:space="preserve">tehtalni list praznega vozila po izčrpavanju blaga (kemikalije) iz cisterne (tehtanje na tehtnici na </w:t>
      </w:r>
      <w:r w:rsidR="007727D7" w:rsidRPr="00026AB7">
        <w:rPr>
          <w:rFonts w:ascii="Tahoma" w:hAnsi="Tahoma" w:cs="Tahoma"/>
          <w:color w:val="000000"/>
        </w:rPr>
        <w:t>RCERO LJUBLJANA</w:t>
      </w:r>
      <w:r w:rsidRPr="00026AB7">
        <w:rPr>
          <w:rFonts w:ascii="Tahoma" w:hAnsi="Tahoma" w:cs="Tahoma"/>
          <w:color w:val="000000"/>
        </w:rPr>
        <w:t>).</w:t>
      </w:r>
      <w:r w:rsidR="007727D7" w:rsidRPr="00026AB7">
        <w:rPr>
          <w:rFonts w:ascii="Tahoma" w:hAnsi="Tahoma" w:cs="Tahoma"/>
          <w:color w:val="000000"/>
        </w:rPr>
        <w:t xml:space="preserve"> </w:t>
      </w:r>
    </w:p>
    <w:p w14:paraId="48939A3D" w14:textId="77777777" w:rsidR="00B53E52" w:rsidRPr="00026AB7" w:rsidRDefault="00B53E52" w:rsidP="00F63D98">
      <w:pPr>
        <w:pStyle w:val="Odstavekseznama"/>
        <w:keepLines/>
        <w:widowControl w:val="0"/>
        <w:ind w:left="0"/>
        <w:contextualSpacing/>
        <w:jc w:val="both"/>
        <w:rPr>
          <w:rFonts w:ascii="Tahoma" w:hAnsi="Tahoma" w:cs="Tahoma"/>
          <w:color w:val="000000"/>
          <w:sz w:val="16"/>
        </w:rPr>
      </w:pPr>
    </w:p>
    <w:p w14:paraId="6190FD8F" w14:textId="15841A72" w:rsidR="00B53E52" w:rsidRPr="00026AB7" w:rsidRDefault="00B53E52" w:rsidP="00F63D98">
      <w:pPr>
        <w:keepLines/>
        <w:widowControl w:val="0"/>
        <w:tabs>
          <w:tab w:val="left" w:pos="1418"/>
          <w:tab w:val="left" w:pos="1702"/>
        </w:tabs>
        <w:jc w:val="both"/>
        <w:rPr>
          <w:rFonts w:ascii="Tahoma" w:hAnsi="Tahoma" w:cs="Tahoma"/>
        </w:rPr>
      </w:pPr>
      <w:r w:rsidRPr="00026AB7">
        <w:rPr>
          <w:rFonts w:ascii="Tahoma" w:hAnsi="Tahoma" w:cs="Tahoma"/>
        </w:rPr>
        <w:t xml:space="preserve">Tehtalni listi </w:t>
      </w:r>
      <w:r w:rsidR="007727D7" w:rsidRPr="00026AB7">
        <w:rPr>
          <w:rFonts w:ascii="Tahoma" w:hAnsi="Tahoma" w:cs="Tahoma"/>
        </w:rPr>
        <w:t xml:space="preserve">RCERO LJUBLJANA </w:t>
      </w:r>
      <w:r w:rsidRPr="00026AB7">
        <w:rPr>
          <w:rFonts w:ascii="Tahoma" w:hAnsi="Tahoma" w:cs="Tahoma"/>
        </w:rPr>
        <w:t xml:space="preserve">služijo za kontrolo količine in </w:t>
      </w:r>
      <w:r w:rsidR="00146B00" w:rsidRPr="00026AB7">
        <w:rPr>
          <w:rFonts w:ascii="Tahoma" w:hAnsi="Tahoma" w:cs="Tahoma"/>
        </w:rPr>
        <w:t xml:space="preserve">so </w:t>
      </w:r>
      <w:r w:rsidRPr="00026AB7">
        <w:rPr>
          <w:rFonts w:ascii="Tahoma" w:hAnsi="Tahoma" w:cs="Tahoma"/>
        </w:rPr>
        <w:t>osnova za obračun dobavljenega blaga (kemikalije). Blago (kemikalije) dobavljeno v hobukih, s</w:t>
      </w:r>
      <w:r w:rsidR="009F4AC7" w:rsidRPr="00026AB7">
        <w:rPr>
          <w:rFonts w:ascii="Tahoma" w:hAnsi="Tahoma" w:cs="Tahoma"/>
        </w:rPr>
        <w:t>odih ali IBC kontejnerjih se ne</w:t>
      </w:r>
      <w:r w:rsidRPr="00026AB7">
        <w:rPr>
          <w:rFonts w:ascii="Tahoma" w:hAnsi="Tahoma" w:cs="Tahoma"/>
        </w:rPr>
        <w:t xml:space="preserve"> tehta na tehtnici na </w:t>
      </w:r>
      <w:r w:rsidR="00FC079C" w:rsidRPr="00026AB7">
        <w:rPr>
          <w:rFonts w:ascii="Tahoma" w:hAnsi="Tahoma" w:cs="Tahoma"/>
        </w:rPr>
        <w:t>RCERO LJUBLJANA</w:t>
      </w:r>
      <w:r w:rsidRPr="00026AB7">
        <w:rPr>
          <w:rFonts w:ascii="Tahoma" w:hAnsi="Tahoma" w:cs="Tahoma"/>
        </w:rPr>
        <w:t>. Na račun</w:t>
      </w:r>
      <w:r w:rsidR="00FC079C" w:rsidRPr="00026AB7">
        <w:rPr>
          <w:rFonts w:ascii="Tahoma" w:hAnsi="Tahoma" w:cs="Tahoma"/>
        </w:rPr>
        <w:t>u</w:t>
      </w:r>
      <w:r w:rsidRPr="00026AB7">
        <w:rPr>
          <w:rFonts w:ascii="Tahoma" w:hAnsi="Tahoma" w:cs="Tahoma"/>
        </w:rPr>
        <w:t xml:space="preserve"> </w:t>
      </w:r>
      <w:r w:rsidR="00FC079C" w:rsidRPr="00026AB7">
        <w:rPr>
          <w:rFonts w:ascii="Tahoma" w:hAnsi="Tahoma" w:cs="Tahoma"/>
        </w:rPr>
        <w:t>mora prodajalec</w:t>
      </w:r>
      <w:r w:rsidRPr="00026AB7">
        <w:rPr>
          <w:rFonts w:ascii="Tahoma" w:hAnsi="Tahoma" w:cs="Tahoma"/>
        </w:rPr>
        <w:t xml:space="preserve"> </w:t>
      </w:r>
      <w:r w:rsidR="00FC079C" w:rsidRPr="00026AB7">
        <w:rPr>
          <w:rFonts w:ascii="Tahoma" w:hAnsi="Tahoma" w:cs="Tahoma"/>
        </w:rPr>
        <w:t xml:space="preserve">navesti </w:t>
      </w:r>
      <w:r w:rsidRPr="00026AB7">
        <w:rPr>
          <w:rFonts w:ascii="Tahoma" w:hAnsi="Tahoma" w:cs="Tahoma"/>
        </w:rPr>
        <w:t>številko naročilnice, ki jo kupec sporoči prodajalcu po sklenitvi okvirnega sporazuma.</w:t>
      </w:r>
      <w:r w:rsidR="007727D7" w:rsidRPr="00026AB7">
        <w:rPr>
          <w:rFonts w:ascii="Tahoma" w:hAnsi="Tahoma" w:cs="Tahoma"/>
        </w:rPr>
        <w:t xml:space="preserve"> </w:t>
      </w:r>
    </w:p>
    <w:p w14:paraId="77C437E9" w14:textId="403C02B5" w:rsidR="00971AE7" w:rsidRPr="00026AB7" w:rsidRDefault="00971AE7" w:rsidP="00F63D98">
      <w:pPr>
        <w:keepLines/>
        <w:widowControl w:val="0"/>
        <w:tabs>
          <w:tab w:val="left" w:pos="1418"/>
          <w:tab w:val="left" w:pos="1702"/>
        </w:tabs>
        <w:jc w:val="both"/>
        <w:rPr>
          <w:rFonts w:ascii="Tahoma" w:hAnsi="Tahoma" w:cs="Tahoma"/>
        </w:rPr>
      </w:pPr>
    </w:p>
    <w:p w14:paraId="38C92D57" w14:textId="159D2393" w:rsidR="00971AE7" w:rsidRPr="00026AB7" w:rsidRDefault="00971AE7" w:rsidP="00F63D98">
      <w:pPr>
        <w:keepLines/>
        <w:widowControl w:val="0"/>
        <w:jc w:val="both"/>
        <w:rPr>
          <w:rFonts w:ascii="Tahoma" w:hAnsi="Tahoma" w:cs="Tahoma"/>
        </w:rPr>
      </w:pPr>
      <w:r w:rsidRPr="00026AB7">
        <w:rPr>
          <w:rFonts w:ascii="Tahoma" w:hAnsi="Tahoma" w:cs="Tahoma"/>
        </w:rPr>
        <w:t>V primeru, da izstavljeni račun ni pravilen, ga kupec v roku petih (5) dni od prejema zavrne z obrazložitvijo, prodajalec pa je dolžan izstaviti nov, popravljen oz. pravilen račun v roku treh (3) dni od zavrnitve, v katerem bo izkazana pravilna vrednost opravljenih dobav.</w:t>
      </w:r>
    </w:p>
    <w:p w14:paraId="18DD3EEB" w14:textId="77777777" w:rsidR="00971AE7" w:rsidRPr="00026AB7" w:rsidRDefault="00971AE7" w:rsidP="00F63D98">
      <w:pPr>
        <w:keepLines/>
        <w:widowControl w:val="0"/>
        <w:jc w:val="both"/>
        <w:rPr>
          <w:rFonts w:ascii="Tahoma" w:hAnsi="Tahoma" w:cs="Tahoma"/>
        </w:rPr>
      </w:pPr>
    </w:p>
    <w:p w14:paraId="7AC38ED1" w14:textId="0D201D00" w:rsidR="00971AE7" w:rsidRPr="00026AB7" w:rsidRDefault="00971AE7" w:rsidP="00F63D98">
      <w:pPr>
        <w:keepLines/>
        <w:widowControl w:val="0"/>
        <w:jc w:val="both"/>
        <w:rPr>
          <w:rFonts w:ascii="Tahoma" w:hAnsi="Tahoma" w:cs="Tahoma"/>
        </w:rPr>
      </w:pPr>
      <w:r w:rsidRPr="00026AB7">
        <w:rPr>
          <w:rFonts w:ascii="Tahoma" w:hAnsi="Tahoma" w:cs="Tahoma"/>
        </w:rPr>
        <w:t>Davek na dodano vrednost se obračuna na dan opravljene dobave v skladu z vsakokratno veljavno zakonodajo v Republiki Sloveniji.</w:t>
      </w:r>
    </w:p>
    <w:p w14:paraId="5940A68E" w14:textId="77777777" w:rsidR="00971AE7" w:rsidRPr="00026AB7" w:rsidRDefault="00971AE7" w:rsidP="00F63D98">
      <w:pPr>
        <w:keepLines/>
        <w:widowControl w:val="0"/>
        <w:tabs>
          <w:tab w:val="left" w:pos="1418"/>
          <w:tab w:val="left" w:pos="1702"/>
        </w:tabs>
        <w:jc w:val="both"/>
        <w:rPr>
          <w:rFonts w:ascii="Tahoma" w:hAnsi="Tahoma" w:cs="Tahoma"/>
        </w:rPr>
      </w:pPr>
    </w:p>
    <w:p w14:paraId="42E4CEB7" w14:textId="55F8B745" w:rsidR="00971AE7" w:rsidRPr="00026AB7" w:rsidRDefault="00971AE7" w:rsidP="00F63D98">
      <w:pPr>
        <w:keepLines/>
        <w:widowControl w:val="0"/>
        <w:numPr>
          <w:ilvl w:val="0"/>
          <w:numId w:val="39"/>
        </w:numPr>
        <w:spacing w:line="276" w:lineRule="auto"/>
        <w:jc w:val="both"/>
        <w:rPr>
          <w:rFonts w:ascii="Tahoma" w:hAnsi="Tahoma" w:cs="Tahoma"/>
          <w:b/>
          <w:i/>
        </w:rPr>
      </w:pPr>
      <w:r w:rsidRPr="00026AB7">
        <w:rPr>
          <w:rFonts w:ascii="Tahoma" w:hAnsi="Tahoma" w:cs="Tahoma"/>
          <w:b/>
          <w:i/>
        </w:rPr>
        <w:t xml:space="preserve">V primeru, da je </w:t>
      </w:r>
      <w:r w:rsidR="00D501BF" w:rsidRPr="00026AB7">
        <w:rPr>
          <w:rFonts w:ascii="Tahoma" w:hAnsi="Tahoma" w:cs="Tahoma"/>
          <w:b/>
          <w:i/>
        </w:rPr>
        <w:t>prodajalec</w:t>
      </w:r>
      <w:r w:rsidRPr="00026AB7">
        <w:rPr>
          <w:rFonts w:ascii="Tahoma" w:hAnsi="Tahoma" w:cs="Tahoma"/>
          <w:b/>
          <w:i/>
        </w:rPr>
        <w:t xml:space="preserve"> slovensko podjetje</w:t>
      </w:r>
    </w:p>
    <w:p w14:paraId="5EDB1460" w14:textId="1C13FE8C" w:rsidR="00971AE7" w:rsidRPr="00026AB7" w:rsidRDefault="00971AE7" w:rsidP="00F63D98">
      <w:pPr>
        <w:keepLines/>
        <w:widowControl w:val="0"/>
        <w:jc w:val="both"/>
        <w:rPr>
          <w:rFonts w:ascii="Tahoma" w:hAnsi="Tahoma" w:cs="Tahoma"/>
        </w:rPr>
      </w:pPr>
      <w:r w:rsidRPr="00026AB7">
        <w:rPr>
          <w:rFonts w:ascii="Tahoma" w:hAnsi="Tahoma" w:cs="Tahoma"/>
        </w:rPr>
        <w:t>Kupec se obvezuje, da bo prejeti račun plačal na transakcijski račun prodajalca, ki je uradno evidentiran pri AJPES in bo naveden na računu, v roku tridesetih (30) koledarskih dni od dneva izstavitve pravilnega računa, sestavljenega v skladu s tem okvirnem sporazumu.</w:t>
      </w:r>
    </w:p>
    <w:p w14:paraId="15A9952C" w14:textId="77777777" w:rsidR="00971AE7" w:rsidRPr="00026AB7" w:rsidRDefault="00971AE7" w:rsidP="00F63D98">
      <w:pPr>
        <w:keepLines/>
        <w:widowControl w:val="0"/>
        <w:jc w:val="both"/>
        <w:rPr>
          <w:rFonts w:ascii="Tahoma" w:hAnsi="Tahoma" w:cs="Tahoma"/>
        </w:rPr>
      </w:pPr>
    </w:p>
    <w:p w14:paraId="25CC7AD9" w14:textId="45E458ED" w:rsidR="00971AE7" w:rsidRPr="00026AB7" w:rsidRDefault="00971AE7" w:rsidP="00F63D98">
      <w:pPr>
        <w:keepLines/>
        <w:widowControl w:val="0"/>
        <w:numPr>
          <w:ilvl w:val="0"/>
          <w:numId w:val="39"/>
        </w:numPr>
        <w:spacing w:line="276" w:lineRule="auto"/>
        <w:jc w:val="both"/>
        <w:rPr>
          <w:rFonts w:ascii="Tahoma" w:hAnsi="Tahoma" w:cs="Tahoma"/>
          <w:b/>
          <w:i/>
        </w:rPr>
      </w:pPr>
      <w:r w:rsidRPr="00026AB7">
        <w:rPr>
          <w:rFonts w:ascii="Tahoma" w:hAnsi="Tahoma" w:cs="Tahoma"/>
          <w:b/>
          <w:i/>
        </w:rPr>
        <w:t xml:space="preserve">v primeru, da je </w:t>
      </w:r>
      <w:r w:rsidR="00D501BF" w:rsidRPr="00026AB7">
        <w:rPr>
          <w:rFonts w:ascii="Tahoma" w:hAnsi="Tahoma" w:cs="Tahoma"/>
          <w:b/>
          <w:i/>
        </w:rPr>
        <w:t xml:space="preserve">prodajalec </w:t>
      </w:r>
      <w:r w:rsidRPr="00026AB7">
        <w:rPr>
          <w:rFonts w:ascii="Tahoma" w:hAnsi="Tahoma" w:cs="Tahoma"/>
          <w:b/>
          <w:i/>
        </w:rPr>
        <w:t>tuje podjetje</w:t>
      </w:r>
    </w:p>
    <w:p w14:paraId="3091A3B6" w14:textId="3FBAFE01" w:rsidR="00971AE7" w:rsidRPr="00026AB7" w:rsidRDefault="00971AE7" w:rsidP="00F63D98">
      <w:pPr>
        <w:keepLines/>
        <w:widowControl w:val="0"/>
        <w:jc w:val="both"/>
        <w:rPr>
          <w:rFonts w:ascii="Tahoma" w:hAnsi="Tahoma" w:cs="Tahoma"/>
        </w:rPr>
      </w:pPr>
      <w:r w:rsidRPr="00026AB7">
        <w:rPr>
          <w:rFonts w:ascii="Tahoma" w:hAnsi="Tahoma" w:cs="Tahoma"/>
        </w:rPr>
        <w:t>Kupec se obvezuje, da bo prejeti račun plačal na poslovni račun prodajalca</w:t>
      </w:r>
      <w:r w:rsidR="009F4AC7" w:rsidRPr="00026AB7">
        <w:rPr>
          <w:rFonts w:ascii="Tahoma" w:hAnsi="Tahoma" w:cs="Tahoma"/>
        </w:rPr>
        <w:t xml:space="preserve"> IBAN:_____, odprt pri banki_____ (SWIFT__</w:t>
      </w:r>
      <w:r w:rsidRPr="00026AB7">
        <w:rPr>
          <w:rFonts w:ascii="Tahoma" w:hAnsi="Tahoma" w:cs="Tahoma"/>
        </w:rPr>
        <w:t>_), v roku tridesetih (30) koledarskih dni od dneva izstavitve pravilnega računa, sestavljenega v skladu s tem okvirnem sporazumu. Poslovni račun mo</w:t>
      </w:r>
      <w:r w:rsidR="009F4AC7" w:rsidRPr="00026AB7">
        <w:rPr>
          <w:rFonts w:ascii="Tahoma" w:hAnsi="Tahoma" w:cs="Tahoma"/>
        </w:rPr>
        <w:t xml:space="preserve">ra biti naveden tudi na računu. </w:t>
      </w:r>
      <w:r w:rsidRPr="00026AB7">
        <w:rPr>
          <w:rFonts w:ascii="Tahoma" w:hAnsi="Tahoma" w:cs="Tahoma"/>
        </w:rPr>
        <w:t>V primeru spremembe navedenega računa v tem členu, mora prodajal</w:t>
      </w:r>
      <w:r w:rsidR="00A40A85" w:rsidRPr="00026AB7">
        <w:rPr>
          <w:rFonts w:ascii="Tahoma" w:hAnsi="Tahoma" w:cs="Tahoma"/>
        </w:rPr>
        <w:t>ec</w:t>
      </w:r>
      <w:r w:rsidRPr="00026AB7">
        <w:rPr>
          <w:rFonts w:ascii="Tahoma" w:hAnsi="Tahoma" w:cs="Tahoma"/>
        </w:rPr>
        <w:t xml:space="preserve"> takoj pisno obvestiti </w:t>
      </w:r>
      <w:r w:rsidR="00A40A85" w:rsidRPr="00026AB7">
        <w:rPr>
          <w:rFonts w:ascii="Tahoma" w:hAnsi="Tahoma" w:cs="Tahoma"/>
        </w:rPr>
        <w:t>kupca</w:t>
      </w:r>
      <w:r w:rsidRPr="00026AB7">
        <w:rPr>
          <w:rFonts w:ascii="Tahoma" w:hAnsi="Tahoma" w:cs="Tahoma"/>
        </w:rPr>
        <w:t xml:space="preserve"> o spremembi. </w:t>
      </w:r>
    </w:p>
    <w:p w14:paraId="19ECBE18" w14:textId="3790BD68" w:rsidR="00B53E52" w:rsidRPr="00026AB7" w:rsidRDefault="00B53E52" w:rsidP="00F63D98">
      <w:pPr>
        <w:keepLines/>
        <w:widowControl w:val="0"/>
        <w:jc w:val="both"/>
        <w:rPr>
          <w:rFonts w:ascii="Tahoma" w:hAnsi="Tahoma" w:cs="Tahoma"/>
        </w:rPr>
      </w:pPr>
    </w:p>
    <w:p w14:paraId="2A4570C4" w14:textId="77777777" w:rsidR="00B53E52" w:rsidRPr="00026AB7" w:rsidRDefault="00B53E52" w:rsidP="00F63D98">
      <w:pPr>
        <w:keepLines/>
        <w:widowControl w:val="0"/>
        <w:jc w:val="both"/>
        <w:rPr>
          <w:rFonts w:ascii="Tahoma" w:hAnsi="Tahoma" w:cs="Tahoma"/>
        </w:rPr>
      </w:pPr>
      <w:r w:rsidRPr="00026AB7">
        <w:rPr>
          <w:rFonts w:ascii="Tahoma" w:hAnsi="Tahoma" w:cs="Tahoma"/>
        </w:rPr>
        <w:t>V primeru zamude s plačilom je prodajalec upravičen zaračunati kupcu zakonite zamudne obresti.</w:t>
      </w:r>
    </w:p>
    <w:p w14:paraId="5F9E2607" w14:textId="0F3B20B0" w:rsidR="00146B00" w:rsidRPr="00026AB7" w:rsidRDefault="00146B00" w:rsidP="00F63D98">
      <w:pPr>
        <w:keepLines/>
        <w:widowControl w:val="0"/>
        <w:tabs>
          <w:tab w:val="left" w:pos="1080"/>
          <w:tab w:val="left" w:pos="1702"/>
        </w:tabs>
        <w:jc w:val="both"/>
        <w:rPr>
          <w:rFonts w:ascii="Tahoma" w:hAnsi="Tahoma" w:cs="Tahoma"/>
          <w:b/>
        </w:rPr>
      </w:pPr>
    </w:p>
    <w:p w14:paraId="4177C386" w14:textId="5D0D3B05" w:rsidR="007C5762" w:rsidRPr="00026AB7" w:rsidRDefault="007C5762" w:rsidP="00F63D98">
      <w:pPr>
        <w:keepLines/>
        <w:widowControl w:val="0"/>
        <w:tabs>
          <w:tab w:val="left" w:pos="1080"/>
          <w:tab w:val="left" w:pos="1702"/>
        </w:tabs>
        <w:jc w:val="both"/>
        <w:rPr>
          <w:rFonts w:ascii="Tahoma" w:hAnsi="Tahoma" w:cs="Tahoma"/>
          <w:b/>
        </w:rPr>
      </w:pPr>
      <w:r w:rsidRPr="00026AB7">
        <w:rPr>
          <w:rFonts w:ascii="Tahoma" w:hAnsi="Tahoma" w:cs="Tahoma"/>
          <w:b/>
        </w:rPr>
        <w:t>SESTAVNI DELI OKVIRNEGA SPORAZUMA</w:t>
      </w:r>
    </w:p>
    <w:p w14:paraId="2695C612"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 xml:space="preserve"> člen</w:t>
      </w:r>
    </w:p>
    <w:p w14:paraId="5ADC671F" w14:textId="77777777" w:rsidR="007C5762" w:rsidRPr="00026AB7" w:rsidRDefault="007C5762" w:rsidP="00F63D98">
      <w:pPr>
        <w:keepLines/>
        <w:widowControl w:val="0"/>
        <w:tabs>
          <w:tab w:val="left" w:pos="1702"/>
        </w:tabs>
        <w:jc w:val="both"/>
        <w:rPr>
          <w:rFonts w:ascii="Tahoma" w:hAnsi="Tahoma" w:cs="Tahoma"/>
          <w:sz w:val="16"/>
        </w:rPr>
      </w:pPr>
    </w:p>
    <w:p w14:paraId="546CEE25" w14:textId="77777777" w:rsidR="00FB7208" w:rsidRPr="00026AB7" w:rsidRDefault="00FB7208" w:rsidP="00F63D98">
      <w:pPr>
        <w:keepLines/>
        <w:widowControl w:val="0"/>
        <w:tabs>
          <w:tab w:val="left" w:pos="1702"/>
        </w:tabs>
        <w:jc w:val="both"/>
        <w:rPr>
          <w:rFonts w:ascii="Tahoma" w:hAnsi="Tahoma" w:cs="Tahoma"/>
        </w:rPr>
      </w:pPr>
      <w:r w:rsidRPr="00026AB7">
        <w:rPr>
          <w:rFonts w:ascii="Tahoma" w:hAnsi="Tahoma" w:cs="Tahoma"/>
        </w:rPr>
        <w:t>Stranki okvirnega sporazuma ugotavljata, da so sestavni deli tega okvirnega sporazuma:</w:t>
      </w:r>
    </w:p>
    <w:p w14:paraId="71F8F221" w14:textId="23AA006E" w:rsidR="004554AE" w:rsidRPr="00026AB7" w:rsidRDefault="004554AE" w:rsidP="005B5E51">
      <w:pPr>
        <w:keepLines/>
        <w:widowControl w:val="0"/>
        <w:numPr>
          <w:ilvl w:val="0"/>
          <w:numId w:val="8"/>
        </w:numPr>
        <w:ind w:left="567" w:hanging="357"/>
        <w:jc w:val="both"/>
        <w:rPr>
          <w:rFonts w:ascii="Tahoma" w:hAnsi="Tahoma" w:cs="Tahoma"/>
        </w:rPr>
      </w:pPr>
      <w:r w:rsidRPr="00026AB7">
        <w:rPr>
          <w:rFonts w:ascii="Tahoma" w:hAnsi="Tahoma" w:cs="Tahoma"/>
        </w:rPr>
        <w:t xml:space="preserve">razpisna dokumentacija št. </w:t>
      </w:r>
      <w:r w:rsidR="00D42B6A" w:rsidRPr="00026AB7">
        <w:rPr>
          <w:rFonts w:ascii="Tahoma" w:hAnsi="Tahoma" w:cs="Tahoma"/>
        </w:rPr>
        <w:t>VKS-56/22</w:t>
      </w:r>
      <w:r w:rsidR="00C96C06" w:rsidRPr="00026AB7">
        <w:rPr>
          <w:rFonts w:ascii="Tahoma" w:hAnsi="Tahoma" w:cs="Tahoma"/>
        </w:rPr>
        <w:t xml:space="preserve"> </w:t>
      </w:r>
      <w:r w:rsidR="00C434DD" w:rsidRPr="00026AB7">
        <w:rPr>
          <w:rFonts w:ascii="Tahoma" w:hAnsi="Tahoma" w:cs="Tahoma"/>
        </w:rPr>
        <w:t>(z vsemi njenimi prilogami)</w:t>
      </w:r>
      <w:r w:rsidRPr="00026AB7">
        <w:rPr>
          <w:rFonts w:ascii="Tahoma" w:hAnsi="Tahoma" w:cs="Tahoma"/>
        </w:rPr>
        <w:t xml:space="preserve">, </w:t>
      </w:r>
    </w:p>
    <w:p w14:paraId="766DE361" w14:textId="0F8E6047" w:rsidR="00FB7208" w:rsidRPr="00026AB7" w:rsidRDefault="00FB7208" w:rsidP="005B5E51">
      <w:pPr>
        <w:keepLines/>
        <w:widowControl w:val="0"/>
        <w:numPr>
          <w:ilvl w:val="0"/>
          <w:numId w:val="8"/>
        </w:numPr>
        <w:ind w:left="567" w:hanging="357"/>
        <w:jc w:val="both"/>
        <w:rPr>
          <w:rFonts w:ascii="Tahoma" w:hAnsi="Tahoma" w:cs="Tahoma"/>
        </w:rPr>
      </w:pPr>
      <w:r w:rsidRPr="00026AB7">
        <w:rPr>
          <w:rFonts w:ascii="Tahoma" w:hAnsi="Tahoma" w:cs="Tahoma"/>
        </w:rPr>
        <w:t>ponudba prodajalca št. _</w:t>
      </w:r>
      <w:r w:rsidR="005B5E51" w:rsidRPr="00026AB7">
        <w:rPr>
          <w:rFonts w:ascii="Tahoma" w:hAnsi="Tahoma" w:cs="Tahoma"/>
        </w:rPr>
        <w:t>__</w:t>
      </w:r>
      <w:r w:rsidR="00FB69DC" w:rsidRPr="00026AB7">
        <w:rPr>
          <w:rFonts w:ascii="Tahoma" w:hAnsi="Tahoma" w:cs="Tahoma"/>
        </w:rPr>
        <w:t>__</w:t>
      </w:r>
      <w:r w:rsidR="005B5E51" w:rsidRPr="00026AB7">
        <w:rPr>
          <w:rFonts w:ascii="Tahoma" w:hAnsi="Tahoma" w:cs="Tahoma"/>
        </w:rPr>
        <w:t>___ z dne __</w:t>
      </w:r>
      <w:r w:rsidRPr="00026AB7">
        <w:rPr>
          <w:rFonts w:ascii="Tahoma" w:hAnsi="Tahoma" w:cs="Tahoma"/>
        </w:rPr>
        <w:t>____</w:t>
      </w:r>
      <w:r w:rsidR="00C434DD" w:rsidRPr="00026AB7">
        <w:rPr>
          <w:rFonts w:ascii="Tahoma" w:hAnsi="Tahoma" w:cs="Tahoma"/>
        </w:rPr>
        <w:t xml:space="preserve"> , katere sestavni del je ponudbe</w:t>
      </w:r>
      <w:r w:rsidR="005B5E51" w:rsidRPr="00026AB7">
        <w:rPr>
          <w:rFonts w:ascii="Tahoma" w:hAnsi="Tahoma" w:cs="Tahoma"/>
        </w:rPr>
        <w:t>ni predračun prodajalca št. _</w:t>
      </w:r>
      <w:r w:rsidR="00FB69DC" w:rsidRPr="00026AB7">
        <w:rPr>
          <w:rFonts w:ascii="Tahoma" w:hAnsi="Tahoma" w:cs="Tahoma"/>
        </w:rPr>
        <w:t>___</w:t>
      </w:r>
      <w:r w:rsidR="005B5E51" w:rsidRPr="00026AB7">
        <w:rPr>
          <w:rFonts w:ascii="Tahoma" w:hAnsi="Tahoma" w:cs="Tahoma"/>
        </w:rPr>
        <w:t>___ z dne _</w:t>
      </w:r>
      <w:r w:rsidR="00FB69DC" w:rsidRPr="00026AB7">
        <w:rPr>
          <w:rFonts w:ascii="Tahoma" w:hAnsi="Tahoma" w:cs="Tahoma"/>
        </w:rPr>
        <w:t>_____</w:t>
      </w:r>
      <w:r w:rsidR="00C434DD" w:rsidRPr="00026AB7">
        <w:rPr>
          <w:rFonts w:ascii="Tahoma" w:hAnsi="Tahoma" w:cs="Tahoma"/>
        </w:rPr>
        <w:t xml:space="preserve">_ </w:t>
      </w:r>
      <w:r w:rsidRPr="00026AB7">
        <w:rPr>
          <w:rFonts w:ascii="Tahoma" w:hAnsi="Tahoma" w:cs="Tahoma"/>
        </w:rPr>
        <w:t>,</w:t>
      </w:r>
    </w:p>
    <w:p w14:paraId="05A031CD" w14:textId="5CDC43E8" w:rsidR="00FB7208" w:rsidRPr="00026AB7" w:rsidRDefault="00FB7208" w:rsidP="005B5E51">
      <w:pPr>
        <w:keepLines/>
        <w:widowControl w:val="0"/>
        <w:numPr>
          <w:ilvl w:val="0"/>
          <w:numId w:val="8"/>
        </w:numPr>
        <w:ind w:left="567" w:hanging="357"/>
        <w:jc w:val="both"/>
        <w:rPr>
          <w:rFonts w:ascii="Tahoma" w:hAnsi="Tahoma" w:cs="Tahoma"/>
        </w:rPr>
      </w:pPr>
      <w:r w:rsidRPr="00026AB7">
        <w:rPr>
          <w:rFonts w:ascii="Tahoma" w:hAnsi="Tahoma" w:cs="Tahoma"/>
        </w:rPr>
        <w:t>Pisni sporazum, ki ureja skupne varstvene ukrepe za zagotavljanje varstva in zdravja pri delu,</w:t>
      </w:r>
    </w:p>
    <w:p w14:paraId="0925FFC4" w14:textId="6D41E8B0" w:rsidR="00C434DD" w:rsidRPr="00026AB7" w:rsidRDefault="00C434DD" w:rsidP="005B5E51">
      <w:pPr>
        <w:pStyle w:val="Odstavekseznama"/>
        <w:keepLines/>
        <w:widowControl w:val="0"/>
        <w:numPr>
          <w:ilvl w:val="0"/>
          <w:numId w:val="8"/>
        </w:numPr>
        <w:ind w:left="567"/>
        <w:jc w:val="both"/>
        <w:rPr>
          <w:rFonts w:ascii="Tahoma" w:hAnsi="Tahoma" w:cs="Tahoma"/>
        </w:rPr>
      </w:pPr>
      <w:r w:rsidRPr="00026AB7">
        <w:rPr>
          <w:rFonts w:ascii="Tahoma" w:hAnsi="Tahoma" w:cs="Tahoma"/>
        </w:rPr>
        <w:t>vsi drugi pisni sporazumi in zapisniške ugotovitve, ki sta jih podpisala skrbnika oziroma kontaktni osebi strank okvirnega sporazuma;</w:t>
      </w:r>
    </w:p>
    <w:p w14:paraId="6DA32DDB" w14:textId="77777777" w:rsidR="00FB7208" w:rsidRPr="00026AB7" w:rsidRDefault="00FB7208" w:rsidP="005B5E51">
      <w:pPr>
        <w:keepLines/>
        <w:widowControl w:val="0"/>
        <w:numPr>
          <w:ilvl w:val="0"/>
          <w:numId w:val="23"/>
        </w:numPr>
        <w:spacing w:line="276" w:lineRule="auto"/>
        <w:ind w:left="567" w:hanging="357"/>
        <w:jc w:val="both"/>
        <w:rPr>
          <w:rFonts w:ascii="Tahoma" w:hAnsi="Tahoma" w:cs="Tahoma"/>
        </w:rPr>
      </w:pPr>
      <w:r w:rsidRPr="00026AB7">
        <w:rPr>
          <w:rFonts w:ascii="Tahoma" w:hAnsi="Tahoma" w:cs="Tahoma"/>
        </w:rPr>
        <w:t>ostala relevantna dokumentacija.</w:t>
      </w:r>
    </w:p>
    <w:p w14:paraId="154CB346" w14:textId="77777777" w:rsidR="00DE37FC" w:rsidRPr="00026AB7" w:rsidRDefault="00DE37FC" w:rsidP="00F63D98">
      <w:pPr>
        <w:keepLines/>
        <w:widowControl w:val="0"/>
        <w:jc w:val="both"/>
        <w:rPr>
          <w:rFonts w:ascii="Tahoma" w:hAnsi="Tahoma" w:cs="Tahoma"/>
          <w:sz w:val="16"/>
        </w:rPr>
      </w:pPr>
    </w:p>
    <w:p w14:paraId="679F72FF" w14:textId="05BB9554" w:rsidR="007C5762" w:rsidRPr="00026AB7" w:rsidRDefault="00FB7208" w:rsidP="00F63D98">
      <w:pPr>
        <w:keepLines/>
        <w:widowControl w:val="0"/>
        <w:jc w:val="both"/>
        <w:rPr>
          <w:rFonts w:ascii="Tahoma" w:hAnsi="Tahoma" w:cs="Tahoma"/>
        </w:rPr>
      </w:pPr>
      <w:r w:rsidRPr="00026AB7">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w:t>
      </w:r>
      <w:r w:rsidR="00216FD3" w:rsidRPr="00026AB7">
        <w:rPr>
          <w:rFonts w:ascii="Tahoma" w:hAnsi="Tahoma" w:cs="Tahoma"/>
        </w:rPr>
        <w:t>ato razpisna dokumentacija</w:t>
      </w:r>
      <w:r w:rsidR="00FC079C" w:rsidRPr="00026AB7">
        <w:rPr>
          <w:rFonts w:ascii="Tahoma" w:hAnsi="Tahoma" w:cs="Tahoma"/>
        </w:rPr>
        <w:t>,</w:t>
      </w:r>
      <w:r w:rsidRPr="00026AB7">
        <w:rPr>
          <w:rFonts w:ascii="Tahoma" w:hAnsi="Tahoma" w:cs="Tahoma"/>
        </w:rPr>
        <w:t xml:space="preserve"> na podlagi katere je prodajalec podal svojo ponudbo in sklenil okvirni sporazum </w:t>
      </w:r>
      <w:r w:rsidR="00FC079C" w:rsidRPr="00026AB7">
        <w:rPr>
          <w:rFonts w:ascii="Tahoma" w:hAnsi="Tahoma" w:cs="Tahoma"/>
        </w:rPr>
        <w:t>s</w:t>
      </w:r>
      <w:r w:rsidRPr="00026AB7">
        <w:rPr>
          <w:rFonts w:ascii="Tahoma" w:hAnsi="Tahoma" w:cs="Tahoma"/>
        </w:rPr>
        <w:t xml:space="preserve"> kupcem, potem pa dokumenti v vrstnem redu, kot si sledijo v tem členu.</w:t>
      </w:r>
    </w:p>
    <w:p w14:paraId="3FE04D19" w14:textId="77777777" w:rsidR="00146B00" w:rsidRPr="00026AB7" w:rsidRDefault="00146B00" w:rsidP="00F63D98">
      <w:pPr>
        <w:keepLines/>
        <w:widowControl w:val="0"/>
        <w:tabs>
          <w:tab w:val="left" w:pos="1080"/>
          <w:tab w:val="left" w:pos="1702"/>
        </w:tabs>
        <w:jc w:val="both"/>
        <w:rPr>
          <w:rFonts w:ascii="Tahoma" w:hAnsi="Tahoma" w:cs="Tahoma"/>
          <w:b/>
        </w:rPr>
      </w:pPr>
    </w:p>
    <w:p w14:paraId="6B0B9213" w14:textId="058AFB88" w:rsidR="0068304C" w:rsidRPr="00026AB7" w:rsidRDefault="0068304C" w:rsidP="00F63D98">
      <w:pPr>
        <w:keepLines/>
        <w:widowControl w:val="0"/>
        <w:tabs>
          <w:tab w:val="left" w:pos="1080"/>
          <w:tab w:val="left" w:pos="1702"/>
        </w:tabs>
        <w:jc w:val="both"/>
        <w:rPr>
          <w:rFonts w:ascii="Tahoma" w:hAnsi="Tahoma" w:cs="Tahoma"/>
          <w:b/>
        </w:rPr>
      </w:pPr>
      <w:r w:rsidRPr="00026AB7">
        <w:rPr>
          <w:rFonts w:ascii="Tahoma" w:hAnsi="Tahoma" w:cs="Tahoma"/>
          <w:b/>
        </w:rPr>
        <w:t>KAZEN PO OKVIRNEM SPORAZUMU</w:t>
      </w:r>
    </w:p>
    <w:p w14:paraId="4EEE144C" w14:textId="77777777" w:rsidR="0068304C" w:rsidRPr="00026AB7" w:rsidRDefault="0068304C"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1E8D7FBA" w14:textId="77777777" w:rsidR="0068304C" w:rsidRPr="00026AB7" w:rsidRDefault="0068304C" w:rsidP="00F63D98">
      <w:pPr>
        <w:keepLines/>
        <w:widowControl w:val="0"/>
        <w:jc w:val="both"/>
        <w:rPr>
          <w:rFonts w:ascii="Tahoma" w:hAnsi="Tahoma" w:cs="Tahoma"/>
          <w:lang w:eastAsia="ar-SA"/>
        </w:rPr>
      </w:pPr>
    </w:p>
    <w:p w14:paraId="3569CD6D" w14:textId="631D5822" w:rsidR="0068304C" w:rsidRPr="00026AB7" w:rsidRDefault="0068304C" w:rsidP="00F63D98">
      <w:pPr>
        <w:keepLines/>
        <w:widowControl w:val="0"/>
        <w:jc w:val="both"/>
        <w:rPr>
          <w:rFonts w:ascii="Tahoma" w:hAnsi="Tahoma" w:cs="Tahoma"/>
          <w:lang w:eastAsia="ar-SA"/>
        </w:rPr>
      </w:pPr>
      <w:r w:rsidRPr="00026AB7">
        <w:rPr>
          <w:rFonts w:ascii="Tahoma" w:hAnsi="Tahoma" w:cs="Tahoma"/>
          <w:lang w:eastAsia="ar-SA"/>
        </w:rPr>
        <w:t xml:space="preserve">Če prodajalec zamudi z dobavo blaga, kot je določeno v </w:t>
      </w:r>
      <w:r w:rsidR="001E121B" w:rsidRPr="00026AB7">
        <w:rPr>
          <w:rFonts w:ascii="Tahoma" w:hAnsi="Tahoma" w:cs="Tahoma"/>
          <w:color w:val="000000"/>
          <w:lang w:eastAsia="ar-SA"/>
        </w:rPr>
        <w:t>10</w:t>
      </w:r>
      <w:r w:rsidRPr="00026AB7">
        <w:rPr>
          <w:rFonts w:ascii="Tahoma" w:hAnsi="Tahoma" w:cs="Tahoma"/>
          <w:lang w:eastAsia="ar-SA"/>
        </w:rPr>
        <w:t xml:space="preserve">. členu tega okvirnega sporazuma in zamuda oziroma neizpolnitev ni posledica višje sile, kot je zapisano v </w:t>
      </w:r>
      <w:r w:rsidR="001E121B" w:rsidRPr="00026AB7">
        <w:rPr>
          <w:rFonts w:ascii="Tahoma" w:hAnsi="Tahoma" w:cs="Tahoma"/>
          <w:lang w:eastAsia="ar-SA"/>
        </w:rPr>
        <w:t>13</w:t>
      </w:r>
      <w:r w:rsidRPr="00026AB7">
        <w:rPr>
          <w:rFonts w:ascii="Tahoma" w:hAnsi="Tahoma" w:cs="Tahoma"/>
          <w:lang w:eastAsia="ar-SA"/>
        </w:rPr>
        <w:t xml:space="preserve">. členu tega okvirnega sporazuma, je kupec upravičen za vsak koledarski dan zamude obračunati prodajalcu kazen po okvirnem sporazumu v višini </w:t>
      </w:r>
      <w:r w:rsidR="00F93FB9" w:rsidRPr="00026AB7">
        <w:rPr>
          <w:rFonts w:ascii="Tahoma" w:hAnsi="Tahoma" w:cs="Tahoma"/>
          <w:lang w:eastAsia="ar-SA"/>
        </w:rPr>
        <w:t>deset odstotkov</w:t>
      </w:r>
      <w:r w:rsidRPr="00026AB7">
        <w:rPr>
          <w:rFonts w:ascii="Tahoma" w:hAnsi="Tahoma" w:cs="Tahoma"/>
          <w:lang w:eastAsia="ar-SA"/>
        </w:rPr>
        <w:t xml:space="preserve"> (1</w:t>
      </w:r>
      <w:r w:rsidR="00E52486" w:rsidRPr="00026AB7">
        <w:rPr>
          <w:rFonts w:ascii="Tahoma" w:hAnsi="Tahoma" w:cs="Tahoma"/>
          <w:lang w:eastAsia="ar-SA"/>
        </w:rPr>
        <w:t>0</w:t>
      </w:r>
      <w:r w:rsidRPr="00026AB7">
        <w:rPr>
          <w:rFonts w:ascii="Tahoma" w:hAnsi="Tahoma" w:cs="Tahoma"/>
          <w:lang w:eastAsia="ar-SA"/>
        </w:rPr>
        <w:t xml:space="preserve"> %) vrednosti neizvršenih dobav</w:t>
      </w:r>
      <w:r w:rsidR="009F4AC7" w:rsidRPr="00026AB7">
        <w:rPr>
          <w:rFonts w:ascii="Tahoma" w:hAnsi="Tahoma" w:cs="Tahoma"/>
          <w:lang w:eastAsia="ar-SA"/>
        </w:rPr>
        <w:t xml:space="preserve"> v EUR</w:t>
      </w:r>
      <w:r w:rsidRPr="00026AB7">
        <w:rPr>
          <w:rFonts w:ascii="Tahoma" w:hAnsi="Tahoma" w:cs="Tahoma"/>
          <w:lang w:eastAsia="ar-SA"/>
        </w:rPr>
        <w:t xml:space="preserve"> brez DDV, </w:t>
      </w:r>
      <w:r w:rsidR="00F93FB9" w:rsidRPr="00026AB7">
        <w:rPr>
          <w:rFonts w:ascii="Tahoma" w:hAnsi="Tahoma" w:cs="Tahoma"/>
          <w:lang w:eastAsia="ar-SA"/>
        </w:rPr>
        <w:t>vendar največ 10 % (deset odstotkov) vrednosti okvirnega sporazuma (z DDV), navedene v prvem odstavku 4. člena tega okvirnega sporazuma</w:t>
      </w:r>
      <w:r w:rsidRPr="00026AB7">
        <w:rPr>
          <w:rFonts w:ascii="Tahoma" w:hAnsi="Tahoma" w:cs="Tahoma"/>
          <w:lang w:eastAsia="ar-SA"/>
        </w:rPr>
        <w:t xml:space="preserve">.  </w:t>
      </w:r>
    </w:p>
    <w:p w14:paraId="36FA93AF" w14:textId="77777777" w:rsidR="0068304C" w:rsidRPr="00026AB7" w:rsidRDefault="0068304C" w:rsidP="00F63D98">
      <w:pPr>
        <w:keepLines/>
        <w:widowControl w:val="0"/>
        <w:tabs>
          <w:tab w:val="left" w:pos="142"/>
        </w:tabs>
        <w:ind w:right="98"/>
        <w:jc w:val="both"/>
        <w:rPr>
          <w:rFonts w:ascii="Tahoma" w:hAnsi="Tahoma" w:cs="Tahoma"/>
        </w:rPr>
      </w:pPr>
    </w:p>
    <w:p w14:paraId="4600662F" w14:textId="5FC2B7BD" w:rsidR="0068304C" w:rsidRPr="00026AB7" w:rsidRDefault="009325A3" w:rsidP="00F63D98">
      <w:pPr>
        <w:keepLines/>
        <w:widowControl w:val="0"/>
        <w:tabs>
          <w:tab w:val="left" w:pos="142"/>
        </w:tabs>
        <w:ind w:right="98"/>
        <w:jc w:val="both"/>
        <w:rPr>
          <w:rFonts w:ascii="Tahoma" w:hAnsi="Tahoma" w:cs="Tahoma"/>
        </w:rPr>
      </w:pPr>
      <w:r w:rsidRPr="00026AB7">
        <w:rPr>
          <w:rFonts w:ascii="Tahoma" w:hAnsi="Tahoma" w:cs="Tahoma"/>
        </w:rPr>
        <w:t xml:space="preserve">V kolikor skupni znesek (seštevek) vseh kazni zaradi zamud po okvirnem sporazumu doseže višino 10 % (deset odstotkov) vrednosti okvirnega sporazuma (z DDV), navedene v prvem odstavku 4. člena tega okvirnega sporazuma ali v primeru, da prodajalec obveznosti ne izpolni ali jih nepravočasno izpolni več kot </w:t>
      </w:r>
      <w:r w:rsidR="00485625" w:rsidRPr="00026AB7">
        <w:rPr>
          <w:rFonts w:ascii="Tahoma" w:hAnsi="Tahoma" w:cs="Tahoma"/>
        </w:rPr>
        <w:t>dvakrat (2</w:t>
      </w:r>
      <w:r w:rsidRPr="00026AB7">
        <w:rPr>
          <w:rFonts w:ascii="Tahoma" w:hAnsi="Tahoma" w:cs="Tahoma"/>
        </w:rPr>
        <w:t>x)</w:t>
      </w:r>
      <w:r w:rsidR="0068304C" w:rsidRPr="00026AB7">
        <w:rPr>
          <w:rFonts w:ascii="Tahoma" w:hAnsi="Tahoma" w:cs="Tahoma"/>
        </w:rPr>
        <w:t xml:space="preserve">, lahko kupec unovči </w:t>
      </w:r>
      <w:r w:rsidR="00A40A85" w:rsidRPr="00026AB7">
        <w:rPr>
          <w:rFonts w:ascii="Tahoma" w:hAnsi="Tahoma" w:cs="Tahoma"/>
        </w:rPr>
        <w:t>finančno zavarovanje</w:t>
      </w:r>
      <w:r w:rsidR="0068304C" w:rsidRPr="00026AB7">
        <w:rPr>
          <w:rFonts w:ascii="Tahoma" w:hAnsi="Tahoma" w:cs="Tahoma"/>
        </w:rPr>
        <w:t xml:space="preserve"> za zavarovanje dobre izvedbe obveznosti iz okvirnega sporazuma in odstopi od okvirnega sporazuma, brez kakrš</w:t>
      </w:r>
      <w:r w:rsidR="00485625" w:rsidRPr="00026AB7">
        <w:rPr>
          <w:rFonts w:ascii="Tahoma" w:hAnsi="Tahoma" w:cs="Tahoma"/>
        </w:rPr>
        <w:t>nekoli obveznosti do prodajalca</w:t>
      </w:r>
      <w:r w:rsidR="0068304C" w:rsidRPr="00026AB7">
        <w:rPr>
          <w:rFonts w:ascii="Tahoma" w:hAnsi="Tahoma" w:cs="Tahoma"/>
        </w:rPr>
        <w:t>.</w:t>
      </w:r>
    </w:p>
    <w:p w14:paraId="2E8E9BAC" w14:textId="77777777" w:rsidR="005B5E51" w:rsidRPr="00026AB7" w:rsidRDefault="005B5E51" w:rsidP="00F63D98">
      <w:pPr>
        <w:keepLines/>
        <w:widowControl w:val="0"/>
        <w:tabs>
          <w:tab w:val="left" w:pos="142"/>
        </w:tabs>
        <w:ind w:right="98"/>
        <w:jc w:val="both"/>
        <w:rPr>
          <w:rFonts w:ascii="Tahoma" w:hAnsi="Tahoma" w:cs="Tahoma"/>
        </w:rPr>
      </w:pPr>
    </w:p>
    <w:p w14:paraId="3F673D9F" w14:textId="1C2ABC83" w:rsidR="0068304C" w:rsidRPr="00026AB7" w:rsidRDefault="00C434DD" w:rsidP="00F63D98">
      <w:pPr>
        <w:keepLines/>
        <w:widowControl w:val="0"/>
        <w:tabs>
          <w:tab w:val="left" w:pos="142"/>
        </w:tabs>
        <w:ind w:right="98"/>
        <w:jc w:val="both"/>
        <w:rPr>
          <w:rFonts w:ascii="Tahoma" w:hAnsi="Tahoma" w:cs="Tahoma"/>
        </w:rPr>
      </w:pPr>
      <w:r w:rsidRPr="00026AB7">
        <w:rPr>
          <w:rFonts w:ascii="Tahoma" w:hAnsi="Tahoma" w:cs="Tahoma"/>
        </w:rPr>
        <w:t xml:space="preserve">Prodajalec plača znesek kazni po okvirnem sporazumu na podlagi računa kupca v roku osmih (8) dni po </w:t>
      </w:r>
      <w:r w:rsidR="00FC079C" w:rsidRPr="00026AB7">
        <w:rPr>
          <w:rFonts w:ascii="Tahoma" w:hAnsi="Tahoma" w:cs="Tahoma"/>
        </w:rPr>
        <w:t xml:space="preserve">izstavitvi </w:t>
      </w:r>
      <w:r w:rsidRPr="00026AB7">
        <w:rPr>
          <w:rFonts w:ascii="Tahoma" w:hAnsi="Tahoma" w:cs="Tahoma"/>
        </w:rPr>
        <w:t>računa, v kolikor kupec zneska kazni po okvirnem sporazumu ne kompenzira pri plačilu svoje obveznosti</w:t>
      </w:r>
      <w:r w:rsidR="0068304C" w:rsidRPr="00026AB7">
        <w:rPr>
          <w:rFonts w:ascii="Tahoma" w:hAnsi="Tahoma" w:cs="Tahoma"/>
        </w:rPr>
        <w:t>.</w:t>
      </w:r>
      <w:r w:rsidR="009F4AC7" w:rsidRPr="00026AB7">
        <w:rPr>
          <w:rFonts w:ascii="Tahoma" w:hAnsi="Tahoma" w:cs="Tahoma"/>
        </w:rPr>
        <w:t xml:space="preserve"> </w:t>
      </w:r>
    </w:p>
    <w:p w14:paraId="3DED89FD" w14:textId="6D46C519" w:rsidR="00FC079C" w:rsidRPr="00026AB7" w:rsidRDefault="00FC079C" w:rsidP="00F63D98">
      <w:pPr>
        <w:keepLines/>
        <w:widowControl w:val="0"/>
        <w:tabs>
          <w:tab w:val="left" w:pos="567"/>
          <w:tab w:val="left" w:pos="1418"/>
          <w:tab w:val="left" w:pos="1702"/>
        </w:tabs>
        <w:jc w:val="both"/>
        <w:rPr>
          <w:rFonts w:ascii="Tahoma" w:hAnsi="Tahoma" w:cs="Tahoma"/>
        </w:rPr>
      </w:pPr>
    </w:p>
    <w:p w14:paraId="6C95BF9B" w14:textId="77777777" w:rsidR="0068304C" w:rsidRPr="00026AB7" w:rsidRDefault="0068304C"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3081D6A0" w14:textId="458CE5A7" w:rsidR="0068304C" w:rsidRPr="00026AB7" w:rsidRDefault="0068304C" w:rsidP="00F63D98">
      <w:pPr>
        <w:keepLines/>
        <w:widowControl w:val="0"/>
        <w:jc w:val="both"/>
        <w:rPr>
          <w:rFonts w:ascii="Tahoma" w:hAnsi="Tahoma" w:cs="Tahoma"/>
        </w:rPr>
      </w:pPr>
    </w:p>
    <w:p w14:paraId="0178AC54" w14:textId="77777777" w:rsidR="00331090" w:rsidRPr="00026AB7" w:rsidRDefault="0068304C" w:rsidP="00F63D98">
      <w:pPr>
        <w:keepLines/>
        <w:widowControl w:val="0"/>
        <w:jc w:val="both"/>
        <w:rPr>
          <w:rFonts w:ascii="Tahoma" w:hAnsi="Tahoma" w:cs="Tahoma"/>
        </w:rPr>
      </w:pPr>
      <w:r w:rsidRPr="00026AB7">
        <w:rPr>
          <w:rFonts w:ascii="Tahoma" w:hAnsi="Tahoma" w:cs="Tahoma"/>
        </w:rPr>
        <w:t>Kupec in prodajalec soglašata, da pravica zaračunati kazen</w:t>
      </w:r>
      <w:r w:rsidR="00B63B96" w:rsidRPr="00026AB7">
        <w:rPr>
          <w:rFonts w:ascii="Tahoma" w:hAnsi="Tahoma" w:cs="Tahoma"/>
        </w:rPr>
        <w:t xml:space="preserve"> po okvirnem sporazumu</w:t>
      </w:r>
      <w:r w:rsidRPr="00026AB7">
        <w:rPr>
          <w:rFonts w:ascii="Tahoma" w:hAnsi="Tahoma" w:cs="Tahoma"/>
        </w:rPr>
        <w:t xml:space="preserve"> ni pogojena z nastankom </w:t>
      </w:r>
    </w:p>
    <w:p w14:paraId="00138DC6" w14:textId="7E3CE70C" w:rsidR="0068304C" w:rsidRPr="00026AB7" w:rsidRDefault="0068304C" w:rsidP="00F63D98">
      <w:pPr>
        <w:keepLines/>
        <w:widowControl w:val="0"/>
        <w:jc w:val="both"/>
        <w:rPr>
          <w:rFonts w:ascii="Tahoma" w:hAnsi="Tahoma" w:cs="Tahoma"/>
        </w:rPr>
      </w:pPr>
      <w:r w:rsidRPr="00026AB7">
        <w:rPr>
          <w:rFonts w:ascii="Tahoma" w:hAnsi="Tahoma" w:cs="Tahoma"/>
        </w:rPr>
        <w:t xml:space="preserve">škode pri kupcu. Povračilo tako nastale škode bo kupec uveljavljal po splošnih načelih odškodninske odgovornosti, neodvisno od uveljavljanja kazni po okvirnem sporazumu. </w:t>
      </w:r>
      <w:r w:rsidR="00C434DD" w:rsidRPr="00026AB7">
        <w:rPr>
          <w:rFonts w:ascii="Tahoma" w:hAnsi="Tahoma" w:cs="Tahoma"/>
        </w:rPr>
        <w:t xml:space="preserve">Unovčenje finančnega zavarovanja za dobro izvedbo obveznosti iz okvirnega sporazuma ne odvezuje prodajalca od njegove obveznosti povrniti kupcu znesek celotne povzročene škode, v kolikor le–ta presega znesek iz unovčenega zavarovanja, kar bo </w:t>
      </w:r>
      <w:r w:rsidR="009D0C52" w:rsidRPr="00026AB7">
        <w:rPr>
          <w:rFonts w:ascii="Tahoma" w:hAnsi="Tahoma" w:cs="Tahoma"/>
        </w:rPr>
        <w:t>kupec</w:t>
      </w:r>
      <w:r w:rsidR="00C434DD" w:rsidRPr="00026AB7">
        <w:rPr>
          <w:rFonts w:ascii="Tahoma" w:hAnsi="Tahoma" w:cs="Tahoma"/>
        </w:rPr>
        <w:t xml:space="preserve"> uveljavljal po splošnih načelih odškodninske odgovornosti.</w:t>
      </w:r>
    </w:p>
    <w:p w14:paraId="093289A6" w14:textId="77777777" w:rsidR="007C5762" w:rsidRPr="00026AB7" w:rsidRDefault="007C5762" w:rsidP="00F63D98">
      <w:pPr>
        <w:keepLines/>
        <w:widowControl w:val="0"/>
        <w:tabs>
          <w:tab w:val="left" w:pos="0"/>
        </w:tabs>
        <w:ind w:right="-2"/>
        <w:jc w:val="both"/>
        <w:rPr>
          <w:rFonts w:ascii="Tahoma" w:hAnsi="Tahoma" w:cs="Tahoma"/>
        </w:rPr>
      </w:pPr>
    </w:p>
    <w:p w14:paraId="72D758EE" w14:textId="77777777" w:rsidR="007C5762" w:rsidRPr="00026AB7" w:rsidRDefault="007C5762" w:rsidP="00F63D98">
      <w:pPr>
        <w:keepLines/>
        <w:widowControl w:val="0"/>
        <w:tabs>
          <w:tab w:val="left" w:pos="1080"/>
          <w:tab w:val="left" w:pos="1702"/>
        </w:tabs>
        <w:jc w:val="both"/>
        <w:rPr>
          <w:rFonts w:ascii="Tahoma" w:hAnsi="Tahoma" w:cs="Tahoma"/>
          <w:b/>
        </w:rPr>
      </w:pPr>
      <w:r w:rsidRPr="00026AB7">
        <w:rPr>
          <w:rFonts w:ascii="Tahoma" w:hAnsi="Tahoma" w:cs="Tahoma"/>
          <w:b/>
        </w:rPr>
        <w:t>FINANČNO ZAVAROVANJE</w:t>
      </w:r>
    </w:p>
    <w:p w14:paraId="01459E2D"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66D1E263" w14:textId="77777777" w:rsidR="007C5762" w:rsidRPr="00026AB7" w:rsidRDefault="007C5762" w:rsidP="00F63D98">
      <w:pPr>
        <w:keepLines/>
        <w:widowControl w:val="0"/>
        <w:jc w:val="both"/>
        <w:rPr>
          <w:rFonts w:ascii="Tahoma" w:hAnsi="Tahoma" w:cs="Tahoma"/>
        </w:rPr>
      </w:pPr>
    </w:p>
    <w:p w14:paraId="1CE6D918" w14:textId="4EA30A6D" w:rsidR="007C5762" w:rsidRPr="00026AB7" w:rsidRDefault="009D21FC" w:rsidP="00F63D98">
      <w:pPr>
        <w:keepLines/>
        <w:widowControl w:val="0"/>
        <w:jc w:val="both"/>
        <w:rPr>
          <w:rFonts w:ascii="Tahoma" w:hAnsi="Tahoma" w:cs="Tahoma"/>
          <w:i/>
        </w:rPr>
      </w:pPr>
      <w:r w:rsidRPr="00026AB7">
        <w:rPr>
          <w:rFonts w:ascii="Tahoma" w:hAnsi="Tahoma" w:cs="Tahoma"/>
        </w:rPr>
        <w:t xml:space="preserve">Prodajalec se obvezuje, da bo </w:t>
      </w:r>
      <w:r w:rsidR="00F04927" w:rsidRPr="00026AB7">
        <w:rPr>
          <w:rFonts w:ascii="Tahoma" w:hAnsi="Tahoma" w:cs="Tahoma"/>
        </w:rPr>
        <w:t>najkasneje v petnajstih (15) koledarskih dneh od sklenitve okvirnega sporazuma</w:t>
      </w:r>
      <w:r w:rsidRPr="00026AB7">
        <w:rPr>
          <w:rFonts w:ascii="Tahoma" w:hAnsi="Tahoma" w:cs="Tahoma"/>
        </w:rPr>
        <w:t>, predložil kupcu podpisano in žigosano bianko menico z izpolnjeno, podpisano in žigosano menično izjavo za zavarovanje dobre izvedbe obveznosti iz okvirnega sporazu</w:t>
      </w:r>
      <w:r w:rsidR="00F04927" w:rsidRPr="00026AB7">
        <w:rPr>
          <w:rFonts w:ascii="Tahoma" w:hAnsi="Tahoma" w:cs="Tahoma"/>
        </w:rPr>
        <w:t>ma</w:t>
      </w:r>
      <w:r w:rsidR="00DB1F46" w:rsidRPr="00026AB7">
        <w:t xml:space="preserve"> </w:t>
      </w:r>
      <w:r w:rsidR="00DB1F46" w:rsidRPr="00026AB7">
        <w:rPr>
          <w:rFonts w:ascii="Tahoma" w:hAnsi="Tahoma" w:cs="Tahoma"/>
        </w:rPr>
        <w:t>(skladno z vzorcem in pogoji iz razpisne dokumentacije) (v nadaljevanju:</w:t>
      </w:r>
      <w:r w:rsidR="00DB1F46" w:rsidRPr="00026AB7">
        <w:t xml:space="preserve"> </w:t>
      </w:r>
      <w:r w:rsidR="00DB1F46" w:rsidRPr="00026AB7">
        <w:rPr>
          <w:rFonts w:ascii="Tahoma" w:hAnsi="Tahoma" w:cs="Tahoma"/>
        </w:rPr>
        <w:t xml:space="preserve">bianko menica z menično izjavo za zavarovanje dobre izvedbe obveznosti iz okvirnega sporazuma ali </w:t>
      </w:r>
      <w:r w:rsidR="00FC079C" w:rsidRPr="00026AB7">
        <w:rPr>
          <w:rFonts w:ascii="Tahoma" w:hAnsi="Tahoma" w:cs="Tahoma"/>
        </w:rPr>
        <w:t xml:space="preserve">tudi: </w:t>
      </w:r>
      <w:r w:rsidR="00DB1F46" w:rsidRPr="00026AB7">
        <w:rPr>
          <w:rFonts w:ascii="Tahoma" w:hAnsi="Tahoma" w:cs="Tahoma"/>
        </w:rPr>
        <w:t>finančno zavarovanje za dobro izvedbo obveznosti iz okvirnega sporazuma)</w:t>
      </w:r>
      <w:r w:rsidR="00DE37FC" w:rsidRPr="00026AB7">
        <w:rPr>
          <w:rFonts w:ascii="Tahoma" w:hAnsi="Tahoma" w:cs="Tahoma"/>
        </w:rPr>
        <w:t xml:space="preserve">, v višini </w:t>
      </w:r>
      <w:r w:rsidR="00F04927" w:rsidRPr="00026AB7">
        <w:rPr>
          <w:rFonts w:ascii="Tahoma" w:hAnsi="Tahoma" w:cs="Tahoma"/>
        </w:rPr>
        <w:t xml:space="preserve">____ EUR in </w:t>
      </w:r>
      <w:r w:rsidRPr="00026AB7">
        <w:rPr>
          <w:rFonts w:ascii="Tahoma" w:hAnsi="Tahoma" w:cs="Tahoma"/>
        </w:rPr>
        <w:t xml:space="preserve">z dobo veljavnosti še trideset (30) dni po poteku veljavnosti </w:t>
      </w:r>
      <w:r w:rsidR="00DB1F46" w:rsidRPr="00026AB7">
        <w:rPr>
          <w:rFonts w:ascii="Tahoma" w:hAnsi="Tahoma" w:cs="Tahoma"/>
        </w:rPr>
        <w:t xml:space="preserve">tega </w:t>
      </w:r>
      <w:r w:rsidRPr="00026AB7">
        <w:rPr>
          <w:rFonts w:ascii="Tahoma" w:hAnsi="Tahoma" w:cs="Tahoma"/>
        </w:rPr>
        <w:t>okvirnega sporazuma.</w:t>
      </w:r>
      <w:r w:rsidRPr="00026AB7">
        <w:rPr>
          <w:rFonts w:ascii="Tahoma" w:hAnsi="Tahoma" w:cs="Tahoma"/>
          <w:i/>
        </w:rPr>
        <w:t xml:space="preserve"> </w:t>
      </w:r>
    </w:p>
    <w:p w14:paraId="15AD6E55" w14:textId="77777777" w:rsidR="00485625" w:rsidRPr="00026AB7" w:rsidRDefault="00485625" w:rsidP="00F63D98">
      <w:pPr>
        <w:keepLines/>
        <w:widowControl w:val="0"/>
        <w:jc w:val="both"/>
        <w:rPr>
          <w:rFonts w:ascii="Tahoma" w:hAnsi="Tahoma" w:cs="Tahoma"/>
        </w:rPr>
      </w:pPr>
    </w:p>
    <w:p w14:paraId="628C4386" w14:textId="7C0CE4AB" w:rsidR="009D21FC" w:rsidRPr="00026AB7" w:rsidRDefault="007C5762" w:rsidP="00F63D98">
      <w:pPr>
        <w:keepLines/>
        <w:widowControl w:val="0"/>
        <w:jc w:val="both"/>
        <w:rPr>
          <w:rFonts w:ascii="Tahoma" w:hAnsi="Tahoma" w:cs="Tahoma"/>
        </w:rPr>
      </w:pPr>
      <w:r w:rsidRPr="00026AB7">
        <w:rPr>
          <w:rFonts w:ascii="Tahoma" w:hAnsi="Tahoma" w:cs="Tahoma"/>
        </w:rPr>
        <w:t>Predložitev</w:t>
      </w:r>
      <w:r w:rsidR="00431101" w:rsidRPr="00026AB7">
        <w:rPr>
          <w:rFonts w:ascii="Tahoma" w:hAnsi="Tahoma" w:cs="Tahoma"/>
        </w:rPr>
        <w:t xml:space="preserve"> </w:t>
      </w:r>
      <w:r w:rsidRPr="00026AB7">
        <w:rPr>
          <w:rFonts w:ascii="Tahoma" w:hAnsi="Tahoma" w:cs="Tahoma"/>
        </w:rPr>
        <w:t>bianko menice z menično izjavo za zavarovanje dobre izvedbe obveznosti iz okvirnega sporazuma je pogoj za veljavnost tega okvirnega sporazuma. V kolikor</w:t>
      </w:r>
      <w:r w:rsidR="009D21FC" w:rsidRPr="00026AB7">
        <w:rPr>
          <w:rFonts w:ascii="Tahoma" w:hAnsi="Tahoma" w:cs="Tahoma"/>
        </w:rPr>
        <w:t xml:space="preserve"> prodajalec</w:t>
      </w:r>
      <w:r w:rsidRPr="00026AB7">
        <w:rPr>
          <w:rFonts w:ascii="Tahoma" w:hAnsi="Tahoma" w:cs="Tahoma"/>
        </w:rPr>
        <w:t xml:space="preserve"> </w:t>
      </w:r>
      <w:r w:rsidR="00DB1F46" w:rsidRPr="00026AB7">
        <w:rPr>
          <w:rFonts w:ascii="Tahoma" w:hAnsi="Tahoma" w:cs="Tahoma"/>
        </w:rPr>
        <w:t>v navedenem roku iz prejšnjega odstavka tega člena kupcu ne predloži finančnega zavarovanja za dobro izvedbo obveznosti iz okvirnega sporazuma, ki je pogoj za veljavnost okvirnega sporazuma, v višini in z veljavnostjo iz prvega odstavka tega člena, se šteje, da ta okvirni sporazum ni bil nikoli sklenjen, kupec pa bo unovčil finančno zavarovanje za resnost ponudbe brez kakršnekoli obveznosti do prodajalca. V tem primeru bo kupec Državni revizijski komisiji predlagal, da uvede postopek o prekršku iz 112. člena ZJN-3</w:t>
      </w:r>
      <w:r w:rsidR="009D21FC" w:rsidRPr="00026AB7">
        <w:rPr>
          <w:rFonts w:ascii="Tahoma" w:hAnsi="Tahoma" w:cs="Tahoma"/>
        </w:rPr>
        <w:t>.</w:t>
      </w:r>
    </w:p>
    <w:p w14:paraId="294E98BE" w14:textId="032784FD" w:rsidR="00FB565D" w:rsidRPr="00026AB7" w:rsidRDefault="00FB565D" w:rsidP="00F63D98">
      <w:pPr>
        <w:keepLines/>
        <w:widowControl w:val="0"/>
        <w:jc w:val="both"/>
        <w:rPr>
          <w:rFonts w:ascii="Tahoma" w:hAnsi="Tahoma" w:cs="Tahoma"/>
        </w:rPr>
      </w:pPr>
    </w:p>
    <w:p w14:paraId="3609F140"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3678F6F9" w14:textId="77777777" w:rsidR="009D21FC" w:rsidRPr="00026AB7" w:rsidRDefault="009D21FC" w:rsidP="00F63D98">
      <w:pPr>
        <w:keepLines/>
        <w:widowControl w:val="0"/>
        <w:jc w:val="both"/>
        <w:rPr>
          <w:rFonts w:ascii="Tahoma" w:hAnsi="Tahoma" w:cs="Tahoma"/>
          <w:sz w:val="14"/>
        </w:rPr>
      </w:pPr>
    </w:p>
    <w:p w14:paraId="59A77650" w14:textId="7C62A7E0" w:rsidR="009D21FC" w:rsidRPr="00026AB7" w:rsidRDefault="009D21FC" w:rsidP="00F63D98">
      <w:pPr>
        <w:keepLines/>
        <w:widowControl w:val="0"/>
        <w:jc w:val="both"/>
        <w:rPr>
          <w:rFonts w:ascii="Tahoma" w:hAnsi="Tahoma" w:cs="Tahoma"/>
        </w:rPr>
      </w:pPr>
      <w:r w:rsidRPr="00026AB7">
        <w:rPr>
          <w:rFonts w:ascii="Tahoma" w:hAnsi="Tahoma" w:cs="Tahoma"/>
        </w:rPr>
        <w:t xml:space="preserve">V kolikor prodajalec ne bo izpolnjeval svojih obveznosti po okvirnem sporazumu, lahko kupec unovči </w:t>
      </w:r>
      <w:r w:rsidR="009F5086" w:rsidRPr="00026AB7">
        <w:rPr>
          <w:rFonts w:ascii="Tahoma" w:hAnsi="Tahoma" w:cs="Tahoma"/>
        </w:rPr>
        <w:t>finančno zavarovanje za dobro izvedbo obveznosti iz okvirnega sporazuma</w:t>
      </w:r>
      <w:r w:rsidRPr="00026AB7">
        <w:rPr>
          <w:rFonts w:ascii="Tahoma" w:hAnsi="Tahoma" w:cs="Tahoma"/>
        </w:rPr>
        <w:t xml:space="preserve"> in odstopi od okvirnega sporazuma, brez kakršnekoli obveznosti do prodajalca. Kupec bo pred unovčenjem finančnega</w:t>
      </w:r>
      <w:r w:rsidR="00A40A85" w:rsidRPr="00026AB7">
        <w:rPr>
          <w:rFonts w:ascii="Tahoma" w:hAnsi="Tahoma" w:cs="Tahoma"/>
        </w:rPr>
        <w:t xml:space="preserve"> zavarovanja</w:t>
      </w:r>
      <w:r w:rsidRPr="00026AB7">
        <w:rPr>
          <w:rFonts w:ascii="Tahoma" w:hAnsi="Tahoma" w:cs="Tahoma"/>
        </w:rPr>
        <w:t xml:space="preserve"> </w:t>
      </w:r>
      <w:r w:rsidR="009F5086" w:rsidRPr="00026AB7">
        <w:rPr>
          <w:rFonts w:ascii="Tahoma" w:hAnsi="Tahoma" w:cs="Tahoma"/>
        </w:rPr>
        <w:t xml:space="preserve">za dobro izvedbo obveznosti iz okvirnega sporazuma </w:t>
      </w:r>
      <w:r w:rsidRPr="00026AB7">
        <w:rPr>
          <w:rFonts w:ascii="Tahoma" w:hAnsi="Tahoma" w:cs="Tahoma"/>
        </w:rPr>
        <w:t xml:space="preserve">prodajalca pisno pozval k izpolnjevanju obveznosti po okvirnem sporazumu in mu določil rok za izpolnitev. </w:t>
      </w:r>
      <w:r w:rsidR="009F5086" w:rsidRPr="00026AB7">
        <w:rPr>
          <w:rFonts w:ascii="Tahoma" w:hAnsi="Tahoma" w:cs="Tahoma"/>
        </w:rPr>
        <w:t xml:space="preserve"> </w:t>
      </w:r>
    </w:p>
    <w:p w14:paraId="45D87977" w14:textId="77777777" w:rsidR="009F4AC7" w:rsidRPr="00026AB7" w:rsidRDefault="009F4AC7" w:rsidP="00F63D98">
      <w:pPr>
        <w:keepLines/>
        <w:widowControl w:val="0"/>
        <w:jc w:val="both"/>
        <w:rPr>
          <w:rFonts w:ascii="Tahoma" w:hAnsi="Tahoma" w:cs="Tahoma"/>
        </w:rPr>
      </w:pPr>
    </w:p>
    <w:p w14:paraId="07F4F29A" w14:textId="058120EB" w:rsidR="007C5762" w:rsidRPr="00026AB7" w:rsidRDefault="009D21FC" w:rsidP="00F63D98">
      <w:pPr>
        <w:keepLines/>
        <w:widowControl w:val="0"/>
        <w:jc w:val="both"/>
        <w:rPr>
          <w:rFonts w:ascii="Tahoma" w:hAnsi="Tahoma" w:cs="Tahoma"/>
        </w:rPr>
      </w:pPr>
      <w:r w:rsidRPr="00026AB7">
        <w:rPr>
          <w:rFonts w:ascii="Tahoma" w:hAnsi="Tahoma" w:cs="Tahoma"/>
        </w:rPr>
        <w:t xml:space="preserve">Prodajalec </w:t>
      </w:r>
      <w:r w:rsidR="007C5762" w:rsidRPr="00026AB7">
        <w:rPr>
          <w:rFonts w:ascii="Tahoma" w:hAnsi="Tahoma" w:cs="Tahoma"/>
        </w:rPr>
        <w:t xml:space="preserve">odgovarja </w:t>
      </w:r>
      <w:r w:rsidR="009F4AC7" w:rsidRPr="00026AB7">
        <w:rPr>
          <w:rFonts w:ascii="Tahoma" w:hAnsi="Tahoma" w:cs="Tahoma"/>
        </w:rPr>
        <w:t xml:space="preserve">po splošnih načelih odškodninske odgovornosti </w:t>
      </w:r>
      <w:r w:rsidR="007C5762" w:rsidRPr="00026AB7">
        <w:rPr>
          <w:rFonts w:ascii="Tahoma" w:hAnsi="Tahoma" w:cs="Tahoma"/>
        </w:rPr>
        <w:t xml:space="preserve">za vso nastalo škodo, ki jo </w:t>
      </w:r>
      <w:r w:rsidRPr="00026AB7">
        <w:rPr>
          <w:rFonts w:ascii="Tahoma" w:hAnsi="Tahoma" w:cs="Tahoma"/>
        </w:rPr>
        <w:t>kupcu</w:t>
      </w:r>
      <w:r w:rsidR="007C5762" w:rsidRPr="00026AB7">
        <w:rPr>
          <w:rFonts w:ascii="Tahoma" w:hAnsi="Tahoma" w:cs="Tahoma"/>
        </w:rPr>
        <w:t xml:space="preserve"> zaradi malomarnosti ali nestrokovnosti povzroči </w:t>
      </w:r>
      <w:r w:rsidR="00BB7749" w:rsidRPr="00026AB7">
        <w:rPr>
          <w:rFonts w:ascii="Tahoma" w:hAnsi="Tahoma" w:cs="Tahoma"/>
        </w:rPr>
        <w:t>prodajalč</w:t>
      </w:r>
      <w:r w:rsidRPr="00026AB7">
        <w:rPr>
          <w:rFonts w:ascii="Tahoma" w:hAnsi="Tahoma" w:cs="Tahoma"/>
        </w:rPr>
        <w:t>evo</w:t>
      </w:r>
      <w:r w:rsidR="007C5762" w:rsidRPr="00026AB7">
        <w:rPr>
          <w:rFonts w:ascii="Tahoma" w:hAnsi="Tahoma" w:cs="Tahoma"/>
        </w:rPr>
        <w:t xml:space="preserve"> delovno osebje. </w:t>
      </w:r>
    </w:p>
    <w:p w14:paraId="5B0BB22B" w14:textId="77777777" w:rsidR="007C5762" w:rsidRPr="00026AB7" w:rsidRDefault="007C5762" w:rsidP="00F63D98">
      <w:pPr>
        <w:keepLines/>
        <w:widowControl w:val="0"/>
        <w:jc w:val="both"/>
        <w:rPr>
          <w:rFonts w:ascii="Tahoma" w:hAnsi="Tahoma" w:cs="Tahoma"/>
        </w:rPr>
      </w:pPr>
    </w:p>
    <w:p w14:paraId="6ABF0C9C" w14:textId="45B0C493" w:rsidR="00312FFE" w:rsidRPr="00026AB7" w:rsidRDefault="007C5762" w:rsidP="00F63D98">
      <w:pPr>
        <w:keepLines/>
        <w:widowControl w:val="0"/>
        <w:jc w:val="both"/>
        <w:rPr>
          <w:rFonts w:ascii="Tahoma" w:hAnsi="Tahoma" w:cs="Tahoma"/>
        </w:rPr>
      </w:pPr>
      <w:r w:rsidRPr="00026AB7">
        <w:rPr>
          <w:rFonts w:ascii="Tahoma" w:hAnsi="Tahoma" w:cs="Tahoma"/>
        </w:rPr>
        <w:t>Unovčenje finančnega zavarovanja</w:t>
      </w:r>
      <w:r w:rsidR="009F5086" w:rsidRPr="00026AB7">
        <w:t xml:space="preserve"> </w:t>
      </w:r>
      <w:r w:rsidR="009F5086" w:rsidRPr="00026AB7">
        <w:rPr>
          <w:rFonts w:ascii="Tahoma" w:hAnsi="Tahoma" w:cs="Tahoma"/>
        </w:rPr>
        <w:t>za dobro izvedbo obveznosti iz okvirnega sporazuma</w:t>
      </w:r>
      <w:r w:rsidRPr="00026AB7">
        <w:rPr>
          <w:rFonts w:ascii="Tahoma" w:hAnsi="Tahoma" w:cs="Tahoma"/>
        </w:rPr>
        <w:t xml:space="preserve"> ne odvezuje </w:t>
      </w:r>
      <w:r w:rsidR="009D21FC" w:rsidRPr="00026AB7">
        <w:rPr>
          <w:rFonts w:ascii="Tahoma" w:hAnsi="Tahoma" w:cs="Tahoma"/>
        </w:rPr>
        <w:t>prodajalca</w:t>
      </w:r>
      <w:r w:rsidRPr="00026AB7">
        <w:rPr>
          <w:rFonts w:ascii="Tahoma" w:hAnsi="Tahoma" w:cs="Tahoma"/>
        </w:rPr>
        <w:t xml:space="preserve"> od njegove obveznosti, povrniti </w:t>
      </w:r>
      <w:r w:rsidR="009D21FC" w:rsidRPr="00026AB7">
        <w:rPr>
          <w:rFonts w:ascii="Tahoma" w:hAnsi="Tahoma" w:cs="Tahoma"/>
        </w:rPr>
        <w:t xml:space="preserve">kupcu </w:t>
      </w:r>
      <w:r w:rsidRPr="00026AB7">
        <w:rPr>
          <w:rFonts w:ascii="Tahoma" w:hAnsi="Tahoma" w:cs="Tahoma"/>
        </w:rPr>
        <w:t xml:space="preserve">škodo v višini zneska razlike med višino dejanske škode, ki jo je </w:t>
      </w:r>
      <w:r w:rsidR="009D21FC" w:rsidRPr="00026AB7">
        <w:rPr>
          <w:rFonts w:ascii="Tahoma" w:hAnsi="Tahoma" w:cs="Tahoma"/>
        </w:rPr>
        <w:t>kupec</w:t>
      </w:r>
      <w:r w:rsidRPr="00026AB7">
        <w:rPr>
          <w:rFonts w:ascii="Tahoma" w:hAnsi="Tahoma" w:cs="Tahoma"/>
        </w:rPr>
        <w:t xml:space="preserve"> zaradi neizpolnjevanja obveznosti </w:t>
      </w:r>
      <w:r w:rsidR="009D21FC" w:rsidRPr="00026AB7">
        <w:rPr>
          <w:rFonts w:ascii="Tahoma" w:hAnsi="Tahoma" w:cs="Tahoma"/>
        </w:rPr>
        <w:t xml:space="preserve">prodajalca </w:t>
      </w:r>
      <w:r w:rsidRPr="00026AB7">
        <w:rPr>
          <w:rFonts w:ascii="Tahoma" w:hAnsi="Tahoma" w:cs="Tahoma"/>
        </w:rPr>
        <w:t>iz tega okvirnega sporazuma utrpel in zne</w:t>
      </w:r>
      <w:r w:rsidR="009D21FC" w:rsidRPr="00026AB7">
        <w:rPr>
          <w:rFonts w:ascii="Tahoma" w:hAnsi="Tahoma" w:cs="Tahoma"/>
        </w:rPr>
        <w:t>skom iz unovčenega</w:t>
      </w:r>
      <w:r w:rsidR="00A40A85" w:rsidRPr="00026AB7">
        <w:rPr>
          <w:rFonts w:ascii="Tahoma" w:hAnsi="Tahoma" w:cs="Tahoma"/>
        </w:rPr>
        <w:t xml:space="preserve"> finančnega</w:t>
      </w:r>
      <w:r w:rsidR="009D21FC" w:rsidRPr="00026AB7">
        <w:rPr>
          <w:rFonts w:ascii="Tahoma" w:hAnsi="Tahoma" w:cs="Tahoma"/>
        </w:rPr>
        <w:t xml:space="preserve"> zavarovanja</w:t>
      </w:r>
      <w:r w:rsidR="009F5086" w:rsidRPr="00026AB7">
        <w:t xml:space="preserve"> </w:t>
      </w:r>
      <w:r w:rsidR="009F5086" w:rsidRPr="00026AB7">
        <w:rPr>
          <w:rFonts w:ascii="Tahoma" w:hAnsi="Tahoma" w:cs="Tahoma"/>
        </w:rPr>
        <w:t>za dobro izvedbo obveznosti iz okvirnega sporazuma</w:t>
      </w:r>
      <w:r w:rsidR="009D21FC" w:rsidRPr="00026AB7">
        <w:rPr>
          <w:rFonts w:ascii="Tahoma" w:hAnsi="Tahoma" w:cs="Tahoma"/>
        </w:rPr>
        <w:t>.</w:t>
      </w:r>
    </w:p>
    <w:p w14:paraId="3E53B994" w14:textId="77777777" w:rsidR="00077C17" w:rsidRPr="00026AB7" w:rsidRDefault="00077C17" w:rsidP="00F63D98">
      <w:pPr>
        <w:keepLines/>
        <w:widowControl w:val="0"/>
        <w:tabs>
          <w:tab w:val="left" w:pos="567"/>
          <w:tab w:val="left" w:pos="1418"/>
          <w:tab w:val="left" w:pos="1702"/>
        </w:tabs>
        <w:jc w:val="both"/>
        <w:rPr>
          <w:rFonts w:ascii="Tahoma" w:hAnsi="Tahoma" w:cs="Tahoma"/>
          <w:color w:val="000000"/>
        </w:rPr>
      </w:pPr>
    </w:p>
    <w:p w14:paraId="6F0B058F" w14:textId="76B83B8F" w:rsidR="00077C17" w:rsidRPr="00026AB7" w:rsidRDefault="00DE37FC" w:rsidP="00F63D98">
      <w:pPr>
        <w:keepLines/>
        <w:widowControl w:val="0"/>
        <w:tabs>
          <w:tab w:val="left" w:pos="851"/>
          <w:tab w:val="left" w:pos="1702"/>
        </w:tabs>
        <w:jc w:val="both"/>
        <w:rPr>
          <w:rFonts w:ascii="Tahoma" w:hAnsi="Tahoma" w:cs="Tahoma"/>
          <w:b/>
        </w:rPr>
      </w:pPr>
      <w:r w:rsidRPr="00026AB7">
        <w:rPr>
          <w:rFonts w:ascii="Tahoma" w:hAnsi="Tahoma" w:cs="Tahoma"/>
          <w:b/>
        </w:rPr>
        <w:t>PODIZVAJALCI</w:t>
      </w:r>
    </w:p>
    <w:p w14:paraId="14E1230E" w14:textId="77777777" w:rsidR="00077C17" w:rsidRPr="00026AB7" w:rsidRDefault="00077C17" w:rsidP="00F63D98">
      <w:pPr>
        <w:keepLines/>
        <w:widowControl w:val="0"/>
        <w:numPr>
          <w:ilvl w:val="1"/>
          <w:numId w:val="14"/>
        </w:numPr>
        <w:tabs>
          <w:tab w:val="clear" w:pos="1440"/>
        </w:tabs>
        <w:ind w:left="426" w:hanging="426"/>
        <w:jc w:val="center"/>
        <w:rPr>
          <w:rFonts w:ascii="Tahoma" w:hAnsi="Tahoma" w:cs="Tahoma"/>
        </w:rPr>
      </w:pPr>
      <w:r w:rsidRPr="00026AB7">
        <w:rPr>
          <w:rFonts w:ascii="Tahoma" w:hAnsi="Tahoma" w:cs="Tahoma"/>
        </w:rPr>
        <w:t>člen</w:t>
      </w:r>
    </w:p>
    <w:p w14:paraId="5E42D07F" w14:textId="77777777" w:rsidR="00A01EBA" w:rsidRPr="00026AB7" w:rsidRDefault="00A01EBA" w:rsidP="00F63D98">
      <w:pPr>
        <w:keepLines/>
        <w:widowControl w:val="0"/>
        <w:jc w:val="center"/>
        <w:rPr>
          <w:rFonts w:ascii="Tahoma" w:hAnsi="Tahoma" w:cs="Tahoma"/>
          <w:b/>
          <w:bCs/>
          <w:sz w:val="18"/>
        </w:rPr>
      </w:pPr>
      <w:r w:rsidRPr="00026AB7">
        <w:rPr>
          <w:rFonts w:ascii="Tahoma" w:hAnsi="Tahoma" w:cs="Tahoma"/>
          <w:b/>
          <w:bCs/>
          <w:sz w:val="18"/>
        </w:rPr>
        <w:t>/se upošteva v primeru, da prodajalec nastopa s podizvajalcem/</w:t>
      </w:r>
    </w:p>
    <w:p w14:paraId="44457353" w14:textId="77777777" w:rsidR="00A01EBA" w:rsidRPr="00026AB7" w:rsidRDefault="00A01EBA" w:rsidP="00F63D98">
      <w:pPr>
        <w:keepLines/>
        <w:widowControl w:val="0"/>
        <w:jc w:val="both"/>
        <w:rPr>
          <w:rFonts w:ascii="Tahoma" w:hAnsi="Tahoma" w:cs="Tahoma"/>
          <w:sz w:val="14"/>
        </w:rPr>
      </w:pPr>
    </w:p>
    <w:p w14:paraId="3766132A" w14:textId="1BC01B09" w:rsidR="00A01EBA" w:rsidRPr="00026AB7" w:rsidRDefault="00A01EBA" w:rsidP="00F63D98">
      <w:pPr>
        <w:keepLines/>
        <w:widowControl w:val="0"/>
        <w:jc w:val="both"/>
        <w:rPr>
          <w:rFonts w:ascii="Tahoma" w:hAnsi="Tahoma" w:cs="Tahoma"/>
        </w:rPr>
      </w:pPr>
      <w:r w:rsidRPr="00026AB7">
        <w:rPr>
          <w:rFonts w:ascii="Tahoma" w:hAnsi="Tahoma" w:cs="Tahoma"/>
        </w:rPr>
        <w:t>Prodajalec v okviru tega okvirnega sporazuma nastopa skupaj z naslednjimi podizvajalci:</w:t>
      </w:r>
    </w:p>
    <w:p w14:paraId="33D9E7CF" w14:textId="77777777" w:rsidR="009F5086" w:rsidRPr="00026AB7" w:rsidRDefault="009F5086" w:rsidP="00F63D98">
      <w:pPr>
        <w:keepLines/>
        <w:widowControl w:val="0"/>
        <w:jc w:val="both"/>
        <w:rPr>
          <w:rFonts w:ascii="Tahoma" w:hAnsi="Tahoma" w:cs="Tahoma"/>
          <w:sz w:val="8"/>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731"/>
        <w:gridCol w:w="2731"/>
      </w:tblGrid>
      <w:tr w:rsidR="009F5086" w:rsidRPr="00026AB7" w14:paraId="31ADF1C0" w14:textId="77777777" w:rsidTr="00C26E13">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74C77495" w14:textId="77777777" w:rsidR="009F5086" w:rsidRPr="00026AB7" w:rsidRDefault="009F5086" w:rsidP="00F63D98">
            <w:pPr>
              <w:keepLines/>
              <w:widowControl w:val="0"/>
              <w:jc w:val="both"/>
              <w:rPr>
                <w:rFonts w:ascii="Tahoma" w:hAnsi="Tahoma" w:cs="Tahoma"/>
                <w:sz w:val="19"/>
                <w:szCs w:val="19"/>
              </w:rPr>
            </w:pPr>
            <w:r w:rsidRPr="00026AB7">
              <w:rPr>
                <w:rFonts w:ascii="Tahoma" w:hAnsi="Tahoma" w:cs="Tahoma"/>
                <w:sz w:val="19"/>
                <w:szCs w:val="19"/>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22D071E4" w14:textId="77777777" w:rsidR="009F5086" w:rsidRPr="00026AB7" w:rsidRDefault="009F5086" w:rsidP="00F63D98">
            <w:pPr>
              <w:keepLines/>
              <w:widowControl w:val="0"/>
              <w:jc w:val="both"/>
              <w:rPr>
                <w:rFonts w:ascii="Tahoma" w:hAnsi="Tahoma" w:cs="Tahoma"/>
                <w:sz w:val="19"/>
                <w:szCs w:val="19"/>
              </w:rPr>
            </w:pPr>
          </w:p>
        </w:tc>
      </w:tr>
      <w:tr w:rsidR="009F5086" w:rsidRPr="00026AB7" w14:paraId="6354B5A2" w14:textId="77777777" w:rsidTr="00C26E13">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792015E2" w14:textId="77777777" w:rsidR="009F5086" w:rsidRPr="00026AB7" w:rsidRDefault="009F5086" w:rsidP="00F63D98">
            <w:pPr>
              <w:keepLines/>
              <w:widowControl w:val="0"/>
              <w:jc w:val="both"/>
              <w:rPr>
                <w:rFonts w:ascii="Tahoma" w:hAnsi="Tahoma" w:cs="Tahoma"/>
                <w:sz w:val="19"/>
                <w:szCs w:val="19"/>
              </w:rPr>
            </w:pPr>
            <w:r w:rsidRPr="00026AB7">
              <w:rPr>
                <w:rFonts w:ascii="Tahoma" w:hAnsi="Tahoma" w:cs="Tahoma"/>
                <w:sz w:val="19"/>
                <w:szCs w:val="19"/>
              </w:rPr>
              <w:t>Polni naslov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5EF475B6" w14:textId="77777777" w:rsidR="009F5086" w:rsidRPr="00026AB7" w:rsidRDefault="009F5086" w:rsidP="00F63D98">
            <w:pPr>
              <w:keepLines/>
              <w:widowControl w:val="0"/>
              <w:jc w:val="both"/>
              <w:rPr>
                <w:rFonts w:ascii="Tahoma" w:hAnsi="Tahoma" w:cs="Tahoma"/>
                <w:sz w:val="19"/>
                <w:szCs w:val="19"/>
              </w:rPr>
            </w:pPr>
          </w:p>
        </w:tc>
      </w:tr>
      <w:tr w:rsidR="009F5086" w:rsidRPr="00026AB7" w14:paraId="18C9405A" w14:textId="77777777" w:rsidTr="00C26E13">
        <w:trPr>
          <w:trHeight w:val="278"/>
          <w:jc w:val="center"/>
        </w:trPr>
        <w:tc>
          <w:tcPr>
            <w:tcW w:w="3964" w:type="dxa"/>
            <w:tcBorders>
              <w:top w:val="single" w:sz="4" w:space="0" w:color="auto"/>
              <w:left w:val="single" w:sz="4" w:space="0" w:color="auto"/>
              <w:right w:val="single" w:sz="4" w:space="0" w:color="auto"/>
            </w:tcBorders>
            <w:vAlign w:val="center"/>
          </w:tcPr>
          <w:p w14:paraId="43C904FB" w14:textId="77777777" w:rsidR="009F5086" w:rsidRPr="00026AB7" w:rsidRDefault="009F5086" w:rsidP="00F63D98">
            <w:pPr>
              <w:keepLines/>
              <w:widowControl w:val="0"/>
              <w:jc w:val="both"/>
              <w:rPr>
                <w:rFonts w:ascii="Tahoma" w:hAnsi="Tahoma" w:cs="Tahoma"/>
                <w:sz w:val="19"/>
                <w:szCs w:val="19"/>
              </w:rPr>
            </w:pPr>
            <w:r w:rsidRPr="00026AB7">
              <w:rPr>
                <w:rFonts w:ascii="Tahoma" w:hAnsi="Tahoma" w:cs="Tahoma"/>
                <w:sz w:val="19"/>
                <w:szCs w:val="19"/>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11D0F810" w14:textId="77777777" w:rsidR="009F5086" w:rsidRPr="00026AB7" w:rsidRDefault="009F5086" w:rsidP="00F63D98">
            <w:pPr>
              <w:keepLines/>
              <w:widowControl w:val="0"/>
              <w:jc w:val="center"/>
              <w:rPr>
                <w:rFonts w:ascii="Tahoma" w:hAnsi="Tahoma" w:cs="Tahoma"/>
                <w:sz w:val="19"/>
                <w:szCs w:val="19"/>
              </w:rPr>
            </w:pPr>
            <w:r w:rsidRPr="00026AB7">
              <w:rPr>
                <w:rFonts w:ascii="Tahoma" w:hAnsi="Tahoma" w:cs="Tahoma"/>
                <w:sz w:val="19"/>
                <w:szCs w:val="19"/>
              </w:rPr>
              <w:t>DA / NE</w:t>
            </w:r>
          </w:p>
        </w:tc>
      </w:tr>
      <w:tr w:rsidR="009F5086" w:rsidRPr="00026AB7" w14:paraId="2F85FAF4" w14:textId="77777777" w:rsidTr="00C26E13">
        <w:trPr>
          <w:trHeight w:val="267"/>
          <w:jc w:val="center"/>
        </w:trPr>
        <w:tc>
          <w:tcPr>
            <w:tcW w:w="3964" w:type="dxa"/>
            <w:tcBorders>
              <w:top w:val="single" w:sz="4" w:space="0" w:color="auto"/>
              <w:left w:val="single" w:sz="4" w:space="0" w:color="auto"/>
              <w:bottom w:val="single" w:sz="4" w:space="0" w:color="auto"/>
              <w:right w:val="single" w:sz="4" w:space="0" w:color="auto"/>
            </w:tcBorders>
            <w:vAlign w:val="center"/>
          </w:tcPr>
          <w:p w14:paraId="7BB67B8F" w14:textId="77777777" w:rsidR="009F5086" w:rsidRPr="00026AB7" w:rsidRDefault="009F5086" w:rsidP="00F63D98">
            <w:pPr>
              <w:keepLines/>
              <w:widowControl w:val="0"/>
              <w:jc w:val="both"/>
              <w:rPr>
                <w:rFonts w:ascii="Tahoma" w:hAnsi="Tahoma" w:cs="Tahoma"/>
                <w:sz w:val="19"/>
                <w:szCs w:val="19"/>
              </w:rPr>
            </w:pPr>
            <w:r w:rsidRPr="00026AB7">
              <w:rPr>
                <w:rFonts w:ascii="Tahoma" w:hAnsi="Tahoma" w:cs="Tahoma"/>
                <w:sz w:val="19"/>
                <w:szCs w:val="19"/>
              </w:rPr>
              <w:t xml:space="preserve">Vsi zakoniti zastopniki podizvajalca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22AF0600" w14:textId="77777777" w:rsidR="009F5086" w:rsidRPr="00026AB7" w:rsidRDefault="009F5086" w:rsidP="00F63D98">
            <w:pPr>
              <w:keepLines/>
              <w:widowControl w:val="0"/>
              <w:jc w:val="both"/>
              <w:rPr>
                <w:rFonts w:ascii="Tahoma" w:hAnsi="Tahoma" w:cs="Tahoma"/>
                <w:sz w:val="19"/>
                <w:szCs w:val="19"/>
              </w:rPr>
            </w:pPr>
          </w:p>
        </w:tc>
      </w:tr>
      <w:tr w:rsidR="009F5086" w:rsidRPr="00026AB7" w14:paraId="743782C1" w14:textId="77777777" w:rsidTr="00C26E13">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41F92B06" w14:textId="77777777" w:rsidR="009F5086" w:rsidRPr="00026AB7" w:rsidRDefault="009F5086" w:rsidP="00F63D98">
            <w:pPr>
              <w:keepLines/>
              <w:widowControl w:val="0"/>
              <w:jc w:val="both"/>
              <w:rPr>
                <w:rFonts w:ascii="Tahoma" w:hAnsi="Tahoma" w:cs="Tahoma"/>
                <w:sz w:val="19"/>
                <w:szCs w:val="19"/>
              </w:rPr>
            </w:pPr>
            <w:r w:rsidRPr="00026AB7">
              <w:rPr>
                <w:rFonts w:ascii="Tahoma" w:hAnsi="Tahoma" w:cs="Tahoma"/>
                <w:sz w:val="19"/>
                <w:szCs w:val="19"/>
              </w:rPr>
              <w:t>Matična in davčna številka podizvajalca</w:t>
            </w:r>
          </w:p>
        </w:tc>
        <w:tc>
          <w:tcPr>
            <w:tcW w:w="2731" w:type="dxa"/>
            <w:tcBorders>
              <w:top w:val="single" w:sz="4" w:space="0" w:color="auto"/>
              <w:left w:val="single" w:sz="4" w:space="0" w:color="auto"/>
              <w:bottom w:val="single" w:sz="4" w:space="0" w:color="auto"/>
              <w:right w:val="single" w:sz="4" w:space="0" w:color="auto"/>
            </w:tcBorders>
            <w:vAlign w:val="center"/>
          </w:tcPr>
          <w:p w14:paraId="0EF44A7E" w14:textId="77777777" w:rsidR="009F5086" w:rsidRPr="00026AB7" w:rsidRDefault="009F5086" w:rsidP="00F63D98">
            <w:pPr>
              <w:keepLines/>
              <w:widowControl w:val="0"/>
              <w:jc w:val="both"/>
              <w:rPr>
                <w:rFonts w:ascii="Tahoma" w:hAnsi="Tahoma" w:cs="Tahoma"/>
                <w:sz w:val="19"/>
                <w:szCs w:val="19"/>
              </w:rPr>
            </w:pPr>
          </w:p>
        </w:tc>
        <w:tc>
          <w:tcPr>
            <w:tcW w:w="2731" w:type="dxa"/>
            <w:tcBorders>
              <w:top w:val="single" w:sz="4" w:space="0" w:color="auto"/>
              <w:left w:val="single" w:sz="4" w:space="0" w:color="auto"/>
              <w:bottom w:val="single" w:sz="4" w:space="0" w:color="auto"/>
              <w:right w:val="single" w:sz="4" w:space="0" w:color="auto"/>
            </w:tcBorders>
            <w:vAlign w:val="center"/>
          </w:tcPr>
          <w:p w14:paraId="4CDA77EC" w14:textId="77777777" w:rsidR="009F5086" w:rsidRPr="00026AB7" w:rsidRDefault="009F5086" w:rsidP="00F63D98">
            <w:pPr>
              <w:keepLines/>
              <w:widowControl w:val="0"/>
              <w:jc w:val="both"/>
              <w:rPr>
                <w:rFonts w:ascii="Tahoma" w:hAnsi="Tahoma" w:cs="Tahoma"/>
                <w:sz w:val="19"/>
                <w:szCs w:val="19"/>
              </w:rPr>
            </w:pPr>
          </w:p>
        </w:tc>
      </w:tr>
      <w:tr w:rsidR="009F5086" w:rsidRPr="00026AB7" w14:paraId="0857BC04" w14:textId="77777777" w:rsidTr="00C26E13">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10A02725" w14:textId="77777777" w:rsidR="009F5086" w:rsidRPr="00026AB7" w:rsidRDefault="009F5086" w:rsidP="00F63D98">
            <w:pPr>
              <w:keepLines/>
              <w:widowControl w:val="0"/>
              <w:jc w:val="both"/>
              <w:rPr>
                <w:rFonts w:ascii="Tahoma" w:hAnsi="Tahoma" w:cs="Tahoma"/>
                <w:sz w:val="19"/>
                <w:szCs w:val="19"/>
              </w:rPr>
            </w:pPr>
            <w:r w:rsidRPr="00026AB7">
              <w:rPr>
                <w:rFonts w:ascii="Tahoma" w:hAnsi="Tahoma" w:cs="Tahoma"/>
                <w:sz w:val="19"/>
                <w:szCs w:val="19"/>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6B0A61D3" w14:textId="77777777" w:rsidR="009F5086" w:rsidRPr="00026AB7" w:rsidRDefault="009F5086" w:rsidP="00F63D98">
            <w:pPr>
              <w:keepLines/>
              <w:widowControl w:val="0"/>
              <w:jc w:val="both"/>
              <w:rPr>
                <w:rFonts w:ascii="Tahoma" w:hAnsi="Tahoma" w:cs="Tahoma"/>
                <w:sz w:val="19"/>
                <w:szCs w:val="19"/>
              </w:rPr>
            </w:pPr>
          </w:p>
        </w:tc>
      </w:tr>
      <w:tr w:rsidR="009F5086" w:rsidRPr="00026AB7" w14:paraId="00044C7D" w14:textId="77777777" w:rsidTr="00C26E13">
        <w:trPr>
          <w:trHeight w:val="301"/>
          <w:jc w:val="center"/>
        </w:trPr>
        <w:tc>
          <w:tcPr>
            <w:tcW w:w="3964" w:type="dxa"/>
            <w:vMerge w:val="restart"/>
            <w:tcBorders>
              <w:top w:val="single" w:sz="4" w:space="0" w:color="auto"/>
              <w:left w:val="single" w:sz="4" w:space="0" w:color="auto"/>
              <w:right w:val="single" w:sz="4" w:space="0" w:color="auto"/>
            </w:tcBorders>
            <w:vAlign w:val="center"/>
          </w:tcPr>
          <w:p w14:paraId="28D48958" w14:textId="77777777" w:rsidR="009F5086" w:rsidRPr="00026AB7" w:rsidRDefault="009F5086" w:rsidP="00F63D98">
            <w:pPr>
              <w:keepLines/>
              <w:widowControl w:val="0"/>
              <w:jc w:val="both"/>
              <w:rPr>
                <w:rFonts w:ascii="Tahoma" w:hAnsi="Tahoma" w:cs="Tahoma"/>
                <w:sz w:val="19"/>
                <w:szCs w:val="19"/>
              </w:rPr>
            </w:pPr>
            <w:r w:rsidRPr="00026AB7">
              <w:rPr>
                <w:rFonts w:ascii="Tahoma" w:hAnsi="Tahoma" w:cs="Tahoma"/>
                <w:sz w:val="19"/>
                <w:szCs w:val="19"/>
              </w:rPr>
              <w:t>Del javnega naročila, ki se oddaja v podizvajanje (vrsta/opis del)</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CA5CF07" w14:textId="77777777" w:rsidR="009F5086" w:rsidRPr="00026AB7" w:rsidRDefault="009F5086" w:rsidP="00F63D98">
            <w:pPr>
              <w:keepLines/>
              <w:widowControl w:val="0"/>
              <w:jc w:val="both"/>
              <w:rPr>
                <w:rFonts w:ascii="Tahoma" w:hAnsi="Tahoma" w:cs="Tahoma"/>
                <w:sz w:val="19"/>
                <w:szCs w:val="19"/>
              </w:rPr>
            </w:pPr>
          </w:p>
        </w:tc>
      </w:tr>
      <w:tr w:rsidR="009F5086" w:rsidRPr="00026AB7" w14:paraId="45706C8E" w14:textId="77777777" w:rsidTr="00C26E13">
        <w:trPr>
          <w:trHeight w:val="305"/>
          <w:jc w:val="center"/>
        </w:trPr>
        <w:tc>
          <w:tcPr>
            <w:tcW w:w="3964" w:type="dxa"/>
            <w:vMerge/>
            <w:tcBorders>
              <w:left w:val="single" w:sz="4" w:space="0" w:color="auto"/>
              <w:bottom w:val="single" w:sz="4" w:space="0" w:color="auto"/>
              <w:right w:val="single" w:sz="4" w:space="0" w:color="auto"/>
            </w:tcBorders>
            <w:vAlign w:val="center"/>
          </w:tcPr>
          <w:p w14:paraId="3FF6FE26" w14:textId="77777777" w:rsidR="009F5086" w:rsidRPr="00026AB7" w:rsidRDefault="009F5086" w:rsidP="00F63D98">
            <w:pPr>
              <w:keepLines/>
              <w:widowControl w:val="0"/>
              <w:jc w:val="both"/>
              <w:rPr>
                <w:rFonts w:ascii="Tahoma" w:hAnsi="Tahoma" w:cs="Tahoma"/>
                <w:sz w:val="19"/>
                <w:szCs w:val="19"/>
              </w:rPr>
            </w:pP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0180CE21" w14:textId="77777777" w:rsidR="009F5086" w:rsidRPr="00026AB7" w:rsidRDefault="009F5086" w:rsidP="00F63D98">
            <w:pPr>
              <w:keepLines/>
              <w:widowControl w:val="0"/>
              <w:jc w:val="both"/>
              <w:rPr>
                <w:rFonts w:ascii="Tahoma" w:hAnsi="Tahoma" w:cs="Tahoma"/>
                <w:sz w:val="19"/>
                <w:szCs w:val="19"/>
              </w:rPr>
            </w:pPr>
          </w:p>
        </w:tc>
      </w:tr>
      <w:tr w:rsidR="009F5086" w:rsidRPr="00026AB7" w14:paraId="5A4F10C9" w14:textId="77777777" w:rsidTr="001E163B">
        <w:trPr>
          <w:trHeight w:val="297"/>
          <w:jc w:val="center"/>
        </w:trPr>
        <w:tc>
          <w:tcPr>
            <w:tcW w:w="3964" w:type="dxa"/>
            <w:tcBorders>
              <w:top w:val="single" w:sz="4" w:space="0" w:color="auto"/>
              <w:left w:val="single" w:sz="4" w:space="0" w:color="auto"/>
              <w:bottom w:val="single" w:sz="4" w:space="0" w:color="auto"/>
              <w:right w:val="single" w:sz="4" w:space="0" w:color="auto"/>
            </w:tcBorders>
            <w:vAlign w:val="center"/>
          </w:tcPr>
          <w:p w14:paraId="05014FA5" w14:textId="77777777" w:rsidR="009F5086" w:rsidRPr="00026AB7" w:rsidRDefault="009F5086" w:rsidP="00F63D98">
            <w:pPr>
              <w:keepLines/>
              <w:widowControl w:val="0"/>
              <w:jc w:val="both"/>
              <w:rPr>
                <w:rFonts w:ascii="Tahoma" w:hAnsi="Tahoma" w:cs="Tahoma"/>
                <w:sz w:val="19"/>
                <w:szCs w:val="19"/>
              </w:rPr>
            </w:pPr>
            <w:r w:rsidRPr="00026AB7">
              <w:rPr>
                <w:rFonts w:ascii="Tahoma" w:hAnsi="Tahoma" w:cs="Tahoma"/>
                <w:sz w:val="19"/>
                <w:szCs w:val="19"/>
              </w:rPr>
              <w:t>Okvirna količina/delež (%) v podizvajanju</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E591388" w14:textId="77777777" w:rsidR="009F5086" w:rsidRPr="00026AB7" w:rsidRDefault="009F5086" w:rsidP="00F63D98">
            <w:pPr>
              <w:keepLines/>
              <w:widowControl w:val="0"/>
              <w:jc w:val="both"/>
              <w:rPr>
                <w:rFonts w:ascii="Tahoma" w:hAnsi="Tahoma" w:cs="Tahoma"/>
                <w:sz w:val="19"/>
                <w:szCs w:val="19"/>
              </w:rPr>
            </w:pPr>
          </w:p>
        </w:tc>
      </w:tr>
    </w:tbl>
    <w:p w14:paraId="582AD719" w14:textId="24127AB0" w:rsidR="00A01EBA" w:rsidRPr="00026AB7" w:rsidRDefault="00A01EBA" w:rsidP="00F63D98">
      <w:pPr>
        <w:keepLines/>
        <w:widowControl w:val="0"/>
        <w:jc w:val="both"/>
        <w:rPr>
          <w:rFonts w:ascii="Tahoma" w:hAnsi="Tahoma" w:cs="Tahoma"/>
        </w:rPr>
      </w:pPr>
    </w:p>
    <w:p w14:paraId="7E8AB1AB" w14:textId="66116E9F" w:rsidR="00A01EBA" w:rsidRPr="00026AB7" w:rsidRDefault="00A01EBA" w:rsidP="00F63D98">
      <w:pPr>
        <w:keepLines/>
        <w:widowControl w:val="0"/>
        <w:jc w:val="both"/>
        <w:rPr>
          <w:rFonts w:ascii="Tahoma" w:hAnsi="Tahoma" w:cs="Tahoma"/>
        </w:rPr>
      </w:pPr>
      <w:r w:rsidRPr="00026AB7">
        <w:rPr>
          <w:rFonts w:ascii="Tahoma" w:hAnsi="Tahoma" w:cs="Tahoma"/>
        </w:rPr>
        <w:t>Prodajalec, ki izvaja javno naročilo z enim ali več podizvajalci, mora v celoti upoštevati obveznosti iz 94. člena ZJN-3 in zah</w:t>
      </w:r>
      <w:r w:rsidR="00C26E13" w:rsidRPr="00026AB7">
        <w:rPr>
          <w:rFonts w:ascii="Tahoma" w:hAnsi="Tahoma" w:cs="Tahoma"/>
        </w:rPr>
        <w:t>teve iz razpisne dokumentacije</w:t>
      </w:r>
      <w:r w:rsidRPr="00026AB7">
        <w:rPr>
          <w:rFonts w:ascii="Tahoma" w:hAnsi="Tahoma" w:cs="Tahoma"/>
        </w:rPr>
        <w:t xml:space="preserve"> ter za vse navedene podizvajalce predložiti izpolnjene, podpisane in žigosane zahtevane ob</w:t>
      </w:r>
      <w:r w:rsidR="00C26E13" w:rsidRPr="00026AB7">
        <w:rPr>
          <w:rFonts w:ascii="Tahoma" w:hAnsi="Tahoma" w:cs="Tahoma"/>
        </w:rPr>
        <w:t>razce iz razpisne dokumentacije.</w:t>
      </w:r>
      <w:r w:rsidRPr="00026AB7">
        <w:rPr>
          <w:rFonts w:ascii="Tahoma" w:hAnsi="Tahoma" w:cs="Tahoma"/>
        </w:rPr>
        <w:t xml:space="preserve">  Če prodajalec ne ravna v skladu s 94. člena ZJN-3, bo kupec Državni revizijski komisiji podal predlog za uvedbo postopka o prekršku iz 2. točke prvega odstavka 112. člena ZJN-3.</w:t>
      </w:r>
    </w:p>
    <w:p w14:paraId="29CEFA4A" w14:textId="77777777" w:rsidR="00A01EBA" w:rsidRPr="00026AB7" w:rsidRDefault="00A01EBA" w:rsidP="00F63D98">
      <w:pPr>
        <w:keepLines/>
        <w:widowControl w:val="0"/>
        <w:jc w:val="both"/>
        <w:rPr>
          <w:rFonts w:ascii="Tahoma" w:hAnsi="Tahoma" w:cs="Tahoma"/>
        </w:rPr>
      </w:pPr>
    </w:p>
    <w:p w14:paraId="0464A474" w14:textId="42FAF019" w:rsidR="00A01EBA" w:rsidRPr="00026AB7" w:rsidRDefault="00A01EBA" w:rsidP="00F63D98">
      <w:pPr>
        <w:keepLines/>
        <w:widowControl w:val="0"/>
        <w:jc w:val="both"/>
        <w:rPr>
          <w:rFonts w:ascii="Tahoma" w:hAnsi="Tahoma" w:cs="Tahoma"/>
        </w:rPr>
      </w:pPr>
      <w:r w:rsidRPr="00026AB7">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2405B921" w14:textId="77777777" w:rsidR="00A01EBA" w:rsidRPr="00026AB7" w:rsidRDefault="00A01EBA" w:rsidP="00F63D98">
      <w:pPr>
        <w:keepLines/>
        <w:widowControl w:val="0"/>
        <w:jc w:val="both"/>
        <w:rPr>
          <w:rFonts w:ascii="Tahoma" w:hAnsi="Tahoma" w:cs="Tahoma"/>
        </w:rPr>
      </w:pPr>
    </w:p>
    <w:p w14:paraId="0A9BE94E" w14:textId="77777777" w:rsidR="00A01EBA" w:rsidRPr="00026AB7" w:rsidRDefault="00A01EBA" w:rsidP="00F63D98">
      <w:pPr>
        <w:keepLines/>
        <w:widowControl w:val="0"/>
        <w:jc w:val="both"/>
        <w:rPr>
          <w:rFonts w:ascii="Tahoma" w:hAnsi="Tahoma" w:cs="Tahoma"/>
        </w:rPr>
      </w:pPr>
      <w:r w:rsidRPr="00026AB7">
        <w:rPr>
          <w:rFonts w:ascii="Tahoma" w:hAnsi="Tahoma" w:cs="Tahoma"/>
        </w:rPr>
        <w:t>Prodajalec v razmerju do kupca v celoti odgovarja za dobro izvedbo obveznosti iz okvirnega sporazuma, ne glede na število podizvajalcev.</w:t>
      </w:r>
    </w:p>
    <w:p w14:paraId="1A51FF4C" w14:textId="77777777" w:rsidR="00A01EBA" w:rsidRPr="00026AB7" w:rsidRDefault="00A01EBA" w:rsidP="00F63D98">
      <w:pPr>
        <w:keepLines/>
        <w:widowControl w:val="0"/>
        <w:jc w:val="both"/>
        <w:rPr>
          <w:rFonts w:ascii="Tahoma" w:hAnsi="Tahoma" w:cs="Tahoma"/>
        </w:rPr>
      </w:pPr>
    </w:p>
    <w:p w14:paraId="56BBD5A8" w14:textId="77777777" w:rsidR="00A01EBA" w:rsidRPr="00026AB7" w:rsidRDefault="00A01EBA" w:rsidP="00F63D98">
      <w:pPr>
        <w:keepLines/>
        <w:widowControl w:val="0"/>
        <w:jc w:val="both"/>
        <w:rPr>
          <w:rFonts w:ascii="Tahoma" w:hAnsi="Tahoma" w:cs="Tahoma"/>
        </w:rPr>
      </w:pPr>
      <w:r w:rsidRPr="00026AB7">
        <w:rPr>
          <w:rFonts w:ascii="Tahoma" w:hAnsi="Tahoma" w:cs="Tahoma"/>
        </w:rPr>
        <w:t>Prodajalec mora med izvajanjem okvirnega sporazuma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7F008012" w14:textId="77777777" w:rsidR="00A01EBA" w:rsidRPr="00026AB7" w:rsidRDefault="00A01EBA" w:rsidP="00F63D98">
      <w:pPr>
        <w:keepLines/>
        <w:widowControl w:val="0"/>
        <w:jc w:val="both"/>
        <w:rPr>
          <w:rFonts w:ascii="Tahoma" w:hAnsi="Tahoma" w:cs="Tahoma"/>
        </w:rPr>
      </w:pPr>
    </w:p>
    <w:p w14:paraId="513E1DE9" w14:textId="52A976F2" w:rsidR="00A01EBA" w:rsidRPr="00026AB7" w:rsidRDefault="00A01EBA" w:rsidP="00F63D98">
      <w:pPr>
        <w:keepLines/>
        <w:widowControl w:val="0"/>
        <w:jc w:val="both"/>
        <w:rPr>
          <w:rFonts w:ascii="Tahoma" w:hAnsi="Tahoma" w:cs="Tahoma"/>
        </w:rPr>
      </w:pPr>
      <w:r w:rsidRPr="00026AB7">
        <w:rPr>
          <w:rFonts w:ascii="Tahoma" w:hAnsi="Tahoma" w:cs="Tahoma"/>
        </w:rPr>
        <w:t>Kupec mora v skladu s četrtim odstavkom 94. člena ZJN-3 zavrniti vsakega podizvajalca, če zanj obstajajo razlogi za izključitev iz točke 3.1. razpisne dokumentacije.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Kupec mora o morebitni zavrnitvi novega podizvajalca obvestiti prodajalca najpozneje v desetih (10) dneh od prejema predloga.</w:t>
      </w:r>
    </w:p>
    <w:p w14:paraId="570E58B9" w14:textId="77777777" w:rsidR="00A01EBA" w:rsidRPr="00026AB7" w:rsidRDefault="00A01EBA" w:rsidP="00F63D98">
      <w:pPr>
        <w:keepLines/>
        <w:widowControl w:val="0"/>
        <w:jc w:val="both"/>
        <w:rPr>
          <w:rFonts w:ascii="Tahoma" w:hAnsi="Tahoma" w:cs="Tahoma"/>
        </w:rPr>
      </w:pPr>
    </w:p>
    <w:p w14:paraId="5C6E8C52" w14:textId="77777777" w:rsidR="00A01EBA" w:rsidRPr="00026AB7" w:rsidRDefault="00A01EBA" w:rsidP="00F63D98">
      <w:pPr>
        <w:keepLines/>
        <w:widowControl w:val="0"/>
        <w:jc w:val="center"/>
        <w:rPr>
          <w:rFonts w:ascii="Tahoma" w:hAnsi="Tahoma" w:cs="Tahoma"/>
          <w:b/>
          <w:bCs/>
          <w:sz w:val="18"/>
        </w:rPr>
      </w:pPr>
      <w:r w:rsidRPr="00026AB7">
        <w:rPr>
          <w:rFonts w:ascii="Tahoma" w:hAnsi="Tahoma" w:cs="Tahoma"/>
          <w:b/>
          <w:bCs/>
          <w:sz w:val="18"/>
        </w:rPr>
        <w:t>/se upošteva v primeru, da prodajalec nastopa s podizvajalcem, ki ne zahteva neposrednega plačila/</w:t>
      </w:r>
    </w:p>
    <w:p w14:paraId="1809FAD6" w14:textId="77777777" w:rsidR="00A01EBA" w:rsidRPr="00026AB7" w:rsidRDefault="00A01EBA" w:rsidP="00F63D98">
      <w:pPr>
        <w:keepLines/>
        <w:widowControl w:val="0"/>
        <w:jc w:val="both"/>
        <w:rPr>
          <w:rFonts w:ascii="Tahoma" w:hAnsi="Tahoma" w:cs="Tahoma"/>
        </w:rPr>
      </w:pPr>
    </w:p>
    <w:p w14:paraId="51E89D70" w14:textId="77777777" w:rsidR="00A01EBA" w:rsidRPr="00026AB7" w:rsidRDefault="00A01EBA" w:rsidP="00F63D98">
      <w:pPr>
        <w:keepLines/>
        <w:widowControl w:val="0"/>
        <w:jc w:val="both"/>
        <w:rPr>
          <w:rFonts w:ascii="Tahoma" w:hAnsi="Tahoma" w:cs="Tahoma"/>
        </w:rPr>
      </w:pPr>
      <w:r w:rsidRPr="00026AB7">
        <w:rPr>
          <w:rFonts w:ascii="Tahoma" w:hAnsi="Tahoma" w:cs="Tahoma"/>
        </w:rPr>
        <w:t xml:space="preserve">Kadar prodajalec nastopa s podizvajalcem, ki ne zahteva neposrednega plačila, bo kupec od prodajalca zahteval, da mu najpozneje v 60 (šestdesetih) dneh od plačila končnega računa pošlje svojo pisno izjavo in pisno izjavo podizvajalca, da je podizvajalec prejel plačilo za dobavljeno blago, ki je neposredno povezano s predmetom tega okvirnega sporazuma. </w:t>
      </w:r>
    </w:p>
    <w:p w14:paraId="63ECA648" w14:textId="77777777" w:rsidR="00A01EBA" w:rsidRPr="00026AB7" w:rsidRDefault="00A01EBA" w:rsidP="00F63D98">
      <w:pPr>
        <w:keepLines/>
        <w:widowControl w:val="0"/>
        <w:jc w:val="both"/>
        <w:rPr>
          <w:rFonts w:ascii="Tahoma" w:hAnsi="Tahoma" w:cs="Tahoma"/>
        </w:rPr>
      </w:pPr>
    </w:p>
    <w:p w14:paraId="08B3F4C5" w14:textId="77777777" w:rsidR="00A01EBA" w:rsidRPr="00026AB7" w:rsidRDefault="00A01EBA" w:rsidP="00F63D98">
      <w:pPr>
        <w:keepLines/>
        <w:widowControl w:val="0"/>
        <w:jc w:val="center"/>
        <w:rPr>
          <w:rFonts w:ascii="Tahoma" w:hAnsi="Tahoma" w:cs="Tahoma"/>
          <w:b/>
          <w:bCs/>
          <w:sz w:val="18"/>
        </w:rPr>
      </w:pPr>
      <w:r w:rsidRPr="00026AB7">
        <w:rPr>
          <w:rFonts w:ascii="Tahoma" w:hAnsi="Tahoma" w:cs="Tahoma"/>
          <w:b/>
          <w:bCs/>
          <w:sz w:val="18"/>
        </w:rPr>
        <w:t>/se upošteva v primeru, da prodajalec nastopa s podizvajalcem, ki zahteva neposredno plačilo/</w:t>
      </w:r>
    </w:p>
    <w:p w14:paraId="7AC1F085" w14:textId="77777777" w:rsidR="00A01EBA" w:rsidRPr="00026AB7" w:rsidRDefault="00A01EBA" w:rsidP="00F63D98">
      <w:pPr>
        <w:keepLines/>
        <w:widowControl w:val="0"/>
        <w:jc w:val="both"/>
        <w:rPr>
          <w:rFonts w:ascii="Tahoma" w:hAnsi="Tahoma" w:cs="Tahoma"/>
        </w:rPr>
      </w:pPr>
    </w:p>
    <w:p w14:paraId="7D351F0A" w14:textId="77777777" w:rsidR="00A01EBA" w:rsidRPr="00026AB7" w:rsidRDefault="00A01EBA" w:rsidP="00F63D98">
      <w:pPr>
        <w:keepLines/>
        <w:widowControl w:val="0"/>
        <w:spacing w:after="120"/>
        <w:jc w:val="both"/>
        <w:rPr>
          <w:rFonts w:ascii="Tahoma" w:hAnsi="Tahoma" w:cs="Tahoma"/>
        </w:rPr>
      </w:pPr>
      <w:r w:rsidRPr="00026AB7">
        <w:rPr>
          <w:rFonts w:ascii="Tahoma" w:hAnsi="Tahoma" w:cs="Tahoma"/>
        </w:rPr>
        <w:t xml:space="preserve">Kadar prodajalec izvaja javno naročilo s podizvajalcem, ki zahteva neposredno plačilo, mora v skladu s 94. členom ZJN-3: </w:t>
      </w:r>
    </w:p>
    <w:p w14:paraId="79F4C53B" w14:textId="77777777" w:rsidR="00A01EBA" w:rsidRPr="00026AB7" w:rsidRDefault="00A01EBA" w:rsidP="00F63D98">
      <w:pPr>
        <w:keepLines/>
        <w:widowControl w:val="0"/>
        <w:numPr>
          <w:ilvl w:val="0"/>
          <w:numId w:val="23"/>
        </w:numPr>
        <w:jc w:val="both"/>
        <w:rPr>
          <w:rFonts w:ascii="Tahoma" w:hAnsi="Tahoma" w:cs="Tahoma"/>
        </w:rPr>
      </w:pPr>
      <w:r w:rsidRPr="00026AB7">
        <w:rPr>
          <w:rFonts w:ascii="Tahoma" w:hAnsi="Tahoma" w:cs="Tahoma"/>
        </w:rPr>
        <w:t>pooblastiti kupca, da na podlagi potrjenega računa s strani prodajalca neposredno plačuje podizvajalcu,</w:t>
      </w:r>
    </w:p>
    <w:p w14:paraId="3E3F595A" w14:textId="4F779448" w:rsidR="00A01EBA" w:rsidRPr="00026AB7" w:rsidRDefault="00A01EBA" w:rsidP="00F63D98">
      <w:pPr>
        <w:keepLines/>
        <w:widowControl w:val="0"/>
        <w:numPr>
          <w:ilvl w:val="0"/>
          <w:numId w:val="23"/>
        </w:numPr>
        <w:jc w:val="both"/>
        <w:rPr>
          <w:rFonts w:ascii="Tahoma" w:hAnsi="Tahoma" w:cs="Tahoma"/>
        </w:rPr>
      </w:pPr>
      <w:r w:rsidRPr="00026AB7">
        <w:rPr>
          <w:rFonts w:ascii="Tahoma" w:hAnsi="Tahoma" w:cs="Tahoma"/>
        </w:rPr>
        <w:t>predložiti soglasje podizvajalca, na podlagi katerega kupec namesto prodajalca poravna podizv</w:t>
      </w:r>
      <w:r w:rsidR="00C26E13" w:rsidRPr="00026AB7">
        <w:rPr>
          <w:rFonts w:ascii="Tahoma" w:hAnsi="Tahoma" w:cs="Tahoma"/>
        </w:rPr>
        <w:t>ajalčevo terjatev do prodajalca.</w:t>
      </w:r>
    </w:p>
    <w:p w14:paraId="1F53A159" w14:textId="77777777" w:rsidR="00A01EBA" w:rsidRPr="00026AB7" w:rsidRDefault="00A01EBA" w:rsidP="00F63D98">
      <w:pPr>
        <w:keepLines/>
        <w:widowControl w:val="0"/>
        <w:jc w:val="both"/>
        <w:rPr>
          <w:rFonts w:ascii="Tahoma" w:hAnsi="Tahoma" w:cs="Tahoma"/>
        </w:rPr>
      </w:pPr>
    </w:p>
    <w:p w14:paraId="66618A07" w14:textId="77777777" w:rsidR="00A01EBA" w:rsidRPr="00026AB7" w:rsidRDefault="00A01EBA" w:rsidP="00F63D98">
      <w:pPr>
        <w:keepLines/>
        <w:widowControl w:val="0"/>
        <w:spacing w:after="120"/>
        <w:jc w:val="both"/>
        <w:rPr>
          <w:rFonts w:ascii="Tahoma" w:hAnsi="Tahoma" w:cs="Tahoma"/>
        </w:rPr>
      </w:pPr>
      <w:r w:rsidRPr="00026AB7">
        <w:rPr>
          <w:rFonts w:ascii="Tahoma" w:hAnsi="Tahoma" w:cs="Tahoma"/>
        </w:rPr>
        <w:t>Prodajalec mora za podizvajalca, ki zahteva neposredno plačilo, ob vsakem računu priložiti:</w:t>
      </w:r>
    </w:p>
    <w:p w14:paraId="46F91F4F" w14:textId="77777777" w:rsidR="00A01EBA" w:rsidRPr="00026AB7" w:rsidRDefault="00A01EBA" w:rsidP="00F63D98">
      <w:pPr>
        <w:keepLines/>
        <w:widowControl w:val="0"/>
        <w:numPr>
          <w:ilvl w:val="0"/>
          <w:numId w:val="24"/>
        </w:numPr>
        <w:jc w:val="both"/>
        <w:rPr>
          <w:rFonts w:ascii="Tahoma" w:hAnsi="Tahoma" w:cs="Tahoma"/>
        </w:rPr>
      </w:pPr>
      <w:r w:rsidRPr="00026AB7">
        <w:rPr>
          <w:rFonts w:ascii="Tahoma" w:hAnsi="Tahoma" w:cs="Tahoma"/>
        </w:rPr>
        <w:t xml:space="preserve">račun podizvajalca za opravljene dobave po okvirnem sporazumu, potrjen s strani prodajalca, na podlagi katerega kupec izvede nakazilo za opravljene dobave neposredno na račun podizvajalca ali </w:t>
      </w:r>
    </w:p>
    <w:p w14:paraId="5E3301B3" w14:textId="77777777" w:rsidR="00A01EBA" w:rsidRPr="00026AB7" w:rsidRDefault="00A01EBA" w:rsidP="00F63D98">
      <w:pPr>
        <w:keepLines/>
        <w:widowControl w:val="0"/>
        <w:numPr>
          <w:ilvl w:val="0"/>
          <w:numId w:val="24"/>
        </w:numPr>
        <w:jc w:val="both"/>
        <w:rPr>
          <w:rFonts w:ascii="Tahoma" w:hAnsi="Tahoma" w:cs="Tahoma"/>
        </w:rPr>
      </w:pPr>
      <w:r w:rsidRPr="00026AB7">
        <w:rPr>
          <w:rFonts w:ascii="Tahoma" w:hAnsi="Tahoma" w:cs="Tahoma"/>
        </w:rPr>
        <w:t xml:space="preserve">podpisano izjavo podizvajalca, naslovljeno na kupca, o tem, da je ta seznanjen s konkretno izstavljenim računom prodajalca oziroma, da pri dobavah po okvirnem sporazumu, ki jih obravnava račun, ni sodeloval kot podizvajalec, ter da podizvajalec iz naslova tega računa prodajalca nima in ne bo imel do kupca nobenih zahtevkov. </w:t>
      </w:r>
    </w:p>
    <w:p w14:paraId="65D50E5C" w14:textId="77777777" w:rsidR="00A01EBA" w:rsidRPr="00026AB7" w:rsidRDefault="00A01EBA" w:rsidP="00F63D98">
      <w:pPr>
        <w:keepLines/>
        <w:widowControl w:val="0"/>
        <w:jc w:val="both"/>
        <w:rPr>
          <w:rFonts w:ascii="Tahoma" w:hAnsi="Tahoma" w:cs="Tahoma"/>
        </w:rPr>
      </w:pPr>
    </w:p>
    <w:p w14:paraId="3994D390" w14:textId="77777777" w:rsidR="00A01EBA" w:rsidRPr="00026AB7" w:rsidRDefault="00A01EBA" w:rsidP="00F63D98">
      <w:pPr>
        <w:keepLines/>
        <w:widowControl w:val="0"/>
        <w:jc w:val="both"/>
        <w:rPr>
          <w:rFonts w:ascii="Tahoma" w:hAnsi="Tahoma" w:cs="Tahoma"/>
        </w:rPr>
      </w:pPr>
      <w:r w:rsidRPr="00026AB7">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1D85039F" w14:textId="77777777" w:rsidR="00A01EBA" w:rsidRPr="00026AB7" w:rsidRDefault="00A01EBA" w:rsidP="00F63D98">
      <w:pPr>
        <w:keepLines/>
        <w:widowControl w:val="0"/>
        <w:jc w:val="both"/>
        <w:rPr>
          <w:rFonts w:ascii="Tahoma" w:hAnsi="Tahoma" w:cs="Tahoma"/>
        </w:rPr>
      </w:pPr>
    </w:p>
    <w:p w14:paraId="12E8A91B" w14:textId="77777777" w:rsidR="00A01EBA" w:rsidRPr="00026AB7" w:rsidRDefault="00A01EBA" w:rsidP="00F63D98">
      <w:pPr>
        <w:keepLines/>
        <w:widowControl w:val="0"/>
        <w:jc w:val="both"/>
        <w:rPr>
          <w:rFonts w:ascii="Tahoma" w:hAnsi="Tahoma" w:cs="Tahoma"/>
        </w:rPr>
      </w:pPr>
      <w:r w:rsidRPr="00026AB7">
        <w:rPr>
          <w:rFonts w:ascii="Tahoma" w:hAnsi="Tahoma" w:cs="Tahoma"/>
        </w:rPr>
        <w:t>S plačilom posameznega zneska podizvajalcu obveznost kupca za plačilo prodajalcu ugasne do višine tako plačanega zneska podizvajalcu.</w:t>
      </w:r>
    </w:p>
    <w:p w14:paraId="02AC2915" w14:textId="77777777" w:rsidR="00A01EBA" w:rsidRPr="00026AB7" w:rsidRDefault="00A01EBA" w:rsidP="00F63D98">
      <w:pPr>
        <w:keepLines/>
        <w:widowControl w:val="0"/>
        <w:jc w:val="both"/>
        <w:rPr>
          <w:rFonts w:ascii="Tahoma" w:hAnsi="Tahoma" w:cs="Tahoma"/>
        </w:rPr>
      </w:pPr>
    </w:p>
    <w:p w14:paraId="21B0CDEB" w14:textId="77777777" w:rsidR="00A01EBA" w:rsidRPr="00026AB7" w:rsidRDefault="00A01EBA" w:rsidP="00F63D98">
      <w:pPr>
        <w:keepLines/>
        <w:widowControl w:val="0"/>
        <w:jc w:val="both"/>
        <w:rPr>
          <w:rFonts w:ascii="Tahoma" w:hAnsi="Tahoma" w:cs="Tahoma"/>
        </w:rPr>
      </w:pPr>
      <w:r w:rsidRPr="00026AB7">
        <w:rPr>
          <w:rFonts w:ascii="Tahoma" w:hAnsi="Tahoma" w:cs="Tahoma"/>
        </w:rPr>
        <w:t>Kupec bo potrjene račune podizvajalcev poravnal neposredno podizvajalcem na način in v roku, kot je dogovorjeno za plačilo prodajalcu.</w:t>
      </w:r>
    </w:p>
    <w:p w14:paraId="16D86833" w14:textId="77777777" w:rsidR="00A01EBA" w:rsidRPr="00026AB7" w:rsidRDefault="00A01EBA" w:rsidP="00F63D98">
      <w:pPr>
        <w:keepLines/>
        <w:widowControl w:val="0"/>
        <w:jc w:val="both"/>
        <w:rPr>
          <w:rFonts w:ascii="Tahoma" w:hAnsi="Tahoma" w:cs="Tahoma"/>
        </w:rPr>
      </w:pPr>
    </w:p>
    <w:p w14:paraId="42BF9D35" w14:textId="08AC1CC3" w:rsidR="00A01EBA" w:rsidRPr="00026AB7" w:rsidRDefault="00A01EBA" w:rsidP="00F63D98">
      <w:pPr>
        <w:keepLines/>
        <w:widowControl w:val="0"/>
        <w:rPr>
          <w:rFonts w:ascii="Tahoma" w:hAnsi="Tahoma" w:cs="Tahoma"/>
          <w:b/>
          <w:bCs/>
          <w:sz w:val="18"/>
        </w:rPr>
      </w:pPr>
      <w:r w:rsidRPr="00026AB7">
        <w:rPr>
          <w:rFonts w:ascii="Tahoma" w:hAnsi="Tahoma" w:cs="Tahoma"/>
          <w:b/>
          <w:bCs/>
          <w:sz w:val="18"/>
        </w:rPr>
        <w:t>ALI</w:t>
      </w:r>
      <w:r w:rsidR="00C26E13" w:rsidRPr="00026AB7">
        <w:rPr>
          <w:rFonts w:ascii="Tahoma" w:hAnsi="Tahoma" w:cs="Tahoma"/>
          <w:b/>
          <w:bCs/>
          <w:sz w:val="18"/>
        </w:rPr>
        <w:tab/>
      </w:r>
      <w:r w:rsidR="00C26E13" w:rsidRPr="00026AB7">
        <w:rPr>
          <w:rFonts w:ascii="Tahoma" w:hAnsi="Tahoma" w:cs="Tahoma"/>
          <w:b/>
          <w:bCs/>
          <w:sz w:val="18"/>
        </w:rPr>
        <w:tab/>
      </w:r>
      <w:r w:rsidR="00C26E13" w:rsidRPr="00026AB7">
        <w:rPr>
          <w:rFonts w:ascii="Tahoma" w:hAnsi="Tahoma" w:cs="Tahoma"/>
          <w:b/>
          <w:bCs/>
          <w:sz w:val="18"/>
        </w:rPr>
        <w:tab/>
      </w:r>
      <w:r w:rsidRPr="00026AB7">
        <w:rPr>
          <w:rFonts w:ascii="Tahoma" w:hAnsi="Tahoma" w:cs="Tahoma"/>
          <w:b/>
          <w:bCs/>
          <w:sz w:val="18"/>
        </w:rPr>
        <w:t>/se upošteva v primeru, da prodajalec ne nastopa s podizvajalcem/</w:t>
      </w:r>
    </w:p>
    <w:p w14:paraId="4BFEDF08" w14:textId="77777777" w:rsidR="00A01EBA" w:rsidRPr="00026AB7" w:rsidRDefault="00A01EBA" w:rsidP="00F63D98">
      <w:pPr>
        <w:keepLines/>
        <w:widowControl w:val="0"/>
        <w:jc w:val="both"/>
        <w:rPr>
          <w:rFonts w:ascii="Tahoma" w:hAnsi="Tahoma" w:cs="Tahoma"/>
        </w:rPr>
      </w:pPr>
    </w:p>
    <w:p w14:paraId="0BBF1B83" w14:textId="77777777" w:rsidR="00A01EBA" w:rsidRPr="00026AB7" w:rsidRDefault="00A01EBA" w:rsidP="00F63D98">
      <w:pPr>
        <w:keepLines/>
        <w:widowControl w:val="0"/>
        <w:jc w:val="both"/>
        <w:rPr>
          <w:rFonts w:ascii="Tahoma" w:hAnsi="Tahoma" w:cs="Tahoma"/>
        </w:rPr>
      </w:pPr>
      <w:r w:rsidRPr="00026AB7">
        <w:rPr>
          <w:rFonts w:ascii="Tahoma" w:hAnsi="Tahoma" w:cs="Tahoma"/>
        </w:rPr>
        <w:t xml:space="preserve">Prodajalec ob predložitvi ponudbe in ob sklenitvi tega okvirnega sporazuma nima prijavljenih podizvajalcev za izvedbo predmeta tega okvirnega sporazuma. </w:t>
      </w:r>
    </w:p>
    <w:p w14:paraId="3D8F2FC1" w14:textId="77777777" w:rsidR="00A01EBA" w:rsidRPr="00026AB7" w:rsidRDefault="00A01EBA" w:rsidP="00F63D98">
      <w:pPr>
        <w:keepLines/>
        <w:widowControl w:val="0"/>
        <w:jc w:val="both"/>
        <w:rPr>
          <w:rFonts w:ascii="Tahoma" w:hAnsi="Tahoma" w:cs="Tahoma"/>
        </w:rPr>
      </w:pPr>
    </w:p>
    <w:p w14:paraId="3927DDAC" w14:textId="3EEEDA72" w:rsidR="00A01EBA" w:rsidRPr="00026AB7" w:rsidRDefault="00A01EBA" w:rsidP="00F63D98">
      <w:pPr>
        <w:keepLines/>
        <w:widowControl w:val="0"/>
        <w:jc w:val="both"/>
        <w:rPr>
          <w:rFonts w:ascii="Tahoma" w:hAnsi="Tahoma" w:cs="Tahoma"/>
        </w:rPr>
      </w:pPr>
      <w:r w:rsidRPr="00026AB7">
        <w:rPr>
          <w:rFonts w:ascii="Tahoma" w:hAnsi="Tahoma" w:cs="Tahoma"/>
        </w:rPr>
        <w:t xml:space="preserve">V kolikor bo prodajalec za izvedbo predmeta tega okvirnega sporazuma, naknadno vključil ali zamenjal podizvajalca, bo moral upoštevati določila 94. člena ZJN-3. Vključeni oz. zamenjani podizvajalec bo moral izpolnjevati vse pogoje in ostale zahteve kupca v zvezi s podizvajalci, ki so bili navedeni v razpisni dokumentaciji, na podlagi katere je bil sklenjen ta okvirni sporazum.  </w:t>
      </w:r>
    </w:p>
    <w:p w14:paraId="496FF22A" w14:textId="77777777" w:rsidR="00A01EBA" w:rsidRPr="00026AB7" w:rsidRDefault="00A01EBA" w:rsidP="00F63D98">
      <w:pPr>
        <w:keepLines/>
        <w:widowControl w:val="0"/>
        <w:jc w:val="both"/>
        <w:rPr>
          <w:rFonts w:ascii="Tahoma" w:hAnsi="Tahoma" w:cs="Tahoma"/>
        </w:rPr>
      </w:pPr>
    </w:p>
    <w:p w14:paraId="66AA1790" w14:textId="1C3B9278" w:rsidR="00A01EBA" w:rsidRPr="00026AB7" w:rsidRDefault="00A01EBA" w:rsidP="00F63D98">
      <w:pPr>
        <w:keepLines/>
        <w:widowControl w:val="0"/>
        <w:jc w:val="both"/>
        <w:rPr>
          <w:rFonts w:ascii="Tahoma" w:hAnsi="Tahoma" w:cs="Tahoma"/>
        </w:rPr>
      </w:pPr>
      <w:r w:rsidRPr="00026AB7">
        <w:rPr>
          <w:rFonts w:ascii="Tahoma" w:hAnsi="Tahoma" w:cs="Tahoma"/>
        </w:rPr>
        <w:t xml:space="preserve">Kupec mora v skladu s četrtim odstavkom 94. člena ZJN-3 zavrniti vsakega podizvajalca, če zanj obstajajo razlogi za izključitev </w:t>
      </w:r>
      <w:r w:rsidR="00C26E13" w:rsidRPr="00026AB7">
        <w:rPr>
          <w:rFonts w:ascii="Tahoma" w:hAnsi="Tahoma" w:cs="Tahoma"/>
          <w:bCs/>
        </w:rPr>
        <w:t>iz točke 3.1. razpisne dokumentacije</w:t>
      </w:r>
      <w:r w:rsidRPr="00026AB7">
        <w:rPr>
          <w:rFonts w:ascii="Tahoma" w:hAnsi="Tahoma" w:cs="Tahoma"/>
        </w:rPr>
        <w:t>.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w:t>
      </w:r>
      <w:r w:rsidR="00C26E13" w:rsidRPr="00026AB7">
        <w:rPr>
          <w:rFonts w:ascii="Tahoma" w:hAnsi="Tahoma" w:cs="Tahoma"/>
        </w:rPr>
        <w:t>.</w:t>
      </w:r>
      <w:r w:rsidRPr="00026AB7">
        <w:rPr>
          <w:rFonts w:ascii="Tahoma" w:hAnsi="Tahoma" w:cs="Tahoma"/>
        </w:rPr>
        <w:t xml:space="preserve"> Kupec mora o morebitni zavrnitvi novega podizvajalca obvestiti prodajalca najpozneje v desetih (10) dneh od prejema predloga.</w:t>
      </w:r>
    </w:p>
    <w:p w14:paraId="2656D524" w14:textId="320D9443" w:rsidR="00A01EBA" w:rsidRPr="00026AB7" w:rsidRDefault="00C26E13" w:rsidP="00F63D98">
      <w:pPr>
        <w:keepLines/>
        <w:widowControl w:val="0"/>
        <w:jc w:val="both"/>
        <w:rPr>
          <w:rFonts w:ascii="Tahoma" w:hAnsi="Tahoma" w:cs="Tahoma"/>
        </w:rPr>
      </w:pPr>
      <w:r w:rsidRPr="00026AB7">
        <w:rPr>
          <w:rFonts w:ascii="Tahoma" w:hAnsi="Tahoma" w:cs="Tahoma"/>
        </w:rPr>
        <w:t xml:space="preserve"> </w:t>
      </w:r>
    </w:p>
    <w:p w14:paraId="6C3B9A25" w14:textId="77777777" w:rsidR="00A01EBA" w:rsidRPr="00026AB7" w:rsidRDefault="00A01EBA" w:rsidP="00F63D98">
      <w:pPr>
        <w:keepLines/>
        <w:widowControl w:val="0"/>
        <w:jc w:val="both"/>
        <w:rPr>
          <w:rFonts w:ascii="Tahoma" w:hAnsi="Tahoma" w:cs="Tahoma"/>
        </w:rPr>
      </w:pPr>
      <w:r w:rsidRPr="00026AB7">
        <w:rPr>
          <w:rFonts w:ascii="Tahoma" w:hAnsi="Tahoma" w:cs="Tahoma"/>
        </w:rPr>
        <w:t>Prodajalec v razmerju do kupca v celoti odgovarja za dobro izvedbo obveznosti iz okvirnega sporazuma, ne glede na število podizvajalcev.</w:t>
      </w:r>
    </w:p>
    <w:p w14:paraId="7F748D63" w14:textId="77777777" w:rsidR="00DE37FC" w:rsidRPr="00026AB7" w:rsidRDefault="00DE37FC" w:rsidP="00F63D98">
      <w:pPr>
        <w:keepLines/>
        <w:widowControl w:val="0"/>
        <w:tabs>
          <w:tab w:val="left" w:pos="567"/>
          <w:tab w:val="left" w:pos="1418"/>
          <w:tab w:val="left" w:pos="1702"/>
        </w:tabs>
        <w:jc w:val="both"/>
        <w:rPr>
          <w:rFonts w:ascii="Tahoma" w:hAnsi="Tahoma" w:cs="Tahoma"/>
        </w:rPr>
      </w:pPr>
    </w:p>
    <w:p w14:paraId="11DCC1E2" w14:textId="77777777" w:rsidR="007C5762" w:rsidRPr="00026AB7" w:rsidRDefault="007C5762" w:rsidP="00F63D98">
      <w:pPr>
        <w:keepLines/>
        <w:widowControl w:val="0"/>
        <w:tabs>
          <w:tab w:val="left" w:pos="1080"/>
          <w:tab w:val="left" w:pos="1702"/>
        </w:tabs>
        <w:jc w:val="both"/>
        <w:rPr>
          <w:rFonts w:ascii="Tahoma" w:hAnsi="Tahoma" w:cs="Tahoma"/>
          <w:b/>
        </w:rPr>
      </w:pPr>
      <w:r w:rsidRPr="00026AB7">
        <w:rPr>
          <w:rFonts w:ascii="Tahoma" w:hAnsi="Tahoma" w:cs="Tahoma"/>
          <w:b/>
        </w:rPr>
        <w:t>PREDSTAVNIKI  STRANK OKVIRNEGA SPORAZUMA</w:t>
      </w:r>
    </w:p>
    <w:p w14:paraId="5D06B372" w14:textId="77777777" w:rsidR="007C5762" w:rsidRPr="00026AB7" w:rsidRDefault="007C5762" w:rsidP="00F63D98">
      <w:pPr>
        <w:keepLines/>
        <w:widowControl w:val="0"/>
        <w:tabs>
          <w:tab w:val="left" w:pos="567"/>
          <w:tab w:val="left" w:pos="1418"/>
          <w:tab w:val="left" w:pos="1702"/>
        </w:tabs>
        <w:jc w:val="both"/>
        <w:rPr>
          <w:rFonts w:ascii="Tahoma" w:hAnsi="Tahoma" w:cs="Tahoma"/>
          <w:sz w:val="16"/>
        </w:rPr>
      </w:pPr>
    </w:p>
    <w:p w14:paraId="651F0D08"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 xml:space="preserve"> člen</w:t>
      </w:r>
    </w:p>
    <w:p w14:paraId="7343C5F8" w14:textId="77777777" w:rsidR="007C5762" w:rsidRPr="00026AB7" w:rsidRDefault="007C5762" w:rsidP="00F63D98">
      <w:pPr>
        <w:keepLines/>
        <w:widowControl w:val="0"/>
        <w:tabs>
          <w:tab w:val="left" w:pos="567"/>
          <w:tab w:val="left" w:pos="1418"/>
          <w:tab w:val="left" w:pos="1702"/>
        </w:tabs>
        <w:rPr>
          <w:rFonts w:ascii="Tahoma" w:hAnsi="Tahoma" w:cs="Tahoma"/>
          <w:sz w:val="16"/>
        </w:rPr>
      </w:pPr>
    </w:p>
    <w:p w14:paraId="494C7AB4" w14:textId="1634580D" w:rsidR="00CB4477" w:rsidRPr="00026AB7" w:rsidRDefault="00CB4477" w:rsidP="00F63D98">
      <w:pPr>
        <w:keepLines/>
        <w:widowControl w:val="0"/>
        <w:jc w:val="both"/>
        <w:rPr>
          <w:rFonts w:ascii="Tahoma" w:hAnsi="Tahoma" w:cs="Tahoma"/>
        </w:rPr>
      </w:pPr>
      <w:r w:rsidRPr="00026AB7">
        <w:rPr>
          <w:rFonts w:ascii="Tahoma" w:hAnsi="Tahoma" w:cs="Tahoma"/>
        </w:rPr>
        <w:t xml:space="preserve">Predstavniki </w:t>
      </w:r>
      <w:r w:rsidR="00E33B5C" w:rsidRPr="00026AB7">
        <w:rPr>
          <w:rFonts w:ascii="Tahoma" w:hAnsi="Tahoma" w:cs="Tahoma"/>
        </w:rPr>
        <w:t>kupca</w:t>
      </w:r>
      <w:r w:rsidRPr="00026AB7">
        <w:rPr>
          <w:rFonts w:ascii="Tahoma" w:hAnsi="Tahoma" w:cs="Tahoma"/>
        </w:rPr>
        <w:t>, ki urejajo izvajanje tega okvirnega sporazuma, so:</w:t>
      </w:r>
    </w:p>
    <w:p w14:paraId="160C3172" w14:textId="7F72EA6A" w:rsidR="00CB4477" w:rsidRPr="00026AB7" w:rsidRDefault="00CB4477" w:rsidP="00F63D98">
      <w:pPr>
        <w:keepLines/>
        <w:widowControl w:val="0"/>
        <w:numPr>
          <w:ilvl w:val="0"/>
          <w:numId w:val="40"/>
        </w:numPr>
        <w:jc w:val="both"/>
        <w:rPr>
          <w:rFonts w:ascii="Tahoma" w:hAnsi="Tahoma" w:cs="Tahoma"/>
        </w:rPr>
      </w:pPr>
      <w:r w:rsidRPr="00026AB7">
        <w:rPr>
          <w:rFonts w:ascii="Tahoma" w:hAnsi="Tahoma" w:cs="Tahoma"/>
        </w:rPr>
        <w:t>Skrbnik okvirnega sporazuma:</w:t>
      </w:r>
    </w:p>
    <w:p w14:paraId="3915A644" w14:textId="77777777" w:rsidR="00CB4477" w:rsidRPr="00026AB7" w:rsidRDefault="00CB4477" w:rsidP="00F63D98">
      <w:pPr>
        <w:pStyle w:val="Odstavekseznama"/>
        <w:keepLines/>
        <w:widowControl w:val="0"/>
        <w:ind w:left="720"/>
        <w:jc w:val="both"/>
        <w:rPr>
          <w:rFonts w:ascii="Tahoma" w:hAnsi="Tahoma" w:cs="Tahoma"/>
        </w:rPr>
      </w:pPr>
      <w:r w:rsidRPr="00026AB7">
        <w:rPr>
          <w:rFonts w:ascii="Tahoma" w:hAnsi="Tahoma" w:cs="Tahoma"/>
        </w:rPr>
        <w:t>g./ga. ___________________; tel.: _____________; e - mail: ____________.</w:t>
      </w:r>
    </w:p>
    <w:p w14:paraId="41B4C360" w14:textId="77777777" w:rsidR="00CB4477" w:rsidRPr="00026AB7" w:rsidRDefault="00CB4477" w:rsidP="00F63D98">
      <w:pPr>
        <w:keepLines/>
        <w:widowControl w:val="0"/>
        <w:jc w:val="both"/>
        <w:rPr>
          <w:rFonts w:ascii="Tahoma" w:hAnsi="Tahoma" w:cs="Tahoma"/>
          <w:snapToGrid w:val="0"/>
          <w:sz w:val="8"/>
        </w:rPr>
      </w:pPr>
    </w:p>
    <w:p w14:paraId="4EB81ECE" w14:textId="77777777" w:rsidR="00CB4477" w:rsidRPr="00026AB7" w:rsidRDefault="00CB4477" w:rsidP="00F63D98">
      <w:pPr>
        <w:keepLines/>
        <w:widowControl w:val="0"/>
        <w:numPr>
          <w:ilvl w:val="0"/>
          <w:numId w:val="40"/>
        </w:numPr>
        <w:jc w:val="both"/>
        <w:rPr>
          <w:rFonts w:ascii="Tahoma" w:hAnsi="Tahoma" w:cs="Tahoma"/>
        </w:rPr>
      </w:pPr>
      <w:r w:rsidRPr="00026AB7">
        <w:rPr>
          <w:rFonts w:ascii="Tahoma" w:hAnsi="Tahoma" w:cs="Tahoma"/>
        </w:rPr>
        <w:t xml:space="preserve">Kontaktna oseba: </w:t>
      </w:r>
    </w:p>
    <w:p w14:paraId="31AD9F28" w14:textId="77777777" w:rsidR="00CB4477" w:rsidRPr="00026AB7" w:rsidRDefault="00CB4477" w:rsidP="00F63D98">
      <w:pPr>
        <w:keepLines/>
        <w:widowControl w:val="0"/>
        <w:ind w:left="720"/>
        <w:jc w:val="both"/>
        <w:rPr>
          <w:rFonts w:ascii="Tahoma" w:hAnsi="Tahoma" w:cs="Tahoma"/>
        </w:rPr>
      </w:pPr>
      <w:r w:rsidRPr="00026AB7">
        <w:rPr>
          <w:rFonts w:ascii="Tahoma" w:hAnsi="Tahoma" w:cs="Tahoma"/>
        </w:rPr>
        <w:t>g./ga. ___________________; tel.: _____________; e - mail: ____________.</w:t>
      </w:r>
    </w:p>
    <w:p w14:paraId="14285A61" w14:textId="77777777" w:rsidR="00CB4477" w:rsidRPr="00026AB7" w:rsidRDefault="00CB4477" w:rsidP="00F63D98">
      <w:pPr>
        <w:keepLines/>
        <w:widowControl w:val="0"/>
        <w:jc w:val="both"/>
        <w:rPr>
          <w:rFonts w:ascii="Tahoma" w:hAnsi="Tahoma" w:cs="Tahoma"/>
          <w:sz w:val="16"/>
        </w:rPr>
      </w:pPr>
    </w:p>
    <w:p w14:paraId="6B1FF42E" w14:textId="670E92B9" w:rsidR="00CB4477" w:rsidRPr="00026AB7" w:rsidRDefault="00CB4477" w:rsidP="00F63D98">
      <w:pPr>
        <w:keepLines/>
        <w:widowControl w:val="0"/>
        <w:jc w:val="both"/>
        <w:rPr>
          <w:rFonts w:ascii="Tahoma" w:hAnsi="Tahoma" w:cs="Tahoma"/>
        </w:rPr>
      </w:pPr>
      <w:r w:rsidRPr="00026AB7">
        <w:rPr>
          <w:rFonts w:ascii="Tahoma" w:hAnsi="Tahoma" w:cs="Tahoma"/>
        </w:rPr>
        <w:t xml:space="preserve">Predstavniki </w:t>
      </w:r>
      <w:r w:rsidR="00E33B5C" w:rsidRPr="00026AB7">
        <w:rPr>
          <w:rFonts w:ascii="Tahoma" w:hAnsi="Tahoma" w:cs="Tahoma"/>
        </w:rPr>
        <w:t>prodajalca</w:t>
      </w:r>
      <w:r w:rsidRPr="00026AB7">
        <w:rPr>
          <w:rFonts w:ascii="Tahoma" w:hAnsi="Tahoma" w:cs="Tahoma"/>
        </w:rPr>
        <w:t>, ki urejajo izvajanje tega okvirnega sporazuma, so:</w:t>
      </w:r>
    </w:p>
    <w:p w14:paraId="43E78AB6" w14:textId="77777777" w:rsidR="00CB4477" w:rsidRPr="00026AB7" w:rsidRDefault="00CB4477" w:rsidP="00F63D98">
      <w:pPr>
        <w:keepLines/>
        <w:widowControl w:val="0"/>
        <w:numPr>
          <w:ilvl w:val="0"/>
          <w:numId w:val="40"/>
        </w:numPr>
        <w:jc w:val="both"/>
        <w:rPr>
          <w:rFonts w:ascii="Tahoma" w:hAnsi="Tahoma" w:cs="Tahoma"/>
        </w:rPr>
      </w:pPr>
      <w:r w:rsidRPr="00026AB7">
        <w:rPr>
          <w:rFonts w:ascii="Tahoma" w:hAnsi="Tahoma" w:cs="Tahoma"/>
        </w:rPr>
        <w:t>Skrbnik okvirnega sporazuma:</w:t>
      </w:r>
    </w:p>
    <w:p w14:paraId="24C147A7" w14:textId="77777777" w:rsidR="00CB4477" w:rsidRPr="00026AB7" w:rsidRDefault="00CB4477" w:rsidP="00F63D98">
      <w:pPr>
        <w:keepLines/>
        <w:widowControl w:val="0"/>
        <w:ind w:left="720"/>
        <w:jc w:val="both"/>
        <w:rPr>
          <w:rFonts w:ascii="Tahoma" w:hAnsi="Tahoma" w:cs="Tahoma"/>
        </w:rPr>
      </w:pPr>
      <w:r w:rsidRPr="00026AB7">
        <w:rPr>
          <w:rFonts w:ascii="Tahoma" w:hAnsi="Tahoma" w:cs="Tahoma"/>
        </w:rPr>
        <w:t>g./ga. ___________________; tel.: _____________; e - mail: ____________.</w:t>
      </w:r>
    </w:p>
    <w:p w14:paraId="25E69BD9" w14:textId="77777777" w:rsidR="00CB4477" w:rsidRPr="00026AB7" w:rsidRDefault="00CB4477" w:rsidP="00F63D98">
      <w:pPr>
        <w:keepLines/>
        <w:widowControl w:val="0"/>
        <w:jc w:val="both"/>
        <w:rPr>
          <w:rFonts w:ascii="Tahoma" w:hAnsi="Tahoma" w:cs="Tahoma"/>
          <w:snapToGrid w:val="0"/>
          <w:sz w:val="8"/>
        </w:rPr>
      </w:pPr>
    </w:p>
    <w:p w14:paraId="1AF5A6EE" w14:textId="77777777" w:rsidR="00CB4477" w:rsidRPr="00026AB7" w:rsidRDefault="00CB4477" w:rsidP="00F63D98">
      <w:pPr>
        <w:keepLines/>
        <w:widowControl w:val="0"/>
        <w:numPr>
          <w:ilvl w:val="0"/>
          <w:numId w:val="40"/>
        </w:numPr>
        <w:jc w:val="both"/>
        <w:rPr>
          <w:rFonts w:ascii="Tahoma" w:hAnsi="Tahoma" w:cs="Tahoma"/>
        </w:rPr>
      </w:pPr>
      <w:r w:rsidRPr="00026AB7">
        <w:rPr>
          <w:rFonts w:ascii="Tahoma" w:hAnsi="Tahoma" w:cs="Tahoma"/>
        </w:rPr>
        <w:t xml:space="preserve">Kontaktna oseba: </w:t>
      </w:r>
    </w:p>
    <w:p w14:paraId="5D11BCCB" w14:textId="77777777" w:rsidR="00CB4477" w:rsidRPr="00026AB7" w:rsidRDefault="00CB4477" w:rsidP="00F63D98">
      <w:pPr>
        <w:pStyle w:val="Odstavekseznama"/>
        <w:keepLines/>
        <w:widowControl w:val="0"/>
        <w:ind w:left="720"/>
        <w:jc w:val="both"/>
        <w:rPr>
          <w:rFonts w:ascii="Tahoma" w:hAnsi="Tahoma" w:cs="Tahoma"/>
        </w:rPr>
      </w:pPr>
      <w:r w:rsidRPr="00026AB7">
        <w:rPr>
          <w:rFonts w:ascii="Tahoma" w:hAnsi="Tahoma" w:cs="Tahoma"/>
        </w:rPr>
        <w:t>g./ga. ___________________; tel.: _____________; e - mail: ____________.</w:t>
      </w:r>
    </w:p>
    <w:p w14:paraId="0C84AAC4" w14:textId="77777777" w:rsidR="00CB4477" w:rsidRPr="00026AB7" w:rsidRDefault="00CB4477" w:rsidP="00F63D98">
      <w:pPr>
        <w:keepLines/>
        <w:widowControl w:val="0"/>
        <w:jc w:val="both"/>
        <w:rPr>
          <w:rFonts w:ascii="Tahoma" w:hAnsi="Tahoma" w:cs="Tahoma"/>
          <w:snapToGrid w:val="0"/>
          <w:sz w:val="18"/>
        </w:rPr>
      </w:pPr>
    </w:p>
    <w:p w14:paraId="5897CDB6" w14:textId="2F67DA56" w:rsidR="00CB4477" w:rsidRPr="00026AB7" w:rsidRDefault="00CB4477" w:rsidP="00F63D98">
      <w:pPr>
        <w:keepLines/>
        <w:widowControl w:val="0"/>
        <w:jc w:val="both"/>
        <w:rPr>
          <w:rFonts w:ascii="Tahoma" w:hAnsi="Tahoma" w:cs="Tahoma"/>
        </w:rPr>
      </w:pPr>
      <w:r w:rsidRPr="00026AB7">
        <w:rPr>
          <w:rFonts w:ascii="Tahoma" w:hAnsi="Tahoma" w:cs="Tahoma"/>
        </w:rPr>
        <w:t xml:space="preserve">Predstavnik glede izvajanja tega okvirnega sporazuma zastopa </w:t>
      </w:r>
      <w:r w:rsidR="00E33B5C" w:rsidRPr="00026AB7">
        <w:rPr>
          <w:rFonts w:ascii="Tahoma" w:hAnsi="Tahoma" w:cs="Tahoma"/>
        </w:rPr>
        <w:t>kupca oziroma prodajalca</w:t>
      </w:r>
      <w:r w:rsidRPr="00026AB7">
        <w:rPr>
          <w:rFonts w:ascii="Tahoma" w:hAnsi="Tahoma" w:cs="Tahoma"/>
        </w:rPr>
        <w:t xml:space="preserve"> in v njegovem imenu izvaja vse ukrepe v zvezi </w:t>
      </w:r>
      <w:r w:rsidR="00A40A85" w:rsidRPr="00026AB7">
        <w:rPr>
          <w:rFonts w:ascii="Tahoma" w:hAnsi="Tahoma" w:cs="Tahoma"/>
        </w:rPr>
        <w:t xml:space="preserve">z dobavami </w:t>
      </w:r>
      <w:r w:rsidRPr="00026AB7">
        <w:rPr>
          <w:rFonts w:ascii="Tahoma" w:hAnsi="Tahoma" w:cs="Tahoma"/>
        </w:rPr>
        <w:t xml:space="preserve">po okvirnem sporazumu. </w:t>
      </w:r>
      <w:r w:rsidR="00E33B5C" w:rsidRPr="00026AB7">
        <w:rPr>
          <w:rFonts w:ascii="Tahoma" w:hAnsi="Tahoma" w:cs="Tahoma"/>
        </w:rPr>
        <w:t xml:space="preserve">Kupec in prodajalec </w:t>
      </w:r>
      <w:r w:rsidRPr="00026AB7">
        <w:rPr>
          <w:rFonts w:ascii="Tahoma" w:hAnsi="Tahoma" w:cs="Tahoma"/>
        </w:rPr>
        <w:t>sta se dolžna medsebojno obvestiti o zamenjavi predstavnika</w:t>
      </w:r>
      <w:r w:rsidR="00A40A85" w:rsidRPr="00026AB7">
        <w:rPr>
          <w:rFonts w:ascii="Tahoma" w:hAnsi="Tahoma" w:cs="Tahoma"/>
        </w:rPr>
        <w:t>/skrbnika</w:t>
      </w:r>
      <w:r w:rsidRPr="00026AB7">
        <w:rPr>
          <w:rFonts w:ascii="Tahoma" w:hAnsi="Tahoma" w:cs="Tahoma"/>
        </w:rPr>
        <w:t xml:space="preserve"> oziroma kontaktne osebe, in sicer pisno, z navedbo datuma primopredaje poslov. Pisno obvestilo o tem mora prejeti </w:t>
      </w:r>
      <w:r w:rsidR="00E33B5C" w:rsidRPr="00026AB7">
        <w:rPr>
          <w:rFonts w:ascii="Tahoma" w:hAnsi="Tahoma" w:cs="Tahoma"/>
        </w:rPr>
        <w:t xml:space="preserve">kupec oziroma prodajalec </w:t>
      </w:r>
      <w:r w:rsidRPr="00026AB7">
        <w:rPr>
          <w:rFonts w:ascii="Tahoma" w:hAnsi="Tahoma" w:cs="Tahoma"/>
        </w:rPr>
        <w:t xml:space="preserve">najkasneje v treh (3) koledarskih dneh pred navedenim dnevom primopredaje poslov.  </w:t>
      </w:r>
    </w:p>
    <w:p w14:paraId="10F741C9" w14:textId="159823E0" w:rsidR="0017110F" w:rsidRPr="00026AB7" w:rsidRDefault="0017110F" w:rsidP="00F63D98">
      <w:pPr>
        <w:keepLines/>
        <w:widowControl w:val="0"/>
        <w:jc w:val="both"/>
        <w:rPr>
          <w:rFonts w:ascii="Tahoma" w:hAnsi="Tahoma" w:cs="Tahoma"/>
        </w:rPr>
      </w:pPr>
    </w:p>
    <w:p w14:paraId="78A369B9" w14:textId="49FAC3BE" w:rsidR="00CC6E0A" w:rsidRPr="00026AB7" w:rsidRDefault="00CC6E0A" w:rsidP="00F63D98">
      <w:pPr>
        <w:keepLines/>
        <w:widowControl w:val="0"/>
        <w:tabs>
          <w:tab w:val="left" w:pos="851"/>
          <w:tab w:val="left" w:pos="1702"/>
        </w:tabs>
        <w:jc w:val="both"/>
        <w:rPr>
          <w:rFonts w:ascii="Tahoma" w:hAnsi="Tahoma" w:cs="Tahoma"/>
          <w:b/>
        </w:rPr>
      </w:pPr>
      <w:r w:rsidRPr="00026AB7">
        <w:rPr>
          <w:rFonts w:ascii="Tahoma" w:hAnsi="Tahoma" w:cs="Tahoma"/>
          <w:b/>
        </w:rPr>
        <w:t>ODSTOP IN ODPOVED OKVIRNEGA SPORAZUMA</w:t>
      </w:r>
    </w:p>
    <w:p w14:paraId="301BD6C5" w14:textId="77777777" w:rsidR="00CC6E0A" w:rsidRPr="00026AB7" w:rsidRDefault="00CC6E0A" w:rsidP="00F63D98">
      <w:pPr>
        <w:keepLines/>
        <w:widowControl w:val="0"/>
        <w:tabs>
          <w:tab w:val="left" w:pos="567"/>
          <w:tab w:val="left" w:pos="1418"/>
          <w:tab w:val="left" w:pos="1702"/>
        </w:tabs>
        <w:jc w:val="both"/>
        <w:rPr>
          <w:rFonts w:ascii="Tahoma" w:hAnsi="Tahoma" w:cs="Tahoma"/>
          <w:sz w:val="16"/>
        </w:rPr>
      </w:pPr>
    </w:p>
    <w:p w14:paraId="370B0115" w14:textId="77777777" w:rsidR="00CC6E0A" w:rsidRPr="00026AB7" w:rsidRDefault="00CC6E0A" w:rsidP="00F63D98">
      <w:pPr>
        <w:keepLines/>
        <w:widowControl w:val="0"/>
        <w:numPr>
          <w:ilvl w:val="1"/>
          <w:numId w:val="14"/>
        </w:numPr>
        <w:tabs>
          <w:tab w:val="clear" w:pos="1440"/>
        </w:tabs>
        <w:ind w:left="426" w:hanging="426"/>
        <w:jc w:val="center"/>
        <w:rPr>
          <w:rFonts w:ascii="Tahoma" w:hAnsi="Tahoma" w:cs="Tahoma"/>
        </w:rPr>
      </w:pPr>
      <w:r w:rsidRPr="00026AB7">
        <w:rPr>
          <w:rFonts w:ascii="Tahoma" w:hAnsi="Tahoma" w:cs="Tahoma"/>
        </w:rPr>
        <w:t xml:space="preserve"> člen</w:t>
      </w:r>
    </w:p>
    <w:p w14:paraId="3C356157" w14:textId="77777777" w:rsidR="00CC6E0A" w:rsidRPr="00026AB7" w:rsidRDefault="00CC6E0A" w:rsidP="00F63D98">
      <w:pPr>
        <w:keepLines/>
        <w:widowControl w:val="0"/>
        <w:jc w:val="both"/>
        <w:rPr>
          <w:rFonts w:ascii="Tahoma" w:hAnsi="Tahoma" w:cs="Tahoma"/>
          <w:sz w:val="18"/>
        </w:rPr>
      </w:pPr>
    </w:p>
    <w:p w14:paraId="7E31AD03" w14:textId="49046197" w:rsidR="00CC6E0A" w:rsidRPr="00026AB7" w:rsidRDefault="00CC6E0A" w:rsidP="00F63D98">
      <w:pPr>
        <w:keepLines/>
        <w:widowControl w:val="0"/>
        <w:spacing w:after="40"/>
        <w:jc w:val="both"/>
        <w:rPr>
          <w:rFonts w:ascii="Tahoma" w:hAnsi="Tahoma" w:cs="Tahoma"/>
        </w:rPr>
      </w:pPr>
      <w:r w:rsidRPr="00026AB7">
        <w:rPr>
          <w:rFonts w:ascii="Tahoma" w:hAnsi="Tahoma" w:cs="Tahoma"/>
        </w:rPr>
        <w:t>Kupec lahko odstopi od okvirnega sporazuma</w:t>
      </w:r>
      <w:r w:rsidR="00A40A85" w:rsidRPr="00026AB7">
        <w:rPr>
          <w:rFonts w:ascii="Tahoma" w:hAnsi="Tahoma" w:cs="Tahoma"/>
        </w:rPr>
        <w:t>,</w:t>
      </w:r>
      <w:r w:rsidRPr="00026AB7">
        <w:rPr>
          <w:rFonts w:ascii="Tahoma" w:hAnsi="Tahoma" w:cs="Tahoma"/>
        </w:rPr>
        <w:t xml:space="preserve"> brez obveznosti do prodajalca, če prodajalec:</w:t>
      </w:r>
    </w:p>
    <w:p w14:paraId="52C75A14" w14:textId="77777777" w:rsidR="00CC6E0A" w:rsidRPr="00026AB7" w:rsidRDefault="00CC6E0A" w:rsidP="00F63D98">
      <w:pPr>
        <w:keepLines/>
        <w:widowControl w:val="0"/>
        <w:numPr>
          <w:ilvl w:val="0"/>
          <w:numId w:val="23"/>
        </w:numPr>
        <w:jc w:val="both"/>
        <w:rPr>
          <w:rFonts w:ascii="Tahoma" w:hAnsi="Tahoma" w:cs="Tahoma"/>
        </w:rPr>
      </w:pPr>
      <w:r w:rsidRPr="00026AB7">
        <w:rPr>
          <w:rFonts w:ascii="Tahoma" w:hAnsi="Tahoma" w:cs="Tahoma"/>
        </w:rPr>
        <w:t>ne upošteva vseh zahtev kupca in to kljub opozorilu ne izpolni,</w:t>
      </w:r>
    </w:p>
    <w:p w14:paraId="64F4B638" w14:textId="325BDF73" w:rsidR="006F004E" w:rsidRPr="00026AB7" w:rsidRDefault="006F004E" w:rsidP="006F004E">
      <w:pPr>
        <w:keepLines/>
        <w:widowControl w:val="0"/>
        <w:numPr>
          <w:ilvl w:val="0"/>
          <w:numId w:val="23"/>
        </w:numPr>
        <w:jc w:val="both"/>
        <w:rPr>
          <w:rFonts w:ascii="Tahoma" w:hAnsi="Tahoma" w:cs="Tahoma"/>
        </w:rPr>
      </w:pPr>
      <w:r w:rsidRPr="00026AB7">
        <w:rPr>
          <w:rFonts w:ascii="Tahoma" w:hAnsi="Tahoma" w:cs="Tahoma"/>
        </w:rPr>
        <w:t xml:space="preserve">poviša cene za posamezno naročilo v obdobju veljavnosti ponudbe za posamezno naročilo </w:t>
      </w:r>
      <w:r w:rsidR="00AA65AF" w:rsidRPr="00026AB7">
        <w:rPr>
          <w:rFonts w:ascii="Tahoma" w:hAnsi="Tahoma" w:cs="Tahoma"/>
        </w:rPr>
        <w:t>(t.j. v obdobju izvajanja posameznih dobav na podlagi vsakokratnega odpiranja konkurence)</w:t>
      </w:r>
      <w:r w:rsidRPr="00026AB7">
        <w:rPr>
          <w:rFonts w:ascii="Tahoma" w:hAnsi="Tahoma" w:cs="Tahoma"/>
        </w:rPr>
        <w:t xml:space="preserve">,  </w:t>
      </w:r>
    </w:p>
    <w:p w14:paraId="1723B090" w14:textId="77777777" w:rsidR="00583FAB" w:rsidRPr="00026AB7" w:rsidRDefault="00583FAB" w:rsidP="00F63D98">
      <w:pPr>
        <w:keepLines/>
        <w:widowControl w:val="0"/>
        <w:numPr>
          <w:ilvl w:val="0"/>
          <w:numId w:val="23"/>
        </w:numPr>
        <w:jc w:val="both"/>
        <w:rPr>
          <w:rFonts w:ascii="Tahoma" w:hAnsi="Tahoma" w:cs="Tahoma"/>
        </w:rPr>
      </w:pPr>
      <w:r w:rsidRPr="00026AB7">
        <w:rPr>
          <w:rFonts w:ascii="Tahoma" w:hAnsi="Tahoma" w:cs="Tahoma"/>
        </w:rPr>
        <w:t>ne izvaja predmeta okvirnega sporazuma v dogovorjeni kvaliteti ali v dogovorjenih rokih,</w:t>
      </w:r>
    </w:p>
    <w:p w14:paraId="4F394700" w14:textId="77777777" w:rsidR="00583FAB" w:rsidRPr="00026AB7" w:rsidRDefault="00583FAB" w:rsidP="00F63D98">
      <w:pPr>
        <w:keepLines/>
        <w:widowControl w:val="0"/>
        <w:numPr>
          <w:ilvl w:val="0"/>
          <w:numId w:val="23"/>
        </w:numPr>
        <w:jc w:val="both"/>
        <w:rPr>
          <w:rFonts w:ascii="Tahoma" w:hAnsi="Tahoma" w:cs="Tahoma"/>
        </w:rPr>
      </w:pPr>
      <w:r w:rsidRPr="00026AB7">
        <w:rPr>
          <w:rFonts w:ascii="Tahoma" w:hAnsi="Tahoma" w:cs="Tahoma"/>
        </w:rPr>
        <w:t>ne izpolnjuje vseh svojih obveznosti iz okvirnega sporazuma,</w:t>
      </w:r>
    </w:p>
    <w:p w14:paraId="636597CD" w14:textId="77777777" w:rsidR="00583FAB" w:rsidRPr="00026AB7" w:rsidRDefault="00583FAB" w:rsidP="00F63D98">
      <w:pPr>
        <w:keepLines/>
        <w:widowControl w:val="0"/>
        <w:numPr>
          <w:ilvl w:val="0"/>
          <w:numId w:val="23"/>
        </w:numPr>
        <w:jc w:val="both"/>
        <w:rPr>
          <w:rFonts w:ascii="Tahoma" w:hAnsi="Tahoma" w:cs="Tahoma"/>
        </w:rPr>
      </w:pPr>
      <w:r w:rsidRPr="00026AB7">
        <w:rPr>
          <w:rFonts w:ascii="Tahoma" w:hAnsi="Tahoma" w:cs="Tahoma"/>
        </w:rPr>
        <w:t>v drugih primerih in obsegu, določenem v tem okvirnem sporazumu.</w:t>
      </w:r>
    </w:p>
    <w:p w14:paraId="1A0DE893" w14:textId="77777777" w:rsidR="00DE37FC" w:rsidRPr="00026AB7" w:rsidRDefault="00DE37FC" w:rsidP="00F63D98">
      <w:pPr>
        <w:keepLines/>
        <w:widowControl w:val="0"/>
        <w:jc w:val="both"/>
        <w:rPr>
          <w:rFonts w:ascii="Tahoma" w:hAnsi="Tahoma" w:cs="Tahoma"/>
          <w:sz w:val="16"/>
        </w:rPr>
      </w:pPr>
    </w:p>
    <w:p w14:paraId="3BAD9E90" w14:textId="47079365" w:rsidR="00CC6E0A" w:rsidRPr="00026AB7" w:rsidRDefault="00583FAB" w:rsidP="00F63D98">
      <w:pPr>
        <w:keepLines/>
        <w:widowControl w:val="0"/>
        <w:jc w:val="both"/>
        <w:rPr>
          <w:rFonts w:ascii="Tahoma" w:hAnsi="Tahoma" w:cs="Tahoma"/>
        </w:rPr>
      </w:pPr>
      <w:r w:rsidRPr="00026AB7">
        <w:rPr>
          <w:rFonts w:ascii="Tahoma" w:hAnsi="Tahoma" w:cs="Tahoma"/>
        </w:rPr>
        <w:t>V primerih iz prejšnjega odstavka, razen če okvirni sporazum ne določa drugače, bo</w:t>
      </w:r>
      <w:r w:rsidR="00CC6E0A" w:rsidRPr="00026AB7">
        <w:rPr>
          <w:rFonts w:ascii="Tahoma" w:hAnsi="Tahoma" w:cs="Tahoma"/>
        </w:rPr>
        <w:t xml:space="preserve"> kupec</w:t>
      </w:r>
      <w:r w:rsidRPr="00026AB7">
        <w:rPr>
          <w:rFonts w:ascii="Tahoma" w:hAnsi="Tahoma" w:cs="Tahoma"/>
        </w:rPr>
        <w:t xml:space="preserve"> prodajalca</w:t>
      </w:r>
      <w:r w:rsidR="00CC6E0A" w:rsidRPr="00026AB7">
        <w:rPr>
          <w:rFonts w:ascii="Tahoma" w:hAnsi="Tahoma" w:cs="Tahoma"/>
        </w:rPr>
        <w:t xml:space="preserve"> pisno opozoril in pozval k izpolnitvi svojih obveznost</w:t>
      </w:r>
      <w:r w:rsidR="00A40A85" w:rsidRPr="00026AB7">
        <w:rPr>
          <w:rFonts w:ascii="Tahoma" w:hAnsi="Tahoma" w:cs="Tahoma"/>
        </w:rPr>
        <w:t>i</w:t>
      </w:r>
      <w:r w:rsidR="00CC6E0A" w:rsidRPr="00026AB7">
        <w:rPr>
          <w:rFonts w:ascii="Tahoma" w:hAnsi="Tahoma" w:cs="Tahoma"/>
        </w:rPr>
        <w:t xml:space="preserve"> ter mu določil rok za izpolnitev. Če prodajalec ne u</w:t>
      </w:r>
      <w:r w:rsidRPr="00026AB7">
        <w:rPr>
          <w:rFonts w:ascii="Tahoma" w:hAnsi="Tahoma" w:cs="Tahoma"/>
        </w:rPr>
        <w:t>pošteva pisnega opozorila kupca</w:t>
      </w:r>
      <w:r w:rsidR="00CC6E0A" w:rsidRPr="00026AB7">
        <w:rPr>
          <w:rFonts w:ascii="Tahoma" w:hAnsi="Tahoma" w:cs="Tahoma"/>
        </w:rPr>
        <w:t xml:space="preserve"> </w:t>
      </w:r>
      <w:r w:rsidRPr="00026AB7">
        <w:rPr>
          <w:rFonts w:ascii="Tahoma" w:hAnsi="Tahoma" w:cs="Tahoma"/>
        </w:rPr>
        <w:t xml:space="preserve">in svojih obveznosti ne izpolni v za to določenem roku, bo kupec unovčil finančno zavarovanje za dobro izvedbo obveznosti iz okvirnega sporazuma in od okvirnega sporazuma odstopil, brez kakršnekoli obveznosti do </w:t>
      </w:r>
      <w:r w:rsidR="0044597D" w:rsidRPr="00026AB7">
        <w:rPr>
          <w:rFonts w:ascii="Tahoma" w:hAnsi="Tahoma" w:cs="Tahoma"/>
        </w:rPr>
        <w:t>prodajalca</w:t>
      </w:r>
      <w:r w:rsidRPr="00026AB7">
        <w:rPr>
          <w:rFonts w:ascii="Tahoma" w:hAnsi="Tahoma" w:cs="Tahoma"/>
        </w:rPr>
        <w:t xml:space="preserve">, </w:t>
      </w:r>
      <w:r w:rsidR="0044597D" w:rsidRPr="00026AB7">
        <w:rPr>
          <w:rFonts w:ascii="Tahoma" w:hAnsi="Tahoma" w:cs="Tahoma"/>
        </w:rPr>
        <w:t>prodajalec</w:t>
      </w:r>
      <w:r w:rsidRPr="00026AB7">
        <w:rPr>
          <w:rFonts w:ascii="Tahoma" w:hAnsi="Tahoma" w:cs="Tahoma"/>
        </w:rPr>
        <w:t xml:space="preserve"> pa je dolžan </w:t>
      </w:r>
      <w:r w:rsidR="0044597D" w:rsidRPr="00026AB7">
        <w:rPr>
          <w:rFonts w:ascii="Tahoma" w:hAnsi="Tahoma" w:cs="Tahoma"/>
        </w:rPr>
        <w:t>kupcu</w:t>
      </w:r>
      <w:r w:rsidRPr="00026AB7">
        <w:rPr>
          <w:rFonts w:ascii="Tahoma" w:hAnsi="Tahoma" w:cs="Tahoma"/>
        </w:rPr>
        <w:t xml:space="preserve"> povrniti vso nastalo škodo zaradi neizpolnjevanj</w:t>
      </w:r>
      <w:r w:rsidR="000D5F61" w:rsidRPr="00026AB7">
        <w:rPr>
          <w:rFonts w:ascii="Tahoma" w:hAnsi="Tahoma" w:cs="Tahoma"/>
        </w:rPr>
        <w:t>a</w:t>
      </w:r>
      <w:r w:rsidRPr="00026AB7">
        <w:rPr>
          <w:rFonts w:ascii="Tahoma" w:hAnsi="Tahoma" w:cs="Tahoma"/>
        </w:rPr>
        <w:t xml:space="preserve"> obveznosti iz okvirnega sporazuma. O odstopu od okvirnega sporazuma bo </w:t>
      </w:r>
      <w:r w:rsidR="0044597D" w:rsidRPr="00026AB7">
        <w:rPr>
          <w:rFonts w:ascii="Tahoma" w:hAnsi="Tahoma" w:cs="Tahoma"/>
        </w:rPr>
        <w:t>kupec prodajalca</w:t>
      </w:r>
      <w:r w:rsidRPr="00026AB7">
        <w:rPr>
          <w:rFonts w:ascii="Tahoma" w:hAnsi="Tahoma" w:cs="Tahoma"/>
        </w:rPr>
        <w:t xml:space="preserve"> pisno obvestil s priporočeno poš</w:t>
      </w:r>
      <w:r w:rsidR="0044597D" w:rsidRPr="00026AB7">
        <w:rPr>
          <w:rFonts w:ascii="Tahoma" w:hAnsi="Tahoma" w:cs="Tahoma"/>
        </w:rPr>
        <w:t>iljko po pošti ali s povratnico</w:t>
      </w:r>
      <w:r w:rsidR="00CC6E0A" w:rsidRPr="00026AB7">
        <w:rPr>
          <w:rFonts w:ascii="Tahoma" w:hAnsi="Tahoma" w:cs="Tahoma"/>
        </w:rPr>
        <w:t>.</w:t>
      </w:r>
    </w:p>
    <w:p w14:paraId="0EA8DF52" w14:textId="77777777" w:rsidR="00CC6E0A" w:rsidRPr="00026AB7" w:rsidRDefault="00CC6E0A" w:rsidP="00F63D98">
      <w:pPr>
        <w:keepLines/>
        <w:widowControl w:val="0"/>
        <w:jc w:val="both"/>
        <w:rPr>
          <w:rFonts w:ascii="Tahoma" w:hAnsi="Tahoma" w:cs="Tahoma"/>
        </w:rPr>
      </w:pPr>
    </w:p>
    <w:p w14:paraId="52E60FC8" w14:textId="494D28E3" w:rsidR="0044597D" w:rsidRPr="00026AB7" w:rsidRDefault="00CC6E0A" w:rsidP="00F63D98">
      <w:pPr>
        <w:keepLines/>
        <w:widowControl w:val="0"/>
        <w:jc w:val="both"/>
        <w:rPr>
          <w:rFonts w:ascii="Tahoma" w:hAnsi="Tahoma" w:cs="Tahoma"/>
        </w:rPr>
      </w:pPr>
      <w:r w:rsidRPr="00026AB7">
        <w:rPr>
          <w:rFonts w:ascii="Tahoma" w:hAnsi="Tahoma" w:cs="Tahoma"/>
        </w:rPr>
        <w:t xml:space="preserve">Kupec lahko odstopi od okvirnega sporazuma in unovči finančno zavarovanje brez vnaprejšnjega opozorila in brez obveznosti do prodajalca v primeru, kadar prodajalec svoje obveznosti iz okvirnega sporazuma izvaja v nasprotju z izrecnimi zahtevami/navodili kupca ali v nasprotju s pravili stroke, </w:t>
      </w:r>
      <w:r w:rsidRPr="00026AB7">
        <w:rPr>
          <w:rFonts w:ascii="Tahoma" w:hAnsi="Tahoma" w:cs="Tahoma"/>
          <w:iCs/>
        </w:rPr>
        <w:t>tehničnimi predpisi, standardi in veljavno zakonodajo</w:t>
      </w:r>
      <w:r w:rsidRPr="00026AB7">
        <w:rPr>
          <w:rFonts w:ascii="Tahoma" w:hAnsi="Tahoma" w:cs="Tahoma"/>
        </w:rPr>
        <w:t xml:space="preserve"> ali v primeru kadar je očitno, da prodajalec ne bo izpolnil svojih obveznosti iz okvirnega sporazuma. </w:t>
      </w:r>
    </w:p>
    <w:p w14:paraId="73938935" w14:textId="77777777" w:rsidR="00DE37FC" w:rsidRPr="00026AB7" w:rsidRDefault="00DE37FC" w:rsidP="00F63D98">
      <w:pPr>
        <w:keepLines/>
        <w:widowControl w:val="0"/>
        <w:jc w:val="both"/>
        <w:rPr>
          <w:rFonts w:ascii="Tahoma" w:hAnsi="Tahoma" w:cs="Tahoma"/>
        </w:rPr>
      </w:pPr>
    </w:p>
    <w:p w14:paraId="49912BDF" w14:textId="5E3D5FDD" w:rsidR="0044597D" w:rsidRPr="00026AB7" w:rsidRDefault="0044597D" w:rsidP="00F63D98">
      <w:pPr>
        <w:keepLines/>
        <w:widowControl w:val="0"/>
        <w:jc w:val="both"/>
        <w:rPr>
          <w:rFonts w:ascii="Tahoma" w:hAnsi="Tahoma" w:cs="Tahoma"/>
        </w:rPr>
      </w:pPr>
      <w:r w:rsidRPr="00026AB7">
        <w:rPr>
          <w:rFonts w:ascii="Tahoma" w:hAnsi="Tahoma" w:cs="Tahoma"/>
        </w:rPr>
        <w:t>Prodajalec ima pravico do odstopa od tega okvirnega sporazuma v primeru kršenja določil tega okvirnega sporazuma s strani kupca. V tem primeru okvirni sporazum preneha veljati, ko kupec prejme pisno obvestilo o odstopu od okvirnega sporazuma z navedbo razloga za odstop, poslano s priporočeno pošiljko po pošti.</w:t>
      </w:r>
    </w:p>
    <w:p w14:paraId="38188C34" w14:textId="77777777" w:rsidR="00CC6E0A" w:rsidRPr="00026AB7" w:rsidRDefault="00CC6E0A" w:rsidP="00F63D98">
      <w:pPr>
        <w:keepLines/>
        <w:widowControl w:val="0"/>
        <w:jc w:val="both"/>
        <w:rPr>
          <w:rFonts w:ascii="Tahoma" w:hAnsi="Tahoma" w:cs="Tahoma"/>
        </w:rPr>
      </w:pPr>
    </w:p>
    <w:p w14:paraId="6095BCDB" w14:textId="77777777" w:rsidR="0044597D" w:rsidRPr="00026AB7" w:rsidRDefault="0044597D" w:rsidP="00F63D98">
      <w:pPr>
        <w:keepLines/>
        <w:widowControl w:val="0"/>
        <w:jc w:val="both"/>
        <w:rPr>
          <w:rFonts w:ascii="Tahoma" w:hAnsi="Tahoma" w:cs="Tahoma"/>
        </w:rPr>
      </w:pPr>
      <w:r w:rsidRPr="00026AB7">
        <w:rPr>
          <w:rFonts w:ascii="Tahoma" w:hAnsi="Tahoma" w:cs="Tahoma"/>
        </w:rPr>
        <w:t>V primeru odstopa od okvirnega sporazuma sta stranki dolžni do tedaj prevzete obveznosti izpolniti tako, kot je bilo to dogovorjeno pred odstopom.</w:t>
      </w:r>
    </w:p>
    <w:p w14:paraId="3C9EE779" w14:textId="74C71757" w:rsidR="00CC6E0A" w:rsidRPr="00026AB7" w:rsidRDefault="0044597D" w:rsidP="00F63D98">
      <w:pPr>
        <w:keepLines/>
        <w:widowControl w:val="0"/>
        <w:jc w:val="both"/>
        <w:rPr>
          <w:rFonts w:ascii="Tahoma" w:hAnsi="Tahoma" w:cs="Tahoma"/>
          <w:sz w:val="16"/>
        </w:rPr>
      </w:pPr>
      <w:r w:rsidRPr="00026AB7">
        <w:rPr>
          <w:rFonts w:ascii="Tahoma" w:hAnsi="Tahoma" w:cs="Tahoma"/>
          <w:sz w:val="16"/>
        </w:rPr>
        <w:t xml:space="preserve"> </w:t>
      </w:r>
    </w:p>
    <w:p w14:paraId="3722F1E3" w14:textId="77777777" w:rsidR="002607F6" w:rsidRPr="00026AB7" w:rsidRDefault="002607F6" w:rsidP="00F63D98">
      <w:pPr>
        <w:keepLines/>
        <w:widowControl w:val="0"/>
        <w:numPr>
          <w:ilvl w:val="1"/>
          <w:numId w:val="14"/>
        </w:numPr>
        <w:tabs>
          <w:tab w:val="clear" w:pos="1440"/>
        </w:tabs>
        <w:ind w:left="426" w:hanging="426"/>
        <w:jc w:val="center"/>
        <w:rPr>
          <w:rFonts w:ascii="Tahoma" w:hAnsi="Tahoma" w:cs="Tahoma"/>
        </w:rPr>
      </w:pPr>
      <w:r w:rsidRPr="00026AB7">
        <w:rPr>
          <w:rFonts w:ascii="Tahoma" w:hAnsi="Tahoma" w:cs="Tahoma"/>
        </w:rPr>
        <w:t>člen</w:t>
      </w:r>
    </w:p>
    <w:p w14:paraId="52A65EA4" w14:textId="77777777" w:rsidR="002607F6" w:rsidRPr="00026AB7" w:rsidRDefault="002607F6" w:rsidP="00F63D98">
      <w:pPr>
        <w:keepLines/>
        <w:widowControl w:val="0"/>
        <w:jc w:val="both"/>
        <w:rPr>
          <w:rFonts w:ascii="Tahoma" w:hAnsi="Tahoma" w:cs="Tahoma"/>
          <w:sz w:val="18"/>
        </w:rPr>
      </w:pPr>
    </w:p>
    <w:p w14:paraId="0FF01E05" w14:textId="4B6ED839" w:rsidR="00CC6E0A" w:rsidRPr="00026AB7" w:rsidRDefault="0044597D" w:rsidP="00F63D98">
      <w:pPr>
        <w:keepLines/>
        <w:widowControl w:val="0"/>
        <w:jc w:val="both"/>
        <w:rPr>
          <w:rFonts w:ascii="Tahoma" w:hAnsi="Tahoma" w:cs="Tahoma"/>
        </w:rPr>
      </w:pPr>
      <w:r w:rsidRPr="00026AB7">
        <w:rPr>
          <w:rFonts w:ascii="Tahoma" w:hAnsi="Tahoma" w:cs="Tahoma"/>
        </w:rPr>
        <w:t>Med veljavnostjo okvirnega sporazuma lahko kupec, ne glede na določbe zakona, ki ureja obligacijska razmerja, odstopi od okvirnega sporazuma tudi v primerih</w:t>
      </w:r>
      <w:r w:rsidR="001469AF" w:rsidRPr="00026AB7">
        <w:rPr>
          <w:rFonts w:ascii="Tahoma" w:hAnsi="Tahoma" w:cs="Tahoma"/>
        </w:rPr>
        <w:t xml:space="preserve"> iz 96. člena ZJN-3</w:t>
      </w:r>
      <w:r w:rsidR="00CC6E0A" w:rsidRPr="00026AB7">
        <w:rPr>
          <w:rFonts w:ascii="Tahoma" w:hAnsi="Tahoma" w:cs="Tahoma"/>
        </w:rPr>
        <w:t>.</w:t>
      </w:r>
    </w:p>
    <w:p w14:paraId="758C7965" w14:textId="0D684C37" w:rsidR="00485625" w:rsidRPr="00026AB7" w:rsidRDefault="00485625" w:rsidP="00F63D98">
      <w:pPr>
        <w:keepLines/>
        <w:widowControl w:val="0"/>
        <w:tabs>
          <w:tab w:val="left" w:pos="709"/>
          <w:tab w:val="left" w:pos="1702"/>
        </w:tabs>
        <w:jc w:val="both"/>
        <w:rPr>
          <w:rFonts w:ascii="Tahoma" w:hAnsi="Tahoma" w:cs="Tahoma"/>
        </w:rPr>
      </w:pPr>
    </w:p>
    <w:p w14:paraId="1C1608C3" w14:textId="77777777" w:rsidR="00CC6E0A" w:rsidRPr="00026AB7" w:rsidRDefault="00CC6E0A" w:rsidP="00F63D98">
      <w:pPr>
        <w:keepLines/>
        <w:widowControl w:val="0"/>
        <w:numPr>
          <w:ilvl w:val="1"/>
          <w:numId w:val="14"/>
        </w:numPr>
        <w:tabs>
          <w:tab w:val="clear" w:pos="1440"/>
        </w:tabs>
        <w:ind w:left="426" w:hanging="426"/>
        <w:jc w:val="center"/>
        <w:rPr>
          <w:rFonts w:ascii="Tahoma" w:hAnsi="Tahoma" w:cs="Tahoma"/>
        </w:rPr>
      </w:pPr>
      <w:r w:rsidRPr="00026AB7">
        <w:rPr>
          <w:rFonts w:ascii="Tahoma" w:hAnsi="Tahoma" w:cs="Tahoma"/>
        </w:rPr>
        <w:t>člen</w:t>
      </w:r>
    </w:p>
    <w:p w14:paraId="145AE4CE" w14:textId="77777777" w:rsidR="00CC6E0A" w:rsidRPr="00026AB7" w:rsidRDefault="00CC6E0A" w:rsidP="00F63D98">
      <w:pPr>
        <w:keepLines/>
        <w:widowControl w:val="0"/>
        <w:tabs>
          <w:tab w:val="left" w:pos="709"/>
          <w:tab w:val="left" w:pos="1702"/>
        </w:tabs>
        <w:jc w:val="both"/>
        <w:rPr>
          <w:rFonts w:ascii="Tahoma" w:hAnsi="Tahoma" w:cs="Tahoma"/>
        </w:rPr>
      </w:pPr>
    </w:p>
    <w:p w14:paraId="14FB2046" w14:textId="2ABD4442" w:rsidR="00A2431F" w:rsidRPr="00026AB7" w:rsidRDefault="00A2431F" w:rsidP="00F63D98">
      <w:pPr>
        <w:keepLines/>
        <w:widowControl w:val="0"/>
        <w:tabs>
          <w:tab w:val="left" w:pos="709"/>
          <w:tab w:val="left" w:pos="1702"/>
        </w:tabs>
        <w:jc w:val="both"/>
        <w:rPr>
          <w:rFonts w:ascii="Tahoma" w:hAnsi="Tahoma" w:cs="Tahoma"/>
        </w:rPr>
      </w:pPr>
      <w:r w:rsidRPr="00026AB7">
        <w:rPr>
          <w:rFonts w:ascii="Tahoma" w:hAnsi="Tahoma" w:cs="Tahoma"/>
        </w:rPr>
        <w:t>Vsaka stranka la</w:t>
      </w:r>
      <w:r w:rsidR="00E825CD" w:rsidRPr="00026AB7">
        <w:rPr>
          <w:rFonts w:ascii="Tahoma" w:hAnsi="Tahoma" w:cs="Tahoma"/>
        </w:rPr>
        <w:t>hko odpove ta okvirni sporazum s</w:t>
      </w:r>
      <w:r w:rsidRPr="00026AB7">
        <w:rPr>
          <w:rFonts w:ascii="Tahoma" w:hAnsi="Tahoma" w:cs="Tahoma"/>
        </w:rPr>
        <w:t xml:space="preserve"> </w:t>
      </w:r>
      <w:r w:rsidR="007D6EFB" w:rsidRPr="00026AB7">
        <w:rPr>
          <w:rFonts w:ascii="Tahoma" w:hAnsi="Tahoma" w:cs="Tahoma"/>
        </w:rPr>
        <w:t>tri (3</w:t>
      </w:r>
      <w:r w:rsidRPr="00026AB7">
        <w:rPr>
          <w:rFonts w:ascii="Tahoma" w:hAnsi="Tahoma" w:cs="Tahoma"/>
        </w:rPr>
        <w:t>) mesečnim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35B92189" w14:textId="2BF5676E" w:rsidR="00CC6E0A" w:rsidRPr="00026AB7" w:rsidRDefault="00CC6E0A" w:rsidP="00F63D98">
      <w:pPr>
        <w:keepLines/>
        <w:widowControl w:val="0"/>
        <w:tabs>
          <w:tab w:val="left" w:pos="709"/>
          <w:tab w:val="left" w:pos="1702"/>
        </w:tabs>
        <w:jc w:val="both"/>
        <w:rPr>
          <w:rFonts w:ascii="Tahoma" w:hAnsi="Tahoma" w:cs="Tahoma"/>
        </w:rPr>
      </w:pPr>
      <w:r w:rsidRPr="00026AB7">
        <w:rPr>
          <w:rFonts w:ascii="Tahoma" w:hAnsi="Tahoma" w:cs="Tahoma"/>
        </w:rPr>
        <w:t xml:space="preserve"> </w:t>
      </w:r>
    </w:p>
    <w:p w14:paraId="1A4864C1" w14:textId="77777777" w:rsidR="007C5762" w:rsidRPr="00026AB7" w:rsidRDefault="007C5762" w:rsidP="00F63D98">
      <w:pPr>
        <w:keepLines/>
        <w:widowControl w:val="0"/>
        <w:tabs>
          <w:tab w:val="left" w:pos="1080"/>
          <w:tab w:val="left" w:pos="1702"/>
        </w:tabs>
        <w:jc w:val="both"/>
        <w:rPr>
          <w:rFonts w:ascii="Tahoma" w:hAnsi="Tahoma" w:cs="Tahoma"/>
          <w:b/>
        </w:rPr>
      </w:pPr>
      <w:r w:rsidRPr="00026AB7">
        <w:rPr>
          <w:rFonts w:ascii="Tahoma" w:hAnsi="Tahoma" w:cs="Tahoma"/>
          <w:b/>
        </w:rPr>
        <w:t>PROTIKORUPCIJSKA KLAVZULA</w:t>
      </w:r>
    </w:p>
    <w:p w14:paraId="5B71EC64"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lang w:eastAsia="ar-SA"/>
        </w:rPr>
      </w:pPr>
      <w:r w:rsidRPr="00026AB7">
        <w:rPr>
          <w:rFonts w:ascii="Tahoma" w:hAnsi="Tahoma" w:cs="Tahoma"/>
          <w:lang w:eastAsia="ar-SA"/>
        </w:rPr>
        <w:t>člen</w:t>
      </w:r>
    </w:p>
    <w:p w14:paraId="3C86A546" w14:textId="77777777" w:rsidR="007C5762" w:rsidRPr="00026AB7" w:rsidRDefault="007C5762" w:rsidP="00F63D98">
      <w:pPr>
        <w:keepLines/>
        <w:widowControl w:val="0"/>
        <w:tabs>
          <w:tab w:val="left" w:pos="567"/>
          <w:tab w:val="left" w:pos="1418"/>
          <w:tab w:val="left" w:pos="1702"/>
        </w:tabs>
        <w:jc w:val="both"/>
        <w:rPr>
          <w:rFonts w:ascii="Tahoma" w:hAnsi="Tahoma" w:cs="Tahoma"/>
          <w:lang w:eastAsia="ar-SA"/>
        </w:rPr>
      </w:pPr>
    </w:p>
    <w:p w14:paraId="147F4C51" w14:textId="0989CA2B" w:rsidR="00A165EB" w:rsidRPr="00026AB7" w:rsidRDefault="00A165EB" w:rsidP="00F63D98">
      <w:pPr>
        <w:keepLines/>
        <w:widowControl w:val="0"/>
        <w:jc w:val="both"/>
        <w:rPr>
          <w:rFonts w:ascii="Tahoma" w:hAnsi="Tahoma" w:cs="Tahoma"/>
        </w:rPr>
      </w:pPr>
      <w:r w:rsidRPr="00026AB7">
        <w:rPr>
          <w:rFonts w:ascii="Tahoma" w:hAnsi="Tahoma" w:cs="Tahoma"/>
        </w:rPr>
        <w:t xml:space="preserve">V primeru, da se ugotovi, da je pri izvedbi javnega naročila, na podlagi katerega je </w:t>
      </w:r>
      <w:r w:rsidR="00A40A85" w:rsidRPr="00026AB7">
        <w:rPr>
          <w:rFonts w:ascii="Tahoma" w:hAnsi="Tahoma" w:cs="Tahoma"/>
        </w:rPr>
        <w:t>sklenjen</w:t>
      </w:r>
      <w:r w:rsidRPr="00026AB7">
        <w:rPr>
          <w:rFonts w:ascii="Tahoma" w:hAnsi="Tahoma" w:cs="Tahoma"/>
        </w:rPr>
        <w:t xml:space="preserve"> ta okvirni sporazum ali pri izvajanju tega okvirnega sporazuma kdo v imenu ali na račun </w:t>
      </w:r>
      <w:r w:rsidR="00A40A85" w:rsidRPr="00026AB7">
        <w:rPr>
          <w:rFonts w:ascii="Tahoma" w:hAnsi="Tahoma" w:cs="Tahoma"/>
        </w:rPr>
        <w:t>prodajalca</w:t>
      </w:r>
      <w:r w:rsidRPr="00026AB7">
        <w:rPr>
          <w:rFonts w:ascii="Tahoma" w:hAnsi="Tahoma" w:cs="Tahoma"/>
        </w:rPr>
        <w:t xml:space="preserve">,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w:t>
      </w:r>
      <w:r w:rsidR="00A40A85" w:rsidRPr="00026AB7">
        <w:rPr>
          <w:rFonts w:ascii="Tahoma" w:hAnsi="Tahoma" w:cs="Tahoma"/>
        </w:rPr>
        <w:t xml:space="preserve">kupcu, </w:t>
      </w:r>
      <w:r w:rsidRPr="00026AB7">
        <w:rPr>
          <w:rFonts w:ascii="Tahoma" w:hAnsi="Tahoma" w:cs="Tahoma"/>
        </w:rPr>
        <w:t xml:space="preserve">organu ali organizaciji iz javnega sektorja povzročena škoda ali je omogočena pridobitev nedovoljene koristi predstavniku </w:t>
      </w:r>
      <w:r w:rsidR="00A40A85" w:rsidRPr="00026AB7">
        <w:rPr>
          <w:rFonts w:ascii="Tahoma" w:hAnsi="Tahoma" w:cs="Tahoma"/>
        </w:rPr>
        <w:t xml:space="preserve">kupca, </w:t>
      </w:r>
      <w:r w:rsidRPr="00026AB7">
        <w:rPr>
          <w:rFonts w:ascii="Tahoma" w:hAnsi="Tahoma" w:cs="Tahoma"/>
        </w:rPr>
        <w:t xml:space="preserve">organa, posredniku </w:t>
      </w:r>
      <w:r w:rsidR="00A40A85" w:rsidRPr="00026AB7">
        <w:rPr>
          <w:rFonts w:ascii="Tahoma" w:hAnsi="Tahoma" w:cs="Tahoma"/>
        </w:rPr>
        <w:t xml:space="preserve">kupca, </w:t>
      </w:r>
      <w:r w:rsidRPr="00026AB7">
        <w:rPr>
          <w:rFonts w:ascii="Tahoma" w:hAnsi="Tahoma" w:cs="Tahoma"/>
        </w:rPr>
        <w:t xml:space="preserve">organa ali organizacije iz javnega sektorja, </w:t>
      </w:r>
      <w:r w:rsidR="00A40A85" w:rsidRPr="00026AB7">
        <w:rPr>
          <w:rFonts w:ascii="Tahoma" w:hAnsi="Tahoma" w:cs="Tahoma"/>
        </w:rPr>
        <w:t>prodajalcu</w:t>
      </w:r>
      <w:r w:rsidRPr="00026AB7">
        <w:rPr>
          <w:rFonts w:ascii="Tahoma" w:hAnsi="Tahoma" w:cs="Tahoma"/>
        </w:rPr>
        <w:t xml:space="preserve"> ali nje</w:t>
      </w:r>
      <w:r w:rsidR="00A40A85" w:rsidRPr="00026AB7">
        <w:rPr>
          <w:rFonts w:ascii="Tahoma" w:hAnsi="Tahoma" w:cs="Tahoma"/>
        </w:rPr>
        <w:t>gove</w:t>
      </w:r>
      <w:r w:rsidRPr="00026AB7">
        <w:rPr>
          <w:rFonts w:ascii="Tahoma" w:hAnsi="Tahoma" w:cs="Tahoma"/>
        </w:rPr>
        <w:t xml:space="preserve">mu predstavniku, zastopniku, posredniku, je ta </w:t>
      </w:r>
      <w:r w:rsidR="00BB7749" w:rsidRPr="00026AB7">
        <w:rPr>
          <w:rFonts w:ascii="Tahoma" w:hAnsi="Tahoma" w:cs="Tahoma"/>
        </w:rPr>
        <w:t>okvirni sporazum ničen</w:t>
      </w:r>
      <w:r w:rsidRPr="00026AB7">
        <w:rPr>
          <w:rFonts w:ascii="Tahoma" w:hAnsi="Tahoma" w:cs="Tahoma"/>
        </w:rPr>
        <w:t>.</w:t>
      </w:r>
    </w:p>
    <w:p w14:paraId="729F89C0" w14:textId="77777777" w:rsidR="00A165EB" w:rsidRPr="00026AB7" w:rsidRDefault="00A165EB" w:rsidP="00F63D98">
      <w:pPr>
        <w:keepLines/>
        <w:widowControl w:val="0"/>
        <w:jc w:val="both"/>
        <w:rPr>
          <w:rFonts w:ascii="Tahoma" w:hAnsi="Tahoma" w:cs="Tahoma"/>
          <w:sz w:val="16"/>
          <w:szCs w:val="16"/>
        </w:rPr>
      </w:pPr>
    </w:p>
    <w:p w14:paraId="6D749225" w14:textId="77777777" w:rsidR="00A165EB" w:rsidRPr="00026AB7" w:rsidRDefault="00A165EB" w:rsidP="00F63D98">
      <w:pPr>
        <w:keepLines/>
        <w:widowControl w:val="0"/>
        <w:jc w:val="both"/>
        <w:rPr>
          <w:rFonts w:ascii="Tahoma" w:hAnsi="Tahoma" w:cs="Tahoma"/>
        </w:rPr>
      </w:pPr>
      <w:r w:rsidRPr="00026AB7">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42BCBB1A" w14:textId="59A85E25" w:rsidR="00431101" w:rsidRPr="00026AB7" w:rsidRDefault="00431101" w:rsidP="00F63D98">
      <w:pPr>
        <w:keepLines/>
        <w:widowControl w:val="0"/>
        <w:tabs>
          <w:tab w:val="left" w:pos="709"/>
          <w:tab w:val="left" w:pos="1702"/>
        </w:tabs>
        <w:jc w:val="both"/>
        <w:rPr>
          <w:rFonts w:ascii="Tahoma" w:hAnsi="Tahoma" w:cs="Tahoma"/>
        </w:rPr>
      </w:pPr>
    </w:p>
    <w:p w14:paraId="6A017C7B" w14:textId="135A8DAC" w:rsidR="00A2431F" w:rsidRPr="00026AB7" w:rsidRDefault="00A2431F" w:rsidP="00F63D98">
      <w:pPr>
        <w:keepLines/>
        <w:widowControl w:val="0"/>
        <w:tabs>
          <w:tab w:val="left" w:pos="709"/>
          <w:tab w:val="left" w:pos="1702"/>
        </w:tabs>
        <w:jc w:val="both"/>
        <w:rPr>
          <w:rFonts w:ascii="Tahoma" w:hAnsi="Tahoma" w:cs="Tahoma"/>
        </w:rPr>
      </w:pPr>
      <w:r w:rsidRPr="00026AB7">
        <w:rPr>
          <w:rFonts w:ascii="Tahoma" w:hAnsi="Tahoma" w:cs="Tahoma"/>
          <w:b/>
        </w:rPr>
        <w:t>RAZVEZNI POGOJ</w:t>
      </w:r>
    </w:p>
    <w:p w14:paraId="0FA58579" w14:textId="7334865F" w:rsidR="00A2431F" w:rsidRPr="00026AB7" w:rsidRDefault="00A2431F"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 xml:space="preserve">člen </w:t>
      </w:r>
    </w:p>
    <w:p w14:paraId="6DDEAB83" w14:textId="77777777" w:rsidR="00A2431F" w:rsidRPr="00026AB7" w:rsidRDefault="00A2431F" w:rsidP="00F63D98">
      <w:pPr>
        <w:keepLines/>
        <w:widowControl w:val="0"/>
        <w:jc w:val="both"/>
        <w:rPr>
          <w:rFonts w:ascii="Tahoma" w:hAnsi="Tahoma" w:cs="Tahoma"/>
        </w:rPr>
      </w:pPr>
    </w:p>
    <w:p w14:paraId="2D0C4D93" w14:textId="4D2DB752" w:rsidR="00A2431F" w:rsidRPr="00026AB7" w:rsidRDefault="00A2431F" w:rsidP="00F63D98">
      <w:pPr>
        <w:keepLines/>
        <w:widowControl w:val="0"/>
        <w:jc w:val="both"/>
        <w:rPr>
          <w:rFonts w:ascii="Tahoma" w:hAnsi="Tahoma" w:cs="Tahoma"/>
        </w:rPr>
      </w:pPr>
      <w:r w:rsidRPr="00026AB7">
        <w:rPr>
          <w:rFonts w:ascii="Tahoma" w:hAnsi="Tahoma" w:cs="Tahoma"/>
        </w:rPr>
        <w:t>Ta okvirni sporazum je sklenjen pod razveznim pogojem, ki se uresniči v primeru izpolnitve ene od naslednjih okoliščin:</w:t>
      </w:r>
    </w:p>
    <w:p w14:paraId="4C08C855" w14:textId="77777777" w:rsidR="00A2431F" w:rsidRPr="00026AB7" w:rsidRDefault="00A2431F" w:rsidP="00F63D98">
      <w:pPr>
        <w:keepLines/>
        <w:widowControl w:val="0"/>
        <w:jc w:val="both"/>
        <w:rPr>
          <w:rFonts w:ascii="Tahoma" w:hAnsi="Tahoma" w:cs="Tahoma"/>
          <w:sz w:val="10"/>
        </w:rPr>
      </w:pPr>
    </w:p>
    <w:p w14:paraId="07FA4D1C" w14:textId="3ECA43F6" w:rsidR="00A2431F" w:rsidRPr="00026AB7" w:rsidRDefault="00A2431F" w:rsidP="00F63D98">
      <w:pPr>
        <w:keepLines/>
        <w:widowControl w:val="0"/>
        <w:numPr>
          <w:ilvl w:val="0"/>
          <w:numId w:val="42"/>
        </w:numPr>
        <w:jc w:val="both"/>
        <w:rPr>
          <w:rFonts w:ascii="Tahoma" w:hAnsi="Tahoma" w:cs="Tahoma"/>
        </w:rPr>
      </w:pPr>
      <w:r w:rsidRPr="00026AB7">
        <w:rPr>
          <w:rFonts w:ascii="Tahoma" w:hAnsi="Tahoma" w:cs="Tahoma"/>
        </w:rPr>
        <w:t xml:space="preserve">če bo kupec seznanjen, da je sodišče s pravnomočno odločitvijo ugotovilo kršitev obveznosti delovne, okoljske ali socialne zakonodaje s strani prodajalca ali podizvajalca ali </w:t>
      </w:r>
    </w:p>
    <w:p w14:paraId="286CD1B0" w14:textId="72A93EE8" w:rsidR="00A2431F" w:rsidRPr="00026AB7" w:rsidRDefault="00A2431F" w:rsidP="00F63D98">
      <w:pPr>
        <w:keepLines/>
        <w:widowControl w:val="0"/>
        <w:numPr>
          <w:ilvl w:val="0"/>
          <w:numId w:val="42"/>
        </w:numPr>
        <w:jc w:val="both"/>
        <w:rPr>
          <w:rFonts w:ascii="Tahoma" w:hAnsi="Tahoma" w:cs="Tahoma"/>
        </w:rPr>
      </w:pPr>
      <w:r w:rsidRPr="00026AB7">
        <w:rPr>
          <w:rFonts w:ascii="Tahoma" w:hAnsi="Tahoma" w:cs="Tahoma"/>
        </w:rPr>
        <w:t xml:space="preserve">če bo kupec seznanjen, da je pristojni državni organ pri </w:t>
      </w:r>
      <w:r w:rsidR="002D405C" w:rsidRPr="00026AB7">
        <w:rPr>
          <w:rFonts w:ascii="Tahoma" w:hAnsi="Tahoma" w:cs="Tahoma"/>
        </w:rPr>
        <w:t>prodajalcu</w:t>
      </w:r>
      <w:r w:rsidRPr="00026AB7">
        <w:rPr>
          <w:rFonts w:ascii="Tahoma" w:hAnsi="Tahoma" w:cs="Tahoma"/>
        </w:rPr>
        <w:t xml:space="preserve"> ali podizvajalcu v času izvajanja </w:t>
      </w:r>
      <w:r w:rsidRPr="00026AB7">
        <w:rPr>
          <w:rFonts w:ascii="Tahoma" w:hAnsi="Tahoma" w:cs="Tahoma"/>
          <w:lang w:eastAsia="ar-SA"/>
        </w:rPr>
        <w:t>okvirnega sporazuma</w:t>
      </w:r>
      <w:r w:rsidRPr="00026AB7">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14:paraId="71B50E59" w14:textId="77777777" w:rsidR="00A2431F" w:rsidRPr="00026AB7" w:rsidRDefault="00A2431F" w:rsidP="00F63D98">
      <w:pPr>
        <w:keepLines/>
        <w:widowControl w:val="0"/>
        <w:ind w:left="360"/>
        <w:jc w:val="both"/>
        <w:rPr>
          <w:rFonts w:ascii="Tahoma" w:hAnsi="Tahoma" w:cs="Tahoma"/>
          <w:sz w:val="10"/>
        </w:rPr>
      </w:pPr>
    </w:p>
    <w:p w14:paraId="49F45C20" w14:textId="195872D5" w:rsidR="00A2431F" w:rsidRPr="00026AB7" w:rsidRDefault="00A2431F" w:rsidP="00F63D98">
      <w:pPr>
        <w:keepLines/>
        <w:widowControl w:val="0"/>
        <w:jc w:val="both"/>
        <w:rPr>
          <w:rFonts w:ascii="Tahoma" w:hAnsi="Tahoma" w:cs="Tahoma"/>
        </w:rPr>
      </w:pPr>
      <w:r w:rsidRPr="00026AB7">
        <w:rPr>
          <w:rFonts w:ascii="Tahoma" w:hAnsi="Tahoma" w:cs="Tahoma"/>
        </w:rPr>
        <w:t xml:space="preserve">in za kateri mu je bila s pravnomočno odločitvijo ali več pravnomočnimi odločitvami izrečena globa za prekršek, in pod pogojem, da je od seznanitve s kršitvijo in do izteka veljavnosti </w:t>
      </w:r>
      <w:r w:rsidRPr="00026AB7">
        <w:rPr>
          <w:rFonts w:ascii="Tahoma" w:hAnsi="Tahoma" w:cs="Tahoma"/>
          <w:lang w:eastAsia="ar-SA"/>
        </w:rPr>
        <w:t>okvirnega sporazuma</w:t>
      </w:r>
      <w:r w:rsidRPr="00026AB7">
        <w:rPr>
          <w:rFonts w:ascii="Tahoma" w:hAnsi="Tahoma" w:cs="Tahoma"/>
        </w:rPr>
        <w:t xml:space="preserve"> še najmanj šest mesecev oziroma če </w:t>
      </w:r>
      <w:r w:rsidR="002D405C" w:rsidRPr="00026AB7">
        <w:rPr>
          <w:rFonts w:ascii="Tahoma" w:hAnsi="Tahoma" w:cs="Tahoma"/>
        </w:rPr>
        <w:t>prodajalec</w:t>
      </w:r>
      <w:r w:rsidRPr="00026AB7">
        <w:rPr>
          <w:rFonts w:ascii="Tahoma" w:hAnsi="Tahoma" w:cs="Tahoma"/>
        </w:rPr>
        <w:t xml:space="preserve"> nastopa s podizvajalcem pa tudi, če zaradi ugotovljene kršitve pri podizvajalcu </w:t>
      </w:r>
      <w:r w:rsidR="002D405C" w:rsidRPr="00026AB7">
        <w:rPr>
          <w:rFonts w:ascii="Tahoma" w:hAnsi="Tahoma" w:cs="Tahoma"/>
        </w:rPr>
        <w:t>prodajalec</w:t>
      </w:r>
      <w:r w:rsidRPr="00026AB7">
        <w:rPr>
          <w:rFonts w:ascii="Tahoma" w:hAnsi="Tahoma" w:cs="Tahoma"/>
        </w:rPr>
        <w:t xml:space="preserve"> ne nadomesti ali zamenja tega podizvajalca, na način določen v </w:t>
      </w:r>
      <w:r w:rsidRPr="00026AB7">
        <w:rPr>
          <w:rFonts w:ascii="Tahoma" w:hAnsi="Tahoma" w:cs="Tahoma"/>
          <w:iCs/>
        </w:rPr>
        <w:t>skladu s 94. členom ZJN-3</w:t>
      </w:r>
      <w:r w:rsidRPr="00026AB7">
        <w:rPr>
          <w:rFonts w:ascii="Tahoma" w:hAnsi="Tahoma" w:cs="Tahoma"/>
        </w:rPr>
        <w:t xml:space="preserve"> in določili tega </w:t>
      </w:r>
      <w:r w:rsidRPr="00026AB7">
        <w:rPr>
          <w:rFonts w:ascii="Tahoma" w:hAnsi="Tahoma" w:cs="Tahoma"/>
          <w:lang w:eastAsia="ar-SA"/>
        </w:rPr>
        <w:t>okvirnega sporazuma</w:t>
      </w:r>
      <w:r w:rsidRPr="00026AB7">
        <w:rPr>
          <w:rFonts w:ascii="Tahoma" w:hAnsi="Tahoma" w:cs="Tahoma"/>
        </w:rPr>
        <w:t xml:space="preserve"> v roku 30 (trideset) dni od seznanitve s kršitvijo. </w:t>
      </w:r>
    </w:p>
    <w:p w14:paraId="3E7F11C4" w14:textId="77777777" w:rsidR="00A2431F" w:rsidRPr="00026AB7" w:rsidRDefault="00A2431F" w:rsidP="00F63D98">
      <w:pPr>
        <w:keepLines/>
        <w:widowControl w:val="0"/>
        <w:jc w:val="both"/>
        <w:rPr>
          <w:rFonts w:ascii="Tahoma" w:hAnsi="Tahoma" w:cs="Tahoma"/>
        </w:rPr>
      </w:pPr>
    </w:p>
    <w:p w14:paraId="2BD95363" w14:textId="0A09BE37" w:rsidR="00A2431F" w:rsidRPr="00026AB7" w:rsidRDefault="00A2431F" w:rsidP="00F63D98">
      <w:pPr>
        <w:keepLines/>
        <w:widowControl w:val="0"/>
        <w:jc w:val="both"/>
        <w:rPr>
          <w:rFonts w:ascii="Tahoma" w:hAnsi="Tahoma" w:cs="Tahoma"/>
        </w:rPr>
      </w:pPr>
      <w:r w:rsidRPr="00026AB7">
        <w:rPr>
          <w:rFonts w:ascii="Tahoma" w:hAnsi="Tahoma" w:cs="Tahoma"/>
        </w:rPr>
        <w:t xml:space="preserve">V primeru izpolnitve okoliščine in pogojev iz prejšnjega odstavka se šteje, da je </w:t>
      </w:r>
      <w:r w:rsidRPr="00026AB7">
        <w:rPr>
          <w:rFonts w:ascii="Tahoma" w:hAnsi="Tahoma" w:cs="Tahoma"/>
          <w:lang w:eastAsia="ar-SA"/>
        </w:rPr>
        <w:t>okvirni sporazum</w:t>
      </w:r>
      <w:r w:rsidRPr="00026AB7">
        <w:rPr>
          <w:rFonts w:ascii="Tahoma" w:hAnsi="Tahoma" w:cs="Tahoma"/>
        </w:rPr>
        <w:t xml:space="preserve"> razvezan z dnem sklenitve novega </w:t>
      </w:r>
      <w:r w:rsidRPr="00026AB7">
        <w:rPr>
          <w:rFonts w:ascii="Tahoma" w:hAnsi="Tahoma" w:cs="Tahoma"/>
          <w:lang w:eastAsia="ar-SA"/>
        </w:rPr>
        <w:t>okvirnega sporazuma</w:t>
      </w:r>
      <w:r w:rsidRPr="00026AB7">
        <w:rPr>
          <w:rFonts w:ascii="Tahoma" w:hAnsi="Tahoma" w:cs="Tahoma"/>
        </w:rPr>
        <w:t xml:space="preserve"> o izvedbi javnega naročila za predmetno naročilo. O datumu sklenitve novega </w:t>
      </w:r>
      <w:r w:rsidRPr="00026AB7">
        <w:rPr>
          <w:rFonts w:ascii="Tahoma" w:hAnsi="Tahoma" w:cs="Tahoma"/>
          <w:lang w:eastAsia="ar-SA"/>
        </w:rPr>
        <w:t>okvirnega sporazuma</w:t>
      </w:r>
      <w:r w:rsidRPr="00026AB7">
        <w:rPr>
          <w:rFonts w:ascii="Tahoma" w:hAnsi="Tahoma" w:cs="Tahoma"/>
        </w:rPr>
        <w:t xml:space="preserve"> bo </w:t>
      </w:r>
      <w:r w:rsidR="002D405C" w:rsidRPr="00026AB7">
        <w:rPr>
          <w:rFonts w:ascii="Tahoma" w:hAnsi="Tahoma" w:cs="Tahoma"/>
        </w:rPr>
        <w:t>kupec</w:t>
      </w:r>
      <w:r w:rsidRPr="00026AB7">
        <w:rPr>
          <w:rFonts w:ascii="Tahoma" w:hAnsi="Tahoma" w:cs="Tahoma"/>
        </w:rPr>
        <w:t xml:space="preserve"> obvestil </w:t>
      </w:r>
      <w:r w:rsidR="002D405C" w:rsidRPr="00026AB7">
        <w:rPr>
          <w:rFonts w:ascii="Tahoma" w:hAnsi="Tahoma" w:cs="Tahoma"/>
        </w:rPr>
        <w:t>prodajalca</w:t>
      </w:r>
      <w:r w:rsidRPr="00026AB7">
        <w:rPr>
          <w:rFonts w:ascii="Tahoma" w:hAnsi="Tahoma" w:cs="Tahoma"/>
        </w:rPr>
        <w:t>.</w:t>
      </w:r>
    </w:p>
    <w:p w14:paraId="4B60C5DF" w14:textId="77777777" w:rsidR="00A2431F" w:rsidRPr="00026AB7" w:rsidRDefault="00A2431F" w:rsidP="00F63D98">
      <w:pPr>
        <w:keepLines/>
        <w:widowControl w:val="0"/>
        <w:jc w:val="both"/>
        <w:rPr>
          <w:rFonts w:ascii="Tahoma" w:hAnsi="Tahoma" w:cs="Tahoma"/>
        </w:rPr>
      </w:pPr>
    </w:p>
    <w:p w14:paraId="5A93CBBC" w14:textId="340BDACD" w:rsidR="00A2431F" w:rsidRPr="00026AB7" w:rsidRDefault="00A2431F" w:rsidP="00F63D98">
      <w:pPr>
        <w:keepLines/>
        <w:widowControl w:val="0"/>
        <w:jc w:val="both"/>
        <w:rPr>
          <w:rFonts w:ascii="Tahoma" w:hAnsi="Tahoma" w:cs="Tahoma"/>
        </w:rPr>
      </w:pPr>
      <w:r w:rsidRPr="00026AB7">
        <w:rPr>
          <w:rFonts w:ascii="Tahoma" w:hAnsi="Tahoma" w:cs="Tahoma"/>
        </w:rPr>
        <w:t xml:space="preserve">Če </w:t>
      </w:r>
      <w:r w:rsidR="002D405C" w:rsidRPr="00026AB7">
        <w:rPr>
          <w:rFonts w:ascii="Tahoma" w:hAnsi="Tahoma" w:cs="Tahoma"/>
        </w:rPr>
        <w:t>kupec</w:t>
      </w:r>
      <w:r w:rsidRPr="00026AB7">
        <w:rPr>
          <w:rFonts w:ascii="Tahoma" w:hAnsi="Tahoma" w:cs="Tahoma"/>
        </w:rPr>
        <w:t xml:space="preserve"> v roku 30 (trideset) dni od seznanitve s kršitvijo ne začne novega postopka javnega naročila, se šteje, da je </w:t>
      </w:r>
      <w:r w:rsidRPr="00026AB7">
        <w:rPr>
          <w:rFonts w:ascii="Tahoma" w:hAnsi="Tahoma" w:cs="Tahoma"/>
          <w:lang w:eastAsia="ar-SA"/>
        </w:rPr>
        <w:t>okvirni sporazum</w:t>
      </w:r>
      <w:r w:rsidRPr="00026AB7">
        <w:rPr>
          <w:rFonts w:ascii="Tahoma" w:hAnsi="Tahoma" w:cs="Tahoma"/>
        </w:rPr>
        <w:t xml:space="preserve"> razvezan 30. (trideseti) dan od seznanitve s kršitvijo.</w:t>
      </w:r>
    </w:p>
    <w:p w14:paraId="68B99F10" w14:textId="77777777" w:rsidR="00A2431F" w:rsidRPr="00026AB7" w:rsidRDefault="00A2431F" w:rsidP="00F63D98">
      <w:pPr>
        <w:keepLines/>
        <w:widowControl w:val="0"/>
        <w:tabs>
          <w:tab w:val="left" w:pos="709"/>
          <w:tab w:val="left" w:pos="1702"/>
        </w:tabs>
        <w:jc w:val="both"/>
        <w:rPr>
          <w:rFonts w:ascii="Tahoma" w:hAnsi="Tahoma" w:cs="Tahoma"/>
        </w:rPr>
      </w:pPr>
    </w:p>
    <w:p w14:paraId="3DAFF7C7" w14:textId="288DA2C0" w:rsidR="007B5725" w:rsidRPr="00026AB7" w:rsidRDefault="007C5762" w:rsidP="00F63D98">
      <w:pPr>
        <w:keepLines/>
        <w:widowControl w:val="0"/>
        <w:tabs>
          <w:tab w:val="left" w:pos="1080"/>
          <w:tab w:val="left" w:pos="1702"/>
        </w:tabs>
        <w:jc w:val="both"/>
        <w:rPr>
          <w:rFonts w:ascii="Tahoma" w:hAnsi="Tahoma" w:cs="Tahoma"/>
        </w:rPr>
      </w:pPr>
      <w:r w:rsidRPr="00026AB7">
        <w:rPr>
          <w:rFonts w:ascii="Tahoma" w:hAnsi="Tahoma" w:cs="Tahoma"/>
          <w:b/>
        </w:rPr>
        <w:t>OSTALA DOLOČILA</w:t>
      </w:r>
    </w:p>
    <w:p w14:paraId="22C1688F" w14:textId="77777777" w:rsidR="007B5725" w:rsidRPr="00026AB7" w:rsidRDefault="007B5725"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6A1F261B" w14:textId="757CAFA6" w:rsidR="00070ACA" w:rsidRPr="00026AB7" w:rsidRDefault="00070ACA" w:rsidP="00F63D98">
      <w:pPr>
        <w:keepLines/>
        <w:widowControl w:val="0"/>
        <w:tabs>
          <w:tab w:val="left" w:pos="567"/>
          <w:tab w:val="left" w:pos="1418"/>
          <w:tab w:val="left" w:pos="1702"/>
        </w:tabs>
        <w:jc w:val="both"/>
        <w:rPr>
          <w:rFonts w:ascii="Tahoma" w:hAnsi="Tahoma" w:cs="Tahoma"/>
        </w:rPr>
      </w:pPr>
    </w:p>
    <w:p w14:paraId="346A7C7E" w14:textId="293E6DB3" w:rsidR="007B5725" w:rsidRPr="00026AB7" w:rsidRDefault="007B5725" w:rsidP="00F63D98">
      <w:pPr>
        <w:keepLines/>
        <w:widowControl w:val="0"/>
        <w:tabs>
          <w:tab w:val="left" w:pos="567"/>
          <w:tab w:val="left" w:pos="1418"/>
          <w:tab w:val="left" w:pos="1702"/>
        </w:tabs>
        <w:jc w:val="both"/>
        <w:rPr>
          <w:rFonts w:ascii="Tahoma" w:hAnsi="Tahoma" w:cs="Tahoma"/>
        </w:rPr>
      </w:pPr>
      <w:r w:rsidRPr="00026AB7">
        <w:rPr>
          <w:rFonts w:ascii="Tahoma" w:hAnsi="Tahoma" w:cs="Tahoma"/>
        </w:rPr>
        <w:t>Prodajalec s podpisom tega okvirnega sporazuma jamči, da mu je poznan predmet tega okvirnega sporazuma in vsi riziki, ki bodo spremljali izvedbo, da je seznanjen z razpisnimi zahtevami in s tehnično dokumentacijo, ter da so mu razumljivi in jasni pogoji in okoliščine za pravilno izvedbo obveznosti po tem okvirnem sporazumu.</w:t>
      </w:r>
      <w:r w:rsidR="00070ACA" w:rsidRPr="00026AB7">
        <w:t xml:space="preserve"> </w:t>
      </w:r>
      <w:r w:rsidR="00204750" w:rsidRPr="00026AB7">
        <w:rPr>
          <w:rFonts w:ascii="Tahoma" w:hAnsi="Tahoma" w:cs="Tahoma"/>
        </w:rPr>
        <w:t>P</w:t>
      </w:r>
      <w:r w:rsidR="00070ACA" w:rsidRPr="00026AB7">
        <w:rPr>
          <w:rFonts w:ascii="Tahoma" w:hAnsi="Tahoma" w:cs="Tahoma"/>
        </w:rPr>
        <w:t>rodajalec se strinja, da lahko kupec odstopi od okvirnega sporazuma v primeru nespoštovanja določil okvirnega sporazuma in določil javnega naročanja, brez odškodninske odgovornosti do prodajalca.</w:t>
      </w:r>
    </w:p>
    <w:p w14:paraId="7436C31D" w14:textId="77777777" w:rsidR="007B5725" w:rsidRPr="00026AB7" w:rsidRDefault="007B5725" w:rsidP="00F63D98">
      <w:pPr>
        <w:keepLines/>
        <w:widowControl w:val="0"/>
        <w:tabs>
          <w:tab w:val="left" w:pos="567"/>
          <w:tab w:val="left" w:pos="1418"/>
          <w:tab w:val="left" w:pos="1702"/>
        </w:tabs>
        <w:jc w:val="both"/>
        <w:rPr>
          <w:rFonts w:ascii="Tahoma" w:hAnsi="Tahoma" w:cs="Tahoma"/>
        </w:rPr>
      </w:pPr>
    </w:p>
    <w:p w14:paraId="73E82B77" w14:textId="77777777" w:rsidR="007B5725" w:rsidRPr="00026AB7" w:rsidRDefault="007B5725"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2CD85EDB" w14:textId="7A67CE43" w:rsidR="007B5725" w:rsidRPr="00026AB7" w:rsidRDefault="007B5725" w:rsidP="00F63D98">
      <w:pPr>
        <w:keepLines/>
        <w:widowControl w:val="0"/>
        <w:ind w:left="1080"/>
        <w:jc w:val="both"/>
        <w:rPr>
          <w:rFonts w:ascii="Tahoma" w:hAnsi="Tahoma" w:cs="Tahoma"/>
          <w:b/>
        </w:rPr>
      </w:pPr>
    </w:p>
    <w:p w14:paraId="03BBBD52" w14:textId="2DDC702B" w:rsidR="002607F6" w:rsidRPr="00026AB7" w:rsidRDefault="00070ACA" w:rsidP="00F63D98">
      <w:pPr>
        <w:keepLines/>
        <w:widowControl w:val="0"/>
        <w:jc w:val="both"/>
        <w:rPr>
          <w:rFonts w:ascii="Tahoma" w:hAnsi="Tahoma" w:cs="Tahoma"/>
        </w:rPr>
      </w:pPr>
      <w:r w:rsidRPr="00026AB7">
        <w:rPr>
          <w:rFonts w:ascii="Tahoma" w:hAnsi="Tahoma" w:cs="Tahoma"/>
        </w:rPr>
        <w:t>Vsebina tega okvirnega sporazuma kot tudi dokumentacija, ki je njegov sestavni del oziroma se nanaša na ta okvirni sporazum in njegovo izvajanje, se šteje za poslovno skrivnost, razen podatkov oz. informacij, ki v skladu z veljavnimi predpisi štejejo za javne.</w:t>
      </w:r>
      <w:r w:rsidR="007B5725" w:rsidRPr="00026AB7">
        <w:rPr>
          <w:rFonts w:ascii="Tahoma" w:hAnsi="Tahoma" w:cs="Tahoma"/>
        </w:rPr>
        <w:t xml:space="preserve"> </w:t>
      </w:r>
    </w:p>
    <w:p w14:paraId="545AAA63" w14:textId="77777777" w:rsidR="002607F6" w:rsidRPr="00026AB7" w:rsidRDefault="002607F6" w:rsidP="00F63D98">
      <w:pPr>
        <w:keepLines/>
        <w:widowControl w:val="0"/>
        <w:jc w:val="both"/>
        <w:rPr>
          <w:rFonts w:ascii="Tahoma" w:hAnsi="Tahoma" w:cs="Tahoma"/>
        </w:rPr>
      </w:pPr>
    </w:p>
    <w:p w14:paraId="35476943" w14:textId="77777777" w:rsidR="002607F6" w:rsidRPr="00026AB7" w:rsidRDefault="002607F6"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0F9E0C41" w14:textId="77777777" w:rsidR="002607F6" w:rsidRPr="00026AB7" w:rsidRDefault="002607F6" w:rsidP="00F63D98">
      <w:pPr>
        <w:keepLines/>
        <w:widowControl w:val="0"/>
        <w:jc w:val="both"/>
        <w:rPr>
          <w:rFonts w:ascii="Tahoma" w:hAnsi="Tahoma" w:cs="Tahoma"/>
        </w:rPr>
      </w:pPr>
    </w:p>
    <w:p w14:paraId="2E49AD82" w14:textId="7436ED0C" w:rsidR="00AE4223" w:rsidRPr="00026AB7" w:rsidRDefault="00070ACA" w:rsidP="00F63D98">
      <w:pPr>
        <w:keepLines/>
        <w:widowControl w:val="0"/>
        <w:tabs>
          <w:tab w:val="left" w:pos="567"/>
          <w:tab w:val="left" w:pos="1418"/>
          <w:tab w:val="left" w:pos="1702"/>
        </w:tabs>
        <w:jc w:val="both"/>
        <w:rPr>
          <w:rFonts w:ascii="Tahoma" w:hAnsi="Tahoma" w:cs="Tahoma"/>
        </w:rPr>
      </w:pPr>
      <w:r w:rsidRPr="00026AB7">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650CF3C1" w14:textId="77777777" w:rsidR="002607F6" w:rsidRPr="00026AB7" w:rsidRDefault="002607F6" w:rsidP="00F63D98">
      <w:pPr>
        <w:keepLines/>
        <w:widowControl w:val="0"/>
        <w:jc w:val="both"/>
        <w:rPr>
          <w:rFonts w:ascii="Tahoma" w:hAnsi="Tahoma" w:cs="Tahoma"/>
        </w:rPr>
      </w:pPr>
    </w:p>
    <w:p w14:paraId="3CF01412"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613ED206" w14:textId="77777777" w:rsidR="007C5762" w:rsidRPr="00026AB7" w:rsidRDefault="007C5762" w:rsidP="00F63D98">
      <w:pPr>
        <w:keepLines/>
        <w:widowControl w:val="0"/>
        <w:jc w:val="both"/>
        <w:rPr>
          <w:rFonts w:ascii="Tahoma" w:hAnsi="Tahoma" w:cs="Tahoma"/>
        </w:rPr>
      </w:pPr>
    </w:p>
    <w:p w14:paraId="420C2811" w14:textId="3B08C37F" w:rsidR="007C5762" w:rsidRPr="00026AB7" w:rsidRDefault="00070ACA" w:rsidP="00F63D98">
      <w:pPr>
        <w:keepLines/>
        <w:widowControl w:val="0"/>
        <w:tabs>
          <w:tab w:val="left" w:pos="567"/>
          <w:tab w:val="left" w:pos="1418"/>
          <w:tab w:val="left" w:pos="1702"/>
        </w:tabs>
        <w:jc w:val="both"/>
        <w:rPr>
          <w:rFonts w:ascii="Tahoma" w:hAnsi="Tahoma" w:cs="Tahoma"/>
        </w:rPr>
      </w:pPr>
      <w:r w:rsidRPr="00026AB7">
        <w:rPr>
          <w:rFonts w:ascii="Tahoma" w:hAnsi="Tahoma" w:cs="Tahoma"/>
        </w:rPr>
        <w:t>Stranki tega okvirnega sporazuma se obvezujeta, da bosta uredili vse, kar je potrebno za izvršitev sporazuma in da bosta ravnali kot dobra gospodarstvenika. Za urejanje razmerij, ki niso izrecno urejena s tem okvirnim sporazumom, se uporabljajo določila zakona, ki ureja obligacijska razmerja.</w:t>
      </w:r>
      <w:r w:rsidR="007C5762" w:rsidRPr="00026AB7">
        <w:rPr>
          <w:rFonts w:ascii="Tahoma" w:hAnsi="Tahoma" w:cs="Tahoma"/>
        </w:rPr>
        <w:t xml:space="preserve"> </w:t>
      </w:r>
    </w:p>
    <w:p w14:paraId="6769DFA0" w14:textId="77777777" w:rsidR="007C5762" w:rsidRPr="00026AB7" w:rsidRDefault="007C5762" w:rsidP="00F63D98">
      <w:pPr>
        <w:keepLines/>
        <w:widowControl w:val="0"/>
        <w:tabs>
          <w:tab w:val="left" w:pos="567"/>
          <w:tab w:val="left" w:pos="1418"/>
          <w:tab w:val="left" w:pos="1702"/>
        </w:tabs>
        <w:jc w:val="both"/>
        <w:rPr>
          <w:rFonts w:ascii="Tahoma" w:hAnsi="Tahoma" w:cs="Tahoma"/>
        </w:rPr>
      </w:pPr>
    </w:p>
    <w:p w14:paraId="52319D2E" w14:textId="346061CD" w:rsidR="00325298" w:rsidRPr="00026AB7" w:rsidRDefault="00070ACA" w:rsidP="00F63D98">
      <w:pPr>
        <w:keepLines/>
        <w:widowControl w:val="0"/>
        <w:tabs>
          <w:tab w:val="left" w:pos="567"/>
          <w:tab w:val="left" w:pos="1418"/>
          <w:tab w:val="left" w:pos="1702"/>
        </w:tabs>
        <w:jc w:val="both"/>
        <w:rPr>
          <w:rFonts w:ascii="Tahoma" w:hAnsi="Tahoma" w:cs="Tahoma"/>
        </w:rPr>
      </w:pPr>
      <w:r w:rsidRPr="00026AB7">
        <w:rPr>
          <w:rFonts w:ascii="Tahoma"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r w:rsidR="007C5762" w:rsidRPr="00026AB7">
        <w:rPr>
          <w:rFonts w:ascii="Tahoma" w:hAnsi="Tahoma" w:cs="Tahoma"/>
        </w:rPr>
        <w:t>.</w:t>
      </w:r>
    </w:p>
    <w:p w14:paraId="0141DAC0"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48F3FBCC" w14:textId="77777777" w:rsidR="00284D2B" w:rsidRPr="00026AB7" w:rsidRDefault="00284D2B" w:rsidP="00F63D98">
      <w:pPr>
        <w:keepLines/>
        <w:widowControl w:val="0"/>
        <w:jc w:val="both"/>
        <w:rPr>
          <w:rFonts w:ascii="Tahoma" w:hAnsi="Tahoma" w:cs="Tahoma"/>
        </w:rPr>
      </w:pPr>
    </w:p>
    <w:p w14:paraId="4E55FE68" w14:textId="7E4C1CA6" w:rsidR="00284D2B" w:rsidRPr="00026AB7" w:rsidRDefault="00284D2B" w:rsidP="00F63D98">
      <w:pPr>
        <w:keepLines/>
        <w:widowControl w:val="0"/>
        <w:jc w:val="both"/>
        <w:rPr>
          <w:rFonts w:ascii="Tahoma" w:hAnsi="Tahoma" w:cs="Tahoma"/>
        </w:rPr>
      </w:pPr>
      <w:r w:rsidRPr="00026AB7">
        <w:rPr>
          <w:rFonts w:ascii="Tahoma" w:hAnsi="Tahoma" w:cs="Tahoma"/>
        </w:rPr>
        <w:t xml:space="preserve">Vse morebitne spremembe ali dopolnitve tega okvirnega sporazuma se lahko sklenejo samo v obliki pisnega aneksa k okvirnemu sporazumu, ki ga podpišeta obe stranki okvirnega sporazuma. </w:t>
      </w:r>
    </w:p>
    <w:p w14:paraId="540DB46C" w14:textId="77777777" w:rsidR="00284D2B" w:rsidRPr="00026AB7" w:rsidRDefault="00284D2B" w:rsidP="00F63D98">
      <w:pPr>
        <w:keepLines/>
        <w:widowControl w:val="0"/>
        <w:jc w:val="both"/>
        <w:rPr>
          <w:rFonts w:ascii="Tahoma" w:hAnsi="Tahoma" w:cs="Tahoma"/>
        </w:rPr>
      </w:pPr>
    </w:p>
    <w:p w14:paraId="5671B51D" w14:textId="2CCF6881" w:rsidR="007C5762" w:rsidRPr="00026AB7" w:rsidRDefault="00284D2B" w:rsidP="00F63D98">
      <w:pPr>
        <w:keepLines/>
        <w:widowControl w:val="0"/>
        <w:jc w:val="both"/>
        <w:rPr>
          <w:rFonts w:ascii="Tahoma" w:hAnsi="Tahoma" w:cs="Tahoma"/>
        </w:rPr>
      </w:pPr>
      <w:r w:rsidRPr="00026AB7">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1201ACC2" w14:textId="116D014C" w:rsidR="00B94F4F" w:rsidRPr="00026AB7" w:rsidRDefault="00B94F4F" w:rsidP="00F63D98">
      <w:pPr>
        <w:keepLines/>
        <w:widowControl w:val="0"/>
        <w:jc w:val="both"/>
        <w:rPr>
          <w:rFonts w:ascii="Tahoma" w:hAnsi="Tahoma" w:cs="Tahoma"/>
        </w:rPr>
      </w:pPr>
    </w:p>
    <w:p w14:paraId="654D45B2"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6077B8D8" w14:textId="77777777" w:rsidR="007C5762" w:rsidRPr="00026AB7" w:rsidRDefault="007C5762" w:rsidP="00F63D98">
      <w:pPr>
        <w:keepLines/>
        <w:widowControl w:val="0"/>
        <w:jc w:val="both"/>
        <w:rPr>
          <w:rFonts w:ascii="Tahoma" w:hAnsi="Tahoma" w:cs="Tahoma"/>
        </w:rPr>
      </w:pPr>
    </w:p>
    <w:p w14:paraId="5EA9E89B" w14:textId="77777777" w:rsidR="00284D2B" w:rsidRPr="00026AB7" w:rsidRDefault="00284D2B" w:rsidP="00F63D98">
      <w:pPr>
        <w:keepLines/>
        <w:widowControl w:val="0"/>
        <w:jc w:val="both"/>
        <w:rPr>
          <w:rFonts w:ascii="Tahoma" w:hAnsi="Tahoma" w:cs="Tahoma"/>
          <w:lang w:eastAsia="ar-SA"/>
        </w:rPr>
      </w:pPr>
      <w:r w:rsidRPr="00026AB7">
        <w:rPr>
          <w:rFonts w:ascii="Tahoma" w:hAnsi="Tahoma" w:cs="Tahoma"/>
        </w:rPr>
        <w:t>Ta okvirni sporazum v celoti zavezuje tudi morebitne vsakokratne pravne naslednike vsake od strank okvirnega sporazuma, kar velja zlasti tudi v primeru organizacijsko – statusnih ter lastninskih sprememb.</w:t>
      </w:r>
      <w:r w:rsidRPr="00026AB7">
        <w:rPr>
          <w:rFonts w:ascii="Tahoma" w:hAnsi="Tahoma" w:cs="Tahoma"/>
          <w:lang w:eastAsia="ar-SA"/>
        </w:rPr>
        <w:t xml:space="preserve"> </w:t>
      </w:r>
    </w:p>
    <w:p w14:paraId="36D4C59A" w14:textId="77777777" w:rsidR="00284D2B" w:rsidRPr="00026AB7" w:rsidRDefault="00284D2B" w:rsidP="00F63D98">
      <w:pPr>
        <w:keepLines/>
        <w:widowControl w:val="0"/>
        <w:jc w:val="both"/>
        <w:rPr>
          <w:rFonts w:ascii="Tahoma" w:hAnsi="Tahoma" w:cs="Tahoma"/>
        </w:rPr>
      </w:pPr>
    </w:p>
    <w:p w14:paraId="6CB1C7FD" w14:textId="32D941B4" w:rsidR="00284D2B" w:rsidRPr="00026AB7" w:rsidRDefault="00284D2B"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 xml:space="preserve">člen </w:t>
      </w:r>
    </w:p>
    <w:p w14:paraId="1D39CF82" w14:textId="5DE71E9F" w:rsidR="007C5762" w:rsidRPr="00026AB7" w:rsidRDefault="007C5762" w:rsidP="00F63D98">
      <w:pPr>
        <w:keepLines/>
        <w:widowControl w:val="0"/>
        <w:tabs>
          <w:tab w:val="left" w:pos="567"/>
          <w:tab w:val="left" w:pos="1418"/>
          <w:tab w:val="left" w:pos="1702"/>
        </w:tabs>
        <w:jc w:val="both"/>
        <w:rPr>
          <w:rFonts w:ascii="Tahoma" w:hAnsi="Tahoma" w:cs="Tahoma"/>
        </w:rPr>
      </w:pPr>
    </w:p>
    <w:p w14:paraId="068E9601" w14:textId="56CC5775" w:rsidR="00284D2B" w:rsidRPr="00026AB7" w:rsidRDefault="00284D2B" w:rsidP="00F63D98">
      <w:pPr>
        <w:keepLines/>
        <w:widowControl w:val="0"/>
        <w:tabs>
          <w:tab w:val="left" w:pos="567"/>
          <w:tab w:val="left" w:pos="1418"/>
          <w:tab w:val="left" w:pos="1702"/>
        </w:tabs>
        <w:jc w:val="both"/>
        <w:rPr>
          <w:rFonts w:ascii="Tahoma" w:hAnsi="Tahoma" w:cs="Tahoma"/>
        </w:rPr>
      </w:pPr>
      <w:r w:rsidRPr="00026AB7">
        <w:rPr>
          <w:rFonts w:ascii="Tahoma" w:hAnsi="Tahoma" w:cs="Tahoma"/>
        </w:rPr>
        <w:t>Priloge so neločljivi sestavni del tega okvirnega sporazuma.</w:t>
      </w:r>
    </w:p>
    <w:p w14:paraId="5ED0AC63" w14:textId="77777777" w:rsidR="00284D2B" w:rsidRPr="00026AB7" w:rsidRDefault="00284D2B" w:rsidP="00F63D98">
      <w:pPr>
        <w:keepLines/>
        <w:widowControl w:val="0"/>
        <w:tabs>
          <w:tab w:val="left" w:pos="567"/>
          <w:tab w:val="left" w:pos="1418"/>
          <w:tab w:val="left" w:pos="1702"/>
        </w:tabs>
        <w:jc w:val="both"/>
        <w:rPr>
          <w:rFonts w:ascii="Tahoma" w:hAnsi="Tahoma" w:cs="Tahoma"/>
        </w:rPr>
      </w:pPr>
    </w:p>
    <w:p w14:paraId="4DDA6380"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člen</w:t>
      </w:r>
    </w:p>
    <w:p w14:paraId="4E2804F5" w14:textId="77777777" w:rsidR="007C5762" w:rsidRPr="00026AB7" w:rsidRDefault="007C5762" w:rsidP="00F63D98">
      <w:pPr>
        <w:keepLines/>
        <w:widowControl w:val="0"/>
        <w:jc w:val="both"/>
        <w:rPr>
          <w:rFonts w:ascii="Tahoma" w:hAnsi="Tahoma" w:cs="Tahoma"/>
        </w:rPr>
      </w:pPr>
    </w:p>
    <w:p w14:paraId="70531493" w14:textId="5549FF5F" w:rsidR="007C5762" w:rsidRPr="00026AB7" w:rsidRDefault="00070ACA" w:rsidP="00F63D98">
      <w:pPr>
        <w:keepLines/>
        <w:widowControl w:val="0"/>
        <w:tabs>
          <w:tab w:val="left" w:pos="567"/>
          <w:tab w:val="left" w:pos="1418"/>
          <w:tab w:val="left" w:pos="1702"/>
        </w:tabs>
        <w:jc w:val="both"/>
        <w:rPr>
          <w:rFonts w:ascii="Tahoma" w:hAnsi="Tahoma" w:cs="Tahoma"/>
        </w:rPr>
      </w:pPr>
      <w:r w:rsidRPr="00026AB7">
        <w:rPr>
          <w:rFonts w:ascii="Tahoma" w:hAnsi="Tahoma" w:cs="Tahoma"/>
        </w:rPr>
        <w:t xml:space="preserve">Ta okvirni sporazum je sklenjen in prične veljati z dnem, ko ga podpišeta obe stranki okvirnega sporazuma, pod pogojem, </w:t>
      </w:r>
      <w:r w:rsidR="00DE37FC" w:rsidRPr="00026AB7">
        <w:rPr>
          <w:rFonts w:ascii="Tahoma" w:hAnsi="Tahoma" w:cs="Tahoma"/>
        </w:rPr>
        <w:t xml:space="preserve">da </w:t>
      </w:r>
      <w:r w:rsidRPr="00026AB7">
        <w:rPr>
          <w:rFonts w:ascii="Tahoma" w:hAnsi="Tahoma" w:cs="Tahoma"/>
        </w:rPr>
        <w:t>prodajalec kupcu predloži finančno zavarovanje za zavarovanje dobre izvedbe obveznosti iz okvirnega sporazuma</w:t>
      </w:r>
      <w:r w:rsidR="00A40A85" w:rsidRPr="00026AB7">
        <w:rPr>
          <w:rFonts w:ascii="Tahoma" w:hAnsi="Tahoma" w:cs="Tahoma"/>
        </w:rPr>
        <w:t>,</w:t>
      </w:r>
      <w:r w:rsidRPr="00026AB7">
        <w:rPr>
          <w:rFonts w:ascii="Tahoma" w:hAnsi="Tahoma" w:cs="Tahoma"/>
        </w:rPr>
        <w:t xml:space="preserve"> v višini in z ve</w:t>
      </w:r>
      <w:r w:rsidR="001E121B" w:rsidRPr="00026AB7">
        <w:rPr>
          <w:rFonts w:ascii="Tahoma" w:hAnsi="Tahoma" w:cs="Tahoma"/>
        </w:rPr>
        <w:t>ljavnostjo iz prvega odstavka 19</w:t>
      </w:r>
      <w:r w:rsidRPr="00026AB7">
        <w:rPr>
          <w:rFonts w:ascii="Tahoma" w:hAnsi="Tahoma" w:cs="Tahoma"/>
        </w:rPr>
        <w:t>. člena tega okvirnega sporazuma. V kolikor prodajale</w:t>
      </w:r>
      <w:r w:rsidR="001E121B" w:rsidRPr="00026AB7">
        <w:rPr>
          <w:rFonts w:ascii="Tahoma" w:hAnsi="Tahoma" w:cs="Tahoma"/>
        </w:rPr>
        <w:t>c, v skladu s prvim odstavkom 19</w:t>
      </w:r>
      <w:r w:rsidRPr="00026AB7">
        <w:rPr>
          <w:rFonts w:ascii="Tahoma" w:hAnsi="Tahoma" w:cs="Tahoma"/>
        </w:rPr>
        <w:t>. člena okvirnega sporazuma</w:t>
      </w:r>
      <w:r w:rsidR="00A40A85" w:rsidRPr="00026AB7">
        <w:rPr>
          <w:rFonts w:ascii="Tahoma" w:hAnsi="Tahoma" w:cs="Tahoma"/>
        </w:rPr>
        <w:t>,</w:t>
      </w:r>
      <w:r w:rsidRPr="00026AB7">
        <w:rPr>
          <w:rFonts w:ascii="Tahoma" w:hAnsi="Tahoma" w:cs="Tahoma"/>
        </w:rPr>
        <w:t xml:space="preserve"> ne predloži finančnega zavarovanja za zavarovanje dobre izvedbe obveznosti iz okvirnega sporazuma, se šteje, da ta okvirni sporazum ni bil nikoli sklenjen, kupec pa bo v takem primeru ravna</w:t>
      </w:r>
      <w:r w:rsidR="001E121B" w:rsidRPr="00026AB7">
        <w:rPr>
          <w:rFonts w:ascii="Tahoma" w:hAnsi="Tahoma" w:cs="Tahoma"/>
        </w:rPr>
        <w:t>l v skladu z drugim odstavkom 19</w:t>
      </w:r>
      <w:r w:rsidRPr="00026AB7">
        <w:rPr>
          <w:rFonts w:ascii="Tahoma" w:hAnsi="Tahoma" w:cs="Tahoma"/>
        </w:rPr>
        <w:t>. člena okvirnega sporazuma.</w:t>
      </w:r>
    </w:p>
    <w:p w14:paraId="3E4948FC" w14:textId="77777777" w:rsidR="007C5762" w:rsidRPr="00026AB7" w:rsidRDefault="007C5762" w:rsidP="00F63D98">
      <w:pPr>
        <w:keepLines/>
        <w:widowControl w:val="0"/>
        <w:tabs>
          <w:tab w:val="left" w:pos="567"/>
          <w:tab w:val="left" w:pos="1418"/>
          <w:tab w:val="left" w:pos="1702"/>
        </w:tabs>
        <w:jc w:val="both"/>
        <w:rPr>
          <w:rFonts w:ascii="Tahoma" w:hAnsi="Tahoma" w:cs="Tahoma"/>
        </w:rPr>
      </w:pPr>
    </w:p>
    <w:p w14:paraId="1C81AF82" w14:textId="77777777" w:rsidR="007C5762" w:rsidRPr="00026AB7" w:rsidRDefault="007C5762" w:rsidP="00F63D98">
      <w:pPr>
        <w:keepLines/>
        <w:widowControl w:val="0"/>
        <w:numPr>
          <w:ilvl w:val="1"/>
          <w:numId w:val="7"/>
        </w:numPr>
        <w:tabs>
          <w:tab w:val="clear" w:pos="1440"/>
        </w:tabs>
        <w:ind w:left="426" w:hanging="426"/>
        <w:jc w:val="center"/>
        <w:rPr>
          <w:rFonts w:ascii="Tahoma" w:hAnsi="Tahoma" w:cs="Tahoma"/>
        </w:rPr>
      </w:pPr>
      <w:r w:rsidRPr="00026AB7">
        <w:rPr>
          <w:rFonts w:ascii="Tahoma" w:hAnsi="Tahoma" w:cs="Tahoma"/>
        </w:rPr>
        <w:t xml:space="preserve"> člen</w:t>
      </w:r>
    </w:p>
    <w:p w14:paraId="3636DE67" w14:textId="77777777" w:rsidR="007C5762" w:rsidRPr="00026AB7" w:rsidRDefault="007C5762" w:rsidP="00F63D98">
      <w:pPr>
        <w:keepLines/>
        <w:widowControl w:val="0"/>
        <w:tabs>
          <w:tab w:val="left" w:pos="4820"/>
        </w:tabs>
        <w:jc w:val="both"/>
        <w:rPr>
          <w:rFonts w:ascii="Tahoma" w:hAnsi="Tahoma" w:cs="Tahoma"/>
          <w:b/>
        </w:rPr>
      </w:pPr>
    </w:p>
    <w:p w14:paraId="71FED687" w14:textId="5E49FE97" w:rsidR="007C5762" w:rsidRPr="00026AB7" w:rsidRDefault="007C5762" w:rsidP="00F63D98">
      <w:pPr>
        <w:keepLines/>
        <w:widowControl w:val="0"/>
        <w:tabs>
          <w:tab w:val="left" w:pos="4820"/>
        </w:tabs>
        <w:ind w:right="-2"/>
        <w:jc w:val="both"/>
        <w:rPr>
          <w:rFonts w:ascii="Tahoma" w:hAnsi="Tahoma" w:cs="Tahoma"/>
        </w:rPr>
      </w:pPr>
      <w:r w:rsidRPr="00026AB7">
        <w:rPr>
          <w:rFonts w:ascii="Tahoma" w:hAnsi="Tahoma" w:cs="Tahoma"/>
        </w:rPr>
        <w:t xml:space="preserve">Okvirni sporazum je sestavljen in podpisan v </w:t>
      </w:r>
      <w:r w:rsidR="00F74067" w:rsidRPr="00026AB7">
        <w:rPr>
          <w:rFonts w:ascii="Tahoma" w:hAnsi="Tahoma" w:cs="Tahoma"/>
        </w:rPr>
        <w:t xml:space="preserve">treh </w:t>
      </w:r>
      <w:r w:rsidR="00C10D99" w:rsidRPr="00026AB7">
        <w:rPr>
          <w:rFonts w:ascii="Tahoma" w:hAnsi="Tahoma" w:cs="Tahoma"/>
        </w:rPr>
        <w:t>(</w:t>
      </w:r>
      <w:r w:rsidR="00F74067" w:rsidRPr="00026AB7">
        <w:rPr>
          <w:rFonts w:ascii="Tahoma" w:hAnsi="Tahoma" w:cs="Tahoma"/>
        </w:rPr>
        <w:t>3</w:t>
      </w:r>
      <w:r w:rsidRPr="00026AB7">
        <w:rPr>
          <w:rFonts w:ascii="Tahoma" w:hAnsi="Tahoma" w:cs="Tahoma"/>
        </w:rPr>
        <w:t xml:space="preserve">) enakih izvodih, od katerih prejme </w:t>
      </w:r>
      <w:r w:rsidR="002E45B3" w:rsidRPr="00026AB7">
        <w:rPr>
          <w:rFonts w:ascii="Tahoma" w:hAnsi="Tahoma" w:cs="Tahoma"/>
        </w:rPr>
        <w:t xml:space="preserve">kupec </w:t>
      </w:r>
      <w:r w:rsidR="00F74067" w:rsidRPr="00026AB7">
        <w:rPr>
          <w:rFonts w:ascii="Tahoma" w:hAnsi="Tahoma" w:cs="Tahoma"/>
        </w:rPr>
        <w:t>dva</w:t>
      </w:r>
      <w:r w:rsidR="002E45B3" w:rsidRPr="00026AB7">
        <w:rPr>
          <w:rFonts w:ascii="Tahoma" w:hAnsi="Tahoma" w:cs="Tahoma"/>
        </w:rPr>
        <w:t xml:space="preserve"> (</w:t>
      </w:r>
      <w:r w:rsidR="00F74067" w:rsidRPr="00026AB7">
        <w:rPr>
          <w:rFonts w:ascii="Tahoma" w:hAnsi="Tahoma" w:cs="Tahoma"/>
        </w:rPr>
        <w:t>2</w:t>
      </w:r>
      <w:r w:rsidR="002E45B3" w:rsidRPr="00026AB7">
        <w:rPr>
          <w:rFonts w:ascii="Tahoma" w:hAnsi="Tahoma" w:cs="Tahoma"/>
        </w:rPr>
        <w:t>)</w:t>
      </w:r>
      <w:r w:rsidR="00F74067" w:rsidRPr="00026AB7">
        <w:rPr>
          <w:rFonts w:ascii="Tahoma" w:hAnsi="Tahoma" w:cs="Tahoma"/>
        </w:rPr>
        <w:t xml:space="preserve"> izvoda</w:t>
      </w:r>
      <w:r w:rsidR="002E45B3" w:rsidRPr="00026AB7">
        <w:rPr>
          <w:rFonts w:ascii="Tahoma" w:hAnsi="Tahoma" w:cs="Tahoma"/>
        </w:rPr>
        <w:t xml:space="preserve"> in </w:t>
      </w:r>
      <w:r w:rsidR="00B63B96" w:rsidRPr="00026AB7">
        <w:rPr>
          <w:rFonts w:ascii="Tahoma" w:hAnsi="Tahoma" w:cs="Tahoma"/>
        </w:rPr>
        <w:t xml:space="preserve">prodajalec </w:t>
      </w:r>
      <w:r w:rsidR="00F74067" w:rsidRPr="00026AB7">
        <w:rPr>
          <w:rFonts w:ascii="Tahoma" w:hAnsi="Tahoma" w:cs="Tahoma"/>
        </w:rPr>
        <w:t>en (1) izvod</w:t>
      </w:r>
      <w:r w:rsidRPr="00026AB7">
        <w:rPr>
          <w:rFonts w:ascii="Tahoma" w:hAnsi="Tahoma" w:cs="Tahoma"/>
        </w:rPr>
        <w:t xml:space="preserve">. </w:t>
      </w:r>
    </w:p>
    <w:p w14:paraId="5878F353" w14:textId="4657DC3E" w:rsidR="007C5762" w:rsidRPr="00026AB7" w:rsidRDefault="007C5762" w:rsidP="00F63D98">
      <w:pPr>
        <w:keepLines/>
        <w:widowControl w:val="0"/>
        <w:tabs>
          <w:tab w:val="left" w:pos="4820"/>
        </w:tabs>
        <w:rPr>
          <w:rFonts w:ascii="Tahoma" w:hAnsi="Tahoma" w:cs="Tahoma"/>
        </w:rPr>
      </w:pPr>
    </w:p>
    <w:p w14:paraId="33A902F4" w14:textId="77777777" w:rsidR="00DE37FC" w:rsidRPr="00026AB7" w:rsidRDefault="00DE37FC" w:rsidP="00F63D98">
      <w:pPr>
        <w:keepLines/>
        <w:widowControl w:val="0"/>
        <w:tabs>
          <w:tab w:val="left" w:pos="4820"/>
        </w:tabs>
        <w:rPr>
          <w:rFonts w:ascii="Tahoma" w:hAnsi="Tahoma" w:cs="Tahoma"/>
        </w:rPr>
      </w:pPr>
    </w:p>
    <w:p w14:paraId="78FF8D34" w14:textId="102BAF49" w:rsidR="00ED6E25" w:rsidRPr="00026AB7" w:rsidRDefault="00ED6E25" w:rsidP="00F63D98">
      <w:pPr>
        <w:keepLines/>
        <w:widowControl w:val="0"/>
        <w:tabs>
          <w:tab w:val="left" w:pos="5245"/>
        </w:tabs>
        <w:rPr>
          <w:rFonts w:ascii="Tahoma" w:hAnsi="Tahoma" w:cs="Tahoma"/>
          <w:snapToGrid w:val="0"/>
        </w:rPr>
      </w:pPr>
      <w:r w:rsidRPr="00026AB7">
        <w:rPr>
          <w:rFonts w:ascii="Tahoma" w:hAnsi="Tahoma" w:cs="Tahoma"/>
          <w:b/>
          <w:snapToGrid w:val="0"/>
        </w:rPr>
        <w:t>KUPEC:</w:t>
      </w:r>
      <w:r w:rsidRPr="00026AB7">
        <w:rPr>
          <w:rFonts w:ascii="Tahoma" w:hAnsi="Tahoma" w:cs="Tahoma"/>
          <w:b/>
        </w:rPr>
        <w:t xml:space="preserve"> </w:t>
      </w:r>
      <w:r w:rsidRPr="00026AB7">
        <w:rPr>
          <w:rFonts w:ascii="Tahoma" w:hAnsi="Tahoma" w:cs="Tahoma"/>
          <w:b/>
        </w:rPr>
        <w:tab/>
        <w:t>PRODAJALEC:</w:t>
      </w:r>
    </w:p>
    <w:p w14:paraId="7ED8F7F3" w14:textId="77777777" w:rsidR="00ED6E25" w:rsidRPr="00026AB7" w:rsidRDefault="00ED6E25" w:rsidP="00F63D98">
      <w:pPr>
        <w:keepLines/>
        <w:widowControl w:val="0"/>
        <w:tabs>
          <w:tab w:val="left" w:pos="5245"/>
        </w:tabs>
        <w:rPr>
          <w:rFonts w:ascii="Tahoma" w:hAnsi="Tahoma" w:cs="Tahoma"/>
          <w:snapToGrid w:val="0"/>
        </w:rPr>
      </w:pPr>
    </w:p>
    <w:p w14:paraId="64AD336A" w14:textId="77777777" w:rsidR="00ED6E25" w:rsidRPr="00026AB7" w:rsidRDefault="00ED6E25" w:rsidP="00F63D98">
      <w:pPr>
        <w:keepLines/>
        <w:widowControl w:val="0"/>
        <w:tabs>
          <w:tab w:val="left" w:pos="5245"/>
        </w:tabs>
        <w:rPr>
          <w:rFonts w:ascii="Tahoma" w:hAnsi="Tahoma" w:cs="Tahoma"/>
          <w:snapToGrid w:val="0"/>
        </w:rPr>
      </w:pPr>
      <w:r w:rsidRPr="00026AB7">
        <w:rPr>
          <w:rFonts w:ascii="Tahoma" w:hAnsi="Tahoma" w:cs="Tahoma"/>
        </w:rPr>
        <w:t>Ljubljana, dne ___________</w:t>
      </w:r>
      <w:r w:rsidRPr="00026AB7">
        <w:rPr>
          <w:rFonts w:ascii="Tahoma" w:hAnsi="Tahoma" w:cs="Tahoma"/>
        </w:rPr>
        <w:tab/>
        <w:t>________________ dne _____________</w:t>
      </w:r>
    </w:p>
    <w:p w14:paraId="639A5960" w14:textId="77777777" w:rsidR="00ED6E25" w:rsidRPr="00026AB7" w:rsidRDefault="00ED6E25" w:rsidP="00F63D98">
      <w:pPr>
        <w:keepLines/>
        <w:widowControl w:val="0"/>
        <w:tabs>
          <w:tab w:val="left" w:pos="5245"/>
        </w:tabs>
        <w:rPr>
          <w:rFonts w:ascii="Tahoma" w:hAnsi="Tahoma" w:cs="Tahoma"/>
          <w:snapToGrid w:val="0"/>
        </w:rPr>
      </w:pPr>
    </w:p>
    <w:p w14:paraId="336398FC" w14:textId="77777777" w:rsidR="00ED6E25" w:rsidRPr="00026AB7" w:rsidRDefault="00ED6E25" w:rsidP="00F63D98">
      <w:pPr>
        <w:keepLines/>
        <w:widowControl w:val="0"/>
        <w:tabs>
          <w:tab w:val="left" w:pos="5245"/>
        </w:tabs>
        <w:rPr>
          <w:rFonts w:ascii="Tahoma" w:hAnsi="Tahoma" w:cs="Tahoma"/>
          <w:snapToGrid w:val="0"/>
        </w:rPr>
      </w:pPr>
      <w:r w:rsidRPr="00026AB7">
        <w:rPr>
          <w:rFonts w:ascii="Tahoma" w:hAnsi="Tahoma" w:cs="Tahoma"/>
          <w:snapToGrid w:val="0"/>
        </w:rPr>
        <w:t xml:space="preserve">_________________________________ </w:t>
      </w:r>
      <w:r w:rsidRPr="00026AB7">
        <w:rPr>
          <w:rFonts w:ascii="Tahoma" w:hAnsi="Tahoma" w:cs="Tahoma"/>
          <w:snapToGrid w:val="0"/>
        </w:rPr>
        <w:tab/>
        <w:t>_________________________________</w:t>
      </w:r>
      <w:r w:rsidRPr="00026AB7">
        <w:rPr>
          <w:rFonts w:ascii="Tahoma" w:hAnsi="Tahoma" w:cs="Tahoma"/>
          <w:snapToGrid w:val="0"/>
        </w:rPr>
        <w:tab/>
      </w:r>
    </w:p>
    <w:p w14:paraId="0EF0BE9C" w14:textId="77777777" w:rsidR="00ED6E25" w:rsidRPr="00026AB7" w:rsidRDefault="00ED6E25" w:rsidP="00F63D98">
      <w:pPr>
        <w:keepLines/>
        <w:widowControl w:val="0"/>
        <w:tabs>
          <w:tab w:val="left" w:pos="5245"/>
        </w:tabs>
        <w:rPr>
          <w:rFonts w:ascii="Tahoma" w:hAnsi="Tahoma" w:cs="Tahoma"/>
          <w:snapToGrid w:val="0"/>
        </w:rPr>
      </w:pPr>
    </w:p>
    <w:p w14:paraId="44CD2FF4" w14:textId="77777777" w:rsidR="00ED6E25" w:rsidRPr="00026AB7" w:rsidRDefault="00ED6E25" w:rsidP="00F63D98">
      <w:pPr>
        <w:keepLines/>
        <w:widowControl w:val="0"/>
        <w:tabs>
          <w:tab w:val="left" w:pos="5245"/>
        </w:tabs>
        <w:rPr>
          <w:rFonts w:ascii="Tahoma" w:hAnsi="Tahoma" w:cs="Tahoma"/>
          <w:snapToGrid w:val="0"/>
        </w:rPr>
      </w:pPr>
      <w:r w:rsidRPr="00026AB7">
        <w:rPr>
          <w:rFonts w:ascii="Tahoma" w:hAnsi="Tahoma" w:cs="Tahoma"/>
          <w:snapToGrid w:val="0"/>
        </w:rPr>
        <w:t>Direktor:</w:t>
      </w:r>
      <w:r w:rsidRPr="00026AB7">
        <w:rPr>
          <w:rFonts w:ascii="Tahoma" w:hAnsi="Tahoma" w:cs="Tahoma"/>
          <w:snapToGrid w:val="0"/>
        </w:rPr>
        <w:tab/>
        <w:t xml:space="preserve">Direktor: </w:t>
      </w:r>
      <w:r w:rsidRPr="00026AB7">
        <w:rPr>
          <w:rFonts w:ascii="Tahoma" w:hAnsi="Tahoma" w:cs="Tahoma"/>
          <w:snapToGrid w:val="0"/>
        </w:rPr>
        <w:tab/>
      </w:r>
    </w:p>
    <w:p w14:paraId="0EB56FD9" w14:textId="77777777" w:rsidR="00ED6E25" w:rsidRPr="00026AB7" w:rsidRDefault="00ED6E25" w:rsidP="00F63D98">
      <w:pPr>
        <w:keepLines/>
        <w:widowControl w:val="0"/>
        <w:tabs>
          <w:tab w:val="left" w:pos="5245"/>
        </w:tabs>
        <w:rPr>
          <w:rFonts w:ascii="Tahoma" w:hAnsi="Tahoma" w:cs="Tahoma"/>
          <w:snapToGrid w:val="0"/>
        </w:rPr>
      </w:pPr>
      <w:r w:rsidRPr="00026AB7">
        <w:rPr>
          <w:rFonts w:ascii="Tahoma" w:hAnsi="Tahoma" w:cs="Tahoma"/>
          <w:snapToGrid w:val="0"/>
        </w:rPr>
        <w:t>_________________________________</w:t>
      </w:r>
      <w:r w:rsidRPr="00026AB7">
        <w:rPr>
          <w:rFonts w:ascii="Tahoma" w:hAnsi="Tahoma" w:cs="Tahoma"/>
          <w:snapToGrid w:val="0"/>
        </w:rPr>
        <w:tab/>
        <w:t>_________________________________</w:t>
      </w:r>
    </w:p>
    <w:p w14:paraId="655942D9" w14:textId="77777777" w:rsidR="00ED6E25" w:rsidRPr="00026AB7" w:rsidRDefault="00ED6E25" w:rsidP="00F63D98">
      <w:pPr>
        <w:keepLines/>
        <w:widowControl w:val="0"/>
        <w:rPr>
          <w:rFonts w:ascii="Tahoma" w:hAnsi="Tahoma" w:cs="Tahoma"/>
          <w:b/>
        </w:rPr>
      </w:pPr>
    </w:p>
    <w:p w14:paraId="67344460" w14:textId="77777777" w:rsidR="00ED6E25" w:rsidRPr="00026AB7" w:rsidRDefault="00ED6E25" w:rsidP="00F63D98">
      <w:pPr>
        <w:keepLines/>
        <w:widowControl w:val="0"/>
        <w:rPr>
          <w:rFonts w:ascii="Tahoma" w:hAnsi="Tahoma" w:cs="Tahoma"/>
          <w:b/>
        </w:rPr>
      </w:pPr>
    </w:p>
    <w:p w14:paraId="7350BE64" w14:textId="3109FCCE" w:rsidR="00B257B0" w:rsidRPr="00026AB7" w:rsidRDefault="007C5762" w:rsidP="00F63D98">
      <w:pPr>
        <w:keepLines/>
        <w:widowControl w:val="0"/>
        <w:rPr>
          <w:rFonts w:ascii="Tahoma" w:hAnsi="Tahoma" w:cs="Tahoma"/>
          <w:b/>
        </w:rPr>
      </w:pPr>
      <w:r w:rsidRPr="00026AB7">
        <w:rPr>
          <w:rFonts w:ascii="Tahoma" w:hAnsi="Tahoma" w:cs="Tahoma"/>
          <w:b/>
        </w:rPr>
        <w:tab/>
      </w:r>
    </w:p>
    <w:p w14:paraId="1F7B51E4" w14:textId="77777777" w:rsidR="00ED6E25" w:rsidRPr="00026AB7" w:rsidRDefault="00ED6E25" w:rsidP="00F63D98">
      <w:pPr>
        <w:keepLines/>
        <w:widowControl w:val="0"/>
      </w:pPr>
      <w:r w:rsidRPr="00026AB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026AB7" w14:paraId="72595AFE" w14:textId="77777777" w:rsidTr="008E4CF5">
        <w:tc>
          <w:tcPr>
            <w:tcW w:w="599" w:type="dxa"/>
            <w:tcBorders>
              <w:top w:val="single" w:sz="4" w:space="0" w:color="auto"/>
              <w:bottom w:val="single" w:sz="4" w:space="0" w:color="auto"/>
              <w:right w:val="nil"/>
            </w:tcBorders>
          </w:tcPr>
          <w:p w14:paraId="7BA4E920" w14:textId="4D7869B0" w:rsidR="00B257B0" w:rsidRPr="00026AB7" w:rsidRDefault="00B257B0" w:rsidP="00F63D98">
            <w:pPr>
              <w:keepLines/>
              <w:widowControl w:val="0"/>
              <w:jc w:val="right"/>
              <w:rPr>
                <w:rFonts w:ascii="Tahoma" w:hAnsi="Tahoma" w:cs="Tahoma"/>
              </w:rPr>
            </w:pPr>
            <w:r w:rsidRPr="00026AB7">
              <w:rPr>
                <w:rFonts w:ascii="Tahoma" w:hAnsi="Tahoma" w:cs="Tahoma"/>
                <w:b/>
              </w:rPr>
              <w:br w:type="page"/>
            </w:r>
            <w:r w:rsidRPr="00026AB7">
              <w:rPr>
                <w:rFonts w:ascii="Tahoma" w:hAnsi="Tahoma" w:cs="Tahoma"/>
              </w:rPr>
              <w:br w:type="page"/>
            </w:r>
            <w:r w:rsidRPr="00026AB7">
              <w:rPr>
                <w:rFonts w:ascii="Tahoma" w:hAnsi="Tahoma" w:cs="Tahoma"/>
              </w:rPr>
              <w:br w:type="page"/>
            </w:r>
            <w:r w:rsidRPr="00026AB7">
              <w:rPr>
                <w:rFonts w:ascii="Tahoma" w:hAnsi="Tahoma" w:cs="Tahoma"/>
              </w:rPr>
              <w:br w:type="page"/>
              <w:t xml:space="preserve">      </w:t>
            </w:r>
          </w:p>
        </w:tc>
        <w:tc>
          <w:tcPr>
            <w:tcW w:w="7693" w:type="dxa"/>
            <w:tcBorders>
              <w:top w:val="single" w:sz="4" w:space="0" w:color="auto"/>
              <w:left w:val="nil"/>
              <w:bottom w:val="single" w:sz="4" w:space="0" w:color="auto"/>
            </w:tcBorders>
          </w:tcPr>
          <w:p w14:paraId="009078EC" w14:textId="0FEA6B1D" w:rsidR="00B257B0" w:rsidRPr="00026AB7" w:rsidRDefault="00325ED9" w:rsidP="00F63D98">
            <w:pPr>
              <w:keepLines/>
              <w:widowControl w:val="0"/>
              <w:numPr>
                <w:ilvl w:val="12"/>
                <w:numId w:val="0"/>
              </w:numPr>
              <w:tabs>
                <w:tab w:val="left" w:pos="6237"/>
              </w:tabs>
              <w:jc w:val="both"/>
              <w:rPr>
                <w:rFonts w:ascii="Tahoma" w:hAnsi="Tahoma" w:cs="Tahoma"/>
              </w:rPr>
            </w:pPr>
            <w:r w:rsidRPr="00026AB7">
              <w:rPr>
                <w:rFonts w:ascii="Tahoma" w:hAnsi="Tahoma" w:cs="Tahoma"/>
              </w:rPr>
              <w:t>FINANČNO ZAVAROVANJE RESNOSTI PONUDBE</w:t>
            </w:r>
          </w:p>
        </w:tc>
        <w:tc>
          <w:tcPr>
            <w:tcW w:w="872" w:type="dxa"/>
            <w:tcBorders>
              <w:top w:val="single" w:sz="4" w:space="0" w:color="auto"/>
              <w:bottom w:val="single" w:sz="4" w:space="0" w:color="auto"/>
              <w:right w:val="nil"/>
            </w:tcBorders>
          </w:tcPr>
          <w:p w14:paraId="417BB8CC" w14:textId="77777777" w:rsidR="00B257B0" w:rsidRPr="00026AB7" w:rsidRDefault="00B257B0" w:rsidP="00F63D98">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tcBorders>
          </w:tcPr>
          <w:p w14:paraId="426D3364" w14:textId="69499CA8" w:rsidR="00B257B0" w:rsidRPr="00026AB7" w:rsidRDefault="00325ED9" w:rsidP="00F63D98">
            <w:pPr>
              <w:keepLines/>
              <w:widowControl w:val="0"/>
              <w:ind w:hanging="92"/>
              <w:rPr>
                <w:rFonts w:ascii="Tahoma" w:hAnsi="Tahoma" w:cs="Tahoma"/>
                <w:b/>
                <w:i/>
              </w:rPr>
            </w:pPr>
            <w:r w:rsidRPr="00026AB7">
              <w:rPr>
                <w:rFonts w:ascii="Tahoma" w:hAnsi="Tahoma" w:cs="Tahoma"/>
                <w:b/>
                <w:i/>
              </w:rPr>
              <w:t>10</w:t>
            </w:r>
            <w:r w:rsidR="00B257B0" w:rsidRPr="00026AB7">
              <w:rPr>
                <w:rFonts w:ascii="Tahoma" w:hAnsi="Tahoma" w:cs="Tahoma"/>
                <w:b/>
                <w:i/>
              </w:rPr>
              <w:t>/1</w:t>
            </w:r>
          </w:p>
        </w:tc>
      </w:tr>
    </w:tbl>
    <w:p w14:paraId="13EC3BCF" w14:textId="5B74B40C" w:rsidR="00AB04EB" w:rsidRPr="00026AB7" w:rsidRDefault="00AB04EB" w:rsidP="00F63D98">
      <w:pPr>
        <w:keepLines/>
        <w:widowControl w:val="0"/>
        <w:spacing w:after="120"/>
        <w:rPr>
          <w:rFonts w:ascii="Tahoma" w:hAnsi="Tahoma" w:cs="Tahoma"/>
        </w:rPr>
      </w:pPr>
      <w:r w:rsidRPr="00026AB7">
        <w:rPr>
          <w:rFonts w:ascii="Tahoma" w:hAnsi="Tahoma" w:cs="Tahoma"/>
        </w:rPr>
        <w:t>Ponudnik:</w:t>
      </w:r>
    </w:p>
    <w:p w14:paraId="68BF2965" w14:textId="77777777" w:rsidR="00AB04EB" w:rsidRPr="00026AB7" w:rsidRDefault="00AB04EB" w:rsidP="00F63D98">
      <w:pPr>
        <w:keepLines/>
        <w:widowControl w:val="0"/>
        <w:spacing w:line="276" w:lineRule="auto"/>
        <w:rPr>
          <w:rFonts w:ascii="Tahoma" w:hAnsi="Tahoma" w:cs="Tahoma"/>
        </w:rPr>
      </w:pPr>
      <w:r w:rsidRPr="00026AB7">
        <w:rPr>
          <w:rFonts w:ascii="Tahoma" w:hAnsi="Tahoma" w:cs="Tahoma"/>
        </w:rPr>
        <w:t>____________________________</w:t>
      </w:r>
    </w:p>
    <w:p w14:paraId="08A4068C" w14:textId="77777777" w:rsidR="00AB04EB" w:rsidRPr="00026AB7" w:rsidRDefault="00AB04EB" w:rsidP="00F63D98">
      <w:pPr>
        <w:keepLines/>
        <w:widowControl w:val="0"/>
        <w:spacing w:line="276" w:lineRule="auto"/>
        <w:rPr>
          <w:rFonts w:ascii="Tahoma" w:hAnsi="Tahoma" w:cs="Tahoma"/>
        </w:rPr>
      </w:pPr>
      <w:r w:rsidRPr="00026AB7">
        <w:rPr>
          <w:rFonts w:ascii="Tahoma" w:hAnsi="Tahoma" w:cs="Tahoma"/>
        </w:rPr>
        <w:t>____________________________</w:t>
      </w:r>
    </w:p>
    <w:p w14:paraId="179BF032" w14:textId="77777777" w:rsidR="00AB04EB" w:rsidRPr="00026AB7" w:rsidRDefault="00AB04EB" w:rsidP="00F63D98">
      <w:pPr>
        <w:keepLines/>
        <w:widowControl w:val="0"/>
        <w:spacing w:line="276" w:lineRule="auto"/>
        <w:rPr>
          <w:rFonts w:ascii="Tahoma" w:hAnsi="Tahoma" w:cs="Tahoma"/>
        </w:rPr>
      </w:pPr>
      <w:r w:rsidRPr="00026AB7">
        <w:rPr>
          <w:rFonts w:ascii="Tahoma" w:hAnsi="Tahoma" w:cs="Tahoma"/>
        </w:rPr>
        <w:t>____________________________</w:t>
      </w:r>
    </w:p>
    <w:p w14:paraId="545A5EA4" w14:textId="77777777" w:rsidR="00AB04EB" w:rsidRPr="00026AB7" w:rsidRDefault="00AB04EB" w:rsidP="00F63D98">
      <w:pPr>
        <w:keepLines/>
        <w:widowControl w:val="0"/>
        <w:rPr>
          <w:rFonts w:ascii="Tahoma" w:hAnsi="Tahoma" w:cs="Tahoma"/>
          <w:sz w:val="16"/>
        </w:rPr>
      </w:pPr>
    </w:p>
    <w:p w14:paraId="29EDA76D" w14:textId="77777777" w:rsidR="00AB04EB" w:rsidRPr="00026AB7" w:rsidRDefault="00AB04EB" w:rsidP="00F63D98">
      <w:pPr>
        <w:keepLines/>
        <w:widowControl w:val="0"/>
        <w:rPr>
          <w:rFonts w:ascii="Tahoma" w:hAnsi="Tahoma" w:cs="Tahoma"/>
          <w:sz w:val="12"/>
        </w:rPr>
      </w:pPr>
    </w:p>
    <w:p w14:paraId="1D3CBF04" w14:textId="77777777" w:rsidR="00AB04EB" w:rsidRPr="00026AB7" w:rsidRDefault="00AB04EB" w:rsidP="00F63D98">
      <w:pPr>
        <w:keepLines/>
        <w:widowControl w:val="0"/>
        <w:jc w:val="center"/>
        <w:rPr>
          <w:rFonts w:ascii="Tahoma" w:hAnsi="Tahoma" w:cs="Tahoma"/>
          <w:b/>
        </w:rPr>
      </w:pPr>
      <w:r w:rsidRPr="00026AB7">
        <w:rPr>
          <w:rFonts w:ascii="Tahoma" w:hAnsi="Tahoma" w:cs="Tahoma"/>
          <w:b/>
        </w:rPr>
        <w:t>MENIČNA IZJAVA</w:t>
      </w:r>
    </w:p>
    <w:p w14:paraId="3E78BBB1" w14:textId="77777777" w:rsidR="00AB04EB" w:rsidRPr="00026AB7" w:rsidRDefault="00AB04EB" w:rsidP="00F63D98">
      <w:pPr>
        <w:keepLines/>
        <w:widowControl w:val="0"/>
        <w:jc w:val="center"/>
        <w:rPr>
          <w:rFonts w:ascii="Tahoma" w:hAnsi="Tahoma" w:cs="Tahoma"/>
          <w:b/>
        </w:rPr>
      </w:pPr>
      <w:r w:rsidRPr="00026AB7">
        <w:rPr>
          <w:rFonts w:ascii="Tahoma" w:hAnsi="Tahoma" w:cs="Tahoma"/>
          <w:b/>
        </w:rPr>
        <w:t>za zavarovanje resnosti ponudbe</w:t>
      </w:r>
    </w:p>
    <w:p w14:paraId="38C55AD4" w14:textId="77777777" w:rsidR="00AB04EB" w:rsidRPr="00026AB7" w:rsidRDefault="00AB04EB" w:rsidP="00F63D98">
      <w:pPr>
        <w:keepLines/>
        <w:widowControl w:val="0"/>
        <w:jc w:val="center"/>
        <w:rPr>
          <w:rFonts w:ascii="Tahoma" w:hAnsi="Tahoma" w:cs="Tahoma"/>
        </w:rPr>
      </w:pPr>
    </w:p>
    <w:p w14:paraId="063A5594" w14:textId="03D9E29E" w:rsidR="00AB04EB" w:rsidRPr="00026AB7" w:rsidRDefault="00AB04EB" w:rsidP="00F63D98">
      <w:pPr>
        <w:keepLines/>
        <w:widowControl w:val="0"/>
        <w:jc w:val="both"/>
        <w:rPr>
          <w:rFonts w:ascii="Tahoma" w:hAnsi="Tahoma" w:cs="Tahoma"/>
          <w:i/>
          <w:sz w:val="18"/>
        </w:rPr>
      </w:pPr>
      <w:r w:rsidRPr="00026AB7">
        <w:rPr>
          <w:rFonts w:ascii="Tahoma" w:hAnsi="Tahoma" w:cs="Tahoma"/>
        </w:rPr>
        <w:t xml:space="preserve">V zvezi s ponudbo št. ________________ z dne ________________ za javno naročilo št. </w:t>
      </w:r>
      <w:r w:rsidR="00D42B6A" w:rsidRPr="00026AB7">
        <w:rPr>
          <w:rFonts w:ascii="Tahoma" w:hAnsi="Tahoma" w:cs="Tahoma"/>
          <w:b/>
        </w:rPr>
        <w:t>VKS-56/22</w:t>
      </w:r>
      <w:r w:rsidRPr="00026AB7">
        <w:rPr>
          <w:rFonts w:ascii="Tahoma" w:hAnsi="Tahoma" w:cs="Tahoma"/>
          <w:b/>
        </w:rPr>
        <w:t xml:space="preserve"> Dobava kemikalij za čistilno napravo in mehansko - biološko obdelavo odpadkov v RCERO LJUBLJANA</w:t>
      </w:r>
      <w:r w:rsidRPr="00026AB7">
        <w:rPr>
          <w:rFonts w:ascii="Tahoma" w:eastAsia="Calibri" w:hAnsi="Tahoma" w:cs="Tahoma"/>
          <w:lang w:eastAsia="en-US"/>
        </w:rPr>
        <w:t xml:space="preserve">, </w:t>
      </w:r>
      <w:r w:rsidRPr="00026AB7">
        <w:rPr>
          <w:rFonts w:ascii="Tahoma" w:hAnsi="Tahoma" w:cs="Tahoma"/>
        </w:rPr>
        <w:t>za sklop št. _______: ____________________________________________________</w:t>
      </w:r>
      <w:r w:rsidRPr="00026AB7">
        <w:rPr>
          <w:rFonts w:ascii="Tahoma" w:hAnsi="Tahoma" w:cs="Tahoma"/>
          <w:i/>
          <w:sz w:val="18"/>
          <w:szCs w:val="18"/>
        </w:rPr>
        <w:t xml:space="preserve"> (navedite sklop)</w:t>
      </w:r>
      <w:r w:rsidRPr="00026AB7">
        <w:rPr>
          <w:rFonts w:ascii="Tahoma" w:hAnsi="Tahoma" w:cs="Tahoma"/>
        </w:rPr>
        <w:t xml:space="preserve"> vam izročamo podpisano in žigosano bianco menico ter to menično izjavo za zavarovanje resnosti ponudbe s pooblastilom za izpolnitev in unovčenje menice v višini _______________________ EUR </w:t>
      </w:r>
      <w:r w:rsidRPr="00026AB7">
        <w:rPr>
          <w:rFonts w:ascii="Tahoma" w:hAnsi="Tahoma" w:cs="Tahoma"/>
          <w:i/>
          <w:sz w:val="18"/>
        </w:rPr>
        <w:t>(navedite znesek zavarovanja glede na sklop v skladu s točko 4.2. razpisne dokumentacije – ta znesek se vpiše tudi spodaj v nalog za plačilo menice).</w:t>
      </w:r>
    </w:p>
    <w:p w14:paraId="06F1CB16" w14:textId="77777777" w:rsidR="00AB04EB" w:rsidRPr="00026AB7" w:rsidRDefault="00AB04EB" w:rsidP="00F63D98">
      <w:pPr>
        <w:keepLines/>
        <w:widowControl w:val="0"/>
        <w:jc w:val="both"/>
        <w:rPr>
          <w:rFonts w:ascii="Tahoma" w:hAnsi="Tahoma" w:cs="Tahoma"/>
        </w:rPr>
      </w:pPr>
    </w:p>
    <w:p w14:paraId="0508C6F0" w14:textId="77777777" w:rsidR="00AB04EB" w:rsidRPr="00026AB7" w:rsidRDefault="00AB04EB" w:rsidP="00F63D98">
      <w:pPr>
        <w:keepLines/>
        <w:widowControl w:val="0"/>
        <w:jc w:val="both"/>
        <w:rPr>
          <w:rFonts w:ascii="Tahoma" w:hAnsi="Tahoma" w:cs="Tahoma"/>
        </w:rPr>
      </w:pPr>
      <w:r w:rsidRPr="00026AB7">
        <w:rPr>
          <w:rFonts w:ascii="Tahoma" w:hAnsi="Tahoma" w:cs="Tahoma"/>
        </w:rPr>
        <w:t>Na menicah je podpisana pooblaščena oseba za podpisovanje:</w:t>
      </w:r>
    </w:p>
    <w:p w14:paraId="3CC4A4A7" w14:textId="77777777" w:rsidR="00AB04EB" w:rsidRPr="00026AB7" w:rsidRDefault="00AB04EB" w:rsidP="00F63D98">
      <w:pPr>
        <w:keepLines/>
        <w:widowControl w:val="0"/>
        <w:jc w:val="both"/>
        <w:rPr>
          <w:rFonts w:ascii="Tahoma" w:hAnsi="Tahoma" w:cs="Tahoma"/>
          <w:sz w:val="16"/>
        </w:rPr>
      </w:pPr>
    </w:p>
    <w:p w14:paraId="5EED6EBC" w14:textId="77777777" w:rsidR="00AB04EB" w:rsidRPr="00026AB7" w:rsidRDefault="00AB04EB" w:rsidP="00F63D98">
      <w:pPr>
        <w:keepLines/>
        <w:widowControl w:val="0"/>
        <w:jc w:val="both"/>
        <w:outlineLvl w:val="0"/>
        <w:rPr>
          <w:rFonts w:ascii="Tahoma" w:hAnsi="Tahoma" w:cs="Tahoma"/>
        </w:rPr>
      </w:pPr>
      <w:r w:rsidRPr="00026AB7">
        <w:rPr>
          <w:rFonts w:ascii="Tahoma" w:hAnsi="Tahoma" w:cs="Tahoma"/>
        </w:rPr>
        <w:t>_____________________________________________________________________________________</w:t>
      </w:r>
    </w:p>
    <w:p w14:paraId="55BE1ADB" w14:textId="77777777" w:rsidR="00AB04EB" w:rsidRPr="00026AB7" w:rsidRDefault="00AB04EB" w:rsidP="00F63D98">
      <w:pPr>
        <w:keepLines/>
        <w:widowControl w:val="0"/>
        <w:jc w:val="both"/>
        <w:outlineLvl w:val="0"/>
        <w:rPr>
          <w:rFonts w:ascii="Tahoma" w:hAnsi="Tahoma" w:cs="Tahoma"/>
          <w:sz w:val="18"/>
        </w:rPr>
      </w:pPr>
      <w:r w:rsidRPr="00026AB7">
        <w:rPr>
          <w:rFonts w:ascii="Tahoma" w:hAnsi="Tahoma" w:cs="Tahoma"/>
          <w:sz w:val="18"/>
        </w:rPr>
        <w:t xml:space="preserve">(Ime in priimek)                                     (Funkcija zastopnika)                     </w:t>
      </w:r>
      <w:r w:rsidRPr="00026AB7">
        <w:rPr>
          <w:rFonts w:ascii="Tahoma" w:hAnsi="Tahoma" w:cs="Tahoma"/>
          <w:sz w:val="18"/>
        </w:rPr>
        <w:tab/>
      </w:r>
      <w:r w:rsidRPr="00026AB7">
        <w:rPr>
          <w:rFonts w:ascii="Tahoma" w:hAnsi="Tahoma" w:cs="Tahoma"/>
          <w:sz w:val="18"/>
        </w:rPr>
        <w:tab/>
        <w:t xml:space="preserve">  (Podpis)</w:t>
      </w:r>
    </w:p>
    <w:p w14:paraId="7919275C" w14:textId="77777777" w:rsidR="00AB04EB" w:rsidRPr="00026AB7" w:rsidRDefault="00AB04EB" w:rsidP="00F63D98">
      <w:pPr>
        <w:keepLines/>
        <w:widowControl w:val="0"/>
        <w:jc w:val="both"/>
        <w:rPr>
          <w:rFonts w:ascii="Tahoma" w:hAnsi="Tahoma" w:cs="Tahoma"/>
        </w:rPr>
      </w:pPr>
    </w:p>
    <w:p w14:paraId="5507F286" w14:textId="77777777" w:rsidR="00AB04EB" w:rsidRPr="00026AB7" w:rsidRDefault="00AB04EB" w:rsidP="00F63D98">
      <w:pPr>
        <w:keepLines/>
        <w:widowControl w:val="0"/>
        <w:spacing w:after="120"/>
        <w:jc w:val="both"/>
        <w:rPr>
          <w:rFonts w:ascii="Tahoma" w:hAnsi="Tahoma" w:cs="Tahoma"/>
        </w:rPr>
      </w:pPr>
      <w:r w:rsidRPr="00026AB7">
        <w:rPr>
          <w:rFonts w:ascii="Tahoma" w:hAnsi="Tahoma" w:cs="Tahoma"/>
        </w:rPr>
        <w:t>V primeru, da:</w:t>
      </w:r>
    </w:p>
    <w:p w14:paraId="2CEFF37F" w14:textId="77777777" w:rsidR="00AB04EB" w:rsidRPr="00026AB7" w:rsidRDefault="00AB04EB" w:rsidP="00F63D98">
      <w:pPr>
        <w:keepLines/>
        <w:widowControl w:val="0"/>
        <w:numPr>
          <w:ilvl w:val="0"/>
          <w:numId w:val="12"/>
        </w:numPr>
        <w:tabs>
          <w:tab w:val="num" w:pos="855"/>
        </w:tabs>
        <w:ind w:left="855" w:hanging="855"/>
        <w:jc w:val="both"/>
        <w:rPr>
          <w:rFonts w:ascii="Tahoma" w:hAnsi="Tahoma" w:cs="Tahoma"/>
        </w:rPr>
      </w:pPr>
      <w:r w:rsidRPr="00026AB7">
        <w:rPr>
          <w:rFonts w:ascii="Tahoma" w:hAnsi="Tahoma" w:cs="Tahoma"/>
        </w:rPr>
        <w:t xml:space="preserve">umaknemo ali spremenimo ponudbo v času njene veljavnosti ali </w:t>
      </w:r>
    </w:p>
    <w:p w14:paraId="0C5D096F" w14:textId="77777777" w:rsidR="00AB04EB" w:rsidRPr="00026AB7" w:rsidRDefault="00AB04EB" w:rsidP="00F63D98">
      <w:pPr>
        <w:keepLines/>
        <w:widowControl w:val="0"/>
        <w:numPr>
          <w:ilvl w:val="0"/>
          <w:numId w:val="12"/>
        </w:numPr>
        <w:tabs>
          <w:tab w:val="num" w:pos="426"/>
        </w:tabs>
        <w:ind w:left="340" w:hanging="340"/>
        <w:jc w:val="both"/>
        <w:rPr>
          <w:rFonts w:ascii="Tahoma" w:hAnsi="Tahoma" w:cs="Tahoma"/>
        </w:rPr>
      </w:pPr>
      <w:r w:rsidRPr="00026AB7">
        <w:rPr>
          <w:rFonts w:ascii="Tahoma" w:hAnsi="Tahoma" w:cs="Tahoma"/>
        </w:rPr>
        <w:t>ne priložimo naročniku finančnega zavarovanja za dobro izvedbo obveznosti iz okvirnega sporazuma ali</w:t>
      </w:r>
    </w:p>
    <w:p w14:paraId="683FA6F0" w14:textId="77777777" w:rsidR="00AB04EB" w:rsidRPr="00026AB7" w:rsidRDefault="00AB04EB" w:rsidP="00F63D98">
      <w:pPr>
        <w:keepLines/>
        <w:widowControl w:val="0"/>
        <w:numPr>
          <w:ilvl w:val="0"/>
          <w:numId w:val="12"/>
        </w:numPr>
        <w:tabs>
          <w:tab w:val="num" w:pos="855"/>
        </w:tabs>
        <w:ind w:left="855" w:hanging="855"/>
        <w:jc w:val="both"/>
        <w:rPr>
          <w:rFonts w:ascii="Tahoma" w:hAnsi="Tahoma" w:cs="Tahoma"/>
        </w:rPr>
      </w:pPr>
      <w:r w:rsidRPr="00026AB7">
        <w:rPr>
          <w:rFonts w:ascii="Tahoma" w:hAnsi="Tahoma" w:cs="Tahoma"/>
        </w:rPr>
        <w:t>zavrnemo sklenitev okvirnega sporazuma,</w:t>
      </w:r>
    </w:p>
    <w:p w14:paraId="6CF42731" w14:textId="77777777" w:rsidR="00AB04EB" w:rsidRPr="00026AB7" w:rsidRDefault="00AB04EB" w:rsidP="00F63D98">
      <w:pPr>
        <w:keepLines/>
        <w:widowControl w:val="0"/>
        <w:jc w:val="both"/>
        <w:rPr>
          <w:rFonts w:ascii="Tahoma" w:hAnsi="Tahoma" w:cs="Tahoma"/>
          <w:sz w:val="12"/>
        </w:rPr>
      </w:pPr>
    </w:p>
    <w:p w14:paraId="6D90731E" w14:textId="29987730" w:rsidR="00AB04EB" w:rsidRPr="00026AB7" w:rsidRDefault="00AB04EB" w:rsidP="00F63D98">
      <w:pPr>
        <w:pStyle w:val="Noga"/>
        <w:keepLines/>
        <w:widowControl w:val="0"/>
        <w:tabs>
          <w:tab w:val="clear" w:pos="4536"/>
          <w:tab w:val="clear" w:pos="9072"/>
          <w:tab w:val="left" w:pos="5643"/>
        </w:tabs>
        <w:jc w:val="both"/>
        <w:rPr>
          <w:rFonts w:ascii="Tahoma" w:hAnsi="Tahoma" w:cs="Tahoma"/>
          <w:sz w:val="20"/>
          <w:szCs w:val="22"/>
        </w:rPr>
      </w:pPr>
      <w:r w:rsidRPr="00026AB7">
        <w:rPr>
          <w:rFonts w:ascii="Tahoma" w:hAnsi="Tahoma" w:cs="Tahoma"/>
          <w:sz w:val="20"/>
          <w:szCs w:val="22"/>
        </w:rPr>
        <w:t>nepreklicno in brezpogojno pooblaščamo JAVNO PODJETJE VODOVOD KANALIZACIJA SNAGA d.o.o., Vodovodna cesta 90, 1000 Ljubljana (v nadaljevanju tudi: upravičenec), da lahko našo bianco menico brez predhodnega obvestila izpolni v vseh neizpolnjenih delih za znesek naših obveznosti, da na menico vpiše klavzulo »brez protesta«</w:t>
      </w:r>
      <w:r w:rsidR="00525706" w:rsidRPr="00026AB7">
        <w:rPr>
          <w:rFonts w:ascii="Tahoma" w:hAnsi="Tahoma" w:cs="Tahoma"/>
          <w:sz w:val="20"/>
          <w:szCs w:val="22"/>
        </w:rPr>
        <w:t>,</w:t>
      </w:r>
      <w:r w:rsidRPr="00026AB7">
        <w:rPr>
          <w:rFonts w:ascii="Tahoma" w:hAnsi="Tahoma" w:cs="Tahoma"/>
          <w:sz w:val="20"/>
          <w:szCs w:val="22"/>
        </w:rPr>
        <w:t xml:space="preserve"> ter da menico domicilira pri spodaj navedeni banki ali pri katerikoli drugi poslovni banki, ki vodi naš transakcijski račun. Odrekamo se vsem ugovorom proti tako izpolnjeni menici in se zavezujemo menico plačati, ko dospe, v gotovini. </w:t>
      </w:r>
    </w:p>
    <w:p w14:paraId="599D2A87" w14:textId="77777777" w:rsidR="00AB04EB" w:rsidRPr="00026AB7" w:rsidRDefault="00AB04EB" w:rsidP="00F63D98">
      <w:pPr>
        <w:pStyle w:val="Noga"/>
        <w:keepLines/>
        <w:widowControl w:val="0"/>
        <w:tabs>
          <w:tab w:val="clear" w:pos="4536"/>
          <w:tab w:val="clear" w:pos="9072"/>
          <w:tab w:val="left" w:pos="5643"/>
        </w:tabs>
        <w:jc w:val="both"/>
        <w:rPr>
          <w:rFonts w:ascii="Tahoma" w:hAnsi="Tahoma" w:cs="Tahoma"/>
          <w:sz w:val="20"/>
          <w:szCs w:val="22"/>
        </w:rPr>
      </w:pPr>
    </w:p>
    <w:p w14:paraId="7D7554C8" w14:textId="77777777" w:rsidR="00AB04EB" w:rsidRPr="00026AB7" w:rsidRDefault="00AB04EB" w:rsidP="00F63D98">
      <w:pPr>
        <w:pStyle w:val="Naslov"/>
        <w:keepLines/>
        <w:widowControl w:val="0"/>
        <w:pBdr>
          <w:top w:val="dashed" w:sz="4" w:space="1" w:color="auto"/>
          <w:left w:val="dashed" w:sz="4" w:space="4" w:color="auto"/>
          <w:bottom w:val="dashed" w:sz="4" w:space="4" w:color="auto"/>
          <w:right w:val="dashed" w:sz="4" w:space="4" w:color="auto"/>
        </w:pBdr>
        <w:tabs>
          <w:tab w:val="left" w:pos="6448"/>
        </w:tabs>
        <w:rPr>
          <w:rFonts w:ascii="Tahoma" w:hAnsi="Tahoma" w:cs="Tahoma"/>
          <w:sz w:val="18"/>
        </w:rPr>
      </w:pPr>
      <w:r w:rsidRPr="00026AB7">
        <w:rPr>
          <w:rFonts w:ascii="Tahoma" w:hAnsi="Tahoma" w:cs="Tahoma"/>
          <w:sz w:val="18"/>
        </w:rPr>
        <w:t>NALOG ZA PLAČILO MENICE</w:t>
      </w:r>
    </w:p>
    <w:p w14:paraId="19427166" w14:textId="77777777" w:rsidR="00AB04EB" w:rsidRPr="00026AB7" w:rsidRDefault="00AB04EB" w:rsidP="00F63D98">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rPr>
      </w:pPr>
    </w:p>
    <w:p w14:paraId="25050988" w14:textId="51629864" w:rsidR="00AB04EB" w:rsidRPr="00026AB7" w:rsidRDefault="00AB04EB" w:rsidP="00F63D98">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9"/>
          <w:szCs w:val="19"/>
        </w:rPr>
      </w:pPr>
      <w:r w:rsidRPr="00026AB7">
        <w:rPr>
          <w:rFonts w:ascii="Tahoma" w:hAnsi="Tahoma" w:cs="Tahoma"/>
          <w:sz w:val="19"/>
          <w:szCs w:val="19"/>
        </w:rPr>
        <w:t>Nepreklicno in brezp</w:t>
      </w:r>
      <w:r w:rsidR="00525706" w:rsidRPr="00026AB7">
        <w:rPr>
          <w:rFonts w:ascii="Tahoma" w:hAnsi="Tahoma" w:cs="Tahoma"/>
          <w:sz w:val="19"/>
          <w:szCs w:val="19"/>
        </w:rPr>
        <w:t>ogojno pooblaščamo __________</w:t>
      </w:r>
      <w:r w:rsidRPr="00026AB7">
        <w:rPr>
          <w:rFonts w:ascii="Tahoma" w:hAnsi="Tahoma" w:cs="Tahoma"/>
          <w:sz w:val="19"/>
          <w:szCs w:val="19"/>
        </w:rPr>
        <w:t xml:space="preserve">___________________________________ </w:t>
      </w:r>
      <w:r w:rsidRPr="00026AB7">
        <w:rPr>
          <w:rFonts w:ascii="Tahoma" w:hAnsi="Tahoma" w:cs="Tahoma"/>
          <w:i/>
          <w:sz w:val="19"/>
          <w:szCs w:val="19"/>
        </w:rPr>
        <w:t>(naziv banke)</w:t>
      </w:r>
      <w:r w:rsidRPr="00026AB7">
        <w:rPr>
          <w:rFonts w:ascii="Tahoma" w:hAnsi="Tahoma" w:cs="Tahoma"/>
          <w:sz w:val="19"/>
          <w:szCs w:val="19"/>
        </w:rPr>
        <w:t xml:space="preserve"> oziroma katerokoli drugo poslovno banko s sedežem v Republiki Sloveniji, ki v času unovčitve vodi naš transakcijski račun, da unovči navedeno menico v breme denarnih sredstev na našem transakcijskem računu, za znesek _________________ EUR. </w:t>
      </w:r>
    </w:p>
    <w:p w14:paraId="4D4B7814" w14:textId="77777777" w:rsidR="00AB04EB" w:rsidRPr="00026AB7" w:rsidRDefault="00AB04EB" w:rsidP="00F63D98">
      <w:pPr>
        <w:keepLines/>
        <w:widowControl w:val="0"/>
        <w:jc w:val="both"/>
        <w:rPr>
          <w:rFonts w:ascii="Tahoma" w:hAnsi="Tahoma" w:cs="Tahoma"/>
          <w:sz w:val="16"/>
        </w:rPr>
      </w:pPr>
    </w:p>
    <w:p w14:paraId="634A70A7" w14:textId="77777777" w:rsidR="00AB04EB" w:rsidRPr="00026AB7" w:rsidRDefault="00AB04EB" w:rsidP="00F63D98">
      <w:pPr>
        <w:keepLines/>
        <w:widowControl w:val="0"/>
        <w:jc w:val="both"/>
        <w:rPr>
          <w:rFonts w:ascii="Tahoma" w:hAnsi="Tahoma" w:cs="Tahoma"/>
        </w:rPr>
      </w:pPr>
      <w:r w:rsidRPr="00026AB7">
        <w:rPr>
          <w:rFonts w:ascii="Tahoma" w:hAnsi="Tahoma" w:cs="Tahoma"/>
        </w:rPr>
        <w:t>S podpisom tega pooblastila soglašamo, da upravičenec, opravi poizvedbe o številkah transakcijskih računov pri katerikoli banki, finančni organizaciji ali upravljavcu baz podatkov o računih.</w:t>
      </w:r>
    </w:p>
    <w:p w14:paraId="39D0AB42" w14:textId="77777777" w:rsidR="00AB04EB" w:rsidRPr="00026AB7" w:rsidRDefault="00AB04EB" w:rsidP="00F63D98">
      <w:pPr>
        <w:keepLines/>
        <w:widowControl w:val="0"/>
        <w:jc w:val="both"/>
        <w:rPr>
          <w:rFonts w:ascii="Tahoma" w:hAnsi="Tahoma" w:cs="Tahoma"/>
          <w:sz w:val="16"/>
        </w:rPr>
      </w:pPr>
    </w:p>
    <w:p w14:paraId="1546CEBB" w14:textId="77777777" w:rsidR="00AB04EB" w:rsidRPr="00026AB7" w:rsidRDefault="00AB04EB" w:rsidP="00F63D98">
      <w:pPr>
        <w:keepLines/>
        <w:widowControl w:val="0"/>
        <w:jc w:val="both"/>
        <w:rPr>
          <w:rFonts w:ascii="Tahoma" w:hAnsi="Tahoma" w:cs="Tahoma"/>
        </w:rPr>
      </w:pPr>
      <w:r w:rsidRPr="00026AB7">
        <w:rPr>
          <w:rFonts w:ascii="Tahoma" w:hAnsi="Tahoma" w:cs="Tahoma"/>
        </w:rPr>
        <w:t xml:space="preserve">Ta izjava velja do datuma veljavnosti ponudbe (minimalno 4 mesece od datuma določenega za oddajo ponudb). Ponudba je veljavna do ________________ . </w:t>
      </w:r>
    </w:p>
    <w:p w14:paraId="5875A7E9" w14:textId="77777777" w:rsidR="00AB04EB" w:rsidRPr="00026AB7" w:rsidRDefault="00AB04EB" w:rsidP="00F63D98">
      <w:pPr>
        <w:keepLines/>
        <w:widowControl w:val="0"/>
        <w:jc w:val="both"/>
        <w:rPr>
          <w:rFonts w:ascii="Tahoma" w:hAnsi="Tahoma" w:cs="Tahoma"/>
          <w:sz w:val="28"/>
        </w:rPr>
      </w:pPr>
    </w:p>
    <w:p w14:paraId="34B77687" w14:textId="77777777" w:rsidR="00AB04EB" w:rsidRPr="00026AB7" w:rsidRDefault="00AB04EB" w:rsidP="00F63D98">
      <w:pPr>
        <w:keepLines/>
        <w:widowControl w:val="0"/>
        <w:jc w:val="both"/>
        <w:rPr>
          <w:rFonts w:ascii="Tahoma" w:hAnsi="Tahoma" w:cs="Tahoma"/>
          <w:sz w:val="18"/>
          <w:szCs w:val="18"/>
        </w:rPr>
      </w:pPr>
      <w:r w:rsidRPr="00026AB7">
        <w:rPr>
          <w:rFonts w:ascii="Tahoma" w:hAnsi="Tahoma" w:cs="Tahoma"/>
          <w:sz w:val="18"/>
          <w:szCs w:val="18"/>
        </w:rPr>
        <w:t>Kraj, datum</w:t>
      </w:r>
      <w:r w:rsidRPr="00026AB7">
        <w:rPr>
          <w:rFonts w:ascii="Tahoma" w:hAnsi="Tahoma" w:cs="Tahoma"/>
          <w:sz w:val="18"/>
          <w:szCs w:val="18"/>
        </w:rPr>
        <w:tab/>
      </w:r>
      <w:r w:rsidRPr="00026AB7">
        <w:rPr>
          <w:rFonts w:ascii="Tahoma" w:hAnsi="Tahoma" w:cs="Tahoma"/>
          <w:sz w:val="18"/>
          <w:szCs w:val="18"/>
        </w:rPr>
        <w:tab/>
      </w:r>
      <w:r w:rsidRPr="00026AB7">
        <w:rPr>
          <w:rFonts w:ascii="Tahoma" w:hAnsi="Tahoma" w:cs="Tahoma"/>
          <w:sz w:val="18"/>
          <w:szCs w:val="18"/>
        </w:rPr>
        <w:tab/>
      </w:r>
      <w:r w:rsidRPr="00026AB7">
        <w:rPr>
          <w:rFonts w:ascii="Tahoma" w:hAnsi="Tahoma" w:cs="Tahoma"/>
          <w:sz w:val="18"/>
          <w:szCs w:val="18"/>
        </w:rPr>
        <w:tab/>
      </w:r>
      <w:r w:rsidRPr="00026AB7">
        <w:rPr>
          <w:rFonts w:ascii="Tahoma" w:hAnsi="Tahoma" w:cs="Tahoma"/>
          <w:sz w:val="18"/>
          <w:szCs w:val="18"/>
        </w:rPr>
        <w:tab/>
      </w:r>
      <w:r w:rsidRPr="00026AB7">
        <w:rPr>
          <w:rFonts w:ascii="Tahoma" w:hAnsi="Tahoma" w:cs="Tahoma"/>
          <w:sz w:val="16"/>
          <w:szCs w:val="18"/>
        </w:rPr>
        <w:t>Žig</w:t>
      </w:r>
      <w:r w:rsidRPr="00026AB7">
        <w:rPr>
          <w:rFonts w:ascii="Tahoma" w:hAnsi="Tahoma" w:cs="Tahoma"/>
          <w:sz w:val="18"/>
          <w:szCs w:val="18"/>
        </w:rPr>
        <w:tab/>
      </w:r>
      <w:r w:rsidRPr="00026AB7">
        <w:rPr>
          <w:rFonts w:ascii="Tahoma" w:hAnsi="Tahoma" w:cs="Tahoma"/>
          <w:sz w:val="18"/>
          <w:szCs w:val="18"/>
        </w:rPr>
        <w:tab/>
      </w:r>
      <w:r w:rsidRPr="00026AB7">
        <w:rPr>
          <w:rFonts w:ascii="Tahoma" w:hAnsi="Tahoma" w:cs="Tahoma"/>
          <w:sz w:val="18"/>
          <w:szCs w:val="18"/>
        </w:rPr>
        <w:tab/>
        <w:t xml:space="preserve">Izdajatelj menice: </w:t>
      </w:r>
    </w:p>
    <w:p w14:paraId="7D4AED8F" w14:textId="77777777" w:rsidR="00AB04EB" w:rsidRPr="00026AB7" w:rsidRDefault="00AB04EB" w:rsidP="00F63D98">
      <w:pPr>
        <w:keepLines/>
        <w:widowControl w:val="0"/>
        <w:jc w:val="both"/>
        <w:rPr>
          <w:rFonts w:ascii="Tahoma" w:hAnsi="Tahoma" w:cs="Tahoma"/>
        </w:rPr>
      </w:pPr>
      <w:r w:rsidRPr="00026AB7">
        <w:rPr>
          <w:rFonts w:ascii="Tahoma" w:hAnsi="Tahoma" w:cs="Tahoma"/>
          <w:u w:val="single"/>
        </w:rPr>
        <w:t>___________________</w:t>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t>__________________________</w:t>
      </w:r>
    </w:p>
    <w:p w14:paraId="3E8882F5" w14:textId="77777777" w:rsidR="00AB04EB" w:rsidRPr="00026AB7" w:rsidRDefault="00AB04EB" w:rsidP="00F63D98">
      <w:pPr>
        <w:keepLines/>
        <w:widowControl w:val="0"/>
        <w:jc w:val="both"/>
        <w:rPr>
          <w:rFonts w:ascii="Tahoma" w:hAnsi="Tahoma" w:cs="Tahoma"/>
          <w:u w:val="single"/>
        </w:rPr>
      </w:pPr>
    </w:p>
    <w:p w14:paraId="1614BC29" w14:textId="77777777" w:rsidR="00AB04EB" w:rsidRPr="00026AB7" w:rsidRDefault="00AB04EB" w:rsidP="00F63D98">
      <w:pPr>
        <w:keepLines/>
        <w:widowControl w:val="0"/>
        <w:jc w:val="both"/>
        <w:rPr>
          <w:rFonts w:ascii="Tahoma" w:hAnsi="Tahoma" w:cs="Tahoma"/>
          <w:sz w:val="18"/>
        </w:rPr>
      </w:pP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sz w:val="18"/>
        </w:rPr>
        <w:t>Podpis odgovorne osebe:</w:t>
      </w:r>
    </w:p>
    <w:p w14:paraId="272835E6" w14:textId="379963B8" w:rsidR="00AB04EB" w:rsidRPr="00026AB7" w:rsidRDefault="00AB04EB" w:rsidP="00F63D98">
      <w:pPr>
        <w:keepLines/>
        <w:widowControl w:val="0"/>
        <w:rPr>
          <w:rFonts w:ascii="Tahoma" w:hAnsi="Tahoma" w:cs="Tahoma"/>
        </w:rPr>
      </w:pP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t>__________________________</w:t>
      </w:r>
    </w:p>
    <w:p w14:paraId="4CA88A14" w14:textId="77777777" w:rsidR="00AB04EB" w:rsidRPr="00026AB7" w:rsidRDefault="00AB04EB" w:rsidP="00F63D98">
      <w:pPr>
        <w:keepLines/>
        <w:widowControl w:val="0"/>
        <w:rPr>
          <w:rFonts w:ascii="Tahoma" w:hAnsi="Tahoma" w:cs="Tahoma"/>
          <w:i/>
          <w:sz w:val="18"/>
        </w:rPr>
      </w:pPr>
      <w:r w:rsidRPr="00026AB7">
        <w:rPr>
          <w:rFonts w:ascii="Tahoma" w:hAnsi="Tahoma" w:cs="Tahoma"/>
          <w:i/>
          <w:sz w:val="18"/>
        </w:rPr>
        <w:t>Priloga: 1 bianko menica</w:t>
      </w:r>
    </w:p>
    <w:p w14:paraId="0DB503D5" w14:textId="77777777" w:rsidR="0039334F" w:rsidRPr="00026AB7" w:rsidRDefault="0039334F" w:rsidP="00F63D98">
      <w:pPr>
        <w:keepLines/>
        <w:widowControl w:val="0"/>
      </w:pPr>
      <w:r w:rsidRPr="00026AB7">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B257B0" w:rsidRPr="00026AB7" w14:paraId="610732E8" w14:textId="77777777" w:rsidTr="008E4CF5">
        <w:tc>
          <w:tcPr>
            <w:tcW w:w="599" w:type="dxa"/>
            <w:tcBorders>
              <w:top w:val="single" w:sz="4" w:space="0" w:color="auto"/>
              <w:bottom w:val="single" w:sz="4" w:space="0" w:color="auto"/>
              <w:right w:val="nil"/>
            </w:tcBorders>
          </w:tcPr>
          <w:p w14:paraId="7C2BA7B2" w14:textId="4FF1E397" w:rsidR="00B257B0" w:rsidRPr="00026AB7" w:rsidRDefault="00B257B0" w:rsidP="00F63D98">
            <w:pPr>
              <w:keepLines/>
              <w:widowControl w:val="0"/>
              <w:jc w:val="right"/>
              <w:rPr>
                <w:rFonts w:ascii="Tahoma" w:hAnsi="Tahoma" w:cs="Tahoma"/>
              </w:rPr>
            </w:pPr>
            <w:r w:rsidRPr="00026AB7">
              <w:rPr>
                <w:rFonts w:ascii="Tahoma" w:hAnsi="Tahoma" w:cs="Tahoma"/>
                <w:b/>
              </w:rPr>
              <w:br w:type="page"/>
            </w:r>
            <w:r w:rsidRPr="00026AB7">
              <w:rPr>
                <w:rFonts w:ascii="Tahoma" w:hAnsi="Tahoma" w:cs="Tahoma"/>
              </w:rPr>
              <w:br w:type="page"/>
            </w:r>
            <w:r w:rsidRPr="00026AB7">
              <w:rPr>
                <w:rFonts w:ascii="Tahoma" w:hAnsi="Tahoma" w:cs="Tahoma"/>
              </w:rPr>
              <w:br w:type="page"/>
            </w:r>
            <w:r w:rsidRPr="00026AB7">
              <w:rPr>
                <w:rFonts w:ascii="Tahoma" w:hAnsi="Tahoma" w:cs="Tahoma"/>
              </w:rPr>
              <w:br w:type="page"/>
              <w:t xml:space="preserve">      </w:t>
            </w:r>
          </w:p>
        </w:tc>
        <w:tc>
          <w:tcPr>
            <w:tcW w:w="7693" w:type="dxa"/>
            <w:tcBorders>
              <w:top w:val="single" w:sz="4" w:space="0" w:color="auto"/>
              <w:left w:val="nil"/>
              <w:bottom w:val="single" w:sz="4" w:space="0" w:color="auto"/>
            </w:tcBorders>
          </w:tcPr>
          <w:p w14:paraId="31CD5A1E" w14:textId="77777777" w:rsidR="00B257B0" w:rsidRPr="00026AB7" w:rsidRDefault="00B257B0" w:rsidP="00F63D98">
            <w:pPr>
              <w:keepLines/>
              <w:widowControl w:val="0"/>
              <w:numPr>
                <w:ilvl w:val="12"/>
                <w:numId w:val="0"/>
              </w:numPr>
              <w:tabs>
                <w:tab w:val="left" w:pos="6237"/>
              </w:tabs>
              <w:jc w:val="both"/>
              <w:rPr>
                <w:rFonts w:ascii="Tahoma" w:hAnsi="Tahoma" w:cs="Tahoma"/>
              </w:rPr>
            </w:pPr>
            <w:r w:rsidRPr="00026AB7">
              <w:rPr>
                <w:rFonts w:ascii="Tahoma" w:hAnsi="Tahoma" w:cs="Tahoma"/>
              </w:rPr>
              <w:t>VZOREC FINANČNEGA ZAVAROVANJA ZA ZAVAROVANJE DOBRE IZVEDBE OBVEZNOSTI IZ OKVIRNEGA SPORAZUMA</w:t>
            </w:r>
          </w:p>
        </w:tc>
        <w:tc>
          <w:tcPr>
            <w:tcW w:w="872" w:type="dxa"/>
            <w:tcBorders>
              <w:top w:val="single" w:sz="4" w:space="0" w:color="auto"/>
              <w:bottom w:val="single" w:sz="4" w:space="0" w:color="auto"/>
              <w:right w:val="nil"/>
            </w:tcBorders>
          </w:tcPr>
          <w:p w14:paraId="2E06ED84" w14:textId="77777777" w:rsidR="00B257B0" w:rsidRPr="00026AB7" w:rsidRDefault="00B257B0" w:rsidP="00F63D98">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tcBorders>
          </w:tcPr>
          <w:p w14:paraId="5AD2B8C5" w14:textId="141706CF" w:rsidR="00B257B0" w:rsidRPr="00026AB7" w:rsidRDefault="00AB04EB" w:rsidP="00F63D98">
            <w:pPr>
              <w:keepLines/>
              <w:widowControl w:val="0"/>
              <w:ind w:hanging="92"/>
              <w:rPr>
                <w:rFonts w:ascii="Tahoma" w:hAnsi="Tahoma" w:cs="Tahoma"/>
                <w:b/>
                <w:i/>
              </w:rPr>
            </w:pPr>
            <w:r w:rsidRPr="00026AB7">
              <w:rPr>
                <w:rFonts w:ascii="Tahoma" w:hAnsi="Tahoma" w:cs="Tahoma"/>
                <w:b/>
                <w:i/>
              </w:rPr>
              <w:t>10</w:t>
            </w:r>
            <w:r w:rsidR="00B257B0" w:rsidRPr="00026AB7">
              <w:rPr>
                <w:rFonts w:ascii="Tahoma" w:hAnsi="Tahoma" w:cs="Tahoma"/>
                <w:b/>
                <w:i/>
              </w:rPr>
              <w:t>/2</w:t>
            </w:r>
          </w:p>
        </w:tc>
      </w:tr>
    </w:tbl>
    <w:p w14:paraId="236FC48B" w14:textId="38082167" w:rsidR="005F6ECD" w:rsidRPr="00026AB7" w:rsidRDefault="002E45B3" w:rsidP="00F63D98">
      <w:pPr>
        <w:keepLines/>
        <w:widowControl w:val="0"/>
        <w:spacing w:after="120"/>
        <w:rPr>
          <w:rFonts w:ascii="Tahoma" w:hAnsi="Tahoma" w:cs="Tahoma"/>
        </w:rPr>
      </w:pPr>
      <w:r w:rsidRPr="00026AB7">
        <w:rPr>
          <w:rFonts w:ascii="Tahoma" w:hAnsi="Tahoma" w:cs="Tahoma"/>
          <w:lang w:val="x-none"/>
        </w:rPr>
        <w:t>P</w:t>
      </w:r>
      <w:r w:rsidRPr="00026AB7">
        <w:rPr>
          <w:rFonts w:ascii="Tahoma" w:hAnsi="Tahoma" w:cs="Tahoma"/>
        </w:rPr>
        <w:t>rodajalec</w:t>
      </w:r>
      <w:r w:rsidR="005F6ECD" w:rsidRPr="00026AB7">
        <w:rPr>
          <w:rFonts w:ascii="Tahoma" w:hAnsi="Tahoma" w:cs="Tahoma"/>
        </w:rPr>
        <w:t xml:space="preserve">                                                                                                 </w:t>
      </w:r>
      <w:r w:rsidR="005F6ECD" w:rsidRPr="00026AB7">
        <w:rPr>
          <w:rFonts w:ascii="Tahoma" w:hAnsi="Tahoma" w:cs="Tahoma"/>
        </w:rPr>
        <w:tab/>
      </w:r>
    </w:p>
    <w:p w14:paraId="11D3C857" w14:textId="08E3A6F4" w:rsidR="005F6ECD" w:rsidRPr="00026AB7" w:rsidRDefault="005F6ECD" w:rsidP="00F63D98">
      <w:pPr>
        <w:keepLines/>
        <w:widowControl w:val="0"/>
        <w:spacing w:after="120"/>
        <w:rPr>
          <w:rFonts w:ascii="Tahoma" w:hAnsi="Tahoma" w:cs="Tahoma"/>
        </w:rPr>
      </w:pPr>
      <w:r w:rsidRPr="00026AB7">
        <w:rPr>
          <w:rFonts w:ascii="Tahoma" w:hAnsi="Tahoma" w:cs="Tahoma"/>
        </w:rPr>
        <w:t>________________________</w:t>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p>
    <w:p w14:paraId="04B95BCB" w14:textId="77777777" w:rsidR="005F6ECD" w:rsidRPr="00026AB7" w:rsidRDefault="005F6ECD" w:rsidP="00F63D98">
      <w:pPr>
        <w:keepLines/>
        <w:widowControl w:val="0"/>
        <w:spacing w:after="120"/>
        <w:rPr>
          <w:rFonts w:ascii="Tahoma" w:hAnsi="Tahoma" w:cs="Tahoma"/>
        </w:rPr>
      </w:pPr>
      <w:r w:rsidRPr="00026AB7">
        <w:rPr>
          <w:rFonts w:ascii="Tahoma" w:hAnsi="Tahoma" w:cs="Tahoma"/>
        </w:rPr>
        <w:t>________________________</w:t>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p>
    <w:p w14:paraId="56033856" w14:textId="77777777" w:rsidR="005F6ECD" w:rsidRPr="00026AB7" w:rsidRDefault="005F6ECD" w:rsidP="00F63D98">
      <w:pPr>
        <w:keepLines/>
        <w:widowControl w:val="0"/>
        <w:spacing w:after="120"/>
        <w:rPr>
          <w:rFonts w:ascii="Tahoma" w:hAnsi="Tahoma" w:cs="Tahoma"/>
        </w:rPr>
      </w:pPr>
      <w:r w:rsidRPr="00026AB7">
        <w:rPr>
          <w:rFonts w:ascii="Tahoma" w:hAnsi="Tahoma" w:cs="Tahoma"/>
        </w:rPr>
        <w:t>________________________</w:t>
      </w:r>
    </w:p>
    <w:p w14:paraId="32A023F6" w14:textId="77777777" w:rsidR="00AB04EB" w:rsidRPr="00026AB7" w:rsidRDefault="00AB04EB" w:rsidP="00F63D98">
      <w:pPr>
        <w:keepLines/>
        <w:widowControl w:val="0"/>
        <w:jc w:val="center"/>
        <w:rPr>
          <w:rFonts w:ascii="Tahoma" w:hAnsi="Tahoma" w:cs="Tahoma"/>
          <w:b/>
        </w:rPr>
      </w:pPr>
    </w:p>
    <w:p w14:paraId="44906511" w14:textId="77777777" w:rsidR="00AB04EB" w:rsidRPr="00026AB7" w:rsidRDefault="00AB04EB" w:rsidP="00F63D98">
      <w:pPr>
        <w:keepLines/>
        <w:widowControl w:val="0"/>
        <w:jc w:val="center"/>
        <w:rPr>
          <w:rFonts w:ascii="Tahoma" w:hAnsi="Tahoma" w:cs="Tahoma"/>
          <w:b/>
        </w:rPr>
      </w:pPr>
      <w:r w:rsidRPr="00026AB7">
        <w:rPr>
          <w:rFonts w:ascii="Tahoma" w:hAnsi="Tahoma" w:cs="Tahoma"/>
          <w:b/>
        </w:rPr>
        <w:t xml:space="preserve">MENIČNA IZJAVA </w:t>
      </w:r>
    </w:p>
    <w:p w14:paraId="728208B3" w14:textId="77777777" w:rsidR="00AB04EB" w:rsidRPr="00026AB7" w:rsidRDefault="00AB04EB" w:rsidP="00F63D98">
      <w:pPr>
        <w:keepLines/>
        <w:widowControl w:val="0"/>
        <w:jc w:val="center"/>
        <w:rPr>
          <w:rFonts w:ascii="Tahoma" w:hAnsi="Tahoma" w:cs="Tahoma"/>
          <w:b/>
          <w:i/>
          <w:sz w:val="22"/>
          <w:szCs w:val="22"/>
        </w:rPr>
      </w:pPr>
      <w:r w:rsidRPr="00026AB7">
        <w:rPr>
          <w:rFonts w:ascii="Tahoma" w:hAnsi="Tahoma" w:cs="Tahoma"/>
          <w:b/>
          <w:i/>
          <w:sz w:val="22"/>
          <w:szCs w:val="22"/>
        </w:rPr>
        <w:t>za zavarovanje dobre izvedbe obveznosti iz okvirnega sporazuma</w:t>
      </w:r>
    </w:p>
    <w:p w14:paraId="0194BED5" w14:textId="77777777" w:rsidR="00AB04EB" w:rsidRPr="00026AB7" w:rsidRDefault="00AB04EB" w:rsidP="00F63D98">
      <w:pPr>
        <w:keepLines/>
        <w:widowControl w:val="0"/>
        <w:jc w:val="both"/>
        <w:outlineLvl w:val="0"/>
        <w:rPr>
          <w:rFonts w:ascii="Tahoma" w:hAnsi="Tahoma" w:cs="Tahoma"/>
        </w:rPr>
      </w:pPr>
    </w:p>
    <w:p w14:paraId="426991F9" w14:textId="57C79E41" w:rsidR="00AB04EB" w:rsidRPr="00026AB7" w:rsidRDefault="00AB04EB" w:rsidP="00F63D98">
      <w:pPr>
        <w:keepLines/>
        <w:widowControl w:val="0"/>
        <w:jc w:val="both"/>
        <w:outlineLvl w:val="0"/>
        <w:rPr>
          <w:rFonts w:ascii="Tahoma" w:eastAsia="Calibri" w:hAnsi="Tahoma" w:cs="Tahoma"/>
          <w:lang w:eastAsia="en-US"/>
        </w:rPr>
      </w:pPr>
      <w:r w:rsidRPr="00026AB7">
        <w:rPr>
          <w:rFonts w:ascii="Tahoma" w:eastAsia="Calibri" w:hAnsi="Tahoma" w:cs="Tahoma"/>
          <w:lang w:eastAsia="en-US"/>
        </w:rPr>
        <w:t xml:space="preserve">V skladu </w:t>
      </w:r>
      <w:r w:rsidRPr="00026AB7">
        <w:rPr>
          <w:rFonts w:ascii="Tahoma" w:hAnsi="Tahoma" w:cs="Tahoma"/>
        </w:rPr>
        <w:t xml:space="preserve">z okvirnim sporazumom </w:t>
      </w:r>
      <w:r w:rsidRPr="00026AB7">
        <w:rPr>
          <w:rFonts w:ascii="Tahoma" w:eastAsia="Calibri" w:hAnsi="Tahoma" w:cs="Tahoma"/>
          <w:lang w:eastAsia="en-US"/>
        </w:rPr>
        <w:t xml:space="preserve">za javno naročilo </w:t>
      </w:r>
      <w:r w:rsidR="00D42B6A" w:rsidRPr="00026AB7">
        <w:rPr>
          <w:rFonts w:ascii="Tahoma" w:hAnsi="Tahoma" w:cs="Tahoma"/>
          <w:b/>
        </w:rPr>
        <w:t>VKS-56/22</w:t>
      </w:r>
      <w:r w:rsidRPr="00026AB7">
        <w:rPr>
          <w:rFonts w:ascii="Tahoma" w:hAnsi="Tahoma" w:cs="Tahoma"/>
          <w:b/>
        </w:rPr>
        <w:t xml:space="preserve"> Dobava kemikalij za čistilno napravo in mehansko - biološko obdelavo odpadkov v RCERO LJUBLJANA</w:t>
      </w:r>
      <w:r w:rsidRPr="00026AB7">
        <w:rPr>
          <w:rFonts w:ascii="Tahoma" w:eastAsia="Calibri" w:hAnsi="Tahoma" w:cs="Tahoma"/>
          <w:lang w:eastAsia="en-US"/>
        </w:rPr>
        <w:t xml:space="preserve">, </w:t>
      </w:r>
      <w:r w:rsidR="009A1071" w:rsidRPr="00026AB7">
        <w:rPr>
          <w:rFonts w:ascii="Tahoma" w:hAnsi="Tahoma" w:cs="Tahoma"/>
        </w:rPr>
        <w:t>za sklop št. ____</w:t>
      </w:r>
      <w:r w:rsidRPr="00026AB7">
        <w:rPr>
          <w:rFonts w:ascii="Tahoma" w:hAnsi="Tahoma" w:cs="Tahoma"/>
        </w:rPr>
        <w:t>__: _________</w:t>
      </w:r>
      <w:r w:rsidR="009A1071" w:rsidRPr="00026AB7">
        <w:rPr>
          <w:rFonts w:ascii="Tahoma" w:hAnsi="Tahoma" w:cs="Tahoma"/>
        </w:rPr>
        <w:t>____</w:t>
      </w:r>
      <w:r w:rsidRPr="00026AB7">
        <w:rPr>
          <w:rFonts w:ascii="Tahoma" w:hAnsi="Tahoma" w:cs="Tahoma"/>
        </w:rPr>
        <w:t>____</w:t>
      </w:r>
      <w:r w:rsidRPr="00026AB7">
        <w:rPr>
          <w:rFonts w:ascii="Tahoma" w:eastAsia="Calibri" w:hAnsi="Tahoma" w:cs="Tahoma"/>
          <w:lang w:eastAsia="en-US"/>
        </w:rPr>
        <w:t xml:space="preserve">, sklenjenim dne ________  med </w:t>
      </w:r>
      <w:r w:rsidR="00BE0BFD" w:rsidRPr="00026AB7">
        <w:rPr>
          <w:rFonts w:ascii="Tahoma" w:hAnsi="Tahoma" w:cs="Tahoma"/>
        </w:rPr>
        <w:t>kupcem</w:t>
      </w:r>
      <w:r w:rsidRPr="00026AB7">
        <w:rPr>
          <w:rFonts w:ascii="Tahoma" w:hAnsi="Tahoma" w:cs="Tahoma"/>
        </w:rPr>
        <w:t>: JAVNO PODJETJE VODOVOD KANALIZACIJA SNAGA d.o.o., Vodovodna cesta 90, 1000 Ljubljana (v nadaljevanju tudi upravič</w:t>
      </w:r>
      <w:r w:rsidR="009A1071" w:rsidRPr="00026AB7">
        <w:rPr>
          <w:rFonts w:ascii="Tahoma" w:hAnsi="Tahoma" w:cs="Tahoma"/>
        </w:rPr>
        <w:t>enec) in prodajalcem: __________</w:t>
      </w:r>
      <w:r w:rsidRPr="00026AB7">
        <w:rPr>
          <w:rFonts w:ascii="Tahoma" w:hAnsi="Tahoma" w:cs="Tahoma"/>
        </w:rPr>
        <w:t>_______ (v nadaljevanju tudi prodajalec)</w:t>
      </w:r>
      <w:r w:rsidRPr="00026AB7">
        <w:rPr>
          <w:rFonts w:ascii="Tahoma" w:eastAsia="Calibri" w:hAnsi="Tahoma" w:cs="Tahoma"/>
          <w:lang w:eastAsia="en-US"/>
        </w:rPr>
        <w:t>, je dobavitelj dolžan izvajati storitve oz. dobave v roku, količini, ceni in kakovosti opredeljeno v citiranem okvirnem sporazumu</w:t>
      </w:r>
      <w:r w:rsidRPr="00026AB7">
        <w:t xml:space="preserve"> </w:t>
      </w:r>
      <w:r w:rsidR="009A1071" w:rsidRPr="00026AB7">
        <w:rPr>
          <w:rFonts w:ascii="Tahoma" w:eastAsia="Calibri" w:hAnsi="Tahoma" w:cs="Tahoma"/>
          <w:lang w:eastAsia="en-US"/>
        </w:rPr>
        <w:t>v vrednosti _______</w:t>
      </w:r>
      <w:r w:rsidRPr="00026AB7">
        <w:rPr>
          <w:rFonts w:ascii="Tahoma" w:eastAsia="Calibri" w:hAnsi="Tahoma" w:cs="Tahoma"/>
          <w:lang w:eastAsia="en-US"/>
        </w:rPr>
        <w:t xml:space="preserve">__ EUR brez DDV.   </w:t>
      </w:r>
    </w:p>
    <w:p w14:paraId="6711D7D2" w14:textId="77777777" w:rsidR="00AB04EB" w:rsidRPr="00026AB7" w:rsidRDefault="00AB04EB" w:rsidP="00F63D98">
      <w:pPr>
        <w:keepLines/>
        <w:widowControl w:val="0"/>
        <w:jc w:val="both"/>
        <w:outlineLvl w:val="0"/>
        <w:rPr>
          <w:rFonts w:ascii="Tahoma" w:eastAsia="Calibri" w:hAnsi="Tahoma" w:cs="Tahoma"/>
          <w:lang w:eastAsia="en-US"/>
        </w:rPr>
      </w:pPr>
    </w:p>
    <w:p w14:paraId="32917AD7" w14:textId="0EA9D9D4" w:rsidR="00AB04EB" w:rsidRPr="00026AB7" w:rsidRDefault="00AB04EB" w:rsidP="00F63D98">
      <w:pPr>
        <w:keepLines/>
        <w:widowControl w:val="0"/>
        <w:jc w:val="both"/>
        <w:outlineLvl w:val="0"/>
        <w:rPr>
          <w:rFonts w:ascii="Tahoma" w:hAnsi="Tahoma" w:cs="Tahoma"/>
        </w:rPr>
      </w:pPr>
      <w:r w:rsidRPr="00026AB7">
        <w:rPr>
          <w:rFonts w:ascii="Tahoma" w:hAnsi="Tahoma" w:cs="Tahoma"/>
        </w:rPr>
        <w:t xml:space="preserve">Kot garancijo za dobro izvedbo obveznosti iz okvirnega sporazuma mi kot prodajalec nepreklicno in brezpogojno izdajamo eno (1) bianko menico s pooblastilom za njeno izpolnitev in unovčenje, na kateri so podpisane pooblaščene osebe za zastopanje:  </w:t>
      </w:r>
    </w:p>
    <w:p w14:paraId="122264FF" w14:textId="77777777" w:rsidR="00AB04EB" w:rsidRPr="00026AB7" w:rsidRDefault="00AB04EB" w:rsidP="00F63D98">
      <w:pPr>
        <w:keepLines/>
        <w:widowControl w:val="0"/>
        <w:jc w:val="both"/>
        <w:outlineLvl w:val="0"/>
        <w:rPr>
          <w:rFonts w:ascii="Tahoma" w:hAnsi="Tahoma" w:cs="Tahoma"/>
        </w:rPr>
      </w:pPr>
    </w:p>
    <w:p w14:paraId="4C894AC6" w14:textId="77777777" w:rsidR="00AB04EB" w:rsidRPr="00026AB7" w:rsidRDefault="00AB04EB" w:rsidP="00F63D98">
      <w:pPr>
        <w:keepLines/>
        <w:widowControl w:val="0"/>
        <w:jc w:val="both"/>
        <w:outlineLvl w:val="0"/>
        <w:rPr>
          <w:rFonts w:ascii="Tahoma" w:hAnsi="Tahoma" w:cs="Tahoma"/>
        </w:rPr>
      </w:pPr>
      <w:r w:rsidRPr="00026AB7">
        <w:rPr>
          <w:rFonts w:ascii="Tahoma" w:hAnsi="Tahoma" w:cs="Tahoma"/>
        </w:rPr>
        <w:t>_____________________________________________________________________________________</w:t>
      </w:r>
    </w:p>
    <w:p w14:paraId="4A067A5A" w14:textId="77777777" w:rsidR="00AB04EB" w:rsidRPr="00026AB7" w:rsidRDefault="00AB04EB" w:rsidP="00F63D98">
      <w:pPr>
        <w:keepLines/>
        <w:widowControl w:val="0"/>
        <w:jc w:val="both"/>
        <w:outlineLvl w:val="0"/>
        <w:rPr>
          <w:rFonts w:ascii="Tahoma" w:hAnsi="Tahoma" w:cs="Tahoma"/>
        </w:rPr>
      </w:pPr>
      <w:r w:rsidRPr="00026AB7">
        <w:rPr>
          <w:rFonts w:ascii="Tahoma" w:hAnsi="Tahoma" w:cs="Tahoma"/>
        </w:rPr>
        <w:t xml:space="preserve">(Ime in priimek)                        (Funkcija zastopnika)                     </w:t>
      </w:r>
      <w:r w:rsidRPr="00026AB7">
        <w:rPr>
          <w:rFonts w:ascii="Tahoma" w:hAnsi="Tahoma" w:cs="Tahoma"/>
        </w:rPr>
        <w:tab/>
      </w:r>
      <w:r w:rsidRPr="00026AB7">
        <w:rPr>
          <w:rFonts w:ascii="Tahoma" w:hAnsi="Tahoma" w:cs="Tahoma"/>
        </w:rPr>
        <w:tab/>
        <w:t>(Podpis)</w:t>
      </w:r>
    </w:p>
    <w:p w14:paraId="7590A22A" w14:textId="77777777" w:rsidR="00AB04EB" w:rsidRPr="00026AB7" w:rsidRDefault="00AB04EB" w:rsidP="00F63D98">
      <w:pPr>
        <w:keepLines/>
        <w:widowControl w:val="0"/>
        <w:jc w:val="both"/>
        <w:outlineLvl w:val="0"/>
        <w:rPr>
          <w:rFonts w:ascii="Tahoma" w:hAnsi="Tahoma" w:cs="Tahoma"/>
        </w:rPr>
      </w:pPr>
    </w:p>
    <w:p w14:paraId="48AA0C6F" w14:textId="254633F5" w:rsidR="00AB04EB" w:rsidRPr="00026AB7" w:rsidRDefault="00AB04EB" w:rsidP="00F63D98">
      <w:pPr>
        <w:keepLines/>
        <w:widowControl w:val="0"/>
        <w:spacing w:after="60"/>
        <w:jc w:val="both"/>
        <w:outlineLvl w:val="0"/>
        <w:rPr>
          <w:rFonts w:ascii="Tahoma" w:hAnsi="Tahoma" w:cs="Tahoma"/>
        </w:rPr>
      </w:pPr>
      <w:r w:rsidRPr="00026AB7">
        <w:rPr>
          <w:rFonts w:ascii="Tahoma" w:hAnsi="Tahoma" w:cs="Tahoma"/>
        </w:rPr>
        <w:t xml:space="preserve">Nepreklicno in brezpogojno pooblaščamo </w:t>
      </w:r>
      <w:r w:rsidRPr="00026AB7">
        <w:rPr>
          <w:rFonts w:ascii="Tahoma" w:eastAsia="Calibri" w:hAnsi="Tahoma" w:cs="Tahoma"/>
          <w:lang w:eastAsia="en-US"/>
        </w:rPr>
        <w:t>upravičenca</w:t>
      </w:r>
      <w:r w:rsidRPr="00026AB7">
        <w:rPr>
          <w:rFonts w:ascii="Tahoma" w:hAnsi="Tahoma" w:cs="Tahoma"/>
        </w:rPr>
        <w:t>, da v primeru, če mi kot prodajalec ne bomo izpolnili obveznosti po okvirnem sporazumu v dogovorjeni kvaliteti, količini,</w:t>
      </w:r>
      <w:r w:rsidRPr="00026AB7">
        <w:rPr>
          <w:rFonts w:ascii="Tahoma" w:eastAsia="Calibri" w:hAnsi="Tahoma" w:cs="Tahoma"/>
          <w:lang w:eastAsia="en-US"/>
        </w:rPr>
        <w:t xml:space="preserve"> ceni</w:t>
      </w:r>
      <w:r w:rsidRPr="00026AB7">
        <w:rPr>
          <w:rFonts w:ascii="Tahoma" w:hAnsi="Tahoma" w:cs="Tahoma"/>
        </w:rPr>
        <w:t xml:space="preserve"> in rokih, opredeljenih v zgoraj citiranem okvirnem sporazumu, da:   </w:t>
      </w:r>
    </w:p>
    <w:p w14:paraId="3EABDCCF" w14:textId="77777777" w:rsidR="00AB04EB" w:rsidRPr="00026AB7" w:rsidRDefault="00AB04EB" w:rsidP="00F63D98">
      <w:pPr>
        <w:keepLines/>
        <w:widowControl w:val="0"/>
        <w:numPr>
          <w:ilvl w:val="0"/>
          <w:numId w:val="10"/>
        </w:numPr>
        <w:ind w:left="431" w:hanging="357"/>
        <w:jc w:val="both"/>
        <w:outlineLvl w:val="0"/>
        <w:rPr>
          <w:rFonts w:ascii="Tahoma" w:hAnsi="Tahoma" w:cs="Tahoma"/>
        </w:rPr>
      </w:pPr>
      <w:r w:rsidRPr="00026AB7">
        <w:rPr>
          <w:rFonts w:ascii="Tahoma" w:hAnsi="Tahoma" w:cs="Tahoma"/>
        </w:rPr>
        <w:t>izpolni bianko menico v višini do __________ EUR,</w:t>
      </w:r>
    </w:p>
    <w:p w14:paraId="6242CCE9" w14:textId="77777777" w:rsidR="00AB04EB" w:rsidRPr="00026AB7" w:rsidRDefault="00AB04EB" w:rsidP="00F63D98">
      <w:pPr>
        <w:keepLines/>
        <w:widowControl w:val="0"/>
        <w:numPr>
          <w:ilvl w:val="0"/>
          <w:numId w:val="10"/>
        </w:numPr>
        <w:ind w:left="431" w:hanging="357"/>
        <w:jc w:val="both"/>
        <w:outlineLvl w:val="0"/>
        <w:rPr>
          <w:rFonts w:ascii="Tahoma" w:hAnsi="Tahoma" w:cs="Tahoma"/>
        </w:rPr>
      </w:pPr>
      <w:r w:rsidRPr="00026AB7">
        <w:rPr>
          <w:rFonts w:ascii="Tahoma" w:hAnsi="Tahoma" w:cs="Tahoma"/>
        </w:rPr>
        <w:t>da izpolni vse druge sestavne dele menic, ki niso izpolnjeni,</w:t>
      </w:r>
    </w:p>
    <w:p w14:paraId="37BBED13" w14:textId="77777777" w:rsidR="00AB04EB" w:rsidRPr="00026AB7" w:rsidRDefault="00AB04EB" w:rsidP="00F63D98">
      <w:pPr>
        <w:keepLines/>
        <w:widowControl w:val="0"/>
        <w:numPr>
          <w:ilvl w:val="0"/>
          <w:numId w:val="10"/>
        </w:numPr>
        <w:ind w:left="431" w:hanging="357"/>
        <w:jc w:val="both"/>
        <w:outlineLvl w:val="0"/>
        <w:rPr>
          <w:rFonts w:ascii="Tahoma" w:hAnsi="Tahoma" w:cs="Tahoma"/>
        </w:rPr>
      </w:pPr>
      <w:r w:rsidRPr="00026AB7">
        <w:rPr>
          <w:rFonts w:ascii="Tahoma" w:hAnsi="Tahoma" w:cs="Tahoma"/>
        </w:rPr>
        <w:t>da po potrebi zapiše na menici tudi katerokoli menično klavzulo, ki sicer ni bistvena menična sestavina.</w:t>
      </w:r>
    </w:p>
    <w:p w14:paraId="3F82B0FE" w14:textId="77777777" w:rsidR="00AB04EB" w:rsidRPr="00026AB7" w:rsidRDefault="00AB04EB" w:rsidP="00F63D98">
      <w:pPr>
        <w:keepLines/>
        <w:widowControl w:val="0"/>
        <w:jc w:val="both"/>
        <w:outlineLvl w:val="0"/>
        <w:rPr>
          <w:rFonts w:ascii="Tahoma" w:hAnsi="Tahoma" w:cs="Tahoma"/>
          <w:sz w:val="16"/>
        </w:rPr>
      </w:pPr>
    </w:p>
    <w:p w14:paraId="13CCD7DE" w14:textId="77777777" w:rsidR="00AB04EB" w:rsidRPr="00026AB7" w:rsidRDefault="00AB04EB" w:rsidP="00F63D98">
      <w:pPr>
        <w:keepLines/>
        <w:widowControl w:val="0"/>
        <w:jc w:val="both"/>
        <w:outlineLvl w:val="0"/>
        <w:rPr>
          <w:rFonts w:ascii="Tahoma" w:hAnsi="Tahoma" w:cs="Tahoma"/>
        </w:rPr>
      </w:pPr>
      <w:r w:rsidRPr="00026AB7">
        <w:rPr>
          <w:rFonts w:ascii="Tahoma" w:hAnsi="Tahoma" w:cs="Tahoma"/>
        </w:rPr>
        <w:t xml:space="preserve">V primeru spremembe upnika predmetnih terjatev, veljajo določbe tega pooblastila tudi v korist novih upnikov. </w:t>
      </w:r>
    </w:p>
    <w:p w14:paraId="34822016" w14:textId="77777777" w:rsidR="00AB04EB" w:rsidRPr="00026AB7" w:rsidRDefault="00AB04EB" w:rsidP="00F63D98">
      <w:pPr>
        <w:keepLines/>
        <w:widowControl w:val="0"/>
        <w:jc w:val="both"/>
        <w:outlineLvl w:val="0"/>
        <w:rPr>
          <w:rFonts w:ascii="Tahoma" w:hAnsi="Tahoma" w:cs="Tahoma"/>
        </w:rPr>
      </w:pPr>
    </w:p>
    <w:p w14:paraId="7F15CDEC" w14:textId="77777777" w:rsidR="00AB04EB" w:rsidRPr="00026AB7" w:rsidRDefault="00AB04EB" w:rsidP="00F63D98">
      <w:pPr>
        <w:keepLines/>
        <w:widowControl w:val="0"/>
        <w:jc w:val="both"/>
        <w:outlineLvl w:val="0"/>
        <w:rPr>
          <w:rFonts w:ascii="Tahoma" w:hAnsi="Tahoma" w:cs="Tahoma"/>
        </w:rPr>
      </w:pPr>
      <w:r w:rsidRPr="00026AB7">
        <w:rPr>
          <w:rFonts w:ascii="Tahoma" w:hAnsi="Tahoma" w:cs="Tahoma"/>
        </w:rPr>
        <w:t xml:space="preserve">Nepreklicno in brezpogojno pooblaščamo </w:t>
      </w:r>
      <w:r w:rsidRPr="00026AB7">
        <w:rPr>
          <w:rFonts w:ascii="Tahoma" w:eastAsia="Calibri" w:hAnsi="Tahoma" w:cs="Tahoma"/>
          <w:lang w:eastAsia="en-US"/>
        </w:rPr>
        <w:t>upravičenca</w:t>
      </w:r>
      <w:r w:rsidRPr="00026AB7">
        <w:rPr>
          <w:rFonts w:ascii="Tahoma" w:hAnsi="Tahoma" w:cs="Tahoma"/>
        </w:rPr>
        <w:t xml:space="preserve">, da menico po potrebi domicilira pri katerikoli banki, pri kateri imamo odprt račun.   </w:t>
      </w:r>
    </w:p>
    <w:p w14:paraId="0289C016" w14:textId="77777777" w:rsidR="00AB04EB" w:rsidRPr="00026AB7" w:rsidRDefault="00AB04EB" w:rsidP="00F63D98">
      <w:pPr>
        <w:keepLines/>
        <w:widowControl w:val="0"/>
        <w:jc w:val="both"/>
        <w:outlineLvl w:val="0"/>
        <w:rPr>
          <w:rFonts w:ascii="Tahoma" w:hAnsi="Tahoma" w:cs="Tahoma"/>
        </w:rPr>
      </w:pPr>
    </w:p>
    <w:p w14:paraId="799ACE73" w14:textId="77777777" w:rsidR="00AB04EB" w:rsidRPr="00026AB7" w:rsidRDefault="00AB04EB" w:rsidP="00F63D98">
      <w:pPr>
        <w:keepLines/>
        <w:widowControl w:val="0"/>
        <w:jc w:val="both"/>
        <w:rPr>
          <w:rFonts w:ascii="Tahoma" w:hAnsi="Tahoma" w:cs="Tahoma"/>
        </w:rPr>
      </w:pPr>
      <w:r w:rsidRPr="00026AB7">
        <w:rPr>
          <w:rFonts w:ascii="Tahoma" w:hAnsi="Tahoma" w:cs="Tahoma"/>
        </w:rPr>
        <w:t>S to menično izjavo</w:t>
      </w:r>
      <w:r w:rsidRPr="00026AB7">
        <w:t xml:space="preserve"> </w:t>
      </w:r>
      <w:r w:rsidRPr="00026AB7">
        <w:rPr>
          <w:rFonts w:ascii="Tahoma" w:hAnsi="Tahoma" w:cs="Tahoma"/>
        </w:rPr>
        <w:t>nepreklicno in brezpogojno pooblaščamo _______________ (navedba banke), da v breme našega transakcijskega računa št. SI56 __________________ unovči predloženo menico najkasneje do ____________ (</w:t>
      </w:r>
      <w:r w:rsidRPr="00026AB7">
        <w:rPr>
          <w:rFonts w:ascii="Tahoma" w:hAnsi="Tahoma" w:cs="Tahoma"/>
          <w:i/>
        </w:rPr>
        <w:t>najkasneje (30) koledarskih dni po preteku veljavnosti okvirnega sporazuma</w:t>
      </w:r>
      <w:r w:rsidRPr="00026AB7">
        <w:rPr>
          <w:rFonts w:ascii="Tahoma" w:hAnsi="Tahoma" w:cs="Tahoma"/>
        </w:rPr>
        <w:t xml:space="preserve">). Pooblaščamo tudi katerokoli banko, pri kateri bi imeli odprt račun, da v breme našega transakcijskega računa unovči predloženo menico. </w:t>
      </w:r>
    </w:p>
    <w:p w14:paraId="42EF1667" w14:textId="77777777" w:rsidR="00AB04EB" w:rsidRPr="00026AB7" w:rsidRDefault="00AB04EB" w:rsidP="00F63D98">
      <w:pPr>
        <w:keepLines/>
        <w:widowControl w:val="0"/>
        <w:jc w:val="both"/>
        <w:outlineLvl w:val="0"/>
        <w:rPr>
          <w:rFonts w:ascii="Tahoma" w:hAnsi="Tahoma" w:cs="Tahoma"/>
        </w:rPr>
      </w:pPr>
    </w:p>
    <w:p w14:paraId="693B4B4D" w14:textId="77777777" w:rsidR="00AB04EB" w:rsidRPr="00026AB7" w:rsidRDefault="00AB04EB" w:rsidP="00F63D98">
      <w:pPr>
        <w:keepLines/>
        <w:widowControl w:val="0"/>
        <w:jc w:val="both"/>
        <w:outlineLvl w:val="0"/>
        <w:rPr>
          <w:rFonts w:ascii="Tahoma" w:hAnsi="Tahoma" w:cs="Tahoma"/>
        </w:rPr>
      </w:pPr>
      <w:r w:rsidRPr="00026AB7">
        <w:rPr>
          <w:rFonts w:ascii="Tahoma" w:hAnsi="Tahoma" w:cs="Tahoma"/>
        </w:rPr>
        <w:t xml:space="preserve">S podpisom tega pooblastila soglašamo, da </w:t>
      </w:r>
      <w:r w:rsidRPr="00026AB7">
        <w:rPr>
          <w:rFonts w:ascii="Tahoma" w:eastAsia="Calibri" w:hAnsi="Tahoma" w:cs="Tahoma"/>
          <w:lang w:eastAsia="en-US"/>
        </w:rPr>
        <w:t>upravičenec</w:t>
      </w:r>
      <w:r w:rsidRPr="00026AB7">
        <w:rPr>
          <w:rFonts w:ascii="Tahoma" w:hAnsi="Tahoma" w:cs="Tahoma"/>
        </w:rPr>
        <w:t xml:space="preserve"> opravi poizvedbe o številkah transakcijskih računov pri katerikoli banki, finančni organizaciji ali upravljavcu baz podatkov o računih. </w:t>
      </w:r>
    </w:p>
    <w:p w14:paraId="22C4B9AB" w14:textId="77777777" w:rsidR="00AB04EB" w:rsidRPr="00026AB7" w:rsidRDefault="00AB04EB" w:rsidP="00F63D98">
      <w:pPr>
        <w:keepLines/>
        <w:widowControl w:val="0"/>
        <w:jc w:val="both"/>
        <w:outlineLvl w:val="0"/>
        <w:rPr>
          <w:rFonts w:ascii="Tahoma" w:hAnsi="Tahoma" w:cs="Tahoma"/>
        </w:rPr>
      </w:pPr>
    </w:p>
    <w:p w14:paraId="70138FCA" w14:textId="77777777" w:rsidR="00AB04EB" w:rsidRPr="00026AB7" w:rsidRDefault="00AB04EB" w:rsidP="00F63D98">
      <w:pPr>
        <w:keepLines/>
        <w:widowControl w:val="0"/>
        <w:jc w:val="both"/>
        <w:outlineLvl w:val="0"/>
        <w:rPr>
          <w:rFonts w:ascii="Tahoma" w:hAnsi="Tahoma" w:cs="Tahoma"/>
        </w:rPr>
      </w:pPr>
      <w:r w:rsidRPr="00026AB7">
        <w:rPr>
          <w:rFonts w:ascii="Tahoma" w:hAnsi="Tahoma" w:cs="Tahoma"/>
        </w:rPr>
        <w:t>Zavezujemo se, da tega pooblastila ne bomo preklicali.</w:t>
      </w:r>
    </w:p>
    <w:p w14:paraId="39801AD7" w14:textId="77777777" w:rsidR="00AB04EB" w:rsidRPr="00026AB7" w:rsidRDefault="00AB04EB" w:rsidP="00F63D98">
      <w:pPr>
        <w:keepLines/>
        <w:widowControl w:val="0"/>
        <w:jc w:val="both"/>
        <w:outlineLvl w:val="0"/>
        <w:rPr>
          <w:rFonts w:ascii="Tahoma" w:hAnsi="Tahoma" w:cs="Tahoma"/>
        </w:rPr>
      </w:pPr>
    </w:p>
    <w:p w14:paraId="029277A9" w14:textId="77777777" w:rsidR="00AB04EB" w:rsidRPr="00026AB7" w:rsidRDefault="00AB04EB" w:rsidP="00F63D98">
      <w:pPr>
        <w:keepLines/>
        <w:widowControl w:val="0"/>
        <w:jc w:val="both"/>
        <w:outlineLvl w:val="0"/>
        <w:rPr>
          <w:rFonts w:ascii="Tahoma" w:hAnsi="Tahoma" w:cs="Tahoma"/>
          <w:u w:val="single"/>
        </w:rPr>
      </w:pPr>
      <w:r w:rsidRPr="00026AB7">
        <w:rPr>
          <w:rFonts w:ascii="Tahoma" w:hAnsi="Tahoma" w:cs="Tahoma"/>
        </w:rPr>
        <w:t>Kraj, datum</w:t>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rPr>
        <w:tab/>
        <w:t>Žig</w:t>
      </w:r>
      <w:r w:rsidRPr="00026AB7">
        <w:rPr>
          <w:rFonts w:ascii="Tahoma" w:hAnsi="Tahoma" w:cs="Tahoma"/>
        </w:rPr>
        <w:tab/>
      </w:r>
      <w:r w:rsidRPr="00026AB7">
        <w:rPr>
          <w:rFonts w:ascii="Tahoma" w:hAnsi="Tahoma" w:cs="Tahoma"/>
        </w:rPr>
        <w:tab/>
      </w:r>
      <w:r w:rsidRPr="00026AB7">
        <w:rPr>
          <w:rFonts w:ascii="Tahoma" w:hAnsi="Tahoma" w:cs="Tahoma"/>
        </w:rPr>
        <w:tab/>
      </w:r>
      <w:r w:rsidRPr="00026AB7">
        <w:rPr>
          <w:rFonts w:ascii="Tahoma" w:hAnsi="Tahoma" w:cs="Tahoma"/>
          <w:u w:val="single"/>
        </w:rPr>
        <w:t xml:space="preserve">Izdajatelj menice: </w:t>
      </w:r>
    </w:p>
    <w:p w14:paraId="480541CC" w14:textId="77777777" w:rsidR="00AB04EB" w:rsidRPr="00026AB7" w:rsidRDefault="00AB04EB" w:rsidP="00F63D98">
      <w:pPr>
        <w:keepLines/>
        <w:widowControl w:val="0"/>
        <w:jc w:val="both"/>
        <w:outlineLvl w:val="0"/>
        <w:rPr>
          <w:rFonts w:ascii="Tahoma" w:hAnsi="Tahoma" w:cs="Tahoma"/>
          <w:sz w:val="18"/>
        </w:rPr>
      </w:pPr>
    </w:p>
    <w:p w14:paraId="0CB9F9D2" w14:textId="77777777" w:rsidR="00AB04EB" w:rsidRPr="00026AB7" w:rsidRDefault="00AB04EB" w:rsidP="00F63D98">
      <w:pPr>
        <w:keepLines/>
        <w:widowControl w:val="0"/>
        <w:jc w:val="both"/>
        <w:outlineLvl w:val="0"/>
        <w:rPr>
          <w:rFonts w:ascii="Tahoma" w:hAnsi="Tahoma" w:cs="Tahoma"/>
          <w:sz w:val="12"/>
        </w:rPr>
      </w:pPr>
    </w:p>
    <w:p w14:paraId="55B19513" w14:textId="77777777" w:rsidR="00AB04EB" w:rsidRPr="00026AB7" w:rsidRDefault="00AB04EB" w:rsidP="00F63D98">
      <w:pPr>
        <w:keepLines/>
        <w:widowControl w:val="0"/>
        <w:rPr>
          <w:rFonts w:ascii="Tahoma" w:hAnsi="Tahoma" w:cs="Tahoma"/>
          <w:i/>
          <w:sz w:val="18"/>
        </w:rPr>
      </w:pPr>
      <w:r w:rsidRPr="00026AB7">
        <w:rPr>
          <w:rFonts w:ascii="Tahoma" w:hAnsi="Tahoma" w:cs="Tahoma"/>
          <w:i/>
          <w:sz w:val="18"/>
        </w:rPr>
        <w:t>Priloga: 1 (ena) bianko menica</w:t>
      </w:r>
      <w:r w:rsidRPr="00026AB7">
        <w:rPr>
          <w:rFonts w:ascii="Tahoma" w:hAnsi="Tahoma" w:cs="Tahoma"/>
          <w:i/>
          <w:sz w:val="18"/>
        </w:rPr>
        <w:tab/>
      </w:r>
    </w:p>
    <w:p w14:paraId="2D85DA70" w14:textId="7CE68598" w:rsidR="00832A7F" w:rsidRPr="00026AB7" w:rsidRDefault="00832A7F" w:rsidP="00F63D98">
      <w:pPr>
        <w:keepLines/>
        <w:widowControl w:val="0"/>
        <w:sectPr w:rsidR="00832A7F" w:rsidRPr="00026AB7" w:rsidSect="00E34F5A">
          <w:headerReference w:type="default" r:id="rId20"/>
          <w:footerReference w:type="default" r:id="rId21"/>
          <w:headerReference w:type="first" r:id="rId22"/>
          <w:footerReference w:type="first" r:id="rId23"/>
          <w:pgSz w:w="11906" w:h="16838" w:code="9"/>
          <w:pgMar w:top="709" w:right="1134" w:bottom="1134" w:left="1276" w:header="284" w:footer="567" w:gutter="0"/>
          <w:cols w:space="708"/>
          <w:docGrid w:linePitch="272"/>
        </w:sectPr>
      </w:pPr>
    </w:p>
    <w:tbl>
      <w:tblPr>
        <w:tblW w:w="9688" w:type="dxa"/>
        <w:tblInd w:w="-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576"/>
      </w:tblGrid>
      <w:tr w:rsidR="00B06EF8" w:rsidRPr="00026AB7" w14:paraId="70713167" w14:textId="77777777" w:rsidTr="00812C13">
        <w:tc>
          <w:tcPr>
            <w:tcW w:w="608" w:type="dxa"/>
            <w:tcBorders>
              <w:right w:val="nil"/>
            </w:tcBorders>
          </w:tcPr>
          <w:p w14:paraId="4E9A6367" w14:textId="7AA70C0D" w:rsidR="00B06EF8" w:rsidRPr="00026AB7" w:rsidRDefault="00B06EF8" w:rsidP="00F63D98">
            <w:pPr>
              <w:keepLines/>
              <w:widowControl w:val="0"/>
              <w:jc w:val="both"/>
              <w:rPr>
                <w:rFonts w:ascii="Tahoma" w:hAnsi="Tahoma" w:cs="Tahoma"/>
              </w:rPr>
            </w:pPr>
            <w:r w:rsidRPr="00026AB7">
              <w:br w:type="page"/>
            </w:r>
            <w:r w:rsidRPr="00026AB7">
              <w:br w:type="page"/>
            </w:r>
            <w:r w:rsidRPr="00026AB7">
              <w:br w:type="page"/>
            </w:r>
            <w:r w:rsidRPr="00026AB7">
              <w:br w:type="page"/>
            </w:r>
            <w:r w:rsidRPr="00026AB7">
              <w:br w:type="page"/>
            </w:r>
            <w:r w:rsidRPr="00026AB7">
              <w:br w:type="page"/>
            </w:r>
            <w:r w:rsidRPr="00026AB7">
              <w:rPr>
                <w:rFonts w:ascii="Tahoma" w:hAnsi="Tahoma" w:cs="Tahoma"/>
              </w:rPr>
              <w:br w:type="page"/>
            </w:r>
            <w:r w:rsidRPr="00026AB7">
              <w:rPr>
                <w:rFonts w:ascii="Tahoma" w:hAnsi="Tahoma" w:cs="Tahoma"/>
                <w:b/>
              </w:rPr>
              <w:br w:type="page"/>
            </w:r>
            <w:r w:rsidRPr="00026AB7">
              <w:rPr>
                <w:rFonts w:ascii="Tahoma" w:hAnsi="Tahoma" w:cs="Tahoma"/>
              </w:rPr>
              <w:br w:type="page"/>
            </w:r>
          </w:p>
        </w:tc>
        <w:tc>
          <w:tcPr>
            <w:tcW w:w="7654" w:type="dxa"/>
            <w:tcBorders>
              <w:left w:val="nil"/>
            </w:tcBorders>
            <w:vAlign w:val="bottom"/>
          </w:tcPr>
          <w:p w14:paraId="13E453AB" w14:textId="77777777" w:rsidR="00B06EF8" w:rsidRPr="00026AB7" w:rsidRDefault="00B06EF8" w:rsidP="00F63D98">
            <w:pPr>
              <w:keepLines/>
              <w:widowControl w:val="0"/>
              <w:rPr>
                <w:rFonts w:ascii="Tahoma" w:hAnsi="Tahoma" w:cs="Tahoma"/>
              </w:rPr>
            </w:pPr>
            <w:r w:rsidRPr="00026AB7">
              <w:rPr>
                <w:rFonts w:ascii="Tahoma" w:hAnsi="Tahoma" w:cs="Tahoma"/>
              </w:rPr>
              <w:t>KADROVSKA SPOSOBNOST - POOBLAŠČENEC ZA RAVNANJE Z NEVARNIMI KEMIKALIJAMI</w:t>
            </w:r>
          </w:p>
        </w:tc>
        <w:tc>
          <w:tcPr>
            <w:tcW w:w="850" w:type="dxa"/>
            <w:tcBorders>
              <w:right w:val="nil"/>
            </w:tcBorders>
          </w:tcPr>
          <w:p w14:paraId="396A7427" w14:textId="77777777" w:rsidR="00B06EF8" w:rsidRPr="00026AB7" w:rsidRDefault="00B06EF8" w:rsidP="00F63D98">
            <w:pPr>
              <w:keepLines/>
              <w:widowControl w:val="0"/>
              <w:jc w:val="both"/>
              <w:rPr>
                <w:rFonts w:ascii="Tahoma" w:hAnsi="Tahoma" w:cs="Tahoma"/>
                <w:b/>
              </w:rPr>
            </w:pPr>
            <w:r w:rsidRPr="00026AB7">
              <w:rPr>
                <w:rFonts w:ascii="Tahoma" w:hAnsi="Tahoma" w:cs="Tahoma"/>
                <w:b/>
                <w:i/>
              </w:rPr>
              <w:t xml:space="preserve">Priloga </w:t>
            </w:r>
          </w:p>
        </w:tc>
        <w:tc>
          <w:tcPr>
            <w:tcW w:w="576" w:type="dxa"/>
            <w:tcBorders>
              <w:left w:val="nil"/>
            </w:tcBorders>
          </w:tcPr>
          <w:p w14:paraId="43F6DC60" w14:textId="77777777" w:rsidR="00B06EF8" w:rsidRPr="00026AB7" w:rsidRDefault="00B06EF8" w:rsidP="00F63D98">
            <w:pPr>
              <w:keepLines/>
              <w:widowControl w:val="0"/>
              <w:jc w:val="both"/>
              <w:rPr>
                <w:rFonts w:ascii="Tahoma" w:hAnsi="Tahoma" w:cs="Tahoma"/>
                <w:b/>
                <w:i/>
              </w:rPr>
            </w:pPr>
            <w:r w:rsidRPr="00026AB7">
              <w:rPr>
                <w:rFonts w:ascii="Tahoma" w:hAnsi="Tahoma" w:cs="Tahoma"/>
                <w:b/>
                <w:i/>
              </w:rPr>
              <w:t>11</w:t>
            </w:r>
          </w:p>
        </w:tc>
      </w:tr>
    </w:tbl>
    <w:p w14:paraId="152D9B07" w14:textId="77777777" w:rsidR="00B06EF8" w:rsidRPr="00026AB7" w:rsidRDefault="00B06EF8" w:rsidP="00F63D98">
      <w:pPr>
        <w:keepLines/>
        <w:widowControl w:val="0"/>
        <w:jc w:val="both"/>
        <w:rPr>
          <w:rFonts w:ascii="Tahoma" w:hAnsi="Tahoma" w:cs="Tahoma"/>
        </w:rPr>
      </w:pPr>
    </w:p>
    <w:p w14:paraId="11A11671" w14:textId="2F95F97F" w:rsidR="00B06EF8" w:rsidRPr="00026AB7" w:rsidRDefault="00B06EF8" w:rsidP="00F63D98">
      <w:pPr>
        <w:keepLines/>
        <w:widowControl w:val="0"/>
        <w:spacing w:line="276" w:lineRule="auto"/>
        <w:jc w:val="both"/>
        <w:rPr>
          <w:rFonts w:ascii="Tahoma" w:hAnsi="Tahoma" w:cs="Tahoma"/>
        </w:rPr>
      </w:pPr>
      <w:r w:rsidRPr="00026AB7">
        <w:rPr>
          <w:rFonts w:ascii="Tahoma" w:hAnsi="Tahoma" w:cs="Tahoma"/>
        </w:rPr>
        <w:t>Ponudnik ________________________________</w:t>
      </w:r>
      <w:r w:rsidR="00812C13" w:rsidRPr="00026AB7">
        <w:rPr>
          <w:rFonts w:ascii="Tahoma" w:hAnsi="Tahoma" w:cs="Tahoma"/>
        </w:rPr>
        <w:t>_____________</w:t>
      </w:r>
      <w:r w:rsidRPr="00026AB7">
        <w:rPr>
          <w:rFonts w:ascii="Tahoma" w:hAnsi="Tahoma" w:cs="Tahoma"/>
        </w:rPr>
        <w:t xml:space="preserve">______________________, ki oddajamo ponudbo za javno naročilo št. </w:t>
      </w:r>
      <w:r w:rsidR="00D42B6A" w:rsidRPr="00026AB7">
        <w:rPr>
          <w:rFonts w:ascii="Tahoma" w:hAnsi="Tahoma" w:cs="Tahoma"/>
          <w:b/>
        </w:rPr>
        <w:t>VKS-56/22</w:t>
      </w:r>
      <w:r w:rsidRPr="00026AB7">
        <w:rPr>
          <w:rFonts w:ascii="Tahoma" w:hAnsi="Tahoma" w:cs="Tahoma"/>
          <w:b/>
        </w:rPr>
        <w:t xml:space="preserve"> Dobava kemikalij za čistilno napravo in mehansko - biološko obdelavo odpadkov v RCERO LJUBLJANA</w:t>
      </w:r>
      <w:r w:rsidRPr="00026AB7">
        <w:rPr>
          <w:rFonts w:ascii="Tahoma" w:hAnsi="Tahoma" w:cs="Tahoma"/>
        </w:rPr>
        <w:t>, bomo pri izvedbi predmeta javnega naročila zagotovili pooblaščenca za ravnanje z nevarnimi kemikalijami, ki bo sodeloval pri izvedbi predmeta javnega naročila in ima opravljen preizkus ravnanja z nevarnimi kemikalijami:</w:t>
      </w:r>
    </w:p>
    <w:p w14:paraId="6BE697AF" w14:textId="77777777" w:rsidR="00B06EF8" w:rsidRPr="00026AB7" w:rsidRDefault="00B06EF8" w:rsidP="00F63D98">
      <w:pPr>
        <w:keepLines/>
        <w:widowControl w:val="0"/>
        <w:jc w:val="both"/>
        <w:rPr>
          <w:rFonts w:ascii="Tahoma" w:hAnsi="Tahoma" w:cs="Tahoma"/>
        </w:rPr>
      </w:pPr>
    </w:p>
    <w:p w14:paraId="0855FBFB" w14:textId="77777777" w:rsidR="00B06EF8" w:rsidRPr="00026AB7" w:rsidRDefault="00B06EF8" w:rsidP="00F63D98">
      <w:pPr>
        <w:keepLines/>
        <w:widowControl w:val="0"/>
        <w:numPr>
          <w:ilvl w:val="12"/>
          <w:numId w:val="0"/>
        </w:numPr>
        <w:rPr>
          <w:b/>
        </w:rPr>
      </w:pPr>
    </w:p>
    <w:p w14:paraId="65B072C5" w14:textId="77777777" w:rsidR="00B06EF8" w:rsidRPr="00026AB7" w:rsidRDefault="00B06EF8" w:rsidP="00F63D98">
      <w:pPr>
        <w:keepLines/>
        <w:widowControl w:val="0"/>
        <w:numPr>
          <w:ilvl w:val="12"/>
          <w:numId w:val="0"/>
        </w:numPr>
        <w:pBdr>
          <w:top w:val="single" w:sz="6" w:space="1" w:color="auto"/>
          <w:left w:val="single" w:sz="6" w:space="1" w:color="auto"/>
          <w:bottom w:val="single" w:sz="6" w:space="1" w:color="auto"/>
          <w:right w:val="single" w:sz="6" w:space="1" w:color="auto"/>
          <w:between w:val="single" w:sz="6" w:space="1" w:color="auto"/>
        </w:pBdr>
        <w:spacing w:line="360" w:lineRule="auto"/>
        <w:jc w:val="both"/>
        <w:rPr>
          <w:rFonts w:ascii="Tahoma" w:hAnsi="Tahoma" w:cs="Tahoma"/>
          <w:b/>
        </w:rPr>
      </w:pPr>
      <w:r w:rsidRPr="00026AB7">
        <w:rPr>
          <w:rFonts w:ascii="Tahoma" w:hAnsi="Tahoma" w:cs="Tahoma"/>
          <w:b/>
        </w:rPr>
        <w:t>Ime in priimek:</w:t>
      </w:r>
    </w:p>
    <w:p w14:paraId="3D2FDE50" w14:textId="77777777" w:rsidR="00B06EF8" w:rsidRPr="00026AB7" w:rsidRDefault="00B06EF8" w:rsidP="00F63D98">
      <w:pPr>
        <w:keepLines/>
        <w:widowControl w:val="0"/>
        <w:numPr>
          <w:ilvl w:val="12"/>
          <w:numId w:val="0"/>
        </w:numPr>
        <w:pBdr>
          <w:top w:val="single" w:sz="6" w:space="1" w:color="auto"/>
          <w:left w:val="single" w:sz="6" w:space="1" w:color="auto"/>
          <w:bottom w:val="single" w:sz="6" w:space="1" w:color="auto"/>
          <w:right w:val="single" w:sz="6" w:space="1" w:color="auto"/>
          <w:between w:val="single" w:sz="6" w:space="1" w:color="auto"/>
        </w:pBdr>
        <w:spacing w:line="360" w:lineRule="auto"/>
        <w:jc w:val="both"/>
        <w:rPr>
          <w:rFonts w:ascii="Tahoma" w:hAnsi="Tahoma" w:cs="Tahoma"/>
          <w:b/>
        </w:rPr>
      </w:pPr>
      <w:r w:rsidRPr="00026AB7">
        <w:rPr>
          <w:rFonts w:ascii="Tahoma" w:hAnsi="Tahoma" w:cs="Tahoma"/>
          <w:b/>
        </w:rPr>
        <w:t>Leto rojstva:</w:t>
      </w:r>
    </w:p>
    <w:p w14:paraId="7070685E" w14:textId="77777777" w:rsidR="00B06EF8" w:rsidRPr="00026AB7" w:rsidRDefault="00B06EF8" w:rsidP="00F63D98">
      <w:pPr>
        <w:keepLines/>
        <w:widowControl w:val="0"/>
        <w:numPr>
          <w:ilvl w:val="12"/>
          <w:numId w:val="0"/>
        </w:numPr>
        <w:pBdr>
          <w:top w:val="single" w:sz="6" w:space="1" w:color="auto"/>
          <w:left w:val="single" w:sz="6" w:space="1" w:color="auto"/>
          <w:bottom w:val="single" w:sz="6" w:space="1" w:color="auto"/>
          <w:right w:val="single" w:sz="6" w:space="1" w:color="auto"/>
          <w:between w:val="single" w:sz="6" w:space="1" w:color="auto"/>
        </w:pBdr>
        <w:spacing w:line="360" w:lineRule="auto"/>
        <w:jc w:val="both"/>
        <w:rPr>
          <w:rFonts w:ascii="Tahoma" w:hAnsi="Tahoma" w:cs="Tahoma"/>
          <w:b/>
        </w:rPr>
      </w:pPr>
      <w:r w:rsidRPr="00026AB7">
        <w:rPr>
          <w:rFonts w:ascii="Tahoma" w:hAnsi="Tahoma" w:cs="Tahoma"/>
          <w:b/>
        </w:rPr>
        <w:t>Poklic:</w:t>
      </w:r>
    </w:p>
    <w:p w14:paraId="2360DF07" w14:textId="77777777" w:rsidR="00B06EF8" w:rsidRPr="00026AB7" w:rsidRDefault="00B06EF8" w:rsidP="00F63D98">
      <w:pPr>
        <w:keepLines/>
        <w:widowControl w:val="0"/>
        <w:numPr>
          <w:ilvl w:val="12"/>
          <w:numId w:val="0"/>
        </w:numPr>
        <w:pBdr>
          <w:top w:val="single" w:sz="6" w:space="1" w:color="auto"/>
          <w:left w:val="single" w:sz="6" w:space="1" w:color="auto"/>
          <w:bottom w:val="single" w:sz="6" w:space="1" w:color="auto"/>
          <w:right w:val="single" w:sz="6" w:space="1" w:color="auto"/>
          <w:between w:val="single" w:sz="6" w:space="1" w:color="auto"/>
        </w:pBdr>
        <w:spacing w:line="360" w:lineRule="auto"/>
        <w:jc w:val="both"/>
        <w:rPr>
          <w:rFonts w:ascii="Tahoma" w:hAnsi="Tahoma" w:cs="Tahoma"/>
          <w:b/>
        </w:rPr>
      </w:pPr>
      <w:r w:rsidRPr="00026AB7">
        <w:rPr>
          <w:rFonts w:ascii="Tahoma" w:hAnsi="Tahoma" w:cs="Tahoma"/>
          <w:b/>
        </w:rPr>
        <w:t>Opravljen preizkus ravnanja z nevarnimi kemikalijami št.:</w:t>
      </w:r>
    </w:p>
    <w:p w14:paraId="5658D334" w14:textId="77777777" w:rsidR="00B06EF8" w:rsidRPr="00026AB7" w:rsidRDefault="00B06EF8" w:rsidP="00F63D98">
      <w:pPr>
        <w:keepLines/>
        <w:widowControl w:val="0"/>
        <w:numPr>
          <w:ilvl w:val="12"/>
          <w:numId w:val="0"/>
        </w:numPr>
        <w:pBdr>
          <w:top w:val="single" w:sz="6" w:space="1" w:color="auto"/>
          <w:left w:val="single" w:sz="6" w:space="1" w:color="auto"/>
          <w:bottom w:val="single" w:sz="6" w:space="1" w:color="auto"/>
          <w:right w:val="single" w:sz="6" w:space="1" w:color="auto"/>
          <w:between w:val="single" w:sz="6" w:space="1" w:color="auto"/>
        </w:pBdr>
        <w:spacing w:line="360" w:lineRule="auto"/>
        <w:jc w:val="both"/>
        <w:rPr>
          <w:rFonts w:ascii="Tahoma" w:hAnsi="Tahoma" w:cs="Tahoma"/>
          <w:b/>
        </w:rPr>
      </w:pPr>
      <w:r w:rsidRPr="00026AB7">
        <w:rPr>
          <w:rFonts w:ascii="Tahoma" w:hAnsi="Tahoma" w:cs="Tahoma"/>
          <w:b/>
        </w:rPr>
        <w:t>Opravljeni drugi izpiti:</w:t>
      </w:r>
    </w:p>
    <w:p w14:paraId="28AB4C8E" w14:textId="77777777" w:rsidR="00B06EF8" w:rsidRPr="00026AB7" w:rsidRDefault="00B06EF8" w:rsidP="00F63D98">
      <w:pPr>
        <w:keepLines/>
        <w:widowControl w:val="0"/>
        <w:numPr>
          <w:ilvl w:val="12"/>
          <w:numId w:val="0"/>
        </w:numPr>
        <w:jc w:val="both"/>
        <w:rPr>
          <w:rFonts w:ascii="Tahoma" w:hAnsi="Tahoma" w:cs="Tahoma"/>
          <w:b/>
        </w:rPr>
      </w:pPr>
    </w:p>
    <w:p w14:paraId="4EA4B52F" w14:textId="77777777" w:rsidR="00B06EF8" w:rsidRPr="00026AB7" w:rsidRDefault="00B06EF8" w:rsidP="00F63D98">
      <w:pPr>
        <w:keepLines/>
        <w:widowControl w:val="0"/>
        <w:rPr>
          <w:rFonts w:ascii="Tahoma" w:hAnsi="Tahoma" w:cs="Tahoma"/>
        </w:rPr>
      </w:pPr>
    </w:p>
    <w:p w14:paraId="1FC79E7F" w14:textId="77777777" w:rsidR="00B06EF8" w:rsidRPr="00026AB7" w:rsidRDefault="00B06EF8" w:rsidP="00F63D98">
      <w:pPr>
        <w:keepLines/>
        <w:widowControl w:val="0"/>
        <w:rPr>
          <w:rFonts w:ascii="Tahoma" w:hAnsi="Tahoma" w:cs="Tahoma"/>
          <w:i/>
          <w:sz w:val="18"/>
          <w:szCs w:val="18"/>
          <w:shd w:val="clear" w:color="auto" w:fill="FFFFFF"/>
        </w:rPr>
      </w:pPr>
    </w:p>
    <w:p w14:paraId="4818407C" w14:textId="77777777" w:rsidR="00B06EF8" w:rsidRPr="00026AB7" w:rsidRDefault="00B06EF8" w:rsidP="00F63D98">
      <w:pPr>
        <w:keepLines/>
        <w:widowControl w:val="0"/>
        <w:rPr>
          <w:rFonts w:ascii="Tahoma" w:hAnsi="Tahoma" w:cs="Tahoma"/>
        </w:rPr>
      </w:pPr>
      <w:r w:rsidRPr="00026AB7">
        <w:rPr>
          <w:rFonts w:ascii="Tahoma" w:hAnsi="Tahoma" w:cs="Tahoma"/>
          <w:i/>
          <w:sz w:val="18"/>
          <w:szCs w:val="18"/>
          <w:shd w:val="clear" w:color="auto" w:fill="FFFFFF"/>
        </w:rPr>
        <w:t xml:space="preserve"> </w:t>
      </w:r>
    </w:p>
    <w:p w14:paraId="656EA06C" w14:textId="77777777" w:rsidR="00B06EF8" w:rsidRPr="00026AB7" w:rsidRDefault="00B06EF8" w:rsidP="00F63D98">
      <w:pPr>
        <w:keepLines/>
        <w:widowControl w:val="0"/>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B06EF8" w:rsidRPr="00026AB7" w14:paraId="0EAC0CE2" w14:textId="77777777" w:rsidTr="00812C13">
        <w:trPr>
          <w:trHeight w:val="235"/>
        </w:trPr>
        <w:tc>
          <w:tcPr>
            <w:tcW w:w="2694" w:type="dxa"/>
            <w:tcBorders>
              <w:top w:val="single" w:sz="4" w:space="0" w:color="auto"/>
            </w:tcBorders>
          </w:tcPr>
          <w:p w14:paraId="600D4518" w14:textId="77777777" w:rsidR="00B06EF8" w:rsidRPr="00026AB7" w:rsidRDefault="00B06EF8" w:rsidP="00F63D98">
            <w:pPr>
              <w:keepLines/>
              <w:widowControl w:val="0"/>
              <w:ind w:right="140"/>
              <w:jc w:val="center"/>
              <w:rPr>
                <w:rFonts w:ascii="Tahoma" w:hAnsi="Tahoma" w:cs="Tahoma"/>
                <w:snapToGrid w:val="0"/>
                <w:color w:val="000000"/>
              </w:rPr>
            </w:pPr>
            <w:r w:rsidRPr="00026AB7">
              <w:rPr>
                <w:rFonts w:ascii="Tahoma" w:hAnsi="Tahoma" w:cs="Tahoma"/>
                <w:snapToGrid w:val="0"/>
                <w:color w:val="000000"/>
              </w:rPr>
              <w:t>(kraj, datum)</w:t>
            </w:r>
          </w:p>
        </w:tc>
        <w:tc>
          <w:tcPr>
            <w:tcW w:w="2693" w:type="dxa"/>
          </w:tcPr>
          <w:p w14:paraId="78209F34" w14:textId="77777777" w:rsidR="00B06EF8" w:rsidRPr="00026AB7" w:rsidRDefault="00B06EF8" w:rsidP="00F63D98">
            <w:pPr>
              <w:keepLines/>
              <w:widowControl w:val="0"/>
              <w:ind w:right="140"/>
              <w:jc w:val="center"/>
              <w:rPr>
                <w:rFonts w:ascii="Tahoma" w:hAnsi="Tahoma" w:cs="Tahoma"/>
                <w:snapToGrid w:val="0"/>
                <w:color w:val="000000"/>
              </w:rPr>
            </w:pPr>
            <w:r w:rsidRPr="00026AB7">
              <w:rPr>
                <w:rFonts w:ascii="Tahoma" w:hAnsi="Tahoma" w:cs="Tahoma"/>
                <w:snapToGrid w:val="0"/>
                <w:color w:val="000000"/>
              </w:rPr>
              <w:t>žig</w:t>
            </w:r>
          </w:p>
        </w:tc>
        <w:tc>
          <w:tcPr>
            <w:tcW w:w="3685" w:type="dxa"/>
            <w:tcBorders>
              <w:top w:val="single" w:sz="4" w:space="0" w:color="auto"/>
            </w:tcBorders>
          </w:tcPr>
          <w:p w14:paraId="168886E7" w14:textId="3939A1F1" w:rsidR="00B06EF8" w:rsidRPr="00026AB7" w:rsidRDefault="00812C13" w:rsidP="00F63D98">
            <w:pPr>
              <w:keepLines/>
              <w:widowControl w:val="0"/>
              <w:ind w:right="140"/>
              <w:jc w:val="both"/>
              <w:rPr>
                <w:rFonts w:ascii="Tahoma" w:hAnsi="Tahoma" w:cs="Tahoma"/>
                <w:snapToGrid w:val="0"/>
                <w:color w:val="000000"/>
              </w:rPr>
            </w:pPr>
            <w:r w:rsidRPr="00026AB7">
              <w:rPr>
                <w:rFonts w:ascii="Tahoma" w:hAnsi="Tahoma" w:cs="Tahoma"/>
                <w:snapToGrid w:val="0"/>
                <w:color w:val="000000"/>
              </w:rPr>
              <w:t xml:space="preserve">    </w:t>
            </w:r>
            <w:r w:rsidR="00B06EF8" w:rsidRPr="00026AB7">
              <w:rPr>
                <w:rFonts w:ascii="Tahoma" w:hAnsi="Tahoma" w:cs="Tahoma"/>
                <w:snapToGrid w:val="0"/>
                <w:color w:val="000000"/>
              </w:rPr>
              <w:t>(Naziv in podpis ponudnika)</w:t>
            </w:r>
          </w:p>
        </w:tc>
      </w:tr>
    </w:tbl>
    <w:p w14:paraId="79770015" w14:textId="77777777" w:rsidR="00B06EF8" w:rsidRPr="00026AB7" w:rsidRDefault="00B06EF8" w:rsidP="00F63D98">
      <w:pPr>
        <w:keepLines/>
        <w:widowControl w:val="0"/>
        <w:jc w:val="both"/>
        <w:rPr>
          <w:rFonts w:ascii="Tahoma" w:hAnsi="Tahoma" w:cs="Tahoma"/>
        </w:rPr>
      </w:pPr>
    </w:p>
    <w:p w14:paraId="654B187E" w14:textId="77777777" w:rsidR="00B06EF8" w:rsidRPr="00026AB7" w:rsidRDefault="00B06EF8" w:rsidP="00F63D98">
      <w:pPr>
        <w:keepLines/>
        <w:widowControl w:val="0"/>
        <w:jc w:val="both"/>
        <w:rPr>
          <w:rFonts w:ascii="Tahoma" w:hAnsi="Tahoma" w:cs="Tahoma"/>
          <w:color w:val="FF0000"/>
        </w:rPr>
      </w:pPr>
    </w:p>
    <w:p w14:paraId="0CF78526" w14:textId="77777777" w:rsidR="00B06EF8" w:rsidRPr="00026AB7" w:rsidRDefault="00B06EF8" w:rsidP="00F63D98">
      <w:pPr>
        <w:keepLines/>
        <w:widowControl w:val="0"/>
        <w:jc w:val="both"/>
        <w:rPr>
          <w:rFonts w:ascii="Tahoma" w:hAnsi="Tahoma" w:cs="Tahoma"/>
        </w:rPr>
      </w:pPr>
    </w:p>
    <w:p w14:paraId="0EBBC173" w14:textId="77777777" w:rsidR="00B06EF8" w:rsidRPr="00026AB7" w:rsidRDefault="00B06EF8" w:rsidP="00F63D98">
      <w:pPr>
        <w:keepLines/>
        <w:widowControl w:val="0"/>
        <w:jc w:val="both"/>
        <w:rPr>
          <w:rFonts w:ascii="Tahoma" w:hAnsi="Tahoma" w:cs="Tahoma"/>
        </w:rPr>
      </w:pPr>
    </w:p>
    <w:p w14:paraId="53F9068F" w14:textId="77777777" w:rsidR="00B06EF8" w:rsidRPr="00026AB7" w:rsidRDefault="00B06EF8" w:rsidP="00F63D98">
      <w:pPr>
        <w:keepLines/>
        <w:widowControl w:val="0"/>
        <w:jc w:val="both"/>
        <w:rPr>
          <w:rFonts w:ascii="Tahoma" w:hAnsi="Tahoma" w:cs="Tahoma"/>
        </w:rPr>
      </w:pPr>
    </w:p>
    <w:p w14:paraId="137D751E" w14:textId="77777777" w:rsidR="00B06EF8" w:rsidRPr="00026AB7" w:rsidRDefault="00B06EF8" w:rsidP="00F63D98">
      <w:pPr>
        <w:keepLines/>
        <w:widowControl w:val="0"/>
        <w:tabs>
          <w:tab w:val="left" w:pos="284"/>
        </w:tabs>
        <w:jc w:val="both"/>
        <w:rPr>
          <w:rFonts w:ascii="Tahoma" w:hAnsi="Tahoma" w:cs="Tahoma"/>
        </w:rPr>
      </w:pPr>
    </w:p>
    <w:p w14:paraId="4F02B938" w14:textId="77777777" w:rsidR="00B06EF8" w:rsidRPr="00026AB7" w:rsidRDefault="00B06EF8" w:rsidP="00F63D98">
      <w:pPr>
        <w:keepLines/>
        <w:widowControl w:val="0"/>
        <w:tabs>
          <w:tab w:val="left" w:pos="284"/>
        </w:tabs>
        <w:jc w:val="both"/>
        <w:rPr>
          <w:rFonts w:ascii="Tahoma" w:hAnsi="Tahoma" w:cs="Tahoma"/>
        </w:rPr>
      </w:pPr>
    </w:p>
    <w:p w14:paraId="10CBE9BF" w14:textId="77777777" w:rsidR="009B6288" w:rsidRPr="00026AB7" w:rsidRDefault="00B06EF8" w:rsidP="00F63D98">
      <w:pPr>
        <w:keepLines/>
        <w:widowControl w:val="0"/>
        <w:spacing w:after="40"/>
        <w:jc w:val="both"/>
        <w:rPr>
          <w:rFonts w:ascii="Tahoma" w:hAnsi="Tahoma" w:cs="Tahoma"/>
          <w:i/>
          <w:szCs w:val="18"/>
        </w:rPr>
      </w:pPr>
      <w:r w:rsidRPr="00026AB7">
        <w:rPr>
          <w:rFonts w:ascii="Tahoma" w:hAnsi="Tahoma" w:cs="Tahoma"/>
          <w:b/>
          <w:i/>
          <w:szCs w:val="18"/>
        </w:rPr>
        <w:t>Opomba:</w:t>
      </w:r>
      <w:r w:rsidRPr="00026AB7">
        <w:rPr>
          <w:rFonts w:ascii="Tahoma" w:hAnsi="Tahoma" w:cs="Tahoma"/>
          <w:i/>
          <w:szCs w:val="18"/>
        </w:rPr>
        <w:t xml:space="preserve"> </w:t>
      </w:r>
    </w:p>
    <w:p w14:paraId="36887176" w14:textId="1353B25A" w:rsidR="00B06EF8" w:rsidRPr="00026AB7" w:rsidRDefault="00B06EF8" w:rsidP="00F63D98">
      <w:pPr>
        <w:pStyle w:val="Odstavekseznama"/>
        <w:keepLines/>
        <w:widowControl w:val="0"/>
        <w:numPr>
          <w:ilvl w:val="0"/>
          <w:numId w:val="47"/>
        </w:numPr>
        <w:jc w:val="both"/>
        <w:rPr>
          <w:rFonts w:ascii="Tahoma" w:hAnsi="Tahoma" w:cs="Tahoma"/>
          <w:b/>
          <w:i/>
        </w:rPr>
      </w:pPr>
      <w:r w:rsidRPr="00026AB7">
        <w:rPr>
          <w:rFonts w:ascii="Tahoma" w:hAnsi="Tahoma" w:cs="Tahoma"/>
          <w:i/>
        </w:rPr>
        <w:t xml:space="preserve">Ponudnik </w:t>
      </w:r>
      <w:r w:rsidRPr="00026AB7">
        <w:rPr>
          <w:rFonts w:ascii="Tahoma" w:hAnsi="Tahoma" w:cs="Tahoma"/>
          <w:b/>
          <w:i/>
          <w:u w:val="single"/>
        </w:rPr>
        <w:t>mora</w:t>
      </w:r>
      <w:r w:rsidRPr="00026AB7">
        <w:rPr>
          <w:rFonts w:ascii="Tahoma" w:hAnsi="Tahoma" w:cs="Tahoma"/>
          <w:i/>
        </w:rPr>
        <w:t xml:space="preserve"> k prilogi </w:t>
      </w:r>
      <w:r w:rsidRPr="00026AB7">
        <w:rPr>
          <w:rFonts w:ascii="Tahoma" w:hAnsi="Tahoma" w:cs="Tahoma"/>
          <w:b/>
          <w:i/>
        </w:rPr>
        <w:t>priložiti fotokopijo potrdila za pooblaščenca za ravnanje z nevarnimi kemikalijami.</w:t>
      </w:r>
    </w:p>
    <w:p w14:paraId="0CEDF1B4" w14:textId="77777777" w:rsidR="00EE276F" w:rsidRPr="00026AB7" w:rsidRDefault="00EE276F" w:rsidP="00F63D98">
      <w:pPr>
        <w:keepLines/>
        <w:widowControl w:val="0"/>
        <w:jc w:val="both"/>
        <w:rPr>
          <w:rFonts w:ascii="Tahoma" w:hAnsi="Tahoma" w:cs="Tahoma"/>
          <w:b/>
          <w:i/>
          <w:sz w:val="8"/>
        </w:rPr>
      </w:pPr>
    </w:p>
    <w:p w14:paraId="655BC309" w14:textId="7C894ABD" w:rsidR="009B6288" w:rsidRPr="00026AB7" w:rsidRDefault="009B6288" w:rsidP="00F63D98">
      <w:pPr>
        <w:pStyle w:val="Odstavekseznama"/>
        <w:keepLines/>
        <w:widowControl w:val="0"/>
        <w:numPr>
          <w:ilvl w:val="0"/>
          <w:numId w:val="47"/>
        </w:numPr>
        <w:jc w:val="both"/>
        <w:rPr>
          <w:rFonts w:ascii="Tahoma" w:hAnsi="Tahoma" w:cs="Tahoma"/>
          <w:i/>
        </w:rPr>
      </w:pPr>
      <w:r w:rsidRPr="00026AB7">
        <w:rPr>
          <w:rFonts w:ascii="Tahoma" w:hAnsi="Tahoma" w:cs="Tahoma"/>
          <w:i/>
        </w:rPr>
        <w:t xml:space="preserve">Ponudnik </w:t>
      </w:r>
      <w:r w:rsidRPr="00026AB7">
        <w:rPr>
          <w:rFonts w:ascii="Tahoma" w:hAnsi="Tahoma" w:cs="Tahoma"/>
          <w:b/>
          <w:i/>
          <w:u w:val="single"/>
        </w:rPr>
        <w:t>mora</w:t>
      </w:r>
      <w:r w:rsidRPr="00026AB7">
        <w:rPr>
          <w:rFonts w:ascii="Tahoma" w:hAnsi="Tahoma" w:cs="Tahoma"/>
          <w:i/>
        </w:rPr>
        <w:t xml:space="preserve"> k prilogi </w:t>
      </w:r>
      <w:r w:rsidRPr="00026AB7">
        <w:rPr>
          <w:rFonts w:ascii="Tahoma" w:hAnsi="Tahoma" w:cs="Tahoma"/>
          <w:b/>
          <w:i/>
        </w:rPr>
        <w:t xml:space="preserve">priložiti fotokopijo veljavnega dovoljenja za opravljanje dejavnosti prometa z nevarnimi kemikalijami, </w:t>
      </w:r>
      <w:r w:rsidRPr="00026AB7">
        <w:rPr>
          <w:rFonts w:ascii="Tahoma" w:hAnsi="Tahoma" w:cs="Tahoma"/>
          <w:i/>
        </w:rPr>
        <w:t>ki ga izdaja Urad Republike Slovenije za kemikalije oz. v skladu s predpisi države</w:t>
      </w:r>
      <w:r w:rsidRPr="00026AB7">
        <w:rPr>
          <w:rFonts w:ascii="Tahoma" w:hAnsi="Tahoma" w:cs="Tahoma"/>
          <w:b/>
          <w:i/>
        </w:rPr>
        <w:t xml:space="preserve"> </w:t>
      </w:r>
      <w:r w:rsidRPr="00026AB7">
        <w:rPr>
          <w:rFonts w:ascii="Tahoma" w:hAnsi="Tahoma" w:cs="Tahoma"/>
          <w:i/>
        </w:rPr>
        <w:t>članice, v kateri je registrirana dejavnost o vpisu v register poklicev ali trgovski register.</w:t>
      </w:r>
    </w:p>
    <w:p w14:paraId="492738B3" w14:textId="5B9E4222" w:rsidR="00812C13" w:rsidRPr="00026AB7" w:rsidRDefault="00812C13" w:rsidP="00F63D98">
      <w:pPr>
        <w:keepLines/>
        <w:widowControl w:val="0"/>
        <w:jc w:val="both"/>
        <w:rPr>
          <w:rFonts w:ascii="Tahoma" w:hAnsi="Tahoma" w:cs="Tahoma"/>
          <w:i/>
        </w:rPr>
      </w:pPr>
    </w:p>
    <w:p w14:paraId="615C03F1" w14:textId="77777777" w:rsidR="00812C13" w:rsidRPr="00026AB7" w:rsidRDefault="00812C13" w:rsidP="00F63D98">
      <w:pPr>
        <w:keepLines/>
        <w:widowControl w:val="0"/>
        <w:jc w:val="both"/>
        <w:rPr>
          <w:rFonts w:ascii="Tahoma" w:hAnsi="Tahoma" w:cs="Tahoma"/>
          <w:i/>
          <w:sz w:val="18"/>
          <w:szCs w:val="18"/>
        </w:rPr>
      </w:pPr>
    </w:p>
    <w:p w14:paraId="7AC2BE0A" w14:textId="234AF44D" w:rsidR="00812C13" w:rsidRPr="00026AB7" w:rsidRDefault="00812C13" w:rsidP="00F63D98">
      <w:pPr>
        <w:keepLines/>
        <w:widowControl w:val="0"/>
        <w:rPr>
          <w:sz w:val="22"/>
        </w:rPr>
      </w:pPr>
      <w:r w:rsidRPr="00026AB7">
        <w:rPr>
          <w:rFonts w:ascii="Tahoma" w:hAnsi="Tahoma" w:cs="Tahoma"/>
          <w:b/>
          <w:i/>
          <w:sz w:val="18"/>
          <w:szCs w:val="18"/>
        </w:rPr>
        <w:t xml:space="preserve">Navodilo: </w:t>
      </w:r>
      <w:r w:rsidRPr="00026AB7">
        <w:rPr>
          <w:rFonts w:ascii="Tahoma" w:hAnsi="Tahoma" w:cs="Tahoma"/>
          <w:i/>
          <w:sz w:val="18"/>
          <w:szCs w:val="18"/>
        </w:rPr>
        <w:t xml:space="preserve">Ponudnik </w:t>
      </w:r>
      <w:r w:rsidRPr="00026AB7">
        <w:rPr>
          <w:rFonts w:ascii="Tahoma" w:hAnsi="Tahoma" w:cs="Tahoma"/>
          <w:i/>
          <w:sz w:val="18"/>
          <w:szCs w:val="18"/>
          <w:u w:val="single"/>
        </w:rPr>
        <w:t>obrazec</w:t>
      </w:r>
      <w:r w:rsidRPr="00026AB7">
        <w:rPr>
          <w:rFonts w:ascii="Tahoma" w:hAnsi="Tahoma" w:cs="Tahoma"/>
          <w:b/>
          <w:i/>
          <w:sz w:val="18"/>
          <w:szCs w:val="18"/>
        </w:rPr>
        <w:t xml:space="preserve"> </w:t>
      </w:r>
      <w:r w:rsidRPr="00026AB7">
        <w:rPr>
          <w:rFonts w:ascii="Tahoma" w:hAnsi="Tahoma" w:cs="Tahoma"/>
          <w:i/>
          <w:sz w:val="18"/>
          <w:szCs w:val="18"/>
        </w:rPr>
        <w:t>v okviru sistema e-JN</w:t>
      </w:r>
      <w:r w:rsidRPr="00026AB7">
        <w:rPr>
          <w:rFonts w:ascii="Tahoma" w:hAnsi="Tahoma" w:cs="Tahoma"/>
          <w:b/>
          <w:i/>
          <w:sz w:val="18"/>
          <w:szCs w:val="18"/>
        </w:rPr>
        <w:t xml:space="preserve"> </w:t>
      </w:r>
      <w:r w:rsidRPr="00026AB7">
        <w:rPr>
          <w:rFonts w:ascii="Tahoma" w:hAnsi="Tahoma" w:cs="Tahoma"/>
          <w:b/>
          <w:i/>
          <w:sz w:val="18"/>
          <w:szCs w:val="18"/>
          <w:u w:val="single"/>
        </w:rPr>
        <w:t xml:space="preserve">naloži v </w:t>
      </w:r>
      <w:r w:rsidR="007E73A3" w:rsidRPr="00026AB7">
        <w:rPr>
          <w:rFonts w:ascii="Tahoma" w:hAnsi="Tahoma" w:cs="Tahoma"/>
          <w:b/>
          <w:i/>
          <w:sz w:val="18"/>
          <w:szCs w:val="18"/>
          <w:u w:val="single"/>
        </w:rPr>
        <w:t>Razdelek »DOKUMENTI«, del »Ostale priloge«</w:t>
      </w:r>
      <w:r w:rsidRPr="00026AB7">
        <w:rPr>
          <w:rFonts w:ascii="Tahoma" w:hAnsi="Tahoma" w:cs="Tahoma"/>
          <w:b/>
          <w:i/>
          <w:sz w:val="18"/>
          <w:szCs w:val="18"/>
          <w:u w:val="single"/>
        </w:rPr>
        <w:t>!!!</w:t>
      </w:r>
    </w:p>
    <w:p w14:paraId="635FC88F" w14:textId="7FD1AE15" w:rsidR="00B06EF8" w:rsidRPr="00026AB7" w:rsidRDefault="00B06EF8" w:rsidP="00F63D98">
      <w:pPr>
        <w:keepLines/>
        <w:widowControl w:val="0"/>
      </w:pPr>
    </w:p>
    <w:p w14:paraId="5639AEF7" w14:textId="77777777" w:rsidR="00B06EF8" w:rsidRPr="00026AB7" w:rsidRDefault="00B06EF8" w:rsidP="00F63D98">
      <w:pPr>
        <w:keepLines/>
        <w:widowControl w:val="0"/>
      </w:pPr>
      <w:r w:rsidRPr="00026AB7">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40"/>
      </w:tblGrid>
      <w:tr w:rsidR="00812C13" w:rsidRPr="00026AB7" w14:paraId="0E4D58B5" w14:textId="77777777" w:rsidTr="00812C13">
        <w:tc>
          <w:tcPr>
            <w:tcW w:w="600" w:type="dxa"/>
            <w:tcBorders>
              <w:top w:val="single" w:sz="4" w:space="0" w:color="auto"/>
              <w:left w:val="single" w:sz="4" w:space="0" w:color="auto"/>
              <w:bottom w:val="single" w:sz="4" w:space="0" w:color="auto"/>
              <w:right w:val="nil"/>
            </w:tcBorders>
          </w:tcPr>
          <w:p w14:paraId="5C2A6B80" w14:textId="77777777" w:rsidR="00812C13" w:rsidRPr="00026AB7" w:rsidRDefault="00812C13" w:rsidP="00F63D98">
            <w:pPr>
              <w:keepLines/>
              <w:widowControl w:val="0"/>
              <w:jc w:val="right"/>
              <w:rPr>
                <w:rFonts w:ascii="Tahoma" w:hAnsi="Tahoma" w:cs="Tahoma"/>
              </w:rPr>
            </w:pPr>
            <w:r w:rsidRPr="00026AB7">
              <w:br w:type="page"/>
            </w:r>
            <w:r w:rsidRPr="00026AB7">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26AE77D" w14:textId="77777777" w:rsidR="00812C13" w:rsidRPr="00026AB7" w:rsidRDefault="00812C13" w:rsidP="00F63D98">
            <w:pPr>
              <w:keepLines/>
              <w:widowControl w:val="0"/>
              <w:rPr>
                <w:rFonts w:ascii="Tahoma" w:hAnsi="Tahoma" w:cs="Tahoma"/>
              </w:rPr>
            </w:pPr>
            <w:r w:rsidRPr="00026AB7">
              <w:rPr>
                <w:rFonts w:ascii="Tahoma" w:hAnsi="Tahoma" w:cs="Tahoma"/>
              </w:rPr>
              <w:t>ZAGOTAVLJANJE VARNOSTI IN ZDRAVJA PRI DELU</w:t>
            </w:r>
          </w:p>
        </w:tc>
        <w:tc>
          <w:tcPr>
            <w:tcW w:w="912" w:type="dxa"/>
            <w:tcBorders>
              <w:top w:val="single" w:sz="4" w:space="0" w:color="auto"/>
              <w:left w:val="single" w:sz="4" w:space="0" w:color="808080"/>
              <w:bottom w:val="single" w:sz="4" w:space="0" w:color="auto"/>
              <w:right w:val="nil"/>
            </w:tcBorders>
            <w:hideMark/>
          </w:tcPr>
          <w:p w14:paraId="3A3F8605" w14:textId="77777777" w:rsidR="00812C13" w:rsidRPr="00026AB7" w:rsidRDefault="00812C13" w:rsidP="00F63D98">
            <w:pPr>
              <w:keepLines/>
              <w:widowControl w:val="0"/>
              <w:jc w:val="right"/>
              <w:rPr>
                <w:rFonts w:ascii="Tahoma" w:hAnsi="Tahoma" w:cs="Tahoma"/>
                <w:b/>
              </w:rPr>
            </w:pPr>
            <w:r w:rsidRPr="00026AB7">
              <w:rPr>
                <w:rFonts w:ascii="Tahoma" w:hAnsi="Tahoma" w:cs="Tahoma"/>
                <w:b/>
                <w:i/>
              </w:rPr>
              <w:t xml:space="preserve">Priloga </w:t>
            </w:r>
          </w:p>
        </w:tc>
        <w:tc>
          <w:tcPr>
            <w:tcW w:w="540" w:type="dxa"/>
            <w:tcBorders>
              <w:top w:val="single" w:sz="4" w:space="0" w:color="auto"/>
              <w:left w:val="nil"/>
              <w:bottom w:val="single" w:sz="4" w:space="0" w:color="auto"/>
              <w:right w:val="single" w:sz="4" w:space="0" w:color="auto"/>
            </w:tcBorders>
            <w:hideMark/>
          </w:tcPr>
          <w:p w14:paraId="32053EF7" w14:textId="77777777" w:rsidR="00812C13" w:rsidRPr="00026AB7" w:rsidRDefault="00812C13" w:rsidP="00F63D98">
            <w:pPr>
              <w:keepLines/>
              <w:widowControl w:val="0"/>
              <w:rPr>
                <w:rFonts w:ascii="Tahoma" w:hAnsi="Tahoma" w:cs="Tahoma"/>
                <w:b/>
                <w:i/>
              </w:rPr>
            </w:pPr>
            <w:r w:rsidRPr="00026AB7">
              <w:rPr>
                <w:rFonts w:ascii="Tahoma" w:hAnsi="Tahoma" w:cs="Tahoma"/>
                <w:b/>
                <w:i/>
              </w:rPr>
              <w:t>12</w:t>
            </w:r>
          </w:p>
        </w:tc>
      </w:tr>
    </w:tbl>
    <w:p w14:paraId="33CADDD9" w14:textId="77777777" w:rsidR="00812C13" w:rsidRPr="00026AB7" w:rsidRDefault="00812C13" w:rsidP="00F63D98">
      <w:pPr>
        <w:keepLines/>
        <w:widowControl w:val="0"/>
        <w:rPr>
          <w:rFonts w:ascii="Tahoma" w:hAnsi="Tahoma" w:cs="Tahoma"/>
        </w:rPr>
      </w:pPr>
    </w:p>
    <w:p w14:paraId="522B7AEE" w14:textId="0DAB8788" w:rsidR="00B06EF8" w:rsidRPr="00026AB7" w:rsidRDefault="00812C13" w:rsidP="00F63D98">
      <w:pPr>
        <w:keepLines/>
        <w:widowControl w:val="0"/>
        <w:jc w:val="both"/>
        <w:rPr>
          <w:rFonts w:ascii="Tahoma" w:hAnsi="Tahoma" w:cs="Tahoma"/>
          <w:b/>
        </w:rPr>
      </w:pPr>
      <w:r w:rsidRPr="00026AB7">
        <w:rPr>
          <w:rFonts w:ascii="Tahoma" w:hAnsi="Tahoma" w:cs="Tahoma"/>
        </w:rPr>
        <w:t xml:space="preserve">Ponudnik ___________________________________________________________________, ki oddajamo ponudbo za javno naročilo št. </w:t>
      </w:r>
      <w:r w:rsidR="00D42B6A" w:rsidRPr="00026AB7">
        <w:rPr>
          <w:rFonts w:ascii="Tahoma" w:hAnsi="Tahoma" w:cs="Tahoma"/>
          <w:b/>
        </w:rPr>
        <w:t>VKS-56/22</w:t>
      </w:r>
      <w:r w:rsidRPr="00026AB7">
        <w:rPr>
          <w:rFonts w:ascii="Tahoma" w:hAnsi="Tahoma" w:cs="Tahoma"/>
          <w:b/>
        </w:rPr>
        <w:t xml:space="preserve"> - »Dobava kemikalij za čistilno napravo in mehansko - biološko obdelavo odpadkov v RCERO LJUBLJANA«</w:t>
      </w:r>
    </w:p>
    <w:p w14:paraId="22435711" w14:textId="4C32DC46" w:rsidR="00812C13" w:rsidRPr="00026AB7" w:rsidRDefault="00812C13" w:rsidP="00F63D98">
      <w:pPr>
        <w:keepLines/>
        <w:widowControl w:val="0"/>
        <w:rPr>
          <w:rFonts w:ascii="Tahoma" w:hAnsi="Tahoma" w:cs="Tahoma"/>
          <w:b/>
        </w:rPr>
      </w:pPr>
    </w:p>
    <w:p w14:paraId="7118B9AB" w14:textId="589A3A30" w:rsidR="00812C13" w:rsidRPr="00026AB7" w:rsidRDefault="00812C13" w:rsidP="00F63D98">
      <w:pPr>
        <w:keepLines/>
        <w:widowControl w:val="0"/>
        <w:ind w:right="-2"/>
        <w:jc w:val="center"/>
        <w:rPr>
          <w:rFonts w:ascii="Tahoma" w:hAnsi="Tahoma" w:cs="Tahoma"/>
          <w:noProof/>
        </w:rPr>
      </w:pPr>
      <w:r w:rsidRPr="00026AB7">
        <w:rPr>
          <w:rFonts w:ascii="Tahoma" w:hAnsi="Tahoma" w:cs="Tahoma"/>
          <w:b/>
          <w:noProof/>
        </w:rPr>
        <w:t>SE ZAVEZUJEMO</w:t>
      </w:r>
      <w:r w:rsidRPr="00026AB7">
        <w:rPr>
          <w:rFonts w:ascii="Tahoma" w:hAnsi="Tahoma" w:cs="Tahoma"/>
          <w:noProof/>
        </w:rPr>
        <w:t>,</w:t>
      </w:r>
    </w:p>
    <w:p w14:paraId="4A12C529" w14:textId="77777777" w:rsidR="00812C13" w:rsidRPr="00026AB7" w:rsidRDefault="00812C13" w:rsidP="00F63D98">
      <w:pPr>
        <w:keepLines/>
        <w:widowControl w:val="0"/>
        <w:ind w:right="-2"/>
        <w:jc w:val="both"/>
        <w:rPr>
          <w:rFonts w:ascii="Tahoma" w:hAnsi="Tahoma" w:cs="Tahoma"/>
          <w:noProof/>
        </w:rPr>
      </w:pPr>
    </w:p>
    <w:p w14:paraId="7F6CAF13" w14:textId="5B7C493E" w:rsidR="00812C13" w:rsidRPr="00026AB7" w:rsidRDefault="00812C13" w:rsidP="00F63D98">
      <w:pPr>
        <w:keepLines/>
        <w:widowControl w:val="0"/>
        <w:ind w:right="-2"/>
        <w:jc w:val="both"/>
        <w:rPr>
          <w:rFonts w:ascii="Tahoma" w:hAnsi="Tahoma" w:cs="Tahoma"/>
          <w:b/>
          <w:noProof/>
        </w:rPr>
      </w:pPr>
      <w:r w:rsidRPr="00026AB7">
        <w:rPr>
          <w:rFonts w:ascii="Tahoma" w:hAnsi="Tahoma" w:cs="Tahoma"/>
          <w:noProof/>
        </w:rPr>
        <w:t xml:space="preserve">da bomo skladno z zahtevami razpisne dokumentacije dosledno upoštevali določbe Uredbe o zagotavljanju varnosti in zdravja pri delu na začasnih in premičnih gradbiščih (Ur.l. RS, št. 83/05 in 43/11-ZVZD-1) ter po podpisu okvirnega sporazuma z naročnikom sklenili tudi Pisni sporazum, ki ureja skupne varstvene ukrepe za zagotavljanje varstva in zdravja pri delu. </w:t>
      </w:r>
    </w:p>
    <w:p w14:paraId="0785600C" w14:textId="77777777" w:rsidR="00812C13" w:rsidRPr="00026AB7" w:rsidRDefault="00812C13" w:rsidP="00F63D98">
      <w:pPr>
        <w:keepLines/>
        <w:widowControl w:val="0"/>
        <w:jc w:val="both"/>
        <w:rPr>
          <w:rFonts w:ascii="Tahoma" w:hAnsi="Tahoma" w:cs="Tahoma"/>
          <w:noProof/>
        </w:rPr>
      </w:pPr>
    </w:p>
    <w:p w14:paraId="22C24E74" w14:textId="77777777" w:rsidR="00812C13" w:rsidRPr="00026AB7" w:rsidRDefault="00812C13" w:rsidP="00F63D98">
      <w:pPr>
        <w:keepLines/>
        <w:widowControl w:val="0"/>
        <w:jc w:val="both"/>
        <w:rPr>
          <w:rFonts w:ascii="Tahoma" w:hAnsi="Tahoma" w:cs="Tahoma"/>
          <w:noProof/>
        </w:rPr>
      </w:pPr>
      <w:r w:rsidRPr="00026AB7">
        <w:rPr>
          <w:rFonts w:ascii="Tahoma" w:hAnsi="Tahoma" w:cs="Tahoma"/>
          <w:noProof/>
        </w:rPr>
        <w:t>Nespoštovanje določil je razlog za prekinitev in odstop od okvirnega sporazuma, brez kakršnekoli obveznosti do izvajalca.</w:t>
      </w:r>
    </w:p>
    <w:p w14:paraId="1348846C" w14:textId="77777777" w:rsidR="00812C13" w:rsidRPr="00026AB7" w:rsidRDefault="00812C13" w:rsidP="00F63D98">
      <w:pPr>
        <w:keepLines/>
        <w:widowControl w:val="0"/>
        <w:jc w:val="both"/>
        <w:rPr>
          <w:rFonts w:ascii="Tahoma" w:hAnsi="Tahoma" w:cs="Tahoma"/>
          <w:noProof/>
        </w:rPr>
      </w:pPr>
    </w:p>
    <w:p w14:paraId="600CD343" w14:textId="77777777" w:rsidR="00812C13" w:rsidRPr="00026AB7" w:rsidRDefault="00812C13" w:rsidP="00F63D98">
      <w:pPr>
        <w:keepLines/>
        <w:widowControl w:val="0"/>
        <w:jc w:val="both"/>
        <w:rPr>
          <w:rFonts w:ascii="Tahoma" w:hAnsi="Tahoma" w:cs="Tahoma"/>
          <w:noProof/>
        </w:rPr>
      </w:pPr>
    </w:p>
    <w:p w14:paraId="67119BBC" w14:textId="77777777" w:rsidR="00812C13" w:rsidRPr="00026AB7" w:rsidRDefault="00812C13" w:rsidP="00F63D98">
      <w:pPr>
        <w:keepLines/>
        <w:widowControl w:val="0"/>
        <w:jc w:val="both"/>
        <w:rPr>
          <w:rFonts w:ascii="Tahoma" w:hAnsi="Tahoma" w:cs="Tahoma"/>
          <w:noProof/>
        </w:rPr>
      </w:pPr>
    </w:p>
    <w:p w14:paraId="299078CE" w14:textId="77777777" w:rsidR="00812C13" w:rsidRPr="00026AB7" w:rsidRDefault="00812C13" w:rsidP="00F63D98">
      <w:pPr>
        <w:keepLines/>
        <w:widowControl w:val="0"/>
        <w:jc w:val="both"/>
        <w:rPr>
          <w:rFonts w:ascii="Tahoma" w:hAnsi="Tahoma" w:cs="Tahoma"/>
          <w:noProof/>
        </w:rPr>
      </w:pPr>
    </w:p>
    <w:p w14:paraId="267733D4" w14:textId="77777777" w:rsidR="00812C13" w:rsidRPr="00026AB7" w:rsidRDefault="00812C13" w:rsidP="00F63D98">
      <w:pPr>
        <w:keepLines/>
        <w:widowControl w:val="0"/>
        <w:jc w:val="both"/>
        <w:rPr>
          <w:rFonts w:ascii="Tahoma" w:hAnsi="Tahoma" w:cs="Tahoma"/>
          <w:noProof/>
        </w:rPr>
      </w:pPr>
    </w:p>
    <w:p w14:paraId="460C204F" w14:textId="77777777" w:rsidR="00812C13" w:rsidRPr="00026AB7" w:rsidRDefault="00812C13" w:rsidP="00F63D98">
      <w:pPr>
        <w:keepLines/>
        <w:widowControl w:val="0"/>
        <w:rPr>
          <w:rFonts w:ascii="Tahoma" w:hAnsi="Tahoma" w:cs="Tahoma"/>
          <w:noProof/>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812C13" w:rsidRPr="00026AB7" w14:paraId="79DC1255" w14:textId="77777777" w:rsidTr="00812C13">
        <w:trPr>
          <w:trHeight w:val="235"/>
        </w:trPr>
        <w:tc>
          <w:tcPr>
            <w:tcW w:w="3427" w:type="dxa"/>
            <w:tcBorders>
              <w:bottom w:val="single" w:sz="4" w:space="0" w:color="auto"/>
            </w:tcBorders>
          </w:tcPr>
          <w:p w14:paraId="5A405DCD" w14:textId="77777777" w:rsidR="00812C13" w:rsidRPr="00026AB7" w:rsidRDefault="00812C13" w:rsidP="00F63D98">
            <w:pPr>
              <w:keepLines/>
              <w:widowControl w:val="0"/>
              <w:jc w:val="both"/>
              <w:rPr>
                <w:rFonts w:ascii="Tahoma" w:hAnsi="Tahoma" w:cs="Tahoma"/>
                <w:noProof/>
                <w:snapToGrid w:val="0"/>
                <w:color w:val="000000"/>
              </w:rPr>
            </w:pPr>
          </w:p>
        </w:tc>
        <w:tc>
          <w:tcPr>
            <w:tcW w:w="2999" w:type="dxa"/>
          </w:tcPr>
          <w:p w14:paraId="725B58E9" w14:textId="77777777" w:rsidR="00812C13" w:rsidRPr="00026AB7" w:rsidRDefault="00812C13" w:rsidP="00F63D98">
            <w:pPr>
              <w:keepLines/>
              <w:widowControl w:val="0"/>
              <w:jc w:val="center"/>
              <w:rPr>
                <w:rFonts w:ascii="Tahoma" w:hAnsi="Tahoma" w:cs="Tahoma"/>
                <w:noProof/>
                <w:snapToGrid w:val="0"/>
                <w:color w:val="000000"/>
              </w:rPr>
            </w:pPr>
          </w:p>
        </w:tc>
        <w:tc>
          <w:tcPr>
            <w:tcW w:w="3142" w:type="dxa"/>
            <w:tcBorders>
              <w:bottom w:val="single" w:sz="4" w:space="0" w:color="auto"/>
            </w:tcBorders>
          </w:tcPr>
          <w:p w14:paraId="356EE1E0" w14:textId="77777777" w:rsidR="00812C13" w:rsidRPr="00026AB7" w:rsidRDefault="00812C13" w:rsidP="00F63D98">
            <w:pPr>
              <w:keepLines/>
              <w:widowControl w:val="0"/>
              <w:tabs>
                <w:tab w:val="left" w:pos="567"/>
                <w:tab w:val="num" w:pos="851"/>
                <w:tab w:val="left" w:pos="993"/>
              </w:tabs>
              <w:jc w:val="both"/>
              <w:rPr>
                <w:rFonts w:ascii="Tahoma" w:hAnsi="Tahoma" w:cs="Tahoma"/>
                <w:noProof/>
                <w:snapToGrid w:val="0"/>
                <w:color w:val="000000"/>
              </w:rPr>
            </w:pPr>
          </w:p>
        </w:tc>
      </w:tr>
      <w:tr w:rsidR="00812C13" w:rsidRPr="00026AB7" w14:paraId="48B670A2" w14:textId="77777777" w:rsidTr="00812C13">
        <w:trPr>
          <w:trHeight w:val="235"/>
        </w:trPr>
        <w:tc>
          <w:tcPr>
            <w:tcW w:w="3427" w:type="dxa"/>
            <w:tcBorders>
              <w:top w:val="single" w:sz="4" w:space="0" w:color="auto"/>
            </w:tcBorders>
          </w:tcPr>
          <w:p w14:paraId="0AB83D6B" w14:textId="77777777" w:rsidR="00812C13" w:rsidRPr="00026AB7" w:rsidRDefault="00812C13" w:rsidP="00F63D98">
            <w:pPr>
              <w:keepLines/>
              <w:widowControl w:val="0"/>
              <w:jc w:val="center"/>
              <w:rPr>
                <w:rFonts w:ascii="Tahoma" w:hAnsi="Tahoma" w:cs="Tahoma"/>
                <w:noProof/>
                <w:snapToGrid w:val="0"/>
                <w:color w:val="000000"/>
              </w:rPr>
            </w:pPr>
            <w:r w:rsidRPr="00026AB7">
              <w:rPr>
                <w:rFonts w:ascii="Tahoma" w:hAnsi="Tahoma" w:cs="Tahoma"/>
                <w:noProof/>
                <w:snapToGrid w:val="0"/>
                <w:color w:val="000000"/>
              </w:rPr>
              <w:t>(</w:t>
            </w:r>
            <w:r w:rsidRPr="00026AB7">
              <w:rPr>
                <w:rFonts w:ascii="Tahoma" w:hAnsi="Tahoma" w:cs="Tahoma"/>
                <w:noProof/>
                <w:snapToGrid w:val="0"/>
                <w:color w:val="000000"/>
                <w:sz w:val="18"/>
              </w:rPr>
              <w:t>kraj, datum</w:t>
            </w:r>
            <w:r w:rsidRPr="00026AB7">
              <w:rPr>
                <w:rFonts w:ascii="Tahoma" w:hAnsi="Tahoma" w:cs="Tahoma"/>
                <w:noProof/>
                <w:snapToGrid w:val="0"/>
                <w:color w:val="000000"/>
              </w:rPr>
              <w:t>)</w:t>
            </w:r>
          </w:p>
        </w:tc>
        <w:tc>
          <w:tcPr>
            <w:tcW w:w="2999" w:type="dxa"/>
          </w:tcPr>
          <w:p w14:paraId="5918F322" w14:textId="77777777" w:rsidR="00812C13" w:rsidRPr="00026AB7" w:rsidRDefault="00812C13" w:rsidP="00F63D98">
            <w:pPr>
              <w:keepLines/>
              <w:widowControl w:val="0"/>
              <w:jc w:val="center"/>
              <w:rPr>
                <w:rFonts w:ascii="Tahoma" w:hAnsi="Tahoma" w:cs="Tahoma"/>
                <w:noProof/>
                <w:snapToGrid w:val="0"/>
                <w:color w:val="000000"/>
              </w:rPr>
            </w:pPr>
            <w:r w:rsidRPr="00026AB7">
              <w:rPr>
                <w:rFonts w:ascii="Tahoma" w:hAnsi="Tahoma" w:cs="Tahoma"/>
                <w:noProof/>
                <w:snapToGrid w:val="0"/>
                <w:color w:val="000000"/>
              </w:rPr>
              <w:t>žig</w:t>
            </w:r>
          </w:p>
        </w:tc>
        <w:tc>
          <w:tcPr>
            <w:tcW w:w="3142" w:type="dxa"/>
            <w:tcBorders>
              <w:top w:val="single" w:sz="4" w:space="0" w:color="auto"/>
            </w:tcBorders>
          </w:tcPr>
          <w:p w14:paraId="2D344136" w14:textId="77777777" w:rsidR="00812C13" w:rsidRPr="00026AB7" w:rsidRDefault="00812C13" w:rsidP="00F63D98">
            <w:pPr>
              <w:keepLines/>
              <w:widowControl w:val="0"/>
              <w:jc w:val="both"/>
              <w:rPr>
                <w:rFonts w:ascii="Tahoma" w:hAnsi="Tahoma" w:cs="Tahoma"/>
                <w:noProof/>
                <w:snapToGrid w:val="0"/>
                <w:color w:val="000000"/>
              </w:rPr>
            </w:pPr>
            <w:r w:rsidRPr="00026AB7">
              <w:rPr>
                <w:rFonts w:ascii="Tahoma" w:hAnsi="Tahoma" w:cs="Tahoma"/>
                <w:noProof/>
                <w:snapToGrid w:val="0"/>
                <w:color w:val="000000"/>
              </w:rPr>
              <w:t>(</w:t>
            </w:r>
            <w:r w:rsidRPr="00026AB7">
              <w:rPr>
                <w:rFonts w:ascii="Tahoma" w:hAnsi="Tahoma" w:cs="Tahoma"/>
                <w:noProof/>
                <w:snapToGrid w:val="0"/>
                <w:color w:val="000000"/>
                <w:sz w:val="18"/>
              </w:rPr>
              <w:t>Ime in priimek ter podpis ponudnika</w:t>
            </w:r>
            <w:r w:rsidRPr="00026AB7">
              <w:rPr>
                <w:rFonts w:ascii="Tahoma" w:hAnsi="Tahoma" w:cs="Tahoma"/>
                <w:noProof/>
                <w:snapToGrid w:val="0"/>
                <w:color w:val="000000"/>
              </w:rPr>
              <w:t>)</w:t>
            </w:r>
          </w:p>
        </w:tc>
      </w:tr>
    </w:tbl>
    <w:p w14:paraId="1A0BE3A6" w14:textId="77777777" w:rsidR="00812C13" w:rsidRPr="00026AB7" w:rsidRDefault="00812C13" w:rsidP="00F63D98">
      <w:pPr>
        <w:keepLines/>
        <w:widowControl w:val="0"/>
        <w:rPr>
          <w:noProof/>
        </w:rPr>
      </w:pPr>
    </w:p>
    <w:p w14:paraId="55292741" w14:textId="77777777" w:rsidR="00812C13" w:rsidRPr="00026AB7" w:rsidRDefault="00812C13" w:rsidP="00F63D98">
      <w:pPr>
        <w:keepLines/>
        <w:widowControl w:val="0"/>
        <w:rPr>
          <w:rFonts w:ascii="Tahoma" w:hAnsi="Tahoma" w:cs="Tahoma"/>
          <w:b/>
          <w:i/>
          <w:noProof/>
          <w:sz w:val="18"/>
          <w:szCs w:val="18"/>
        </w:rPr>
      </w:pPr>
    </w:p>
    <w:p w14:paraId="26D3BB30" w14:textId="77777777" w:rsidR="00812C13" w:rsidRPr="00026AB7" w:rsidRDefault="00812C13" w:rsidP="00F63D98">
      <w:pPr>
        <w:keepLines/>
        <w:widowControl w:val="0"/>
        <w:rPr>
          <w:rFonts w:ascii="Tahoma" w:hAnsi="Tahoma" w:cs="Tahoma"/>
          <w:b/>
          <w:i/>
          <w:noProof/>
          <w:sz w:val="18"/>
          <w:szCs w:val="18"/>
        </w:rPr>
      </w:pPr>
    </w:p>
    <w:p w14:paraId="23C0DA5C" w14:textId="77777777" w:rsidR="00812C13" w:rsidRPr="00026AB7" w:rsidRDefault="00812C13" w:rsidP="00F63D98">
      <w:pPr>
        <w:keepLines/>
        <w:widowControl w:val="0"/>
        <w:rPr>
          <w:rFonts w:ascii="Tahoma" w:hAnsi="Tahoma" w:cs="Tahoma"/>
          <w:b/>
          <w:i/>
          <w:noProof/>
          <w:sz w:val="18"/>
          <w:szCs w:val="18"/>
        </w:rPr>
      </w:pPr>
    </w:p>
    <w:p w14:paraId="3885BE8F" w14:textId="77777777" w:rsidR="00812C13" w:rsidRPr="00026AB7" w:rsidRDefault="00812C13" w:rsidP="00F63D98">
      <w:pPr>
        <w:keepLines/>
        <w:widowControl w:val="0"/>
        <w:rPr>
          <w:rFonts w:ascii="Tahoma" w:hAnsi="Tahoma" w:cs="Tahoma"/>
          <w:b/>
          <w:i/>
          <w:noProof/>
          <w:sz w:val="18"/>
          <w:szCs w:val="18"/>
        </w:rPr>
      </w:pPr>
    </w:p>
    <w:p w14:paraId="7DEC4432" w14:textId="77777777" w:rsidR="00812C13" w:rsidRPr="00026AB7" w:rsidRDefault="00812C13" w:rsidP="00F63D98">
      <w:pPr>
        <w:keepLines/>
        <w:widowControl w:val="0"/>
        <w:rPr>
          <w:rFonts w:ascii="Tahoma" w:hAnsi="Tahoma" w:cs="Tahoma"/>
          <w:b/>
          <w:i/>
          <w:noProof/>
          <w:sz w:val="18"/>
          <w:szCs w:val="18"/>
        </w:rPr>
      </w:pPr>
    </w:p>
    <w:p w14:paraId="6C01209B" w14:textId="2678CD9D" w:rsidR="00812C13" w:rsidRPr="00026AB7" w:rsidRDefault="00812C13" w:rsidP="00F63D98">
      <w:pPr>
        <w:keepLines/>
        <w:widowControl w:val="0"/>
        <w:rPr>
          <w:noProof/>
        </w:rPr>
      </w:pPr>
      <w:r w:rsidRPr="00026AB7">
        <w:rPr>
          <w:rFonts w:ascii="Tahoma" w:hAnsi="Tahoma" w:cs="Tahoma"/>
          <w:b/>
          <w:i/>
          <w:noProof/>
          <w:sz w:val="18"/>
          <w:szCs w:val="18"/>
        </w:rPr>
        <w:t xml:space="preserve">Navodilo: </w:t>
      </w:r>
      <w:r w:rsidRPr="00026AB7">
        <w:rPr>
          <w:rFonts w:ascii="Tahoma" w:hAnsi="Tahoma" w:cs="Tahoma"/>
          <w:i/>
          <w:noProof/>
          <w:sz w:val="18"/>
          <w:szCs w:val="18"/>
        </w:rPr>
        <w:t xml:space="preserve">Ponudnik </w:t>
      </w:r>
      <w:r w:rsidRPr="00026AB7">
        <w:rPr>
          <w:rFonts w:ascii="Tahoma" w:hAnsi="Tahoma" w:cs="Tahoma"/>
          <w:i/>
          <w:noProof/>
          <w:sz w:val="18"/>
          <w:szCs w:val="18"/>
          <w:u w:val="single"/>
        </w:rPr>
        <w:t>obrazec</w:t>
      </w:r>
      <w:r w:rsidRPr="00026AB7">
        <w:rPr>
          <w:rFonts w:ascii="Tahoma" w:hAnsi="Tahoma" w:cs="Tahoma"/>
          <w:b/>
          <w:i/>
          <w:noProof/>
          <w:sz w:val="18"/>
          <w:szCs w:val="18"/>
        </w:rPr>
        <w:t xml:space="preserve"> </w:t>
      </w:r>
      <w:r w:rsidRPr="00026AB7">
        <w:rPr>
          <w:rFonts w:ascii="Tahoma" w:hAnsi="Tahoma" w:cs="Tahoma"/>
          <w:i/>
          <w:noProof/>
          <w:sz w:val="18"/>
          <w:szCs w:val="18"/>
        </w:rPr>
        <w:t>v okviru sistema e-JN</w:t>
      </w:r>
      <w:r w:rsidRPr="00026AB7">
        <w:rPr>
          <w:rFonts w:ascii="Tahoma" w:hAnsi="Tahoma" w:cs="Tahoma"/>
          <w:b/>
          <w:i/>
          <w:noProof/>
          <w:sz w:val="18"/>
          <w:szCs w:val="18"/>
        </w:rPr>
        <w:t xml:space="preserve"> </w:t>
      </w:r>
      <w:r w:rsidRPr="00026AB7">
        <w:rPr>
          <w:rFonts w:ascii="Tahoma" w:hAnsi="Tahoma" w:cs="Tahoma"/>
          <w:b/>
          <w:i/>
          <w:noProof/>
          <w:sz w:val="18"/>
          <w:szCs w:val="18"/>
          <w:u w:val="single"/>
        </w:rPr>
        <w:t xml:space="preserve">naloži v </w:t>
      </w:r>
      <w:r w:rsidR="007E73A3" w:rsidRPr="00026AB7">
        <w:rPr>
          <w:rFonts w:ascii="Tahoma" w:hAnsi="Tahoma" w:cs="Tahoma"/>
          <w:b/>
          <w:i/>
          <w:noProof/>
          <w:sz w:val="18"/>
          <w:szCs w:val="18"/>
          <w:u w:val="single"/>
        </w:rPr>
        <w:t>Razdelek »DOKUMENTI«, del »Ostale priloge«</w:t>
      </w:r>
      <w:r w:rsidRPr="00026AB7">
        <w:rPr>
          <w:rFonts w:ascii="Tahoma" w:hAnsi="Tahoma" w:cs="Tahoma"/>
          <w:b/>
          <w:i/>
          <w:noProof/>
          <w:sz w:val="18"/>
          <w:szCs w:val="18"/>
          <w:u w:val="single"/>
        </w:rPr>
        <w:t>!!!</w:t>
      </w:r>
    </w:p>
    <w:p w14:paraId="024CD0A0" w14:textId="77777777" w:rsidR="00812C13" w:rsidRPr="00026AB7" w:rsidRDefault="00812C13" w:rsidP="00F63D98">
      <w:pPr>
        <w:keepLines/>
        <w:widowControl w:val="0"/>
        <w:rPr>
          <w:noProof/>
        </w:rPr>
      </w:pPr>
    </w:p>
    <w:p w14:paraId="0C617CFD" w14:textId="77777777" w:rsidR="00812C13" w:rsidRPr="00026AB7" w:rsidRDefault="00812C13" w:rsidP="00F63D98">
      <w:pPr>
        <w:keepLines/>
        <w:widowControl w:val="0"/>
        <w:jc w:val="both"/>
        <w:rPr>
          <w:rFonts w:ascii="Tahoma" w:hAnsi="Tahoma" w:cs="Tahoma"/>
        </w:rPr>
      </w:pPr>
    </w:p>
    <w:p w14:paraId="56394225" w14:textId="1E2F10F2" w:rsidR="00812C13" w:rsidRPr="00026AB7" w:rsidRDefault="00812C13" w:rsidP="00F63D98">
      <w:pPr>
        <w:keepLines/>
        <w:widowControl w:val="0"/>
        <w:rPr>
          <w:rFonts w:ascii="Tahoma" w:hAnsi="Tahoma" w:cs="Tahoma"/>
          <w:b/>
        </w:rPr>
      </w:pPr>
    </w:p>
    <w:p w14:paraId="0EA9CF09" w14:textId="77777777" w:rsidR="00812C13" w:rsidRPr="00026AB7" w:rsidRDefault="00812C13" w:rsidP="00F63D98">
      <w:pPr>
        <w:keepLines/>
        <w:widowControl w:val="0"/>
        <w:rPr>
          <w:rFonts w:ascii="Tahoma" w:hAnsi="Tahoma" w:cs="Tahoma"/>
          <w:b/>
        </w:rPr>
      </w:pPr>
    </w:p>
    <w:p w14:paraId="707CE834" w14:textId="77777777" w:rsidR="00812C13" w:rsidRPr="00026AB7" w:rsidRDefault="00812C13" w:rsidP="00F63D98">
      <w:pPr>
        <w:keepLines/>
        <w:widowControl w:val="0"/>
      </w:pPr>
    </w:p>
    <w:p w14:paraId="5E1F09E1" w14:textId="77777777" w:rsidR="00812C13" w:rsidRPr="00026AB7" w:rsidRDefault="00812C13" w:rsidP="00F63D98">
      <w:pPr>
        <w:keepLines/>
        <w:widowControl w:val="0"/>
      </w:pPr>
      <w:r w:rsidRPr="00026AB7">
        <w:br w:type="page"/>
      </w:r>
    </w:p>
    <w:p w14:paraId="11202CD6" w14:textId="744C8860" w:rsidR="00812C13" w:rsidRPr="00026AB7" w:rsidRDefault="00812C13" w:rsidP="00F63D98">
      <w:pPr>
        <w:keepLines/>
        <w:widowControl w:val="0"/>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812C13" w:rsidRPr="00026AB7" w14:paraId="484AF8E0" w14:textId="77777777" w:rsidTr="00812C13">
        <w:tc>
          <w:tcPr>
            <w:tcW w:w="212" w:type="dxa"/>
            <w:tcBorders>
              <w:top w:val="single" w:sz="4" w:space="0" w:color="auto"/>
              <w:bottom w:val="single" w:sz="4" w:space="0" w:color="auto"/>
              <w:right w:val="nil"/>
            </w:tcBorders>
          </w:tcPr>
          <w:p w14:paraId="45092626" w14:textId="433CDE12" w:rsidR="00812C13" w:rsidRPr="00026AB7" w:rsidRDefault="00812C13" w:rsidP="00F63D98">
            <w:pPr>
              <w:keepLines/>
              <w:widowControl w:val="0"/>
              <w:jc w:val="right"/>
              <w:rPr>
                <w:rFonts w:ascii="Tahoma" w:hAnsi="Tahoma" w:cs="Tahoma"/>
              </w:rPr>
            </w:pPr>
            <w:r w:rsidRPr="00026AB7">
              <w:rPr>
                <w:rFonts w:ascii="Tahoma" w:hAnsi="Tahoma" w:cs="Tahoma"/>
              </w:rPr>
              <w:t xml:space="preserve">      </w:t>
            </w:r>
          </w:p>
        </w:tc>
        <w:tc>
          <w:tcPr>
            <w:tcW w:w="8040" w:type="dxa"/>
            <w:tcBorders>
              <w:top w:val="single" w:sz="4" w:space="0" w:color="auto"/>
              <w:left w:val="nil"/>
              <w:bottom w:val="single" w:sz="4" w:space="0" w:color="auto"/>
            </w:tcBorders>
          </w:tcPr>
          <w:p w14:paraId="0B09559A" w14:textId="77777777" w:rsidR="00812C13" w:rsidRPr="00026AB7" w:rsidRDefault="00812C13" w:rsidP="00F63D98">
            <w:pPr>
              <w:keepLines/>
              <w:widowControl w:val="0"/>
              <w:rPr>
                <w:rFonts w:ascii="Tahoma" w:hAnsi="Tahoma" w:cs="Tahoma"/>
              </w:rPr>
            </w:pPr>
            <w:r w:rsidRPr="00026AB7">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0025A79A" w14:textId="77777777" w:rsidR="00812C13" w:rsidRPr="00026AB7" w:rsidRDefault="00812C13" w:rsidP="00F63D98">
            <w:pPr>
              <w:keepLines/>
              <w:widowControl w:val="0"/>
              <w:jc w:val="right"/>
              <w:rPr>
                <w:rFonts w:ascii="Tahoma" w:hAnsi="Tahoma" w:cs="Tahoma"/>
                <w:b/>
              </w:rPr>
            </w:pPr>
            <w:r w:rsidRPr="00026AB7">
              <w:rPr>
                <w:rFonts w:ascii="Tahoma" w:hAnsi="Tahoma" w:cs="Tahoma"/>
                <w:b/>
                <w:i/>
              </w:rPr>
              <w:t xml:space="preserve">Priloga </w:t>
            </w:r>
          </w:p>
        </w:tc>
        <w:tc>
          <w:tcPr>
            <w:tcW w:w="551" w:type="dxa"/>
            <w:tcBorders>
              <w:top w:val="single" w:sz="4" w:space="0" w:color="auto"/>
              <w:left w:val="nil"/>
              <w:bottom w:val="single" w:sz="4" w:space="0" w:color="auto"/>
            </w:tcBorders>
          </w:tcPr>
          <w:p w14:paraId="3F9B6A54" w14:textId="7878C419" w:rsidR="00812C13" w:rsidRPr="00026AB7" w:rsidRDefault="00812C13" w:rsidP="00F63D98">
            <w:pPr>
              <w:keepLines/>
              <w:widowControl w:val="0"/>
              <w:rPr>
                <w:rFonts w:ascii="Tahoma" w:hAnsi="Tahoma" w:cs="Tahoma"/>
                <w:b/>
                <w:i/>
              </w:rPr>
            </w:pPr>
            <w:r w:rsidRPr="00026AB7">
              <w:rPr>
                <w:rFonts w:ascii="Tahoma" w:hAnsi="Tahoma" w:cs="Tahoma"/>
                <w:b/>
                <w:i/>
              </w:rPr>
              <w:t>1</w:t>
            </w:r>
            <w:r w:rsidR="000F16C8" w:rsidRPr="00026AB7">
              <w:rPr>
                <w:rFonts w:ascii="Tahoma" w:hAnsi="Tahoma" w:cs="Tahoma"/>
                <w:b/>
                <w:i/>
              </w:rPr>
              <w:t>3</w:t>
            </w:r>
          </w:p>
        </w:tc>
      </w:tr>
    </w:tbl>
    <w:p w14:paraId="2F2A019B" w14:textId="77777777" w:rsidR="00701161" w:rsidRPr="00026AB7" w:rsidRDefault="00701161" w:rsidP="00F63D98">
      <w:pPr>
        <w:keepLines/>
        <w:widowControl w:val="0"/>
      </w:pPr>
    </w:p>
    <w:p w14:paraId="5D45A5E4" w14:textId="77777777" w:rsidR="00752B81" w:rsidRPr="00026AB7" w:rsidRDefault="00752B81" w:rsidP="00F63D98">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752B81" w:rsidRPr="00026AB7" w14:paraId="442794B6" w14:textId="77777777" w:rsidTr="0042223E">
        <w:tc>
          <w:tcPr>
            <w:tcW w:w="4870" w:type="dxa"/>
          </w:tcPr>
          <w:p w14:paraId="53F9F3A5" w14:textId="77777777" w:rsidR="00752B81" w:rsidRPr="00026AB7" w:rsidRDefault="00752B81" w:rsidP="00F63D98">
            <w:pPr>
              <w:keepLines/>
              <w:widowControl w:val="0"/>
              <w:rPr>
                <w:rFonts w:ascii="Tahoma" w:hAnsi="Tahoma" w:cs="Tahoma"/>
                <w:b/>
                <w:sz w:val="28"/>
              </w:rPr>
            </w:pPr>
            <w:bookmarkStart w:id="17" w:name="_Toc195463163"/>
            <w:bookmarkStart w:id="18" w:name="_Toc195463330"/>
            <w:bookmarkStart w:id="19" w:name="_Toc195463520"/>
            <w:bookmarkStart w:id="20" w:name="_Toc195463790"/>
            <w:bookmarkStart w:id="21" w:name="_Toc195464025"/>
            <w:bookmarkStart w:id="22" w:name="_Toc195464133"/>
            <w:bookmarkStart w:id="23" w:name="_Toc195464228"/>
            <w:bookmarkStart w:id="24" w:name="_Toc195464295"/>
            <w:bookmarkStart w:id="25" w:name="_Toc195464336"/>
            <w:bookmarkStart w:id="26" w:name="_Toc195464361"/>
            <w:bookmarkStart w:id="27" w:name="_Toc195464396"/>
            <w:bookmarkStart w:id="28" w:name="_Toc195464437"/>
            <w:bookmarkStart w:id="29" w:name="_Toc195464564"/>
            <w:bookmarkStart w:id="30" w:name="_Toc195464644"/>
            <w:bookmarkStart w:id="31" w:name="_Toc195464656"/>
            <w:bookmarkStart w:id="32" w:name="_Toc195464677"/>
            <w:r w:rsidRPr="00026AB7">
              <w:rPr>
                <w:rFonts w:ascii="Tahoma" w:hAnsi="Tahoma" w:cs="Tahoma"/>
                <w:b/>
                <w:sz w:val="28"/>
              </w:rPr>
              <w:t>POŠILJATELJ (ponudnik):</w:t>
            </w:r>
          </w:p>
          <w:p w14:paraId="3704D649" w14:textId="77777777" w:rsidR="00752B81" w:rsidRPr="00026AB7" w:rsidRDefault="00752B81" w:rsidP="00F63D98">
            <w:pPr>
              <w:keepLines/>
              <w:widowControl w:val="0"/>
              <w:rPr>
                <w:rFonts w:ascii="Tahoma" w:hAnsi="Tahoma" w:cs="Tahoma"/>
                <w:b/>
                <w:sz w:val="28"/>
              </w:rPr>
            </w:pPr>
          </w:p>
          <w:p w14:paraId="4F9D8416" w14:textId="77777777" w:rsidR="00752B81" w:rsidRPr="00026AB7" w:rsidRDefault="00752B81" w:rsidP="00F63D98">
            <w:pPr>
              <w:keepLines/>
              <w:widowControl w:val="0"/>
              <w:rPr>
                <w:rFonts w:ascii="Tahoma" w:hAnsi="Tahoma" w:cs="Tahoma"/>
                <w:b/>
                <w:sz w:val="28"/>
              </w:rPr>
            </w:pPr>
          </w:p>
          <w:p w14:paraId="68E12A77" w14:textId="77777777" w:rsidR="00752B81" w:rsidRPr="00026AB7" w:rsidRDefault="00752B81" w:rsidP="00F63D98">
            <w:pPr>
              <w:keepLines/>
              <w:widowControl w:val="0"/>
              <w:rPr>
                <w:rFonts w:ascii="Tahoma" w:hAnsi="Tahoma" w:cs="Tahoma"/>
                <w:b/>
                <w:sz w:val="28"/>
              </w:rPr>
            </w:pPr>
          </w:p>
          <w:p w14:paraId="2126F558" w14:textId="77777777" w:rsidR="00752B81" w:rsidRPr="00026AB7" w:rsidRDefault="00752B81" w:rsidP="00F63D98">
            <w:pPr>
              <w:keepLines/>
              <w:widowControl w:val="0"/>
              <w:rPr>
                <w:rFonts w:ascii="Tahoma" w:hAnsi="Tahoma" w:cs="Tahoma"/>
                <w:b/>
                <w:sz w:val="28"/>
              </w:rPr>
            </w:pPr>
          </w:p>
          <w:p w14:paraId="6E9EE9D6" w14:textId="77777777" w:rsidR="00752B81" w:rsidRPr="00026AB7" w:rsidRDefault="00752B81" w:rsidP="00F63D98">
            <w:pPr>
              <w:keepLines/>
              <w:widowControl w:val="0"/>
              <w:rPr>
                <w:rFonts w:ascii="Tahoma" w:hAnsi="Tahoma" w:cs="Tahoma"/>
                <w:b/>
                <w:sz w:val="28"/>
              </w:rPr>
            </w:pPr>
          </w:p>
          <w:p w14:paraId="617DB1C6" w14:textId="77777777" w:rsidR="00752B81" w:rsidRPr="00026AB7" w:rsidRDefault="00752B81" w:rsidP="00F63D98">
            <w:pPr>
              <w:keepLines/>
              <w:widowControl w:val="0"/>
              <w:rPr>
                <w:rFonts w:ascii="Tahoma" w:hAnsi="Tahoma" w:cs="Tahoma"/>
                <w:b/>
                <w:sz w:val="28"/>
              </w:rPr>
            </w:pPr>
          </w:p>
          <w:p w14:paraId="2E19DCA9" w14:textId="77777777" w:rsidR="00752B81" w:rsidRPr="00026AB7" w:rsidRDefault="00752B81" w:rsidP="00F63D98">
            <w:pPr>
              <w:keepLines/>
              <w:widowControl w:val="0"/>
              <w:rPr>
                <w:rFonts w:ascii="Tahoma" w:hAnsi="Tahoma" w:cs="Tahoma"/>
                <w:b/>
                <w:sz w:val="28"/>
              </w:rPr>
            </w:pPr>
          </w:p>
        </w:tc>
        <w:tc>
          <w:tcPr>
            <w:tcW w:w="4385" w:type="dxa"/>
          </w:tcPr>
          <w:p w14:paraId="3133102B" w14:textId="77777777" w:rsidR="00752B81" w:rsidRPr="00026AB7" w:rsidRDefault="00752B81" w:rsidP="00F63D98">
            <w:pPr>
              <w:keepLines/>
              <w:widowControl w:val="0"/>
              <w:rPr>
                <w:rFonts w:ascii="Tahoma" w:hAnsi="Tahoma" w:cs="Tahoma"/>
                <w:b/>
                <w:sz w:val="28"/>
              </w:rPr>
            </w:pPr>
            <w:r w:rsidRPr="00026AB7">
              <w:rPr>
                <w:rFonts w:ascii="Tahoma" w:hAnsi="Tahoma" w:cs="Tahoma"/>
                <w:b/>
                <w:sz w:val="28"/>
              </w:rPr>
              <w:t>PREJEM PONUDBE:</w:t>
            </w:r>
          </w:p>
          <w:p w14:paraId="0F00141F" w14:textId="77777777" w:rsidR="00752B81" w:rsidRPr="00026AB7" w:rsidRDefault="00752B81" w:rsidP="00F63D98">
            <w:pPr>
              <w:keepLines/>
              <w:widowControl w:val="0"/>
              <w:rPr>
                <w:rFonts w:ascii="Tahoma" w:hAnsi="Tahoma" w:cs="Tahoma"/>
                <w:b/>
                <w:sz w:val="28"/>
              </w:rPr>
            </w:pPr>
          </w:p>
          <w:p w14:paraId="11109C37" w14:textId="77777777" w:rsidR="00752B81" w:rsidRPr="00026AB7" w:rsidRDefault="00752B81" w:rsidP="00F63D98">
            <w:pPr>
              <w:keepLines/>
              <w:widowControl w:val="0"/>
              <w:rPr>
                <w:rFonts w:ascii="Tahoma" w:hAnsi="Tahoma" w:cs="Tahoma"/>
                <w:b/>
                <w:smallCaps/>
                <w:sz w:val="28"/>
              </w:rPr>
            </w:pPr>
            <w:r w:rsidRPr="00026AB7">
              <w:rPr>
                <w:rFonts w:ascii="Tahoma" w:hAnsi="Tahoma" w:cs="Tahoma"/>
                <w:b/>
                <w:smallCaps/>
                <w:sz w:val="28"/>
              </w:rPr>
              <w:t>osebno                             po pošti</w:t>
            </w:r>
          </w:p>
          <w:p w14:paraId="4545B13D" w14:textId="77777777" w:rsidR="00752B81" w:rsidRPr="00026AB7" w:rsidRDefault="00752B81" w:rsidP="00F63D98">
            <w:pPr>
              <w:keepLines/>
              <w:widowControl w:val="0"/>
              <w:rPr>
                <w:rFonts w:ascii="Tahoma" w:hAnsi="Tahoma" w:cs="Tahoma"/>
                <w:b/>
                <w:sz w:val="28"/>
              </w:rPr>
            </w:pPr>
          </w:p>
          <w:p w14:paraId="1DAD4109" w14:textId="77777777" w:rsidR="00752B81" w:rsidRPr="00026AB7" w:rsidRDefault="00752B81" w:rsidP="00F63D98">
            <w:pPr>
              <w:keepLines/>
              <w:widowControl w:val="0"/>
              <w:rPr>
                <w:rFonts w:ascii="Tahoma" w:hAnsi="Tahoma" w:cs="Tahoma"/>
                <w:sz w:val="28"/>
              </w:rPr>
            </w:pPr>
            <w:r w:rsidRPr="00026AB7">
              <w:rPr>
                <w:rFonts w:ascii="Tahoma" w:hAnsi="Tahoma" w:cs="Tahoma"/>
                <w:sz w:val="28"/>
              </w:rPr>
              <w:t>Datum:</w:t>
            </w:r>
          </w:p>
          <w:p w14:paraId="1AA4C1E0" w14:textId="77777777" w:rsidR="00752B81" w:rsidRPr="00026AB7" w:rsidRDefault="00752B81" w:rsidP="00F63D98">
            <w:pPr>
              <w:keepLines/>
              <w:widowControl w:val="0"/>
              <w:rPr>
                <w:rFonts w:ascii="Tahoma" w:hAnsi="Tahoma" w:cs="Tahoma"/>
                <w:sz w:val="28"/>
              </w:rPr>
            </w:pPr>
          </w:p>
          <w:p w14:paraId="3DAE6C6B" w14:textId="77777777" w:rsidR="00752B81" w:rsidRPr="00026AB7" w:rsidRDefault="00752B81" w:rsidP="00F63D98">
            <w:pPr>
              <w:keepLines/>
              <w:widowControl w:val="0"/>
              <w:rPr>
                <w:rFonts w:ascii="Tahoma" w:hAnsi="Tahoma" w:cs="Tahoma"/>
                <w:sz w:val="28"/>
              </w:rPr>
            </w:pPr>
            <w:r w:rsidRPr="00026AB7">
              <w:rPr>
                <w:rFonts w:ascii="Tahoma" w:hAnsi="Tahoma" w:cs="Tahoma"/>
                <w:sz w:val="28"/>
              </w:rPr>
              <w:t>Ura:</w:t>
            </w:r>
          </w:p>
          <w:p w14:paraId="678207A1" w14:textId="77777777" w:rsidR="00752B81" w:rsidRPr="00026AB7" w:rsidRDefault="00752B81" w:rsidP="00F63D98">
            <w:pPr>
              <w:keepLines/>
              <w:widowControl w:val="0"/>
              <w:rPr>
                <w:rFonts w:ascii="Tahoma" w:hAnsi="Tahoma" w:cs="Tahoma"/>
                <w:sz w:val="28"/>
              </w:rPr>
            </w:pPr>
          </w:p>
          <w:p w14:paraId="026BA5A0" w14:textId="77777777" w:rsidR="00752B81" w:rsidRPr="00026AB7" w:rsidRDefault="00752B81" w:rsidP="00F63D98">
            <w:pPr>
              <w:keepLines/>
              <w:widowControl w:val="0"/>
              <w:rPr>
                <w:rFonts w:ascii="Tahoma" w:hAnsi="Tahoma" w:cs="Tahoma"/>
                <w:sz w:val="28"/>
              </w:rPr>
            </w:pPr>
            <w:r w:rsidRPr="00026AB7">
              <w:rPr>
                <w:rFonts w:ascii="Tahoma" w:hAnsi="Tahoma" w:cs="Tahoma"/>
                <w:sz w:val="28"/>
              </w:rPr>
              <w:t>Številka:</w:t>
            </w:r>
          </w:p>
          <w:p w14:paraId="76BDA172" w14:textId="77777777" w:rsidR="00752B81" w:rsidRPr="00026AB7" w:rsidRDefault="00752B81" w:rsidP="00F63D98">
            <w:pPr>
              <w:keepLines/>
              <w:widowControl w:val="0"/>
              <w:rPr>
                <w:rFonts w:ascii="Tahoma" w:hAnsi="Tahoma" w:cs="Tahoma"/>
                <w:sz w:val="28"/>
              </w:rPr>
            </w:pPr>
          </w:p>
          <w:p w14:paraId="63E786B4" w14:textId="77777777" w:rsidR="00752B81" w:rsidRPr="00026AB7" w:rsidRDefault="00752B81" w:rsidP="00F63D98">
            <w:pPr>
              <w:keepLines/>
              <w:widowControl w:val="0"/>
              <w:rPr>
                <w:rFonts w:ascii="Tahoma" w:hAnsi="Tahoma" w:cs="Tahoma"/>
                <w:b/>
                <w:sz w:val="28"/>
              </w:rPr>
            </w:pPr>
            <w:r w:rsidRPr="00026AB7">
              <w:rPr>
                <w:rFonts w:ascii="Tahoma" w:hAnsi="Tahoma" w:cs="Tahoma"/>
                <w:sz w:val="28"/>
              </w:rPr>
              <w:t>Zaporedna številka:</w:t>
            </w:r>
          </w:p>
        </w:tc>
      </w:t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tbl>
    <w:p w14:paraId="3D80E47B" w14:textId="77777777" w:rsidR="00752B81" w:rsidRPr="00026AB7" w:rsidRDefault="00752B81" w:rsidP="00F63D98">
      <w:pPr>
        <w:keepLines/>
        <w:widowControl w:val="0"/>
        <w:rPr>
          <w:rFonts w:ascii="Tahoma" w:hAnsi="Tahoma" w:cs="Tahoma"/>
        </w:rPr>
      </w:pPr>
    </w:p>
    <w:p w14:paraId="14CA1EC6" w14:textId="77777777" w:rsidR="00752B81" w:rsidRPr="00026AB7" w:rsidRDefault="00752B81" w:rsidP="00F63D98">
      <w:pPr>
        <w:keepLines/>
        <w:widowControl w:val="0"/>
        <w:jc w:val="both"/>
        <w:rPr>
          <w:rFonts w:ascii="Tahoma" w:hAnsi="Tahoma" w:cs="Tahoma"/>
          <w:i/>
          <w:sz w:val="22"/>
        </w:rPr>
      </w:pPr>
    </w:p>
    <w:p w14:paraId="290B4E79" w14:textId="77777777" w:rsidR="00752B81" w:rsidRPr="00026AB7" w:rsidRDefault="00752B81" w:rsidP="00F63D98">
      <w:pPr>
        <w:keepLines/>
        <w:widowControl w:val="0"/>
        <w:jc w:val="both"/>
        <w:rPr>
          <w:rFonts w:ascii="Tahoma" w:hAnsi="Tahoma" w:cs="Tahoma"/>
          <w:i/>
          <w:sz w:val="22"/>
        </w:rPr>
      </w:pPr>
    </w:p>
    <w:p w14:paraId="31CE48CE" w14:textId="77777777" w:rsidR="00752B81" w:rsidRPr="00026AB7" w:rsidRDefault="00752B81" w:rsidP="00F63D98">
      <w:pPr>
        <w:keepLines/>
        <w:widowControl w:val="0"/>
        <w:jc w:val="both"/>
        <w:rPr>
          <w:rFonts w:ascii="Tahoma" w:hAnsi="Tahoma" w:cs="Tahoma"/>
          <w:i/>
          <w:sz w:val="22"/>
        </w:rPr>
      </w:pPr>
    </w:p>
    <w:p w14:paraId="51CBE04D" w14:textId="77777777" w:rsidR="00752B81" w:rsidRPr="00026AB7" w:rsidRDefault="00752B81" w:rsidP="00F63D98">
      <w:pPr>
        <w:keepLines/>
        <w:widowControl w:val="0"/>
        <w:jc w:val="both"/>
        <w:rPr>
          <w:rFonts w:ascii="Tahoma" w:hAnsi="Tahoma" w:cs="Tahoma"/>
          <w:i/>
          <w:sz w:val="22"/>
        </w:rPr>
      </w:pPr>
      <w:r w:rsidRPr="00026AB7">
        <w:rPr>
          <w:noProof/>
        </w:rPr>
        <mc:AlternateContent>
          <mc:Choice Requires="wps">
            <w:drawing>
              <wp:inline distT="0" distB="0" distL="0" distR="0" wp14:anchorId="2344F2C8" wp14:editId="2722B814">
                <wp:extent cx="5732145" cy="1920240"/>
                <wp:effectExtent l="0" t="0" r="20955" b="22860"/>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4E74FD7D" w14:textId="77777777" w:rsidR="005D2E27" w:rsidRDefault="005D2E27" w:rsidP="00752B81">
                            <w:pPr>
                              <w:rPr>
                                <w:rFonts w:ascii="Trebuchet MS" w:hAnsi="Trebuchet MS"/>
                                <w:b/>
                                <w:sz w:val="28"/>
                              </w:rPr>
                            </w:pPr>
                            <w:r>
                              <w:rPr>
                                <w:rFonts w:ascii="Trebuchet MS" w:hAnsi="Trebuchet MS"/>
                                <w:b/>
                                <w:sz w:val="28"/>
                              </w:rPr>
                              <w:t>PREJEMNIK:</w:t>
                            </w:r>
                          </w:p>
                          <w:p w14:paraId="792D734E" w14:textId="77777777" w:rsidR="005D2E27" w:rsidRDefault="005D2E27" w:rsidP="00752B81">
                            <w:pPr>
                              <w:rPr>
                                <w:rFonts w:ascii="Trebuchet MS" w:hAnsi="Trebuchet MS"/>
                                <w:sz w:val="28"/>
                              </w:rPr>
                            </w:pPr>
                          </w:p>
                          <w:p w14:paraId="5FAD81CD" w14:textId="77777777" w:rsidR="005D2E27" w:rsidRDefault="005D2E27" w:rsidP="00752B81">
                            <w:pPr>
                              <w:jc w:val="center"/>
                              <w:rPr>
                                <w:rFonts w:ascii="Microsoft Sans Serif" w:hAnsi="Microsoft Sans Serif"/>
                                <w:b/>
                                <w:sz w:val="28"/>
                              </w:rPr>
                            </w:pPr>
                            <w:r>
                              <w:rPr>
                                <w:rFonts w:ascii="Microsoft Sans Serif" w:hAnsi="Microsoft Sans Serif"/>
                                <w:b/>
                                <w:sz w:val="28"/>
                              </w:rPr>
                              <w:t>JAVNI HOLDING Ljubljana, d.o.o.</w:t>
                            </w:r>
                          </w:p>
                          <w:p w14:paraId="1E598917" w14:textId="77777777" w:rsidR="005D2E27" w:rsidRDefault="005D2E27" w:rsidP="00752B81">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BECF53E" w14:textId="77777777" w:rsidR="005D2E27" w:rsidRDefault="005D2E27" w:rsidP="00752B81">
                            <w:pPr>
                              <w:jc w:val="center"/>
                              <w:rPr>
                                <w:rFonts w:ascii="Trebuchet MS" w:hAnsi="Trebuchet MS"/>
                                <w:b/>
                                <w:sz w:val="28"/>
                              </w:rPr>
                            </w:pPr>
                          </w:p>
                          <w:p w14:paraId="7C894D12" w14:textId="77777777" w:rsidR="005D2E27" w:rsidRDefault="005D2E27" w:rsidP="00752B81">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2344F2C8" id="_x0000_t202" coordsize="21600,21600" o:spt="202" path="m,l,21600r21600,l21600,xe">
                <v:stroke joinstyle="miter"/>
                <v:path gradientshapeok="t" o:connecttype="rect"/>
              </v:shapetype>
              <v:shape id="Polje z besedilom 1"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">
                <v:textbox>
                  <w:txbxContent>
                    <w:p w14:paraId="4E74FD7D" w14:textId="77777777" w:rsidR="005D2E27" w:rsidRDefault="005D2E27" w:rsidP="00752B81">
                      <w:pPr>
                        <w:rPr>
                          <w:rFonts w:ascii="Trebuchet MS" w:hAnsi="Trebuchet MS"/>
                          <w:b/>
                          <w:sz w:val="28"/>
                        </w:rPr>
                      </w:pPr>
                      <w:r>
                        <w:rPr>
                          <w:rFonts w:ascii="Trebuchet MS" w:hAnsi="Trebuchet MS"/>
                          <w:b/>
                          <w:sz w:val="28"/>
                        </w:rPr>
                        <w:t>PREJEMNIK:</w:t>
                      </w:r>
                    </w:p>
                    <w:p w14:paraId="792D734E" w14:textId="77777777" w:rsidR="005D2E27" w:rsidRDefault="005D2E27" w:rsidP="00752B81">
                      <w:pPr>
                        <w:rPr>
                          <w:rFonts w:ascii="Trebuchet MS" w:hAnsi="Trebuchet MS"/>
                          <w:sz w:val="28"/>
                        </w:rPr>
                      </w:pPr>
                    </w:p>
                    <w:p w14:paraId="5FAD81CD" w14:textId="77777777" w:rsidR="005D2E27" w:rsidRDefault="005D2E27" w:rsidP="00752B81">
                      <w:pPr>
                        <w:jc w:val="center"/>
                        <w:rPr>
                          <w:rFonts w:ascii="Microsoft Sans Serif" w:hAnsi="Microsoft Sans Serif"/>
                          <w:b/>
                          <w:sz w:val="28"/>
                        </w:rPr>
                      </w:pPr>
                      <w:r>
                        <w:rPr>
                          <w:rFonts w:ascii="Microsoft Sans Serif" w:hAnsi="Microsoft Sans Serif"/>
                          <w:b/>
                          <w:sz w:val="28"/>
                        </w:rPr>
                        <w:t>JAVNI HOLDING Ljubljana, d.o.o.</w:t>
                      </w:r>
                    </w:p>
                    <w:p w14:paraId="1E598917" w14:textId="77777777" w:rsidR="005D2E27" w:rsidRDefault="005D2E27" w:rsidP="00752B81">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6BECF53E" w14:textId="77777777" w:rsidR="005D2E27" w:rsidRDefault="005D2E27" w:rsidP="00752B81">
                      <w:pPr>
                        <w:jc w:val="center"/>
                        <w:rPr>
                          <w:rFonts w:ascii="Trebuchet MS" w:hAnsi="Trebuchet MS"/>
                          <w:b/>
                          <w:sz w:val="28"/>
                        </w:rPr>
                      </w:pPr>
                    </w:p>
                    <w:p w14:paraId="7C894D12" w14:textId="77777777" w:rsidR="005D2E27" w:rsidRDefault="005D2E27" w:rsidP="00752B81">
                      <w:pPr>
                        <w:jc w:val="center"/>
                        <w:rPr>
                          <w:rFonts w:ascii="Tahoma" w:hAnsi="Tahoma"/>
                          <w:b/>
                          <w:sz w:val="28"/>
                        </w:rPr>
                      </w:pPr>
                      <w:r>
                        <w:rPr>
                          <w:rFonts w:ascii="Trebuchet MS" w:hAnsi="Trebuchet MS"/>
                          <w:b/>
                          <w:sz w:val="28"/>
                        </w:rPr>
                        <w:t>1000 LJUBLJANA</w:t>
                      </w:r>
                    </w:p>
                  </w:txbxContent>
                </v:textbox>
                <w10:anchorlock/>
              </v:shape>
            </w:pict>
          </mc:Fallback>
        </mc:AlternateContent>
      </w:r>
    </w:p>
    <w:p w14:paraId="1568BF2B" w14:textId="77777777" w:rsidR="00752B81" w:rsidRPr="00026AB7" w:rsidRDefault="00752B81" w:rsidP="00F63D98">
      <w:pPr>
        <w:keepLines/>
        <w:widowControl w:val="0"/>
        <w:jc w:val="both"/>
        <w:rPr>
          <w:rFonts w:ascii="Tahoma" w:hAnsi="Tahoma" w:cs="Tahoma"/>
          <w:i/>
          <w:sz w:val="22"/>
        </w:rPr>
      </w:pPr>
    </w:p>
    <w:p w14:paraId="6E7A9C40" w14:textId="77777777" w:rsidR="00752B81" w:rsidRPr="00026AB7" w:rsidRDefault="00752B81" w:rsidP="00F63D98">
      <w:pPr>
        <w:keepLines/>
        <w:widowControl w:val="0"/>
        <w:jc w:val="both"/>
        <w:rPr>
          <w:rFonts w:ascii="Tahoma" w:hAnsi="Tahoma" w:cs="Tahoma"/>
        </w:rPr>
      </w:pPr>
    </w:p>
    <w:p w14:paraId="70C935F6" w14:textId="77777777" w:rsidR="00752B81" w:rsidRPr="00026AB7" w:rsidRDefault="00752B81" w:rsidP="00F63D98">
      <w:pPr>
        <w:keepLines/>
        <w:widowControl w:val="0"/>
        <w:ind w:right="-2"/>
        <w:jc w:val="center"/>
        <w:rPr>
          <w:rFonts w:ascii="Tahoma" w:hAnsi="Tahoma" w:cs="Tahoma"/>
          <w:b/>
          <w:sz w:val="26"/>
          <w:szCs w:val="26"/>
        </w:rPr>
      </w:pPr>
      <w:r w:rsidRPr="00026AB7">
        <w:rPr>
          <w:rFonts w:ascii="Tahoma" w:hAnsi="Tahoma" w:cs="Tahoma"/>
          <w:b/>
          <w:sz w:val="26"/>
          <w:szCs w:val="26"/>
        </w:rPr>
        <w:t xml:space="preserve">NE ODPIRAJ – </w:t>
      </w:r>
    </w:p>
    <w:p w14:paraId="7228222A" w14:textId="77777777" w:rsidR="00752B81" w:rsidRPr="00026AB7" w:rsidRDefault="00752B81" w:rsidP="00F63D98">
      <w:pPr>
        <w:keepLines/>
        <w:widowControl w:val="0"/>
        <w:ind w:right="-2"/>
        <w:jc w:val="center"/>
        <w:rPr>
          <w:rFonts w:ascii="Tahoma" w:hAnsi="Tahoma" w:cs="Tahoma"/>
          <w:b/>
          <w:sz w:val="24"/>
        </w:rPr>
      </w:pPr>
      <w:r w:rsidRPr="00026AB7">
        <w:rPr>
          <w:rFonts w:ascii="Tahoma" w:hAnsi="Tahoma" w:cs="Tahoma"/>
          <w:b/>
          <w:sz w:val="26"/>
          <w:szCs w:val="26"/>
        </w:rPr>
        <w:t>FINANČNO ZAVAROVANJE ZA RESNOST PONUDBE:</w:t>
      </w:r>
    </w:p>
    <w:p w14:paraId="08B39295" w14:textId="77777777" w:rsidR="00752B81" w:rsidRPr="00026AB7" w:rsidRDefault="00752B81" w:rsidP="00F63D98">
      <w:pPr>
        <w:keepLines/>
        <w:widowControl w:val="0"/>
        <w:ind w:right="-2"/>
        <w:jc w:val="center"/>
        <w:rPr>
          <w:rFonts w:ascii="Tahoma" w:hAnsi="Tahoma" w:cs="Tahoma"/>
          <w:b/>
          <w:sz w:val="22"/>
        </w:rPr>
      </w:pPr>
    </w:p>
    <w:p w14:paraId="6C0B1234" w14:textId="7F342BD8" w:rsidR="00752B81" w:rsidRPr="00026AB7" w:rsidRDefault="00752B81" w:rsidP="00F63D98">
      <w:pPr>
        <w:keepLines/>
        <w:widowControl w:val="0"/>
        <w:ind w:right="-2"/>
        <w:jc w:val="center"/>
        <w:rPr>
          <w:rFonts w:ascii="Tahoma" w:hAnsi="Tahoma" w:cs="Tahoma"/>
          <w:b/>
          <w:i/>
          <w:sz w:val="24"/>
        </w:rPr>
      </w:pPr>
      <w:r w:rsidRPr="00026AB7">
        <w:rPr>
          <w:rFonts w:ascii="Tahoma" w:hAnsi="Tahoma" w:cs="Tahoma"/>
          <w:b/>
          <w:sz w:val="24"/>
        </w:rPr>
        <w:t>»</w:t>
      </w:r>
      <w:r w:rsidR="00D42B6A" w:rsidRPr="00026AB7">
        <w:rPr>
          <w:rFonts w:ascii="Tahoma" w:hAnsi="Tahoma" w:cs="Tahoma"/>
          <w:b/>
          <w:sz w:val="24"/>
        </w:rPr>
        <w:t>VKS-56/22</w:t>
      </w:r>
      <w:r w:rsidRPr="00026AB7">
        <w:rPr>
          <w:rFonts w:ascii="Tahoma" w:hAnsi="Tahoma" w:cs="Tahoma"/>
          <w:b/>
          <w:sz w:val="24"/>
        </w:rPr>
        <w:t xml:space="preserve"> - Dobava kemikalij za čistilno napravo in mehansko - biološko obdelavo odpadkov v RCERO LJUBLJANA«</w:t>
      </w:r>
    </w:p>
    <w:p w14:paraId="7FC637F1" w14:textId="77777777" w:rsidR="00752B81" w:rsidRPr="00026AB7" w:rsidRDefault="00752B81" w:rsidP="00F63D98">
      <w:pPr>
        <w:keepLines/>
        <w:widowControl w:val="0"/>
        <w:jc w:val="both"/>
        <w:rPr>
          <w:rFonts w:ascii="Tahoma" w:hAnsi="Tahoma" w:cs="Tahoma"/>
          <w:i/>
          <w:sz w:val="22"/>
        </w:rPr>
      </w:pPr>
    </w:p>
    <w:p w14:paraId="725D1DD8" w14:textId="77777777" w:rsidR="00752B81" w:rsidRPr="00026AB7" w:rsidRDefault="00752B81" w:rsidP="00F63D98">
      <w:pPr>
        <w:keepLines/>
        <w:widowControl w:val="0"/>
        <w:jc w:val="both"/>
        <w:rPr>
          <w:rFonts w:ascii="Tahoma" w:hAnsi="Tahoma" w:cs="Tahoma"/>
          <w:i/>
          <w:sz w:val="22"/>
        </w:rPr>
      </w:pPr>
      <w:r w:rsidRPr="00026AB7">
        <w:rPr>
          <w:rFonts w:ascii="Tahoma" w:hAnsi="Tahoma" w:cs="Tahoma"/>
          <w:i/>
          <w:sz w:val="22"/>
        </w:rPr>
        <w:t xml:space="preserve"> </w:t>
      </w:r>
    </w:p>
    <w:p w14:paraId="794EED10" w14:textId="77777777" w:rsidR="00752B81" w:rsidRPr="00026AB7" w:rsidRDefault="00752B81" w:rsidP="00F63D98">
      <w:pPr>
        <w:keepLines/>
        <w:widowControl w:val="0"/>
        <w:jc w:val="both"/>
        <w:rPr>
          <w:rFonts w:ascii="Tahoma" w:hAnsi="Tahoma" w:cs="Tahoma"/>
          <w:i/>
          <w:sz w:val="22"/>
        </w:rPr>
      </w:pPr>
    </w:p>
    <w:p w14:paraId="63E979EB" w14:textId="77777777" w:rsidR="00752B81" w:rsidRPr="00026AB7" w:rsidRDefault="00752B81" w:rsidP="00F63D98">
      <w:pPr>
        <w:keepLines/>
        <w:widowControl w:val="0"/>
        <w:jc w:val="both"/>
        <w:rPr>
          <w:rFonts w:ascii="Tahoma" w:hAnsi="Tahoma" w:cs="Tahoma"/>
          <w:i/>
          <w:sz w:val="22"/>
        </w:rPr>
      </w:pPr>
    </w:p>
    <w:p w14:paraId="0EF716FF" w14:textId="77777777" w:rsidR="00752B81" w:rsidRPr="00EC22DD" w:rsidRDefault="00752B81" w:rsidP="00F63D98">
      <w:pPr>
        <w:keepLines/>
        <w:widowControl w:val="0"/>
        <w:jc w:val="both"/>
        <w:rPr>
          <w:rFonts w:ascii="Tahoma" w:hAnsi="Tahoma" w:cs="Tahoma"/>
          <w:i/>
          <w:sz w:val="22"/>
          <w:u w:val="single"/>
        </w:rPr>
      </w:pPr>
      <w:r w:rsidRPr="00026AB7">
        <w:rPr>
          <w:rFonts w:ascii="Tahoma" w:hAnsi="Tahoma" w:cs="Tahoma"/>
          <w:i/>
          <w:sz w:val="22"/>
          <w:u w:val="single"/>
        </w:rPr>
        <w:t>Ta obrazec nalepite na kuverto za pošiljanje finančnega zavarovanja za resnost ponudbe!</w:t>
      </w:r>
      <w:bookmarkStart w:id="33" w:name="_GoBack"/>
      <w:bookmarkEnd w:id="33"/>
    </w:p>
    <w:p w14:paraId="68B0926C" w14:textId="77777777" w:rsidR="00470CDD" w:rsidRDefault="00470CDD" w:rsidP="00F63D98">
      <w:pPr>
        <w:keepLines/>
        <w:widowControl w:val="0"/>
      </w:pPr>
    </w:p>
    <w:p w14:paraId="58EE2EDF" w14:textId="77777777" w:rsidR="00470CDD" w:rsidRDefault="00470CDD" w:rsidP="00F63D98">
      <w:pPr>
        <w:keepLines/>
        <w:widowControl w:val="0"/>
      </w:pPr>
    </w:p>
    <w:p w14:paraId="44890198" w14:textId="77777777" w:rsidR="00470CDD" w:rsidRDefault="00470CDD" w:rsidP="00F63D98">
      <w:pPr>
        <w:keepLines/>
        <w:widowControl w:val="0"/>
      </w:pPr>
    </w:p>
    <w:p w14:paraId="570F033A" w14:textId="77777777" w:rsidR="00C92C64" w:rsidRPr="00C1057A" w:rsidRDefault="00C92C64" w:rsidP="00F63D98">
      <w:pPr>
        <w:keepLines/>
        <w:widowControl w:val="0"/>
      </w:pPr>
    </w:p>
    <w:sectPr w:rsidR="00C92C64" w:rsidRPr="00C1057A" w:rsidSect="00043940">
      <w:headerReference w:type="default" r:id="rId24"/>
      <w:headerReference w:type="first" r:id="rId25"/>
      <w:footerReference w:type="first" r:id="rId26"/>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A32D2" w14:textId="77777777" w:rsidR="005D2E27" w:rsidRDefault="005D2E27">
      <w:r>
        <w:separator/>
      </w:r>
    </w:p>
  </w:endnote>
  <w:endnote w:type="continuationSeparator" w:id="0">
    <w:p w14:paraId="0592D3FE" w14:textId="77777777" w:rsidR="005D2E27" w:rsidRDefault="005D2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02"/>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AC827" w14:textId="77777777" w:rsidR="005D2E27" w:rsidRPr="00CF4AE1" w:rsidRDefault="005D2E27" w:rsidP="00673894">
    <w:pPr>
      <w:tabs>
        <w:tab w:val="center" w:pos="4536"/>
        <w:tab w:val="left" w:pos="5245"/>
      </w:tabs>
      <w:ind w:right="-1134"/>
      <w:jc w:val="right"/>
    </w:pPr>
    <w:r>
      <w:rPr>
        <w:sz w:val="16"/>
        <w:szCs w:val="16"/>
      </w:rPr>
      <w:tab/>
    </w:r>
    <w:r>
      <w:rPr>
        <w:sz w:val="16"/>
        <w:szCs w:val="16"/>
      </w:rPr>
      <w:tab/>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4D8D635F" wp14:editId="442A203C">
          <wp:extent cx="3438525" cy="628650"/>
          <wp:effectExtent l="0" t="0" r="9525" b="0"/>
          <wp:docPr id="7"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0DA7C" w14:textId="77777777" w:rsidR="005D2E27" w:rsidRPr="00DE0D08" w:rsidRDefault="005D2E27"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00E6EF2A" wp14:editId="3671BCE8">
          <wp:extent cx="3424555" cy="631825"/>
          <wp:effectExtent l="0" t="0" r="0" b="0"/>
          <wp:docPr id="6" name="Slika 6"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4555" cy="631825"/>
                  </a:xfrm>
                  <a:prstGeom prst="rect">
                    <a:avLst/>
                  </a:prstGeom>
                  <a:noFill/>
                  <a:ln>
                    <a:noFill/>
                  </a:ln>
                </pic:spPr>
              </pic:pic>
            </a:graphicData>
          </a:graphic>
        </wp:inline>
      </w:drawing>
    </w:r>
  </w:p>
  <w:p w14:paraId="3BFA8D2E" w14:textId="77777777" w:rsidR="005D2E27" w:rsidRDefault="005D2E27">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C2A01" w14:textId="77777777" w:rsidR="005D2E27" w:rsidRDefault="005D2E27" w:rsidP="00A43EED">
    <w:pPr>
      <w:pStyle w:val="Noga"/>
      <w:ind w:right="-1276"/>
      <w:jc w:val="right"/>
      <w:rPr>
        <w:rFonts w:ascii="Tahoma" w:hAnsi="Tahoma" w:cs="Tahoma"/>
        <w:snapToGrid w:val="0"/>
        <w:sz w:val="16"/>
        <w:szCs w:val="16"/>
      </w:rPr>
    </w:pPr>
  </w:p>
  <w:p w14:paraId="1E444F9E" w14:textId="77777777" w:rsidR="005D2E27" w:rsidRPr="0013720E" w:rsidRDefault="005D2E27" w:rsidP="00A43EED">
    <w:pPr>
      <w:pStyle w:val="Noga"/>
      <w:ind w:right="-1276"/>
      <w:jc w:val="right"/>
    </w:pPr>
    <w:r>
      <w:rPr>
        <w:rFonts w:ascii="Tahoma" w:hAnsi="Tahoma" w:cs="Tahoma"/>
        <w:snapToGrid w:val="0"/>
        <w:sz w:val="16"/>
        <w:szCs w:val="16"/>
      </w:rPr>
      <w:tab/>
    </w:r>
    <w:r w:rsidRPr="0013720E">
      <w:rPr>
        <w:noProof/>
      </w:rPr>
      <w:drawing>
        <wp:inline distT="0" distB="0" distL="0" distR="0" wp14:anchorId="00E7096C" wp14:editId="3A6132E0">
          <wp:extent cx="3790315" cy="33020"/>
          <wp:effectExtent l="0" t="0" r="0" b="0"/>
          <wp:docPr id="18" name="Slika 1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3DAF1F6A" w14:textId="77777777" w:rsidR="005D2E27" w:rsidRPr="0013720E" w:rsidRDefault="005D2E27" w:rsidP="00A43EED">
    <w:pPr>
      <w:pStyle w:val="Noga"/>
      <w:tabs>
        <w:tab w:val="clear" w:pos="4536"/>
        <w:tab w:val="clear" w:pos="9072"/>
      </w:tabs>
      <w:ind w:right="-2"/>
      <w:jc w:val="right"/>
    </w:pPr>
  </w:p>
  <w:p w14:paraId="0254F622" w14:textId="2058B5AD" w:rsidR="005D2E27" w:rsidRDefault="005D2E27" w:rsidP="00043940">
    <w:pPr>
      <w:jc w:val="center"/>
    </w:pPr>
    <w:r w:rsidRPr="0013720E">
      <w:rPr>
        <w:sz w:val="16"/>
        <w:szCs w:val="16"/>
      </w:rPr>
      <w:fldChar w:fldCharType="begin"/>
    </w:r>
    <w:r w:rsidRPr="0013720E">
      <w:rPr>
        <w:sz w:val="16"/>
        <w:szCs w:val="16"/>
      </w:rPr>
      <w:instrText xml:space="preserve"> PAGE   \* MERGEFORMAT </w:instrText>
    </w:r>
    <w:r w:rsidRPr="0013720E">
      <w:rPr>
        <w:sz w:val="16"/>
        <w:szCs w:val="16"/>
      </w:rPr>
      <w:fldChar w:fldCharType="separate"/>
    </w:r>
    <w:r w:rsidR="00026AB7">
      <w:rPr>
        <w:noProof/>
        <w:sz w:val="16"/>
        <w:szCs w:val="16"/>
      </w:rPr>
      <w:t>22</w:t>
    </w:r>
    <w:r w:rsidRPr="0013720E">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58731" w14:textId="77777777" w:rsidR="005D2E27" w:rsidRPr="0059792E" w:rsidRDefault="005D2E27">
    <w:pPr>
      <w:pStyle w:val="Noga"/>
      <w:rPr>
        <w:sz w:val="20"/>
      </w:rPr>
    </w:pPr>
  </w:p>
  <w:p w14:paraId="24701A53" w14:textId="77777777" w:rsidR="005D2E27" w:rsidRDefault="005D2E27"/>
  <w:p w14:paraId="7BAEAC7A" w14:textId="77777777" w:rsidR="005D2E27" w:rsidRDefault="005D2E27"/>
  <w:p w14:paraId="771BCBB6" w14:textId="77777777" w:rsidR="005D2E27" w:rsidRDefault="005D2E2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A4881" w14:textId="77777777" w:rsidR="005D2E27" w:rsidRDefault="005D2E27" w:rsidP="002E6DA4">
    <w:pPr>
      <w:pStyle w:val="Noga"/>
      <w:jc w:val="right"/>
      <w:rPr>
        <w:rFonts w:ascii="Tahoma" w:hAnsi="Tahoma" w:cs="Tahoma"/>
        <w:snapToGrid w:val="0"/>
        <w:sz w:val="18"/>
        <w:szCs w:val="18"/>
      </w:rPr>
    </w:pPr>
  </w:p>
  <w:p w14:paraId="4B2C4851" w14:textId="77777777" w:rsidR="005D2E27" w:rsidRDefault="005D2E27">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ljubljani</w:t>
    </w:r>
  </w:p>
  <w:p w14:paraId="7CDF21E4" w14:textId="77777777" w:rsidR="005D2E27" w:rsidRPr="00407848" w:rsidRDefault="005D2E27"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75</w:t>
    </w:r>
    <w:r w:rsidRPr="00407848">
      <w:rPr>
        <w:rStyle w:val="tevilkastrani"/>
        <w:rFonts w:ascii="Tahoma" w:hAnsi="Tahoma" w:cs="Tahoma"/>
        <w:sz w:val="16"/>
        <w:szCs w:val="16"/>
      </w:rPr>
      <w:fldChar w:fldCharType="end"/>
    </w:r>
  </w:p>
  <w:p w14:paraId="17241933" w14:textId="77777777" w:rsidR="005D2E27" w:rsidRPr="00407848" w:rsidRDefault="005D2E27" w:rsidP="002E6DA4">
    <w:pPr>
      <w:pStyle w:val="Noga"/>
      <w:jc w:val="center"/>
      <w:rPr>
        <w:rStyle w:val="tevilkastrani"/>
        <w:rFonts w:ascii="Tahoma" w:hAnsi="Tahoma" w:cs="Tahoma"/>
        <w:sz w:val="16"/>
        <w:szCs w:val="16"/>
      </w:rPr>
    </w:pPr>
  </w:p>
  <w:p w14:paraId="5EE76642" w14:textId="77777777" w:rsidR="005D2E27" w:rsidRPr="00407848" w:rsidRDefault="005D2E27" w:rsidP="002E6DA4">
    <w:pPr>
      <w:jc w:val="center"/>
      <w:rPr>
        <w:rFonts w:ascii="Tahoma" w:hAnsi="Tahoma" w:cs="Tahoma"/>
        <w:snapToGrid w:val="0"/>
        <w:sz w:val="16"/>
        <w:szCs w:val="16"/>
      </w:rPr>
    </w:pPr>
  </w:p>
  <w:p w14:paraId="6E4ADCAC" w14:textId="77777777" w:rsidR="005D2E27" w:rsidRPr="00102BE1" w:rsidRDefault="005D2E27">
    <w:pPr>
      <w:pStyle w:val="Noga"/>
      <w:rPr>
        <w:sz w:val="18"/>
        <w:szCs w:val="18"/>
      </w:rPr>
    </w:pPr>
  </w:p>
  <w:p w14:paraId="4900A580" w14:textId="77777777" w:rsidR="005D2E27" w:rsidRDefault="005D2E2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C0F1D" w14:textId="77777777" w:rsidR="005D2E27" w:rsidRDefault="005D2E27"/>
  </w:footnote>
  <w:footnote w:type="continuationSeparator" w:id="0">
    <w:p w14:paraId="53FA7959" w14:textId="77777777" w:rsidR="005D2E27" w:rsidRDefault="005D2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7AF" w14:textId="77777777" w:rsidR="005D2E27" w:rsidRPr="00A9387B" w:rsidRDefault="005D2E27" w:rsidP="00576B06">
    <w:pPr>
      <w:spacing w:after="120"/>
      <w:ind w:right="-991"/>
      <w:jc w:val="right"/>
      <w:rPr>
        <w:rFonts w:ascii="Tahoma" w:hAnsi="Tahoma" w:cs="Tahoma"/>
        <w:b/>
        <w:iCs/>
      </w:rPr>
    </w:pPr>
    <w:r>
      <w:rPr>
        <w:noProof/>
      </w:rPr>
      <w:drawing>
        <wp:inline distT="0" distB="0" distL="0" distR="0" wp14:anchorId="7F881872" wp14:editId="231EC753">
          <wp:extent cx="4048125" cy="2019935"/>
          <wp:effectExtent l="0" t="0" r="0" b="0"/>
          <wp:docPr id="3" name="Slika 3"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p w14:paraId="64CE5335" w14:textId="77777777" w:rsidR="005D2E27" w:rsidRDefault="005D2E27">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4D0DB" w14:textId="77777777" w:rsidR="005D2E27" w:rsidRPr="00001A3E" w:rsidRDefault="005D2E27" w:rsidP="00CD1524">
    <w:pPr>
      <w:pStyle w:val="Glava"/>
      <w:tabs>
        <w:tab w:val="clear" w:pos="4536"/>
        <w:tab w:val="clear" w:pos="9072"/>
      </w:tabs>
      <w:spacing w:after="120"/>
      <w:jc w:val="right"/>
      <w:rPr>
        <w:sz w:val="20"/>
      </w:rPr>
    </w:pPr>
    <w:r>
      <w:rPr>
        <w:noProof/>
      </w:rPr>
      <w:drawing>
        <wp:inline distT="0" distB="0" distL="0" distR="0" wp14:anchorId="50E0C8B2" wp14:editId="5A8023B6">
          <wp:extent cx="4048125" cy="2019935"/>
          <wp:effectExtent l="0" t="0" r="0" b="0"/>
          <wp:docPr id="5" name="Slika 5"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9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3E90C" w14:textId="77777777" w:rsidR="005D2E27" w:rsidRDefault="005D2E27" w:rsidP="002D5C5A">
    <w:pPr>
      <w:spacing w:after="120"/>
      <w:ind w:right="-2"/>
      <w:jc w:val="center"/>
    </w:pPr>
    <w:r>
      <w:rPr>
        <w:noProof/>
      </w:rPr>
      <w:drawing>
        <wp:inline distT="0" distB="0" distL="0" distR="0" wp14:anchorId="0FE2FE1B" wp14:editId="123B1D7D">
          <wp:extent cx="831215" cy="615315"/>
          <wp:effectExtent l="0" t="0" r="0" b="0"/>
          <wp:docPr id="17" name="Slika 1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AB040DC" w14:textId="77777777" w:rsidR="005D2E27" w:rsidRPr="007447EC" w:rsidRDefault="005D2E27" w:rsidP="00BA55BD">
    <w:pPr>
      <w:jc w:val="center"/>
      <w:rPr>
        <w:sz w:val="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7DE34" w14:textId="77777777" w:rsidR="005D2E27" w:rsidRPr="00001A3E" w:rsidRDefault="005D2E27" w:rsidP="00267A10">
    <w:pPr>
      <w:pStyle w:val="Glava"/>
      <w:tabs>
        <w:tab w:val="clear" w:pos="4536"/>
        <w:tab w:val="clear" w:pos="9072"/>
      </w:tabs>
      <w:spacing w:after="120"/>
      <w:jc w:val="center"/>
      <w:rPr>
        <w:sz w:val="20"/>
      </w:rPr>
    </w:pPr>
    <w:r>
      <w:rPr>
        <w:noProof/>
      </w:rPr>
      <w:drawing>
        <wp:inline distT="0" distB="0" distL="0" distR="0" wp14:anchorId="3DE98F85" wp14:editId="4433C5F2">
          <wp:extent cx="831215" cy="615315"/>
          <wp:effectExtent l="0" t="0" r="0" b="0"/>
          <wp:docPr id="19" name="Slika 1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56044E66" w14:textId="77777777" w:rsidR="005D2E27" w:rsidRDefault="005D2E27"/>
  <w:p w14:paraId="7E409344" w14:textId="77777777" w:rsidR="005D2E27" w:rsidRDefault="005D2E27"/>
  <w:p w14:paraId="0E5E8D58" w14:textId="77777777" w:rsidR="005D2E27" w:rsidRDefault="005D2E2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D5D88" w14:textId="77777777" w:rsidR="005D2E27" w:rsidRDefault="005D2E27" w:rsidP="00A43EED">
    <w:pPr>
      <w:spacing w:after="120"/>
      <w:jc w:val="center"/>
    </w:pPr>
    <w:r>
      <w:rPr>
        <w:noProof/>
      </w:rPr>
      <w:drawing>
        <wp:inline distT="0" distB="0" distL="0" distR="0" wp14:anchorId="1D9D2709" wp14:editId="30EF5053">
          <wp:extent cx="831215" cy="615315"/>
          <wp:effectExtent l="0" t="0" r="0"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89A1F72" w14:textId="77777777" w:rsidR="005D2E27" w:rsidRDefault="005D2E27"/>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572D1" w14:textId="77777777" w:rsidR="005D2E27" w:rsidRDefault="005D2E27" w:rsidP="00CD1524">
    <w:pPr>
      <w:pStyle w:val="Glava"/>
      <w:spacing w:after="120"/>
      <w:jc w:val="center"/>
    </w:pPr>
    <w:r>
      <w:rPr>
        <w:noProof/>
      </w:rPr>
      <w:drawing>
        <wp:inline distT="0" distB="0" distL="0" distR="0" wp14:anchorId="67E941A3" wp14:editId="7A8800F9">
          <wp:extent cx="831215" cy="615315"/>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6A72AD71" w14:textId="77777777" w:rsidR="005D2E27" w:rsidRPr="00001A3E" w:rsidRDefault="005D2E27" w:rsidP="00CD1524">
    <w:pPr>
      <w:pStyle w:val="Glava"/>
      <w:spacing w:after="120"/>
      <w:jc w:val="center"/>
      <w:rPr>
        <w:sz w:val="20"/>
      </w:rPr>
    </w:pPr>
  </w:p>
  <w:p w14:paraId="4C74A902" w14:textId="77777777" w:rsidR="005D2E27" w:rsidRDefault="005D2E2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672609"/>
    <w:multiLevelType w:val="hybridMultilevel"/>
    <w:tmpl w:val="DF02C90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7EA25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C3F4BE9"/>
    <w:multiLevelType w:val="hybridMultilevel"/>
    <w:tmpl w:val="D304F8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C435A2F"/>
    <w:multiLevelType w:val="hybridMultilevel"/>
    <w:tmpl w:val="5DBC73F0"/>
    <w:lvl w:ilvl="0" w:tplc="346684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1FB64D4"/>
    <w:multiLevelType w:val="hybridMultilevel"/>
    <w:tmpl w:val="68B4293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35D6836"/>
    <w:multiLevelType w:val="hybridMultilevel"/>
    <w:tmpl w:val="341ECAAC"/>
    <w:lvl w:ilvl="0" w:tplc="683AFEDA">
      <w:numFmt w:val="bullet"/>
      <w:lvlText w:val="-"/>
      <w:lvlJc w:val="left"/>
      <w:pPr>
        <w:ind w:left="1809" w:hanging="360"/>
      </w:pPr>
      <w:rPr>
        <w:rFonts w:ascii="Tahoma" w:eastAsia="Times New Roman" w:hAnsi="Tahoma" w:cs="Tahoma" w:hint="default"/>
      </w:rPr>
    </w:lvl>
    <w:lvl w:ilvl="1" w:tplc="04240003" w:tentative="1">
      <w:start w:val="1"/>
      <w:numFmt w:val="bullet"/>
      <w:lvlText w:val="o"/>
      <w:lvlJc w:val="left"/>
      <w:pPr>
        <w:ind w:left="2529" w:hanging="360"/>
      </w:pPr>
      <w:rPr>
        <w:rFonts w:ascii="Courier New" w:hAnsi="Courier New" w:cs="Courier New" w:hint="default"/>
      </w:rPr>
    </w:lvl>
    <w:lvl w:ilvl="2" w:tplc="04240005" w:tentative="1">
      <w:start w:val="1"/>
      <w:numFmt w:val="bullet"/>
      <w:lvlText w:val=""/>
      <w:lvlJc w:val="left"/>
      <w:pPr>
        <w:ind w:left="3249" w:hanging="360"/>
      </w:pPr>
      <w:rPr>
        <w:rFonts w:ascii="Wingdings" w:hAnsi="Wingdings" w:hint="default"/>
      </w:rPr>
    </w:lvl>
    <w:lvl w:ilvl="3" w:tplc="04240001" w:tentative="1">
      <w:start w:val="1"/>
      <w:numFmt w:val="bullet"/>
      <w:lvlText w:val=""/>
      <w:lvlJc w:val="left"/>
      <w:pPr>
        <w:ind w:left="3969" w:hanging="360"/>
      </w:pPr>
      <w:rPr>
        <w:rFonts w:ascii="Symbol" w:hAnsi="Symbol" w:hint="default"/>
      </w:rPr>
    </w:lvl>
    <w:lvl w:ilvl="4" w:tplc="04240003" w:tentative="1">
      <w:start w:val="1"/>
      <w:numFmt w:val="bullet"/>
      <w:lvlText w:val="o"/>
      <w:lvlJc w:val="left"/>
      <w:pPr>
        <w:ind w:left="4689" w:hanging="360"/>
      </w:pPr>
      <w:rPr>
        <w:rFonts w:ascii="Courier New" w:hAnsi="Courier New" w:cs="Courier New" w:hint="default"/>
      </w:rPr>
    </w:lvl>
    <w:lvl w:ilvl="5" w:tplc="04240005" w:tentative="1">
      <w:start w:val="1"/>
      <w:numFmt w:val="bullet"/>
      <w:lvlText w:val=""/>
      <w:lvlJc w:val="left"/>
      <w:pPr>
        <w:ind w:left="5409" w:hanging="360"/>
      </w:pPr>
      <w:rPr>
        <w:rFonts w:ascii="Wingdings" w:hAnsi="Wingdings" w:hint="default"/>
      </w:rPr>
    </w:lvl>
    <w:lvl w:ilvl="6" w:tplc="04240001" w:tentative="1">
      <w:start w:val="1"/>
      <w:numFmt w:val="bullet"/>
      <w:lvlText w:val=""/>
      <w:lvlJc w:val="left"/>
      <w:pPr>
        <w:ind w:left="6129" w:hanging="360"/>
      </w:pPr>
      <w:rPr>
        <w:rFonts w:ascii="Symbol" w:hAnsi="Symbol" w:hint="default"/>
      </w:rPr>
    </w:lvl>
    <w:lvl w:ilvl="7" w:tplc="04240003" w:tentative="1">
      <w:start w:val="1"/>
      <w:numFmt w:val="bullet"/>
      <w:lvlText w:val="o"/>
      <w:lvlJc w:val="left"/>
      <w:pPr>
        <w:ind w:left="6849" w:hanging="360"/>
      </w:pPr>
      <w:rPr>
        <w:rFonts w:ascii="Courier New" w:hAnsi="Courier New" w:cs="Courier New" w:hint="default"/>
      </w:rPr>
    </w:lvl>
    <w:lvl w:ilvl="8" w:tplc="04240005" w:tentative="1">
      <w:start w:val="1"/>
      <w:numFmt w:val="bullet"/>
      <w:lvlText w:val=""/>
      <w:lvlJc w:val="left"/>
      <w:pPr>
        <w:ind w:left="7569" w:hanging="360"/>
      </w:pPr>
      <w:rPr>
        <w:rFonts w:ascii="Wingdings" w:hAnsi="Wingdings" w:hint="default"/>
      </w:rPr>
    </w:lvl>
  </w:abstractNum>
  <w:abstractNum w:abstractNumId="22"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AAC51CC"/>
    <w:multiLevelType w:val="hybridMultilevel"/>
    <w:tmpl w:val="A036BA48"/>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BF4676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F8A6BD2"/>
    <w:multiLevelType w:val="hybridMultilevel"/>
    <w:tmpl w:val="BAC489B8"/>
    <w:lvl w:ilvl="0" w:tplc="A2DC84C4">
      <w:start w:val="1"/>
      <w:numFmt w:val="decimal"/>
      <w:lvlText w:val="%1."/>
      <w:lvlJc w:val="left"/>
      <w:pPr>
        <w:ind w:left="360" w:hanging="360"/>
      </w:pPr>
      <w:rPr>
        <w:rFonts w:hint="default"/>
        <w:b w:val="0"/>
        <w:sz w:val="18"/>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345F5A10"/>
    <w:multiLevelType w:val="hybridMultilevel"/>
    <w:tmpl w:val="337C6E02"/>
    <w:lvl w:ilvl="0" w:tplc="B4084098">
      <w:start w:val="1"/>
      <w:numFmt w:val="bullet"/>
      <w:lvlText w:val="⃞"/>
      <w:lvlJc w:val="left"/>
      <w:pPr>
        <w:ind w:left="720"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8DF7194"/>
    <w:multiLevelType w:val="hybridMultilevel"/>
    <w:tmpl w:val="2F6A4A26"/>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B2B1913"/>
    <w:multiLevelType w:val="hybridMultilevel"/>
    <w:tmpl w:val="8E62BB22"/>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B671414"/>
    <w:multiLevelType w:val="singleLevel"/>
    <w:tmpl w:val="04240005"/>
    <w:lvl w:ilvl="0">
      <w:start w:val="1"/>
      <w:numFmt w:val="bullet"/>
      <w:lvlText w:val=""/>
      <w:lvlJc w:val="left"/>
      <w:pPr>
        <w:tabs>
          <w:tab w:val="num" w:pos="720"/>
        </w:tabs>
        <w:ind w:left="720" w:hanging="360"/>
      </w:pPr>
      <w:rPr>
        <w:rFonts w:ascii="Wingdings" w:hAnsi="Wingdings" w:hint="default"/>
      </w:rPr>
    </w:lvl>
  </w:abstractNum>
  <w:abstractNum w:abstractNumId="34" w15:restartNumberingAfterBreak="0">
    <w:nsid w:val="3E5D368D"/>
    <w:multiLevelType w:val="hybridMultilevel"/>
    <w:tmpl w:val="EB1A07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EE04D32"/>
    <w:multiLevelType w:val="hybridMultilevel"/>
    <w:tmpl w:val="546665F4"/>
    <w:lvl w:ilvl="0" w:tplc="2A186588">
      <w:start w:val="1"/>
      <w:numFmt w:val="upperRoman"/>
      <w:lvlText w:val="%1."/>
      <w:lvlJc w:val="left"/>
      <w:pPr>
        <w:tabs>
          <w:tab w:val="num" w:pos="1440"/>
        </w:tabs>
        <w:ind w:left="1440" w:hanging="108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4216282"/>
    <w:multiLevelType w:val="hybridMultilevel"/>
    <w:tmpl w:val="CFF815C0"/>
    <w:lvl w:ilvl="0" w:tplc="8DD0E3B2">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9"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5CE22B7"/>
    <w:multiLevelType w:val="hybridMultilevel"/>
    <w:tmpl w:val="F8C2D07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4CED680D"/>
    <w:multiLevelType w:val="hybridMultilevel"/>
    <w:tmpl w:val="8152BABC"/>
    <w:lvl w:ilvl="0" w:tplc="DB9C837A">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EBB1E23"/>
    <w:multiLevelType w:val="hybridMultilevel"/>
    <w:tmpl w:val="B9E04B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2291A18"/>
    <w:multiLevelType w:val="hybridMultilevel"/>
    <w:tmpl w:val="94AAEA96"/>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9" w15:restartNumberingAfterBreak="0">
    <w:nsid w:val="71E351C7"/>
    <w:multiLevelType w:val="hybridMultilevel"/>
    <w:tmpl w:val="930CD836"/>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0" w15:restartNumberingAfterBreak="0">
    <w:nsid w:val="77A54BF6"/>
    <w:multiLevelType w:val="hybridMultilevel"/>
    <w:tmpl w:val="A4C0E00C"/>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18"/>
  </w:num>
  <w:num w:numId="3">
    <w:abstractNumId w:val="40"/>
  </w:num>
  <w:num w:numId="4">
    <w:abstractNumId w:val="27"/>
  </w:num>
  <w:num w:numId="5">
    <w:abstractNumId w:val="13"/>
  </w:num>
  <w:num w:numId="6">
    <w:abstractNumId w:val="26"/>
  </w:num>
  <w:num w:numId="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8"/>
  </w:num>
  <w:num w:numId="10">
    <w:abstractNumId w:val="48"/>
  </w:num>
  <w:num w:numId="11">
    <w:abstractNumId w:val="3"/>
  </w:num>
  <w:num w:numId="12">
    <w:abstractNumId w:val="7"/>
  </w:num>
  <w:num w:numId="13">
    <w:abstractNumId w:val="23"/>
  </w:num>
  <w:num w:numId="14">
    <w:abstractNumId w:val="49"/>
  </w:num>
  <w:num w:numId="15">
    <w:abstractNumId w:val="29"/>
  </w:num>
  <w:num w:numId="16">
    <w:abstractNumId w:val="16"/>
  </w:num>
  <w:num w:numId="17">
    <w:abstractNumId w:val="37"/>
  </w:num>
  <w:num w:numId="18">
    <w:abstractNumId w:val="39"/>
  </w:num>
  <w:num w:numId="19">
    <w:abstractNumId w:val="11"/>
  </w:num>
  <w:num w:numId="20">
    <w:abstractNumId w:val="19"/>
  </w:num>
  <w:num w:numId="21">
    <w:abstractNumId w:val="34"/>
  </w:num>
  <w:num w:numId="22">
    <w:abstractNumId w:val="21"/>
  </w:num>
  <w:num w:numId="23">
    <w:abstractNumId w:val="10"/>
  </w:num>
  <w:num w:numId="24">
    <w:abstractNumId w:val="45"/>
  </w:num>
  <w:num w:numId="25">
    <w:abstractNumId w:val="36"/>
  </w:num>
  <w:num w:numId="26">
    <w:abstractNumId w:val="43"/>
  </w:num>
  <w:num w:numId="27">
    <w:abstractNumId w:val="41"/>
  </w:num>
  <w:num w:numId="28">
    <w:abstractNumId w:val="47"/>
  </w:num>
  <w:num w:numId="29">
    <w:abstractNumId w:val="9"/>
  </w:num>
  <w:num w:numId="30">
    <w:abstractNumId w:val="44"/>
  </w:num>
  <w:num w:numId="31">
    <w:abstractNumId w:val="52"/>
  </w:num>
  <w:num w:numId="32">
    <w:abstractNumId w:val="42"/>
  </w:num>
  <w:num w:numId="33">
    <w:abstractNumId w:val="8"/>
  </w:num>
  <w:num w:numId="34">
    <w:abstractNumId w:val="24"/>
  </w:num>
  <w:num w:numId="35">
    <w:abstractNumId w:val="20"/>
  </w:num>
  <w:num w:numId="36">
    <w:abstractNumId w:val="35"/>
  </w:num>
  <w:num w:numId="37">
    <w:abstractNumId w:val="17"/>
  </w:num>
  <w:num w:numId="38">
    <w:abstractNumId w:val="33"/>
  </w:num>
  <w:num w:numId="39">
    <w:abstractNumId w:val="51"/>
  </w:num>
  <w:num w:numId="40">
    <w:abstractNumId w:val="22"/>
  </w:num>
  <w:num w:numId="41">
    <w:abstractNumId w:val="32"/>
  </w:num>
  <w:num w:numId="42">
    <w:abstractNumId w:val="15"/>
  </w:num>
  <w:num w:numId="43">
    <w:abstractNumId w:val="50"/>
  </w:num>
  <w:num w:numId="44">
    <w:abstractNumId w:val="31"/>
  </w:num>
  <w:num w:numId="45">
    <w:abstractNumId w:val="25"/>
  </w:num>
  <w:num w:numId="46">
    <w:abstractNumId w:val="46"/>
  </w:num>
  <w:num w:numId="47">
    <w:abstractNumId w:val="28"/>
  </w:num>
  <w:num w:numId="48">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829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1A3E"/>
    <w:rsid w:val="00002BAA"/>
    <w:rsid w:val="00002EFB"/>
    <w:rsid w:val="00003E01"/>
    <w:rsid w:val="00004FD3"/>
    <w:rsid w:val="00007C20"/>
    <w:rsid w:val="000129E9"/>
    <w:rsid w:val="000145A5"/>
    <w:rsid w:val="0002142C"/>
    <w:rsid w:val="0002284B"/>
    <w:rsid w:val="00023758"/>
    <w:rsid w:val="00024842"/>
    <w:rsid w:val="00024E09"/>
    <w:rsid w:val="00026AB7"/>
    <w:rsid w:val="00027A1D"/>
    <w:rsid w:val="00030866"/>
    <w:rsid w:val="00031703"/>
    <w:rsid w:val="0003242B"/>
    <w:rsid w:val="00032DDB"/>
    <w:rsid w:val="000352A1"/>
    <w:rsid w:val="000377D1"/>
    <w:rsid w:val="00037AB0"/>
    <w:rsid w:val="00042051"/>
    <w:rsid w:val="00043940"/>
    <w:rsid w:val="000457D6"/>
    <w:rsid w:val="0004599E"/>
    <w:rsid w:val="00045E2C"/>
    <w:rsid w:val="00046AEA"/>
    <w:rsid w:val="000478FE"/>
    <w:rsid w:val="00050715"/>
    <w:rsid w:val="0005108A"/>
    <w:rsid w:val="000514D8"/>
    <w:rsid w:val="00051E9C"/>
    <w:rsid w:val="00052145"/>
    <w:rsid w:val="0005276B"/>
    <w:rsid w:val="00052CD8"/>
    <w:rsid w:val="00056374"/>
    <w:rsid w:val="00056E07"/>
    <w:rsid w:val="000611F7"/>
    <w:rsid w:val="00063115"/>
    <w:rsid w:val="00065A16"/>
    <w:rsid w:val="00070ACA"/>
    <w:rsid w:val="00070F3B"/>
    <w:rsid w:val="00071CD2"/>
    <w:rsid w:val="00071F91"/>
    <w:rsid w:val="00072712"/>
    <w:rsid w:val="0007392D"/>
    <w:rsid w:val="0007643F"/>
    <w:rsid w:val="00076A62"/>
    <w:rsid w:val="00077C17"/>
    <w:rsid w:val="00081CAC"/>
    <w:rsid w:val="000822AE"/>
    <w:rsid w:val="00083BE8"/>
    <w:rsid w:val="00085633"/>
    <w:rsid w:val="00087D1D"/>
    <w:rsid w:val="00094E7D"/>
    <w:rsid w:val="00095340"/>
    <w:rsid w:val="000974DA"/>
    <w:rsid w:val="00097BFA"/>
    <w:rsid w:val="000A076D"/>
    <w:rsid w:val="000A6E22"/>
    <w:rsid w:val="000A790A"/>
    <w:rsid w:val="000A7B70"/>
    <w:rsid w:val="000A7CA1"/>
    <w:rsid w:val="000B0B4C"/>
    <w:rsid w:val="000B0DB6"/>
    <w:rsid w:val="000B1581"/>
    <w:rsid w:val="000B2113"/>
    <w:rsid w:val="000B59CE"/>
    <w:rsid w:val="000B5C6E"/>
    <w:rsid w:val="000B6BB1"/>
    <w:rsid w:val="000C0FD2"/>
    <w:rsid w:val="000C1F50"/>
    <w:rsid w:val="000D0D1F"/>
    <w:rsid w:val="000D1988"/>
    <w:rsid w:val="000D55CA"/>
    <w:rsid w:val="000D5B40"/>
    <w:rsid w:val="000D5DF5"/>
    <w:rsid w:val="000D5F61"/>
    <w:rsid w:val="000D7E09"/>
    <w:rsid w:val="000E0371"/>
    <w:rsid w:val="000E1066"/>
    <w:rsid w:val="000E1C4B"/>
    <w:rsid w:val="000E2191"/>
    <w:rsid w:val="000E2A4F"/>
    <w:rsid w:val="000E2CE9"/>
    <w:rsid w:val="000E4A63"/>
    <w:rsid w:val="000F0259"/>
    <w:rsid w:val="000F02A7"/>
    <w:rsid w:val="000F0D50"/>
    <w:rsid w:val="000F0D5A"/>
    <w:rsid w:val="000F0FF6"/>
    <w:rsid w:val="000F16C8"/>
    <w:rsid w:val="000F3CA0"/>
    <w:rsid w:val="000F522B"/>
    <w:rsid w:val="000F52D1"/>
    <w:rsid w:val="000F5AE8"/>
    <w:rsid w:val="000F5EC6"/>
    <w:rsid w:val="000F6570"/>
    <w:rsid w:val="000F6BD3"/>
    <w:rsid w:val="00101BBD"/>
    <w:rsid w:val="00102BE1"/>
    <w:rsid w:val="00102C5F"/>
    <w:rsid w:val="00104E2A"/>
    <w:rsid w:val="001060E9"/>
    <w:rsid w:val="0010683B"/>
    <w:rsid w:val="00110BE2"/>
    <w:rsid w:val="00111DEB"/>
    <w:rsid w:val="00112CD5"/>
    <w:rsid w:val="0011388A"/>
    <w:rsid w:val="00115167"/>
    <w:rsid w:val="00115472"/>
    <w:rsid w:val="00115CF1"/>
    <w:rsid w:val="00116520"/>
    <w:rsid w:val="00123A3A"/>
    <w:rsid w:val="00123B12"/>
    <w:rsid w:val="00123CE3"/>
    <w:rsid w:val="001262C3"/>
    <w:rsid w:val="0012665E"/>
    <w:rsid w:val="00127B82"/>
    <w:rsid w:val="00130A26"/>
    <w:rsid w:val="00130CAF"/>
    <w:rsid w:val="00131545"/>
    <w:rsid w:val="00131830"/>
    <w:rsid w:val="00132761"/>
    <w:rsid w:val="00135157"/>
    <w:rsid w:val="00136DA0"/>
    <w:rsid w:val="0013720E"/>
    <w:rsid w:val="001372AD"/>
    <w:rsid w:val="00137BF1"/>
    <w:rsid w:val="00141D57"/>
    <w:rsid w:val="001431FA"/>
    <w:rsid w:val="001432CF"/>
    <w:rsid w:val="001435EB"/>
    <w:rsid w:val="00143764"/>
    <w:rsid w:val="00143AEF"/>
    <w:rsid w:val="00144161"/>
    <w:rsid w:val="0014456D"/>
    <w:rsid w:val="001448F1"/>
    <w:rsid w:val="00145AB9"/>
    <w:rsid w:val="00146889"/>
    <w:rsid w:val="001469AF"/>
    <w:rsid w:val="00146B00"/>
    <w:rsid w:val="00146BBB"/>
    <w:rsid w:val="00146E76"/>
    <w:rsid w:val="00151673"/>
    <w:rsid w:val="0015213D"/>
    <w:rsid w:val="00152154"/>
    <w:rsid w:val="00152643"/>
    <w:rsid w:val="00153332"/>
    <w:rsid w:val="00156AC3"/>
    <w:rsid w:val="00156E91"/>
    <w:rsid w:val="00157002"/>
    <w:rsid w:val="0015756F"/>
    <w:rsid w:val="00157FD8"/>
    <w:rsid w:val="0016041E"/>
    <w:rsid w:val="00160530"/>
    <w:rsid w:val="00160691"/>
    <w:rsid w:val="0016154A"/>
    <w:rsid w:val="001623A1"/>
    <w:rsid w:val="00162CF4"/>
    <w:rsid w:val="00164099"/>
    <w:rsid w:val="00165C5E"/>
    <w:rsid w:val="00166E7E"/>
    <w:rsid w:val="0017110F"/>
    <w:rsid w:val="00172D28"/>
    <w:rsid w:val="00172D51"/>
    <w:rsid w:val="00174842"/>
    <w:rsid w:val="00175395"/>
    <w:rsid w:val="001766F8"/>
    <w:rsid w:val="00176BCE"/>
    <w:rsid w:val="00176E8D"/>
    <w:rsid w:val="001778FE"/>
    <w:rsid w:val="00177FF0"/>
    <w:rsid w:val="00180C5C"/>
    <w:rsid w:val="00181833"/>
    <w:rsid w:val="00182663"/>
    <w:rsid w:val="00184183"/>
    <w:rsid w:val="00184347"/>
    <w:rsid w:val="00185BEA"/>
    <w:rsid w:val="001872DC"/>
    <w:rsid w:val="00191A01"/>
    <w:rsid w:val="00191D71"/>
    <w:rsid w:val="001934C5"/>
    <w:rsid w:val="00193548"/>
    <w:rsid w:val="00193A1E"/>
    <w:rsid w:val="00193F40"/>
    <w:rsid w:val="00194133"/>
    <w:rsid w:val="00196FBB"/>
    <w:rsid w:val="00197D1A"/>
    <w:rsid w:val="00197DF7"/>
    <w:rsid w:val="001A3967"/>
    <w:rsid w:val="001A4258"/>
    <w:rsid w:val="001A58AB"/>
    <w:rsid w:val="001A7558"/>
    <w:rsid w:val="001B0125"/>
    <w:rsid w:val="001B0207"/>
    <w:rsid w:val="001B10C8"/>
    <w:rsid w:val="001B2785"/>
    <w:rsid w:val="001B379B"/>
    <w:rsid w:val="001B7961"/>
    <w:rsid w:val="001C24AB"/>
    <w:rsid w:val="001C2CC6"/>
    <w:rsid w:val="001C6509"/>
    <w:rsid w:val="001C7160"/>
    <w:rsid w:val="001C7C6B"/>
    <w:rsid w:val="001D205E"/>
    <w:rsid w:val="001D2F73"/>
    <w:rsid w:val="001D3915"/>
    <w:rsid w:val="001D4B89"/>
    <w:rsid w:val="001D4BF8"/>
    <w:rsid w:val="001E121B"/>
    <w:rsid w:val="001E163B"/>
    <w:rsid w:val="001E2B42"/>
    <w:rsid w:val="001E44C5"/>
    <w:rsid w:val="001E5931"/>
    <w:rsid w:val="001E6327"/>
    <w:rsid w:val="001E7641"/>
    <w:rsid w:val="001E7A3F"/>
    <w:rsid w:val="001F1157"/>
    <w:rsid w:val="001F1589"/>
    <w:rsid w:val="001F1DD9"/>
    <w:rsid w:val="001F6EA2"/>
    <w:rsid w:val="001F7D65"/>
    <w:rsid w:val="001F7EAF"/>
    <w:rsid w:val="0020103A"/>
    <w:rsid w:val="00201C6F"/>
    <w:rsid w:val="00202E82"/>
    <w:rsid w:val="00203567"/>
    <w:rsid w:val="00203863"/>
    <w:rsid w:val="00203C40"/>
    <w:rsid w:val="00204750"/>
    <w:rsid w:val="002048E6"/>
    <w:rsid w:val="00206071"/>
    <w:rsid w:val="002060FB"/>
    <w:rsid w:val="00206E8D"/>
    <w:rsid w:val="002109BC"/>
    <w:rsid w:val="00211345"/>
    <w:rsid w:val="00211CA1"/>
    <w:rsid w:val="00213A48"/>
    <w:rsid w:val="00213E93"/>
    <w:rsid w:val="00214B08"/>
    <w:rsid w:val="0021668E"/>
    <w:rsid w:val="00216FD3"/>
    <w:rsid w:val="002218F5"/>
    <w:rsid w:val="002249BC"/>
    <w:rsid w:val="00224D96"/>
    <w:rsid w:val="00224E7E"/>
    <w:rsid w:val="00227A0B"/>
    <w:rsid w:val="00230C90"/>
    <w:rsid w:val="00232BD4"/>
    <w:rsid w:val="00233963"/>
    <w:rsid w:val="00236770"/>
    <w:rsid w:val="00237730"/>
    <w:rsid w:val="0023782F"/>
    <w:rsid w:val="00237975"/>
    <w:rsid w:val="00240925"/>
    <w:rsid w:val="00241082"/>
    <w:rsid w:val="00241846"/>
    <w:rsid w:val="00241EA6"/>
    <w:rsid w:val="002446C4"/>
    <w:rsid w:val="00245AA7"/>
    <w:rsid w:val="00245C81"/>
    <w:rsid w:val="00245CB8"/>
    <w:rsid w:val="002465E8"/>
    <w:rsid w:val="0024670B"/>
    <w:rsid w:val="002470E1"/>
    <w:rsid w:val="00247759"/>
    <w:rsid w:val="0025013C"/>
    <w:rsid w:val="002505DE"/>
    <w:rsid w:val="00253AD0"/>
    <w:rsid w:val="00253C31"/>
    <w:rsid w:val="00253DF8"/>
    <w:rsid w:val="002563B4"/>
    <w:rsid w:val="002607F6"/>
    <w:rsid w:val="00261BAE"/>
    <w:rsid w:val="002657B7"/>
    <w:rsid w:val="00266EAA"/>
    <w:rsid w:val="00267A10"/>
    <w:rsid w:val="00267F19"/>
    <w:rsid w:val="0027040F"/>
    <w:rsid w:val="0027482D"/>
    <w:rsid w:val="00275626"/>
    <w:rsid w:val="0027615E"/>
    <w:rsid w:val="002767F1"/>
    <w:rsid w:val="002768C9"/>
    <w:rsid w:val="002770AD"/>
    <w:rsid w:val="00282E6D"/>
    <w:rsid w:val="00283191"/>
    <w:rsid w:val="00284D2B"/>
    <w:rsid w:val="00286C9E"/>
    <w:rsid w:val="0028738E"/>
    <w:rsid w:val="002877E0"/>
    <w:rsid w:val="0029076C"/>
    <w:rsid w:val="00291BCA"/>
    <w:rsid w:val="00295D3C"/>
    <w:rsid w:val="0029692E"/>
    <w:rsid w:val="00296D77"/>
    <w:rsid w:val="002A0E37"/>
    <w:rsid w:val="002A0EB9"/>
    <w:rsid w:val="002A295F"/>
    <w:rsid w:val="002A40D3"/>
    <w:rsid w:val="002A4DF3"/>
    <w:rsid w:val="002A6D78"/>
    <w:rsid w:val="002B1A86"/>
    <w:rsid w:val="002B1EFE"/>
    <w:rsid w:val="002B212F"/>
    <w:rsid w:val="002B3383"/>
    <w:rsid w:val="002B3693"/>
    <w:rsid w:val="002B407F"/>
    <w:rsid w:val="002B60C8"/>
    <w:rsid w:val="002C08B5"/>
    <w:rsid w:val="002C093A"/>
    <w:rsid w:val="002C13CE"/>
    <w:rsid w:val="002C21F5"/>
    <w:rsid w:val="002C38C0"/>
    <w:rsid w:val="002C4E05"/>
    <w:rsid w:val="002C5C89"/>
    <w:rsid w:val="002C5F95"/>
    <w:rsid w:val="002C6872"/>
    <w:rsid w:val="002D405C"/>
    <w:rsid w:val="002D5C5A"/>
    <w:rsid w:val="002D69BC"/>
    <w:rsid w:val="002E07C4"/>
    <w:rsid w:val="002E132A"/>
    <w:rsid w:val="002E2CB7"/>
    <w:rsid w:val="002E45B3"/>
    <w:rsid w:val="002E5268"/>
    <w:rsid w:val="002E69DE"/>
    <w:rsid w:val="002E6DA4"/>
    <w:rsid w:val="002E757A"/>
    <w:rsid w:val="002F248B"/>
    <w:rsid w:val="002F2785"/>
    <w:rsid w:val="002F4980"/>
    <w:rsid w:val="002F5C09"/>
    <w:rsid w:val="002F6E5F"/>
    <w:rsid w:val="00301B64"/>
    <w:rsid w:val="00302094"/>
    <w:rsid w:val="003023BE"/>
    <w:rsid w:val="00303930"/>
    <w:rsid w:val="003042D4"/>
    <w:rsid w:val="00304976"/>
    <w:rsid w:val="00304ABD"/>
    <w:rsid w:val="003079AB"/>
    <w:rsid w:val="00307B78"/>
    <w:rsid w:val="003109E4"/>
    <w:rsid w:val="00311AF6"/>
    <w:rsid w:val="00312079"/>
    <w:rsid w:val="00312183"/>
    <w:rsid w:val="00312FFE"/>
    <w:rsid w:val="00316474"/>
    <w:rsid w:val="0031772A"/>
    <w:rsid w:val="00317F3E"/>
    <w:rsid w:val="00320A1B"/>
    <w:rsid w:val="00320E86"/>
    <w:rsid w:val="0032256F"/>
    <w:rsid w:val="0032280E"/>
    <w:rsid w:val="00322BBD"/>
    <w:rsid w:val="0032377C"/>
    <w:rsid w:val="00324A99"/>
    <w:rsid w:val="00324BDA"/>
    <w:rsid w:val="00325298"/>
    <w:rsid w:val="00325548"/>
    <w:rsid w:val="00325ED9"/>
    <w:rsid w:val="00330C21"/>
    <w:rsid w:val="00331090"/>
    <w:rsid w:val="003310C9"/>
    <w:rsid w:val="0033243A"/>
    <w:rsid w:val="00337464"/>
    <w:rsid w:val="0034044D"/>
    <w:rsid w:val="00342600"/>
    <w:rsid w:val="003429BB"/>
    <w:rsid w:val="003447D8"/>
    <w:rsid w:val="00344CE0"/>
    <w:rsid w:val="0034521A"/>
    <w:rsid w:val="00345843"/>
    <w:rsid w:val="003461DD"/>
    <w:rsid w:val="003470A3"/>
    <w:rsid w:val="00352074"/>
    <w:rsid w:val="003526B4"/>
    <w:rsid w:val="00352782"/>
    <w:rsid w:val="00352EA1"/>
    <w:rsid w:val="00354E6C"/>
    <w:rsid w:val="00355386"/>
    <w:rsid w:val="00357BC9"/>
    <w:rsid w:val="003608A2"/>
    <w:rsid w:val="00361C09"/>
    <w:rsid w:val="00362905"/>
    <w:rsid w:val="00363745"/>
    <w:rsid w:val="003640E0"/>
    <w:rsid w:val="00367433"/>
    <w:rsid w:val="00367C58"/>
    <w:rsid w:val="0037044D"/>
    <w:rsid w:val="003705CC"/>
    <w:rsid w:val="003727E4"/>
    <w:rsid w:val="00373040"/>
    <w:rsid w:val="003734F0"/>
    <w:rsid w:val="00373550"/>
    <w:rsid w:val="003772AA"/>
    <w:rsid w:val="00377375"/>
    <w:rsid w:val="00380E96"/>
    <w:rsid w:val="00381539"/>
    <w:rsid w:val="00381695"/>
    <w:rsid w:val="00384220"/>
    <w:rsid w:val="00385649"/>
    <w:rsid w:val="00386EE2"/>
    <w:rsid w:val="0038717B"/>
    <w:rsid w:val="0038776E"/>
    <w:rsid w:val="00387B04"/>
    <w:rsid w:val="00391627"/>
    <w:rsid w:val="0039239F"/>
    <w:rsid w:val="00392CD1"/>
    <w:rsid w:val="0039334F"/>
    <w:rsid w:val="003950ED"/>
    <w:rsid w:val="00395702"/>
    <w:rsid w:val="00395842"/>
    <w:rsid w:val="00395A03"/>
    <w:rsid w:val="00395BE7"/>
    <w:rsid w:val="0039618F"/>
    <w:rsid w:val="00396291"/>
    <w:rsid w:val="00396CDD"/>
    <w:rsid w:val="003A2E38"/>
    <w:rsid w:val="003A3B08"/>
    <w:rsid w:val="003A4D5C"/>
    <w:rsid w:val="003A706B"/>
    <w:rsid w:val="003A7275"/>
    <w:rsid w:val="003B02B3"/>
    <w:rsid w:val="003B0A46"/>
    <w:rsid w:val="003B176A"/>
    <w:rsid w:val="003B1ED8"/>
    <w:rsid w:val="003B25A3"/>
    <w:rsid w:val="003B2BFC"/>
    <w:rsid w:val="003B36DC"/>
    <w:rsid w:val="003B38A4"/>
    <w:rsid w:val="003B3C3E"/>
    <w:rsid w:val="003B54D8"/>
    <w:rsid w:val="003B6810"/>
    <w:rsid w:val="003B71F5"/>
    <w:rsid w:val="003B7644"/>
    <w:rsid w:val="003C06CE"/>
    <w:rsid w:val="003C07D6"/>
    <w:rsid w:val="003C1E11"/>
    <w:rsid w:val="003C2FE6"/>
    <w:rsid w:val="003C4CD0"/>
    <w:rsid w:val="003D1610"/>
    <w:rsid w:val="003D20BC"/>
    <w:rsid w:val="003E1050"/>
    <w:rsid w:val="003E2910"/>
    <w:rsid w:val="003E3489"/>
    <w:rsid w:val="003E3B57"/>
    <w:rsid w:val="003E48AC"/>
    <w:rsid w:val="003E514D"/>
    <w:rsid w:val="003E76AE"/>
    <w:rsid w:val="003F2ADC"/>
    <w:rsid w:val="003F2BC5"/>
    <w:rsid w:val="003F38C2"/>
    <w:rsid w:val="003F44EF"/>
    <w:rsid w:val="003F480B"/>
    <w:rsid w:val="003F4F7F"/>
    <w:rsid w:val="003F7683"/>
    <w:rsid w:val="003F798E"/>
    <w:rsid w:val="003F7B79"/>
    <w:rsid w:val="003F7BBF"/>
    <w:rsid w:val="00400A10"/>
    <w:rsid w:val="00400A6C"/>
    <w:rsid w:val="00400D2D"/>
    <w:rsid w:val="00401CEB"/>
    <w:rsid w:val="00402150"/>
    <w:rsid w:val="004024B1"/>
    <w:rsid w:val="00402E6E"/>
    <w:rsid w:val="004031D0"/>
    <w:rsid w:val="00404661"/>
    <w:rsid w:val="0040526A"/>
    <w:rsid w:val="00405AEA"/>
    <w:rsid w:val="00405EE5"/>
    <w:rsid w:val="0040711D"/>
    <w:rsid w:val="00407848"/>
    <w:rsid w:val="00411688"/>
    <w:rsid w:val="004118F5"/>
    <w:rsid w:val="00413199"/>
    <w:rsid w:val="00413E74"/>
    <w:rsid w:val="0041451D"/>
    <w:rsid w:val="0041536A"/>
    <w:rsid w:val="00416214"/>
    <w:rsid w:val="004163AF"/>
    <w:rsid w:val="00417078"/>
    <w:rsid w:val="00417CD5"/>
    <w:rsid w:val="00420CA7"/>
    <w:rsid w:val="00421623"/>
    <w:rsid w:val="0042223E"/>
    <w:rsid w:val="00422341"/>
    <w:rsid w:val="0042264A"/>
    <w:rsid w:val="00422F56"/>
    <w:rsid w:val="004244F8"/>
    <w:rsid w:val="00425018"/>
    <w:rsid w:val="0042557F"/>
    <w:rsid w:val="00425857"/>
    <w:rsid w:val="00430F49"/>
    <w:rsid w:val="00431101"/>
    <w:rsid w:val="004320E0"/>
    <w:rsid w:val="0043293C"/>
    <w:rsid w:val="00433B3A"/>
    <w:rsid w:val="00436E2E"/>
    <w:rsid w:val="0044012B"/>
    <w:rsid w:val="00440598"/>
    <w:rsid w:val="004406D2"/>
    <w:rsid w:val="004414DE"/>
    <w:rsid w:val="00441782"/>
    <w:rsid w:val="00442DD1"/>
    <w:rsid w:val="00443251"/>
    <w:rsid w:val="0044526C"/>
    <w:rsid w:val="0044597D"/>
    <w:rsid w:val="00445A9A"/>
    <w:rsid w:val="00445FFF"/>
    <w:rsid w:val="004466E2"/>
    <w:rsid w:val="00446AD2"/>
    <w:rsid w:val="00447349"/>
    <w:rsid w:val="004502BD"/>
    <w:rsid w:val="0045341C"/>
    <w:rsid w:val="0045453F"/>
    <w:rsid w:val="004554AE"/>
    <w:rsid w:val="004567CD"/>
    <w:rsid w:val="00460FE8"/>
    <w:rsid w:val="0046129D"/>
    <w:rsid w:val="00461414"/>
    <w:rsid w:val="00462AAE"/>
    <w:rsid w:val="004640CF"/>
    <w:rsid w:val="0046576E"/>
    <w:rsid w:val="004706BD"/>
    <w:rsid w:val="00470913"/>
    <w:rsid w:val="00470CDD"/>
    <w:rsid w:val="00471652"/>
    <w:rsid w:val="004728BA"/>
    <w:rsid w:val="004729E8"/>
    <w:rsid w:val="00472AC9"/>
    <w:rsid w:val="00472EA5"/>
    <w:rsid w:val="00474527"/>
    <w:rsid w:val="00474E0D"/>
    <w:rsid w:val="00475828"/>
    <w:rsid w:val="0047610A"/>
    <w:rsid w:val="00476307"/>
    <w:rsid w:val="004819D5"/>
    <w:rsid w:val="004844E7"/>
    <w:rsid w:val="0048450B"/>
    <w:rsid w:val="00485625"/>
    <w:rsid w:val="00485A4A"/>
    <w:rsid w:val="00494A2F"/>
    <w:rsid w:val="00495496"/>
    <w:rsid w:val="00495C03"/>
    <w:rsid w:val="00497DD1"/>
    <w:rsid w:val="004A1311"/>
    <w:rsid w:val="004A16BE"/>
    <w:rsid w:val="004A1868"/>
    <w:rsid w:val="004A2656"/>
    <w:rsid w:val="004A4212"/>
    <w:rsid w:val="004A4A50"/>
    <w:rsid w:val="004A57BB"/>
    <w:rsid w:val="004A595E"/>
    <w:rsid w:val="004A6048"/>
    <w:rsid w:val="004A7004"/>
    <w:rsid w:val="004B0184"/>
    <w:rsid w:val="004B02C3"/>
    <w:rsid w:val="004B0687"/>
    <w:rsid w:val="004B0B79"/>
    <w:rsid w:val="004B0B8C"/>
    <w:rsid w:val="004B780B"/>
    <w:rsid w:val="004C09C9"/>
    <w:rsid w:val="004C11B3"/>
    <w:rsid w:val="004C22FF"/>
    <w:rsid w:val="004C6E2B"/>
    <w:rsid w:val="004D191E"/>
    <w:rsid w:val="004D5201"/>
    <w:rsid w:val="004D541F"/>
    <w:rsid w:val="004D756F"/>
    <w:rsid w:val="004E04A5"/>
    <w:rsid w:val="004E4BEC"/>
    <w:rsid w:val="004E4CD9"/>
    <w:rsid w:val="004E5844"/>
    <w:rsid w:val="004E6B5E"/>
    <w:rsid w:val="004F0C09"/>
    <w:rsid w:val="004F0F91"/>
    <w:rsid w:val="004F12DE"/>
    <w:rsid w:val="004F161D"/>
    <w:rsid w:val="004F17A5"/>
    <w:rsid w:val="004F17BD"/>
    <w:rsid w:val="004F272A"/>
    <w:rsid w:val="004F2E47"/>
    <w:rsid w:val="004F4038"/>
    <w:rsid w:val="004F4DE8"/>
    <w:rsid w:val="004F57B9"/>
    <w:rsid w:val="004F5EBD"/>
    <w:rsid w:val="004F6098"/>
    <w:rsid w:val="004F667C"/>
    <w:rsid w:val="004F6A73"/>
    <w:rsid w:val="004F7C9D"/>
    <w:rsid w:val="0050287F"/>
    <w:rsid w:val="00502BA8"/>
    <w:rsid w:val="00502E8E"/>
    <w:rsid w:val="00503903"/>
    <w:rsid w:val="00503EAA"/>
    <w:rsid w:val="00504AA6"/>
    <w:rsid w:val="00505A33"/>
    <w:rsid w:val="00507316"/>
    <w:rsid w:val="005073DB"/>
    <w:rsid w:val="00507E89"/>
    <w:rsid w:val="005102AA"/>
    <w:rsid w:val="00512FB0"/>
    <w:rsid w:val="005135D4"/>
    <w:rsid w:val="005141C5"/>
    <w:rsid w:val="0051443B"/>
    <w:rsid w:val="0051464E"/>
    <w:rsid w:val="00517AD7"/>
    <w:rsid w:val="005215DF"/>
    <w:rsid w:val="00521738"/>
    <w:rsid w:val="005232CC"/>
    <w:rsid w:val="005238D2"/>
    <w:rsid w:val="00523A71"/>
    <w:rsid w:val="005250B9"/>
    <w:rsid w:val="00525706"/>
    <w:rsid w:val="00525D57"/>
    <w:rsid w:val="005265A3"/>
    <w:rsid w:val="00526E38"/>
    <w:rsid w:val="00526F03"/>
    <w:rsid w:val="00527B47"/>
    <w:rsid w:val="00527DE8"/>
    <w:rsid w:val="0053069B"/>
    <w:rsid w:val="00530978"/>
    <w:rsid w:val="00530D42"/>
    <w:rsid w:val="00530F0D"/>
    <w:rsid w:val="00531397"/>
    <w:rsid w:val="0053192F"/>
    <w:rsid w:val="005325A1"/>
    <w:rsid w:val="00532E2B"/>
    <w:rsid w:val="005346DF"/>
    <w:rsid w:val="00534706"/>
    <w:rsid w:val="00534944"/>
    <w:rsid w:val="00534B1D"/>
    <w:rsid w:val="00536746"/>
    <w:rsid w:val="005401EB"/>
    <w:rsid w:val="00541B55"/>
    <w:rsid w:val="00542014"/>
    <w:rsid w:val="00542462"/>
    <w:rsid w:val="0054355D"/>
    <w:rsid w:val="00544171"/>
    <w:rsid w:val="005462AB"/>
    <w:rsid w:val="005510DA"/>
    <w:rsid w:val="005517DB"/>
    <w:rsid w:val="00551CF2"/>
    <w:rsid w:val="0055321F"/>
    <w:rsid w:val="00555417"/>
    <w:rsid w:val="00560397"/>
    <w:rsid w:val="00560621"/>
    <w:rsid w:val="0056080F"/>
    <w:rsid w:val="00561939"/>
    <w:rsid w:val="00561A33"/>
    <w:rsid w:val="00561EA2"/>
    <w:rsid w:val="0056309F"/>
    <w:rsid w:val="00563622"/>
    <w:rsid w:val="00563817"/>
    <w:rsid w:val="00564949"/>
    <w:rsid w:val="005649BD"/>
    <w:rsid w:val="00565C89"/>
    <w:rsid w:val="005731C8"/>
    <w:rsid w:val="00573D90"/>
    <w:rsid w:val="00575351"/>
    <w:rsid w:val="00575CF9"/>
    <w:rsid w:val="00575FD0"/>
    <w:rsid w:val="00576B06"/>
    <w:rsid w:val="005774F7"/>
    <w:rsid w:val="00577590"/>
    <w:rsid w:val="00577802"/>
    <w:rsid w:val="00580EAD"/>
    <w:rsid w:val="00581FA8"/>
    <w:rsid w:val="005825A8"/>
    <w:rsid w:val="00583FAB"/>
    <w:rsid w:val="00585669"/>
    <w:rsid w:val="00585A6B"/>
    <w:rsid w:val="005865ED"/>
    <w:rsid w:val="00590274"/>
    <w:rsid w:val="00590BCC"/>
    <w:rsid w:val="0059117B"/>
    <w:rsid w:val="0059245B"/>
    <w:rsid w:val="00593632"/>
    <w:rsid w:val="005949FC"/>
    <w:rsid w:val="00594A4C"/>
    <w:rsid w:val="005A041F"/>
    <w:rsid w:val="005A0B2E"/>
    <w:rsid w:val="005A13E4"/>
    <w:rsid w:val="005A3001"/>
    <w:rsid w:val="005A393C"/>
    <w:rsid w:val="005A6DFB"/>
    <w:rsid w:val="005B1DF3"/>
    <w:rsid w:val="005B2E09"/>
    <w:rsid w:val="005B3738"/>
    <w:rsid w:val="005B5C20"/>
    <w:rsid w:val="005B5E51"/>
    <w:rsid w:val="005B67DD"/>
    <w:rsid w:val="005B6D79"/>
    <w:rsid w:val="005B78FE"/>
    <w:rsid w:val="005C5A5A"/>
    <w:rsid w:val="005C7255"/>
    <w:rsid w:val="005D1D6C"/>
    <w:rsid w:val="005D2618"/>
    <w:rsid w:val="005D2E27"/>
    <w:rsid w:val="005D39DC"/>
    <w:rsid w:val="005D3E7B"/>
    <w:rsid w:val="005D407A"/>
    <w:rsid w:val="005D550C"/>
    <w:rsid w:val="005D562B"/>
    <w:rsid w:val="005D56A0"/>
    <w:rsid w:val="005D5C08"/>
    <w:rsid w:val="005D5ECC"/>
    <w:rsid w:val="005E0A1C"/>
    <w:rsid w:val="005E19C1"/>
    <w:rsid w:val="005E23ED"/>
    <w:rsid w:val="005E4125"/>
    <w:rsid w:val="005E53D4"/>
    <w:rsid w:val="005E606A"/>
    <w:rsid w:val="005E62CE"/>
    <w:rsid w:val="005F0114"/>
    <w:rsid w:val="005F043B"/>
    <w:rsid w:val="005F18C7"/>
    <w:rsid w:val="005F19C4"/>
    <w:rsid w:val="005F28EB"/>
    <w:rsid w:val="005F43F1"/>
    <w:rsid w:val="005F6ECD"/>
    <w:rsid w:val="00600663"/>
    <w:rsid w:val="00600B00"/>
    <w:rsid w:val="006023E7"/>
    <w:rsid w:val="00603123"/>
    <w:rsid w:val="00603B41"/>
    <w:rsid w:val="00605AA0"/>
    <w:rsid w:val="00606D23"/>
    <w:rsid w:val="00610267"/>
    <w:rsid w:val="0061128C"/>
    <w:rsid w:val="00611FB2"/>
    <w:rsid w:val="00613CF9"/>
    <w:rsid w:val="00614F80"/>
    <w:rsid w:val="0061758D"/>
    <w:rsid w:val="00617F10"/>
    <w:rsid w:val="00621688"/>
    <w:rsid w:val="006229C2"/>
    <w:rsid w:val="006230FB"/>
    <w:rsid w:val="00623DAF"/>
    <w:rsid w:val="0062423C"/>
    <w:rsid w:val="00624877"/>
    <w:rsid w:val="00625C56"/>
    <w:rsid w:val="006266F4"/>
    <w:rsid w:val="00630109"/>
    <w:rsid w:val="006303B4"/>
    <w:rsid w:val="00634ABD"/>
    <w:rsid w:val="0063510D"/>
    <w:rsid w:val="00635765"/>
    <w:rsid w:val="00636E1D"/>
    <w:rsid w:val="006372F5"/>
    <w:rsid w:val="00637A2C"/>
    <w:rsid w:val="00637EF8"/>
    <w:rsid w:val="006402A9"/>
    <w:rsid w:val="0064050E"/>
    <w:rsid w:val="00640D45"/>
    <w:rsid w:val="00640DEB"/>
    <w:rsid w:val="00640F3C"/>
    <w:rsid w:val="00643053"/>
    <w:rsid w:val="0064381A"/>
    <w:rsid w:val="00643BC6"/>
    <w:rsid w:val="00643F2A"/>
    <w:rsid w:val="006452C8"/>
    <w:rsid w:val="0064590F"/>
    <w:rsid w:val="006505DC"/>
    <w:rsid w:val="00650EEB"/>
    <w:rsid w:val="006520DB"/>
    <w:rsid w:val="00661254"/>
    <w:rsid w:val="006670A0"/>
    <w:rsid w:val="00667628"/>
    <w:rsid w:val="00670283"/>
    <w:rsid w:val="00673894"/>
    <w:rsid w:val="006739E9"/>
    <w:rsid w:val="0067438D"/>
    <w:rsid w:val="0067582A"/>
    <w:rsid w:val="00676427"/>
    <w:rsid w:val="00677250"/>
    <w:rsid w:val="00680C07"/>
    <w:rsid w:val="006826BB"/>
    <w:rsid w:val="0068304C"/>
    <w:rsid w:val="006844FF"/>
    <w:rsid w:val="00686279"/>
    <w:rsid w:val="0069099D"/>
    <w:rsid w:val="00692D18"/>
    <w:rsid w:val="00695813"/>
    <w:rsid w:val="00697970"/>
    <w:rsid w:val="006A0C4D"/>
    <w:rsid w:val="006A11B5"/>
    <w:rsid w:val="006A22C4"/>
    <w:rsid w:val="006A368E"/>
    <w:rsid w:val="006A5F2B"/>
    <w:rsid w:val="006A7D2F"/>
    <w:rsid w:val="006A7FE8"/>
    <w:rsid w:val="006B069D"/>
    <w:rsid w:val="006B0D89"/>
    <w:rsid w:val="006B2947"/>
    <w:rsid w:val="006B6A9E"/>
    <w:rsid w:val="006B6E4E"/>
    <w:rsid w:val="006C1AB4"/>
    <w:rsid w:val="006C2FC7"/>
    <w:rsid w:val="006C6245"/>
    <w:rsid w:val="006C6277"/>
    <w:rsid w:val="006C68AA"/>
    <w:rsid w:val="006C6FAB"/>
    <w:rsid w:val="006D003E"/>
    <w:rsid w:val="006D03DC"/>
    <w:rsid w:val="006D0668"/>
    <w:rsid w:val="006D1108"/>
    <w:rsid w:val="006D2369"/>
    <w:rsid w:val="006D3CFD"/>
    <w:rsid w:val="006D5E3D"/>
    <w:rsid w:val="006D6530"/>
    <w:rsid w:val="006D6854"/>
    <w:rsid w:val="006E0216"/>
    <w:rsid w:val="006E0A56"/>
    <w:rsid w:val="006E1D0C"/>
    <w:rsid w:val="006E3F6B"/>
    <w:rsid w:val="006E3FD9"/>
    <w:rsid w:val="006E4290"/>
    <w:rsid w:val="006E5894"/>
    <w:rsid w:val="006E5AF6"/>
    <w:rsid w:val="006E6871"/>
    <w:rsid w:val="006E7E39"/>
    <w:rsid w:val="006F004E"/>
    <w:rsid w:val="006F1BCC"/>
    <w:rsid w:val="006F46C5"/>
    <w:rsid w:val="006F4E50"/>
    <w:rsid w:val="006F53DE"/>
    <w:rsid w:val="00701161"/>
    <w:rsid w:val="00701C68"/>
    <w:rsid w:val="0070227C"/>
    <w:rsid w:val="007031A5"/>
    <w:rsid w:val="00703B47"/>
    <w:rsid w:val="00704807"/>
    <w:rsid w:val="00706F0F"/>
    <w:rsid w:val="00711F76"/>
    <w:rsid w:val="00712029"/>
    <w:rsid w:val="0071207D"/>
    <w:rsid w:val="00712B12"/>
    <w:rsid w:val="00712C35"/>
    <w:rsid w:val="00712EF3"/>
    <w:rsid w:val="0071533A"/>
    <w:rsid w:val="00715FDB"/>
    <w:rsid w:val="00716F57"/>
    <w:rsid w:val="00717058"/>
    <w:rsid w:val="00720908"/>
    <w:rsid w:val="007209B7"/>
    <w:rsid w:val="00722852"/>
    <w:rsid w:val="00722876"/>
    <w:rsid w:val="00722E68"/>
    <w:rsid w:val="00723558"/>
    <w:rsid w:val="00723B76"/>
    <w:rsid w:val="00723B9D"/>
    <w:rsid w:val="00725277"/>
    <w:rsid w:val="007255A4"/>
    <w:rsid w:val="00727416"/>
    <w:rsid w:val="00727E4A"/>
    <w:rsid w:val="007307E7"/>
    <w:rsid w:val="007309D3"/>
    <w:rsid w:val="007318CA"/>
    <w:rsid w:val="00732720"/>
    <w:rsid w:val="007327C8"/>
    <w:rsid w:val="00732E53"/>
    <w:rsid w:val="00732EC3"/>
    <w:rsid w:val="00733C52"/>
    <w:rsid w:val="007354C1"/>
    <w:rsid w:val="00735A38"/>
    <w:rsid w:val="00735D2D"/>
    <w:rsid w:val="00736F73"/>
    <w:rsid w:val="00740329"/>
    <w:rsid w:val="0074280A"/>
    <w:rsid w:val="00744297"/>
    <w:rsid w:val="007446EE"/>
    <w:rsid w:val="007447EC"/>
    <w:rsid w:val="00744808"/>
    <w:rsid w:val="0074597A"/>
    <w:rsid w:val="007464D7"/>
    <w:rsid w:val="00746757"/>
    <w:rsid w:val="00750063"/>
    <w:rsid w:val="00750AE3"/>
    <w:rsid w:val="007525A4"/>
    <w:rsid w:val="0075292D"/>
    <w:rsid w:val="00752B81"/>
    <w:rsid w:val="00754B1D"/>
    <w:rsid w:val="0075744A"/>
    <w:rsid w:val="00757D6F"/>
    <w:rsid w:val="00757ECC"/>
    <w:rsid w:val="00762B2D"/>
    <w:rsid w:val="00762D0D"/>
    <w:rsid w:val="00764D21"/>
    <w:rsid w:val="0076719B"/>
    <w:rsid w:val="0077042B"/>
    <w:rsid w:val="00770705"/>
    <w:rsid w:val="00770BA7"/>
    <w:rsid w:val="007717F3"/>
    <w:rsid w:val="00772553"/>
    <w:rsid w:val="007727D7"/>
    <w:rsid w:val="007732AE"/>
    <w:rsid w:val="0077389B"/>
    <w:rsid w:val="007751A2"/>
    <w:rsid w:val="00775F77"/>
    <w:rsid w:val="007762AD"/>
    <w:rsid w:val="007775F9"/>
    <w:rsid w:val="007824BD"/>
    <w:rsid w:val="007827C9"/>
    <w:rsid w:val="00783690"/>
    <w:rsid w:val="00784304"/>
    <w:rsid w:val="00784676"/>
    <w:rsid w:val="0078756D"/>
    <w:rsid w:val="00787A19"/>
    <w:rsid w:val="0079233A"/>
    <w:rsid w:val="007925F9"/>
    <w:rsid w:val="00792B66"/>
    <w:rsid w:val="007946A6"/>
    <w:rsid w:val="00794E74"/>
    <w:rsid w:val="00796176"/>
    <w:rsid w:val="00796BC9"/>
    <w:rsid w:val="007A0F7D"/>
    <w:rsid w:val="007A69AA"/>
    <w:rsid w:val="007A7F20"/>
    <w:rsid w:val="007B05C5"/>
    <w:rsid w:val="007B1AA3"/>
    <w:rsid w:val="007B1E7C"/>
    <w:rsid w:val="007B273D"/>
    <w:rsid w:val="007B3B84"/>
    <w:rsid w:val="007B46DC"/>
    <w:rsid w:val="007B5725"/>
    <w:rsid w:val="007B58A7"/>
    <w:rsid w:val="007B592F"/>
    <w:rsid w:val="007B6BD0"/>
    <w:rsid w:val="007B6ED8"/>
    <w:rsid w:val="007B7082"/>
    <w:rsid w:val="007B73A6"/>
    <w:rsid w:val="007B7641"/>
    <w:rsid w:val="007C088F"/>
    <w:rsid w:val="007C1282"/>
    <w:rsid w:val="007C1A68"/>
    <w:rsid w:val="007C1F65"/>
    <w:rsid w:val="007C2A43"/>
    <w:rsid w:val="007C30D4"/>
    <w:rsid w:val="007C30D7"/>
    <w:rsid w:val="007C30E8"/>
    <w:rsid w:val="007C5762"/>
    <w:rsid w:val="007C633A"/>
    <w:rsid w:val="007C64FD"/>
    <w:rsid w:val="007C70A1"/>
    <w:rsid w:val="007C798B"/>
    <w:rsid w:val="007C7DE5"/>
    <w:rsid w:val="007D1052"/>
    <w:rsid w:val="007D10C0"/>
    <w:rsid w:val="007D1FBE"/>
    <w:rsid w:val="007D342A"/>
    <w:rsid w:val="007D4465"/>
    <w:rsid w:val="007D4FB8"/>
    <w:rsid w:val="007D5E16"/>
    <w:rsid w:val="007D6EFB"/>
    <w:rsid w:val="007D753C"/>
    <w:rsid w:val="007D7739"/>
    <w:rsid w:val="007E02BF"/>
    <w:rsid w:val="007E03D0"/>
    <w:rsid w:val="007E0D26"/>
    <w:rsid w:val="007E1365"/>
    <w:rsid w:val="007E1A47"/>
    <w:rsid w:val="007E59D7"/>
    <w:rsid w:val="007E5C2A"/>
    <w:rsid w:val="007E5FCB"/>
    <w:rsid w:val="007E73A3"/>
    <w:rsid w:val="007E7738"/>
    <w:rsid w:val="007F0673"/>
    <w:rsid w:val="007F1FF6"/>
    <w:rsid w:val="007F2ABE"/>
    <w:rsid w:val="007F2BB2"/>
    <w:rsid w:val="007F3003"/>
    <w:rsid w:val="007F33C8"/>
    <w:rsid w:val="007F3A0A"/>
    <w:rsid w:val="007F4041"/>
    <w:rsid w:val="007F60DA"/>
    <w:rsid w:val="007F7062"/>
    <w:rsid w:val="00800594"/>
    <w:rsid w:val="00801A77"/>
    <w:rsid w:val="008025EB"/>
    <w:rsid w:val="008029AC"/>
    <w:rsid w:val="00802B3B"/>
    <w:rsid w:val="00803310"/>
    <w:rsid w:val="008035EA"/>
    <w:rsid w:val="00804576"/>
    <w:rsid w:val="00806258"/>
    <w:rsid w:val="00806ABF"/>
    <w:rsid w:val="00806CF6"/>
    <w:rsid w:val="00807D4C"/>
    <w:rsid w:val="00810905"/>
    <w:rsid w:val="00812C13"/>
    <w:rsid w:val="00813412"/>
    <w:rsid w:val="0081422A"/>
    <w:rsid w:val="008142B8"/>
    <w:rsid w:val="00815E20"/>
    <w:rsid w:val="00815E58"/>
    <w:rsid w:val="00816122"/>
    <w:rsid w:val="0081627F"/>
    <w:rsid w:val="008167D8"/>
    <w:rsid w:val="008173CC"/>
    <w:rsid w:val="008174E7"/>
    <w:rsid w:val="00822993"/>
    <w:rsid w:val="008229D9"/>
    <w:rsid w:val="00822F53"/>
    <w:rsid w:val="0082530F"/>
    <w:rsid w:val="00827AB1"/>
    <w:rsid w:val="00827E06"/>
    <w:rsid w:val="00830B2F"/>
    <w:rsid w:val="00830E0B"/>
    <w:rsid w:val="008312D7"/>
    <w:rsid w:val="008317D6"/>
    <w:rsid w:val="00832A7F"/>
    <w:rsid w:val="008338BB"/>
    <w:rsid w:val="00833B55"/>
    <w:rsid w:val="00835261"/>
    <w:rsid w:val="008359E0"/>
    <w:rsid w:val="00835AE7"/>
    <w:rsid w:val="0083700F"/>
    <w:rsid w:val="00837427"/>
    <w:rsid w:val="0084005E"/>
    <w:rsid w:val="0084087E"/>
    <w:rsid w:val="00840F4B"/>
    <w:rsid w:val="008415F9"/>
    <w:rsid w:val="00846D66"/>
    <w:rsid w:val="00846DBF"/>
    <w:rsid w:val="0084768E"/>
    <w:rsid w:val="008507AA"/>
    <w:rsid w:val="008512CC"/>
    <w:rsid w:val="00851426"/>
    <w:rsid w:val="00851617"/>
    <w:rsid w:val="0085166A"/>
    <w:rsid w:val="0085218F"/>
    <w:rsid w:val="00852E15"/>
    <w:rsid w:val="008553B3"/>
    <w:rsid w:val="00855AE9"/>
    <w:rsid w:val="00856375"/>
    <w:rsid w:val="00856E14"/>
    <w:rsid w:val="00856F7B"/>
    <w:rsid w:val="00857B7F"/>
    <w:rsid w:val="008619FC"/>
    <w:rsid w:val="00861E46"/>
    <w:rsid w:val="008622B3"/>
    <w:rsid w:val="008624A5"/>
    <w:rsid w:val="008640C3"/>
    <w:rsid w:val="00865937"/>
    <w:rsid w:val="0086757F"/>
    <w:rsid w:val="00867760"/>
    <w:rsid w:val="00870205"/>
    <w:rsid w:val="0087171A"/>
    <w:rsid w:val="008720E4"/>
    <w:rsid w:val="00873A32"/>
    <w:rsid w:val="00880BD9"/>
    <w:rsid w:val="00881035"/>
    <w:rsid w:val="0088204C"/>
    <w:rsid w:val="008823DE"/>
    <w:rsid w:val="0088353E"/>
    <w:rsid w:val="008837AA"/>
    <w:rsid w:val="00883B5B"/>
    <w:rsid w:val="00883C05"/>
    <w:rsid w:val="00883E91"/>
    <w:rsid w:val="0088639E"/>
    <w:rsid w:val="008871FF"/>
    <w:rsid w:val="00887361"/>
    <w:rsid w:val="008873D9"/>
    <w:rsid w:val="00890FA5"/>
    <w:rsid w:val="00891B39"/>
    <w:rsid w:val="00891B75"/>
    <w:rsid w:val="00891D8B"/>
    <w:rsid w:val="008928B9"/>
    <w:rsid w:val="008928E0"/>
    <w:rsid w:val="00893758"/>
    <w:rsid w:val="00893ED6"/>
    <w:rsid w:val="0089511A"/>
    <w:rsid w:val="00897D48"/>
    <w:rsid w:val="00897F1A"/>
    <w:rsid w:val="008A0D6E"/>
    <w:rsid w:val="008A1AF3"/>
    <w:rsid w:val="008A22E1"/>
    <w:rsid w:val="008A3CC8"/>
    <w:rsid w:val="008A3E4B"/>
    <w:rsid w:val="008A4D45"/>
    <w:rsid w:val="008A5257"/>
    <w:rsid w:val="008A5E83"/>
    <w:rsid w:val="008A5FA6"/>
    <w:rsid w:val="008B1537"/>
    <w:rsid w:val="008B15FE"/>
    <w:rsid w:val="008B2383"/>
    <w:rsid w:val="008B238F"/>
    <w:rsid w:val="008B2407"/>
    <w:rsid w:val="008B30EC"/>
    <w:rsid w:val="008B35FE"/>
    <w:rsid w:val="008B517D"/>
    <w:rsid w:val="008B68BB"/>
    <w:rsid w:val="008B6BA5"/>
    <w:rsid w:val="008B6C39"/>
    <w:rsid w:val="008B7D08"/>
    <w:rsid w:val="008C2F90"/>
    <w:rsid w:val="008C2FE1"/>
    <w:rsid w:val="008C4DE2"/>
    <w:rsid w:val="008C6559"/>
    <w:rsid w:val="008C7494"/>
    <w:rsid w:val="008C7792"/>
    <w:rsid w:val="008C7A21"/>
    <w:rsid w:val="008C7F90"/>
    <w:rsid w:val="008D0CBD"/>
    <w:rsid w:val="008D2C80"/>
    <w:rsid w:val="008D31FA"/>
    <w:rsid w:val="008D501F"/>
    <w:rsid w:val="008D7BCC"/>
    <w:rsid w:val="008E0D87"/>
    <w:rsid w:val="008E15B2"/>
    <w:rsid w:val="008E1A8D"/>
    <w:rsid w:val="008E3126"/>
    <w:rsid w:val="008E3548"/>
    <w:rsid w:val="008E4095"/>
    <w:rsid w:val="008E40D0"/>
    <w:rsid w:val="008E4CF5"/>
    <w:rsid w:val="008E5296"/>
    <w:rsid w:val="008E5526"/>
    <w:rsid w:val="008F0519"/>
    <w:rsid w:val="008F2BFB"/>
    <w:rsid w:val="008F4A49"/>
    <w:rsid w:val="008F6863"/>
    <w:rsid w:val="009000F9"/>
    <w:rsid w:val="00901C17"/>
    <w:rsid w:val="0090331F"/>
    <w:rsid w:val="00905A92"/>
    <w:rsid w:val="009071B3"/>
    <w:rsid w:val="00910D5B"/>
    <w:rsid w:val="00910E0F"/>
    <w:rsid w:val="00912130"/>
    <w:rsid w:val="00912E90"/>
    <w:rsid w:val="00913139"/>
    <w:rsid w:val="00913947"/>
    <w:rsid w:val="009147A2"/>
    <w:rsid w:val="00915A83"/>
    <w:rsid w:val="00915FE0"/>
    <w:rsid w:val="00917498"/>
    <w:rsid w:val="009175A7"/>
    <w:rsid w:val="00920821"/>
    <w:rsid w:val="009219F8"/>
    <w:rsid w:val="0092288B"/>
    <w:rsid w:val="009243B6"/>
    <w:rsid w:val="00924BDE"/>
    <w:rsid w:val="00925D65"/>
    <w:rsid w:val="0092636F"/>
    <w:rsid w:val="009265E0"/>
    <w:rsid w:val="00927313"/>
    <w:rsid w:val="009313FB"/>
    <w:rsid w:val="00931F2A"/>
    <w:rsid w:val="009320D2"/>
    <w:rsid w:val="009325A3"/>
    <w:rsid w:val="00932798"/>
    <w:rsid w:val="009331A2"/>
    <w:rsid w:val="00934311"/>
    <w:rsid w:val="00936A33"/>
    <w:rsid w:val="00936A56"/>
    <w:rsid w:val="009409AE"/>
    <w:rsid w:val="00941715"/>
    <w:rsid w:val="00945D8F"/>
    <w:rsid w:val="009470A3"/>
    <w:rsid w:val="0094769A"/>
    <w:rsid w:val="00950116"/>
    <w:rsid w:val="009527BF"/>
    <w:rsid w:val="00952AF1"/>
    <w:rsid w:val="00957F65"/>
    <w:rsid w:val="00961192"/>
    <w:rsid w:val="0096120B"/>
    <w:rsid w:val="009619EF"/>
    <w:rsid w:val="0096483E"/>
    <w:rsid w:val="00965025"/>
    <w:rsid w:val="009653D8"/>
    <w:rsid w:val="009658B9"/>
    <w:rsid w:val="00965A0B"/>
    <w:rsid w:val="00965EB7"/>
    <w:rsid w:val="00966D0C"/>
    <w:rsid w:val="009670CE"/>
    <w:rsid w:val="009701DE"/>
    <w:rsid w:val="00970C7A"/>
    <w:rsid w:val="0097128D"/>
    <w:rsid w:val="00971AE7"/>
    <w:rsid w:val="00971CCA"/>
    <w:rsid w:val="0097226F"/>
    <w:rsid w:val="00972A47"/>
    <w:rsid w:val="00973A0B"/>
    <w:rsid w:val="00973B21"/>
    <w:rsid w:val="00977247"/>
    <w:rsid w:val="00981D18"/>
    <w:rsid w:val="009823AB"/>
    <w:rsid w:val="00983141"/>
    <w:rsid w:val="00984123"/>
    <w:rsid w:val="009875DC"/>
    <w:rsid w:val="009876E3"/>
    <w:rsid w:val="009902DC"/>
    <w:rsid w:val="009936D7"/>
    <w:rsid w:val="00993A15"/>
    <w:rsid w:val="009945E0"/>
    <w:rsid w:val="00994647"/>
    <w:rsid w:val="0099466C"/>
    <w:rsid w:val="00996EE9"/>
    <w:rsid w:val="009A1071"/>
    <w:rsid w:val="009A1E52"/>
    <w:rsid w:val="009A3997"/>
    <w:rsid w:val="009A3DC9"/>
    <w:rsid w:val="009A5003"/>
    <w:rsid w:val="009A50E7"/>
    <w:rsid w:val="009A5802"/>
    <w:rsid w:val="009A5CF0"/>
    <w:rsid w:val="009A6EA6"/>
    <w:rsid w:val="009B111D"/>
    <w:rsid w:val="009B315C"/>
    <w:rsid w:val="009B38F4"/>
    <w:rsid w:val="009B568F"/>
    <w:rsid w:val="009B5CB9"/>
    <w:rsid w:val="009B6288"/>
    <w:rsid w:val="009B6560"/>
    <w:rsid w:val="009B6B08"/>
    <w:rsid w:val="009B6B51"/>
    <w:rsid w:val="009B757B"/>
    <w:rsid w:val="009C01E2"/>
    <w:rsid w:val="009C089D"/>
    <w:rsid w:val="009C11B9"/>
    <w:rsid w:val="009C19F5"/>
    <w:rsid w:val="009C2BE6"/>
    <w:rsid w:val="009C2E6A"/>
    <w:rsid w:val="009C2F6B"/>
    <w:rsid w:val="009C3191"/>
    <w:rsid w:val="009C3230"/>
    <w:rsid w:val="009C631F"/>
    <w:rsid w:val="009C6B02"/>
    <w:rsid w:val="009C7809"/>
    <w:rsid w:val="009D017A"/>
    <w:rsid w:val="009D0A77"/>
    <w:rsid w:val="009D0C52"/>
    <w:rsid w:val="009D16E0"/>
    <w:rsid w:val="009D18E0"/>
    <w:rsid w:val="009D21FC"/>
    <w:rsid w:val="009D24C1"/>
    <w:rsid w:val="009D4C5C"/>
    <w:rsid w:val="009D6655"/>
    <w:rsid w:val="009D7091"/>
    <w:rsid w:val="009D7C3B"/>
    <w:rsid w:val="009E1058"/>
    <w:rsid w:val="009E1AED"/>
    <w:rsid w:val="009E40ED"/>
    <w:rsid w:val="009E427B"/>
    <w:rsid w:val="009E4A10"/>
    <w:rsid w:val="009E573B"/>
    <w:rsid w:val="009E5DFB"/>
    <w:rsid w:val="009F004D"/>
    <w:rsid w:val="009F0DB0"/>
    <w:rsid w:val="009F1A1C"/>
    <w:rsid w:val="009F2802"/>
    <w:rsid w:val="009F3C54"/>
    <w:rsid w:val="009F4AC7"/>
    <w:rsid w:val="009F4E76"/>
    <w:rsid w:val="009F5086"/>
    <w:rsid w:val="009F77A3"/>
    <w:rsid w:val="00A008A6"/>
    <w:rsid w:val="00A010A4"/>
    <w:rsid w:val="00A0168B"/>
    <w:rsid w:val="00A01EBA"/>
    <w:rsid w:val="00A0397E"/>
    <w:rsid w:val="00A03EA1"/>
    <w:rsid w:val="00A04160"/>
    <w:rsid w:val="00A05F2A"/>
    <w:rsid w:val="00A07236"/>
    <w:rsid w:val="00A10A27"/>
    <w:rsid w:val="00A10B9A"/>
    <w:rsid w:val="00A11E90"/>
    <w:rsid w:val="00A13412"/>
    <w:rsid w:val="00A14AF0"/>
    <w:rsid w:val="00A150AF"/>
    <w:rsid w:val="00A1586A"/>
    <w:rsid w:val="00A165EB"/>
    <w:rsid w:val="00A177FE"/>
    <w:rsid w:val="00A1784D"/>
    <w:rsid w:val="00A238B7"/>
    <w:rsid w:val="00A238FA"/>
    <w:rsid w:val="00A2431F"/>
    <w:rsid w:val="00A24E9D"/>
    <w:rsid w:val="00A253A7"/>
    <w:rsid w:val="00A25CE2"/>
    <w:rsid w:val="00A306E8"/>
    <w:rsid w:val="00A30ECA"/>
    <w:rsid w:val="00A30F92"/>
    <w:rsid w:val="00A34D1B"/>
    <w:rsid w:val="00A35504"/>
    <w:rsid w:val="00A40A85"/>
    <w:rsid w:val="00A4100A"/>
    <w:rsid w:val="00A416B8"/>
    <w:rsid w:val="00A41E48"/>
    <w:rsid w:val="00A42331"/>
    <w:rsid w:val="00A43BA5"/>
    <w:rsid w:val="00A43EED"/>
    <w:rsid w:val="00A4638B"/>
    <w:rsid w:val="00A51300"/>
    <w:rsid w:val="00A513BC"/>
    <w:rsid w:val="00A51832"/>
    <w:rsid w:val="00A5360F"/>
    <w:rsid w:val="00A53676"/>
    <w:rsid w:val="00A57E4F"/>
    <w:rsid w:val="00A600C0"/>
    <w:rsid w:val="00A602C3"/>
    <w:rsid w:val="00A65417"/>
    <w:rsid w:val="00A66F07"/>
    <w:rsid w:val="00A67070"/>
    <w:rsid w:val="00A678FD"/>
    <w:rsid w:val="00A717D4"/>
    <w:rsid w:val="00A71BA9"/>
    <w:rsid w:val="00A71E2C"/>
    <w:rsid w:val="00A73018"/>
    <w:rsid w:val="00A7327B"/>
    <w:rsid w:val="00A75832"/>
    <w:rsid w:val="00A75C58"/>
    <w:rsid w:val="00A76B65"/>
    <w:rsid w:val="00A76D16"/>
    <w:rsid w:val="00A776F8"/>
    <w:rsid w:val="00A8220F"/>
    <w:rsid w:val="00A84F56"/>
    <w:rsid w:val="00A85E4E"/>
    <w:rsid w:val="00A86EB1"/>
    <w:rsid w:val="00A90F6F"/>
    <w:rsid w:val="00A92D60"/>
    <w:rsid w:val="00A9342D"/>
    <w:rsid w:val="00A9387B"/>
    <w:rsid w:val="00A94552"/>
    <w:rsid w:val="00A96998"/>
    <w:rsid w:val="00A977A3"/>
    <w:rsid w:val="00AA12AA"/>
    <w:rsid w:val="00AA1347"/>
    <w:rsid w:val="00AA323A"/>
    <w:rsid w:val="00AA39DE"/>
    <w:rsid w:val="00AA42B4"/>
    <w:rsid w:val="00AA4720"/>
    <w:rsid w:val="00AA65AF"/>
    <w:rsid w:val="00AA682C"/>
    <w:rsid w:val="00AB04EB"/>
    <w:rsid w:val="00AB0605"/>
    <w:rsid w:val="00AB0EDA"/>
    <w:rsid w:val="00AB139F"/>
    <w:rsid w:val="00AB153D"/>
    <w:rsid w:val="00AB2AA0"/>
    <w:rsid w:val="00AB31FE"/>
    <w:rsid w:val="00AB5EB8"/>
    <w:rsid w:val="00AB62AB"/>
    <w:rsid w:val="00AB6376"/>
    <w:rsid w:val="00AC092D"/>
    <w:rsid w:val="00AC1137"/>
    <w:rsid w:val="00AC1D05"/>
    <w:rsid w:val="00AC2635"/>
    <w:rsid w:val="00AC2BC4"/>
    <w:rsid w:val="00AC30C9"/>
    <w:rsid w:val="00AC3236"/>
    <w:rsid w:val="00AC4259"/>
    <w:rsid w:val="00AC44A6"/>
    <w:rsid w:val="00AC48C7"/>
    <w:rsid w:val="00AC49AC"/>
    <w:rsid w:val="00AC527C"/>
    <w:rsid w:val="00AC695C"/>
    <w:rsid w:val="00AD053B"/>
    <w:rsid w:val="00AD0E4B"/>
    <w:rsid w:val="00AD2110"/>
    <w:rsid w:val="00AD214F"/>
    <w:rsid w:val="00AD2C58"/>
    <w:rsid w:val="00AD5909"/>
    <w:rsid w:val="00AD6853"/>
    <w:rsid w:val="00AD71FF"/>
    <w:rsid w:val="00AD742E"/>
    <w:rsid w:val="00AE0517"/>
    <w:rsid w:val="00AE0C69"/>
    <w:rsid w:val="00AE24E6"/>
    <w:rsid w:val="00AE2AA7"/>
    <w:rsid w:val="00AE4223"/>
    <w:rsid w:val="00AE4503"/>
    <w:rsid w:val="00AE4609"/>
    <w:rsid w:val="00AE5795"/>
    <w:rsid w:val="00AE5D27"/>
    <w:rsid w:val="00AE6594"/>
    <w:rsid w:val="00AE71E9"/>
    <w:rsid w:val="00AF22EC"/>
    <w:rsid w:val="00AF32C4"/>
    <w:rsid w:val="00AF3610"/>
    <w:rsid w:val="00AF5ABB"/>
    <w:rsid w:val="00AF6D7B"/>
    <w:rsid w:val="00AF756C"/>
    <w:rsid w:val="00B01250"/>
    <w:rsid w:val="00B0695E"/>
    <w:rsid w:val="00B06EF8"/>
    <w:rsid w:val="00B10DE2"/>
    <w:rsid w:val="00B1141A"/>
    <w:rsid w:val="00B14766"/>
    <w:rsid w:val="00B161FD"/>
    <w:rsid w:val="00B170AA"/>
    <w:rsid w:val="00B175F8"/>
    <w:rsid w:val="00B2025B"/>
    <w:rsid w:val="00B2427A"/>
    <w:rsid w:val="00B257B0"/>
    <w:rsid w:val="00B26C9E"/>
    <w:rsid w:val="00B30BDB"/>
    <w:rsid w:val="00B32B27"/>
    <w:rsid w:val="00B33D4A"/>
    <w:rsid w:val="00B343B1"/>
    <w:rsid w:val="00B34CB2"/>
    <w:rsid w:val="00B40220"/>
    <w:rsid w:val="00B40E18"/>
    <w:rsid w:val="00B502C6"/>
    <w:rsid w:val="00B51CE7"/>
    <w:rsid w:val="00B521E6"/>
    <w:rsid w:val="00B530A4"/>
    <w:rsid w:val="00B53E52"/>
    <w:rsid w:val="00B5432F"/>
    <w:rsid w:val="00B5661E"/>
    <w:rsid w:val="00B566DC"/>
    <w:rsid w:val="00B57B3C"/>
    <w:rsid w:val="00B61ADE"/>
    <w:rsid w:val="00B62851"/>
    <w:rsid w:val="00B62DCA"/>
    <w:rsid w:val="00B638BE"/>
    <w:rsid w:val="00B63B96"/>
    <w:rsid w:val="00B65167"/>
    <w:rsid w:val="00B65AAD"/>
    <w:rsid w:val="00B66D90"/>
    <w:rsid w:val="00B70781"/>
    <w:rsid w:val="00B71364"/>
    <w:rsid w:val="00B71D8B"/>
    <w:rsid w:val="00B729A8"/>
    <w:rsid w:val="00B729E5"/>
    <w:rsid w:val="00B72CF0"/>
    <w:rsid w:val="00B732EA"/>
    <w:rsid w:val="00B741D8"/>
    <w:rsid w:val="00B74340"/>
    <w:rsid w:val="00B753E8"/>
    <w:rsid w:val="00B755FC"/>
    <w:rsid w:val="00B75E4B"/>
    <w:rsid w:val="00B75E55"/>
    <w:rsid w:val="00B77584"/>
    <w:rsid w:val="00B77622"/>
    <w:rsid w:val="00B81405"/>
    <w:rsid w:val="00B82592"/>
    <w:rsid w:val="00B82A54"/>
    <w:rsid w:val="00B83EB9"/>
    <w:rsid w:val="00B83FDE"/>
    <w:rsid w:val="00B87942"/>
    <w:rsid w:val="00B87C36"/>
    <w:rsid w:val="00B903E4"/>
    <w:rsid w:val="00B91801"/>
    <w:rsid w:val="00B93C1C"/>
    <w:rsid w:val="00B94F4F"/>
    <w:rsid w:val="00B95088"/>
    <w:rsid w:val="00B9693B"/>
    <w:rsid w:val="00BA16AD"/>
    <w:rsid w:val="00BA195C"/>
    <w:rsid w:val="00BA21B7"/>
    <w:rsid w:val="00BA2B00"/>
    <w:rsid w:val="00BA55BD"/>
    <w:rsid w:val="00BA575A"/>
    <w:rsid w:val="00BA58BF"/>
    <w:rsid w:val="00BB16B5"/>
    <w:rsid w:val="00BB2AF6"/>
    <w:rsid w:val="00BB4D41"/>
    <w:rsid w:val="00BB550C"/>
    <w:rsid w:val="00BB593C"/>
    <w:rsid w:val="00BB5DA1"/>
    <w:rsid w:val="00BB67DE"/>
    <w:rsid w:val="00BB6804"/>
    <w:rsid w:val="00BB74B1"/>
    <w:rsid w:val="00BB7749"/>
    <w:rsid w:val="00BB7C3A"/>
    <w:rsid w:val="00BC01C0"/>
    <w:rsid w:val="00BC02D5"/>
    <w:rsid w:val="00BC1135"/>
    <w:rsid w:val="00BC23AA"/>
    <w:rsid w:val="00BC27FF"/>
    <w:rsid w:val="00BC3AFC"/>
    <w:rsid w:val="00BC4960"/>
    <w:rsid w:val="00BC5CB2"/>
    <w:rsid w:val="00BD13B6"/>
    <w:rsid w:val="00BD3750"/>
    <w:rsid w:val="00BD5264"/>
    <w:rsid w:val="00BD598C"/>
    <w:rsid w:val="00BD5F2E"/>
    <w:rsid w:val="00BD79D2"/>
    <w:rsid w:val="00BE0BFD"/>
    <w:rsid w:val="00BE3580"/>
    <w:rsid w:val="00BE35D4"/>
    <w:rsid w:val="00BE3763"/>
    <w:rsid w:val="00BE40B5"/>
    <w:rsid w:val="00BE41F8"/>
    <w:rsid w:val="00BE51EE"/>
    <w:rsid w:val="00BE6304"/>
    <w:rsid w:val="00BE6A19"/>
    <w:rsid w:val="00BF0210"/>
    <w:rsid w:val="00BF2EED"/>
    <w:rsid w:val="00BF4CF9"/>
    <w:rsid w:val="00BF648C"/>
    <w:rsid w:val="00C00EBC"/>
    <w:rsid w:val="00C02CF3"/>
    <w:rsid w:val="00C0495C"/>
    <w:rsid w:val="00C04B12"/>
    <w:rsid w:val="00C05104"/>
    <w:rsid w:val="00C05350"/>
    <w:rsid w:val="00C0643C"/>
    <w:rsid w:val="00C065C5"/>
    <w:rsid w:val="00C06BC5"/>
    <w:rsid w:val="00C0731D"/>
    <w:rsid w:val="00C073CA"/>
    <w:rsid w:val="00C07621"/>
    <w:rsid w:val="00C1011B"/>
    <w:rsid w:val="00C1057A"/>
    <w:rsid w:val="00C10D99"/>
    <w:rsid w:val="00C17457"/>
    <w:rsid w:val="00C175D0"/>
    <w:rsid w:val="00C2080A"/>
    <w:rsid w:val="00C216AC"/>
    <w:rsid w:val="00C21980"/>
    <w:rsid w:val="00C25753"/>
    <w:rsid w:val="00C25EE3"/>
    <w:rsid w:val="00C26E13"/>
    <w:rsid w:val="00C270BA"/>
    <w:rsid w:val="00C27C74"/>
    <w:rsid w:val="00C27EBB"/>
    <w:rsid w:val="00C3068B"/>
    <w:rsid w:val="00C3177F"/>
    <w:rsid w:val="00C31E5A"/>
    <w:rsid w:val="00C33056"/>
    <w:rsid w:val="00C3360E"/>
    <w:rsid w:val="00C33F39"/>
    <w:rsid w:val="00C34C2C"/>
    <w:rsid w:val="00C365F7"/>
    <w:rsid w:val="00C3665D"/>
    <w:rsid w:val="00C36BD8"/>
    <w:rsid w:val="00C37180"/>
    <w:rsid w:val="00C4035C"/>
    <w:rsid w:val="00C40E04"/>
    <w:rsid w:val="00C4198D"/>
    <w:rsid w:val="00C41C39"/>
    <w:rsid w:val="00C434DD"/>
    <w:rsid w:val="00C449D0"/>
    <w:rsid w:val="00C47526"/>
    <w:rsid w:val="00C5010D"/>
    <w:rsid w:val="00C513ED"/>
    <w:rsid w:val="00C53088"/>
    <w:rsid w:val="00C5351C"/>
    <w:rsid w:val="00C54648"/>
    <w:rsid w:val="00C54875"/>
    <w:rsid w:val="00C54ACA"/>
    <w:rsid w:val="00C54DE5"/>
    <w:rsid w:val="00C562F8"/>
    <w:rsid w:val="00C56836"/>
    <w:rsid w:val="00C604AB"/>
    <w:rsid w:val="00C605DA"/>
    <w:rsid w:val="00C63C09"/>
    <w:rsid w:val="00C63C51"/>
    <w:rsid w:val="00C6422D"/>
    <w:rsid w:val="00C64426"/>
    <w:rsid w:val="00C64769"/>
    <w:rsid w:val="00C64980"/>
    <w:rsid w:val="00C649BA"/>
    <w:rsid w:val="00C64AF9"/>
    <w:rsid w:val="00C64FE5"/>
    <w:rsid w:val="00C65A70"/>
    <w:rsid w:val="00C66EE4"/>
    <w:rsid w:val="00C6747B"/>
    <w:rsid w:val="00C67D6C"/>
    <w:rsid w:val="00C729F5"/>
    <w:rsid w:val="00C73197"/>
    <w:rsid w:val="00C73B78"/>
    <w:rsid w:val="00C74573"/>
    <w:rsid w:val="00C74D87"/>
    <w:rsid w:val="00C765A2"/>
    <w:rsid w:val="00C76792"/>
    <w:rsid w:val="00C770D0"/>
    <w:rsid w:val="00C811A9"/>
    <w:rsid w:val="00C816F2"/>
    <w:rsid w:val="00C81FF3"/>
    <w:rsid w:val="00C82067"/>
    <w:rsid w:val="00C82DC9"/>
    <w:rsid w:val="00C8384A"/>
    <w:rsid w:val="00C83DFF"/>
    <w:rsid w:val="00C83EA1"/>
    <w:rsid w:val="00C84B55"/>
    <w:rsid w:val="00C862B7"/>
    <w:rsid w:val="00C86906"/>
    <w:rsid w:val="00C8783C"/>
    <w:rsid w:val="00C91DB1"/>
    <w:rsid w:val="00C923FD"/>
    <w:rsid w:val="00C92C64"/>
    <w:rsid w:val="00C9314E"/>
    <w:rsid w:val="00C939EE"/>
    <w:rsid w:val="00C96C06"/>
    <w:rsid w:val="00CA14A2"/>
    <w:rsid w:val="00CA2554"/>
    <w:rsid w:val="00CA319B"/>
    <w:rsid w:val="00CA33F6"/>
    <w:rsid w:val="00CA403A"/>
    <w:rsid w:val="00CA4E8B"/>
    <w:rsid w:val="00CA5168"/>
    <w:rsid w:val="00CA5B6C"/>
    <w:rsid w:val="00CA653F"/>
    <w:rsid w:val="00CA78BB"/>
    <w:rsid w:val="00CA7A01"/>
    <w:rsid w:val="00CB007C"/>
    <w:rsid w:val="00CB258E"/>
    <w:rsid w:val="00CB3FCE"/>
    <w:rsid w:val="00CB4477"/>
    <w:rsid w:val="00CB4656"/>
    <w:rsid w:val="00CC0147"/>
    <w:rsid w:val="00CC0FBE"/>
    <w:rsid w:val="00CC11AB"/>
    <w:rsid w:val="00CC2139"/>
    <w:rsid w:val="00CC485C"/>
    <w:rsid w:val="00CC4DC0"/>
    <w:rsid w:val="00CC618C"/>
    <w:rsid w:val="00CC6E0A"/>
    <w:rsid w:val="00CC7F15"/>
    <w:rsid w:val="00CD1524"/>
    <w:rsid w:val="00CD187D"/>
    <w:rsid w:val="00CD3108"/>
    <w:rsid w:val="00CD5137"/>
    <w:rsid w:val="00CD5446"/>
    <w:rsid w:val="00CD64A0"/>
    <w:rsid w:val="00CD68D0"/>
    <w:rsid w:val="00CD6C0C"/>
    <w:rsid w:val="00CE1CFA"/>
    <w:rsid w:val="00CE37DF"/>
    <w:rsid w:val="00CE4DAD"/>
    <w:rsid w:val="00CE5566"/>
    <w:rsid w:val="00CE622F"/>
    <w:rsid w:val="00CE74FF"/>
    <w:rsid w:val="00CE761D"/>
    <w:rsid w:val="00CE7DCD"/>
    <w:rsid w:val="00CF018E"/>
    <w:rsid w:val="00CF12F4"/>
    <w:rsid w:val="00CF17A4"/>
    <w:rsid w:val="00CF4E17"/>
    <w:rsid w:val="00CF5561"/>
    <w:rsid w:val="00CF592E"/>
    <w:rsid w:val="00CF5C20"/>
    <w:rsid w:val="00D00604"/>
    <w:rsid w:val="00D006CF"/>
    <w:rsid w:val="00D01712"/>
    <w:rsid w:val="00D02799"/>
    <w:rsid w:val="00D037D8"/>
    <w:rsid w:val="00D10936"/>
    <w:rsid w:val="00D15971"/>
    <w:rsid w:val="00D2052D"/>
    <w:rsid w:val="00D21B6E"/>
    <w:rsid w:val="00D2455F"/>
    <w:rsid w:val="00D272FD"/>
    <w:rsid w:val="00D30997"/>
    <w:rsid w:val="00D313AE"/>
    <w:rsid w:val="00D3199C"/>
    <w:rsid w:val="00D32006"/>
    <w:rsid w:val="00D32EE7"/>
    <w:rsid w:val="00D33097"/>
    <w:rsid w:val="00D36207"/>
    <w:rsid w:val="00D36A82"/>
    <w:rsid w:val="00D37C2D"/>
    <w:rsid w:val="00D37C5D"/>
    <w:rsid w:val="00D40AA6"/>
    <w:rsid w:val="00D41765"/>
    <w:rsid w:val="00D42B6A"/>
    <w:rsid w:val="00D42CE4"/>
    <w:rsid w:val="00D443B0"/>
    <w:rsid w:val="00D4446A"/>
    <w:rsid w:val="00D44E55"/>
    <w:rsid w:val="00D45EC6"/>
    <w:rsid w:val="00D45FC0"/>
    <w:rsid w:val="00D4615F"/>
    <w:rsid w:val="00D4682B"/>
    <w:rsid w:val="00D47B93"/>
    <w:rsid w:val="00D501BF"/>
    <w:rsid w:val="00D519CE"/>
    <w:rsid w:val="00D538E9"/>
    <w:rsid w:val="00D53AEA"/>
    <w:rsid w:val="00D54139"/>
    <w:rsid w:val="00D541E6"/>
    <w:rsid w:val="00D5669A"/>
    <w:rsid w:val="00D56D3D"/>
    <w:rsid w:val="00D60F98"/>
    <w:rsid w:val="00D62044"/>
    <w:rsid w:val="00D627A6"/>
    <w:rsid w:val="00D6299A"/>
    <w:rsid w:val="00D65202"/>
    <w:rsid w:val="00D65F36"/>
    <w:rsid w:val="00D66743"/>
    <w:rsid w:val="00D66A81"/>
    <w:rsid w:val="00D67F3D"/>
    <w:rsid w:val="00D7292F"/>
    <w:rsid w:val="00D73A03"/>
    <w:rsid w:val="00D73CC1"/>
    <w:rsid w:val="00D74124"/>
    <w:rsid w:val="00D77EA5"/>
    <w:rsid w:val="00D83045"/>
    <w:rsid w:val="00D83BC6"/>
    <w:rsid w:val="00D84761"/>
    <w:rsid w:val="00D85186"/>
    <w:rsid w:val="00D8523D"/>
    <w:rsid w:val="00D8678F"/>
    <w:rsid w:val="00D87446"/>
    <w:rsid w:val="00D915A3"/>
    <w:rsid w:val="00D91F45"/>
    <w:rsid w:val="00D9227D"/>
    <w:rsid w:val="00D957E4"/>
    <w:rsid w:val="00D96067"/>
    <w:rsid w:val="00D978FB"/>
    <w:rsid w:val="00DA1974"/>
    <w:rsid w:val="00DA4150"/>
    <w:rsid w:val="00DA582E"/>
    <w:rsid w:val="00DA675D"/>
    <w:rsid w:val="00DB005D"/>
    <w:rsid w:val="00DB1F46"/>
    <w:rsid w:val="00DB2359"/>
    <w:rsid w:val="00DB36E7"/>
    <w:rsid w:val="00DB38DD"/>
    <w:rsid w:val="00DB402B"/>
    <w:rsid w:val="00DB7ED8"/>
    <w:rsid w:val="00DB7F2A"/>
    <w:rsid w:val="00DC028F"/>
    <w:rsid w:val="00DC0B95"/>
    <w:rsid w:val="00DC2013"/>
    <w:rsid w:val="00DC2C0A"/>
    <w:rsid w:val="00DC2C76"/>
    <w:rsid w:val="00DC46BC"/>
    <w:rsid w:val="00DC573D"/>
    <w:rsid w:val="00DC638D"/>
    <w:rsid w:val="00DC66A6"/>
    <w:rsid w:val="00DC6ED7"/>
    <w:rsid w:val="00DC7652"/>
    <w:rsid w:val="00DC7791"/>
    <w:rsid w:val="00DC77EC"/>
    <w:rsid w:val="00DD0308"/>
    <w:rsid w:val="00DD1CF6"/>
    <w:rsid w:val="00DD2912"/>
    <w:rsid w:val="00DD3464"/>
    <w:rsid w:val="00DD3ECF"/>
    <w:rsid w:val="00DD4503"/>
    <w:rsid w:val="00DD7BDE"/>
    <w:rsid w:val="00DE1528"/>
    <w:rsid w:val="00DE37FC"/>
    <w:rsid w:val="00DE422C"/>
    <w:rsid w:val="00DE5F42"/>
    <w:rsid w:val="00DE6408"/>
    <w:rsid w:val="00DF15A5"/>
    <w:rsid w:val="00DF24C7"/>
    <w:rsid w:val="00DF529B"/>
    <w:rsid w:val="00DF5A19"/>
    <w:rsid w:val="00DF61CB"/>
    <w:rsid w:val="00DF62CA"/>
    <w:rsid w:val="00DF67D4"/>
    <w:rsid w:val="00DF69E0"/>
    <w:rsid w:val="00E01628"/>
    <w:rsid w:val="00E017B2"/>
    <w:rsid w:val="00E020C2"/>
    <w:rsid w:val="00E03C64"/>
    <w:rsid w:val="00E03FCA"/>
    <w:rsid w:val="00E057A2"/>
    <w:rsid w:val="00E11ADF"/>
    <w:rsid w:val="00E1252A"/>
    <w:rsid w:val="00E125C3"/>
    <w:rsid w:val="00E1425D"/>
    <w:rsid w:val="00E14E88"/>
    <w:rsid w:val="00E16486"/>
    <w:rsid w:val="00E1680F"/>
    <w:rsid w:val="00E200B0"/>
    <w:rsid w:val="00E21D60"/>
    <w:rsid w:val="00E22534"/>
    <w:rsid w:val="00E22B4A"/>
    <w:rsid w:val="00E24207"/>
    <w:rsid w:val="00E24ABC"/>
    <w:rsid w:val="00E2613D"/>
    <w:rsid w:val="00E26DE9"/>
    <w:rsid w:val="00E27C01"/>
    <w:rsid w:val="00E32624"/>
    <w:rsid w:val="00E33B5C"/>
    <w:rsid w:val="00E34F5A"/>
    <w:rsid w:val="00E3549C"/>
    <w:rsid w:val="00E35628"/>
    <w:rsid w:val="00E36E5F"/>
    <w:rsid w:val="00E37856"/>
    <w:rsid w:val="00E379EF"/>
    <w:rsid w:val="00E40373"/>
    <w:rsid w:val="00E4192C"/>
    <w:rsid w:val="00E41DC5"/>
    <w:rsid w:val="00E42667"/>
    <w:rsid w:val="00E42796"/>
    <w:rsid w:val="00E437D1"/>
    <w:rsid w:val="00E44508"/>
    <w:rsid w:val="00E44EEC"/>
    <w:rsid w:val="00E45991"/>
    <w:rsid w:val="00E47E00"/>
    <w:rsid w:val="00E50C14"/>
    <w:rsid w:val="00E5128A"/>
    <w:rsid w:val="00E52486"/>
    <w:rsid w:val="00E52BB8"/>
    <w:rsid w:val="00E52E81"/>
    <w:rsid w:val="00E54A67"/>
    <w:rsid w:val="00E55350"/>
    <w:rsid w:val="00E577F2"/>
    <w:rsid w:val="00E62A68"/>
    <w:rsid w:val="00E62F0C"/>
    <w:rsid w:val="00E65851"/>
    <w:rsid w:val="00E6710B"/>
    <w:rsid w:val="00E67177"/>
    <w:rsid w:val="00E67C72"/>
    <w:rsid w:val="00E71068"/>
    <w:rsid w:val="00E731D0"/>
    <w:rsid w:val="00E75F66"/>
    <w:rsid w:val="00E76FB7"/>
    <w:rsid w:val="00E775C9"/>
    <w:rsid w:val="00E80E90"/>
    <w:rsid w:val="00E81227"/>
    <w:rsid w:val="00E81E9A"/>
    <w:rsid w:val="00E825CD"/>
    <w:rsid w:val="00E83FB5"/>
    <w:rsid w:val="00E927DD"/>
    <w:rsid w:val="00E92A06"/>
    <w:rsid w:val="00E940CF"/>
    <w:rsid w:val="00E9552C"/>
    <w:rsid w:val="00E967E7"/>
    <w:rsid w:val="00E973A0"/>
    <w:rsid w:val="00EA4905"/>
    <w:rsid w:val="00EA593F"/>
    <w:rsid w:val="00EA629F"/>
    <w:rsid w:val="00EA7083"/>
    <w:rsid w:val="00EB0FBB"/>
    <w:rsid w:val="00EB4EF2"/>
    <w:rsid w:val="00EB5AC1"/>
    <w:rsid w:val="00EB607A"/>
    <w:rsid w:val="00EB6325"/>
    <w:rsid w:val="00EB7351"/>
    <w:rsid w:val="00EB79F6"/>
    <w:rsid w:val="00EC060B"/>
    <w:rsid w:val="00EC1BEB"/>
    <w:rsid w:val="00EC1D18"/>
    <w:rsid w:val="00EC26F1"/>
    <w:rsid w:val="00EC406B"/>
    <w:rsid w:val="00EC7F2B"/>
    <w:rsid w:val="00ED066C"/>
    <w:rsid w:val="00ED1E5C"/>
    <w:rsid w:val="00ED29D8"/>
    <w:rsid w:val="00ED29DD"/>
    <w:rsid w:val="00ED431B"/>
    <w:rsid w:val="00ED4AA8"/>
    <w:rsid w:val="00ED506E"/>
    <w:rsid w:val="00ED5BA5"/>
    <w:rsid w:val="00ED5CD0"/>
    <w:rsid w:val="00ED5D9F"/>
    <w:rsid w:val="00ED6E25"/>
    <w:rsid w:val="00ED6E90"/>
    <w:rsid w:val="00ED7288"/>
    <w:rsid w:val="00ED7708"/>
    <w:rsid w:val="00EE276F"/>
    <w:rsid w:val="00EE2BBE"/>
    <w:rsid w:val="00EE3A17"/>
    <w:rsid w:val="00EE5829"/>
    <w:rsid w:val="00EF06FF"/>
    <w:rsid w:val="00EF304B"/>
    <w:rsid w:val="00EF3BE3"/>
    <w:rsid w:val="00EF40DD"/>
    <w:rsid w:val="00EF4A2F"/>
    <w:rsid w:val="00F002F3"/>
    <w:rsid w:val="00F00E5C"/>
    <w:rsid w:val="00F022A1"/>
    <w:rsid w:val="00F0234D"/>
    <w:rsid w:val="00F02CDF"/>
    <w:rsid w:val="00F02E91"/>
    <w:rsid w:val="00F033D2"/>
    <w:rsid w:val="00F04689"/>
    <w:rsid w:val="00F04927"/>
    <w:rsid w:val="00F05D87"/>
    <w:rsid w:val="00F05E6C"/>
    <w:rsid w:val="00F06F86"/>
    <w:rsid w:val="00F07297"/>
    <w:rsid w:val="00F07375"/>
    <w:rsid w:val="00F0781F"/>
    <w:rsid w:val="00F078F8"/>
    <w:rsid w:val="00F07A2D"/>
    <w:rsid w:val="00F103F8"/>
    <w:rsid w:val="00F10D73"/>
    <w:rsid w:val="00F119C1"/>
    <w:rsid w:val="00F11F17"/>
    <w:rsid w:val="00F1236F"/>
    <w:rsid w:val="00F129C6"/>
    <w:rsid w:val="00F12ED1"/>
    <w:rsid w:val="00F13191"/>
    <w:rsid w:val="00F15CDC"/>
    <w:rsid w:val="00F20BD0"/>
    <w:rsid w:val="00F21087"/>
    <w:rsid w:val="00F21317"/>
    <w:rsid w:val="00F2172B"/>
    <w:rsid w:val="00F2417D"/>
    <w:rsid w:val="00F26880"/>
    <w:rsid w:val="00F269F7"/>
    <w:rsid w:val="00F27084"/>
    <w:rsid w:val="00F30AFE"/>
    <w:rsid w:val="00F31A90"/>
    <w:rsid w:val="00F31D76"/>
    <w:rsid w:val="00F323B2"/>
    <w:rsid w:val="00F33532"/>
    <w:rsid w:val="00F33993"/>
    <w:rsid w:val="00F34083"/>
    <w:rsid w:val="00F34B31"/>
    <w:rsid w:val="00F34C53"/>
    <w:rsid w:val="00F36929"/>
    <w:rsid w:val="00F3748D"/>
    <w:rsid w:val="00F40C59"/>
    <w:rsid w:val="00F40F3C"/>
    <w:rsid w:val="00F40FDC"/>
    <w:rsid w:val="00F4409F"/>
    <w:rsid w:val="00F46917"/>
    <w:rsid w:val="00F50B31"/>
    <w:rsid w:val="00F50D6A"/>
    <w:rsid w:val="00F52410"/>
    <w:rsid w:val="00F52BD8"/>
    <w:rsid w:val="00F57F3D"/>
    <w:rsid w:val="00F60520"/>
    <w:rsid w:val="00F637D3"/>
    <w:rsid w:val="00F63D98"/>
    <w:rsid w:val="00F640CE"/>
    <w:rsid w:val="00F65AB4"/>
    <w:rsid w:val="00F66D86"/>
    <w:rsid w:val="00F67E99"/>
    <w:rsid w:val="00F70DDF"/>
    <w:rsid w:val="00F714BD"/>
    <w:rsid w:val="00F71657"/>
    <w:rsid w:val="00F71A83"/>
    <w:rsid w:val="00F7380C"/>
    <w:rsid w:val="00F74067"/>
    <w:rsid w:val="00F74751"/>
    <w:rsid w:val="00F77AD7"/>
    <w:rsid w:val="00F81CFF"/>
    <w:rsid w:val="00F820CA"/>
    <w:rsid w:val="00F86EE2"/>
    <w:rsid w:val="00F917EA"/>
    <w:rsid w:val="00F92458"/>
    <w:rsid w:val="00F93F9E"/>
    <w:rsid w:val="00F93FB9"/>
    <w:rsid w:val="00F97E52"/>
    <w:rsid w:val="00FA288E"/>
    <w:rsid w:val="00FA4D37"/>
    <w:rsid w:val="00FA5BA7"/>
    <w:rsid w:val="00FA5C4C"/>
    <w:rsid w:val="00FA5CD2"/>
    <w:rsid w:val="00FA6ED8"/>
    <w:rsid w:val="00FB03F6"/>
    <w:rsid w:val="00FB371C"/>
    <w:rsid w:val="00FB4759"/>
    <w:rsid w:val="00FB5600"/>
    <w:rsid w:val="00FB565D"/>
    <w:rsid w:val="00FB5EE4"/>
    <w:rsid w:val="00FB69DC"/>
    <w:rsid w:val="00FB7208"/>
    <w:rsid w:val="00FC079C"/>
    <w:rsid w:val="00FC307B"/>
    <w:rsid w:val="00FC46B7"/>
    <w:rsid w:val="00FC67DE"/>
    <w:rsid w:val="00FC7EA3"/>
    <w:rsid w:val="00FD0A80"/>
    <w:rsid w:val="00FD0FDE"/>
    <w:rsid w:val="00FD1000"/>
    <w:rsid w:val="00FD1634"/>
    <w:rsid w:val="00FD42F5"/>
    <w:rsid w:val="00FD6417"/>
    <w:rsid w:val="00FE0298"/>
    <w:rsid w:val="00FE09B7"/>
    <w:rsid w:val="00FE41C3"/>
    <w:rsid w:val="00FE6837"/>
    <w:rsid w:val="00FF0D18"/>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2945"/>
    <o:shapelayout v:ext="edit">
      <o:idmap v:ext="edit" data="1"/>
    </o:shapelayout>
  </w:shapeDefaults>
  <w:decimalSymbol w:val=","/>
  <w:listSeparator w:val=";"/>
  <w14:docId w14:val="24630E3E"/>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F17A4"/>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link w:val="Odstavekseznama"/>
    <w:uiPriority w:val="34"/>
    <w:rsid w:val="00C4752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narocanje.si/_ESPD/" TargetMode="External"/><Relationship Id="rId22" Type="http://schemas.openxmlformats.org/officeDocument/2006/relationships/header" Target="header4.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_rels/header5.xml.rels><?xml version="1.0" encoding="UTF-8" standalone="yes"?>
<Relationships xmlns="http://schemas.openxmlformats.org/package/2006/relationships"><Relationship Id="rId1" Type="http://schemas.openxmlformats.org/officeDocument/2006/relationships/image" Target="media/image4.wmf"/></Relationships>
</file>

<file path=word/_rels/header6.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3AF30-A862-46B7-98FD-D49E93BD3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23</Pages>
  <Words>20716</Words>
  <Characters>118084</Characters>
  <Application>Microsoft Office Word</Application>
  <DocSecurity>0</DocSecurity>
  <Lines>984</Lines>
  <Paragraphs>277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138523</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SJN</cp:lastModifiedBy>
  <cp:revision>8</cp:revision>
  <cp:lastPrinted>2017-10-12T21:35:00Z</cp:lastPrinted>
  <dcterms:created xsi:type="dcterms:W3CDTF">2022-04-14T07:03:00Z</dcterms:created>
  <dcterms:modified xsi:type="dcterms:W3CDTF">2022-04-19T12:15:00Z</dcterms:modified>
</cp:coreProperties>
</file>