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E2566" w14:textId="77777777" w:rsidR="00EE44B3" w:rsidRPr="008F3C85" w:rsidRDefault="00EE44B3" w:rsidP="00EE44B3">
      <w:pPr>
        <w:keepLines/>
        <w:widowControl w:val="0"/>
        <w:ind w:right="1274"/>
        <w:rPr>
          <w:rFonts w:ascii="Tahoma" w:hAnsi="Tahoma" w:cs="Tahoma"/>
          <w:b/>
        </w:rPr>
      </w:pPr>
      <w:r w:rsidRPr="008F3C85">
        <w:rPr>
          <w:rFonts w:ascii="Tahoma" w:hAnsi="Tahoma" w:cs="Tahoma"/>
          <w:b/>
        </w:rPr>
        <w:t>Naročnik:</w:t>
      </w:r>
    </w:p>
    <w:p w14:paraId="777DAAD2" w14:textId="77777777" w:rsidR="00EE44B3" w:rsidRPr="008F3C85" w:rsidRDefault="00EE44B3" w:rsidP="00EE44B3">
      <w:pPr>
        <w:keepLines/>
        <w:widowControl w:val="0"/>
        <w:rPr>
          <w:rFonts w:ascii="Tahoma" w:hAnsi="Tahoma" w:cs="Tahoma"/>
          <w:b/>
          <w:bCs/>
          <w:sz w:val="12"/>
        </w:rPr>
      </w:pPr>
    </w:p>
    <w:p w14:paraId="2B0F224B" w14:textId="77777777" w:rsidR="00EE44B3" w:rsidRPr="008F3C85" w:rsidRDefault="00EE44B3" w:rsidP="00EE44B3">
      <w:pPr>
        <w:keepLines/>
        <w:widowControl w:val="0"/>
        <w:rPr>
          <w:rFonts w:ascii="Tahoma" w:hAnsi="Tahoma" w:cs="Tahoma"/>
          <w:b/>
          <w:bCs/>
        </w:rPr>
      </w:pPr>
      <w:r w:rsidRPr="008F3C85">
        <w:rPr>
          <w:rFonts w:ascii="Tahoma" w:hAnsi="Tahoma" w:cs="Tahoma"/>
          <w:b/>
          <w:bCs/>
        </w:rPr>
        <w:t xml:space="preserve">JAVNO PODJETJE VODOVOD KANALIZACIJA SNAGA </w:t>
      </w:r>
      <w:proofErr w:type="spellStart"/>
      <w:r w:rsidRPr="008F3C85">
        <w:rPr>
          <w:rFonts w:ascii="Tahoma" w:hAnsi="Tahoma" w:cs="Tahoma"/>
          <w:b/>
          <w:bCs/>
        </w:rPr>
        <w:t>d.o.o</w:t>
      </w:r>
      <w:proofErr w:type="spellEnd"/>
      <w:r w:rsidRPr="008F3C85">
        <w:rPr>
          <w:rFonts w:ascii="Tahoma" w:hAnsi="Tahoma" w:cs="Tahoma"/>
          <w:b/>
          <w:bCs/>
        </w:rPr>
        <w:t>.</w:t>
      </w:r>
    </w:p>
    <w:p w14:paraId="7EA34F37" w14:textId="77777777" w:rsidR="00EE44B3" w:rsidRPr="008F3C85" w:rsidRDefault="00EE44B3" w:rsidP="00EE44B3">
      <w:pPr>
        <w:keepLines/>
        <w:widowControl w:val="0"/>
        <w:rPr>
          <w:rFonts w:ascii="Tahoma" w:hAnsi="Tahoma" w:cs="Tahoma"/>
          <w:bCs/>
        </w:rPr>
      </w:pPr>
      <w:r w:rsidRPr="008F3C85">
        <w:rPr>
          <w:rFonts w:ascii="Tahoma" w:hAnsi="Tahoma" w:cs="Tahoma"/>
          <w:bCs/>
        </w:rPr>
        <w:t>Vodovodna cesta 90</w:t>
      </w:r>
    </w:p>
    <w:p w14:paraId="5A22E51E" w14:textId="77777777" w:rsidR="00EE44B3" w:rsidRPr="008F3C85" w:rsidRDefault="00EE44B3" w:rsidP="00EE44B3">
      <w:pPr>
        <w:keepLines/>
        <w:widowControl w:val="0"/>
        <w:rPr>
          <w:rFonts w:ascii="Tahoma" w:hAnsi="Tahoma" w:cs="Tahoma"/>
          <w:sz w:val="18"/>
        </w:rPr>
      </w:pPr>
      <w:r w:rsidRPr="008F3C85">
        <w:rPr>
          <w:rFonts w:ascii="Tahoma" w:hAnsi="Tahoma" w:cs="Tahoma"/>
          <w:bCs/>
        </w:rPr>
        <w:t>1000 Ljubljana</w:t>
      </w:r>
    </w:p>
    <w:p w14:paraId="07BC9EB9" w14:textId="77777777" w:rsidR="00EE44B3" w:rsidRPr="008F3C85" w:rsidRDefault="00EE44B3" w:rsidP="00EE44B3">
      <w:pPr>
        <w:keepLines/>
        <w:widowControl w:val="0"/>
        <w:rPr>
          <w:rFonts w:ascii="Tahoma" w:hAnsi="Tahoma" w:cs="Tahoma"/>
          <w:b/>
          <w:color w:val="000000" w:themeColor="text1"/>
          <w:sz w:val="12"/>
        </w:rPr>
      </w:pPr>
    </w:p>
    <w:p w14:paraId="6A21C51E" w14:textId="77777777" w:rsidR="00EE44B3" w:rsidRPr="008F3C85" w:rsidRDefault="00EE44B3" w:rsidP="00EE44B3">
      <w:pPr>
        <w:keepLines/>
        <w:widowControl w:val="0"/>
        <w:rPr>
          <w:rFonts w:ascii="Tahoma" w:hAnsi="Tahoma" w:cs="Tahoma"/>
          <w:b/>
          <w:color w:val="000000" w:themeColor="text1"/>
        </w:rPr>
      </w:pPr>
      <w:r w:rsidRPr="008F3C85">
        <w:rPr>
          <w:rFonts w:ascii="Tahoma" w:hAnsi="Tahoma" w:cs="Tahoma"/>
          <w:b/>
          <w:color w:val="000000" w:themeColor="text1"/>
        </w:rPr>
        <w:t>Po pooblastilu javno naročilo vodi:</w:t>
      </w:r>
    </w:p>
    <w:p w14:paraId="2C940CA8" w14:textId="77777777" w:rsidR="00EE44B3" w:rsidRPr="008F3C85" w:rsidRDefault="00EE44B3" w:rsidP="00EE44B3">
      <w:pPr>
        <w:keepLines/>
        <w:widowControl w:val="0"/>
        <w:rPr>
          <w:rFonts w:ascii="Tahoma" w:hAnsi="Tahoma" w:cs="Tahoma"/>
          <w:color w:val="000000" w:themeColor="text1"/>
          <w:sz w:val="12"/>
        </w:rPr>
      </w:pPr>
    </w:p>
    <w:p w14:paraId="46B64D11" w14:textId="77777777" w:rsidR="00EE44B3" w:rsidRPr="008F3C85" w:rsidRDefault="00EE44B3" w:rsidP="00EE44B3">
      <w:pPr>
        <w:keepLines/>
        <w:widowControl w:val="0"/>
        <w:rPr>
          <w:rFonts w:ascii="Tahoma" w:hAnsi="Tahoma" w:cs="Tahoma"/>
          <w:b/>
          <w:bCs/>
          <w:color w:val="000000" w:themeColor="text1"/>
        </w:rPr>
      </w:pPr>
      <w:r w:rsidRPr="008F3C85">
        <w:rPr>
          <w:rFonts w:ascii="Tahoma" w:hAnsi="Tahoma" w:cs="Tahoma"/>
          <w:b/>
          <w:bCs/>
          <w:color w:val="000000" w:themeColor="text1"/>
        </w:rPr>
        <w:t xml:space="preserve">JAVNI HOLDING Ljubljana, </w:t>
      </w:r>
      <w:proofErr w:type="spellStart"/>
      <w:r w:rsidRPr="008F3C85">
        <w:rPr>
          <w:rFonts w:ascii="Tahoma" w:hAnsi="Tahoma" w:cs="Tahoma"/>
          <w:b/>
          <w:bCs/>
          <w:color w:val="000000" w:themeColor="text1"/>
        </w:rPr>
        <w:t>d.o.o</w:t>
      </w:r>
      <w:proofErr w:type="spellEnd"/>
      <w:r w:rsidRPr="008F3C85">
        <w:rPr>
          <w:rFonts w:ascii="Tahoma" w:hAnsi="Tahoma" w:cs="Tahoma"/>
          <w:b/>
          <w:bCs/>
          <w:color w:val="000000" w:themeColor="text1"/>
        </w:rPr>
        <w:t xml:space="preserve">. </w:t>
      </w:r>
    </w:p>
    <w:p w14:paraId="5AB75C51" w14:textId="77777777" w:rsidR="00EE44B3" w:rsidRPr="008F3C85" w:rsidRDefault="00EE44B3" w:rsidP="00EE44B3">
      <w:pPr>
        <w:keepLines/>
        <w:widowControl w:val="0"/>
        <w:rPr>
          <w:rFonts w:ascii="Tahoma" w:hAnsi="Tahoma" w:cs="Tahoma"/>
          <w:color w:val="000000" w:themeColor="text1"/>
        </w:rPr>
      </w:pPr>
      <w:r w:rsidRPr="008F3C85">
        <w:rPr>
          <w:rFonts w:ascii="Tahoma" w:hAnsi="Tahoma" w:cs="Tahoma"/>
          <w:color w:val="000000" w:themeColor="text1"/>
        </w:rPr>
        <w:t>Verovškova ulica 70</w:t>
      </w:r>
    </w:p>
    <w:p w14:paraId="475D72C8" w14:textId="77777777" w:rsidR="00EE44B3" w:rsidRPr="008F3C85" w:rsidRDefault="00EE44B3" w:rsidP="00EE44B3">
      <w:pPr>
        <w:keepLines/>
        <w:widowControl w:val="0"/>
        <w:rPr>
          <w:rFonts w:ascii="Tahoma" w:hAnsi="Tahoma" w:cs="Tahoma"/>
          <w:color w:val="000000" w:themeColor="text1"/>
        </w:rPr>
      </w:pPr>
      <w:r w:rsidRPr="008F3C85">
        <w:rPr>
          <w:rFonts w:ascii="Tahoma" w:hAnsi="Tahoma" w:cs="Tahoma"/>
          <w:color w:val="000000" w:themeColor="text1"/>
        </w:rPr>
        <w:t>1000 Ljubljana</w:t>
      </w:r>
    </w:p>
    <w:p w14:paraId="75FC1115" w14:textId="61FBED82" w:rsidR="00BB5DA1" w:rsidRPr="008F3C85" w:rsidRDefault="00BB5DA1" w:rsidP="0072034D">
      <w:pPr>
        <w:keepLines/>
        <w:widowControl w:val="0"/>
        <w:rPr>
          <w:rFonts w:ascii="Tahoma" w:hAnsi="Tahoma" w:cs="Tahoma"/>
        </w:rPr>
      </w:pPr>
    </w:p>
    <w:p w14:paraId="18D375F0" w14:textId="77777777" w:rsidR="00EE44B3" w:rsidRPr="008F3C85" w:rsidRDefault="00EE44B3" w:rsidP="0072034D">
      <w:pPr>
        <w:keepLines/>
        <w:widowControl w:val="0"/>
        <w:rPr>
          <w:rFonts w:ascii="Tahoma" w:hAnsi="Tahoma" w:cs="Tahoma"/>
        </w:rPr>
      </w:pPr>
    </w:p>
    <w:p w14:paraId="62283F20" w14:textId="60833B7C" w:rsidR="00BB5DA1" w:rsidRPr="008F3C85" w:rsidRDefault="00BB5DA1" w:rsidP="0072034D">
      <w:pPr>
        <w:keepLines/>
        <w:widowControl w:val="0"/>
        <w:rPr>
          <w:rFonts w:ascii="Tahoma" w:hAnsi="Tahoma" w:cs="Tahoma"/>
        </w:rPr>
      </w:pPr>
      <w:r w:rsidRPr="008F3C85">
        <w:rPr>
          <w:rFonts w:ascii="Tahoma" w:hAnsi="Tahoma" w:cs="Tahoma"/>
        </w:rPr>
        <w:t xml:space="preserve">Številka:  </w:t>
      </w:r>
      <w:r w:rsidR="00D760E5" w:rsidRPr="008F3C85">
        <w:rPr>
          <w:rFonts w:ascii="Tahoma" w:hAnsi="Tahoma" w:cs="Tahoma"/>
          <w:b/>
        </w:rPr>
        <w:t>VKS-249/24</w:t>
      </w:r>
      <w:r w:rsidRPr="008F3C85">
        <w:rPr>
          <w:rFonts w:ascii="Tahoma" w:hAnsi="Tahoma" w:cs="Tahoma"/>
          <w:b/>
        </w:rPr>
        <w:t xml:space="preserve"> </w:t>
      </w:r>
    </w:p>
    <w:p w14:paraId="3D0A8910" w14:textId="77777777" w:rsidR="00BB5DA1" w:rsidRPr="008F3C85" w:rsidRDefault="00BB5DA1" w:rsidP="0072034D">
      <w:pPr>
        <w:keepLines/>
        <w:widowControl w:val="0"/>
        <w:rPr>
          <w:rFonts w:ascii="Tahoma" w:hAnsi="Tahoma" w:cs="Tahoma"/>
        </w:rPr>
      </w:pPr>
    </w:p>
    <w:p w14:paraId="58390DDE" w14:textId="77777777" w:rsidR="00BB5DA1" w:rsidRPr="008F3C85" w:rsidRDefault="00BB5DA1" w:rsidP="0072034D">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8F3C85" w14:paraId="43340D1A" w14:textId="77777777" w:rsidTr="00411688">
        <w:trPr>
          <w:trHeight w:val="1172"/>
        </w:trPr>
        <w:tc>
          <w:tcPr>
            <w:tcW w:w="7512" w:type="dxa"/>
            <w:shd w:val="pct12" w:color="auto" w:fill="FFFFFF"/>
          </w:tcPr>
          <w:p w14:paraId="1FD5DC6F" w14:textId="77777777" w:rsidR="00BB5DA1" w:rsidRPr="008F3C85" w:rsidRDefault="00BB5DA1" w:rsidP="0072034D">
            <w:pPr>
              <w:keepLines/>
              <w:widowControl w:val="0"/>
              <w:jc w:val="center"/>
              <w:outlineLvl w:val="3"/>
              <w:rPr>
                <w:rFonts w:ascii="Tahoma" w:hAnsi="Tahoma" w:cs="Tahoma"/>
                <w:b/>
                <w:sz w:val="16"/>
                <w:szCs w:val="16"/>
              </w:rPr>
            </w:pPr>
          </w:p>
          <w:p w14:paraId="6A765F8B" w14:textId="62E02B57" w:rsidR="00BB5DA1" w:rsidRPr="008F3C85" w:rsidRDefault="000C68FC" w:rsidP="0072034D">
            <w:pPr>
              <w:keepLines/>
              <w:widowControl w:val="0"/>
              <w:jc w:val="center"/>
              <w:outlineLvl w:val="3"/>
              <w:rPr>
                <w:rFonts w:ascii="Tahoma" w:hAnsi="Tahoma" w:cs="Tahoma"/>
                <w:b/>
                <w:sz w:val="36"/>
                <w:szCs w:val="34"/>
              </w:rPr>
            </w:pPr>
            <w:r w:rsidRPr="008F3C85">
              <w:rPr>
                <w:rFonts w:ascii="Tahoma" w:hAnsi="Tahoma" w:cs="Tahoma"/>
                <w:b/>
                <w:sz w:val="32"/>
                <w:szCs w:val="34"/>
              </w:rPr>
              <w:t>DOKUMENTACIJA</w:t>
            </w:r>
            <w:r w:rsidR="00BB5DA1" w:rsidRPr="008F3C85">
              <w:rPr>
                <w:rFonts w:ascii="Tahoma" w:hAnsi="Tahoma" w:cs="Tahoma"/>
                <w:b/>
                <w:sz w:val="32"/>
                <w:szCs w:val="34"/>
              </w:rPr>
              <w:t xml:space="preserve"> V ZVEZI Z ODDAJO JAVNEGA NAROČILA</w:t>
            </w:r>
          </w:p>
          <w:p w14:paraId="5A3C53CD" w14:textId="77777777" w:rsidR="00BB5DA1" w:rsidRPr="008F3C85" w:rsidRDefault="00BB5DA1" w:rsidP="0072034D">
            <w:pPr>
              <w:keepLines/>
              <w:widowControl w:val="0"/>
              <w:jc w:val="center"/>
              <w:outlineLvl w:val="3"/>
              <w:rPr>
                <w:rFonts w:ascii="Tahoma" w:hAnsi="Tahoma" w:cs="Tahoma"/>
                <w:b/>
                <w:sz w:val="24"/>
                <w:szCs w:val="26"/>
              </w:rPr>
            </w:pPr>
            <w:r w:rsidRPr="008F3C85">
              <w:rPr>
                <w:rFonts w:ascii="Tahoma" w:hAnsi="Tahoma" w:cs="Tahoma"/>
                <w:b/>
                <w:sz w:val="24"/>
                <w:szCs w:val="26"/>
              </w:rPr>
              <w:t>(</w:t>
            </w:r>
            <w:r w:rsidRPr="008F3C85">
              <w:rPr>
                <w:rFonts w:ascii="Tahoma" w:hAnsi="Tahoma" w:cs="Tahoma"/>
                <w:b/>
                <w:sz w:val="28"/>
                <w:szCs w:val="26"/>
              </w:rPr>
              <w:t>RAZPISNA  DOKUMENTACIJA</w:t>
            </w:r>
            <w:r w:rsidRPr="008F3C85">
              <w:rPr>
                <w:rFonts w:ascii="Tahoma" w:hAnsi="Tahoma" w:cs="Tahoma"/>
                <w:b/>
                <w:sz w:val="24"/>
                <w:szCs w:val="26"/>
              </w:rPr>
              <w:t>)</w:t>
            </w:r>
          </w:p>
          <w:p w14:paraId="5767C66C" w14:textId="77777777" w:rsidR="00BB5DA1" w:rsidRPr="008F3C85" w:rsidRDefault="00BB5DA1" w:rsidP="0072034D">
            <w:pPr>
              <w:keepLines/>
              <w:widowControl w:val="0"/>
              <w:rPr>
                <w:rFonts w:ascii="Tahoma" w:hAnsi="Tahoma" w:cs="Tahoma"/>
                <w:sz w:val="16"/>
              </w:rPr>
            </w:pPr>
          </w:p>
        </w:tc>
      </w:tr>
    </w:tbl>
    <w:p w14:paraId="3EE77F8E" w14:textId="77777777" w:rsidR="00BB5DA1" w:rsidRPr="008F3C85" w:rsidRDefault="00BB5DA1" w:rsidP="0072034D">
      <w:pPr>
        <w:keepLines/>
        <w:widowControl w:val="0"/>
        <w:rPr>
          <w:rFonts w:ascii="Tahoma" w:hAnsi="Tahoma" w:cs="Tahoma"/>
        </w:rPr>
      </w:pPr>
    </w:p>
    <w:p w14:paraId="52152DA5" w14:textId="77777777" w:rsidR="00BB5DA1" w:rsidRPr="008F3C85" w:rsidRDefault="00BB5DA1" w:rsidP="0072034D">
      <w:pPr>
        <w:keepLines/>
        <w:widowControl w:val="0"/>
        <w:jc w:val="center"/>
        <w:rPr>
          <w:rFonts w:ascii="Tahoma" w:hAnsi="Tahoma" w:cs="Tahoma"/>
          <w:sz w:val="24"/>
          <w:szCs w:val="24"/>
        </w:rPr>
      </w:pPr>
      <w:r w:rsidRPr="008F3C85">
        <w:rPr>
          <w:rFonts w:ascii="Tahoma" w:hAnsi="Tahoma" w:cs="Tahoma"/>
          <w:sz w:val="24"/>
          <w:szCs w:val="24"/>
        </w:rPr>
        <w:t>ZA ODDAJO JAVNEGA NAROČILA</w:t>
      </w:r>
    </w:p>
    <w:p w14:paraId="11850296" w14:textId="77777777" w:rsidR="00BB5DA1" w:rsidRPr="008F3C85" w:rsidRDefault="00BB5DA1" w:rsidP="0072034D">
      <w:pPr>
        <w:keepLines/>
        <w:widowControl w:val="0"/>
        <w:ind w:right="424"/>
        <w:jc w:val="center"/>
        <w:rPr>
          <w:rFonts w:ascii="Tahoma" w:hAnsi="Tahoma" w:cs="Tahoma"/>
        </w:rPr>
      </w:pPr>
      <w:r w:rsidRPr="008F3C85">
        <w:rPr>
          <w:rFonts w:ascii="Tahoma" w:hAnsi="Tahoma" w:cs="Tahoma"/>
          <w:sz w:val="24"/>
        </w:rPr>
        <w:t xml:space="preserve">      PO ODPRTEM POSTOPKU</w:t>
      </w:r>
    </w:p>
    <w:p w14:paraId="36C100B2" w14:textId="47A5F8EE" w:rsidR="007C70A1" w:rsidRPr="008F3C85" w:rsidRDefault="00B57C43" w:rsidP="0072034D">
      <w:pPr>
        <w:keepLines/>
        <w:widowControl w:val="0"/>
        <w:rPr>
          <w:rFonts w:ascii="Tahoma" w:hAnsi="Tahoma" w:cs="Tahoma"/>
        </w:rPr>
      </w:pPr>
      <w:r w:rsidRPr="008F3C85">
        <w:rPr>
          <w:rFonts w:ascii="Tahoma" w:hAnsi="Tahoma" w:cs="Tahoma"/>
        </w:rPr>
        <w:t xml:space="preserve">  </w:t>
      </w:r>
    </w:p>
    <w:p w14:paraId="25447C17" w14:textId="77777777" w:rsidR="007C70A1" w:rsidRPr="008F3C85" w:rsidRDefault="007C70A1" w:rsidP="0072034D">
      <w:pPr>
        <w:keepLines/>
        <w:widowControl w:val="0"/>
        <w:rPr>
          <w:rFonts w:ascii="Tahoma" w:hAnsi="Tahoma" w:cs="Tahoma"/>
        </w:rPr>
      </w:pPr>
    </w:p>
    <w:p w14:paraId="4F594683" w14:textId="77777777" w:rsidR="00A9387B" w:rsidRPr="008F3C85" w:rsidRDefault="00A9387B" w:rsidP="0072034D">
      <w:pPr>
        <w:keepLines/>
        <w:widowControl w:val="0"/>
        <w:tabs>
          <w:tab w:val="left" w:pos="9356"/>
        </w:tabs>
        <w:rPr>
          <w:rFonts w:ascii="Tahoma" w:hAnsi="Tahoma" w:cs="Tahoma"/>
        </w:rPr>
      </w:pPr>
    </w:p>
    <w:p w14:paraId="2EF2E65C" w14:textId="5F02C18E" w:rsidR="007C70A1" w:rsidRPr="008F3C85" w:rsidRDefault="00D760E5" w:rsidP="0072034D">
      <w:pPr>
        <w:keepLines/>
        <w:widowControl w:val="0"/>
        <w:jc w:val="center"/>
        <w:rPr>
          <w:rFonts w:ascii="Tahoma" w:hAnsi="Tahoma" w:cs="Tahoma"/>
        </w:rPr>
      </w:pPr>
      <w:r w:rsidRPr="008F3C85">
        <w:rPr>
          <w:rFonts w:ascii="Tahoma" w:hAnsi="Tahoma" w:cs="Tahoma"/>
          <w:b/>
          <w:color w:val="000000"/>
          <w:sz w:val="28"/>
          <w:szCs w:val="28"/>
        </w:rPr>
        <w:t>Nakup goriva na bencinskih servisih in dobava na lokacijo naročnika</w:t>
      </w:r>
    </w:p>
    <w:p w14:paraId="377C17F0" w14:textId="77777777" w:rsidR="007C70A1" w:rsidRPr="008F3C85" w:rsidRDefault="007C70A1" w:rsidP="0072034D">
      <w:pPr>
        <w:keepLines/>
        <w:widowControl w:val="0"/>
        <w:jc w:val="center"/>
        <w:rPr>
          <w:rFonts w:ascii="Tahoma" w:hAnsi="Tahoma" w:cs="Tahoma"/>
          <w:b/>
        </w:rPr>
      </w:pPr>
    </w:p>
    <w:p w14:paraId="2EAF14BA" w14:textId="77777777" w:rsidR="007C70A1" w:rsidRPr="008F3C85" w:rsidRDefault="007C70A1" w:rsidP="0072034D">
      <w:pPr>
        <w:keepLines/>
        <w:widowControl w:val="0"/>
        <w:jc w:val="center"/>
        <w:rPr>
          <w:rFonts w:ascii="Tahoma" w:hAnsi="Tahoma" w:cs="Tahoma"/>
        </w:rPr>
      </w:pPr>
    </w:p>
    <w:p w14:paraId="0DBAE270" w14:textId="77777777" w:rsidR="007C70A1" w:rsidRPr="008F3C85" w:rsidRDefault="007C70A1" w:rsidP="0072034D">
      <w:pPr>
        <w:keepLines/>
        <w:widowControl w:val="0"/>
        <w:rPr>
          <w:rFonts w:ascii="Tahoma" w:hAnsi="Tahoma" w:cs="Tahoma"/>
        </w:rPr>
      </w:pPr>
    </w:p>
    <w:p w14:paraId="558DA55F" w14:textId="52435BB3" w:rsidR="007C70A1" w:rsidRPr="008F3C85" w:rsidRDefault="007C70A1" w:rsidP="0072034D">
      <w:pPr>
        <w:pStyle w:val="Naslov3"/>
        <w:keepNext w:val="0"/>
        <w:keepLines/>
        <w:widowControl w:val="0"/>
        <w:rPr>
          <w:rFonts w:ascii="Tahoma" w:hAnsi="Tahoma" w:cs="Tahoma"/>
          <w:b w:val="0"/>
          <w:sz w:val="20"/>
        </w:rPr>
      </w:pPr>
      <w:r w:rsidRPr="008F3C85">
        <w:rPr>
          <w:rFonts w:ascii="Tahoma" w:hAnsi="Tahoma" w:cs="Tahoma"/>
          <w:b w:val="0"/>
          <w:sz w:val="20"/>
        </w:rPr>
        <w:t xml:space="preserve">Ljubljana, </w:t>
      </w:r>
      <w:r w:rsidR="00D760E5" w:rsidRPr="008F3C85">
        <w:rPr>
          <w:rFonts w:ascii="Tahoma" w:hAnsi="Tahoma" w:cs="Tahoma"/>
          <w:b w:val="0"/>
          <w:sz w:val="20"/>
        </w:rPr>
        <w:t>december</w:t>
      </w:r>
      <w:r w:rsidR="000C66AC" w:rsidRPr="008F3C85">
        <w:rPr>
          <w:rFonts w:ascii="Tahoma" w:hAnsi="Tahoma" w:cs="Tahoma"/>
          <w:b w:val="0"/>
          <w:sz w:val="20"/>
        </w:rPr>
        <w:t xml:space="preserve"> </w:t>
      </w:r>
      <w:r w:rsidR="00D760E5" w:rsidRPr="008F3C85">
        <w:rPr>
          <w:rFonts w:ascii="Tahoma" w:hAnsi="Tahoma" w:cs="Tahoma"/>
          <w:b w:val="0"/>
          <w:sz w:val="20"/>
        </w:rPr>
        <w:t>2024</w:t>
      </w:r>
    </w:p>
    <w:p w14:paraId="360E20AD" w14:textId="77777777" w:rsidR="007C70A1" w:rsidRPr="008F3C85" w:rsidRDefault="007C70A1" w:rsidP="0072034D">
      <w:pPr>
        <w:keepLines/>
        <w:widowControl w:val="0"/>
        <w:jc w:val="center"/>
        <w:rPr>
          <w:rFonts w:ascii="Tahoma" w:hAnsi="Tahoma" w:cs="Tahoma"/>
          <w:noProof/>
        </w:rPr>
      </w:pPr>
    </w:p>
    <w:p w14:paraId="57086DA7" w14:textId="77777777" w:rsidR="007C70A1" w:rsidRPr="008F3C85" w:rsidRDefault="007C70A1" w:rsidP="0072034D">
      <w:pPr>
        <w:keepLines/>
        <w:widowControl w:val="0"/>
        <w:jc w:val="center"/>
        <w:rPr>
          <w:rFonts w:ascii="Tahoma" w:hAnsi="Tahoma" w:cs="Tahoma"/>
          <w:noProof/>
        </w:rPr>
      </w:pPr>
    </w:p>
    <w:p w14:paraId="79639394" w14:textId="77777777" w:rsidR="00413199" w:rsidRPr="008F3C85" w:rsidRDefault="00413199" w:rsidP="0072034D">
      <w:pPr>
        <w:keepLines/>
        <w:widowControl w:val="0"/>
        <w:jc w:val="center"/>
        <w:rPr>
          <w:rFonts w:ascii="Tahoma" w:hAnsi="Tahoma" w:cs="Tahoma"/>
          <w:noProof/>
        </w:rPr>
        <w:sectPr w:rsidR="00413199" w:rsidRPr="008F3C85" w:rsidSect="00826199">
          <w:headerReference w:type="default" r:id="rId8"/>
          <w:footerReference w:type="default" r:id="rId9"/>
          <w:headerReference w:type="first" r:id="rId10"/>
          <w:footerReference w:type="first" r:id="rId11"/>
          <w:pgSz w:w="11906" w:h="16838" w:code="9"/>
          <w:pgMar w:top="709" w:right="849" w:bottom="1701" w:left="1276" w:header="567" w:footer="567" w:gutter="0"/>
          <w:cols w:space="708"/>
          <w:docGrid w:linePitch="272"/>
        </w:sectPr>
      </w:pPr>
    </w:p>
    <w:p w14:paraId="7C2194E4" w14:textId="77777777" w:rsidR="001432CF" w:rsidRPr="008F3C85" w:rsidRDefault="001432CF" w:rsidP="0072034D">
      <w:pPr>
        <w:pStyle w:val="Naslov1"/>
        <w:keepNext w:val="0"/>
        <w:keepLines/>
        <w:widowControl w:val="0"/>
        <w:jc w:val="center"/>
        <w:rPr>
          <w:rFonts w:ascii="Tahoma" w:hAnsi="Tahoma" w:cs="Tahoma"/>
          <w:sz w:val="28"/>
          <w:szCs w:val="28"/>
        </w:rPr>
      </w:pPr>
      <w:bookmarkStart w:id="0" w:name="_Toc178483388"/>
    </w:p>
    <w:p w14:paraId="2F59E00C" w14:textId="77777777" w:rsidR="00832A7F" w:rsidRPr="008F3C85" w:rsidRDefault="00832A7F" w:rsidP="0072034D">
      <w:pPr>
        <w:pStyle w:val="Naslov1"/>
        <w:keepNext w:val="0"/>
        <w:keepLines/>
        <w:widowControl w:val="0"/>
        <w:jc w:val="center"/>
        <w:rPr>
          <w:rFonts w:ascii="Tahoma" w:hAnsi="Tahoma" w:cs="Tahoma"/>
          <w:sz w:val="28"/>
          <w:szCs w:val="28"/>
        </w:rPr>
      </w:pPr>
      <w:r w:rsidRPr="008F3C85">
        <w:rPr>
          <w:rFonts w:ascii="Tahoma" w:hAnsi="Tahoma" w:cs="Tahoma"/>
          <w:sz w:val="28"/>
          <w:szCs w:val="28"/>
        </w:rPr>
        <w:t>POVABILO K ODDAJI PONUDBE</w:t>
      </w:r>
    </w:p>
    <w:p w14:paraId="25F4F185" w14:textId="77777777" w:rsidR="00832A7F" w:rsidRPr="008F3C85" w:rsidRDefault="00832A7F" w:rsidP="0072034D">
      <w:pPr>
        <w:keepLines/>
        <w:widowControl w:val="0"/>
        <w:tabs>
          <w:tab w:val="left" w:pos="2895"/>
        </w:tabs>
        <w:rPr>
          <w:rFonts w:ascii="Tahoma" w:hAnsi="Tahoma" w:cs="Tahoma"/>
        </w:rPr>
      </w:pPr>
      <w:r w:rsidRPr="008F3C85">
        <w:rPr>
          <w:rFonts w:ascii="Tahoma" w:hAnsi="Tahoma" w:cs="Tahoma"/>
        </w:rPr>
        <w:tab/>
      </w:r>
    </w:p>
    <w:p w14:paraId="40E247E5" w14:textId="77777777" w:rsidR="00832A7F" w:rsidRPr="008F3C85" w:rsidRDefault="00832A7F" w:rsidP="0072034D">
      <w:pPr>
        <w:keepLines/>
        <w:widowControl w:val="0"/>
        <w:rPr>
          <w:rFonts w:ascii="Tahoma" w:hAnsi="Tahoma" w:cs="Tahoma"/>
        </w:rPr>
      </w:pPr>
    </w:p>
    <w:p w14:paraId="43ECE818" w14:textId="77777777" w:rsidR="00832A7F" w:rsidRPr="008F3C85" w:rsidRDefault="00832A7F" w:rsidP="0072034D">
      <w:pPr>
        <w:keepLines/>
        <w:widowControl w:val="0"/>
        <w:rPr>
          <w:rFonts w:ascii="Tahoma" w:hAnsi="Tahoma" w:cs="Tahoma"/>
        </w:rPr>
      </w:pPr>
    </w:p>
    <w:p w14:paraId="7290BAA1" w14:textId="77777777" w:rsidR="00832A7F" w:rsidRPr="008F3C85" w:rsidRDefault="00832A7F" w:rsidP="0072034D">
      <w:pPr>
        <w:keepLines/>
        <w:widowControl w:val="0"/>
        <w:rPr>
          <w:rFonts w:ascii="Tahoma" w:hAnsi="Tahoma" w:cs="Tahoma"/>
        </w:rPr>
      </w:pPr>
    </w:p>
    <w:p w14:paraId="3554B17E" w14:textId="77777777" w:rsidR="00832A7F" w:rsidRPr="008F3C85" w:rsidRDefault="00832A7F" w:rsidP="0072034D">
      <w:pPr>
        <w:keepLines/>
        <w:widowControl w:val="0"/>
        <w:rPr>
          <w:rFonts w:ascii="Tahoma" w:hAnsi="Tahoma" w:cs="Tahoma"/>
        </w:rPr>
      </w:pPr>
    </w:p>
    <w:p w14:paraId="0D2A041F" w14:textId="77777777" w:rsidR="00832A7F" w:rsidRPr="008F3C85" w:rsidRDefault="00832A7F" w:rsidP="0072034D">
      <w:pPr>
        <w:keepLines/>
        <w:widowControl w:val="0"/>
        <w:rPr>
          <w:rFonts w:ascii="Tahoma" w:hAnsi="Tahoma" w:cs="Tahoma"/>
        </w:rPr>
      </w:pPr>
    </w:p>
    <w:p w14:paraId="1FECC878" w14:textId="77777777" w:rsidR="00832A7F" w:rsidRPr="008F3C85" w:rsidRDefault="00832A7F" w:rsidP="0072034D">
      <w:pPr>
        <w:keepLines/>
        <w:widowControl w:val="0"/>
        <w:rPr>
          <w:rFonts w:ascii="Tahoma" w:hAnsi="Tahoma" w:cs="Tahoma"/>
        </w:rPr>
      </w:pPr>
    </w:p>
    <w:p w14:paraId="76A566FE" w14:textId="77777777" w:rsidR="00EE44B3" w:rsidRPr="008F3C85" w:rsidRDefault="00EE44B3" w:rsidP="00EE44B3">
      <w:pPr>
        <w:keepLines/>
        <w:widowControl w:val="0"/>
        <w:jc w:val="both"/>
        <w:rPr>
          <w:rFonts w:ascii="Tahoma" w:hAnsi="Tahoma" w:cs="Tahoma"/>
        </w:rPr>
      </w:pPr>
      <w:r w:rsidRPr="008F3C85">
        <w:rPr>
          <w:rFonts w:ascii="Tahoma" w:hAnsi="Tahoma" w:cs="Tahoma"/>
        </w:rPr>
        <w:t xml:space="preserve">JAVNI HOLDING Ljubljana, </w:t>
      </w:r>
      <w:proofErr w:type="spellStart"/>
      <w:r w:rsidRPr="008F3C85">
        <w:rPr>
          <w:rFonts w:ascii="Tahoma" w:hAnsi="Tahoma" w:cs="Tahoma"/>
        </w:rPr>
        <w:t>d.o.o</w:t>
      </w:r>
      <w:proofErr w:type="spellEnd"/>
      <w:r w:rsidRPr="008F3C85">
        <w:rPr>
          <w:rFonts w:ascii="Tahoma" w:hAnsi="Tahoma" w:cs="Tahoma"/>
        </w:rPr>
        <w:t xml:space="preserve">., Verovškova ulica 70, 1000 Ljubljana, na podlagi pooblastila </w:t>
      </w:r>
      <w:r w:rsidRPr="008F3C85">
        <w:rPr>
          <w:rFonts w:ascii="Tahoma" w:hAnsi="Tahoma" w:cs="Tahoma"/>
          <w:bCs/>
        </w:rPr>
        <w:t xml:space="preserve">JAVNEGA PODJETJA VODOVOD KANALIZACIJA SNAGA </w:t>
      </w:r>
      <w:proofErr w:type="spellStart"/>
      <w:r w:rsidRPr="008F3C85">
        <w:rPr>
          <w:rFonts w:ascii="Tahoma" w:hAnsi="Tahoma" w:cs="Tahoma"/>
          <w:bCs/>
        </w:rPr>
        <w:t>d.o.o</w:t>
      </w:r>
      <w:proofErr w:type="spellEnd"/>
      <w:r w:rsidRPr="008F3C85">
        <w:rPr>
          <w:rFonts w:ascii="Tahoma" w:hAnsi="Tahoma" w:cs="Tahoma"/>
          <w:bCs/>
        </w:rPr>
        <w:t>.,</w:t>
      </w:r>
      <w:r w:rsidRPr="008F3C85">
        <w:t xml:space="preserve"> </w:t>
      </w:r>
      <w:r w:rsidRPr="008F3C85">
        <w:rPr>
          <w:rFonts w:ascii="Tahoma" w:hAnsi="Tahoma" w:cs="Tahoma"/>
          <w:bCs/>
        </w:rPr>
        <w:t>Vodovodna cesta 90, 1000 Ljubljana</w:t>
      </w:r>
    </w:p>
    <w:p w14:paraId="558A07BC" w14:textId="77777777" w:rsidR="009243B6" w:rsidRPr="008F3C85" w:rsidRDefault="009243B6" w:rsidP="0072034D">
      <w:pPr>
        <w:keepLines/>
        <w:widowControl w:val="0"/>
        <w:jc w:val="both"/>
        <w:rPr>
          <w:rFonts w:ascii="Tahoma" w:eastAsia="Calibri" w:hAnsi="Tahoma" w:cs="Tahoma"/>
        </w:rPr>
      </w:pPr>
    </w:p>
    <w:p w14:paraId="2B578BF8" w14:textId="77777777" w:rsidR="009243B6" w:rsidRPr="008F3C85" w:rsidRDefault="009243B6" w:rsidP="0072034D">
      <w:pPr>
        <w:keepLines/>
        <w:widowControl w:val="0"/>
        <w:jc w:val="both"/>
        <w:rPr>
          <w:rFonts w:ascii="Tahoma" w:eastAsia="Calibri" w:hAnsi="Tahoma" w:cs="Tahoma"/>
        </w:rPr>
      </w:pPr>
    </w:p>
    <w:p w14:paraId="58A1664F" w14:textId="77777777" w:rsidR="009243B6" w:rsidRPr="008F3C85" w:rsidRDefault="009243B6" w:rsidP="0072034D">
      <w:pPr>
        <w:keepLines/>
        <w:widowControl w:val="0"/>
        <w:jc w:val="both"/>
        <w:rPr>
          <w:rFonts w:ascii="Tahoma" w:eastAsia="Calibri" w:hAnsi="Tahoma" w:cs="Tahoma"/>
          <w:b/>
        </w:rPr>
      </w:pPr>
      <w:r w:rsidRPr="008F3C85">
        <w:rPr>
          <w:rFonts w:ascii="Tahoma" w:eastAsia="Calibri" w:hAnsi="Tahoma" w:cs="Tahoma"/>
          <w:b/>
        </w:rPr>
        <w:t xml:space="preserve"> vabi </w:t>
      </w:r>
    </w:p>
    <w:p w14:paraId="42DECDE6" w14:textId="77777777" w:rsidR="009243B6" w:rsidRPr="008F3C85" w:rsidRDefault="009243B6" w:rsidP="0072034D">
      <w:pPr>
        <w:keepLines/>
        <w:widowControl w:val="0"/>
        <w:jc w:val="both"/>
        <w:rPr>
          <w:rFonts w:ascii="Tahoma" w:eastAsia="Calibri" w:hAnsi="Tahoma" w:cs="Tahoma"/>
        </w:rPr>
      </w:pPr>
    </w:p>
    <w:p w14:paraId="788DCB4A" w14:textId="77777777" w:rsidR="009243B6" w:rsidRPr="008F3C85" w:rsidRDefault="009243B6" w:rsidP="0072034D">
      <w:pPr>
        <w:keepLines/>
        <w:widowControl w:val="0"/>
        <w:jc w:val="both"/>
        <w:rPr>
          <w:rFonts w:ascii="Tahoma" w:eastAsia="Calibri" w:hAnsi="Tahoma" w:cs="Tahoma"/>
        </w:rPr>
      </w:pPr>
    </w:p>
    <w:p w14:paraId="72BCD4CF" w14:textId="77777777" w:rsidR="009243B6" w:rsidRPr="008F3C85" w:rsidRDefault="009243B6" w:rsidP="0072034D">
      <w:pPr>
        <w:keepLines/>
        <w:widowControl w:val="0"/>
        <w:jc w:val="both"/>
        <w:rPr>
          <w:rFonts w:ascii="Tahoma" w:eastAsia="Calibri" w:hAnsi="Tahoma" w:cs="Tahoma"/>
        </w:rPr>
      </w:pPr>
    </w:p>
    <w:p w14:paraId="513CFE03" w14:textId="77777777" w:rsidR="00832A7F" w:rsidRPr="008F3C85" w:rsidRDefault="009243B6" w:rsidP="0072034D">
      <w:pPr>
        <w:keepLines/>
        <w:widowControl w:val="0"/>
        <w:jc w:val="both"/>
        <w:rPr>
          <w:rFonts w:ascii="Tahoma" w:hAnsi="Tahoma" w:cs="Tahoma"/>
        </w:rPr>
      </w:pPr>
      <w:r w:rsidRPr="008F3C85">
        <w:rPr>
          <w:rFonts w:ascii="Tahoma" w:eastAsia="Calibri" w:hAnsi="Tahoma" w:cs="Tahoma"/>
        </w:rPr>
        <w:t>vse zainteresirane ponudnike, da predložijo svojo ponudbo po zahtevah razpisne dokumentacije za oddajo javnega naročila:</w:t>
      </w:r>
    </w:p>
    <w:p w14:paraId="2BE999D3" w14:textId="77777777" w:rsidR="00832A7F" w:rsidRPr="008F3C85" w:rsidRDefault="00832A7F" w:rsidP="0072034D">
      <w:pPr>
        <w:keepLines/>
        <w:widowControl w:val="0"/>
        <w:rPr>
          <w:rFonts w:ascii="Tahoma" w:hAnsi="Tahoma" w:cs="Tahoma"/>
        </w:rPr>
      </w:pPr>
    </w:p>
    <w:p w14:paraId="3BBEFA3C" w14:textId="77777777" w:rsidR="00832A7F" w:rsidRPr="008F3C85" w:rsidRDefault="00832A7F" w:rsidP="0072034D">
      <w:pPr>
        <w:keepLines/>
        <w:widowControl w:val="0"/>
        <w:rPr>
          <w:rFonts w:ascii="Tahoma" w:hAnsi="Tahoma" w:cs="Tahoma"/>
        </w:rPr>
      </w:pPr>
    </w:p>
    <w:p w14:paraId="2892ADAF" w14:textId="28DBC417" w:rsidR="00CE74FF" w:rsidRPr="008F3C85" w:rsidRDefault="00D760E5" w:rsidP="0072034D">
      <w:pPr>
        <w:keepLines/>
        <w:widowControl w:val="0"/>
        <w:jc w:val="center"/>
        <w:rPr>
          <w:rFonts w:ascii="Tahoma" w:hAnsi="Tahoma" w:cs="Tahoma"/>
        </w:rPr>
      </w:pPr>
      <w:r w:rsidRPr="008F3C85">
        <w:rPr>
          <w:rFonts w:ascii="Tahoma" w:hAnsi="Tahoma" w:cs="Tahoma"/>
          <w:b/>
          <w:color w:val="000000"/>
          <w:sz w:val="28"/>
          <w:szCs w:val="28"/>
        </w:rPr>
        <w:t>Nakup goriva na bencinskih servisih in dobava na lokacijo naročnika</w:t>
      </w:r>
    </w:p>
    <w:p w14:paraId="1E1DDCE8" w14:textId="77777777" w:rsidR="00832A7F" w:rsidRPr="008F3C85" w:rsidRDefault="00832A7F" w:rsidP="0072034D">
      <w:pPr>
        <w:keepLines/>
        <w:widowControl w:val="0"/>
        <w:jc w:val="center"/>
        <w:rPr>
          <w:rFonts w:ascii="Tahoma" w:hAnsi="Tahoma" w:cs="Tahoma"/>
        </w:rPr>
      </w:pPr>
    </w:p>
    <w:p w14:paraId="7AB06AF2" w14:textId="77777777" w:rsidR="00832A7F" w:rsidRPr="008F3C85" w:rsidRDefault="00832A7F" w:rsidP="0072034D">
      <w:pPr>
        <w:keepLines/>
        <w:widowControl w:val="0"/>
        <w:jc w:val="center"/>
        <w:rPr>
          <w:rFonts w:ascii="Tahoma" w:hAnsi="Tahoma" w:cs="Tahoma"/>
        </w:rPr>
      </w:pPr>
    </w:p>
    <w:p w14:paraId="5D03CEBB" w14:textId="77777777" w:rsidR="00832A7F" w:rsidRPr="008F3C85" w:rsidRDefault="00832A7F" w:rsidP="0072034D">
      <w:pPr>
        <w:keepLines/>
        <w:widowControl w:val="0"/>
        <w:jc w:val="both"/>
        <w:rPr>
          <w:rFonts w:ascii="Tahoma" w:hAnsi="Tahoma" w:cs="Tahoma"/>
        </w:rPr>
      </w:pPr>
    </w:p>
    <w:p w14:paraId="761ECFD8" w14:textId="7A7AC3F1" w:rsidR="00A1586A" w:rsidRPr="008F3C85" w:rsidRDefault="00A1586A" w:rsidP="00DA7ED1">
      <w:pPr>
        <w:keepLines/>
        <w:widowControl w:val="0"/>
        <w:spacing w:line="288" w:lineRule="auto"/>
        <w:jc w:val="both"/>
        <w:rPr>
          <w:rFonts w:ascii="Tahoma" w:hAnsi="Tahoma" w:cs="Tahoma"/>
        </w:rPr>
      </w:pPr>
      <w:r w:rsidRPr="008F3C85">
        <w:rPr>
          <w:rFonts w:ascii="Tahoma" w:hAnsi="Tahoma" w:cs="Tahoma"/>
        </w:rPr>
        <w:t>Dokumentacija v zvezi z oddajo javnega naročila (v nadaljevanju tudi: razpisna dokumentacija) natančno določa predmet javnega naročila ter pogoje i</w:t>
      </w:r>
      <w:r w:rsidR="00DA7ED1" w:rsidRPr="008F3C85">
        <w:rPr>
          <w:rFonts w:ascii="Tahoma" w:hAnsi="Tahoma" w:cs="Tahoma"/>
        </w:rPr>
        <w:t>n merila za izbiro najugodnejšega ponudnika za posamezni sklop.</w:t>
      </w:r>
    </w:p>
    <w:p w14:paraId="17189199" w14:textId="77777777" w:rsidR="00A1586A" w:rsidRPr="008F3C85" w:rsidRDefault="00A1586A" w:rsidP="0072034D">
      <w:pPr>
        <w:keepLines/>
        <w:widowControl w:val="0"/>
        <w:rPr>
          <w:rFonts w:ascii="Tahoma" w:hAnsi="Tahoma" w:cs="Tahoma"/>
          <w:color w:val="FF0000"/>
        </w:rPr>
      </w:pPr>
    </w:p>
    <w:p w14:paraId="24966570" w14:textId="77777777" w:rsidR="00A1586A" w:rsidRPr="008F3C85" w:rsidRDefault="00A1586A" w:rsidP="0072034D">
      <w:pPr>
        <w:keepLines/>
        <w:widowControl w:val="0"/>
        <w:jc w:val="both"/>
        <w:rPr>
          <w:rFonts w:ascii="Tahoma" w:hAnsi="Tahoma" w:cs="Tahoma"/>
        </w:rPr>
      </w:pPr>
      <w:r w:rsidRPr="008F3C85">
        <w:rPr>
          <w:rFonts w:ascii="Tahoma" w:hAnsi="Tahoma" w:cs="Tahoma"/>
        </w:rPr>
        <w:t>Sestavni del razpisne dokumentacije so tudi morebitne spremembe, dopolnitve in pojasnila razpisne dokumentacije ter odgovori na vprašanja gospodarskih subjektov.</w:t>
      </w:r>
    </w:p>
    <w:p w14:paraId="38BE3EC6" w14:textId="77777777" w:rsidR="00832A7F" w:rsidRPr="008F3C85" w:rsidRDefault="00832A7F" w:rsidP="0072034D">
      <w:pPr>
        <w:keepLines/>
        <w:widowControl w:val="0"/>
        <w:ind w:right="565"/>
        <w:rPr>
          <w:rFonts w:ascii="Tahoma" w:hAnsi="Tahoma" w:cs="Tahoma"/>
          <w:b/>
          <w:noProof/>
        </w:rPr>
      </w:pPr>
    </w:p>
    <w:p w14:paraId="757AF789" w14:textId="77777777" w:rsidR="00832A7F" w:rsidRPr="008F3C85" w:rsidRDefault="00832A7F" w:rsidP="0072034D">
      <w:pPr>
        <w:keepLines/>
        <w:widowControl w:val="0"/>
        <w:rPr>
          <w:rFonts w:ascii="Tahoma" w:hAnsi="Tahoma" w:cs="Tahoma"/>
        </w:rPr>
      </w:pPr>
    </w:p>
    <w:p w14:paraId="09773929" w14:textId="77777777" w:rsidR="00832A7F" w:rsidRPr="008F3C85" w:rsidRDefault="00832A7F" w:rsidP="0072034D">
      <w:pPr>
        <w:keepLines/>
        <w:widowControl w:val="0"/>
        <w:rPr>
          <w:rFonts w:ascii="Tahoma" w:hAnsi="Tahoma" w:cs="Tahoma"/>
        </w:rPr>
      </w:pPr>
    </w:p>
    <w:p w14:paraId="3DD88D12" w14:textId="77777777" w:rsidR="00832A7F" w:rsidRPr="008F3C85" w:rsidRDefault="00832A7F" w:rsidP="0072034D">
      <w:pPr>
        <w:keepLines/>
        <w:widowControl w:val="0"/>
        <w:rPr>
          <w:rFonts w:ascii="Tahoma" w:hAnsi="Tahoma" w:cs="Tahoma"/>
        </w:rPr>
      </w:pPr>
      <w:r w:rsidRPr="008F3C85">
        <w:rPr>
          <w:rFonts w:ascii="Tahoma" w:hAnsi="Tahoma" w:cs="Tahoma"/>
        </w:rPr>
        <w:t>S spoštovanjem!</w:t>
      </w:r>
    </w:p>
    <w:p w14:paraId="37A8C7B4" w14:textId="77777777" w:rsidR="00832A7F" w:rsidRPr="008F3C85" w:rsidRDefault="00832A7F" w:rsidP="0072034D">
      <w:pPr>
        <w:keepLines/>
        <w:widowControl w:val="0"/>
        <w:autoSpaceDE w:val="0"/>
        <w:autoSpaceDN w:val="0"/>
        <w:adjustRightInd w:val="0"/>
        <w:rPr>
          <w:rFonts w:ascii="Tahoma" w:hAnsi="Tahoma" w:cs="Tahoma"/>
        </w:rPr>
      </w:pPr>
    </w:p>
    <w:p w14:paraId="610207E6" w14:textId="77777777" w:rsidR="00832A7F" w:rsidRPr="008F3C85" w:rsidRDefault="00832A7F" w:rsidP="0072034D">
      <w:pPr>
        <w:keepLines/>
        <w:widowControl w:val="0"/>
        <w:autoSpaceDE w:val="0"/>
        <w:autoSpaceDN w:val="0"/>
        <w:adjustRightInd w:val="0"/>
        <w:jc w:val="right"/>
        <w:rPr>
          <w:rFonts w:ascii="Tahoma,Bold" w:hAnsi="Tahoma,Bold" w:cs="Tahoma,Bold"/>
          <w:bCs/>
        </w:rPr>
      </w:pPr>
    </w:p>
    <w:p w14:paraId="25F5F5A5" w14:textId="77777777" w:rsidR="00832A7F" w:rsidRPr="008F3C85" w:rsidRDefault="00832A7F" w:rsidP="0072034D">
      <w:pPr>
        <w:keepLines/>
        <w:widowControl w:val="0"/>
        <w:autoSpaceDE w:val="0"/>
        <w:autoSpaceDN w:val="0"/>
        <w:adjustRightInd w:val="0"/>
        <w:jc w:val="right"/>
        <w:rPr>
          <w:rFonts w:ascii="Tahoma,Bold" w:hAnsi="Tahoma,Bold" w:cs="Tahoma,Bold"/>
          <w:bCs/>
        </w:rPr>
      </w:pPr>
    </w:p>
    <w:p w14:paraId="67DD94C7" w14:textId="77777777" w:rsidR="00832A7F" w:rsidRPr="008F3C85" w:rsidRDefault="00832A7F" w:rsidP="0072034D">
      <w:pPr>
        <w:keepLines/>
        <w:widowControl w:val="0"/>
        <w:autoSpaceDE w:val="0"/>
        <w:autoSpaceDN w:val="0"/>
        <w:adjustRightInd w:val="0"/>
        <w:jc w:val="right"/>
        <w:rPr>
          <w:rFonts w:ascii="Tahoma,Bold" w:hAnsi="Tahoma,Bold" w:cs="Tahoma,Bold"/>
          <w:bCs/>
        </w:rPr>
      </w:pPr>
    </w:p>
    <w:p w14:paraId="3AA18E54" w14:textId="77777777" w:rsidR="00832A7F" w:rsidRPr="008F3C85" w:rsidRDefault="00832A7F" w:rsidP="0072034D">
      <w:pPr>
        <w:keepLines/>
        <w:widowControl w:val="0"/>
        <w:autoSpaceDE w:val="0"/>
        <w:autoSpaceDN w:val="0"/>
        <w:adjustRightInd w:val="0"/>
        <w:jc w:val="right"/>
        <w:rPr>
          <w:rFonts w:ascii="Tahoma,Bold" w:hAnsi="Tahoma,Bold" w:cs="Tahoma,Bold"/>
          <w:bCs/>
        </w:rPr>
      </w:pPr>
    </w:p>
    <w:p w14:paraId="6B85A1C0" w14:textId="77777777" w:rsidR="00DA7ED1" w:rsidRPr="008F3C85" w:rsidRDefault="00DA7ED1" w:rsidP="00DA7ED1">
      <w:pPr>
        <w:keepLines/>
        <w:widowControl w:val="0"/>
        <w:autoSpaceDE w:val="0"/>
        <w:autoSpaceDN w:val="0"/>
        <w:adjustRightInd w:val="0"/>
        <w:ind w:left="6372"/>
        <w:rPr>
          <w:rFonts w:ascii="Tahoma,Bold" w:hAnsi="Tahoma,Bold" w:cs="Tahoma,Bold"/>
          <w:bCs/>
        </w:rPr>
      </w:pPr>
      <w:r w:rsidRPr="008F3C85">
        <w:rPr>
          <w:rFonts w:ascii="Tahoma,Bold" w:hAnsi="Tahoma,Bold" w:cs="Tahoma,Bold"/>
          <w:bCs/>
        </w:rPr>
        <w:t xml:space="preserve">      Direktor</w:t>
      </w:r>
    </w:p>
    <w:p w14:paraId="009B3F5C" w14:textId="77777777" w:rsidR="00DA7ED1" w:rsidRPr="008F3C85" w:rsidRDefault="00DA7ED1" w:rsidP="00DA7ED1">
      <w:pPr>
        <w:keepLines/>
        <w:widowControl w:val="0"/>
        <w:ind w:left="6372"/>
        <w:rPr>
          <w:rFonts w:ascii="Tahoma" w:hAnsi="Tahoma" w:cs="Tahoma"/>
        </w:rPr>
      </w:pPr>
      <w:r w:rsidRPr="008F3C85">
        <w:rPr>
          <w:rFonts w:ascii="Tahoma,Bold" w:hAnsi="Tahoma,Bold" w:cs="Tahoma,Bold"/>
          <w:bCs/>
        </w:rPr>
        <w:t xml:space="preserve">  Krištof Mlakar</w:t>
      </w:r>
    </w:p>
    <w:p w14:paraId="50173DFA" w14:textId="77777777" w:rsidR="00A43EED" w:rsidRPr="008F3C85" w:rsidRDefault="00A43EED" w:rsidP="0072034D">
      <w:pPr>
        <w:pStyle w:val="Naslov1"/>
        <w:keepNext w:val="0"/>
        <w:keepLines/>
        <w:widowControl w:val="0"/>
        <w:jc w:val="center"/>
        <w:rPr>
          <w:rFonts w:ascii="Tahoma" w:hAnsi="Tahoma" w:cs="Tahoma"/>
          <w:sz w:val="28"/>
          <w:szCs w:val="28"/>
        </w:rPr>
      </w:pPr>
    </w:p>
    <w:bookmarkEnd w:id="0"/>
    <w:p w14:paraId="26B1923D" w14:textId="77777777" w:rsidR="006402A9" w:rsidRPr="008F3C85" w:rsidRDefault="006402A9" w:rsidP="0072034D">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0543EFA7" w14:textId="77777777" w:rsidR="00832A7F" w:rsidRPr="008F3C85" w:rsidRDefault="00267A10" w:rsidP="0072034D">
      <w:pPr>
        <w:keepLines/>
        <w:widowControl w:val="0"/>
        <w:numPr>
          <w:ilvl w:val="0"/>
          <w:numId w:val="2"/>
        </w:numPr>
        <w:jc w:val="both"/>
        <w:rPr>
          <w:rFonts w:ascii="Tahoma" w:hAnsi="Tahoma" w:cs="Tahoma"/>
          <w:b/>
          <w:sz w:val="24"/>
        </w:rPr>
      </w:pPr>
      <w:r w:rsidRPr="008F3C85">
        <w:rPr>
          <w:rFonts w:ascii="Tahoma" w:hAnsi="Tahoma" w:cs="Tahoma"/>
          <w:b/>
          <w:sz w:val="24"/>
        </w:rPr>
        <w:br w:type="page"/>
      </w:r>
      <w:r w:rsidR="00832A7F" w:rsidRPr="008F3C85">
        <w:rPr>
          <w:rFonts w:ascii="Tahoma" w:hAnsi="Tahoma" w:cs="Tahoma"/>
          <w:b/>
          <w:sz w:val="24"/>
        </w:rPr>
        <w:lastRenderedPageBreak/>
        <w:t xml:space="preserve">SPLOŠNA DOLOČILA </w:t>
      </w:r>
    </w:p>
    <w:p w14:paraId="1A4D83B5" w14:textId="77777777" w:rsidR="00832A7F" w:rsidRPr="008F3C85" w:rsidRDefault="00832A7F" w:rsidP="0072034D">
      <w:pPr>
        <w:keepLines/>
        <w:widowControl w:val="0"/>
        <w:jc w:val="both"/>
        <w:rPr>
          <w:rFonts w:ascii="Tahoma" w:hAnsi="Tahoma" w:cs="Tahoma"/>
          <w:b/>
        </w:rPr>
      </w:pPr>
    </w:p>
    <w:p w14:paraId="2AC26669" w14:textId="77777777" w:rsidR="00832A7F" w:rsidRPr="008F3C85" w:rsidRDefault="00832A7F" w:rsidP="0072034D">
      <w:pPr>
        <w:keepLines/>
        <w:widowControl w:val="0"/>
        <w:numPr>
          <w:ilvl w:val="1"/>
          <w:numId w:val="2"/>
        </w:numPr>
        <w:jc w:val="both"/>
        <w:rPr>
          <w:rFonts w:ascii="Tahoma" w:hAnsi="Tahoma" w:cs="Tahoma"/>
          <w:b/>
        </w:rPr>
      </w:pPr>
      <w:r w:rsidRPr="008F3C85">
        <w:rPr>
          <w:rFonts w:ascii="Tahoma" w:hAnsi="Tahoma" w:cs="Tahoma"/>
          <w:b/>
        </w:rPr>
        <w:t xml:space="preserve">Predmet javnega naročila </w:t>
      </w:r>
    </w:p>
    <w:p w14:paraId="7EDF91B3" w14:textId="77777777" w:rsidR="00832A7F" w:rsidRPr="008F3C85" w:rsidRDefault="00832A7F" w:rsidP="0072034D">
      <w:pPr>
        <w:keepLines/>
        <w:widowControl w:val="0"/>
        <w:jc w:val="both"/>
        <w:rPr>
          <w:rFonts w:ascii="Tahoma" w:hAnsi="Tahoma" w:cs="Tahoma"/>
          <w:b/>
        </w:rPr>
      </w:pPr>
    </w:p>
    <w:p w14:paraId="6E5A1241" w14:textId="4579E4E3" w:rsidR="00526348" w:rsidRPr="008F3C85" w:rsidRDefault="008320BC" w:rsidP="0072034D">
      <w:pPr>
        <w:keepLines/>
        <w:widowControl w:val="0"/>
        <w:jc w:val="both"/>
        <w:rPr>
          <w:rFonts w:ascii="Tahoma" w:hAnsi="Tahoma" w:cs="Tahoma"/>
        </w:rPr>
      </w:pPr>
      <w:r w:rsidRPr="008F3C85">
        <w:rPr>
          <w:rFonts w:ascii="Tahoma" w:hAnsi="Tahoma" w:cs="Tahoma"/>
          <w:bCs/>
        </w:rPr>
        <w:t xml:space="preserve">Predmet javnega naročila je </w:t>
      </w:r>
      <w:r w:rsidR="00A34FC0" w:rsidRPr="008F3C85">
        <w:rPr>
          <w:rFonts w:ascii="Tahoma" w:hAnsi="Tahoma" w:cs="Tahoma"/>
          <w:bCs/>
        </w:rPr>
        <w:t>»</w:t>
      </w:r>
      <w:r w:rsidR="00D760E5" w:rsidRPr="008F3C85">
        <w:rPr>
          <w:rFonts w:ascii="Tahoma" w:hAnsi="Tahoma" w:cs="Tahoma"/>
        </w:rPr>
        <w:t>Nakup goriva na bencinskih servisih in dobava na lokacijo naročnika</w:t>
      </w:r>
      <w:r w:rsidR="00A34FC0" w:rsidRPr="008F3C85">
        <w:rPr>
          <w:rFonts w:ascii="Tahoma" w:hAnsi="Tahoma" w:cs="Tahoma"/>
        </w:rPr>
        <w:t>«</w:t>
      </w:r>
      <w:r w:rsidRPr="008F3C85">
        <w:rPr>
          <w:rFonts w:ascii="Tahoma" w:hAnsi="Tahoma" w:cs="Tahoma"/>
          <w:bCs/>
        </w:rPr>
        <w:t>.</w:t>
      </w:r>
      <w:r w:rsidR="00526348" w:rsidRPr="008F3C85">
        <w:rPr>
          <w:rFonts w:ascii="Tahoma" w:hAnsi="Tahoma" w:cs="Tahoma"/>
        </w:rPr>
        <w:t xml:space="preserve"> </w:t>
      </w:r>
    </w:p>
    <w:p w14:paraId="5CC4E510" w14:textId="77777777" w:rsidR="00526348" w:rsidRPr="008F3C85" w:rsidRDefault="00526348" w:rsidP="0072034D">
      <w:pPr>
        <w:keepLines/>
        <w:widowControl w:val="0"/>
        <w:jc w:val="both"/>
        <w:rPr>
          <w:rFonts w:ascii="Tahoma" w:hAnsi="Tahoma" w:cs="Tahoma"/>
        </w:rPr>
      </w:pPr>
    </w:p>
    <w:p w14:paraId="7131C0F4" w14:textId="7DC3F3C0" w:rsidR="008320BC" w:rsidRPr="008F3C85" w:rsidRDefault="008320BC" w:rsidP="00420EF6">
      <w:pPr>
        <w:keepLines/>
        <w:widowControl w:val="0"/>
        <w:spacing w:after="60"/>
        <w:jc w:val="both"/>
        <w:rPr>
          <w:rFonts w:ascii="Tahoma" w:hAnsi="Tahoma" w:cs="Tahoma"/>
        </w:rPr>
      </w:pPr>
      <w:r w:rsidRPr="008F3C85">
        <w:rPr>
          <w:rFonts w:ascii="Tahoma" w:hAnsi="Tahoma" w:cs="Tahoma"/>
        </w:rPr>
        <w:t xml:space="preserve">Predmet javnega </w:t>
      </w:r>
      <w:r w:rsidR="0044745C" w:rsidRPr="008F3C85">
        <w:rPr>
          <w:rFonts w:ascii="Tahoma" w:hAnsi="Tahoma" w:cs="Tahoma"/>
        </w:rPr>
        <w:t xml:space="preserve">naročila je razdeljen na </w:t>
      </w:r>
      <w:r w:rsidR="00DE5958" w:rsidRPr="008F3C85">
        <w:rPr>
          <w:rFonts w:ascii="Tahoma" w:hAnsi="Tahoma" w:cs="Tahoma"/>
        </w:rPr>
        <w:t>2</w:t>
      </w:r>
      <w:r w:rsidRPr="008F3C85">
        <w:rPr>
          <w:rFonts w:ascii="Tahoma" w:hAnsi="Tahoma" w:cs="Tahoma"/>
        </w:rPr>
        <w:t xml:space="preserve"> (</w:t>
      </w:r>
      <w:r w:rsidR="00DE5958" w:rsidRPr="008F3C85">
        <w:rPr>
          <w:rFonts w:ascii="Tahoma" w:hAnsi="Tahoma" w:cs="Tahoma"/>
        </w:rPr>
        <w:t>dva) sklopa</w:t>
      </w:r>
      <w:r w:rsidRPr="008F3C85">
        <w:rPr>
          <w:rFonts w:ascii="Tahoma" w:hAnsi="Tahoma" w:cs="Tahoma"/>
        </w:rPr>
        <w:t>, in sicer:</w:t>
      </w:r>
    </w:p>
    <w:p w14:paraId="7897295C" w14:textId="3403C3D8" w:rsidR="00A34FC0" w:rsidRPr="008F3C85" w:rsidRDefault="0044745C" w:rsidP="00AF6E9B">
      <w:pPr>
        <w:keepLines/>
        <w:widowControl w:val="0"/>
        <w:numPr>
          <w:ilvl w:val="0"/>
          <w:numId w:val="20"/>
        </w:numPr>
        <w:ind w:left="426"/>
        <w:jc w:val="both"/>
        <w:rPr>
          <w:rFonts w:ascii="Tahoma" w:hAnsi="Tahoma" w:cs="Tahoma"/>
          <w:b/>
        </w:rPr>
      </w:pPr>
      <w:r w:rsidRPr="008F3C85">
        <w:rPr>
          <w:rFonts w:ascii="Tahoma" w:hAnsi="Tahoma" w:cs="Tahoma"/>
          <w:b/>
        </w:rPr>
        <w:t xml:space="preserve">Sklop 1: </w:t>
      </w:r>
      <w:r w:rsidR="00E96E84" w:rsidRPr="008F3C85">
        <w:rPr>
          <w:rFonts w:ascii="Tahoma" w:hAnsi="Tahoma" w:cs="Tahoma"/>
          <w:b/>
        </w:rPr>
        <w:t>Nakup goriva na bencinskih servisih</w:t>
      </w:r>
      <w:r w:rsidR="008320BC" w:rsidRPr="008F3C85">
        <w:rPr>
          <w:rFonts w:ascii="Tahoma" w:hAnsi="Tahoma" w:cs="Tahoma"/>
          <w:b/>
        </w:rPr>
        <w:t xml:space="preserve"> </w:t>
      </w:r>
    </w:p>
    <w:p w14:paraId="2EFFE704" w14:textId="20CD21D2" w:rsidR="008320BC" w:rsidRPr="008F3C85" w:rsidRDefault="008320BC" w:rsidP="0072034D">
      <w:pPr>
        <w:keepLines/>
        <w:widowControl w:val="0"/>
        <w:ind w:left="426"/>
        <w:jc w:val="both"/>
        <w:rPr>
          <w:rFonts w:ascii="Tahoma" w:hAnsi="Tahoma" w:cs="Tahoma"/>
        </w:rPr>
      </w:pPr>
      <w:r w:rsidRPr="008F3C85">
        <w:rPr>
          <w:rFonts w:ascii="Tahoma" w:hAnsi="Tahoma" w:cs="Tahoma"/>
        </w:rPr>
        <w:t>(v nadaljevanju tudi: Sklop 1),</w:t>
      </w:r>
    </w:p>
    <w:p w14:paraId="5F6BF684" w14:textId="7BBE76BA" w:rsidR="00A34FC0" w:rsidRPr="008F3C85" w:rsidRDefault="0044745C" w:rsidP="002C2986">
      <w:pPr>
        <w:keepLines/>
        <w:widowControl w:val="0"/>
        <w:numPr>
          <w:ilvl w:val="0"/>
          <w:numId w:val="20"/>
        </w:numPr>
        <w:ind w:left="426"/>
        <w:jc w:val="both"/>
        <w:rPr>
          <w:rFonts w:ascii="Tahoma" w:hAnsi="Tahoma" w:cs="Tahoma"/>
          <w:b/>
        </w:rPr>
      </w:pPr>
      <w:r w:rsidRPr="008F3C85">
        <w:rPr>
          <w:rFonts w:ascii="Tahoma" w:hAnsi="Tahoma" w:cs="Tahoma"/>
          <w:b/>
        </w:rPr>
        <w:t xml:space="preserve">Sklop 2: </w:t>
      </w:r>
      <w:r w:rsidR="00E96E84" w:rsidRPr="008F3C85">
        <w:rPr>
          <w:rFonts w:ascii="Tahoma" w:hAnsi="Tahoma" w:cs="Tahoma"/>
          <w:b/>
        </w:rPr>
        <w:t>Dobava goriva na lokacijo naročnika</w:t>
      </w:r>
      <w:r w:rsidR="008320BC" w:rsidRPr="008F3C85">
        <w:rPr>
          <w:rFonts w:ascii="Tahoma" w:hAnsi="Tahoma" w:cs="Tahoma"/>
        </w:rPr>
        <w:t xml:space="preserve"> </w:t>
      </w:r>
    </w:p>
    <w:p w14:paraId="2A4E4724" w14:textId="539E05BA" w:rsidR="008320BC" w:rsidRPr="008F3C85" w:rsidRDefault="008320BC" w:rsidP="0072034D">
      <w:pPr>
        <w:keepLines/>
        <w:widowControl w:val="0"/>
        <w:ind w:left="426"/>
        <w:jc w:val="both"/>
        <w:rPr>
          <w:rFonts w:ascii="Tahoma" w:hAnsi="Tahoma" w:cs="Tahoma"/>
          <w:b/>
        </w:rPr>
      </w:pPr>
      <w:r w:rsidRPr="008F3C85">
        <w:rPr>
          <w:rFonts w:ascii="Tahoma" w:hAnsi="Tahoma" w:cs="Tahoma"/>
        </w:rPr>
        <w:t>(v nadaljevanju</w:t>
      </w:r>
      <w:r w:rsidR="00E637A4" w:rsidRPr="008F3C85">
        <w:rPr>
          <w:rFonts w:ascii="Tahoma" w:hAnsi="Tahoma" w:cs="Tahoma"/>
        </w:rPr>
        <w:t xml:space="preserve"> tudi</w:t>
      </w:r>
      <w:r w:rsidR="00DE5958" w:rsidRPr="008F3C85">
        <w:rPr>
          <w:rFonts w:ascii="Tahoma" w:hAnsi="Tahoma" w:cs="Tahoma"/>
        </w:rPr>
        <w:t>: Sklop 2).</w:t>
      </w:r>
    </w:p>
    <w:p w14:paraId="180BFCE2" w14:textId="77777777" w:rsidR="008320BC" w:rsidRPr="008F3C85" w:rsidRDefault="008320BC" w:rsidP="0072034D">
      <w:pPr>
        <w:keepLines/>
        <w:widowControl w:val="0"/>
        <w:jc w:val="both"/>
        <w:rPr>
          <w:rFonts w:ascii="Tahoma" w:hAnsi="Tahoma" w:cs="Tahoma"/>
          <w:sz w:val="18"/>
        </w:rPr>
      </w:pPr>
    </w:p>
    <w:p w14:paraId="4313E4C1" w14:textId="12C00D28" w:rsidR="00AF6E9B" w:rsidRPr="008F3C85" w:rsidRDefault="00AF6E9B" w:rsidP="0072034D">
      <w:pPr>
        <w:keepLines/>
        <w:widowControl w:val="0"/>
        <w:jc w:val="both"/>
        <w:rPr>
          <w:rFonts w:ascii="Tahoma" w:hAnsi="Tahoma" w:cs="Tahoma"/>
          <w:b/>
          <w:u w:val="single"/>
        </w:rPr>
      </w:pPr>
      <w:r w:rsidRPr="008F3C85">
        <w:rPr>
          <w:rFonts w:ascii="Tahoma" w:hAnsi="Tahoma" w:cs="Tahoma"/>
        </w:rPr>
        <w:t xml:space="preserve">Predmet javnega naročila </w:t>
      </w:r>
      <w:r w:rsidRPr="008F3C85">
        <w:rPr>
          <w:rFonts w:ascii="Tahoma" w:hAnsi="Tahoma" w:cs="Tahoma"/>
          <w:b/>
          <w:u w:val="single"/>
        </w:rPr>
        <w:t>za Sklop 1</w:t>
      </w:r>
      <w:r w:rsidRPr="008F3C85">
        <w:rPr>
          <w:rFonts w:ascii="Tahoma" w:hAnsi="Tahoma" w:cs="Tahoma"/>
        </w:rPr>
        <w:t xml:space="preserve"> predvideva </w:t>
      </w:r>
      <w:r w:rsidRPr="008F3C85">
        <w:rPr>
          <w:rFonts w:ascii="Tahoma" w:hAnsi="Tahoma" w:cs="Tahoma"/>
          <w:b/>
        </w:rPr>
        <w:t xml:space="preserve">nakup goriva na bencinskih servisih </w:t>
      </w:r>
      <w:r w:rsidRPr="008F3C85">
        <w:rPr>
          <w:rFonts w:ascii="Tahoma" w:hAnsi="Tahoma" w:cs="Tahoma"/>
          <w:b/>
          <w:u w:val="single"/>
        </w:rPr>
        <w:t>zunaj avtocest in hitrih cest.</w:t>
      </w:r>
    </w:p>
    <w:p w14:paraId="6658D036" w14:textId="77777777" w:rsidR="00AF6E9B" w:rsidRPr="008F3C85" w:rsidRDefault="00AF6E9B" w:rsidP="0072034D">
      <w:pPr>
        <w:keepLines/>
        <w:widowControl w:val="0"/>
        <w:jc w:val="both"/>
        <w:rPr>
          <w:rFonts w:ascii="Tahoma" w:hAnsi="Tahoma" w:cs="Tahoma"/>
        </w:rPr>
      </w:pPr>
    </w:p>
    <w:p w14:paraId="6B190DC8" w14:textId="23D2BAE6" w:rsidR="000509C4" w:rsidRPr="008F3C85" w:rsidRDefault="006C3805" w:rsidP="0072034D">
      <w:pPr>
        <w:keepLines/>
        <w:widowControl w:val="0"/>
        <w:jc w:val="both"/>
        <w:rPr>
          <w:rFonts w:ascii="Tahoma" w:hAnsi="Tahoma" w:cs="Tahoma"/>
          <w:b/>
        </w:rPr>
      </w:pPr>
      <w:r w:rsidRPr="008F3C85">
        <w:rPr>
          <w:rFonts w:ascii="Tahoma" w:hAnsi="Tahoma" w:cs="Tahoma"/>
        </w:rPr>
        <w:t xml:space="preserve">Ponudnik lahko odda ponudbo za </w:t>
      </w:r>
      <w:r w:rsidR="00183CDE" w:rsidRPr="008F3C85">
        <w:rPr>
          <w:rFonts w:ascii="Tahoma" w:hAnsi="Tahoma" w:cs="Tahoma"/>
        </w:rPr>
        <w:t>enega</w:t>
      </w:r>
      <w:r w:rsidRPr="008F3C85">
        <w:rPr>
          <w:rFonts w:ascii="Tahoma" w:hAnsi="Tahoma" w:cs="Tahoma"/>
        </w:rPr>
        <w:t xml:space="preserve"> ali </w:t>
      </w:r>
      <w:r w:rsidR="00DE5958" w:rsidRPr="008F3C85">
        <w:rPr>
          <w:rFonts w:ascii="Tahoma" w:hAnsi="Tahoma" w:cs="Tahoma"/>
        </w:rPr>
        <w:t>oba sklopa</w:t>
      </w:r>
      <w:r w:rsidRPr="008F3C85">
        <w:rPr>
          <w:rFonts w:ascii="Tahoma" w:hAnsi="Tahoma" w:cs="Tahoma"/>
        </w:rPr>
        <w:t xml:space="preserve">, ki </w:t>
      </w:r>
      <w:r w:rsidR="00DE5958" w:rsidRPr="008F3C85">
        <w:rPr>
          <w:rFonts w:ascii="Tahoma" w:hAnsi="Tahoma" w:cs="Tahoma"/>
        </w:rPr>
        <w:t>sta</w:t>
      </w:r>
      <w:r w:rsidRPr="008F3C85">
        <w:rPr>
          <w:rFonts w:ascii="Tahoma" w:hAnsi="Tahoma" w:cs="Tahoma"/>
        </w:rPr>
        <w:t xml:space="preserve"> predmet javnega naročila.</w:t>
      </w:r>
      <w:r w:rsidRPr="008F3C85">
        <w:rPr>
          <w:rFonts w:ascii="Tahoma" w:hAnsi="Tahoma" w:cs="Tahoma"/>
          <w:b/>
        </w:rPr>
        <w:t xml:space="preserve"> </w:t>
      </w:r>
    </w:p>
    <w:p w14:paraId="1B6E343E" w14:textId="77777777" w:rsidR="000509C4" w:rsidRPr="008F3C85" w:rsidRDefault="000509C4" w:rsidP="0072034D">
      <w:pPr>
        <w:keepLines/>
        <w:widowControl w:val="0"/>
        <w:jc w:val="both"/>
        <w:rPr>
          <w:rFonts w:ascii="Tahoma" w:hAnsi="Tahoma" w:cs="Tahoma"/>
          <w:b/>
        </w:rPr>
      </w:pPr>
    </w:p>
    <w:p w14:paraId="044D54E9" w14:textId="65671F21" w:rsidR="00CE74FF" w:rsidRPr="008F3C85" w:rsidRDefault="008320BC" w:rsidP="0072034D">
      <w:pPr>
        <w:keepLines/>
        <w:widowControl w:val="0"/>
        <w:jc w:val="both"/>
        <w:rPr>
          <w:rFonts w:ascii="Tahoma" w:hAnsi="Tahoma" w:cs="Tahoma"/>
          <w:b/>
        </w:rPr>
      </w:pPr>
      <w:r w:rsidRPr="008F3C85">
        <w:rPr>
          <w:rFonts w:ascii="Tahoma" w:hAnsi="Tahoma" w:cs="Tahoma"/>
        </w:rPr>
        <w:t xml:space="preserve">Naročnik bo z izbranim ponudnikom za </w:t>
      </w:r>
      <w:r w:rsidR="0044745C" w:rsidRPr="008F3C85">
        <w:rPr>
          <w:rFonts w:ascii="Tahoma" w:hAnsi="Tahoma" w:cs="Tahoma"/>
        </w:rPr>
        <w:t>posamezen sklop</w:t>
      </w:r>
      <w:r w:rsidRPr="008F3C85">
        <w:rPr>
          <w:rFonts w:ascii="Tahoma" w:hAnsi="Tahoma" w:cs="Tahoma"/>
        </w:rPr>
        <w:t xml:space="preserve"> sklenil okvirni sporazum za obdobje </w:t>
      </w:r>
      <w:r w:rsidR="000509C4" w:rsidRPr="008F3C85">
        <w:rPr>
          <w:rFonts w:ascii="Tahoma" w:hAnsi="Tahoma" w:cs="Tahoma"/>
        </w:rPr>
        <w:t xml:space="preserve">od </w:t>
      </w:r>
      <w:r w:rsidRPr="008F3C85">
        <w:rPr>
          <w:rFonts w:ascii="Tahoma" w:hAnsi="Tahoma" w:cs="Tahoma"/>
        </w:rPr>
        <w:t xml:space="preserve">sklenitve okvirnega sporazuma </w:t>
      </w:r>
      <w:r w:rsidR="007001E0" w:rsidRPr="008F3C85">
        <w:rPr>
          <w:rFonts w:ascii="Tahoma" w:hAnsi="Tahoma" w:cs="Tahoma"/>
        </w:rPr>
        <w:t>(</w:t>
      </w:r>
      <w:r w:rsidR="007001E0" w:rsidRPr="008F3C85">
        <w:rPr>
          <w:rFonts w:ascii="Tahoma" w:hAnsi="Tahoma" w:cs="Tahoma"/>
          <w:color w:val="000000" w:themeColor="text1"/>
        </w:rPr>
        <w:t>ki bo po pravnomočno končanem javnem naročilu)</w:t>
      </w:r>
      <w:r w:rsidR="000509C4" w:rsidRPr="008F3C85">
        <w:rPr>
          <w:rFonts w:ascii="Tahoma" w:hAnsi="Tahoma" w:cs="Tahoma"/>
          <w:color w:val="000000" w:themeColor="text1"/>
        </w:rPr>
        <w:t xml:space="preserve"> do 1.9.2025</w:t>
      </w:r>
      <w:r w:rsidR="007001E0" w:rsidRPr="008F3C85">
        <w:rPr>
          <w:rFonts w:ascii="Tahoma" w:hAnsi="Tahoma" w:cs="Tahoma"/>
          <w:color w:val="000000" w:themeColor="text1"/>
        </w:rPr>
        <w:t xml:space="preserve"> </w:t>
      </w:r>
      <w:r w:rsidR="00526348" w:rsidRPr="008F3C85">
        <w:rPr>
          <w:rFonts w:ascii="Tahoma" w:hAnsi="Tahoma" w:cs="Tahoma"/>
        </w:rPr>
        <w:t>oz.</w:t>
      </w:r>
      <w:r w:rsidRPr="008F3C85">
        <w:rPr>
          <w:rFonts w:ascii="Tahoma" w:hAnsi="Tahoma" w:cs="Tahoma"/>
        </w:rPr>
        <w:t xml:space="preserve"> do izčrpanja vrednosti okvirnega sporazuma, kar nastopi prej.</w:t>
      </w:r>
    </w:p>
    <w:p w14:paraId="25BF19A8" w14:textId="77777777" w:rsidR="007D1FBE" w:rsidRPr="008F3C85" w:rsidRDefault="007D1FBE" w:rsidP="0072034D">
      <w:pPr>
        <w:keepLines/>
        <w:widowControl w:val="0"/>
        <w:jc w:val="both"/>
        <w:rPr>
          <w:rFonts w:ascii="Tahoma" w:hAnsi="Tahoma" w:cs="Tahoma"/>
        </w:rPr>
      </w:pPr>
    </w:p>
    <w:p w14:paraId="046EB74C" w14:textId="2D2168A3" w:rsidR="007D1FBE" w:rsidRPr="008F3C85" w:rsidRDefault="002E69DE" w:rsidP="0072034D">
      <w:pPr>
        <w:keepLines/>
        <w:widowControl w:val="0"/>
        <w:jc w:val="both"/>
        <w:rPr>
          <w:rFonts w:ascii="Tahoma" w:hAnsi="Tahoma" w:cs="Tahoma"/>
        </w:rPr>
      </w:pPr>
      <w:r w:rsidRPr="008F3C85">
        <w:rPr>
          <w:rFonts w:ascii="Tahoma" w:hAnsi="Tahoma" w:cs="Tahoma"/>
        </w:rPr>
        <w:t>Podroben opis, obseg oz. vsebina javnega naročila je razvidna v nadaljevanju te razpisne dokumentacije</w:t>
      </w:r>
      <w:r w:rsidR="008321B8" w:rsidRPr="008F3C85">
        <w:rPr>
          <w:rFonts w:ascii="Tahoma" w:hAnsi="Tahoma" w:cs="Tahoma"/>
        </w:rPr>
        <w:t>, ter iz ponudbenega predračuna, ki je sestavni del te razpisne dokumentacije</w:t>
      </w:r>
      <w:r w:rsidRPr="008F3C85">
        <w:rPr>
          <w:rFonts w:ascii="Tahoma" w:hAnsi="Tahoma" w:cs="Tahoma"/>
        </w:rPr>
        <w:t xml:space="preserve">. </w:t>
      </w:r>
      <w:r w:rsidR="00E637A4" w:rsidRPr="008F3C85">
        <w:rPr>
          <w:rFonts w:ascii="Tahoma" w:hAnsi="Tahoma" w:cs="Tahoma"/>
          <w:lang w:eastAsia="en-US"/>
        </w:rPr>
        <w:t xml:space="preserve">Količine </w:t>
      </w:r>
      <w:r w:rsidRPr="008F3C85">
        <w:rPr>
          <w:rFonts w:ascii="Tahoma" w:hAnsi="Tahoma" w:cs="Tahoma"/>
          <w:lang w:eastAsia="en-US"/>
        </w:rPr>
        <w:t>za posamezni sklop predmeta javnega naročila so okvirne in odvisne od dejanskih potreb naročnika v obdobju veljavnosti okvirnega sporazuma</w:t>
      </w:r>
      <w:r w:rsidR="004C1721" w:rsidRPr="008F3C85">
        <w:rPr>
          <w:rFonts w:ascii="Tahoma" w:hAnsi="Tahoma" w:cs="Tahoma"/>
          <w:lang w:eastAsia="en-US"/>
        </w:rPr>
        <w:t>.</w:t>
      </w:r>
    </w:p>
    <w:p w14:paraId="267A9263" w14:textId="77777777" w:rsidR="00832A7F" w:rsidRPr="008F3C85" w:rsidRDefault="00832A7F" w:rsidP="0072034D">
      <w:pPr>
        <w:keepLines/>
        <w:widowControl w:val="0"/>
        <w:jc w:val="both"/>
        <w:rPr>
          <w:rFonts w:ascii="Tahoma" w:hAnsi="Tahoma" w:cs="Tahoma"/>
          <w:b/>
        </w:rPr>
      </w:pPr>
    </w:p>
    <w:p w14:paraId="474EA726" w14:textId="77777777" w:rsidR="00F70DDF" w:rsidRPr="008F3C85" w:rsidRDefault="00F70DDF" w:rsidP="0072034D">
      <w:pPr>
        <w:keepLines/>
        <w:widowControl w:val="0"/>
        <w:jc w:val="both"/>
        <w:rPr>
          <w:rFonts w:ascii="Tahoma" w:hAnsi="Tahoma"/>
        </w:rPr>
      </w:pPr>
      <w:r w:rsidRPr="008F3C85">
        <w:rPr>
          <w:rFonts w:ascii="Tahoma" w:hAnsi="Tahoma"/>
        </w:rPr>
        <w:t>Ponudnik mora pri pripravi ponudbe in določanju ponudbene cene upoštevati vse materialne in nematerialne stroške, ki bodo potrebni za kvalitetno izvedbo predmeta naročila.</w:t>
      </w:r>
    </w:p>
    <w:p w14:paraId="64B068C6" w14:textId="77777777" w:rsidR="006C3805" w:rsidRPr="008F3C85" w:rsidRDefault="006C3805" w:rsidP="0072034D">
      <w:pPr>
        <w:keepLines/>
        <w:widowControl w:val="0"/>
        <w:jc w:val="both"/>
        <w:rPr>
          <w:rFonts w:ascii="Tahoma" w:hAnsi="Tahoma"/>
        </w:rPr>
      </w:pPr>
    </w:p>
    <w:p w14:paraId="02AA6700" w14:textId="289F4531" w:rsidR="00BA55BD" w:rsidRPr="008F3C85" w:rsidRDefault="00BA55BD" w:rsidP="0072034D">
      <w:pPr>
        <w:keepLines/>
        <w:widowControl w:val="0"/>
        <w:jc w:val="both"/>
        <w:rPr>
          <w:rFonts w:ascii="Tahoma" w:hAnsi="Tahoma" w:cs="Tahoma"/>
          <w:i/>
          <w:u w:val="single"/>
        </w:rPr>
      </w:pPr>
      <w:r w:rsidRPr="008F3C85">
        <w:rPr>
          <w:rFonts w:ascii="Tahoma" w:hAnsi="Tahoma" w:cs="Tahoma"/>
          <w:i/>
          <w:u w:val="single"/>
        </w:rPr>
        <w:t xml:space="preserve">Razpisna dokumentacija v nadaljevanju določa predmet (vsebino) javnega naročila ter zahteve in pogoje naročnika za izbiro ponudnika, in sicer za </w:t>
      </w:r>
      <w:r w:rsidR="00DE5958" w:rsidRPr="008F3C85">
        <w:rPr>
          <w:rFonts w:ascii="Tahoma" w:hAnsi="Tahoma" w:cs="Tahoma"/>
          <w:i/>
          <w:u w:val="single"/>
        </w:rPr>
        <w:t>oba sklopa</w:t>
      </w:r>
      <w:r w:rsidRPr="008F3C85">
        <w:rPr>
          <w:rFonts w:ascii="Tahoma" w:hAnsi="Tahoma" w:cs="Tahoma"/>
          <w:i/>
          <w:u w:val="single"/>
        </w:rPr>
        <w:t xml:space="preserve"> skupaj, razen v delih kjer je vsebina razdeljena na posamezen sklop oziroma je iz vsebine to jasno razvidno.</w:t>
      </w:r>
      <w:r w:rsidRPr="008F3C85">
        <w:rPr>
          <w:rFonts w:ascii="Tahoma" w:hAnsi="Tahoma" w:cs="Tahoma"/>
        </w:rPr>
        <w:t xml:space="preserve"> </w:t>
      </w:r>
    </w:p>
    <w:p w14:paraId="5E3E2D03" w14:textId="3C5B7FFF" w:rsidR="00F70DDF" w:rsidRPr="008F3C85" w:rsidRDefault="00F70DDF" w:rsidP="0072034D">
      <w:pPr>
        <w:keepLines/>
        <w:widowControl w:val="0"/>
        <w:jc w:val="both"/>
        <w:rPr>
          <w:rFonts w:ascii="Tahoma" w:hAnsi="Tahoma" w:cs="Tahoma"/>
          <w:b/>
        </w:rPr>
      </w:pPr>
    </w:p>
    <w:p w14:paraId="1251A6E9" w14:textId="272C1892" w:rsidR="00832A7F" w:rsidRPr="008F3C85" w:rsidRDefault="00DA7ED1" w:rsidP="0072034D">
      <w:pPr>
        <w:keepLines/>
        <w:widowControl w:val="0"/>
        <w:numPr>
          <w:ilvl w:val="1"/>
          <w:numId w:val="2"/>
        </w:numPr>
        <w:jc w:val="both"/>
        <w:rPr>
          <w:rFonts w:ascii="Tahoma" w:hAnsi="Tahoma" w:cs="Tahoma"/>
          <w:b/>
        </w:rPr>
      </w:pPr>
      <w:r w:rsidRPr="008F3C85">
        <w:rPr>
          <w:rFonts w:ascii="Tahoma" w:hAnsi="Tahoma" w:cs="Tahoma"/>
          <w:b/>
        </w:rPr>
        <w:t>Podatki o naročniku</w:t>
      </w:r>
    </w:p>
    <w:p w14:paraId="617CE274" w14:textId="5E8492EB" w:rsidR="00832A7F" w:rsidRPr="008F3C85" w:rsidRDefault="00832A7F" w:rsidP="0072034D">
      <w:pPr>
        <w:keepLines/>
        <w:widowControl w:val="0"/>
        <w:jc w:val="both"/>
        <w:rPr>
          <w:rFonts w:ascii="Tahoma" w:hAnsi="Tahoma" w:cs="Tahoma"/>
        </w:rPr>
      </w:pPr>
    </w:p>
    <w:p w14:paraId="494A5F69" w14:textId="77777777" w:rsidR="00DA7ED1" w:rsidRPr="008F3C85" w:rsidRDefault="00DA7ED1" w:rsidP="00DA7ED1">
      <w:pPr>
        <w:keepLines/>
        <w:widowControl w:val="0"/>
        <w:jc w:val="both"/>
        <w:rPr>
          <w:rFonts w:ascii="Tahoma" w:hAnsi="Tahoma" w:cs="Tahoma"/>
        </w:rPr>
      </w:pPr>
      <w:r w:rsidRPr="008F3C85">
        <w:rPr>
          <w:rFonts w:ascii="Tahoma" w:hAnsi="Tahoma" w:cs="Tahoma"/>
        </w:rPr>
        <w:t xml:space="preserve">Naročnik javnega naročila je </w:t>
      </w:r>
      <w:r w:rsidRPr="008F3C85">
        <w:rPr>
          <w:rFonts w:ascii="Tahoma" w:hAnsi="Tahoma" w:cs="Tahoma"/>
          <w:b/>
        </w:rPr>
        <w:t xml:space="preserve">JAVNO PODJETJE VODOVOD KANALIZACIJA SNAGA </w:t>
      </w:r>
      <w:proofErr w:type="spellStart"/>
      <w:r w:rsidRPr="008F3C85">
        <w:rPr>
          <w:rFonts w:ascii="Tahoma" w:hAnsi="Tahoma" w:cs="Tahoma"/>
          <w:b/>
        </w:rPr>
        <w:t>d.o.o</w:t>
      </w:r>
      <w:proofErr w:type="spellEnd"/>
      <w:r w:rsidRPr="008F3C85">
        <w:rPr>
          <w:rFonts w:ascii="Tahoma" w:hAnsi="Tahoma" w:cs="Tahoma"/>
          <w:b/>
        </w:rPr>
        <w:t xml:space="preserve">., </w:t>
      </w:r>
      <w:r w:rsidRPr="008F3C85">
        <w:rPr>
          <w:rFonts w:ascii="Tahoma" w:hAnsi="Tahoma" w:cs="Tahoma"/>
        </w:rPr>
        <w:t>Vodovodna cesta 90, 1000 Ljubljana</w:t>
      </w:r>
      <w:r w:rsidRPr="008F3C85">
        <w:rPr>
          <w:rFonts w:ascii="Tahoma" w:hAnsi="Tahoma" w:cs="Tahoma"/>
          <w:b/>
        </w:rPr>
        <w:t xml:space="preserve"> </w:t>
      </w:r>
      <w:r w:rsidRPr="008F3C85">
        <w:rPr>
          <w:rFonts w:ascii="Tahoma" w:hAnsi="Tahoma" w:cs="Tahoma"/>
        </w:rPr>
        <w:t xml:space="preserve">(v nadaljevanju tudi: JAVNO PODJETJE VODOVOD KANALIZACIJA SNAGA </w:t>
      </w:r>
      <w:proofErr w:type="spellStart"/>
      <w:r w:rsidRPr="008F3C85">
        <w:rPr>
          <w:rFonts w:ascii="Tahoma" w:hAnsi="Tahoma" w:cs="Tahoma"/>
        </w:rPr>
        <w:t>d.o.o</w:t>
      </w:r>
      <w:proofErr w:type="spellEnd"/>
      <w:r w:rsidRPr="008F3C85">
        <w:rPr>
          <w:rFonts w:ascii="Tahoma" w:hAnsi="Tahoma" w:cs="Tahoma"/>
        </w:rPr>
        <w:t xml:space="preserve">. ali JP VOKA SNAGA </w:t>
      </w:r>
      <w:proofErr w:type="spellStart"/>
      <w:r w:rsidRPr="008F3C85">
        <w:rPr>
          <w:rFonts w:ascii="Tahoma" w:hAnsi="Tahoma" w:cs="Tahoma"/>
        </w:rPr>
        <w:t>d.o.o</w:t>
      </w:r>
      <w:proofErr w:type="spellEnd"/>
      <w:r w:rsidRPr="008F3C85">
        <w:rPr>
          <w:rFonts w:ascii="Tahoma" w:hAnsi="Tahoma" w:cs="Tahoma"/>
        </w:rPr>
        <w:t xml:space="preserve">. ali VOKA SNAGA), ki je na podlagi pooblastila prenesla izvedbo postopka oddaje predmetnega javnega naročila na JAVNI HOLDING Ljubljana, </w:t>
      </w:r>
      <w:proofErr w:type="spellStart"/>
      <w:r w:rsidRPr="008F3C85">
        <w:rPr>
          <w:rFonts w:ascii="Tahoma" w:hAnsi="Tahoma" w:cs="Tahoma"/>
        </w:rPr>
        <w:t>d.o.o</w:t>
      </w:r>
      <w:proofErr w:type="spellEnd"/>
      <w:r w:rsidRPr="008F3C85">
        <w:rPr>
          <w:rFonts w:ascii="Tahoma" w:hAnsi="Tahoma" w:cs="Tahoma"/>
        </w:rPr>
        <w:t>., Verovškova ulica 70, 1000 Ljubljana.</w:t>
      </w:r>
    </w:p>
    <w:p w14:paraId="4BD04030" w14:textId="7543C885" w:rsidR="003B68EC" w:rsidRPr="008F3C85" w:rsidRDefault="003B68EC" w:rsidP="0072034D">
      <w:pPr>
        <w:keepLines/>
        <w:widowControl w:val="0"/>
        <w:jc w:val="both"/>
        <w:rPr>
          <w:rFonts w:ascii="Tahoma" w:hAnsi="Tahoma" w:cs="Tahoma"/>
        </w:rPr>
      </w:pPr>
    </w:p>
    <w:p w14:paraId="3E2EA60D" w14:textId="77777777" w:rsidR="00832A7F" w:rsidRPr="008F3C85" w:rsidRDefault="00832A7F" w:rsidP="0072034D">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8F3C85">
        <w:rPr>
          <w:rFonts w:ascii="Tahoma" w:hAnsi="Tahoma" w:cs="Tahoma"/>
          <w:b/>
        </w:rPr>
        <w:t>Pravna podlaga</w:t>
      </w:r>
      <w:r w:rsidR="002E69DE" w:rsidRPr="008F3C85">
        <w:rPr>
          <w:rFonts w:ascii="Tahoma" w:hAnsi="Tahoma" w:cs="Tahoma"/>
          <w:b/>
        </w:rPr>
        <w:t>, opredelitev postopka in odločitev o oddaji javnega naročila</w:t>
      </w:r>
    </w:p>
    <w:p w14:paraId="28CA0FDE" w14:textId="1F4D804E" w:rsidR="00D12E28" w:rsidRPr="008F3C85" w:rsidRDefault="00D12E28" w:rsidP="00D12E28">
      <w:pPr>
        <w:keepLines/>
        <w:widowControl w:val="0"/>
        <w:jc w:val="both"/>
      </w:pPr>
    </w:p>
    <w:p w14:paraId="6ACF6EDE" w14:textId="77777777" w:rsidR="00D12E28" w:rsidRPr="008F3C85" w:rsidRDefault="00D12E28" w:rsidP="00D12E28">
      <w:pPr>
        <w:keepLines/>
        <w:widowControl w:val="0"/>
        <w:jc w:val="both"/>
        <w:rPr>
          <w:rFonts w:ascii="Tahoma" w:hAnsi="Tahoma" w:cs="Tahoma"/>
        </w:rPr>
      </w:pPr>
      <w:r w:rsidRPr="008F3C85">
        <w:rPr>
          <w:rFonts w:ascii="Tahoma" w:hAnsi="Tahoma" w:cs="Tahoma"/>
        </w:rPr>
        <w:t>Javno naročilo se izvaja skladno z določbami:</w:t>
      </w:r>
    </w:p>
    <w:p w14:paraId="32DD35D5" w14:textId="77777777" w:rsidR="00D12E28" w:rsidRPr="008F3C85" w:rsidRDefault="00D12E28" w:rsidP="002C2986">
      <w:pPr>
        <w:keepLines/>
        <w:widowControl w:val="0"/>
        <w:numPr>
          <w:ilvl w:val="0"/>
          <w:numId w:val="5"/>
        </w:numPr>
        <w:ind w:left="567"/>
        <w:jc w:val="both"/>
        <w:rPr>
          <w:rFonts w:ascii="Tahoma" w:hAnsi="Tahoma" w:cs="Tahoma"/>
        </w:rPr>
      </w:pPr>
      <w:r w:rsidRPr="008F3C85">
        <w:rPr>
          <w:rFonts w:ascii="Tahoma" w:hAnsi="Tahoma" w:cs="Tahoma"/>
        </w:rPr>
        <w:t>Zakona o javnem naročanju (Ur. l. RS, št. 91/15 in nadaljnji; v nadaljevanju: ZJN-3),</w:t>
      </w:r>
    </w:p>
    <w:p w14:paraId="6B66F788" w14:textId="77777777" w:rsidR="00D12E28" w:rsidRPr="008F3C85" w:rsidRDefault="00D12E28" w:rsidP="002C2986">
      <w:pPr>
        <w:keepLines/>
        <w:widowControl w:val="0"/>
        <w:numPr>
          <w:ilvl w:val="0"/>
          <w:numId w:val="5"/>
        </w:numPr>
        <w:ind w:left="567"/>
        <w:jc w:val="both"/>
        <w:rPr>
          <w:rFonts w:ascii="Tahoma" w:hAnsi="Tahoma" w:cs="Tahoma"/>
        </w:rPr>
      </w:pPr>
      <w:r w:rsidRPr="008F3C85">
        <w:rPr>
          <w:rFonts w:ascii="Tahoma" w:hAnsi="Tahoma" w:cs="Tahoma"/>
        </w:rPr>
        <w:t>Zakona o pravnem varstvu v postopkih javnega naročanja (Ur. l. RS, št. 43/11 in nadaljnji; v nadaljevanju: ZPVPJN),</w:t>
      </w:r>
    </w:p>
    <w:p w14:paraId="6832FD5D" w14:textId="362A2A25" w:rsidR="00D12E28" w:rsidRPr="008F3C85" w:rsidRDefault="00D12E28" w:rsidP="002C2986">
      <w:pPr>
        <w:keepLines/>
        <w:widowControl w:val="0"/>
        <w:numPr>
          <w:ilvl w:val="0"/>
          <w:numId w:val="5"/>
        </w:numPr>
        <w:ind w:left="567"/>
        <w:jc w:val="both"/>
        <w:rPr>
          <w:rFonts w:ascii="Tahoma" w:hAnsi="Tahoma" w:cs="Tahoma"/>
        </w:rPr>
      </w:pPr>
      <w:r w:rsidRPr="008F3C85">
        <w:rPr>
          <w:rFonts w:ascii="Tahoma" w:hAnsi="Tahoma" w:cs="Tahoma"/>
        </w:rPr>
        <w:t>Zakona o prevozu nevarnega blaga (</w:t>
      </w:r>
      <w:r w:rsidR="00794DA1" w:rsidRPr="008F3C85">
        <w:rPr>
          <w:rFonts w:ascii="Tahoma" w:hAnsi="Tahoma" w:cs="Tahoma"/>
        </w:rPr>
        <w:t>Ur. l. RS</w:t>
      </w:r>
      <w:r w:rsidRPr="008F3C85">
        <w:rPr>
          <w:rFonts w:ascii="Tahoma" w:hAnsi="Tahoma" w:cs="Tahoma"/>
        </w:rPr>
        <w:t>, št. 33/06 - UPB</w:t>
      </w:r>
      <w:r w:rsidRPr="008F3C85">
        <w:t xml:space="preserve"> </w:t>
      </w:r>
      <w:r w:rsidRPr="008F3C85">
        <w:rPr>
          <w:rFonts w:ascii="Tahoma" w:hAnsi="Tahoma" w:cs="Tahoma"/>
        </w:rPr>
        <w:t xml:space="preserve">in nadaljnji),   </w:t>
      </w:r>
    </w:p>
    <w:p w14:paraId="072EB46D" w14:textId="01E41B07" w:rsidR="00D12E28" w:rsidRPr="008F3C85" w:rsidRDefault="00D12E28" w:rsidP="002C2986">
      <w:pPr>
        <w:keepLines/>
        <w:widowControl w:val="0"/>
        <w:numPr>
          <w:ilvl w:val="0"/>
          <w:numId w:val="5"/>
        </w:numPr>
        <w:ind w:left="567"/>
        <w:jc w:val="both"/>
        <w:rPr>
          <w:rFonts w:ascii="Tahoma" w:hAnsi="Tahoma" w:cs="Tahoma"/>
        </w:rPr>
      </w:pPr>
      <w:r w:rsidRPr="008F3C85">
        <w:rPr>
          <w:rFonts w:ascii="Tahoma" w:hAnsi="Tahoma" w:cs="Tahoma"/>
        </w:rPr>
        <w:t>Zakona o varstvu okolja (</w:t>
      </w:r>
      <w:r w:rsidR="00794DA1" w:rsidRPr="008F3C85">
        <w:rPr>
          <w:rFonts w:ascii="Tahoma" w:hAnsi="Tahoma" w:cs="Tahoma"/>
        </w:rPr>
        <w:t>Ur. l. RS</w:t>
      </w:r>
      <w:r w:rsidRPr="008F3C85">
        <w:rPr>
          <w:rFonts w:ascii="Tahoma" w:hAnsi="Tahoma" w:cs="Tahoma"/>
        </w:rPr>
        <w:t xml:space="preserve">, št. 39/06 – UPB in nadaljnji), </w:t>
      </w:r>
    </w:p>
    <w:p w14:paraId="25CC72B2" w14:textId="2BFB4652" w:rsidR="00D12E28" w:rsidRPr="008F3C85" w:rsidRDefault="00D12E28" w:rsidP="002C2986">
      <w:pPr>
        <w:keepLines/>
        <w:widowControl w:val="0"/>
        <w:numPr>
          <w:ilvl w:val="0"/>
          <w:numId w:val="5"/>
        </w:numPr>
        <w:ind w:left="567"/>
        <w:jc w:val="both"/>
        <w:rPr>
          <w:rFonts w:ascii="Tahoma" w:hAnsi="Tahoma" w:cs="Tahoma"/>
        </w:rPr>
      </w:pPr>
      <w:r w:rsidRPr="008F3C85">
        <w:rPr>
          <w:rFonts w:ascii="Tahoma" w:hAnsi="Tahoma" w:cs="Tahoma"/>
        </w:rPr>
        <w:t>Uredbe o preprečevanju večjih nesreč in zmanjševanju njihovih posledic (</w:t>
      </w:r>
      <w:r w:rsidR="00794DA1" w:rsidRPr="008F3C85">
        <w:rPr>
          <w:rFonts w:ascii="Tahoma" w:hAnsi="Tahoma" w:cs="Tahoma"/>
        </w:rPr>
        <w:t>Ur. l. RS in nadaljnji</w:t>
      </w:r>
      <w:r w:rsidRPr="008F3C85">
        <w:rPr>
          <w:rFonts w:ascii="Tahoma" w:hAnsi="Tahoma" w:cs="Tahoma"/>
        </w:rPr>
        <w:t>),</w:t>
      </w:r>
    </w:p>
    <w:p w14:paraId="2F58D9E0" w14:textId="59C998FB" w:rsidR="00D12E28" w:rsidRPr="008F3C85" w:rsidRDefault="00D12E28" w:rsidP="002C2986">
      <w:pPr>
        <w:keepLines/>
        <w:widowControl w:val="0"/>
        <w:numPr>
          <w:ilvl w:val="0"/>
          <w:numId w:val="5"/>
        </w:numPr>
        <w:ind w:left="567"/>
        <w:jc w:val="both"/>
        <w:rPr>
          <w:rFonts w:ascii="Tahoma" w:hAnsi="Tahoma" w:cs="Tahoma"/>
        </w:rPr>
      </w:pPr>
      <w:r w:rsidRPr="008F3C85">
        <w:rPr>
          <w:rFonts w:ascii="Tahoma" w:hAnsi="Tahoma" w:cs="Tahoma"/>
        </w:rPr>
        <w:t>Uredbe o izvajanju Uredbe (ES) št. 1272/2008 Evropskega parlamenta in Sveta z dne 16. decembra 2008 o razvrščanju, označevanju in pakiranju snovi ter zmesi, o spremembi in razveljavitvi direktiv 67/548/EGS in 1999/45/ES ter spremembi Uredbe (</w:t>
      </w:r>
      <w:r w:rsidR="00794DA1" w:rsidRPr="008F3C85">
        <w:rPr>
          <w:rFonts w:ascii="Tahoma" w:hAnsi="Tahoma" w:cs="Tahoma"/>
        </w:rPr>
        <w:t>Ur. l. RS</w:t>
      </w:r>
      <w:r w:rsidRPr="008F3C85">
        <w:rPr>
          <w:rFonts w:ascii="Tahoma" w:hAnsi="Tahoma" w:cs="Tahoma"/>
        </w:rPr>
        <w:t>, št. 56/10</w:t>
      </w:r>
      <w:r w:rsidR="00794DA1" w:rsidRPr="008F3C85">
        <w:rPr>
          <w:rFonts w:ascii="Tahoma" w:hAnsi="Tahoma" w:cs="Tahoma"/>
        </w:rPr>
        <w:t xml:space="preserve"> in nadaljnji</w:t>
      </w:r>
      <w:r w:rsidRPr="008F3C85">
        <w:rPr>
          <w:rFonts w:ascii="Tahoma" w:hAnsi="Tahoma" w:cs="Tahoma"/>
        </w:rPr>
        <w:t>),</w:t>
      </w:r>
    </w:p>
    <w:p w14:paraId="7EAB3D97" w14:textId="7CD68E96" w:rsidR="00D12E28" w:rsidRPr="008F3C85" w:rsidRDefault="00D12E28" w:rsidP="002C2986">
      <w:pPr>
        <w:keepLines/>
        <w:widowControl w:val="0"/>
        <w:numPr>
          <w:ilvl w:val="0"/>
          <w:numId w:val="5"/>
        </w:numPr>
        <w:ind w:left="567"/>
        <w:jc w:val="both"/>
        <w:rPr>
          <w:rFonts w:ascii="Tahoma" w:hAnsi="Tahoma" w:cs="Tahoma"/>
        </w:rPr>
      </w:pPr>
      <w:r w:rsidRPr="008F3C85">
        <w:rPr>
          <w:rFonts w:ascii="Tahoma" w:hAnsi="Tahoma" w:cs="Tahoma"/>
        </w:rPr>
        <w:t>Uredbe o izvajanju Uredbe (ES) o registraciji, evalvaciji, avtorizaciji in omejevanju kemikalij (REACH) (</w:t>
      </w:r>
      <w:r w:rsidR="00794DA1" w:rsidRPr="008F3C85">
        <w:rPr>
          <w:rFonts w:ascii="Tahoma" w:hAnsi="Tahoma" w:cs="Tahoma"/>
        </w:rPr>
        <w:t>Ur. l. RS</w:t>
      </w:r>
      <w:r w:rsidRPr="008F3C85">
        <w:rPr>
          <w:rFonts w:ascii="Tahoma" w:hAnsi="Tahoma" w:cs="Tahoma"/>
        </w:rPr>
        <w:t>, št.</w:t>
      </w:r>
      <w:r w:rsidRPr="008F3C85">
        <w:rPr>
          <w:rFonts w:ascii="Arial" w:hAnsi="Arial" w:cs="Arial"/>
          <w:color w:val="484848"/>
          <w:sz w:val="26"/>
          <w:szCs w:val="26"/>
          <w:shd w:val="clear" w:color="auto" w:fill="FFFFFF"/>
        </w:rPr>
        <w:t xml:space="preserve"> </w:t>
      </w:r>
      <w:r w:rsidR="00794DA1" w:rsidRPr="008F3C85">
        <w:rPr>
          <w:rFonts w:ascii="Tahoma" w:hAnsi="Tahoma" w:cs="Tahoma"/>
        </w:rPr>
        <w:t>23/08</w:t>
      </w:r>
      <w:r w:rsidRPr="008F3C85">
        <w:rPr>
          <w:rFonts w:ascii="Tahoma" w:hAnsi="Tahoma" w:cs="Tahoma"/>
        </w:rPr>
        <w:t xml:space="preserve"> </w:t>
      </w:r>
      <w:r w:rsidR="00794DA1" w:rsidRPr="008F3C85">
        <w:rPr>
          <w:rFonts w:ascii="Tahoma" w:hAnsi="Tahoma" w:cs="Tahoma"/>
        </w:rPr>
        <w:t>in nadaljnji</w:t>
      </w:r>
      <w:r w:rsidRPr="008F3C85">
        <w:rPr>
          <w:rFonts w:ascii="Tahoma" w:hAnsi="Tahoma" w:cs="Tahoma"/>
        </w:rPr>
        <w:t>),</w:t>
      </w:r>
      <w:r w:rsidR="00794DA1" w:rsidRPr="008F3C85">
        <w:rPr>
          <w:rFonts w:ascii="Tahoma" w:hAnsi="Tahoma" w:cs="Tahoma"/>
        </w:rPr>
        <w:t xml:space="preserve"> </w:t>
      </w:r>
    </w:p>
    <w:p w14:paraId="0A66B42F" w14:textId="24C506AC" w:rsidR="00D12E28" w:rsidRPr="008F3C85" w:rsidRDefault="008F3C85" w:rsidP="002C2986">
      <w:pPr>
        <w:keepLines/>
        <w:widowControl w:val="0"/>
        <w:numPr>
          <w:ilvl w:val="0"/>
          <w:numId w:val="5"/>
        </w:numPr>
        <w:ind w:left="567"/>
        <w:jc w:val="both"/>
        <w:rPr>
          <w:rFonts w:ascii="Tahoma" w:hAnsi="Tahoma" w:cs="Tahoma"/>
        </w:rPr>
      </w:pPr>
      <w:hyperlink r:id="rId12" w:tgtFrame="_blank" w:tooltip="Zadnja vključena objava Uredba o spremembah in dopolnitvi Uredbe o skladiščenju nevarnih tekočin v nepremičnih skladiščnih posodah, RS 105-5470/2010, z dne 24.12.2010 / Čistopis TFL se uporablja od 25.12.2010" w:history="1">
        <w:r w:rsidR="00D12E28" w:rsidRPr="008F3C85">
          <w:rPr>
            <w:rFonts w:ascii="Tahoma" w:hAnsi="Tahoma" w:cs="Tahoma"/>
          </w:rPr>
          <w:t xml:space="preserve">Uredbe o skladiščenju nevarnih tekočin v nepremičnih skladiščnih posodah </w:t>
        </w:r>
      </w:hyperlink>
      <w:r w:rsidR="00D12E28" w:rsidRPr="008F3C85">
        <w:rPr>
          <w:rFonts w:ascii="Tahoma" w:hAnsi="Tahoma" w:cs="Tahoma"/>
        </w:rPr>
        <w:t>(</w:t>
      </w:r>
      <w:r w:rsidR="00794DA1" w:rsidRPr="008F3C85">
        <w:rPr>
          <w:rFonts w:ascii="Tahoma" w:hAnsi="Tahoma" w:cs="Tahoma"/>
        </w:rPr>
        <w:t>Ur. l. RS</w:t>
      </w:r>
      <w:r w:rsidR="00D12E28" w:rsidRPr="008F3C85">
        <w:rPr>
          <w:rFonts w:ascii="Tahoma" w:hAnsi="Tahoma" w:cs="Tahoma"/>
        </w:rPr>
        <w:t xml:space="preserve">, št. </w:t>
      </w:r>
      <w:hyperlink r:id="rId13" w:tgtFrame="_blank" w:tooltip="Uredba o skladiščenju nevarnih tekočin v nepremičnih skladiščnih posodah z dne 18.12.2009. Uporablja se od 2.1.2010" w:history="1">
        <w:r w:rsidR="00D12E28" w:rsidRPr="008F3C85">
          <w:rPr>
            <w:rFonts w:ascii="Tahoma" w:hAnsi="Tahoma" w:cs="Tahoma"/>
          </w:rPr>
          <w:t>104/09</w:t>
        </w:r>
      </w:hyperlink>
      <w:r w:rsidR="00D12E28" w:rsidRPr="008F3C85">
        <w:rPr>
          <w:rFonts w:ascii="Tahoma" w:hAnsi="Tahoma" w:cs="Tahoma"/>
        </w:rPr>
        <w:t xml:space="preserve"> </w:t>
      </w:r>
      <w:r w:rsidR="00794DA1" w:rsidRPr="008F3C85">
        <w:rPr>
          <w:rFonts w:ascii="Tahoma" w:hAnsi="Tahoma" w:cs="Tahoma"/>
        </w:rPr>
        <w:t>in nadaljnji</w:t>
      </w:r>
      <w:r w:rsidR="00D12E28" w:rsidRPr="008F3C85">
        <w:rPr>
          <w:rFonts w:ascii="Tahoma" w:hAnsi="Tahoma" w:cs="Tahoma"/>
        </w:rPr>
        <w:t>),</w:t>
      </w:r>
    </w:p>
    <w:p w14:paraId="1834CD1D" w14:textId="128D015B" w:rsidR="009722D2" w:rsidRPr="008F3C85" w:rsidRDefault="009722D2" w:rsidP="002C2986">
      <w:pPr>
        <w:keepLines/>
        <w:widowControl w:val="0"/>
        <w:numPr>
          <w:ilvl w:val="0"/>
          <w:numId w:val="5"/>
        </w:numPr>
        <w:ind w:left="567"/>
        <w:jc w:val="both"/>
        <w:rPr>
          <w:rFonts w:ascii="Tahoma" w:hAnsi="Tahoma" w:cs="Tahoma"/>
        </w:rPr>
      </w:pPr>
      <w:r w:rsidRPr="008F3C85">
        <w:rPr>
          <w:rFonts w:ascii="Tahoma" w:hAnsi="Tahoma" w:cs="Tahoma"/>
        </w:rPr>
        <w:t>Uredbe o fizikalno-kemijskih lastnostih tekočih goriv (Ur. l. RS, št. 74/11</w:t>
      </w:r>
      <w:r w:rsidR="00794DA1" w:rsidRPr="008F3C85">
        <w:rPr>
          <w:rFonts w:ascii="Tahoma" w:hAnsi="Tahoma" w:cs="Tahoma"/>
        </w:rPr>
        <w:t xml:space="preserve"> in nadaljnji</w:t>
      </w:r>
      <w:r w:rsidRPr="008F3C85">
        <w:rPr>
          <w:rFonts w:ascii="Tahoma" w:hAnsi="Tahoma" w:cs="Tahoma"/>
        </w:rPr>
        <w:t>),</w:t>
      </w:r>
    </w:p>
    <w:p w14:paraId="211B18F6" w14:textId="77777777" w:rsidR="00D12E28" w:rsidRPr="008F3C85" w:rsidRDefault="00D12E28" w:rsidP="002C2986">
      <w:pPr>
        <w:keepLines/>
        <w:widowControl w:val="0"/>
        <w:numPr>
          <w:ilvl w:val="0"/>
          <w:numId w:val="5"/>
        </w:numPr>
        <w:ind w:left="567"/>
        <w:jc w:val="both"/>
        <w:rPr>
          <w:rFonts w:ascii="Tahoma" w:hAnsi="Tahoma" w:cs="Tahoma"/>
        </w:rPr>
      </w:pPr>
      <w:r w:rsidRPr="008F3C85">
        <w:rPr>
          <w:rFonts w:ascii="Tahoma" w:hAnsi="Tahoma" w:cs="Tahoma"/>
        </w:rPr>
        <w:lastRenderedPageBreak/>
        <w:t xml:space="preserve">ostalih predpisov, ki temeljijo na zgoraj navedenih zakonih ter </w:t>
      </w:r>
    </w:p>
    <w:p w14:paraId="27995D73" w14:textId="77777777" w:rsidR="00D12E28" w:rsidRPr="008F3C85" w:rsidRDefault="00D12E28" w:rsidP="002C2986">
      <w:pPr>
        <w:keepLines/>
        <w:widowControl w:val="0"/>
        <w:numPr>
          <w:ilvl w:val="0"/>
          <w:numId w:val="5"/>
        </w:numPr>
        <w:ind w:left="567"/>
        <w:jc w:val="both"/>
        <w:rPr>
          <w:rFonts w:ascii="Tahoma" w:hAnsi="Tahoma" w:cs="Tahoma"/>
        </w:rPr>
      </w:pPr>
      <w:r w:rsidRPr="008F3C85">
        <w:rPr>
          <w:rFonts w:ascii="Tahoma" w:hAnsi="Tahoma" w:cs="Tahoma"/>
        </w:rPr>
        <w:t xml:space="preserve">ostalih predpisov, ki se nanašajo na predmet naročila. </w:t>
      </w:r>
    </w:p>
    <w:p w14:paraId="4EB405FC" w14:textId="77777777" w:rsidR="00D1288B" w:rsidRPr="008F3C85" w:rsidRDefault="00D1288B" w:rsidP="0072034D">
      <w:pPr>
        <w:keepLines/>
        <w:widowControl w:val="0"/>
        <w:jc w:val="both"/>
        <w:rPr>
          <w:rFonts w:ascii="Tahoma" w:hAnsi="Tahoma" w:cs="Tahoma"/>
        </w:rPr>
      </w:pPr>
    </w:p>
    <w:p w14:paraId="493516E7" w14:textId="0382FDB5" w:rsidR="002E69DE" w:rsidRPr="008F3C85" w:rsidRDefault="002E69DE" w:rsidP="0072034D">
      <w:pPr>
        <w:keepLines/>
        <w:widowControl w:val="0"/>
        <w:jc w:val="both"/>
        <w:rPr>
          <w:rFonts w:ascii="Tahoma" w:hAnsi="Tahoma" w:cs="Tahoma"/>
        </w:rPr>
      </w:pPr>
      <w:r w:rsidRPr="008F3C85">
        <w:rPr>
          <w:rFonts w:ascii="Tahoma" w:hAnsi="Tahoma" w:cs="Tahoma"/>
        </w:rPr>
        <w:t xml:space="preserve">Naročnik izvaja javno naročilo </w:t>
      </w:r>
      <w:r w:rsidRPr="008F3C85">
        <w:rPr>
          <w:rFonts w:ascii="Tahoma" w:hAnsi="Tahoma" w:cs="Tahoma"/>
          <w:b/>
          <w:u w:val="single"/>
        </w:rPr>
        <w:t>po</w:t>
      </w:r>
      <w:r w:rsidRPr="008F3C85">
        <w:rPr>
          <w:rFonts w:ascii="Tahoma" w:hAnsi="Tahoma" w:cs="Tahoma"/>
          <w:u w:val="single"/>
        </w:rPr>
        <w:t xml:space="preserve"> </w:t>
      </w:r>
      <w:r w:rsidRPr="008F3C85">
        <w:rPr>
          <w:rFonts w:ascii="Tahoma" w:hAnsi="Tahoma" w:cs="Tahoma"/>
          <w:b/>
          <w:u w:val="single"/>
        </w:rPr>
        <w:t>odprtem postopku v skladu s 40. členom ZJN-3</w:t>
      </w:r>
      <w:r w:rsidRPr="008F3C85">
        <w:rPr>
          <w:rFonts w:ascii="Tahoma" w:hAnsi="Tahoma" w:cs="Tahoma"/>
        </w:rPr>
        <w:t>. Naročnik bo po pregledu in ocenjevanju ponudb izbral ponudnika</w:t>
      </w:r>
      <w:r w:rsidR="00F52789" w:rsidRPr="008F3C85">
        <w:rPr>
          <w:rFonts w:ascii="Tahoma" w:hAnsi="Tahoma" w:cs="Tahoma"/>
        </w:rPr>
        <w:t>/e</w:t>
      </w:r>
      <w:r w:rsidRPr="008F3C85">
        <w:rPr>
          <w:rFonts w:ascii="Tahoma" w:hAnsi="Tahoma" w:cs="Tahoma"/>
        </w:rPr>
        <w:t xml:space="preserve"> z najugodnejšo ponudbo glede na postavljena merila.</w:t>
      </w:r>
    </w:p>
    <w:p w14:paraId="14BC8160" w14:textId="77777777" w:rsidR="002E69DE" w:rsidRPr="008F3C85" w:rsidRDefault="002E69DE" w:rsidP="0072034D">
      <w:pPr>
        <w:keepLines/>
        <w:widowControl w:val="0"/>
        <w:jc w:val="both"/>
        <w:rPr>
          <w:rFonts w:ascii="Tahoma" w:hAnsi="Tahoma" w:cs="Tahoma"/>
        </w:rPr>
      </w:pPr>
    </w:p>
    <w:p w14:paraId="1EBBF11B" w14:textId="40220FBA" w:rsidR="002E69DE" w:rsidRPr="008F3C85" w:rsidRDefault="002E69DE" w:rsidP="0072034D">
      <w:pPr>
        <w:keepLines/>
        <w:widowControl w:val="0"/>
        <w:jc w:val="both"/>
        <w:rPr>
          <w:rFonts w:ascii="Tahoma" w:hAnsi="Tahoma" w:cs="Tahoma"/>
        </w:rPr>
      </w:pPr>
      <w:r w:rsidRPr="008F3C85">
        <w:rPr>
          <w:rFonts w:ascii="Tahoma" w:hAnsi="Tahoma" w:cs="Tahoma"/>
        </w:rPr>
        <w:t xml:space="preserve">Naročnik bo o vseh odločitvah v skladu </w:t>
      </w:r>
      <w:r w:rsidR="008570C5" w:rsidRPr="008F3C85">
        <w:rPr>
          <w:rFonts w:ascii="Tahoma" w:hAnsi="Tahoma" w:cs="Tahoma"/>
        </w:rPr>
        <w:t>z</w:t>
      </w:r>
      <w:r w:rsidRPr="008F3C85">
        <w:rPr>
          <w:rFonts w:ascii="Tahoma" w:hAnsi="Tahoma" w:cs="Tahoma"/>
        </w:rPr>
        <w:t xml:space="preserve"> 90. členom ZJN-3 obvestil ponudnike na način, da bo podpisano odločitev iz tega člena objavil na Portalu javnih naročil. </w:t>
      </w:r>
    </w:p>
    <w:p w14:paraId="2B1D5940" w14:textId="77777777" w:rsidR="002E69DE" w:rsidRPr="008F3C85" w:rsidRDefault="002E69DE" w:rsidP="0072034D">
      <w:pPr>
        <w:keepLines/>
        <w:widowControl w:val="0"/>
        <w:jc w:val="both"/>
        <w:rPr>
          <w:rFonts w:ascii="Tahoma" w:hAnsi="Tahoma" w:cs="Tahoma"/>
        </w:rPr>
      </w:pPr>
    </w:p>
    <w:p w14:paraId="1FF5A7D2" w14:textId="548F6D18" w:rsidR="0048450B" w:rsidRPr="008F3C85" w:rsidRDefault="002E69DE" w:rsidP="0072034D">
      <w:pPr>
        <w:keepLines/>
        <w:widowControl w:val="0"/>
        <w:jc w:val="both"/>
        <w:rPr>
          <w:rFonts w:ascii="Tahoma" w:hAnsi="Tahoma" w:cs="Tahoma"/>
        </w:rPr>
      </w:pPr>
      <w:r w:rsidRPr="008F3C85">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D5901BF" w14:textId="77777777" w:rsidR="007B58A7" w:rsidRPr="008F3C85" w:rsidRDefault="007B58A7" w:rsidP="0072034D">
      <w:pPr>
        <w:keepLines/>
        <w:widowControl w:val="0"/>
        <w:jc w:val="both"/>
        <w:rPr>
          <w:rFonts w:ascii="Tahoma" w:hAnsi="Tahoma" w:cs="Tahoma"/>
        </w:rPr>
      </w:pPr>
    </w:p>
    <w:bookmarkEnd w:id="1"/>
    <w:bookmarkEnd w:id="2"/>
    <w:bookmarkEnd w:id="3"/>
    <w:bookmarkEnd w:id="4"/>
    <w:bookmarkEnd w:id="5"/>
    <w:p w14:paraId="2E33E647" w14:textId="77777777" w:rsidR="00F70DDF" w:rsidRPr="008F3C85" w:rsidRDefault="00F70DDF" w:rsidP="0072034D">
      <w:pPr>
        <w:keepLines/>
        <w:widowControl w:val="0"/>
        <w:numPr>
          <w:ilvl w:val="1"/>
          <w:numId w:val="2"/>
        </w:numPr>
        <w:jc w:val="both"/>
        <w:rPr>
          <w:rFonts w:ascii="Tahoma" w:hAnsi="Tahoma" w:cs="Tahoma"/>
          <w:b/>
        </w:rPr>
      </w:pPr>
      <w:r w:rsidRPr="008F3C85">
        <w:rPr>
          <w:rFonts w:ascii="Tahoma" w:hAnsi="Tahoma" w:cs="Tahoma"/>
          <w:b/>
        </w:rPr>
        <w:t xml:space="preserve">Rok in način oddaje ponudbe </w:t>
      </w:r>
    </w:p>
    <w:p w14:paraId="1815F41B" w14:textId="77777777" w:rsidR="00F70DDF" w:rsidRPr="008F3C85" w:rsidRDefault="00F70DDF" w:rsidP="0072034D">
      <w:pPr>
        <w:keepLines/>
        <w:widowControl w:val="0"/>
        <w:jc w:val="both"/>
        <w:rPr>
          <w:rFonts w:ascii="Tahoma" w:hAnsi="Tahoma" w:cs="Tahoma"/>
        </w:rPr>
      </w:pPr>
    </w:p>
    <w:p w14:paraId="1D428022" w14:textId="017C2C70" w:rsidR="00F70DDF" w:rsidRPr="008F3C85" w:rsidRDefault="00F70DDF" w:rsidP="0072034D">
      <w:pPr>
        <w:keepLines/>
        <w:widowControl w:val="0"/>
        <w:jc w:val="both"/>
        <w:rPr>
          <w:rFonts w:ascii="Tahoma" w:hAnsi="Tahoma" w:cs="Tahoma"/>
        </w:rPr>
      </w:pPr>
      <w:r w:rsidRPr="008F3C85">
        <w:rPr>
          <w:rFonts w:ascii="Tahoma" w:hAnsi="Tahoma" w:cs="Tahoma"/>
          <w:b/>
          <w:u w:val="single"/>
        </w:rPr>
        <w:t>Rok za oddajo ponudbe</w:t>
      </w:r>
      <w:r w:rsidRPr="008F3C85">
        <w:rPr>
          <w:rFonts w:ascii="Tahoma" w:hAnsi="Tahoma" w:cs="Tahoma"/>
          <w:b/>
        </w:rPr>
        <w:t xml:space="preserve"> je </w:t>
      </w:r>
      <w:r w:rsidR="000F1D92" w:rsidRPr="008F3C85">
        <w:rPr>
          <w:rFonts w:ascii="Tahoma" w:hAnsi="Tahoma" w:cs="Tahoma"/>
          <w:b/>
          <w:u w:val="single"/>
        </w:rPr>
        <w:t>20</w:t>
      </w:r>
      <w:r w:rsidR="00DA7ED1" w:rsidRPr="008F3C85">
        <w:rPr>
          <w:rFonts w:ascii="Tahoma" w:hAnsi="Tahoma" w:cs="Tahoma"/>
          <w:b/>
          <w:u w:val="single"/>
        </w:rPr>
        <w:t xml:space="preserve">. </w:t>
      </w:r>
      <w:r w:rsidR="000F1D92" w:rsidRPr="008F3C85">
        <w:rPr>
          <w:rFonts w:ascii="Tahoma" w:hAnsi="Tahoma" w:cs="Tahoma"/>
          <w:b/>
          <w:u w:val="single"/>
        </w:rPr>
        <w:t>1</w:t>
      </w:r>
      <w:r w:rsidR="00ED669C" w:rsidRPr="008F3C85">
        <w:rPr>
          <w:rFonts w:ascii="Tahoma" w:hAnsi="Tahoma" w:cs="Tahoma"/>
          <w:b/>
          <w:u w:val="single"/>
        </w:rPr>
        <w:t xml:space="preserve">. </w:t>
      </w:r>
      <w:r w:rsidRPr="008F3C85">
        <w:rPr>
          <w:rFonts w:ascii="Tahoma" w:hAnsi="Tahoma" w:cs="Tahoma"/>
          <w:b/>
          <w:u w:val="single"/>
        </w:rPr>
        <w:t>202</w:t>
      </w:r>
      <w:r w:rsidR="00641F0E" w:rsidRPr="008F3C85">
        <w:rPr>
          <w:rFonts w:ascii="Tahoma" w:hAnsi="Tahoma" w:cs="Tahoma"/>
          <w:b/>
          <w:u w:val="single"/>
        </w:rPr>
        <w:t>5</w:t>
      </w:r>
      <w:r w:rsidR="00ED669C" w:rsidRPr="008F3C85">
        <w:rPr>
          <w:rFonts w:ascii="Tahoma" w:hAnsi="Tahoma" w:cs="Tahoma"/>
          <w:b/>
          <w:u w:val="single"/>
        </w:rPr>
        <w:t xml:space="preserve"> do 1</w:t>
      </w:r>
      <w:r w:rsidR="00DF0F3A" w:rsidRPr="008F3C85">
        <w:rPr>
          <w:rFonts w:ascii="Tahoma" w:hAnsi="Tahoma" w:cs="Tahoma"/>
          <w:b/>
          <w:u w:val="single"/>
        </w:rPr>
        <w:t>0</w:t>
      </w:r>
      <w:r w:rsidRPr="008F3C85">
        <w:rPr>
          <w:rFonts w:ascii="Tahoma" w:hAnsi="Tahoma" w:cs="Tahoma"/>
          <w:b/>
          <w:u w:val="single"/>
        </w:rPr>
        <w:t>:00 ure</w:t>
      </w:r>
      <w:r w:rsidRPr="008F3C85">
        <w:rPr>
          <w:rFonts w:ascii="Tahoma" w:hAnsi="Tahoma" w:cs="Tahoma"/>
        </w:rPr>
        <w:t>.</w:t>
      </w:r>
      <w:r w:rsidR="00380912" w:rsidRPr="008F3C85">
        <w:rPr>
          <w:rFonts w:ascii="Tahoma" w:hAnsi="Tahoma" w:cs="Tahoma"/>
        </w:rPr>
        <w:t xml:space="preserve"> Ponudnik nosi vse stroške priprave in predložitve ponudbe. </w:t>
      </w:r>
    </w:p>
    <w:p w14:paraId="1B3A6767" w14:textId="77777777" w:rsidR="00F70DDF" w:rsidRPr="008F3C85" w:rsidRDefault="00F70DDF" w:rsidP="0072034D">
      <w:pPr>
        <w:keepLines/>
        <w:widowControl w:val="0"/>
        <w:jc w:val="both"/>
        <w:rPr>
          <w:rFonts w:ascii="Tahoma" w:hAnsi="Tahoma" w:cs="Tahoma"/>
          <w:sz w:val="18"/>
        </w:rPr>
      </w:pPr>
      <w:r w:rsidRPr="008F3C85">
        <w:rPr>
          <w:rFonts w:ascii="Tahoma" w:hAnsi="Tahoma" w:cs="Tahoma"/>
        </w:rPr>
        <w:tab/>
      </w:r>
    </w:p>
    <w:p w14:paraId="2A9DA619" w14:textId="75DB22AF" w:rsidR="00F70DDF" w:rsidRPr="008F3C85" w:rsidRDefault="00F70DDF" w:rsidP="0072034D">
      <w:pPr>
        <w:keepLines/>
        <w:widowControl w:val="0"/>
        <w:jc w:val="both"/>
        <w:rPr>
          <w:rFonts w:ascii="Tahoma" w:hAnsi="Tahoma" w:cs="Tahoma"/>
        </w:rPr>
      </w:pPr>
      <w:r w:rsidRPr="008F3C85">
        <w:rPr>
          <w:rFonts w:ascii="Tahoma" w:hAnsi="Tahoma" w:cs="Tahoma"/>
        </w:rPr>
        <w:t xml:space="preserve">Ponudnik </w:t>
      </w:r>
      <w:r w:rsidRPr="008F3C85">
        <w:rPr>
          <w:rFonts w:ascii="Tahoma" w:hAnsi="Tahoma" w:cs="Tahoma"/>
          <w:b/>
          <w:u w:val="single"/>
        </w:rPr>
        <w:t>mora</w:t>
      </w:r>
      <w:r w:rsidRPr="008F3C85">
        <w:rPr>
          <w:rFonts w:ascii="Tahoma" w:hAnsi="Tahoma" w:cs="Tahoma"/>
        </w:rPr>
        <w:t xml:space="preserve"> ponudbo </w:t>
      </w:r>
      <w:r w:rsidRPr="008F3C85">
        <w:rPr>
          <w:rFonts w:ascii="Tahoma" w:hAnsi="Tahoma" w:cs="Tahoma"/>
          <w:b/>
        </w:rPr>
        <w:t>predložiti v informacijski sistem e-JN</w:t>
      </w:r>
      <w:r w:rsidRPr="008F3C85">
        <w:rPr>
          <w:rFonts w:ascii="Tahoma" w:hAnsi="Tahoma" w:cs="Tahoma"/>
        </w:rPr>
        <w:t xml:space="preserve"> (elektronska oddaja ponudbe) na spletnem naslovu </w:t>
      </w:r>
      <w:hyperlink r:id="rId14" w:history="1">
        <w:r w:rsidRPr="008F3C85">
          <w:rPr>
            <w:rFonts w:ascii="Tahoma" w:hAnsi="Tahoma" w:cs="Tahoma"/>
            <w:color w:val="0000FF"/>
            <w:u w:val="single"/>
          </w:rPr>
          <w:t>https://ejn.gov.si/eJN2</w:t>
        </w:r>
      </w:hyperlink>
      <w:r w:rsidRPr="008F3C85">
        <w:rPr>
          <w:rFonts w:ascii="Tahoma" w:hAnsi="Tahoma" w:cs="Tahoma"/>
        </w:rPr>
        <w:t xml:space="preserve">, v skladu </w:t>
      </w:r>
      <w:r w:rsidRPr="008F3C85">
        <w:rPr>
          <w:rFonts w:ascii="Tahoma" w:hAnsi="Tahoma" w:cs="Tahoma"/>
          <w:u w:val="single"/>
        </w:rPr>
        <w:t xml:space="preserve">s </w:t>
      </w:r>
      <w:r w:rsidRPr="008F3C85">
        <w:rPr>
          <w:rFonts w:ascii="Tahoma" w:hAnsi="Tahoma" w:cs="Tahoma"/>
          <w:b/>
          <w:u w:val="single"/>
        </w:rPr>
        <w:t>poglavjem 6</w:t>
      </w:r>
      <w:r w:rsidRPr="008F3C85">
        <w:rPr>
          <w:rFonts w:ascii="Tahoma" w:hAnsi="Tahoma" w:cs="Tahoma"/>
          <w:u w:val="single"/>
        </w:rPr>
        <w:t xml:space="preserve"> </w:t>
      </w:r>
      <w:r w:rsidRPr="008F3C85">
        <w:rPr>
          <w:rFonts w:ascii="Tahoma" w:hAnsi="Tahoma" w:cs="Tahoma"/>
          <w:b/>
          <w:u w:val="single"/>
        </w:rPr>
        <w:t>razpisne dokumentacije</w:t>
      </w:r>
      <w:r w:rsidRPr="008F3C85">
        <w:rPr>
          <w:rFonts w:ascii="Tahoma" w:hAnsi="Tahoma" w:cs="Tahoma"/>
        </w:rPr>
        <w:t>.</w:t>
      </w:r>
      <w:r w:rsidR="00380912" w:rsidRPr="008F3C85">
        <w:rPr>
          <w:rFonts w:ascii="Tahoma" w:hAnsi="Tahoma" w:cs="Tahoma"/>
        </w:rPr>
        <w:t xml:space="preserve"> </w:t>
      </w:r>
    </w:p>
    <w:p w14:paraId="7CF9D216" w14:textId="77777777" w:rsidR="00F70DDF" w:rsidRPr="008F3C85" w:rsidRDefault="00F70DDF" w:rsidP="0072034D">
      <w:pPr>
        <w:keepLines/>
        <w:widowControl w:val="0"/>
        <w:jc w:val="both"/>
        <w:rPr>
          <w:rFonts w:ascii="Tahoma" w:hAnsi="Tahoma" w:cs="Tahoma"/>
        </w:rPr>
      </w:pPr>
    </w:p>
    <w:p w14:paraId="16FDA15D" w14:textId="77777777" w:rsidR="00F70DDF" w:rsidRPr="008F3C85" w:rsidRDefault="00F70DDF" w:rsidP="0072034D">
      <w:pPr>
        <w:keepLines/>
        <w:widowControl w:val="0"/>
        <w:numPr>
          <w:ilvl w:val="1"/>
          <w:numId w:val="2"/>
        </w:numPr>
        <w:jc w:val="both"/>
        <w:rPr>
          <w:rFonts w:ascii="Tahoma" w:hAnsi="Tahoma" w:cs="Tahoma"/>
          <w:b/>
        </w:rPr>
      </w:pPr>
      <w:r w:rsidRPr="008F3C85">
        <w:rPr>
          <w:rFonts w:ascii="Tahoma" w:hAnsi="Tahoma" w:cs="Tahoma"/>
          <w:b/>
        </w:rPr>
        <w:t>Vprašanja oziroma dodatna pojasnila ponudnikom</w:t>
      </w:r>
    </w:p>
    <w:p w14:paraId="1B241A92" w14:textId="77777777" w:rsidR="00F70DDF" w:rsidRPr="008F3C85" w:rsidRDefault="00F70DDF" w:rsidP="0072034D">
      <w:pPr>
        <w:keepLines/>
        <w:widowControl w:val="0"/>
        <w:jc w:val="both"/>
        <w:rPr>
          <w:rFonts w:ascii="Tahoma" w:hAnsi="Tahoma" w:cs="Tahoma"/>
          <w:sz w:val="18"/>
        </w:rPr>
      </w:pPr>
    </w:p>
    <w:p w14:paraId="531C05D7" w14:textId="77E9E231" w:rsidR="00F70DDF" w:rsidRPr="008F3C85" w:rsidRDefault="00F70DDF" w:rsidP="0072034D">
      <w:pPr>
        <w:keepLines/>
        <w:widowControl w:val="0"/>
        <w:jc w:val="both"/>
        <w:rPr>
          <w:rFonts w:ascii="Tahoma" w:hAnsi="Tahoma" w:cs="Tahoma"/>
        </w:rPr>
      </w:pPr>
      <w:r w:rsidRPr="008F3C85">
        <w:rPr>
          <w:rFonts w:ascii="Tahoma" w:hAnsi="Tahoma" w:cs="Tahoma"/>
        </w:rPr>
        <w:t>Vprašanja oziroma dodatna pojasnila o javnem naročilu oziroma razpisni dokumentaciji, lahko ponudniki zahtevajo preko Portala javnih naročil,</w:t>
      </w:r>
      <w:r w:rsidRPr="008F3C85">
        <w:rPr>
          <w:rFonts w:ascii="Tahoma" w:hAnsi="Tahoma" w:cs="Tahoma"/>
          <w:color w:val="FF0000"/>
        </w:rPr>
        <w:t xml:space="preserve"> </w:t>
      </w:r>
      <w:r w:rsidRPr="008F3C85">
        <w:rPr>
          <w:rFonts w:ascii="Tahoma" w:hAnsi="Tahoma" w:cs="Tahoma"/>
          <w:b/>
          <w:u w:val="single"/>
        </w:rPr>
        <w:t xml:space="preserve">vendar najkasneje do </w:t>
      </w:r>
      <w:r w:rsidR="00DF0F3A" w:rsidRPr="008F3C85">
        <w:rPr>
          <w:rFonts w:ascii="Tahoma" w:hAnsi="Tahoma" w:cs="Tahoma"/>
          <w:b/>
          <w:u w:val="single"/>
        </w:rPr>
        <w:t>9.</w:t>
      </w:r>
      <w:r w:rsidR="00DF0F3A" w:rsidRPr="008F3C85">
        <w:rPr>
          <w:rFonts w:ascii="Tahoma" w:hAnsi="Tahoma" w:cs="Tahoma"/>
          <w:b/>
          <w:u w:val="single"/>
        </w:rPr>
        <w:t xml:space="preserve"> </w:t>
      </w:r>
      <w:r w:rsidR="00DF0F3A" w:rsidRPr="008F3C85">
        <w:rPr>
          <w:rFonts w:ascii="Tahoma" w:hAnsi="Tahoma" w:cs="Tahoma"/>
          <w:b/>
          <w:u w:val="single"/>
        </w:rPr>
        <w:t>1.</w:t>
      </w:r>
      <w:r w:rsidR="00DF0F3A" w:rsidRPr="008F3C85">
        <w:rPr>
          <w:rFonts w:ascii="Tahoma" w:hAnsi="Tahoma" w:cs="Tahoma"/>
          <w:b/>
          <w:u w:val="single"/>
        </w:rPr>
        <w:t xml:space="preserve"> </w:t>
      </w:r>
      <w:r w:rsidR="00DF0F3A" w:rsidRPr="008F3C85">
        <w:rPr>
          <w:rFonts w:ascii="Tahoma" w:hAnsi="Tahoma" w:cs="Tahoma"/>
          <w:b/>
          <w:u w:val="single"/>
        </w:rPr>
        <w:t xml:space="preserve">2025 </w:t>
      </w:r>
      <w:r w:rsidR="007B500E" w:rsidRPr="008F3C85">
        <w:rPr>
          <w:rFonts w:ascii="Tahoma" w:hAnsi="Tahoma" w:cs="Tahoma"/>
          <w:b/>
          <w:u w:val="single"/>
        </w:rPr>
        <w:t>do 10.00 ure.</w:t>
      </w:r>
      <w:r w:rsidRPr="008F3C85">
        <w:rPr>
          <w:rFonts w:ascii="Tahoma" w:hAnsi="Tahoma" w:cs="Tahoma"/>
          <w:color w:val="FF0000"/>
        </w:rPr>
        <w:t xml:space="preserve">    </w:t>
      </w:r>
    </w:p>
    <w:p w14:paraId="7518E8C9" w14:textId="77777777" w:rsidR="00F70DDF" w:rsidRPr="008F3C85" w:rsidRDefault="00F70DDF" w:rsidP="0072034D">
      <w:pPr>
        <w:keepLines/>
        <w:widowControl w:val="0"/>
        <w:jc w:val="both"/>
        <w:rPr>
          <w:rFonts w:ascii="Tahoma" w:hAnsi="Tahoma" w:cs="Tahoma"/>
          <w:sz w:val="18"/>
        </w:rPr>
      </w:pPr>
    </w:p>
    <w:p w14:paraId="57A7657F" w14:textId="34DB8D7E" w:rsidR="00F70DDF" w:rsidRPr="008F3C85" w:rsidRDefault="00F70DDF" w:rsidP="0072034D">
      <w:pPr>
        <w:keepLines/>
        <w:widowControl w:val="0"/>
        <w:jc w:val="both"/>
        <w:rPr>
          <w:rFonts w:ascii="Tahoma" w:hAnsi="Tahoma" w:cs="Tahoma"/>
        </w:rPr>
      </w:pPr>
      <w:r w:rsidRPr="008F3C85">
        <w:rPr>
          <w:rFonts w:ascii="Tahoma" w:hAnsi="Tahoma" w:cs="Tahoma"/>
        </w:rPr>
        <w:t xml:space="preserve">Odgovori oziroma pojasnila bodo objavljeni na Portalu javnih naročil, </w:t>
      </w:r>
      <w:r w:rsidRPr="008F3C85">
        <w:rPr>
          <w:rFonts w:ascii="Tahoma" w:hAnsi="Tahoma" w:cs="Tahoma"/>
          <w:b/>
          <w:u w:val="single"/>
        </w:rPr>
        <w:t xml:space="preserve">najkasneje </w:t>
      </w:r>
      <w:r w:rsidR="00DF0F3A" w:rsidRPr="008F3C85">
        <w:rPr>
          <w:rFonts w:ascii="Tahoma" w:hAnsi="Tahoma" w:cs="Tahoma"/>
          <w:b/>
          <w:u w:val="single"/>
        </w:rPr>
        <w:t xml:space="preserve">(vključno) </w:t>
      </w:r>
      <w:r w:rsidR="00DF0F3A" w:rsidRPr="008F3C85">
        <w:rPr>
          <w:rFonts w:ascii="Tahoma" w:hAnsi="Tahoma" w:cs="Tahoma"/>
          <w:b/>
          <w:u w:val="single"/>
        </w:rPr>
        <w:t>14.</w:t>
      </w:r>
      <w:r w:rsidR="00DF0F3A" w:rsidRPr="008F3C85">
        <w:rPr>
          <w:rFonts w:ascii="Tahoma" w:hAnsi="Tahoma" w:cs="Tahoma"/>
          <w:b/>
          <w:u w:val="single"/>
        </w:rPr>
        <w:t xml:space="preserve"> </w:t>
      </w:r>
      <w:r w:rsidR="00DF0F3A" w:rsidRPr="008F3C85">
        <w:rPr>
          <w:rFonts w:ascii="Tahoma" w:hAnsi="Tahoma" w:cs="Tahoma"/>
          <w:b/>
          <w:u w:val="single"/>
        </w:rPr>
        <w:t>1.</w:t>
      </w:r>
      <w:r w:rsidR="00DF0F3A" w:rsidRPr="008F3C85">
        <w:rPr>
          <w:rFonts w:ascii="Tahoma" w:hAnsi="Tahoma" w:cs="Tahoma"/>
          <w:b/>
          <w:u w:val="single"/>
        </w:rPr>
        <w:t xml:space="preserve"> </w:t>
      </w:r>
      <w:r w:rsidR="00DF0F3A" w:rsidRPr="008F3C85">
        <w:rPr>
          <w:rFonts w:ascii="Tahoma" w:hAnsi="Tahoma" w:cs="Tahoma"/>
          <w:b/>
          <w:u w:val="single"/>
        </w:rPr>
        <w:t>2025</w:t>
      </w:r>
      <w:r w:rsidRPr="008F3C85">
        <w:rPr>
          <w:rFonts w:ascii="Tahoma" w:hAnsi="Tahoma" w:cs="Tahoma"/>
        </w:rPr>
        <w:t>, pod pogojem, da bo zahteva posredovana pravočasno.</w:t>
      </w:r>
      <w:r w:rsidRPr="008F3C85">
        <w:t xml:space="preserve"> </w:t>
      </w:r>
      <w:r w:rsidRPr="008F3C85">
        <w:rPr>
          <w:rFonts w:ascii="Tahoma" w:hAnsi="Tahoma" w:cs="Tahoma"/>
        </w:rPr>
        <w:t xml:space="preserve">Na drugače posredovane zahteve za dodatna pojasnila ali vprašanja naročnik ni dolžan odgovoriti. </w:t>
      </w:r>
    </w:p>
    <w:p w14:paraId="4189E8D0" w14:textId="77C0288E" w:rsidR="00114626" w:rsidRPr="008F3C85" w:rsidRDefault="00D42C10" w:rsidP="0072034D">
      <w:pPr>
        <w:keepLines/>
        <w:widowControl w:val="0"/>
        <w:jc w:val="both"/>
        <w:rPr>
          <w:rFonts w:ascii="Tahoma" w:hAnsi="Tahoma" w:cs="Tahoma"/>
          <w:sz w:val="18"/>
        </w:rPr>
      </w:pPr>
      <w:r w:rsidRPr="008F3C85">
        <w:rPr>
          <w:rFonts w:ascii="Tahoma" w:hAnsi="Tahoma" w:cs="Tahoma"/>
          <w:sz w:val="18"/>
        </w:rPr>
        <w:t xml:space="preserve"> </w:t>
      </w:r>
    </w:p>
    <w:p w14:paraId="77AD2A24" w14:textId="77777777" w:rsidR="00F70DDF" w:rsidRPr="008F3C85" w:rsidRDefault="00F70DDF" w:rsidP="0072034D">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8F3C85">
        <w:rPr>
          <w:rFonts w:ascii="Tahoma" w:hAnsi="Tahoma" w:cs="Tahoma"/>
          <w:b/>
        </w:rPr>
        <w:t>Odpiranje ponudb</w:t>
      </w:r>
      <w:bookmarkEnd w:id="6"/>
      <w:bookmarkEnd w:id="7"/>
      <w:bookmarkEnd w:id="8"/>
      <w:bookmarkEnd w:id="9"/>
      <w:bookmarkEnd w:id="10"/>
    </w:p>
    <w:p w14:paraId="4936930D" w14:textId="77777777" w:rsidR="00F70DDF" w:rsidRPr="008F3C85" w:rsidRDefault="00F70DDF" w:rsidP="0072034D">
      <w:pPr>
        <w:keepLines/>
        <w:widowControl w:val="0"/>
        <w:jc w:val="both"/>
        <w:rPr>
          <w:rFonts w:ascii="Tahoma" w:hAnsi="Tahoma" w:cs="Tahoma"/>
          <w:sz w:val="18"/>
        </w:rPr>
      </w:pPr>
    </w:p>
    <w:p w14:paraId="52D49B14" w14:textId="77777777" w:rsidR="00D42C10" w:rsidRPr="008F3C85" w:rsidRDefault="00D42C10" w:rsidP="00D42C10">
      <w:pPr>
        <w:keepLines/>
        <w:widowControl w:val="0"/>
        <w:jc w:val="both"/>
        <w:rPr>
          <w:rFonts w:ascii="Tahoma" w:hAnsi="Tahoma" w:cs="Tahoma"/>
        </w:rPr>
      </w:pPr>
      <w:r w:rsidRPr="008F3C85">
        <w:rPr>
          <w:rFonts w:ascii="Tahoma" w:hAnsi="Tahoma" w:cs="Tahoma"/>
        </w:rPr>
        <w:t xml:space="preserve">Odpiranje ponudb bo potekalo avtomatično v informacijskem sistemu e-JN </w:t>
      </w:r>
      <w:r w:rsidRPr="008F3C85">
        <w:rPr>
          <w:rFonts w:ascii="Tahoma" w:hAnsi="Tahoma" w:cs="Tahoma"/>
          <w:b/>
        </w:rPr>
        <w:t xml:space="preserve">na dan določen za oddajo ponudb </w:t>
      </w:r>
      <w:r w:rsidRPr="008F3C85">
        <w:rPr>
          <w:rFonts w:ascii="Tahoma" w:hAnsi="Tahoma" w:cs="Tahoma"/>
        </w:rPr>
        <w:t xml:space="preserve">in se bo začelo </w:t>
      </w:r>
      <w:r w:rsidRPr="008F3C85">
        <w:rPr>
          <w:rFonts w:ascii="Tahoma" w:hAnsi="Tahoma" w:cs="Tahoma"/>
          <w:b/>
        </w:rPr>
        <w:t>ob 12:00 uri</w:t>
      </w:r>
      <w:r w:rsidRPr="008F3C85">
        <w:rPr>
          <w:rFonts w:ascii="Tahoma" w:hAnsi="Tahoma" w:cs="Tahoma"/>
        </w:rPr>
        <w:t xml:space="preserve"> na spletnem naslovu </w:t>
      </w:r>
      <w:hyperlink r:id="rId15" w:history="1">
        <w:r w:rsidRPr="008F3C85">
          <w:rPr>
            <w:rStyle w:val="Hiperpovezava"/>
            <w:rFonts w:ascii="Tahoma" w:hAnsi="Tahoma" w:cs="Tahoma"/>
          </w:rPr>
          <w:t>https://ejn.gov.si/</w:t>
        </w:r>
      </w:hyperlink>
      <w:r w:rsidRPr="008F3C85">
        <w:rPr>
          <w:rFonts w:ascii="Tahoma" w:hAnsi="Tahoma" w:cs="Tahoma"/>
        </w:rPr>
        <w:t>.  Na javnem odpiranju ponudb bo razkrit dokument, ki ga bo ponudnik pripel v Razdelek »Skupna ponudbena vrednost«, del »Predračun« v sistemu e-JN.</w:t>
      </w:r>
    </w:p>
    <w:p w14:paraId="41D0ADB5" w14:textId="77777777" w:rsidR="00C91806" w:rsidRPr="008F3C85" w:rsidRDefault="00C91806" w:rsidP="00D42C10">
      <w:pPr>
        <w:keepLines/>
        <w:widowControl w:val="0"/>
        <w:jc w:val="both"/>
        <w:rPr>
          <w:rFonts w:ascii="Tahoma" w:hAnsi="Tahoma" w:cs="Tahoma"/>
          <w:sz w:val="19"/>
          <w:szCs w:val="19"/>
        </w:rPr>
      </w:pPr>
    </w:p>
    <w:p w14:paraId="6FBE55F5" w14:textId="421885C5" w:rsidR="00D42C10" w:rsidRPr="008F3C85" w:rsidRDefault="00D42C10" w:rsidP="00D42C10">
      <w:pPr>
        <w:keepLines/>
        <w:widowControl w:val="0"/>
        <w:jc w:val="both"/>
        <w:rPr>
          <w:rFonts w:ascii="Tahoma" w:hAnsi="Tahoma" w:cs="Tahoma"/>
          <w:sz w:val="19"/>
          <w:szCs w:val="19"/>
        </w:rPr>
      </w:pPr>
      <w:r w:rsidRPr="008F3C85">
        <w:rPr>
          <w:rFonts w:ascii="Tahoma" w:hAnsi="Tahoma" w:cs="Tahoma"/>
          <w:sz w:val="19"/>
          <w:szCs w:val="19"/>
        </w:rPr>
        <w:t>Odpiranje poteka tako, da informacijski sistem e-JN samodejno ob uri, ki je določena za javno odpiranje ponudb, prikaže podatke o ponudniku, o variantah, če so bile zahtevane oziroma dovoljene, ter omogoči dostop do .</w:t>
      </w:r>
      <w:proofErr w:type="spellStart"/>
      <w:r w:rsidRPr="008F3C85">
        <w:rPr>
          <w:rFonts w:ascii="Tahoma" w:hAnsi="Tahoma" w:cs="Tahoma"/>
          <w:sz w:val="19"/>
          <w:szCs w:val="19"/>
        </w:rPr>
        <w:t>pdf</w:t>
      </w:r>
      <w:proofErr w:type="spellEnd"/>
      <w:r w:rsidRPr="008F3C85">
        <w:rPr>
          <w:rFonts w:ascii="Tahoma" w:hAnsi="Tahoma" w:cs="Tahoma"/>
          <w:sz w:val="19"/>
          <w:szCs w:val="19"/>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7AFF777A" w14:textId="77777777" w:rsidR="00F70DDF" w:rsidRPr="008F3C85" w:rsidRDefault="00F70DDF" w:rsidP="0072034D">
      <w:pPr>
        <w:keepLines/>
        <w:widowControl w:val="0"/>
        <w:jc w:val="both"/>
        <w:rPr>
          <w:rFonts w:ascii="Tahoma" w:hAnsi="Tahoma" w:cs="Tahoma"/>
        </w:rPr>
      </w:pPr>
    </w:p>
    <w:p w14:paraId="35977D3B" w14:textId="77777777" w:rsidR="00F70DDF" w:rsidRPr="008F3C85" w:rsidRDefault="00F70DDF" w:rsidP="0072034D">
      <w:pPr>
        <w:keepLines/>
        <w:widowControl w:val="0"/>
        <w:numPr>
          <w:ilvl w:val="1"/>
          <w:numId w:val="2"/>
        </w:numPr>
        <w:jc w:val="both"/>
        <w:rPr>
          <w:rFonts w:ascii="Tahoma" w:hAnsi="Tahoma" w:cs="Tahoma"/>
          <w:b/>
        </w:rPr>
      </w:pPr>
      <w:r w:rsidRPr="008F3C85">
        <w:rPr>
          <w:rFonts w:ascii="Tahoma" w:hAnsi="Tahoma" w:cs="Tahoma"/>
          <w:b/>
        </w:rPr>
        <w:t>Veljavnost ponudbe</w:t>
      </w:r>
    </w:p>
    <w:p w14:paraId="0FAC084B" w14:textId="77777777" w:rsidR="00F70DDF" w:rsidRPr="008F3C85" w:rsidRDefault="00F70DDF" w:rsidP="0072034D">
      <w:pPr>
        <w:keepLines/>
        <w:widowControl w:val="0"/>
        <w:jc w:val="both"/>
        <w:rPr>
          <w:rFonts w:ascii="Tahoma" w:hAnsi="Tahoma" w:cs="Tahoma"/>
        </w:rPr>
      </w:pPr>
    </w:p>
    <w:p w14:paraId="55C6E024" w14:textId="14B2F41E" w:rsidR="00F70DDF" w:rsidRPr="008F3C85" w:rsidRDefault="00F70DDF" w:rsidP="0072034D">
      <w:pPr>
        <w:keepLines/>
        <w:widowControl w:val="0"/>
        <w:jc w:val="both"/>
        <w:rPr>
          <w:rFonts w:ascii="Tahoma" w:hAnsi="Tahoma" w:cs="Tahoma"/>
        </w:rPr>
      </w:pPr>
      <w:r w:rsidRPr="008F3C85">
        <w:rPr>
          <w:rFonts w:ascii="Tahoma" w:hAnsi="Tahoma" w:cs="Tahoma"/>
        </w:rPr>
        <w:t xml:space="preserve">Ponudba </w:t>
      </w:r>
      <w:r w:rsidR="0067667F" w:rsidRPr="008F3C85">
        <w:rPr>
          <w:rFonts w:ascii="Tahoma" w:hAnsi="Tahoma" w:cs="Tahoma"/>
        </w:rPr>
        <w:t xml:space="preserve">(za posamezni sklop) </w:t>
      </w:r>
      <w:r w:rsidRPr="008F3C85">
        <w:rPr>
          <w:rFonts w:ascii="Tahoma" w:hAnsi="Tahoma" w:cs="Tahoma"/>
        </w:rPr>
        <w:t xml:space="preserve">mora biti </w:t>
      </w:r>
      <w:r w:rsidR="00D42C10" w:rsidRPr="008F3C85">
        <w:rPr>
          <w:rFonts w:ascii="Tahoma" w:hAnsi="Tahoma" w:cs="Tahoma"/>
        </w:rPr>
        <w:t xml:space="preserve">zavezujoča in </w:t>
      </w:r>
      <w:r w:rsidRPr="008F3C85">
        <w:rPr>
          <w:rFonts w:ascii="Tahoma" w:hAnsi="Tahoma" w:cs="Tahoma"/>
        </w:rPr>
        <w:t xml:space="preserve">veljavna še najmanj 4 (štiri) mesece od datuma določenega za oddajo ponudb.  </w:t>
      </w:r>
    </w:p>
    <w:p w14:paraId="51195EB2" w14:textId="69FA8774" w:rsidR="00F70DDF" w:rsidRPr="008F3C85" w:rsidRDefault="00F70DDF" w:rsidP="0072034D">
      <w:pPr>
        <w:keepLines/>
        <w:widowControl w:val="0"/>
        <w:ind w:right="56"/>
        <w:jc w:val="both"/>
        <w:rPr>
          <w:rFonts w:ascii="Tahoma" w:hAnsi="Tahoma" w:cs="Tahoma"/>
        </w:rPr>
      </w:pPr>
    </w:p>
    <w:p w14:paraId="5552C0BC" w14:textId="7CF8BA4A" w:rsidR="00F70DDF" w:rsidRPr="008F3C85" w:rsidRDefault="00F70DDF" w:rsidP="0072034D">
      <w:pPr>
        <w:keepLines/>
        <w:widowControl w:val="0"/>
        <w:numPr>
          <w:ilvl w:val="1"/>
          <w:numId w:val="2"/>
        </w:numPr>
        <w:jc w:val="both"/>
        <w:rPr>
          <w:rFonts w:ascii="Tahoma" w:hAnsi="Tahoma" w:cs="Tahoma"/>
          <w:b/>
        </w:rPr>
      </w:pPr>
      <w:r w:rsidRPr="008F3C85">
        <w:rPr>
          <w:rFonts w:ascii="Tahoma" w:hAnsi="Tahoma" w:cs="Tahoma"/>
          <w:b/>
        </w:rPr>
        <w:t>Ponudbena cena</w:t>
      </w:r>
      <w:r w:rsidR="0077389B" w:rsidRPr="008F3C85">
        <w:rPr>
          <w:rFonts w:ascii="Tahoma" w:hAnsi="Tahoma" w:cs="Tahoma"/>
          <w:b/>
        </w:rPr>
        <w:t xml:space="preserve">, ponudbeni predračun in okvirne količine </w:t>
      </w:r>
      <w:r w:rsidRPr="008F3C85">
        <w:rPr>
          <w:rFonts w:ascii="Tahoma" w:hAnsi="Tahoma" w:cs="Tahoma"/>
          <w:b/>
        </w:rPr>
        <w:t xml:space="preserve"> </w:t>
      </w:r>
    </w:p>
    <w:p w14:paraId="62B8BF9E" w14:textId="434FC8F4" w:rsidR="00F70DDF" w:rsidRPr="008F3C85" w:rsidRDefault="00F70DDF" w:rsidP="0072034D">
      <w:pPr>
        <w:keepLines/>
        <w:widowControl w:val="0"/>
        <w:tabs>
          <w:tab w:val="left" w:pos="1702"/>
        </w:tabs>
        <w:jc w:val="both"/>
        <w:rPr>
          <w:rFonts w:ascii="Tahoma" w:hAnsi="Tahoma" w:cs="Tahoma"/>
          <w:snapToGrid w:val="0"/>
        </w:rPr>
      </w:pPr>
      <w:bookmarkStart w:id="11" w:name="_Toc116720524"/>
      <w:bookmarkStart w:id="12" w:name="_Toc116720588"/>
      <w:bookmarkStart w:id="13" w:name="_Toc116783499"/>
      <w:bookmarkStart w:id="14" w:name="_Toc116792933"/>
      <w:bookmarkStart w:id="15" w:name="_Toc136417505"/>
    </w:p>
    <w:p w14:paraId="66DD0B36" w14:textId="74E39D21" w:rsidR="005C780A" w:rsidRPr="008F3C85" w:rsidRDefault="005C780A" w:rsidP="00C91806">
      <w:pPr>
        <w:pStyle w:val="Odstavekseznama"/>
        <w:keepLines/>
        <w:widowControl w:val="0"/>
        <w:numPr>
          <w:ilvl w:val="0"/>
          <w:numId w:val="38"/>
        </w:numPr>
        <w:ind w:left="425" w:hanging="357"/>
        <w:jc w:val="both"/>
        <w:rPr>
          <w:rFonts w:ascii="Tahoma" w:hAnsi="Tahoma" w:cs="Tahoma"/>
          <w:b/>
        </w:rPr>
      </w:pPr>
      <w:r w:rsidRPr="008F3C85">
        <w:rPr>
          <w:rFonts w:ascii="Tahoma" w:hAnsi="Tahoma" w:cs="Tahoma"/>
          <w:b/>
        </w:rPr>
        <w:t>Splošno</w:t>
      </w:r>
      <w:r w:rsidR="00D0765B" w:rsidRPr="008F3C85">
        <w:rPr>
          <w:rFonts w:ascii="Tahoma" w:hAnsi="Tahoma" w:cs="Tahoma"/>
          <w:b/>
        </w:rPr>
        <w:t xml:space="preserve"> za oba sklopa</w:t>
      </w:r>
      <w:r w:rsidRPr="008F3C85">
        <w:rPr>
          <w:rFonts w:ascii="Tahoma" w:hAnsi="Tahoma" w:cs="Tahoma"/>
          <w:b/>
        </w:rPr>
        <w:t xml:space="preserve">: </w:t>
      </w:r>
    </w:p>
    <w:p w14:paraId="26230828" w14:textId="711913F8" w:rsidR="005A0B80" w:rsidRPr="008F3C85" w:rsidRDefault="005A0B80" w:rsidP="005A0B80">
      <w:pPr>
        <w:keepLines/>
        <w:widowControl w:val="0"/>
        <w:jc w:val="both"/>
        <w:rPr>
          <w:rFonts w:ascii="Tahoma" w:hAnsi="Tahoma" w:cs="Tahoma"/>
        </w:rPr>
      </w:pPr>
      <w:r w:rsidRPr="008F3C85">
        <w:rPr>
          <w:rFonts w:ascii="Tahoma" w:hAnsi="Tahoma" w:cs="Tahoma"/>
        </w:rPr>
        <w:t xml:space="preserve">Ponudnik izdela vrednostni del ponudbe za Sklop 1 oziroma Sklop 2 </w:t>
      </w:r>
      <w:r w:rsidR="002D71AA" w:rsidRPr="008F3C85">
        <w:rPr>
          <w:rFonts w:ascii="Tahoma" w:hAnsi="Tahoma" w:cs="Tahoma"/>
          <w:b/>
        </w:rPr>
        <w:t>(Priloga 2)</w:t>
      </w:r>
      <w:r w:rsidR="002D71AA" w:rsidRPr="008F3C85">
        <w:rPr>
          <w:rFonts w:ascii="Tahoma" w:hAnsi="Tahoma" w:cs="Tahoma"/>
        </w:rPr>
        <w:t xml:space="preserve"> </w:t>
      </w:r>
      <w:r w:rsidRPr="008F3C85">
        <w:rPr>
          <w:rFonts w:ascii="Tahoma" w:hAnsi="Tahoma" w:cs="Tahoma"/>
        </w:rPr>
        <w:t xml:space="preserve">na podlagi ponudbenega predračuna za Sklop 1 </w:t>
      </w:r>
      <w:r w:rsidR="003B554D" w:rsidRPr="008F3C85">
        <w:rPr>
          <w:rFonts w:ascii="Tahoma" w:hAnsi="Tahoma" w:cs="Tahoma"/>
        </w:rPr>
        <w:t xml:space="preserve">oziroma Sklop 2 </w:t>
      </w:r>
      <w:r w:rsidRPr="008F3C85">
        <w:rPr>
          <w:rFonts w:ascii="Tahoma" w:hAnsi="Tahoma" w:cs="Tahoma"/>
          <w:b/>
        </w:rPr>
        <w:t>(Priloga 2/1)</w:t>
      </w:r>
      <w:r w:rsidRPr="008F3C85">
        <w:rPr>
          <w:rFonts w:ascii="Tahoma" w:hAnsi="Tahoma" w:cs="Tahoma"/>
        </w:rPr>
        <w:t xml:space="preserve">. </w:t>
      </w:r>
    </w:p>
    <w:p w14:paraId="438DE68A" w14:textId="77777777" w:rsidR="00C91806" w:rsidRPr="008F3C85" w:rsidRDefault="00C91806" w:rsidP="005A0B80">
      <w:pPr>
        <w:keepLines/>
        <w:widowControl w:val="0"/>
        <w:jc w:val="both"/>
        <w:rPr>
          <w:rFonts w:ascii="Tahoma" w:hAnsi="Tahoma" w:cs="Tahoma"/>
        </w:rPr>
      </w:pPr>
    </w:p>
    <w:p w14:paraId="013687AA" w14:textId="75C22B22" w:rsidR="005A0B80" w:rsidRPr="008F3C85" w:rsidRDefault="005A0B80" w:rsidP="005A0B80">
      <w:pPr>
        <w:keepLines/>
        <w:widowControl w:val="0"/>
        <w:jc w:val="both"/>
        <w:rPr>
          <w:rFonts w:ascii="Tahoma" w:hAnsi="Tahoma" w:cs="Tahoma"/>
        </w:rPr>
      </w:pPr>
      <w:r w:rsidRPr="008F3C85">
        <w:rPr>
          <w:rFonts w:ascii="Tahoma" w:hAnsi="Tahoma" w:cs="Tahoma"/>
        </w:rPr>
        <w:t xml:space="preserve">Ponudnik mora v ponudbi oz. ponudbenem predračunu navesti </w:t>
      </w:r>
      <w:r w:rsidRPr="008F3C85">
        <w:rPr>
          <w:rFonts w:ascii="Tahoma" w:hAnsi="Tahoma" w:cs="Tahoma"/>
          <w:u w:val="single"/>
        </w:rPr>
        <w:t>ceno posameznega goriva</w:t>
      </w:r>
      <w:r w:rsidR="00BF37F7" w:rsidRPr="008F3C85">
        <w:rPr>
          <w:rFonts w:ascii="Tahoma" w:hAnsi="Tahoma" w:cs="Tahoma"/>
          <w:u w:val="single"/>
        </w:rPr>
        <w:t>,</w:t>
      </w:r>
      <w:r w:rsidR="000201EA" w:rsidRPr="008F3C85">
        <w:rPr>
          <w:rFonts w:ascii="Tahoma" w:eastAsia="Calibri" w:hAnsi="Tahoma" w:cs="Tahoma"/>
          <w:b/>
          <w:bCs/>
          <w:color w:val="000000"/>
        </w:rPr>
        <w:t xml:space="preserve"> določen</w:t>
      </w:r>
      <w:r w:rsidR="00A102C7" w:rsidRPr="008F3C85">
        <w:rPr>
          <w:rFonts w:ascii="Tahoma" w:eastAsia="Calibri" w:hAnsi="Tahoma" w:cs="Tahoma"/>
          <w:b/>
          <w:bCs/>
          <w:color w:val="000000"/>
        </w:rPr>
        <w:t>o</w:t>
      </w:r>
      <w:r w:rsidR="000201EA" w:rsidRPr="008F3C85">
        <w:rPr>
          <w:rFonts w:ascii="Tahoma" w:eastAsia="Calibri" w:hAnsi="Tahoma" w:cs="Tahoma"/>
          <w:b/>
          <w:bCs/>
          <w:color w:val="000000"/>
        </w:rPr>
        <w:t xml:space="preserve"> s strani</w:t>
      </w:r>
      <w:r w:rsidR="000201EA" w:rsidRPr="008F3C85">
        <w:t xml:space="preserve"> </w:t>
      </w:r>
      <w:r w:rsidR="00CE47B9" w:rsidRPr="008F3C85">
        <w:rPr>
          <w:rFonts w:ascii="Tahoma" w:eastAsia="Calibri" w:hAnsi="Tahoma" w:cs="Tahoma"/>
          <w:b/>
          <w:bCs/>
          <w:color w:val="000000"/>
        </w:rPr>
        <w:t>Vlade</w:t>
      </w:r>
      <w:r w:rsidR="000201EA" w:rsidRPr="008F3C85">
        <w:rPr>
          <w:rFonts w:ascii="Tahoma" w:eastAsia="Calibri" w:hAnsi="Tahoma" w:cs="Tahoma"/>
          <w:b/>
          <w:bCs/>
          <w:color w:val="000000"/>
        </w:rPr>
        <w:t xml:space="preserve"> Republike Slovenije </w:t>
      </w:r>
      <w:r w:rsidR="000201EA" w:rsidRPr="008F3C85">
        <w:rPr>
          <w:rFonts w:ascii="Tahoma" w:eastAsia="Calibri" w:hAnsi="Tahoma" w:cs="Tahoma"/>
          <w:bCs/>
          <w:color w:val="000000"/>
        </w:rPr>
        <w:t>(na podlagi regulacije</w:t>
      </w:r>
      <w:r w:rsidR="00641F0E" w:rsidRPr="008F3C85">
        <w:rPr>
          <w:rFonts w:ascii="Tahoma" w:eastAsia="Calibri" w:hAnsi="Tahoma" w:cs="Tahoma"/>
          <w:bCs/>
          <w:color w:val="000000"/>
        </w:rPr>
        <w:t xml:space="preserve"> oz. Uredbe o oblikovanju cen določenih naftnih derivatov</w:t>
      </w:r>
      <w:r w:rsidR="000201EA" w:rsidRPr="008F3C85">
        <w:rPr>
          <w:rFonts w:ascii="Tahoma" w:eastAsia="Calibri" w:hAnsi="Tahoma" w:cs="Tahoma"/>
          <w:bCs/>
          <w:color w:val="000000"/>
        </w:rPr>
        <w:t>)</w:t>
      </w:r>
      <w:r w:rsidRPr="008F3C85">
        <w:rPr>
          <w:rFonts w:ascii="Tahoma" w:hAnsi="Tahoma" w:cs="Tahoma"/>
        </w:rPr>
        <w:t xml:space="preserve"> (</w:t>
      </w:r>
      <w:r w:rsidRPr="008F3C85">
        <w:rPr>
          <w:rFonts w:ascii="Tahoma" w:hAnsi="Tahoma" w:cs="Tahoma"/>
          <w:u w:val="single"/>
        </w:rPr>
        <w:t xml:space="preserve">v €/liter brez DDV z dajatvami) (upoštevajoč Poglavje 5), </w:t>
      </w:r>
      <w:r w:rsidRPr="008F3C85">
        <w:rPr>
          <w:rFonts w:ascii="Tahoma" w:hAnsi="Tahoma" w:cs="Tahoma"/>
          <w:b/>
          <w:u w:val="single"/>
        </w:rPr>
        <w:t>ter</w:t>
      </w:r>
      <w:r w:rsidRPr="008F3C85">
        <w:rPr>
          <w:rFonts w:ascii="Tahoma" w:hAnsi="Tahoma" w:cs="Tahoma"/>
          <w:u w:val="single"/>
        </w:rPr>
        <w:t xml:space="preserve"> </w:t>
      </w:r>
      <w:r w:rsidRPr="008F3C85">
        <w:rPr>
          <w:rFonts w:ascii="Tahoma" w:hAnsi="Tahoma" w:cs="Tahoma"/>
          <w:b/>
          <w:u w:val="single"/>
        </w:rPr>
        <w:t>popust</w:t>
      </w:r>
      <w:r w:rsidRPr="008F3C85">
        <w:rPr>
          <w:rFonts w:ascii="Tahoma" w:hAnsi="Tahoma" w:cs="Tahoma"/>
          <w:u w:val="single"/>
        </w:rPr>
        <w:t xml:space="preserve"> izražen v odstotkih (%) na </w:t>
      </w:r>
      <w:r w:rsidR="003A5672" w:rsidRPr="008F3C85">
        <w:rPr>
          <w:rFonts w:ascii="Tahoma" w:hAnsi="Tahoma" w:cs="Tahoma"/>
          <w:u w:val="single"/>
        </w:rPr>
        <w:t>te cene</w:t>
      </w:r>
      <w:r w:rsidRPr="008F3C85">
        <w:rPr>
          <w:rFonts w:ascii="Tahoma" w:hAnsi="Tahoma" w:cs="Tahoma"/>
        </w:rPr>
        <w:t xml:space="preserve">. </w:t>
      </w:r>
    </w:p>
    <w:p w14:paraId="23FF3E01" w14:textId="77777777" w:rsidR="005A0B80" w:rsidRPr="008F3C85" w:rsidRDefault="005A0B80" w:rsidP="005A0B80">
      <w:pPr>
        <w:keepLines/>
        <w:widowControl w:val="0"/>
        <w:jc w:val="both"/>
        <w:rPr>
          <w:rFonts w:ascii="Tahoma" w:hAnsi="Tahoma" w:cs="Tahoma"/>
        </w:rPr>
      </w:pPr>
    </w:p>
    <w:p w14:paraId="300F2B23" w14:textId="77777777" w:rsidR="00C91806" w:rsidRPr="008F3C85" w:rsidRDefault="005A0B80" w:rsidP="005A0B80">
      <w:pPr>
        <w:keepLines/>
        <w:widowControl w:val="0"/>
        <w:jc w:val="both"/>
      </w:pPr>
      <w:r w:rsidRPr="008F3C85">
        <w:rPr>
          <w:rFonts w:ascii="Tahoma" w:hAnsi="Tahoma" w:cs="Tahoma"/>
          <w:u w:val="single"/>
        </w:rPr>
        <w:t>Popust je fiksen</w:t>
      </w:r>
      <w:r w:rsidRPr="008F3C85">
        <w:rPr>
          <w:rFonts w:ascii="Tahoma" w:hAnsi="Tahoma" w:cs="Tahoma"/>
        </w:rPr>
        <w:t xml:space="preserve"> ter se v obdobju veljavnosti okvirnega sporazuma ne spreminja pod nobenim pogojem, </w:t>
      </w:r>
      <w:r w:rsidRPr="008F3C85">
        <w:rPr>
          <w:rFonts w:ascii="Tahoma" w:hAnsi="Tahoma" w:cs="Tahoma"/>
          <w:u w:val="single"/>
        </w:rPr>
        <w:t>razen v primeru višjega popusta</w:t>
      </w:r>
      <w:r w:rsidRPr="008F3C85">
        <w:rPr>
          <w:rFonts w:ascii="Tahoma" w:hAnsi="Tahoma" w:cs="Tahoma"/>
        </w:rPr>
        <w:t>.</w:t>
      </w:r>
      <w:r w:rsidRPr="008F3C85">
        <w:t xml:space="preserve"> </w:t>
      </w:r>
    </w:p>
    <w:p w14:paraId="46DD9135" w14:textId="77777777" w:rsidR="00C91806" w:rsidRPr="008F3C85" w:rsidRDefault="00C91806" w:rsidP="005A0B80">
      <w:pPr>
        <w:keepLines/>
        <w:widowControl w:val="0"/>
        <w:jc w:val="both"/>
      </w:pPr>
    </w:p>
    <w:p w14:paraId="60303B1D" w14:textId="34FDAC04" w:rsidR="00CB50F6" w:rsidRPr="008F3C85" w:rsidRDefault="005A0B80" w:rsidP="005A0B80">
      <w:pPr>
        <w:keepLines/>
        <w:widowControl w:val="0"/>
        <w:jc w:val="both"/>
        <w:rPr>
          <w:rFonts w:ascii="Tahoma" w:hAnsi="Tahoma" w:cs="Tahoma"/>
        </w:rPr>
      </w:pPr>
      <w:r w:rsidRPr="008F3C85">
        <w:rPr>
          <w:rFonts w:ascii="Tahoma" w:hAnsi="Tahoma" w:cs="Tahoma"/>
        </w:rPr>
        <w:t>Popust, ki ga ponudnik ponudi za gorivo</w:t>
      </w:r>
      <w:r w:rsidR="00066D21" w:rsidRPr="008F3C85">
        <w:rPr>
          <w:rFonts w:ascii="Tahoma" w:hAnsi="Tahoma" w:cs="Tahoma"/>
        </w:rPr>
        <w:t>,</w:t>
      </w:r>
      <w:r w:rsidRPr="008F3C85">
        <w:rPr>
          <w:rFonts w:ascii="Tahoma" w:hAnsi="Tahoma" w:cs="Tahoma"/>
        </w:rPr>
        <w:t xml:space="preserve"> mora biti upoštevan in prikazan pri vsakem računu v času trajanja okvirnega sporazuma. </w:t>
      </w:r>
      <w:r w:rsidRPr="008F3C85">
        <w:rPr>
          <w:rFonts w:ascii="Tahoma" w:hAnsi="Tahoma" w:cs="Tahoma"/>
          <w:u w:val="single"/>
        </w:rPr>
        <w:t>Ponudbena cena v predračunu vsebuje ceno brez DDV, zvišano oz. v katero so vključene vse veljavne takse, (</w:t>
      </w:r>
      <w:proofErr w:type="spellStart"/>
      <w:r w:rsidRPr="008F3C85">
        <w:rPr>
          <w:rFonts w:ascii="Tahoma" w:hAnsi="Tahoma" w:cs="Tahoma"/>
          <w:u w:val="single"/>
        </w:rPr>
        <w:t>okoljske</w:t>
      </w:r>
      <w:proofErr w:type="spellEnd"/>
      <w:r w:rsidRPr="008F3C85">
        <w:rPr>
          <w:rFonts w:ascii="Tahoma" w:hAnsi="Tahoma" w:cs="Tahoma"/>
          <w:u w:val="single"/>
        </w:rPr>
        <w:t>) dajatve, prispevki, dodatki in trošarine</w:t>
      </w:r>
      <w:r w:rsidRPr="008F3C85">
        <w:rPr>
          <w:rFonts w:ascii="Tahoma" w:hAnsi="Tahoma" w:cs="Tahoma"/>
        </w:rPr>
        <w:t xml:space="preserve"> </w:t>
      </w:r>
      <w:r w:rsidR="0069563D" w:rsidRPr="008F3C85">
        <w:rPr>
          <w:rFonts w:ascii="Tahoma" w:hAnsi="Tahoma" w:cs="Tahoma"/>
        </w:rPr>
        <w:t>ter</w:t>
      </w:r>
      <w:r w:rsidRPr="008F3C85">
        <w:rPr>
          <w:rFonts w:ascii="Tahoma" w:hAnsi="Tahoma" w:cs="Tahoma"/>
        </w:rPr>
        <w:t xml:space="preserve"> se bo v obdobju veljavnosti okvirnega sporazuma spreminjala v skladu z vso veljavno zakonodajo, ki se nanaša na predmet javnega naročila. </w:t>
      </w:r>
    </w:p>
    <w:p w14:paraId="09AA5FD9" w14:textId="36DF830A" w:rsidR="005A0B80" w:rsidRPr="008F3C85" w:rsidRDefault="005A0B80" w:rsidP="0072034D">
      <w:pPr>
        <w:keepLines/>
        <w:widowControl w:val="0"/>
        <w:jc w:val="both"/>
        <w:rPr>
          <w:rFonts w:ascii="Tahoma" w:hAnsi="Tahoma" w:cs="Tahoma"/>
        </w:rPr>
      </w:pPr>
    </w:p>
    <w:p w14:paraId="4C5EF8DE" w14:textId="02BCE841" w:rsidR="00F70DDF" w:rsidRPr="008F3C85" w:rsidRDefault="00F70DDF" w:rsidP="0072034D">
      <w:pPr>
        <w:keepLines/>
        <w:widowControl w:val="0"/>
        <w:jc w:val="both"/>
        <w:rPr>
          <w:rFonts w:ascii="Tahoma" w:hAnsi="Tahoma" w:cs="Tahoma"/>
        </w:rPr>
      </w:pPr>
      <w:r w:rsidRPr="008F3C85">
        <w:rPr>
          <w:rFonts w:ascii="Tahoma" w:hAnsi="Tahoma" w:cs="Tahoma"/>
        </w:rPr>
        <w:t>Ponudnik mora pri pripravi ponudbe in določanju ponudbene cene</w:t>
      </w:r>
      <w:r w:rsidR="00185FC0" w:rsidRPr="008F3C85">
        <w:rPr>
          <w:rFonts w:ascii="Tahoma" w:hAnsi="Tahoma" w:cs="Tahoma"/>
        </w:rPr>
        <w:t xml:space="preserve"> (na enoto) </w:t>
      </w:r>
      <w:r w:rsidRPr="008F3C85">
        <w:rPr>
          <w:rFonts w:ascii="Tahoma" w:hAnsi="Tahoma" w:cs="Tahoma"/>
        </w:rPr>
        <w:t>upoštevati vse materialne in nematerialne stroške, ki bodo potrebni za izvedbo predmeta naročila, vključno s s</w:t>
      </w:r>
      <w:r w:rsidR="00E34F5A" w:rsidRPr="008F3C85">
        <w:rPr>
          <w:rFonts w:ascii="Tahoma" w:hAnsi="Tahoma" w:cs="Tahoma"/>
        </w:rPr>
        <w:t>troški dela, stroški materiala</w:t>
      </w:r>
      <w:r w:rsidR="00E637A4" w:rsidRPr="008F3C85">
        <w:rPr>
          <w:rFonts w:ascii="Tahoma" w:hAnsi="Tahoma" w:cs="Tahoma"/>
        </w:rPr>
        <w:t>, stroški prevoza,</w:t>
      </w:r>
      <w:r w:rsidR="00BE40B5" w:rsidRPr="008F3C85">
        <w:rPr>
          <w:rFonts w:ascii="Tahoma" w:hAnsi="Tahoma" w:cs="Tahoma"/>
        </w:rPr>
        <w:t xml:space="preserve"> stroški izdelave ponudbene dokumentacij</w:t>
      </w:r>
      <w:r w:rsidR="0082760B" w:rsidRPr="008F3C85">
        <w:rPr>
          <w:rFonts w:ascii="Tahoma" w:hAnsi="Tahoma" w:cs="Tahoma"/>
        </w:rPr>
        <w:t>e</w:t>
      </w:r>
      <w:r w:rsidRPr="008F3C85">
        <w:rPr>
          <w:rFonts w:ascii="Tahoma" w:hAnsi="Tahoma" w:cs="Tahoma"/>
        </w:rPr>
        <w:t xml:space="preserve"> </w:t>
      </w:r>
      <w:r w:rsidR="00183CDE" w:rsidRPr="008F3C85">
        <w:rPr>
          <w:rFonts w:ascii="Tahoma" w:hAnsi="Tahoma" w:cs="Tahoma"/>
        </w:rPr>
        <w:t>ter vsemi ostalimi stroški</w:t>
      </w:r>
      <w:r w:rsidR="00183CDE" w:rsidRPr="008F3C85">
        <w:t xml:space="preserve"> </w:t>
      </w:r>
      <w:r w:rsidR="00183CDE" w:rsidRPr="008F3C85">
        <w:rPr>
          <w:rFonts w:ascii="Tahoma" w:hAnsi="Tahoma" w:cs="Tahoma"/>
        </w:rPr>
        <w:t xml:space="preserve">(trošarine, </w:t>
      </w:r>
      <w:r w:rsidR="00EE7C8F" w:rsidRPr="008F3C85">
        <w:rPr>
          <w:rFonts w:ascii="Tahoma" w:hAnsi="Tahoma" w:cs="Tahoma"/>
        </w:rPr>
        <w:t xml:space="preserve">dajatve, </w:t>
      </w:r>
      <w:r w:rsidR="00183CDE" w:rsidRPr="008F3C85">
        <w:rPr>
          <w:rFonts w:ascii="Tahoma" w:hAnsi="Tahoma" w:cs="Tahoma"/>
        </w:rPr>
        <w:t xml:space="preserve">garancije, zavarovanje, takse,…), </w:t>
      </w:r>
      <w:r w:rsidRPr="008F3C85">
        <w:rPr>
          <w:rFonts w:ascii="Tahoma" w:hAnsi="Tahoma" w:cs="Tahoma"/>
        </w:rPr>
        <w:t xml:space="preserve">ki bodo potrebni za kvalitetno izvedbo predmeta okvirnega sporazuma, skladno z vsemi zahtevami in pogoji naročnika. </w:t>
      </w:r>
      <w:r w:rsidR="00EE7C8F" w:rsidRPr="008F3C85">
        <w:rPr>
          <w:rFonts w:ascii="Tahoma" w:hAnsi="Tahoma" w:cs="Tahoma"/>
        </w:rPr>
        <w:t xml:space="preserve"> </w:t>
      </w:r>
    </w:p>
    <w:p w14:paraId="727E30A4" w14:textId="77777777" w:rsidR="00F70DDF" w:rsidRPr="008F3C85" w:rsidRDefault="00F70DDF" w:rsidP="0072034D">
      <w:pPr>
        <w:keepLines/>
        <w:widowControl w:val="0"/>
        <w:jc w:val="both"/>
        <w:rPr>
          <w:rFonts w:ascii="Tahoma" w:hAnsi="Tahoma" w:cs="Tahoma"/>
        </w:rPr>
      </w:pPr>
    </w:p>
    <w:p w14:paraId="70FC844C" w14:textId="489C7E89" w:rsidR="00F70DDF" w:rsidRPr="008F3C85" w:rsidRDefault="00F70DDF" w:rsidP="0072034D">
      <w:pPr>
        <w:keepLines/>
        <w:widowControl w:val="0"/>
        <w:jc w:val="both"/>
        <w:rPr>
          <w:rFonts w:ascii="Tahoma" w:hAnsi="Tahoma" w:cs="Tahoma"/>
        </w:rPr>
      </w:pPr>
      <w:r w:rsidRPr="008F3C85">
        <w:rPr>
          <w:rFonts w:ascii="Tahoma" w:hAnsi="Tahoma" w:cs="Tahoma"/>
        </w:rPr>
        <w:t xml:space="preserve">Se pravi cena v ponudbi mora </w:t>
      </w:r>
      <w:r w:rsidR="00F25EDE" w:rsidRPr="008F3C85">
        <w:rPr>
          <w:rFonts w:ascii="Tahoma" w:hAnsi="Tahoma" w:cs="Tahoma"/>
        </w:rPr>
        <w:t xml:space="preserve">vsebovati </w:t>
      </w:r>
      <w:r w:rsidRPr="008F3C85">
        <w:rPr>
          <w:rFonts w:ascii="Tahoma" w:hAnsi="Tahoma" w:cs="Tahoma"/>
        </w:rPr>
        <w:t xml:space="preserve">vse stroške, ki jih bo ponudnik imel z realizacijo naročila oz. ki bodo potrebni za kvalitetno izvedbo predmeta javnega naročila. </w:t>
      </w:r>
    </w:p>
    <w:p w14:paraId="545C6E59" w14:textId="2139E3CA" w:rsidR="00BE40B5" w:rsidRPr="008F3C85" w:rsidRDefault="00BE40B5" w:rsidP="0072034D">
      <w:pPr>
        <w:keepLines/>
        <w:widowControl w:val="0"/>
        <w:jc w:val="both"/>
        <w:rPr>
          <w:rFonts w:ascii="Tahoma" w:hAnsi="Tahoma" w:cs="Tahoma"/>
          <w:snapToGrid w:val="0"/>
        </w:rPr>
      </w:pPr>
    </w:p>
    <w:p w14:paraId="44E472B5" w14:textId="181FD776" w:rsidR="002E2EE7" w:rsidRPr="008F3C85" w:rsidRDefault="002E2EE7" w:rsidP="002E2EE7">
      <w:pPr>
        <w:pStyle w:val="Odstavekseznama"/>
        <w:keepLines/>
        <w:widowControl w:val="0"/>
        <w:numPr>
          <w:ilvl w:val="0"/>
          <w:numId w:val="38"/>
        </w:numPr>
        <w:ind w:left="425" w:hanging="357"/>
        <w:jc w:val="both"/>
        <w:rPr>
          <w:rFonts w:ascii="Tahoma" w:hAnsi="Tahoma" w:cs="Tahoma"/>
          <w:b/>
        </w:rPr>
      </w:pPr>
      <w:r w:rsidRPr="008F3C85">
        <w:rPr>
          <w:rFonts w:ascii="Tahoma" w:hAnsi="Tahoma" w:cs="Tahoma"/>
          <w:b/>
        </w:rPr>
        <w:t xml:space="preserve">Količine </w:t>
      </w:r>
    </w:p>
    <w:p w14:paraId="6F21C34A" w14:textId="2426AE14" w:rsidR="005C780A" w:rsidRPr="008F3C85" w:rsidRDefault="005C780A" w:rsidP="0072034D">
      <w:pPr>
        <w:keepLines/>
        <w:widowControl w:val="0"/>
        <w:jc w:val="both"/>
        <w:rPr>
          <w:rFonts w:ascii="Tahoma" w:hAnsi="Tahoma" w:cs="Tahoma"/>
          <w:snapToGrid w:val="0"/>
        </w:rPr>
      </w:pPr>
      <w:r w:rsidRPr="008F3C85">
        <w:rPr>
          <w:rFonts w:ascii="Tahoma" w:hAnsi="Tahoma" w:cs="Tahoma"/>
          <w:snapToGrid w:val="0"/>
        </w:rPr>
        <w:t>Količine za posamezni sklop predmeta javnega naročila so okvirne in odvisne od dejanskih potreb naročnika v obdobju veljavnosti okvirnega sporazuma ter so informativne narave (količina bo lahko večja ali manjša), saj jih je vnaprej objektivno nemogoče določiti.</w:t>
      </w:r>
    </w:p>
    <w:p w14:paraId="5437C872" w14:textId="110B9BE4" w:rsidR="00FF5B91" w:rsidRPr="008F3C85" w:rsidRDefault="00FF5B91" w:rsidP="0072034D">
      <w:pPr>
        <w:keepLines/>
        <w:widowControl w:val="0"/>
        <w:jc w:val="both"/>
        <w:rPr>
          <w:rFonts w:ascii="Tahoma" w:hAnsi="Tahoma" w:cs="Tahoma"/>
        </w:rPr>
      </w:pPr>
    </w:p>
    <w:p w14:paraId="124A2629" w14:textId="0EF57162" w:rsidR="00180CE3" w:rsidRPr="008F3C85" w:rsidRDefault="003156CC" w:rsidP="002C2986">
      <w:pPr>
        <w:pStyle w:val="Odstavekseznama"/>
        <w:keepLines/>
        <w:widowControl w:val="0"/>
        <w:numPr>
          <w:ilvl w:val="0"/>
          <w:numId w:val="38"/>
        </w:numPr>
        <w:ind w:left="425" w:hanging="357"/>
        <w:jc w:val="both"/>
        <w:rPr>
          <w:rFonts w:ascii="Tahoma" w:hAnsi="Tahoma" w:cs="Tahoma"/>
          <w:b/>
        </w:rPr>
      </w:pPr>
      <w:r w:rsidRPr="008F3C85">
        <w:rPr>
          <w:rFonts w:ascii="Tahoma" w:hAnsi="Tahoma" w:cs="Tahoma"/>
          <w:b/>
        </w:rPr>
        <w:t>Cena v fazi</w:t>
      </w:r>
      <w:r w:rsidR="00B95C73" w:rsidRPr="008F3C85">
        <w:rPr>
          <w:rFonts w:ascii="Tahoma" w:hAnsi="Tahoma" w:cs="Tahoma"/>
          <w:b/>
        </w:rPr>
        <w:t xml:space="preserve"> </w:t>
      </w:r>
      <w:r w:rsidR="00BD4346" w:rsidRPr="008F3C85">
        <w:rPr>
          <w:rFonts w:ascii="Tahoma" w:hAnsi="Tahoma" w:cs="Tahoma"/>
          <w:b/>
        </w:rPr>
        <w:t>okvirnega sporazuma</w:t>
      </w:r>
    </w:p>
    <w:p w14:paraId="4AC3698F" w14:textId="7AF0EC0A" w:rsidR="005E57CA" w:rsidRPr="008F3C85" w:rsidRDefault="009039FD" w:rsidP="0072034D">
      <w:pPr>
        <w:keepLines/>
        <w:widowControl w:val="0"/>
        <w:jc w:val="both"/>
        <w:rPr>
          <w:rFonts w:ascii="Tahoma" w:hAnsi="Tahoma" w:cs="Tahoma"/>
        </w:rPr>
      </w:pPr>
      <w:r w:rsidRPr="008F3C85">
        <w:rPr>
          <w:rFonts w:ascii="Tahoma" w:hAnsi="Tahoma" w:cs="Tahoma"/>
          <w:b/>
        </w:rPr>
        <w:t>N</w:t>
      </w:r>
      <w:r w:rsidR="00F31C23" w:rsidRPr="008F3C85">
        <w:rPr>
          <w:rFonts w:ascii="Tahoma" w:hAnsi="Tahoma" w:cs="Tahoma"/>
          <w:b/>
        </w:rPr>
        <w:t>akupi goriva</w:t>
      </w:r>
      <w:r w:rsidR="00B95C73" w:rsidRPr="008F3C85">
        <w:rPr>
          <w:rFonts w:ascii="Tahoma" w:hAnsi="Tahoma" w:cs="Tahoma"/>
          <w:b/>
        </w:rPr>
        <w:t xml:space="preserve"> na bencinskih servisih</w:t>
      </w:r>
      <w:r w:rsidR="00B95C73" w:rsidRPr="008F3C85">
        <w:rPr>
          <w:rFonts w:ascii="Tahoma" w:hAnsi="Tahoma" w:cs="Tahoma"/>
        </w:rPr>
        <w:t xml:space="preserve"> izbranega ponudnika</w:t>
      </w:r>
      <w:r w:rsidR="00F31C23" w:rsidRPr="008F3C85">
        <w:rPr>
          <w:rFonts w:ascii="Tahoma" w:hAnsi="Tahoma" w:cs="Tahoma"/>
        </w:rPr>
        <w:t xml:space="preserve"> </w:t>
      </w:r>
      <w:r w:rsidR="00AF6E9B" w:rsidRPr="008F3C85">
        <w:rPr>
          <w:rFonts w:ascii="Tahoma" w:hAnsi="Tahoma" w:cs="Tahoma"/>
          <w:b/>
        </w:rPr>
        <w:t>zunaj avtocest in hitrih cest</w:t>
      </w:r>
      <w:r w:rsidR="00AF6E9B" w:rsidRPr="008F3C85">
        <w:rPr>
          <w:rFonts w:ascii="Tahoma" w:hAnsi="Tahoma" w:cs="Tahoma"/>
        </w:rPr>
        <w:t xml:space="preserve"> </w:t>
      </w:r>
      <w:r w:rsidR="00F31C23" w:rsidRPr="008F3C85">
        <w:rPr>
          <w:rFonts w:ascii="Tahoma" w:hAnsi="Tahoma" w:cs="Tahoma"/>
          <w:i/>
        </w:rPr>
        <w:t xml:space="preserve">(neosvinčen motorni bencin 95 okt., utekočinjen naftni plin – </w:t>
      </w:r>
      <w:proofErr w:type="spellStart"/>
      <w:r w:rsidR="00F31C23" w:rsidRPr="008F3C85">
        <w:rPr>
          <w:rFonts w:ascii="Tahoma" w:hAnsi="Tahoma" w:cs="Tahoma"/>
          <w:i/>
        </w:rPr>
        <w:t>avtoplin</w:t>
      </w:r>
      <w:proofErr w:type="spellEnd"/>
      <w:r w:rsidR="004F745A" w:rsidRPr="008F3C85">
        <w:rPr>
          <w:rFonts w:ascii="Tahoma" w:hAnsi="Tahoma" w:cs="Tahoma"/>
          <w:i/>
        </w:rPr>
        <w:t xml:space="preserve"> (LPG)</w:t>
      </w:r>
      <w:r w:rsidR="00F31C23" w:rsidRPr="008F3C85">
        <w:rPr>
          <w:rFonts w:ascii="Tahoma" w:hAnsi="Tahoma" w:cs="Tahoma"/>
          <w:i/>
        </w:rPr>
        <w:t>, dizel - plinsko olje-D2)</w:t>
      </w:r>
      <w:r w:rsidR="00F31C23" w:rsidRPr="008F3C85">
        <w:rPr>
          <w:rFonts w:ascii="Tahoma" w:hAnsi="Tahoma" w:cs="Tahoma"/>
        </w:rPr>
        <w:t xml:space="preserve"> </w:t>
      </w:r>
      <w:r w:rsidR="00B95C73" w:rsidRPr="008F3C85">
        <w:rPr>
          <w:rFonts w:ascii="Tahoma" w:hAnsi="Tahoma" w:cs="Tahoma"/>
          <w:b/>
          <w:u w:val="single"/>
        </w:rPr>
        <w:t>in</w:t>
      </w:r>
      <w:r w:rsidR="00B95C73" w:rsidRPr="008F3C85">
        <w:rPr>
          <w:rFonts w:ascii="Tahoma" w:hAnsi="Tahoma" w:cs="Tahoma"/>
          <w:snapToGrid w:val="0"/>
        </w:rPr>
        <w:t xml:space="preserve"> </w:t>
      </w:r>
      <w:r w:rsidR="00B95C73" w:rsidRPr="008F3C85">
        <w:rPr>
          <w:rFonts w:ascii="Tahoma" w:hAnsi="Tahoma" w:cs="Tahoma"/>
          <w:b/>
          <w:snapToGrid w:val="0"/>
        </w:rPr>
        <w:t>dobava goriv na lokacijo naročnika</w:t>
      </w:r>
      <w:r w:rsidR="00F31C23" w:rsidRPr="008F3C85">
        <w:rPr>
          <w:rFonts w:ascii="Tahoma" w:hAnsi="Tahoma" w:cs="Tahoma"/>
        </w:rPr>
        <w:t xml:space="preserve"> </w:t>
      </w:r>
      <w:r w:rsidRPr="008F3C85">
        <w:rPr>
          <w:rFonts w:ascii="Tahoma" w:hAnsi="Tahoma" w:cs="Tahoma"/>
        </w:rPr>
        <w:t xml:space="preserve">se bodo </w:t>
      </w:r>
      <w:r w:rsidR="00F31C23" w:rsidRPr="008F3C85">
        <w:rPr>
          <w:rFonts w:ascii="Tahoma" w:hAnsi="Tahoma" w:cs="Tahoma"/>
        </w:rPr>
        <w:t>izvajali na podlagi dejanskih potreb posameznega naročnika</w:t>
      </w:r>
      <w:r w:rsidR="00D4673C" w:rsidRPr="008F3C85">
        <w:rPr>
          <w:rFonts w:ascii="Tahoma" w:hAnsi="Tahoma" w:cs="Tahoma"/>
        </w:rPr>
        <w:t>,</w:t>
      </w:r>
      <w:r w:rsidR="00B95C73" w:rsidRPr="008F3C85">
        <w:rPr>
          <w:rFonts w:ascii="Tahoma" w:hAnsi="Tahoma" w:cs="Tahoma"/>
        </w:rPr>
        <w:t xml:space="preserve"> </w:t>
      </w:r>
      <w:r w:rsidR="00B95C73" w:rsidRPr="008F3C85">
        <w:rPr>
          <w:rFonts w:ascii="Tahoma" w:hAnsi="Tahoma" w:cs="Tahoma"/>
          <w:u w:val="single"/>
        </w:rPr>
        <w:t>in sicer</w:t>
      </w:r>
      <w:r w:rsidRPr="008F3C85">
        <w:t xml:space="preserve"> </w:t>
      </w:r>
      <w:r w:rsidRPr="008F3C85">
        <w:rPr>
          <w:rFonts w:ascii="Tahoma" w:hAnsi="Tahoma" w:cs="Tahoma"/>
        </w:rPr>
        <w:t xml:space="preserve">(zaradi </w:t>
      </w:r>
      <w:r w:rsidR="00DD50D1" w:rsidRPr="008F3C85">
        <w:rPr>
          <w:rFonts w:ascii="Tahoma" w:hAnsi="Tahoma" w:cs="Tahoma"/>
        </w:rPr>
        <w:t>regulacije</w:t>
      </w:r>
      <w:r w:rsidRPr="008F3C85">
        <w:rPr>
          <w:rFonts w:ascii="Tahoma" w:hAnsi="Tahoma" w:cs="Tahoma"/>
        </w:rPr>
        <w:t xml:space="preserve"> trga naftnih derivatov)</w:t>
      </w:r>
      <w:r w:rsidR="00D4673C" w:rsidRPr="008F3C85">
        <w:t xml:space="preserve"> </w:t>
      </w:r>
      <w:r w:rsidR="00D4673C" w:rsidRPr="008F3C85">
        <w:rPr>
          <w:rFonts w:ascii="Tahoma" w:hAnsi="Tahoma" w:cs="Tahoma"/>
          <w:u w:val="single"/>
        </w:rPr>
        <w:t>po</w:t>
      </w:r>
      <w:r w:rsidR="00D4673C" w:rsidRPr="008F3C85">
        <w:rPr>
          <w:rFonts w:ascii="Tahoma" w:hAnsi="Tahoma" w:cs="Tahoma"/>
        </w:rPr>
        <w:t xml:space="preserve"> </w:t>
      </w:r>
      <w:r w:rsidRPr="008F3C85">
        <w:rPr>
          <w:rFonts w:ascii="Tahoma" w:hAnsi="Tahoma" w:cs="Tahoma"/>
        </w:rPr>
        <w:t>(</w:t>
      </w:r>
      <w:r w:rsidR="00D4673C" w:rsidRPr="008F3C85">
        <w:rPr>
          <w:rFonts w:ascii="Tahoma" w:hAnsi="Tahoma" w:cs="Tahoma"/>
        </w:rPr>
        <w:t>na dan točenja/nakupa goriva)</w:t>
      </w:r>
      <w:r w:rsidR="003156CC" w:rsidRPr="008F3C85">
        <w:rPr>
          <w:rFonts w:ascii="Tahoma" w:hAnsi="Tahoma" w:cs="Tahoma"/>
        </w:rPr>
        <w:t xml:space="preserve"> </w:t>
      </w:r>
      <w:r w:rsidR="003156CC" w:rsidRPr="008F3C85">
        <w:rPr>
          <w:rFonts w:ascii="Tahoma" w:hAnsi="Tahoma" w:cs="Tahoma"/>
          <w:u w:val="single"/>
        </w:rPr>
        <w:t xml:space="preserve">maloprodajni ceni </w:t>
      </w:r>
      <w:r w:rsidR="00793CE3" w:rsidRPr="008F3C85">
        <w:rPr>
          <w:rFonts w:ascii="Tahoma" w:hAnsi="Tahoma" w:cs="Tahoma"/>
          <w:u w:val="single"/>
        </w:rPr>
        <w:t>izbranega ponudnika</w:t>
      </w:r>
      <w:r w:rsidR="00793CE3" w:rsidRPr="008F3C85">
        <w:rPr>
          <w:rFonts w:ascii="Tahoma" w:hAnsi="Tahoma" w:cs="Tahoma"/>
        </w:rPr>
        <w:t xml:space="preserve"> za posamezno gorivo</w:t>
      </w:r>
      <w:r w:rsidR="003156CC" w:rsidRPr="008F3C85">
        <w:rPr>
          <w:rFonts w:ascii="Tahoma" w:hAnsi="Tahoma" w:cs="Tahoma"/>
        </w:rPr>
        <w:t xml:space="preserve"> </w:t>
      </w:r>
      <w:r w:rsidR="00D4673C" w:rsidRPr="008F3C85">
        <w:rPr>
          <w:rFonts w:ascii="Tahoma" w:hAnsi="Tahoma" w:cs="Tahoma"/>
          <w:b/>
          <w:u w:val="single"/>
        </w:rPr>
        <w:t>in</w:t>
      </w:r>
      <w:r w:rsidR="00D4673C" w:rsidRPr="008F3C85">
        <w:rPr>
          <w:rFonts w:ascii="Tahoma" w:hAnsi="Tahoma" w:cs="Tahoma"/>
        </w:rPr>
        <w:t xml:space="preserve"> z upoštevanjem</w:t>
      </w:r>
      <w:r w:rsidR="00B95C73" w:rsidRPr="008F3C85">
        <w:rPr>
          <w:rFonts w:ascii="Tahoma" w:hAnsi="Tahoma" w:cs="Tahoma"/>
        </w:rPr>
        <w:t xml:space="preserve"> </w:t>
      </w:r>
      <w:r w:rsidR="00B95C73" w:rsidRPr="008F3C85">
        <w:rPr>
          <w:rFonts w:ascii="Tahoma" w:hAnsi="Tahoma" w:cs="Tahoma"/>
          <w:u w:val="single"/>
        </w:rPr>
        <w:t>posameznega</w:t>
      </w:r>
      <w:r w:rsidR="00D4673C" w:rsidRPr="008F3C85">
        <w:rPr>
          <w:rFonts w:ascii="Tahoma" w:hAnsi="Tahoma" w:cs="Tahoma"/>
          <w:u w:val="single"/>
        </w:rPr>
        <w:t xml:space="preserve"> popusta</w:t>
      </w:r>
      <w:r w:rsidR="00D4673C" w:rsidRPr="008F3C85">
        <w:rPr>
          <w:rFonts w:ascii="Tahoma" w:hAnsi="Tahoma" w:cs="Tahoma"/>
        </w:rPr>
        <w:t xml:space="preserve"> iz ponudbe</w:t>
      </w:r>
      <w:r w:rsidR="003156CC" w:rsidRPr="008F3C85">
        <w:t xml:space="preserve"> </w:t>
      </w:r>
      <w:r w:rsidR="003156CC" w:rsidRPr="008F3C85">
        <w:rPr>
          <w:rFonts w:ascii="Tahoma" w:hAnsi="Tahoma" w:cs="Tahoma"/>
        </w:rPr>
        <w:t>oz. ponudbenega predračuna</w:t>
      </w:r>
      <w:r w:rsidR="00D4673C" w:rsidRPr="008F3C85">
        <w:rPr>
          <w:rFonts w:ascii="Tahoma" w:hAnsi="Tahoma" w:cs="Tahoma"/>
        </w:rPr>
        <w:t xml:space="preserve"> </w:t>
      </w:r>
      <w:r w:rsidR="003156CC" w:rsidRPr="008F3C85">
        <w:rPr>
          <w:rFonts w:ascii="Tahoma" w:hAnsi="Tahoma" w:cs="Tahoma"/>
        </w:rPr>
        <w:t>izbranega ponudnika</w:t>
      </w:r>
      <w:r w:rsidR="00D4673C" w:rsidRPr="008F3C85">
        <w:rPr>
          <w:rFonts w:ascii="Tahoma" w:hAnsi="Tahoma" w:cs="Tahoma"/>
        </w:rPr>
        <w:t xml:space="preserve">. </w:t>
      </w:r>
    </w:p>
    <w:p w14:paraId="4CDDDEEB" w14:textId="163CECDF" w:rsidR="00CB50F6" w:rsidRPr="008F3C85" w:rsidRDefault="00CB50F6" w:rsidP="0072034D">
      <w:pPr>
        <w:keepLines/>
        <w:widowControl w:val="0"/>
        <w:jc w:val="both"/>
        <w:rPr>
          <w:rFonts w:ascii="Tahoma" w:hAnsi="Tahoma" w:cs="Tahoma"/>
        </w:rPr>
      </w:pPr>
    </w:p>
    <w:p w14:paraId="4A9C1F42" w14:textId="76AE0166" w:rsidR="00CB50F6" w:rsidRPr="008F3C85" w:rsidRDefault="00CB50F6" w:rsidP="0072034D">
      <w:pPr>
        <w:keepLines/>
        <w:widowControl w:val="0"/>
        <w:jc w:val="both"/>
        <w:rPr>
          <w:rFonts w:ascii="Tahoma" w:hAnsi="Tahoma" w:cs="Tahoma"/>
        </w:rPr>
      </w:pPr>
      <w:r w:rsidRPr="008F3C85">
        <w:rPr>
          <w:rFonts w:ascii="Tahoma" w:hAnsi="Tahoma" w:cs="Tahoma"/>
        </w:rPr>
        <w:t xml:space="preserve">V ceno </w:t>
      </w:r>
      <w:r w:rsidR="00162C5C" w:rsidRPr="008F3C85">
        <w:rPr>
          <w:rFonts w:ascii="Tahoma" w:hAnsi="Tahoma" w:cs="Tahoma"/>
        </w:rPr>
        <w:t xml:space="preserve">za Sklop 1 </w:t>
      </w:r>
      <w:r w:rsidRPr="008F3C85">
        <w:rPr>
          <w:rFonts w:ascii="Tahoma" w:hAnsi="Tahoma" w:cs="Tahoma"/>
        </w:rPr>
        <w:t xml:space="preserve">je vključena tudi cena izdaje plačilne kartice za vsako posamezno vozilo. Cena vključuje stroške zagotavljanja podatkov v elektronski obliki ter prav tako stroške brezgotovinskega plačila. </w:t>
      </w:r>
    </w:p>
    <w:p w14:paraId="6822BFCD" w14:textId="77777777" w:rsidR="00E72CEF" w:rsidRPr="008F3C85" w:rsidRDefault="00E72CEF" w:rsidP="0072034D">
      <w:pPr>
        <w:keepLines/>
        <w:widowControl w:val="0"/>
        <w:jc w:val="both"/>
        <w:rPr>
          <w:rFonts w:ascii="Tahoma" w:hAnsi="Tahoma" w:cs="Tahoma"/>
          <w:u w:val="single"/>
        </w:rPr>
      </w:pPr>
    </w:p>
    <w:p w14:paraId="2927A305" w14:textId="540ECD1E" w:rsidR="00CE7998" w:rsidRPr="008F3C85" w:rsidRDefault="00CE7998" w:rsidP="0072034D">
      <w:pPr>
        <w:keepLines/>
        <w:widowControl w:val="0"/>
        <w:jc w:val="both"/>
        <w:rPr>
          <w:rFonts w:ascii="Tahoma" w:hAnsi="Tahoma" w:cs="Tahoma"/>
          <w:u w:val="single"/>
        </w:rPr>
      </w:pPr>
      <w:r w:rsidRPr="008F3C85">
        <w:rPr>
          <w:rFonts w:ascii="Tahoma" w:hAnsi="Tahoma" w:cs="Tahoma"/>
          <w:b/>
          <w:u w:val="single"/>
        </w:rPr>
        <w:t xml:space="preserve">Izbrani ponudnik je dolžan predstavnika posameznega naročnika pisno obveščati o vsaki spremembi </w:t>
      </w:r>
      <w:r w:rsidR="00630D69" w:rsidRPr="008F3C85">
        <w:rPr>
          <w:rFonts w:ascii="Tahoma" w:hAnsi="Tahoma" w:cs="Tahoma"/>
          <w:b/>
          <w:u w:val="single"/>
        </w:rPr>
        <w:t xml:space="preserve">maloprodajne cene </w:t>
      </w:r>
      <w:r w:rsidRPr="008F3C85">
        <w:rPr>
          <w:rFonts w:ascii="Tahoma" w:hAnsi="Tahoma" w:cs="Tahoma"/>
          <w:b/>
          <w:u w:val="single"/>
        </w:rPr>
        <w:t>goriva</w:t>
      </w:r>
      <w:r w:rsidRPr="008F3C85">
        <w:rPr>
          <w:rFonts w:ascii="Tahoma" w:hAnsi="Tahoma" w:cs="Tahoma"/>
          <w:u w:val="single"/>
        </w:rPr>
        <w:t>.</w:t>
      </w:r>
    </w:p>
    <w:p w14:paraId="35484065" w14:textId="77777777" w:rsidR="003156CC" w:rsidRPr="008F3C85" w:rsidRDefault="003156CC" w:rsidP="0072034D">
      <w:pPr>
        <w:keepLines/>
        <w:widowControl w:val="0"/>
        <w:jc w:val="both"/>
        <w:rPr>
          <w:rFonts w:ascii="Tahoma" w:hAnsi="Tahoma" w:cs="Tahoma"/>
        </w:rPr>
      </w:pPr>
    </w:p>
    <w:p w14:paraId="1A4543A6" w14:textId="2A95B038" w:rsidR="00D4673C" w:rsidRPr="008F3C85" w:rsidRDefault="00D4673C" w:rsidP="0072034D">
      <w:pPr>
        <w:keepLines/>
        <w:widowControl w:val="0"/>
        <w:jc w:val="both"/>
        <w:rPr>
          <w:rFonts w:ascii="Tahoma" w:hAnsi="Tahoma" w:cs="Tahoma"/>
        </w:rPr>
      </w:pPr>
      <w:r w:rsidRPr="008F3C85">
        <w:rPr>
          <w:rFonts w:ascii="Tahoma" w:hAnsi="Tahoma" w:cs="Tahoma"/>
        </w:rPr>
        <w:t>Ostale storitve</w:t>
      </w:r>
      <w:r w:rsidR="00F25EDE" w:rsidRPr="008F3C85">
        <w:rPr>
          <w:rFonts w:ascii="Tahoma" w:hAnsi="Tahoma" w:cs="Tahoma"/>
        </w:rPr>
        <w:t>/blago</w:t>
      </w:r>
      <w:r w:rsidRPr="008F3C85">
        <w:rPr>
          <w:rFonts w:ascii="Tahoma" w:hAnsi="Tahoma" w:cs="Tahoma"/>
        </w:rPr>
        <w:t>, ki jih bo naročnik kupoval/naročal na bencinskem servisu</w:t>
      </w:r>
      <w:r w:rsidR="00072821" w:rsidRPr="008F3C85">
        <w:rPr>
          <w:rFonts w:ascii="Tahoma" w:hAnsi="Tahoma" w:cs="Tahoma"/>
        </w:rPr>
        <w:t>,</w:t>
      </w:r>
      <w:r w:rsidRPr="008F3C85">
        <w:rPr>
          <w:rFonts w:ascii="Tahoma" w:hAnsi="Tahoma" w:cs="Tahoma"/>
        </w:rPr>
        <w:t xml:space="preserve"> se bodo obračunavale po takrat veljavnem ceniku.</w:t>
      </w:r>
      <w:r w:rsidR="00F31C23" w:rsidRPr="008F3C85">
        <w:rPr>
          <w:rFonts w:ascii="Tahoma" w:hAnsi="Tahoma" w:cs="Tahoma"/>
        </w:rPr>
        <w:t xml:space="preserve"> </w:t>
      </w:r>
      <w:r w:rsidR="003156CC" w:rsidRPr="008F3C85">
        <w:rPr>
          <w:rFonts w:ascii="Tahoma" w:hAnsi="Tahoma" w:cs="Tahoma"/>
        </w:rPr>
        <w:t xml:space="preserve"> </w:t>
      </w:r>
    </w:p>
    <w:p w14:paraId="4A7D0BB2" w14:textId="2232DE69" w:rsidR="005D10F6" w:rsidRPr="008F3C85" w:rsidRDefault="005D10F6" w:rsidP="0072034D">
      <w:pPr>
        <w:keepLines/>
        <w:widowControl w:val="0"/>
        <w:jc w:val="both"/>
        <w:rPr>
          <w:rFonts w:ascii="Tahoma" w:hAnsi="Tahoma" w:cs="Tahoma"/>
          <w:snapToGrid w:val="0"/>
        </w:rPr>
      </w:pPr>
    </w:p>
    <w:p w14:paraId="148B39AA" w14:textId="7555B56A" w:rsidR="00794DA1" w:rsidRPr="008F3C85" w:rsidRDefault="009278D3" w:rsidP="00794DA1">
      <w:pPr>
        <w:pStyle w:val="Odstavekseznama"/>
        <w:keepLines/>
        <w:widowControl w:val="0"/>
        <w:numPr>
          <w:ilvl w:val="0"/>
          <w:numId w:val="38"/>
        </w:numPr>
        <w:ind w:left="425" w:hanging="357"/>
        <w:jc w:val="both"/>
        <w:rPr>
          <w:rFonts w:ascii="Tahoma" w:hAnsi="Tahoma" w:cs="Tahoma"/>
          <w:b/>
        </w:rPr>
      </w:pPr>
      <w:r w:rsidRPr="008F3C85">
        <w:rPr>
          <w:rFonts w:ascii="Tahoma" w:hAnsi="Tahoma" w:cs="Tahoma"/>
          <w:b/>
        </w:rPr>
        <w:t>(De)regulacija cen naftnih derivatov</w:t>
      </w:r>
    </w:p>
    <w:p w14:paraId="28A9712D" w14:textId="0C1E3B9E" w:rsidR="00180CE3" w:rsidRPr="008F3C85" w:rsidRDefault="00180CE3" w:rsidP="0072034D">
      <w:pPr>
        <w:keepLines/>
        <w:widowControl w:val="0"/>
        <w:jc w:val="both"/>
        <w:rPr>
          <w:rFonts w:ascii="Tahoma" w:hAnsi="Tahoma" w:cs="Tahoma"/>
          <w:snapToGrid w:val="0"/>
        </w:rPr>
      </w:pPr>
      <w:r w:rsidRPr="008F3C85">
        <w:rPr>
          <w:rFonts w:ascii="Tahoma" w:hAnsi="Tahoma" w:cs="Tahoma"/>
          <w:snapToGrid w:val="0"/>
        </w:rPr>
        <w:t>V primeru, da bi tekom veljavnosti okvirnega sporazuma prišlo do ponovne</w:t>
      </w:r>
      <w:r w:rsidR="005F0DC7" w:rsidRPr="008F3C85">
        <w:rPr>
          <w:rFonts w:ascii="Tahoma" w:hAnsi="Tahoma" w:cs="Tahoma"/>
        </w:rPr>
        <w:t xml:space="preserve"> deregulacije </w:t>
      </w:r>
      <w:r w:rsidR="00756DC1" w:rsidRPr="008F3C85">
        <w:rPr>
          <w:rFonts w:ascii="Tahoma" w:hAnsi="Tahoma" w:cs="Tahoma"/>
        </w:rPr>
        <w:t xml:space="preserve">cen </w:t>
      </w:r>
      <w:r w:rsidR="005F0DC7" w:rsidRPr="008F3C85">
        <w:rPr>
          <w:rFonts w:ascii="Tahoma" w:hAnsi="Tahoma" w:cs="Tahoma"/>
        </w:rPr>
        <w:t>oziroma</w:t>
      </w:r>
      <w:r w:rsidRPr="008F3C85">
        <w:rPr>
          <w:rFonts w:ascii="Tahoma" w:hAnsi="Tahoma" w:cs="Tahoma"/>
          <w:snapToGrid w:val="0"/>
        </w:rPr>
        <w:t xml:space="preserve"> </w:t>
      </w:r>
      <w:r w:rsidR="00F07D39" w:rsidRPr="008F3C85">
        <w:rPr>
          <w:rFonts w:ascii="Tahoma" w:hAnsi="Tahoma" w:cs="Tahoma"/>
        </w:rPr>
        <w:t>liberalizacije trga naftnih derivatov</w:t>
      </w:r>
      <w:r w:rsidRPr="008F3C85">
        <w:rPr>
          <w:rFonts w:ascii="Tahoma" w:hAnsi="Tahoma" w:cs="Tahoma"/>
          <w:snapToGrid w:val="0"/>
        </w:rPr>
        <w:t xml:space="preserve">, se bo cena določila ob upoštevanju popusta izbranega ponudnika in </w:t>
      </w:r>
      <w:r w:rsidR="00F07D39" w:rsidRPr="008F3C85">
        <w:rPr>
          <w:rFonts w:ascii="Tahoma" w:hAnsi="Tahoma" w:cs="Tahoma"/>
          <w:snapToGrid w:val="0"/>
        </w:rPr>
        <w:t xml:space="preserve">glede na takrat veljavno maloprodajno ceno </w:t>
      </w:r>
      <w:r w:rsidRPr="008F3C85">
        <w:rPr>
          <w:rFonts w:ascii="Tahoma" w:hAnsi="Tahoma" w:cs="Tahoma"/>
          <w:snapToGrid w:val="0"/>
        </w:rPr>
        <w:t xml:space="preserve">naftnih derivatov </w:t>
      </w:r>
      <w:r w:rsidR="00F07D39" w:rsidRPr="008F3C85">
        <w:rPr>
          <w:rFonts w:ascii="Tahoma" w:hAnsi="Tahoma" w:cs="Tahoma"/>
          <w:snapToGrid w:val="0"/>
        </w:rPr>
        <w:t>izbranega ponudnika</w:t>
      </w:r>
      <w:r w:rsidR="005F0DC7" w:rsidRPr="008F3C85">
        <w:t xml:space="preserve"> (</w:t>
      </w:r>
      <w:r w:rsidR="005F0DC7" w:rsidRPr="008F3C85">
        <w:rPr>
          <w:rFonts w:ascii="Tahoma" w:hAnsi="Tahoma" w:cs="Tahoma"/>
          <w:snapToGrid w:val="0"/>
        </w:rPr>
        <w:t>in v skladu z veljavno zakonodajo)</w:t>
      </w:r>
      <w:r w:rsidRPr="008F3C85">
        <w:rPr>
          <w:rFonts w:ascii="Tahoma" w:hAnsi="Tahoma" w:cs="Tahoma"/>
          <w:snapToGrid w:val="0"/>
        </w:rPr>
        <w:t>.</w:t>
      </w:r>
      <w:r w:rsidR="005F0DC7" w:rsidRPr="008F3C85">
        <w:t xml:space="preserve"> </w:t>
      </w:r>
      <w:r w:rsidR="005F0DC7" w:rsidRPr="008F3C85">
        <w:rPr>
          <w:rFonts w:ascii="Tahoma" w:hAnsi="Tahoma" w:cs="Tahoma"/>
          <w:snapToGrid w:val="0"/>
        </w:rPr>
        <w:t>V primeru, da bi nato ponovno prišlo do regulacije naftnih derivatov s strani Vlad</w:t>
      </w:r>
      <w:r w:rsidR="00EB44ED" w:rsidRPr="008F3C85">
        <w:rPr>
          <w:rFonts w:ascii="Tahoma" w:hAnsi="Tahoma" w:cs="Tahoma"/>
          <w:snapToGrid w:val="0"/>
        </w:rPr>
        <w:t>e</w:t>
      </w:r>
      <w:r w:rsidR="005F0DC7" w:rsidRPr="008F3C85">
        <w:rPr>
          <w:rFonts w:ascii="Tahoma" w:hAnsi="Tahoma" w:cs="Tahoma"/>
          <w:snapToGrid w:val="0"/>
        </w:rPr>
        <w:t xml:space="preserve"> RS, se bo cena določila </w:t>
      </w:r>
      <w:r w:rsidR="00FC4653" w:rsidRPr="008F3C85">
        <w:rPr>
          <w:rFonts w:ascii="Tahoma" w:hAnsi="Tahoma" w:cs="Tahoma"/>
          <w:snapToGrid w:val="0"/>
        </w:rPr>
        <w:t xml:space="preserve">ob upoštevanju popusta izbranega ponudnika in </w:t>
      </w:r>
      <w:r w:rsidR="005F0DC7" w:rsidRPr="008F3C85">
        <w:rPr>
          <w:rFonts w:ascii="Tahoma" w:hAnsi="Tahoma" w:cs="Tahoma"/>
          <w:snapToGrid w:val="0"/>
        </w:rPr>
        <w:t>cen naftnih derivatov določenih s strani Vlad</w:t>
      </w:r>
      <w:r w:rsidR="00EB44ED" w:rsidRPr="008F3C85">
        <w:rPr>
          <w:rFonts w:ascii="Tahoma" w:hAnsi="Tahoma" w:cs="Tahoma"/>
          <w:snapToGrid w:val="0"/>
        </w:rPr>
        <w:t>e</w:t>
      </w:r>
      <w:r w:rsidR="005F0DC7" w:rsidRPr="008F3C85">
        <w:rPr>
          <w:rFonts w:ascii="Tahoma" w:hAnsi="Tahoma" w:cs="Tahoma"/>
          <w:snapToGrid w:val="0"/>
        </w:rPr>
        <w:t xml:space="preserve"> RS v skladu z veljavno zakonodajo.</w:t>
      </w:r>
    </w:p>
    <w:p w14:paraId="662A8A34" w14:textId="0645D772" w:rsidR="005C780A" w:rsidRPr="008F3C85" w:rsidRDefault="005C780A" w:rsidP="0072034D">
      <w:pPr>
        <w:keepLines/>
        <w:widowControl w:val="0"/>
        <w:jc w:val="both"/>
        <w:rPr>
          <w:rFonts w:ascii="Tahoma" w:hAnsi="Tahoma" w:cs="Tahoma"/>
          <w:snapToGrid w:val="0"/>
        </w:rPr>
      </w:pPr>
    </w:p>
    <w:p w14:paraId="05EA8637" w14:textId="6FB9FEA5" w:rsidR="004F79C4" w:rsidRPr="008F3C85" w:rsidRDefault="004F79C4" w:rsidP="0072034D">
      <w:pPr>
        <w:keepLines/>
        <w:widowControl w:val="0"/>
        <w:numPr>
          <w:ilvl w:val="1"/>
          <w:numId w:val="2"/>
        </w:numPr>
        <w:jc w:val="both"/>
        <w:rPr>
          <w:rFonts w:ascii="Tahoma" w:hAnsi="Tahoma" w:cs="Tahoma"/>
          <w:b/>
        </w:rPr>
      </w:pPr>
      <w:r w:rsidRPr="008F3C85">
        <w:rPr>
          <w:rFonts w:ascii="Tahoma" w:hAnsi="Tahoma" w:cs="Tahoma"/>
          <w:b/>
        </w:rPr>
        <w:t>Jezik in denarna enota</w:t>
      </w:r>
      <w:r w:rsidR="001A3138" w:rsidRPr="008F3C85">
        <w:rPr>
          <w:rFonts w:ascii="Tahoma" w:hAnsi="Tahoma" w:cs="Tahoma"/>
          <w:b/>
        </w:rPr>
        <w:t xml:space="preserve"> </w:t>
      </w:r>
    </w:p>
    <w:p w14:paraId="112BB09E" w14:textId="77777777" w:rsidR="004F79C4" w:rsidRPr="008F3C85" w:rsidRDefault="004F79C4" w:rsidP="0072034D">
      <w:pPr>
        <w:keepLines/>
        <w:widowControl w:val="0"/>
        <w:jc w:val="both"/>
        <w:rPr>
          <w:rFonts w:ascii="Tahoma" w:hAnsi="Tahoma" w:cs="Tahoma"/>
        </w:rPr>
      </w:pPr>
    </w:p>
    <w:p w14:paraId="0E6D8460" w14:textId="7661E775" w:rsidR="001A3138" w:rsidRPr="008F3C85" w:rsidRDefault="008C29FB" w:rsidP="0072034D">
      <w:pPr>
        <w:keepLines/>
        <w:widowControl w:val="0"/>
        <w:jc w:val="both"/>
        <w:rPr>
          <w:rFonts w:ascii="Tahoma" w:hAnsi="Tahoma" w:cs="Tahoma"/>
        </w:rPr>
      </w:pPr>
      <w:r w:rsidRPr="008F3C85">
        <w:rPr>
          <w:rFonts w:ascii="Tahoma" w:hAnsi="Tahoma" w:cs="Tahoma"/>
        </w:rPr>
        <w:t xml:space="preserve">Ponudba oziroma vsi dokumenti </w:t>
      </w:r>
      <w:r w:rsidR="001A3138" w:rsidRPr="008F3C85">
        <w:rPr>
          <w:rFonts w:ascii="Tahoma" w:hAnsi="Tahoma" w:cs="Tahoma"/>
        </w:rPr>
        <w:t xml:space="preserve">oziroma </w:t>
      </w:r>
      <w:r w:rsidRPr="008F3C85">
        <w:rPr>
          <w:rFonts w:ascii="Tahoma" w:hAnsi="Tahoma" w:cs="Tahoma"/>
        </w:rPr>
        <w:t xml:space="preserve">dokazila v zvezi s ponudbo morajo biti v slovenskem jeziku. </w:t>
      </w:r>
    </w:p>
    <w:p w14:paraId="54235F8F" w14:textId="010741A2" w:rsidR="004F79C4" w:rsidRPr="008F3C85" w:rsidRDefault="008C29FB" w:rsidP="0072034D">
      <w:pPr>
        <w:keepLines/>
        <w:widowControl w:val="0"/>
        <w:jc w:val="both"/>
        <w:rPr>
          <w:rFonts w:ascii="Tahoma" w:hAnsi="Tahoma" w:cs="Tahoma"/>
        </w:rPr>
      </w:pPr>
      <w:r w:rsidRPr="008F3C85">
        <w:rPr>
          <w:rFonts w:ascii="Tahoma" w:hAnsi="Tahoma" w:cs="Tahoma"/>
        </w:rPr>
        <w:t>V kolikor ponudnik v ponudbi priloži dokument ponudbe ali del ponudbe v tujem jeziku, si naročnik pridržuje pravico, da v fazi pregledovanja in ocenjevanja ponudb od ponudnika zahteva, da na lastne stroške (tj. stroške ponudnika) predložijo prevode dokumentov/dokazil, ki so predloženi v tujem jeziku. Naročnik si pridržuje pravico po lastni presoji določiti, ali naj ponudnik predloži prevod pripravljen s strani sodno zapriseženega tolmača ali navaden (</w:t>
      </w:r>
      <w:proofErr w:type="spellStart"/>
      <w:r w:rsidRPr="008F3C85">
        <w:rPr>
          <w:rFonts w:ascii="Tahoma" w:hAnsi="Tahoma" w:cs="Tahoma"/>
        </w:rPr>
        <w:t>neoverjen</w:t>
      </w:r>
      <w:proofErr w:type="spellEnd"/>
      <w:r w:rsidRPr="008F3C85">
        <w:rPr>
          <w:rFonts w:ascii="Tahoma" w:hAnsi="Tahoma" w:cs="Tahoma"/>
        </w:rPr>
        <w:t>) prevod. Stroške prevoda nosi ponudnik.</w:t>
      </w:r>
      <w:r w:rsidR="004F79C4" w:rsidRPr="008F3C85">
        <w:rPr>
          <w:rFonts w:ascii="Tahoma" w:hAnsi="Tahoma" w:cs="Tahoma"/>
        </w:rPr>
        <w:t xml:space="preserve"> </w:t>
      </w:r>
    </w:p>
    <w:p w14:paraId="6C15D9B2" w14:textId="77777777" w:rsidR="004F79C4" w:rsidRPr="008F3C85" w:rsidRDefault="004F79C4" w:rsidP="0072034D">
      <w:pPr>
        <w:keepLines/>
        <w:widowControl w:val="0"/>
        <w:jc w:val="both"/>
        <w:rPr>
          <w:rFonts w:ascii="Tahoma" w:hAnsi="Tahoma" w:cs="Tahoma"/>
          <w:sz w:val="18"/>
        </w:rPr>
      </w:pPr>
    </w:p>
    <w:p w14:paraId="411A37CB" w14:textId="2E98DDE5" w:rsidR="004F79C4" w:rsidRPr="008F3C85" w:rsidRDefault="004F79C4" w:rsidP="0072034D">
      <w:pPr>
        <w:keepLines/>
        <w:widowControl w:val="0"/>
        <w:jc w:val="both"/>
        <w:rPr>
          <w:rFonts w:ascii="Tahoma" w:hAnsi="Tahoma" w:cs="Tahoma"/>
        </w:rPr>
      </w:pPr>
      <w:r w:rsidRPr="008F3C85">
        <w:rPr>
          <w:rFonts w:ascii="Tahoma" w:hAnsi="Tahoma" w:cs="Tahoma"/>
        </w:rPr>
        <w:t xml:space="preserve">Finančni podatki morajo biti podani v evrih, na do </w:t>
      </w:r>
      <w:r w:rsidR="00162C5C" w:rsidRPr="008F3C85">
        <w:rPr>
          <w:rFonts w:ascii="Tahoma" w:hAnsi="Tahoma" w:cs="Tahoma"/>
        </w:rPr>
        <w:t>(vključno) pet (5</w:t>
      </w:r>
      <w:r w:rsidRPr="008F3C85">
        <w:rPr>
          <w:rFonts w:ascii="Tahoma" w:hAnsi="Tahoma" w:cs="Tahoma"/>
        </w:rPr>
        <w:t>) decimalni</w:t>
      </w:r>
      <w:r w:rsidR="00F84190" w:rsidRPr="008F3C85">
        <w:rPr>
          <w:rFonts w:ascii="Tahoma" w:hAnsi="Tahoma" w:cs="Tahoma"/>
        </w:rPr>
        <w:t>h</w:t>
      </w:r>
      <w:r w:rsidRPr="008F3C85">
        <w:rPr>
          <w:rFonts w:ascii="Tahoma" w:hAnsi="Tahoma" w:cs="Tahoma"/>
        </w:rPr>
        <w:t xml:space="preserve"> </w:t>
      </w:r>
      <w:r w:rsidR="00F84190" w:rsidRPr="008F3C85">
        <w:rPr>
          <w:rFonts w:ascii="Tahoma" w:hAnsi="Tahoma" w:cs="Tahoma"/>
        </w:rPr>
        <w:t>mest</w:t>
      </w:r>
      <w:r w:rsidRPr="008F3C85">
        <w:rPr>
          <w:rFonts w:ascii="Tahoma" w:hAnsi="Tahoma" w:cs="Tahoma"/>
        </w:rPr>
        <w:t xml:space="preserve"> natančno.</w:t>
      </w:r>
      <w:r w:rsidR="00345998" w:rsidRPr="008F3C85">
        <w:rPr>
          <w:rFonts w:ascii="Tahoma" w:hAnsi="Tahoma" w:cs="Tahoma"/>
        </w:rPr>
        <w:t xml:space="preserve"> </w:t>
      </w:r>
    </w:p>
    <w:p w14:paraId="25DB39C5" w14:textId="77777777" w:rsidR="004F79C4" w:rsidRPr="008F3C85" w:rsidRDefault="004F79C4" w:rsidP="0072034D">
      <w:pPr>
        <w:keepLines/>
        <w:widowControl w:val="0"/>
        <w:numPr>
          <w:ilvl w:val="1"/>
          <w:numId w:val="2"/>
        </w:numPr>
        <w:rPr>
          <w:rFonts w:ascii="Tahoma" w:hAnsi="Tahoma" w:cs="Tahoma"/>
          <w:b/>
        </w:rPr>
      </w:pPr>
      <w:r w:rsidRPr="008F3C85">
        <w:rPr>
          <w:rFonts w:ascii="Tahoma" w:hAnsi="Tahoma" w:cs="Tahoma"/>
          <w:b/>
        </w:rPr>
        <w:lastRenderedPageBreak/>
        <w:t>Celovitost ponudbe, dopustnost ponudbe, pregled in ocenjevanje ponudb</w:t>
      </w:r>
    </w:p>
    <w:p w14:paraId="6643F7EE" w14:textId="77777777" w:rsidR="004F79C4" w:rsidRPr="008F3C85" w:rsidRDefault="004F79C4" w:rsidP="0072034D">
      <w:pPr>
        <w:keepLines/>
        <w:widowControl w:val="0"/>
        <w:rPr>
          <w:rFonts w:ascii="Tahoma" w:hAnsi="Tahoma" w:cs="Tahoma"/>
        </w:rPr>
      </w:pPr>
    </w:p>
    <w:p w14:paraId="64B68BA1" w14:textId="3E1B891D" w:rsidR="00E72CEF" w:rsidRPr="008F3C85" w:rsidRDefault="004F79C4" w:rsidP="0072034D">
      <w:pPr>
        <w:keepLines/>
        <w:widowControl w:val="0"/>
        <w:jc w:val="both"/>
        <w:rPr>
          <w:rFonts w:ascii="Tahoma" w:hAnsi="Tahoma" w:cs="Tahoma"/>
        </w:rPr>
      </w:pPr>
      <w:r w:rsidRPr="008F3C85">
        <w:rPr>
          <w:rFonts w:ascii="Tahoma" w:hAnsi="Tahoma" w:cs="Tahoma"/>
        </w:rPr>
        <w:t xml:space="preserve">Ponudnik lahko odda ponudbo za posamezen sklop ali </w:t>
      </w:r>
      <w:r w:rsidR="00A0235B" w:rsidRPr="008F3C85">
        <w:rPr>
          <w:rFonts w:ascii="Tahoma" w:hAnsi="Tahoma" w:cs="Tahoma"/>
        </w:rPr>
        <w:t>oba sklopa, ki sta</w:t>
      </w:r>
      <w:r w:rsidRPr="008F3C85">
        <w:rPr>
          <w:rFonts w:ascii="Tahoma" w:hAnsi="Tahoma" w:cs="Tahoma"/>
        </w:rPr>
        <w:t xml:space="preserve"> predmet javnega naročila, </w:t>
      </w:r>
      <w:r w:rsidRPr="008F3C85">
        <w:rPr>
          <w:rFonts w:ascii="Tahoma" w:hAnsi="Tahoma" w:cs="Tahoma"/>
          <w:u w:val="single"/>
        </w:rPr>
        <w:t>pri čemer mora</w:t>
      </w:r>
      <w:r w:rsidRPr="008F3C85">
        <w:rPr>
          <w:u w:val="single"/>
        </w:rPr>
        <w:t xml:space="preserve"> </w:t>
      </w:r>
      <w:r w:rsidRPr="008F3C85">
        <w:rPr>
          <w:rFonts w:ascii="Tahoma" w:hAnsi="Tahoma" w:cs="Tahoma"/>
          <w:u w:val="single"/>
        </w:rPr>
        <w:t>ponudnik za posamezen sklop ponuditi vse razpisane storitve in blago skladno z zahtevami razpisne dokumentacije (</w:t>
      </w:r>
      <w:r w:rsidRPr="008F3C85">
        <w:rPr>
          <w:rFonts w:ascii="Tahoma" w:hAnsi="Tahoma" w:cs="Tahoma"/>
          <w:b/>
          <w:u w:val="single"/>
        </w:rPr>
        <w:t>zahtevana je celovitost ponudbe</w:t>
      </w:r>
      <w:r w:rsidR="00E3226E" w:rsidRPr="008F3C85">
        <w:rPr>
          <w:rFonts w:ascii="Tahoma" w:hAnsi="Tahoma" w:cs="Tahoma"/>
          <w:b/>
          <w:u w:val="single"/>
        </w:rPr>
        <w:t xml:space="preserve"> za posamezen sklop</w:t>
      </w:r>
      <w:r w:rsidRPr="008F3C85">
        <w:rPr>
          <w:rFonts w:ascii="Tahoma" w:hAnsi="Tahoma" w:cs="Tahoma"/>
          <w:u w:val="single"/>
        </w:rPr>
        <w:t>)</w:t>
      </w:r>
      <w:r w:rsidRPr="008F3C85">
        <w:rPr>
          <w:rFonts w:ascii="Tahoma" w:hAnsi="Tahoma" w:cs="Tahoma"/>
        </w:rPr>
        <w:t xml:space="preserve">. </w:t>
      </w:r>
    </w:p>
    <w:p w14:paraId="4167E77D" w14:textId="77777777" w:rsidR="00142CB2" w:rsidRPr="008F3C85" w:rsidRDefault="00142CB2" w:rsidP="0072034D">
      <w:pPr>
        <w:keepLines/>
        <w:widowControl w:val="0"/>
        <w:jc w:val="both"/>
        <w:rPr>
          <w:rFonts w:ascii="Tahoma" w:hAnsi="Tahoma" w:cs="Tahoma"/>
        </w:rPr>
      </w:pPr>
    </w:p>
    <w:p w14:paraId="588B5C99" w14:textId="451C2B51" w:rsidR="004F79C4" w:rsidRPr="008F3C85" w:rsidRDefault="004F79C4" w:rsidP="0072034D">
      <w:pPr>
        <w:keepLines/>
        <w:widowControl w:val="0"/>
        <w:jc w:val="both"/>
        <w:rPr>
          <w:rFonts w:ascii="Tahoma" w:hAnsi="Tahoma" w:cs="Tahoma"/>
        </w:rPr>
      </w:pPr>
      <w:r w:rsidRPr="008F3C85">
        <w:rPr>
          <w:rFonts w:ascii="Tahoma" w:hAnsi="Tahoma" w:cs="Tahoma"/>
        </w:rPr>
        <w:t>Predmet ponudbe za posamezen sklop mora biti v skladu s tehnično specifikacijo in opisom predmeta javnega naročila ter z vsemi ostalimi zahtevami in pogoji naročnika, navedenimi v razpisni dokumentaciji.</w:t>
      </w:r>
      <w:r w:rsidRPr="008F3C85">
        <w:t xml:space="preserve"> </w:t>
      </w:r>
      <w:r w:rsidRPr="008F3C85">
        <w:rPr>
          <w:rFonts w:ascii="Tahoma" w:hAnsi="Tahoma" w:cs="Tahoma"/>
        </w:rPr>
        <w:t>V primeru, da ponudnik ne bo ponudil najmanj celotnega sklopa (vseh zahtevanih postavk v sklopu) bo izločen iz nadaljnje obravnave. (Naročnik torej ne bo upošteval ponudnika, ki bo znotraj posamezneg</w:t>
      </w:r>
      <w:r w:rsidR="00E3226E" w:rsidRPr="008F3C85">
        <w:rPr>
          <w:rFonts w:ascii="Tahoma" w:hAnsi="Tahoma" w:cs="Tahoma"/>
        </w:rPr>
        <w:t>a sklopa ponudil zgolj posamezne postavke</w:t>
      </w:r>
      <w:r w:rsidRPr="008F3C85">
        <w:rPr>
          <w:rFonts w:ascii="Tahoma" w:hAnsi="Tahoma" w:cs="Tahoma"/>
        </w:rPr>
        <w:t>)</w:t>
      </w:r>
      <w:r w:rsidR="00E3226E" w:rsidRPr="008F3C85">
        <w:rPr>
          <w:rFonts w:ascii="Tahoma" w:hAnsi="Tahoma" w:cs="Tahoma"/>
        </w:rPr>
        <w:t>.</w:t>
      </w:r>
    </w:p>
    <w:p w14:paraId="756C2C13" w14:textId="77777777" w:rsidR="004F79C4" w:rsidRPr="008F3C85" w:rsidRDefault="004F79C4" w:rsidP="0072034D">
      <w:pPr>
        <w:keepLines/>
        <w:widowControl w:val="0"/>
        <w:jc w:val="both"/>
        <w:rPr>
          <w:rFonts w:ascii="Tahoma" w:hAnsi="Tahoma" w:cs="Tahoma"/>
        </w:rPr>
      </w:pPr>
      <w:r w:rsidRPr="008F3C85">
        <w:rPr>
          <w:rFonts w:ascii="Tahoma" w:hAnsi="Tahoma" w:cs="Tahoma"/>
        </w:rPr>
        <w:t xml:space="preserve"> </w:t>
      </w:r>
    </w:p>
    <w:p w14:paraId="51E3D494" w14:textId="6BAED472" w:rsidR="004F79C4" w:rsidRPr="008F3C85" w:rsidRDefault="004F79C4" w:rsidP="0072034D">
      <w:pPr>
        <w:keepLines/>
        <w:widowControl w:val="0"/>
        <w:jc w:val="both"/>
        <w:rPr>
          <w:rFonts w:ascii="Tahoma" w:hAnsi="Tahoma" w:cs="Tahoma"/>
        </w:rPr>
      </w:pPr>
      <w:r w:rsidRPr="008F3C85">
        <w:rPr>
          <w:rFonts w:ascii="Tahoma" w:hAnsi="Tahoma" w:cs="Tahoma"/>
        </w:rPr>
        <w:t>V primeru, da ponudba ne bo v skladu z vsemi zahtevami in pogoji razpisne dokumentacije ter v skladu z ZJN-</w:t>
      </w:r>
      <w:r w:rsidR="00A30A75" w:rsidRPr="008F3C85">
        <w:rPr>
          <w:rFonts w:ascii="Tahoma" w:hAnsi="Tahoma" w:cs="Tahoma"/>
        </w:rPr>
        <w:t> </w:t>
      </w:r>
      <w:r w:rsidRPr="008F3C85">
        <w:rPr>
          <w:rFonts w:ascii="Tahoma" w:hAnsi="Tahoma" w:cs="Tahoma"/>
        </w:rPr>
        <w:t>3, bo naročnik tako ponudbo izključil iz sodelovanja v postopku oddaje javnega naročila.</w:t>
      </w:r>
    </w:p>
    <w:p w14:paraId="2C5F1F63" w14:textId="77777777" w:rsidR="004F79C4" w:rsidRPr="008F3C85" w:rsidRDefault="004F79C4" w:rsidP="0072034D">
      <w:pPr>
        <w:keepLines/>
        <w:widowControl w:val="0"/>
        <w:jc w:val="both"/>
        <w:rPr>
          <w:rFonts w:ascii="Tahoma" w:hAnsi="Tahoma" w:cs="Tahoma"/>
          <w:sz w:val="16"/>
        </w:rPr>
      </w:pPr>
    </w:p>
    <w:p w14:paraId="5843E8D6" w14:textId="77777777" w:rsidR="004F79C4" w:rsidRPr="008F3C85" w:rsidRDefault="004F79C4" w:rsidP="0072034D">
      <w:pPr>
        <w:keepLines/>
        <w:widowControl w:val="0"/>
        <w:jc w:val="both"/>
        <w:rPr>
          <w:rFonts w:ascii="Tahoma" w:hAnsi="Tahoma" w:cs="Tahoma"/>
          <w:sz w:val="18"/>
        </w:rPr>
      </w:pPr>
      <w:r w:rsidRPr="008F3C8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8F3C85">
        <w:rPr>
          <w:rFonts w:ascii="Tahoma" w:hAnsi="Tahoma" w:cs="Tahoma"/>
          <w:sz w:val="18"/>
        </w:rPr>
        <w:t xml:space="preserve">. </w:t>
      </w:r>
      <w:r w:rsidRPr="008F3C85">
        <w:rPr>
          <w:rFonts w:ascii="Tahoma" w:hAnsi="Tahoma" w:cs="Tahoma"/>
        </w:rPr>
        <w:t>Naročnik lahko od ponudnikov zahteva razčlembo (analizo) ponudbenih cen. Zahtevek za dodatna pojasnila kot tudi odgovor morata biti posredovana v enaki obliki kot dodatna pojasnila.</w:t>
      </w:r>
    </w:p>
    <w:p w14:paraId="40484BB5" w14:textId="77777777" w:rsidR="004F79C4" w:rsidRPr="008F3C85" w:rsidRDefault="004F79C4" w:rsidP="0072034D">
      <w:pPr>
        <w:keepLines/>
        <w:widowControl w:val="0"/>
        <w:ind w:right="56"/>
        <w:jc w:val="both"/>
        <w:rPr>
          <w:rFonts w:ascii="Tahoma" w:hAnsi="Tahoma" w:cs="Tahoma"/>
        </w:rPr>
      </w:pPr>
    </w:p>
    <w:p w14:paraId="308D4329" w14:textId="77777777" w:rsidR="004F79C4" w:rsidRPr="008F3C85" w:rsidRDefault="004F79C4" w:rsidP="0072034D">
      <w:pPr>
        <w:keepLines/>
        <w:widowControl w:val="0"/>
        <w:ind w:right="56"/>
        <w:jc w:val="both"/>
        <w:rPr>
          <w:rFonts w:ascii="Tahoma" w:hAnsi="Tahoma" w:cs="Tahoma"/>
        </w:rPr>
      </w:pPr>
      <w:r w:rsidRPr="008F3C85">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981147" w14:textId="77777777" w:rsidR="004F79C4" w:rsidRPr="008F3C85" w:rsidRDefault="004F79C4" w:rsidP="0072034D">
      <w:pPr>
        <w:keepLines/>
        <w:widowControl w:val="0"/>
        <w:jc w:val="both"/>
        <w:rPr>
          <w:rFonts w:ascii="Tahoma" w:hAnsi="Tahoma" w:cs="Tahoma"/>
          <w:snapToGrid w:val="0"/>
        </w:rPr>
      </w:pPr>
    </w:p>
    <w:p w14:paraId="35BF801A" w14:textId="77777777" w:rsidR="004B53F1" w:rsidRPr="008F3C85" w:rsidRDefault="004B53F1" w:rsidP="0072034D">
      <w:pPr>
        <w:keepLines/>
        <w:widowControl w:val="0"/>
        <w:numPr>
          <w:ilvl w:val="1"/>
          <w:numId w:val="2"/>
        </w:numPr>
        <w:jc w:val="both"/>
        <w:rPr>
          <w:rFonts w:ascii="Tahoma" w:hAnsi="Tahoma" w:cs="Tahoma"/>
          <w:b/>
        </w:rPr>
      </w:pPr>
      <w:r w:rsidRPr="008F3C85">
        <w:rPr>
          <w:rFonts w:ascii="Tahoma" w:hAnsi="Tahoma" w:cs="Tahoma"/>
          <w:b/>
        </w:rPr>
        <w:t>Način obračunavanja in plačilni pogoji</w:t>
      </w:r>
    </w:p>
    <w:p w14:paraId="0EA2328D" w14:textId="77777777" w:rsidR="004B53F1" w:rsidRPr="008F3C85" w:rsidRDefault="004B53F1" w:rsidP="0072034D">
      <w:pPr>
        <w:keepLines/>
        <w:widowControl w:val="0"/>
        <w:jc w:val="both"/>
        <w:rPr>
          <w:rFonts w:ascii="Tahoma" w:hAnsi="Tahoma" w:cs="Tahoma"/>
          <w:kern w:val="16"/>
        </w:rPr>
      </w:pPr>
    </w:p>
    <w:p w14:paraId="7F79FB2C" w14:textId="5210CABE" w:rsidR="004B53F1" w:rsidRPr="008F3C85" w:rsidRDefault="004B53F1" w:rsidP="0072034D">
      <w:pPr>
        <w:keepLines/>
        <w:widowControl w:val="0"/>
        <w:jc w:val="both"/>
        <w:rPr>
          <w:rFonts w:ascii="Tahoma" w:hAnsi="Tahoma" w:cs="Tahoma"/>
          <w:kern w:val="16"/>
        </w:rPr>
      </w:pPr>
      <w:r w:rsidRPr="008F3C85">
        <w:rPr>
          <w:rFonts w:ascii="Tahoma" w:hAnsi="Tahoma" w:cs="Tahoma"/>
          <w:kern w:val="16"/>
        </w:rPr>
        <w:t>Način obračunavanja in plačilni pogoji so razvidni iz priloženega vzorca okvirnega sporazuma.</w:t>
      </w:r>
    </w:p>
    <w:p w14:paraId="752CD40E" w14:textId="2371D18D" w:rsidR="00E177DD" w:rsidRPr="008F3C85" w:rsidRDefault="00E177DD" w:rsidP="0072034D">
      <w:pPr>
        <w:keepLines/>
        <w:widowControl w:val="0"/>
        <w:jc w:val="both"/>
        <w:rPr>
          <w:rFonts w:ascii="Tahoma" w:hAnsi="Tahoma" w:cs="Tahoma"/>
        </w:rPr>
      </w:pPr>
    </w:p>
    <w:p w14:paraId="19FC76C3" w14:textId="76434D51" w:rsidR="00F70DDF" w:rsidRPr="008F3C85" w:rsidRDefault="00D1288B" w:rsidP="0072034D">
      <w:pPr>
        <w:keepLines/>
        <w:widowControl w:val="0"/>
        <w:numPr>
          <w:ilvl w:val="1"/>
          <w:numId w:val="2"/>
        </w:numPr>
        <w:jc w:val="both"/>
        <w:rPr>
          <w:rFonts w:ascii="Tahoma" w:hAnsi="Tahoma" w:cs="Tahoma"/>
          <w:b/>
        </w:rPr>
      </w:pPr>
      <w:r w:rsidRPr="008F3C85">
        <w:rPr>
          <w:rFonts w:ascii="Tahoma" w:hAnsi="Tahoma" w:cs="Tahoma"/>
          <w:b/>
        </w:rPr>
        <w:t>Variantna</w:t>
      </w:r>
      <w:r w:rsidR="00F70DDF" w:rsidRPr="008F3C85">
        <w:rPr>
          <w:rFonts w:ascii="Tahoma" w:hAnsi="Tahoma" w:cs="Tahoma"/>
          <w:b/>
        </w:rPr>
        <w:t xml:space="preserve"> ponudba</w:t>
      </w:r>
    </w:p>
    <w:p w14:paraId="0564DDE0" w14:textId="77777777" w:rsidR="00F70DDF" w:rsidRPr="008F3C85" w:rsidRDefault="00F70DDF" w:rsidP="0072034D">
      <w:pPr>
        <w:keepLines/>
        <w:widowControl w:val="0"/>
        <w:jc w:val="both"/>
        <w:rPr>
          <w:rFonts w:ascii="Tahoma" w:hAnsi="Tahoma" w:cs="Tahoma"/>
        </w:rPr>
      </w:pPr>
    </w:p>
    <w:p w14:paraId="09A09559" w14:textId="7532140A" w:rsidR="00F70DDF" w:rsidRPr="008F3C85" w:rsidRDefault="00F70DDF" w:rsidP="0072034D">
      <w:pPr>
        <w:keepLines/>
        <w:widowControl w:val="0"/>
        <w:ind w:right="56"/>
        <w:jc w:val="both"/>
        <w:rPr>
          <w:rFonts w:ascii="Tahoma" w:hAnsi="Tahoma" w:cs="Tahoma"/>
        </w:rPr>
      </w:pPr>
      <w:r w:rsidRPr="008F3C85">
        <w:rPr>
          <w:rFonts w:ascii="Tahoma" w:hAnsi="Tahoma" w:cs="Tahoma"/>
        </w:rPr>
        <w:t>Naročnik ne dopušča predložitve variantne ponudbe. Naročnik bo tako ponudbo zavrnil kot nedopustno.</w:t>
      </w:r>
    </w:p>
    <w:p w14:paraId="55FDFF83" w14:textId="16A743B6" w:rsidR="00E3226E" w:rsidRPr="008F3C85" w:rsidRDefault="00E3226E" w:rsidP="0072034D">
      <w:pPr>
        <w:keepLines/>
        <w:widowControl w:val="0"/>
        <w:jc w:val="both"/>
        <w:rPr>
          <w:rFonts w:ascii="Tahoma" w:hAnsi="Tahoma" w:cs="Tahoma"/>
        </w:rPr>
      </w:pPr>
    </w:p>
    <w:p w14:paraId="18C53C1B" w14:textId="77777777" w:rsidR="00F70DDF" w:rsidRPr="008F3C85" w:rsidRDefault="00F70DDF" w:rsidP="0072034D">
      <w:pPr>
        <w:keepLines/>
        <w:widowControl w:val="0"/>
        <w:numPr>
          <w:ilvl w:val="1"/>
          <w:numId w:val="2"/>
        </w:numPr>
        <w:jc w:val="both"/>
        <w:rPr>
          <w:rFonts w:ascii="Tahoma" w:hAnsi="Tahoma" w:cs="Tahoma"/>
          <w:b/>
        </w:rPr>
      </w:pPr>
      <w:r w:rsidRPr="008F3C85">
        <w:rPr>
          <w:rFonts w:ascii="Tahoma" w:hAnsi="Tahoma" w:cs="Tahoma"/>
          <w:b/>
        </w:rPr>
        <w:t>Prav</w:t>
      </w:r>
      <w:bookmarkEnd w:id="11"/>
      <w:bookmarkEnd w:id="12"/>
      <w:bookmarkEnd w:id="13"/>
      <w:bookmarkEnd w:id="14"/>
      <w:bookmarkEnd w:id="15"/>
      <w:r w:rsidRPr="008F3C85">
        <w:rPr>
          <w:rFonts w:ascii="Tahoma" w:hAnsi="Tahoma" w:cs="Tahoma"/>
          <w:b/>
        </w:rPr>
        <w:t>no varstvo</w:t>
      </w:r>
    </w:p>
    <w:p w14:paraId="619FA535" w14:textId="77777777" w:rsidR="00F70DDF" w:rsidRPr="008F3C85" w:rsidRDefault="00F70DDF" w:rsidP="0072034D">
      <w:pPr>
        <w:keepLines/>
        <w:widowControl w:val="0"/>
        <w:jc w:val="both"/>
        <w:rPr>
          <w:rFonts w:ascii="Tahoma" w:hAnsi="Tahoma" w:cs="Tahoma"/>
          <w:b/>
        </w:rPr>
      </w:pPr>
    </w:p>
    <w:p w14:paraId="4491D472" w14:textId="77777777" w:rsidR="00F70DDF" w:rsidRPr="008F3C85" w:rsidRDefault="00F70DDF" w:rsidP="0072034D">
      <w:pPr>
        <w:keepLines/>
        <w:widowControl w:val="0"/>
        <w:autoSpaceDE w:val="0"/>
        <w:autoSpaceDN w:val="0"/>
        <w:adjustRightInd w:val="0"/>
        <w:jc w:val="both"/>
        <w:rPr>
          <w:rFonts w:ascii="Tahoma" w:hAnsi="Tahoma" w:cs="Tahoma"/>
        </w:rPr>
      </w:pPr>
      <w:r w:rsidRPr="008F3C85">
        <w:rPr>
          <w:rFonts w:ascii="Tahoma" w:hAnsi="Tahoma" w:cs="Tahoma"/>
        </w:rPr>
        <w:t xml:space="preserve">Ponudniku je zagotovljeno pravno varstvo, skladno z </w:t>
      </w:r>
      <w:r w:rsidRPr="008F3C85">
        <w:rPr>
          <w:rFonts w:ascii="Tahoma" w:hAnsi="Tahoma" w:cs="Tahoma"/>
          <w:bCs/>
        </w:rPr>
        <w:t>Zakonom o pravnem varstvu v postopkih javnega naročanja</w:t>
      </w:r>
      <w:r w:rsidRPr="008F3C85">
        <w:rPr>
          <w:rFonts w:ascii="Tahoma" w:hAnsi="Tahoma" w:cs="Tahoma"/>
        </w:rPr>
        <w:t xml:space="preserve"> (Ur. l. RS, št. 43/11 in nadaljnji; v nadaljevanju: ZPVPJN). </w:t>
      </w:r>
    </w:p>
    <w:p w14:paraId="298FEC5D" w14:textId="77777777" w:rsidR="00F70DDF" w:rsidRPr="008F3C85" w:rsidRDefault="00F70DDF" w:rsidP="0072034D">
      <w:pPr>
        <w:keepLines/>
        <w:widowControl w:val="0"/>
        <w:autoSpaceDE w:val="0"/>
        <w:autoSpaceDN w:val="0"/>
        <w:adjustRightInd w:val="0"/>
        <w:jc w:val="both"/>
        <w:rPr>
          <w:rFonts w:ascii="Tahoma" w:hAnsi="Tahoma" w:cs="Tahoma"/>
        </w:rPr>
      </w:pPr>
    </w:p>
    <w:p w14:paraId="116B6230" w14:textId="77777777" w:rsidR="00F70DDF" w:rsidRPr="008F3C85" w:rsidRDefault="00F70DDF" w:rsidP="0072034D">
      <w:pPr>
        <w:keepLines/>
        <w:widowControl w:val="0"/>
        <w:autoSpaceDE w:val="0"/>
        <w:autoSpaceDN w:val="0"/>
        <w:adjustRightInd w:val="0"/>
        <w:jc w:val="both"/>
        <w:rPr>
          <w:rFonts w:ascii="Tahoma" w:hAnsi="Tahoma" w:cs="Tahoma"/>
        </w:rPr>
      </w:pPr>
      <w:r w:rsidRPr="008F3C85">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5FA279F7" w14:textId="77777777" w:rsidR="00F70DDF" w:rsidRPr="008F3C85" w:rsidRDefault="00F70DDF" w:rsidP="0072034D">
      <w:pPr>
        <w:keepLines/>
        <w:widowControl w:val="0"/>
        <w:autoSpaceDE w:val="0"/>
        <w:autoSpaceDN w:val="0"/>
        <w:adjustRightInd w:val="0"/>
        <w:jc w:val="both"/>
        <w:rPr>
          <w:rFonts w:ascii="Tahoma" w:hAnsi="Tahoma" w:cs="Tahoma"/>
        </w:rPr>
      </w:pPr>
    </w:p>
    <w:p w14:paraId="772DF136" w14:textId="77777777" w:rsidR="00F70DDF" w:rsidRPr="008F3C85" w:rsidRDefault="00F70DDF" w:rsidP="0072034D">
      <w:pPr>
        <w:keepLines/>
        <w:widowControl w:val="0"/>
        <w:autoSpaceDE w:val="0"/>
        <w:autoSpaceDN w:val="0"/>
        <w:adjustRightInd w:val="0"/>
        <w:jc w:val="both"/>
        <w:rPr>
          <w:rFonts w:ascii="Tahoma" w:hAnsi="Tahoma" w:cs="Tahoma"/>
        </w:rPr>
      </w:pPr>
      <w:r w:rsidRPr="008F3C85">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88BA7D1" w14:textId="77777777" w:rsidR="00F70DDF" w:rsidRPr="008F3C85" w:rsidRDefault="00F70DDF" w:rsidP="0072034D">
      <w:pPr>
        <w:keepLines/>
        <w:widowControl w:val="0"/>
        <w:autoSpaceDE w:val="0"/>
        <w:autoSpaceDN w:val="0"/>
        <w:adjustRightInd w:val="0"/>
        <w:jc w:val="both"/>
        <w:rPr>
          <w:rFonts w:ascii="Tahoma" w:hAnsi="Tahoma" w:cs="Tahoma"/>
        </w:rPr>
      </w:pPr>
    </w:p>
    <w:p w14:paraId="21D96B42" w14:textId="0D6F9FFF" w:rsidR="00F70DDF" w:rsidRPr="008F3C85" w:rsidRDefault="00F70DDF" w:rsidP="0072034D">
      <w:pPr>
        <w:keepLines/>
        <w:widowControl w:val="0"/>
        <w:autoSpaceDE w:val="0"/>
        <w:autoSpaceDN w:val="0"/>
        <w:adjustRightInd w:val="0"/>
        <w:jc w:val="both"/>
        <w:rPr>
          <w:rFonts w:ascii="Tahoma" w:hAnsi="Tahoma" w:cs="Tahoma"/>
        </w:rPr>
      </w:pPr>
      <w:r w:rsidRPr="008F3C85">
        <w:rPr>
          <w:rFonts w:ascii="Tahoma" w:hAnsi="Tahoma" w:cs="Tahoma"/>
        </w:rPr>
        <w:t xml:space="preserve">Zahtevek za revizijo mora biti sestavljen v skladu z določili 15. člena ZPVPJN in se vloži preko portala </w:t>
      </w:r>
      <w:proofErr w:type="spellStart"/>
      <w:r w:rsidRPr="008F3C85">
        <w:rPr>
          <w:rFonts w:ascii="Tahoma" w:hAnsi="Tahoma" w:cs="Tahoma"/>
        </w:rPr>
        <w:t>eRevizija</w:t>
      </w:r>
      <w:proofErr w:type="spellEnd"/>
      <w:r w:rsidRPr="008F3C85">
        <w:rPr>
          <w:rFonts w:ascii="Tahoma" w:hAnsi="Tahoma" w:cs="Tahoma"/>
        </w:rPr>
        <w:t xml:space="preserve">. Vlagatelj mora zahtevku za revizijo priložiti potrdilo o plačilu takse. Zahtevek za revizijo se vloži v roku iz 25. člena ZPVPJN. </w:t>
      </w:r>
    </w:p>
    <w:p w14:paraId="0E59AF83" w14:textId="77777777" w:rsidR="00AF68F7" w:rsidRPr="008F3C85" w:rsidRDefault="00AF68F7" w:rsidP="0072034D">
      <w:pPr>
        <w:keepLines/>
        <w:widowControl w:val="0"/>
        <w:autoSpaceDE w:val="0"/>
        <w:autoSpaceDN w:val="0"/>
        <w:adjustRightInd w:val="0"/>
        <w:jc w:val="both"/>
        <w:rPr>
          <w:rFonts w:ascii="Tahoma" w:hAnsi="Tahoma" w:cs="Tahoma"/>
        </w:rPr>
      </w:pPr>
    </w:p>
    <w:p w14:paraId="08B58870" w14:textId="77777777" w:rsidR="00E63F9E" w:rsidRPr="008F3C85" w:rsidRDefault="00E63F9E" w:rsidP="0072034D">
      <w:pPr>
        <w:keepLines/>
        <w:widowControl w:val="0"/>
        <w:numPr>
          <w:ilvl w:val="1"/>
          <w:numId w:val="2"/>
        </w:numPr>
        <w:autoSpaceDE w:val="0"/>
        <w:autoSpaceDN w:val="0"/>
        <w:adjustRightInd w:val="0"/>
        <w:jc w:val="both"/>
        <w:rPr>
          <w:rFonts w:ascii="Tahoma" w:hAnsi="Tahoma" w:cs="Tahoma"/>
          <w:b/>
        </w:rPr>
      </w:pPr>
      <w:r w:rsidRPr="008F3C85">
        <w:rPr>
          <w:rFonts w:ascii="Tahoma" w:hAnsi="Tahoma" w:cs="Tahoma"/>
          <w:b/>
        </w:rPr>
        <w:t>Samostojna ponudba</w:t>
      </w:r>
    </w:p>
    <w:p w14:paraId="373FDD58" w14:textId="77777777" w:rsidR="00E63F9E" w:rsidRPr="008F3C85" w:rsidRDefault="00E63F9E" w:rsidP="0072034D">
      <w:pPr>
        <w:keepLines/>
        <w:widowControl w:val="0"/>
        <w:autoSpaceDE w:val="0"/>
        <w:autoSpaceDN w:val="0"/>
        <w:adjustRightInd w:val="0"/>
        <w:jc w:val="both"/>
        <w:rPr>
          <w:rFonts w:ascii="Tahoma" w:hAnsi="Tahoma" w:cs="Tahoma"/>
        </w:rPr>
      </w:pPr>
    </w:p>
    <w:p w14:paraId="281B5CB3" w14:textId="77777777" w:rsidR="00E63F9E" w:rsidRPr="008F3C85" w:rsidRDefault="00E63F9E" w:rsidP="0072034D">
      <w:pPr>
        <w:keepLines/>
        <w:widowControl w:val="0"/>
        <w:autoSpaceDE w:val="0"/>
        <w:autoSpaceDN w:val="0"/>
        <w:adjustRightInd w:val="0"/>
        <w:jc w:val="both"/>
        <w:rPr>
          <w:rFonts w:ascii="Tahoma" w:hAnsi="Tahoma" w:cs="Tahoma"/>
        </w:rPr>
      </w:pPr>
      <w:r w:rsidRPr="008F3C85">
        <w:rPr>
          <w:rFonts w:ascii="Tahoma" w:hAnsi="Tahoma" w:cs="Tahoma"/>
        </w:rPr>
        <w:t>Ponudnik lahko odda samostojno ponudbo. Ponudnik mora v ponudbi predložiti priloge v skladu s to razpisno dokumentacijo.</w:t>
      </w:r>
    </w:p>
    <w:p w14:paraId="5DB55E16" w14:textId="3B33E7EA" w:rsidR="009F1055" w:rsidRPr="008F3C85" w:rsidRDefault="009F1055" w:rsidP="0072034D">
      <w:pPr>
        <w:keepLines/>
        <w:widowControl w:val="0"/>
        <w:autoSpaceDE w:val="0"/>
        <w:autoSpaceDN w:val="0"/>
        <w:adjustRightInd w:val="0"/>
        <w:jc w:val="both"/>
        <w:rPr>
          <w:rFonts w:ascii="Tahoma" w:hAnsi="Tahoma" w:cs="Tahoma"/>
        </w:rPr>
      </w:pPr>
    </w:p>
    <w:p w14:paraId="5154E1C2" w14:textId="4065C2F1" w:rsidR="003930F0" w:rsidRPr="008F3C85" w:rsidRDefault="003930F0" w:rsidP="0072034D">
      <w:pPr>
        <w:keepLines/>
        <w:widowControl w:val="0"/>
        <w:autoSpaceDE w:val="0"/>
        <w:autoSpaceDN w:val="0"/>
        <w:adjustRightInd w:val="0"/>
        <w:jc w:val="both"/>
        <w:rPr>
          <w:rFonts w:ascii="Tahoma" w:hAnsi="Tahoma" w:cs="Tahoma"/>
        </w:rPr>
      </w:pPr>
    </w:p>
    <w:p w14:paraId="1AF46DDF" w14:textId="77777777" w:rsidR="003930F0" w:rsidRPr="008F3C85" w:rsidRDefault="003930F0" w:rsidP="0072034D">
      <w:pPr>
        <w:keepLines/>
        <w:widowControl w:val="0"/>
        <w:autoSpaceDE w:val="0"/>
        <w:autoSpaceDN w:val="0"/>
        <w:adjustRightInd w:val="0"/>
        <w:jc w:val="both"/>
        <w:rPr>
          <w:rFonts w:ascii="Tahoma" w:hAnsi="Tahoma" w:cs="Tahoma"/>
        </w:rPr>
      </w:pPr>
    </w:p>
    <w:p w14:paraId="2CF475B4" w14:textId="77777777" w:rsidR="00F70DDF" w:rsidRPr="008F3C85" w:rsidRDefault="00F70DDF" w:rsidP="0072034D">
      <w:pPr>
        <w:keepLines/>
        <w:widowControl w:val="0"/>
        <w:numPr>
          <w:ilvl w:val="1"/>
          <w:numId w:val="2"/>
        </w:numPr>
        <w:jc w:val="both"/>
        <w:rPr>
          <w:rFonts w:ascii="Tahoma" w:hAnsi="Tahoma" w:cs="Tahoma"/>
          <w:b/>
        </w:rPr>
      </w:pPr>
      <w:r w:rsidRPr="008F3C85">
        <w:rPr>
          <w:rFonts w:ascii="Tahoma" w:hAnsi="Tahoma" w:cs="Tahoma"/>
          <w:b/>
        </w:rPr>
        <w:lastRenderedPageBreak/>
        <w:t>Skupna ponudba</w:t>
      </w:r>
    </w:p>
    <w:p w14:paraId="3954531B" w14:textId="77777777" w:rsidR="00F70DDF" w:rsidRPr="008F3C85" w:rsidRDefault="00F70DDF" w:rsidP="0072034D">
      <w:pPr>
        <w:keepLines/>
        <w:widowControl w:val="0"/>
        <w:jc w:val="both"/>
        <w:rPr>
          <w:rFonts w:ascii="Tahoma" w:hAnsi="Tahoma" w:cs="Tahoma"/>
        </w:rPr>
      </w:pPr>
    </w:p>
    <w:p w14:paraId="73050F0B" w14:textId="77777777" w:rsidR="00F70DDF" w:rsidRPr="008F3C85" w:rsidRDefault="00F70DDF" w:rsidP="0072034D">
      <w:pPr>
        <w:keepLines/>
        <w:widowControl w:val="0"/>
        <w:jc w:val="both"/>
        <w:rPr>
          <w:rFonts w:ascii="Tahoma" w:hAnsi="Tahoma" w:cs="Tahoma"/>
          <w:u w:val="single"/>
        </w:rPr>
      </w:pPr>
      <w:r w:rsidRPr="008F3C85">
        <w:rPr>
          <w:rFonts w:ascii="Tahoma" w:hAnsi="Tahoma" w:cs="Tahoma"/>
          <w:u w:val="single"/>
        </w:rPr>
        <w:t xml:space="preserve">Ponudbo lahko predloži skupina ponudnikov, ki mora predložiti pravni akt o skupni izvedbi naročila. </w:t>
      </w:r>
    </w:p>
    <w:p w14:paraId="241F09D7" w14:textId="77777777" w:rsidR="00F70DDF" w:rsidRPr="008F3C85" w:rsidRDefault="00F70DDF" w:rsidP="0072034D">
      <w:pPr>
        <w:keepLines/>
        <w:widowControl w:val="0"/>
        <w:jc w:val="both"/>
        <w:rPr>
          <w:rFonts w:ascii="Tahoma" w:hAnsi="Tahoma" w:cs="Tahoma"/>
        </w:rPr>
      </w:pPr>
      <w:r w:rsidRPr="008F3C85">
        <w:rPr>
          <w:rFonts w:ascii="Tahoma" w:hAnsi="Tahoma" w:cs="Tahoma"/>
        </w:rPr>
        <w:t>Navedeni pravni akt mora natančno opredeliti:</w:t>
      </w:r>
    </w:p>
    <w:p w14:paraId="55C945DC" w14:textId="77777777" w:rsidR="00F70DDF" w:rsidRPr="008F3C85" w:rsidRDefault="00F70DDF" w:rsidP="002C2986">
      <w:pPr>
        <w:keepLines/>
        <w:widowControl w:val="0"/>
        <w:numPr>
          <w:ilvl w:val="0"/>
          <w:numId w:val="9"/>
        </w:numPr>
        <w:ind w:left="426"/>
        <w:jc w:val="both"/>
        <w:rPr>
          <w:rFonts w:ascii="Tahoma" w:hAnsi="Tahoma" w:cs="Tahoma"/>
          <w:sz w:val="18"/>
        </w:rPr>
      </w:pPr>
      <w:r w:rsidRPr="008F3C85">
        <w:rPr>
          <w:rFonts w:ascii="Tahoma" w:hAnsi="Tahoma" w:cs="Tahoma"/>
          <w:sz w:val="18"/>
        </w:rPr>
        <w:t>medsebojno odgovornost posameznih članov skupine za izvedbo naročila znotraj skupine;</w:t>
      </w:r>
    </w:p>
    <w:p w14:paraId="2589F113" w14:textId="77777777" w:rsidR="00F70DDF" w:rsidRPr="008F3C85" w:rsidRDefault="00F70DDF" w:rsidP="002C2986">
      <w:pPr>
        <w:keepLines/>
        <w:widowControl w:val="0"/>
        <w:numPr>
          <w:ilvl w:val="0"/>
          <w:numId w:val="9"/>
        </w:numPr>
        <w:ind w:left="426"/>
        <w:jc w:val="both"/>
        <w:rPr>
          <w:rFonts w:ascii="Tahoma" w:hAnsi="Tahoma" w:cs="Tahoma"/>
          <w:sz w:val="18"/>
        </w:rPr>
      </w:pPr>
      <w:r w:rsidRPr="008F3C85">
        <w:rPr>
          <w:rFonts w:ascii="Tahoma" w:hAnsi="Tahoma" w:cs="Tahoma"/>
          <w:sz w:val="18"/>
        </w:rPr>
        <w:t>neomejeno solidarno odgovornost članov (partnerjev) skupine do naročnika glede vseh pogodbenih obveznosti;</w:t>
      </w:r>
    </w:p>
    <w:p w14:paraId="37F22BD0" w14:textId="77777777" w:rsidR="00F70DDF" w:rsidRPr="008F3C85" w:rsidRDefault="00F70DDF" w:rsidP="002C2986">
      <w:pPr>
        <w:keepLines/>
        <w:widowControl w:val="0"/>
        <w:numPr>
          <w:ilvl w:val="0"/>
          <w:numId w:val="9"/>
        </w:numPr>
        <w:ind w:left="426"/>
        <w:jc w:val="both"/>
        <w:rPr>
          <w:rFonts w:ascii="Tahoma" w:hAnsi="Tahoma" w:cs="Tahoma"/>
          <w:sz w:val="18"/>
        </w:rPr>
      </w:pPr>
      <w:r w:rsidRPr="008F3C85">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60879018" w14:textId="77777777" w:rsidR="00F70DDF" w:rsidRPr="008F3C85" w:rsidRDefault="00F70DDF" w:rsidP="002C2986">
      <w:pPr>
        <w:keepLines/>
        <w:widowControl w:val="0"/>
        <w:numPr>
          <w:ilvl w:val="0"/>
          <w:numId w:val="9"/>
        </w:numPr>
        <w:ind w:left="426"/>
        <w:jc w:val="both"/>
        <w:rPr>
          <w:rFonts w:ascii="Tahoma" w:hAnsi="Tahoma" w:cs="Tahoma"/>
          <w:sz w:val="18"/>
        </w:rPr>
      </w:pPr>
      <w:r w:rsidRPr="008F3C85">
        <w:rPr>
          <w:rFonts w:ascii="Tahoma" w:hAnsi="Tahoma" w:cs="Tahoma"/>
          <w:sz w:val="18"/>
        </w:rPr>
        <w:t xml:space="preserve">nosilca zavarovanja glede vseh pogodbenih obveznosti;  </w:t>
      </w:r>
    </w:p>
    <w:p w14:paraId="4BAFD823" w14:textId="77777777" w:rsidR="00F70DDF" w:rsidRPr="008F3C85" w:rsidRDefault="00F70DDF" w:rsidP="002C2986">
      <w:pPr>
        <w:keepLines/>
        <w:widowControl w:val="0"/>
        <w:numPr>
          <w:ilvl w:val="0"/>
          <w:numId w:val="9"/>
        </w:numPr>
        <w:ind w:left="426"/>
        <w:jc w:val="both"/>
        <w:rPr>
          <w:rFonts w:ascii="Tahoma" w:hAnsi="Tahoma" w:cs="Tahoma"/>
          <w:sz w:val="18"/>
        </w:rPr>
      </w:pPr>
      <w:r w:rsidRPr="008F3C85">
        <w:rPr>
          <w:rFonts w:ascii="Tahoma" w:hAnsi="Tahoma" w:cs="Tahoma"/>
          <w:sz w:val="18"/>
        </w:rPr>
        <w:t>vse nosilce finančnih obračunov in transakcij z navedbo transakcijskega računa, preko katerih se bo izvajalo plačevanje pogodbenih obveznosti;</w:t>
      </w:r>
    </w:p>
    <w:p w14:paraId="34039460" w14:textId="77777777" w:rsidR="00F70DDF" w:rsidRPr="008F3C85" w:rsidRDefault="00F70DDF" w:rsidP="002C2986">
      <w:pPr>
        <w:keepLines/>
        <w:widowControl w:val="0"/>
        <w:numPr>
          <w:ilvl w:val="0"/>
          <w:numId w:val="9"/>
        </w:numPr>
        <w:ind w:left="426"/>
        <w:jc w:val="both"/>
        <w:rPr>
          <w:rFonts w:ascii="Tahoma" w:hAnsi="Tahoma" w:cs="Tahoma"/>
          <w:sz w:val="18"/>
        </w:rPr>
      </w:pPr>
      <w:r w:rsidRPr="008F3C85">
        <w:rPr>
          <w:rFonts w:ascii="Tahoma" w:hAnsi="Tahoma" w:cs="Tahoma"/>
          <w:sz w:val="18"/>
        </w:rPr>
        <w:t>določila v primeru izstopa partnerja ter pod kakšnimi pogoji lahko pride do spremembe članov skupine izvajalcev;</w:t>
      </w:r>
    </w:p>
    <w:p w14:paraId="086002AA" w14:textId="77777777" w:rsidR="00F70DDF" w:rsidRPr="008F3C85" w:rsidRDefault="00F70DDF" w:rsidP="002C2986">
      <w:pPr>
        <w:keepLines/>
        <w:widowControl w:val="0"/>
        <w:numPr>
          <w:ilvl w:val="0"/>
          <w:numId w:val="9"/>
        </w:numPr>
        <w:ind w:left="426"/>
        <w:jc w:val="both"/>
        <w:rPr>
          <w:rFonts w:ascii="Tahoma" w:hAnsi="Tahoma" w:cs="Tahoma"/>
          <w:sz w:val="18"/>
        </w:rPr>
      </w:pPr>
      <w:r w:rsidRPr="008F3C85">
        <w:rPr>
          <w:rFonts w:ascii="Tahoma" w:hAnsi="Tahoma" w:cs="Tahoma"/>
          <w:sz w:val="18"/>
        </w:rPr>
        <w:t>opredelitev deležev in področje dela partnerjev;</w:t>
      </w:r>
    </w:p>
    <w:p w14:paraId="6652FACA" w14:textId="77777777" w:rsidR="00F70DDF" w:rsidRPr="008F3C85" w:rsidRDefault="00F70DDF" w:rsidP="002C2986">
      <w:pPr>
        <w:keepLines/>
        <w:widowControl w:val="0"/>
        <w:numPr>
          <w:ilvl w:val="0"/>
          <w:numId w:val="9"/>
        </w:numPr>
        <w:ind w:left="426"/>
        <w:jc w:val="both"/>
        <w:rPr>
          <w:rFonts w:ascii="Tahoma" w:hAnsi="Tahoma" w:cs="Tahoma"/>
          <w:sz w:val="18"/>
        </w:rPr>
      </w:pPr>
      <w:r w:rsidRPr="008F3C85">
        <w:rPr>
          <w:rFonts w:ascii="Tahoma" w:hAnsi="Tahoma" w:cs="Tahoma"/>
          <w:sz w:val="18"/>
        </w:rPr>
        <w:t>podpisnike pogodbe (opredelitev ali so podpisniki vsi člani skupine ali pooblaščen član);</w:t>
      </w:r>
    </w:p>
    <w:p w14:paraId="186BF8B8" w14:textId="77777777" w:rsidR="00F70DDF" w:rsidRPr="008F3C85" w:rsidRDefault="00F70DDF" w:rsidP="002C2986">
      <w:pPr>
        <w:keepLines/>
        <w:widowControl w:val="0"/>
        <w:numPr>
          <w:ilvl w:val="0"/>
          <w:numId w:val="9"/>
        </w:numPr>
        <w:ind w:left="426"/>
        <w:jc w:val="both"/>
        <w:rPr>
          <w:rFonts w:ascii="Tahoma" w:hAnsi="Tahoma" w:cs="Tahoma"/>
          <w:sz w:val="18"/>
        </w:rPr>
      </w:pPr>
      <w:r w:rsidRPr="008F3C85">
        <w:rPr>
          <w:rFonts w:ascii="Tahoma" w:hAnsi="Tahoma" w:cs="Tahoma"/>
          <w:sz w:val="18"/>
        </w:rPr>
        <w:t>obveznost članov skupine, da morajo o vseh spremembah pravnega akta o skupni izvedbi naročila, redno obveščati naročnika.</w:t>
      </w:r>
    </w:p>
    <w:p w14:paraId="01315C73" w14:textId="77777777" w:rsidR="00F70DDF" w:rsidRPr="008F3C85" w:rsidRDefault="00F70DDF" w:rsidP="0072034D">
      <w:pPr>
        <w:keepLines/>
        <w:widowControl w:val="0"/>
        <w:jc w:val="both"/>
        <w:rPr>
          <w:rFonts w:ascii="Tahoma" w:hAnsi="Tahoma" w:cs="Tahoma"/>
          <w:sz w:val="14"/>
        </w:rPr>
      </w:pPr>
    </w:p>
    <w:p w14:paraId="5DB464B1" w14:textId="77777777" w:rsidR="00F70DDF" w:rsidRPr="008F3C85" w:rsidRDefault="00F70DDF" w:rsidP="0072034D">
      <w:pPr>
        <w:keepLines/>
        <w:widowControl w:val="0"/>
        <w:jc w:val="both"/>
        <w:rPr>
          <w:rFonts w:ascii="Tahoma" w:hAnsi="Tahoma" w:cs="Tahoma"/>
          <w:u w:val="single"/>
        </w:rPr>
      </w:pPr>
      <w:r w:rsidRPr="008F3C85">
        <w:rPr>
          <w:rFonts w:ascii="Tahoma" w:hAnsi="Tahoma" w:cs="Tahoma"/>
          <w:u w:val="single"/>
        </w:rPr>
        <w:t>Vsak član skupine izvajalcev v okviru skupne ponudbe odgovarja naročniku neomejeno solidarno.</w:t>
      </w:r>
    </w:p>
    <w:p w14:paraId="6C87CDFD" w14:textId="66658264" w:rsidR="00F70DDF" w:rsidRPr="008F3C85" w:rsidRDefault="00F70DDF" w:rsidP="0072034D">
      <w:pPr>
        <w:keepLines/>
        <w:widowControl w:val="0"/>
        <w:jc w:val="both"/>
        <w:rPr>
          <w:rFonts w:ascii="Tahoma" w:hAnsi="Tahoma" w:cs="Tahoma"/>
          <w:u w:val="single"/>
        </w:rPr>
      </w:pPr>
      <w:r w:rsidRPr="008F3C85">
        <w:rPr>
          <w:rFonts w:ascii="Tahoma" w:hAnsi="Tahoma" w:cs="Tahoma"/>
        </w:rPr>
        <w:t xml:space="preserve">K prilogi 1 se priloži </w:t>
      </w:r>
      <w:r w:rsidRPr="008F3C85">
        <w:rPr>
          <w:rFonts w:ascii="Tahoma" w:hAnsi="Tahoma" w:cs="Tahoma"/>
          <w:u w:val="single"/>
        </w:rPr>
        <w:t>pravni akt o skupni izvedbi naročila, podpisan s strani vseh ponudnikov, ki sodelujejo pri izvedbi naročila.</w:t>
      </w:r>
    </w:p>
    <w:p w14:paraId="30F65999" w14:textId="77777777" w:rsidR="00F70DDF" w:rsidRPr="008F3C85" w:rsidRDefault="00F70DDF" w:rsidP="0072034D">
      <w:pPr>
        <w:keepLines/>
        <w:widowControl w:val="0"/>
        <w:jc w:val="both"/>
        <w:rPr>
          <w:rFonts w:ascii="Tahoma" w:hAnsi="Tahoma" w:cs="Tahoma"/>
          <w:sz w:val="16"/>
          <w:u w:val="single"/>
        </w:rPr>
      </w:pPr>
    </w:p>
    <w:p w14:paraId="7D293F87" w14:textId="1E830E1D" w:rsidR="00F70DDF" w:rsidRPr="008F3C85" w:rsidRDefault="00F70DDF" w:rsidP="0072034D">
      <w:pPr>
        <w:keepLines/>
        <w:widowControl w:val="0"/>
        <w:jc w:val="both"/>
        <w:rPr>
          <w:rFonts w:ascii="Tahoma" w:hAnsi="Tahoma" w:cs="Tahoma"/>
        </w:rPr>
      </w:pPr>
      <w:r w:rsidRPr="008F3C85">
        <w:rPr>
          <w:rFonts w:ascii="Tahoma" w:hAnsi="Tahoma" w:cs="Tahoma"/>
        </w:rPr>
        <w:t xml:space="preserve">Če ponudnik nastopa </w:t>
      </w:r>
      <w:r w:rsidRPr="008F3C85">
        <w:rPr>
          <w:rFonts w:ascii="Tahoma" w:hAnsi="Tahoma" w:cs="Tahoma"/>
          <w:b/>
          <w:u w:val="single"/>
        </w:rPr>
        <w:t>v skupni ponudbi</w:t>
      </w:r>
      <w:r w:rsidRPr="008F3C85">
        <w:rPr>
          <w:rFonts w:ascii="Tahoma" w:hAnsi="Tahoma" w:cs="Tahoma"/>
          <w:u w:val="single"/>
        </w:rPr>
        <w:t xml:space="preserve"> (s partner/ji)</w:t>
      </w:r>
      <w:r w:rsidRPr="008F3C85">
        <w:rPr>
          <w:rFonts w:ascii="Tahoma" w:hAnsi="Tahoma" w:cs="Tahoma"/>
        </w:rPr>
        <w:t xml:space="preserve">, mora </w:t>
      </w:r>
      <w:r w:rsidRPr="008F3C85">
        <w:rPr>
          <w:rFonts w:ascii="Tahoma" w:hAnsi="Tahoma" w:cs="Tahoma"/>
          <w:u w:val="single"/>
        </w:rPr>
        <w:t>poleg svojega</w:t>
      </w:r>
      <w:r w:rsidRPr="008F3C85">
        <w:rPr>
          <w:rFonts w:ascii="Tahoma" w:hAnsi="Tahoma" w:cs="Tahoma"/>
        </w:rPr>
        <w:t xml:space="preserve"> priložiti </w:t>
      </w:r>
      <w:r w:rsidRPr="008F3C85">
        <w:rPr>
          <w:rFonts w:ascii="Tahoma" w:hAnsi="Tahoma" w:cs="Tahoma"/>
          <w:u w:val="single"/>
        </w:rPr>
        <w:t>tudi</w:t>
      </w:r>
      <w:r w:rsidRPr="008F3C85">
        <w:rPr>
          <w:rFonts w:ascii="Tahoma" w:hAnsi="Tahoma" w:cs="Tahoma"/>
        </w:rPr>
        <w:t xml:space="preserve"> </w:t>
      </w:r>
      <w:r w:rsidRPr="008F3C85">
        <w:rPr>
          <w:rFonts w:ascii="Tahoma" w:hAnsi="Tahoma" w:cs="Tahoma"/>
          <w:b/>
        </w:rPr>
        <w:t>ločen</w:t>
      </w:r>
      <w:r w:rsidRPr="008F3C85">
        <w:t xml:space="preserve"> </w:t>
      </w:r>
      <w:r w:rsidRPr="008F3C85">
        <w:rPr>
          <w:rFonts w:ascii="Tahoma" w:hAnsi="Tahoma" w:cs="Tahoma"/>
        </w:rPr>
        <w:t xml:space="preserve">ESPD obrazec </w:t>
      </w:r>
      <w:r w:rsidRPr="008F3C85">
        <w:rPr>
          <w:rFonts w:ascii="Tahoma" w:hAnsi="Tahoma" w:cs="Tahoma"/>
          <w:u w:val="single"/>
        </w:rPr>
        <w:t xml:space="preserve">za </w:t>
      </w:r>
      <w:r w:rsidRPr="008F3C85">
        <w:rPr>
          <w:rFonts w:ascii="Tahoma" w:hAnsi="Tahoma" w:cs="Tahoma"/>
          <w:b/>
          <w:u w:val="single"/>
        </w:rPr>
        <w:t>vsakega</w:t>
      </w:r>
      <w:r w:rsidRPr="008F3C85">
        <w:rPr>
          <w:rFonts w:ascii="Tahoma" w:hAnsi="Tahoma" w:cs="Tahoma"/>
          <w:u w:val="single"/>
        </w:rPr>
        <w:t xml:space="preserve"> od sodelujočih partnerjev v skupni ponudbi</w:t>
      </w:r>
      <w:r w:rsidRPr="008F3C85">
        <w:rPr>
          <w:rFonts w:ascii="Tahoma" w:hAnsi="Tahoma" w:cs="Tahoma"/>
        </w:rPr>
        <w:t>.</w:t>
      </w:r>
    </w:p>
    <w:p w14:paraId="0F8CDE1E" w14:textId="40C03BE5" w:rsidR="00DC4D7A" w:rsidRPr="008F3C85" w:rsidRDefault="00DC4D7A" w:rsidP="0072034D">
      <w:pPr>
        <w:keepLines/>
        <w:widowControl w:val="0"/>
        <w:jc w:val="both"/>
        <w:rPr>
          <w:rFonts w:ascii="Tahoma" w:hAnsi="Tahoma" w:cs="Tahoma"/>
        </w:rPr>
      </w:pPr>
    </w:p>
    <w:p w14:paraId="32770991" w14:textId="77777777" w:rsidR="00F70DDF" w:rsidRPr="008F3C85" w:rsidRDefault="00F70DDF" w:rsidP="0072034D">
      <w:pPr>
        <w:keepLines/>
        <w:widowControl w:val="0"/>
        <w:numPr>
          <w:ilvl w:val="1"/>
          <w:numId w:val="2"/>
        </w:numPr>
        <w:jc w:val="both"/>
        <w:rPr>
          <w:rFonts w:ascii="Tahoma" w:hAnsi="Tahoma" w:cs="Tahoma"/>
          <w:b/>
        </w:rPr>
      </w:pPr>
      <w:r w:rsidRPr="008F3C85">
        <w:rPr>
          <w:rFonts w:ascii="Tahoma" w:hAnsi="Tahoma" w:cs="Tahoma"/>
          <w:b/>
        </w:rPr>
        <w:t>Ponudba s podizvajalci</w:t>
      </w:r>
    </w:p>
    <w:p w14:paraId="1BB6CC54" w14:textId="77777777" w:rsidR="00F70DDF" w:rsidRPr="008F3C85" w:rsidRDefault="00F70DDF" w:rsidP="0072034D">
      <w:pPr>
        <w:keepLines/>
        <w:widowControl w:val="0"/>
        <w:jc w:val="both"/>
        <w:rPr>
          <w:rFonts w:ascii="Tahoma" w:hAnsi="Tahoma" w:cs="Tahoma"/>
          <w:sz w:val="16"/>
        </w:rPr>
      </w:pPr>
    </w:p>
    <w:p w14:paraId="28B4ADE4" w14:textId="77777777" w:rsidR="00057B11" w:rsidRPr="008F3C85" w:rsidRDefault="00057B11" w:rsidP="00057B11">
      <w:pPr>
        <w:keepLines/>
        <w:widowControl w:val="0"/>
        <w:jc w:val="both"/>
        <w:rPr>
          <w:rFonts w:ascii="Tahoma" w:hAnsi="Tahoma" w:cs="Tahoma"/>
          <w:kern w:val="16"/>
        </w:rPr>
      </w:pPr>
      <w:r w:rsidRPr="008F3C85">
        <w:rPr>
          <w:rFonts w:ascii="Tahoma" w:hAnsi="Tahoma" w:cs="Tahoma"/>
          <w:kern w:val="16"/>
        </w:rPr>
        <w:t xml:space="preserve">Ponudnik lahko del javnega naročila odda v </w:t>
      </w:r>
      <w:proofErr w:type="spellStart"/>
      <w:r w:rsidRPr="008F3C85">
        <w:rPr>
          <w:rFonts w:ascii="Tahoma" w:hAnsi="Tahoma" w:cs="Tahoma"/>
          <w:kern w:val="16"/>
        </w:rPr>
        <w:t>podizvajanje</w:t>
      </w:r>
      <w:proofErr w:type="spellEnd"/>
      <w:r w:rsidRPr="008F3C85">
        <w:rPr>
          <w:rFonts w:ascii="Tahoma" w:hAnsi="Tahoma" w:cs="Tahoma"/>
          <w:kern w:val="16"/>
        </w:rPr>
        <w:t xml:space="preserve">. Ponudnik, ki izvaja javno naročilo z enim ali več podizvajalci, mora v celoti upoštevati obveznosti iz 94. člena ZJN-3. </w:t>
      </w:r>
    </w:p>
    <w:p w14:paraId="312950D2" w14:textId="264E663B" w:rsidR="00057B11" w:rsidRPr="008F3C85" w:rsidRDefault="00057B11" w:rsidP="00057B11">
      <w:pPr>
        <w:keepLines/>
        <w:widowControl w:val="0"/>
        <w:jc w:val="both"/>
        <w:rPr>
          <w:rFonts w:ascii="Tahoma" w:hAnsi="Tahoma" w:cs="Tahoma"/>
          <w:kern w:val="16"/>
          <w:u w:val="single"/>
        </w:rPr>
      </w:pPr>
      <w:r w:rsidRPr="008F3C85">
        <w:rPr>
          <w:rFonts w:ascii="Tahoma" w:hAnsi="Tahoma" w:cs="Tahoma"/>
          <w:kern w:val="16"/>
        </w:rPr>
        <w:t>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190E5DA3" w14:textId="77777777" w:rsidR="00057B11" w:rsidRPr="008F3C85" w:rsidRDefault="00057B11" w:rsidP="00057B11">
      <w:pPr>
        <w:keepLines/>
        <w:widowControl w:val="0"/>
        <w:jc w:val="both"/>
        <w:rPr>
          <w:rFonts w:ascii="Tahoma" w:hAnsi="Tahoma" w:cs="Tahoma"/>
          <w:kern w:val="16"/>
          <w:sz w:val="18"/>
        </w:rPr>
      </w:pPr>
    </w:p>
    <w:p w14:paraId="572AE56B" w14:textId="77777777" w:rsidR="00057B11" w:rsidRPr="008F3C85" w:rsidRDefault="00057B11" w:rsidP="00057B11">
      <w:pPr>
        <w:keepLines/>
        <w:widowControl w:val="0"/>
        <w:jc w:val="both"/>
        <w:rPr>
          <w:rFonts w:ascii="Tahoma" w:hAnsi="Tahoma" w:cs="Tahoma"/>
          <w:kern w:val="16"/>
        </w:rPr>
      </w:pPr>
      <w:r w:rsidRPr="008F3C85">
        <w:rPr>
          <w:rFonts w:ascii="Tahoma" w:hAnsi="Tahoma" w:cs="Tahoma"/>
          <w:kern w:val="16"/>
        </w:rPr>
        <w:t xml:space="preserve">Če ponudnik ne ravna v skladu s 94. členom ZJN-3, bo naročnik Državni revizijski komisiji podal predlog za uvedbo postopka o prekršku iz 2. točke 1. odstavka 112. člena ZJN-3. </w:t>
      </w:r>
    </w:p>
    <w:p w14:paraId="23B02459" w14:textId="77777777" w:rsidR="00057B11" w:rsidRPr="008F3C85" w:rsidRDefault="00057B11" w:rsidP="00057B11">
      <w:pPr>
        <w:keepLines/>
        <w:widowControl w:val="0"/>
        <w:jc w:val="both"/>
        <w:rPr>
          <w:rFonts w:ascii="Tahoma" w:hAnsi="Tahoma" w:cs="Tahoma"/>
          <w:kern w:val="16"/>
          <w:sz w:val="18"/>
        </w:rPr>
      </w:pPr>
    </w:p>
    <w:p w14:paraId="376F2214" w14:textId="77777777" w:rsidR="00057B11" w:rsidRPr="008F3C85" w:rsidRDefault="00057B11" w:rsidP="00057B11">
      <w:pPr>
        <w:keepLines/>
        <w:widowControl w:val="0"/>
        <w:jc w:val="both"/>
        <w:rPr>
          <w:rFonts w:ascii="Tahoma" w:hAnsi="Tahoma" w:cs="Tahoma"/>
          <w:kern w:val="16"/>
        </w:rPr>
      </w:pPr>
      <w:r w:rsidRPr="008F3C85">
        <w:rPr>
          <w:rFonts w:ascii="Tahoma" w:hAnsi="Tahoma" w:cs="Tahoma"/>
          <w:kern w:val="16"/>
          <w:u w:val="single"/>
        </w:rPr>
        <w:t>Ponudnik, kateremu bo javno naročilo oddano, bo v razmerju do naročnika v celoti odgovarjal za izvedbo prejetega naročila, ne glede na število podizvajalcev</w:t>
      </w:r>
      <w:r w:rsidRPr="008F3C85">
        <w:rPr>
          <w:rFonts w:ascii="Tahoma" w:hAnsi="Tahoma" w:cs="Tahoma"/>
          <w:kern w:val="16"/>
        </w:rPr>
        <w:t>.</w:t>
      </w:r>
    </w:p>
    <w:p w14:paraId="3D7B3880" w14:textId="77777777" w:rsidR="00057B11" w:rsidRPr="008F3C85" w:rsidRDefault="00057B11" w:rsidP="00057B11">
      <w:pPr>
        <w:keepLines/>
        <w:widowControl w:val="0"/>
        <w:jc w:val="both"/>
        <w:rPr>
          <w:rFonts w:ascii="Tahoma" w:hAnsi="Tahoma" w:cs="Tahoma"/>
          <w:kern w:val="16"/>
          <w:sz w:val="18"/>
        </w:rPr>
      </w:pPr>
    </w:p>
    <w:p w14:paraId="3B335B2B" w14:textId="77777777" w:rsidR="00057B11" w:rsidRPr="008F3C85" w:rsidRDefault="00057B11" w:rsidP="00057B11">
      <w:pPr>
        <w:keepLines/>
        <w:widowControl w:val="0"/>
        <w:jc w:val="both"/>
        <w:rPr>
          <w:rFonts w:ascii="Tahoma" w:hAnsi="Tahoma" w:cs="Tahoma"/>
          <w:kern w:val="16"/>
        </w:rPr>
      </w:pPr>
      <w:r w:rsidRPr="008F3C85">
        <w:rPr>
          <w:rFonts w:ascii="Tahoma" w:hAnsi="Tahoma" w:cs="Tahoma"/>
          <w:kern w:val="16"/>
        </w:rPr>
        <w:t xml:space="preserve">Naročnik lahko od ponudnika, kateremu se je odločil oddati javno naročilo, zahteva predložitev </w:t>
      </w:r>
      <w:proofErr w:type="spellStart"/>
      <w:r w:rsidRPr="008F3C85">
        <w:rPr>
          <w:rFonts w:ascii="Tahoma" w:hAnsi="Tahoma" w:cs="Tahoma"/>
          <w:kern w:val="16"/>
          <w:u w:val="single"/>
        </w:rPr>
        <w:t>podizvajalske</w:t>
      </w:r>
      <w:proofErr w:type="spellEnd"/>
      <w:r w:rsidRPr="008F3C85">
        <w:rPr>
          <w:rFonts w:ascii="Tahoma" w:hAnsi="Tahoma" w:cs="Tahoma"/>
          <w:kern w:val="16"/>
          <w:u w:val="single"/>
        </w:rPr>
        <w:t xml:space="preserve"> pogodbe</w:t>
      </w:r>
      <w:r w:rsidRPr="008F3C85">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8F3C85">
        <w:rPr>
          <w:rFonts w:ascii="Tahoma" w:hAnsi="Tahoma" w:cs="Tahoma"/>
          <w:kern w:val="16"/>
        </w:rPr>
        <w:t>podizvajanje</w:t>
      </w:r>
      <w:proofErr w:type="spellEnd"/>
      <w:r w:rsidRPr="008F3C85">
        <w:rPr>
          <w:rFonts w:ascii="Tahoma" w:hAnsi="Tahoma" w:cs="Tahoma"/>
          <w:kern w:val="16"/>
        </w:rPr>
        <w:t xml:space="preserve"> (vrsta/opis del/storitev/dobav), količina/delež (%) javnega naročila, ki se oddaja v </w:t>
      </w:r>
      <w:proofErr w:type="spellStart"/>
      <w:r w:rsidRPr="008F3C85">
        <w:rPr>
          <w:rFonts w:ascii="Tahoma" w:hAnsi="Tahoma" w:cs="Tahoma"/>
          <w:kern w:val="16"/>
        </w:rPr>
        <w:t>podizvajanje</w:t>
      </w:r>
      <w:proofErr w:type="spellEnd"/>
      <w:r w:rsidRPr="008F3C85">
        <w:rPr>
          <w:rFonts w:ascii="Tahoma" w:hAnsi="Tahoma" w:cs="Tahoma"/>
          <w:kern w:val="16"/>
        </w:rPr>
        <w:t>, vrednost del ali storitev brez DDV ter kraj in rok izvedbe.</w:t>
      </w:r>
    </w:p>
    <w:p w14:paraId="3C3D6434" w14:textId="77777777" w:rsidR="00057B11" w:rsidRPr="008F3C85" w:rsidRDefault="00057B11" w:rsidP="00057B11">
      <w:pPr>
        <w:keepLines/>
        <w:widowControl w:val="0"/>
        <w:jc w:val="both"/>
        <w:rPr>
          <w:rFonts w:ascii="Tahoma" w:hAnsi="Tahoma" w:cs="Tahoma"/>
        </w:rPr>
      </w:pPr>
    </w:p>
    <w:p w14:paraId="1A39E1BB" w14:textId="77777777" w:rsidR="00057B11" w:rsidRPr="008F3C85" w:rsidRDefault="00057B11" w:rsidP="00057B11">
      <w:pPr>
        <w:keepLines/>
        <w:widowControl w:val="0"/>
        <w:jc w:val="both"/>
        <w:rPr>
          <w:rFonts w:ascii="Tahoma" w:hAnsi="Tahoma" w:cs="Tahoma"/>
          <w:b/>
          <w:u w:val="single"/>
        </w:rPr>
      </w:pPr>
      <w:r w:rsidRPr="008F3C85">
        <w:rPr>
          <w:rFonts w:ascii="Tahoma" w:hAnsi="Tahoma" w:cs="Tahoma"/>
          <w:b/>
          <w:u w:val="single"/>
        </w:rPr>
        <w:t>Dokazila oz. zahtevana dokumentacija za podizvajalce:</w:t>
      </w:r>
    </w:p>
    <w:p w14:paraId="3995774F" w14:textId="77777777" w:rsidR="00057B11" w:rsidRPr="008F3C85" w:rsidRDefault="00057B11" w:rsidP="00057B11">
      <w:pPr>
        <w:keepLines/>
        <w:widowControl w:val="0"/>
        <w:jc w:val="both"/>
        <w:rPr>
          <w:rFonts w:ascii="Tahoma" w:hAnsi="Tahoma" w:cs="Tahoma"/>
          <w:sz w:val="8"/>
        </w:rPr>
      </w:pPr>
    </w:p>
    <w:p w14:paraId="360EEA44" w14:textId="77777777" w:rsidR="00057B11" w:rsidRPr="008F3C85" w:rsidRDefault="00057B11" w:rsidP="002C2986">
      <w:pPr>
        <w:keepLines/>
        <w:widowControl w:val="0"/>
        <w:numPr>
          <w:ilvl w:val="0"/>
          <w:numId w:val="10"/>
        </w:numPr>
        <w:ind w:left="426" w:hanging="284"/>
        <w:jc w:val="both"/>
        <w:rPr>
          <w:rFonts w:ascii="Tahoma" w:eastAsia="Calibri" w:hAnsi="Tahoma" w:cs="Tahoma"/>
        </w:rPr>
      </w:pPr>
      <w:r w:rsidRPr="008F3C85">
        <w:rPr>
          <w:rFonts w:ascii="Tahoma" w:eastAsia="Calibri" w:hAnsi="Tahoma" w:cs="Tahoma"/>
        </w:rPr>
        <w:t>Priloga 3/2 »Izjava izpolnjevanju pogojev – podizvajalec/subjekt katerih zmogljivost uporablja ponudnik«;</w:t>
      </w:r>
    </w:p>
    <w:p w14:paraId="753E0100" w14:textId="77777777" w:rsidR="00057B11" w:rsidRPr="008F3C85" w:rsidRDefault="00057B11" w:rsidP="002C2986">
      <w:pPr>
        <w:keepLines/>
        <w:widowControl w:val="0"/>
        <w:numPr>
          <w:ilvl w:val="0"/>
          <w:numId w:val="10"/>
        </w:numPr>
        <w:ind w:left="426" w:hanging="284"/>
        <w:jc w:val="both"/>
        <w:rPr>
          <w:rFonts w:ascii="Tahoma" w:eastAsia="Calibri" w:hAnsi="Tahoma" w:cs="Tahoma"/>
        </w:rPr>
      </w:pPr>
      <w:r w:rsidRPr="008F3C85">
        <w:rPr>
          <w:rFonts w:ascii="Tahoma" w:eastAsia="Calibri" w:hAnsi="Tahoma" w:cs="Tahoma"/>
        </w:rPr>
        <w:t>Priloga 3/3 »Izjava</w:t>
      </w:r>
      <w:r w:rsidRPr="008F3C85">
        <w:rPr>
          <w:rFonts w:ascii="Tahoma" w:hAnsi="Tahoma" w:cs="Tahoma"/>
        </w:rPr>
        <w:t xml:space="preserve"> </w:t>
      </w:r>
      <w:r w:rsidRPr="008F3C85">
        <w:rPr>
          <w:rFonts w:ascii="Tahoma" w:eastAsia="Calibri" w:hAnsi="Tahoma" w:cs="Tahoma"/>
        </w:rPr>
        <w:t>o udeležbi fizičnih in pravnih oseb v lastništvu ponudnika«;</w:t>
      </w:r>
    </w:p>
    <w:p w14:paraId="66B95615" w14:textId="77777777" w:rsidR="00057B11" w:rsidRPr="008F3C85" w:rsidRDefault="00057B11" w:rsidP="002C2986">
      <w:pPr>
        <w:keepLines/>
        <w:widowControl w:val="0"/>
        <w:numPr>
          <w:ilvl w:val="0"/>
          <w:numId w:val="10"/>
        </w:numPr>
        <w:ind w:left="426" w:hanging="284"/>
        <w:jc w:val="both"/>
        <w:rPr>
          <w:rFonts w:ascii="Tahoma" w:eastAsia="Calibri" w:hAnsi="Tahoma" w:cs="Tahoma"/>
        </w:rPr>
      </w:pPr>
      <w:r w:rsidRPr="008F3C85">
        <w:rPr>
          <w:rFonts w:ascii="Tahoma" w:eastAsia="Calibri" w:hAnsi="Tahoma" w:cs="Tahoma"/>
        </w:rPr>
        <w:t>Priloga 4 - Izpolnjen ESPD s strani podizvajalca/</w:t>
      </w:r>
      <w:proofErr w:type="spellStart"/>
      <w:r w:rsidRPr="008F3C85">
        <w:rPr>
          <w:rFonts w:ascii="Tahoma" w:eastAsia="Calibri" w:hAnsi="Tahoma" w:cs="Tahoma"/>
        </w:rPr>
        <w:t>ev</w:t>
      </w:r>
      <w:proofErr w:type="spellEnd"/>
      <w:r w:rsidRPr="008F3C85">
        <w:rPr>
          <w:rFonts w:ascii="Tahoma" w:eastAsia="Calibri" w:hAnsi="Tahoma" w:cs="Tahoma"/>
        </w:rPr>
        <w:t xml:space="preserve">; </w:t>
      </w:r>
    </w:p>
    <w:p w14:paraId="6F2851D9" w14:textId="77777777" w:rsidR="00057B11" w:rsidRPr="008F3C85" w:rsidRDefault="00057B11" w:rsidP="002C2986">
      <w:pPr>
        <w:keepLines/>
        <w:widowControl w:val="0"/>
        <w:numPr>
          <w:ilvl w:val="0"/>
          <w:numId w:val="10"/>
        </w:numPr>
        <w:ind w:left="426" w:hanging="284"/>
        <w:jc w:val="both"/>
        <w:rPr>
          <w:rFonts w:ascii="Tahoma" w:eastAsia="Calibri" w:hAnsi="Tahoma" w:cs="Tahoma"/>
        </w:rPr>
      </w:pPr>
      <w:r w:rsidRPr="008F3C85">
        <w:rPr>
          <w:rFonts w:ascii="Tahoma" w:eastAsia="Calibri" w:hAnsi="Tahoma" w:cs="Tahoma"/>
        </w:rPr>
        <w:t xml:space="preserve">Priloga 5 »Seznam podizvajalcev«, ter v primeru, </w:t>
      </w:r>
      <w:r w:rsidRPr="008F3C85">
        <w:rPr>
          <w:rFonts w:ascii="Tahoma" w:eastAsia="Calibri" w:hAnsi="Tahoma" w:cs="Tahoma"/>
          <w:u w:val="single"/>
        </w:rPr>
        <w:t>če podizvajalec zahteva neposredno plačilo, tudi obrazca 1 in 2 k prilogi 5,</w:t>
      </w:r>
    </w:p>
    <w:p w14:paraId="78D8D316" w14:textId="77777777" w:rsidR="00057B11" w:rsidRPr="008F3C85" w:rsidRDefault="00057B11" w:rsidP="002C2986">
      <w:pPr>
        <w:keepLines/>
        <w:widowControl w:val="0"/>
        <w:numPr>
          <w:ilvl w:val="0"/>
          <w:numId w:val="10"/>
        </w:numPr>
        <w:ind w:left="426" w:hanging="284"/>
        <w:jc w:val="both"/>
        <w:rPr>
          <w:rFonts w:ascii="Tahoma" w:eastAsia="Calibri" w:hAnsi="Tahoma" w:cs="Tahoma"/>
        </w:rPr>
      </w:pPr>
      <w:r w:rsidRPr="008F3C85">
        <w:rPr>
          <w:rFonts w:ascii="Tahoma" w:eastAsia="Calibri" w:hAnsi="Tahoma" w:cs="Tahoma"/>
        </w:rPr>
        <w:t xml:space="preserve">ter ostala dokazila, v kolikor/kot to izhaja iz posameznih točk v nadaljevanju razpisne dokumentacije. </w:t>
      </w:r>
    </w:p>
    <w:p w14:paraId="3126EA81" w14:textId="77777777" w:rsidR="00057B11" w:rsidRPr="008F3C85" w:rsidRDefault="00057B11" w:rsidP="00057B11">
      <w:pPr>
        <w:keepLines/>
        <w:widowControl w:val="0"/>
        <w:jc w:val="both"/>
        <w:rPr>
          <w:rFonts w:ascii="Tahoma" w:hAnsi="Tahoma" w:cs="Tahoma"/>
        </w:rPr>
      </w:pPr>
    </w:p>
    <w:p w14:paraId="3CFF25EA" w14:textId="77777777" w:rsidR="00057B11" w:rsidRPr="008F3C85" w:rsidRDefault="00057B11" w:rsidP="00057B11">
      <w:pPr>
        <w:keepLines/>
        <w:widowControl w:val="0"/>
        <w:jc w:val="both"/>
        <w:rPr>
          <w:rFonts w:ascii="Tahoma" w:hAnsi="Tahoma" w:cs="Tahoma"/>
        </w:rPr>
      </w:pPr>
      <w:r w:rsidRPr="008F3C85">
        <w:rPr>
          <w:rFonts w:ascii="Tahoma" w:hAnsi="Tahoma" w:cs="Tahoma"/>
        </w:rPr>
        <w:t xml:space="preserve">Če ponudnik nastopa </w:t>
      </w:r>
      <w:r w:rsidRPr="008F3C85">
        <w:rPr>
          <w:rFonts w:ascii="Tahoma" w:hAnsi="Tahoma" w:cs="Tahoma"/>
          <w:b/>
          <w:u w:val="single"/>
        </w:rPr>
        <w:t>podizvajalci</w:t>
      </w:r>
      <w:r w:rsidRPr="008F3C85">
        <w:rPr>
          <w:rFonts w:ascii="Tahoma" w:hAnsi="Tahoma" w:cs="Tahoma"/>
        </w:rPr>
        <w:t xml:space="preserve">, mora </w:t>
      </w:r>
      <w:r w:rsidRPr="008F3C85">
        <w:rPr>
          <w:rFonts w:ascii="Tahoma" w:hAnsi="Tahoma" w:cs="Tahoma"/>
          <w:u w:val="single"/>
        </w:rPr>
        <w:t>poleg svojega</w:t>
      </w:r>
      <w:r w:rsidRPr="008F3C85">
        <w:rPr>
          <w:rFonts w:ascii="Tahoma" w:hAnsi="Tahoma" w:cs="Tahoma"/>
        </w:rPr>
        <w:t xml:space="preserve"> priložiti </w:t>
      </w:r>
      <w:r w:rsidRPr="008F3C85">
        <w:rPr>
          <w:rFonts w:ascii="Tahoma" w:hAnsi="Tahoma" w:cs="Tahoma"/>
          <w:u w:val="single"/>
        </w:rPr>
        <w:t>tudi</w:t>
      </w:r>
      <w:r w:rsidRPr="008F3C85">
        <w:rPr>
          <w:rFonts w:ascii="Tahoma" w:hAnsi="Tahoma" w:cs="Tahoma"/>
        </w:rPr>
        <w:t xml:space="preserve"> </w:t>
      </w:r>
      <w:r w:rsidRPr="008F3C85">
        <w:rPr>
          <w:rFonts w:ascii="Tahoma" w:hAnsi="Tahoma" w:cs="Tahoma"/>
          <w:b/>
        </w:rPr>
        <w:t>ločen</w:t>
      </w:r>
      <w:r w:rsidRPr="008F3C85">
        <w:t xml:space="preserve"> </w:t>
      </w:r>
      <w:r w:rsidRPr="008F3C85">
        <w:rPr>
          <w:rFonts w:ascii="Tahoma" w:hAnsi="Tahoma" w:cs="Tahoma"/>
        </w:rPr>
        <w:t xml:space="preserve">ESPD obrazec </w:t>
      </w:r>
      <w:r w:rsidRPr="008F3C85">
        <w:rPr>
          <w:rFonts w:ascii="Tahoma" w:hAnsi="Tahoma" w:cs="Tahoma"/>
          <w:u w:val="single"/>
        </w:rPr>
        <w:t xml:space="preserve">za </w:t>
      </w:r>
      <w:r w:rsidRPr="008F3C85">
        <w:rPr>
          <w:rFonts w:ascii="Tahoma" w:hAnsi="Tahoma" w:cs="Tahoma"/>
          <w:b/>
          <w:u w:val="single"/>
        </w:rPr>
        <w:t>vsakega</w:t>
      </w:r>
      <w:r w:rsidRPr="008F3C85">
        <w:rPr>
          <w:rFonts w:ascii="Tahoma" w:hAnsi="Tahoma" w:cs="Tahoma"/>
          <w:u w:val="single"/>
        </w:rPr>
        <w:t xml:space="preserve"> podizvajalca v ponudbi</w:t>
      </w:r>
      <w:r w:rsidRPr="008F3C85">
        <w:rPr>
          <w:rFonts w:ascii="Tahoma" w:hAnsi="Tahoma" w:cs="Tahoma"/>
        </w:rPr>
        <w:t xml:space="preserve">. </w:t>
      </w:r>
    </w:p>
    <w:p w14:paraId="235E4DB0" w14:textId="77777777" w:rsidR="00057B11" w:rsidRPr="008F3C85" w:rsidRDefault="00057B11" w:rsidP="00057B11">
      <w:pPr>
        <w:keepLines/>
        <w:widowControl w:val="0"/>
        <w:jc w:val="both"/>
        <w:rPr>
          <w:rFonts w:ascii="Tahoma" w:hAnsi="Tahoma" w:cs="Tahoma"/>
        </w:rPr>
      </w:pPr>
    </w:p>
    <w:p w14:paraId="73D71DF2" w14:textId="77777777" w:rsidR="00057B11" w:rsidRPr="008F3C85" w:rsidRDefault="00057B11" w:rsidP="00057B11">
      <w:pPr>
        <w:keepLines/>
        <w:widowControl w:val="0"/>
        <w:jc w:val="both"/>
        <w:rPr>
          <w:rFonts w:ascii="Tahoma" w:hAnsi="Tahoma" w:cs="Tahoma"/>
          <w:i/>
          <w:sz w:val="18"/>
        </w:rPr>
      </w:pPr>
      <w:r w:rsidRPr="008F3C85">
        <w:rPr>
          <w:rFonts w:ascii="Tahoma" w:hAnsi="Tahoma" w:cs="Tahoma"/>
          <w:i/>
          <w:sz w:val="18"/>
        </w:rPr>
        <w:t>V kolikor ponudnik ne oddaja ponudbe z nobenim podizvajalcem, mu ni potrebno upoštevati določil oz. izpolniti/priložiti prilog, ki se nanašajo na podizvajalce.</w:t>
      </w:r>
    </w:p>
    <w:p w14:paraId="1A34513A" w14:textId="77777777" w:rsidR="00F70DDF" w:rsidRPr="008F3C85" w:rsidRDefault="00F70DDF" w:rsidP="0072034D">
      <w:pPr>
        <w:keepLines/>
        <w:widowControl w:val="0"/>
        <w:numPr>
          <w:ilvl w:val="1"/>
          <w:numId w:val="2"/>
        </w:numPr>
        <w:jc w:val="both"/>
        <w:rPr>
          <w:rFonts w:ascii="Tahoma" w:hAnsi="Tahoma" w:cs="Tahoma"/>
          <w:b/>
        </w:rPr>
      </w:pPr>
      <w:r w:rsidRPr="008F3C85">
        <w:rPr>
          <w:rFonts w:ascii="Tahoma" w:hAnsi="Tahoma" w:cs="Tahoma"/>
          <w:b/>
        </w:rPr>
        <w:lastRenderedPageBreak/>
        <w:t>Uporaba zmogljivosti drugih subjektov</w:t>
      </w:r>
    </w:p>
    <w:p w14:paraId="641CD54A" w14:textId="77777777" w:rsidR="00F70DDF" w:rsidRPr="008F3C85" w:rsidRDefault="00F70DDF" w:rsidP="0072034D">
      <w:pPr>
        <w:keepLines/>
        <w:widowControl w:val="0"/>
        <w:jc w:val="both"/>
        <w:rPr>
          <w:rFonts w:ascii="Tahoma" w:hAnsi="Tahoma" w:cs="Tahoma"/>
        </w:rPr>
      </w:pPr>
    </w:p>
    <w:p w14:paraId="5D15FFF6" w14:textId="1A332359" w:rsidR="00057B11" w:rsidRPr="008F3C85" w:rsidRDefault="00057B11" w:rsidP="00057B11">
      <w:pPr>
        <w:keepLines/>
        <w:widowControl w:val="0"/>
        <w:jc w:val="both"/>
        <w:rPr>
          <w:rFonts w:ascii="Tahoma" w:hAnsi="Tahoma" w:cs="Tahoma"/>
        </w:rPr>
      </w:pPr>
      <w:r w:rsidRPr="008F3C85">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8F3C85">
        <w:rPr>
          <w:rFonts w:ascii="Tahoma" w:hAnsi="Tahoma" w:cs="Tahoma"/>
          <w:kern w:val="16"/>
        </w:rPr>
        <w:t xml:space="preserve"> </w:t>
      </w:r>
      <w:r w:rsidRPr="008F3C85">
        <w:rPr>
          <w:rFonts w:ascii="Tahoma" w:hAnsi="Tahoma" w:cs="Tahoma"/>
        </w:rPr>
        <w:t>ki se nanašajo na subjekte</w:t>
      </w:r>
      <w:r w:rsidRPr="008F3C85">
        <w:t xml:space="preserve"> </w:t>
      </w:r>
      <w:r w:rsidRPr="008F3C85">
        <w:rPr>
          <w:rFonts w:ascii="Tahoma" w:hAnsi="Tahoma" w:cs="Tahoma"/>
        </w:rPr>
        <w:t xml:space="preserve">katerih zmogljivosti namerava ponudnik uporabiti. </w:t>
      </w:r>
      <w:r w:rsidRPr="008F3C85">
        <w:rPr>
          <w:rFonts w:ascii="Tahoma" w:hAnsi="Tahoma" w:cs="Tahoma"/>
          <w:kern w:val="16"/>
        </w:rPr>
        <w:t>Ponudnik mora za vse navedene subjekte, katerih zmogljivosti namerava uporabiti, predložiti izpolnjene in podpisane zahtevane obrazce oz. zahtevano dokumentacijo iz razpisne dokumentacije.</w:t>
      </w:r>
    </w:p>
    <w:p w14:paraId="3009739C" w14:textId="77777777" w:rsidR="00057B11" w:rsidRPr="008F3C85" w:rsidRDefault="00057B11" w:rsidP="00057B11">
      <w:pPr>
        <w:keepLines/>
        <w:widowControl w:val="0"/>
        <w:jc w:val="both"/>
        <w:rPr>
          <w:rFonts w:ascii="Tahoma" w:hAnsi="Tahoma" w:cs="Tahoma"/>
        </w:rPr>
      </w:pPr>
      <w:r w:rsidRPr="008F3C85">
        <w:rPr>
          <w:rFonts w:ascii="Tahoma" w:hAnsi="Tahoma" w:cs="Tahoma"/>
        </w:rPr>
        <w:t xml:space="preserve"> </w:t>
      </w:r>
    </w:p>
    <w:p w14:paraId="75A4E915" w14:textId="77777777" w:rsidR="00057B11" w:rsidRPr="008F3C85" w:rsidRDefault="00057B11" w:rsidP="00057B11">
      <w:pPr>
        <w:keepLines/>
        <w:widowControl w:val="0"/>
        <w:autoSpaceDE w:val="0"/>
        <w:autoSpaceDN w:val="0"/>
        <w:adjustRightInd w:val="0"/>
        <w:jc w:val="both"/>
        <w:rPr>
          <w:rFonts w:ascii="Tahoma" w:hAnsi="Tahoma" w:cs="Tahoma"/>
        </w:rPr>
      </w:pPr>
      <w:r w:rsidRPr="008F3C85">
        <w:rPr>
          <w:rFonts w:ascii="Tahoma" w:hAnsi="Tahoma" w:cs="Tahoma"/>
        </w:rPr>
        <w:t xml:space="preserve">O uporabi zmogljivosti drugih subjektov govorimo, ko drugi subjekt </w:t>
      </w:r>
      <w:r w:rsidRPr="008F3C85">
        <w:rPr>
          <w:rFonts w:ascii="Tahoma" w:hAnsi="Tahoma" w:cs="Tahoma"/>
          <w:u w:val="single"/>
        </w:rPr>
        <w:t>ni neposredno udeležen pri sami izvedbi naročila</w:t>
      </w:r>
      <w:r w:rsidRPr="008F3C85">
        <w:rPr>
          <w:rFonts w:ascii="Tahoma" w:hAnsi="Tahoma" w:cs="Tahoma"/>
        </w:rPr>
        <w:t xml:space="preserve">, temveč ponudniku le npr. posodi določeno opremo, tehnična sredstva, mehanizacijo itd.. Če bo drugi subjekt z zmogljivostmi, s katerimi razpolaga in na katere se sklicuje ponudnik, </w:t>
      </w:r>
      <w:r w:rsidRPr="008F3C85">
        <w:rPr>
          <w:rFonts w:ascii="Tahoma" w:hAnsi="Tahoma" w:cs="Tahoma"/>
          <w:u w:val="single"/>
        </w:rPr>
        <w:t>neposredno sam izvedel del predmeta javnega naročila</w:t>
      </w:r>
      <w:r w:rsidRPr="008F3C85">
        <w:rPr>
          <w:rFonts w:ascii="Tahoma" w:hAnsi="Tahoma" w:cs="Tahoma"/>
        </w:rPr>
        <w:t xml:space="preserve">, potem govorimo o subjektu, ki izpolnjuje definicijo </w:t>
      </w:r>
      <w:r w:rsidRPr="008F3C85">
        <w:rPr>
          <w:rFonts w:ascii="Tahoma" w:hAnsi="Tahoma" w:cs="Tahoma"/>
          <w:b/>
        </w:rPr>
        <w:t>podizvajalca</w:t>
      </w:r>
      <w:r w:rsidRPr="008F3C85">
        <w:rPr>
          <w:rFonts w:ascii="Tahoma" w:hAnsi="Tahoma" w:cs="Tahoma"/>
        </w:rPr>
        <w:t xml:space="preserve">, </w:t>
      </w:r>
      <w:r w:rsidRPr="008F3C85">
        <w:rPr>
          <w:rFonts w:ascii="Tahoma" w:hAnsi="Tahoma" w:cs="Tahoma"/>
          <w:u w:val="single"/>
        </w:rPr>
        <w:t xml:space="preserve">zato naj ga ponudnik nominira kot podizvajalca/e </w:t>
      </w:r>
      <w:r w:rsidRPr="008F3C85">
        <w:rPr>
          <w:rFonts w:ascii="Tahoma" w:hAnsi="Tahoma" w:cs="Tahoma"/>
          <w:b/>
          <w:u w:val="single"/>
        </w:rPr>
        <w:t>in ne</w:t>
      </w:r>
      <w:r w:rsidRPr="008F3C85">
        <w:rPr>
          <w:rFonts w:ascii="Tahoma" w:hAnsi="Tahoma" w:cs="Tahoma"/>
          <w:u w:val="single"/>
        </w:rPr>
        <w:t xml:space="preserve"> kot subjekt/e, katerih zmogljivost uporablja ponudnik v ponudbi</w:t>
      </w:r>
      <w:r w:rsidRPr="008F3C85">
        <w:rPr>
          <w:rFonts w:ascii="Tahoma" w:hAnsi="Tahoma" w:cs="Tahoma"/>
        </w:rPr>
        <w:t>.</w:t>
      </w:r>
    </w:p>
    <w:p w14:paraId="528EBA6C" w14:textId="77777777" w:rsidR="00057B11" w:rsidRPr="008F3C85" w:rsidRDefault="00057B11" w:rsidP="00057B11">
      <w:pPr>
        <w:keepLines/>
        <w:widowControl w:val="0"/>
        <w:jc w:val="both"/>
        <w:rPr>
          <w:rFonts w:ascii="Tahoma" w:hAnsi="Tahoma" w:cs="Tahoma"/>
        </w:rPr>
      </w:pPr>
    </w:p>
    <w:p w14:paraId="48929B5F" w14:textId="77777777" w:rsidR="00057B11" w:rsidRPr="008F3C85" w:rsidRDefault="00057B11" w:rsidP="00057B11">
      <w:pPr>
        <w:keepLines/>
        <w:widowControl w:val="0"/>
        <w:jc w:val="both"/>
        <w:rPr>
          <w:rFonts w:ascii="Tahoma" w:hAnsi="Tahoma" w:cs="Tahoma"/>
          <w:b/>
          <w:u w:val="single"/>
        </w:rPr>
      </w:pPr>
      <w:r w:rsidRPr="008F3C85">
        <w:rPr>
          <w:rFonts w:ascii="Tahoma" w:hAnsi="Tahoma" w:cs="Tahoma"/>
          <w:b/>
          <w:u w:val="single"/>
        </w:rPr>
        <w:t>Dokazila oz. zahtevana dokumentacija za subjekt/e, katerih zmogljivost uporablja ponudnik:</w:t>
      </w:r>
    </w:p>
    <w:p w14:paraId="3B5F790F" w14:textId="77777777" w:rsidR="00057B11" w:rsidRPr="008F3C85" w:rsidRDefault="00057B11" w:rsidP="002C2986">
      <w:pPr>
        <w:keepLines/>
        <w:widowControl w:val="0"/>
        <w:numPr>
          <w:ilvl w:val="0"/>
          <w:numId w:val="10"/>
        </w:numPr>
        <w:ind w:left="426" w:hanging="284"/>
        <w:jc w:val="both"/>
        <w:rPr>
          <w:rFonts w:ascii="Tahoma" w:eastAsia="Calibri" w:hAnsi="Tahoma" w:cs="Tahoma"/>
        </w:rPr>
      </w:pPr>
      <w:r w:rsidRPr="008F3C85">
        <w:rPr>
          <w:rFonts w:ascii="Tahoma" w:eastAsia="Calibri" w:hAnsi="Tahoma" w:cs="Tahoma"/>
        </w:rPr>
        <w:t>Priloga 3/2 »Izjava izpolnjevanju pogojev – podizvajalec/subjekt katerih zmogljivost uporablja ponudnik«;</w:t>
      </w:r>
    </w:p>
    <w:p w14:paraId="58B3FD5A" w14:textId="77777777" w:rsidR="00057B11" w:rsidRPr="008F3C85" w:rsidRDefault="00057B11" w:rsidP="002C2986">
      <w:pPr>
        <w:keepLines/>
        <w:widowControl w:val="0"/>
        <w:numPr>
          <w:ilvl w:val="0"/>
          <w:numId w:val="10"/>
        </w:numPr>
        <w:ind w:left="426" w:hanging="284"/>
        <w:jc w:val="both"/>
        <w:rPr>
          <w:rFonts w:ascii="Tahoma" w:eastAsia="Calibri" w:hAnsi="Tahoma" w:cs="Tahoma"/>
        </w:rPr>
      </w:pPr>
      <w:r w:rsidRPr="008F3C85">
        <w:rPr>
          <w:rFonts w:ascii="Tahoma" w:eastAsia="Calibri" w:hAnsi="Tahoma" w:cs="Tahoma"/>
        </w:rPr>
        <w:t>Priloga 3/3 »Izjava</w:t>
      </w:r>
      <w:r w:rsidRPr="008F3C85">
        <w:rPr>
          <w:rFonts w:ascii="Tahoma" w:hAnsi="Tahoma" w:cs="Tahoma"/>
        </w:rPr>
        <w:t xml:space="preserve"> </w:t>
      </w:r>
      <w:r w:rsidRPr="008F3C85">
        <w:rPr>
          <w:rFonts w:ascii="Tahoma" w:eastAsia="Calibri" w:hAnsi="Tahoma" w:cs="Tahoma"/>
        </w:rPr>
        <w:t>o udeležbi fizičnih in pravnih oseb v lastništvu ponudnika«;</w:t>
      </w:r>
    </w:p>
    <w:p w14:paraId="0C0B5BC9" w14:textId="77777777" w:rsidR="00057B11" w:rsidRPr="008F3C85" w:rsidRDefault="00057B11" w:rsidP="002C2986">
      <w:pPr>
        <w:keepLines/>
        <w:widowControl w:val="0"/>
        <w:numPr>
          <w:ilvl w:val="0"/>
          <w:numId w:val="10"/>
        </w:numPr>
        <w:ind w:left="426" w:hanging="284"/>
        <w:jc w:val="both"/>
        <w:rPr>
          <w:rFonts w:ascii="Tahoma" w:eastAsia="Calibri" w:hAnsi="Tahoma" w:cs="Tahoma"/>
        </w:rPr>
      </w:pPr>
      <w:r w:rsidRPr="008F3C85">
        <w:rPr>
          <w:rFonts w:ascii="Tahoma" w:eastAsia="Calibri" w:hAnsi="Tahoma" w:cs="Tahoma"/>
        </w:rPr>
        <w:t xml:space="preserve">Priloga 4 - Izpolnjen ESPD s strani s strani subjekta/ov; </w:t>
      </w:r>
    </w:p>
    <w:p w14:paraId="2ACCEBB0" w14:textId="77777777" w:rsidR="00057B11" w:rsidRPr="008F3C85" w:rsidRDefault="00057B11" w:rsidP="002C2986">
      <w:pPr>
        <w:keepLines/>
        <w:widowControl w:val="0"/>
        <w:numPr>
          <w:ilvl w:val="0"/>
          <w:numId w:val="10"/>
        </w:numPr>
        <w:ind w:left="426" w:hanging="284"/>
        <w:jc w:val="both"/>
        <w:rPr>
          <w:rFonts w:ascii="Tahoma" w:eastAsia="Calibri" w:hAnsi="Tahoma" w:cs="Tahoma"/>
        </w:rPr>
      </w:pPr>
      <w:r w:rsidRPr="008F3C85">
        <w:rPr>
          <w:rFonts w:ascii="Tahoma" w:eastAsia="Calibri" w:hAnsi="Tahoma" w:cs="Tahoma"/>
        </w:rPr>
        <w:t>Prilogo 6 »Seznam subjektov, katerih zmogljivost uporablja ponudnik«;</w:t>
      </w:r>
    </w:p>
    <w:p w14:paraId="127A8539" w14:textId="77777777" w:rsidR="00057B11" w:rsidRPr="008F3C85" w:rsidRDefault="00057B11" w:rsidP="002C2986">
      <w:pPr>
        <w:keepLines/>
        <w:widowControl w:val="0"/>
        <w:numPr>
          <w:ilvl w:val="0"/>
          <w:numId w:val="10"/>
        </w:numPr>
        <w:ind w:left="426" w:hanging="284"/>
        <w:jc w:val="both"/>
        <w:rPr>
          <w:rFonts w:ascii="Tahoma" w:eastAsia="Calibri" w:hAnsi="Tahoma" w:cs="Tahoma"/>
        </w:rPr>
      </w:pPr>
      <w:r w:rsidRPr="008F3C85">
        <w:rPr>
          <w:rFonts w:ascii="Tahoma" w:eastAsia="Calibri" w:hAnsi="Tahoma" w:cs="Tahoma"/>
        </w:rPr>
        <w:t xml:space="preserve">ter ostala dokazila, v kolikor/kot to izhaja iz posameznih točk v nadaljevanju razpisne dokumentacije.  </w:t>
      </w:r>
    </w:p>
    <w:p w14:paraId="01559DB9" w14:textId="77777777" w:rsidR="00057B11" w:rsidRPr="008F3C85" w:rsidRDefault="00057B11" w:rsidP="00057B11">
      <w:pPr>
        <w:keepLines/>
        <w:widowControl w:val="0"/>
        <w:jc w:val="both"/>
        <w:rPr>
          <w:rFonts w:ascii="Tahoma" w:hAnsi="Tahoma" w:cs="Tahoma"/>
          <w:sz w:val="12"/>
        </w:rPr>
      </w:pPr>
    </w:p>
    <w:p w14:paraId="4C9076A8" w14:textId="77777777" w:rsidR="00057B11" w:rsidRPr="008F3C85" w:rsidRDefault="00057B11" w:rsidP="00057B11">
      <w:pPr>
        <w:keepLines/>
        <w:widowControl w:val="0"/>
        <w:jc w:val="both"/>
        <w:rPr>
          <w:rFonts w:ascii="Tahoma" w:hAnsi="Tahoma" w:cs="Tahoma"/>
        </w:rPr>
      </w:pPr>
      <w:r w:rsidRPr="008F3C85">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8F3C85">
        <w:rPr>
          <w:rFonts w:ascii="Tahoma" w:hAnsi="Tahoma" w:cs="Tahoma"/>
        </w:rPr>
        <w:t>.</w:t>
      </w:r>
    </w:p>
    <w:p w14:paraId="5D24EA91" w14:textId="77777777" w:rsidR="00057B11" w:rsidRPr="008F3C85" w:rsidRDefault="00057B11" w:rsidP="00057B11">
      <w:pPr>
        <w:keepLines/>
        <w:widowControl w:val="0"/>
        <w:jc w:val="both"/>
        <w:rPr>
          <w:rFonts w:ascii="Tahoma" w:hAnsi="Tahoma" w:cs="Tahoma"/>
        </w:rPr>
      </w:pPr>
    </w:p>
    <w:p w14:paraId="6C479251" w14:textId="77777777" w:rsidR="00057B11" w:rsidRPr="008F3C85" w:rsidRDefault="00057B11" w:rsidP="00057B11">
      <w:pPr>
        <w:keepLines/>
        <w:widowControl w:val="0"/>
        <w:rPr>
          <w:rFonts w:ascii="Tahoma" w:hAnsi="Tahoma" w:cs="Tahoma"/>
        </w:rPr>
      </w:pPr>
      <w:r w:rsidRPr="008F3C85">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8F3C85">
        <w:rPr>
          <w:sz w:val="18"/>
        </w:rPr>
        <w:t xml:space="preserve"> </w:t>
      </w:r>
      <w:r w:rsidRPr="008F3C85">
        <w:rPr>
          <w:rFonts w:ascii="Tahoma" w:hAnsi="Tahoma" w:cs="Tahoma"/>
          <w:i/>
          <w:sz w:val="18"/>
        </w:rPr>
        <w:t>uporablja ponudnik v ponudbi.</w:t>
      </w:r>
    </w:p>
    <w:p w14:paraId="4BABD32A" w14:textId="3FD16B69" w:rsidR="003B68EC" w:rsidRPr="008F3C85" w:rsidRDefault="003B68EC" w:rsidP="0072034D">
      <w:pPr>
        <w:keepLines/>
        <w:widowControl w:val="0"/>
        <w:jc w:val="both"/>
        <w:rPr>
          <w:rFonts w:ascii="Tahoma" w:hAnsi="Tahoma" w:cs="Tahoma"/>
        </w:rPr>
      </w:pPr>
    </w:p>
    <w:p w14:paraId="26A962D5" w14:textId="77777777" w:rsidR="00F70DDF" w:rsidRPr="008F3C85" w:rsidRDefault="00F70DDF" w:rsidP="0072034D">
      <w:pPr>
        <w:keepLines/>
        <w:widowControl w:val="0"/>
        <w:numPr>
          <w:ilvl w:val="1"/>
          <w:numId w:val="2"/>
        </w:numPr>
        <w:jc w:val="both"/>
        <w:rPr>
          <w:rFonts w:ascii="Tahoma" w:hAnsi="Tahoma" w:cs="Tahoma"/>
          <w:b/>
        </w:rPr>
      </w:pPr>
      <w:r w:rsidRPr="008F3C85">
        <w:rPr>
          <w:rFonts w:ascii="Tahoma" w:hAnsi="Tahoma" w:cs="Tahoma"/>
          <w:b/>
        </w:rPr>
        <w:t>Ponudniki s sedežem izven Republike Slovenije</w:t>
      </w:r>
    </w:p>
    <w:p w14:paraId="4B415A1F" w14:textId="77777777" w:rsidR="00F70DDF" w:rsidRPr="008F3C85" w:rsidRDefault="00F70DDF" w:rsidP="0072034D">
      <w:pPr>
        <w:keepLines/>
        <w:widowControl w:val="0"/>
        <w:autoSpaceDE w:val="0"/>
        <w:autoSpaceDN w:val="0"/>
        <w:adjustRightInd w:val="0"/>
        <w:jc w:val="both"/>
        <w:rPr>
          <w:rFonts w:ascii="Tahoma" w:hAnsi="Tahoma" w:cs="Tahoma"/>
        </w:rPr>
      </w:pPr>
    </w:p>
    <w:p w14:paraId="252B41D0" w14:textId="5A57B6EE" w:rsidR="00F70DDF" w:rsidRPr="008F3C85" w:rsidRDefault="00F70DDF" w:rsidP="0072034D">
      <w:pPr>
        <w:keepLines/>
        <w:widowControl w:val="0"/>
        <w:autoSpaceDE w:val="0"/>
        <w:autoSpaceDN w:val="0"/>
        <w:adjustRightInd w:val="0"/>
        <w:jc w:val="both"/>
        <w:rPr>
          <w:rFonts w:ascii="Tahoma" w:hAnsi="Tahoma" w:cs="Tahoma"/>
        </w:rPr>
      </w:pPr>
      <w:r w:rsidRPr="008F3C85">
        <w:rPr>
          <w:rFonts w:ascii="Tahoma" w:hAnsi="Tahoma" w:cs="Tahoma"/>
        </w:rPr>
        <w:t xml:space="preserve">Ponudniki s sedežem v tuji državi morajo izpolnjevati enake pogoje kot ponudniki s sedežem v Republiki Sloveniji, ter </w:t>
      </w:r>
      <w:r w:rsidRPr="008F3C85">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8F3C85">
        <w:rPr>
          <w:rFonts w:ascii="Tahoma" w:hAnsi="Tahoma" w:cs="Tahoma"/>
        </w:rPr>
        <w:t xml:space="preserve"> Enako velja tudi v primeru, da ponudnik nastopa s partnerjem</w:t>
      </w:r>
      <w:r w:rsidRPr="008F3C85">
        <w:rPr>
          <w:rFonts w:ascii="Tahoma" w:eastAsiaTheme="minorHAnsi" w:hAnsi="Tahoma" w:cs="Tahoma"/>
        </w:rPr>
        <w:t xml:space="preserve"> v okviru skupne ponudbe</w:t>
      </w:r>
      <w:r w:rsidRPr="008F3C85">
        <w:rPr>
          <w:rFonts w:ascii="Tahoma" w:hAnsi="Tahoma" w:cs="Tahoma"/>
        </w:rPr>
        <w:t xml:space="preserve"> ali podizvajalcem ali se sklicuje na uporabo zmogljivosti drugih subjektov s sedežem/i v tuji državi.</w:t>
      </w:r>
    </w:p>
    <w:p w14:paraId="07888748" w14:textId="77777777" w:rsidR="00F70DDF" w:rsidRPr="008F3C85" w:rsidRDefault="00F70DDF" w:rsidP="0072034D">
      <w:pPr>
        <w:keepLines/>
        <w:widowControl w:val="0"/>
        <w:jc w:val="both"/>
        <w:rPr>
          <w:rFonts w:ascii="Tahoma" w:eastAsiaTheme="minorHAnsi" w:hAnsi="Tahoma" w:cs="Tahoma"/>
          <w:i/>
          <w:sz w:val="16"/>
        </w:rPr>
      </w:pPr>
    </w:p>
    <w:p w14:paraId="1BBA89E9" w14:textId="77777777" w:rsidR="00F70DDF" w:rsidRPr="008F3C85" w:rsidRDefault="00F70DDF" w:rsidP="0072034D">
      <w:pPr>
        <w:keepLines/>
        <w:widowControl w:val="0"/>
        <w:jc w:val="both"/>
        <w:rPr>
          <w:rFonts w:ascii="Tahoma" w:eastAsiaTheme="minorHAnsi" w:hAnsi="Tahoma" w:cs="Tahoma"/>
          <w:i/>
          <w:sz w:val="18"/>
        </w:rPr>
      </w:pPr>
      <w:r w:rsidRPr="008F3C85">
        <w:rPr>
          <w:rFonts w:ascii="Tahoma" w:eastAsiaTheme="minorHAnsi" w:hAnsi="Tahoma" w:cs="Tahoma"/>
          <w:i/>
          <w:sz w:val="18"/>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DF897F8" w14:textId="06E6DA12" w:rsidR="00C06BC5" w:rsidRPr="008F3C85" w:rsidRDefault="00C06BC5" w:rsidP="0072034D">
      <w:pPr>
        <w:keepLines/>
        <w:widowControl w:val="0"/>
        <w:autoSpaceDE w:val="0"/>
        <w:autoSpaceDN w:val="0"/>
        <w:adjustRightInd w:val="0"/>
        <w:jc w:val="both"/>
        <w:rPr>
          <w:rFonts w:ascii="Tahoma" w:hAnsi="Tahoma" w:cs="Tahoma"/>
        </w:rPr>
      </w:pPr>
    </w:p>
    <w:p w14:paraId="3FB47636" w14:textId="77777777" w:rsidR="00F70DDF" w:rsidRPr="008F3C85" w:rsidRDefault="00F70DDF" w:rsidP="0072034D">
      <w:pPr>
        <w:keepLines/>
        <w:widowControl w:val="0"/>
        <w:numPr>
          <w:ilvl w:val="1"/>
          <w:numId w:val="2"/>
        </w:numPr>
        <w:jc w:val="both"/>
        <w:rPr>
          <w:rFonts w:ascii="Tahoma" w:hAnsi="Tahoma" w:cs="Tahoma"/>
          <w:b/>
        </w:rPr>
      </w:pPr>
      <w:bookmarkStart w:id="16" w:name="_Toc163615935"/>
      <w:r w:rsidRPr="008F3C85">
        <w:rPr>
          <w:rFonts w:ascii="Tahoma" w:hAnsi="Tahoma" w:cs="Tahoma"/>
          <w:b/>
        </w:rPr>
        <w:t>Zaupnost po</w:t>
      </w:r>
      <w:bookmarkEnd w:id="16"/>
      <w:r w:rsidRPr="008F3C85">
        <w:rPr>
          <w:rFonts w:ascii="Tahoma" w:hAnsi="Tahoma" w:cs="Tahoma"/>
          <w:b/>
        </w:rPr>
        <w:t>datkov in vpogled</w:t>
      </w:r>
    </w:p>
    <w:p w14:paraId="0927CA37" w14:textId="77777777" w:rsidR="00F70DDF" w:rsidRPr="008F3C85" w:rsidRDefault="00F70DDF" w:rsidP="0072034D">
      <w:pPr>
        <w:keepLines/>
        <w:widowControl w:val="0"/>
        <w:jc w:val="both"/>
        <w:rPr>
          <w:rFonts w:ascii="Tahoma" w:hAnsi="Tahoma" w:cs="Tahoma"/>
          <w:sz w:val="16"/>
        </w:rPr>
      </w:pPr>
    </w:p>
    <w:p w14:paraId="5685563A" w14:textId="77777777" w:rsidR="00F70DDF" w:rsidRPr="008F3C85" w:rsidRDefault="00F70DDF" w:rsidP="0072034D">
      <w:pPr>
        <w:keepLines/>
        <w:widowControl w:val="0"/>
        <w:jc w:val="both"/>
        <w:rPr>
          <w:rFonts w:ascii="Tahoma" w:hAnsi="Tahoma" w:cs="Tahoma"/>
        </w:rPr>
      </w:pPr>
      <w:r w:rsidRPr="008F3C85">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449DC64" w14:textId="77777777" w:rsidR="00F70DDF" w:rsidRPr="008F3C85" w:rsidRDefault="00F70DDF" w:rsidP="0072034D">
      <w:pPr>
        <w:keepLines/>
        <w:widowControl w:val="0"/>
        <w:jc w:val="both"/>
        <w:rPr>
          <w:rFonts w:ascii="Tahoma" w:hAnsi="Tahoma" w:cs="Tahoma"/>
          <w:sz w:val="16"/>
        </w:rPr>
      </w:pPr>
    </w:p>
    <w:p w14:paraId="3098C2B1" w14:textId="77777777" w:rsidR="00F70DDF" w:rsidRPr="008F3C85" w:rsidRDefault="00F70DDF" w:rsidP="0072034D">
      <w:pPr>
        <w:keepLines/>
        <w:widowControl w:val="0"/>
        <w:jc w:val="both"/>
        <w:rPr>
          <w:rFonts w:ascii="Tahoma" w:hAnsi="Tahoma" w:cs="Tahoma"/>
          <w:i/>
          <w:sz w:val="18"/>
        </w:rPr>
      </w:pPr>
      <w:r w:rsidRPr="008F3C85">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w:t>
      </w:r>
      <w:proofErr w:type="spellStart"/>
      <w:r w:rsidRPr="008F3C85">
        <w:rPr>
          <w:rFonts w:ascii="Tahoma" w:hAnsi="Tahoma" w:cs="Tahoma"/>
          <w:i/>
          <w:sz w:val="18"/>
        </w:rPr>
        <w:t>d.o.o</w:t>
      </w:r>
      <w:proofErr w:type="spellEnd"/>
      <w:r w:rsidRPr="008F3C85">
        <w:rPr>
          <w:rFonts w:ascii="Tahoma" w:hAnsi="Tahoma" w:cs="Tahoma"/>
          <w:i/>
          <w:sz w:val="18"/>
        </w:rPr>
        <w:t xml:space="preserve">., Verovškova ulica 70, 1000 Ljubljana ali po elektronski pošti na elektronski naslov: sjn@jhl.si ali na elektronski naslov kontaktne osebe, ki je navedena v Obvestilu o naročilu (Oddelek I: Javni naročnik), ki je objavljeno na Portalu javnih naročil.   </w:t>
      </w:r>
    </w:p>
    <w:p w14:paraId="6F71DC63" w14:textId="77777777" w:rsidR="00F70DDF" w:rsidRPr="008F3C85" w:rsidRDefault="00F70DDF" w:rsidP="0072034D">
      <w:pPr>
        <w:keepLines/>
        <w:widowControl w:val="0"/>
        <w:jc w:val="both"/>
        <w:rPr>
          <w:rFonts w:ascii="Tahoma" w:hAnsi="Tahoma" w:cs="Tahoma"/>
          <w:sz w:val="16"/>
        </w:rPr>
      </w:pPr>
    </w:p>
    <w:p w14:paraId="7E20A4DE" w14:textId="77777777" w:rsidR="00F70DDF" w:rsidRPr="008F3C85" w:rsidRDefault="00F70DDF" w:rsidP="0072034D">
      <w:pPr>
        <w:keepLines/>
        <w:widowControl w:val="0"/>
        <w:numPr>
          <w:ilvl w:val="1"/>
          <w:numId w:val="2"/>
        </w:numPr>
        <w:jc w:val="both"/>
        <w:rPr>
          <w:rFonts w:ascii="Tahoma" w:hAnsi="Tahoma" w:cs="Tahoma"/>
          <w:b/>
        </w:rPr>
      </w:pPr>
      <w:r w:rsidRPr="008F3C85">
        <w:rPr>
          <w:rFonts w:ascii="Tahoma" w:hAnsi="Tahoma" w:cs="Tahoma"/>
          <w:b/>
        </w:rPr>
        <w:t>Jamstvo za napake</w:t>
      </w:r>
    </w:p>
    <w:p w14:paraId="4561CFDC" w14:textId="77777777" w:rsidR="00F70DDF" w:rsidRPr="008F3C85" w:rsidRDefault="00F70DDF" w:rsidP="0072034D">
      <w:pPr>
        <w:keepLines/>
        <w:widowControl w:val="0"/>
        <w:jc w:val="both"/>
        <w:rPr>
          <w:rFonts w:ascii="Tahoma" w:hAnsi="Tahoma" w:cs="Tahoma"/>
          <w:b/>
          <w:sz w:val="12"/>
        </w:rPr>
      </w:pPr>
    </w:p>
    <w:p w14:paraId="3BE00DE5" w14:textId="15B4F83F" w:rsidR="00057B11" w:rsidRPr="008F3C85" w:rsidRDefault="00F70DDF" w:rsidP="00F84190">
      <w:pPr>
        <w:keepLines/>
        <w:widowControl w:val="0"/>
        <w:jc w:val="both"/>
        <w:rPr>
          <w:rFonts w:ascii="Tahoma" w:hAnsi="Tahoma" w:cs="Tahoma"/>
          <w:b/>
          <w:sz w:val="24"/>
        </w:rPr>
      </w:pPr>
      <w:r w:rsidRPr="008F3C85">
        <w:rPr>
          <w:rFonts w:ascii="Tahoma" w:hAnsi="Tahoma" w:cs="Tahoma"/>
        </w:rPr>
        <w:t>Izbrani ponudnik, s katerim bo naročnik sklenil okvirni sporazum, bo jamčil za odpravo vseh vrst napak na predmetu javnega naročila, skladno z določili Obligacijskega zakonika.</w:t>
      </w:r>
      <w:r w:rsidR="00057B11" w:rsidRPr="008F3C85">
        <w:rPr>
          <w:rFonts w:ascii="Tahoma" w:hAnsi="Tahoma" w:cs="Tahoma"/>
          <w:b/>
          <w:sz w:val="24"/>
        </w:rPr>
        <w:br w:type="page"/>
      </w:r>
    </w:p>
    <w:p w14:paraId="2880AF92" w14:textId="288CC7F7" w:rsidR="00CB007C" w:rsidRPr="008F3C85" w:rsidRDefault="00CB007C" w:rsidP="0072034D">
      <w:pPr>
        <w:keepLines/>
        <w:widowControl w:val="0"/>
        <w:numPr>
          <w:ilvl w:val="0"/>
          <w:numId w:val="2"/>
        </w:numPr>
        <w:jc w:val="both"/>
        <w:rPr>
          <w:rFonts w:ascii="Tahoma" w:hAnsi="Tahoma" w:cs="Tahoma"/>
          <w:b/>
          <w:sz w:val="24"/>
        </w:rPr>
      </w:pPr>
      <w:r w:rsidRPr="008F3C85">
        <w:rPr>
          <w:rFonts w:ascii="Tahoma" w:hAnsi="Tahoma" w:cs="Tahoma"/>
          <w:b/>
          <w:sz w:val="24"/>
        </w:rPr>
        <w:lastRenderedPageBreak/>
        <w:t>PREDMET JAVNEGA NAROČILA, TEHNIČNA SPECIFIKACIJA TER OSTALI PONUDBENI POGOJI IN ZAHTEVE</w:t>
      </w:r>
    </w:p>
    <w:p w14:paraId="6BDC391F" w14:textId="77777777" w:rsidR="00CB007C" w:rsidRPr="008F3C85" w:rsidRDefault="00CB007C" w:rsidP="0072034D">
      <w:pPr>
        <w:keepLines/>
        <w:widowControl w:val="0"/>
        <w:jc w:val="both"/>
        <w:rPr>
          <w:rFonts w:ascii="Tahoma" w:hAnsi="Tahoma" w:cs="Tahoma"/>
          <w:sz w:val="22"/>
        </w:rPr>
      </w:pPr>
    </w:p>
    <w:p w14:paraId="2852F1D9" w14:textId="78A73AA5" w:rsidR="00DD3806" w:rsidRPr="008F3C85" w:rsidRDefault="00B466CC" w:rsidP="0072034D">
      <w:pPr>
        <w:keepLines/>
        <w:widowControl w:val="0"/>
        <w:numPr>
          <w:ilvl w:val="1"/>
          <w:numId w:val="3"/>
        </w:numPr>
        <w:jc w:val="both"/>
        <w:rPr>
          <w:rFonts w:ascii="Tahoma" w:hAnsi="Tahoma" w:cs="Tahoma"/>
          <w:b/>
          <w:sz w:val="22"/>
        </w:rPr>
      </w:pPr>
      <w:r w:rsidRPr="008F3C85">
        <w:rPr>
          <w:rFonts w:ascii="Tahoma" w:hAnsi="Tahoma" w:cs="Tahoma"/>
          <w:b/>
          <w:sz w:val="22"/>
        </w:rPr>
        <w:t xml:space="preserve">SPLOŠNO </w:t>
      </w:r>
    </w:p>
    <w:p w14:paraId="36128671" w14:textId="77777777" w:rsidR="00DD3806" w:rsidRPr="008F3C85" w:rsidRDefault="00DD3806" w:rsidP="0072034D">
      <w:pPr>
        <w:keepLines/>
        <w:widowControl w:val="0"/>
        <w:tabs>
          <w:tab w:val="left" w:pos="2155"/>
        </w:tabs>
        <w:jc w:val="both"/>
        <w:rPr>
          <w:rFonts w:ascii="Tahoma" w:hAnsi="Tahoma" w:cs="Tahoma"/>
        </w:rPr>
      </w:pPr>
    </w:p>
    <w:p w14:paraId="7A88463B" w14:textId="66BFEFA8" w:rsidR="00CB007C" w:rsidRPr="008F3C85" w:rsidRDefault="003C67DD" w:rsidP="0072034D">
      <w:pPr>
        <w:keepLines/>
        <w:widowControl w:val="0"/>
        <w:tabs>
          <w:tab w:val="left" w:pos="2155"/>
        </w:tabs>
        <w:jc w:val="both"/>
        <w:rPr>
          <w:rFonts w:ascii="Tahoma" w:hAnsi="Tahoma" w:cs="Tahoma"/>
        </w:rPr>
      </w:pPr>
      <w:r w:rsidRPr="008F3C85">
        <w:rPr>
          <w:rFonts w:ascii="Tahoma" w:hAnsi="Tahoma" w:cs="Tahoma"/>
        </w:rPr>
        <w:t xml:space="preserve">Ponudnik lahko odda ponudbo za posamezen sklop ali </w:t>
      </w:r>
      <w:r w:rsidR="00C33F75" w:rsidRPr="008F3C85">
        <w:rPr>
          <w:rFonts w:ascii="Tahoma" w:hAnsi="Tahoma" w:cs="Tahoma"/>
        </w:rPr>
        <w:t>oba sklopa, ki sta</w:t>
      </w:r>
      <w:r w:rsidRPr="008F3C85">
        <w:rPr>
          <w:rFonts w:ascii="Tahoma" w:hAnsi="Tahoma" w:cs="Tahoma"/>
        </w:rPr>
        <w:t xml:space="preserve"> predmet javnega naročila, pri čemer mora ponudnik za posamezen sklop ponuditi vse razpisane storitve in blago skladno z zahtevami razpisne dokumentacije (zahtevana je celovitost ponudbe</w:t>
      </w:r>
      <w:r w:rsidR="00101B2D" w:rsidRPr="008F3C85">
        <w:rPr>
          <w:rFonts w:ascii="Tahoma" w:hAnsi="Tahoma" w:cs="Tahoma"/>
        </w:rPr>
        <w:t xml:space="preserve"> za posamezen sklop</w:t>
      </w:r>
      <w:r w:rsidRPr="008F3C85">
        <w:rPr>
          <w:rFonts w:ascii="Tahoma" w:hAnsi="Tahoma" w:cs="Tahoma"/>
        </w:rPr>
        <w:t>). Predmet ponudbe za posamezen sklop mora biti v skladu s tehnično specifikacijo in opisom predmeta javnega naročila ter z vsemi ostalimi zahtevami in pogoji naročnika, navedenimi v razpisni dokumentaciji.</w:t>
      </w:r>
    </w:p>
    <w:p w14:paraId="58FB3BE5" w14:textId="77777777" w:rsidR="00CB007C" w:rsidRPr="008F3C85" w:rsidRDefault="00CB007C" w:rsidP="0072034D">
      <w:pPr>
        <w:keepLines/>
        <w:widowControl w:val="0"/>
        <w:tabs>
          <w:tab w:val="left" w:pos="2155"/>
        </w:tabs>
        <w:jc w:val="both"/>
        <w:rPr>
          <w:rFonts w:ascii="Tahoma" w:hAnsi="Tahoma" w:cs="Tahoma"/>
        </w:rPr>
      </w:pPr>
    </w:p>
    <w:p w14:paraId="3935A0C6" w14:textId="77777777" w:rsidR="00CB007C" w:rsidRPr="008F3C85" w:rsidRDefault="00CB007C" w:rsidP="0072034D">
      <w:pPr>
        <w:keepLines/>
        <w:widowControl w:val="0"/>
        <w:tabs>
          <w:tab w:val="left" w:pos="2155"/>
        </w:tabs>
        <w:jc w:val="both"/>
        <w:rPr>
          <w:rFonts w:ascii="Tahoma" w:hAnsi="Tahoma" w:cs="Tahoma"/>
        </w:rPr>
      </w:pPr>
      <w:r w:rsidRPr="008F3C85">
        <w:rPr>
          <w:rFonts w:ascii="Tahoma" w:hAnsi="Tahoma" w:cs="Tahoma"/>
        </w:rPr>
        <w:t>V kolikor predmet ponudbe ne bo izpolnjeval vseh opisov, zahtev, pogojev, navedb in kvalitet, navedenih v razpisni dokumentaciji naročnika, bo naročnik tako ponudbo izločil iz nadaljnjega ocenjevanja.</w:t>
      </w:r>
    </w:p>
    <w:p w14:paraId="5965AAF0" w14:textId="77777777" w:rsidR="00CB007C" w:rsidRPr="008F3C85" w:rsidRDefault="00CB007C" w:rsidP="0072034D">
      <w:pPr>
        <w:keepLines/>
        <w:widowControl w:val="0"/>
        <w:tabs>
          <w:tab w:val="left" w:pos="2155"/>
        </w:tabs>
        <w:jc w:val="both"/>
        <w:rPr>
          <w:rFonts w:ascii="Tahoma" w:hAnsi="Tahoma" w:cs="Tahoma"/>
        </w:rPr>
      </w:pPr>
      <w:r w:rsidRPr="008F3C85">
        <w:rPr>
          <w:rFonts w:ascii="Tahoma" w:hAnsi="Tahoma" w:cs="Tahoma"/>
        </w:rPr>
        <w:t xml:space="preserve"> </w:t>
      </w:r>
    </w:p>
    <w:p w14:paraId="0908397D" w14:textId="77777777" w:rsidR="00057B11" w:rsidRPr="008F3C85" w:rsidRDefault="00057B11" w:rsidP="00057B11">
      <w:pPr>
        <w:keepLines/>
        <w:widowControl w:val="0"/>
        <w:jc w:val="both"/>
        <w:rPr>
          <w:rFonts w:ascii="Tahoma" w:hAnsi="Tahoma" w:cs="Tahoma"/>
          <w:sz w:val="22"/>
          <w:u w:val="single"/>
        </w:rPr>
      </w:pPr>
      <w:r w:rsidRPr="008F3C85">
        <w:rPr>
          <w:rFonts w:ascii="Tahoma" w:hAnsi="Tahoma" w:cs="Tahoma"/>
          <w:b/>
          <w:smallCaps/>
          <w:sz w:val="22"/>
        </w:rPr>
        <w:t>Dokazila:</w:t>
      </w:r>
    </w:p>
    <w:p w14:paraId="1B922E3B" w14:textId="77777777" w:rsidR="00057B11" w:rsidRPr="008F3C85" w:rsidRDefault="00057B11" w:rsidP="00057B11">
      <w:pPr>
        <w:keepLines/>
        <w:widowControl w:val="0"/>
        <w:spacing w:after="80"/>
        <w:jc w:val="both"/>
        <w:rPr>
          <w:rFonts w:ascii="Tahoma" w:hAnsi="Tahoma" w:cs="Tahoma"/>
        </w:rPr>
      </w:pPr>
      <w:r w:rsidRPr="008F3C85">
        <w:rPr>
          <w:rFonts w:ascii="Tahoma" w:hAnsi="Tahoma" w:cs="Tahoma"/>
        </w:rPr>
        <w:t xml:space="preserve">Ponudnik izkaže izpolnjevanje pogojev in zahtev v Poglavju 2. oz. v ločeni prilogi »Tehnična specifikacija in ostale ponudbene zahteve in pogoji«:  </w:t>
      </w:r>
    </w:p>
    <w:p w14:paraId="52043B4A" w14:textId="77777777" w:rsidR="00057B11" w:rsidRPr="008F3C85" w:rsidRDefault="00057B11" w:rsidP="002C2986">
      <w:pPr>
        <w:keepLines/>
        <w:widowControl w:val="0"/>
        <w:numPr>
          <w:ilvl w:val="0"/>
          <w:numId w:val="11"/>
        </w:numPr>
        <w:ind w:left="567"/>
        <w:jc w:val="both"/>
        <w:rPr>
          <w:rFonts w:ascii="Tahoma" w:hAnsi="Tahoma" w:cs="Tahoma"/>
          <w:b/>
        </w:rPr>
      </w:pPr>
      <w:r w:rsidRPr="008F3C85">
        <w:rPr>
          <w:rFonts w:ascii="Tahoma" w:hAnsi="Tahoma" w:cs="Tahoma"/>
          <w:b/>
        </w:rPr>
        <w:t xml:space="preserve">z ESPD obrazcem (kot predhodni dokaz) </w:t>
      </w:r>
      <w:r w:rsidRPr="008F3C85">
        <w:rPr>
          <w:rFonts w:ascii="Tahoma" w:hAnsi="Tahoma" w:cs="Tahoma"/>
          <w:b/>
          <w:u w:val="single"/>
        </w:rPr>
        <w:t>in</w:t>
      </w:r>
    </w:p>
    <w:p w14:paraId="07636605" w14:textId="77777777" w:rsidR="00057B11" w:rsidRPr="008F3C85" w:rsidRDefault="00057B11" w:rsidP="00057B11">
      <w:pPr>
        <w:keepLines/>
        <w:widowControl w:val="0"/>
        <w:ind w:left="567"/>
        <w:jc w:val="both"/>
        <w:rPr>
          <w:rFonts w:ascii="Tahoma" w:hAnsi="Tahoma" w:cs="Tahoma"/>
          <w:i/>
          <w:sz w:val="8"/>
        </w:rPr>
      </w:pPr>
    </w:p>
    <w:p w14:paraId="0B4D8305" w14:textId="77777777" w:rsidR="00057B11" w:rsidRPr="008F3C85" w:rsidRDefault="00057B11" w:rsidP="00057B11">
      <w:pPr>
        <w:keepLines/>
        <w:widowControl w:val="0"/>
        <w:ind w:left="567"/>
        <w:jc w:val="both"/>
        <w:rPr>
          <w:rFonts w:ascii="Tahoma" w:hAnsi="Tahoma" w:cs="Tahoma"/>
          <w:iCs/>
          <w:sz w:val="18"/>
        </w:rPr>
      </w:pPr>
      <w:r w:rsidRPr="008F3C85">
        <w:rPr>
          <w:rFonts w:ascii="Tahoma" w:hAnsi="Tahoma" w:cs="Tahoma"/>
          <w:i/>
          <w:sz w:val="18"/>
        </w:rPr>
        <w:t xml:space="preserve">ESPD obrazec mora v primeru skupne/partnerske ponudbe, in/ali v primeru ponudbe s </w:t>
      </w:r>
      <w:r w:rsidRPr="008F3C85">
        <w:rPr>
          <w:rFonts w:ascii="Tahoma" w:hAnsi="Tahoma" w:cs="Tahoma"/>
          <w:i/>
          <w:iCs/>
          <w:sz w:val="18"/>
        </w:rPr>
        <w:t xml:space="preserve">podizvajalci in/ali </w:t>
      </w:r>
      <w:r w:rsidRPr="008F3C85">
        <w:rPr>
          <w:rFonts w:ascii="Tahoma" w:hAnsi="Tahoma" w:cs="Tahoma"/>
          <w:i/>
          <w:sz w:val="18"/>
        </w:rPr>
        <w:t>primeru ponudbe</w:t>
      </w:r>
      <w:r w:rsidRPr="008F3C85">
        <w:rPr>
          <w:rFonts w:ascii="Tahoma" w:hAnsi="Tahoma" w:cs="Tahoma"/>
          <w:i/>
          <w:iCs/>
          <w:sz w:val="18"/>
        </w:rPr>
        <w:t xml:space="preserve"> s subjekti, katerih zmogljivost uporablja ponudnik,</w:t>
      </w:r>
      <w:r w:rsidRPr="008F3C85">
        <w:rPr>
          <w:rFonts w:ascii="Tahoma" w:hAnsi="Tahoma" w:cs="Tahoma"/>
          <w:i/>
          <w:sz w:val="18"/>
        </w:rPr>
        <w:t xml:space="preserve"> priložiti vsak partner v ponudbi, ter vsak </w:t>
      </w:r>
      <w:r w:rsidRPr="008F3C85">
        <w:rPr>
          <w:rFonts w:ascii="Tahoma" w:hAnsi="Tahoma" w:cs="Tahoma"/>
          <w:i/>
          <w:iCs/>
          <w:sz w:val="18"/>
        </w:rPr>
        <w:t>podizvajalec in subjekt, katerega zmogljivost uporablja ponudnik</w:t>
      </w:r>
      <w:r w:rsidRPr="008F3C85">
        <w:rPr>
          <w:rFonts w:ascii="Tahoma" w:hAnsi="Tahoma" w:cs="Tahoma"/>
          <w:iCs/>
          <w:sz w:val="18"/>
        </w:rPr>
        <w:t>;</w:t>
      </w:r>
    </w:p>
    <w:p w14:paraId="37A808F2" w14:textId="77777777" w:rsidR="00057B11" w:rsidRPr="008F3C85" w:rsidRDefault="00057B11" w:rsidP="00057B11">
      <w:pPr>
        <w:keepLines/>
        <w:widowControl w:val="0"/>
        <w:ind w:left="567"/>
        <w:jc w:val="both"/>
        <w:rPr>
          <w:rFonts w:ascii="Tahoma" w:hAnsi="Tahoma" w:cs="Tahoma"/>
          <w:sz w:val="8"/>
        </w:rPr>
      </w:pPr>
    </w:p>
    <w:p w14:paraId="446BF33F" w14:textId="77777777" w:rsidR="00057B11" w:rsidRPr="008F3C85" w:rsidRDefault="00057B11" w:rsidP="002C2986">
      <w:pPr>
        <w:keepLines/>
        <w:widowControl w:val="0"/>
        <w:numPr>
          <w:ilvl w:val="0"/>
          <w:numId w:val="11"/>
        </w:numPr>
        <w:ind w:left="567"/>
        <w:jc w:val="both"/>
        <w:rPr>
          <w:rFonts w:ascii="Tahoma" w:hAnsi="Tahoma" w:cs="Tahoma"/>
          <w:b/>
        </w:rPr>
      </w:pPr>
      <w:r w:rsidRPr="008F3C85">
        <w:rPr>
          <w:rFonts w:ascii="Tahoma" w:hAnsi="Tahoma" w:cs="Tahoma"/>
          <w:b/>
        </w:rPr>
        <w:t>s Prilogo 3/1 oz. s Prilogo 3/2</w:t>
      </w:r>
      <w:r w:rsidRPr="008F3C85">
        <w:rPr>
          <w:rFonts w:ascii="Tahoma" w:hAnsi="Tahoma" w:cs="Tahoma"/>
        </w:rPr>
        <w:t xml:space="preserve"> </w:t>
      </w:r>
      <w:r w:rsidRPr="008F3C85">
        <w:rPr>
          <w:rFonts w:ascii="Tahoma" w:hAnsi="Tahoma" w:cs="Tahoma"/>
          <w:b/>
        </w:rPr>
        <w:t xml:space="preserve">kot splošno dokazilo o izpolnjevanju pogojev in zahtev </w:t>
      </w:r>
    </w:p>
    <w:p w14:paraId="7C5F8EBA" w14:textId="77777777" w:rsidR="00057B11" w:rsidRPr="008F3C85" w:rsidRDefault="00057B11" w:rsidP="00057B11">
      <w:pPr>
        <w:keepLines/>
        <w:widowControl w:val="0"/>
        <w:ind w:left="567"/>
        <w:jc w:val="both"/>
        <w:rPr>
          <w:rFonts w:ascii="Tahoma" w:hAnsi="Tahoma" w:cs="Tahoma"/>
          <w:b/>
          <w:sz w:val="8"/>
        </w:rPr>
      </w:pPr>
    </w:p>
    <w:p w14:paraId="78F36369" w14:textId="77777777" w:rsidR="00057B11" w:rsidRPr="008F3C85" w:rsidRDefault="00057B11" w:rsidP="00057B11">
      <w:pPr>
        <w:keepLines/>
        <w:widowControl w:val="0"/>
        <w:ind w:left="567"/>
        <w:jc w:val="both"/>
        <w:rPr>
          <w:rFonts w:ascii="Tahoma" w:hAnsi="Tahoma" w:cs="Tahoma"/>
          <w:i/>
          <w:sz w:val="18"/>
        </w:rPr>
      </w:pPr>
      <w:r w:rsidRPr="008F3C85">
        <w:rPr>
          <w:rFonts w:ascii="Tahoma" w:hAnsi="Tahoma" w:cs="Tahoma"/>
          <w:i/>
          <w:sz w:val="18"/>
        </w:rPr>
        <w:t>S Prilogo 3/1 ponudnik izjavlja, da je predmet ponudbe v skladu z vsemi zahtevami in pogoji razpisne dokumentacije in da ponudnik izpolnjuje vse zahtevane pogoje razpisne dokumentacije.</w:t>
      </w:r>
    </w:p>
    <w:p w14:paraId="2C39BE70" w14:textId="77777777" w:rsidR="00057B11" w:rsidRPr="008F3C85" w:rsidRDefault="00057B11" w:rsidP="00057B11">
      <w:pPr>
        <w:keepLines/>
        <w:widowControl w:val="0"/>
        <w:ind w:left="567"/>
        <w:jc w:val="both"/>
        <w:rPr>
          <w:rFonts w:ascii="Tahoma" w:hAnsi="Tahoma" w:cs="Tahoma"/>
          <w:i/>
          <w:sz w:val="6"/>
        </w:rPr>
      </w:pPr>
    </w:p>
    <w:p w14:paraId="3E4B9BF0" w14:textId="27767020" w:rsidR="00057B11" w:rsidRPr="008F3C85" w:rsidRDefault="00057B11" w:rsidP="00057B11">
      <w:pPr>
        <w:keepLines/>
        <w:widowControl w:val="0"/>
        <w:ind w:left="567"/>
        <w:jc w:val="both"/>
        <w:rPr>
          <w:rFonts w:ascii="Tahoma" w:hAnsi="Tahoma" w:cs="Tahoma"/>
          <w:i/>
          <w:iCs/>
          <w:sz w:val="18"/>
        </w:rPr>
      </w:pPr>
      <w:r w:rsidRPr="008F3C85">
        <w:rPr>
          <w:rFonts w:ascii="Tahoma" w:hAnsi="Tahoma" w:cs="Tahoma"/>
          <w:i/>
          <w:sz w:val="18"/>
        </w:rPr>
        <w:t xml:space="preserve">V primeru skupne/partnerske ponudbe mora Prilogo 3/1 priložiti tudi vsak partner v ponudbi. V primeru ponudbe s </w:t>
      </w:r>
      <w:r w:rsidRPr="008F3C85">
        <w:rPr>
          <w:rFonts w:ascii="Tahoma" w:hAnsi="Tahoma" w:cs="Tahoma"/>
          <w:i/>
          <w:iCs/>
          <w:sz w:val="18"/>
        </w:rPr>
        <w:t xml:space="preserve">podizvajalci in/ali v </w:t>
      </w:r>
      <w:r w:rsidRPr="008F3C85">
        <w:rPr>
          <w:rFonts w:ascii="Tahoma" w:hAnsi="Tahoma" w:cs="Tahoma"/>
          <w:i/>
          <w:sz w:val="18"/>
        </w:rPr>
        <w:t>primeru ponudbe</w:t>
      </w:r>
      <w:r w:rsidRPr="008F3C85">
        <w:rPr>
          <w:rFonts w:ascii="Tahoma" w:hAnsi="Tahoma" w:cs="Tahoma"/>
          <w:i/>
          <w:iCs/>
          <w:sz w:val="18"/>
        </w:rPr>
        <w:t xml:space="preserve"> s subjekti, katerih zmogljivost uporablja ponudnik,</w:t>
      </w:r>
      <w:r w:rsidRPr="008F3C85">
        <w:rPr>
          <w:rFonts w:ascii="Tahoma" w:hAnsi="Tahoma" w:cs="Tahoma"/>
          <w:i/>
          <w:sz w:val="18"/>
        </w:rPr>
        <w:t xml:space="preserve"> mora Prilogo 3/2 priložiti vsak </w:t>
      </w:r>
      <w:r w:rsidRPr="008F3C85">
        <w:rPr>
          <w:rFonts w:ascii="Tahoma" w:hAnsi="Tahoma" w:cs="Tahoma"/>
          <w:i/>
          <w:iCs/>
          <w:sz w:val="18"/>
        </w:rPr>
        <w:t>podizvajalec in subjekt, katerega zmogljivost uporablja ponudnik.</w:t>
      </w:r>
    </w:p>
    <w:p w14:paraId="05B83446" w14:textId="77777777" w:rsidR="00057B11" w:rsidRPr="008F3C85" w:rsidRDefault="00057B11" w:rsidP="00057B11">
      <w:pPr>
        <w:keepLines/>
        <w:widowControl w:val="0"/>
        <w:ind w:left="567"/>
        <w:jc w:val="both"/>
        <w:rPr>
          <w:rFonts w:ascii="Tahoma" w:hAnsi="Tahoma" w:cs="Tahoma"/>
          <w:i/>
          <w:iCs/>
          <w:sz w:val="8"/>
        </w:rPr>
      </w:pPr>
    </w:p>
    <w:p w14:paraId="7AA920ED" w14:textId="77777777" w:rsidR="00CB007C" w:rsidRPr="008F3C85" w:rsidRDefault="00CB007C" w:rsidP="002C2986">
      <w:pPr>
        <w:keepLines/>
        <w:widowControl w:val="0"/>
        <w:numPr>
          <w:ilvl w:val="0"/>
          <w:numId w:val="11"/>
        </w:numPr>
        <w:tabs>
          <w:tab w:val="left" w:pos="2155"/>
        </w:tabs>
        <w:ind w:left="567"/>
        <w:jc w:val="both"/>
        <w:rPr>
          <w:rFonts w:ascii="Tahoma" w:hAnsi="Tahoma" w:cs="Tahoma"/>
        </w:rPr>
      </w:pPr>
      <w:r w:rsidRPr="008F3C85">
        <w:rPr>
          <w:rFonts w:ascii="Tahoma" w:hAnsi="Tahoma" w:cs="Tahoma"/>
          <w:iCs/>
        </w:rPr>
        <w:t xml:space="preserve">ter z ostalimi dokazili, v kolikor/kot to izhaja iz posameznih točk v nadaljevanju. </w:t>
      </w:r>
    </w:p>
    <w:p w14:paraId="45611324" w14:textId="77777777" w:rsidR="00CB007C" w:rsidRPr="008F3C85" w:rsidRDefault="00CB007C" w:rsidP="0072034D">
      <w:pPr>
        <w:keepLines/>
        <w:widowControl w:val="0"/>
        <w:tabs>
          <w:tab w:val="left" w:pos="2155"/>
        </w:tabs>
        <w:jc w:val="both"/>
        <w:rPr>
          <w:rFonts w:ascii="Tahoma" w:hAnsi="Tahoma" w:cs="Tahoma"/>
          <w:iCs/>
        </w:rPr>
      </w:pPr>
    </w:p>
    <w:p w14:paraId="5F9DEEAB" w14:textId="4CD91B79" w:rsidR="00D915A3" w:rsidRPr="008F3C85" w:rsidRDefault="00CB007C" w:rsidP="0072034D">
      <w:pPr>
        <w:keepLines/>
        <w:widowControl w:val="0"/>
        <w:tabs>
          <w:tab w:val="left" w:pos="2155"/>
        </w:tabs>
        <w:jc w:val="both"/>
        <w:rPr>
          <w:rFonts w:ascii="Tahoma" w:hAnsi="Tahoma" w:cs="Tahoma"/>
          <w:i/>
        </w:rPr>
      </w:pPr>
      <w:r w:rsidRPr="008F3C85">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0E7293B7" w14:textId="78350C97" w:rsidR="00DD3806" w:rsidRPr="008F3C85" w:rsidRDefault="00E5128A" w:rsidP="0072034D">
      <w:pPr>
        <w:keepLines/>
        <w:widowControl w:val="0"/>
        <w:jc w:val="both"/>
        <w:rPr>
          <w:rFonts w:ascii="Tahoma" w:hAnsi="Tahoma" w:cs="Tahoma"/>
          <w:color w:val="000000"/>
        </w:rPr>
      </w:pPr>
      <w:r w:rsidRPr="008F3C85">
        <w:rPr>
          <w:rFonts w:ascii="Tahoma" w:hAnsi="Tahoma" w:cs="Tahoma"/>
          <w:color w:val="000000"/>
        </w:rPr>
        <w:t xml:space="preserve"> </w:t>
      </w:r>
    </w:p>
    <w:p w14:paraId="4A1A6B85" w14:textId="2E55B460" w:rsidR="00841B5D" w:rsidRPr="008F3C85" w:rsidRDefault="00841B5D" w:rsidP="00841B5D">
      <w:pPr>
        <w:keepLines/>
        <w:widowControl w:val="0"/>
        <w:ind w:right="-2"/>
        <w:jc w:val="both"/>
        <w:rPr>
          <w:rFonts w:ascii="Tahoma" w:hAnsi="Tahoma" w:cs="Tahoma"/>
          <w:bCs/>
          <w:i/>
        </w:rPr>
      </w:pPr>
      <w:r w:rsidRPr="008F3C85">
        <w:rPr>
          <w:rFonts w:ascii="Tahoma" w:hAnsi="Tahoma" w:cs="Tahoma"/>
          <w:bCs/>
          <w:i/>
        </w:rPr>
        <w:t xml:space="preserve">Navedeni pogoji in zahteve v </w:t>
      </w:r>
      <w:r w:rsidRPr="008F3C85">
        <w:rPr>
          <w:rFonts w:ascii="Tahoma" w:hAnsi="Tahoma" w:cs="Tahoma"/>
          <w:i/>
        </w:rPr>
        <w:t>Poglavju 2</w:t>
      </w:r>
      <w:r w:rsidRPr="008F3C85">
        <w:rPr>
          <w:rFonts w:ascii="Tahoma" w:hAnsi="Tahoma" w:cs="Tahoma"/>
          <w:bCs/>
          <w:i/>
        </w:rPr>
        <w:t>, 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14:paraId="2630F0EC" w14:textId="4DC8839E" w:rsidR="00841B5D" w:rsidRPr="008F3C85" w:rsidRDefault="00841B5D" w:rsidP="0072034D">
      <w:pPr>
        <w:keepLines/>
        <w:widowControl w:val="0"/>
        <w:jc w:val="both"/>
        <w:rPr>
          <w:rFonts w:ascii="Tahoma" w:hAnsi="Tahoma" w:cs="Tahoma"/>
          <w:color w:val="000000"/>
          <w:sz w:val="22"/>
        </w:rPr>
      </w:pPr>
    </w:p>
    <w:p w14:paraId="5C997ABE" w14:textId="792BDD22" w:rsidR="00DD3806" w:rsidRPr="008F3C85" w:rsidRDefault="00B466CC" w:rsidP="0072034D">
      <w:pPr>
        <w:keepLines/>
        <w:widowControl w:val="0"/>
        <w:numPr>
          <w:ilvl w:val="1"/>
          <w:numId w:val="3"/>
        </w:numPr>
        <w:jc w:val="both"/>
        <w:rPr>
          <w:rFonts w:ascii="Tahoma" w:hAnsi="Tahoma" w:cs="Tahoma"/>
          <w:b/>
          <w:sz w:val="22"/>
        </w:rPr>
      </w:pPr>
      <w:r w:rsidRPr="008F3C85">
        <w:rPr>
          <w:rFonts w:ascii="Tahoma" w:hAnsi="Tahoma" w:cs="Tahoma"/>
          <w:b/>
          <w:sz w:val="22"/>
        </w:rPr>
        <w:t>OPREDELITEV JAVNEGA NAROČILA</w:t>
      </w:r>
    </w:p>
    <w:p w14:paraId="0706B743" w14:textId="77777777" w:rsidR="00DD3806" w:rsidRPr="008F3C85" w:rsidRDefault="00DD3806" w:rsidP="0072034D">
      <w:pPr>
        <w:keepLines/>
        <w:widowControl w:val="0"/>
        <w:jc w:val="both"/>
        <w:rPr>
          <w:rFonts w:ascii="Tahoma" w:hAnsi="Tahoma" w:cs="Tahoma"/>
        </w:rPr>
      </w:pPr>
    </w:p>
    <w:p w14:paraId="0DE65214" w14:textId="0F674D81" w:rsidR="008321B8" w:rsidRPr="008F3C85" w:rsidRDefault="008321B8" w:rsidP="0072034D">
      <w:pPr>
        <w:keepLines/>
        <w:widowControl w:val="0"/>
        <w:jc w:val="both"/>
        <w:rPr>
          <w:rFonts w:ascii="Tahoma" w:hAnsi="Tahoma" w:cs="Tahoma"/>
        </w:rPr>
      </w:pPr>
      <w:r w:rsidRPr="008F3C85">
        <w:rPr>
          <w:rFonts w:ascii="Tahoma" w:hAnsi="Tahoma" w:cs="Tahoma"/>
          <w:bCs/>
        </w:rPr>
        <w:t>Predmet javnega naročila je »</w:t>
      </w:r>
      <w:r w:rsidR="00D760E5" w:rsidRPr="008F3C85">
        <w:rPr>
          <w:rFonts w:ascii="Tahoma" w:hAnsi="Tahoma" w:cs="Tahoma"/>
        </w:rPr>
        <w:t>Nakup goriva na bencinskih servisih in dobava na lokacijo naročnika</w:t>
      </w:r>
      <w:r w:rsidRPr="008F3C85">
        <w:rPr>
          <w:rFonts w:ascii="Tahoma" w:hAnsi="Tahoma" w:cs="Tahoma"/>
        </w:rPr>
        <w:t>«</w:t>
      </w:r>
      <w:r w:rsidRPr="008F3C85">
        <w:rPr>
          <w:rFonts w:ascii="Tahoma" w:hAnsi="Tahoma" w:cs="Tahoma"/>
          <w:bCs/>
        </w:rPr>
        <w:t>.</w:t>
      </w:r>
      <w:r w:rsidRPr="008F3C85">
        <w:rPr>
          <w:rFonts w:ascii="Tahoma" w:hAnsi="Tahoma" w:cs="Tahoma"/>
        </w:rPr>
        <w:t xml:space="preserve"> </w:t>
      </w:r>
    </w:p>
    <w:p w14:paraId="57E77553" w14:textId="77777777" w:rsidR="008321B8" w:rsidRPr="008F3C85" w:rsidRDefault="008321B8" w:rsidP="0072034D">
      <w:pPr>
        <w:keepLines/>
        <w:widowControl w:val="0"/>
        <w:jc w:val="both"/>
        <w:rPr>
          <w:rFonts w:ascii="Tahoma" w:hAnsi="Tahoma" w:cs="Tahoma"/>
          <w:sz w:val="16"/>
        </w:rPr>
      </w:pPr>
    </w:p>
    <w:p w14:paraId="658CC37F" w14:textId="16271E12" w:rsidR="008321B8" w:rsidRPr="008F3C85" w:rsidRDefault="008321B8" w:rsidP="00C6613A">
      <w:pPr>
        <w:keepLines/>
        <w:widowControl w:val="0"/>
        <w:spacing w:after="40"/>
        <w:jc w:val="both"/>
        <w:rPr>
          <w:rFonts w:ascii="Tahoma" w:hAnsi="Tahoma" w:cs="Tahoma"/>
          <w:u w:val="single"/>
        </w:rPr>
      </w:pPr>
      <w:r w:rsidRPr="008F3C85">
        <w:rPr>
          <w:rFonts w:ascii="Tahoma" w:hAnsi="Tahoma" w:cs="Tahoma"/>
          <w:u w:val="single"/>
        </w:rPr>
        <w:t xml:space="preserve">Predmet javnega naročila je razdeljen na </w:t>
      </w:r>
      <w:r w:rsidR="002A0219" w:rsidRPr="008F3C85">
        <w:rPr>
          <w:rFonts w:ascii="Tahoma" w:hAnsi="Tahoma" w:cs="Tahoma"/>
          <w:u w:val="single"/>
        </w:rPr>
        <w:t>2 (dva) sklopa</w:t>
      </w:r>
      <w:r w:rsidRPr="008F3C85">
        <w:rPr>
          <w:rFonts w:ascii="Tahoma" w:hAnsi="Tahoma" w:cs="Tahoma"/>
          <w:u w:val="single"/>
        </w:rPr>
        <w:t>, in sicer:</w:t>
      </w:r>
    </w:p>
    <w:p w14:paraId="593E173C" w14:textId="7A57B93F" w:rsidR="008321B8" w:rsidRPr="008F3C85" w:rsidRDefault="008321B8" w:rsidP="002C2986">
      <w:pPr>
        <w:keepLines/>
        <w:widowControl w:val="0"/>
        <w:numPr>
          <w:ilvl w:val="0"/>
          <w:numId w:val="20"/>
        </w:numPr>
        <w:ind w:left="284" w:right="-284" w:hanging="284"/>
        <w:jc w:val="both"/>
        <w:rPr>
          <w:rFonts w:ascii="Tahoma" w:hAnsi="Tahoma" w:cs="Tahoma"/>
        </w:rPr>
      </w:pPr>
      <w:r w:rsidRPr="008F3C85">
        <w:rPr>
          <w:rFonts w:ascii="Tahoma" w:hAnsi="Tahoma" w:cs="Tahoma"/>
          <w:b/>
        </w:rPr>
        <w:t xml:space="preserve">Sklop 1: </w:t>
      </w:r>
      <w:r w:rsidR="00E96E84" w:rsidRPr="008F3C85">
        <w:rPr>
          <w:rFonts w:ascii="Tahoma" w:hAnsi="Tahoma" w:cs="Tahoma"/>
          <w:b/>
        </w:rPr>
        <w:t>Nakup goriva na bencinskih servisih</w:t>
      </w:r>
      <w:r w:rsidRPr="008F3C85">
        <w:rPr>
          <w:rFonts w:ascii="Tahoma" w:hAnsi="Tahoma" w:cs="Tahoma"/>
        </w:rPr>
        <w:t xml:space="preserve"> </w:t>
      </w:r>
      <w:r w:rsidR="000E6613" w:rsidRPr="008F3C85">
        <w:rPr>
          <w:rFonts w:ascii="Tahoma" w:hAnsi="Tahoma" w:cs="Tahoma"/>
        </w:rPr>
        <w:t xml:space="preserve"> </w:t>
      </w:r>
      <w:r w:rsidR="002A0219" w:rsidRPr="008F3C85">
        <w:rPr>
          <w:rFonts w:ascii="Tahoma" w:hAnsi="Tahoma" w:cs="Tahoma"/>
        </w:rPr>
        <w:t>(v nadaljevanju tudi: Sklop 1)</w:t>
      </w:r>
      <w:r w:rsidR="000E6613" w:rsidRPr="008F3C85">
        <w:t xml:space="preserve"> </w:t>
      </w:r>
    </w:p>
    <w:p w14:paraId="304EBBE5" w14:textId="7DB36225" w:rsidR="000E6613" w:rsidRPr="008F3C85" w:rsidRDefault="008321B8" w:rsidP="002C2986">
      <w:pPr>
        <w:keepLines/>
        <w:widowControl w:val="0"/>
        <w:numPr>
          <w:ilvl w:val="0"/>
          <w:numId w:val="20"/>
        </w:numPr>
        <w:ind w:left="284" w:hanging="284"/>
        <w:jc w:val="both"/>
        <w:rPr>
          <w:rFonts w:ascii="Tahoma" w:hAnsi="Tahoma" w:cs="Tahoma"/>
          <w:b/>
        </w:rPr>
      </w:pPr>
      <w:r w:rsidRPr="008F3C85">
        <w:rPr>
          <w:rFonts w:ascii="Tahoma" w:hAnsi="Tahoma" w:cs="Tahoma"/>
          <w:b/>
        </w:rPr>
        <w:t xml:space="preserve">Sklop 2: </w:t>
      </w:r>
      <w:r w:rsidR="00E96E84" w:rsidRPr="008F3C85">
        <w:rPr>
          <w:rFonts w:ascii="Tahoma" w:hAnsi="Tahoma" w:cs="Tahoma"/>
          <w:b/>
        </w:rPr>
        <w:t>Dobava goriva na lokacijo naročnika</w:t>
      </w:r>
      <w:r w:rsidRPr="008F3C85">
        <w:rPr>
          <w:rFonts w:ascii="Tahoma" w:hAnsi="Tahoma" w:cs="Tahoma"/>
        </w:rPr>
        <w:t xml:space="preserve"> (v nadaljevanju</w:t>
      </w:r>
      <w:r w:rsidR="000E6613" w:rsidRPr="008F3C85">
        <w:rPr>
          <w:rFonts w:ascii="Tahoma" w:hAnsi="Tahoma" w:cs="Tahoma"/>
        </w:rPr>
        <w:t xml:space="preserve"> tudi: Sklop 2) </w:t>
      </w:r>
    </w:p>
    <w:p w14:paraId="25AA8E66" w14:textId="77777777" w:rsidR="002A0219" w:rsidRPr="008F3C85" w:rsidRDefault="002A0219" w:rsidP="0072034D">
      <w:pPr>
        <w:keepLines/>
        <w:widowControl w:val="0"/>
        <w:jc w:val="both"/>
        <w:rPr>
          <w:rFonts w:ascii="Tahoma" w:hAnsi="Tahoma" w:cs="Tahoma"/>
          <w:color w:val="000000"/>
          <w:sz w:val="22"/>
        </w:rPr>
      </w:pPr>
    </w:p>
    <w:p w14:paraId="01E7FDAE" w14:textId="59188081" w:rsidR="008321B8" w:rsidRPr="008F3C85" w:rsidRDefault="00B466CC" w:rsidP="0072034D">
      <w:pPr>
        <w:keepLines/>
        <w:widowControl w:val="0"/>
        <w:numPr>
          <w:ilvl w:val="1"/>
          <w:numId w:val="3"/>
        </w:numPr>
        <w:jc w:val="both"/>
        <w:rPr>
          <w:rFonts w:ascii="Tahoma" w:hAnsi="Tahoma" w:cs="Tahoma"/>
          <w:b/>
          <w:bCs/>
          <w:sz w:val="22"/>
        </w:rPr>
      </w:pPr>
      <w:r w:rsidRPr="008F3C85">
        <w:rPr>
          <w:rFonts w:ascii="Tahoma" w:hAnsi="Tahoma" w:cs="Tahoma"/>
          <w:b/>
          <w:bCs/>
          <w:sz w:val="22"/>
        </w:rPr>
        <w:t xml:space="preserve">SKLOP 1: </w:t>
      </w:r>
      <w:r w:rsidR="00E96E84" w:rsidRPr="008F3C85">
        <w:rPr>
          <w:rFonts w:ascii="Tahoma" w:hAnsi="Tahoma" w:cs="Tahoma"/>
          <w:b/>
          <w:bCs/>
          <w:sz w:val="22"/>
        </w:rPr>
        <w:t>NAKUP GORIVA NA BENCINSKIH SERVISIH</w:t>
      </w:r>
    </w:p>
    <w:p w14:paraId="578C91C6" w14:textId="24DC8F80" w:rsidR="00483AFB" w:rsidRPr="008F3C85" w:rsidRDefault="00483AFB" w:rsidP="0072034D">
      <w:pPr>
        <w:keepLines/>
        <w:widowControl w:val="0"/>
        <w:jc w:val="both"/>
        <w:rPr>
          <w:rFonts w:ascii="Tahoma" w:hAnsi="Tahoma" w:cs="Tahoma"/>
        </w:rPr>
      </w:pPr>
    </w:p>
    <w:p w14:paraId="256A2C04" w14:textId="6E845E79" w:rsidR="006D48B4" w:rsidRPr="008F3C85" w:rsidRDefault="006D48B4" w:rsidP="006D48B4">
      <w:pPr>
        <w:pStyle w:val="Odstavekseznama"/>
        <w:keepLines/>
        <w:widowControl w:val="0"/>
        <w:numPr>
          <w:ilvl w:val="2"/>
          <w:numId w:val="3"/>
        </w:numPr>
        <w:jc w:val="both"/>
        <w:rPr>
          <w:rFonts w:ascii="Tahoma" w:hAnsi="Tahoma" w:cs="Tahoma"/>
          <w:b/>
        </w:rPr>
      </w:pPr>
      <w:r w:rsidRPr="008F3C85">
        <w:rPr>
          <w:rFonts w:ascii="Tahoma" w:hAnsi="Tahoma" w:cs="Tahoma"/>
          <w:b/>
        </w:rPr>
        <w:t xml:space="preserve">Splošno </w:t>
      </w:r>
    </w:p>
    <w:p w14:paraId="0DD5A742" w14:textId="77777777" w:rsidR="006D48B4" w:rsidRPr="008F3C85" w:rsidRDefault="006D48B4" w:rsidP="00597ADB">
      <w:pPr>
        <w:keepLines/>
        <w:widowControl w:val="0"/>
        <w:jc w:val="both"/>
        <w:rPr>
          <w:rFonts w:ascii="Tahoma" w:hAnsi="Tahoma" w:cs="Tahoma"/>
        </w:rPr>
      </w:pPr>
    </w:p>
    <w:p w14:paraId="681F6DEA" w14:textId="46C4D7FB" w:rsidR="00CE6651" w:rsidRPr="008F3C85" w:rsidRDefault="00483AFB" w:rsidP="00597ADB">
      <w:pPr>
        <w:keepLines/>
        <w:widowControl w:val="0"/>
        <w:jc w:val="both"/>
        <w:rPr>
          <w:rFonts w:ascii="Tahoma" w:hAnsi="Tahoma" w:cs="Tahoma"/>
        </w:rPr>
      </w:pPr>
      <w:r w:rsidRPr="008F3C85">
        <w:rPr>
          <w:rFonts w:ascii="Tahoma" w:hAnsi="Tahoma" w:cs="Tahoma"/>
        </w:rPr>
        <w:t>Predmet naročila za Sklop 1 je</w:t>
      </w:r>
      <w:r w:rsidR="00597ADB" w:rsidRPr="008F3C85">
        <w:rPr>
          <w:rFonts w:ascii="Tahoma" w:hAnsi="Tahoma" w:cs="Tahoma"/>
        </w:rPr>
        <w:t xml:space="preserve"> </w:t>
      </w:r>
      <w:r w:rsidR="00256687" w:rsidRPr="008F3C85">
        <w:rPr>
          <w:rFonts w:ascii="Tahoma" w:hAnsi="Tahoma" w:cs="Tahoma"/>
        </w:rPr>
        <w:t>nakup</w:t>
      </w:r>
      <w:r w:rsidR="00CE6651" w:rsidRPr="008F3C85">
        <w:rPr>
          <w:rFonts w:ascii="Tahoma" w:hAnsi="Tahoma" w:cs="Tahoma"/>
        </w:rPr>
        <w:t xml:space="preserve"> goriv</w:t>
      </w:r>
      <w:r w:rsidR="00715BD7" w:rsidRPr="008F3C85">
        <w:rPr>
          <w:rFonts w:ascii="Tahoma" w:hAnsi="Tahoma" w:cs="Tahoma"/>
        </w:rPr>
        <w:t>a</w:t>
      </w:r>
      <w:r w:rsidRPr="008F3C85">
        <w:rPr>
          <w:rFonts w:ascii="Tahoma" w:hAnsi="Tahoma" w:cs="Tahoma"/>
        </w:rPr>
        <w:t xml:space="preserve"> (neosvinčen motorni bencin – 9</w:t>
      </w:r>
      <w:r w:rsidR="00D811F2" w:rsidRPr="008F3C85">
        <w:rPr>
          <w:rFonts w:ascii="Tahoma" w:hAnsi="Tahoma" w:cs="Tahoma"/>
        </w:rPr>
        <w:t>5 okt., dizel (plinsko olje</w:t>
      </w:r>
      <w:r w:rsidR="0018634E" w:rsidRPr="008F3C85">
        <w:rPr>
          <w:rFonts w:ascii="Tahoma" w:hAnsi="Tahoma" w:cs="Tahoma"/>
        </w:rPr>
        <w:t xml:space="preserve"> </w:t>
      </w:r>
      <w:r w:rsidR="00D811F2" w:rsidRPr="008F3C85">
        <w:rPr>
          <w:rFonts w:ascii="Tahoma" w:hAnsi="Tahoma" w:cs="Tahoma"/>
        </w:rPr>
        <w:t>-</w:t>
      </w:r>
      <w:r w:rsidR="0018634E" w:rsidRPr="008F3C85">
        <w:rPr>
          <w:rFonts w:ascii="Tahoma" w:hAnsi="Tahoma" w:cs="Tahoma"/>
        </w:rPr>
        <w:t xml:space="preserve"> </w:t>
      </w:r>
      <w:r w:rsidR="00D811F2" w:rsidRPr="008F3C85">
        <w:rPr>
          <w:rFonts w:ascii="Tahoma" w:hAnsi="Tahoma" w:cs="Tahoma"/>
        </w:rPr>
        <w:t>D2)</w:t>
      </w:r>
      <w:r w:rsidRPr="008F3C85">
        <w:rPr>
          <w:rFonts w:ascii="Tahoma" w:hAnsi="Tahoma" w:cs="Tahoma"/>
        </w:rPr>
        <w:t xml:space="preserve"> in </w:t>
      </w:r>
      <w:proofErr w:type="spellStart"/>
      <w:r w:rsidRPr="008F3C85">
        <w:rPr>
          <w:rFonts w:ascii="Tahoma" w:hAnsi="Tahoma" w:cs="Tahoma"/>
        </w:rPr>
        <w:t>avtoplina</w:t>
      </w:r>
      <w:proofErr w:type="spellEnd"/>
      <w:r w:rsidR="0018634E" w:rsidRPr="008F3C85">
        <w:rPr>
          <w:rFonts w:ascii="Tahoma" w:hAnsi="Tahoma" w:cs="Tahoma"/>
        </w:rPr>
        <w:t xml:space="preserve"> - LPG</w:t>
      </w:r>
      <w:r w:rsidR="00D811F2" w:rsidRPr="008F3C85">
        <w:rPr>
          <w:rFonts w:ascii="Tahoma" w:hAnsi="Tahoma" w:cs="Tahoma"/>
        </w:rPr>
        <w:t>)</w:t>
      </w:r>
      <w:r w:rsidRPr="008F3C85">
        <w:rPr>
          <w:rFonts w:ascii="Tahoma" w:hAnsi="Tahoma" w:cs="Tahoma"/>
        </w:rPr>
        <w:t xml:space="preserve"> </w:t>
      </w:r>
      <w:r w:rsidR="00C64A2E" w:rsidRPr="008F3C85">
        <w:rPr>
          <w:rFonts w:ascii="Tahoma" w:hAnsi="Tahoma" w:cs="Tahoma"/>
        </w:rPr>
        <w:t xml:space="preserve">za </w:t>
      </w:r>
      <w:r w:rsidR="00256687" w:rsidRPr="008F3C85">
        <w:rPr>
          <w:rFonts w:ascii="Tahoma" w:hAnsi="Tahoma" w:cs="Tahoma"/>
        </w:rPr>
        <w:t>naročnikova</w:t>
      </w:r>
      <w:r w:rsidR="00C64A2E" w:rsidRPr="008F3C85">
        <w:rPr>
          <w:rFonts w:ascii="Tahoma" w:hAnsi="Tahoma" w:cs="Tahoma"/>
        </w:rPr>
        <w:t xml:space="preserve"> </w:t>
      </w:r>
      <w:r w:rsidRPr="008F3C85">
        <w:rPr>
          <w:rFonts w:ascii="Tahoma" w:hAnsi="Tahoma" w:cs="Tahoma"/>
        </w:rPr>
        <w:t xml:space="preserve">osebna </w:t>
      </w:r>
      <w:r w:rsidR="00C64A2E" w:rsidRPr="008F3C85">
        <w:rPr>
          <w:rFonts w:ascii="Tahoma" w:hAnsi="Tahoma" w:cs="Tahoma"/>
        </w:rPr>
        <w:t>in tovorna/delovna vozila</w:t>
      </w:r>
      <w:r w:rsidR="00597ADB" w:rsidRPr="008F3C85">
        <w:rPr>
          <w:rFonts w:ascii="Tahoma" w:hAnsi="Tahoma" w:cs="Tahoma"/>
        </w:rPr>
        <w:t xml:space="preserve"> na</w:t>
      </w:r>
      <w:r w:rsidR="00CF7987" w:rsidRPr="008F3C85">
        <w:rPr>
          <w:rFonts w:ascii="Tahoma" w:hAnsi="Tahoma" w:cs="Tahoma"/>
        </w:rPr>
        <w:t xml:space="preserve"> </w:t>
      </w:r>
      <w:r w:rsidRPr="008F3C85">
        <w:rPr>
          <w:rFonts w:ascii="Tahoma" w:hAnsi="Tahoma" w:cs="Tahoma"/>
          <w:b/>
        </w:rPr>
        <w:t>bencinskih s</w:t>
      </w:r>
      <w:r w:rsidR="00CE6651" w:rsidRPr="008F3C85">
        <w:rPr>
          <w:rFonts w:ascii="Tahoma" w:hAnsi="Tahoma" w:cs="Tahoma"/>
          <w:b/>
        </w:rPr>
        <w:t>ervisih</w:t>
      </w:r>
      <w:r w:rsidR="00CE6651" w:rsidRPr="008F3C85">
        <w:rPr>
          <w:rFonts w:ascii="Tahoma" w:hAnsi="Tahoma" w:cs="Tahoma"/>
        </w:rPr>
        <w:t xml:space="preserve"> in črpalkah za </w:t>
      </w:r>
      <w:proofErr w:type="spellStart"/>
      <w:r w:rsidR="00CE6651" w:rsidRPr="008F3C85">
        <w:rPr>
          <w:rFonts w:ascii="Tahoma" w:hAnsi="Tahoma" w:cs="Tahoma"/>
        </w:rPr>
        <w:t>avtoplin</w:t>
      </w:r>
      <w:proofErr w:type="spellEnd"/>
      <w:r w:rsidR="00435458" w:rsidRPr="008F3C85">
        <w:rPr>
          <w:rFonts w:ascii="Tahoma" w:hAnsi="Tahoma" w:cs="Tahoma"/>
        </w:rPr>
        <w:t xml:space="preserve"> </w:t>
      </w:r>
      <w:r w:rsidR="002371AD" w:rsidRPr="008F3C85">
        <w:rPr>
          <w:rFonts w:ascii="Tahoma" w:hAnsi="Tahoma" w:cs="Tahoma"/>
        </w:rPr>
        <w:t xml:space="preserve">(LPG) </w:t>
      </w:r>
      <w:r w:rsidR="00435458" w:rsidRPr="008F3C85">
        <w:rPr>
          <w:rFonts w:ascii="Tahoma" w:hAnsi="Tahoma" w:cs="Tahoma"/>
        </w:rPr>
        <w:t xml:space="preserve">izbranega ponudnika (prodajalca) </w:t>
      </w:r>
      <w:r w:rsidR="00435458" w:rsidRPr="008F3C85">
        <w:rPr>
          <w:rFonts w:ascii="Tahoma" w:hAnsi="Tahoma" w:cs="Tahoma"/>
          <w:b/>
          <w:u w:val="single"/>
        </w:rPr>
        <w:t>zunaj</w:t>
      </w:r>
      <w:r w:rsidR="00435458" w:rsidRPr="008F3C85">
        <w:rPr>
          <w:rFonts w:ascii="Tahoma" w:hAnsi="Tahoma" w:cs="Tahoma"/>
        </w:rPr>
        <w:t xml:space="preserve"> </w:t>
      </w:r>
      <w:r w:rsidR="00435458" w:rsidRPr="008F3C85">
        <w:rPr>
          <w:rFonts w:ascii="Tahoma" w:hAnsi="Tahoma" w:cs="Tahoma"/>
          <w:b/>
        </w:rPr>
        <w:t>avtocest in hitrih cest</w:t>
      </w:r>
      <w:r w:rsidR="002371AD" w:rsidRPr="008F3C85">
        <w:rPr>
          <w:rFonts w:ascii="Tahoma" w:hAnsi="Tahoma" w:cs="Tahoma"/>
          <w:b/>
        </w:rPr>
        <w:t>.</w:t>
      </w:r>
    </w:p>
    <w:p w14:paraId="0047B365" w14:textId="4F8A5B14" w:rsidR="00256687" w:rsidRPr="008F3C85" w:rsidRDefault="00256687" w:rsidP="00256687">
      <w:pPr>
        <w:keepLines/>
        <w:widowControl w:val="0"/>
        <w:spacing w:line="276" w:lineRule="auto"/>
        <w:jc w:val="both"/>
        <w:rPr>
          <w:rFonts w:ascii="Tahoma" w:hAnsi="Tahoma" w:cs="Tahoma"/>
        </w:rPr>
      </w:pPr>
    </w:p>
    <w:p w14:paraId="5E799F8C" w14:textId="7D1F9EF4" w:rsidR="00E54A00" w:rsidRPr="008F3C85" w:rsidRDefault="00597ADB" w:rsidP="0072034D">
      <w:pPr>
        <w:keepLines/>
        <w:widowControl w:val="0"/>
        <w:jc w:val="both"/>
        <w:rPr>
          <w:rFonts w:ascii="Tahoma" w:hAnsi="Tahoma" w:cs="Tahoma"/>
          <w:sz w:val="16"/>
        </w:rPr>
      </w:pPr>
      <w:r w:rsidRPr="008F3C85">
        <w:rPr>
          <w:rFonts w:ascii="Tahoma" w:hAnsi="Tahoma" w:cs="Tahoma"/>
        </w:rPr>
        <w:lastRenderedPageBreak/>
        <w:t>Sukcesivni nakup</w:t>
      </w:r>
      <w:r w:rsidR="00E54A00" w:rsidRPr="008F3C85">
        <w:rPr>
          <w:rFonts w:ascii="Tahoma" w:hAnsi="Tahoma" w:cs="Tahoma"/>
        </w:rPr>
        <w:t xml:space="preserve"> goriva na bencinskih servisih in črpalkah za </w:t>
      </w:r>
      <w:proofErr w:type="spellStart"/>
      <w:r w:rsidR="00E54A00" w:rsidRPr="008F3C85">
        <w:rPr>
          <w:rFonts w:ascii="Tahoma" w:hAnsi="Tahoma" w:cs="Tahoma"/>
        </w:rPr>
        <w:t>avtoplin</w:t>
      </w:r>
      <w:proofErr w:type="spellEnd"/>
      <w:r w:rsidR="00E54A00" w:rsidRPr="008F3C85">
        <w:rPr>
          <w:rFonts w:ascii="Tahoma" w:hAnsi="Tahoma" w:cs="Tahoma"/>
        </w:rPr>
        <w:t xml:space="preserve"> se bo izvajala v skladu z obratovalnim časom posameznega bencinskega servisa oz. črpalke za </w:t>
      </w:r>
      <w:proofErr w:type="spellStart"/>
      <w:r w:rsidR="00E54A00" w:rsidRPr="008F3C85">
        <w:rPr>
          <w:rFonts w:ascii="Tahoma" w:hAnsi="Tahoma" w:cs="Tahoma"/>
        </w:rPr>
        <w:t>avtoplin</w:t>
      </w:r>
      <w:proofErr w:type="spellEnd"/>
      <w:r w:rsidR="00EC0FB7" w:rsidRPr="008F3C85">
        <w:rPr>
          <w:rFonts w:ascii="Tahoma" w:hAnsi="Tahoma" w:cs="Tahoma"/>
        </w:rPr>
        <w:t xml:space="preserve"> na podlagi dejanskih potreb naročnika</w:t>
      </w:r>
      <w:r w:rsidR="00E54A00" w:rsidRPr="008F3C85">
        <w:rPr>
          <w:rFonts w:ascii="Tahoma" w:hAnsi="Tahoma" w:cs="Tahoma"/>
        </w:rPr>
        <w:t>.</w:t>
      </w:r>
      <w:r w:rsidR="00CE6651" w:rsidRPr="008F3C85">
        <w:rPr>
          <w:rFonts w:ascii="Tahoma" w:hAnsi="Tahoma" w:cs="Tahoma"/>
        </w:rPr>
        <w:t xml:space="preserve"> </w:t>
      </w:r>
    </w:p>
    <w:p w14:paraId="68B685C7" w14:textId="77777777" w:rsidR="00EC0FB7" w:rsidRPr="008F3C85" w:rsidRDefault="00EC0FB7" w:rsidP="0072034D">
      <w:pPr>
        <w:keepLines/>
        <w:widowControl w:val="0"/>
        <w:jc w:val="both"/>
        <w:rPr>
          <w:rFonts w:ascii="Tahoma" w:hAnsi="Tahoma" w:cs="Tahoma"/>
        </w:rPr>
      </w:pPr>
    </w:p>
    <w:p w14:paraId="34C5D5E5" w14:textId="3FCE4EEC" w:rsidR="00483AFB" w:rsidRPr="008F3C85" w:rsidRDefault="00483AFB" w:rsidP="0072034D">
      <w:pPr>
        <w:keepLines/>
        <w:widowControl w:val="0"/>
        <w:jc w:val="both"/>
        <w:rPr>
          <w:rFonts w:ascii="Tahoma" w:hAnsi="Tahoma" w:cs="Tahoma"/>
          <w:u w:val="single"/>
        </w:rPr>
      </w:pPr>
      <w:r w:rsidRPr="008F3C85">
        <w:rPr>
          <w:rFonts w:ascii="Tahoma" w:hAnsi="Tahoma" w:cs="Tahoma"/>
          <w:u w:val="single"/>
        </w:rPr>
        <w:t>Ponudnik mora omogočiti tudi:</w:t>
      </w:r>
    </w:p>
    <w:p w14:paraId="24AB952C" w14:textId="51A9340C" w:rsidR="00483AFB" w:rsidRPr="008F3C85" w:rsidRDefault="00483AFB" w:rsidP="002C2986">
      <w:pPr>
        <w:pStyle w:val="Odstavekseznama"/>
        <w:keepLines/>
        <w:widowControl w:val="0"/>
        <w:numPr>
          <w:ilvl w:val="0"/>
          <w:numId w:val="11"/>
        </w:numPr>
        <w:jc w:val="both"/>
        <w:rPr>
          <w:rFonts w:ascii="Tahoma" w:hAnsi="Tahoma" w:cs="Tahoma"/>
        </w:rPr>
      </w:pPr>
      <w:r w:rsidRPr="008F3C85">
        <w:rPr>
          <w:rFonts w:ascii="Tahoma" w:hAnsi="Tahoma" w:cs="Tahoma"/>
        </w:rPr>
        <w:t>električno poln</w:t>
      </w:r>
      <w:r w:rsidR="007E068C" w:rsidRPr="008F3C85">
        <w:rPr>
          <w:rFonts w:ascii="Tahoma" w:hAnsi="Tahoma" w:cs="Tahoma"/>
        </w:rPr>
        <w:t xml:space="preserve">itev na </w:t>
      </w:r>
      <w:r w:rsidR="0059745A" w:rsidRPr="008F3C85">
        <w:rPr>
          <w:rFonts w:ascii="Tahoma" w:hAnsi="Tahoma" w:cs="Tahoma"/>
        </w:rPr>
        <w:t xml:space="preserve">(določenih) </w:t>
      </w:r>
      <w:r w:rsidR="007E068C" w:rsidRPr="008F3C85">
        <w:rPr>
          <w:rFonts w:ascii="Tahoma" w:hAnsi="Tahoma" w:cs="Tahoma"/>
        </w:rPr>
        <w:t>bencinskih servisih</w:t>
      </w:r>
      <w:r w:rsidRPr="008F3C85">
        <w:rPr>
          <w:rFonts w:ascii="Tahoma" w:hAnsi="Tahoma" w:cs="Tahoma"/>
        </w:rPr>
        <w:t>,</w:t>
      </w:r>
    </w:p>
    <w:p w14:paraId="658690CC" w14:textId="1A28D946" w:rsidR="00483AFB" w:rsidRPr="008F3C85" w:rsidRDefault="00483AFB" w:rsidP="002C2986">
      <w:pPr>
        <w:pStyle w:val="Odstavekseznama"/>
        <w:keepLines/>
        <w:widowControl w:val="0"/>
        <w:numPr>
          <w:ilvl w:val="0"/>
          <w:numId w:val="11"/>
        </w:numPr>
        <w:jc w:val="both"/>
        <w:rPr>
          <w:rFonts w:ascii="Tahoma" w:hAnsi="Tahoma" w:cs="Tahoma"/>
        </w:rPr>
      </w:pPr>
      <w:r w:rsidRPr="008F3C85">
        <w:rPr>
          <w:rFonts w:ascii="Tahoma" w:hAnsi="Tahoma" w:cs="Tahoma"/>
        </w:rPr>
        <w:t xml:space="preserve">nakup </w:t>
      </w:r>
      <w:r w:rsidR="008C53FB" w:rsidRPr="008F3C85">
        <w:rPr>
          <w:rFonts w:ascii="Tahoma" w:hAnsi="Tahoma" w:cs="Tahoma"/>
        </w:rPr>
        <w:t xml:space="preserve">(elektronskih) </w:t>
      </w:r>
      <w:r w:rsidRPr="008F3C85">
        <w:rPr>
          <w:rFonts w:ascii="Tahoma" w:hAnsi="Tahoma" w:cs="Tahoma"/>
        </w:rPr>
        <w:t xml:space="preserve">vinjet oz. elektronsko cestninjenje za osebna in tovorna vozila, ter </w:t>
      </w:r>
      <w:proofErr w:type="spellStart"/>
      <w:r w:rsidRPr="008F3C85">
        <w:rPr>
          <w:rFonts w:ascii="Tahoma" w:hAnsi="Tahoma" w:cs="Tahoma"/>
        </w:rPr>
        <w:t>DarsGO</w:t>
      </w:r>
      <w:proofErr w:type="spellEnd"/>
      <w:r w:rsidRPr="008F3C85">
        <w:rPr>
          <w:rFonts w:ascii="Tahoma" w:hAnsi="Tahoma" w:cs="Tahoma"/>
        </w:rPr>
        <w:t>,</w:t>
      </w:r>
    </w:p>
    <w:p w14:paraId="766DDDD0" w14:textId="253ACD4C" w:rsidR="00483AFB" w:rsidRPr="008F3C85" w:rsidRDefault="00483AFB" w:rsidP="002C2986">
      <w:pPr>
        <w:pStyle w:val="Odstavekseznama"/>
        <w:keepLines/>
        <w:widowControl w:val="0"/>
        <w:numPr>
          <w:ilvl w:val="0"/>
          <w:numId w:val="11"/>
        </w:numPr>
        <w:jc w:val="both"/>
        <w:rPr>
          <w:rFonts w:ascii="Tahoma" w:hAnsi="Tahoma" w:cs="Tahoma"/>
        </w:rPr>
      </w:pPr>
      <w:r w:rsidRPr="008F3C85">
        <w:rPr>
          <w:rFonts w:ascii="Tahoma" w:hAnsi="Tahoma" w:cs="Tahoma"/>
        </w:rPr>
        <w:t>plačevanje s ponudnikovo plačilno kartico namenjena brezgotovinskemu plačevanju blaga in storitev na p</w:t>
      </w:r>
      <w:r w:rsidR="00B93BC1" w:rsidRPr="008F3C85">
        <w:rPr>
          <w:rFonts w:ascii="Tahoma" w:hAnsi="Tahoma" w:cs="Tahoma"/>
        </w:rPr>
        <w:t>onudnikovih bencinskih servisih.</w:t>
      </w:r>
    </w:p>
    <w:p w14:paraId="5685321B" w14:textId="77777777" w:rsidR="00057270" w:rsidRPr="008F3C85" w:rsidRDefault="00057270" w:rsidP="0072034D">
      <w:pPr>
        <w:keepLines/>
        <w:widowControl w:val="0"/>
        <w:jc w:val="both"/>
        <w:rPr>
          <w:rFonts w:ascii="Tahoma" w:hAnsi="Tahoma" w:cs="Tahoma"/>
        </w:rPr>
      </w:pPr>
    </w:p>
    <w:p w14:paraId="05788C92" w14:textId="799A4790" w:rsidR="00483AFB" w:rsidRPr="008F3C85" w:rsidRDefault="000036FC" w:rsidP="0072034D">
      <w:pPr>
        <w:keepLines/>
        <w:widowControl w:val="0"/>
        <w:jc w:val="both"/>
        <w:rPr>
          <w:rFonts w:ascii="Tahoma" w:hAnsi="Tahoma" w:cs="Tahoma"/>
        </w:rPr>
      </w:pPr>
      <w:r w:rsidRPr="008F3C85">
        <w:rPr>
          <w:rFonts w:ascii="Tahoma" w:hAnsi="Tahoma" w:cs="Tahoma"/>
        </w:rPr>
        <w:t xml:space="preserve">Zgoraj navedene storitve se bodo </w:t>
      </w:r>
      <w:r w:rsidR="00DC1AF0" w:rsidRPr="008F3C85">
        <w:rPr>
          <w:rFonts w:ascii="Tahoma" w:hAnsi="Tahoma" w:cs="Tahoma"/>
        </w:rPr>
        <w:t>izvajale</w:t>
      </w:r>
      <w:r w:rsidR="001A5D9D" w:rsidRPr="008F3C85">
        <w:rPr>
          <w:rFonts w:ascii="Tahoma" w:hAnsi="Tahoma" w:cs="Tahoma"/>
        </w:rPr>
        <w:t xml:space="preserve"> na podlagi dejanskih potreb posameznega naročnika po </w:t>
      </w:r>
      <w:r w:rsidR="007E068C" w:rsidRPr="008F3C85">
        <w:rPr>
          <w:rFonts w:ascii="Tahoma" w:hAnsi="Tahoma" w:cs="Tahoma"/>
        </w:rPr>
        <w:t>v času nakupa</w:t>
      </w:r>
      <w:r w:rsidR="001A5D9D" w:rsidRPr="008F3C85">
        <w:rPr>
          <w:rFonts w:ascii="Tahoma" w:hAnsi="Tahoma" w:cs="Tahoma"/>
        </w:rPr>
        <w:t xml:space="preserve"> veljavnem ceniku. </w:t>
      </w:r>
    </w:p>
    <w:p w14:paraId="0F208DC0" w14:textId="7407A55E" w:rsidR="009C772F" w:rsidRPr="008F3C85" w:rsidRDefault="009C772F" w:rsidP="0072034D">
      <w:pPr>
        <w:keepLines/>
        <w:widowControl w:val="0"/>
        <w:jc w:val="both"/>
        <w:rPr>
          <w:rFonts w:ascii="Tahoma" w:hAnsi="Tahoma" w:cs="Tahoma"/>
          <w:sz w:val="22"/>
          <w:u w:val="single"/>
        </w:rPr>
      </w:pPr>
    </w:p>
    <w:p w14:paraId="5C5B1602" w14:textId="5975B6C3" w:rsidR="006D48B4" w:rsidRPr="008F3C85" w:rsidRDefault="006D48B4" w:rsidP="006D48B4">
      <w:pPr>
        <w:pStyle w:val="Odstavekseznama"/>
        <w:keepLines/>
        <w:widowControl w:val="0"/>
        <w:numPr>
          <w:ilvl w:val="2"/>
          <w:numId w:val="3"/>
        </w:numPr>
        <w:jc w:val="both"/>
        <w:rPr>
          <w:rFonts w:ascii="Tahoma" w:hAnsi="Tahoma" w:cs="Tahoma"/>
          <w:b/>
        </w:rPr>
      </w:pPr>
      <w:r w:rsidRPr="008F3C85">
        <w:rPr>
          <w:rFonts w:ascii="Tahoma" w:hAnsi="Tahoma" w:cs="Tahoma"/>
          <w:b/>
        </w:rPr>
        <w:t xml:space="preserve">Identifikacijske kartice za uporabnike naročnika </w:t>
      </w:r>
    </w:p>
    <w:p w14:paraId="2D6824B8" w14:textId="77777777" w:rsidR="006D48B4" w:rsidRPr="008F3C85" w:rsidRDefault="006D48B4" w:rsidP="006D48B4">
      <w:pPr>
        <w:keepLines/>
        <w:widowControl w:val="0"/>
        <w:jc w:val="both"/>
        <w:rPr>
          <w:rFonts w:ascii="Tahoma" w:hAnsi="Tahoma" w:cs="Tahoma"/>
          <w:bCs/>
        </w:rPr>
      </w:pPr>
    </w:p>
    <w:p w14:paraId="0F556018" w14:textId="69AAC190" w:rsidR="006D48B4" w:rsidRPr="008F3C85" w:rsidRDefault="006D48B4" w:rsidP="006D48B4">
      <w:pPr>
        <w:keepLines/>
        <w:widowControl w:val="0"/>
        <w:jc w:val="both"/>
        <w:rPr>
          <w:rFonts w:ascii="Tahoma" w:hAnsi="Tahoma" w:cs="Tahoma"/>
          <w:bCs/>
        </w:rPr>
      </w:pPr>
      <w:r w:rsidRPr="008F3C85">
        <w:rPr>
          <w:rFonts w:ascii="Tahoma" w:hAnsi="Tahoma" w:cs="Tahoma"/>
          <w:bCs/>
        </w:rPr>
        <w:t xml:space="preserve">Izbrani ponudnik mora zagotoviti izdajo lastnih identifikacijskih kartic za uporabnike naročnika oz. za vsako posamezno vozilo, ki omogočajo (brezgotovinsko) plačevanje goriva, pri čemer mora sistem plačevanja goriva z identifikacijskimi karticami (npr. </w:t>
      </w:r>
      <w:proofErr w:type="spellStart"/>
      <w:r w:rsidRPr="008F3C85">
        <w:rPr>
          <w:rFonts w:ascii="Tahoma" w:hAnsi="Tahoma" w:cs="Tahoma"/>
          <w:bCs/>
        </w:rPr>
        <w:t>Magna</w:t>
      </w:r>
      <w:proofErr w:type="spellEnd"/>
      <w:r w:rsidRPr="008F3C85">
        <w:rPr>
          <w:rFonts w:ascii="Tahoma" w:hAnsi="Tahoma" w:cs="Tahoma"/>
          <w:bCs/>
        </w:rPr>
        <w:t>, …) omogočati, da uporabnik naročnika ob plačilu goriva vne</w:t>
      </w:r>
      <w:r w:rsidR="008C53FB" w:rsidRPr="008F3C85">
        <w:rPr>
          <w:rFonts w:ascii="Tahoma" w:hAnsi="Tahoma" w:cs="Tahoma"/>
          <w:bCs/>
        </w:rPr>
        <w:t>se stanje prevoženih km vozila,</w:t>
      </w:r>
      <w:r w:rsidRPr="008F3C85">
        <w:rPr>
          <w:rFonts w:ascii="Tahoma" w:hAnsi="Tahoma" w:cs="Tahoma"/>
          <w:bCs/>
        </w:rPr>
        <w:t xml:space="preserve"> ter plačevanje cestnine </w:t>
      </w:r>
      <w:proofErr w:type="spellStart"/>
      <w:r w:rsidRPr="008F3C85">
        <w:rPr>
          <w:rFonts w:ascii="Tahoma" w:hAnsi="Tahoma" w:cs="Tahoma"/>
          <w:bCs/>
        </w:rPr>
        <w:t>DarsGo</w:t>
      </w:r>
      <w:proofErr w:type="spellEnd"/>
      <w:r w:rsidRPr="008F3C85">
        <w:rPr>
          <w:rFonts w:ascii="Tahoma" w:hAnsi="Tahoma" w:cs="Tahoma"/>
          <w:bCs/>
        </w:rPr>
        <w:t>. S karticami lahko naročnik poleg goriva kupuje (elektronske) vinjete, potrošni material za vozila (tekočina za čiščenje stekel, hladilna tekočina ipd.)</w:t>
      </w:r>
      <w:r w:rsidRPr="008F3C85">
        <w:t xml:space="preserve"> </w:t>
      </w:r>
      <w:r w:rsidRPr="008F3C85">
        <w:rPr>
          <w:rFonts w:ascii="Tahoma" w:hAnsi="Tahoma" w:cs="Tahoma"/>
          <w:bCs/>
        </w:rPr>
        <w:t>in podobno.</w:t>
      </w:r>
    </w:p>
    <w:p w14:paraId="59542380" w14:textId="77777777" w:rsidR="006D48B4" w:rsidRPr="008F3C85" w:rsidRDefault="006D48B4" w:rsidP="006D48B4">
      <w:pPr>
        <w:keepLines/>
        <w:widowControl w:val="0"/>
        <w:jc w:val="both"/>
        <w:rPr>
          <w:rFonts w:ascii="Tahoma" w:hAnsi="Tahoma" w:cs="Tahoma"/>
          <w:bCs/>
        </w:rPr>
      </w:pPr>
      <w:r w:rsidRPr="008F3C85">
        <w:rPr>
          <w:rFonts w:ascii="Tahoma" w:hAnsi="Tahoma" w:cs="Tahoma"/>
          <w:bCs/>
        </w:rPr>
        <w:t xml:space="preserve"> </w:t>
      </w:r>
    </w:p>
    <w:p w14:paraId="0BE2DAD7" w14:textId="77777777" w:rsidR="006D48B4" w:rsidRPr="008F3C85" w:rsidRDefault="006D48B4" w:rsidP="006D48B4">
      <w:pPr>
        <w:keepLines/>
        <w:widowControl w:val="0"/>
        <w:jc w:val="both"/>
        <w:rPr>
          <w:rFonts w:ascii="Tahoma" w:hAnsi="Tahoma" w:cs="Tahoma"/>
        </w:rPr>
      </w:pPr>
      <w:r w:rsidRPr="008F3C85">
        <w:rPr>
          <w:rFonts w:ascii="Tahoma" w:hAnsi="Tahoma" w:cs="Tahoma"/>
        </w:rPr>
        <w:t xml:space="preserve">Izbrani ponudnik bo moral za vsako vozilo posameznega naročnika izdati kartice, na katerih se bodo obračunavali nakupi, ki bodo podlaga za izstavitev računa za enomesečno obdobje. </w:t>
      </w:r>
    </w:p>
    <w:p w14:paraId="18F22ED1" w14:textId="77777777" w:rsidR="006D48B4" w:rsidRPr="008F3C85" w:rsidRDefault="006D48B4" w:rsidP="006D48B4">
      <w:pPr>
        <w:keepLines/>
        <w:widowControl w:val="0"/>
        <w:jc w:val="both"/>
        <w:rPr>
          <w:rFonts w:ascii="Tahoma" w:hAnsi="Tahoma" w:cs="Tahoma"/>
          <w:bCs/>
        </w:rPr>
      </w:pPr>
    </w:p>
    <w:p w14:paraId="1DFAD10F" w14:textId="77777777" w:rsidR="006D48B4" w:rsidRPr="008F3C85" w:rsidRDefault="006D48B4" w:rsidP="006D48B4">
      <w:pPr>
        <w:keepLines/>
        <w:widowControl w:val="0"/>
        <w:jc w:val="both"/>
        <w:rPr>
          <w:rFonts w:ascii="Tahoma" w:hAnsi="Tahoma" w:cs="Tahoma"/>
          <w:bCs/>
        </w:rPr>
      </w:pPr>
      <w:r w:rsidRPr="008F3C85">
        <w:rPr>
          <w:rFonts w:ascii="Tahoma" w:hAnsi="Tahoma" w:cs="Tahoma"/>
          <w:bCs/>
        </w:rPr>
        <w:t>Identifikacijske kartice mora izbrani ponudnik naročniku zagotoviti v sedmih (7) dneh po prejemu seznama vozil.</w:t>
      </w:r>
    </w:p>
    <w:p w14:paraId="3A32EAB7" w14:textId="77777777" w:rsidR="006D48B4" w:rsidRPr="008F3C85" w:rsidRDefault="006D48B4" w:rsidP="006D48B4">
      <w:pPr>
        <w:keepLines/>
        <w:widowControl w:val="0"/>
        <w:jc w:val="both"/>
        <w:rPr>
          <w:rFonts w:ascii="Tahoma" w:hAnsi="Tahoma" w:cs="Tahoma"/>
          <w:bCs/>
        </w:rPr>
      </w:pPr>
    </w:p>
    <w:p w14:paraId="4E634625" w14:textId="77777777" w:rsidR="006D48B4" w:rsidRPr="008F3C85" w:rsidRDefault="006D48B4" w:rsidP="006D48B4">
      <w:pPr>
        <w:keepLines/>
        <w:widowControl w:val="0"/>
        <w:jc w:val="both"/>
        <w:rPr>
          <w:rFonts w:ascii="Tahoma" w:hAnsi="Tahoma" w:cs="Tahoma"/>
          <w:bCs/>
        </w:rPr>
      </w:pPr>
      <w:r w:rsidRPr="008F3C85">
        <w:rPr>
          <w:rFonts w:ascii="Tahoma" w:hAnsi="Tahoma" w:cs="Tahoma"/>
          <w:b/>
          <w:bCs/>
        </w:rPr>
        <w:t>Cena identifikacijskih kartic je vključena v ponudbeno ceno</w:t>
      </w:r>
      <w:r w:rsidRPr="008F3C85">
        <w:rPr>
          <w:rFonts w:ascii="Tahoma" w:hAnsi="Tahoma" w:cs="Tahoma"/>
          <w:bCs/>
        </w:rPr>
        <w:t xml:space="preserve"> in vključuje tudi stroške zagotavljanja podatkov v elektronski obliki in stroške brezgotovinskega plačila. Pri strošku za nabavljeno gorivo, potrošni material ali nakup (elektronskih) vinjet in podobno, ki ga naročnik poravna s kartico poslovanja,</w:t>
      </w:r>
      <w:r w:rsidRPr="008F3C85">
        <w:rPr>
          <w:rFonts w:ascii="Tahoma" w:hAnsi="Tahoma" w:cs="Tahoma"/>
          <w:b/>
          <w:bCs/>
        </w:rPr>
        <w:t xml:space="preserve"> </w:t>
      </w:r>
      <w:r w:rsidRPr="008F3C85">
        <w:rPr>
          <w:rFonts w:ascii="Tahoma" w:hAnsi="Tahoma" w:cs="Tahoma"/>
          <w:bCs/>
        </w:rPr>
        <w:t>se transakcij ne sme dodatno zaračunavati.</w:t>
      </w:r>
    </w:p>
    <w:p w14:paraId="5186E736" w14:textId="77777777" w:rsidR="006D48B4" w:rsidRPr="008F3C85" w:rsidRDefault="006D48B4" w:rsidP="006D48B4">
      <w:pPr>
        <w:keepLines/>
        <w:widowControl w:val="0"/>
        <w:jc w:val="both"/>
        <w:rPr>
          <w:rFonts w:ascii="Tahoma" w:hAnsi="Tahoma" w:cs="Tahoma"/>
          <w:bCs/>
        </w:rPr>
      </w:pPr>
    </w:p>
    <w:p w14:paraId="3F60E06E" w14:textId="77777777" w:rsidR="006D48B4" w:rsidRPr="008F3C85" w:rsidRDefault="006D48B4" w:rsidP="006D48B4">
      <w:pPr>
        <w:keepLines/>
        <w:widowControl w:val="0"/>
        <w:jc w:val="both"/>
        <w:rPr>
          <w:rFonts w:ascii="Tahoma" w:hAnsi="Tahoma" w:cs="Tahoma"/>
          <w:bCs/>
        </w:rPr>
      </w:pPr>
      <w:r w:rsidRPr="008F3C85">
        <w:rPr>
          <w:rFonts w:ascii="Tahoma" w:hAnsi="Tahoma" w:cs="Tahoma"/>
          <w:bCs/>
        </w:rPr>
        <w:t>Okvirno število identifikacijskih kartic:</w:t>
      </w:r>
    </w:p>
    <w:p w14:paraId="028E9F53" w14:textId="77777777" w:rsidR="006D48B4" w:rsidRPr="008F3C85" w:rsidRDefault="006D48B4" w:rsidP="006D48B4">
      <w:pPr>
        <w:keepLines/>
        <w:widowControl w:val="0"/>
        <w:jc w:val="both"/>
        <w:rPr>
          <w:rFonts w:ascii="Tahoma" w:hAnsi="Tahoma" w:cs="Tahoma"/>
          <w:bCs/>
          <w:sz w:val="14"/>
        </w:rPr>
      </w:pPr>
    </w:p>
    <w:tbl>
      <w:tblPr>
        <w:tblStyle w:val="Tabelamrea"/>
        <w:tblW w:w="0" w:type="auto"/>
        <w:tblLook w:val="04A0" w:firstRow="1" w:lastRow="0" w:firstColumn="1" w:lastColumn="0" w:noHBand="0" w:noVBand="1"/>
      </w:tblPr>
      <w:tblGrid>
        <w:gridCol w:w="2972"/>
        <w:gridCol w:w="1559"/>
      </w:tblGrid>
      <w:tr w:rsidR="006D48B4" w:rsidRPr="008F3C85" w14:paraId="77880AC6" w14:textId="77777777" w:rsidTr="005A00B6">
        <w:tc>
          <w:tcPr>
            <w:tcW w:w="2972" w:type="dxa"/>
            <w:vAlign w:val="center"/>
          </w:tcPr>
          <w:p w14:paraId="3482F1F1" w14:textId="77777777" w:rsidR="006D48B4" w:rsidRPr="008F3C85" w:rsidRDefault="006D48B4" w:rsidP="005A00B6">
            <w:pPr>
              <w:keepLines/>
              <w:widowControl w:val="0"/>
              <w:jc w:val="center"/>
              <w:rPr>
                <w:rFonts w:ascii="Tahoma" w:hAnsi="Tahoma" w:cs="Tahoma"/>
                <w:bCs/>
              </w:rPr>
            </w:pPr>
          </w:p>
        </w:tc>
        <w:tc>
          <w:tcPr>
            <w:tcW w:w="1559" w:type="dxa"/>
            <w:vAlign w:val="center"/>
          </w:tcPr>
          <w:p w14:paraId="1E888CA3" w14:textId="77777777" w:rsidR="006D48B4" w:rsidRPr="008F3C85" w:rsidRDefault="006D48B4" w:rsidP="005A00B6">
            <w:pPr>
              <w:keepLines/>
              <w:widowControl w:val="0"/>
              <w:jc w:val="center"/>
              <w:rPr>
                <w:rFonts w:ascii="Tahoma" w:hAnsi="Tahoma" w:cs="Tahoma"/>
                <w:bCs/>
              </w:rPr>
            </w:pPr>
            <w:r w:rsidRPr="008F3C85">
              <w:rPr>
                <w:rFonts w:ascii="Tahoma" w:hAnsi="Tahoma" w:cs="Tahoma"/>
                <w:bCs/>
              </w:rPr>
              <w:t>VOKA SNAGA</w:t>
            </w:r>
          </w:p>
        </w:tc>
      </w:tr>
      <w:tr w:rsidR="006D48B4" w:rsidRPr="008F3C85" w14:paraId="673318EB" w14:textId="77777777" w:rsidTr="005A00B6">
        <w:trPr>
          <w:trHeight w:val="495"/>
        </w:trPr>
        <w:tc>
          <w:tcPr>
            <w:tcW w:w="2972" w:type="dxa"/>
            <w:vAlign w:val="center"/>
          </w:tcPr>
          <w:p w14:paraId="39124BA9" w14:textId="77777777" w:rsidR="006D48B4" w:rsidRPr="008F3C85" w:rsidRDefault="006D48B4" w:rsidP="005A00B6">
            <w:pPr>
              <w:keepLines/>
              <w:widowControl w:val="0"/>
              <w:jc w:val="center"/>
              <w:rPr>
                <w:rFonts w:ascii="Tahoma" w:hAnsi="Tahoma" w:cs="Tahoma"/>
                <w:bCs/>
              </w:rPr>
            </w:pPr>
            <w:r w:rsidRPr="008F3C85">
              <w:rPr>
                <w:rFonts w:ascii="Tahoma" w:hAnsi="Tahoma" w:cs="Tahoma"/>
                <w:bCs/>
              </w:rPr>
              <w:t>Okvirno število identifikacijskih kartic naročnika</w:t>
            </w:r>
          </w:p>
        </w:tc>
        <w:tc>
          <w:tcPr>
            <w:tcW w:w="1559" w:type="dxa"/>
            <w:vAlign w:val="center"/>
          </w:tcPr>
          <w:p w14:paraId="0DED6472" w14:textId="77777777" w:rsidR="006D48B4" w:rsidRPr="008F3C85" w:rsidRDefault="006D48B4" w:rsidP="005A00B6">
            <w:pPr>
              <w:keepLines/>
              <w:widowControl w:val="0"/>
              <w:jc w:val="center"/>
              <w:rPr>
                <w:rFonts w:ascii="Tahoma" w:hAnsi="Tahoma" w:cs="Tahoma"/>
                <w:bCs/>
              </w:rPr>
            </w:pPr>
            <w:r w:rsidRPr="008F3C85">
              <w:rPr>
                <w:rFonts w:ascii="Tahoma" w:hAnsi="Tahoma" w:cs="Tahoma"/>
                <w:bCs/>
              </w:rPr>
              <w:t>150</w:t>
            </w:r>
          </w:p>
        </w:tc>
      </w:tr>
    </w:tbl>
    <w:p w14:paraId="2E4FCF5B" w14:textId="77777777" w:rsidR="006D48B4" w:rsidRPr="008F3C85" w:rsidRDefault="006D48B4" w:rsidP="006D48B4">
      <w:pPr>
        <w:keepLines/>
        <w:widowControl w:val="0"/>
        <w:jc w:val="both"/>
        <w:rPr>
          <w:rFonts w:ascii="Tahoma" w:hAnsi="Tahoma" w:cs="Tahoma"/>
          <w:bCs/>
        </w:rPr>
      </w:pPr>
    </w:p>
    <w:p w14:paraId="46D2A3AF" w14:textId="77777777" w:rsidR="006D48B4" w:rsidRPr="008F3C85" w:rsidRDefault="006D48B4" w:rsidP="006D48B4">
      <w:pPr>
        <w:keepLines/>
        <w:widowControl w:val="0"/>
        <w:jc w:val="both"/>
        <w:rPr>
          <w:rFonts w:ascii="Tahoma" w:hAnsi="Tahoma" w:cs="Tahoma"/>
          <w:bCs/>
        </w:rPr>
      </w:pPr>
      <w:r w:rsidRPr="008F3C85">
        <w:rPr>
          <w:rFonts w:ascii="Tahoma" w:hAnsi="Tahoma" w:cs="Tahoma"/>
          <w:bCs/>
        </w:rPr>
        <w:t xml:space="preserve">Število identifikacijskih kartic je okvirno in odvisno od dejanskih potreb naročnika v času veljavnosti okvirnega sporazuma, ter za naročnika ni obvezujoče. </w:t>
      </w:r>
    </w:p>
    <w:p w14:paraId="3450C081" w14:textId="77777777" w:rsidR="006D48B4" w:rsidRPr="008F3C85" w:rsidRDefault="006D48B4" w:rsidP="0072034D">
      <w:pPr>
        <w:keepLines/>
        <w:widowControl w:val="0"/>
        <w:jc w:val="both"/>
        <w:rPr>
          <w:rFonts w:ascii="Tahoma" w:hAnsi="Tahoma" w:cs="Tahoma"/>
          <w:sz w:val="22"/>
          <w:u w:val="single"/>
        </w:rPr>
      </w:pPr>
    </w:p>
    <w:p w14:paraId="2B219FB1" w14:textId="1CB19CB0" w:rsidR="007E259D" w:rsidRPr="008F3C85" w:rsidRDefault="007E259D" w:rsidP="0072034D">
      <w:pPr>
        <w:keepLines/>
        <w:widowControl w:val="0"/>
        <w:numPr>
          <w:ilvl w:val="1"/>
          <w:numId w:val="3"/>
        </w:numPr>
        <w:jc w:val="both"/>
        <w:rPr>
          <w:rFonts w:ascii="Tahoma" w:hAnsi="Tahoma" w:cs="Tahoma"/>
          <w:b/>
          <w:bCs/>
          <w:sz w:val="22"/>
        </w:rPr>
      </w:pPr>
      <w:r w:rsidRPr="008F3C85">
        <w:rPr>
          <w:rFonts w:ascii="Tahoma" w:hAnsi="Tahoma" w:cs="Tahoma"/>
          <w:b/>
          <w:bCs/>
          <w:sz w:val="22"/>
        </w:rPr>
        <w:t>SKLOP 2: DOBAVA GORIVA NA LOKACIJO NAROČNIKA</w:t>
      </w:r>
    </w:p>
    <w:p w14:paraId="44AF3301" w14:textId="77777777" w:rsidR="007E259D" w:rsidRPr="008F3C85" w:rsidRDefault="007E259D" w:rsidP="0072034D">
      <w:pPr>
        <w:keepLines/>
        <w:widowControl w:val="0"/>
        <w:jc w:val="both"/>
        <w:rPr>
          <w:rFonts w:ascii="Tahoma" w:hAnsi="Tahoma" w:cs="Tahoma"/>
          <w:u w:val="single"/>
        </w:rPr>
      </w:pPr>
    </w:p>
    <w:p w14:paraId="5633B3CE" w14:textId="119D4851" w:rsidR="006D48B4" w:rsidRPr="008F3C85" w:rsidRDefault="006D48B4" w:rsidP="006D48B4">
      <w:pPr>
        <w:pStyle w:val="Odstavekseznama"/>
        <w:keepLines/>
        <w:widowControl w:val="0"/>
        <w:numPr>
          <w:ilvl w:val="2"/>
          <w:numId w:val="3"/>
        </w:numPr>
        <w:jc w:val="both"/>
        <w:rPr>
          <w:rFonts w:ascii="Tahoma" w:hAnsi="Tahoma" w:cs="Tahoma"/>
          <w:b/>
        </w:rPr>
      </w:pPr>
      <w:r w:rsidRPr="008F3C85">
        <w:rPr>
          <w:rFonts w:ascii="Tahoma" w:hAnsi="Tahoma" w:cs="Tahoma"/>
          <w:b/>
        </w:rPr>
        <w:t xml:space="preserve">Splošno </w:t>
      </w:r>
    </w:p>
    <w:p w14:paraId="5C2101F3" w14:textId="77777777" w:rsidR="006D48B4" w:rsidRPr="008F3C85" w:rsidRDefault="006D48B4" w:rsidP="00597ADB">
      <w:pPr>
        <w:keepLines/>
        <w:widowControl w:val="0"/>
        <w:jc w:val="both"/>
        <w:rPr>
          <w:rFonts w:ascii="Tahoma" w:hAnsi="Tahoma" w:cs="Tahoma"/>
        </w:rPr>
      </w:pPr>
    </w:p>
    <w:p w14:paraId="228DDFF3" w14:textId="466E9FCB" w:rsidR="00597ADB" w:rsidRPr="008F3C85" w:rsidRDefault="00597ADB" w:rsidP="00597ADB">
      <w:pPr>
        <w:keepLines/>
        <w:widowControl w:val="0"/>
        <w:jc w:val="both"/>
        <w:rPr>
          <w:rFonts w:ascii="Tahoma" w:hAnsi="Tahoma" w:cs="Tahoma"/>
        </w:rPr>
      </w:pPr>
      <w:r w:rsidRPr="008F3C85">
        <w:rPr>
          <w:rFonts w:ascii="Tahoma" w:hAnsi="Tahoma" w:cs="Tahoma"/>
        </w:rPr>
        <w:t>Predmet naročila za Sklop 2 je dobava goriva</w:t>
      </w:r>
      <w:r w:rsidR="00275449" w:rsidRPr="008F3C85">
        <w:rPr>
          <w:rFonts w:ascii="Tahoma" w:hAnsi="Tahoma" w:cs="Tahoma"/>
        </w:rPr>
        <w:t xml:space="preserve"> </w:t>
      </w:r>
      <w:r w:rsidRPr="008F3C85">
        <w:rPr>
          <w:rFonts w:ascii="Tahoma" w:hAnsi="Tahoma" w:cs="Tahoma"/>
        </w:rPr>
        <w:t>na lokacijo naročnika</w:t>
      </w:r>
      <w:r w:rsidRPr="008F3C85">
        <w:rPr>
          <w:rFonts w:ascii="Tahoma" w:hAnsi="Tahoma" w:cs="Tahoma"/>
          <w:bCs/>
        </w:rPr>
        <w:t xml:space="preserve"> za tovorna oz. delovna vozila ter delovne stroje</w:t>
      </w:r>
      <w:r w:rsidRPr="008F3C85">
        <w:rPr>
          <w:rFonts w:ascii="Tahoma" w:hAnsi="Tahoma" w:cs="Tahoma"/>
        </w:rPr>
        <w:t>.</w:t>
      </w:r>
    </w:p>
    <w:p w14:paraId="0A2BE321" w14:textId="4D369644" w:rsidR="00597ADB" w:rsidRPr="008F3C85" w:rsidRDefault="00597ADB" w:rsidP="0072034D">
      <w:pPr>
        <w:keepLines/>
        <w:widowControl w:val="0"/>
        <w:jc w:val="both"/>
        <w:rPr>
          <w:rFonts w:ascii="Tahoma" w:hAnsi="Tahoma" w:cs="Tahoma"/>
          <w:b/>
        </w:rPr>
      </w:pPr>
    </w:p>
    <w:p w14:paraId="2148DEDD" w14:textId="77777777" w:rsidR="0083297D" w:rsidRPr="008F3C85" w:rsidRDefault="0083297D" w:rsidP="0083297D">
      <w:pPr>
        <w:keepLines/>
        <w:widowControl w:val="0"/>
        <w:jc w:val="both"/>
        <w:rPr>
          <w:rFonts w:ascii="Tahoma" w:hAnsi="Tahoma" w:cs="Tahoma"/>
          <w:bCs/>
          <w:u w:val="single"/>
        </w:rPr>
      </w:pPr>
      <w:r w:rsidRPr="008F3C85">
        <w:rPr>
          <w:rFonts w:ascii="Tahoma" w:hAnsi="Tahoma" w:cs="Tahoma"/>
          <w:bCs/>
          <w:u w:val="single"/>
        </w:rPr>
        <w:t>Lokacija naročnika za dobavo goriv je</w:t>
      </w:r>
      <w:r w:rsidRPr="008F3C85">
        <w:rPr>
          <w:rFonts w:ascii="Tahoma" w:hAnsi="Tahoma" w:cs="Tahoma"/>
          <w:bCs/>
        </w:rPr>
        <w:t xml:space="preserve">: RCERO Ljubljana, Cesta dveh cesarjev 101, Ljubljana. </w:t>
      </w:r>
    </w:p>
    <w:p w14:paraId="20DBAFD0" w14:textId="77777777" w:rsidR="0083297D" w:rsidRPr="008F3C85" w:rsidRDefault="0083297D" w:rsidP="0072034D">
      <w:pPr>
        <w:keepLines/>
        <w:widowControl w:val="0"/>
        <w:jc w:val="both"/>
        <w:rPr>
          <w:rFonts w:ascii="Tahoma" w:hAnsi="Tahoma" w:cs="Tahoma"/>
          <w:b/>
        </w:rPr>
      </w:pPr>
    </w:p>
    <w:p w14:paraId="7087CE72" w14:textId="12455DCB" w:rsidR="004F19F4" w:rsidRPr="008F3C85" w:rsidRDefault="004F19F4" w:rsidP="0072034D">
      <w:pPr>
        <w:keepLines/>
        <w:widowControl w:val="0"/>
        <w:jc w:val="both"/>
        <w:rPr>
          <w:rFonts w:ascii="Tahoma" w:hAnsi="Tahoma" w:cs="Tahoma"/>
          <w:b/>
        </w:rPr>
      </w:pPr>
      <w:r w:rsidRPr="008F3C85">
        <w:rPr>
          <w:rFonts w:ascii="Tahoma" w:hAnsi="Tahoma" w:cs="Tahoma"/>
          <w:b/>
        </w:rPr>
        <w:t>Ponudnik, ki bo vršil dovoz goriva na območje naročnika, mora obvezno imeti ustrezno veljavno zavarovanje odgovornosti iz dejavnosti, ter bo moral poskrbeti za prevoz goriva na ustrezen in varen način v skladu z veljavno zakonodajo</w:t>
      </w:r>
      <w:r w:rsidR="00C62241" w:rsidRPr="008F3C85">
        <w:rPr>
          <w:rFonts w:ascii="Tahoma" w:hAnsi="Tahoma" w:cs="Tahoma"/>
          <w:b/>
        </w:rPr>
        <w:t xml:space="preserve"> in okolijskimi standardi,</w:t>
      </w:r>
      <w:r w:rsidRPr="008F3C85">
        <w:rPr>
          <w:rFonts w:ascii="Tahoma" w:hAnsi="Tahoma" w:cs="Tahoma"/>
          <w:b/>
        </w:rPr>
        <w:t xml:space="preserve"> ki velja</w:t>
      </w:r>
      <w:r w:rsidR="00C62241" w:rsidRPr="008F3C85">
        <w:rPr>
          <w:rFonts w:ascii="Tahoma" w:hAnsi="Tahoma" w:cs="Tahoma"/>
          <w:b/>
        </w:rPr>
        <w:t>jo</w:t>
      </w:r>
      <w:r w:rsidRPr="008F3C85">
        <w:rPr>
          <w:rFonts w:ascii="Tahoma" w:hAnsi="Tahoma" w:cs="Tahoma"/>
          <w:b/>
        </w:rPr>
        <w:t xml:space="preserve"> na tem področju.</w:t>
      </w:r>
    </w:p>
    <w:p w14:paraId="1D377127" w14:textId="77777777" w:rsidR="008D3F73" w:rsidRPr="008F3C85" w:rsidRDefault="008D3F73" w:rsidP="0072034D">
      <w:pPr>
        <w:keepLines/>
        <w:widowControl w:val="0"/>
        <w:jc w:val="both"/>
        <w:rPr>
          <w:rFonts w:ascii="Tahoma" w:hAnsi="Tahoma" w:cs="Tahoma"/>
          <w:bCs/>
          <w:sz w:val="22"/>
        </w:rPr>
      </w:pPr>
    </w:p>
    <w:p w14:paraId="36BC2026" w14:textId="33BDCDE6" w:rsidR="00356273" w:rsidRPr="008F3C85" w:rsidRDefault="00356273" w:rsidP="00356273">
      <w:pPr>
        <w:pStyle w:val="Odstavekseznama"/>
        <w:keepLines/>
        <w:widowControl w:val="0"/>
        <w:numPr>
          <w:ilvl w:val="2"/>
          <w:numId w:val="3"/>
        </w:numPr>
        <w:jc w:val="both"/>
        <w:rPr>
          <w:rFonts w:ascii="Tahoma" w:hAnsi="Tahoma" w:cs="Tahoma"/>
          <w:b/>
        </w:rPr>
      </w:pPr>
      <w:r w:rsidRPr="008F3C85">
        <w:rPr>
          <w:rFonts w:ascii="Tahoma" w:hAnsi="Tahoma" w:cs="Tahoma"/>
          <w:b/>
        </w:rPr>
        <w:t>Dobavni rok in način dobave na lokaciji naročnika VOKA SNAGA</w:t>
      </w:r>
    </w:p>
    <w:p w14:paraId="6A2A1D2E" w14:textId="77777777" w:rsidR="00356273" w:rsidRPr="008F3C85" w:rsidRDefault="00356273" w:rsidP="00356273">
      <w:pPr>
        <w:keepLines/>
        <w:widowControl w:val="0"/>
        <w:jc w:val="both"/>
        <w:rPr>
          <w:rFonts w:ascii="Tahoma" w:hAnsi="Tahoma" w:cs="Tahoma"/>
        </w:rPr>
      </w:pPr>
    </w:p>
    <w:p w14:paraId="6CAE6392" w14:textId="6F3B1FD6" w:rsidR="00356273" w:rsidRPr="008F3C85" w:rsidRDefault="00356273" w:rsidP="00356273">
      <w:pPr>
        <w:keepLines/>
        <w:widowControl w:val="0"/>
        <w:jc w:val="both"/>
        <w:rPr>
          <w:rFonts w:ascii="Tahoma" w:hAnsi="Tahoma" w:cs="Tahoma"/>
        </w:rPr>
      </w:pPr>
      <w:r w:rsidRPr="008F3C85">
        <w:rPr>
          <w:rFonts w:ascii="Tahoma" w:hAnsi="Tahoma" w:cs="Tahoma"/>
          <w:u w:val="single"/>
        </w:rPr>
        <w:t>Dobava</w:t>
      </w:r>
      <w:r w:rsidRPr="008F3C85">
        <w:rPr>
          <w:rFonts w:ascii="Tahoma" w:hAnsi="Tahoma" w:cs="Tahoma"/>
        </w:rPr>
        <w:t>: Gorivo za tovorna vozila in delovne stroje na lokacijo naročnika</w:t>
      </w:r>
      <w:r w:rsidR="00FB1147" w:rsidRPr="008F3C85">
        <w:rPr>
          <w:rFonts w:ascii="Tahoma" w:hAnsi="Tahoma" w:cs="Tahoma"/>
        </w:rPr>
        <w:t>.</w:t>
      </w:r>
    </w:p>
    <w:p w14:paraId="792ECD86" w14:textId="615AD28A" w:rsidR="00356273" w:rsidRPr="008F3C85" w:rsidRDefault="00275449" w:rsidP="00356273">
      <w:pPr>
        <w:keepLines/>
        <w:widowControl w:val="0"/>
        <w:jc w:val="both"/>
        <w:rPr>
          <w:rFonts w:ascii="Tahoma" w:hAnsi="Tahoma" w:cs="Tahoma"/>
        </w:rPr>
      </w:pPr>
      <w:r w:rsidRPr="008F3C85">
        <w:rPr>
          <w:rFonts w:ascii="Tahoma" w:hAnsi="Tahoma" w:cs="Tahoma"/>
          <w:u w:val="single"/>
        </w:rPr>
        <w:lastRenderedPageBreak/>
        <w:t>Vrsta goriva</w:t>
      </w:r>
      <w:r w:rsidRPr="008F3C85">
        <w:rPr>
          <w:rFonts w:ascii="Tahoma" w:hAnsi="Tahoma" w:cs="Tahoma"/>
        </w:rPr>
        <w:t>: dizel (plinsko olje – D2</w:t>
      </w:r>
      <w:r w:rsidR="00FF0216" w:rsidRPr="008F3C85">
        <w:rPr>
          <w:rFonts w:ascii="Tahoma" w:hAnsi="Tahoma" w:cs="Tahoma"/>
        </w:rPr>
        <w:t>)</w:t>
      </w:r>
      <w:r w:rsidR="00FB1147" w:rsidRPr="008F3C85">
        <w:rPr>
          <w:rFonts w:ascii="Tahoma" w:hAnsi="Tahoma" w:cs="Tahoma"/>
        </w:rPr>
        <w:t>.</w:t>
      </w:r>
    </w:p>
    <w:p w14:paraId="2727B765" w14:textId="77777777" w:rsidR="00356273" w:rsidRPr="008F3C85" w:rsidRDefault="00356273" w:rsidP="00356273">
      <w:pPr>
        <w:keepLines/>
        <w:widowControl w:val="0"/>
        <w:jc w:val="both"/>
        <w:rPr>
          <w:rFonts w:ascii="Tahoma" w:hAnsi="Tahoma" w:cs="Tahoma"/>
        </w:rPr>
      </w:pPr>
    </w:p>
    <w:p w14:paraId="39B3767B" w14:textId="77777777" w:rsidR="00356273" w:rsidRPr="008F3C85" w:rsidRDefault="00356273" w:rsidP="00356273">
      <w:pPr>
        <w:keepLines/>
        <w:widowControl w:val="0"/>
        <w:jc w:val="both"/>
        <w:rPr>
          <w:rFonts w:ascii="Tahoma" w:hAnsi="Tahoma" w:cs="Tahoma"/>
        </w:rPr>
      </w:pPr>
      <w:r w:rsidRPr="008F3C85">
        <w:rPr>
          <w:rFonts w:ascii="Tahoma" w:hAnsi="Tahoma" w:cs="Tahoma"/>
        </w:rPr>
        <w:t>Pri vsaki dobavi bo naročnik zahteval potrdilo o kakovosti, ki ga lahko izdela laboratorij, ki izpolnjuje zahteve standarda SIST EN ISO/IEC 17025:2005 za dejavnosti označene v akreditacijski listini št.: LP-002.</w:t>
      </w:r>
    </w:p>
    <w:p w14:paraId="34D52FE4" w14:textId="77777777" w:rsidR="00356273" w:rsidRPr="008F3C85" w:rsidRDefault="00356273" w:rsidP="00356273">
      <w:pPr>
        <w:keepLines/>
        <w:widowControl w:val="0"/>
        <w:jc w:val="both"/>
        <w:rPr>
          <w:rFonts w:ascii="Tahoma" w:hAnsi="Tahoma" w:cs="Tahoma"/>
        </w:rPr>
      </w:pPr>
    </w:p>
    <w:p w14:paraId="719B042F" w14:textId="77777777" w:rsidR="00356273" w:rsidRPr="008F3C85" w:rsidRDefault="00356273" w:rsidP="00356273">
      <w:pPr>
        <w:keepLines/>
        <w:widowControl w:val="0"/>
        <w:jc w:val="both"/>
        <w:rPr>
          <w:rFonts w:ascii="Tahoma" w:hAnsi="Tahoma" w:cs="Tahoma"/>
        </w:rPr>
      </w:pPr>
      <w:r w:rsidRPr="008F3C85">
        <w:rPr>
          <w:rFonts w:ascii="Tahoma" w:hAnsi="Tahoma" w:cs="Tahoma"/>
          <w:lang w:val="x-none"/>
        </w:rPr>
        <w:t>Naročnik bo posamezna naročila oddajal sukcesivno na podlagi sprotnih</w:t>
      </w:r>
      <w:r w:rsidRPr="008F3C85">
        <w:rPr>
          <w:rFonts w:ascii="Tahoma" w:hAnsi="Tahoma" w:cs="Tahoma"/>
        </w:rPr>
        <w:t>, pisnih</w:t>
      </w:r>
      <w:r w:rsidRPr="008F3C85">
        <w:rPr>
          <w:rFonts w:ascii="Tahoma" w:hAnsi="Tahoma" w:cs="Tahoma"/>
          <w:lang w:val="x-none"/>
        </w:rPr>
        <w:t xml:space="preserve"> naročil (pisno, telefon, telefa</w:t>
      </w:r>
      <w:r w:rsidRPr="008F3C85">
        <w:rPr>
          <w:rFonts w:ascii="Tahoma" w:hAnsi="Tahoma" w:cs="Tahoma"/>
        </w:rPr>
        <w:t>ks</w:t>
      </w:r>
      <w:r w:rsidRPr="008F3C85">
        <w:rPr>
          <w:rFonts w:ascii="Tahoma" w:hAnsi="Tahoma" w:cs="Tahoma"/>
          <w:lang w:val="x-none"/>
        </w:rPr>
        <w:t>, elektronska pošta).</w:t>
      </w:r>
      <w:r w:rsidRPr="008F3C85">
        <w:rPr>
          <w:rFonts w:ascii="Tahoma" w:hAnsi="Tahoma" w:cs="Tahoma"/>
        </w:rPr>
        <w:t xml:space="preserve"> Sukcesivna dobava dizla (plinskega olja – D2) se bo izvajala na lokacijo naročnika, tj. RCERO Odlagališče nenevarnih odpadkov Barje, Cesta dveh cesarjev 101, 1000 Ljubljana (v nadaljevanju: RCERO ali Odlagališče Barje). Glede na porabo goriva je predviden prevzem goriva 2-krat na teden med 6.00 uro zjutraj in 14.00 uro popoldne po cca. 10.000 litrov. Naročnik ima na svoji lokaciji lasten rezervoar velikosti 15.000 litrov. </w:t>
      </w:r>
    </w:p>
    <w:p w14:paraId="62FC6E6A" w14:textId="77777777" w:rsidR="00356273" w:rsidRPr="008F3C85" w:rsidRDefault="00356273" w:rsidP="00356273">
      <w:pPr>
        <w:keepLines/>
        <w:widowControl w:val="0"/>
        <w:jc w:val="both"/>
        <w:rPr>
          <w:rFonts w:ascii="Tahoma" w:hAnsi="Tahoma" w:cs="Tahoma"/>
        </w:rPr>
      </w:pPr>
    </w:p>
    <w:p w14:paraId="0924D5B7" w14:textId="77777777" w:rsidR="00356273" w:rsidRPr="008F3C85" w:rsidRDefault="00356273" w:rsidP="00356273">
      <w:pPr>
        <w:keepLines/>
        <w:widowControl w:val="0"/>
        <w:jc w:val="both"/>
        <w:rPr>
          <w:rFonts w:ascii="Tahoma" w:hAnsi="Tahoma" w:cs="Tahoma"/>
        </w:rPr>
      </w:pPr>
      <w:r w:rsidRPr="008F3C85">
        <w:rPr>
          <w:rFonts w:ascii="Tahoma" w:hAnsi="Tahoma" w:cs="Tahoma"/>
        </w:rPr>
        <w:t>Naročnik</w:t>
      </w:r>
      <w:r w:rsidRPr="008F3C85">
        <w:rPr>
          <w:rFonts w:ascii="Tahoma" w:hAnsi="Tahoma" w:cs="Tahoma"/>
          <w:lang w:val="x-none"/>
        </w:rPr>
        <w:t xml:space="preserve"> in </w:t>
      </w:r>
      <w:r w:rsidRPr="008F3C85">
        <w:rPr>
          <w:rFonts w:ascii="Tahoma" w:hAnsi="Tahoma" w:cs="Tahoma"/>
        </w:rPr>
        <w:t>izbrani ponudnik</w:t>
      </w:r>
      <w:r w:rsidRPr="008F3C85">
        <w:rPr>
          <w:rFonts w:ascii="Tahoma" w:hAnsi="Tahoma" w:cs="Tahoma"/>
          <w:lang w:val="x-none"/>
        </w:rPr>
        <w:t xml:space="preserve"> se bosta za morebitne dobave ob sobotah in nedeljah ter praznikih in po zakonu dela prostih dnevih, dogovorila posebej.</w:t>
      </w:r>
    </w:p>
    <w:p w14:paraId="652794F6" w14:textId="77777777" w:rsidR="00356273" w:rsidRPr="008F3C85" w:rsidRDefault="00356273" w:rsidP="00356273">
      <w:pPr>
        <w:keepLines/>
        <w:widowControl w:val="0"/>
        <w:jc w:val="both"/>
        <w:rPr>
          <w:rFonts w:ascii="Tahoma" w:hAnsi="Tahoma" w:cs="Tahoma"/>
        </w:rPr>
      </w:pPr>
    </w:p>
    <w:p w14:paraId="3A8A8625" w14:textId="77777777" w:rsidR="00356273" w:rsidRPr="008F3C85" w:rsidRDefault="00356273" w:rsidP="00356273">
      <w:pPr>
        <w:keepLines/>
        <w:widowControl w:val="0"/>
        <w:jc w:val="both"/>
        <w:rPr>
          <w:rFonts w:ascii="Tahoma" w:hAnsi="Tahoma" w:cs="Tahoma"/>
          <w:u w:val="single"/>
        </w:rPr>
      </w:pPr>
      <w:r w:rsidRPr="008F3C85">
        <w:rPr>
          <w:rFonts w:ascii="Tahoma" w:hAnsi="Tahoma" w:cs="Tahoma"/>
          <w:u w:val="single"/>
        </w:rPr>
        <w:t>Pri vsaki dobavi posamezni naročnik zahteva potrdilo o kakovosti goriva.</w:t>
      </w:r>
    </w:p>
    <w:p w14:paraId="6F491F0B" w14:textId="77777777" w:rsidR="00356273" w:rsidRPr="008F3C85" w:rsidRDefault="00356273" w:rsidP="00356273">
      <w:pPr>
        <w:keepLines/>
        <w:widowControl w:val="0"/>
        <w:jc w:val="both"/>
        <w:rPr>
          <w:rFonts w:ascii="Tahoma" w:hAnsi="Tahoma" w:cs="Tahoma"/>
        </w:rPr>
      </w:pPr>
    </w:p>
    <w:p w14:paraId="6338CE86" w14:textId="77777777" w:rsidR="00356273" w:rsidRPr="008F3C85" w:rsidRDefault="00356273" w:rsidP="00356273">
      <w:pPr>
        <w:keepLines/>
        <w:widowControl w:val="0"/>
        <w:jc w:val="both"/>
        <w:rPr>
          <w:rFonts w:ascii="Tahoma" w:eastAsia="Calibri" w:hAnsi="Tahoma" w:cs="Tahoma"/>
          <w:szCs w:val="22"/>
          <w:lang w:eastAsia="en-US"/>
        </w:rPr>
      </w:pPr>
      <w:r w:rsidRPr="008F3C85">
        <w:rPr>
          <w:rFonts w:ascii="Tahoma" w:eastAsia="Calibri" w:hAnsi="Tahoma" w:cs="Tahoma"/>
          <w:szCs w:val="22"/>
        </w:rPr>
        <w:t xml:space="preserve">Prevoz blaga organizira izbrani ponudnik na svoj račun. </w:t>
      </w:r>
      <w:r w:rsidRPr="008F3C85">
        <w:rPr>
          <w:rFonts w:ascii="Tahoma" w:eastAsia="Calibri" w:hAnsi="Tahoma" w:cs="Tahoma"/>
          <w:szCs w:val="22"/>
          <w:lang w:eastAsia="en-US"/>
        </w:rPr>
        <w:t xml:space="preserve">Dobava blaga se bo štela za pravilno izvršeno, ko se bo prevzem blaga, ki je predmet naročila uspešno opravil na podlagi podpisa dobavnice o prevzemu blaga s strani posameznega naročnika oziroma njegovega predstavnika. </w:t>
      </w:r>
    </w:p>
    <w:p w14:paraId="19145B43" w14:textId="77777777" w:rsidR="00356273" w:rsidRPr="008F3C85" w:rsidRDefault="00356273" w:rsidP="0072034D">
      <w:pPr>
        <w:keepLines/>
        <w:widowControl w:val="0"/>
        <w:jc w:val="both"/>
        <w:rPr>
          <w:rFonts w:ascii="Tahoma" w:hAnsi="Tahoma" w:cs="Tahoma"/>
          <w:bCs/>
          <w:sz w:val="22"/>
        </w:rPr>
      </w:pPr>
    </w:p>
    <w:p w14:paraId="0A21101F" w14:textId="7A15196A" w:rsidR="007E259D" w:rsidRPr="008F3C85" w:rsidRDefault="007E259D" w:rsidP="007E259D">
      <w:pPr>
        <w:keepLines/>
        <w:widowControl w:val="0"/>
        <w:numPr>
          <w:ilvl w:val="1"/>
          <w:numId w:val="3"/>
        </w:numPr>
        <w:jc w:val="both"/>
        <w:rPr>
          <w:rFonts w:ascii="Tahoma" w:hAnsi="Tahoma" w:cs="Tahoma"/>
          <w:b/>
          <w:bCs/>
          <w:sz w:val="22"/>
        </w:rPr>
      </w:pPr>
      <w:r w:rsidRPr="008F3C85">
        <w:rPr>
          <w:rFonts w:ascii="Tahoma" w:hAnsi="Tahoma" w:cs="Tahoma"/>
          <w:b/>
          <w:bCs/>
          <w:sz w:val="22"/>
        </w:rPr>
        <w:t>OKVIRNE KOLIČINA GORIV (velja za oba sklopa)</w:t>
      </w:r>
    </w:p>
    <w:p w14:paraId="2FBF0435" w14:textId="77777777" w:rsidR="007E259D" w:rsidRPr="008F3C85" w:rsidRDefault="007E259D" w:rsidP="007E259D">
      <w:pPr>
        <w:keepLines/>
        <w:widowControl w:val="0"/>
        <w:jc w:val="both"/>
        <w:rPr>
          <w:rFonts w:ascii="Tahoma" w:hAnsi="Tahoma" w:cs="Tahoma"/>
        </w:rPr>
      </w:pPr>
    </w:p>
    <w:p w14:paraId="7ECD6F5A" w14:textId="45F2C747" w:rsidR="00597ADB" w:rsidRPr="008F3C85" w:rsidRDefault="007E259D" w:rsidP="007E259D">
      <w:pPr>
        <w:keepLines/>
        <w:widowControl w:val="0"/>
        <w:jc w:val="both"/>
        <w:rPr>
          <w:rFonts w:ascii="Tahoma" w:hAnsi="Tahoma" w:cs="Tahoma"/>
        </w:rPr>
      </w:pPr>
      <w:r w:rsidRPr="008F3C85">
        <w:rPr>
          <w:rFonts w:ascii="Tahoma" w:hAnsi="Tahoma" w:cs="Tahoma"/>
        </w:rPr>
        <w:t xml:space="preserve">Okvirne količina goriv (neosvinčen motorni bencin – 95 okt., dizel (plinsko olje-D2) in </w:t>
      </w:r>
      <w:proofErr w:type="spellStart"/>
      <w:r w:rsidRPr="008F3C85">
        <w:rPr>
          <w:rFonts w:ascii="Tahoma" w:hAnsi="Tahoma" w:cs="Tahoma"/>
        </w:rPr>
        <w:t>avtoplina</w:t>
      </w:r>
      <w:proofErr w:type="spellEnd"/>
      <w:r w:rsidR="004F745A" w:rsidRPr="008F3C85">
        <w:t xml:space="preserve"> - </w:t>
      </w:r>
      <w:r w:rsidR="004F745A" w:rsidRPr="008F3C85">
        <w:rPr>
          <w:rFonts w:ascii="Tahoma" w:hAnsi="Tahoma" w:cs="Tahoma"/>
        </w:rPr>
        <w:t>LPG</w:t>
      </w:r>
      <w:r w:rsidRPr="008F3C85">
        <w:rPr>
          <w:rFonts w:ascii="Tahoma" w:hAnsi="Tahoma" w:cs="Tahoma"/>
        </w:rPr>
        <w:t xml:space="preserve">) (v litrih) so razvidne iz ponudbenega predračuna, ki je sestavni del te razpisne dokumentacije. </w:t>
      </w:r>
    </w:p>
    <w:p w14:paraId="6C59730F" w14:textId="77777777" w:rsidR="00597ADB" w:rsidRPr="008F3C85" w:rsidRDefault="00597ADB" w:rsidP="007E259D">
      <w:pPr>
        <w:keepLines/>
        <w:widowControl w:val="0"/>
        <w:jc w:val="both"/>
        <w:rPr>
          <w:rFonts w:ascii="Tahoma" w:hAnsi="Tahoma" w:cs="Tahoma"/>
        </w:rPr>
      </w:pPr>
    </w:p>
    <w:p w14:paraId="1B8A90CF" w14:textId="37EF2489" w:rsidR="007E259D" w:rsidRPr="008F3C85" w:rsidRDefault="007E259D" w:rsidP="007E259D">
      <w:pPr>
        <w:keepLines/>
        <w:widowControl w:val="0"/>
        <w:jc w:val="both"/>
        <w:rPr>
          <w:rFonts w:ascii="Tahoma" w:hAnsi="Tahoma" w:cs="Tahoma"/>
        </w:rPr>
      </w:pPr>
      <w:r w:rsidRPr="008F3C85">
        <w:rPr>
          <w:rFonts w:ascii="Tahoma" w:hAnsi="Tahoma" w:cs="Tahoma"/>
        </w:rPr>
        <w:t>Okvirna količina goriva, ki ga bo naročnik predvidoma potreboval v obdobju veljavnosti okvirnega sporazuma je okvirna in za naročnika ni obvezujoča, ter jo je objektivno vnaprej nemogoče določiti.</w:t>
      </w:r>
    </w:p>
    <w:p w14:paraId="3A163FF7" w14:textId="77777777" w:rsidR="007E259D" w:rsidRPr="008F3C85" w:rsidRDefault="007E259D" w:rsidP="0072034D">
      <w:pPr>
        <w:keepLines/>
        <w:widowControl w:val="0"/>
        <w:jc w:val="both"/>
        <w:rPr>
          <w:rFonts w:ascii="Tahoma" w:hAnsi="Tahoma" w:cs="Tahoma"/>
          <w:sz w:val="22"/>
        </w:rPr>
      </w:pPr>
    </w:p>
    <w:p w14:paraId="14E32D3A" w14:textId="5AB1E3BE" w:rsidR="00483AFB" w:rsidRPr="008F3C85" w:rsidRDefault="00E70CC7" w:rsidP="0083297D">
      <w:pPr>
        <w:keepLines/>
        <w:widowControl w:val="0"/>
        <w:numPr>
          <w:ilvl w:val="1"/>
          <w:numId w:val="3"/>
        </w:numPr>
        <w:jc w:val="both"/>
        <w:rPr>
          <w:rFonts w:ascii="Tahoma" w:hAnsi="Tahoma" w:cs="Tahoma"/>
          <w:b/>
          <w:bCs/>
          <w:sz w:val="22"/>
        </w:rPr>
      </w:pPr>
      <w:r w:rsidRPr="008F3C85">
        <w:rPr>
          <w:rFonts w:ascii="Tahoma" w:hAnsi="Tahoma" w:cs="Tahoma"/>
          <w:b/>
          <w:bCs/>
          <w:sz w:val="22"/>
        </w:rPr>
        <w:t>STANDARD OZ. KVALITETA GORIVA NA BENCINSKIH SERVISIH IN LOKACIJAH NAROČNIKA</w:t>
      </w:r>
      <w:r w:rsidR="00E54DD4" w:rsidRPr="008F3C85">
        <w:rPr>
          <w:rFonts w:ascii="Tahoma" w:hAnsi="Tahoma" w:cs="Tahoma"/>
          <w:b/>
          <w:bCs/>
          <w:sz w:val="22"/>
        </w:rPr>
        <w:t xml:space="preserve"> (velja za oba sklopa)</w:t>
      </w:r>
    </w:p>
    <w:p w14:paraId="3ED67FE9" w14:textId="384BE968" w:rsidR="00483AFB" w:rsidRPr="008F3C85" w:rsidRDefault="00483AFB" w:rsidP="0072034D">
      <w:pPr>
        <w:keepLines/>
        <w:widowControl w:val="0"/>
        <w:jc w:val="both"/>
        <w:rPr>
          <w:rFonts w:ascii="Tahoma" w:hAnsi="Tahoma" w:cs="Tahoma"/>
          <w:bCs/>
        </w:rPr>
      </w:pPr>
    </w:p>
    <w:p w14:paraId="61B8148E" w14:textId="26B84CC6" w:rsidR="00483AFB" w:rsidRPr="008F3C85" w:rsidRDefault="00483AFB" w:rsidP="0072034D">
      <w:pPr>
        <w:keepLines/>
        <w:widowControl w:val="0"/>
        <w:jc w:val="both"/>
        <w:rPr>
          <w:rFonts w:ascii="Tahoma" w:hAnsi="Tahoma" w:cs="Tahoma"/>
        </w:rPr>
      </w:pPr>
      <w:r w:rsidRPr="008F3C85">
        <w:rPr>
          <w:rFonts w:ascii="Tahoma" w:hAnsi="Tahoma" w:cs="Tahoma"/>
        </w:rPr>
        <w:t>Kvaliteta neosvinčenega motornega bencina 95 okt. mora ustrezati standardu SIST EN 228:2008</w:t>
      </w:r>
      <w:r w:rsidRPr="008F3C85">
        <w:t xml:space="preserve"> </w:t>
      </w:r>
      <w:r w:rsidRPr="008F3C85">
        <w:rPr>
          <w:rFonts w:ascii="Tahoma" w:hAnsi="Tahoma" w:cs="Tahoma"/>
        </w:rPr>
        <w:t xml:space="preserve">ali enakovrednemu standardu in mora biti v </w:t>
      </w:r>
      <w:r w:rsidRPr="008F3C85">
        <w:rPr>
          <w:rFonts w:ascii="Tahoma" w:hAnsi="Tahoma" w:cs="Tahoma"/>
          <w:bCs/>
        </w:rPr>
        <w:t>skladu z Uredbo o fizikalno-kemijskih lastnostih teko</w:t>
      </w:r>
      <w:r w:rsidR="00696F66" w:rsidRPr="008F3C85">
        <w:rPr>
          <w:rFonts w:ascii="Tahoma" w:hAnsi="Tahoma" w:cs="Tahoma"/>
          <w:bCs/>
        </w:rPr>
        <w:t>čih goriv (Ur. l. RS, št. 74/11</w:t>
      </w:r>
      <w:r w:rsidRPr="008F3C85">
        <w:rPr>
          <w:rFonts w:ascii="Tahoma" w:hAnsi="Tahoma" w:cs="Tahoma"/>
          <w:bCs/>
        </w:rPr>
        <w:t xml:space="preserve"> </w:t>
      </w:r>
      <w:r w:rsidR="00696F66" w:rsidRPr="008F3C85">
        <w:rPr>
          <w:rFonts w:ascii="Tahoma" w:hAnsi="Tahoma" w:cs="Tahoma"/>
        </w:rPr>
        <w:t>in nadaljnji).</w:t>
      </w:r>
    </w:p>
    <w:p w14:paraId="6DF97575" w14:textId="77777777" w:rsidR="00483AFB" w:rsidRPr="008F3C85" w:rsidRDefault="00483AFB" w:rsidP="0072034D">
      <w:pPr>
        <w:keepLines/>
        <w:widowControl w:val="0"/>
        <w:jc w:val="both"/>
        <w:rPr>
          <w:rFonts w:ascii="Tahoma" w:hAnsi="Tahoma" w:cs="Tahoma"/>
        </w:rPr>
      </w:pPr>
    </w:p>
    <w:p w14:paraId="161BFC99" w14:textId="3245B041" w:rsidR="00483AFB" w:rsidRPr="008F3C85" w:rsidRDefault="00483AFB" w:rsidP="0072034D">
      <w:pPr>
        <w:keepLines/>
        <w:widowControl w:val="0"/>
        <w:jc w:val="both"/>
        <w:rPr>
          <w:rFonts w:ascii="Tahoma" w:hAnsi="Tahoma" w:cs="Tahoma"/>
        </w:rPr>
      </w:pPr>
      <w:r w:rsidRPr="008F3C85">
        <w:rPr>
          <w:rFonts w:ascii="Tahoma" w:hAnsi="Tahoma" w:cs="Tahoma"/>
        </w:rPr>
        <w:t>Kvaliteta dizelskega goriva (Plinsko olje D2)</w:t>
      </w:r>
      <w:r w:rsidRPr="008F3C85">
        <w:t xml:space="preserve"> </w:t>
      </w:r>
      <w:r w:rsidRPr="008F3C85">
        <w:rPr>
          <w:rFonts w:ascii="Tahoma" w:hAnsi="Tahoma" w:cs="Tahoma"/>
        </w:rPr>
        <w:t>mora ustrezati standardu SIST EN 590 ali enakovrednemu standardu</w:t>
      </w:r>
      <w:r w:rsidR="00F761A3" w:rsidRPr="008F3C85">
        <w:rPr>
          <w:rFonts w:ascii="Tahoma" w:hAnsi="Tahoma" w:cs="Tahoma"/>
        </w:rPr>
        <w:t xml:space="preserve"> in Uredbo o fizikalno kemijskih lastnostih tekočih goriv (Ur. l. RS, št. </w:t>
      </w:r>
      <w:r w:rsidR="00696F66" w:rsidRPr="008F3C85">
        <w:rPr>
          <w:rFonts w:ascii="Tahoma" w:hAnsi="Tahoma" w:cs="Tahoma"/>
          <w:bCs/>
        </w:rPr>
        <w:t xml:space="preserve">74/11 </w:t>
      </w:r>
      <w:r w:rsidR="00696F66" w:rsidRPr="008F3C85">
        <w:rPr>
          <w:rFonts w:ascii="Tahoma" w:hAnsi="Tahoma" w:cs="Tahoma"/>
        </w:rPr>
        <w:t>in nadaljnji</w:t>
      </w:r>
      <w:r w:rsidR="00F761A3" w:rsidRPr="008F3C85">
        <w:rPr>
          <w:rFonts w:ascii="Tahoma" w:hAnsi="Tahoma" w:cs="Tahoma"/>
        </w:rPr>
        <w:t>)</w:t>
      </w:r>
      <w:r w:rsidRPr="008F3C85">
        <w:rPr>
          <w:rFonts w:ascii="Tahoma" w:hAnsi="Tahoma" w:cs="Tahoma"/>
        </w:rPr>
        <w:t>.</w:t>
      </w:r>
    </w:p>
    <w:p w14:paraId="4AB62D0F" w14:textId="48A80601" w:rsidR="00483AFB" w:rsidRPr="008F3C85" w:rsidRDefault="00483AFB" w:rsidP="0072034D">
      <w:pPr>
        <w:keepLines/>
        <w:widowControl w:val="0"/>
        <w:jc w:val="both"/>
        <w:rPr>
          <w:rFonts w:ascii="Tahoma" w:hAnsi="Tahoma" w:cs="Tahoma"/>
        </w:rPr>
      </w:pPr>
    </w:p>
    <w:p w14:paraId="49EB6A1F" w14:textId="77777777" w:rsidR="00483AFB" w:rsidRPr="008F3C85" w:rsidRDefault="00483AFB" w:rsidP="0072034D">
      <w:pPr>
        <w:keepLines/>
        <w:widowControl w:val="0"/>
        <w:jc w:val="both"/>
        <w:rPr>
          <w:rFonts w:ascii="Tahoma" w:hAnsi="Tahoma" w:cs="Tahoma"/>
        </w:rPr>
      </w:pPr>
      <w:r w:rsidRPr="008F3C85">
        <w:rPr>
          <w:rFonts w:ascii="Tahoma" w:hAnsi="Tahoma" w:cs="Tahoma"/>
        </w:rPr>
        <w:t xml:space="preserve">Kvaliteta </w:t>
      </w:r>
      <w:proofErr w:type="spellStart"/>
      <w:r w:rsidRPr="008F3C85">
        <w:rPr>
          <w:rFonts w:ascii="Tahoma" w:hAnsi="Tahoma" w:cs="Tahoma"/>
        </w:rPr>
        <w:t>avtoplina</w:t>
      </w:r>
      <w:proofErr w:type="spellEnd"/>
      <w:r w:rsidRPr="008F3C85">
        <w:rPr>
          <w:rFonts w:ascii="Tahoma" w:hAnsi="Tahoma" w:cs="Tahoma"/>
        </w:rPr>
        <w:t>:</w:t>
      </w:r>
    </w:p>
    <w:p w14:paraId="675300A6" w14:textId="50F81FEC" w:rsidR="00483AFB" w:rsidRPr="008F3C85" w:rsidRDefault="00483AFB" w:rsidP="0072034D">
      <w:pPr>
        <w:keepLines/>
        <w:widowControl w:val="0"/>
        <w:jc w:val="both"/>
        <w:rPr>
          <w:rFonts w:ascii="Tahoma" w:hAnsi="Tahoma" w:cs="Tahoma"/>
          <w:b/>
          <w:sz w:val="12"/>
        </w:rPr>
      </w:pPr>
    </w:p>
    <w:p w14:paraId="59ED8609" w14:textId="77777777" w:rsidR="004F19F4" w:rsidRPr="008F3C85" w:rsidRDefault="004F19F4" w:rsidP="0072034D">
      <w:pPr>
        <w:keepLines/>
        <w:widowControl w:val="0"/>
        <w:jc w:val="both"/>
        <w:rPr>
          <w:rFonts w:ascii="Tahoma" w:hAnsi="Tahoma" w:cs="Tahoma"/>
          <w:b/>
          <w:sz w:val="12"/>
        </w:rPr>
      </w:pPr>
    </w:p>
    <w:tbl>
      <w:tblPr>
        <w:tblW w:w="0" w:type="auto"/>
        <w:tblInd w:w="23" w:type="dxa"/>
        <w:tblLayout w:type="fixed"/>
        <w:tblCellMar>
          <w:left w:w="0" w:type="dxa"/>
          <w:right w:w="0" w:type="dxa"/>
        </w:tblCellMar>
        <w:tblLook w:val="0000" w:firstRow="0" w:lastRow="0" w:firstColumn="0" w:lastColumn="0" w:noHBand="0" w:noVBand="0"/>
      </w:tblPr>
      <w:tblGrid>
        <w:gridCol w:w="3969"/>
        <w:gridCol w:w="851"/>
        <w:gridCol w:w="921"/>
        <w:gridCol w:w="1063"/>
        <w:gridCol w:w="2826"/>
      </w:tblGrid>
      <w:tr w:rsidR="00483AFB" w:rsidRPr="008F3C85" w14:paraId="404CAFF7" w14:textId="77777777" w:rsidTr="00C64A2E">
        <w:trPr>
          <w:cantSplit/>
        </w:trPr>
        <w:tc>
          <w:tcPr>
            <w:tcW w:w="9630" w:type="dxa"/>
            <w:gridSpan w:val="5"/>
            <w:tcBorders>
              <w:top w:val="double" w:sz="6" w:space="0" w:color="auto"/>
              <w:left w:val="double" w:sz="6" w:space="0" w:color="auto"/>
              <w:bottom w:val="double" w:sz="6" w:space="0" w:color="auto"/>
              <w:right w:val="double" w:sz="6" w:space="0" w:color="auto"/>
            </w:tcBorders>
          </w:tcPr>
          <w:p w14:paraId="764CD4E4" w14:textId="77777777" w:rsidR="00483AFB" w:rsidRPr="008F3C85" w:rsidRDefault="00483AFB" w:rsidP="0072034D">
            <w:pPr>
              <w:keepLines/>
              <w:widowControl w:val="0"/>
              <w:jc w:val="both"/>
              <w:rPr>
                <w:rFonts w:ascii="Tahoma" w:hAnsi="Tahoma" w:cs="Tahoma"/>
                <w:b/>
              </w:rPr>
            </w:pPr>
            <w:r w:rsidRPr="008F3C85">
              <w:rPr>
                <w:rFonts w:ascii="Tahoma" w:hAnsi="Tahoma" w:cs="Tahoma"/>
                <w:b/>
              </w:rPr>
              <w:t>PLIN ZA AVTOMOBILE – AVTOPLIN</w:t>
            </w:r>
          </w:p>
          <w:p w14:paraId="7C9020F1" w14:textId="77777777" w:rsidR="00483AFB" w:rsidRPr="008F3C85" w:rsidRDefault="00483AFB" w:rsidP="0072034D">
            <w:pPr>
              <w:keepLines/>
              <w:widowControl w:val="0"/>
              <w:jc w:val="both"/>
              <w:rPr>
                <w:rFonts w:ascii="Tahoma" w:hAnsi="Tahoma" w:cs="Tahoma"/>
                <w:b/>
              </w:rPr>
            </w:pPr>
          </w:p>
        </w:tc>
      </w:tr>
      <w:tr w:rsidR="00483AFB" w:rsidRPr="008F3C85" w14:paraId="37101D44" w14:textId="77777777" w:rsidTr="00C64A2E">
        <w:trPr>
          <w:cantSplit/>
          <w:trHeight w:val="204"/>
        </w:trPr>
        <w:tc>
          <w:tcPr>
            <w:tcW w:w="3969" w:type="dxa"/>
            <w:vMerge w:val="restart"/>
            <w:tcBorders>
              <w:top w:val="single" w:sz="12" w:space="0" w:color="auto"/>
              <w:left w:val="double" w:sz="6" w:space="0" w:color="auto"/>
              <w:right w:val="single" w:sz="6" w:space="0" w:color="auto"/>
            </w:tcBorders>
          </w:tcPr>
          <w:p w14:paraId="59077EA8" w14:textId="77777777" w:rsidR="00483AFB" w:rsidRPr="008F3C85" w:rsidRDefault="00483AFB" w:rsidP="00BC6ECE">
            <w:pPr>
              <w:keepLines/>
              <w:widowControl w:val="0"/>
              <w:ind w:left="77"/>
              <w:jc w:val="both"/>
              <w:rPr>
                <w:rFonts w:ascii="Tahoma" w:hAnsi="Tahoma" w:cs="Tahoma"/>
                <w:b/>
              </w:rPr>
            </w:pPr>
            <w:r w:rsidRPr="008F3C85">
              <w:rPr>
                <w:rFonts w:ascii="Tahoma" w:hAnsi="Tahoma" w:cs="Tahoma"/>
                <w:b/>
              </w:rPr>
              <w:t>Preskušana lastnost</w:t>
            </w:r>
          </w:p>
        </w:tc>
        <w:tc>
          <w:tcPr>
            <w:tcW w:w="851" w:type="dxa"/>
            <w:vMerge w:val="restart"/>
            <w:tcBorders>
              <w:top w:val="single" w:sz="12" w:space="0" w:color="auto"/>
              <w:left w:val="single" w:sz="6" w:space="0" w:color="auto"/>
              <w:right w:val="single" w:sz="6" w:space="0" w:color="auto"/>
            </w:tcBorders>
          </w:tcPr>
          <w:p w14:paraId="0F92CA67" w14:textId="77777777" w:rsidR="00483AFB" w:rsidRPr="008F3C85" w:rsidRDefault="00483AFB" w:rsidP="0072034D">
            <w:pPr>
              <w:keepLines/>
              <w:widowControl w:val="0"/>
              <w:jc w:val="both"/>
              <w:rPr>
                <w:rFonts w:ascii="Tahoma" w:hAnsi="Tahoma" w:cs="Tahoma"/>
                <w:b/>
              </w:rPr>
            </w:pPr>
            <w:r w:rsidRPr="008F3C85">
              <w:rPr>
                <w:rFonts w:ascii="Tahoma" w:hAnsi="Tahoma" w:cs="Tahoma"/>
                <w:b/>
              </w:rPr>
              <w:t>Enota</w:t>
            </w:r>
          </w:p>
        </w:tc>
        <w:tc>
          <w:tcPr>
            <w:tcW w:w="1984" w:type="dxa"/>
            <w:gridSpan w:val="2"/>
            <w:tcBorders>
              <w:top w:val="single" w:sz="12" w:space="0" w:color="auto"/>
              <w:left w:val="single" w:sz="6" w:space="0" w:color="auto"/>
              <w:right w:val="single" w:sz="6" w:space="0" w:color="auto"/>
            </w:tcBorders>
          </w:tcPr>
          <w:p w14:paraId="0D6B7CF4" w14:textId="77777777" w:rsidR="00483AFB" w:rsidRPr="008F3C85" w:rsidRDefault="00483AFB" w:rsidP="0072034D">
            <w:pPr>
              <w:keepLines/>
              <w:widowControl w:val="0"/>
              <w:jc w:val="both"/>
              <w:rPr>
                <w:rFonts w:ascii="Tahoma" w:hAnsi="Tahoma" w:cs="Tahoma"/>
                <w:b/>
              </w:rPr>
            </w:pPr>
            <w:r w:rsidRPr="008F3C85">
              <w:rPr>
                <w:rFonts w:ascii="Tahoma" w:hAnsi="Tahoma" w:cs="Tahoma"/>
                <w:b/>
              </w:rPr>
              <w:t>Meje</w:t>
            </w:r>
          </w:p>
        </w:tc>
        <w:tc>
          <w:tcPr>
            <w:tcW w:w="2826" w:type="dxa"/>
            <w:vMerge w:val="restart"/>
            <w:tcBorders>
              <w:top w:val="single" w:sz="12" w:space="0" w:color="auto"/>
              <w:left w:val="single" w:sz="6" w:space="0" w:color="auto"/>
              <w:right w:val="double" w:sz="6" w:space="0" w:color="auto"/>
            </w:tcBorders>
          </w:tcPr>
          <w:p w14:paraId="6FA56492" w14:textId="77777777" w:rsidR="00483AFB" w:rsidRPr="008F3C85" w:rsidRDefault="00483AFB" w:rsidP="0072034D">
            <w:pPr>
              <w:keepLines/>
              <w:widowControl w:val="0"/>
              <w:jc w:val="both"/>
              <w:rPr>
                <w:rFonts w:ascii="Tahoma" w:hAnsi="Tahoma" w:cs="Tahoma"/>
                <w:b/>
              </w:rPr>
            </w:pPr>
            <w:r w:rsidRPr="008F3C85">
              <w:rPr>
                <w:rFonts w:ascii="Tahoma" w:hAnsi="Tahoma" w:cs="Tahoma"/>
                <w:b/>
              </w:rPr>
              <w:t>Preskusna metoda</w:t>
            </w:r>
          </w:p>
        </w:tc>
      </w:tr>
      <w:tr w:rsidR="00483AFB" w:rsidRPr="008F3C85" w14:paraId="6C2617DC" w14:textId="77777777" w:rsidTr="00C64A2E">
        <w:trPr>
          <w:cantSplit/>
          <w:trHeight w:val="123"/>
        </w:trPr>
        <w:tc>
          <w:tcPr>
            <w:tcW w:w="3969" w:type="dxa"/>
            <w:vMerge/>
            <w:tcBorders>
              <w:left w:val="double" w:sz="6" w:space="0" w:color="auto"/>
              <w:bottom w:val="double" w:sz="6" w:space="0" w:color="auto"/>
              <w:right w:val="single" w:sz="6" w:space="0" w:color="auto"/>
            </w:tcBorders>
          </w:tcPr>
          <w:p w14:paraId="003F86A9" w14:textId="77777777" w:rsidR="00483AFB" w:rsidRPr="008F3C85" w:rsidRDefault="00483AFB" w:rsidP="00BC6ECE">
            <w:pPr>
              <w:keepLines/>
              <w:widowControl w:val="0"/>
              <w:ind w:left="77"/>
              <w:jc w:val="both"/>
              <w:rPr>
                <w:rFonts w:ascii="Tahoma" w:hAnsi="Tahoma" w:cs="Tahoma"/>
              </w:rPr>
            </w:pPr>
          </w:p>
        </w:tc>
        <w:tc>
          <w:tcPr>
            <w:tcW w:w="851" w:type="dxa"/>
            <w:vMerge/>
            <w:tcBorders>
              <w:left w:val="single" w:sz="6" w:space="0" w:color="auto"/>
              <w:bottom w:val="double" w:sz="6" w:space="0" w:color="auto"/>
              <w:right w:val="single" w:sz="6" w:space="0" w:color="auto"/>
            </w:tcBorders>
          </w:tcPr>
          <w:p w14:paraId="201DA36A" w14:textId="77777777" w:rsidR="00483AFB" w:rsidRPr="008F3C85" w:rsidRDefault="00483AFB" w:rsidP="0072034D">
            <w:pPr>
              <w:keepLines/>
              <w:widowControl w:val="0"/>
              <w:jc w:val="both"/>
              <w:rPr>
                <w:rFonts w:ascii="Tahoma" w:hAnsi="Tahoma" w:cs="Tahoma"/>
              </w:rPr>
            </w:pPr>
          </w:p>
        </w:tc>
        <w:tc>
          <w:tcPr>
            <w:tcW w:w="921" w:type="dxa"/>
            <w:tcBorders>
              <w:top w:val="single" w:sz="12" w:space="0" w:color="auto"/>
              <w:left w:val="single" w:sz="6" w:space="0" w:color="auto"/>
              <w:bottom w:val="double" w:sz="6" w:space="0" w:color="auto"/>
              <w:right w:val="single" w:sz="6" w:space="0" w:color="auto"/>
            </w:tcBorders>
          </w:tcPr>
          <w:p w14:paraId="2C12DED2" w14:textId="77777777" w:rsidR="00483AFB" w:rsidRPr="008F3C85" w:rsidRDefault="00483AFB" w:rsidP="0072034D">
            <w:pPr>
              <w:keepLines/>
              <w:widowControl w:val="0"/>
              <w:jc w:val="both"/>
              <w:rPr>
                <w:rFonts w:ascii="Tahoma" w:hAnsi="Tahoma" w:cs="Tahoma"/>
              </w:rPr>
            </w:pPr>
            <w:r w:rsidRPr="008F3C85">
              <w:rPr>
                <w:rFonts w:ascii="Tahoma" w:hAnsi="Tahoma" w:cs="Tahoma"/>
                <w:b/>
              </w:rPr>
              <w:t>I.</w:t>
            </w:r>
            <w:r w:rsidRPr="008F3C85">
              <w:rPr>
                <w:rFonts w:ascii="Tahoma" w:hAnsi="Tahoma" w:cs="Tahoma"/>
              </w:rPr>
              <w:t xml:space="preserve"> </w:t>
            </w:r>
            <w:r w:rsidRPr="008F3C85">
              <w:rPr>
                <w:rFonts w:ascii="Tahoma" w:hAnsi="Tahoma" w:cs="Tahoma"/>
                <w:vertAlign w:val="superscript"/>
              </w:rPr>
              <w:t>1)</w:t>
            </w:r>
          </w:p>
        </w:tc>
        <w:tc>
          <w:tcPr>
            <w:tcW w:w="1063" w:type="dxa"/>
            <w:tcBorders>
              <w:top w:val="single" w:sz="12" w:space="0" w:color="auto"/>
              <w:left w:val="single" w:sz="6" w:space="0" w:color="auto"/>
              <w:bottom w:val="double" w:sz="6" w:space="0" w:color="auto"/>
              <w:right w:val="single" w:sz="6" w:space="0" w:color="auto"/>
            </w:tcBorders>
          </w:tcPr>
          <w:p w14:paraId="6AFAE0D3" w14:textId="77777777" w:rsidR="00483AFB" w:rsidRPr="008F3C85" w:rsidRDefault="00483AFB" w:rsidP="0072034D">
            <w:pPr>
              <w:keepLines/>
              <w:widowControl w:val="0"/>
              <w:jc w:val="both"/>
              <w:rPr>
                <w:rFonts w:ascii="Tahoma" w:hAnsi="Tahoma" w:cs="Tahoma"/>
              </w:rPr>
            </w:pPr>
            <w:r w:rsidRPr="008F3C85">
              <w:rPr>
                <w:rFonts w:ascii="Tahoma" w:hAnsi="Tahoma" w:cs="Tahoma"/>
                <w:b/>
              </w:rPr>
              <w:t>II.</w:t>
            </w:r>
            <w:r w:rsidRPr="008F3C85">
              <w:rPr>
                <w:rFonts w:ascii="Tahoma" w:hAnsi="Tahoma" w:cs="Tahoma"/>
              </w:rPr>
              <w:t xml:space="preserve"> </w:t>
            </w:r>
            <w:r w:rsidRPr="008F3C85">
              <w:rPr>
                <w:rFonts w:ascii="Tahoma" w:hAnsi="Tahoma" w:cs="Tahoma"/>
                <w:vertAlign w:val="superscript"/>
              </w:rPr>
              <w:t>1)</w:t>
            </w:r>
          </w:p>
        </w:tc>
        <w:tc>
          <w:tcPr>
            <w:tcW w:w="2826" w:type="dxa"/>
            <w:vMerge/>
            <w:tcBorders>
              <w:left w:val="single" w:sz="6" w:space="0" w:color="auto"/>
              <w:bottom w:val="double" w:sz="6" w:space="0" w:color="auto"/>
              <w:right w:val="double" w:sz="6" w:space="0" w:color="auto"/>
            </w:tcBorders>
          </w:tcPr>
          <w:p w14:paraId="358FE3E2" w14:textId="77777777" w:rsidR="00483AFB" w:rsidRPr="008F3C85" w:rsidRDefault="00483AFB" w:rsidP="0072034D">
            <w:pPr>
              <w:keepLines/>
              <w:widowControl w:val="0"/>
              <w:jc w:val="both"/>
              <w:rPr>
                <w:rFonts w:ascii="Tahoma" w:hAnsi="Tahoma" w:cs="Tahoma"/>
              </w:rPr>
            </w:pPr>
          </w:p>
        </w:tc>
      </w:tr>
      <w:tr w:rsidR="00483AFB" w:rsidRPr="008F3C85" w14:paraId="0B924716" w14:textId="77777777" w:rsidTr="00C64A2E">
        <w:trPr>
          <w:cantSplit/>
        </w:trPr>
        <w:tc>
          <w:tcPr>
            <w:tcW w:w="3969" w:type="dxa"/>
            <w:tcBorders>
              <w:top w:val="double" w:sz="6" w:space="0" w:color="auto"/>
              <w:left w:val="double" w:sz="6" w:space="0" w:color="auto"/>
              <w:bottom w:val="single" w:sz="6" w:space="0" w:color="auto"/>
              <w:right w:val="single" w:sz="6" w:space="0" w:color="auto"/>
            </w:tcBorders>
          </w:tcPr>
          <w:p w14:paraId="0C6E4D0F" w14:textId="77777777" w:rsidR="00483AFB" w:rsidRPr="008F3C85" w:rsidRDefault="00483AFB" w:rsidP="00BC6ECE">
            <w:pPr>
              <w:keepLines/>
              <w:widowControl w:val="0"/>
              <w:ind w:left="77"/>
              <w:jc w:val="both"/>
              <w:rPr>
                <w:rFonts w:ascii="Tahoma" w:hAnsi="Tahoma" w:cs="Tahoma"/>
              </w:rPr>
            </w:pPr>
            <w:r w:rsidRPr="008F3C85">
              <w:rPr>
                <w:rFonts w:ascii="Tahoma" w:hAnsi="Tahoma" w:cs="Tahoma"/>
              </w:rPr>
              <w:t>Oktansko število</w:t>
            </w:r>
          </w:p>
        </w:tc>
        <w:tc>
          <w:tcPr>
            <w:tcW w:w="851" w:type="dxa"/>
            <w:tcBorders>
              <w:top w:val="double" w:sz="6" w:space="0" w:color="auto"/>
              <w:left w:val="single" w:sz="6" w:space="0" w:color="auto"/>
              <w:bottom w:val="single" w:sz="6" w:space="0" w:color="auto"/>
              <w:right w:val="single" w:sz="6" w:space="0" w:color="auto"/>
            </w:tcBorders>
          </w:tcPr>
          <w:p w14:paraId="7E8EEEEB" w14:textId="77777777" w:rsidR="00483AFB" w:rsidRPr="008F3C85" w:rsidRDefault="00483AFB" w:rsidP="0072034D">
            <w:pPr>
              <w:keepLines/>
              <w:widowControl w:val="0"/>
              <w:jc w:val="both"/>
              <w:rPr>
                <w:rFonts w:ascii="Tahoma" w:hAnsi="Tahoma" w:cs="Tahoma"/>
              </w:rPr>
            </w:pPr>
          </w:p>
        </w:tc>
        <w:tc>
          <w:tcPr>
            <w:tcW w:w="1984" w:type="dxa"/>
            <w:gridSpan w:val="2"/>
            <w:tcBorders>
              <w:top w:val="double" w:sz="6" w:space="0" w:color="auto"/>
              <w:left w:val="single" w:sz="6" w:space="0" w:color="auto"/>
              <w:bottom w:val="single" w:sz="6" w:space="0" w:color="auto"/>
              <w:right w:val="single" w:sz="6" w:space="0" w:color="auto"/>
            </w:tcBorders>
          </w:tcPr>
          <w:p w14:paraId="4C70AF99" w14:textId="77777777" w:rsidR="00483AFB" w:rsidRPr="008F3C85" w:rsidRDefault="00483AFB" w:rsidP="0072034D">
            <w:pPr>
              <w:keepLines/>
              <w:widowControl w:val="0"/>
              <w:jc w:val="both"/>
              <w:rPr>
                <w:rFonts w:ascii="Tahoma" w:hAnsi="Tahoma" w:cs="Tahoma"/>
              </w:rPr>
            </w:pPr>
          </w:p>
        </w:tc>
        <w:tc>
          <w:tcPr>
            <w:tcW w:w="2826" w:type="dxa"/>
            <w:tcBorders>
              <w:top w:val="double" w:sz="6" w:space="0" w:color="auto"/>
              <w:left w:val="single" w:sz="6" w:space="0" w:color="auto"/>
              <w:bottom w:val="single" w:sz="6" w:space="0" w:color="auto"/>
              <w:right w:val="double" w:sz="6" w:space="0" w:color="auto"/>
            </w:tcBorders>
          </w:tcPr>
          <w:p w14:paraId="1A0D4EBC"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EN 589</w:t>
            </w:r>
          </w:p>
        </w:tc>
      </w:tr>
      <w:tr w:rsidR="00483AFB" w:rsidRPr="008F3C85" w14:paraId="1A0F84B3" w14:textId="77777777" w:rsidTr="00C64A2E">
        <w:trPr>
          <w:cantSplit/>
        </w:trPr>
        <w:tc>
          <w:tcPr>
            <w:tcW w:w="3969" w:type="dxa"/>
            <w:tcBorders>
              <w:top w:val="single" w:sz="6" w:space="0" w:color="auto"/>
              <w:left w:val="double" w:sz="6" w:space="0" w:color="auto"/>
              <w:bottom w:val="single" w:sz="18" w:space="0" w:color="auto"/>
              <w:right w:val="single" w:sz="6" w:space="0" w:color="auto"/>
            </w:tcBorders>
          </w:tcPr>
          <w:p w14:paraId="05BDC0BB" w14:textId="77777777" w:rsidR="00483AFB" w:rsidRPr="008F3C85" w:rsidRDefault="00483AFB" w:rsidP="00BC6ECE">
            <w:pPr>
              <w:keepLines/>
              <w:widowControl w:val="0"/>
              <w:ind w:left="77"/>
              <w:jc w:val="both"/>
              <w:rPr>
                <w:rFonts w:ascii="Tahoma" w:hAnsi="Tahoma" w:cs="Tahoma"/>
              </w:rPr>
            </w:pPr>
            <w:r w:rsidRPr="008F3C85">
              <w:rPr>
                <w:rFonts w:ascii="Tahoma" w:hAnsi="Tahoma" w:cs="Tahoma"/>
              </w:rPr>
              <w:t>- motorna metoda (MON)</w:t>
            </w:r>
          </w:p>
        </w:tc>
        <w:tc>
          <w:tcPr>
            <w:tcW w:w="851" w:type="dxa"/>
            <w:tcBorders>
              <w:top w:val="single" w:sz="6" w:space="0" w:color="auto"/>
              <w:left w:val="single" w:sz="6" w:space="0" w:color="auto"/>
              <w:bottom w:val="single" w:sz="18" w:space="0" w:color="auto"/>
              <w:right w:val="single" w:sz="6" w:space="0" w:color="auto"/>
            </w:tcBorders>
          </w:tcPr>
          <w:p w14:paraId="5B978014" w14:textId="77777777" w:rsidR="00483AFB" w:rsidRPr="008F3C85" w:rsidRDefault="00483AFB" w:rsidP="0072034D">
            <w:pPr>
              <w:keepLines/>
              <w:widowControl w:val="0"/>
              <w:jc w:val="both"/>
              <w:rPr>
                <w:rFonts w:ascii="Tahoma" w:hAnsi="Tahoma" w:cs="Tahoma"/>
              </w:rPr>
            </w:pPr>
          </w:p>
        </w:tc>
        <w:tc>
          <w:tcPr>
            <w:tcW w:w="1984" w:type="dxa"/>
            <w:gridSpan w:val="2"/>
            <w:tcBorders>
              <w:top w:val="single" w:sz="6" w:space="0" w:color="auto"/>
              <w:left w:val="single" w:sz="6" w:space="0" w:color="auto"/>
              <w:bottom w:val="single" w:sz="18" w:space="0" w:color="auto"/>
              <w:right w:val="single" w:sz="6" w:space="0" w:color="auto"/>
            </w:tcBorders>
          </w:tcPr>
          <w:p w14:paraId="5E19574E" w14:textId="77777777" w:rsidR="00483AFB" w:rsidRPr="008F3C85" w:rsidRDefault="00483AFB" w:rsidP="00BB235E">
            <w:pPr>
              <w:keepLines/>
              <w:widowControl w:val="0"/>
              <w:ind w:left="93"/>
              <w:jc w:val="both"/>
              <w:rPr>
                <w:rFonts w:ascii="Tahoma" w:hAnsi="Tahoma" w:cs="Tahoma"/>
              </w:rPr>
            </w:pPr>
            <w:r w:rsidRPr="008F3C85">
              <w:rPr>
                <w:rFonts w:ascii="Tahoma" w:hAnsi="Tahoma" w:cs="Tahoma"/>
                <w:lang w:val="en-US"/>
              </w:rPr>
              <w:sym w:font="Symbol" w:char="F0B3"/>
            </w:r>
            <w:r w:rsidRPr="008F3C85">
              <w:rPr>
                <w:rFonts w:ascii="Tahoma" w:hAnsi="Tahoma" w:cs="Tahoma"/>
              </w:rPr>
              <w:t xml:space="preserve"> 89</w:t>
            </w:r>
          </w:p>
        </w:tc>
        <w:tc>
          <w:tcPr>
            <w:tcW w:w="2826" w:type="dxa"/>
            <w:tcBorders>
              <w:top w:val="single" w:sz="6" w:space="0" w:color="auto"/>
              <w:left w:val="single" w:sz="6" w:space="0" w:color="auto"/>
              <w:bottom w:val="single" w:sz="18" w:space="0" w:color="auto"/>
              <w:right w:val="double" w:sz="6" w:space="0" w:color="auto"/>
            </w:tcBorders>
          </w:tcPr>
          <w:p w14:paraId="0D373596" w14:textId="77777777" w:rsidR="00483AFB" w:rsidRPr="008F3C85" w:rsidRDefault="00483AFB" w:rsidP="00BB235E">
            <w:pPr>
              <w:keepLines/>
              <w:widowControl w:val="0"/>
              <w:ind w:left="99"/>
              <w:jc w:val="both"/>
              <w:rPr>
                <w:rFonts w:ascii="Tahoma" w:hAnsi="Tahoma" w:cs="Tahoma"/>
              </w:rPr>
            </w:pPr>
          </w:p>
        </w:tc>
      </w:tr>
      <w:tr w:rsidR="00483AFB" w:rsidRPr="008F3C85" w14:paraId="3B8B9B77" w14:textId="77777777" w:rsidTr="00C64A2E">
        <w:trPr>
          <w:cantSplit/>
        </w:trPr>
        <w:tc>
          <w:tcPr>
            <w:tcW w:w="3969" w:type="dxa"/>
            <w:tcBorders>
              <w:top w:val="single" w:sz="18" w:space="0" w:color="auto"/>
              <w:left w:val="double" w:sz="6" w:space="0" w:color="auto"/>
              <w:bottom w:val="single" w:sz="18" w:space="0" w:color="auto"/>
              <w:right w:val="single" w:sz="6" w:space="0" w:color="auto"/>
            </w:tcBorders>
          </w:tcPr>
          <w:p w14:paraId="60628C42" w14:textId="77777777" w:rsidR="00483AFB" w:rsidRPr="008F3C85" w:rsidRDefault="00483AFB" w:rsidP="00BC6ECE">
            <w:pPr>
              <w:keepLines/>
              <w:widowControl w:val="0"/>
              <w:ind w:left="77"/>
              <w:jc w:val="both"/>
              <w:rPr>
                <w:rFonts w:ascii="Tahoma" w:hAnsi="Tahoma" w:cs="Tahoma"/>
              </w:rPr>
            </w:pPr>
            <w:r w:rsidRPr="008F3C85">
              <w:rPr>
                <w:rFonts w:ascii="Tahoma" w:hAnsi="Tahoma" w:cs="Tahoma"/>
              </w:rPr>
              <w:t xml:space="preserve">Skupna vsebnost </w:t>
            </w:r>
            <w:proofErr w:type="spellStart"/>
            <w:r w:rsidRPr="008F3C85">
              <w:rPr>
                <w:rFonts w:ascii="Tahoma" w:hAnsi="Tahoma" w:cs="Tahoma"/>
              </w:rPr>
              <w:t>dienov</w:t>
            </w:r>
            <w:proofErr w:type="spellEnd"/>
            <w:r w:rsidRPr="008F3C85">
              <w:rPr>
                <w:rFonts w:ascii="Tahoma" w:hAnsi="Tahoma" w:cs="Tahoma"/>
              </w:rPr>
              <w:t xml:space="preserve"> </w:t>
            </w:r>
            <w:r w:rsidRPr="008F3C85">
              <w:rPr>
                <w:rFonts w:ascii="Tahoma" w:hAnsi="Tahoma" w:cs="Tahoma"/>
                <w:vertAlign w:val="superscript"/>
              </w:rPr>
              <w:t>2)</w:t>
            </w:r>
          </w:p>
        </w:tc>
        <w:tc>
          <w:tcPr>
            <w:tcW w:w="851" w:type="dxa"/>
            <w:tcBorders>
              <w:top w:val="single" w:sz="18" w:space="0" w:color="auto"/>
              <w:left w:val="single" w:sz="6" w:space="0" w:color="auto"/>
              <w:bottom w:val="single" w:sz="18" w:space="0" w:color="auto"/>
              <w:right w:val="single" w:sz="6" w:space="0" w:color="auto"/>
            </w:tcBorders>
          </w:tcPr>
          <w:p w14:paraId="3FABB9E3" w14:textId="77777777" w:rsidR="00483AFB" w:rsidRPr="008F3C85" w:rsidRDefault="00483AFB" w:rsidP="0072034D">
            <w:pPr>
              <w:keepLines/>
              <w:widowControl w:val="0"/>
              <w:jc w:val="both"/>
              <w:rPr>
                <w:rFonts w:ascii="Tahoma" w:hAnsi="Tahoma" w:cs="Tahoma"/>
              </w:rPr>
            </w:pPr>
            <w:r w:rsidRPr="008F3C85">
              <w:rPr>
                <w:rFonts w:ascii="Tahoma" w:hAnsi="Tahoma" w:cs="Tahoma"/>
              </w:rPr>
              <w:t>% mol</w:t>
            </w:r>
          </w:p>
        </w:tc>
        <w:tc>
          <w:tcPr>
            <w:tcW w:w="1984" w:type="dxa"/>
            <w:gridSpan w:val="2"/>
            <w:tcBorders>
              <w:top w:val="single" w:sz="18" w:space="0" w:color="auto"/>
              <w:left w:val="single" w:sz="6" w:space="0" w:color="auto"/>
              <w:bottom w:val="single" w:sz="18" w:space="0" w:color="auto"/>
              <w:right w:val="single" w:sz="6" w:space="0" w:color="auto"/>
            </w:tcBorders>
          </w:tcPr>
          <w:p w14:paraId="3A07013F" w14:textId="77777777" w:rsidR="00483AFB" w:rsidRPr="008F3C85" w:rsidRDefault="00483AFB" w:rsidP="00BB235E">
            <w:pPr>
              <w:keepLines/>
              <w:widowControl w:val="0"/>
              <w:ind w:left="93"/>
              <w:jc w:val="both"/>
              <w:rPr>
                <w:rFonts w:ascii="Tahoma" w:hAnsi="Tahoma" w:cs="Tahoma"/>
              </w:rPr>
            </w:pPr>
            <w:r w:rsidRPr="008F3C85">
              <w:rPr>
                <w:rFonts w:ascii="Tahoma" w:hAnsi="Tahoma" w:cs="Tahoma"/>
              </w:rPr>
              <w:sym w:font="Symbol" w:char="F0A3"/>
            </w:r>
            <w:r w:rsidRPr="008F3C85">
              <w:rPr>
                <w:rFonts w:ascii="Tahoma" w:hAnsi="Tahoma" w:cs="Tahoma"/>
              </w:rPr>
              <w:t xml:space="preserve"> 0,5</w:t>
            </w:r>
          </w:p>
        </w:tc>
        <w:tc>
          <w:tcPr>
            <w:tcW w:w="2826" w:type="dxa"/>
            <w:tcBorders>
              <w:top w:val="single" w:sz="18" w:space="0" w:color="auto"/>
              <w:left w:val="single" w:sz="6" w:space="0" w:color="auto"/>
              <w:bottom w:val="single" w:sz="18" w:space="0" w:color="auto"/>
              <w:right w:val="double" w:sz="6" w:space="0" w:color="auto"/>
            </w:tcBorders>
          </w:tcPr>
          <w:p w14:paraId="39C7A82D"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EN 27941</w:t>
            </w:r>
          </w:p>
        </w:tc>
      </w:tr>
      <w:tr w:rsidR="00483AFB" w:rsidRPr="008F3C85" w14:paraId="2347BDFE" w14:textId="77777777" w:rsidTr="00C64A2E">
        <w:trPr>
          <w:cantSplit/>
        </w:trPr>
        <w:tc>
          <w:tcPr>
            <w:tcW w:w="3969" w:type="dxa"/>
            <w:tcBorders>
              <w:top w:val="single" w:sz="18" w:space="0" w:color="auto"/>
              <w:left w:val="double" w:sz="6" w:space="0" w:color="auto"/>
              <w:bottom w:val="single" w:sz="18" w:space="0" w:color="auto"/>
              <w:right w:val="single" w:sz="6" w:space="0" w:color="auto"/>
            </w:tcBorders>
          </w:tcPr>
          <w:p w14:paraId="75D80B41" w14:textId="77777777" w:rsidR="00483AFB" w:rsidRPr="008F3C85" w:rsidRDefault="00483AFB" w:rsidP="00BC6ECE">
            <w:pPr>
              <w:keepLines/>
              <w:widowControl w:val="0"/>
              <w:ind w:left="77"/>
              <w:jc w:val="both"/>
              <w:rPr>
                <w:rFonts w:ascii="Tahoma" w:hAnsi="Tahoma" w:cs="Tahoma"/>
              </w:rPr>
            </w:pPr>
            <w:r w:rsidRPr="008F3C85">
              <w:rPr>
                <w:rFonts w:ascii="Tahoma" w:hAnsi="Tahoma" w:cs="Tahoma"/>
              </w:rPr>
              <w:t>Vodikov sulfid, H</w:t>
            </w:r>
            <w:r w:rsidRPr="008F3C85">
              <w:rPr>
                <w:rFonts w:ascii="Tahoma" w:hAnsi="Tahoma" w:cs="Tahoma"/>
                <w:vertAlign w:val="subscript"/>
              </w:rPr>
              <w:t>2</w:t>
            </w:r>
            <w:r w:rsidRPr="008F3C85">
              <w:rPr>
                <w:rFonts w:ascii="Tahoma" w:hAnsi="Tahoma" w:cs="Tahoma"/>
              </w:rPr>
              <w:t>S</w:t>
            </w:r>
          </w:p>
        </w:tc>
        <w:tc>
          <w:tcPr>
            <w:tcW w:w="851" w:type="dxa"/>
            <w:tcBorders>
              <w:top w:val="single" w:sz="18" w:space="0" w:color="auto"/>
              <w:left w:val="single" w:sz="6" w:space="0" w:color="auto"/>
              <w:bottom w:val="single" w:sz="18" w:space="0" w:color="auto"/>
              <w:right w:val="single" w:sz="6" w:space="0" w:color="auto"/>
            </w:tcBorders>
          </w:tcPr>
          <w:p w14:paraId="7C34B372" w14:textId="77777777" w:rsidR="00483AFB" w:rsidRPr="008F3C85" w:rsidRDefault="00483AFB" w:rsidP="0072034D">
            <w:pPr>
              <w:keepLines/>
              <w:widowControl w:val="0"/>
              <w:jc w:val="both"/>
              <w:rPr>
                <w:rFonts w:ascii="Tahoma" w:hAnsi="Tahoma" w:cs="Tahoma"/>
              </w:rPr>
            </w:pPr>
          </w:p>
        </w:tc>
        <w:tc>
          <w:tcPr>
            <w:tcW w:w="1984" w:type="dxa"/>
            <w:gridSpan w:val="2"/>
            <w:tcBorders>
              <w:top w:val="single" w:sz="18" w:space="0" w:color="auto"/>
              <w:left w:val="single" w:sz="6" w:space="0" w:color="auto"/>
              <w:bottom w:val="single" w:sz="18" w:space="0" w:color="auto"/>
              <w:right w:val="single" w:sz="6" w:space="0" w:color="auto"/>
            </w:tcBorders>
          </w:tcPr>
          <w:p w14:paraId="0CD51FEB" w14:textId="77777777" w:rsidR="00483AFB" w:rsidRPr="008F3C85" w:rsidRDefault="00483AFB" w:rsidP="00BB235E">
            <w:pPr>
              <w:keepLines/>
              <w:widowControl w:val="0"/>
              <w:ind w:left="93"/>
              <w:jc w:val="both"/>
              <w:rPr>
                <w:rFonts w:ascii="Tahoma" w:hAnsi="Tahoma" w:cs="Tahoma"/>
              </w:rPr>
            </w:pPr>
            <w:r w:rsidRPr="008F3C85">
              <w:rPr>
                <w:rFonts w:ascii="Tahoma" w:hAnsi="Tahoma" w:cs="Tahoma"/>
              </w:rPr>
              <w:t>negativno</w:t>
            </w:r>
          </w:p>
        </w:tc>
        <w:tc>
          <w:tcPr>
            <w:tcW w:w="2826" w:type="dxa"/>
            <w:tcBorders>
              <w:top w:val="single" w:sz="18" w:space="0" w:color="auto"/>
              <w:left w:val="single" w:sz="6" w:space="0" w:color="auto"/>
              <w:bottom w:val="single" w:sz="18" w:space="0" w:color="auto"/>
              <w:right w:val="double" w:sz="6" w:space="0" w:color="auto"/>
            </w:tcBorders>
          </w:tcPr>
          <w:p w14:paraId="67362574"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EN ISO 8819</w:t>
            </w:r>
          </w:p>
        </w:tc>
      </w:tr>
      <w:tr w:rsidR="00483AFB" w:rsidRPr="008F3C85" w14:paraId="2A06C124" w14:textId="77777777" w:rsidTr="00C64A2E">
        <w:trPr>
          <w:cantSplit/>
        </w:trPr>
        <w:tc>
          <w:tcPr>
            <w:tcW w:w="3969" w:type="dxa"/>
            <w:tcBorders>
              <w:top w:val="single" w:sz="18" w:space="0" w:color="auto"/>
              <w:left w:val="double" w:sz="6" w:space="0" w:color="auto"/>
              <w:bottom w:val="single" w:sz="18" w:space="0" w:color="auto"/>
              <w:right w:val="single" w:sz="6" w:space="0" w:color="auto"/>
            </w:tcBorders>
          </w:tcPr>
          <w:p w14:paraId="12506D80" w14:textId="77777777" w:rsidR="00483AFB" w:rsidRPr="008F3C85" w:rsidRDefault="00483AFB" w:rsidP="00BC6ECE">
            <w:pPr>
              <w:keepLines/>
              <w:widowControl w:val="0"/>
              <w:ind w:left="77"/>
              <w:jc w:val="both"/>
              <w:rPr>
                <w:rFonts w:ascii="Tahoma" w:hAnsi="Tahoma" w:cs="Tahoma"/>
              </w:rPr>
            </w:pPr>
            <w:r w:rsidRPr="008F3C85">
              <w:rPr>
                <w:rFonts w:ascii="Tahoma" w:hAnsi="Tahoma" w:cs="Tahoma"/>
              </w:rPr>
              <w:t>Skupna vsebnost žvepla</w:t>
            </w:r>
          </w:p>
        </w:tc>
        <w:tc>
          <w:tcPr>
            <w:tcW w:w="851" w:type="dxa"/>
            <w:tcBorders>
              <w:top w:val="single" w:sz="18" w:space="0" w:color="auto"/>
              <w:left w:val="single" w:sz="6" w:space="0" w:color="auto"/>
              <w:bottom w:val="single" w:sz="18" w:space="0" w:color="auto"/>
              <w:right w:val="single" w:sz="6" w:space="0" w:color="auto"/>
            </w:tcBorders>
          </w:tcPr>
          <w:p w14:paraId="32859221" w14:textId="77777777" w:rsidR="00483AFB" w:rsidRPr="008F3C85" w:rsidRDefault="00483AFB" w:rsidP="0072034D">
            <w:pPr>
              <w:keepLines/>
              <w:widowControl w:val="0"/>
              <w:jc w:val="both"/>
              <w:rPr>
                <w:rFonts w:ascii="Tahoma" w:hAnsi="Tahoma" w:cs="Tahoma"/>
              </w:rPr>
            </w:pPr>
            <w:r w:rsidRPr="008F3C85">
              <w:rPr>
                <w:rFonts w:ascii="Tahoma" w:hAnsi="Tahoma" w:cs="Tahoma"/>
              </w:rPr>
              <w:t>mg/kg</w:t>
            </w:r>
          </w:p>
        </w:tc>
        <w:tc>
          <w:tcPr>
            <w:tcW w:w="1984" w:type="dxa"/>
            <w:gridSpan w:val="2"/>
            <w:tcBorders>
              <w:top w:val="single" w:sz="18" w:space="0" w:color="auto"/>
              <w:left w:val="single" w:sz="6" w:space="0" w:color="auto"/>
              <w:bottom w:val="single" w:sz="18" w:space="0" w:color="auto"/>
              <w:right w:val="single" w:sz="6" w:space="0" w:color="auto"/>
            </w:tcBorders>
          </w:tcPr>
          <w:p w14:paraId="4943D288" w14:textId="77777777" w:rsidR="00483AFB" w:rsidRPr="008F3C85" w:rsidRDefault="00483AFB" w:rsidP="00BB235E">
            <w:pPr>
              <w:keepLines/>
              <w:widowControl w:val="0"/>
              <w:ind w:left="93"/>
              <w:jc w:val="both"/>
              <w:rPr>
                <w:rFonts w:ascii="Tahoma" w:hAnsi="Tahoma" w:cs="Tahoma"/>
              </w:rPr>
            </w:pPr>
            <w:r w:rsidRPr="008F3C85">
              <w:rPr>
                <w:rFonts w:ascii="Tahoma" w:hAnsi="Tahoma" w:cs="Tahoma"/>
              </w:rPr>
              <w:sym w:font="Symbol" w:char="F0A3"/>
            </w:r>
            <w:r w:rsidRPr="008F3C85">
              <w:rPr>
                <w:rFonts w:ascii="Tahoma" w:hAnsi="Tahoma" w:cs="Tahoma"/>
              </w:rPr>
              <w:t xml:space="preserve"> 100</w:t>
            </w:r>
          </w:p>
        </w:tc>
        <w:tc>
          <w:tcPr>
            <w:tcW w:w="2826" w:type="dxa"/>
            <w:tcBorders>
              <w:top w:val="single" w:sz="18" w:space="0" w:color="auto"/>
              <w:left w:val="single" w:sz="6" w:space="0" w:color="auto"/>
              <w:bottom w:val="single" w:sz="18" w:space="0" w:color="auto"/>
              <w:right w:val="double" w:sz="6" w:space="0" w:color="auto"/>
            </w:tcBorders>
          </w:tcPr>
          <w:p w14:paraId="49F07D61"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EN 24260, ASTM D 3246-96</w:t>
            </w:r>
          </w:p>
        </w:tc>
      </w:tr>
      <w:tr w:rsidR="00483AFB" w:rsidRPr="008F3C85" w14:paraId="42CB6B2E" w14:textId="77777777" w:rsidTr="00C64A2E">
        <w:trPr>
          <w:cantSplit/>
        </w:trPr>
        <w:tc>
          <w:tcPr>
            <w:tcW w:w="3969" w:type="dxa"/>
            <w:tcBorders>
              <w:top w:val="single" w:sz="18" w:space="0" w:color="auto"/>
              <w:left w:val="double" w:sz="6" w:space="0" w:color="auto"/>
              <w:bottom w:val="single" w:sz="18" w:space="0" w:color="auto"/>
              <w:right w:val="single" w:sz="6" w:space="0" w:color="auto"/>
            </w:tcBorders>
          </w:tcPr>
          <w:p w14:paraId="602C3FD1" w14:textId="77777777" w:rsidR="00483AFB" w:rsidRPr="008F3C85" w:rsidRDefault="00483AFB" w:rsidP="00BC6ECE">
            <w:pPr>
              <w:keepLines/>
              <w:widowControl w:val="0"/>
              <w:ind w:left="77"/>
              <w:jc w:val="both"/>
              <w:rPr>
                <w:rFonts w:ascii="Tahoma" w:hAnsi="Tahoma" w:cs="Tahoma"/>
              </w:rPr>
            </w:pPr>
            <w:r w:rsidRPr="008F3C85">
              <w:rPr>
                <w:rFonts w:ascii="Tahoma" w:hAnsi="Tahoma" w:cs="Tahoma"/>
              </w:rPr>
              <w:t>Korozivnost na baker (1h pri 40°C)</w:t>
            </w:r>
          </w:p>
        </w:tc>
        <w:tc>
          <w:tcPr>
            <w:tcW w:w="851" w:type="dxa"/>
            <w:tcBorders>
              <w:top w:val="single" w:sz="18" w:space="0" w:color="auto"/>
              <w:left w:val="single" w:sz="6" w:space="0" w:color="auto"/>
              <w:bottom w:val="single" w:sz="18" w:space="0" w:color="auto"/>
              <w:right w:val="single" w:sz="6" w:space="0" w:color="auto"/>
            </w:tcBorders>
          </w:tcPr>
          <w:p w14:paraId="1C99288B" w14:textId="77777777" w:rsidR="00483AFB" w:rsidRPr="008F3C85" w:rsidRDefault="00483AFB" w:rsidP="0072034D">
            <w:pPr>
              <w:keepLines/>
              <w:widowControl w:val="0"/>
              <w:jc w:val="both"/>
              <w:rPr>
                <w:rFonts w:ascii="Tahoma" w:hAnsi="Tahoma" w:cs="Tahoma"/>
              </w:rPr>
            </w:pPr>
            <w:r w:rsidRPr="008F3C85">
              <w:rPr>
                <w:rFonts w:ascii="Tahoma" w:hAnsi="Tahoma" w:cs="Tahoma"/>
              </w:rPr>
              <w:t>stopnja</w:t>
            </w:r>
          </w:p>
        </w:tc>
        <w:tc>
          <w:tcPr>
            <w:tcW w:w="1984" w:type="dxa"/>
            <w:gridSpan w:val="2"/>
            <w:tcBorders>
              <w:top w:val="single" w:sz="18" w:space="0" w:color="auto"/>
              <w:left w:val="single" w:sz="6" w:space="0" w:color="auto"/>
              <w:bottom w:val="single" w:sz="18" w:space="0" w:color="auto"/>
              <w:right w:val="single" w:sz="6" w:space="0" w:color="auto"/>
            </w:tcBorders>
          </w:tcPr>
          <w:p w14:paraId="3AB51A63" w14:textId="77777777" w:rsidR="00483AFB" w:rsidRPr="008F3C85" w:rsidRDefault="00483AFB" w:rsidP="00BB235E">
            <w:pPr>
              <w:keepLines/>
              <w:widowControl w:val="0"/>
              <w:ind w:left="93"/>
              <w:jc w:val="both"/>
              <w:rPr>
                <w:rFonts w:ascii="Tahoma" w:hAnsi="Tahoma" w:cs="Tahoma"/>
              </w:rPr>
            </w:pPr>
            <w:r w:rsidRPr="008F3C85">
              <w:rPr>
                <w:rFonts w:ascii="Tahoma" w:hAnsi="Tahoma" w:cs="Tahoma"/>
              </w:rPr>
              <w:t>1</w:t>
            </w:r>
          </w:p>
        </w:tc>
        <w:tc>
          <w:tcPr>
            <w:tcW w:w="2826" w:type="dxa"/>
            <w:tcBorders>
              <w:top w:val="single" w:sz="18" w:space="0" w:color="auto"/>
              <w:left w:val="single" w:sz="6" w:space="0" w:color="auto"/>
              <w:bottom w:val="single" w:sz="18" w:space="0" w:color="auto"/>
              <w:right w:val="double" w:sz="6" w:space="0" w:color="auto"/>
            </w:tcBorders>
          </w:tcPr>
          <w:p w14:paraId="50C22327"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EN ISO 6251</w:t>
            </w:r>
          </w:p>
        </w:tc>
      </w:tr>
      <w:tr w:rsidR="00483AFB" w:rsidRPr="008F3C85" w14:paraId="29BB3825" w14:textId="77777777" w:rsidTr="00C64A2E">
        <w:trPr>
          <w:cantSplit/>
        </w:trPr>
        <w:tc>
          <w:tcPr>
            <w:tcW w:w="3969" w:type="dxa"/>
            <w:tcBorders>
              <w:top w:val="single" w:sz="18" w:space="0" w:color="auto"/>
              <w:left w:val="double" w:sz="6" w:space="0" w:color="auto"/>
              <w:bottom w:val="single" w:sz="18" w:space="0" w:color="auto"/>
              <w:right w:val="single" w:sz="6" w:space="0" w:color="auto"/>
            </w:tcBorders>
          </w:tcPr>
          <w:p w14:paraId="10DB9FA7" w14:textId="77777777" w:rsidR="00483AFB" w:rsidRPr="008F3C85" w:rsidRDefault="00483AFB" w:rsidP="00BC6ECE">
            <w:pPr>
              <w:keepLines/>
              <w:widowControl w:val="0"/>
              <w:ind w:left="77"/>
              <w:jc w:val="both"/>
              <w:rPr>
                <w:rFonts w:ascii="Tahoma" w:hAnsi="Tahoma" w:cs="Tahoma"/>
              </w:rPr>
            </w:pPr>
            <w:r w:rsidRPr="008F3C85">
              <w:rPr>
                <w:rFonts w:ascii="Tahoma" w:hAnsi="Tahoma" w:cs="Tahoma"/>
              </w:rPr>
              <w:t>Izparilni ostanek</w:t>
            </w:r>
          </w:p>
        </w:tc>
        <w:tc>
          <w:tcPr>
            <w:tcW w:w="851" w:type="dxa"/>
            <w:tcBorders>
              <w:top w:val="single" w:sz="18" w:space="0" w:color="auto"/>
              <w:left w:val="single" w:sz="6" w:space="0" w:color="auto"/>
              <w:bottom w:val="single" w:sz="18" w:space="0" w:color="auto"/>
              <w:right w:val="single" w:sz="6" w:space="0" w:color="auto"/>
            </w:tcBorders>
          </w:tcPr>
          <w:p w14:paraId="54887846" w14:textId="77777777" w:rsidR="00483AFB" w:rsidRPr="008F3C85" w:rsidRDefault="00483AFB" w:rsidP="0072034D">
            <w:pPr>
              <w:keepLines/>
              <w:widowControl w:val="0"/>
              <w:jc w:val="both"/>
              <w:rPr>
                <w:rFonts w:ascii="Tahoma" w:hAnsi="Tahoma" w:cs="Tahoma"/>
              </w:rPr>
            </w:pPr>
            <w:r w:rsidRPr="008F3C85">
              <w:rPr>
                <w:rFonts w:ascii="Tahoma" w:hAnsi="Tahoma" w:cs="Tahoma"/>
              </w:rPr>
              <w:t>mg/kg</w:t>
            </w:r>
          </w:p>
        </w:tc>
        <w:tc>
          <w:tcPr>
            <w:tcW w:w="1984" w:type="dxa"/>
            <w:gridSpan w:val="2"/>
            <w:tcBorders>
              <w:top w:val="single" w:sz="18" w:space="0" w:color="auto"/>
              <w:left w:val="single" w:sz="6" w:space="0" w:color="auto"/>
              <w:bottom w:val="single" w:sz="18" w:space="0" w:color="auto"/>
              <w:right w:val="single" w:sz="6" w:space="0" w:color="auto"/>
            </w:tcBorders>
          </w:tcPr>
          <w:p w14:paraId="127AEE86" w14:textId="77777777" w:rsidR="00483AFB" w:rsidRPr="008F3C85" w:rsidRDefault="00483AFB" w:rsidP="00BB235E">
            <w:pPr>
              <w:keepLines/>
              <w:widowControl w:val="0"/>
              <w:ind w:left="93"/>
              <w:jc w:val="both"/>
              <w:rPr>
                <w:rFonts w:ascii="Tahoma" w:hAnsi="Tahoma" w:cs="Tahoma"/>
              </w:rPr>
            </w:pPr>
            <w:r w:rsidRPr="008F3C85">
              <w:rPr>
                <w:rFonts w:ascii="Tahoma" w:hAnsi="Tahoma" w:cs="Tahoma"/>
              </w:rPr>
              <w:sym w:font="Symbol" w:char="F0A3"/>
            </w:r>
            <w:r w:rsidRPr="008F3C85">
              <w:rPr>
                <w:rFonts w:ascii="Tahoma" w:hAnsi="Tahoma" w:cs="Tahoma"/>
              </w:rPr>
              <w:t xml:space="preserve"> 100</w:t>
            </w:r>
          </w:p>
        </w:tc>
        <w:tc>
          <w:tcPr>
            <w:tcW w:w="2826" w:type="dxa"/>
            <w:tcBorders>
              <w:top w:val="single" w:sz="18" w:space="0" w:color="auto"/>
              <w:left w:val="single" w:sz="6" w:space="0" w:color="auto"/>
              <w:bottom w:val="single" w:sz="18" w:space="0" w:color="auto"/>
              <w:right w:val="double" w:sz="6" w:space="0" w:color="auto"/>
            </w:tcBorders>
          </w:tcPr>
          <w:p w14:paraId="111D3D09"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EN ISO 13757</w:t>
            </w:r>
          </w:p>
        </w:tc>
      </w:tr>
      <w:tr w:rsidR="00483AFB" w:rsidRPr="008F3C85" w14:paraId="0EBF57D7" w14:textId="77777777" w:rsidTr="00C64A2E">
        <w:trPr>
          <w:cantSplit/>
        </w:trPr>
        <w:tc>
          <w:tcPr>
            <w:tcW w:w="3969" w:type="dxa"/>
            <w:tcBorders>
              <w:top w:val="single" w:sz="18" w:space="0" w:color="auto"/>
              <w:left w:val="double" w:sz="6" w:space="0" w:color="auto"/>
              <w:bottom w:val="single" w:sz="18" w:space="0" w:color="auto"/>
              <w:right w:val="single" w:sz="6" w:space="0" w:color="auto"/>
            </w:tcBorders>
          </w:tcPr>
          <w:p w14:paraId="0E65ADEC" w14:textId="77777777" w:rsidR="00483AFB" w:rsidRPr="008F3C85" w:rsidRDefault="00483AFB" w:rsidP="00BC6ECE">
            <w:pPr>
              <w:keepLines/>
              <w:widowControl w:val="0"/>
              <w:ind w:left="77"/>
              <w:jc w:val="both"/>
              <w:rPr>
                <w:rFonts w:ascii="Tahoma" w:hAnsi="Tahoma" w:cs="Tahoma"/>
              </w:rPr>
            </w:pPr>
            <w:r w:rsidRPr="008F3C85">
              <w:rPr>
                <w:rFonts w:ascii="Tahoma" w:hAnsi="Tahoma" w:cs="Tahoma"/>
              </w:rPr>
              <w:t>Parni tlak pri 40°C, manometer</w:t>
            </w:r>
          </w:p>
        </w:tc>
        <w:tc>
          <w:tcPr>
            <w:tcW w:w="851" w:type="dxa"/>
            <w:tcBorders>
              <w:top w:val="single" w:sz="18" w:space="0" w:color="auto"/>
              <w:left w:val="single" w:sz="6" w:space="0" w:color="auto"/>
              <w:bottom w:val="single" w:sz="18" w:space="0" w:color="auto"/>
              <w:right w:val="single" w:sz="6" w:space="0" w:color="auto"/>
            </w:tcBorders>
          </w:tcPr>
          <w:p w14:paraId="6DCDFF56" w14:textId="77777777" w:rsidR="00483AFB" w:rsidRPr="008F3C85" w:rsidRDefault="00483AFB" w:rsidP="0072034D">
            <w:pPr>
              <w:keepLines/>
              <w:widowControl w:val="0"/>
              <w:jc w:val="both"/>
              <w:rPr>
                <w:rFonts w:ascii="Tahoma" w:hAnsi="Tahoma" w:cs="Tahoma"/>
              </w:rPr>
            </w:pPr>
            <w:r w:rsidRPr="008F3C85">
              <w:rPr>
                <w:rFonts w:ascii="Tahoma" w:hAnsi="Tahoma" w:cs="Tahoma"/>
              </w:rPr>
              <w:t>kPa</w:t>
            </w:r>
          </w:p>
        </w:tc>
        <w:tc>
          <w:tcPr>
            <w:tcW w:w="1984" w:type="dxa"/>
            <w:gridSpan w:val="2"/>
            <w:tcBorders>
              <w:top w:val="single" w:sz="18" w:space="0" w:color="auto"/>
              <w:left w:val="single" w:sz="6" w:space="0" w:color="auto"/>
              <w:bottom w:val="single" w:sz="18" w:space="0" w:color="auto"/>
              <w:right w:val="single" w:sz="6" w:space="0" w:color="auto"/>
            </w:tcBorders>
          </w:tcPr>
          <w:p w14:paraId="12C986D2" w14:textId="77777777" w:rsidR="00483AFB" w:rsidRPr="008F3C85" w:rsidRDefault="00483AFB" w:rsidP="00BB235E">
            <w:pPr>
              <w:keepLines/>
              <w:widowControl w:val="0"/>
              <w:ind w:left="93"/>
              <w:jc w:val="both"/>
              <w:rPr>
                <w:rFonts w:ascii="Tahoma" w:hAnsi="Tahoma" w:cs="Tahoma"/>
              </w:rPr>
            </w:pPr>
            <w:r w:rsidRPr="008F3C85">
              <w:rPr>
                <w:rFonts w:ascii="Tahoma" w:hAnsi="Tahoma" w:cs="Tahoma"/>
              </w:rPr>
              <w:sym w:font="Symbol" w:char="F0A3"/>
            </w:r>
            <w:r w:rsidRPr="008F3C85">
              <w:rPr>
                <w:rFonts w:ascii="Tahoma" w:hAnsi="Tahoma" w:cs="Tahoma"/>
              </w:rPr>
              <w:t xml:space="preserve"> 1550</w:t>
            </w:r>
          </w:p>
        </w:tc>
        <w:tc>
          <w:tcPr>
            <w:tcW w:w="2826" w:type="dxa"/>
            <w:tcBorders>
              <w:top w:val="single" w:sz="18" w:space="0" w:color="auto"/>
              <w:left w:val="single" w:sz="6" w:space="0" w:color="auto"/>
              <w:bottom w:val="single" w:sz="18" w:space="0" w:color="auto"/>
              <w:right w:val="double" w:sz="6" w:space="0" w:color="auto"/>
            </w:tcBorders>
          </w:tcPr>
          <w:p w14:paraId="5845F470"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EN ISO 4256, EN ISO 8973</w:t>
            </w:r>
          </w:p>
        </w:tc>
      </w:tr>
      <w:tr w:rsidR="00483AFB" w:rsidRPr="008F3C85" w14:paraId="78330307" w14:textId="77777777" w:rsidTr="00C64A2E">
        <w:trPr>
          <w:cantSplit/>
        </w:trPr>
        <w:tc>
          <w:tcPr>
            <w:tcW w:w="3969" w:type="dxa"/>
            <w:tcBorders>
              <w:top w:val="single" w:sz="18" w:space="0" w:color="auto"/>
              <w:left w:val="double" w:sz="6" w:space="0" w:color="auto"/>
              <w:bottom w:val="single" w:sz="18" w:space="0" w:color="auto"/>
              <w:right w:val="single" w:sz="6" w:space="0" w:color="auto"/>
            </w:tcBorders>
          </w:tcPr>
          <w:p w14:paraId="5D997CD7" w14:textId="77777777" w:rsidR="00483AFB" w:rsidRPr="008F3C85" w:rsidRDefault="00483AFB" w:rsidP="00BB235E">
            <w:pPr>
              <w:keepLines/>
              <w:widowControl w:val="0"/>
              <w:ind w:left="77"/>
              <w:jc w:val="both"/>
              <w:rPr>
                <w:rFonts w:ascii="Tahoma" w:hAnsi="Tahoma" w:cs="Tahoma"/>
              </w:rPr>
            </w:pPr>
            <w:r w:rsidRPr="008F3C85">
              <w:rPr>
                <w:rFonts w:ascii="Tahoma" w:hAnsi="Tahoma" w:cs="Tahoma"/>
              </w:rPr>
              <w:lastRenderedPageBreak/>
              <w:t>Temperatura pri minimalnem parnem tlaku 150 kPa, manometer</w:t>
            </w:r>
          </w:p>
        </w:tc>
        <w:tc>
          <w:tcPr>
            <w:tcW w:w="851" w:type="dxa"/>
            <w:tcBorders>
              <w:top w:val="single" w:sz="18" w:space="0" w:color="auto"/>
              <w:left w:val="single" w:sz="6" w:space="0" w:color="auto"/>
              <w:bottom w:val="single" w:sz="18" w:space="0" w:color="auto"/>
              <w:right w:val="single" w:sz="6" w:space="0" w:color="auto"/>
            </w:tcBorders>
          </w:tcPr>
          <w:p w14:paraId="6457249C" w14:textId="77777777" w:rsidR="00483AFB" w:rsidRPr="008F3C85" w:rsidRDefault="00483AFB" w:rsidP="0072034D">
            <w:pPr>
              <w:keepLines/>
              <w:widowControl w:val="0"/>
              <w:jc w:val="both"/>
              <w:rPr>
                <w:rFonts w:ascii="Tahoma" w:hAnsi="Tahoma" w:cs="Tahoma"/>
              </w:rPr>
            </w:pPr>
            <w:r w:rsidRPr="008F3C85">
              <w:rPr>
                <w:rFonts w:ascii="Tahoma" w:hAnsi="Tahoma" w:cs="Tahoma"/>
              </w:rPr>
              <w:t>°C</w:t>
            </w:r>
          </w:p>
        </w:tc>
        <w:tc>
          <w:tcPr>
            <w:tcW w:w="921" w:type="dxa"/>
            <w:tcBorders>
              <w:top w:val="single" w:sz="18" w:space="0" w:color="auto"/>
              <w:left w:val="single" w:sz="6" w:space="0" w:color="auto"/>
              <w:bottom w:val="single" w:sz="18" w:space="0" w:color="auto"/>
              <w:right w:val="single" w:sz="6" w:space="0" w:color="auto"/>
            </w:tcBorders>
          </w:tcPr>
          <w:p w14:paraId="7E247313" w14:textId="77777777" w:rsidR="00483AFB" w:rsidRPr="008F3C85" w:rsidRDefault="00483AFB" w:rsidP="0072034D">
            <w:pPr>
              <w:keepLines/>
              <w:widowControl w:val="0"/>
              <w:jc w:val="both"/>
              <w:rPr>
                <w:rFonts w:ascii="Tahoma" w:hAnsi="Tahoma" w:cs="Tahoma"/>
              </w:rPr>
            </w:pPr>
            <w:r w:rsidRPr="008F3C85">
              <w:rPr>
                <w:rFonts w:ascii="Tahoma" w:hAnsi="Tahoma" w:cs="Tahoma"/>
              </w:rPr>
              <w:t>+20</w:t>
            </w:r>
          </w:p>
        </w:tc>
        <w:tc>
          <w:tcPr>
            <w:tcW w:w="1063" w:type="dxa"/>
            <w:tcBorders>
              <w:top w:val="single" w:sz="18" w:space="0" w:color="auto"/>
              <w:left w:val="single" w:sz="6" w:space="0" w:color="auto"/>
              <w:bottom w:val="single" w:sz="18" w:space="0" w:color="auto"/>
              <w:right w:val="single" w:sz="6" w:space="0" w:color="auto"/>
            </w:tcBorders>
          </w:tcPr>
          <w:p w14:paraId="575F8A26"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-5</w:t>
            </w:r>
          </w:p>
          <w:p w14:paraId="0743C387" w14:textId="77777777" w:rsidR="00483AFB" w:rsidRPr="008F3C85" w:rsidRDefault="00483AFB" w:rsidP="00BB235E">
            <w:pPr>
              <w:keepLines/>
              <w:widowControl w:val="0"/>
              <w:ind w:left="99"/>
              <w:jc w:val="both"/>
              <w:rPr>
                <w:rFonts w:ascii="Tahoma" w:hAnsi="Tahoma" w:cs="Tahoma"/>
              </w:rPr>
            </w:pPr>
          </w:p>
        </w:tc>
        <w:tc>
          <w:tcPr>
            <w:tcW w:w="2826" w:type="dxa"/>
            <w:tcBorders>
              <w:top w:val="single" w:sz="18" w:space="0" w:color="auto"/>
              <w:left w:val="single" w:sz="6" w:space="0" w:color="auto"/>
              <w:bottom w:val="single" w:sz="18" w:space="0" w:color="auto"/>
              <w:right w:val="double" w:sz="6" w:space="0" w:color="auto"/>
            </w:tcBorders>
          </w:tcPr>
          <w:p w14:paraId="4DB0BED9"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EN ISO 8973</w:t>
            </w:r>
          </w:p>
          <w:p w14:paraId="10967C80" w14:textId="77777777" w:rsidR="00483AFB" w:rsidRPr="008F3C85" w:rsidRDefault="00483AFB" w:rsidP="00BB235E">
            <w:pPr>
              <w:keepLines/>
              <w:widowControl w:val="0"/>
              <w:ind w:left="99"/>
              <w:jc w:val="both"/>
              <w:rPr>
                <w:rFonts w:ascii="Tahoma" w:hAnsi="Tahoma" w:cs="Tahoma"/>
                <w:u w:val="single"/>
              </w:rPr>
            </w:pPr>
          </w:p>
        </w:tc>
      </w:tr>
      <w:tr w:rsidR="00483AFB" w:rsidRPr="008F3C85" w14:paraId="40BD9E70" w14:textId="77777777" w:rsidTr="00C64A2E">
        <w:trPr>
          <w:cantSplit/>
        </w:trPr>
        <w:tc>
          <w:tcPr>
            <w:tcW w:w="3969" w:type="dxa"/>
            <w:tcBorders>
              <w:top w:val="single" w:sz="18" w:space="0" w:color="auto"/>
              <w:left w:val="double" w:sz="6" w:space="0" w:color="auto"/>
              <w:bottom w:val="single" w:sz="18" w:space="0" w:color="auto"/>
              <w:right w:val="single" w:sz="6" w:space="0" w:color="auto"/>
            </w:tcBorders>
          </w:tcPr>
          <w:p w14:paraId="58081D27" w14:textId="77777777" w:rsidR="00483AFB" w:rsidRPr="008F3C85" w:rsidRDefault="00483AFB" w:rsidP="00BB235E">
            <w:pPr>
              <w:keepLines/>
              <w:widowControl w:val="0"/>
              <w:ind w:left="77"/>
              <w:jc w:val="both"/>
              <w:rPr>
                <w:rFonts w:ascii="Tahoma" w:hAnsi="Tahoma" w:cs="Tahoma"/>
              </w:rPr>
            </w:pPr>
            <w:r w:rsidRPr="008F3C85">
              <w:rPr>
                <w:rFonts w:ascii="Tahoma" w:hAnsi="Tahoma" w:cs="Tahoma"/>
              </w:rPr>
              <w:t xml:space="preserve">Vsebnost vode </w:t>
            </w:r>
            <w:r w:rsidRPr="008F3C85">
              <w:rPr>
                <w:rFonts w:ascii="Tahoma" w:hAnsi="Tahoma" w:cs="Tahoma"/>
                <w:vertAlign w:val="superscript"/>
              </w:rPr>
              <w:t>3)</w:t>
            </w:r>
          </w:p>
        </w:tc>
        <w:tc>
          <w:tcPr>
            <w:tcW w:w="851" w:type="dxa"/>
            <w:tcBorders>
              <w:top w:val="single" w:sz="18" w:space="0" w:color="auto"/>
              <w:left w:val="single" w:sz="6" w:space="0" w:color="auto"/>
              <w:bottom w:val="single" w:sz="18" w:space="0" w:color="auto"/>
              <w:right w:val="single" w:sz="6" w:space="0" w:color="auto"/>
            </w:tcBorders>
          </w:tcPr>
          <w:p w14:paraId="4A533384" w14:textId="77777777" w:rsidR="00483AFB" w:rsidRPr="008F3C85" w:rsidRDefault="00483AFB" w:rsidP="0072034D">
            <w:pPr>
              <w:keepLines/>
              <w:widowControl w:val="0"/>
              <w:jc w:val="both"/>
              <w:rPr>
                <w:rFonts w:ascii="Tahoma" w:hAnsi="Tahoma" w:cs="Tahoma"/>
              </w:rPr>
            </w:pPr>
            <w:r w:rsidRPr="008F3C85">
              <w:rPr>
                <w:rFonts w:ascii="Tahoma" w:hAnsi="Tahoma" w:cs="Tahoma"/>
              </w:rPr>
              <w:t>vizualno</w:t>
            </w:r>
          </w:p>
        </w:tc>
        <w:tc>
          <w:tcPr>
            <w:tcW w:w="1984" w:type="dxa"/>
            <w:gridSpan w:val="2"/>
            <w:tcBorders>
              <w:top w:val="single" w:sz="18" w:space="0" w:color="auto"/>
              <w:left w:val="single" w:sz="6" w:space="0" w:color="auto"/>
              <w:bottom w:val="single" w:sz="18" w:space="0" w:color="auto"/>
              <w:right w:val="single" w:sz="6" w:space="0" w:color="auto"/>
            </w:tcBorders>
          </w:tcPr>
          <w:p w14:paraId="74EC1A54"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nič proste vode pri 0°C in nasičenem parnem tlaku</w:t>
            </w:r>
          </w:p>
        </w:tc>
        <w:tc>
          <w:tcPr>
            <w:tcW w:w="2826" w:type="dxa"/>
            <w:tcBorders>
              <w:top w:val="single" w:sz="18" w:space="0" w:color="auto"/>
              <w:left w:val="single" w:sz="6" w:space="0" w:color="auto"/>
              <w:bottom w:val="single" w:sz="18" w:space="0" w:color="auto"/>
              <w:right w:val="double" w:sz="6" w:space="0" w:color="auto"/>
            </w:tcBorders>
          </w:tcPr>
          <w:p w14:paraId="20BAFE61" w14:textId="77777777" w:rsidR="00483AFB" w:rsidRPr="008F3C85" w:rsidRDefault="00483AFB" w:rsidP="00BB235E">
            <w:pPr>
              <w:keepLines/>
              <w:widowControl w:val="0"/>
              <w:ind w:left="99"/>
              <w:jc w:val="both"/>
              <w:rPr>
                <w:rFonts w:ascii="Tahoma" w:hAnsi="Tahoma" w:cs="Tahoma"/>
              </w:rPr>
            </w:pPr>
          </w:p>
        </w:tc>
      </w:tr>
      <w:tr w:rsidR="00483AFB" w:rsidRPr="008F3C85" w14:paraId="6BFB0FCE" w14:textId="77777777" w:rsidTr="00C64A2E">
        <w:trPr>
          <w:cantSplit/>
        </w:trPr>
        <w:tc>
          <w:tcPr>
            <w:tcW w:w="3969" w:type="dxa"/>
            <w:tcBorders>
              <w:top w:val="single" w:sz="18" w:space="0" w:color="auto"/>
              <w:left w:val="double" w:sz="6" w:space="0" w:color="auto"/>
              <w:bottom w:val="single" w:sz="18" w:space="0" w:color="auto"/>
              <w:right w:val="single" w:sz="6" w:space="0" w:color="auto"/>
            </w:tcBorders>
          </w:tcPr>
          <w:p w14:paraId="4574084D" w14:textId="77777777" w:rsidR="00483AFB" w:rsidRPr="008F3C85" w:rsidRDefault="00483AFB" w:rsidP="00BB235E">
            <w:pPr>
              <w:keepLines/>
              <w:widowControl w:val="0"/>
              <w:ind w:left="77"/>
              <w:jc w:val="both"/>
              <w:rPr>
                <w:rFonts w:ascii="Tahoma" w:hAnsi="Tahoma" w:cs="Tahoma"/>
              </w:rPr>
            </w:pPr>
            <w:r w:rsidRPr="008F3C85">
              <w:rPr>
                <w:rFonts w:ascii="Tahoma" w:hAnsi="Tahoma" w:cs="Tahoma"/>
              </w:rPr>
              <w:t xml:space="preserve">Vsebnost metanola </w:t>
            </w:r>
            <w:r w:rsidRPr="008F3C85">
              <w:rPr>
                <w:rFonts w:ascii="Tahoma" w:hAnsi="Tahoma" w:cs="Tahoma"/>
                <w:vertAlign w:val="superscript"/>
              </w:rPr>
              <w:t>4)</w:t>
            </w:r>
          </w:p>
        </w:tc>
        <w:tc>
          <w:tcPr>
            <w:tcW w:w="851" w:type="dxa"/>
            <w:tcBorders>
              <w:top w:val="single" w:sz="18" w:space="0" w:color="auto"/>
              <w:left w:val="single" w:sz="6" w:space="0" w:color="auto"/>
              <w:bottom w:val="single" w:sz="18" w:space="0" w:color="auto"/>
              <w:right w:val="single" w:sz="6" w:space="0" w:color="auto"/>
            </w:tcBorders>
          </w:tcPr>
          <w:p w14:paraId="0F6F551B" w14:textId="77777777" w:rsidR="00483AFB" w:rsidRPr="008F3C85" w:rsidRDefault="00483AFB" w:rsidP="0072034D">
            <w:pPr>
              <w:keepLines/>
              <w:widowControl w:val="0"/>
              <w:jc w:val="both"/>
              <w:rPr>
                <w:rFonts w:ascii="Tahoma" w:hAnsi="Tahoma" w:cs="Tahoma"/>
              </w:rPr>
            </w:pPr>
            <w:r w:rsidRPr="008F3C85">
              <w:rPr>
                <w:rFonts w:ascii="Tahoma" w:hAnsi="Tahoma" w:cs="Tahoma"/>
              </w:rPr>
              <w:t>mg/kg</w:t>
            </w:r>
          </w:p>
        </w:tc>
        <w:tc>
          <w:tcPr>
            <w:tcW w:w="1984" w:type="dxa"/>
            <w:gridSpan w:val="2"/>
            <w:tcBorders>
              <w:top w:val="single" w:sz="18" w:space="0" w:color="auto"/>
              <w:left w:val="single" w:sz="6" w:space="0" w:color="auto"/>
              <w:bottom w:val="single" w:sz="18" w:space="0" w:color="auto"/>
              <w:right w:val="single" w:sz="6" w:space="0" w:color="auto"/>
            </w:tcBorders>
          </w:tcPr>
          <w:p w14:paraId="3D20AC33"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sym w:font="Symbol" w:char="F0A3"/>
            </w:r>
            <w:r w:rsidRPr="008F3C85">
              <w:rPr>
                <w:rFonts w:ascii="Tahoma" w:hAnsi="Tahoma" w:cs="Tahoma"/>
              </w:rPr>
              <w:t xml:space="preserve"> 2000</w:t>
            </w:r>
          </w:p>
        </w:tc>
        <w:tc>
          <w:tcPr>
            <w:tcW w:w="2826" w:type="dxa"/>
            <w:tcBorders>
              <w:top w:val="single" w:sz="18" w:space="0" w:color="auto"/>
              <w:left w:val="single" w:sz="6" w:space="0" w:color="auto"/>
              <w:bottom w:val="single" w:sz="18" w:space="0" w:color="auto"/>
              <w:right w:val="double" w:sz="6" w:space="0" w:color="auto"/>
            </w:tcBorders>
          </w:tcPr>
          <w:p w14:paraId="297AEDA1" w14:textId="77777777" w:rsidR="00483AFB" w:rsidRPr="008F3C85" w:rsidRDefault="00483AFB" w:rsidP="00BB235E">
            <w:pPr>
              <w:keepLines/>
              <w:widowControl w:val="0"/>
              <w:ind w:left="99"/>
              <w:jc w:val="both"/>
              <w:rPr>
                <w:rFonts w:ascii="Tahoma" w:hAnsi="Tahoma" w:cs="Tahoma"/>
              </w:rPr>
            </w:pPr>
            <w:r w:rsidRPr="008F3C85">
              <w:rPr>
                <w:rFonts w:ascii="Tahoma" w:hAnsi="Tahoma" w:cs="Tahoma"/>
              </w:rPr>
              <w:t>ISO 8174</w:t>
            </w:r>
          </w:p>
        </w:tc>
      </w:tr>
      <w:tr w:rsidR="00483AFB" w:rsidRPr="008F3C85" w14:paraId="669C915E" w14:textId="77777777" w:rsidTr="00C64A2E">
        <w:trPr>
          <w:cantSplit/>
        </w:trPr>
        <w:tc>
          <w:tcPr>
            <w:tcW w:w="3969" w:type="dxa"/>
            <w:tcBorders>
              <w:top w:val="single" w:sz="18" w:space="0" w:color="auto"/>
              <w:left w:val="double" w:sz="6" w:space="0" w:color="auto"/>
              <w:bottom w:val="single" w:sz="12" w:space="0" w:color="auto"/>
              <w:right w:val="single" w:sz="6" w:space="0" w:color="auto"/>
            </w:tcBorders>
          </w:tcPr>
          <w:p w14:paraId="199A3545" w14:textId="77777777" w:rsidR="00483AFB" w:rsidRPr="008F3C85" w:rsidRDefault="00483AFB" w:rsidP="00BB235E">
            <w:pPr>
              <w:keepLines/>
              <w:widowControl w:val="0"/>
              <w:ind w:left="77"/>
              <w:jc w:val="both"/>
              <w:rPr>
                <w:rFonts w:ascii="Tahoma" w:hAnsi="Tahoma" w:cs="Tahoma"/>
              </w:rPr>
            </w:pPr>
            <w:r w:rsidRPr="008F3C85">
              <w:rPr>
                <w:rFonts w:ascii="Tahoma" w:hAnsi="Tahoma" w:cs="Tahoma"/>
              </w:rPr>
              <w:t>Vonj</w:t>
            </w:r>
          </w:p>
        </w:tc>
        <w:tc>
          <w:tcPr>
            <w:tcW w:w="851" w:type="dxa"/>
            <w:tcBorders>
              <w:top w:val="single" w:sz="18" w:space="0" w:color="auto"/>
              <w:left w:val="single" w:sz="6" w:space="0" w:color="auto"/>
              <w:bottom w:val="single" w:sz="12" w:space="0" w:color="auto"/>
              <w:right w:val="single" w:sz="6" w:space="0" w:color="auto"/>
            </w:tcBorders>
          </w:tcPr>
          <w:p w14:paraId="4BFA4D0A" w14:textId="77777777" w:rsidR="00483AFB" w:rsidRPr="008F3C85" w:rsidRDefault="00483AFB" w:rsidP="0072034D">
            <w:pPr>
              <w:keepLines/>
              <w:widowControl w:val="0"/>
              <w:jc w:val="both"/>
              <w:rPr>
                <w:rFonts w:ascii="Tahoma" w:hAnsi="Tahoma" w:cs="Tahoma"/>
              </w:rPr>
            </w:pPr>
            <w:r w:rsidRPr="008F3C85">
              <w:rPr>
                <w:rFonts w:ascii="Tahoma" w:hAnsi="Tahoma" w:cs="Tahoma"/>
              </w:rPr>
              <w:t>-</w:t>
            </w:r>
          </w:p>
        </w:tc>
        <w:tc>
          <w:tcPr>
            <w:tcW w:w="1984" w:type="dxa"/>
            <w:gridSpan w:val="2"/>
            <w:tcBorders>
              <w:top w:val="single" w:sz="18" w:space="0" w:color="auto"/>
              <w:left w:val="single" w:sz="6" w:space="0" w:color="auto"/>
              <w:bottom w:val="single" w:sz="12" w:space="0" w:color="auto"/>
              <w:right w:val="single" w:sz="6" w:space="0" w:color="auto"/>
            </w:tcBorders>
          </w:tcPr>
          <w:p w14:paraId="5C6A6294" w14:textId="77777777" w:rsidR="00483AFB" w:rsidRPr="008F3C85" w:rsidRDefault="00483AFB" w:rsidP="0072034D">
            <w:pPr>
              <w:keepLines/>
              <w:widowControl w:val="0"/>
              <w:jc w:val="both"/>
              <w:rPr>
                <w:rFonts w:ascii="Tahoma" w:hAnsi="Tahoma" w:cs="Tahoma"/>
              </w:rPr>
            </w:pPr>
            <w:r w:rsidRPr="008F3C85">
              <w:rPr>
                <w:rFonts w:ascii="Tahoma" w:hAnsi="Tahoma" w:cs="Tahoma"/>
              </w:rPr>
              <w:t>neprijeten in značilen pri 20 % spodnje eksplozijske meje</w:t>
            </w:r>
          </w:p>
        </w:tc>
        <w:tc>
          <w:tcPr>
            <w:tcW w:w="2826" w:type="dxa"/>
            <w:tcBorders>
              <w:top w:val="single" w:sz="18" w:space="0" w:color="auto"/>
              <w:left w:val="single" w:sz="6" w:space="0" w:color="auto"/>
              <w:bottom w:val="single" w:sz="12" w:space="0" w:color="auto"/>
              <w:right w:val="double" w:sz="6" w:space="0" w:color="auto"/>
            </w:tcBorders>
          </w:tcPr>
          <w:p w14:paraId="7854C1D2" w14:textId="77777777" w:rsidR="00483AFB" w:rsidRPr="008F3C85" w:rsidRDefault="00483AFB" w:rsidP="0072034D">
            <w:pPr>
              <w:keepLines/>
              <w:widowControl w:val="0"/>
              <w:jc w:val="both"/>
              <w:rPr>
                <w:rFonts w:ascii="Tahoma" w:hAnsi="Tahoma" w:cs="Tahoma"/>
              </w:rPr>
            </w:pPr>
          </w:p>
        </w:tc>
      </w:tr>
      <w:tr w:rsidR="00483AFB" w:rsidRPr="008F3C85" w14:paraId="2607350E" w14:textId="77777777" w:rsidTr="00C64A2E">
        <w:trPr>
          <w:cantSplit/>
        </w:trPr>
        <w:tc>
          <w:tcPr>
            <w:tcW w:w="9630" w:type="dxa"/>
            <w:gridSpan w:val="5"/>
            <w:tcBorders>
              <w:top w:val="double" w:sz="6" w:space="0" w:color="auto"/>
              <w:left w:val="double" w:sz="6" w:space="0" w:color="auto"/>
              <w:bottom w:val="double" w:sz="6" w:space="0" w:color="auto"/>
              <w:right w:val="double" w:sz="6" w:space="0" w:color="auto"/>
            </w:tcBorders>
          </w:tcPr>
          <w:p w14:paraId="1F81BB8F" w14:textId="77777777" w:rsidR="00483AFB" w:rsidRPr="008F3C85" w:rsidRDefault="00483AFB" w:rsidP="00696F66">
            <w:pPr>
              <w:keepLines/>
              <w:widowControl w:val="0"/>
              <w:ind w:right="151"/>
              <w:jc w:val="both"/>
              <w:rPr>
                <w:rFonts w:ascii="Tahoma" w:hAnsi="Tahoma" w:cs="Tahoma"/>
                <w:sz w:val="16"/>
                <w:lang w:val="nl-NL"/>
              </w:rPr>
            </w:pPr>
          </w:p>
          <w:p w14:paraId="4F0532D1" w14:textId="77777777" w:rsidR="00483AFB" w:rsidRPr="008F3C85" w:rsidRDefault="00483AFB" w:rsidP="00696F66">
            <w:pPr>
              <w:keepLines/>
              <w:widowControl w:val="0"/>
              <w:numPr>
                <w:ilvl w:val="0"/>
                <w:numId w:val="21"/>
              </w:numPr>
              <w:tabs>
                <w:tab w:val="clear" w:pos="720"/>
              </w:tabs>
              <w:ind w:left="502" w:right="151"/>
              <w:jc w:val="both"/>
              <w:rPr>
                <w:rFonts w:ascii="Tahoma" w:hAnsi="Tahoma" w:cs="Tahoma"/>
              </w:rPr>
            </w:pPr>
            <w:r w:rsidRPr="008F3C85">
              <w:rPr>
                <w:rFonts w:ascii="Tahoma" w:hAnsi="Tahoma" w:cs="Tahoma"/>
              </w:rPr>
              <w:t>Zahtevane vrednosti za temperaturo pri minimalnem parnem tlaku 150 kPa so predpisane v dveh razredih za naslednja koledarska obdobja:</w:t>
            </w:r>
          </w:p>
          <w:p w14:paraId="157B5BE9" w14:textId="77777777" w:rsidR="00483AFB" w:rsidRPr="008F3C85" w:rsidRDefault="00483AFB" w:rsidP="00696F66">
            <w:pPr>
              <w:keepLines/>
              <w:widowControl w:val="0"/>
              <w:numPr>
                <w:ilvl w:val="1"/>
                <w:numId w:val="21"/>
              </w:numPr>
              <w:tabs>
                <w:tab w:val="clear" w:pos="1440"/>
              </w:tabs>
              <w:ind w:left="1211" w:right="151"/>
              <w:jc w:val="both"/>
              <w:rPr>
                <w:rFonts w:ascii="Tahoma" w:hAnsi="Tahoma" w:cs="Tahoma"/>
              </w:rPr>
            </w:pPr>
            <w:r w:rsidRPr="008F3C85">
              <w:rPr>
                <w:rFonts w:ascii="Tahoma" w:hAnsi="Tahoma" w:cs="Tahoma"/>
              </w:rPr>
              <w:t>Razred I.: poletna sezona od 01. 04. do 15. 11.</w:t>
            </w:r>
          </w:p>
          <w:p w14:paraId="3881C745" w14:textId="77777777" w:rsidR="00483AFB" w:rsidRPr="008F3C85" w:rsidRDefault="00483AFB" w:rsidP="00696F66">
            <w:pPr>
              <w:keepLines/>
              <w:widowControl w:val="0"/>
              <w:numPr>
                <w:ilvl w:val="1"/>
                <w:numId w:val="21"/>
              </w:numPr>
              <w:tabs>
                <w:tab w:val="clear" w:pos="1440"/>
              </w:tabs>
              <w:ind w:left="1211" w:right="151"/>
              <w:jc w:val="both"/>
              <w:rPr>
                <w:rFonts w:ascii="Tahoma" w:hAnsi="Tahoma" w:cs="Tahoma"/>
              </w:rPr>
            </w:pPr>
            <w:r w:rsidRPr="008F3C85">
              <w:rPr>
                <w:rFonts w:ascii="Tahoma" w:hAnsi="Tahoma" w:cs="Tahoma"/>
              </w:rPr>
              <w:t>Razred II.: zimska sezona od 16. 11. do 31. 03.</w:t>
            </w:r>
          </w:p>
          <w:p w14:paraId="65C682CC" w14:textId="77777777" w:rsidR="00483AFB" w:rsidRPr="008F3C85" w:rsidRDefault="00483AFB" w:rsidP="00696F66">
            <w:pPr>
              <w:keepLines/>
              <w:widowControl w:val="0"/>
              <w:numPr>
                <w:ilvl w:val="0"/>
                <w:numId w:val="21"/>
              </w:numPr>
              <w:tabs>
                <w:tab w:val="clear" w:pos="720"/>
              </w:tabs>
              <w:ind w:left="502" w:right="151"/>
              <w:jc w:val="both"/>
              <w:rPr>
                <w:rFonts w:ascii="Tahoma" w:hAnsi="Tahoma" w:cs="Tahoma"/>
              </w:rPr>
            </w:pPr>
            <w:r w:rsidRPr="008F3C85">
              <w:rPr>
                <w:rFonts w:ascii="Tahoma" w:hAnsi="Tahoma" w:cs="Tahoma"/>
              </w:rPr>
              <w:t>Če je vsebnost 1,3 butadiena več kot 0,1 % m/m, mora biti pošiljka označena skladno z Direktivo ES o označevanju.</w:t>
            </w:r>
          </w:p>
          <w:p w14:paraId="0B94B90F" w14:textId="77777777" w:rsidR="00483AFB" w:rsidRPr="008F3C85" w:rsidRDefault="00483AFB" w:rsidP="00696F66">
            <w:pPr>
              <w:keepLines/>
              <w:widowControl w:val="0"/>
              <w:numPr>
                <w:ilvl w:val="0"/>
                <w:numId w:val="21"/>
              </w:numPr>
              <w:tabs>
                <w:tab w:val="clear" w:pos="720"/>
              </w:tabs>
              <w:ind w:left="502" w:right="151"/>
              <w:jc w:val="both"/>
              <w:rPr>
                <w:rFonts w:ascii="Tahoma" w:hAnsi="Tahoma" w:cs="Tahoma"/>
              </w:rPr>
            </w:pPr>
            <w:r w:rsidRPr="008F3C85">
              <w:rPr>
                <w:rFonts w:ascii="Tahoma" w:hAnsi="Tahoma" w:cs="Tahoma"/>
              </w:rPr>
              <w:t xml:space="preserve">Za zmesi, kjer je vsebnost propana najmanj 60 %, se zahteva lahko preveri skladno s standardom EN ISO 13758. </w:t>
            </w:r>
          </w:p>
          <w:p w14:paraId="638C2BF8" w14:textId="77777777" w:rsidR="00483AFB" w:rsidRPr="008F3C85" w:rsidRDefault="00483AFB" w:rsidP="00696F66">
            <w:pPr>
              <w:keepLines/>
              <w:widowControl w:val="0"/>
              <w:numPr>
                <w:ilvl w:val="0"/>
                <w:numId w:val="21"/>
              </w:numPr>
              <w:tabs>
                <w:tab w:val="clear" w:pos="720"/>
              </w:tabs>
              <w:ind w:left="502" w:right="151"/>
              <w:jc w:val="both"/>
              <w:rPr>
                <w:rFonts w:ascii="Tahoma" w:hAnsi="Tahoma" w:cs="Tahoma"/>
              </w:rPr>
            </w:pPr>
            <w:r w:rsidRPr="008F3C85">
              <w:rPr>
                <w:rFonts w:ascii="Tahoma" w:hAnsi="Tahoma" w:cs="Tahoma"/>
              </w:rPr>
              <w:t xml:space="preserve">V operativne namene je dovoljeno dodajati največ 2000 mg/kg metanola. Ostala sredstva proti zmrzovanju niso dovoljena. </w:t>
            </w:r>
          </w:p>
          <w:p w14:paraId="137FB9CA" w14:textId="77777777" w:rsidR="00483AFB" w:rsidRPr="008F3C85" w:rsidRDefault="00483AFB" w:rsidP="0072034D">
            <w:pPr>
              <w:keepLines/>
              <w:widowControl w:val="0"/>
              <w:jc w:val="both"/>
              <w:rPr>
                <w:rFonts w:ascii="Tahoma" w:hAnsi="Tahoma" w:cs="Tahoma"/>
                <w:sz w:val="16"/>
              </w:rPr>
            </w:pPr>
          </w:p>
        </w:tc>
      </w:tr>
    </w:tbl>
    <w:p w14:paraId="22A8639F" w14:textId="037D9B0D" w:rsidR="004F19F4" w:rsidRPr="008F3C85" w:rsidRDefault="004F19F4" w:rsidP="0072034D">
      <w:pPr>
        <w:keepLines/>
        <w:widowControl w:val="0"/>
        <w:jc w:val="both"/>
        <w:rPr>
          <w:rFonts w:ascii="Tahoma" w:hAnsi="Tahoma" w:cs="Tahoma"/>
          <w:lang w:eastAsia="ar-SA"/>
        </w:rPr>
      </w:pPr>
    </w:p>
    <w:p w14:paraId="31027FF6" w14:textId="4268AF70" w:rsidR="004F19F4" w:rsidRPr="008F3C85" w:rsidRDefault="004F19F4" w:rsidP="0072034D">
      <w:pPr>
        <w:keepLines/>
        <w:widowControl w:val="0"/>
        <w:ind w:right="56"/>
        <w:jc w:val="both"/>
        <w:rPr>
          <w:rFonts w:ascii="Tahoma" w:hAnsi="Tahoma" w:cs="Tahoma"/>
          <w:lang w:eastAsia="ar-SA"/>
        </w:rPr>
      </w:pPr>
      <w:r w:rsidRPr="008F3C85">
        <w:rPr>
          <w:rFonts w:ascii="Tahoma" w:hAnsi="Tahoma" w:cs="Tahoma"/>
          <w:kern w:val="16"/>
        </w:rPr>
        <w:t>Naročnik lahko ob vsakokratni dobavi goriva na lokaciji naročnika odvzame vzorce dobavljenega goriva, jih zapečati in jih po lastni presoji preda v analizo neodvisnemu laboratoriju za namene ugotavljanja ustrezne kvalitete</w:t>
      </w:r>
      <w:r w:rsidRPr="008F3C85">
        <w:rPr>
          <w:rFonts w:ascii="Tahoma" w:hAnsi="Tahoma" w:cs="Tahoma"/>
          <w:lang w:eastAsia="ar-SA"/>
        </w:rPr>
        <w:t xml:space="preserve">. </w:t>
      </w:r>
      <w:r w:rsidRPr="008F3C85">
        <w:rPr>
          <w:rFonts w:ascii="Tahoma" w:hAnsi="Tahoma" w:cs="Tahoma"/>
          <w:kern w:val="16"/>
        </w:rPr>
        <w:t xml:space="preserve">V primeru, da neodvisni laboratorij ugotovi slabšo kvaliteto, kot jo določata zgoraj navedena standarda, stroške analize krije prodajalec (izbrani ponudnik). </w:t>
      </w:r>
    </w:p>
    <w:p w14:paraId="47F3D8DB" w14:textId="77777777" w:rsidR="004F19F4" w:rsidRPr="008F3C85" w:rsidRDefault="004F19F4" w:rsidP="0072034D">
      <w:pPr>
        <w:keepLines/>
        <w:widowControl w:val="0"/>
        <w:jc w:val="both"/>
        <w:rPr>
          <w:rFonts w:ascii="Tahoma" w:hAnsi="Tahoma" w:cs="Tahoma"/>
          <w:lang w:eastAsia="ar-SA"/>
        </w:rPr>
      </w:pPr>
    </w:p>
    <w:p w14:paraId="70D33740" w14:textId="77777777" w:rsidR="004F19F4" w:rsidRPr="008F3C85" w:rsidRDefault="004F19F4" w:rsidP="0072034D">
      <w:pPr>
        <w:keepLines/>
        <w:widowControl w:val="0"/>
        <w:ind w:right="56"/>
        <w:jc w:val="both"/>
        <w:rPr>
          <w:rFonts w:ascii="Tahoma" w:hAnsi="Tahoma" w:cs="Tahoma"/>
          <w:kern w:val="16"/>
        </w:rPr>
      </w:pPr>
      <w:r w:rsidRPr="008F3C85">
        <w:rPr>
          <w:rFonts w:ascii="Tahoma" w:hAnsi="Tahoma" w:cs="Tahoma"/>
          <w:kern w:val="16"/>
        </w:rPr>
        <w:t xml:space="preserve">Vse stroške, ki bi nastali naročniku zaradi slabše kvalitete goriva od navedene, nosi prodajalec (izbrani ponudnik), vključno z nastalo škodo. </w:t>
      </w:r>
    </w:p>
    <w:p w14:paraId="71FB8F74" w14:textId="77777777" w:rsidR="004F19F4" w:rsidRPr="008F3C85" w:rsidRDefault="004F19F4" w:rsidP="0072034D">
      <w:pPr>
        <w:keepLines/>
        <w:widowControl w:val="0"/>
        <w:jc w:val="both"/>
        <w:rPr>
          <w:rFonts w:ascii="Tahoma" w:hAnsi="Tahoma" w:cs="Tahoma"/>
        </w:rPr>
      </w:pPr>
    </w:p>
    <w:p w14:paraId="65FAFF04" w14:textId="77777777" w:rsidR="000A2605" w:rsidRPr="008F3C85" w:rsidRDefault="000A2605" w:rsidP="0072034D">
      <w:pPr>
        <w:keepLines/>
        <w:widowControl w:val="0"/>
        <w:rPr>
          <w:rFonts w:ascii="Tahoma" w:hAnsi="Tahoma" w:cs="Tahoma"/>
          <w:b/>
          <w:bCs/>
        </w:rPr>
      </w:pPr>
    </w:p>
    <w:p w14:paraId="56AAC458" w14:textId="3F13F5F5" w:rsidR="009A1AB4" w:rsidRPr="008F3C85" w:rsidRDefault="009A1AB4" w:rsidP="0072034D">
      <w:pPr>
        <w:keepLines/>
        <w:widowControl w:val="0"/>
        <w:rPr>
          <w:rFonts w:ascii="Tahoma" w:hAnsi="Tahoma" w:cs="Tahoma"/>
          <w:b/>
          <w:bCs/>
        </w:rPr>
      </w:pPr>
    </w:p>
    <w:p w14:paraId="4F499D81" w14:textId="77777777" w:rsidR="008321B8" w:rsidRPr="008F3C85" w:rsidRDefault="008321B8" w:rsidP="0072034D">
      <w:pPr>
        <w:keepLines/>
        <w:widowControl w:val="0"/>
        <w:jc w:val="both"/>
        <w:rPr>
          <w:rFonts w:ascii="Tahoma" w:hAnsi="Tahoma" w:cs="Tahoma"/>
          <w:color w:val="000000"/>
        </w:rPr>
      </w:pPr>
    </w:p>
    <w:p w14:paraId="3BABB4B6" w14:textId="77777777" w:rsidR="00256687" w:rsidRPr="008F3C85" w:rsidRDefault="00256687">
      <w:pPr>
        <w:rPr>
          <w:rFonts w:ascii="Tahoma" w:hAnsi="Tahoma" w:cs="Tahoma"/>
          <w:b/>
          <w:sz w:val="24"/>
        </w:rPr>
      </w:pPr>
      <w:r w:rsidRPr="008F3C85">
        <w:rPr>
          <w:rFonts w:ascii="Tahoma" w:hAnsi="Tahoma" w:cs="Tahoma"/>
          <w:b/>
          <w:sz w:val="24"/>
        </w:rPr>
        <w:br w:type="page"/>
      </w:r>
    </w:p>
    <w:p w14:paraId="5B9067B2" w14:textId="496826F7" w:rsidR="00411688" w:rsidRPr="008F3C85" w:rsidRDefault="00411688" w:rsidP="00A51B95">
      <w:pPr>
        <w:keepLines/>
        <w:widowControl w:val="0"/>
        <w:numPr>
          <w:ilvl w:val="0"/>
          <w:numId w:val="2"/>
        </w:numPr>
        <w:jc w:val="both"/>
        <w:rPr>
          <w:rFonts w:ascii="Tahoma" w:hAnsi="Tahoma" w:cs="Tahoma"/>
          <w:b/>
          <w:sz w:val="24"/>
        </w:rPr>
      </w:pPr>
      <w:r w:rsidRPr="008F3C85">
        <w:rPr>
          <w:rFonts w:ascii="Tahoma" w:hAnsi="Tahoma" w:cs="Tahoma"/>
          <w:b/>
          <w:sz w:val="24"/>
        </w:rPr>
        <w:lastRenderedPageBreak/>
        <w:t xml:space="preserve">POGOJI ZA UGOTAVLJANJE SPOSOBNOSTI PONUDNIKA </w:t>
      </w:r>
    </w:p>
    <w:p w14:paraId="4DE6F40D" w14:textId="77777777" w:rsidR="00411688" w:rsidRPr="008F3C85" w:rsidRDefault="00411688" w:rsidP="0072034D">
      <w:pPr>
        <w:keepLines/>
        <w:widowControl w:val="0"/>
        <w:jc w:val="both"/>
        <w:rPr>
          <w:rFonts w:ascii="Tahoma" w:hAnsi="Tahoma" w:cs="Tahoma"/>
        </w:rPr>
      </w:pPr>
    </w:p>
    <w:p w14:paraId="4D8055EE" w14:textId="77777777" w:rsidR="00A14615" w:rsidRPr="008F3C85" w:rsidRDefault="00A14615" w:rsidP="002C2986">
      <w:pPr>
        <w:pStyle w:val="Odstavekseznama"/>
        <w:keepLines/>
        <w:widowControl w:val="0"/>
        <w:numPr>
          <w:ilvl w:val="1"/>
          <w:numId w:val="43"/>
        </w:numPr>
        <w:jc w:val="both"/>
        <w:rPr>
          <w:rFonts w:ascii="Tahoma" w:hAnsi="Tahoma" w:cs="Tahoma"/>
          <w:b/>
          <w:sz w:val="22"/>
        </w:rPr>
      </w:pPr>
      <w:r w:rsidRPr="008F3C85">
        <w:rPr>
          <w:rFonts w:ascii="Tahoma" w:hAnsi="Tahoma" w:cs="Tahoma"/>
          <w:b/>
          <w:sz w:val="22"/>
        </w:rPr>
        <w:t xml:space="preserve">SPLOŠNO </w:t>
      </w:r>
    </w:p>
    <w:p w14:paraId="4F6D758F" w14:textId="77777777" w:rsidR="00A14615" w:rsidRPr="008F3C85" w:rsidRDefault="00A14615" w:rsidP="00A14615">
      <w:pPr>
        <w:keepLines/>
        <w:widowControl w:val="0"/>
        <w:jc w:val="both"/>
        <w:rPr>
          <w:rFonts w:ascii="Tahoma" w:hAnsi="Tahoma" w:cs="Tahoma"/>
        </w:rPr>
      </w:pPr>
    </w:p>
    <w:p w14:paraId="3543D095" w14:textId="77777777" w:rsidR="00A14615" w:rsidRPr="008F3C85" w:rsidRDefault="00A14615" w:rsidP="00A14615">
      <w:pPr>
        <w:keepLines/>
        <w:widowControl w:val="0"/>
        <w:jc w:val="both"/>
        <w:rPr>
          <w:rFonts w:ascii="Tahoma" w:hAnsi="Tahoma" w:cs="Tahoma"/>
        </w:rPr>
      </w:pPr>
      <w:r w:rsidRPr="008F3C85">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05A5B19C" w14:textId="77777777" w:rsidR="00A14615" w:rsidRPr="008F3C85" w:rsidRDefault="00A14615" w:rsidP="00A14615">
      <w:pPr>
        <w:keepLines/>
        <w:widowControl w:val="0"/>
        <w:jc w:val="both"/>
        <w:rPr>
          <w:rFonts w:ascii="Tahoma" w:hAnsi="Tahoma" w:cs="Tahoma"/>
        </w:rPr>
      </w:pPr>
    </w:p>
    <w:p w14:paraId="409B5A1B" w14:textId="77777777" w:rsidR="00A14615" w:rsidRPr="008F3C85" w:rsidRDefault="00A14615" w:rsidP="00A14615">
      <w:pPr>
        <w:keepLines/>
        <w:widowControl w:val="0"/>
        <w:jc w:val="both"/>
        <w:rPr>
          <w:rFonts w:ascii="Tahoma" w:hAnsi="Tahoma" w:cs="Tahoma"/>
          <w:sz w:val="22"/>
        </w:rPr>
      </w:pPr>
      <w:r w:rsidRPr="008F3C85">
        <w:rPr>
          <w:rFonts w:ascii="Tahoma" w:hAnsi="Tahoma" w:cs="Tahoma"/>
        </w:rPr>
        <w:t>Naročnik bo od ponudnika, ki je glede na merila za oddajo naročila najugodnejši in mu naročnik namerava oddati javno naročilo, zahteval,</w:t>
      </w:r>
      <w:r w:rsidRPr="008F3C85">
        <w:t xml:space="preserve"> </w:t>
      </w:r>
      <w:r w:rsidRPr="008F3C85">
        <w:rPr>
          <w:rFonts w:ascii="Tahoma" w:hAnsi="Tahoma" w:cs="Tahoma"/>
        </w:rPr>
        <w:t xml:space="preserve">da predloži dokazila o izpolnjevanju pogojev in zahtev iz razpisne dokumentacije, v kolikor ponudnik vseh zahtevanih dokazil že ne bo sam priložil v ponudbi. </w:t>
      </w:r>
    </w:p>
    <w:p w14:paraId="22DC8CA3" w14:textId="77777777" w:rsidR="00A14615" w:rsidRPr="008F3C85" w:rsidRDefault="00A14615" w:rsidP="00A14615">
      <w:pPr>
        <w:keepLines/>
        <w:widowControl w:val="0"/>
        <w:jc w:val="both"/>
        <w:rPr>
          <w:rFonts w:ascii="Tahoma" w:hAnsi="Tahoma" w:cs="Tahoma"/>
        </w:rPr>
      </w:pPr>
    </w:p>
    <w:p w14:paraId="020BFFFE" w14:textId="77777777" w:rsidR="00A14615" w:rsidRPr="008F3C85" w:rsidRDefault="00A14615" w:rsidP="00A14615">
      <w:pPr>
        <w:keepLines/>
        <w:widowControl w:val="0"/>
        <w:jc w:val="both"/>
        <w:rPr>
          <w:rFonts w:ascii="Tahoma" w:hAnsi="Tahoma" w:cs="Tahoma"/>
        </w:rPr>
      </w:pPr>
      <w:r w:rsidRPr="008F3C85">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1685E49" w14:textId="77777777" w:rsidR="00A14615" w:rsidRPr="008F3C85" w:rsidRDefault="00A14615" w:rsidP="00A14615">
      <w:pPr>
        <w:keepLines/>
        <w:widowControl w:val="0"/>
        <w:jc w:val="both"/>
        <w:rPr>
          <w:rFonts w:ascii="Tahoma" w:hAnsi="Tahoma" w:cs="Tahoma"/>
          <w:b/>
          <w:smallCaps/>
        </w:rPr>
      </w:pPr>
    </w:p>
    <w:p w14:paraId="3BF5D40A" w14:textId="77777777" w:rsidR="00A14615" w:rsidRPr="008F3C85" w:rsidRDefault="00A14615" w:rsidP="00A14615">
      <w:pPr>
        <w:keepLines/>
        <w:widowControl w:val="0"/>
        <w:jc w:val="both"/>
        <w:rPr>
          <w:rFonts w:ascii="Tahoma" w:hAnsi="Tahoma" w:cs="Tahoma"/>
          <w:sz w:val="22"/>
          <w:u w:val="single"/>
        </w:rPr>
      </w:pPr>
      <w:r w:rsidRPr="008F3C85">
        <w:rPr>
          <w:rFonts w:ascii="Tahoma" w:hAnsi="Tahoma" w:cs="Tahoma"/>
          <w:b/>
          <w:smallCaps/>
          <w:sz w:val="22"/>
        </w:rPr>
        <w:t>Dokazila:</w:t>
      </w:r>
    </w:p>
    <w:p w14:paraId="60D452FB" w14:textId="77777777" w:rsidR="00A14615" w:rsidRPr="008F3C85" w:rsidRDefault="00A14615" w:rsidP="00A14615">
      <w:pPr>
        <w:keepLines/>
        <w:widowControl w:val="0"/>
        <w:spacing w:after="80"/>
        <w:jc w:val="both"/>
        <w:rPr>
          <w:rFonts w:ascii="Tahoma" w:hAnsi="Tahoma" w:cs="Tahoma"/>
        </w:rPr>
      </w:pPr>
      <w:r w:rsidRPr="008F3C85">
        <w:rPr>
          <w:rFonts w:ascii="Tahoma" w:hAnsi="Tahoma" w:cs="Tahoma"/>
        </w:rPr>
        <w:t xml:space="preserve">Ponudnik izkaže izpolnjevanje pogojev in zahtev v Poglavju 3:  </w:t>
      </w:r>
    </w:p>
    <w:p w14:paraId="4C804EBC" w14:textId="77777777" w:rsidR="00A14615" w:rsidRPr="008F3C85" w:rsidRDefault="00A14615" w:rsidP="002C2986">
      <w:pPr>
        <w:keepLines/>
        <w:widowControl w:val="0"/>
        <w:numPr>
          <w:ilvl w:val="0"/>
          <w:numId w:val="11"/>
        </w:numPr>
        <w:ind w:left="567"/>
        <w:jc w:val="both"/>
        <w:rPr>
          <w:rFonts w:ascii="Tahoma" w:hAnsi="Tahoma" w:cs="Tahoma"/>
          <w:b/>
        </w:rPr>
      </w:pPr>
      <w:r w:rsidRPr="008F3C85">
        <w:rPr>
          <w:rFonts w:ascii="Tahoma" w:hAnsi="Tahoma" w:cs="Tahoma"/>
          <w:b/>
        </w:rPr>
        <w:t xml:space="preserve">z ESPD obrazcem (kot predhodno dokazilo) </w:t>
      </w:r>
      <w:r w:rsidRPr="008F3C85">
        <w:rPr>
          <w:rFonts w:ascii="Tahoma" w:hAnsi="Tahoma" w:cs="Tahoma"/>
          <w:b/>
          <w:u w:val="single"/>
        </w:rPr>
        <w:t>in</w:t>
      </w:r>
      <w:r w:rsidRPr="008F3C85">
        <w:rPr>
          <w:rFonts w:ascii="Tahoma" w:hAnsi="Tahoma" w:cs="Tahoma"/>
          <w:b/>
        </w:rPr>
        <w:t xml:space="preserve"> </w:t>
      </w:r>
    </w:p>
    <w:p w14:paraId="71595D2F" w14:textId="77777777" w:rsidR="00A14615" w:rsidRPr="008F3C85" w:rsidRDefault="00A14615" w:rsidP="00A14615">
      <w:pPr>
        <w:keepLines/>
        <w:widowControl w:val="0"/>
        <w:ind w:left="567"/>
        <w:jc w:val="both"/>
        <w:rPr>
          <w:rFonts w:ascii="Tahoma" w:hAnsi="Tahoma" w:cs="Tahoma"/>
          <w:i/>
          <w:sz w:val="8"/>
        </w:rPr>
      </w:pPr>
    </w:p>
    <w:p w14:paraId="0C58BA94" w14:textId="77777777" w:rsidR="00A14615" w:rsidRPr="008F3C85" w:rsidRDefault="00A14615" w:rsidP="00A14615">
      <w:pPr>
        <w:keepLines/>
        <w:widowControl w:val="0"/>
        <w:ind w:left="567"/>
        <w:jc w:val="both"/>
        <w:rPr>
          <w:rFonts w:ascii="Tahoma" w:hAnsi="Tahoma" w:cs="Tahoma"/>
          <w:iCs/>
          <w:sz w:val="18"/>
        </w:rPr>
      </w:pPr>
      <w:r w:rsidRPr="008F3C85">
        <w:rPr>
          <w:rFonts w:ascii="Tahoma" w:hAnsi="Tahoma" w:cs="Tahoma"/>
          <w:i/>
          <w:sz w:val="18"/>
        </w:rPr>
        <w:t xml:space="preserve">ESPD obrazec mora v primeru skupne/partnerske ponudbe, in/ali v primeru ponudbe s </w:t>
      </w:r>
      <w:r w:rsidRPr="008F3C85">
        <w:rPr>
          <w:rFonts w:ascii="Tahoma" w:hAnsi="Tahoma" w:cs="Tahoma"/>
          <w:i/>
          <w:iCs/>
          <w:sz w:val="18"/>
        </w:rPr>
        <w:t xml:space="preserve">podizvajalci in/ali </w:t>
      </w:r>
      <w:r w:rsidRPr="008F3C85">
        <w:rPr>
          <w:rFonts w:ascii="Tahoma" w:hAnsi="Tahoma" w:cs="Tahoma"/>
          <w:i/>
          <w:sz w:val="18"/>
        </w:rPr>
        <w:t>primeru ponudbe</w:t>
      </w:r>
      <w:r w:rsidRPr="008F3C85">
        <w:rPr>
          <w:rFonts w:ascii="Tahoma" w:hAnsi="Tahoma" w:cs="Tahoma"/>
          <w:i/>
          <w:iCs/>
          <w:sz w:val="18"/>
        </w:rPr>
        <w:t xml:space="preserve"> s subjekti, katerih zmogljivost uporablja ponudnik,</w:t>
      </w:r>
      <w:r w:rsidRPr="008F3C85">
        <w:rPr>
          <w:rFonts w:ascii="Tahoma" w:hAnsi="Tahoma" w:cs="Tahoma"/>
          <w:i/>
          <w:sz w:val="18"/>
        </w:rPr>
        <w:t xml:space="preserve"> priložiti vsak partner v ponudbi, ter vsak </w:t>
      </w:r>
      <w:r w:rsidRPr="008F3C85">
        <w:rPr>
          <w:rFonts w:ascii="Tahoma" w:hAnsi="Tahoma" w:cs="Tahoma"/>
          <w:i/>
          <w:iCs/>
          <w:sz w:val="18"/>
        </w:rPr>
        <w:t>podizvajalec in subjekt, katerega zmogljivost uporablja ponudnik</w:t>
      </w:r>
      <w:r w:rsidRPr="008F3C85">
        <w:rPr>
          <w:rFonts w:ascii="Tahoma" w:hAnsi="Tahoma" w:cs="Tahoma"/>
          <w:iCs/>
          <w:sz w:val="18"/>
        </w:rPr>
        <w:t>.</w:t>
      </w:r>
    </w:p>
    <w:p w14:paraId="42FA85D3" w14:textId="77777777" w:rsidR="00A14615" w:rsidRPr="008F3C85" w:rsidRDefault="00A14615" w:rsidP="00A14615">
      <w:pPr>
        <w:keepLines/>
        <w:widowControl w:val="0"/>
        <w:ind w:left="567"/>
        <w:jc w:val="both"/>
        <w:rPr>
          <w:rFonts w:ascii="Tahoma" w:hAnsi="Tahoma" w:cs="Tahoma"/>
          <w:sz w:val="8"/>
        </w:rPr>
      </w:pPr>
    </w:p>
    <w:p w14:paraId="1FECC320" w14:textId="77777777" w:rsidR="00A14615" w:rsidRPr="008F3C85" w:rsidRDefault="00A14615" w:rsidP="002C2986">
      <w:pPr>
        <w:keepLines/>
        <w:widowControl w:val="0"/>
        <w:numPr>
          <w:ilvl w:val="0"/>
          <w:numId w:val="11"/>
        </w:numPr>
        <w:ind w:left="567"/>
        <w:jc w:val="both"/>
        <w:rPr>
          <w:rFonts w:ascii="Tahoma" w:hAnsi="Tahoma" w:cs="Tahoma"/>
          <w:b/>
        </w:rPr>
      </w:pPr>
      <w:r w:rsidRPr="008F3C85">
        <w:rPr>
          <w:rFonts w:ascii="Tahoma" w:hAnsi="Tahoma" w:cs="Tahoma"/>
          <w:b/>
        </w:rPr>
        <w:t>in s Prilogo 3/1 oz. s Prilogo 3/2</w:t>
      </w:r>
      <w:r w:rsidRPr="008F3C85">
        <w:rPr>
          <w:rFonts w:ascii="Tahoma" w:hAnsi="Tahoma" w:cs="Tahoma"/>
        </w:rPr>
        <w:t xml:space="preserve"> </w:t>
      </w:r>
      <w:r w:rsidRPr="008F3C85">
        <w:rPr>
          <w:rFonts w:ascii="Tahoma" w:hAnsi="Tahoma" w:cs="Tahoma"/>
          <w:b/>
        </w:rPr>
        <w:t xml:space="preserve">kot splošno dokazilo o izpolnjevanju pogojev in zahtev </w:t>
      </w:r>
    </w:p>
    <w:p w14:paraId="59066370" w14:textId="77777777" w:rsidR="00A14615" w:rsidRPr="008F3C85" w:rsidRDefault="00A14615" w:rsidP="00A14615">
      <w:pPr>
        <w:keepLines/>
        <w:widowControl w:val="0"/>
        <w:ind w:left="567"/>
        <w:jc w:val="both"/>
        <w:rPr>
          <w:rFonts w:ascii="Tahoma" w:hAnsi="Tahoma" w:cs="Tahoma"/>
          <w:b/>
          <w:sz w:val="8"/>
        </w:rPr>
      </w:pPr>
    </w:p>
    <w:p w14:paraId="65219E18" w14:textId="77777777" w:rsidR="00A14615" w:rsidRPr="008F3C85" w:rsidRDefault="00A14615" w:rsidP="00A14615">
      <w:pPr>
        <w:keepLines/>
        <w:widowControl w:val="0"/>
        <w:ind w:left="567"/>
        <w:jc w:val="both"/>
        <w:rPr>
          <w:rFonts w:ascii="Tahoma" w:hAnsi="Tahoma" w:cs="Tahoma"/>
          <w:i/>
          <w:sz w:val="18"/>
        </w:rPr>
      </w:pPr>
      <w:r w:rsidRPr="008F3C85">
        <w:rPr>
          <w:rFonts w:ascii="Tahoma" w:hAnsi="Tahoma" w:cs="Tahoma"/>
          <w:i/>
          <w:sz w:val="18"/>
        </w:rPr>
        <w:t>S Prilogo 3/1 ponudnik izjavlja, da je predmet ponudbe v skladu z vsemi zahtevami in pogoji razpisne dokumentacije in da ponudnik izpolnjuje vse zahtevane pogoje razpisne dokumentacije.</w:t>
      </w:r>
    </w:p>
    <w:p w14:paraId="55BAF9D3" w14:textId="77777777" w:rsidR="00A14615" w:rsidRPr="008F3C85" w:rsidRDefault="00A14615" w:rsidP="00A14615">
      <w:pPr>
        <w:keepLines/>
        <w:widowControl w:val="0"/>
        <w:ind w:left="567"/>
        <w:jc w:val="both"/>
        <w:rPr>
          <w:rFonts w:ascii="Tahoma" w:hAnsi="Tahoma" w:cs="Tahoma"/>
          <w:i/>
          <w:sz w:val="10"/>
        </w:rPr>
      </w:pPr>
    </w:p>
    <w:p w14:paraId="010EFE34" w14:textId="77777777" w:rsidR="00A14615" w:rsidRPr="008F3C85" w:rsidRDefault="00A14615" w:rsidP="00A14615">
      <w:pPr>
        <w:keepLines/>
        <w:widowControl w:val="0"/>
        <w:ind w:left="567"/>
        <w:jc w:val="both"/>
        <w:rPr>
          <w:rFonts w:ascii="Tahoma" w:hAnsi="Tahoma" w:cs="Tahoma"/>
          <w:i/>
          <w:iCs/>
          <w:sz w:val="18"/>
        </w:rPr>
      </w:pPr>
      <w:r w:rsidRPr="008F3C85">
        <w:rPr>
          <w:rFonts w:ascii="Tahoma" w:hAnsi="Tahoma" w:cs="Tahoma"/>
          <w:i/>
          <w:sz w:val="18"/>
        </w:rPr>
        <w:t xml:space="preserve">V primeru skupne/partnerske ponudbe mora Prilogo 3/1 priložiti tudi vsak partner v ponudbi. V primeru ponudbe s </w:t>
      </w:r>
      <w:r w:rsidRPr="008F3C85">
        <w:rPr>
          <w:rFonts w:ascii="Tahoma" w:hAnsi="Tahoma" w:cs="Tahoma"/>
          <w:i/>
          <w:iCs/>
          <w:sz w:val="18"/>
        </w:rPr>
        <w:t xml:space="preserve">podizvajalci in/ali v </w:t>
      </w:r>
      <w:r w:rsidRPr="008F3C85">
        <w:rPr>
          <w:rFonts w:ascii="Tahoma" w:hAnsi="Tahoma" w:cs="Tahoma"/>
          <w:i/>
          <w:sz w:val="18"/>
        </w:rPr>
        <w:t>primeru ponudbe</w:t>
      </w:r>
      <w:r w:rsidRPr="008F3C85">
        <w:rPr>
          <w:rFonts w:ascii="Tahoma" w:hAnsi="Tahoma" w:cs="Tahoma"/>
          <w:i/>
          <w:iCs/>
          <w:sz w:val="18"/>
        </w:rPr>
        <w:t xml:space="preserve"> s subjekti, katerih zmogljivost uporablja ponudnik,</w:t>
      </w:r>
      <w:r w:rsidRPr="008F3C85">
        <w:rPr>
          <w:rFonts w:ascii="Tahoma" w:hAnsi="Tahoma" w:cs="Tahoma"/>
          <w:i/>
          <w:sz w:val="18"/>
        </w:rPr>
        <w:t xml:space="preserve"> mora Prilogo 3/2 priložiti vsak </w:t>
      </w:r>
      <w:r w:rsidRPr="008F3C85">
        <w:rPr>
          <w:rFonts w:ascii="Tahoma" w:hAnsi="Tahoma" w:cs="Tahoma"/>
          <w:i/>
          <w:iCs/>
          <w:sz w:val="18"/>
        </w:rPr>
        <w:t>podizvajalec in subjekt, katerega zmogljivost uporablja ponudnik.</w:t>
      </w:r>
    </w:p>
    <w:p w14:paraId="373ACF9B" w14:textId="77777777" w:rsidR="00A14615" w:rsidRPr="008F3C85" w:rsidRDefault="00A14615" w:rsidP="00A14615">
      <w:pPr>
        <w:keepLines/>
        <w:widowControl w:val="0"/>
        <w:ind w:left="567"/>
        <w:jc w:val="both"/>
        <w:rPr>
          <w:rFonts w:ascii="Tahoma" w:hAnsi="Tahoma" w:cs="Tahoma"/>
          <w:sz w:val="8"/>
        </w:rPr>
      </w:pPr>
    </w:p>
    <w:p w14:paraId="663B486C" w14:textId="77777777" w:rsidR="00A14615" w:rsidRPr="008F3C85" w:rsidRDefault="00A14615" w:rsidP="002C2986">
      <w:pPr>
        <w:keepLines/>
        <w:widowControl w:val="0"/>
        <w:numPr>
          <w:ilvl w:val="0"/>
          <w:numId w:val="11"/>
        </w:numPr>
        <w:ind w:left="567"/>
        <w:jc w:val="both"/>
        <w:rPr>
          <w:rFonts w:ascii="Tahoma" w:hAnsi="Tahoma" w:cs="Tahoma"/>
        </w:rPr>
      </w:pPr>
      <w:r w:rsidRPr="008F3C85">
        <w:rPr>
          <w:rFonts w:ascii="Tahoma" w:hAnsi="Tahoma" w:cs="Tahoma"/>
          <w:b/>
          <w:iCs/>
          <w:u w:val="single"/>
        </w:rPr>
        <w:t>ter</w:t>
      </w:r>
      <w:r w:rsidRPr="008F3C85">
        <w:rPr>
          <w:rFonts w:ascii="Tahoma" w:hAnsi="Tahoma" w:cs="Tahoma"/>
          <w:b/>
          <w:iCs/>
        </w:rPr>
        <w:t xml:space="preserve"> z ostalimi (dodatnimi/posebnimi) dokazili, v kolikor/kot to izhaja iz posameznih točk v nadaljevanju tega poglavja</w:t>
      </w:r>
      <w:r w:rsidRPr="008F3C85">
        <w:rPr>
          <w:rFonts w:ascii="Tahoma" w:hAnsi="Tahoma" w:cs="Tahoma"/>
          <w:iCs/>
        </w:rPr>
        <w:t xml:space="preserve">.  </w:t>
      </w:r>
    </w:p>
    <w:p w14:paraId="0B5637BF" w14:textId="77777777" w:rsidR="00A14615" w:rsidRPr="008F3C85" w:rsidRDefault="00A14615" w:rsidP="00A14615">
      <w:pPr>
        <w:keepLines/>
        <w:widowControl w:val="0"/>
        <w:jc w:val="both"/>
        <w:rPr>
          <w:rFonts w:ascii="Tahoma" w:hAnsi="Tahoma" w:cs="Tahoma"/>
          <w:iCs/>
          <w:sz w:val="18"/>
        </w:rPr>
      </w:pPr>
      <w:r w:rsidRPr="008F3C85">
        <w:rPr>
          <w:rFonts w:ascii="Tahoma" w:hAnsi="Tahoma" w:cs="Tahoma"/>
          <w:iCs/>
          <w:sz w:val="18"/>
        </w:rPr>
        <w:t xml:space="preserve"> </w:t>
      </w:r>
    </w:p>
    <w:p w14:paraId="05A54C11" w14:textId="77777777" w:rsidR="00A14615" w:rsidRPr="008F3C85" w:rsidRDefault="00A14615" w:rsidP="00A14615">
      <w:pPr>
        <w:keepLines/>
        <w:widowControl w:val="0"/>
        <w:jc w:val="both"/>
        <w:rPr>
          <w:rFonts w:ascii="Tahoma" w:hAnsi="Tahoma" w:cs="Tahoma"/>
        </w:rPr>
      </w:pPr>
      <w:r w:rsidRPr="008F3C85">
        <w:rPr>
          <w:rFonts w:ascii="Tahoma" w:hAnsi="Tahoma" w:cs="Tahoma"/>
        </w:rPr>
        <w:t xml:space="preserve">Naročnik je upravičen pred sprejemom odločitve o izbiri opraviti poizvedbe o izpolnjevanju pogojev in zahtev, zato si </w:t>
      </w:r>
      <w:r w:rsidRPr="008F3C85">
        <w:rPr>
          <w:rFonts w:ascii="Tahoma" w:hAnsi="Tahoma" w:cs="Tahoma"/>
          <w:b/>
        </w:rPr>
        <w:t xml:space="preserve">naročnik pridržuje pravico, da ponudnik na podlagi poziva naročnika v zahtevanem roku predloži dodatna dokazila o izpolnjevanju pogojev in zahtev v Poglavju 3. </w:t>
      </w:r>
      <w:r w:rsidRPr="008F3C85">
        <w:rPr>
          <w:rFonts w:ascii="Tahoma" w:hAnsi="Tahoma" w:cs="Tahoma"/>
        </w:rPr>
        <w:t>Če navedbe glede izpolnjevanja pogojev in zahtev ne izkazujejo resničnega stanja ga/jih naročnik ne bo upošteval.</w:t>
      </w:r>
    </w:p>
    <w:p w14:paraId="3163EC10" w14:textId="77777777" w:rsidR="00A14615" w:rsidRPr="008F3C85" w:rsidRDefault="00A14615" w:rsidP="00A14615">
      <w:pPr>
        <w:keepLines/>
        <w:widowControl w:val="0"/>
        <w:jc w:val="both"/>
        <w:rPr>
          <w:rFonts w:ascii="Tahoma" w:hAnsi="Tahoma" w:cs="Tahoma"/>
        </w:rPr>
      </w:pPr>
    </w:p>
    <w:p w14:paraId="6163EB04" w14:textId="77777777" w:rsidR="00A14615" w:rsidRPr="008F3C85" w:rsidRDefault="00A14615" w:rsidP="002C2986">
      <w:pPr>
        <w:pStyle w:val="Odstavekseznama"/>
        <w:keepLines/>
        <w:widowControl w:val="0"/>
        <w:numPr>
          <w:ilvl w:val="2"/>
          <w:numId w:val="44"/>
        </w:numPr>
        <w:spacing w:line="276" w:lineRule="auto"/>
        <w:jc w:val="both"/>
        <w:rPr>
          <w:rFonts w:ascii="Tahoma" w:hAnsi="Tahoma" w:cs="Tahoma"/>
          <w:b/>
        </w:rPr>
      </w:pPr>
      <w:r w:rsidRPr="008F3C85">
        <w:rPr>
          <w:rFonts w:ascii="Tahoma" w:hAnsi="Tahoma" w:cs="Tahoma"/>
          <w:b/>
        </w:rPr>
        <w:t xml:space="preserve">ESPD </w:t>
      </w:r>
    </w:p>
    <w:p w14:paraId="513BE40D" w14:textId="77777777" w:rsidR="00A14615" w:rsidRPr="008F3C85" w:rsidRDefault="00A14615" w:rsidP="00A14615">
      <w:pPr>
        <w:keepLines/>
        <w:widowControl w:val="0"/>
        <w:jc w:val="both"/>
        <w:rPr>
          <w:rFonts w:ascii="Tahoma" w:hAnsi="Tahoma" w:cs="Tahoma"/>
          <w:sz w:val="12"/>
        </w:rPr>
      </w:pPr>
    </w:p>
    <w:p w14:paraId="01A89A46" w14:textId="77777777" w:rsidR="00A14615" w:rsidRPr="008F3C85" w:rsidRDefault="00A14615" w:rsidP="00A14615">
      <w:pPr>
        <w:keepLines/>
        <w:widowControl w:val="0"/>
        <w:jc w:val="both"/>
        <w:rPr>
          <w:rFonts w:ascii="Tahoma" w:hAnsi="Tahoma" w:cs="Tahoma"/>
          <w:b/>
        </w:rPr>
      </w:pPr>
      <w:r w:rsidRPr="008F3C85">
        <w:rPr>
          <w:rFonts w:ascii="Tahoma" w:hAnsi="Tahoma" w:cs="Tahoma"/>
          <w:b/>
        </w:rPr>
        <w:t>Velja za vse gospodarske subjekte:</w:t>
      </w:r>
    </w:p>
    <w:p w14:paraId="3C3310D9" w14:textId="77777777" w:rsidR="00A14615" w:rsidRPr="008F3C85" w:rsidRDefault="00A14615" w:rsidP="00A14615">
      <w:pPr>
        <w:keepLines/>
        <w:widowControl w:val="0"/>
        <w:jc w:val="both"/>
        <w:rPr>
          <w:rFonts w:ascii="Tahoma" w:hAnsi="Tahoma" w:cs="Tahoma"/>
        </w:rPr>
      </w:pPr>
      <w:r w:rsidRPr="008F3C85">
        <w:rPr>
          <w:rFonts w:ascii="Tahoma" w:hAnsi="Tahoma" w:cs="Tahoma"/>
        </w:rPr>
        <w:t xml:space="preserve">ESPD predstavlja izjavo gospodarskega subjekta </w:t>
      </w:r>
      <w:r w:rsidRPr="008F3C85">
        <w:rPr>
          <w:rFonts w:ascii="Tahoma" w:hAnsi="Tahoma" w:cs="Tahoma"/>
          <w:u w:val="single"/>
        </w:rPr>
        <w:t>kot predhodno dokazilo</w:t>
      </w:r>
      <w:r w:rsidRPr="008F3C85">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0E1A2F20" w14:textId="77777777" w:rsidR="00A14615" w:rsidRPr="008F3C85" w:rsidRDefault="00A14615" w:rsidP="00A14615">
      <w:pPr>
        <w:keepLines/>
        <w:widowControl w:val="0"/>
        <w:jc w:val="both"/>
        <w:rPr>
          <w:rFonts w:ascii="Tahoma" w:hAnsi="Tahoma" w:cs="Tahoma"/>
          <w:sz w:val="16"/>
        </w:rPr>
      </w:pPr>
      <w:r w:rsidRPr="008F3C85">
        <w:rPr>
          <w:rFonts w:ascii="Tahoma" w:hAnsi="Tahoma" w:cs="Tahoma"/>
          <w:sz w:val="16"/>
        </w:rPr>
        <w:t xml:space="preserve"> </w:t>
      </w:r>
    </w:p>
    <w:p w14:paraId="1D8E98D9" w14:textId="77777777" w:rsidR="00A14615" w:rsidRPr="008F3C85" w:rsidRDefault="00A14615" w:rsidP="00A14615">
      <w:pPr>
        <w:keepLines/>
        <w:widowControl w:val="0"/>
        <w:tabs>
          <w:tab w:val="left" w:pos="2155"/>
        </w:tabs>
        <w:jc w:val="both"/>
        <w:rPr>
          <w:rFonts w:ascii="Tahoma" w:hAnsi="Tahoma" w:cs="Tahoma"/>
        </w:rPr>
      </w:pPr>
      <w:r w:rsidRPr="008F3C85">
        <w:rPr>
          <w:rFonts w:ascii="Tahoma" w:hAnsi="Tahoma" w:cs="Tahoma"/>
          <w:u w:val="single"/>
        </w:rPr>
        <w:t xml:space="preserve">Šteje se, da gospodarski subjekt s predložitvijo ESPD obrazca </w:t>
      </w:r>
      <w:r w:rsidRPr="008F3C85">
        <w:rPr>
          <w:rFonts w:ascii="Tahoma" w:hAnsi="Tahoma" w:cs="Tahoma"/>
          <w:b/>
          <w:u w:val="single"/>
        </w:rPr>
        <w:t>izjavlja oziroma potrdi, da izpolnjuje vse (zanj) zahtevane pogoje in zahteve naročnika</w:t>
      </w:r>
      <w:r w:rsidRPr="008F3C85">
        <w:rPr>
          <w:rFonts w:ascii="Tahoma" w:hAnsi="Tahoma" w:cs="Tahoma"/>
        </w:rPr>
        <w:t>, ki so določene v razpisni dokumentaciji (</w:t>
      </w:r>
      <w:r w:rsidRPr="008F3C85">
        <w:rPr>
          <w:rFonts w:ascii="Tahoma" w:hAnsi="Tahoma" w:cs="Tahoma"/>
          <w:u w:val="single"/>
        </w:rPr>
        <w:t>ne glede na to ali je naročnik v ESPD obrazcu označil vse pogoje, ki jih zahteva v razpisni dokumentaciji</w:t>
      </w:r>
      <w:r w:rsidRPr="008F3C85">
        <w:rPr>
          <w:rFonts w:ascii="Tahoma" w:hAnsi="Tahoma" w:cs="Tahoma"/>
        </w:rPr>
        <w:t>), ter da bo na</w:t>
      </w:r>
      <w:r w:rsidRPr="008F3C85">
        <w:rPr>
          <w:rFonts w:ascii="Tahoma" w:hAnsi="Tahoma" w:cs="Tahoma"/>
          <w:u w:val="single"/>
        </w:rPr>
        <w:t xml:space="preserve"> (morebitno) zahtevo (poziv) naročnika predložil dokazila, ki dokazujejo izpolnjevanje teh (zanj) zahtevanih pogojev in zahtev naročnika</w:t>
      </w:r>
      <w:r w:rsidRPr="008F3C85">
        <w:rPr>
          <w:rFonts w:ascii="Tahoma" w:hAnsi="Tahoma" w:cs="Tahoma"/>
        </w:rPr>
        <w:t>. Torej določila glede ESPD v tej točki (in naslednji) veljajo za vso razpisno dokumentacijo (vsa poglavja).</w:t>
      </w:r>
    </w:p>
    <w:p w14:paraId="028A757B" w14:textId="77777777" w:rsidR="00A14615" w:rsidRPr="008F3C85" w:rsidRDefault="00A14615" w:rsidP="00A14615">
      <w:pPr>
        <w:keepLines/>
        <w:widowControl w:val="0"/>
        <w:jc w:val="both"/>
        <w:rPr>
          <w:rFonts w:ascii="Tahoma" w:hAnsi="Tahoma" w:cs="Tahoma"/>
          <w:sz w:val="16"/>
        </w:rPr>
      </w:pPr>
    </w:p>
    <w:p w14:paraId="14C9AF73" w14:textId="77777777" w:rsidR="00A14615" w:rsidRPr="008F3C85" w:rsidRDefault="00A14615" w:rsidP="00A14615">
      <w:pPr>
        <w:keepLines/>
        <w:widowControl w:val="0"/>
        <w:jc w:val="both"/>
        <w:rPr>
          <w:rFonts w:ascii="Tahoma" w:hAnsi="Tahoma" w:cs="Tahoma"/>
        </w:rPr>
      </w:pPr>
      <w:r w:rsidRPr="008F3C85">
        <w:rPr>
          <w:rFonts w:ascii="Tahoma" w:hAnsi="Tahoma" w:cs="Tahoma"/>
        </w:rPr>
        <w:t>Naročnik bo dejansko izpolnjevanje pogojev in zahtev naročnika, preverjal v skladu z dokazili oziroma na način kot le to izhaja iz razpisne dokumentacije ter v skladu z ZJN-3.</w:t>
      </w:r>
    </w:p>
    <w:p w14:paraId="185C985D" w14:textId="77777777" w:rsidR="00A14615" w:rsidRPr="008F3C85" w:rsidRDefault="00A14615" w:rsidP="00A14615">
      <w:pPr>
        <w:keepLines/>
        <w:widowControl w:val="0"/>
        <w:jc w:val="both"/>
        <w:rPr>
          <w:rFonts w:ascii="Tahoma" w:hAnsi="Tahoma" w:cs="Tahoma"/>
          <w:b/>
        </w:rPr>
      </w:pPr>
    </w:p>
    <w:p w14:paraId="334DDA23" w14:textId="77777777" w:rsidR="00A14615" w:rsidRPr="008F3C85" w:rsidRDefault="00A14615" w:rsidP="00A14615">
      <w:pPr>
        <w:keepLines/>
        <w:widowControl w:val="0"/>
        <w:jc w:val="both"/>
        <w:rPr>
          <w:rFonts w:ascii="Tahoma" w:hAnsi="Tahoma" w:cs="Tahoma"/>
          <w:b/>
        </w:rPr>
      </w:pPr>
      <w:r w:rsidRPr="008F3C85">
        <w:rPr>
          <w:rFonts w:ascii="Tahoma" w:hAnsi="Tahoma" w:cs="Tahoma"/>
          <w:b/>
        </w:rPr>
        <w:t xml:space="preserve">Ponudnik: </w:t>
      </w:r>
    </w:p>
    <w:p w14:paraId="4CB64CF3" w14:textId="77777777" w:rsidR="00A14615" w:rsidRPr="008F3C85" w:rsidRDefault="00A14615" w:rsidP="00A14615">
      <w:pPr>
        <w:keepLines/>
        <w:widowControl w:val="0"/>
        <w:jc w:val="both"/>
        <w:rPr>
          <w:rFonts w:ascii="Tahoma" w:hAnsi="Tahoma" w:cs="Tahoma"/>
        </w:rPr>
      </w:pPr>
      <w:r w:rsidRPr="008F3C85">
        <w:rPr>
          <w:rFonts w:ascii="Tahoma" w:hAnsi="Tahoma" w:cs="Tahoma"/>
        </w:rPr>
        <w:t xml:space="preserve">Ponudnik mora v ponudbi priložiti izpolnjen ESPD obrazec, ki je priloga te razpisne dokumentacije. </w:t>
      </w:r>
    </w:p>
    <w:p w14:paraId="08B2F720" w14:textId="77777777" w:rsidR="00A14615" w:rsidRPr="008F3C85" w:rsidRDefault="00A14615" w:rsidP="00A14615">
      <w:pPr>
        <w:keepLines/>
        <w:widowControl w:val="0"/>
        <w:jc w:val="both"/>
        <w:rPr>
          <w:rFonts w:ascii="Tahoma" w:hAnsi="Tahoma" w:cs="Tahoma"/>
          <w:b/>
        </w:rPr>
      </w:pPr>
      <w:r w:rsidRPr="008F3C85">
        <w:rPr>
          <w:rFonts w:ascii="Tahoma" w:hAnsi="Tahoma" w:cs="Tahoma"/>
          <w:b/>
        </w:rPr>
        <w:lastRenderedPageBreak/>
        <w:t>Skupna ponudba (s partnerjem/ji), ponudba s podizvajalci in/ali s subjekti, katerih zmogljivosti uporablja ponudnik:</w:t>
      </w:r>
    </w:p>
    <w:p w14:paraId="54BF28DE" w14:textId="77777777" w:rsidR="00A14615" w:rsidRPr="008F3C85" w:rsidRDefault="00A14615" w:rsidP="00A14615">
      <w:pPr>
        <w:keepLines/>
        <w:widowControl w:val="0"/>
        <w:jc w:val="both"/>
        <w:rPr>
          <w:rFonts w:ascii="Tahoma" w:hAnsi="Tahoma" w:cs="Tahoma"/>
        </w:rPr>
      </w:pPr>
      <w:r w:rsidRPr="008F3C85">
        <w:rPr>
          <w:rFonts w:ascii="Tahoma" w:hAnsi="Tahoma" w:cs="Tahoma"/>
        </w:rPr>
        <w:t xml:space="preserve">Če ponudnik nastopa </w:t>
      </w:r>
      <w:r w:rsidRPr="008F3C85">
        <w:rPr>
          <w:rFonts w:ascii="Tahoma" w:hAnsi="Tahoma" w:cs="Tahoma"/>
          <w:u w:val="single"/>
        </w:rPr>
        <w:t>v skupni ponudbi (s partnerjem/ji)</w:t>
      </w:r>
      <w:r w:rsidRPr="008F3C85">
        <w:rPr>
          <w:rFonts w:ascii="Tahoma" w:hAnsi="Tahoma" w:cs="Tahoma"/>
        </w:rPr>
        <w:t xml:space="preserve">, </w:t>
      </w:r>
      <w:r w:rsidRPr="008F3C85">
        <w:rPr>
          <w:rFonts w:ascii="Tahoma" w:hAnsi="Tahoma" w:cs="Tahoma"/>
          <w:b/>
        </w:rPr>
        <w:t>mora</w:t>
      </w:r>
      <w:r w:rsidRPr="008F3C85">
        <w:rPr>
          <w:rFonts w:ascii="Tahoma" w:hAnsi="Tahoma" w:cs="Tahoma"/>
        </w:rPr>
        <w:t xml:space="preserve"> </w:t>
      </w:r>
      <w:r w:rsidRPr="008F3C85">
        <w:rPr>
          <w:rFonts w:ascii="Tahoma" w:hAnsi="Tahoma" w:cs="Tahoma"/>
          <w:u w:val="single"/>
        </w:rPr>
        <w:t>poleg svojega</w:t>
      </w:r>
      <w:r w:rsidRPr="008F3C85">
        <w:rPr>
          <w:rFonts w:ascii="Tahoma" w:hAnsi="Tahoma" w:cs="Tahoma"/>
        </w:rPr>
        <w:t xml:space="preserve"> priložiti tudi </w:t>
      </w:r>
      <w:r w:rsidRPr="008F3C85">
        <w:rPr>
          <w:rFonts w:ascii="Tahoma" w:hAnsi="Tahoma" w:cs="Tahoma"/>
          <w:b/>
          <w:u w:val="single"/>
        </w:rPr>
        <w:t>ločen</w:t>
      </w:r>
      <w:r w:rsidRPr="008F3C85">
        <w:t xml:space="preserve"> </w:t>
      </w:r>
      <w:r w:rsidRPr="008F3C85">
        <w:rPr>
          <w:rFonts w:ascii="Tahoma" w:hAnsi="Tahoma" w:cs="Tahoma"/>
        </w:rPr>
        <w:t xml:space="preserve">ESPD obrazec za </w:t>
      </w:r>
      <w:r w:rsidRPr="008F3C85">
        <w:rPr>
          <w:rFonts w:ascii="Tahoma" w:hAnsi="Tahoma" w:cs="Tahoma"/>
          <w:u w:val="single"/>
        </w:rPr>
        <w:t>vsakega od sodelujočih partnerjev</w:t>
      </w:r>
      <w:r w:rsidRPr="008F3C85">
        <w:rPr>
          <w:rFonts w:ascii="Tahoma" w:hAnsi="Tahoma" w:cs="Tahoma"/>
        </w:rPr>
        <w:t xml:space="preserve"> v skupni ponudbi. </w:t>
      </w:r>
      <w:r w:rsidRPr="008F3C85">
        <w:rPr>
          <w:rFonts w:ascii="Tahoma" w:hAnsi="Tahoma" w:cs="Tahoma"/>
          <w:b/>
        </w:rPr>
        <w:t>Enako velja v primeru</w:t>
      </w:r>
      <w:r w:rsidRPr="008F3C85">
        <w:rPr>
          <w:rFonts w:ascii="Tahoma" w:hAnsi="Tahoma" w:cs="Tahoma"/>
        </w:rPr>
        <w:t xml:space="preserve">, če ponudnik sodeluje s </w:t>
      </w:r>
      <w:r w:rsidRPr="008F3C85">
        <w:rPr>
          <w:rFonts w:ascii="Tahoma" w:hAnsi="Tahoma" w:cs="Tahoma"/>
          <w:u w:val="single"/>
        </w:rPr>
        <w:t>podizvajalci</w:t>
      </w:r>
      <w:r w:rsidRPr="008F3C85">
        <w:rPr>
          <w:rFonts w:ascii="Tahoma" w:hAnsi="Tahoma" w:cs="Tahoma"/>
        </w:rPr>
        <w:t xml:space="preserve"> ali če se ponudnik pri izkazovanju svoje sposobnosti sklicuje </w:t>
      </w:r>
      <w:r w:rsidRPr="008F3C85">
        <w:rPr>
          <w:rFonts w:ascii="Tahoma" w:hAnsi="Tahoma" w:cs="Tahoma"/>
          <w:u w:val="single"/>
        </w:rPr>
        <w:t>na druge gospodarske subjekte</w:t>
      </w:r>
      <w:r w:rsidRPr="008F3C85">
        <w:rPr>
          <w:rFonts w:ascii="Tahoma" w:hAnsi="Tahoma" w:cs="Tahoma"/>
        </w:rPr>
        <w:t xml:space="preserve"> </w:t>
      </w:r>
      <w:r w:rsidRPr="008F3C85">
        <w:rPr>
          <w:rFonts w:ascii="Tahoma" w:hAnsi="Tahoma" w:cs="Tahoma"/>
          <w:i/>
        </w:rPr>
        <w:t>(priložiti je potrebno ločen ESPD obrazec zase kot ponudnika, ter ločene ESPD obrazce za vsakega podizvajalca in subjekta, katerih zmogljivosti uporablja ponudnik v ponudbi).</w:t>
      </w:r>
      <w:r w:rsidRPr="008F3C85">
        <w:rPr>
          <w:rFonts w:ascii="Tahoma" w:hAnsi="Tahoma" w:cs="Tahoma"/>
        </w:rPr>
        <w:t xml:space="preserve">   </w:t>
      </w:r>
    </w:p>
    <w:p w14:paraId="448FA6DD" w14:textId="6678EE68" w:rsidR="00A14615" w:rsidRPr="008F3C85" w:rsidRDefault="00A14615" w:rsidP="00A14615">
      <w:pPr>
        <w:keepLines/>
        <w:widowControl w:val="0"/>
        <w:jc w:val="both"/>
        <w:rPr>
          <w:rFonts w:ascii="Tahoma" w:hAnsi="Tahoma" w:cs="Tahoma"/>
          <w:sz w:val="18"/>
        </w:rPr>
      </w:pPr>
    </w:p>
    <w:p w14:paraId="76CECA7D" w14:textId="77777777" w:rsidR="00C018F7" w:rsidRPr="008F3C85" w:rsidRDefault="00C018F7" w:rsidP="002C2986">
      <w:pPr>
        <w:pStyle w:val="Odstavekseznama"/>
        <w:keepLines/>
        <w:widowControl w:val="0"/>
        <w:numPr>
          <w:ilvl w:val="2"/>
          <w:numId w:val="44"/>
        </w:numPr>
        <w:spacing w:line="276" w:lineRule="auto"/>
        <w:jc w:val="both"/>
        <w:rPr>
          <w:rFonts w:ascii="Tahoma" w:hAnsi="Tahoma" w:cs="Tahoma"/>
          <w:b/>
        </w:rPr>
      </w:pPr>
      <w:r w:rsidRPr="008F3C85">
        <w:rPr>
          <w:rFonts w:ascii="Tahoma" w:hAnsi="Tahoma" w:cs="Tahoma"/>
          <w:b/>
        </w:rPr>
        <w:t>ESPD obrazec in sklopi</w:t>
      </w:r>
    </w:p>
    <w:p w14:paraId="763B1298" w14:textId="77777777" w:rsidR="00C018F7" w:rsidRPr="008F3C85" w:rsidRDefault="00C018F7" w:rsidP="00C018F7">
      <w:pPr>
        <w:keepLines/>
        <w:widowControl w:val="0"/>
        <w:jc w:val="both"/>
        <w:rPr>
          <w:rFonts w:ascii="Tahoma" w:hAnsi="Tahoma" w:cs="Tahoma"/>
          <w:bCs/>
          <w:sz w:val="12"/>
        </w:rPr>
      </w:pPr>
    </w:p>
    <w:p w14:paraId="534554B8" w14:textId="77777777" w:rsidR="00C018F7" w:rsidRPr="008F3C85" w:rsidRDefault="00C018F7" w:rsidP="00C018F7">
      <w:pPr>
        <w:keepLines/>
        <w:widowControl w:val="0"/>
        <w:jc w:val="both"/>
        <w:rPr>
          <w:rFonts w:ascii="Tahoma" w:hAnsi="Tahoma" w:cs="Tahoma"/>
          <w:bCs/>
        </w:rPr>
      </w:pPr>
      <w:r w:rsidRPr="008F3C85">
        <w:rPr>
          <w:rFonts w:ascii="Tahoma" w:hAnsi="Tahoma" w:cs="Tahoma"/>
          <w:bCs/>
          <w:u w:val="single"/>
        </w:rPr>
        <w:t>ESPD, ki je priloga te razpisne dokumentacije</w:t>
      </w:r>
      <w:r w:rsidRPr="008F3C85">
        <w:rPr>
          <w:rFonts w:ascii="Tahoma" w:hAnsi="Tahoma" w:cs="Tahoma"/>
          <w:bCs/>
        </w:rPr>
        <w:t xml:space="preserve">, </w:t>
      </w:r>
      <w:r w:rsidRPr="008F3C85">
        <w:rPr>
          <w:rFonts w:ascii="Tahoma" w:hAnsi="Tahoma" w:cs="Tahoma"/>
          <w:b/>
          <w:szCs w:val="22"/>
          <w:u w:val="single"/>
        </w:rPr>
        <w:t>je enoten za vse sklope</w:t>
      </w:r>
      <w:r w:rsidRPr="008F3C85">
        <w:rPr>
          <w:rFonts w:ascii="Tahoma" w:hAnsi="Tahoma" w:cs="Tahoma"/>
          <w:szCs w:val="22"/>
        </w:rPr>
        <w:t xml:space="preserve">. </w:t>
      </w:r>
      <w:r w:rsidRPr="008F3C85">
        <w:rPr>
          <w:rFonts w:ascii="Tahoma" w:hAnsi="Tahoma" w:cs="Tahoma"/>
          <w:szCs w:val="22"/>
          <w:u w:val="single"/>
        </w:rPr>
        <w:t xml:space="preserve">Ponudnik </w:t>
      </w:r>
      <w:r w:rsidRPr="008F3C85">
        <w:rPr>
          <w:rFonts w:ascii="Tahoma" w:hAnsi="Tahoma" w:cs="Tahoma"/>
          <w:b/>
          <w:szCs w:val="22"/>
          <w:u w:val="single"/>
        </w:rPr>
        <w:t>v »Delu II, Oddelek A«</w:t>
      </w:r>
      <w:r w:rsidRPr="008F3C85">
        <w:rPr>
          <w:rFonts w:ascii="Tahoma" w:hAnsi="Tahoma" w:cs="Tahoma"/>
          <w:szCs w:val="22"/>
          <w:u w:val="single"/>
        </w:rPr>
        <w:t xml:space="preserve"> navede, </w:t>
      </w:r>
      <w:r w:rsidRPr="008F3C85">
        <w:rPr>
          <w:rFonts w:ascii="Tahoma" w:hAnsi="Tahoma" w:cs="Tahoma"/>
          <w:b/>
          <w:szCs w:val="22"/>
          <w:u w:val="single"/>
        </w:rPr>
        <w:t>za katere sklope oddaja ponudbo</w:t>
      </w:r>
      <w:r w:rsidRPr="008F3C85">
        <w:rPr>
          <w:rFonts w:ascii="Tahoma" w:hAnsi="Tahoma" w:cs="Tahoma"/>
          <w:szCs w:val="22"/>
        </w:rPr>
        <w:t xml:space="preserve">. Ponudnik </w:t>
      </w:r>
      <w:r w:rsidRPr="008F3C85">
        <w:rPr>
          <w:rFonts w:ascii="Tahoma" w:hAnsi="Tahoma" w:cs="Tahoma"/>
          <w:szCs w:val="22"/>
          <w:u w:val="single"/>
        </w:rPr>
        <w:t>lahko odda en izpolnjen ESPD za vse sklope</w:t>
      </w:r>
      <w:r w:rsidRPr="008F3C85">
        <w:rPr>
          <w:rFonts w:ascii="Tahoma" w:hAnsi="Tahoma" w:cs="Tahoma"/>
          <w:szCs w:val="22"/>
        </w:rPr>
        <w:t xml:space="preserve">, za katere oddaja ponudbo, v katerem jasno navede, za katere sklope oddaja ponudbo, </w:t>
      </w:r>
      <w:r w:rsidRPr="008F3C85">
        <w:rPr>
          <w:rFonts w:ascii="Tahoma" w:hAnsi="Tahoma" w:cs="Tahoma"/>
          <w:b/>
          <w:szCs w:val="22"/>
        </w:rPr>
        <w:t>ali</w:t>
      </w:r>
      <w:r w:rsidRPr="008F3C85">
        <w:rPr>
          <w:rFonts w:ascii="Tahoma" w:hAnsi="Tahoma" w:cs="Tahoma"/>
          <w:szCs w:val="22"/>
        </w:rPr>
        <w:t xml:space="preserve"> pa posebej odda izpolnjen ESPD za vsak sklop, za katerega oddaja ponudbo.</w:t>
      </w:r>
    </w:p>
    <w:p w14:paraId="485EFFD8" w14:textId="77777777" w:rsidR="00C018F7" w:rsidRPr="008F3C85" w:rsidRDefault="00C018F7" w:rsidP="00A14615">
      <w:pPr>
        <w:keepLines/>
        <w:widowControl w:val="0"/>
        <w:jc w:val="both"/>
        <w:rPr>
          <w:rFonts w:ascii="Tahoma" w:hAnsi="Tahoma" w:cs="Tahoma"/>
          <w:sz w:val="18"/>
        </w:rPr>
      </w:pPr>
    </w:p>
    <w:p w14:paraId="56013A6F" w14:textId="77777777" w:rsidR="00A14615" w:rsidRPr="008F3C85" w:rsidRDefault="00A14615" w:rsidP="002C2986">
      <w:pPr>
        <w:pStyle w:val="Odstavekseznama"/>
        <w:keepLines/>
        <w:widowControl w:val="0"/>
        <w:numPr>
          <w:ilvl w:val="2"/>
          <w:numId w:val="44"/>
        </w:numPr>
        <w:spacing w:line="276" w:lineRule="auto"/>
        <w:jc w:val="both"/>
        <w:rPr>
          <w:rFonts w:ascii="Tahoma" w:hAnsi="Tahoma" w:cs="Tahoma"/>
          <w:b/>
        </w:rPr>
      </w:pPr>
      <w:r w:rsidRPr="008F3C85">
        <w:rPr>
          <w:rFonts w:ascii="Tahoma" w:hAnsi="Tahoma" w:cs="Tahoma"/>
          <w:b/>
        </w:rPr>
        <w:t>Navodila za ESPD obrazec</w:t>
      </w:r>
    </w:p>
    <w:p w14:paraId="082B9F7A" w14:textId="77777777" w:rsidR="00A14615" w:rsidRPr="008F3C85" w:rsidRDefault="00A14615" w:rsidP="00A14615">
      <w:pPr>
        <w:keepLines/>
        <w:widowControl w:val="0"/>
        <w:jc w:val="both"/>
        <w:rPr>
          <w:rFonts w:ascii="Tahoma" w:hAnsi="Tahoma" w:cs="Tahoma"/>
          <w:sz w:val="12"/>
        </w:rPr>
      </w:pPr>
    </w:p>
    <w:p w14:paraId="0C91B50F" w14:textId="77777777" w:rsidR="00A14615" w:rsidRPr="008F3C85" w:rsidRDefault="00A14615" w:rsidP="00A14615">
      <w:pPr>
        <w:keepLines/>
        <w:widowControl w:val="0"/>
        <w:jc w:val="both"/>
        <w:rPr>
          <w:rFonts w:ascii="Tahoma" w:hAnsi="Tahoma" w:cs="Tahoma"/>
          <w:bCs/>
        </w:rPr>
      </w:pPr>
      <w:r w:rsidRPr="008F3C85">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8F3C85">
        <w:rPr>
          <w:rFonts w:ascii="Tahoma" w:hAnsi="Tahoma" w:cs="Tahoma"/>
          <w:bCs/>
        </w:rPr>
        <w:t>xml</w:t>
      </w:r>
      <w:proofErr w:type="spellEnd"/>
      <w:r w:rsidRPr="008F3C85">
        <w:rPr>
          <w:rFonts w:ascii="Tahoma" w:hAnsi="Tahoma" w:cs="Tahoma"/>
          <w:bCs/>
        </w:rPr>
        <w:t xml:space="preserve">) na voljo na mestu, kjer je objavljena razpisna dokumentacija. Ponudnik nato preko brezplačne spletne strani </w:t>
      </w:r>
      <w:hyperlink r:id="rId16" w:history="1">
        <w:r w:rsidRPr="008F3C85">
          <w:rPr>
            <w:rFonts w:ascii="Tahoma" w:hAnsi="Tahoma" w:cs="Tahoma"/>
            <w:color w:val="0000FF"/>
            <w:u w:val="single"/>
          </w:rPr>
          <w:t>https://ejn.gov.si/espd/</w:t>
        </w:r>
      </w:hyperlink>
      <w:r w:rsidRPr="008F3C85">
        <w:rPr>
          <w:rFonts w:ascii="Tahoma" w:hAnsi="Tahoma" w:cs="Tahoma"/>
          <w:bCs/>
        </w:rPr>
        <w:t xml:space="preserve"> prične z izpolnjevanjem obrazca ESPD tako, da </w:t>
      </w:r>
      <w:r w:rsidRPr="008F3C85">
        <w:rPr>
          <w:rFonts w:ascii="Tahoma" w:hAnsi="Tahoma" w:cs="Tahoma"/>
          <w:b/>
          <w:bCs/>
        </w:rPr>
        <w:t xml:space="preserve">označi, da je gospodarski subjekt </w:t>
      </w:r>
      <w:r w:rsidRPr="008F3C85">
        <w:rPr>
          <w:rFonts w:ascii="Tahoma" w:hAnsi="Tahoma" w:cs="Tahoma"/>
          <w:bCs/>
        </w:rPr>
        <w:t xml:space="preserve">in izbere možnost: </w:t>
      </w:r>
      <w:r w:rsidRPr="008F3C85">
        <w:rPr>
          <w:rFonts w:ascii="Tahoma" w:hAnsi="Tahoma" w:cs="Tahoma"/>
          <w:b/>
          <w:bCs/>
        </w:rPr>
        <w:t>»Uvoziti ESPD«</w:t>
      </w:r>
      <w:r w:rsidRPr="008F3C85">
        <w:rPr>
          <w:rFonts w:ascii="Tahoma" w:hAnsi="Tahoma" w:cs="Tahoma"/>
          <w:bCs/>
        </w:rPr>
        <w:t>.</w:t>
      </w:r>
      <w:r w:rsidRPr="008F3C85">
        <w:rPr>
          <w:rFonts w:ascii="Tahoma" w:hAnsi="Tahoma" w:cs="Tahoma"/>
          <w:b/>
          <w:bCs/>
        </w:rPr>
        <w:t xml:space="preserve"> </w:t>
      </w:r>
      <w:r w:rsidRPr="008F3C85">
        <w:rPr>
          <w:rFonts w:ascii="Tahoma" w:hAnsi="Tahoma" w:cs="Tahoma"/>
          <w:bCs/>
        </w:rPr>
        <w:t xml:space="preserve">Ponudnik nato izbere sedež podjetja (državo), </w:t>
      </w:r>
      <w:r w:rsidRPr="008F3C85">
        <w:rPr>
          <w:rFonts w:ascii="Tahoma" w:hAnsi="Tahoma" w:cs="Tahoma"/>
          <w:b/>
          <w:bCs/>
        </w:rPr>
        <w:t>ter za tem ukaz »Naloži«</w:t>
      </w:r>
      <w:r w:rsidRPr="008F3C85">
        <w:rPr>
          <w:rFonts w:ascii="Tahoma" w:hAnsi="Tahoma" w:cs="Tahoma"/>
          <w:bCs/>
        </w:rPr>
        <w:t xml:space="preserve"> in na svojem računalniku (oz. drugem elektronskem mediju) poišče ESPD (.</w:t>
      </w:r>
      <w:proofErr w:type="spellStart"/>
      <w:r w:rsidRPr="008F3C85">
        <w:rPr>
          <w:rFonts w:ascii="Tahoma" w:hAnsi="Tahoma" w:cs="Tahoma"/>
          <w:bCs/>
        </w:rPr>
        <w:t>xml</w:t>
      </w:r>
      <w:proofErr w:type="spellEnd"/>
      <w:r w:rsidRPr="008F3C85">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4CDBBA98" w14:textId="77777777" w:rsidR="00A14615" w:rsidRPr="008F3C85" w:rsidRDefault="00A14615" w:rsidP="00A14615">
      <w:pPr>
        <w:keepLines/>
        <w:widowControl w:val="0"/>
        <w:jc w:val="both"/>
        <w:rPr>
          <w:rFonts w:ascii="Tahoma" w:hAnsi="Tahoma" w:cs="Tahoma"/>
          <w:bCs/>
          <w:i/>
          <w:sz w:val="18"/>
        </w:rPr>
      </w:pPr>
    </w:p>
    <w:p w14:paraId="24923143" w14:textId="77777777" w:rsidR="00A14615" w:rsidRPr="008F3C85" w:rsidRDefault="00A14615" w:rsidP="00A14615">
      <w:pPr>
        <w:keepLines/>
        <w:widowControl w:val="0"/>
        <w:jc w:val="both"/>
        <w:rPr>
          <w:rFonts w:ascii="Tahoma" w:hAnsi="Tahoma" w:cs="Tahoma"/>
          <w:bCs/>
          <w:i/>
        </w:rPr>
      </w:pPr>
      <w:r w:rsidRPr="008F3C85">
        <w:rPr>
          <w:rFonts w:ascii="Tahoma" w:hAnsi="Tahoma" w:cs="Tahoma"/>
          <w:bCs/>
          <w:i/>
        </w:rPr>
        <w:t>Naročnik lahko ponudnike kadarkoli med postopkom pozove, da predložijo vsa dokazila ali del dokazil v zvezi z navedbami v izjavi (ESPD).</w:t>
      </w:r>
    </w:p>
    <w:p w14:paraId="17789B3A" w14:textId="77777777" w:rsidR="00A14615" w:rsidRPr="008F3C85" w:rsidRDefault="00A14615" w:rsidP="00A14615">
      <w:pPr>
        <w:keepLines/>
        <w:widowControl w:val="0"/>
        <w:jc w:val="both"/>
        <w:rPr>
          <w:rFonts w:ascii="Tahoma" w:hAnsi="Tahoma" w:cs="Tahoma"/>
          <w:sz w:val="24"/>
        </w:rPr>
      </w:pPr>
    </w:p>
    <w:p w14:paraId="08E7C947" w14:textId="77777777" w:rsidR="00A14615" w:rsidRPr="008F3C85" w:rsidRDefault="00A14615" w:rsidP="002C2986">
      <w:pPr>
        <w:pStyle w:val="Odstavekseznama"/>
        <w:keepLines/>
        <w:widowControl w:val="0"/>
        <w:numPr>
          <w:ilvl w:val="1"/>
          <w:numId w:val="43"/>
        </w:numPr>
        <w:jc w:val="both"/>
        <w:rPr>
          <w:rFonts w:ascii="Tahoma" w:hAnsi="Tahoma" w:cs="Tahoma"/>
          <w:b/>
          <w:sz w:val="22"/>
        </w:rPr>
      </w:pPr>
      <w:r w:rsidRPr="008F3C85">
        <w:rPr>
          <w:rFonts w:ascii="Tahoma" w:hAnsi="Tahoma" w:cs="Tahoma"/>
          <w:b/>
          <w:sz w:val="22"/>
        </w:rPr>
        <w:t>RAZLOGI ZA IZKLJUČITEV</w:t>
      </w:r>
    </w:p>
    <w:p w14:paraId="3F216E07" w14:textId="77777777" w:rsidR="00A14615" w:rsidRPr="008F3C85" w:rsidRDefault="00A14615" w:rsidP="00A14615">
      <w:pPr>
        <w:keepLines/>
        <w:widowControl w:val="0"/>
        <w:jc w:val="both"/>
        <w:rPr>
          <w:rFonts w:ascii="Tahoma" w:hAnsi="Tahoma" w:cs="Tahoma"/>
          <w:sz w:val="16"/>
        </w:rPr>
      </w:pPr>
    </w:p>
    <w:p w14:paraId="0086D618" w14:textId="77777777" w:rsidR="00A14615" w:rsidRPr="008F3C85" w:rsidRDefault="00A14615" w:rsidP="00A14615">
      <w:pPr>
        <w:keepLines/>
        <w:widowControl w:val="0"/>
        <w:ind w:right="-2"/>
        <w:jc w:val="both"/>
        <w:rPr>
          <w:rFonts w:ascii="Tahoma" w:hAnsi="Tahoma" w:cs="Tahoma"/>
          <w:i/>
        </w:rPr>
      </w:pPr>
      <w:r w:rsidRPr="008F3C85">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4FCFF823" w14:textId="77777777" w:rsidR="00A14615" w:rsidRPr="008F3C85" w:rsidRDefault="00A14615" w:rsidP="00A14615">
      <w:pPr>
        <w:keepLines/>
        <w:widowControl w:val="0"/>
        <w:jc w:val="both"/>
        <w:rPr>
          <w:rFonts w:ascii="Tahoma" w:hAnsi="Tahoma" w:cs="Tahoma"/>
          <w:sz w:val="16"/>
        </w:rPr>
      </w:pPr>
    </w:p>
    <w:p w14:paraId="786F3100" w14:textId="77777777" w:rsidR="00A14615" w:rsidRPr="008F3C85" w:rsidRDefault="00A14615" w:rsidP="00A14615">
      <w:pPr>
        <w:keepLines/>
        <w:widowControl w:val="0"/>
        <w:jc w:val="both"/>
        <w:rPr>
          <w:rFonts w:ascii="Tahoma" w:hAnsi="Tahoma" w:cs="Tahoma"/>
          <w:bCs/>
          <w:u w:val="single"/>
        </w:rPr>
      </w:pPr>
      <w:r w:rsidRPr="008F3C85">
        <w:rPr>
          <w:rFonts w:ascii="Tahoma" w:hAnsi="Tahoma" w:cs="Tahoma"/>
          <w:bCs/>
          <w:u w:val="single"/>
        </w:rPr>
        <w:t xml:space="preserve">Naročnik bo iz sodelovanja v postopku javnega naročanja izključil </w:t>
      </w:r>
      <w:r w:rsidRPr="008F3C85">
        <w:rPr>
          <w:rFonts w:ascii="Tahoma" w:hAnsi="Tahoma" w:cs="Tahoma"/>
          <w:u w:val="single"/>
        </w:rPr>
        <w:t>ponudnika</w:t>
      </w:r>
      <w:r w:rsidRPr="008F3C85">
        <w:rPr>
          <w:rFonts w:ascii="Tahoma" w:hAnsi="Tahoma" w:cs="Tahoma"/>
          <w:bCs/>
          <w:u w:val="single"/>
        </w:rPr>
        <w:t xml:space="preserve">, če pri preverjanju v skladu s z ZJN-3 ugotovi ali je drugače seznanjen, da ponudnik ne izpolnjuje pogojev v skladu z 1., 2. in 4. odstavkom 75. člena ZJN-3. </w:t>
      </w:r>
    </w:p>
    <w:p w14:paraId="5CB7D3F2" w14:textId="77777777" w:rsidR="00A14615" w:rsidRPr="008F3C85" w:rsidRDefault="00A14615" w:rsidP="00A14615">
      <w:pPr>
        <w:keepLines/>
        <w:widowControl w:val="0"/>
        <w:jc w:val="both"/>
        <w:rPr>
          <w:rFonts w:ascii="Tahoma" w:hAnsi="Tahoma" w:cs="Tahoma"/>
          <w:b/>
          <w:smallCaps/>
        </w:rPr>
      </w:pPr>
    </w:p>
    <w:p w14:paraId="134ACA00" w14:textId="77777777" w:rsidR="00A14615" w:rsidRPr="008F3C85" w:rsidRDefault="00A14615" w:rsidP="00A14615">
      <w:pPr>
        <w:keepLines/>
        <w:widowControl w:val="0"/>
        <w:ind w:right="-2"/>
        <w:jc w:val="both"/>
        <w:rPr>
          <w:rFonts w:ascii="Tahoma" w:hAnsi="Tahoma" w:cs="Tahoma"/>
        </w:rPr>
      </w:pPr>
      <w:r w:rsidRPr="008F3C85">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373428BC" w14:textId="77777777" w:rsidR="00A14615" w:rsidRPr="008F3C85" w:rsidRDefault="00A14615" w:rsidP="00A14615">
      <w:pPr>
        <w:keepLines/>
        <w:widowControl w:val="0"/>
        <w:ind w:right="-2"/>
        <w:jc w:val="both"/>
        <w:rPr>
          <w:rFonts w:ascii="Tahoma" w:hAnsi="Tahoma" w:cs="Tahoma"/>
          <w:sz w:val="18"/>
        </w:rPr>
      </w:pPr>
    </w:p>
    <w:p w14:paraId="670B79C1" w14:textId="77777777" w:rsidR="00A14615" w:rsidRPr="008F3C85" w:rsidRDefault="00A14615" w:rsidP="00A14615">
      <w:pPr>
        <w:keepLines/>
        <w:widowControl w:val="0"/>
        <w:ind w:right="-2"/>
        <w:jc w:val="both"/>
        <w:rPr>
          <w:rFonts w:ascii="Tahoma" w:hAnsi="Tahoma" w:cs="Tahoma"/>
          <w:b/>
        </w:rPr>
      </w:pPr>
      <w:r w:rsidRPr="008F3C85">
        <w:rPr>
          <w:rFonts w:ascii="Tahoma" w:hAnsi="Tahoma" w:cs="Tahoma"/>
          <w:b/>
        </w:rPr>
        <w:t xml:space="preserve">A: Razlogi, povezani s kazenskimi obsodbami </w:t>
      </w:r>
    </w:p>
    <w:p w14:paraId="3E4AC990" w14:textId="77777777" w:rsidR="00A14615" w:rsidRPr="008F3C85" w:rsidRDefault="00A14615" w:rsidP="00A14615">
      <w:pPr>
        <w:keepLines/>
        <w:widowControl w:val="0"/>
        <w:ind w:right="-2"/>
        <w:jc w:val="both"/>
        <w:rPr>
          <w:rFonts w:ascii="Tahoma" w:hAnsi="Tahoma" w:cs="Tahoma"/>
        </w:rPr>
      </w:pPr>
      <w:r w:rsidRPr="008F3C85">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8F3C85">
        <w:rPr>
          <w:rFonts w:ascii="Tahoma" w:hAnsi="Tahoma" w:cs="Tahoma"/>
        </w:rPr>
        <w:t>popr</w:t>
      </w:r>
      <w:proofErr w:type="spellEnd"/>
      <w:r w:rsidRPr="008F3C85">
        <w:rPr>
          <w:rFonts w:ascii="Tahoma" w:hAnsi="Tahoma" w:cs="Tahoma"/>
        </w:rPr>
        <w:t>., 54/15, 38/16, 27/17, 23/20, 91/20, 95/21, 186/21 in 105/22 – ZZNŠPP; v nadaljnjem besedilu: KZ-1), ki so opredeljena v prvem odstavku 75. člena ZJN-3, ali za primerljiva kazniva dejanja, ki so jih izrekla tuja sodišča.</w:t>
      </w:r>
    </w:p>
    <w:p w14:paraId="56237B18" w14:textId="77777777" w:rsidR="00A14615" w:rsidRPr="008F3C85" w:rsidRDefault="00A14615" w:rsidP="00A14615">
      <w:pPr>
        <w:keepLines/>
        <w:widowControl w:val="0"/>
        <w:ind w:right="-2"/>
        <w:jc w:val="both"/>
        <w:rPr>
          <w:rFonts w:ascii="Tahoma" w:hAnsi="Tahoma" w:cs="Tahoma"/>
          <w:b/>
        </w:rPr>
      </w:pPr>
    </w:p>
    <w:p w14:paraId="2A362322" w14:textId="77777777" w:rsidR="00A14615" w:rsidRPr="008F3C85" w:rsidRDefault="00A14615" w:rsidP="00A14615">
      <w:pPr>
        <w:keepLines/>
        <w:widowControl w:val="0"/>
        <w:ind w:right="-2"/>
        <w:jc w:val="both"/>
        <w:rPr>
          <w:rFonts w:ascii="Tahoma" w:hAnsi="Tahoma" w:cs="Tahoma"/>
          <w:b/>
        </w:rPr>
      </w:pPr>
      <w:r w:rsidRPr="008F3C85">
        <w:rPr>
          <w:rFonts w:ascii="Tahoma" w:hAnsi="Tahoma" w:cs="Tahoma"/>
          <w:b/>
        </w:rPr>
        <w:t>B: Razlogi, povezani s plačilom davkov ali prispevkov za socialno varnost</w:t>
      </w:r>
    </w:p>
    <w:p w14:paraId="79EE99E7" w14:textId="77777777" w:rsidR="00A14615" w:rsidRPr="008F3C85" w:rsidRDefault="00A14615" w:rsidP="00A14615">
      <w:pPr>
        <w:keepLines/>
        <w:widowControl w:val="0"/>
        <w:ind w:right="-2"/>
        <w:jc w:val="both"/>
        <w:rPr>
          <w:rFonts w:ascii="Tahoma" w:hAnsi="Tahoma" w:cs="Tahoma"/>
        </w:rPr>
      </w:pPr>
      <w:r w:rsidRPr="008F3C85">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w:t>
      </w:r>
    </w:p>
    <w:p w14:paraId="519328DB" w14:textId="77777777" w:rsidR="00A14615" w:rsidRPr="008F3C85" w:rsidRDefault="00A14615" w:rsidP="00A14615">
      <w:pPr>
        <w:keepLines/>
        <w:widowControl w:val="0"/>
        <w:ind w:right="-2"/>
        <w:jc w:val="both"/>
        <w:rPr>
          <w:rFonts w:ascii="Tahoma" w:hAnsi="Tahoma" w:cs="Tahoma"/>
        </w:rPr>
      </w:pPr>
      <w:r w:rsidRPr="008F3C85">
        <w:rPr>
          <w:rFonts w:ascii="Tahoma" w:hAnsi="Tahoma" w:cs="Tahoma"/>
        </w:rPr>
        <w:lastRenderedPageBreak/>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5932FCE" w14:textId="77777777" w:rsidR="00A14615" w:rsidRPr="008F3C85" w:rsidRDefault="00A14615" w:rsidP="00A14615">
      <w:pPr>
        <w:keepLines/>
        <w:widowControl w:val="0"/>
        <w:ind w:right="-2"/>
        <w:jc w:val="both"/>
        <w:rPr>
          <w:rFonts w:ascii="Tahoma" w:hAnsi="Tahoma" w:cs="Tahoma"/>
          <w:b/>
        </w:rPr>
      </w:pPr>
    </w:p>
    <w:p w14:paraId="1D405B36" w14:textId="77777777" w:rsidR="00A14615" w:rsidRPr="008F3C85" w:rsidRDefault="00A14615" w:rsidP="00A14615">
      <w:pPr>
        <w:keepLines/>
        <w:widowControl w:val="0"/>
        <w:ind w:right="-2"/>
        <w:jc w:val="both"/>
        <w:rPr>
          <w:rFonts w:ascii="Tahoma" w:hAnsi="Tahoma" w:cs="Tahoma"/>
          <w:b/>
        </w:rPr>
      </w:pPr>
      <w:r w:rsidRPr="008F3C85">
        <w:rPr>
          <w:rFonts w:ascii="Tahoma" w:hAnsi="Tahoma" w:cs="Tahoma"/>
          <w:b/>
        </w:rPr>
        <w:t>D: Nacionalni razlogi za izključitev</w:t>
      </w:r>
    </w:p>
    <w:p w14:paraId="48F7E2DC" w14:textId="77777777" w:rsidR="00A14615" w:rsidRPr="008F3C85" w:rsidRDefault="00A14615" w:rsidP="00A14615">
      <w:pPr>
        <w:keepLines/>
        <w:widowControl w:val="0"/>
        <w:jc w:val="both"/>
        <w:rPr>
          <w:rFonts w:ascii="Tahoma" w:hAnsi="Tahoma" w:cs="Tahoma"/>
        </w:rPr>
      </w:pPr>
      <w:r w:rsidRPr="008F3C85">
        <w:rPr>
          <w:rFonts w:ascii="Tahoma" w:hAnsi="Tahoma" w:cs="Tahoma"/>
        </w:rPr>
        <w:t>Naročnik bo iz posameznega postopka javnega naročanja izključil gospodarski subjekt:</w:t>
      </w:r>
    </w:p>
    <w:p w14:paraId="68C6ED42" w14:textId="77777777" w:rsidR="00A14615" w:rsidRPr="008F3C85" w:rsidRDefault="00A14615" w:rsidP="00A14615">
      <w:pPr>
        <w:keepLines/>
        <w:widowControl w:val="0"/>
        <w:jc w:val="both"/>
        <w:rPr>
          <w:rFonts w:ascii="Tahoma" w:hAnsi="Tahoma" w:cs="Tahoma"/>
          <w:sz w:val="8"/>
        </w:rPr>
      </w:pPr>
    </w:p>
    <w:p w14:paraId="3288E6ED" w14:textId="77777777" w:rsidR="00A14615" w:rsidRPr="008F3C85" w:rsidRDefault="00A14615" w:rsidP="00A14615">
      <w:pPr>
        <w:keepLines/>
        <w:widowControl w:val="0"/>
        <w:ind w:left="284" w:hanging="284"/>
        <w:jc w:val="both"/>
        <w:rPr>
          <w:rFonts w:ascii="Tahoma" w:hAnsi="Tahoma" w:cs="Tahoma"/>
        </w:rPr>
      </w:pPr>
      <w:r w:rsidRPr="008F3C85">
        <w:rPr>
          <w:rFonts w:ascii="Tahoma" w:hAnsi="Tahoma" w:cs="Tahoma"/>
          <w:b/>
        </w:rPr>
        <w:t>D.1: Točka a) četrtega odstavka 75. člena ZJN-3</w:t>
      </w:r>
    </w:p>
    <w:p w14:paraId="490FE5CB" w14:textId="77777777" w:rsidR="00A14615" w:rsidRPr="008F3C85" w:rsidRDefault="00A14615" w:rsidP="002C2986">
      <w:pPr>
        <w:keepLines/>
        <w:widowControl w:val="0"/>
        <w:numPr>
          <w:ilvl w:val="0"/>
          <w:numId w:val="45"/>
        </w:numPr>
        <w:ind w:left="284" w:hanging="284"/>
        <w:jc w:val="both"/>
        <w:rPr>
          <w:rFonts w:ascii="Tahoma" w:hAnsi="Tahoma" w:cs="Tahoma"/>
        </w:rPr>
      </w:pPr>
      <w:r w:rsidRPr="008F3C85">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01EF7278" w14:textId="77777777" w:rsidR="00A14615" w:rsidRPr="008F3C85" w:rsidRDefault="00A14615" w:rsidP="00A14615">
      <w:pPr>
        <w:keepLines/>
        <w:widowControl w:val="0"/>
        <w:jc w:val="both"/>
        <w:rPr>
          <w:rFonts w:ascii="Tahoma" w:hAnsi="Tahoma" w:cs="Tahoma"/>
          <w:b/>
          <w:sz w:val="8"/>
        </w:rPr>
      </w:pPr>
    </w:p>
    <w:p w14:paraId="5A071147" w14:textId="77777777" w:rsidR="00A14615" w:rsidRPr="008F3C85" w:rsidRDefault="00A14615" w:rsidP="00A14615">
      <w:pPr>
        <w:keepLines/>
        <w:widowControl w:val="0"/>
        <w:jc w:val="both"/>
        <w:rPr>
          <w:rFonts w:ascii="Tahoma" w:hAnsi="Tahoma" w:cs="Tahoma"/>
        </w:rPr>
      </w:pPr>
      <w:r w:rsidRPr="008F3C85">
        <w:rPr>
          <w:rFonts w:ascii="Tahoma" w:hAnsi="Tahoma" w:cs="Tahoma"/>
          <w:b/>
        </w:rPr>
        <w:t>D.2: Točka b) četrtega odstavka 75. člena ZJN-3</w:t>
      </w:r>
    </w:p>
    <w:p w14:paraId="5C2EA6A9" w14:textId="77777777" w:rsidR="00A14615" w:rsidRPr="008F3C85" w:rsidRDefault="00A14615" w:rsidP="002C2986">
      <w:pPr>
        <w:keepLines/>
        <w:widowControl w:val="0"/>
        <w:numPr>
          <w:ilvl w:val="0"/>
          <w:numId w:val="45"/>
        </w:numPr>
        <w:ind w:left="284" w:hanging="284"/>
        <w:jc w:val="both"/>
        <w:rPr>
          <w:rFonts w:ascii="Tahoma" w:hAnsi="Tahoma" w:cs="Tahoma"/>
        </w:rPr>
      </w:pPr>
      <w:r w:rsidRPr="008F3C85">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4BC9862" w14:textId="77777777" w:rsidR="00A14615" w:rsidRPr="008F3C85" w:rsidRDefault="00A14615" w:rsidP="00A14615">
      <w:pPr>
        <w:keepLines/>
        <w:widowControl w:val="0"/>
        <w:jc w:val="both"/>
        <w:rPr>
          <w:rFonts w:ascii="Tahoma" w:hAnsi="Tahoma" w:cs="Tahoma"/>
          <w:b/>
          <w:sz w:val="8"/>
        </w:rPr>
      </w:pPr>
    </w:p>
    <w:p w14:paraId="522EAC29" w14:textId="77777777" w:rsidR="00A14615" w:rsidRPr="008F3C85" w:rsidRDefault="00A14615" w:rsidP="00A14615">
      <w:pPr>
        <w:keepLines/>
        <w:widowControl w:val="0"/>
        <w:jc w:val="both"/>
        <w:rPr>
          <w:rFonts w:ascii="Tahoma" w:hAnsi="Tahoma" w:cs="Tahoma"/>
          <w:b/>
        </w:rPr>
      </w:pPr>
      <w:r w:rsidRPr="008F3C85">
        <w:rPr>
          <w:rFonts w:ascii="Tahoma" w:hAnsi="Tahoma" w:cs="Tahoma"/>
          <w:b/>
        </w:rPr>
        <w:t>D.3: Kršitev temeljnih pravic delavcev (196. člen KZ-1), prvi odstavek 75. člena ZJN-3</w:t>
      </w:r>
    </w:p>
    <w:p w14:paraId="638F8273" w14:textId="77777777" w:rsidR="00A14615" w:rsidRPr="008F3C85" w:rsidRDefault="00A14615" w:rsidP="002C2986">
      <w:pPr>
        <w:keepLines/>
        <w:widowControl w:val="0"/>
        <w:numPr>
          <w:ilvl w:val="0"/>
          <w:numId w:val="45"/>
        </w:numPr>
        <w:ind w:left="284" w:hanging="284"/>
        <w:jc w:val="both"/>
        <w:rPr>
          <w:rFonts w:ascii="Tahoma" w:hAnsi="Tahoma" w:cs="Tahoma"/>
        </w:rPr>
      </w:pPr>
      <w:r w:rsidRPr="008F3C85">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38C62A7" w14:textId="77777777" w:rsidR="00A14615" w:rsidRPr="008F3C85" w:rsidRDefault="00A14615" w:rsidP="00A14615">
      <w:pPr>
        <w:keepLines/>
        <w:widowControl w:val="0"/>
        <w:ind w:right="-2"/>
        <w:jc w:val="both"/>
        <w:rPr>
          <w:rFonts w:ascii="Tahoma" w:hAnsi="Tahoma" w:cs="Tahoma"/>
          <w:b/>
          <w:smallCaps/>
        </w:rPr>
      </w:pPr>
    </w:p>
    <w:p w14:paraId="0BB1513A" w14:textId="77777777" w:rsidR="00A14615" w:rsidRPr="008F3C85" w:rsidRDefault="00A14615" w:rsidP="00A14615">
      <w:pPr>
        <w:keepLines/>
        <w:widowControl w:val="0"/>
        <w:ind w:right="-2"/>
        <w:jc w:val="both"/>
        <w:rPr>
          <w:rFonts w:ascii="Tahoma" w:hAnsi="Tahoma" w:cs="Tahoma"/>
          <w:b/>
          <w:smallCaps/>
        </w:rPr>
      </w:pPr>
      <w:r w:rsidRPr="008F3C85">
        <w:rPr>
          <w:rFonts w:ascii="Tahoma" w:hAnsi="Tahoma" w:cs="Tahoma"/>
          <w:b/>
          <w:smallCaps/>
        </w:rPr>
        <w:t>Dokazila (velja za vse pogoje zgoraj):</w:t>
      </w:r>
    </w:p>
    <w:p w14:paraId="2C85C629" w14:textId="77777777" w:rsidR="00A14615" w:rsidRPr="008F3C85" w:rsidRDefault="00A14615" w:rsidP="00A14615">
      <w:pPr>
        <w:keepLines/>
        <w:widowControl w:val="0"/>
        <w:jc w:val="both"/>
        <w:rPr>
          <w:rFonts w:ascii="Tahoma" w:hAnsi="Tahoma" w:cs="Tahoma"/>
        </w:rPr>
      </w:pPr>
      <w:r w:rsidRPr="008F3C85">
        <w:rPr>
          <w:rFonts w:ascii="Tahoma" w:hAnsi="Tahoma" w:cs="Tahoma"/>
        </w:rPr>
        <w:t>ESPD s strani vseh sodelujočih gospodarskih subjektov v ponudbi, ter s Prilogo 3/1 (ponudnik/partner) oz. Prilogo 3/2 (podizvajalec/subjekt,</w:t>
      </w:r>
      <w:r w:rsidRPr="008F3C85">
        <w:t xml:space="preserve"> </w:t>
      </w:r>
      <w:r w:rsidRPr="008F3C85">
        <w:rPr>
          <w:rFonts w:ascii="Tahoma" w:hAnsi="Tahoma" w:cs="Tahoma"/>
        </w:rPr>
        <w:t>katerih zmogljivosti uporablja ponudnik).</w:t>
      </w:r>
      <w:r w:rsidRPr="008F3C85">
        <w:t xml:space="preserve"> </w:t>
      </w:r>
    </w:p>
    <w:p w14:paraId="230FCD31" w14:textId="77777777" w:rsidR="00A14615" w:rsidRPr="008F3C85" w:rsidRDefault="00A14615" w:rsidP="00A14615">
      <w:pPr>
        <w:keepLines/>
        <w:widowControl w:val="0"/>
        <w:jc w:val="both"/>
        <w:rPr>
          <w:rFonts w:ascii="Tahoma" w:hAnsi="Tahoma" w:cs="Tahoma"/>
          <w:b/>
          <w:bCs/>
          <w:sz w:val="16"/>
        </w:rPr>
      </w:pPr>
    </w:p>
    <w:p w14:paraId="303F906B" w14:textId="77777777" w:rsidR="00A14615" w:rsidRPr="008F3C85" w:rsidRDefault="00A14615" w:rsidP="00A14615">
      <w:pPr>
        <w:keepLines/>
        <w:widowControl w:val="0"/>
        <w:jc w:val="both"/>
        <w:rPr>
          <w:rFonts w:ascii="Tahoma" w:hAnsi="Tahoma" w:cs="Tahoma"/>
          <w:bCs/>
        </w:rPr>
      </w:pPr>
      <w:r w:rsidRPr="008F3C85">
        <w:rPr>
          <w:rFonts w:ascii="Tahoma" w:hAnsi="Tahoma" w:cs="Tahoma"/>
          <w:bCs/>
          <w:u w:val="single"/>
        </w:rPr>
        <w:t>Naročnik bo preveril izpolnjevanje pogojev iz 1., 2. in 4. odstavka 75. člena ZJN-3 preko informacijskega sistema e-Dosje</w:t>
      </w:r>
      <w:r w:rsidRPr="008F3C85">
        <w:rPr>
          <w:rFonts w:ascii="Tahoma" w:hAnsi="Tahoma" w:cs="Tahoma"/>
          <w:bCs/>
        </w:rPr>
        <w:t>, ki je namenjen elektronskem preverjanju ponudnikov (partnerjev), podizvajalcev in drugih gospodarskih subjektov, na čigar zmogljivosti se sklicuje ponudnik, v (predmetnih) nacionalnih uradnih evidencah.</w:t>
      </w:r>
      <w:r w:rsidRPr="008F3C85">
        <w:rPr>
          <w:rFonts w:ascii="Tahoma" w:hAnsi="Tahoma" w:cs="Tahoma"/>
          <w:bCs/>
          <w:i/>
        </w:rPr>
        <w:t xml:space="preserve"> </w:t>
      </w:r>
    </w:p>
    <w:p w14:paraId="11941484" w14:textId="77777777" w:rsidR="00A14615" w:rsidRPr="008F3C85" w:rsidRDefault="00A14615" w:rsidP="00A14615">
      <w:pPr>
        <w:keepLines/>
        <w:widowControl w:val="0"/>
        <w:jc w:val="both"/>
        <w:rPr>
          <w:rFonts w:ascii="Tahoma" w:hAnsi="Tahoma" w:cs="Tahoma"/>
          <w:sz w:val="16"/>
          <w:szCs w:val="22"/>
        </w:rPr>
      </w:pPr>
    </w:p>
    <w:p w14:paraId="78E3D5E7" w14:textId="77777777" w:rsidR="00A14615" w:rsidRPr="008F3C85" w:rsidRDefault="00A14615" w:rsidP="00A14615">
      <w:pPr>
        <w:keepLines/>
        <w:widowControl w:val="0"/>
        <w:jc w:val="both"/>
        <w:rPr>
          <w:rFonts w:ascii="Tahoma" w:hAnsi="Tahoma" w:cs="Tahoma"/>
          <w:szCs w:val="22"/>
        </w:rPr>
      </w:pPr>
      <w:r w:rsidRPr="008F3C85">
        <w:rPr>
          <w:rFonts w:ascii="Tahoma" w:hAnsi="Tahoma" w:cs="Tahoma"/>
        </w:rPr>
        <w:t>Gospodarski subjekt s sedežem izven Republike Slovenije bo moral potrdilo pristojnega organa predložiti sam, v kolikor takšnega potrdila iz ustreznega registra ne bo mogel pridobiti naročnik.</w:t>
      </w:r>
    </w:p>
    <w:p w14:paraId="579209D5" w14:textId="77777777" w:rsidR="00A14615" w:rsidRPr="008F3C85" w:rsidRDefault="00A14615" w:rsidP="00A14615">
      <w:pPr>
        <w:keepLines/>
        <w:widowControl w:val="0"/>
        <w:jc w:val="both"/>
        <w:rPr>
          <w:rFonts w:ascii="Tahoma" w:hAnsi="Tahoma" w:cs="Tahoma"/>
          <w:szCs w:val="22"/>
        </w:rPr>
      </w:pPr>
    </w:p>
    <w:p w14:paraId="18902798" w14:textId="77777777" w:rsidR="00A14615" w:rsidRPr="008F3C85" w:rsidRDefault="00A14615" w:rsidP="002C2986">
      <w:pPr>
        <w:keepLines/>
        <w:widowControl w:val="0"/>
        <w:numPr>
          <w:ilvl w:val="0"/>
          <w:numId w:val="41"/>
        </w:numPr>
        <w:ind w:left="284" w:hanging="284"/>
        <w:jc w:val="both"/>
        <w:rPr>
          <w:rFonts w:ascii="Tahoma" w:hAnsi="Tahoma" w:cs="Tahoma"/>
          <w:b/>
          <w:bCs/>
        </w:rPr>
      </w:pPr>
      <w:r w:rsidRPr="008F3C85">
        <w:rPr>
          <w:rFonts w:ascii="Tahoma" w:hAnsi="Tahoma" w:cs="Tahoma"/>
          <w:b/>
          <w:bCs/>
        </w:rPr>
        <w:t>EMŠO:</w:t>
      </w:r>
    </w:p>
    <w:p w14:paraId="6D4BA551" w14:textId="77777777" w:rsidR="00A14615" w:rsidRPr="008F3C85" w:rsidRDefault="00A14615" w:rsidP="00A14615">
      <w:pPr>
        <w:keepLines/>
        <w:widowControl w:val="0"/>
        <w:jc w:val="both"/>
        <w:rPr>
          <w:rFonts w:ascii="Tahoma" w:hAnsi="Tahoma" w:cs="Tahoma"/>
          <w:bCs/>
        </w:rPr>
      </w:pPr>
      <w:r w:rsidRPr="008F3C85">
        <w:rPr>
          <w:rFonts w:ascii="Tahoma" w:hAnsi="Tahoma" w:cs="Tahoma"/>
          <w:bCs/>
        </w:rPr>
        <w:t xml:space="preserve">Za potrebe preverjanja v informacijskem sistemu e-Dosje </w:t>
      </w:r>
      <w:r w:rsidRPr="008F3C85">
        <w:rPr>
          <w:rFonts w:ascii="Tahoma" w:hAnsi="Tahoma" w:cs="Tahoma"/>
          <w:bCs/>
          <w:u w:val="single"/>
        </w:rPr>
        <w:t xml:space="preserve">ponudnik (in vsi ostali sodelujoči gospodarskih subjektov v ponudbi) za </w:t>
      </w:r>
      <w:r w:rsidRPr="008F3C85">
        <w:rPr>
          <w:rFonts w:ascii="Tahoma" w:hAnsi="Tahoma" w:cs="Tahoma"/>
          <w:b/>
          <w:bCs/>
          <w:u w:val="single"/>
        </w:rPr>
        <w:t>VSE</w:t>
      </w:r>
      <w:r w:rsidRPr="008F3C85">
        <w:rPr>
          <w:rFonts w:ascii="Tahoma" w:hAnsi="Tahoma" w:cs="Tahoma"/>
          <w:bCs/>
          <w:u w:val="single"/>
        </w:rPr>
        <w:t xml:space="preserve"> osebe, ki so člani upravnega, vodstvenega </w:t>
      </w:r>
      <w:r w:rsidRPr="008F3C85">
        <w:rPr>
          <w:rFonts w:ascii="Tahoma" w:hAnsi="Tahoma" w:cs="Tahoma"/>
          <w:b/>
          <w:bCs/>
          <w:u w:val="single"/>
        </w:rPr>
        <w:t>ali</w:t>
      </w:r>
      <w:r w:rsidRPr="008F3C85">
        <w:rPr>
          <w:rFonts w:ascii="Tahoma" w:hAnsi="Tahoma" w:cs="Tahoma"/>
          <w:bCs/>
          <w:u w:val="single"/>
        </w:rPr>
        <w:t xml:space="preserve"> nadzornega organa gospodarskega subjekta </w:t>
      </w:r>
      <w:r w:rsidRPr="008F3C85">
        <w:rPr>
          <w:rFonts w:ascii="Tahoma" w:hAnsi="Tahoma" w:cs="Tahoma"/>
          <w:b/>
          <w:bCs/>
          <w:u w:val="single"/>
        </w:rPr>
        <w:t>ali</w:t>
      </w:r>
      <w:r w:rsidRPr="008F3C85">
        <w:rPr>
          <w:rFonts w:ascii="Tahoma" w:hAnsi="Tahoma" w:cs="Tahoma"/>
          <w:bCs/>
          <w:u w:val="single"/>
        </w:rPr>
        <w:t xml:space="preserve"> ki imajo pooblastila za njegovo zastopanje </w:t>
      </w:r>
      <w:r w:rsidRPr="008F3C85">
        <w:rPr>
          <w:rFonts w:ascii="Tahoma" w:hAnsi="Tahoma" w:cs="Tahoma"/>
          <w:b/>
          <w:bCs/>
          <w:u w:val="single"/>
        </w:rPr>
        <w:t>ali</w:t>
      </w:r>
      <w:r w:rsidRPr="008F3C85">
        <w:rPr>
          <w:rFonts w:ascii="Tahoma" w:hAnsi="Tahoma" w:cs="Tahoma"/>
          <w:bCs/>
          <w:u w:val="single"/>
        </w:rPr>
        <w:t xml:space="preserve"> odločanje </w:t>
      </w:r>
      <w:r w:rsidRPr="008F3C85">
        <w:rPr>
          <w:rFonts w:ascii="Tahoma" w:hAnsi="Tahoma" w:cs="Tahoma"/>
          <w:b/>
          <w:bCs/>
          <w:u w:val="single"/>
        </w:rPr>
        <w:t>ali</w:t>
      </w:r>
      <w:r w:rsidRPr="008F3C85">
        <w:rPr>
          <w:rFonts w:ascii="Tahoma" w:hAnsi="Tahoma" w:cs="Tahoma"/>
          <w:bCs/>
          <w:u w:val="single"/>
        </w:rPr>
        <w:t xml:space="preserve"> nadzor v njem</w:t>
      </w:r>
      <w:r w:rsidRPr="008F3C85">
        <w:rPr>
          <w:rFonts w:ascii="Tahoma" w:hAnsi="Tahoma" w:cs="Tahoma"/>
          <w:bCs/>
        </w:rPr>
        <w:t xml:space="preserve">, </w:t>
      </w:r>
      <w:r w:rsidRPr="008F3C85">
        <w:rPr>
          <w:rFonts w:ascii="Tahoma" w:hAnsi="Tahoma" w:cs="Tahoma"/>
          <w:b/>
          <w:bCs/>
        </w:rPr>
        <w:t>vnesejo/navedejo EMŠO:</w:t>
      </w:r>
      <w:r w:rsidRPr="008F3C85">
        <w:rPr>
          <w:rFonts w:ascii="Tahoma" w:hAnsi="Tahoma" w:cs="Tahoma"/>
          <w:bCs/>
        </w:rPr>
        <w:t xml:space="preserve"> </w:t>
      </w:r>
    </w:p>
    <w:p w14:paraId="0A120FFC" w14:textId="77777777" w:rsidR="00A14615" w:rsidRPr="008F3C85" w:rsidRDefault="00A14615" w:rsidP="002C2986">
      <w:pPr>
        <w:keepLines/>
        <w:widowControl w:val="0"/>
        <w:numPr>
          <w:ilvl w:val="0"/>
          <w:numId w:val="42"/>
        </w:numPr>
        <w:ind w:left="567"/>
        <w:jc w:val="both"/>
        <w:rPr>
          <w:rFonts w:ascii="Tahoma" w:hAnsi="Tahoma" w:cs="Tahoma"/>
          <w:bCs/>
        </w:rPr>
      </w:pPr>
      <w:r w:rsidRPr="008F3C85">
        <w:rPr>
          <w:rFonts w:ascii="Tahoma" w:hAnsi="Tahoma" w:cs="Tahoma"/>
          <w:bCs/>
        </w:rPr>
        <w:t xml:space="preserve">v Prilogo 1 (ponudnik/partner), Prilogo 5 (podizvajalci), Prilogo 6 (subjektov, katerih zmogljivost uporablja ponudnik) </w:t>
      </w:r>
      <w:r w:rsidRPr="008F3C85">
        <w:rPr>
          <w:rFonts w:ascii="Tahoma" w:hAnsi="Tahoma" w:cs="Tahoma"/>
          <w:bCs/>
          <w:u w:val="single"/>
        </w:rPr>
        <w:t>ali</w:t>
      </w:r>
    </w:p>
    <w:p w14:paraId="71FBFE40" w14:textId="77777777" w:rsidR="00A14615" w:rsidRPr="008F3C85" w:rsidRDefault="00A14615" w:rsidP="002C2986">
      <w:pPr>
        <w:keepLines/>
        <w:widowControl w:val="0"/>
        <w:numPr>
          <w:ilvl w:val="0"/>
          <w:numId w:val="42"/>
        </w:numPr>
        <w:ind w:left="567"/>
        <w:jc w:val="both"/>
        <w:rPr>
          <w:rFonts w:ascii="Tahoma" w:hAnsi="Tahoma" w:cs="Tahoma"/>
          <w:bCs/>
        </w:rPr>
      </w:pPr>
      <w:r w:rsidRPr="008F3C85">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8F3C85">
        <w:rPr>
          <w:rFonts w:ascii="Tahoma" w:hAnsi="Tahoma" w:cs="Tahoma"/>
          <w:bCs/>
          <w:u w:val="single"/>
        </w:rPr>
        <w:t>ali</w:t>
      </w:r>
    </w:p>
    <w:p w14:paraId="6B55D6EE" w14:textId="77777777" w:rsidR="00A14615" w:rsidRPr="008F3C85" w:rsidRDefault="00A14615" w:rsidP="002C2986">
      <w:pPr>
        <w:keepLines/>
        <w:widowControl w:val="0"/>
        <w:numPr>
          <w:ilvl w:val="0"/>
          <w:numId w:val="42"/>
        </w:numPr>
        <w:ind w:left="567"/>
        <w:jc w:val="both"/>
        <w:rPr>
          <w:rFonts w:ascii="Tahoma" w:hAnsi="Tahoma" w:cs="Tahoma"/>
          <w:bCs/>
        </w:rPr>
      </w:pPr>
      <w:r w:rsidRPr="008F3C85">
        <w:rPr>
          <w:rFonts w:ascii="Tahoma" w:hAnsi="Tahoma" w:cs="Tahoma"/>
          <w:bCs/>
        </w:rPr>
        <w:t>na lastnem obrazcu.</w:t>
      </w:r>
    </w:p>
    <w:p w14:paraId="57236810" w14:textId="77777777" w:rsidR="00A14615" w:rsidRPr="008F3C85" w:rsidRDefault="00A14615" w:rsidP="00A14615">
      <w:pPr>
        <w:keepLines/>
        <w:widowControl w:val="0"/>
        <w:jc w:val="both"/>
        <w:rPr>
          <w:rFonts w:ascii="Tahoma" w:hAnsi="Tahoma" w:cs="Tahoma"/>
          <w:bCs/>
        </w:rPr>
      </w:pPr>
    </w:p>
    <w:p w14:paraId="045C148B" w14:textId="77777777" w:rsidR="00A14615" w:rsidRPr="008F3C85" w:rsidRDefault="00A14615" w:rsidP="002C2986">
      <w:pPr>
        <w:keepLines/>
        <w:widowControl w:val="0"/>
        <w:numPr>
          <w:ilvl w:val="0"/>
          <w:numId w:val="41"/>
        </w:numPr>
        <w:ind w:left="284" w:hanging="284"/>
        <w:jc w:val="both"/>
        <w:rPr>
          <w:rFonts w:ascii="Tahoma" w:hAnsi="Tahoma" w:cs="Tahoma"/>
          <w:b/>
          <w:bCs/>
        </w:rPr>
      </w:pPr>
      <w:r w:rsidRPr="008F3C85">
        <w:rPr>
          <w:rFonts w:ascii="Tahoma" w:hAnsi="Tahoma" w:cs="Tahoma"/>
          <w:b/>
          <w:bCs/>
        </w:rPr>
        <w:t>POPRAVNI MEHANIZMI:</w:t>
      </w:r>
    </w:p>
    <w:p w14:paraId="5B8CCD18" w14:textId="77777777" w:rsidR="00A14615" w:rsidRPr="008F3C85" w:rsidRDefault="00A14615" w:rsidP="00A14615">
      <w:pPr>
        <w:keepLines/>
        <w:widowControl w:val="0"/>
        <w:jc w:val="both"/>
        <w:rPr>
          <w:rFonts w:ascii="Tahoma" w:hAnsi="Tahoma" w:cs="Tahoma"/>
          <w:b/>
          <w:bCs/>
        </w:rPr>
      </w:pPr>
      <w:r w:rsidRPr="008F3C85">
        <w:rPr>
          <w:rFonts w:ascii="Tahoma" w:hAnsi="Tahoma" w:cs="Tahoma"/>
          <w:b/>
          <w:bCs/>
          <w:u w:val="single"/>
        </w:rPr>
        <w:t>2. odstavek 75. člena ZJN-3:</w:t>
      </w:r>
    </w:p>
    <w:p w14:paraId="43A4FF30" w14:textId="77777777" w:rsidR="00A14615" w:rsidRPr="008F3C85" w:rsidRDefault="00A14615" w:rsidP="00A14615">
      <w:pPr>
        <w:keepLines/>
        <w:widowControl w:val="0"/>
        <w:jc w:val="both"/>
        <w:rPr>
          <w:rFonts w:ascii="Tahoma" w:hAnsi="Tahoma" w:cs="Tahoma"/>
          <w:bCs/>
          <w:sz w:val="8"/>
        </w:rPr>
      </w:pPr>
    </w:p>
    <w:p w14:paraId="2BDEBCBD" w14:textId="77777777" w:rsidR="00A14615" w:rsidRPr="008F3C85" w:rsidRDefault="00A14615" w:rsidP="00A14615">
      <w:pPr>
        <w:keepLines/>
        <w:widowControl w:val="0"/>
        <w:jc w:val="both"/>
        <w:rPr>
          <w:rFonts w:ascii="Tahoma" w:hAnsi="Tahoma" w:cs="Tahoma"/>
          <w:bCs/>
        </w:rPr>
      </w:pPr>
      <w:r w:rsidRPr="008F3C85">
        <w:rPr>
          <w:rFonts w:ascii="Tahoma" w:hAnsi="Tahoma" w:cs="Tahoma"/>
          <w:bCs/>
        </w:rPr>
        <w:t xml:space="preserve">Gospodarskega subjekta </w:t>
      </w:r>
      <w:r w:rsidRPr="008F3C85">
        <w:rPr>
          <w:rFonts w:ascii="Tahoma" w:hAnsi="Tahoma" w:cs="Tahoma"/>
          <w:bCs/>
          <w:u w:val="single"/>
        </w:rPr>
        <w:t>se ne izloči</w:t>
      </w:r>
      <w:r w:rsidRPr="008F3C85">
        <w:rPr>
          <w:rFonts w:ascii="Tahoma" w:hAnsi="Tahoma" w:cs="Tahoma"/>
          <w:bCs/>
        </w:rPr>
        <w:t xml:space="preserve">, če gospodarski subjekt </w:t>
      </w:r>
      <w:r w:rsidRPr="008F3C85">
        <w:rPr>
          <w:rFonts w:ascii="Tahoma" w:hAnsi="Tahoma" w:cs="Tahoma"/>
          <w:b/>
          <w:bCs/>
        </w:rPr>
        <w:t>do roka za oddajo ponudb</w:t>
      </w:r>
      <w:r w:rsidRPr="008F3C85">
        <w:rPr>
          <w:rFonts w:ascii="Tahoma" w:hAnsi="Tahoma" w:cs="Tahoma"/>
          <w:bCs/>
        </w:rPr>
        <w:t xml:space="preserve"> </w:t>
      </w:r>
      <w:r w:rsidRPr="008F3C85">
        <w:rPr>
          <w:rFonts w:ascii="Tahoma" w:hAnsi="Tahoma" w:cs="Tahoma"/>
          <w:b/>
          <w:bCs/>
        </w:rPr>
        <w:t>poravna</w:t>
      </w:r>
      <w:r w:rsidRPr="008F3C85">
        <w:rPr>
          <w:rFonts w:ascii="Tahoma" w:hAnsi="Tahoma" w:cs="Tahoma"/>
          <w:bCs/>
        </w:rPr>
        <w:t xml:space="preserve"> neplačane </w:t>
      </w:r>
    </w:p>
    <w:p w14:paraId="1AFB7282" w14:textId="77777777" w:rsidR="00A14615" w:rsidRPr="008F3C85" w:rsidRDefault="00A14615" w:rsidP="00A14615">
      <w:pPr>
        <w:keepLines/>
        <w:widowControl w:val="0"/>
        <w:jc w:val="both"/>
        <w:rPr>
          <w:rFonts w:ascii="Tahoma" w:hAnsi="Tahoma" w:cs="Tahoma"/>
          <w:bCs/>
        </w:rPr>
      </w:pPr>
      <w:r w:rsidRPr="008F3C85">
        <w:rPr>
          <w:rFonts w:ascii="Tahoma" w:hAnsi="Tahoma" w:cs="Tahoma"/>
          <w:bCs/>
        </w:rPr>
        <w:lastRenderedPageBreak/>
        <w:t>zapadle obveznosti, ki znašajo 50 eurov ali več in predloži vse obračune davčnih odtegljajev za dohodke iz delovnega razmerja za obdobje zadnjih pet let do roka za oddajo prijave ali ponudbe.</w:t>
      </w:r>
    </w:p>
    <w:p w14:paraId="3B64A285" w14:textId="77777777" w:rsidR="00A14615" w:rsidRPr="008F3C85" w:rsidRDefault="00A14615" w:rsidP="00A14615">
      <w:pPr>
        <w:keepLines/>
        <w:widowControl w:val="0"/>
        <w:jc w:val="both"/>
        <w:rPr>
          <w:rFonts w:ascii="Tahoma" w:hAnsi="Tahoma" w:cs="Tahoma"/>
          <w:bCs/>
        </w:rPr>
      </w:pPr>
    </w:p>
    <w:p w14:paraId="1EBB9220" w14:textId="77777777" w:rsidR="00A14615" w:rsidRPr="008F3C85" w:rsidRDefault="00A14615" w:rsidP="00A14615">
      <w:pPr>
        <w:keepLines/>
        <w:widowControl w:val="0"/>
        <w:jc w:val="both"/>
        <w:rPr>
          <w:rFonts w:ascii="Tahoma" w:hAnsi="Tahoma" w:cs="Tahoma"/>
          <w:b/>
          <w:bCs/>
          <w:u w:val="single"/>
        </w:rPr>
      </w:pPr>
      <w:r w:rsidRPr="008F3C85">
        <w:rPr>
          <w:rFonts w:ascii="Tahoma" w:hAnsi="Tahoma" w:cs="Tahoma"/>
          <w:b/>
          <w:bCs/>
          <w:u w:val="single"/>
        </w:rPr>
        <w:t>1. odstavek, b) točka 4. odstavka in 6. odstavek 75. člena ZJN-3:</w:t>
      </w:r>
    </w:p>
    <w:p w14:paraId="1CE185E2" w14:textId="77777777" w:rsidR="00A14615" w:rsidRPr="008F3C85" w:rsidRDefault="00A14615" w:rsidP="00A14615">
      <w:pPr>
        <w:keepLines/>
        <w:widowControl w:val="0"/>
        <w:jc w:val="both"/>
        <w:rPr>
          <w:rFonts w:ascii="Tahoma" w:hAnsi="Tahoma" w:cs="Tahoma"/>
          <w:bCs/>
          <w:sz w:val="8"/>
        </w:rPr>
      </w:pPr>
    </w:p>
    <w:p w14:paraId="12D9E1AE" w14:textId="77777777" w:rsidR="00A14615" w:rsidRPr="008F3C85" w:rsidRDefault="00A14615" w:rsidP="00A14615">
      <w:pPr>
        <w:keepLines/>
        <w:widowControl w:val="0"/>
        <w:jc w:val="both"/>
        <w:rPr>
          <w:rFonts w:ascii="Tahoma" w:hAnsi="Tahoma" w:cs="Tahoma"/>
          <w:bCs/>
        </w:rPr>
      </w:pPr>
      <w:r w:rsidRPr="008F3C85">
        <w:rPr>
          <w:rFonts w:ascii="Tahoma" w:hAnsi="Tahoma" w:cs="Tahoma"/>
          <w:bCs/>
        </w:rPr>
        <w:t xml:space="preserve">Gospodarski subjekt, ki je v enem od položajev iz prvega, b) točke četrtega ali šestega odstavka 75. člena ZJN-3, lahko </w:t>
      </w:r>
      <w:r w:rsidRPr="008F3C85">
        <w:rPr>
          <w:rFonts w:ascii="Tahoma" w:hAnsi="Tahoma" w:cs="Tahoma"/>
          <w:b/>
          <w:bCs/>
        </w:rPr>
        <w:t>najkasneje do roka za oddajo ponudb</w:t>
      </w:r>
      <w:r w:rsidRPr="008F3C85">
        <w:rPr>
          <w:rFonts w:ascii="Tahoma" w:hAnsi="Tahoma" w:cs="Tahoma"/>
          <w:bCs/>
        </w:rPr>
        <w:t xml:space="preserve"> naročniku </w:t>
      </w:r>
      <w:r w:rsidRPr="008F3C85">
        <w:rPr>
          <w:rFonts w:ascii="Tahoma" w:hAnsi="Tahoma" w:cs="Tahoma"/>
          <w:bCs/>
          <w:u w:val="single"/>
        </w:rPr>
        <w:t>predloži dokaze</w:t>
      </w:r>
      <w:r w:rsidRPr="008F3C85">
        <w:rPr>
          <w:rFonts w:ascii="Tahoma" w:hAnsi="Tahoma" w:cs="Tahoma"/>
          <w:bCs/>
        </w:rPr>
        <w:t xml:space="preserve">, </w:t>
      </w:r>
      <w:r w:rsidRPr="008F3C85">
        <w:rPr>
          <w:rFonts w:ascii="Tahoma" w:hAnsi="Tahoma" w:cs="Tahoma"/>
          <w:bCs/>
          <w:u w:val="single"/>
        </w:rPr>
        <w:t>da je sprejel zadostne ukrepe</w:t>
      </w:r>
      <w:r w:rsidRPr="008F3C85">
        <w:rPr>
          <w:rFonts w:ascii="Tahoma" w:hAnsi="Tahoma" w:cs="Tahoma"/>
          <w:bCs/>
        </w:rPr>
        <w:t xml:space="preserve">, s katerimi lahko dokaže svojo zanesljivost kljub obstoju razlogov za izključitev. </w:t>
      </w:r>
    </w:p>
    <w:p w14:paraId="4BB39AFD" w14:textId="77777777" w:rsidR="00A14615" w:rsidRPr="008F3C85" w:rsidRDefault="00A14615" w:rsidP="00A14615">
      <w:pPr>
        <w:keepLines/>
        <w:widowControl w:val="0"/>
        <w:jc w:val="both"/>
        <w:rPr>
          <w:rFonts w:ascii="Tahoma" w:hAnsi="Tahoma" w:cs="Tahoma"/>
          <w:bCs/>
        </w:rPr>
      </w:pPr>
      <w:r w:rsidRPr="008F3C85">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44DC064" w14:textId="77777777" w:rsidR="00A14615" w:rsidRPr="008F3C85" w:rsidRDefault="00A14615" w:rsidP="00A14615">
      <w:pPr>
        <w:keepLines/>
        <w:widowControl w:val="0"/>
        <w:jc w:val="both"/>
        <w:rPr>
          <w:rFonts w:ascii="Tahoma" w:hAnsi="Tahoma" w:cs="Tahoma"/>
          <w:bCs/>
          <w:sz w:val="18"/>
        </w:rPr>
      </w:pPr>
    </w:p>
    <w:p w14:paraId="75DA860E" w14:textId="77777777" w:rsidR="00A14615" w:rsidRPr="008F3C85" w:rsidRDefault="00A14615" w:rsidP="00A14615">
      <w:pPr>
        <w:keepLines/>
        <w:widowControl w:val="0"/>
        <w:jc w:val="both"/>
        <w:rPr>
          <w:rFonts w:ascii="Tahoma" w:hAnsi="Tahoma" w:cs="Tahoma"/>
          <w:bCs/>
        </w:rPr>
      </w:pPr>
      <w:r w:rsidRPr="008F3C85">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5B55BD19" w14:textId="77777777" w:rsidR="00A14615" w:rsidRPr="008F3C85" w:rsidRDefault="00A14615" w:rsidP="00A14615">
      <w:pPr>
        <w:keepLines/>
        <w:widowControl w:val="0"/>
        <w:jc w:val="both"/>
        <w:rPr>
          <w:rFonts w:ascii="Tahoma" w:hAnsi="Tahoma" w:cs="Tahoma"/>
          <w:bCs/>
          <w:sz w:val="18"/>
        </w:rPr>
      </w:pPr>
    </w:p>
    <w:p w14:paraId="03444539" w14:textId="77777777" w:rsidR="00A14615" w:rsidRPr="008F3C85" w:rsidRDefault="00A14615" w:rsidP="00A14615">
      <w:pPr>
        <w:keepLines/>
        <w:widowControl w:val="0"/>
        <w:jc w:val="both"/>
        <w:rPr>
          <w:rFonts w:ascii="Tahoma" w:hAnsi="Tahoma" w:cs="Tahoma"/>
          <w:bCs/>
        </w:rPr>
      </w:pPr>
      <w:r w:rsidRPr="008F3C85">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8F3C85">
        <w:rPr>
          <w:rFonts w:ascii="Tahoma" w:hAnsi="Tahoma" w:cs="Tahoma"/>
          <w:bCs/>
        </w:rPr>
        <w:t>samoočiščenje</w:t>
      </w:r>
      <w:proofErr w:type="spellEnd"/>
      <w:r w:rsidRPr="008F3C85">
        <w:rPr>
          <w:rFonts w:ascii="Tahoma" w:hAnsi="Tahoma" w:cs="Tahoma"/>
          <w:bCs/>
        </w:rPr>
        <w:t xml:space="preserve"> </w:t>
      </w:r>
      <w:r w:rsidRPr="008F3C85">
        <w:rPr>
          <w:rFonts w:ascii="Tahoma" w:hAnsi="Tahoma" w:cs="Tahoma"/>
          <w:b/>
          <w:bCs/>
          <w:u w:val="single"/>
        </w:rPr>
        <w:t>ali</w:t>
      </w:r>
      <w:r w:rsidRPr="008F3C85">
        <w:rPr>
          <w:rFonts w:ascii="Tahoma" w:hAnsi="Tahoma" w:cs="Tahoma"/>
          <w:bCs/>
        </w:rPr>
        <w:t xml:space="preserve"> predloži lastno izjavo z navedbo kršitev in ukrepov za </w:t>
      </w:r>
      <w:proofErr w:type="spellStart"/>
      <w:r w:rsidRPr="008F3C85">
        <w:rPr>
          <w:rFonts w:ascii="Tahoma" w:hAnsi="Tahoma" w:cs="Tahoma"/>
          <w:bCs/>
        </w:rPr>
        <w:t>samoočiščenje</w:t>
      </w:r>
      <w:proofErr w:type="spellEnd"/>
      <w:r w:rsidRPr="008F3C85">
        <w:rPr>
          <w:rFonts w:ascii="Tahoma" w:hAnsi="Tahoma" w:cs="Tahoma"/>
          <w:bCs/>
        </w:rPr>
        <w:t>, ter predloži dokaze, da je sprejel zadostne ukrepe, s katerimi lahko dokaže svojo zanesljivost kljub obstoju razlogov za izključitev.</w:t>
      </w:r>
    </w:p>
    <w:p w14:paraId="6D2046B7" w14:textId="77777777" w:rsidR="00A14615" w:rsidRPr="008F3C85" w:rsidRDefault="00A14615" w:rsidP="00A14615">
      <w:pPr>
        <w:keepLines/>
        <w:widowControl w:val="0"/>
        <w:jc w:val="both"/>
        <w:rPr>
          <w:rFonts w:ascii="Tahoma" w:hAnsi="Tahoma" w:cs="Tahoma"/>
          <w:bCs/>
        </w:rPr>
      </w:pPr>
    </w:p>
    <w:p w14:paraId="0A45BE5E" w14:textId="77777777" w:rsidR="00A14615" w:rsidRPr="008F3C85" w:rsidRDefault="00A14615" w:rsidP="002C2986">
      <w:pPr>
        <w:keepLines/>
        <w:widowControl w:val="0"/>
        <w:numPr>
          <w:ilvl w:val="1"/>
          <w:numId w:val="43"/>
        </w:numPr>
        <w:jc w:val="both"/>
        <w:rPr>
          <w:rFonts w:ascii="Tahoma" w:hAnsi="Tahoma" w:cs="Tahoma"/>
          <w:b/>
          <w:sz w:val="22"/>
        </w:rPr>
      </w:pPr>
      <w:r w:rsidRPr="008F3C85">
        <w:rPr>
          <w:rFonts w:ascii="Tahoma" w:hAnsi="Tahoma" w:cs="Tahoma"/>
          <w:b/>
          <w:sz w:val="22"/>
        </w:rPr>
        <w:t>POGOJI ZA SODELOVANJE</w:t>
      </w:r>
    </w:p>
    <w:p w14:paraId="30A4C523" w14:textId="77777777" w:rsidR="00A14615" w:rsidRPr="008F3C85" w:rsidRDefault="00A14615" w:rsidP="00A14615">
      <w:pPr>
        <w:keepLines/>
        <w:widowControl w:val="0"/>
        <w:jc w:val="both"/>
        <w:rPr>
          <w:rFonts w:ascii="Tahoma" w:hAnsi="Tahoma" w:cs="Tahoma"/>
        </w:rPr>
      </w:pPr>
    </w:p>
    <w:p w14:paraId="3C2B90E7" w14:textId="77777777" w:rsidR="00A14615" w:rsidRPr="008F3C85" w:rsidRDefault="00A14615" w:rsidP="002C2986">
      <w:pPr>
        <w:keepLines/>
        <w:widowControl w:val="0"/>
        <w:numPr>
          <w:ilvl w:val="2"/>
          <w:numId w:val="43"/>
        </w:numPr>
        <w:jc w:val="both"/>
        <w:rPr>
          <w:rFonts w:ascii="Tahoma" w:hAnsi="Tahoma" w:cs="Tahoma"/>
          <w:b/>
        </w:rPr>
      </w:pPr>
      <w:r w:rsidRPr="008F3C85">
        <w:rPr>
          <w:rFonts w:ascii="Tahoma" w:hAnsi="Tahoma" w:cs="Tahoma"/>
          <w:b/>
        </w:rPr>
        <w:t>Ustreznost za opravljanje poklicne dejavnosti</w:t>
      </w:r>
    </w:p>
    <w:p w14:paraId="6E62C8CE" w14:textId="77777777" w:rsidR="00A14615" w:rsidRPr="008F3C85" w:rsidRDefault="00A14615" w:rsidP="00A14615">
      <w:pPr>
        <w:keepLines/>
        <w:widowControl w:val="0"/>
        <w:jc w:val="both"/>
        <w:rPr>
          <w:rFonts w:ascii="Tahoma" w:hAnsi="Tahoma" w:cs="Tahoma"/>
          <w:sz w:val="16"/>
        </w:rPr>
      </w:pPr>
    </w:p>
    <w:p w14:paraId="5EBE6D56" w14:textId="77777777" w:rsidR="00A14615" w:rsidRPr="008F3C85" w:rsidRDefault="00A14615" w:rsidP="00A14615">
      <w:pPr>
        <w:keepLines/>
        <w:widowControl w:val="0"/>
        <w:jc w:val="both"/>
        <w:rPr>
          <w:rFonts w:ascii="Tahoma" w:hAnsi="Tahoma" w:cs="Tahoma"/>
        </w:rPr>
      </w:pPr>
      <w:r w:rsidRPr="008F3C85">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4A7568AA" w14:textId="77777777" w:rsidR="00A14615" w:rsidRPr="008F3C85" w:rsidRDefault="00A14615" w:rsidP="00A14615">
      <w:pPr>
        <w:keepLines/>
        <w:widowControl w:val="0"/>
        <w:jc w:val="both"/>
        <w:rPr>
          <w:rFonts w:ascii="Tahoma" w:hAnsi="Tahoma" w:cs="Tahoma"/>
          <w:sz w:val="12"/>
        </w:rPr>
      </w:pPr>
    </w:p>
    <w:p w14:paraId="153D153B" w14:textId="77777777" w:rsidR="00A14615" w:rsidRPr="008F3C85" w:rsidRDefault="00A14615" w:rsidP="00A14615">
      <w:pPr>
        <w:keepLines/>
        <w:widowControl w:val="0"/>
        <w:jc w:val="both"/>
        <w:rPr>
          <w:rFonts w:ascii="Tahoma" w:hAnsi="Tahoma" w:cs="Tahoma"/>
        </w:rPr>
      </w:pPr>
      <w:r w:rsidRPr="008F3C85">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364393F" w14:textId="77777777" w:rsidR="00A14615" w:rsidRPr="008F3C85" w:rsidRDefault="00A14615" w:rsidP="00A14615">
      <w:pPr>
        <w:keepLines/>
        <w:widowControl w:val="0"/>
        <w:ind w:right="-2"/>
        <w:jc w:val="both"/>
        <w:rPr>
          <w:rFonts w:ascii="Tahoma" w:eastAsia="Calibri" w:hAnsi="Tahoma" w:cs="Tahoma"/>
          <w:bCs/>
        </w:rPr>
      </w:pPr>
    </w:p>
    <w:p w14:paraId="16F5044D" w14:textId="77777777" w:rsidR="00A14615" w:rsidRPr="008F3C85" w:rsidRDefault="00A14615" w:rsidP="00A14615">
      <w:pPr>
        <w:keepLines/>
        <w:widowControl w:val="0"/>
        <w:ind w:right="-2"/>
        <w:jc w:val="both"/>
        <w:rPr>
          <w:rFonts w:ascii="Tahoma" w:hAnsi="Tahoma" w:cs="Tahoma"/>
          <w:b/>
          <w:smallCaps/>
        </w:rPr>
      </w:pPr>
      <w:r w:rsidRPr="008F3C85">
        <w:rPr>
          <w:rFonts w:ascii="Tahoma" w:hAnsi="Tahoma" w:cs="Tahoma"/>
          <w:b/>
          <w:smallCaps/>
        </w:rPr>
        <w:t>Dokazilo:</w:t>
      </w:r>
    </w:p>
    <w:p w14:paraId="50B2AC5A" w14:textId="77777777" w:rsidR="00A14615" w:rsidRPr="008F3C85" w:rsidRDefault="00A14615" w:rsidP="00A14615">
      <w:pPr>
        <w:keepLines/>
        <w:widowControl w:val="0"/>
        <w:jc w:val="both"/>
        <w:rPr>
          <w:rFonts w:ascii="Tahoma" w:hAnsi="Tahoma" w:cs="Tahoma"/>
        </w:rPr>
      </w:pPr>
      <w:r w:rsidRPr="008F3C85">
        <w:rPr>
          <w:rFonts w:ascii="Tahoma" w:hAnsi="Tahoma" w:cs="Tahoma"/>
        </w:rPr>
        <w:t>ESPD s strani vseh sodelujočih gospodarskih subjektov v ponudbi, ter s Prilogo 3/1 (ponudnik/partner) oz. Prilogo 3/2 (podizvajalec/subjekt,</w:t>
      </w:r>
      <w:r w:rsidRPr="008F3C85">
        <w:t xml:space="preserve"> </w:t>
      </w:r>
      <w:r w:rsidRPr="008F3C85">
        <w:rPr>
          <w:rFonts w:ascii="Tahoma" w:hAnsi="Tahoma" w:cs="Tahoma"/>
        </w:rPr>
        <w:t>katerih zmogljivosti uporablja ponudnik).</w:t>
      </w:r>
      <w:r w:rsidRPr="008F3C85">
        <w:t xml:space="preserve"> </w:t>
      </w:r>
    </w:p>
    <w:p w14:paraId="718AE33E" w14:textId="77777777" w:rsidR="00A14615" w:rsidRPr="008F3C85" w:rsidRDefault="00A14615" w:rsidP="00A14615">
      <w:pPr>
        <w:keepLines/>
        <w:widowControl w:val="0"/>
        <w:jc w:val="both"/>
        <w:rPr>
          <w:rFonts w:ascii="Tahoma" w:hAnsi="Tahoma" w:cs="Tahoma"/>
          <w:sz w:val="16"/>
        </w:rPr>
      </w:pPr>
    </w:p>
    <w:p w14:paraId="783CA699" w14:textId="77777777" w:rsidR="00A14615" w:rsidRPr="008F3C85" w:rsidRDefault="00A14615" w:rsidP="00A14615">
      <w:pPr>
        <w:keepLines/>
        <w:widowControl w:val="0"/>
        <w:jc w:val="both"/>
        <w:rPr>
          <w:rFonts w:ascii="Tahoma" w:hAnsi="Tahoma" w:cs="Tahoma"/>
          <w:i/>
          <w:sz w:val="19"/>
          <w:szCs w:val="19"/>
        </w:rPr>
      </w:pPr>
      <w:r w:rsidRPr="008F3C85">
        <w:rPr>
          <w:rFonts w:ascii="Tahoma" w:hAnsi="Tahoma" w:cs="Tahoma"/>
          <w:i/>
          <w:sz w:val="19"/>
          <w:szCs w:val="19"/>
        </w:rPr>
        <w:t>Naročnik si pridržuje pravico, da ponudnik na podlagi poziva naročnika v zahtevanem roku predloži dodatna dokazila oz. pojasnila o izpolnjevanju zahtevanih pogojev.</w:t>
      </w:r>
    </w:p>
    <w:p w14:paraId="49D03D22" w14:textId="77777777" w:rsidR="00A14615" w:rsidRPr="008F3C85" w:rsidRDefault="00A14615" w:rsidP="00A14615">
      <w:pPr>
        <w:keepLines/>
        <w:widowControl w:val="0"/>
        <w:jc w:val="both"/>
        <w:rPr>
          <w:rFonts w:ascii="Tahoma" w:hAnsi="Tahoma" w:cs="Tahoma"/>
          <w:sz w:val="12"/>
        </w:rPr>
      </w:pPr>
    </w:p>
    <w:p w14:paraId="54C61D70" w14:textId="77777777" w:rsidR="00A14615" w:rsidRPr="008F3C85" w:rsidRDefault="00A14615" w:rsidP="00A14615">
      <w:pPr>
        <w:keepLines/>
        <w:widowControl w:val="0"/>
        <w:jc w:val="both"/>
        <w:rPr>
          <w:rFonts w:ascii="Tahoma" w:hAnsi="Tahoma" w:cs="Tahoma"/>
          <w:i/>
          <w:sz w:val="19"/>
          <w:szCs w:val="19"/>
        </w:rPr>
      </w:pPr>
      <w:r w:rsidRPr="008F3C85">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posamezni subjekt izvajal), </w:t>
      </w:r>
      <w:r w:rsidRPr="008F3C85">
        <w:rPr>
          <w:rFonts w:ascii="Tahoma" w:hAnsi="Tahoma" w:cs="Tahoma"/>
          <w:i/>
          <w:sz w:val="19"/>
          <w:szCs w:val="19"/>
          <w:u w:val="single"/>
        </w:rPr>
        <w:t>vendar bo moral ta subjekt (s katerim se izkazuje pogoje oz. sposobnost) predmetna dela javnega naročila tudi izvesti,</w:t>
      </w:r>
      <w:r w:rsidRPr="008F3C85">
        <w:rPr>
          <w:sz w:val="19"/>
          <w:szCs w:val="19"/>
          <w:u w:val="single"/>
        </w:rPr>
        <w:t xml:space="preserve"> </w:t>
      </w:r>
      <w:r w:rsidRPr="008F3C85">
        <w:rPr>
          <w:rFonts w:ascii="Tahoma" w:hAnsi="Tahoma" w:cs="Tahoma"/>
          <w:i/>
          <w:sz w:val="19"/>
          <w:szCs w:val="19"/>
          <w:u w:val="single"/>
        </w:rPr>
        <w:t>ter v ponudbi priložiti zahtevana dokazila.</w:t>
      </w:r>
    </w:p>
    <w:p w14:paraId="4F643498" w14:textId="77777777" w:rsidR="00A14615" w:rsidRPr="008F3C85" w:rsidRDefault="00A14615" w:rsidP="00A14615">
      <w:pPr>
        <w:keepLines/>
        <w:widowControl w:val="0"/>
        <w:jc w:val="both"/>
        <w:rPr>
          <w:rFonts w:ascii="Tahoma" w:hAnsi="Tahoma" w:cs="Tahoma"/>
        </w:rPr>
      </w:pPr>
    </w:p>
    <w:p w14:paraId="52427C11" w14:textId="77777777" w:rsidR="00A14615" w:rsidRPr="008F3C85" w:rsidRDefault="00A14615" w:rsidP="002C2986">
      <w:pPr>
        <w:keepLines/>
        <w:widowControl w:val="0"/>
        <w:numPr>
          <w:ilvl w:val="2"/>
          <w:numId w:val="43"/>
        </w:numPr>
        <w:jc w:val="both"/>
        <w:rPr>
          <w:rFonts w:ascii="Tahoma" w:hAnsi="Tahoma" w:cs="Tahoma"/>
          <w:b/>
          <w:sz w:val="22"/>
        </w:rPr>
      </w:pPr>
      <w:r w:rsidRPr="008F3C85">
        <w:rPr>
          <w:rFonts w:ascii="Tahoma" w:hAnsi="Tahoma" w:cs="Tahoma"/>
          <w:b/>
          <w:sz w:val="22"/>
        </w:rPr>
        <w:t xml:space="preserve">Tehnična in strokovna/kadrovska sposobnost </w:t>
      </w:r>
    </w:p>
    <w:p w14:paraId="5B9E71A4" w14:textId="77777777" w:rsidR="00A14615" w:rsidRPr="008F3C85" w:rsidRDefault="00A14615" w:rsidP="00A14615">
      <w:pPr>
        <w:keepLines/>
        <w:widowControl w:val="0"/>
        <w:jc w:val="both"/>
        <w:rPr>
          <w:rFonts w:ascii="Tahoma" w:hAnsi="Tahoma" w:cs="Tahoma"/>
        </w:rPr>
      </w:pPr>
    </w:p>
    <w:p w14:paraId="687A75C5" w14:textId="77777777" w:rsidR="00A14615" w:rsidRPr="008F3C85" w:rsidRDefault="00A14615" w:rsidP="00A14615">
      <w:pPr>
        <w:keepLines/>
        <w:widowControl w:val="0"/>
        <w:jc w:val="both"/>
        <w:rPr>
          <w:rFonts w:ascii="Tahoma" w:hAnsi="Tahoma" w:cs="Tahoma"/>
          <w:bCs/>
        </w:rPr>
      </w:pPr>
      <w:r w:rsidRPr="008F3C85">
        <w:rPr>
          <w:rFonts w:ascii="Tahoma" w:hAnsi="Tahoma" w:cs="Tahoma"/>
          <w:bCs/>
        </w:rPr>
        <w:t>V nadaljevanju navedene tehnične in strokovne/kadrovske pogoje oz. sposobnost/i lahko ponudnik izpolni samostojno, kot skupina ponudnikov (partnerji) v primeru skupne ponudbe ali s podizvajalci</w:t>
      </w:r>
      <w:r w:rsidRPr="008F3C85">
        <w:t xml:space="preserve"> </w:t>
      </w:r>
      <w:r w:rsidRPr="008F3C85">
        <w:rPr>
          <w:rFonts w:ascii="Tahoma" w:hAnsi="Tahoma" w:cs="Tahoma"/>
          <w:bCs/>
        </w:rPr>
        <w:t xml:space="preserve">oz. subjektom, katerega zmogljivost bo ponudnik uporabil (glede na dejavnosti, ki so predmet javnega naročila in jih bo v okviru ponudbe posamezni subjekt izvajal), </w:t>
      </w:r>
      <w:r w:rsidRPr="008F3C85">
        <w:rPr>
          <w:rFonts w:ascii="Tahoma" w:hAnsi="Tahoma" w:cs="Tahoma"/>
          <w:bCs/>
          <w:u w:val="single"/>
        </w:rPr>
        <w:t xml:space="preserve">vendar bo moral ta subjekt (s katerim se izkazuje pogoje oz. sposobnost) predmetna dela javnega naročila tudi izvesti.  </w:t>
      </w:r>
    </w:p>
    <w:p w14:paraId="3D04F490" w14:textId="77777777" w:rsidR="00A14615" w:rsidRPr="008F3C85" w:rsidRDefault="00A14615" w:rsidP="00A14615">
      <w:pPr>
        <w:keepLines/>
        <w:widowControl w:val="0"/>
        <w:jc w:val="both"/>
        <w:rPr>
          <w:rFonts w:ascii="Tahoma" w:hAnsi="Tahoma" w:cs="Tahoma"/>
          <w:sz w:val="16"/>
        </w:rPr>
      </w:pPr>
    </w:p>
    <w:p w14:paraId="022704AB" w14:textId="77777777" w:rsidR="00A14615" w:rsidRPr="008F3C85" w:rsidRDefault="00A14615" w:rsidP="00A14615">
      <w:pPr>
        <w:keepLines/>
        <w:widowControl w:val="0"/>
        <w:jc w:val="both"/>
        <w:rPr>
          <w:rFonts w:ascii="Tahoma" w:hAnsi="Tahoma" w:cs="Tahoma"/>
        </w:rPr>
      </w:pPr>
      <w:r w:rsidRPr="008F3C85">
        <w:rPr>
          <w:rFonts w:ascii="Tahoma" w:hAnsi="Tahoma" w:cs="Tahoma"/>
        </w:rPr>
        <w:lastRenderedPageBreak/>
        <w:t xml:space="preserve">Če bo drugi subjekt s katerim se izkazuje pogoje oz. sposobnost in na katere se sklicuje ponudnik, </w:t>
      </w:r>
      <w:r w:rsidRPr="008F3C85">
        <w:rPr>
          <w:rFonts w:ascii="Tahoma" w:hAnsi="Tahoma" w:cs="Tahoma"/>
          <w:u w:val="single"/>
        </w:rPr>
        <w:t>neposredno sam izvedel del predmeta javnega naročila</w:t>
      </w:r>
      <w:r w:rsidRPr="008F3C85">
        <w:rPr>
          <w:rFonts w:ascii="Tahoma" w:hAnsi="Tahoma" w:cs="Tahoma"/>
        </w:rPr>
        <w:t xml:space="preserve">, potem govorimo o subjektu, ki izpolnjuje definicijo </w:t>
      </w:r>
      <w:r w:rsidRPr="008F3C85">
        <w:rPr>
          <w:rFonts w:ascii="Tahoma" w:hAnsi="Tahoma" w:cs="Tahoma"/>
          <w:b/>
        </w:rPr>
        <w:t>podizvajalca</w:t>
      </w:r>
      <w:r w:rsidRPr="008F3C85">
        <w:rPr>
          <w:rFonts w:ascii="Tahoma" w:hAnsi="Tahoma" w:cs="Tahoma"/>
        </w:rPr>
        <w:t xml:space="preserve">, </w:t>
      </w:r>
      <w:r w:rsidRPr="008F3C85">
        <w:rPr>
          <w:rFonts w:ascii="Tahoma" w:hAnsi="Tahoma" w:cs="Tahoma"/>
          <w:u w:val="single"/>
        </w:rPr>
        <w:t xml:space="preserve">zato naj </w:t>
      </w:r>
      <w:r w:rsidRPr="008F3C85">
        <w:rPr>
          <w:rFonts w:ascii="Tahoma" w:hAnsi="Tahoma" w:cs="Tahoma"/>
          <w:b/>
          <w:u w:val="single"/>
        </w:rPr>
        <w:t>ga ponudnik nominira</w:t>
      </w:r>
      <w:r w:rsidRPr="008F3C85">
        <w:rPr>
          <w:rFonts w:ascii="Tahoma" w:hAnsi="Tahoma" w:cs="Tahoma"/>
          <w:u w:val="single"/>
        </w:rPr>
        <w:t xml:space="preserve"> </w:t>
      </w:r>
      <w:r w:rsidRPr="008F3C85">
        <w:rPr>
          <w:rFonts w:ascii="Tahoma" w:hAnsi="Tahoma" w:cs="Tahoma"/>
          <w:b/>
          <w:u w:val="single"/>
        </w:rPr>
        <w:t>kot podizvajalca/e</w:t>
      </w:r>
      <w:r w:rsidRPr="008F3C85">
        <w:rPr>
          <w:rFonts w:ascii="Tahoma" w:hAnsi="Tahoma" w:cs="Tahoma"/>
          <w:u w:val="single"/>
        </w:rPr>
        <w:t xml:space="preserve"> </w:t>
      </w:r>
      <w:r w:rsidRPr="008F3C85">
        <w:rPr>
          <w:rFonts w:ascii="Tahoma" w:hAnsi="Tahoma" w:cs="Tahoma"/>
          <w:b/>
          <w:u w:val="single"/>
        </w:rPr>
        <w:t>in ne</w:t>
      </w:r>
      <w:r w:rsidRPr="008F3C85">
        <w:rPr>
          <w:rFonts w:ascii="Tahoma" w:hAnsi="Tahoma" w:cs="Tahoma"/>
          <w:u w:val="single"/>
        </w:rPr>
        <w:t xml:space="preserve"> kot subjekt/e, katerih zmogljivost uporablja ponudnik v ponudbi</w:t>
      </w:r>
      <w:r w:rsidRPr="008F3C85">
        <w:rPr>
          <w:rFonts w:ascii="Tahoma" w:hAnsi="Tahoma" w:cs="Tahoma"/>
        </w:rPr>
        <w:t>.</w:t>
      </w:r>
    </w:p>
    <w:p w14:paraId="476DF974" w14:textId="6D591AB2" w:rsidR="00D92D3D" w:rsidRPr="008F3C85" w:rsidRDefault="00D92D3D" w:rsidP="0072034D">
      <w:pPr>
        <w:keepLines/>
        <w:widowControl w:val="0"/>
        <w:jc w:val="both"/>
        <w:rPr>
          <w:rFonts w:ascii="Tahoma" w:hAnsi="Tahoma" w:cs="Tahoma"/>
        </w:rPr>
      </w:pPr>
    </w:p>
    <w:p w14:paraId="7275EAF3" w14:textId="408A4A28" w:rsidR="00411688" w:rsidRPr="008F3C85" w:rsidRDefault="00411688" w:rsidP="002C2986">
      <w:pPr>
        <w:pStyle w:val="Odstavekseznama"/>
        <w:keepLines/>
        <w:widowControl w:val="0"/>
        <w:numPr>
          <w:ilvl w:val="3"/>
          <w:numId w:val="43"/>
        </w:numPr>
        <w:jc w:val="both"/>
        <w:rPr>
          <w:rFonts w:ascii="Tahoma" w:hAnsi="Tahoma" w:cs="Tahoma"/>
          <w:b/>
        </w:rPr>
      </w:pPr>
      <w:r w:rsidRPr="008F3C85">
        <w:rPr>
          <w:rFonts w:ascii="Tahoma" w:hAnsi="Tahoma" w:cs="Tahoma"/>
          <w:b/>
        </w:rPr>
        <w:t>Splošno</w:t>
      </w:r>
    </w:p>
    <w:p w14:paraId="06F98B61" w14:textId="77777777" w:rsidR="00411688" w:rsidRPr="008F3C85" w:rsidRDefault="00411688" w:rsidP="0072034D">
      <w:pPr>
        <w:keepLines/>
        <w:widowControl w:val="0"/>
        <w:jc w:val="both"/>
        <w:rPr>
          <w:rFonts w:ascii="Tahoma" w:hAnsi="Tahoma" w:cs="Tahoma"/>
        </w:rPr>
      </w:pPr>
    </w:p>
    <w:p w14:paraId="30C361C4" w14:textId="6CC410C1" w:rsidR="00411688" w:rsidRPr="008F3C85" w:rsidRDefault="00DA04D3" w:rsidP="0072034D">
      <w:pPr>
        <w:keepLines/>
        <w:widowControl w:val="0"/>
        <w:jc w:val="both"/>
        <w:rPr>
          <w:rFonts w:ascii="Tahoma" w:hAnsi="Tahoma" w:cs="Tahoma"/>
        </w:rPr>
      </w:pPr>
      <w:r w:rsidRPr="008F3C85">
        <w:rPr>
          <w:rFonts w:ascii="Tahoma" w:hAnsi="Tahoma" w:cs="Tahoma"/>
        </w:rPr>
        <w:t>Naročnik zahteva</w:t>
      </w:r>
      <w:r w:rsidR="00411688" w:rsidRPr="008F3C85">
        <w:rPr>
          <w:rFonts w:ascii="Tahoma" w:hAnsi="Tahoma" w:cs="Tahoma"/>
        </w:rPr>
        <w:t xml:space="preserve"> sledeče </w:t>
      </w:r>
      <w:r w:rsidR="00411688" w:rsidRPr="008F3C85">
        <w:rPr>
          <w:rFonts w:ascii="Tahoma" w:hAnsi="Tahoma" w:cs="Tahoma"/>
          <w:bCs/>
        </w:rPr>
        <w:t>tehnične in kadrovsk</w:t>
      </w:r>
      <w:r w:rsidRPr="008F3C85">
        <w:rPr>
          <w:rFonts w:ascii="Tahoma" w:hAnsi="Tahoma" w:cs="Tahoma"/>
          <w:bCs/>
        </w:rPr>
        <w:t>e</w:t>
      </w:r>
      <w:r w:rsidR="00411688" w:rsidRPr="008F3C85">
        <w:rPr>
          <w:rFonts w:ascii="Tahoma" w:hAnsi="Tahoma" w:cs="Tahoma"/>
          <w:bCs/>
        </w:rPr>
        <w:t xml:space="preserve"> pogoje</w:t>
      </w:r>
      <w:r w:rsidR="00411688" w:rsidRPr="008F3C85">
        <w:rPr>
          <w:rFonts w:ascii="Tahoma" w:hAnsi="Tahoma" w:cs="Tahoma"/>
        </w:rPr>
        <w:t xml:space="preserve">:    </w:t>
      </w:r>
    </w:p>
    <w:p w14:paraId="528A6ED9" w14:textId="1234A601" w:rsidR="00411688" w:rsidRPr="008F3C85" w:rsidRDefault="00411688" w:rsidP="002C2986">
      <w:pPr>
        <w:keepLines/>
        <w:widowControl w:val="0"/>
        <w:numPr>
          <w:ilvl w:val="0"/>
          <w:numId w:val="13"/>
        </w:numPr>
        <w:ind w:left="567"/>
        <w:jc w:val="both"/>
        <w:rPr>
          <w:rFonts w:ascii="Tahoma" w:hAnsi="Tahoma" w:cs="Tahoma"/>
        </w:rPr>
      </w:pPr>
      <w:r w:rsidRPr="008F3C85">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08D13973" w14:textId="77777777" w:rsidR="002458D7" w:rsidRPr="008F3C85" w:rsidRDefault="002458D7" w:rsidP="0072034D">
      <w:pPr>
        <w:keepLines/>
        <w:widowControl w:val="0"/>
        <w:ind w:left="207"/>
        <w:jc w:val="both"/>
        <w:rPr>
          <w:rFonts w:ascii="Tahoma" w:hAnsi="Tahoma" w:cs="Tahoma"/>
          <w:sz w:val="16"/>
        </w:rPr>
      </w:pPr>
    </w:p>
    <w:p w14:paraId="45CD9437" w14:textId="13433A01" w:rsidR="002458D7" w:rsidRPr="008F3C85" w:rsidRDefault="002458D7" w:rsidP="002C2986">
      <w:pPr>
        <w:keepLines/>
        <w:widowControl w:val="0"/>
        <w:numPr>
          <w:ilvl w:val="0"/>
          <w:numId w:val="13"/>
        </w:numPr>
        <w:ind w:left="567"/>
        <w:jc w:val="both"/>
        <w:rPr>
          <w:rFonts w:ascii="Tahoma" w:hAnsi="Tahoma" w:cs="Tahoma"/>
        </w:rPr>
      </w:pPr>
      <w:r w:rsidRPr="008F3C85">
        <w:rPr>
          <w:rFonts w:ascii="Tahoma" w:hAnsi="Tahoma" w:cs="Tahoma"/>
        </w:rPr>
        <w:t xml:space="preserve">Ponudnik </w:t>
      </w:r>
      <w:r w:rsidRPr="008F3C85">
        <w:rPr>
          <w:rFonts w:ascii="Tahoma" w:hAnsi="Tahoma" w:cs="Tahoma"/>
          <w:u w:val="single"/>
        </w:rPr>
        <w:t>mora</w:t>
      </w:r>
      <w:r w:rsidRPr="008F3C85">
        <w:rPr>
          <w:rFonts w:ascii="Tahoma" w:hAnsi="Tahoma" w:cs="Tahoma"/>
        </w:rPr>
        <w:t xml:space="preserve"> </w:t>
      </w:r>
      <w:r w:rsidRPr="008F3C85">
        <w:rPr>
          <w:rFonts w:ascii="Tahoma" w:hAnsi="Tahoma" w:cs="Tahoma"/>
          <w:b/>
          <w:u w:val="single"/>
        </w:rPr>
        <w:t xml:space="preserve">zagotoviti ustrezne tehnične </w:t>
      </w:r>
      <w:r w:rsidR="007D472C" w:rsidRPr="008F3C85">
        <w:rPr>
          <w:rFonts w:ascii="Tahoma" w:hAnsi="Tahoma" w:cs="Tahoma"/>
          <w:b/>
          <w:u w:val="single"/>
        </w:rPr>
        <w:t xml:space="preserve">in prevozne </w:t>
      </w:r>
      <w:r w:rsidRPr="008F3C85">
        <w:rPr>
          <w:rFonts w:ascii="Tahoma" w:hAnsi="Tahoma" w:cs="Tahoma"/>
          <w:b/>
          <w:u w:val="single"/>
        </w:rPr>
        <w:t>zmogljivosti</w:t>
      </w:r>
      <w:r w:rsidRPr="008F3C85">
        <w:rPr>
          <w:rFonts w:ascii="Tahoma" w:hAnsi="Tahoma" w:cs="Tahoma"/>
        </w:rPr>
        <w:t xml:space="preserve"> </w:t>
      </w:r>
      <w:r w:rsidRPr="008F3C85">
        <w:rPr>
          <w:rFonts w:ascii="Tahoma" w:hAnsi="Tahoma" w:cs="Tahoma"/>
          <w:b/>
        </w:rPr>
        <w:t xml:space="preserve">za </w:t>
      </w:r>
      <w:r w:rsidR="005B020E" w:rsidRPr="008F3C85">
        <w:rPr>
          <w:rFonts w:ascii="Tahoma" w:hAnsi="Tahoma" w:cs="Tahoma"/>
          <w:b/>
        </w:rPr>
        <w:t xml:space="preserve">prevoz naftnih derivatov na lokacijo </w:t>
      </w:r>
      <w:r w:rsidRPr="008F3C85">
        <w:rPr>
          <w:rFonts w:ascii="Tahoma" w:hAnsi="Tahoma" w:cs="Tahoma"/>
          <w:b/>
        </w:rPr>
        <w:t>naročnika</w:t>
      </w:r>
      <w:r w:rsidRPr="008F3C85">
        <w:rPr>
          <w:rFonts w:ascii="Tahoma" w:hAnsi="Tahoma" w:cs="Tahoma"/>
        </w:rPr>
        <w:t xml:space="preserve">. </w:t>
      </w:r>
    </w:p>
    <w:p w14:paraId="23CB6216" w14:textId="77777777" w:rsidR="00411688" w:rsidRPr="008F3C85" w:rsidRDefault="00411688" w:rsidP="0072034D">
      <w:pPr>
        <w:keepLines/>
        <w:widowControl w:val="0"/>
        <w:ind w:left="567" w:firstLine="60"/>
        <w:jc w:val="both"/>
        <w:rPr>
          <w:rFonts w:ascii="Tahoma" w:hAnsi="Tahoma" w:cs="Tahoma"/>
          <w:sz w:val="16"/>
        </w:rPr>
      </w:pPr>
    </w:p>
    <w:p w14:paraId="4C7EA502" w14:textId="77777777" w:rsidR="00411688" w:rsidRPr="008F3C85" w:rsidRDefault="00411688" w:rsidP="002C2986">
      <w:pPr>
        <w:keepLines/>
        <w:widowControl w:val="0"/>
        <w:numPr>
          <w:ilvl w:val="0"/>
          <w:numId w:val="13"/>
        </w:numPr>
        <w:ind w:left="567"/>
        <w:jc w:val="both"/>
        <w:rPr>
          <w:rFonts w:ascii="Tahoma" w:hAnsi="Tahoma" w:cs="Tahoma"/>
        </w:rPr>
      </w:pPr>
      <w:r w:rsidRPr="008F3C85">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318D0E5A" w14:textId="77777777" w:rsidR="00411688" w:rsidRPr="008F3C85" w:rsidRDefault="00411688" w:rsidP="0072034D">
      <w:pPr>
        <w:keepLines/>
        <w:widowControl w:val="0"/>
        <w:ind w:left="567"/>
        <w:jc w:val="both"/>
        <w:rPr>
          <w:rFonts w:ascii="Tahoma" w:hAnsi="Tahoma" w:cs="Tahoma"/>
          <w:sz w:val="16"/>
        </w:rPr>
      </w:pPr>
    </w:p>
    <w:p w14:paraId="13D93240" w14:textId="050FBFA2" w:rsidR="00411688" w:rsidRPr="008F3C85" w:rsidRDefault="00411688" w:rsidP="002C2986">
      <w:pPr>
        <w:keepLines/>
        <w:widowControl w:val="0"/>
        <w:numPr>
          <w:ilvl w:val="0"/>
          <w:numId w:val="13"/>
        </w:numPr>
        <w:ind w:left="567"/>
        <w:jc w:val="both"/>
        <w:rPr>
          <w:rFonts w:ascii="Tahoma" w:hAnsi="Tahoma" w:cs="Tahoma"/>
        </w:rPr>
      </w:pPr>
      <w:r w:rsidRPr="008F3C85">
        <w:rPr>
          <w:rFonts w:ascii="Tahoma" w:hAnsi="Tahoma" w:cs="Tahoma"/>
        </w:rPr>
        <w:t>Ponudnik mora razpolagati z ustreznimi kadri, ki so izkušeni, strokovno usposobljeni in sposobni izvesti predmet javnega naročila in ki bo sodeloval pri izvedbi predmetnega javnega naročila.</w:t>
      </w:r>
    </w:p>
    <w:p w14:paraId="483752B0" w14:textId="0F536680" w:rsidR="00581F2E" w:rsidRPr="008F3C85" w:rsidRDefault="00581F2E" w:rsidP="0072034D">
      <w:pPr>
        <w:keepLines/>
        <w:widowControl w:val="0"/>
        <w:jc w:val="both"/>
        <w:rPr>
          <w:rFonts w:ascii="Tahoma" w:hAnsi="Tahoma" w:cs="Tahoma"/>
          <w:sz w:val="14"/>
        </w:rPr>
      </w:pPr>
    </w:p>
    <w:p w14:paraId="77F70244" w14:textId="77777777" w:rsidR="00C018F7" w:rsidRPr="008F3C85" w:rsidRDefault="00C018F7" w:rsidP="00C018F7">
      <w:pPr>
        <w:keepLines/>
        <w:widowControl w:val="0"/>
        <w:ind w:right="-2"/>
        <w:jc w:val="both"/>
        <w:rPr>
          <w:rFonts w:ascii="Tahoma" w:hAnsi="Tahoma" w:cs="Tahoma"/>
          <w:b/>
          <w:smallCaps/>
        </w:rPr>
      </w:pPr>
      <w:r w:rsidRPr="008F3C85">
        <w:rPr>
          <w:rFonts w:ascii="Tahoma" w:hAnsi="Tahoma" w:cs="Tahoma"/>
          <w:b/>
          <w:smallCaps/>
        </w:rPr>
        <w:t>Dokazila:</w:t>
      </w:r>
    </w:p>
    <w:p w14:paraId="5A1ED639" w14:textId="77777777" w:rsidR="00C018F7" w:rsidRPr="008F3C85" w:rsidRDefault="00C018F7" w:rsidP="00C018F7">
      <w:pPr>
        <w:keepLines/>
        <w:widowControl w:val="0"/>
        <w:jc w:val="both"/>
        <w:rPr>
          <w:rFonts w:ascii="Tahoma" w:hAnsi="Tahoma" w:cs="Tahoma"/>
        </w:rPr>
      </w:pPr>
      <w:r w:rsidRPr="008F3C85">
        <w:rPr>
          <w:rFonts w:ascii="Tahoma" w:hAnsi="Tahoma" w:cs="Tahoma"/>
          <w:szCs w:val="22"/>
        </w:rPr>
        <w:t>ESPD s strani vseh sodelujočih gospodarskih subjektov v ponudbi, ter s Prilogo 3/1 (ponudnik/partner) oz. Prilogo 3/2 (podizvajalec/subjekt, katerih zmogljivosti uporablja ponudnik)</w:t>
      </w:r>
      <w:r w:rsidRPr="008F3C85">
        <w:rPr>
          <w:rFonts w:ascii="Tahoma" w:hAnsi="Tahoma" w:cs="Tahoma"/>
        </w:rPr>
        <w:t>.</w:t>
      </w:r>
    </w:p>
    <w:p w14:paraId="28965243" w14:textId="202FD22C" w:rsidR="001B5FDE" w:rsidRPr="008F3C85" w:rsidRDefault="001B5FDE" w:rsidP="0072034D">
      <w:pPr>
        <w:keepLines/>
        <w:widowControl w:val="0"/>
        <w:jc w:val="both"/>
        <w:rPr>
          <w:rFonts w:ascii="Tahoma" w:hAnsi="Tahoma" w:cs="Tahoma"/>
          <w:bCs/>
          <w:szCs w:val="22"/>
        </w:rPr>
      </w:pPr>
    </w:p>
    <w:p w14:paraId="3FE680C0" w14:textId="77777777" w:rsidR="00D57A5D" w:rsidRPr="008F3C85" w:rsidRDefault="00D57A5D" w:rsidP="0072034D">
      <w:pPr>
        <w:keepLines/>
        <w:widowControl w:val="0"/>
        <w:jc w:val="both"/>
        <w:rPr>
          <w:rFonts w:ascii="Tahoma" w:hAnsi="Tahoma" w:cs="Tahoma"/>
          <w:i/>
        </w:rPr>
      </w:pPr>
      <w:r w:rsidRPr="008F3C85">
        <w:rPr>
          <w:rFonts w:ascii="Tahoma" w:hAnsi="Tahoma" w:cs="Tahoma"/>
          <w:i/>
        </w:rPr>
        <w:t>Naročnik si pridržuje pravico, da ponudnik na podlagi poziva naročnika v zahtevanem roku predloži dodatna dokazila oz. pojasnila o izpolnjevanju zahtevanih pogojev.</w:t>
      </w:r>
    </w:p>
    <w:p w14:paraId="659E978E" w14:textId="77777777" w:rsidR="00D57A5D" w:rsidRPr="008F3C85" w:rsidRDefault="00D57A5D" w:rsidP="0072034D">
      <w:pPr>
        <w:keepLines/>
        <w:widowControl w:val="0"/>
        <w:jc w:val="both"/>
        <w:rPr>
          <w:rFonts w:ascii="Tahoma" w:hAnsi="Tahoma" w:cs="Tahoma"/>
          <w:bCs/>
          <w:szCs w:val="22"/>
        </w:rPr>
      </w:pPr>
    </w:p>
    <w:p w14:paraId="6E7EDB80" w14:textId="54681F3F" w:rsidR="00526348" w:rsidRPr="008F3C85" w:rsidRDefault="005B020E" w:rsidP="002C2986">
      <w:pPr>
        <w:pStyle w:val="Odstavekseznama"/>
        <w:keepLines/>
        <w:widowControl w:val="0"/>
        <w:numPr>
          <w:ilvl w:val="3"/>
          <w:numId w:val="43"/>
        </w:numPr>
        <w:jc w:val="both"/>
        <w:rPr>
          <w:rFonts w:ascii="Tahoma" w:hAnsi="Tahoma" w:cs="Tahoma"/>
          <w:b/>
        </w:rPr>
      </w:pPr>
      <w:r w:rsidRPr="008F3C85">
        <w:rPr>
          <w:rFonts w:ascii="Tahoma" w:hAnsi="Tahoma" w:cs="Tahoma"/>
          <w:b/>
        </w:rPr>
        <w:t xml:space="preserve">Posebne zahteve glede lokacij bencinskih servisov za Sklop 1 </w:t>
      </w:r>
    </w:p>
    <w:p w14:paraId="1A06E3D2" w14:textId="4F2C6747" w:rsidR="00526348" w:rsidRPr="008F3C85" w:rsidRDefault="00526348" w:rsidP="0072034D">
      <w:pPr>
        <w:keepLines/>
        <w:widowControl w:val="0"/>
        <w:rPr>
          <w:rFonts w:ascii="Tahoma" w:hAnsi="Tahoma" w:cs="Tahoma"/>
        </w:rPr>
      </w:pPr>
    </w:p>
    <w:p w14:paraId="469488E0" w14:textId="27EB10BB" w:rsidR="00D5188C" w:rsidRPr="008F3C85" w:rsidRDefault="00AB0CAA" w:rsidP="0072034D">
      <w:pPr>
        <w:keepLines/>
        <w:widowControl w:val="0"/>
        <w:jc w:val="both"/>
        <w:rPr>
          <w:rFonts w:ascii="Tahoma" w:hAnsi="Tahoma" w:cs="Tahoma"/>
          <w:bCs/>
        </w:rPr>
      </w:pPr>
      <w:r w:rsidRPr="008F3C85">
        <w:rPr>
          <w:rFonts w:ascii="Tahoma" w:hAnsi="Tahoma" w:cs="Tahoma"/>
          <w:bCs/>
        </w:rPr>
        <w:t xml:space="preserve">Ponudnik </w:t>
      </w:r>
      <w:r w:rsidRPr="008F3C85">
        <w:rPr>
          <w:rFonts w:ascii="Tahoma" w:hAnsi="Tahoma" w:cs="Tahoma"/>
          <w:b/>
          <w:bCs/>
        </w:rPr>
        <w:t>mora</w:t>
      </w:r>
      <w:r w:rsidRPr="008F3C85">
        <w:rPr>
          <w:rFonts w:ascii="Tahoma" w:hAnsi="Tahoma" w:cs="Tahoma"/>
          <w:bCs/>
        </w:rPr>
        <w:t xml:space="preserve"> zagotavljati možnost oskrbe z gorivom </w:t>
      </w:r>
      <w:r w:rsidRPr="008F3C85">
        <w:rPr>
          <w:rFonts w:ascii="Tahoma" w:hAnsi="Tahoma" w:cs="Tahoma"/>
          <w:b/>
          <w:bCs/>
          <w:u w:val="single"/>
        </w:rPr>
        <w:t xml:space="preserve">na vsaj </w:t>
      </w:r>
      <w:r w:rsidR="001C3784" w:rsidRPr="008F3C85">
        <w:rPr>
          <w:rFonts w:ascii="Tahoma" w:hAnsi="Tahoma" w:cs="Tahoma"/>
          <w:b/>
          <w:bCs/>
          <w:u w:val="single"/>
        </w:rPr>
        <w:t>5</w:t>
      </w:r>
      <w:r w:rsidRPr="008F3C85">
        <w:rPr>
          <w:rFonts w:ascii="Tahoma" w:hAnsi="Tahoma" w:cs="Tahoma"/>
          <w:b/>
          <w:bCs/>
          <w:u w:val="single"/>
        </w:rPr>
        <w:t xml:space="preserve"> (petih) bencinskih servisih</w:t>
      </w:r>
      <w:r w:rsidRPr="008F3C85">
        <w:rPr>
          <w:rFonts w:ascii="Tahoma" w:hAnsi="Tahoma" w:cs="Tahoma"/>
          <w:bCs/>
        </w:rPr>
        <w:t xml:space="preserve"> na različnih lokacijah </w:t>
      </w:r>
      <w:r w:rsidRPr="008F3C85">
        <w:rPr>
          <w:rFonts w:ascii="Tahoma" w:hAnsi="Tahoma" w:cs="Tahoma"/>
          <w:b/>
          <w:bCs/>
        </w:rPr>
        <w:t>na območju Mestne občine Ljubljana</w:t>
      </w:r>
      <w:r w:rsidRPr="008F3C85">
        <w:rPr>
          <w:rFonts w:ascii="Tahoma" w:hAnsi="Tahoma" w:cs="Tahoma"/>
          <w:bCs/>
        </w:rPr>
        <w:t>.</w:t>
      </w:r>
    </w:p>
    <w:p w14:paraId="57016BF2" w14:textId="39AB7C49" w:rsidR="00A11A0C" w:rsidRPr="008F3C85" w:rsidRDefault="00A11A0C" w:rsidP="0072034D">
      <w:pPr>
        <w:keepLines/>
        <w:widowControl w:val="0"/>
        <w:jc w:val="both"/>
        <w:rPr>
          <w:rFonts w:ascii="Tahoma" w:hAnsi="Tahoma" w:cs="Tahoma"/>
        </w:rPr>
      </w:pPr>
    </w:p>
    <w:p w14:paraId="7611C160" w14:textId="3EC49B55" w:rsidR="005B020E" w:rsidRPr="008F3C85" w:rsidRDefault="00A11A0C" w:rsidP="0072034D">
      <w:pPr>
        <w:keepLines/>
        <w:widowControl w:val="0"/>
        <w:jc w:val="both"/>
        <w:rPr>
          <w:rFonts w:ascii="Tahoma" w:hAnsi="Tahoma" w:cs="Tahoma"/>
        </w:rPr>
      </w:pPr>
      <w:r w:rsidRPr="008F3C85">
        <w:rPr>
          <w:rFonts w:ascii="Tahoma" w:hAnsi="Tahoma" w:cs="Tahoma"/>
        </w:rPr>
        <w:t>Ponudnik mora zagotavljati bencinske servise na zahtevanih lokacijah ob oddaji ponudbe in ves čas trajanja javnega naročila oz. okvirnega sporazuma.</w:t>
      </w:r>
    </w:p>
    <w:p w14:paraId="794DB05A" w14:textId="77777777" w:rsidR="00A11A0C" w:rsidRPr="008F3C85" w:rsidRDefault="00A11A0C" w:rsidP="0072034D">
      <w:pPr>
        <w:keepLines/>
        <w:widowControl w:val="0"/>
        <w:ind w:right="-2"/>
        <w:jc w:val="both"/>
        <w:rPr>
          <w:rFonts w:ascii="Tahoma" w:hAnsi="Tahoma" w:cs="Tahoma"/>
          <w:b/>
          <w:smallCaps/>
        </w:rPr>
      </w:pPr>
    </w:p>
    <w:p w14:paraId="33B74F73" w14:textId="5358309C" w:rsidR="00A64196" w:rsidRPr="008F3C85" w:rsidRDefault="00A64196" w:rsidP="0072034D">
      <w:pPr>
        <w:keepLines/>
        <w:widowControl w:val="0"/>
        <w:ind w:right="-2"/>
        <w:jc w:val="both"/>
        <w:rPr>
          <w:rFonts w:ascii="Tahoma" w:hAnsi="Tahoma" w:cs="Tahoma"/>
          <w:b/>
          <w:smallCaps/>
        </w:rPr>
      </w:pPr>
      <w:r w:rsidRPr="008F3C85">
        <w:rPr>
          <w:rFonts w:ascii="Tahoma" w:hAnsi="Tahoma" w:cs="Tahoma"/>
          <w:b/>
          <w:smallCaps/>
        </w:rPr>
        <w:t>Dokazila:</w:t>
      </w:r>
    </w:p>
    <w:p w14:paraId="1A6FB2E4" w14:textId="5497D860" w:rsidR="00A64196" w:rsidRPr="008F3C85" w:rsidRDefault="00C018F7" w:rsidP="002C2986">
      <w:pPr>
        <w:keepLines/>
        <w:widowControl w:val="0"/>
        <w:numPr>
          <w:ilvl w:val="0"/>
          <w:numId w:val="12"/>
        </w:numPr>
        <w:jc w:val="both"/>
        <w:rPr>
          <w:rFonts w:ascii="Tahoma" w:hAnsi="Tahoma" w:cs="Tahoma"/>
        </w:rPr>
      </w:pPr>
      <w:r w:rsidRPr="008F3C85">
        <w:rPr>
          <w:rFonts w:ascii="Tahoma" w:hAnsi="Tahoma" w:cs="Tahoma"/>
        </w:rPr>
        <w:t>ESPD s strani vseh sodelujočih gospodarskih subjektov v ponudbi, ter s Prilogo 3/1 (ponudnik/partner) oz. Prilogo 3/2 (podizvajalec/subjekt, katerih z</w:t>
      </w:r>
      <w:r w:rsidR="00656F78" w:rsidRPr="008F3C85">
        <w:rPr>
          <w:rFonts w:ascii="Tahoma" w:hAnsi="Tahoma" w:cs="Tahoma"/>
        </w:rPr>
        <w:t>mogljivosti uporablja ponudnik)</w:t>
      </w:r>
    </w:p>
    <w:p w14:paraId="4A2E8C93" w14:textId="69F813C0" w:rsidR="00A64196" w:rsidRPr="008F3C85" w:rsidRDefault="001C3784" w:rsidP="002C2986">
      <w:pPr>
        <w:keepLines/>
        <w:widowControl w:val="0"/>
        <w:numPr>
          <w:ilvl w:val="0"/>
          <w:numId w:val="12"/>
        </w:numPr>
        <w:jc w:val="both"/>
        <w:rPr>
          <w:rFonts w:ascii="Tahoma" w:hAnsi="Tahoma" w:cs="Tahoma"/>
        </w:rPr>
      </w:pPr>
      <w:r w:rsidRPr="008F3C85">
        <w:rPr>
          <w:rFonts w:ascii="Tahoma" w:hAnsi="Tahoma" w:cs="Tahoma"/>
        </w:rPr>
        <w:t>Seznam bencinskih servisov in</w:t>
      </w:r>
      <w:r w:rsidR="00561A7A" w:rsidRPr="008F3C85">
        <w:rPr>
          <w:rFonts w:ascii="Tahoma" w:hAnsi="Tahoma" w:cs="Tahoma"/>
        </w:rPr>
        <w:t xml:space="preserve"> črpalk za </w:t>
      </w:r>
      <w:proofErr w:type="spellStart"/>
      <w:r w:rsidR="00561A7A" w:rsidRPr="008F3C85">
        <w:rPr>
          <w:rFonts w:ascii="Tahoma" w:hAnsi="Tahoma" w:cs="Tahoma"/>
        </w:rPr>
        <w:t>avtoplin</w:t>
      </w:r>
      <w:proofErr w:type="spellEnd"/>
      <w:r w:rsidR="00561A7A" w:rsidRPr="008F3C85">
        <w:rPr>
          <w:rFonts w:ascii="Tahoma" w:hAnsi="Tahoma" w:cs="Tahoma"/>
        </w:rPr>
        <w:t xml:space="preserve"> </w:t>
      </w:r>
      <w:r w:rsidR="009E2A40" w:rsidRPr="008F3C85">
        <w:rPr>
          <w:rFonts w:ascii="Tahoma" w:hAnsi="Tahoma" w:cs="Tahoma"/>
        </w:rPr>
        <w:t xml:space="preserve">- </w:t>
      </w:r>
      <w:r w:rsidR="00561A7A" w:rsidRPr="008F3C85">
        <w:rPr>
          <w:rFonts w:ascii="Tahoma" w:hAnsi="Tahoma" w:cs="Tahoma"/>
        </w:rPr>
        <w:t>Prilog</w:t>
      </w:r>
      <w:r w:rsidR="009E2A40" w:rsidRPr="008F3C85">
        <w:rPr>
          <w:rFonts w:ascii="Tahoma" w:hAnsi="Tahoma" w:cs="Tahoma"/>
        </w:rPr>
        <w:t>a</w:t>
      </w:r>
      <w:r w:rsidR="00561A7A" w:rsidRPr="008F3C85">
        <w:rPr>
          <w:rFonts w:ascii="Tahoma" w:hAnsi="Tahoma" w:cs="Tahoma"/>
        </w:rPr>
        <w:t xml:space="preserve"> 9</w:t>
      </w:r>
      <w:r w:rsidRPr="008F3C85">
        <w:rPr>
          <w:rFonts w:ascii="Tahoma" w:hAnsi="Tahoma" w:cs="Tahoma"/>
        </w:rPr>
        <w:t>.</w:t>
      </w:r>
    </w:p>
    <w:p w14:paraId="63BEAC26" w14:textId="77777777" w:rsidR="00A64196" w:rsidRPr="008F3C85" w:rsidRDefault="00A64196" w:rsidP="0072034D">
      <w:pPr>
        <w:keepLines/>
        <w:widowControl w:val="0"/>
        <w:jc w:val="both"/>
        <w:rPr>
          <w:rFonts w:ascii="Tahoma" w:hAnsi="Tahoma" w:cs="Tahoma"/>
          <w:i/>
        </w:rPr>
      </w:pPr>
    </w:p>
    <w:p w14:paraId="3845D726" w14:textId="091C53A8" w:rsidR="00526348" w:rsidRPr="008F3C85" w:rsidRDefault="00A64196" w:rsidP="0072034D">
      <w:pPr>
        <w:keepLines/>
        <w:widowControl w:val="0"/>
        <w:jc w:val="both"/>
        <w:rPr>
          <w:rFonts w:ascii="Tahoma" w:hAnsi="Tahoma" w:cs="Tahoma"/>
          <w:i/>
        </w:rPr>
      </w:pPr>
      <w:r w:rsidRPr="008F3C85">
        <w:rPr>
          <w:rFonts w:ascii="Tahoma" w:hAnsi="Tahoma" w:cs="Tahoma"/>
          <w:i/>
        </w:rPr>
        <w:t>Naročnik si pridržuje pravico, da ponudnik na podlagi poziva naročnika v zahtevanem roku predloži dodatna dokazila oz. pojasnila o iz</w:t>
      </w:r>
      <w:r w:rsidR="00D5188C" w:rsidRPr="008F3C85">
        <w:rPr>
          <w:rFonts w:ascii="Tahoma" w:hAnsi="Tahoma" w:cs="Tahoma"/>
          <w:i/>
        </w:rPr>
        <w:t>polnjevanju zahtevanih pogojev.</w:t>
      </w:r>
    </w:p>
    <w:p w14:paraId="1EC207BC" w14:textId="77777777" w:rsidR="00B14352" w:rsidRPr="008F3C85" w:rsidRDefault="00B14352" w:rsidP="0072034D">
      <w:pPr>
        <w:keepLines/>
        <w:widowControl w:val="0"/>
        <w:jc w:val="both"/>
        <w:rPr>
          <w:rFonts w:ascii="Tahoma" w:hAnsi="Tahoma" w:cs="Tahoma"/>
        </w:rPr>
      </w:pPr>
    </w:p>
    <w:p w14:paraId="1F54F63C" w14:textId="77777777" w:rsidR="007A2B4D" w:rsidRPr="008F3C85" w:rsidRDefault="007A2B4D" w:rsidP="002C2986">
      <w:pPr>
        <w:keepLines/>
        <w:widowControl w:val="0"/>
        <w:numPr>
          <w:ilvl w:val="1"/>
          <w:numId w:val="43"/>
        </w:numPr>
        <w:jc w:val="both"/>
        <w:rPr>
          <w:rFonts w:ascii="Tahoma" w:hAnsi="Tahoma" w:cs="Tahoma"/>
          <w:b/>
          <w:sz w:val="22"/>
        </w:rPr>
      </w:pPr>
      <w:r w:rsidRPr="008F3C85">
        <w:rPr>
          <w:rFonts w:ascii="Tahoma" w:hAnsi="Tahoma" w:cs="Tahoma"/>
          <w:b/>
          <w:sz w:val="22"/>
        </w:rPr>
        <w:t>OSTALE ZAHTEVE IN POGOJI NAROČNIKA</w:t>
      </w:r>
    </w:p>
    <w:p w14:paraId="1977254E" w14:textId="77777777" w:rsidR="007A2B4D" w:rsidRPr="008F3C85" w:rsidRDefault="007A2B4D" w:rsidP="007A2B4D">
      <w:pPr>
        <w:keepLines/>
        <w:widowControl w:val="0"/>
        <w:rPr>
          <w:rFonts w:ascii="Tahoma" w:hAnsi="Tahoma" w:cs="Tahoma"/>
          <w:b/>
          <w:sz w:val="18"/>
          <w:szCs w:val="21"/>
        </w:rPr>
      </w:pPr>
    </w:p>
    <w:p w14:paraId="0ADEDC15" w14:textId="77777777" w:rsidR="007A2B4D" w:rsidRPr="008F3C85" w:rsidRDefault="007A2B4D" w:rsidP="007A2B4D">
      <w:pPr>
        <w:keepLines/>
        <w:widowControl w:val="0"/>
        <w:tabs>
          <w:tab w:val="left" w:pos="-1560"/>
        </w:tabs>
        <w:jc w:val="both"/>
        <w:rPr>
          <w:rFonts w:ascii="Tahoma" w:hAnsi="Tahoma" w:cs="Tahoma"/>
        </w:rPr>
      </w:pPr>
      <w:r w:rsidRPr="008F3C85">
        <w:rPr>
          <w:rFonts w:ascii="Tahoma" w:hAnsi="Tahoma" w:cs="Tahoma"/>
          <w:b/>
        </w:rPr>
        <w:t xml:space="preserve">A. </w:t>
      </w:r>
      <w:r w:rsidRPr="008F3C85">
        <w:rPr>
          <w:rFonts w:ascii="Tahoma" w:hAnsi="Tahoma" w:cs="Tahoma"/>
        </w:rPr>
        <w:t xml:space="preserve">Ponudnik, skupina ponudnikov v okviru skupne ponudbe, vsi v ponudbi navedeni podizvajalci ter </w:t>
      </w:r>
      <w:r w:rsidRPr="008F3C85">
        <w:rPr>
          <w:rFonts w:ascii="Tahoma" w:hAnsi="Tahoma" w:cs="Tahoma"/>
          <w:bCs/>
        </w:rPr>
        <w:t>subjekti, katerih zmogljivost bo ponudnik uporabil,</w:t>
      </w:r>
      <w:r w:rsidRPr="008F3C85">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8F3C85">
        <w:rPr>
          <w:rFonts w:ascii="Tahoma" w:hAnsi="Tahoma" w:cs="Tahoma"/>
        </w:rPr>
        <w:t>ZIntPK</w:t>
      </w:r>
      <w:proofErr w:type="spellEnd"/>
      <w:r w:rsidRPr="008F3C85">
        <w:rPr>
          <w:rFonts w:ascii="Tahoma" w:hAnsi="Tahoma" w:cs="Tahoma"/>
        </w:rPr>
        <w:t>), naročniki ne smejo sodelovati.</w:t>
      </w:r>
    </w:p>
    <w:p w14:paraId="22ADD4B1" w14:textId="77777777" w:rsidR="007A2B4D" w:rsidRPr="008F3C85" w:rsidRDefault="007A2B4D" w:rsidP="007A2B4D">
      <w:pPr>
        <w:keepLines/>
        <w:widowControl w:val="0"/>
        <w:jc w:val="both"/>
        <w:rPr>
          <w:rFonts w:ascii="Tahoma" w:hAnsi="Tahoma" w:cs="Tahoma"/>
          <w:b/>
          <w:smallCaps/>
          <w:sz w:val="14"/>
        </w:rPr>
      </w:pPr>
    </w:p>
    <w:p w14:paraId="01C55396" w14:textId="77777777" w:rsidR="007A2B4D" w:rsidRPr="008F3C85" w:rsidRDefault="007A2B4D" w:rsidP="007A2B4D">
      <w:pPr>
        <w:keepLines/>
        <w:widowControl w:val="0"/>
        <w:ind w:right="-2"/>
        <w:jc w:val="both"/>
        <w:rPr>
          <w:rFonts w:ascii="Tahoma" w:hAnsi="Tahoma" w:cs="Tahoma"/>
          <w:b/>
          <w:smallCaps/>
        </w:rPr>
      </w:pPr>
      <w:r w:rsidRPr="008F3C85">
        <w:rPr>
          <w:rFonts w:ascii="Tahoma" w:hAnsi="Tahoma" w:cs="Tahoma"/>
          <w:b/>
          <w:smallCaps/>
        </w:rPr>
        <w:t>Dokazilo:</w:t>
      </w:r>
    </w:p>
    <w:p w14:paraId="0A244756" w14:textId="77777777" w:rsidR="007A2B4D" w:rsidRPr="008F3C85" w:rsidRDefault="007A2B4D" w:rsidP="007A2B4D">
      <w:pPr>
        <w:keepLines/>
        <w:widowControl w:val="0"/>
        <w:jc w:val="both"/>
        <w:rPr>
          <w:rFonts w:ascii="Tahoma" w:hAnsi="Tahoma" w:cs="Tahoma"/>
        </w:rPr>
      </w:pPr>
      <w:r w:rsidRPr="008F3C85">
        <w:rPr>
          <w:rFonts w:ascii="Tahoma" w:hAnsi="Tahoma" w:cs="Tahoma"/>
        </w:rPr>
        <w:t xml:space="preserve">ESPD s strani vseh sodelujočih gospodarskih subjektov v ponudbi, ter s Prilogo 3/1 (ponudnik/partner) oz. Prilogo 3/2 (podizvajalec/subjekt, katerih zmogljivosti uporablja ponudnik). </w:t>
      </w:r>
    </w:p>
    <w:p w14:paraId="2CD1574F" w14:textId="77777777" w:rsidR="007A2B4D" w:rsidRPr="008F3C85" w:rsidRDefault="007A2B4D" w:rsidP="007A2B4D">
      <w:pPr>
        <w:keepLines/>
        <w:widowControl w:val="0"/>
        <w:jc w:val="both"/>
        <w:rPr>
          <w:rFonts w:ascii="Tahoma" w:hAnsi="Tahoma" w:cs="Tahoma"/>
        </w:rPr>
      </w:pPr>
    </w:p>
    <w:p w14:paraId="760F2A7C" w14:textId="77777777" w:rsidR="007A2B4D" w:rsidRPr="008F3C85" w:rsidRDefault="007A2B4D" w:rsidP="007A2B4D">
      <w:pPr>
        <w:keepLines/>
        <w:widowControl w:val="0"/>
        <w:tabs>
          <w:tab w:val="left" w:pos="284"/>
        </w:tabs>
        <w:jc w:val="both"/>
        <w:rPr>
          <w:rFonts w:ascii="Tahoma" w:hAnsi="Tahoma" w:cs="Tahoma"/>
        </w:rPr>
      </w:pPr>
      <w:r w:rsidRPr="008F3C85">
        <w:rPr>
          <w:rFonts w:ascii="Tahoma" w:hAnsi="Tahoma" w:cs="Tahoma"/>
          <w:b/>
        </w:rPr>
        <w:lastRenderedPageBreak/>
        <w:t xml:space="preserve">B. </w:t>
      </w:r>
      <w:r w:rsidRPr="008F3C85">
        <w:rPr>
          <w:rFonts w:ascii="Tahoma" w:hAnsi="Tahoma" w:cs="Tahoma"/>
        </w:rPr>
        <w:t xml:space="preserve">V skladu s šestim odstavkom 14. člena Zakona o integriteti in preprečevanju korupcije (Uradni list RS, št. 69/11-UPB2; v nadaljevanju </w:t>
      </w:r>
      <w:proofErr w:type="spellStart"/>
      <w:r w:rsidRPr="008F3C85">
        <w:rPr>
          <w:rFonts w:ascii="Tahoma" w:hAnsi="Tahoma" w:cs="Tahoma"/>
        </w:rPr>
        <w:t>ZIntPK</w:t>
      </w:r>
      <w:proofErr w:type="spellEnd"/>
      <w:r w:rsidRPr="008F3C85">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3EDDBBDD" w14:textId="77777777" w:rsidR="007A2B4D" w:rsidRPr="008F3C85" w:rsidRDefault="007A2B4D" w:rsidP="007A2B4D">
      <w:pPr>
        <w:keepLines/>
        <w:widowControl w:val="0"/>
        <w:ind w:right="-2"/>
        <w:jc w:val="both"/>
        <w:rPr>
          <w:rFonts w:ascii="Tahoma" w:hAnsi="Tahoma" w:cs="Tahoma"/>
          <w:b/>
          <w:smallCaps/>
          <w:sz w:val="14"/>
        </w:rPr>
      </w:pPr>
    </w:p>
    <w:p w14:paraId="5B7CE33A" w14:textId="77777777" w:rsidR="007A2B4D" w:rsidRPr="008F3C85" w:rsidRDefault="007A2B4D" w:rsidP="007A2B4D">
      <w:pPr>
        <w:keepLines/>
        <w:widowControl w:val="0"/>
        <w:ind w:right="-2"/>
        <w:jc w:val="both"/>
        <w:rPr>
          <w:rFonts w:ascii="Tahoma" w:hAnsi="Tahoma" w:cs="Tahoma"/>
          <w:b/>
          <w:smallCaps/>
        </w:rPr>
      </w:pPr>
      <w:r w:rsidRPr="008F3C85">
        <w:rPr>
          <w:rFonts w:ascii="Tahoma" w:hAnsi="Tahoma" w:cs="Tahoma"/>
          <w:b/>
          <w:smallCaps/>
        </w:rPr>
        <w:t>Dokazilo:</w:t>
      </w:r>
    </w:p>
    <w:p w14:paraId="61260F05" w14:textId="77777777" w:rsidR="007A2B4D" w:rsidRPr="008F3C85" w:rsidRDefault="007A2B4D" w:rsidP="002C2986">
      <w:pPr>
        <w:keepLines/>
        <w:widowControl w:val="0"/>
        <w:numPr>
          <w:ilvl w:val="0"/>
          <w:numId w:val="47"/>
        </w:numPr>
        <w:jc w:val="both"/>
        <w:rPr>
          <w:rFonts w:ascii="Tahoma" w:hAnsi="Tahoma" w:cs="Tahoma"/>
        </w:rPr>
      </w:pPr>
      <w:r w:rsidRPr="008F3C85">
        <w:rPr>
          <w:rFonts w:ascii="Tahoma" w:hAnsi="Tahoma" w:cs="Tahoma"/>
        </w:rPr>
        <w:t xml:space="preserve">ESPD s strani vseh sodelujočih gospodarskih subjektov v ponudbi, ter s Prilogo 3/1 (ponudnik/partner) oz. Prilogo 3/2 (podizvajalec/subjekt, katerih zmogljivosti uporablja ponudnik). </w:t>
      </w:r>
    </w:p>
    <w:p w14:paraId="0C1B22B0" w14:textId="77777777" w:rsidR="007A2B4D" w:rsidRPr="008F3C85" w:rsidRDefault="007A2B4D" w:rsidP="002C2986">
      <w:pPr>
        <w:keepLines/>
        <w:widowControl w:val="0"/>
        <w:numPr>
          <w:ilvl w:val="0"/>
          <w:numId w:val="47"/>
        </w:numPr>
        <w:jc w:val="both"/>
        <w:rPr>
          <w:rFonts w:ascii="Tahoma" w:hAnsi="Tahoma" w:cs="Tahoma"/>
        </w:rPr>
      </w:pPr>
      <w:r w:rsidRPr="008F3C85">
        <w:rPr>
          <w:rFonts w:ascii="Tahoma" w:hAnsi="Tahoma" w:cs="Tahoma"/>
        </w:rPr>
        <w:t>Priloga 3/3 - IZJAVA O UDELEŽBI FIZIČNIH IN PRAVNIH OSEB V LASTNIŠTVU PONUDNIKA</w:t>
      </w:r>
    </w:p>
    <w:p w14:paraId="080E74AF" w14:textId="77777777" w:rsidR="007A2B4D" w:rsidRPr="008F3C85" w:rsidRDefault="007A2B4D" w:rsidP="007A2B4D">
      <w:pPr>
        <w:keepLines/>
        <w:widowControl w:val="0"/>
        <w:jc w:val="both"/>
        <w:rPr>
          <w:rFonts w:ascii="Tahoma" w:hAnsi="Tahoma" w:cs="Tahoma"/>
          <w:sz w:val="16"/>
        </w:rPr>
      </w:pPr>
    </w:p>
    <w:p w14:paraId="2D9F20A3" w14:textId="77777777" w:rsidR="007A2B4D" w:rsidRPr="008F3C85" w:rsidRDefault="007A2B4D" w:rsidP="007A2B4D">
      <w:pPr>
        <w:keepLines/>
        <w:widowControl w:val="0"/>
        <w:jc w:val="both"/>
        <w:rPr>
          <w:rFonts w:ascii="Tahoma" w:hAnsi="Tahoma" w:cs="Tahoma"/>
        </w:rPr>
      </w:pPr>
      <w:r w:rsidRPr="008F3C85">
        <w:rPr>
          <w:rFonts w:ascii="Tahoma" w:hAnsi="Tahoma" w:cs="Tahoma"/>
          <w:b/>
        </w:rPr>
        <w:t xml:space="preserve">Ponudnik </w:t>
      </w:r>
      <w:r w:rsidRPr="008F3C85">
        <w:rPr>
          <w:rFonts w:ascii="Tahoma" w:hAnsi="Tahoma" w:cs="Tahoma"/>
          <w:b/>
          <w:u w:val="single"/>
        </w:rPr>
        <w:t>lahko že ob oddaji ponudbe</w:t>
      </w:r>
      <w:r w:rsidRPr="008F3C85">
        <w:rPr>
          <w:rFonts w:ascii="Tahoma" w:hAnsi="Tahoma" w:cs="Tahoma"/>
          <w:b/>
        </w:rPr>
        <w:t xml:space="preserve"> predloži predmetno Prilogo 3/3, </w:t>
      </w:r>
      <w:r w:rsidRPr="008F3C85">
        <w:rPr>
          <w:rFonts w:ascii="Tahoma" w:hAnsi="Tahoma" w:cs="Tahoma"/>
        </w:rPr>
        <w:t xml:space="preserve">in sicer </w:t>
      </w:r>
      <w:r w:rsidRPr="008F3C85">
        <w:rPr>
          <w:rFonts w:ascii="Tahoma" w:hAnsi="Tahoma" w:cs="Tahoma"/>
          <w:u w:val="single"/>
        </w:rPr>
        <w:t>za vse</w:t>
      </w:r>
      <w:r w:rsidRPr="008F3C85">
        <w:rPr>
          <w:rFonts w:ascii="Tahoma" w:hAnsi="Tahoma" w:cs="Tahoma"/>
        </w:rPr>
        <w:t xml:space="preserve"> gospodarske subjekte, ki nastopajo v ponudbi skupaj s ponudnikom (za vse partnerje, podizvajalce in/ali subjekte, katerih zmogljivosti uporablja gospodarski subjekt).</w:t>
      </w:r>
    </w:p>
    <w:p w14:paraId="4CB3D67F" w14:textId="77777777" w:rsidR="007A2B4D" w:rsidRPr="008F3C85" w:rsidRDefault="007A2B4D" w:rsidP="007A2B4D">
      <w:pPr>
        <w:keepLines/>
        <w:widowControl w:val="0"/>
        <w:jc w:val="both"/>
        <w:rPr>
          <w:rFonts w:ascii="Tahoma" w:hAnsi="Tahoma" w:cs="Tahoma"/>
        </w:rPr>
      </w:pPr>
    </w:p>
    <w:p w14:paraId="2A389257" w14:textId="77777777" w:rsidR="007A2B4D" w:rsidRPr="008F3C85" w:rsidRDefault="007A2B4D" w:rsidP="007A2B4D">
      <w:pPr>
        <w:keepLines/>
        <w:widowControl w:val="0"/>
        <w:jc w:val="both"/>
        <w:rPr>
          <w:rFonts w:ascii="Tahoma" w:hAnsi="Tahoma" w:cs="Tahoma"/>
          <w:bCs/>
          <w:sz w:val="19"/>
          <w:szCs w:val="19"/>
        </w:rPr>
      </w:pPr>
      <w:r w:rsidRPr="008F3C85">
        <w:rPr>
          <w:rFonts w:ascii="Tahoma" w:hAnsi="Tahoma" w:cs="Tahoma"/>
          <w:b/>
        </w:rPr>
        <w:t xml:space="preserve">C. </w:t>
      </w:r>
      <w:r w:rsidRPr="008F3C85">
        <w:rPr>
          <w:rFonts w:ascii="Tahoma" w:hAnsi="Tahoma" w:cs="Tahoma"/>
          <w:bCs/>
          <w:sz w:val="19"/>
          <w:szCs w:val="19"/>
        </w:rPr>
        <w:t>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752E307" w14:textId="77777777" w:rsidR="007A2B4D" w:rsidRPr="008F3C85" w:rsidRDefault="007A2B4D" w:rsidP="007A2B4D">
      <w:pPr>
        <w:keepLines/>
        <w:widowControl w:val="0"/>
        <w:jc w:val="both"/>
        <w:rPr>
          <w:rFonts w:ascii="Tahoma" w:hAnsi="Tahoma" w:cs="Tahoma"/>
          <w:b/>
          <w:bCs/>
          <w:sz w:val="12"/>
        </w:rPr>
      </w:pPr>
    </w:p>
    <w:p w14:paraId="21DC7210" w14:textId="77777777" w:rsidR="007A2B4D" w:rsidRPr="008F3C85" w:rsidRDefault="007A2B4D" w:rsidP="007A2B4D">
      <w:pPr>
        <w:keepLines/>
        <w:widowControl w:val="0"/>
        <w:jc w:val="both"/>
        <w:rPr>
          <w:rFonts w:ascii="Tahoma" w:hAnsi="Tahoma" w:cs="Tahoma"/>
          <w:b/>
          <w:bCs/>
          <w:sz w:val="19"/>
          <w:szCs w:val="19"/>
        </w:rPr>
      </w:pPr>
      <w:r w:rsidRPr="008F3C85">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110A695" w14:textId="77777777" w:rsidR="007A2B4D" w:rsidRPr="008F3C85" w:rsidRDefault="007A2B4D" w:rsidP="002C2986">
      <w:pPr>
        <w:keepLines/>
        <w:widowControl w:val="0"/>
        <w:numPr>
          <w:ilvl w:val="0"/>
          <w:numId w:val="46"/>
        </w:numPr>
        <w:ind w:left="426" w:hanging="284"/>
        <w:jc w:val="both"/>
        <w:rPr>
          <w:rFonts w:ascii="Tahoma" w:hAnsi="Tahoma" w:cs="Tahoma"/>
          <w:bCs/>
          <w:sz w:val="18"/>
          <w:szCs w:val="19"/>
        </w:rPr>
      </w:pPr>
      <w:r w:rsidRPr="008F3C85">
        <w:rPr>
          <w:rFonts w:ascii="Tahoma" w:hAnsi="Tahoma" w:cs="Tahoma"/>
          <w:bCs/>
          <w:sz w:val="18"/>
          <w:szCs w:val="19"/>
        </w:rPr>
        <w:t>ruski državljan ali fizična ali pravna oseba, subjekt ali organ s sedežem v Rusiji,</w:t>
      </w:r>
    </w:p>
    <w:p w14:paraId="16D362A5" w14:textId="77777777" w:rsidR="007A2B4D" w:rsidRPr="008F3C85" w:rsidRDefault="007A2B4D" w:rsidP="002C2986">
      <w:pPr>
        <w:keepLines/>
        <w:widowControl w:val="0"/>
        <w:numPr>
          <w:ilvl w:val="0"/>
          <w:numId w:val="46"/>
        </w:numPr>
        <w:ind w:left="426" w:hanging="284"/>
        <w:jc w:val="both"/>
        <w:rPr>
          <w:rFonts w:ascii="Tahoma" w:hAnsi="Tahoma" w:cs="Tahoma"/>
          <w:bCs/>
          <w:sz w:val="18"/>
          <w:szCs w:val="19"/>
        </w:rPr>
      </w:pPr>
      <w:r w:rsidRPr="008F3C85">
        <w:rPr>
          <w:rFonts w:ascii="Tahoma" w:hAnsi="Tahoma" w:cs="Tahoma"/>
          <w:bCs/>
          <w:sz w:val="18"/>
          <w:szCs w:val="19"/>
        </w:rPr>
        <w:t xml:space="preserve">pravna oseba, subjekt ali organ, katerih več kot 50-odstotni delež je v neposredni ali posredni lasti subjekta iz prejšnje alineje, ali </w:t>
      </w:r>
    </w:p>
    <w:p w14:paraId="467C167A" w14:textId="77777777" w:rsidR="007A2B4D" w:rsidRPr="008F3C85" w:rsidRDefault="007A2B4D" w:rsidP="002C2986">
      <w:pPr>
        <w:keepLines/>
        <w:widowControl w:val="0"/>
        <w:numPr>
          <w:ilvl w:val="0"/>
          <w:numId w:val="46"/>
        </w:numPr>
        <w:ind w:left="426" w:hanging="284"/>
        <w:jc w:val="both"/>
        <w:rPr>
          <w:rFonts w:ascii="Tahoma" w:hAnsi="Tahoma" w:cs="Tahoma"/>
          <w:bCs/>
          <w:sz w:val="18"/>
          <w:szCs w:val="19"/>
        </w:rPr>
      </w:pPr>
      <w:r w:rsidRPr="008F3C85">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1772B8D" w14:textId="77777777" w:rsidR="007A2B4D" w:rsidRPr="008F3C85" w:rsidRDefault="007A2B4D" w:rsidP="007A2B4D">
      <w:pPr>
        <w:keepLines/>
        <w:widowControl w:val="0"/>
        <w:jc w:val="both"/>
        <w:rPr>
          <w:rFonts w:ascii="Tahoma" w:hAnsi="Tahoma" w:cs="Tahoma"/>
          <w:sz w:val="10"/>
        </w:rPr>
      </w:pPr>
    </w:p>
    <w:p w14:paraId="73CE82E8" w14:textId="77777777" w:rsidR="007A2B4D" w:rsidRPr="008F3C85" w:rsidRDefault="007A2B4D" w:rsidP="007A2B4D">
      <w:pPr>
        <w:keepLines/>
        <w:widowControl w:val="0"/>
        <w:jc w:val="both"/>
        <w:rPr>
          <w:rFonts w:ascii="Tahoma" w:hAnsi="Tahoma" w:cs="Tahoma"/>
          <w:i/>
          <w:sz w:val="19"/>
          <w:szCs w:val="19"/>
        </w:rPr>
      </w:pPr>
      <w:r w:rsidRPr="008F3C85">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5480F172" w14:textId="77777777" w:rsidR="007A2B4D" w:rsidRPr="008F3C85" w:rsidRDefault="007A2B4D" w:rsidP="007A2B4D">
      <w:pPr>
        <w:keepLines/>
        <w:widowControl w:val="0"/>
        <w:jc w:val="both"/>
        <w:rPr>
          <w:rFonts w:ascii="Tahoma" w:hAnsi="Tahoma" w:cs="Tahoma"/>
          <w:sz w:val="14"/>
        </w:rPr>
      </w:pPr>
    </w:p>
    <w:p w14:paraId="71BB834B" w14:textId="77777777" w:rsidR="007A2B4D" w:rsidRPr="008F3C85" w:rsidRDefault="007A2B4D" w:rsidP="007A2B4D">
      <w:pPr>
        <w:keepLines/>
        <w:widowControl w:val="0"/>
        <w:ind w:right="-2"/>
        <w:jc w:val="both"/>
        <w:rPr>
          <w:rFonts w:ascii="Tahoma" w:hAnsi="Tahoma" w:cs="Tahoma"/>
          <w:b/>
          <w:smallCaps/>
        </w:rPr>
      </w:pPr>
      <w:r w:rsidRPr="008F3C85">
        <w:rPr>
          <w:rFonts w:ascii="Tahoma" w:hAnsi="Tahoma" w:cs="Tahoma"/>
          <w:b/>
          <w:smallCaps/>
        </w:rPr>
        <w:t>Dokazilo:</w:t>
      </w:r>
    </w:p>
    <w:p w14:paraId="41A8CF21" w14:textId="77777777" w:rsidR="007A2B4D" w:rsidRPr="008F3C85" w:rsidRDefault="007A2B4D" w:rsidP="007A2B4D">
      <w:pPr>
        <w:keepLines/>
        <w:widowControl w:val="0"/>
        <w:jc w:val="both"/>
        <w:rPr>
          <w:rFonts w:ascii="Tahoma" w:hAnsi="Tahoma" w:cs="Tahoma"/>
        </w:rPr>
      </w:pPr>
      <w:r w:rsidRPr="008F3C85">
        <w:rPr>
          <w:rFonts w:ascii="Tahoma" w:hAnsi="Tahoma" w:cs="Tahoma"/>
        </w:rPr>
        <w:t xml:space="preserve">ESPD s strani vseh sodelujočih gospodarskih subjektov v ponudbi, ter s Prilogo 3/1 (ponudnik/partner) oz. Prilogo 3/2 (podizvajalec/subjekt, katerih zmogljivosti uporablja ponudnik). </w:t>
      </w:r>
    </w:p>
    <w:p w14:paraId="76030FAB" w14:textId="77777777" w:rsidR="007A2B4D" w:rsidRPr="008F3C85" w:rsidRDefault="007A2B4D" w:rsidP="007A2B4D">
      <w:pPr>
        <w:keepLines/>
        <w:widowControl w:val="0"/>
        <w:tabs>
          <w:tab w:val="left" w:pos="284"/>
        </w:tabs>
        <w:jc w:val="both"/>
        <w:rPr>
          <w:rFonts w:ascii="Tahoma" w:hAnsi="Tahoma" w:cs="Tahoma"/>
        </w:rPr>
      </w:pPr>
    </w:p>
    <w:p w14:paraId="3381E3EE" w14:textId="612C27E3" w:rsidR="007A2B4D" w:rsidRPr="008F3C85" w:rsidRDefault="007A2B4D" w:rsidP="007A2B4D">
      <w:pPr>
        <w:keepLines/>
        <w:widowControl w:val="0"/>
        <w:tabs>
          <w:tab w:val="left" w:pos="284"/>
        </w:tabs>
        <w:jc w:val="both"/>
        <w:rPr>
          <w:rFonts w:ascii="Tahoma" w:hAnsi="Tahoma" w:cs="Tahoma"/>
          <w:b/>
        </w:rPr>
      </w:pPr>
      <w:r w:rsidRPr="008F3C85">
        <w:rPr>
          <w:rFonts w:ascii="Tahoma" w:hAnsi="Tahoma" w:cs="Tahoma"/>
          <w:b/>
        </w:rPr>
        <w:t xml:space="preserve">D.  </w:t>
      </w:r>
      <w:r w:rsidRPr="008F3C85">
        <w:rPr>
          <w:rFonts w:ascii="Tahoma" w:hAnsi="Tahoma" w:cs="Tahoma"/>
          <w:b/>
          <w:sz w:val="22"/>
        </w:rPr>
        <w:t>Sprejemanje pogojev razpisne dokumentacije</w:t>
      </w:r>
    </w:p>
    <w:p w14:paraId="1911FB74" w14:textId="77777777" w:rsidR="007A2B4D" w:rsidRPr="008F3C85" w:rsidRDefault="007A2B4D" w:rsidP="007A2B4D">
      <w:pPr>
        <w:keepLines/>
        <w:widowControl w:val="0"/>
        <w:tabs>
          <w:tab w:val="left" w:pos="284"/>
        </w:tabs>
        <w:jc w:val="both"/>
        <w:rPr>
          <w:rFonts w:ascii="Tahoma" w:hAnsi="Tahoma" w:cs="Tahoma"/>
        </w:rPr>
      </w:pPr>
      <w:r w:rsidRPr="008F3C85">
        <w:rPr>
          <w:rFonts w:ascii="Tahoma" w:hAnsi="Tahoma" w:cs="Tahoma"/>
        </w:rPr>
        <w:t xml:space="preserve">Ponudnik, skupina ponudnikov v okviru skupne ponudbe (partner/ji), vsi v ponudbi navedeni podizvajalci ter </w:t>
      </w:r>
      <w:r w:rsidRPr="008F3C85">
        <w:rPr>
          <w:rFonts w:ascii="Tahoma" w:hAnsi="Tahoma" w:cs="Tahoma"/>
          <w:bCs/>
        </w:rPr>
        <w:t>subjekti, katerih zmogljivost bo ponudnik uporabil</w:t>
      </w:r>
      <w:r w:rsidRPr="008F3C85">
        <w:rPr>
          <w:rFonts w:ascii="Tahoma" w:hAnsi="Tahoma" w:cs="Tahoma"/>
        </w:rPr>
        <w:t xml:space="preserve"> (velja za podizvajalca in </w:t>
      </w:r>
      <w:r w:rsidRPr="008F3C85">
        <w:rPr>
          <w:rFonts w:ascii="Tahoma" w:hAnsi="Tahoma" w:cs="Tahoma"/>
          <w:bCs/>
        </w:rPr>
        <w:t>subjekt, katerega zmogljivost bo ponudnik uporabil)</w:t>
      </w:r>
      <w:r w:rsidRPr="008F3C85">
        <w:rPr>
          <w:rFonts w:ascii="Tahoma" w:hAnsi="Tahoma" w:cs="Tahoma"/>
        </w:rPr>
        <w:t>, morajo potrditi, da so seznanjeni z določili oz. zahtevami in pogoji razpisne dokumentacije in da se z njo strinjajo (oz. se strinjajo v delu, ki se nanaša na podizvajalca/e oz. na subjekt/e, katerih zmogljivosti bo uporabljal ponudnik).</w:t>
      </w:r>
    </w:p>
    <w:p w14:paraId="61E84A62" w14:textId="77777777" w:rsidR="007A2B4D" w:rsidRPr="008F3C85" w:rsidRDefault="007A2B4D" w:rsidP="007A2B4D">
      <w:pPr>
        <w:keepLines/>
        <w:widowControl w:val="0"/>
        <w:ind w:right="-2"/>
        <w:jc w:val="both"/>
        <w:rPr>
          <w:rFonts w:ascii="Tahoma" w:hAnsi="Tahoma" w:cs="Tahoma"/>
          <w:b/>
          <w:smallCaps/>
          <w:sz w:val="12"/>
        </w:rPr>
      </w:pPr>
    </w:p>
    <w:p w14:paraId="277A891D" w14:textId="77777777" w:rsidR="007A2B4D" w:rsidRPr="008F3C85" w:rsidRDefault="007A2B4D" w:rsidP="007A2B4D">
      <w:pPr>
        <w:keepLines/>
        <w:widowControl w:val="0"/>
        <w:ind w:right="-2"/>
        <w:jc w:val="both"/>
        <w:rPr>
          <w:rFonts w:ascii="Tahoma" w:hAnsi="Tahoma" w:cs="Tahoma"/>
          <w:b/>
          <w:smallCaps/>
        </w:rPr>
      </w:pPr>
      <w:r w:rsidRPr="008F3C85">
        <w:rPr>
          <w:rFonts w:ascii="Tahoma" w:hAnsi="Tahoma" w:cs="Tahoma"/>
          <w:b/>
          <w:smallCaps/>
        </w:rPr>
        <w:t>Dokazilo:</w:t>
      </w:r>
    </w:p>
    <w:p w14:paraId="252399E2" w14:textId="293F0FC5" w:rsidR="00680C5F" w:rsidRPr="008F3C85" w:rsidRDefault="007A2B4D" w:rsidP="007A2B4D">
      <w:pPr>
        <w:keepLines/>
        <w:widowControl w:val="0"/>
        <w:jc w:val="both"/>
        <w:rPr>
          <w:rFonts w:ascii="Tahoma" w:hAnsi="Tahoma" w:cs="Tahoma"/>
          <w:b/>
          <w:sz w:val="24"/>
        </w:rPr>
      </w:pPr>
      <w:r w:rsidRPr="008F3C85">
        <w:rPr>
          <w:rFonts w:ascii="Tahoma" w:hAnsi="Tahoma" w:cs="Tahoma"/>
        </w:rPr>
        <w:t xml:space="preserve">ESPD s strani vseh sodelujočih gospodarskih subjektov v ponudbi, ter s Prilogo 3/1 (ponudnik/partner) oz. Prilogo 3/2 (podizvajalec/subjekt, katerih zmogljivosti uporablja ponudnik). </w:t>
      </w:r>
      <w:r w:rsidR="00680C5F" w:rsidRPr="008F3C85">
        <w:rPr>
          <w:rFonts w:ascii="Tahoma" w:hAnsi="Tahoma" w:cs="Tahoma"/>
          <w:b/>
          <w:sz w:val="24"/>
        </w:rPr>
        <w:br w:type="page"/>
      </w:r>
    </w:p>
    <w:p w14:paraId="234A27FE" w14:textId="0A1D67CB" w:rsidR="00C47526" w:rsidRPr="008F3C85" w:rsidRDefault="00C47526" w:rsidP="00A51B95">
      <w:pPr>
        <w:keepLines/>
        <w:widowControl w:val="0"/>
        <w:numPr>
          <w:ilvl w:val="0"/>
          <w:numId w:val="2"/>
        </w:numPr>
        <w:jc w:val="both"/>
        <w:rPr>
          <w:rFonts w:ascii="Tahoma" w:hAnsi="Tahoma" w:cs="Tahoma"/>
          <w:b/>
          <w:sz w:val="24"/>
        </w:rPr>
      </w:pPr>
      <w:r w:rsidRPr="008F3C85">
        <w:rPr>
          <w:rFonts w:ascii="Tahoma" w:hAnsi="Tahoma" w:cs="Tahoma"/>
          <w:b/>
          <w:sz w:val="24"/>
        </w:rPr>
        <w:lastRenderedPageBreak/>
        <w:t>FINANČNA ZAVAROVANJA</w:t>
      </w:r>
    </w:p>
    <w:p w14:paraId="6EECF1E5" w14:textId="77777777" w:rsidR="00C47526" w:rsidRPr="008F3C85" w:rsidRDefault="00C47526" w:rsidP="0072034D">
      <w:pPr>
        <w:keepLines/>
        <w:widowControl w:val="0"/>
        <w:rPr>
          <w:rFonts w:ascii="Tahoma" w:hAnsi="Tahoma" w:cs="Tahoma"/>
          <w:sz w:val="16"/>
        </w:rPr>
      </w:pPr>
    </w:p>
    <w:p w14:paraId="1308C7FE" w14:textId="657576C6" w:rsidR="00C47526" w:rsidRPr="008F3C85" w:rsidRDefault="00C47526" w:rsidP="00A51B95">
      <w:pPr>
        <w:pStyle w:val="Odstavekseznama"/>
        <w:keepLines/>
        <w:widowControl w:val="0"/>
        <w:numPr>
          <w:ilvl w:val="1"/>
          <w:numId w:val="2"/>
        </w:numPr>
        <w:jc w:val="both"/>
        <w:rPr>
          <w:rFonts w:ascii="Tahoma" w:hAnsi="Tahoma" w:cs="Tahoma"/>
          <w:b/>
        </w:rPr>
      </w:pPr>
      <w:r w:rsidRPr="008F3C85">
        <w:rPr>
          <w:rFonts w:ascii="Tahoma" w:hAnsi="Tahoma" w:cs="Tahoma"/>
          <w:b/>
        </w:rPr>
        <w:t>Splošno</w:t>
      </w:r>
    </w:p>
    <w:p w14:paraId="4147056F" w14:textId="4DCA1663" w:rsidR="00023652" w:rsidRPr="008F3C85" w:rsidRDefault="00023652" w:rsidP="0072034D">
      <w:pPr>
        <w:keepLines/>
        <w:widowControl w:val="0"/>
        <w:jc w:val="both"/>
        <w:rPr>
          <w:rFonts w:ascii="Tahoma" w:hAnsi="Tahoma" w:cs="Tahoma"/>
        </w:rPr>
      </w:pPr>
    </w:p>
    <w:p w14:paraId="5CA84A3D" w14:textId="5E13E639" w:rsidR="00023652" w:rsidRPr="008F3C85" w:rsidRDefault="00023652" w:rsidP="0072034D">
      <w:pPr>
        <w:keepLines/>
        <w:widowControl w:val="0"/>
        <w:jc w:val="both"/>
        <w:rPr>
          <w:rFonts w:ascii="Tahoma" w:hAnsi="Tahoma" w:cs="Tahoma"/>
          <w:b/>
        </w:rPr>
      </w:pPr>
      <w:r w:rsidRPr="008F3C85">
        <w:rPr>
          <w:rFonts w:ascii="Tahoma" w:hAnsi="Tahoma" w:cs="Tahoma"/>
        </w:rPr>
        <w:t>Ponudnik mora za zavarovanje izpolnitve svoje obveznosti do naročnika, naročniku predložiti bianko menico z lastno menično izjavo. Menične izjave</w:t>
      </w:r>
      <w:r w:rsidRPr="008F3C85">
        <w:t xml:space="preserve"> </w:t>
      </w:r>
      <w:r w:rsidRPr="008F3C85">
        <w:rPr>
          <w:rFonts w:ascii="Tahoma" w:hAnsi="Tahoma" w:cs="Tahoma"/>
        </w:rPr>
        <w:t>morajo biti brezpogojne in plačljive na prvi poziv in morajo biti izdane po vzorcih iz razpisne dokumentacije.</w:t>
      </w:r>
    </w:p>
    <w:p w14:paraId="3F34FAF9" w14:textId="77777777" w:rsidR="00023652" w:rsidRPr="008F3C85" w:rsidRDefault="00023652" w:rsidP="0072034D">
      <w:pPr>
        <w:keepLines/>
        <w:widowControl w:val="0"/>
        <w:jc w:val="both"/>
        <w:rPr>
          <w:rFonts w:ascii="Tahoma" w:hAnsi="Tahoma" w:cs="Tahoma"/>
          <w:b/>
        </w:rPr>
      </w:pPr>
    </w:p>
    <w:p w14:paraId="6E8D031D" w14:textId="77777777" w:rsidR="00023652" w:rsidRPr="008F3C85" w:rsidRDefault="00023652" w:rsidP="0072034D">
      <w:pPr>
        <w:keepLines/>
        <w:widowControl w:val="0"/>
        <w:jc w:val="both"/>
        <w:rPr>
          <w:rFonts w:ascii="Tahoma" w:hAnsi="Tahoma" w:cs="Tahoma"/>
        </w:rPr>
      </w:pPr>
      <w:r w:rsidRPr="008F3C85">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64FDAFF0" w14:textId="6E3CFD81" w:rsidR="00C47526" w:rsidRPr="008F3C85" w:rsidRDefault="00C47526" w:rsidP="0072034D">
      <w:pPr>
        <w:keepLines/>
        <w:widowControl w:val="0"/>
        <w:jc w:val="both"/>
        <w:rPr>
          <w:rFonts w:ascii="Tahoma" w:hAnsi="Tahoma" w:cs="Tahoma"/>
        </w:rPr>
      </w:pPr>
    </w:p>
    <w:p w14:paraId="73537F73" w14:textId="77777777" w:rsidR="00C47526" w:rsidRPr="008F3C85" w:rsidRDefault="00C47526" w:rsidP="00A51B95">
      <w:pPr>
        <w:keepLines/>
        <w:widowControl w:val="0"/>
        <w:numPr>
          <w:ilvl w:val="1"/>
          <w:numId w:val="2"/>
        </w:numPr>
        <w:jc w:val="both"/>
        <w:rPr>
          <w:rFonts w:ascii="Tahoma" w:hAnsi="Tahoma" w:cs="Tahoma"/>
          <w:b/>
        </w:rPr>
      </w:pPr>
      <w:r w:rsidRPr="008F3C85">
        <w:rPr>
          <w:rFonts w:ascii="Tahoma" w:hAnsi="Tahoma" w:cs="Tahoma"/>
          <w:b/>
        </w:rPr>
        <w:t>Zavarovanje dobre izvedbe obveznosti iz okvirnega sporazuma</w:t>
      </w:r>
    </w:p>
    <w:p w14:paraId="6048BA06" w14:textId="31F02F42" w:rsidR="0034569C" w:rsidRPr="008F3C85" w:rsidRDefault="0034569C" w:rsidP="0072034D">
      <w:pPr>
        <w:keepLines/>
        <w:widowControl w:val="0"/>
        <w:jc w:val="both"/>
        <w:rPr>
          <w:rFonts w:ascii="Tahoma" w:hAnsi="Tahoma" w:cs="Tahoma"/>
          <w:b/>
          <w:sz w:val="18"/>
          <w:szCs w:val="21"/>
        </w:rPr>
      </w:pPr>
    </w:p>
    <w:p w14:paraId="430D6D82" w14:textId="1ADE1CF6" w:rsidR="00456925" w:rsidRPr="008F3C85" w:rsidRDefault="00456925" w:rsidP="00456925">
      <w:pPr>
        <w:keepLines/>
        <w:widowControl w:val="0"/>
        <w:jc w:val="both"/>
        <w:rPr>
          <w:rFonts w:ascii="Tahoma" w:hAnsi="Tahoma" w:cs="Tahoma"/>
          <w:b/>
          <w:u w:val="single"/>
        </w:rPr>
      </w:pPr>
      <w:r w:rsidRPr="008F3C85">
        <w:rPr>
          <w:rFonts w:ascii="Tahoma" w:hAnsi="Tahoma" w:cs="Tahoma"/>
        </w:rPr>
        <w:t xml:space="preserve">Izbrani ponudnik s katerim bo sklenjen okvirni sporazumi za Sklop 1 oziroma za Sklop 2, bo moral najkasneje v petnajstih (15) koledarskih dneh od sklenitve </w:t>
      </w:r>
      <w:r w:rsidR="00AD3935" w:rsidRPr="008F3C85">
        <w:rPr>
          <w:rFonts w:ascii="Tahoma" w:hAnsi="Tahoma" w:cs="Tahoma"/>
        </w:rPr>
        <w:t xml:space="preserve">(posameznega) </w:t>
      </w:r>
      <w:r w:rsidRPr="008F3C85">
        <w:rPr>
          <w:rFonts w:ascii="Tahoma" w:hAnsi="Tahoma" w:cs="Tahoma"/>
        </w:rPr>
        <w:t xml:space="preserve">okvirnega sporazuma, naročniku predložiti </w:t>
      </w:r>
      <w:r w:rsidRPr="008F3C85">
        <w:rPr>
          <w:rFonts w:ascii="Tahoma" w:hAnsi="Tahoma" w:cs="Tahoma"/>
          <w:u w:val="single"/>
        </w:rPr>
        <w:t xml:space="preserve">bianko menico </w:t>
      </w:r>
      <w:r w:rsidRPr="008F3C85">
        <w:rPr>
          <w:rFonts w:ascii="Tahoma" w:hAnsi="Tahoma" w:cs="Tahoma"/>
          <w:b/>
          <w:u w:val="single"/>
        </w:rPr>
        <w:t>skupaj z</w:t>
      </w:r>
      <w:r w:rsidRPr="008F3C85">
        <w:rPr>
          <w:rFonts w:ascii="Tahoma" w:hAnsi="Tahoma" w:cs="Tahoma"/>
          <w:u w:val="single"/>
        </w:rPr>
        <w:t xml:space="preserve"> menično izjavo za zavarovanje dobre izvedbe obveznosti iz okvirnega sporazuma</w:t>
      </w:r>
      <w:r w:rsidRPr="008F3C85">
        <w:rPr>
          <w:rFonts w:ascii="Tahoma" w:hAnsi="Tahoma" w:cs="Tahoma"/>
        </w:rPr>
        <w:t xml:space="preserve"> (</w:t>
      </w:r>
      <w:proofErr w:type="spellStart"/>
      <w:r w:rsidRPr="008F3C85">
        <w:rPr>
          <w:rFonts w:ascii="Tahoma" w:hAnsi="Tahoma" w:cs="Tahoma"/>
        </w:rPr>
        <w:t>t.j</w:t>
      </w:r>
      <w:proofErr w:type="spellEnd"/>
      <w:r w:rsidRPr="008F3C85">
        <w:rPr>
          <w:rFonts w:ascii="Tahoma" w:hAnsi="Tahoma" w:cs="Tahoma"/>
        </w:rPr>
        <w:t xml:space="preserve">. izpolnjen, podpisan in žigosan obrazec »Menična izjava za zavarovanje dobre izvedbe obveznosti iz okvirnega sporazuma«) (skladno z vzorcem iz razpisne dokumentacije), </w:t>
      </w:r>
      <w:r w:rsidRPr="008F3C85">
        <w:rPr>
          <w:rFonts w:ascii="Tahoma" w:hAnsi="Tahoma" w:cs="Tahoma"/>
          <w:b/>
        </w:rPr>
        <w:t xml:space="preserve">z dobo veljavnosti še najmanj 30 (trideset) dni po preteku veljavnosti </w:t>
      </w:r>
      <w:r w:rsidRPr="008F3C85">
        <w:rPr>
          <w:rFonts w:ascii="Tahoma" w:hAnsi="Tahoma" w:cs="Tahoma"/>
          <w:b/>
          <w:u w:val="single"/>
        </w:rPr>
        <w:t>posameznega</w:t>
      </w:r>
      <w:r w:rsidRPr="008F3C85">
        <w:rPr>
          <w:rFonts w:ascii="Tahoma" w:hAnsi="Tahoma" w:cs="Tahoma"/>
          <w:b/>
        </w:rPr>
        <w:t xml:space="preserve"> okvirnega sporazuma </w:t>
      </w:r>
      <w:r w:rsidRPr="008F3C85">
        <w:rPr>
          <w:rFonts w:ascii="Tahoma" w:hAnsi="Tahoma" w:cs="Tahoma"/>
          <w:b/>
          <w:u w:val="single"/>
        </w:rPr>
        <w:t>in</w:t>
      </w:r>
      <w:r w:rsidRPr="008F3C85">
        <w:rPr>
          <w:rFonts w:ascii="Tahoma" w:hAnsi="Tahoma" w:cs="Tahoma"/>
        </w:rPr>
        <w:t xml:space="preserve"> </w:t>
      </w:r>
      <w:r w:rsidRPr="008F3C85">
        <w:rPr>
          <w:rFonts w:ascii="Tahoma" w:hAnsi="Tahoma" w:cs="Tahoma"/>
          <w:b/>
        </w:rPr>
        <w:t xml:space="preserve">v višini za: </w:t>
      </w:r>
    </w:p>
    <w:p w14:paraId="752EDF3A" w14:textId="77777777" w:rsidR="00456925" w:rsidRPr="008F3C85" w:rsidRDefault="00456925" w:rsidP="00456925">
      <w:pPr>
        <w:keepLines/>
        <w:widowControl w:val="0"/>
        <w:jc w:val="both"/>
        <w:rPr>
          <w:rFonts w:ascii="Tahoma" w:hAnsi="Tahoma" w:cs="Tahoma"/>
          <w:b/>
          <w:sz w:val="14"/>
          <w:u w:val="single"/>
        </w:rPr>
      </w:pPr>
      <w:r w:rsidRPr="008F3C85">
        <w:rPr>
          <w:rFonts w:ascii="Tahoma" w:hAnsi="Tahoma" w:cs="Tahoma"/>
          <w:b/>
          <w:sz w:val="18"/>
          <w:u w:val="single"/>
        </w:rPr>
        <w:t xml:space="preserve"> </w:t>
      </w: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3260"/>
      </w:tblGrid>
      <w:tr w:rsidR="00456925" w:rsidRPr="008F3C85" w14:paraId="411221C9" w14:textId="77777777" w:rsidTr="00872949">
        <w:trPr>
          <w:trHeight w:val="259"/>
        </w:trPr>
        <w:tc>
          <w:tcPr>
            <w:tcW w:w="1502" w:type="dxa"/>
            <w:shd w:val="clear" w:color="auto" w:fill="auto"/>
            <w:vAlign w:val="center"/>
          </w:tcPr>
          <w:p w14:paraId="2236AD75" w14:textId="77777777" w:rsidR="00456925" w:rsidRPr="008F3C85" w:rsidRDefault="00456925" w:rsidP="00456925">
            <w:pPr>
              <w:keepLines/>
              <w:widowControl w:val="0"/>
              <w:jc w:val="center"/>
              <w:rPr>
                <w:rFonts w:ascii="Tahoma" w:hAnsi="Tahoma" w:cs="Tahoma"/>
                <w:b/>
              </w:rPr>
            </w:pPr>
            <w:r w:rsidRPr="008F3C85">
              <w:rPr>
                <w:rFonts w:ascii="Tahoma" w:hAnsi="Tahoma" w:cs="Tahoma"/>
                <w:b/>
              </w:rPr>
              <w:t>Sklop</w:t>
            </w:r>
          </w:p>
        </w:tc>
        <w:tc>
          <w:tcPr>
            <w:tcW w:w="3260" w:type="dxa"/>
            <w:shd w:val="clear" w:color="auto" w:fill="auto"/>
            <w:vAlign w:val="center"/>
          </w:tcPr>
          <w:p w14:paraId="26A91EDF" w14:textId="77777777" w:rsidR="00456925" w:rsidRPr="008F3C85" w:rsidRDefault="00456925" w:rsidP="00456925">
            <w:pPr>
              <w:keepLines/>
              <w:widowControl w:val="0"/>
              <w:jc w:val="center"/>
              <w:rPr>
                <w:rFonts w:ascii="Tahoma" w:hAnsi="Tahoma" w:cs="Tahoma"/>
                <w:b/>
              </w:rPr>
            </w:pPr>
            <w:r w:rsidRPr="008F3C85">
              <w:rPr>
                <w:rFonts w:ascii="Tahoma" w:hAnsi="Tahoma" w:cs="Tahoma"/>
                <w:b/>
              </w:rPr>
              <w:t>Višina zavarovanja</w:t>
            </w:r>
          </w:p>
        </w:tc>
      </w:tr>
      <w:tr w:rsidR="00456925" w:rsidRPr="008F3C85" w14:paraId="479E7953" w14:textId="77777777" w:rsidTr="00872949">
        <w:trPr>
          <w:trHeight w:val="291"/>
        </w:trPr>
        <w:tc>
          <w:tcPr>
            <w:tcW w:w="1502" w:type="dxa"/>
            <w:shd w:val="clear" w:color="auto" w:fill="auto"/>
            <w:vAlign w:val="center"/>
          </w:tcPr>
          <w:p w14:paraId="6FA6EE83" w14:textId="77777777" w:rsidR="00456925" w:rsidRPr="008F3C85" w:rsidRDefault="00456925" w:rsidP="00456925">
            <w:pPr>
              <w:keepLines/>
              <w:widowControl w:val="0"/>
              <w:jc w:val="center"/>
              <w:rPr>
                <w:rFonts w:ascii="Tahoma" w:hAnsi="Tahoma" w:cs="Tahoma"/>
              </w:rPr>
            </w:pPr>
            <w:r w:rsidRPr="008F3C85">
              <w:rPr>
                <w:rFonts w:ascii="Tahoma" w:hAnsi="Tahoma" w:cs="Tahoma"/>
              </w:rPr>
              <w:t>Sklop 1</w:t>
            </w:r>
          </w:p>
        </w:tc>
        <w:tc>
          <w:tcPr>
            <w:tcW w:w="3260" w:type="dxa"/>
            <w:shd w:val="clear" w:color="auto" w:fill="auto"/>
            <w:vAlign w:val="center"/>
          </w:tcPr>
          <w:p w14:paraId="72191744" w14:textId="1C9E9528" w:rsidR="00456925" w:rsidRPr="008F3C85" w:rsidRDefault="00AD3935" w:rsidP="00456925">
            <w:pPr>
              <w:keepLines/>
              <w:widowControl w:val="0"/>
              <w:jc w:val="center"/>
              <w:rPr>
                <w:rFonts w:ascii="Tahoma" w:hAnsi="Tahoma" w:cs="Tahoma"/>
              </w:rPr>
            </w:pPr>
            <w:r w:rsidRPr="008F3C85">
              <w:rPr>
                <w:rFonts w:ascii="Tahoma" w:hAnsi="Tahoma" w:cs="Tahoma"/>
              </w:rPr>
              <w:t>7</w:t>
            </w:r>
            <w:r w:rsidR="00456925" w:rsidRPr="008F3C85">
              <w:rPr>
                <w:rFonts w:ascii="Tahoma" w:hAnsi="Tahoma" w:cs="Tahoma"/>
              </w:rPr>
              <w:t>.000,00 EUR</w:t>
            </w:r>
          </w:p>
        </w:tc>
      </w:tr>
      <w:tr w:rsidR="00456925" w:rsidRPr="008F3C85" w14:paraId="0623EEBD" w14:textId="77777777" w:rsidTr="00872949">
        <w:trPr>
          <w:trHeight w:val="323"/>
        </w:trPr>
        <w:tc>
          <w:tcPr>
            <w:tcW w:w="1502" w:type="dxa"/>
            <w:shd w:val="clear" w:color="auto" w:fill="auto"/>
            <w:vAlign w:val="center"/>
          </w:tcPr>
          <w:p w14:paraId="25A1351A" w14:textId="77777777" w:rsidR="00456925" w:rsidRPr="008F3C85" w:rsidRDefault="00456925" w:rsidP="00456925">
            <w:pPr>
              <w:keepLines/>
              <w:widowControl w:val="0"/>
              <w:jc w:val="center"/>
              <w:rPr>
                <w:rFonts w:ascii="Tahoma" w:hAnsi="Tahoma" w:cs="Tahoma"/>
              </w:rPr>
            </w:pPr>
            <w:r w:rsidRPr="008F3C85">
              <w:rPr>
                <w:rFonts w:ascii="Tahoma" w:hAnsi="Tahoma" w:cs="Tahoma"/>
              </w:rPr>
              <w:t>Sklop 2</w:t>
            </w:r>
          </w:p>
        </w:tc>
        <w:tc>
          <w:tcPr>
            <w:tcW w:w="3260" w:type="dxa"/>
            <w:shd w:val="clear" w:color="auto" w:fill="auto"/>
            <w:vAlign w:val="center"/>
          </w:tcPr>
          <w:p w14:paraId="347EF904" w14:textId="3D4D6D89" w:rsidR="00456925" w:rsidRPr="008F3C85" w:rsidRDefault="00AD3935" w:rsidP="00456925">
            <w:pPr>
              <w:keepLines/>
              <w:widowControl w:val="0"/>
              <w:jc w:val="center"/>
              <w:rPr>
                <w:rFonts w:ascii="Tahoma" w:hAnsi="Tahoma" w:cs="Tahoma"/>
              </w:rPr>
            </w:pPr>
            <w:r w:rsidRPr="008F3C85">
              <w:rPr>
                <w:rFonts w:ascii="Tahoma" w:hAnsi="Tahoma" w:cs="Tahoma"/>
              </w:rPr>
              <w:t>17</w:t>
            </w:r>
            <w:r w:rsidR="00456925" w:rsidRPr="008F3C85">
              <w:rPr>
                <w:rFonts w:ascii="Tahoma" w:hAnsi="Tahoma" w:cs="Tahoma"/>
              </w:rPr>
              <w:t>.000,00 EUR</w:t>
            </w:r>
          </w:p>
        </w:tc>
      </w:tr>
    </w:tbl>
    <w:p w14:paraId="2B8A8BCC" w14:textId="77777777" w:rsidR="00456925" w:rsidRPr="008F3C85" w:rsidRDefault="00456925" w:rsidP="00456925">
      <w:pPr>
        <w:keepLines/>
        <w:widowControl w:val="0"/>
        <w:jc w:val="both"/>
        <w:rPr>
          <w:rFonts w:ascii="Tahoma" w:hAnsi="Tahoma" w:cs="Tahoma"/>
        </w:rPr>
      </w:pPr>
    </w:p>
    <w:p w14:paraId="7D21E15B" w14:textId="6DE60739" w:rsidR="00456925" w:rsidRPr="008F3C85" w:rsidRDefault="00456925" w:rsidP="00456925">
      <w:pPr>
        <w:keepLines/>
        <w:widowControl w:val="0"/>
        <w:jc w:val="both"/>
        <w:rPr>
          <w:rFonts w:ascii="Tahoma" w:hAnsi="Tahoma" w:cs="Tahoma"/>
        </w:rPr>
      </w:pPr>
      <w:r w:rsidRPr="008F3C85">
        <w:rPr>
          <w:rFonts w:ascii="Tahoma" w:hAnsi="Tahoma" w:cs="Tahoma"/>
        </w:rPr>
        <w:t xml:space="preserve">V kolikor izbrani ponudnik v roku 15 (petnajstih) dni od sklenitve okvirnega sporazuma in naknadnem naročnikovem pozivu ne bo predložil finančnega zavarovanja dobre izvedbe obveznosti po okvirnem sporazumu skladno z vzorcem iz razpisne dokumentacije in v višini kot je opredeljeno v zgornji tabeli za posamezen sklop, se šteje da odstopa od sklenitve okvirnega sporazuma in velja, da okvirni sporazum ni bil nikoli sklenjen. </w:t>
      </w:r>
    </w:p>
    <w:p w14:paraId="23817E35" w14:textId="653B1FE3" w:rsidR="00D73AD6" w:rsidRPr="008F3C85" w:rsidRDefault="00D73AD6" w:rsidP="0072034D">
      <w:pPr>
        <w:keepLines/>
        <w:widowControl w:val="0"/>
        <w:jc w:val="both"/>
        <w:rPr>
          <w:rFonts w:ascii="Tahoma" w:hAnsi="Tahoma" w:cs="Tahoma"/>
          <w:b/>
          <w:sz w:val="18"/>
          <w:szCs w:val="21"/>
        </w:rPr>
      </w:pPr>
    </w:p>
    <w:p w14:paraId="02169EF5" w14:textId="03F2B7DF" w:rsidR="009034C7" w:rsidRPr="008F3C85" w:rsidRDefault="009034C7" w:rsidP="009034C7">
      <w:pPr>
        <w:keepLines/>
        <w:widowControl w:val="0"/>
        <w:jc w:val="both"/>
        <w:rPr>
          <w:rFonts w:ascii="Tahoma" w:hAnsi="Tahoma" w:cs="Tahoma"/>
          <w:i/>
        </w:rPr>
      </w:pPr>
      <w:r w:rsidRPr="008F3C85">
        <w:rPr>
          <w:rFonts w:ascii="Tahoma" w:hAnsi="Tahoma" w:cs="Tahoma"/>
          <w:i/>
        </w:rPr>
        <w:t xml:space="preserve">Vzorec menične izjave za zavarovanje dobre izvedbe obveznosti iz okvirnega sporazuma je priložen </w:t>
      </w:r>
      <w:r w:rsidR="00BB235E" w:rsidRPr="008F3C85">
        <w:rPr>
          <w:rFonts w:ascii="Tahoma" w:hAnsi="Tahoma" w:cs="Tahoma"/>
          <w:i/>
        </w:rPr>
        <w:t>v</w:t>
      </w:r>
      <w:r w:rsidRPr="008F3C85">
        <w:rPr>
          <w:rFonts w:ascii="Tahoma" w:hAnsi="Tahoma" w:cs="Tahoma"/>
          <w:i/>
        </w:rPr>
        <w:t xml:space="preserve"> </w:t>
      </w:r>
      <w:r w:rsidR="00BB235E" w:rsidRPr="008F3C85">
        <w:rPr>
          <w:rFonts w:ascii="Tahoma" w:hAnsi="Tahoma" w:cs="Tahoma"/>
          <w:i/>
        </w:rPr>
        <w:t>Prilogi</w:t>
      </w:r>
      <w:r w:rsidRPr="008F3C85">
        <w:rPr>
          <w:rFonts w:ascii="Tahoma" w:hAnsi="Tahoma" w:cs="Tahoma"/>
          <w:i/>
        </w:rPr>
        <w:t xml:space="preserve"> 8</w:t>
      </w:r>
      <w:r w:rsidR="00656F78" w:rsidRPr="008F3C85">
        <w:rPr>
          <w:rFonts w:ascii="Tahoma" w:hAnsi="Tahoma" w:cs="Tahoma"/>
          <w:i/>
        </w:rPr>
        <w:t xml:space="preserve"> </w:t>
      </w:r>
      <w:r w:rsidRPr="008F3C85">
        <w:rPr>
          <w:rFonts w:ascii="Tahoma" w:hAnsi="Tahoma" w:cs="Tahoma"/>
          <w:i/>
        </w:rPr>
        <w:t>razpisne dokumentacije.</w:t>
      </w:r>
    </w:p>
    <w:p w14:paraId="0A91BE2F" w14:textId="31954493" w:rsidR="00A44FA3" w:rsidRPr="008F3C85" w:rsidRDefault="00A44FA3" w:rsidP="0072034D">
      <w:pPr>
        <w:keepLines/>
        <w:widowControl w:val="0"/>
        <w:jc w:val="both"/>
        <w:rPr>
          <w:rFonts w:ascii="Tahoma" w:hAnsi="Tahoma" w:cs="Tahoma"/>
          <w:i/>
        </w:rPr>
      </w:pPr>
    </w:p>
    <w:p w14:paraId="222B42DD" w14:textId="77777777" w:rsidR="008828B8" w:rsidRPr="008F3C85" w:rsidRDefault="008828B8" w:rsidP="0072034D">
      <w:pPr>
        <w:keepLines/>
        <w:widowControl w:val="0"/>
        <w:rPr>
          <w:rFonts w:ascii="Tahoma" w:hAnsi="Tahoma" w:cs="Tahoma"/>
          <w:b/>
          <w:sz w:val="24"/>
        </w:rPr>
      </w:pPr>
      <w:r w:rsidRPr="008F3C85">
        <w:rPr>
          <w:rFonts w:ascii="Tahoma" w:hAnsi="Tahoma" w:cs="Tahoma"/>
          <w:b/>
          <w:sz w:val="24"/>
        </w:rPr>
        <w:br w:type="page"/>
      </w:r>
    </w:p>
    <w:p w14:paraId="3F585FBC" w14:textId="29B865EF" w:rsidR="007B3B84" w:rsidRPr="008F3C85" w:rsidRDefault="007B3B84" w:rsidP="00A51B95">
      <w:pPr>
        <w:keepLines/>
        <w:widowControl w:val="0"/>
        <w:numPr>
          <w:ilvl w:val="0"/>
          <w:numId w:val="2"/>
        </w:numPr>
        <w:jc w:val="both"/>
        <w:rPr>
          <w:rFonts w:ascii="Tahoma" w:hAnsi="Tahoma" w:cs="Tahoma"/>
          <w:b/>
          <w:sz w:val="24"/>
        </w:rPr>
      </w:pPr>
      <w:r w:rsidRPr="008F3C85">
        <w:rPr>
          <w:rFonts w:ascii="Tahoma" w:hAnsi="Tahoma" w:cs="Tahoma"/>
          <w:b/>
          <w:sz w:val="24"/>
        </w:rPr>
        <w:lastRenderedPageBreak/>
        <w:t>MERILA ZA IZBIRO PONUDNIKOV</w:t>
      </w:r>
    </w:p>
    <w:p w14:paraId="3C5D72BC" w14:textId="2F3C9B42" w:rsidR="007B3B84" w:rsidRPr="008F3C85" w:rsidRDefault="007B3B84" w:rsidP="0072034D">
      <w:pPr>
        <w:keepLines/>
        <w:widowControl w:val="0"/>
        <w:jc w:val="both"/>
        <w:rPr>
          <w:rFonts w:ascii="Tahoma" w:eastAsia="Calibri" w:hAnsi="Tahoma" w:cs="Tahoma"/>
          <w:color w:val="000000"/>
        </w:rPr>
      </w:pPr>
    </w:p>
    <w:p w14:paraId="431D0207" w14:textId="4837F7C0" w:rsidR="00C91AF9" w:rsidRPr="008F3C85" w:rsidRDefault="00C91AF9" w:rsidP="002C2986">
      <w:pPr>
        <w:pStyle w:val="Odstavekseznama"/>
        <w:keepLines/>
        <w:widowControl w:val="0"/>
        <w:numPr>
          <w:ilvl w:val="0"/>
          <w:numId w:val="17"/>
        </w:numPr>
        <w:ind w:left="709" w:hanging="709"/>
        <w:jc w:val="both"/>
        <w:rPr>
          <w:rFonts w:ascii="Tahoma" w:eastAsia="Calibri" w:hAnsi="Tahoma" w:cs="Tahoma"/>
          <w:color w:val="000000"/>
        </w:rPr>
      </w:pPr>
      <w:r w:rsidRPr="008F3C85">
        <w:rPr>
          <w:rFonts w:ascii="Tahoma" w:eastAsia="Calibri" w:hAnsi="Tahoma" w:cs="Tahoma"/>
          <w:b/>
          <w:color w:val="000000"/>
        </w:rPr>
        <w:t xml:space="preserve">Merilo za izbiro ponudnikov za </w:t>
      </w:r>
      <w:r w:rsidR="0044745C" w:rsidRPr="008F3C85">
        <w:rPr>
          <w:rFonts w:ascii="Tahoma" w:eastAsia="Calibri" w:hAnsi="Tahoma" w:cs="Tahoma"/>
          <w:b/>
          <w:color w:val="000000"/>
        </w:rPr>
        <w:t xml:space="preserve">Sklop 1: </w:t>
      </w:r>
      <w:r w:rsidR="00E96E84" w:rsidRPr="008F3C85">
        <w:rPr>
          <w:rFonts w:ascii="Tahoma" w:eastAsia="Calibri" w:hAnsi="Tahoma" w:cs="Tahoma"/>
          <w:b/>
          <w:color w:val="000000"/>
        </w:rPr>
        <w:t>Nakup goriva na bencinskih servisih</w:t>
      </w:r>
    </w:p>
    <w:p w14:paraId="3B1A00E3" w14:textId="77777777" w:rsidR="00C91AF9" w:rsidRPr="008F3C85" w:rsidRDefault="00C91AF9" w:rsidP="0072034D">
      <w:pPr>
        <w:pStyle w:val="Odstavekseznama"/>
        <w:keepLines/>
        <w:widowControl w:val="0"/>
        <w:ind w:left="720"/>
        <w:jc w:val="both"/>
        <w:rPr>
          <w:rFonts w:ascii="Tahoma" w:hAnsi="Tahoma" w:cs="Tahoma"/>
          <w:b/>
        </w:rPr>
      </w:pPr>
    </w:p>
    <w:p w14:paraId="3E58EC6F" w14:textId="65905584" w:rsidR="00C91AF9" w:rsidRPr="008F3C85" w:rsidRDefault="002C7CD2" w:rsidP="0072034D">
      <w:pPr>
        <w:keepLines/>
        <w:widowControl w:val="0"/>
        <w:jc w:val="both"/>
        <w:rPr>
          <w:rFonts w:ascii="Tahoma" w:eastAsia="Calibri" w:hAnsi="Tahoma" w:cs="Tahoma"/>
          <w:b/>
          <w:bCs/>
          <w:color w:val="000000"/>
        </w:rPr>
      </w:pPr>
      <w:r w:rsidRPr="008F3C85">
        <w:rPr>
          <w:rFonts w:ascii="Tahoma" w:eastAsia="Calibri" w:hAnsi="Tahoma" w:cs="Tahoma"/>
          <w:color w:val="000000"/>
        </w:rPr>
        <w:t xml:space="preserve">Merilo za izbiro ekonomsko najugodnejše ponudbe za </w:t>
      </w:r>
      <w:r w:rsidRPr="008F3C85">
        <w:rPr>
          <w:rFonts w:ascii="Tahoma" w:eastAsia="Calibri" w:hAnsi="Tahoma" w:cs="Tahoma"/>
          <w:bCs/>
          <w:color w:val="000000"/>
          <w:u w:val="single"/>
        </w:rPr>
        <w:t>Sklop 1</w:t>
      </w:r>
      <w:r w:rsidRPr="008F3C85">
        <w:rPr>
          <w:rFonts w:ascii="Tahoma" w:eastAsia="Calibri" w:hAnsi="Tahoma" w:cs="Tahoma"/>
          <w:color w:val="000000"/>
        </w:rPr>
        <w:t xml:space="preserve"> je </w:t>
      </w:r>
      <w:r w:rsidRPr="008F3C85">
        <w:rPr>
          <w:rFonts w:ascii="Tahoma" w:eastAsia="Calibri" w:hAnsi="Tahoma" w:cs="Tahoma"/>
          <w:bCs/>
          <w:color w:val="000000"/>
          <w:u w:val="single"/>
        </w:rPr>
        <w:t>najnižja skupna ponudbena cena brez DDV</w:t>
      </w:r>
      <w:r w:rsidR="00CB2509" w:rsidRPr="008F3C85">
        <w:rPr>
          <w:rFonts w:ascii="Tahoma" w:eastAsia="Calibri" w:hAnsi="Tahoma" w:cs="Tahoma"/>
          <w:bCs/>
          <w:color w:val="000000"/>
          <w:u w:val="single"/>
        </w:rPr>
        <w:t xml:space="preserve"> v skladu s spodaj navedenim</w:t>
      </w:r>
      <w:r w:rsidRPr="008F3C85">
        <w:rPr>
          <w:rFonts w:ascii="Tahoma" w:eastAsia="Calibri" w:hAnsi="Tahoma" w:cs="Tahoma"/>
          <w:bCs/>
          <w:color w:val="000000"/>
        </w:rPr>
        <w:t>.</w:t>
      </w:r>
    </w:p>
    <w:p w14:paraId="792C122A" w14:textId="624488B5" w:rsidR="002C7CD2" w:rsidRPr="008F3C85" w:rsidRDefault="002C7CD2" w:rsidP="0072034D">
      <w:pPr>
        <w:keepLines/>
        <w:widowControl w:val="0"/>
        <w:jc w:val="both"/>
        <w:rPr>
          <w:rFonts w:ascii="Tahoma" w:eastAsia="Calibri" w:hAnsi="Tahoma" w:cs="Tahoma"/>
          <w:b/>
          <w:bCs/>
          <w:color w:val="000000"/>
        </w:rPr>
      </w:pPr>
    </w:p>
    <w:p w14:paraId="5C808DA6" w14:textId="68C12C0E" w:rsidR="00E036AF" w:rsidRPr="008F3C85" w:rsidRDefault="00CB2509" w:rsidP="0072034D">
      <w:pPr>
        <w:keepLines/>
        <w:widowControl w:val="0"/>
        <w:jc w:val="both"/>
        <w:rPr>
          <w:rFonts w:ascii="Tahoma" w:hAnsi="Tahoma" w:cs="Tahoma"/>
        </w:rPr>
      </w:pPr>
      <w:r w:rsidRPr="008F3C85">
        <w:rPr>
          <w:rFonts w:ascii="Tahoma" w:eastAsia="Calibri" w:hAnsi="Tahoma" w:cs="Tahoma"/>
          <w:bCs/>
          <w:color w:val="000000"/>
        </w:rPr>
        <w:t>Ponudnik</w:t>
      </w:r>
      <w:r w:rsidR="002C7CD2" w:rsidRPr="008F3C85">
        <w:rPr>
          <w:rFonts w:ascii="Tahoma" w:eastAsia="Calibri" w:hAnsi="Tahoma" w:cs="Tahoma"/>
          <w:bCs/>
          <w:color w:val="000000"/>
        </w:rPr>
        <w:t xml:space="preserve"> </w:t>
      </w:r>
      <w:r w:rsidRPr="008F3C85">
        <w:rPr>
          <w:rFonts w:ascii="Tahoma" w:eastAsia="Calibri" w:hAnsi="Tahoma" w:cs="Tahoma"/>
          <w:bCs/>
          <w:color w:val="000000"/>
        </w:rPr>
        <w:t>mora</w:t>
      </w:r>
      <w:r w:rsidR="002C7CD2" w:rsidRPr="008F3C85">
        <w:rPr>
          <w:rFonts w:ascii="Tahoma" w:eastAsia="Calibri" w:hAnsi="Tahoma" w:cs="Tahoma"/>
          <w:bCs/>
          <w:color w:val="000000"/>
        </w:rPr>
        <w:t xml:space="preserve"> </w:t>
      </w:r>
      <w:r w:rsidR="00E036AF" w:rsidRPr="008F3C85">
        <w:rPr>
          <w:rFonts w:ascii="Tahoma" w:eastAsia="Calibri" w:hAnsi="Tahoma" w:cs="Tahoma"/>
          <w:bCs/>
          <w:color w:val="000000"/>
        </w:rPr>
        <w:t>v</w:t>
      </w:r>
      <w:r w:rsidR="002C7CD2" w:rsidRPr="008F3C85">
        <w:rPr>
          <w:rFonts w:ascii="Tahoma" w:eastAsia="Calibri" w:hAnsi="Tahoma" w:cs="Tahoma"/>
          <w:bCs/>
          <w:color w:val="000000"/>
        </w:rPr>
        <w:t xml:space="preserve"> ponudbenem predračunu </w:t>
      </w:r>
      <w:r w:rsidR="002C7CD2" w:rsidRPr="008F3C85">
        <w:rPr>
          <w:rFonts w:ascii="Tahoma" w:eastAsia="Calibri" w:hAnsi="Tahoma" w:cs="Tahoma"/>
          <w:b/>
          <w:bCs/>
          <w:color w:val="000000"/>
        </w:rPr>
        <w:t xml:space="preserve">navesti veljavno ceno </w:t>
      </w:r>
      <w:r w:rsidR="00E036AF" w:rsidRPr="008F3C85">
        <w:rPr>
          <w:rFonts w:ascii="Tahoma" w:eastAsia="Calibri" w:hAnsi="Tahoma" w:cs="Tahoma"/>
          <w:b/>
          <w:bCs/>
          <w:color w:val="000000"/>
        </w:rPr>
        <w:t>na enoto mere</w:t>
      </w:r>
      <w:r w:rsidR="00B53450" w:rsidRPr="008F3C85">
        <w:t xml:space="preserve"> </w:t>
      </w:r>
      <w:r w:rsidR="00B53450" w:rsidRPr="008F3C85">
        <w:rPr>
          <w:rFonts w:ascii="Tahoma" w:eastAsia="Calibri" w:hAnsi="Tahoma" w:cs="Tahoma"/>
          <w:b/>
          <w:bCs/>
          <w:color w:val="000000"/>
        </w:rPr>
        <w:t>določene s strani</w:t>
      </w:r>
      <w:r w:rsidR="00B53450" w:rsidRPr="008F3C85">
        <w:t xml:space="preserve"> </w:t>
      </w:r>
      <w:r w:rsidR="003A5672" w:rsidRPr="008F3C85">
        <w:rPr>
          <w:rFonts w:ascii="Tahoma" w:eastAsia="Calibri" w:hAnsi="Tahoma" w:cs="Tahoma"/>
          <w:b/>
          <w:bCs/>
          <w:color w:val="000000"/>
        </w:rPr>
        <w:t>Vlade</w:t>
      </w:r>
      <w:r w:rsidR="00B53450" w:rsidRPr="008F3C85">
        <w:rPr>
          <w:rFonts w:ascii="Tahoma" w:eastAsia="Calibri" w:hAnsi="Tahoma" w:cs="Tahoma"/>
          <w:b/>
          <w:bCs/>
          <w:color w:val="000000"/>
        </w:rPr>
        <w:t xml:space="preserve"> Republike Slovenije</w:t>
      </w:r>
      <w:r w:rsidR="00E036AF" w:rsidRPr="008F3C85">
        <w:rPr>
          <w:rFonts w:ascii="Tahoma" w:eastAsia="Calibri" w:hAnsi="Tahoma" w:cs="Tahoma"/>
          <w:b/>
          <w:bCs/>
          <w:color w:val="000000"/>
        </w:rPr>
        <w:t xml:space="preserve"> </w:t>
      </w:r>
      <w:r w:rsidR="00B53450" w:rsidRPr="008F3C85">
        <w:rPr>
          <w:rFonts w:ascii="Tahoma" w:eastAsia="Calibri" w:hAnsi="Tahoma" w:cs="Tahoma"/>
          <w:bCs/>
          <w:color w:val="000000"/>
        </w:rPr>
        <w:t>(</w:t>
      </w:r>
      <w:r w:rsidR="00B53450" w:rsidRPr="008F3C85">
        <w:rPr>
          <w:rFonts w:ascii="Tahoma" w:eastAsia="Calibri" w:hAnsi="Tahoma" w:cs="Tahoma"/>
          <w:bCs/>
          <w:color w:val="000000"/>
          <w:u w:val="single"/>
        </w:rPr>
        <w:t>na podlagi regulacije</w:t>
      </w:r>
      <w:r w:rsidR="00D838D8" w:rsidRPr="008F3C85">
        <w:rPr>
          <w:u w:val="single"/>
        </w:rPr>
        <w:t xml:space="preserve"> </w:t>
      </w:r>
      <w:r w:rsidR="00D838D8" w:rsidRPr="008F3C85">
        <w:rPr>
          <w:rFonts w:ascii="Tahoma" w:eastAsia="Calibri" w:hAnsi="Tahoma" w:cs="Tahoma"/>
          <w:bCs/>
          <w:color w:val="000000"/>
          <w:u w:val="single"/>
        </w:rPr>
        <w:t>oz. Uredbe o oblikovanju cen določenih naftnih derivatov</w:t>
      </w:r>
      <w:r w:rsidR="00D838D8" w:rsidRPr="008F3C85">
        <w:rPr>
          <w:rStyle w:val="Pripombasklic"/>
        </w:rPr>
        <w:t>)</w:t>
      </w:r>
      <w:r w:rsidR="00B53450" w:rsidRPr="008F3C85">
        <w:rPr>
          <w:rFonts w:ascii="Tahoma" w:eastAsia="Calibri" w:hAnsi="Tahoma" w:cs="Tahoma"/>
          <w:bCs/>
          <w:color w:val="000000"/>
        </w:rPr>
        <w:t xml:space="preserve"> </w:t>
      </w:r>
      <w:r w:rsidR="00E036AF" w:rsidRPr="008F3C85">
        <w:rPr>
          <w:rFonts w:ascii="Tahoma" w:eastAsia="Calibri" w:hAnsi="Tahoma" w:cs="Tahoma"/>
          <w:bCs/>
          <w:color w:val="000000"/>
        </w:rPr>
        <w:t>za posamezno gorivo oz. posamezno postavko (</w:t>
      </w:r>
      <w:r w:rsidR="00E036AF" w:rsidRPr="008F3C85">
        <w:rPr>
          <w:rFonts w:ascii="Tahoma" w:eastAsia="Calibri" w:hAnsi="Tahoma" w:cs="Tahoma"/>
          <w:bCs/>
          <w:color w:val="000000"/>
          <w:u w:val="single"/>
        </w:rPr>
        <w:t>v €/liter brez DDV</w:t>
      </w:r>
      <w:r w:rsidR="00E036AF" w:rsidRPr="008F3C85">
        <w:rPr>
          <w:u w:val="single"/>
        </w:rPr>
        <w:t xml:space="preserve"> </w:t>
      </w:r>
      <w:r w:rsidR="00E036AF" w:rsidRPr="008F3C85">
        <w:rPr>
          <w:rFonts w:ascii="Tahoma" w:eastAsia="Calibri" w:hAnsi="Tahoma" w:cs="Tahoma"/>
          <w:bCs/>
          <w:color w:val="000000"/>
          <w:u w:val="single"/>
        </w:rPr>
        <w:t xml:space="preserve">z </w:t>
      </w:r>
      <w:r w:rsidR="00CC45AF" w:rsidRPr="008F3C85">
        <w:rPr>
          <w:rFonts w:ascii="Tahoma" w:eastAsia="Calibri" w:hAnsi="Tahoma" w:cs="Tahoma"/>
          <w:bCs/>
          <w:color w:val="000000"/>
          <w:u w:val="single"/>
        </w:rPr>
        <w:t xml:space="preserve">veljavnimi </w:t>
      </w:r>
      <w:r w:rsidR="00E036AF" w:rsidRPr="008F3C85">
        <w:rPr>
          <w:rFonts w:ascii="Tahoma" w:eastAsia="Calibri" w:hAnsi="Tahoma" w:cs="Tahoma"/>
          <w:bCs/>
          <w:color w:val="000000"/>
          <w:u w:val="single"/>
        </w:rPr>
        <w:t>dajatvami</w:t>
      </w:r>
      <w:r w:rsidR="00E036AF" w:rsidRPr="008F3C85">
        <w:rPr>
          <w:rFonts w:ascii="Tahoma" w:eastAsia="Calibri" w:hAnsi="Tahoma" w:cs="Tahoma"/>
          <w:bCs/>
          <w:color w:val="000000"/>
        </w:rPr>
        <w:t>)</w:t>
      </w:r>
      <w:r w:rsidR="002C7CD2" w:rsidRPr="008F3C85">
        <w:rPr>
          <w:rFonts w:ascii="Tahoma" w:eastAsia="Calibri" w:hAnsi="Tahoma" w:cs="Tahoma"/>
          <w:bCs/>
          <w:color w:val="000000"/>
        </w:rPr>
        <w:t xml:space="preserve">, ter </w:t>
      </w:r>
      <w:r w:rsidR="00E036AF" w:rsidRPr="008F3C85">
        <w:rPr>
          <w:rFonts w:ascii="Tahoma" w:eastAsia="Calibri" w:hAnsi="Tahoma" w:cs="Tahoma"/>
          <w:b/>
          <w:bCs/>
          <w:color w:val="000000"/>
        </w:rPr>
        <w:t xml:space="preserve">navesti </w:t>
      </w:r>
      <w:r w:rsidR="002C7CD2" w:rsidRPr="008F3C85">
        <w:rPr>
          <w:rFonts w:ascii="Tahoma" w:eastAsia="Calibri" w:hAnsi="Tahoma" w:cs="Tahoma"/>
          <w:b/>
          <w:bCs/>
          <w:color w:val="000000"/>
        </w:rPr>
        <w:t>popust izražen v odstotkih</w:t>
      </w:r>
      <w:r w:rsidR="002C7CD2" w:rsidRPr="008F3C85">
        <w:rPr>
          <w:rFonts w:ascii="Tahoma" w:eastAsia="Calibri" w:hAnsi="Tahoma" w:cs="Tahoma"/>
          <w:bCs/>
          <w:color w:val="000000"/>
        </w:rPr>
        <w:t xml:space="preserve"> (%) na </w:t>
      </w:r>
      <w:r w:rsidR="00F82971" w:rsidRPr="008F3C85">
        <w:rPr>
          <w:rFonts w:ascii="Tahoma" w:eastAsia="Calibri" w:hAnsi="Tahoma" w:cs="Tahoma"/>
          <w:bCs/>
          <w:color w:val="000000"/>
        </w:rPr>
        <w:t>to</w:t>
      </w:r>
      <w:r w:rsidR="002C7CD2" w:rsidRPr="008F3C85">
        <w:rPr>
          <w:rFonts w:ascii="Tahoma" w:eastAsia="Calibri" w:hAnsi="Tahoma" w:cs="Tahoma"/>
          <w:bCs/>
          <w:color w:val="000000"/>
        </w:rPr>
        <w:t xml:space="preserve"> </w:t>
      </w:r>
      <w:r w:rsidR="00E036AF" w:rsidRPr="008F3C85">
        <w:rPr>
          <w:rFonts w:ascii="Tahoma" w:eastAsia="Calibri" w:hAnsi="Tahoma" w:cs="Tahoma"/>
          <w:bCs/>
          <w:color w:val="000000"/>
        </w:rPr>
        <w:t>ceno za posamezno gorivo oz. posamezno postavko.</w:t>
      </w:r>
    </w:p>
    <w:p w14:paraId="5845BC5F" w14:textId="1F8BEBCE" w:rsidR="00993AA3" w:rsidRPr="008F3C85" w:rsidRDefault="00993AA3" w:rsidP="0072034D">
      <w:pPr>
        <w:keepLines/>
        <w:widowControl w:val="0"/>
        <w:jc w:val="both"/>
        <w:rPr>
          <w:rFonts w:ascii="Tahoma" w:hAnsi="Tahoma" w:cs="Tahoma"/>
        </w:rPr>
      </w:pPr>
    </w:p>
    <w:p w14:paraId="6C9CA902" w14:textId="1C07FF6B" w:rsidR="008B664C" w:rsidRPr="008F3C85" w:rsidRDefault="008B664C" w:rsidP="0072034D">
      <w:pPr>
        <w:keepLines/>
        <w:widowControl w:val="0"/>
        <w:jc w:val="both"/>
        <w:rPr>
          <w:rFonts w:ascii="Tahoma" w:hAnsi="Tahoma" w:cs="Tahoma"/>
          <w:b/>
        </w:rPr>
      </w:pPr>
      <w:r w:rsidRPr="008F3C85">
        <w:rPr>
          <w:rFonts w:ascii="Tahoma" w:hAnsi="Tahoma" w:cs="Tahoma"/>
          <w:b/>
        </w:rPr>
        <w:t>Opomba glede ponudbene cene:</w:t>
      </w:r>
    </w:p>
    <w:p w14:paraId="5EE01274" w14:textId="3ADAB0C2" w:rsidR="00E036AF" w:rsidRPr="008F3C85" w:rsidRDefault="00CB2509" w:rsidP="0072034D">
      <w:pPr>
        <w:keepLines/>
        <w:widowControl w:val="0"/>
        <w:jc w:val="both"/>
        <w:rPr>
          <w:rFonts w:ascii="Tahoma" w:hAnsi="Tahoma" w:cs="Tahoma"/>
        </w:rPr>
      </w:pPr>
      <w:r w:rsidRPr="008F3C85">
        <w:rPr>
          <w:rFonts w:ascii="Tahoma" w:hAnsi="Tahoma" w:cs="Tahoma"/>
        </w:rPr>
        <w:t>Zaradi primerjav oz. vrednotenja ponudb</w:t>
      </w:r>
      <w:r w:rsidRPr="008F3C85">
        <w:rPr>
          <w:rFonts w:ascii="Tahoma" w:eastAsia="Calibri" w:hAnsi="Tahoma" w:cs="Tahoma"/>
          <w:bCs/>
          <w:color w:val="000000"/>
        </w:rPr>
        <w:t xml:space="preserve"> v povezavi z </w:t>
      </w:r>
      <w:r w:rsidR="00001452" w:rsidRPr="008F3C85">
        <w:rPr>
          <w:rFonts w:ascii="Tahoma" w:hAnsi="Tahoma" w:cs="Tahoma"/>
          <w:bCs/>
        </w:rPr>
        <w:t>regulacija</w:t>
      </w:r>
      <w:r w:rsidRPr="008F3C85">
        <w:rPr>
          <w:rFonts w:ascii="Tahoma" w:hAnsi="Tahoma" w:cs="Tahoma"/>
          <w:bCs/>
        </w:rPr>
        <w:t xml:space="preserve"> trga naftnih derivatov</w:t>
      </w:r>
      <w:r w:rsidRPr="008F3C85">
        <w:rPr>
          <w:rFonts w:ascii="Tahoma" w:hAnsi="Tahoma" w:cs="Tahoma"/>
        </w:rPr>
        <w:t xml:space="preserve">, </w:t>
      </w:r>
      <w:r w:rsidRPr="008F3C85">
        <w:rPr>
          <w:rFonts w:ascii="Tahoma" w:hAnsi="Tahoma" w:cs="Tahoma"/>
          <w:b/>
        </w:rPr>
        <w:t>morajo ponudniki</w:t>
      </w:r>
      <w:r w:rsidRPr="008F3C85">
        <w:rPr>
          <w:rFonts w:ascii="Tahoma" w:hAnsi="Tahoma" w:cs="Tahoma"/>
        </w:rPr>
        <w:t xml:space="preserve"> </w:t>
      </w:r>
      <w:r w:rsidRPr="008F3C85">
        <w:rPr>
          <w:rFonts w:ascii="Tahoma" w:hAnsi="Tahoma" w:cs="Tahoma"/>
          <w:b/>
        </w:rPr>
        <w:t>ponuditi</w:t>
      </w:r>
      <w:r w:rsidR="00E036AF" w:rsidRPr="008F3C85">
        <w:rPr>
          <w:rFonts w:ascii="Tahoma" w:hAnsi="Tahoma" w:cs="Tahoma"/>
        </w:rPr>
        <w:t xml:space="preserve"> </w:t>
      </w:r>
      <w:r w:rsidR="008B664C" w:rsidRPr="008F3C85">
        <w:rPr>
          <w:rFonts w:ascii="Tahoma" w:hAnsi="Tahoma" w:cs="Tahoma"/>
          <w:b/>
        </w:rPr>
        <w:t>veljavno</w:t>
      </w:r>
      <w:r w:rsidR="008B664C" w:rsidRPr="008F3C85">
        <w:rPr>
          <w:rFonts w:ascii="Tahoma" w:hAnsi="Tahoma" w:cs="Tahoma"/>
        </w:rPr>
        <w:t xml:space="preserve"> </w:t>
      </w:r>
      <w:r w:rsidR="00E036AF" w:rsidRPr="008F3C85">
        <w:rPr>
          <w:rFonts w:ascii="Tahoma" w:hAnsi="Tahoma" w:cs="Tahoma"/>
          <w:b/>
        </w:rPr>
        <w:t>c</w:t>
      </w:r>
      <w:r w:rsidRPr="008F3C85">
        <w:rPr>
          <w:rFonts w:ascii="Tahoma" w:hAnsi="Tahoma" w:cs="Tahoma"/>
          <w:b/>
        </w:rPr>
        <w:t>eno</w:t>
      </w:r>
      <w:r w:rsidR="00E036AF" w:rsidRPr="008F3C85">
        <w:rPr>
          <w:rFonts w:ascii="Tahoma" w:hAnsi="Tahoma" w:cs="Tahoma"/>
        </w:rPr>
        <w:t xml:space="preserve"> na enoto mere za posamezno gorivo oz. posamezno postavko</w:t>
      </w:r>
      <w:r w:rsidRPr="008F3C85">
        <w:rPr>
          <w:rFonts w:ascii="Tahoma" w:hAnsi="Tahoma" w:cs="Tahoma"/>
        </w:rPr>
        <w:t xml:space="preserve">, </w:t>
      </w:r>
      <w:r w:rsidR="00001452" w:rsidRPr="008F3C85">
        <w:rPr>
          <w:rFonts w:ascii="Tahoma" w:hAnsi="Tahoma" w:cs="Tahoma"/>
          <w:b/>
        </w:rPr>
        <w:t>ki ne sme biti starejša od 48 ur od dneva</w:t>
      </w:r>
      <w:r w:rsidR="00E036AF" w:rsidRPr="008F3C85">
        <w:rPr>
          <w:rFonts w:ascii="Tahoma" w:hAnsi="Tahoma" w:cs="Tahoma"/>
          <w:b/>
        </w:rPr>
        <w:t>, ki je določen za oddajo ponudb</w:t>
      </w:r>
      <w:r w:rsidR="00001452" w:rsidRPr="008F3C85">
        <w:rPr>
          <w:rFonts w:ascii="Tahoma" w:hAnsi="Tahoma" w:cs="Tahoma"/>
          <w:b/>
        </w:rPr>
        <w:t>.</w:t>
      </w:r>
      <w:r w:rsidR="00001452" w:rsidRPr="008F3C85">
        <w:rPr>
          <w:rFonts w:ascii="Tahoma" w:hAnsi="Tahoma" w:cs="Tahoma"/>
        </w:rPr>
        <w:t xml:space="preserve"> </w:t>
      </w:r>
      <w:r w:rsidRPr="008F3C85">
        <w:rPr>
          <w:rFonts w:ascii="Tahoma" w:hAnsi="Tahoma" w:cs="Tahoma"/>
        </w:rPr>
        <w:t xml:space="preserve"> </w:t>
      </w:r>
    </w:p>
    <w:p w14:paraId="7CEE676F" w14:textId="77777777" w:rsidR="00E036AF" w:rsidRPr="008F3C85" w:rsidRDefault="00E036AF" w:rsidP="0072034D">
      <w:pPr>
        <w:keepLines/>
        <w:widowControl w:val="0"/>
        <w:jc w:val="both"/>
        <w:rPr>
          <w:rFonts w:ascii="Tahoma" w:hAnsi="Tahoma" w:cs="Tahoma"/>
        </w:rPr>
      </w:pPr>
    </w:p>
    <w:p w14:paraId="7C68D2C9" w14:textId="08847016" w:rsidR="002C7CD2" w:rsidRPr="008F3C85" w:rsidRDefault="00E036AF" w:rsidP="0072034D">
      <w:pPr>
        <w:keepLines/>
        <w:widowControl w:val="0"/>
        <w:jc w:val="both"/>
        <w:rPr>
          <w:rFonts w:ascii="Tahoma" w:hAnsi="Tahoma" w:cs="Tahoma"/>
        </w:rPr>
      </w:pPr>
      <w:r w:rsidRPr="008F3C85">
        <w:rPr>
          <w:rFonts w:ascii="Tahoma" w:hAnsi="Tahoma" w:cs="Tahoma"/>
        </w:rPr>
        <w:t xml:space="preserve">Ponudbena cena v predračunu </w:t>
      </w:r>
      <w:r w:rsidR="004E05D7" w:rsidRPr="008F3C85">
        <w:rPr>
          <w:rFonts w:ascii="Tahoma" w:hAnsi="Tahoma" w:cs="Tahoma"/>
        </w:rPr>
        <w:t xml:space="preserve">vsebuje </w:t>
      </w:r>
      <w:r w:rsidRPr="008F3C85">
        <w:rPr>
          <w:rFonts w:ascii="Tahoma" w:hAnsi="Tahoma" w:cs="Tahoma"/>
        </w:rPr>
        <w:t>ceno brez DDV, zvišano oz. v katero so vključene vse veljavne takse, (</w:t>
      </w:r>
      <w:proofErr w:type="spellStart"/>
      <w:r w:rsidRPr="008F3C85">
        <w:rPr>
          <w:rFonts w:ascii="Tahoma" w:hAnsi="Tahoma" w:cs="Tahoma"/>
        </w:rPr>
        <w:t>okoljske</w:t>
      </w:r>
      <w:proofErr w:type="spellEnd"/>
      <w:r w:rsidRPr="008F3C85">
        <w:rPr>
          <w:rFonts w:ascii="Tahoma" w:hAnsi="Tahoma" w:cs="Tahoma"/>
        </w:rPr>
        <w:t>) dajatve, prispevki, dodatki in trošarine in se bo v obdobju veljavnosti okvirnega sporazuma spreminjala v skladu z vso veljavno zakonodajo, ki se nanaša na predmet javnega naročila. Ponujeni popust je fiksen ter se v obdobju veljavnosti okvirnega sporazuma ne spreminja pod nobenim pogojem, razen v primeru višjega popusta.</w:t>
      </w:r>
    </w:p>
    <w:p w14:paraId="5DF21EB3" w14:textId="29707CB6" w:rsidR="00580F6F" w:rsidRPr="008F3C85" w:rsidRDefault="002C7CD2" w:rsidP="0072034D">
      <w:pPr>
        <w:keepLines/>
        <w:widowControl w:val="0"/>
        <w:tabs>
          <w:tab w:val="left" w:pos="5387"/>
        </w:tabs>
        <w:jc w:val="both"/>
        <w:rPr>
          <w:rFonts w:ascii="Tahoma" w:eastAsia="Calibri" w:hAnsi="Tahoma" w:cs="Tahoma"/>
          <w:bCs/>
          <w:color w:val="000000"/>
        </w:rPr>
      </w:pPr>
      <w:r w:rsidRPr="008F3C85">
        <w:rPr>
          <w:rFonts w:ascii="Tahoma" w:eastAsia="Calibri" w:hAnsi="Tahoma" w:cs="Tahoma"/>
          <w:bCs/>
          <w:color w:val="000000"/>
        </w:rPr>
        <w:t xml:space="preserve"> </w:t>
      </w:r>
    </w:p>
    <w:p w14:paraId="5B6D1F5E" w14:textId="2294861A" w:rsidR="00981D85" w:rsidRPr="008F3C85" w:rsidRDefault="00981D85" w:rsidP="0072034D">
      <w:pPr>
        <w:keepLines/>
        <w:widowControl w:val="0"/>
        <w:tabs>
          <w:tab w:val="left" w:pos="5387"/>
        </w:tabs>
        <w:jc w:val="both"/>
        <w:rPr>
          <w:rFonts w:ascii="Tahoma" w:eastAsia="Calibri" w:hAnsi="Tahoma" w:cs="Tahoma"/>
          <w:bCs/>
          <w:color w:val="000000"/>
        </w:rPr>
      </w:pPr>
      <w:r w:rsidRPr="008F3C85">
        <w:rPr>
          <w:rFonts w:ascii="Tahoma" w:eastAsia="Calibri" w:hAnsi="Tahoma" w:cs="Tahoma"/>
          <w:bCs/>
          <w:i/>
          <w:color w:val="000000"/>
        </w:rPr>
        <w:t>Naročnik ima pravico preveriti informacije, ki jih predložijo ponudniki, da se oceni, kako ponudba izpolnjuje merila za oddajo javnega naročila. V primeru dvoma bo naročnik preveril točnost informacij in dokazil, ki jih je glede meril za oddajo javnega naročila predložil ponudnik.</w:t>
      </w:r>
    </w:p>
    <w:p w14:paraId="044CA3AE" w14:textId="77777777" w:rsidR="00981D85" w:rsidRPr="008F3C85" w:rsidRDefault="00981D85" w:rsidP="0072034D">
      <w:pPr>
        <w:keepLines/>
        <w:widowControl w:val="0"/>
        <w:tabs>
          <w:tab w:val="left" w:pos="5387"/>
        </w:tabs>
        <w:jc w:val="both"/>
        <w:rPr>
          <w:rFonts w:ascii="Tahoma" w:hAnsi="Tahoma" w:cs="Tahoma"/>
        </w:rPr>
      </w:pPr>
    </w:p>
    <w:p w14:paraId="747343ED" w14:textId="002B3D48" w:rsidR="00C91AF9" w:rsidRPr="008F3C85" w:rsidRDefault="00C91AF9" w:rsidP="002C2986">
      <w:pPr>
        <w:pStyle w:val="Odstavekseznama"/>
        <w:keepLines/>
        <w:widowControl w:val="0"/>
        <w:numPr>
          <w:ilvl w:val="0"/>
          <w:numId w:val="17"/>
        </w:numPr>
        <w:ind w:left="709" w:hanging="709"/>
        <w:jc w:val="both"/>
        <w:rPr>
          <w:rFonts w:ascii="Tahoma" w:eastAsia="Calibri" w:hAnsi="Tahoma" w:cs="Tahoma"/>
          <w:color w:val="000000"/>
        </w:rPr>
      </w:pPr>
      <w:r w:rsidRPr="008F3C85">
        <w:rPr>
          <w:rFonts w:ascii="Tahoma" w:eastAsia="Calibri" w:hAnsi="Tahoma" w:cs="Tahoma"/>
          <w:b/>
          <w:color w:val="000000"/>
        </w:rPr>
        <w:t xml:space="preserve">Merilo za izbiro ponudnikov za </w:t>
      </w:r>
      <w:r w:rsidR="0044745C" w:rsidRPr="008F3C85">
        <w:rPr>
          <w:rFonts w:ascii="Tahoma" w:eastAsia="Calibri" w:hAnsi="Tahoma" w:cs="Tahoma"/>
          <w:b/>
          <w:color w:val="000000"/>
        </w:rPr>
        <w:t xml:space="preserve">Sklop 2: </w:t>
      </w:r>
      <w:r w:rsidR="00E96E84" w:rsidRPr="008F3C85">
        <w:rPr>
          <w:rFonts w:ascii="Tahoma" w:eastAsia="Calibri" w:hAnsi="Tahoma" w:cs="Tahoma"/>
          <w:b/>
          <w:color w:val="000000"/>
        </w:rPr>
        <w:t>Dobava goriva na lokacijo naročnika</w:t>
      </w:r>
    </w:p>
    <w:p w14:paraId="0501C0A1" w14:textId="50F2BA25" w:rsidR="00C91AF9" w:rsidRPr="008F3C85" w:rsidRDefault="00C91AF9" w:rsidP="0072034D">
      <w:pPr>
        <w:keepLines/>
        <w:widowControl w:val="0"/>
        <w:jc w:val="both"/>
        <w:rPr>
          <w:rFonts w:ascii="Tahoma" w:hAnsi="Tahoma" w:cs="Tahoma"/>
          <w:b/>
        </w:rPr>
      </w:pPr>
    </w:p>
    <w:p w14:paraId="08AB92EA" w14:textId="26CAF6DB" w:rsidR="00DB40B4" w:rsidRPr="008F3C85" w:rsidRDefault="002C7CD2" w:rsidP="0072034D">
      <w:pPr>
        <w:keepLines/>
        <w:widowControl w:val="0"/>
        <w:jc w:val="both"/>
        <w:rPr>
          <w:rFonts w:ascii="Tahoma" w:eastAsia="Calibri" w:hAnsi="Tahoma" w:cs="Tahoma"/>
          <w:bCs/>
          <w:color w:val="000000"/>
        </w:rPr>
      </w:pPr>
      <w:r w:rsidRPr="008F3C85">
        <w:rPr>
          <w:rFonts w:ascii="Tahoma" w:eastAsia="Calibri" w:hAnsi="Tahoma" w:cs="Tahoma"/>
          <w:color w:val="000000"/>
        </w:rPr>
        <w:t xml:space="preserve">Merilo za izbiro ekonomsko najugodnejše ponudbe za </w:t>
      </w:r>
      <w:r w:rsidRPr="008F3C85">
        <w:rPr>
          <w:rFonts w:ascii="Tahoma" w:eastAsia="Calibri" w:hAnsi="Tahoma" w:cs="Tahoma"/>
          <w:bCs/>
          <w:color w:val="000000"/>
          <w:u w:val="single"/>
        </w:rPr>
        <w:t>Sklop 2</w:t>
      </w:r>
      <w:r w:rsidRPr="008F3C85">
        <w:rPr>
          <w:rFonts w:ascii="Tahoma" w:eastAsia="Calibri" w:hAnsi="Tahoma" w:cs="Tahoma"/>
          <w:color w:val="000000"/>
        </w:rPr>
        <w:t xml:space="preserve"> je </w:t>
      </w:r>
      <w:r w:rsidRPr="008F3C85">
        <w:rPr>
          <w:rFonts w:ascii="Tahoma" w:eastAsia="Calibri" w:hAnsi="Tahoma" w:cs="Tahoma"/>
          <w:bCs/>
          <w:color w:val="000000"/>
          <w:u w:val="single"/>
        </w:rPr>
        <w:t>najnižja skupna ponudbena cena brez DDV</w:t>
      </w:r>
      <w:r w:rsidR="00DB40B4" w:rsidRPr="008F3C85">
        <w:rPr>
          <w:rFonts w:ascii="Tahoma" w:eastAsia="Calibri" w:hAnsi="Tahoma" w:cs="Tahoma"/>
          <w:bCs/>
          <w:color w:val="000000"/>
          <w:u w:val="single"/>
        </w:rPr>
        <w:t xml:space="preserve"> v skladu s spodaj navedenim</w:t>
      </w:r>
      <w:r w:rsidR="00DB40B4" w:rsidRPr="008F3C85">
        <w:rPr>
          <w:rFonts w:ascii="Tahoma" w:eastAsia="Calibri" w:hAnsi="Tahoma" w:cs="Tahoma"/>
          <w:bCs/>
          <w:color w:val="000000"/>
        </w:rPr>
        <w:t>.</w:t>
      </w:r>
    </w:p>
    <w:p w14:paraId="392FC112" w14:textId="4BA12DE8" w:rsidR="00DB40B4" w:rsidRPr="008F3C85" w:rsidRDefault="00D276C6" w:rsidP="0072034D">
      <w:pPr>
        <w:keepLines/>
        <w:widowControl w:val="0"/>
        <w:jc w:val="both"/>
        <w:rPr>
          <w:rFonts w:ascii="Tahoma" w:eastAsia="Calibri" w:hAnsi="Tahoma" w:cs="Tahoma"/>
          <w:b/>
          <w:bCs/>
          <w:color w:val="000000"/>
        </w:rPr>
      </w:pPr>
      <w:r w:rsidRPr="008F3C85">
        <w:rPr>
          <w:rFonts w:ascii="Tahoma" w:eastAsia="Calibri" w:hAnsi="Tahoma" w:cs="Tahoma"/>
          <w:b/>
          <w:bCs/>
          <w:color w:val="000000"/>
        </w:rPr>
        <w:t xml:space="preserve"> </w:t>
      </w:r>
    </w:p>
    <w:p w14:paraId="39128D22" w14:textId="2C4F768F" w:rsidR="003808F4" w:rsidRPr="008F3C85" w:rsidRDefault="003808F4" w:rsidP="003808F4">
      <w:pPr>
        <w:keepLines/>
        <w:widowControl w:val="0"/>
        <w:jc w:val="both"/>
        <w:rPr>
          <w:rFonts w:ascii="Tahoma" w:hAnsi="Tahoma" w:cs="Tahoma"/>
        </w:rPr>
      </w:pPr>
      <w:r w:rsidRPr="008F3C85">
        <w:rPr>
          <w:rFonts w:ascii="Tahoma" w:eastAsia="Calibri" w:hAnsi="Tahoma" w:cs="Tahoma"/>
          <w:bCs/>
          <w:color w:val="000000"/>
        </w:rPr>
        <w:t xml:space="preserve">Ponudnik mora v ponudbenem predračunu </w:t>
      </w:r>
      <w:r w:rsidRPr="008F3C85">
        <w:rPr>
          <w:rFonts w:ascii="Tahoma" w:eastAsia="Calibri" w:hAnsi="Tahoma" w:cs="Tahoma"/>
          <w:b/>
          <w:bCs/>
          <w:color w:val="000000"/>
        </w:rPr>
        <w:t>navesti veljavno ceno na enoto mere</w:t>
      </w:r>
      <w:r w:rsidRPr="008F3C85">
        <w:t xml:space="preserve"> </w:t>
      </w:r>
      <w:r w:rsidRPr="008F3C85">
        <w:rPr>
          <w:rFonts w:ascii="Tahoma" w:eastAsia="Calibri" w:hAnsi="Tahoma" w:cs="Tahoma"/>
          <w:b/>
          <w:bCs/>
          <w:color w:val="000000"/>
        </w:rPr>
        <w:t>določene s strani</w:t>
      </w:r>
      <w:r w:rsidRPr="008F3C85">
        <w:t xml:space="preserve"> </w:t>
      </w:r>
      <w:r w:rsidRPr="008F3C85">
        <w:rPr>
          <w:rFonts w:ascii="Tahoma" w:eastAsia="Calibri" w:hAnsi="Tahoma" w:cs="Tahoma"/>
          <w:b/>
          <w:bCs/>
          <w:color w:val="000000"/>
        </w:rPr>
        <w:t xml:space="preserve">Vlade Republike Slovenije </w:t>
      </w:r>
      <w:r w:rsidRPr="008F3C85">
        <w:rPr>
          <w:rFonts w:ascii="Tahoma" w:eastAsia="Calibri" w:hAnsi="Tahoma" w:cs="Tahoma"/>
          <w:bCs/>
          <w:color w:val="000000"/>
        </w:rPr>
        <w:t>(</w:t>
      </w:r>
      <w:r w:rsidRPr="008F3C85">
        <w:rPr>
          <w:rFonts w:ascii="Tahoma" w:eastAsia="Calibri" w:hAnsi="Tahoma" w:cs="Tahoma"/>
          <w:bCs/>
          <w:color w:val="000000"/>
          <w:u w:val="single"/>
        </w:rPr>
        <w:t>na podlagi regulacije</w:t>
      </w:r>
      <w:r w:rsidRPr="008F3C85">
        <w:rPr>
          <w:u w:val="single"/>
        </w:rPr>
        <w:t xml:space="preserve"> </w:t>
      </w:r>
      <w:r w:rsidRPr="008F3C85">
        <w:rPr>
          <w:rFonts w:ascii="Tahoma" w:eastAsia="Calibri" w:hAnsi="Tahoma" w:cs="Tahoma"/>
          <w:bCs/>
          <w:color w:val="000000"/>
          <w:u w:val="single"/>
        </w:rPr>
        <w:t>oz. Uredbe o oblikovanju cen določenih naftnih derivatov</w:t>
      </w:r>
      <w:r w:rsidRPr="008F3C85">
        <w:rPr>
          <w:rStyle w:val="Pripombasklic"/>
        </w:rPr>
        <w:t>)</w:t>
      </w:r>
      <w:r w:rsidRPr="008F3C85">
        <w:rPr>
          <w:rFonts w:ascii="Tahoma" w:eastAsia="Calibri" w:hAnsi="Tahoma" w:cs="Tahoma"/>
          <w:bCs/>
          <w:color w:val="000000"/>
        </w:rPr>
        <w:t xml:space="preserve"> za gorivo oz. </w:t>
      </w:r>
      <w:r w:rsidR="00DC48E4" w:rsidRPr="008F3C85">
        <w:rPr>
          <w:rFonts w:ascii="Tahoma" w:eastAsia="Calibri" w:hAnsi="Tahoma" w:cs="Tahoma"/>
          <w:bCs/>
          <w:color w:val="000000"/>
        </w:rPr>
        <w:t>predmetno</w:t>
      </w:r>
      <w:r w:rsidRPr="008F3C85">
        <w:rPr>
          <w:rFonts w:ascii="Tahoma" w:eastAsia="Calibri" w:hAnsi="Tahoma" w:cs="Tahoma"/>
          <w:bCs/>
          <w:color w:val="000000"/>
        </w:rPr>
        <w:t xml:space="preserve"> postavko (</w:t>
      </w:r>
      <w:r w:rsidRPr="008F3C85">
        <w:rPr>
          <w:rFonts w:ascii="Tahoma" w:eastAsia="Calibri" w:hAnsi="Tahoma" w:cs="Tahoma"/>
          <w:bCs/>
          <w:color w:val="000000"/>
          <w:u w:val="single"/>
        </w:rPr>
        <w:t>v €/liter brez DDV</w:t>
      </w:r>
      <w:r w:rsidRPr="008F3C85">
        <w:rPr>
          <w:u w:val="single"/>
        </w:rPr>
        <w:t xml:space="preserve"> </w:t>
      </w:r>
      <w:r w:rsidRPr="008F3C85">
        <w:rPr>
          <w:rFonts w:ascii="Tahoma" w:eastAsia="Calibri" w:hAnsi="Tahoma" w:cs="Tahoma"/>
          <w:bCs/>
          <w:color w:val="000000"/>
          <w:u w:val="single"/>
        </w:rPr>
        <w:t>z veljavnimi dajatvami</w:t>
      </w:r>
      <w:r w:rsidRPr="008F3C85">
        <w:rPr>
          <w:rFonts w:ascii="Tahoma" w:eastAsia="Calibri" w:hAnsi="Tahoma" w:cs="Tahoma"/>
          <w:bCs/>
          <w:color w:val="000000"/>
        </w:rPr>
        <w:t xml:space="preserve">), ter </w:t>
      </w:r>
      <w:r w:rsidRPr="008F3C85">
        <w:rPr>
          <w:rFonts w:ascii="Tahoma" w:eastAsia="Calibri" w:hAnsi="Tahoma" w:cs="Tahoma"/>
          <w:b/>
          <w:bCs/>
          <w:color w:val="000000"/>
        </w:rPr>
        <w:t>navesti popust izražen v odstotkih</w:t>
      </w:r>
      <w:r w:rsidRPr="008F3C85">
        <w:rPr>
          <w:rFonts w:ascii="Tahoma" w:eastAsia="Calibri" w:hAnsi="Tahoma" w:cs="Tahoma"/>
          <w:bCs/>
          <w:color w:val="000000"/>
        </w:rPr>
        <w:t xml:space="preserve"> (%) na to ceno za posamezno gorivo oz. posamezno postavko.</w:t>
      </w:r>
    </w:p>
    <w:p w14:paraId="17BD3263" w14:textId="77777777" w:rsidR="003808F4" w:rsidRPr="008F3C85" w:rsidRDefault="003808F4" w:rsidP="003808F4">
      <w:pPr>
        <w:keepLines/>
        <w:widowControl w:val="0"/>
        <w:jc w:val="both"/>
        <w:rPr>
          <w:rFonts w:ascii="Tahoma" w:hAnsi="Tahoma" w:cs="Tahoma"/>
        </w:rPr>
      </w:pPr>
    </w:p>
    <w:p w14:paraId="5042BC0F" w14:textId="77777777" w:rsidR="003808F4" w:rsidRPr="008F3C85" w:rsidRDefault="003808F4" w:rsidP="003808F4">
      <w:pPr>
        <w:keepLines/>
        <w:widowControl w:val="0"/>
        <w:jc w:val="both"/>
        <w:rPr>
          <w:rFonts w:ascii="Tahoma" w:hAnsi="Tahoma" w:cs="Tahoma"/>
          <w:b/>
        </w:rPr>
      </w:pPr>
      <w:r w:rsidRPr="008F3C85">
        <w:rPr>
          <w:rFonts w:ascii="Tahoma" w:hAnsi="Tahoma" w:cs="Tahoma"/>
          <w:b/>
        </w:rPr>
        <w:t>Opomba glede ponudbene cene:</w:t>
      </w:r>
    </w:p>
    <w:p w14:paraId="2B3558DA" w14:textId="77777777" w:rsidR="003808F4" w:rsidRPr="008F3C85" w:rsidRDefault="003808F4" w:rsidP="003808F4">
      <w:pPr>
        <w:keepLines/>
        <w:widowControl w:val="0"/>
        <w:jc w:val="both"/>
        <w:rPr>
          <w:rFonts w:ascii="Tahoma" w:hAnsi="Tahoma" w:cs="Tahoma"/>
        </w:rPr>
      </w:pPr>
      <w:r w:rsidRPr="008F3C85">
        <w:rPr>
          <w:rFonts w:ascii="Tahoma" w:hAnsi="Tahoma" w:cs="Tahoma"/>
        </w:rPr>
        <w:t>Zaradi primerjav oz. vrednotenja ponudb</w:t>
      </w:r>
      <w:r w:rsidRPr="008F3C85">
        <w:rPr>
          <w:rFonts w:ascii="Tahoma" w:eastAsia="Calibri" w:hAnsi="Tahoma" w:cs="Tahoma"/>
          <w:bCs/>
          <w:color w:val="000000"/>
        </w:rPr>
        <w:t xml:space="preserve"> v povezavi z </w:t>
      </w:r>
      <w:r w:rsidRPr="008F3C85">
        <w:rPr>
          <w:rFonts w:ascii="Tahoma" w:hAnsi="Tahoma" w:cs="Tahoma"/>
          <w:bCs/>
        </w:rPr>
        <w:t>regulacija trga naftnih derivatov</w:t>
      </w:r>
      <w:r w:rsidRPr="008F3C85">
        <w:rPr>
          <w:rFonts w:ascii="Tahoma" w:hAnsi="Tahoma" w:cs="Tahoma"/>
        </w:rPr>
        <w:t xml:space="preserve">, </w:t>
      </w:r>
      <w:r w:rsidRPr="008F3C85">
        <w:rPr>
          <w:rFonts w:ascii="Tahoma" w:hAnsi="Tahoma" w:cs="Tahoma"/>
          <w:b/>
        </w:rPr>
        <w:t>morajo ponudniki</w:t>
      </w:r>
      <w:r w:rsidRPr="008F3C85">
        <w:rPr>
          <w:rFonts w:ascii="Tahoma" w:hAnsi="Tahoma" w:cs="Tahoma"/>
        </w:rPr>
        <w:t xml:space="preserve"> </w:t>
      </w:r>
      <w:r w:rsidRPr="008F3C85">
        <w:rPr>
          <w:rFonts w:ascii="Tahoma" w:hAnsi="Tahoma" w:cs="Tahoma"/>
          <w:b/>
        </w:rPr>
        <w:t>ponuditi</w:t>
      </w:r>
      <w:r w:rsidRPr="008F3C85">
        <w:rPr>
          <w:rFonts w:ascii="Tahoma" w:hAnsi="Tahoma" w:cs="Tahoma"/>
        </w:rPr>
        <w:t xml:space="preserve"> </w:t>
      </w:r>
      <w:r w:rsidRPr="008F3C85">
        <w:rPr>
          <w:rFonts w:ascii="Tahoma" w:hAnsi="Tahoma" w:cs="Tahoma"/>
          <w:b/>
        </w:rPr>
        <w:t>veljavno</w:t>
      </w:r>
      <w:r w:rsidRPr="008F3C85">
        <w:rPr>
          <w:rFonts w:ascii="Tahoma" w:hAnsi="Tahoma" w:cs="Tahoma"/>
        </w:rPr>
        <w:t xml:space="preserve"> </w:t>
      </w:r>
      <w:r w:rsidRPr="008F3C85">
        <w:rPr>
          <w:rFonts w:ascii="Tahoma" w:hAnsi="Tahoma" w:cs="Tahoma"/>
          <w:b/>
        </w:rPr>
        <w:t>ceno</w:t>
      </w:r>
      <w:r w:rsidRPr="008F3C85">
        <w:rPr>
          <w:rFonts w:ascii="Tahoma" w:hAnsi="Tahoma" w:cs="Tahoma"/>
        </w:rPr>
        <w:t xml:space="preserve"> na enoto mere za posamezno gorivo oz. posamezno postavko, </w:t>
      </w:r>
      <w:r w:rsidRPr="008F3C85">
        <w:rPr>
          <w:rFonts w:ascii="Tahoma" w:hAnsi="Tahoma" w:cs="Tahoma"/>
          <w:b/>
        </w:rPr>
        <w:t>ki ne sme biti starejša od 48 ur od dneva, ki je določen za oddajo ponudb.</w:t>
      </w:r>
      <w:r w:rsidRPr="008F3C85">
        <w:rPr>
          <w:rFonts w:ascii="Tahoma" w:hAnsi="Tahoma" w:cs="Tahoma"/>
        </w:rPr>
        <w:t xml:space="preserve">  </w:t>
      </w:r>
    </w:p>
    <w:p w14:paraId="389E6F06" w14:textId="77777777" w:rsidR="003808F4" w:rsidRPr="008F3C85" w:rsidRDefault="003808F4" w:rsidP="003808F4">
      <w:pPr>
        <w:keepLines/>
        <w:widowControl w:val="0"/>
        <w:jc w:val="both"/>
        <w:rPr>
          <w:rFonts w:ascii="Tahoma" w:hAnsi="Tahoma" w:cs="Tahoma"/>
        </w:rPr>
      </w:pPr>
    </w:p>
    <w:p w14:paraId="31160C20" w14:textId="77777777" w:rsidR="003808F4" w:rsidRPr="008F3C85" w:rsidRDefault="003808F4" w:rsidP="003808F4">
      <w:pPr>
        <w:keepLines/>
        <w:widowControl w:val="0"/>
        <w:jc w:val="both"/>
        <w:rPr>
          <w:rFonts w:ascii="Tahoma" w:hAnsi="Tahoma" w:cs="Tahoma"/>
        </w:rPr>
      </w:pPr>
      <w:r w:rsidRPr="008F3C85">
        <w:rPr>
          <w:rFonts w:ascii="Tahoma" w:hAnsi="Tahoma" w:cs="Tahoma"/>
        </w:rPr>
        <w:t>Ponudbena cena v predračunu vsebuje ceno brez DDV, zvišano oz. v katero so vključene vse veljavne takse, (</w:t>
      </w:r>
      <w:proofErr w:type="spellStart"/>
      <w:r w:rsidRPr="008F3C85">
        <w:rPr>
          <w:rFonts w:ascii="Tahoma" w:hAnsi="Tahoma" w:cs="Tahoma"/>
        </w:rPr>
        <w:t>okoljske</w:t>
      </w:r>
      <w:proofErr w:type="spellEnd"/>
      <w:r w:rsidRPr="008F3C85">
        <w:rPr>
          <w:rFonts w:ascii="Tahoma" w:hAnsi="Tahoma" w:cs="Tahoma"/>
        </w:rPr>
        <w:t>) dajatve, prispevki, dodatki in trošarine in se bo v obdobju veljavnosti okvirnega sporazuma spreminjala v skladu z vso veljavno zakonodajo, ki se nanaša na predmet javnega naročila. Ponujeni popust je fiksen ter se v obdobju veljavnosti okvirnega sporazuma ne spreminja pod nobenim pogojem, razen v primeru višjega popusta.</w:t>
      </w:r>
    </w:p>
    <w:p w14:paraId="35DC0463" w14:textId="77777777" w:rsidR="003808F4" w:rsidRPr="008F3C85" w:rsidRDefault="003808F4" w:rsidP="003808F4">
      <w:pPr>
        <w:keepLines/>
        <w:widowControl w:val="0"/>
        <w:tabs>
          <w:tab w:val="left" w:pos="5387"/>
        </w:tabs>
        <w:jc w:val="both"/>
        <w:rPr>
          <w:rFonts w:ascii="Tahoma" w:eastAsia="Calibri" w:hAnsi="Tahoma" w:cs="Tahoma"/>
          <w:bCs/>
          <w:color w:val="000000"/>
        </w:rPr>
      </w:pPr>
      <w:r w:rsidRPr="008F3C85">
        <w:rPr>
          <w:rFonts w:ascii="Tahoma" w:eastAsia="Calibri" w:hAnsi="Tahoma" w:cs="Tahoma"/>
          <w:bCs/>
          <w:color w:val="000000"/>
        </w:rPr>
        <w:t xml:space="preserve"> </w:t>
      </w:r>
    </w:p>
    <w:p w14:paraId="54A11EDC" w14:textId="77777777" w:rsidR="003808F4" w:rsidRPr="008F3C85" w:rsidRDefault="003808F4" w:rsidP="003808F4">
      <w:pPr>
        <w:keepLines/>
        <w:widowControl w:val="0"/>
        <w:tabs>
          <w:tab w:val="left" w:pos="5387"/>
        </w:tabs>
        <w:jc w:val="both"/>
        <w:rPr>
          <w:rFonts w:ascii="Tahoma" w:eastAsia="Calibri" w:hAnsi="Tahoma" w:cs="Tahoma"/>
          <w:bCs/>
          <w:color w:val="000000"/>
        </w:rPr>
      </w:pPr>
      <w:r w:rsidRPr="008F3C85">
        <w:rPr>
          <w:rFonts w:ascii="Tahoma" w:eastAsia="Calibri" w:hAnsi="Tahoma" w:cs="Tahoma"/>
          <w:bCs/>
          <w:i/>
          <w:color w:val="000000"/>
        </w:rPr>
        <w:t>Naročnik ima pravico preveriti informacije, ki jih predložijo ponudniki, da se oceni, kako ponudba izpolnjuje merila za oddajo javnega naročila. V primeru dvoma bo naročnik preveril točnost informacij in dokazil, ki jih je glede meril za oddajo javnega naročila predložil ponudnik.</w:t>
      </w:r>
    </w:p>
    <w:p w14:paraId="2F2CE4AE" w14:textId="6A2ED399" w:rsidR="00580F6F" w:rsidRPr="008F3C85" w:rsidRDefault="00580F6F" w:rsidP="0072034D">
      <w:pPr>
        <w:keepLines/>
        <w:widowControl w:val="0"/>
        <w:jc w:val="both"/>
        <w:rPr>
          <w:rFonts w:ascii="Tahoma" w:eastAsia="Calibri" w:hAnsi="Tahoma" w:cs="Tahoma"/>
          <w:b/>
          <w:color w:val="000000"/>
        </w:rPr>
      </w:pPr>
    </w:p>
    <w:p w14:paraId="2EB72F19" w14:textId="57F134EC" w:rsidR="00C91AF9" w:rsidRPr="008F3C85" w:rsidRDefault="00C91AF9" w:rsidP="0072034D">
      <w:pPr>
        <w:keepLines/>
        <w:widowControl w:val="0"/>
        <w:jc w:val="both"/>
        <w:rPr>
          <w:rFonts w:ascii="Tahoma" w:hAnsi="Tahoma" w:cs="Tahoma"/>
          <w:i/>
        </w:rPr>
      </w:pPr>
    </w:p>
    <w:p w14:paraId="3128C2EA" w14:textId="77777777" w:rsidR="007B3B84" w:rsidRPr="008F3C85" w:rsidRDefault="007B3B84" w:rsidP="0072034D">
      <w:pPr>
        <w:keepLines/>
        <w:widowControl w:val="0"/>
        <w:jc w:val="both"/>
        <w:rPr>
          <w:rFonts w:ascii="Tahoma" w:hAnsi="Tahoma" w:cs="Tahoma"/>
        </w:rPr>
      </w:pPr>
    </w:p>
    <w:p w14:paraId="656EEB4A" w14:textId="77777777" w:rsidR="007B3B84" w:rsidRPr="008F3C85" w:rsidRDefault="007B3B84" w:rsidP="0072034D">
      <w:pPr>
        <w:keepLines/>
        <w:widowControl w:val="0"/>
        <w:rPr>
          <w:rFonts w:ascii="Tahoma" w:hAnsi="Tahoma" w:cs="Tahoma"/>
          <w:b/>
          <w:sz w:val="24"/>
        </w:rPr>
      </w:pPr>
      <w:r w:rsidRPr="008F3C85">
        <w:rPr>
          <w:rFonts w:ascii="Tahoma" w:hAnsi="Tahoma" w:cs="Tahoma"/>
          <w:b/>
          <w:sz w:val="24"/>
        </w:rPr>
        <w:br w:type="page"/>
      </w:r>
    </w:p>
    <w:p w14:paraId="031B4FA9" w14:textId="3B8BE311" w:rsidR="007E1A47" w:rsidRPr="008F3C85" w:rsidRDefault="007E1A47" w:rsidP="00A51B95">
      <w:pPr>
        <w:keepLines/>
        <w:widowControl w:val="0"/>
        <w:numPr>
          <w:ilvl w:val="0"/>
          <w:numId w:val="2"/>
        </w:numPr>
        <w:jc w:val="both"/>
        <w:rPr>
          <w:rFonts w:ascii="Tahoma" w:hAnsi="Tahoma" w:cs="Tahoma"/>
          <w:b/>
          <w:sz w:val="24"/>
        </w:rPr>
      </w:pPr>
      <w:r w:rsidRPr="008F3C85">
        <w:rPr>
          <w:rFonts w:ascii="Tahoma" w:hAnsi="Tahoma" w:cs="Tahoma"/>
          <w:b/>
          <w:sz w:val="24"/>
        </w:rPr>
        <w:lastRenderedPageBreak/>
        <w:t>NAVODILA PONUDNIKOM ZA IZDELAVO PONUDBE IN NAČIN ZA PREDLOŽITEV PONUDE</w:t>
      </w:r>
    </w:p>
    <w:p w14:paraId="49CBC57C" w14:textId="77777777" w:rsidR="007E1A47" w:rsidRPr="008F3C85" w:rsidRDefault="007E1A47" w:rsidP="0072034D">
      <w:pPr>
        <w:keepLines/>
        <w:widowControl w:val="0"/>
        <w:jc w:val="both"/>
        <w:rPr>
          <w:rFonts w:ascii="Tahoma" w:hAnsi="Tahoma" w:cs="Tahoma"/>
          <w:sz w:val="16"/>
        </w:rPr>
      </w:pPr>
    </w:p>
    <w:p w14:paraId="2963FDA4" w14:textId="48221EEF" w:rsidR="007E1A47" w:rsidRPr="008F3C85" w:rsidRDefault="007E1A47" w:rsidP="002C2986">
      <w:pPr>
        <w:pStyle w:val="Odstavekseznama"/>
        <w:keepLines/>
        <w:widowControl w:val="0"/>
        <w:numPr>
          <w:ilvl w:val="1"/>
          <w:numId w:val="18"/>
        </w:numPr>
        <w:jc w:val="both"/>
        <w:rPr>
          <w:rFonts w:ascii="Tahoma" w:hAnsi="Tahoma" w:cs="Tahoma"/>
          <w:b/>
          <w:sz w:val="21"/>
          <w:szCs w:val="21"/>
        </w:rPr>
      </w:pPr>
      <w:r w:rsidRPr="008F3C85">
        <w:rPr>
          <w:rFonts w:ascii="Tahoma" w:hAnsi="Tahoma" w:cs="Tahoma"/>
          <w:b/>
          <w:sz w:val="21"/>
          <w:szCs w:val="21"/>
        </w:rPr>
        <w:t>Način in navodila za predložitev ponudbe</w:t>
      </w:r>
    </w:p>
    <w:p w14:paraId="7C065404" w14:textId="77777777" w:rsidR="007E1A47" w:rsidRPr="008F3C85" w:rsidRDefault="007E1A47" w:rsidP="0072034D">
      <w:pPr>
        <w:keepLines/>
        <w:widowControl w:val="0"/>
        <w:jc w:val="both"/>
        <w:rPr>
          <w:rFonts w:ascii="Tahoma" w:hAnsi="Tahoma" w:cs="Tahoma"/>
          <w:sz w:val="16"/>
        </w:rPr>
      </w:pPr>
    </w:p>
    <w:p w14:paraId="19D21CAF" w14:textId="77777777" w:rsidR="007E1A47" w:rsidRPr="008F3C85" w:rsidRDefault="007E1A47" w:rsidP="002C2986">
      <w:pPr>
        <w:keepLines/>
        <w:widowControl w:val="0"/>
        <w:numPr>
          <w:ilvl w:val="2"/>
          <w:numId w:val="18"/>
        </w:numPr>
        <w:jc w:val="both"/>
        <w:rPr>
          <w:rFonts w:ascii="Tahoma" w:hAnsi="Tahoma" w:cs="Tahoma"/>
          <w:b/>
          <w:bCs/>
        </w:rPr>
      </w:pPr>
      <w:r w:rsidRPr="008F3C85">
        <w:rPr>
          <w:rFonts w:ascii="Tahoma" w:hAnsi="Tahoma" w:cs="Tahoma"/>
          <w:b/>
          <w:bCs/>
        </w:rPr>
        <w:t xml:space="preserve">Splošno </w:t>
      </w:r>
    </w:p>
    <w:p w14:paraId="2CA32989" w14:textId="77777777" w:rsidR="007E1A47" w:rsidRPr="008F3C85" w:rsidRDefault="007E1A47" w:rsidP="0072034D">
      <w:pPr>
        <w:keepLines/>
        <w:widowControl w:val="0"/>
        <w:jc w:val="both"/>
        <w:rPr>
          <w:rFonts w:ascii="Tahoma" w:hAnsi="Tahoma" w:cs="Tahoma"/>
        </w:rPr>
      </w:pPr>
    </w:p>
    <w:p w14:paraId="0A7D3CF2" w14:textId="77777777" w:rsidR="007E1A47" w:rsidRPr="008F3C85" w:rsidRDefault="007E1A47" w:rsidP="0072034D">
      <w:pPr>
        <w:keepLines/>
        <w:widowControl w:val="0"/>
        <w:jc w:val="both"/>
        <w:rPr>
          <w:rFonts w:ascii="Tahoma" w:hAnsi="Tahoma" w:cs="Tahoma"/>
        </w:rPr>
      </w:pPr>
      <w:r w:rsidRPr="008F3C85">
        <w:rPr>
          <w:rFonts w:ascii="Tahoma" w:hAnsi="Tahoma" w:cs="Tahoma"/>
        </w:rPr>
        <w:t xml:space="preserve">Ponudnik </w:t>
      </w:r>
      <w:r w:rsidRPr="008F3C85">
        <w:rPr>
          <w:rFonts w:ascii="Tahoma" w:hAnsi="Tahoma" w:cs="Tahoma"/>
          <w:b/>
          <w:u w:val="single"/>
        </w:rPr>
        <w:t>mora</w:t>
      </w:r>
      <w:r w:rsidRPr="008F3C85">
        <w:rPr>
          <w:rFonts w:ascii="Tahoma" w:hAnsi="Tahoma" w:cs="Tahoma"/>
        </w:rPr>
        <w:t xml:space="preserve"> ponudbo </w:t>
      </w:r>
      <w:r w:rsidRPr="008F3C85">
        <w:rPr>
          <w:rFonts w:ascii="Tahoma" w:hAnsi="Tahoma" w:cs="Tahoma"/>
          <w:b/>
        </w:rPr>
        <w:t>predložiti v informacijski sistem e-JN</w:t>
      </w:r>
      <w:r w:rsidRPr="008F3C85">
        <w:rPr>
          <w:rFonts w:ascii="Tahoma" w:hAnsi="Tahoma" w:cs="Tahoma"/>
        </w:rPr>
        <w:t xml:space="preserve"> (v nadaljevanju sistem e-JN) </w:t>
      </w:r>
      <w:r w:rsidRPr="008F3C85">
        <w:rPr>
          <w:rFonts w:ascii="Tahoma" w:hAnsi="Tahoma" w:cs="Tahoma"/>
          <w:u w:val="single"/>
        </w:rPr>
        <w:t>na spletnem naslovu</w:t>
      </w:r>
      <w:r w:rsidRPr="008F3C85">
        <w:rPr>
          <w:rFonts w:ascii="Tahoma" w:hAnsi="Tahoma" w:cs="Tahoma"/>
        </w:rPr>
        <w:t xml:space="preserve"> </w:t>
      </w:r>
      <w:hyperlink r:id="rId17" w:history="1">
        <w:r w:rsidRPr="008F3C85">
          <w:rPr>
            <w:rFonts w:ascii="Tahoma" w:hAnsi="Tahoma" w:cs="Tahoma"/>
            <w:color w:val="0000FF"/>
            <w:u w:val="single"/>
          </w:rPr>
          <w:t>https://ejn.gov.si/eJN2</w:t>
        </w:r>
      </w:hyperlink>
      <w:r w:rsidRPr="008F3C85">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8" w:history="1">
        <w:r w:rsidRPr="008F3C85">
          <w:rPr>
            <w:rFonts w:ascii="Tahoma" w:hAnsi="Tahoma" w:cs="Tahoma"/>
            <w:color w:val="0000FF"/>
            <w:u w:val="single"/>
          </w:rPr>
          <w:t>https://ejn.gov.si/eJN2</w:t>
        </w:r>
      </w:hyperlink>
      <w:r w:rsidRPr="008F3C85">
        <w:rPr>
          <w:rFonts w:ascii="Tahoma" w:hAnsi="Tahoma" w:cs="Tahoma"/>
        </w:rPr>
        <w:t xml:space="preserve">. </w:t>
      </w:r>
    </w:p>
    <w:p w14:paraId="0197D108" w14:textId="77777777" w:rsidR="007E1A47" w:rsidRPr="008F3C85" w:rsidRDefault="007E1A47" w:rsidP="0072034D">
      <w:pPr>
        <w:keepLines/>
        <w:widowControl w:val="0"/>
        <w:jc w:val="both"/>
        <w:rPr>
          <w:rFonts w:ascii="Tahoma" w:hAnsi="Tahoma" w:cs="Tahoma"/>
          <w:sz w:val="18"/>
        </w:rPr>
      </w:pPr>
    </w:p>
    <w:p w14:paraId="383ACD77" w14:textId="77777777" w:rsidR="007E1A47" w:rsidRPr="008F3C85" w:rsidRDefault="007E1A47" w:rsidP="0072034D">
      <w:pPr>
        <w:keepLines/>
        <w:widowControl w:val="0"/>
        <w:jc w:val="both"/>
        <w:rPr>
          <w:rFonts w:ascii="Tahoma" w:hAnsi="Tahoma" w:cs="Tahoma"/>
        </w:rPr>
      </w:pPr>
      <w:r w:rsidRPr="008F3C85">
        <w:rPr>
          <w:rFonts w:ascii="Tahoma" w:hAnsi="Tahoma" w:cs="Tahoma"/>
          <w:u w:val="single"/>
        </w:rPr>
        <w:t>Ponudnik se mora pred oddajo ponudbe registrirati na spletnem naslovu</w:t>
      </w:r>
      <w:r w:rsidRPr="008F3C85">
        <w:rPr>
          <w:rFonts w:ascii="Tahoma" w:hAnsi="Tahoma" w:cs="Tahoma"/>
        </w:rPr>
        <w:t xml:space="preserve"> </w:t>
      </w:r>
      <w:hyperlink r:id="rId19" w:history="1">
        <w:r w:rsidRPr="008F3C85">
          <w:rPr>
            <w:rFonts w:ascii="Tahoma" w:hAnsi="Tahoma" w:cs="Tahoma"/>
            <w:color w:val="0000FF"/>
            <w:u w:val="single"/>
          </w:rPr>
          <w:t>https://ejn.gov.si/eJN2</w:t>
        </w:r>
      </w:hyperlink>
      <w:r w:rsidRPr="008F3C85">
        <w:rPr>
          <w:rFonts w:ascii="Tahoma" w:hAnsi="Tahoma" w:cs="Tahoma"/>
        </w:rPr>
        <w:t xml:space="preserve">, v skladu z Navodili za uporabo e-JN. Če je ponudnik že registriran v informacijski sistem e-JN, se v aplikacijo prijavi na istem naslovu. </w:t>
      </w:r>
    </w:p>
    <w:p w14:paraId="42E9127E" w14:textId="77777777" w:rsidR="007E1A47" w:rsidRPr="008F3C85" w:rsidRDefault="007E1A47" w:rsidP="0072034D">
      <w:pPr>
        <w:keepLines/>
        <w:widowControl w:val="0"/>
        <w:jc w:val="both"/>
        <w:rPr>
          <w:rFonts w:ascii="Tahoma" w:hAnsi="Tahoma" w:cs="Tahoma"/>
          <w:sz w:val="18"/>
        </w:rPr>
      </w:pPr>
    </w:p>
    <w:p w14:paraId="02773CED" w14:textId="77777777" w:rsidR="007E1A47" w:rsidRPr="008F3C85" w:rsidRDefault="007E1A47" w:rsidP="0072034D">
      <w:pPr>
        <w:keepLines/>
        <w:widowControl w:val="0"/>
        <w:jc w:val="both"/>
        <w:rPr>
          <w:rFonts w:ascii="Tahoma" w:hAnsi="Tahoma" w:cs="Tahoma"/>
        </w:rPr>
      </w:pPr>
      <w:r w:rsidRPr="008F3C85">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8F3C85">
        <w:rPr>
          <w:rFonts w:ascii="Tahoma" w:hAnsi="Tahoma" w:cs="Tahoma"/>
          <w:u w:val="single"/>
        </w:rPr>
        <w:t>Uporabnik z dejanjem oddaje ponudbe izkaže in izjavi voljo v imenu ponudnika oddati zavezujočo ponudbo</w:t>
      </w:r>
      <w:r w:rsidRPr="008F3C85">
        <w:rPr>
          <w:rFonts w:ascii="Tahoma" w:hAnsi="Tahoma" w:cs="Tahoma"/>
        </w:rPr>
        <w:t xml:space="preserve"> (18. člen Obligacijskega zakonika;</w:t>
      </w:r>
      <w:r w:rsidRPr="008F3C85">
        <w:t xml:space="preserve"> </w:t>
      </w:r>
      <w:r w:rsidRPr="008F3C85">
        <w:rPr>
          <w:rFonts w:ascii="Tahoma" w:hAnsi="Tahoma" w:cs="Tahoma"/>
        </w:rPr>
        <w:t xml:space="preserve">Uradni list RS, št. 97/07 – uradno prečiščeno besedilo, 64/16 – </w:t>
      </w:r>
      <w:proofErr w:type="spellStart"/>
      <w:r w:rsidRPr="008F3C85">
        <w:rPr>
          <w:rFonts w:ascii="Tahoma" w:hAnsi="Tahoma" w:cs="Tahoma"/>
        </w:rPr>
        <w:t>odl</w:t>
      </w:r>
      <w:proofErr w:type="spellEnd"/>
      <w:r w:rsidRPr="008F3C85">
        <w:rPr>
          <w:rFonts w:ascii="Tahoma" w:hAnsi="Tahoma" w:cs="Tahoma"/>
        </w:rPr>
        <w:t>. US in 20/18 – OROZ631). Z oddajo ponudbe je le-ta zavezujoča za čas, naveden v ponudbi, razen če jo uporabnik ponudnika umakne ali spremeni pred potekom roka za oddajo ponudb.</w:t>
      </w:r>
    </w:p>
    <w:p w14:paraId="3368F8B6" w14:textId="77777777" w:rsidR="007E1A47" w:rsidRPr="008F3C85" w:rsidRDefault="007E1A47" w:rsidP="0072034D">
      <w:pPr>
        <w:keepLines/>
        <w:widowControl w:val="0"/>
        <w:jc w:val="both"/>
        <w:rPr>
          <w:rFonts w:ascii="Tahoma" w:hAnsi="Tahoma" w:cs="Tahoma"/>
        </w:rPr>
      </w:pPr>
    </w:p>
    <w:p w14:paraId="5D1A22D4" w14:textId="77777777" w:rsidR="007E1A47" w:rsidRPr="008F3C85" w:rsidRDefault="007E1A47" w:rsidP="0072034D">
      <w:pPr>
        <w:keepLines/>
        <w:widowControl w:val="0"/>
        <w:jc w:val="both"/>
        <w:rPr>
          <w:rFonts w:ascii="Tahoma" w:hAnsi="Tahoma" w:cs="Tahoma"/>
        </w:rPr>
      </w:pPr>
      <w:r w:rsidRPr="008F3C85">
        <w:rPr>
          <w:rFonts w:ascii="Tahoma" w:hAnsi="Tahoma" w:cs="Tahoma"/>
        </w:rPr>
        <w:t xml:space="preserve">Ponudba se šteje za pravočasno oddano, če jo naročnik prejme preko sistema e-JN </w:t>
      </w:r>
      <w:hyperlink r:id="rId20" w:history="1">
        <w:r w:rsidRPr="008F3C85">
          <w:rPr>
            <w:rFonts w:ascii="Tahoma" w:hAnsi="Tahoma" w:cs="Tahoma"/>
            <w:color w:val="0000FF"/>
            <w:u w:val="single"/>
          </w:rPr>
          <w:t>https://ejn.gov.si/eJN2</w:t>
        </w:r>
      </w:hyperlink>
      <w:r w:rsidRPr="008F3C85">
        <w:rPr>
          <w:rFonts w:ascii="Tahoma" w:hAnsi="Tahoma" w:cs="Tahoma"/>
        </w:rPr>
        <w:t xml:space="preserve"> najkasneje do roka za predložitev ponudbe. Za oddano ponudbo se šteje ponudba, ki je v informacijskem sistemu e-JN označena s statusom »ODDANO«. </w:t>
      </w:r>
      <w:r w:rsidRPr="008F3C85">
        <w:rPr>
          <w:rFonts w:ascii="Tahoma" w:hAnsi="Tahoma" w:cs="Tahoma"/>
          <w:u w:val="single"/>
        </w:rPr>
        <w:t>Po preteku roka za predložitev ponudb le te ne bo več mogoče oddati.</w:t>
      </w:r>
    </w:p>
    <w:p w14:paraId="4EB6FF26" w14:textId="77777777" w:rsidR="007E1A47" w:rsidRPr="008F3C85" w:rsidRDefault="007E1A47" w:rsidP="0072034D">
      <w:pPr>
        <w:keepLines/>
        <w:widowControl w:val="0"/>
        <w:jc w:val="both"/>
        <w:rPr>
          <w:rFonts w:ascii="Tahoma" w:hAnsi="Tahoma" w:cs="Tahoma"/>
          <w:sz w:val="18"/>
        </w:rPr>
      </w:pPr>
    </w:p>
    <w:p w14:paraId="5D67305E" w14:textId="77777777" w:rsidR="007E1A47" w:rsidRPr="008F3C85" w:rsidRDefault="007E1A47" w:rsidP="0072034D">
      <w:pPr>
        <w:keepLines/>
        <w:widowControl w:val="0"/>
        <w:jc w:val="both"/>
        <w:rPr>
          <w:rFonts w:ascii="Tahoma" w:hAnsi="Tahoma" w:cs="Tahoma"/>
        </w:rPr>
      </w:pPr>
      <w:r w:rsidRPr="008F3C85">
        <w:rPr>
          <w:rFonts w:ascii="Tahoma" w:hAnsi="Tahoma" w:cs="Tahoma"/>
        </w:rPr>
        <w:t>Ponudnik lahko do roka za oddajo ponudbe svojo ponudbo</w:t>
      </w:r>
      <w:r w:rsidRPr="008F3C85">
        <w:rPr>
          <w:rFonts w:ascii="Tahoma" w:hAnsi="Tahoma" w:cs="Tahoma"/>
          <w:b/>
        </w:rPr>
        <w:t xml:space="preserve"> </w:t>
      </w:r>
      <w:r w:rsidRPr="008F3C85">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B75EA3" w14:textId="77777777" w:rsidR="007E1A47" w:rsidRPr="008F3C85" w:rsidRDefault="007E1A47" w:rsidP="0072034D">
      <w:pPr>
        <w:keepLines/>
        <w:widowControl w:val="0"/>
        <w:jc w:val="both"/>
        <w:rPr>
          <w:rFonts w:ascii="Tahoma" w:hAnsi="Tahoma" w:cs="Tahoma"/>
        </w:rPr>
      </w:pPr>
    </w:p>
    <w:p w14:paraId="47B680E9" w14:textId="77777777" w:rsidR="007E1A47" w:rsidRPr="008F3C85" w:rsidRDefault="007E1A47" w:rsidP="002C2986">
      <w:pPr>
        <w:keepLines/>
        <w:widowControl w:val="0"/>
        <w:numPr>
          <w:ilvl w:val="2"/>
          <w:numId w:val="18"/>
        </w:numPr>
        <w:jc w:val="both"/>
        <w:rPr>
          <w:rFonts w:ascii="Tahoma" w:hAnsi="Tahoma" w:cs="Tahoma"/>
          <w:b/>
          <w:bCs/>
        </w:rPr>
      </w:pPr>
      <w:r w:rsidRPr="008F3C85">
        <w:rPr>
          <w:rFonts w:ascii="Tahoma" w:hAnsi="Tahoma" w:cs="Tahoma"/>
          <w:b/>
          <w:bCs/>
        </w:rPr>
        <w:t>Format ponudbe</w:t>
      </w:r>
    </w:p>
    <w:p w14:paraId="3F7C417D" w14:textId="77777777" w:rsidR="007E1A47" w:rsidRPr="008F3C85" w:rsidRDefault="007E1A47" w:rsidP="0072034D">
      <w:pPr>
        <w:keepLines/>
        <w:widowControl w:val="0"/>
        <w:jc w:val="both"/>
        <w:rPr>
          <w:rFonts w:ascii="Tahoma" w:hAnsi="Tahoma" w:cs="Tahoma"/>
        </w:rPr>
      </w:pPr>
    </w:p>
    <w:p w14:paraId="1CE91FE5" w14:textId="77777777" w:rsidR="007E1A47" w:rsidRPr="008F3C85" w:rsidRDefault="007E1A47" w:rsidP="0072034D">
      <w:pPr>
        <w:keepLines/>
        <w:widowControl w:val="0"/>
        <w:jc w:val="both"/>
        <w:rPr>
          <w:rFonts w:ascii="Tahoma" w:hAnsi="Tahoma" w:cs="Tahoma"/>
        </w:rPr>
      </w:pPr>
      <w:r w:rsidRPr="008F3C85">
        <w:rPr>
          <w:rFonts w:ascii="Tahoma" w:hAnsi="Tahoma" w:cs="Tahoma"/>
          <w:u w:val="single"/>
        </w:rPr>
        <w:t xml:space="preserve">Ponudba </w:t>
      </w:r>
      <w:r w:rsidRPr="008F3C85">
        <w:rPr>
          <w:rFonts w:ascii="Tahoma" w:hAnsi="Tahoma" w:cs="Tahoma"/>
          <w:b/>
          <w:u w:val="single"/>
        </w:rPr>
        <w:t>mora</w:t>
      </w:r>
      <w:r w:rsidRPr="008F3C85">
        <w:rPr>
          <w:rFonts w:ascii="Tahoma" w:hAnsi="Tahoma" w:cs="Tahoma"/>
          <w:u w:val="single"/>
        </w:rPr>
        <w:t xml:space="preserve"> </w:t>
      </w:r>
      <w:r w:rsidRPr="008F3C85">
        <w:rPr>
          <w:rFonts w:ascii="Tahoma" w:hAnsi="Tahoma" w:cs="Tahoma"/>
          <w:b/>
          <w:u w:val="single"/>
        </w:rPr>
        <w:t>biti priložena v "</w:t>
      </w:r>
      <w:proofErr w:type="spellStart"/>
      <w:r w:rsidRPr="008F3C85">
        <w:rPr>
          <w:rFonts w:ascii="Tahoma" w:hAnsi="Tahoma" w:cs="Tahoma"/>
          <w:b/>
          <w:u w:val="single"/>
        </w:rPr>
        <w:t>pdf</w:t>
      </w:r>
      <w:proofErr w:type="spellEnd"/>
      <w:r w:rsidRPr="008F3C85">
        <w:rPr>
          <w:rFonts w:ascii="Tahoma" w:hAnsi="Tahoma" w:cs="Tahoma"/>
          <w:b/>
          <w:u w:val="single"/>
        </w:rPr>
        <w:t>" formatu/zapisu/datoteki</w:t>
      </w:r>
      <w:r w:rsidRPr="008F3C85">
        <w:rPr>
          <w:rFonts w:ascii="Tahoma" w:hAnsi="Tahoma" w:cs="Tahoma"/>
        </w:rPr>
        <w:t xml:space="preserve"> (</w:t>
      </w:r>
      <w:proofErr w:type="spellStart"/>
      <w:r w:rsidRPr="008F3C85">
        <w:rPr>
          <w:rFonts w:ascii="Tahoma" w:hAnsi="Tahoma" w:cs="Tahoma"/>
        </w:rPr>
        <w:t>sken</w:t>
      </w:r>
      <w:proofErr w:type="spellEnd"/>
      <w:r w:rsidRPr="008F3C85">
        <w:rPr>
          <w:rFonts w:ascii="Tahoma" w:hAnsi="Tahoma" w:cs="Tahoma"/>
        </w:rPr>
        <w:t xml:space="preserve"> celotne ponudbe z izpolnjenimi in podpisanimi ponudbenimi listinami – žig oz. žigosanje ni potrebno), razen kjer razpisna </w:t>
      </w:r>
      <w:proofErr w:type="spellStart"/>
      <w:r w:rsidRPr="008F3C85">
        <w:rPr>
          <w:rFonts w:ascii="Tahoma" w:hAnsi="Tahoma" w:cs="Tahoma"/>
        </w:rPr>
        <w:t>dokumetacija</w:t>
      </w:r>
      <w:proofErr w:type="spellEnd"/>
      <w:r w:rsidRPr="008F3C85">
        <w:rPr>
          <w:rFonts w:ascii="Tahoma" w:hAnsi="Tahoma" w:cs="Tahoma"/>
        </w:rPr>
        <w:t xml:space="preserve"> ne določa drugače. Ponudnik lahko fizični podpis nadomesti z elektronskim podpisom, v kolikor e-JN to dopušča in ni drugače določeno z razpisno dokumentacijo. </w:t>
      </w:r>
      <w:r w:rsidRPr="008F3C85">
        <w:rPr>
          <w:rFonts w:ascii="Tahoma" w:hAnsi="Tahoma" w:cs="Tahoma"/>
          <w:u w:val="single"/>
        </w:rPr>
        <w:t>Ponudbeni predračun naj bo priložen tudi v Excel formatu</w:t>
      </w:r>
      <w:r w:rsidRPr="008F3C85">
        <w:rPr>
          <w:rFonts w:ascii="Tahoma" w:hAnsi="Tahoma" w:cs="Tahoma"/>
        </w:rPr>
        <w:t>. Ponudniki so obvezani priložiti vse priloge, razen če v posamezni prilogi ni drugače navedeno.</w:t>
      </w:r>
    </w:p>
    <w:p w14:paraId="3679529C" w14:textId="77777777" w:rsidR="007E1A47" w:rsidRPr="008F3C85" w:rsidRDefault="007E1A47" w:rsidP="0072034D">
      <w:pPr>
        <w:keepLines/>
        <w:widowControl w:val="0"/>
        <w:jc w:val="both"/>
        <w:rPr>
          <w:rFonts w:ascii="Tahoma" w:hAnsi="Tahoma" w:cs="Tahoma"/>
        </w:rPr>
      </w:pPr>
    </w:p>
    <w:p w14:paraId="6762E9E9" w14:textId="77777777" w:rsidR="007E1A47" w:rsidRPr="008F3C85" w:rsidRDefault="007E1A47" w:rsidP="002C2986">
      <w:pPr>
        <w:keepLines/>
        <w:widowControl w:val="0"/>
        <w:numPr>
          <w:ilvl w:val="2"/>
          <w:numId w:val="18"/>
        </w:numPr>
        <w:jc w:val="both"/>
        <w:rPr>
          <w:rFonts w:ascii="Tahoma" w:hAnsi="Tahoma" w:cs="Tahoma"/>
          <w:b/>
          <w:bCs/>
        </w:rPr>
      </w:pPr>
      <w:r w:rsidRPr="008F3C85">
        <w:rPr>
          <w:rFonts w:ascii="Tahoma" w:hAnsi="Tahoma" w:cs="Tahoma"/>
          <w:b/>
          <w:bCs/>
        </w:rPr>
        <w:t>Dostop do povezave za oddajo elektronske ponudbe</w:t>
      </w:r>
    </w:p>
    <w:p w14:paraId="58B4752C" w14:textId="77777777" w:rsidR="007E1A47" w:rsidRPr="008F3C85" w:rsidRDefault="007E1A47" w:rsidP="0072034D">
      <w:pPr>
        <w:keepLines/>
        <w:widowControl w:val="0"/>
        <w:jc w:val="both"/>
        <w:rPr>
          <w:rFonts w:ascii="Tahoma" w:hAnsi="Tahoma" w:cs="Tahoma"/>
        </w:rPr>
      </w:pPr>
    </w:p>
    <w:p w14:paraId="1DFFF78C" w14:textId="77777777" w:rsidR="007E1A47" w:rsidRPr="008F3C85" w:rsidRDefault="007E1A47" w:rsidP="0072034D">
      <w:pPr>
        <w:keepLines/>
        <w:widowControl w:val="0"/>
        <w:jc w:val="both"/>
        <w:rPr>
          <w:rFonts w:ascii="Tahoma" w:hAnsi="Tahoma" w:cs="Tahoma"/>
        </w:rPr>
      </w:pPr>
      <w:r w:rsidRPr="008F3C85">
        <w:rPr>
          <w:rFonts w:ascii="Tahoma" w:hAnsi="Tahoma" w:cs="Tahoma"/>
        </w:rPr>
        <w:t xml:space="preserve">Dostop do povezave (spletnega naslova) preko katerega ponudniki oddajo elektronske ponudbe v tem postopku javnega naročila, je ponudnikom na voljo </w:t>
      </w:r>
      <w:r w:rsidRPr="008F3C85">
        <w:rPr>
          <w:rFonts w:ascii="Tahoma" w:hAnsi="Tahoma" w:cs="Tahoma"/>
          <w:u w:val="single"/>
        </w:rPr>
        <w:t xml:space="preserve">v predmetnem Obvestilu o javnem naročilu Portala JN </w:t>
      </w:r>
      <w:r w:rsidRPr="008F3C85">
        <w:rPr>
          <w:rFonts w:ascii="Tahoma" w:hAnsi="Tahoma" w:cs="Tahoma"/>
          <w:b/>
          <w:sz w:val="18"/>
          <w:u w:val="single"/>
        </w:rPr>
        <w:t>v razdelku »1.3 Sporočanje«</w:t>
      </w:r>
      <w:r w:rsidRPr="008F3C85">
        <w:rPr>
          <w:rFonts w:ascii="Tahoma" w:hAnsi="Tahoma" w:cs="Tahoma"/>
        </w:rPr>
        <w:t xml:space="preserve">.  </w:t>
      </w:r>
    </w:p>
    <w:p w14:paraId="7FC8722C" w14:textId="77777777" w:rsidR="007E1A47" w:rsidRPr="008F3C85" w:rsidRDefault="007E1A47" w:rsidP="0072034D">
      <w:pPr>
        <w:keepLines/>
        <w:widowControl w:val="0"/>
        <w:jc w:val="both"/>
        <w:rPr>
          <w:rFonts w:ascii="Tahoma" w:hAnsi="Tahoma" w:cs="Tahoma"/>
        </w:rPr>
      </w:pPr>
    </w:p>
    <w:p w14:paraId="47D10AA7" w14:textId="77777777" w:rsidR="007E1A47" w:rsidRPr="008F3C85" w:rsidRDefault="007E1A47" w:rsidP="002C2986">
      <w:pPr>
        <w:keepLines/>
        <w:widowControl w:val="0"/>
        <w:numPr>
          <w:ilvl w:val="2"/>
          <w:numId w:val="18"/>
        </w:numPr>
        <w:jc w:val="both"/>
        <w:rPr>
          <w:rFonts w:ascii="Tahoma" w:hAnsi="Tahoma" w:cs="Tahoma"/>
          <w:b/>
          <w:bCs/>
        </w:rPr>
      </w:pPr>
      <w:r w:rsidRPr="008F3C85">
        <w:rPr>
          <w:rFonts w:ascii="Tahoma" w:hAnsi="Tahoma" w:cs="Tahoma"/>
          <w:b/>
          <w:bCs/>
        </w:rPr>
        <w:t>Navodila ponudniku glede nalaganja ponudbene dokumentacije v sistemu e-JN</w:t>
      </w:r>
    </w:p>
    <w:p w14:paraId="39928E7F" w14:textId="77777777" w:rsidR="007E1A47" w:rsidRPr="008F3C85" w:rsidRDefault="007E1A47" w:rsidP="0072034D">
      <w:pPr>
        <w:keepLines/>
        <w:widowControl w:val="0"/>
        <w:jc w:val="both"/>
        <w:rPr>
          <w:rFonts w:ascii="Tahoma" w:hAnsi="Tahoma"/>
          <w:szCs w:val="24"/>
        </w:rPr>
      </w:pPr>
    </w:p>
    <w:p w14:paraId="46717235" w14:textId="77777777" w:rsidR="007E1A47" w:rsidRPr="008F3C85" w:rsidRDefault="007E1A47" w:rsidP="002C2986">
      <w:pPr>
        <w:keepLines/>
        <w:widowControl w:val="0"/>
        <w:numPr>
          <w:ilvl w:val="0"/>
          <w:numId w:val="14"/>
        </w:numPr>
        <w:ind w:left="425" w:hanging="357"/>
        <w:jc w:val="both"/>
        <w:rPr>
          <w:rFonts w:ascii="Tahoma" w:hAnsi="Tahoma" w:cs="Tahoma"/>
          <w:b/>
          <w:color w:val="760000"/>
        </w:rPr>
      </w:pPr>
      <w:r w:rsidRPr="008F3C85">
        <w:rPr>
          <w:rFonts w:ascii="Tahoma" w:hAnsi="Tahoma" w:cs="Tahoma"/>
          <w:b/>
          <w:color w:val="760000"/>
        </w:rPr>
        <w:t>Obrazec »Priloga 2«:</w:t>
      </w:r>
    </w:p>
    <w:p w14:paraId="09372D74" w14:textId="3720EBAD" w:rsidR="007E1A47" w:rsidRPr="008F3C85" w:rsidRDefault="007E1A47" w:rsidP="0072034D">
      <w:pPr>
        <w:keepLines/>
        <w:widowControl w:val="0"/>
        <w:ind w:left="426" w:right="-2"/>
        <w:jc w:val="both"/>
        <w:rPr>
          <w:rFonts w:ascii="Tahoma" w:hAnsi="Tahoma"/>
          <w:i/>
          <w:szCs w:val="24"/>
        </w:rPr>
      </w:pPr>
      <w:r w:rsidRPr="008F3C85">
        <w:rPr>
          <w:rFonts w:ascii="Tahoma" w:hAnsi="Tahoma"/>
          <w:szCs w:val="24"/>
        </w:rPr>
        <w:t xml:space="preserve">Ponudnik v informacijskem sistemu e-JN </w:t>
      </w:r>
      <w:r w:rsidRPr="008F3C85">
        <w:rPr>
          <w:rFonts w:ascii="Tahoma" w:hAnsi="Tahoma"/>
          <w:b/>
          <w:sz w:val="18"/>
          <w:szCs w:val="24"/>
        </w:rPr>
        <w:t xml:space="preserve">v </w:t>
      </w:r>
      <w:r w:rsidR="0027124E" w:rsidRPr="008F3C85">
        <w:rPr>
          <w:rFonts w:ascii="Tahoma" w:hAnsi="Tahoma"/>
          <w:b/>
          <w:sz w:val="18"/>
          <w:szCs w:val="24"/>
        </w:rPr>
        <w:t>Razdelek »Skupna ponudbena vrednost«, del »Predračun«</w:t>
      </w:r>
      <w:r w:rsidRPr="008F3C85">
        <w:rPr>
          <w:rFonts w:ascii="Tahoma" w:hAnsi="Tahoma"/>
          <w:sz w:val="18"/>
          <w:szCs w:val="24"/>
        </w:rPr>
        <w:t xml:space="preserve"> </w:t>
      </w:r>
      <w:r w:rsidRPr="008F3C85">
        <w:rPr>
          <w:rFonts w:ascii="Tahoma" w:hAnsi="Tahoma"/>
          <w:szCs w:val="24"/>
        </w:rPr>
        <w:t xml:space="preserve">naloži izpolnjen </w:t>
      </w:r>
      <w:r w:rsidRPr="008F3C85">
        <w:rPr>
          <w:rFonts w:ascii="Tahoma" w:hAnsi="Tahoma"/>
          <w:szCs w:val="24"/>
          <w:u w:val="single"/>
        </w:rPr>
        <w:t xml:space="preserve">obrazec Priloga 2 </w:t>
      </w:r>
      <w:r w:rsidRPr="008F3C85">
        <w:rPr>
          <w:rFonts w:ascii="Tahoma" w:hAnsi="Tahoma"/>
          <w:szCs w:val="24"/>
        </w:rPr>
        <w:t xml:space="preserve"> (v "</w:t>
      </w:r>
      <w:proofErr w:type="spellStart"/>
      <w:r w:rsidRPr="008F3C85">
        <w:rPr>
          <w:rFonts w:ascii="Tahoma" w:hAnsi="Tahoma"/>
          <w:szCs w:val="24"/>
        </w:rPr>
        <w:t>pdf</w:t>
      </w:r>
      <w:proofErr w:type="spellEnd"/>
      <w:r w:rsidRPr="008F3C85">
        <w:rPr>
          <w:rFonts w:ascii="Tahoma" w:hAnsi="Tahoma"/>
          <w:szCs w:val="24"/>
        </w:rPr>
        <w:t xml:space="preserve">" formatu/zapisu/datoteki), ki se </w:t>
      </w:r>
      <w:r w:rsidRPr="008F3C85">
        <w:rPr>
          <w:rFonts w:ascii="Tahoma" w:hAnsi="Tahoma"/>
          <w:b/>
          <w:szCs w:val="24"/>
        </w:rPr>
        <w:t>podpiše z oddajo ponudbe - elektronski podpis</w:t>
      </w:r>
      <w:r w:rsidRPr="008F3C85">
        <w:rPr>
          <w:rFonts w:ascii="Tahoma" w:hAnsi="Tahoma"/>
          <w:szCs w:val="24"/>
        </w:rPr>
        <w:t xml:space="preserve">. </w:t>
      </w:r>
      <w:r w:rsidRPr="008F3C85">
        <w:rPr>
          <w:rFonts w:ascii="Tahoma" w:hAnsi="Tahoma"/>
          <w:i/>
          <w:szCs w:val="24"/>
        </w:rPr>
        <w:t xml:space="preserve">Le-ta bo tudi na voljo oz. dostopna javnosti na javnem odpiranju ponudb. </w:t>
      </w:r>
    </w:p>
    <w:p w14:paraId="24D77895" w14:textId="277E1B7F" w:rsidR="007E1A47" w:rsidRPr="008F3C85" w:rsidRDefault="007E1A47" w:rsidP="0072034D">
      <w:pPr>
        <w:keepLines/>
        <w:widowControl w:val="0"/>
        <w:jc w:val="both"/>
        <w:rPr>
          <w:rFonts w:ascii="Tahoma" w:hAnsi="Tahoma"/>
          <w:i/>
          <w:sz w:val="16"/>
          <w:szCs w:val="24"/>
        </w:rPr>
      </w:pPr>
    </w:p>
    <w:p w14:paraId="7939C3DE" w14:textId="77777777" w:rsidR="007E1A47" w:rsidRPr="008F3C85" w:rsidRDefault="007E1A47" w:rsidP="002C2986">
      <w:pPr>
        <w:keepLines/>
        <w:widowControl w:val="0"/>
        <w:numPr>
          <w:ilvl w:val="0"/>
          <w:numId w:val="14"/>
        </w:numPr>
        <w:ind w:left="425" w:hanging="357"/>
        <w:jc w:val="both"/>
        <w:rPr>
          <w:rFonts w:ascii="Tahoma" w:hAnsi="Tahoma" w:cs="Tahoma"/>
          <w:b/>
          <w:color w:val="820000"/>
        </w:rPr>
      </w:pPr>
      <w:r w:rsidRPr="008F3C85">
        <w:rPr>
          <w:rFonts w:ascii="Tahoma" w:hAnsi="Tahoma" w:cs="Tahoma"/>
          <w:b/>
          <w:color w:val="820000"/>
        </w:rPr>
        <w:t xml:space="preserve">ESPD – Ponudnik/glavni partner: </w:t>
      </w:r>
    </w:p>
    <w:p w14:paraId="18835204" w14:textId="170B39B5" w:rsidR="009760F4" w:rsidRPr="008F3C85" w:rsidRDefault="007E1A47" w:rsidP="00D47B9A">
      <w:pPr>
        <w:keepLines/>
        <w:widowControl w:val="0"/>
        <w:ind w:left="426"/>
        <w:jc w:val="both"/>
        <w:rPr>
          <w:rFonts w:ascii="Tahoma" w:hAnsi="Tahoma"/>
          <w:i/>
          <w:sz w:val="18"/>
          <w:szCs w:val="18"/>
        </w:rPr>
      </w:pPr>
      <w:r w:rsidRPr="008F3C85">
        <w:rPr>
          <w:rFonts w:ascii="Tahoma" w:hAnsi="Tahoma"/>
          <w:szCs w:val="24"/>
        </w:rPr>
        <w:t xml:space="preserve">Ponudnik (glavni partner) mora obrazec ESPD izpolniti ter ga v </w:t>
      </w:r>
      <w:proofErr w:type="spellStart"/>
      <w:r w:rsidRPr="008F3C85">
        <w:rPr>
          <w:rFonts w:ascii="Tahoma" w:hAnsi="Tahoma"/>
          <w:szCs w:val="24"/>
        </w:rPr>
        <w:t>xml</w:t>
      </w:r>
      <w:proofErr w:type="spellEnd"/>
      <w:r w:rsidRPr="008F3C85">
        <w:rPr>
          <w:rFonts w:ascii="Tahoma" w:hAnsi="Tahoma"/>
          <w:szCs w:val="24"/>
        </w:rPr>
        <w:t>. formatu naložiti v informacijskem sistemu e-JN</w:t>
      </w:r>
      <w:r w:rsidRPr="008F3C85">
        <w:rPr>
          <w:rFonts w:ascii="Tahoma" w:hAnsi="Tahoma"/>
          <w:b/>
          <w:szCs w:val="24"/>
        </w:rPr>
        <w:t xml:space="preserve"> v </w:t>
      </w:r>
      <w:r w:rsidR="0027124E" w:rsidRPr="008F3C85">
        <w:rPr>
          <w:rFonts w:ascii="Tahoma" w:hAnsi="Tahoma"/>
          <w:b/>
          <w:sz w:val="18"/>
          <w:szCs w:val="24"/>
        </w:rPr>
        <w:t>Razdelek »DOKUMENTI«, del »ESPD-ponudnik«</w:t>
      </w:r>
      <w:r w:rsidRPr="008F3C85">
        <w:rPr>
          <w:rFonts w:ascii="Tahoma" w:hAnsi="Tahoma"/>
          <w:b/>
          <w:sz w:val="18"/>
          <w:szCs w:val="24"/>
        </w:rPr>
        <w:t xml:space="preserve"> (podpiše se z oddajo ponudbe - elektronski podpis)</w:t>
      </w:r>
      <w:r w:rsidRPr="008F3C85">
        <w:rPr>
          <w:rFonts w:ascii="Tahoma" w:hAnsi="Tahoma" w:cs="Tahoma"/>
          <w:bCs/>
        </w:rPr>
        <w:t xml:space="preserve">. </w:t>
      </w:r>
      <w:r w:rsidR="00616B03" w:rsidRPr="008F3C85">
        <w:rPr>
          <w:rFonts w:ascii="Tahoma" w:hAnsi="Tahoma" w:cs="Tahoma"/>
          <w:bCs/>
          <w:i/>
          <w:sz w:val="18"/>
          <w:szCs w:val="18"/>
        </w:rPr>
        <w:t>Le-ta</w:t>
      </w:r>
      <w:r w:rsidRPr="008F3C85">
        <w:rPr>
          <w:rFonts w:ascii="Tahoma" w:hAnsi="Tahoma"/>
          <w:i/>
          <w:sz w:val="18"/>
          <w:szCs w:val="18"/>
        </w:rPr>
        <w:t xml:space="preserve"> ne bo prikazana javnosti in ostalim ponudnikom</w:t>
      </w:r>
      <w:r w:rsidRPr="008F3C85">
        <w:rPr>
          <w:rFonts w:ascii="Tahoma" w:hAnsi="Tahoma"/>
          <w:i/>
          <w:szCs w:val="24"/>
        </w:rPr>
        <w:t xml:space="preserve"> </w:t>
      </w:r>
      <w:r w:rsidRPr="008F3C85">
        <w:rPr>
          <w:rFonts w:ascii="Tahoma" w:hAnsi="Tahoma"/>
          <w:i/>
          <w:sz w:val="18"/>
          <w:szCs w:val="18"/>
        </w:rPr>
        <w:t>na javnem odpiranju ponudb.</w:t>
      </w:r>
    </w:p>
    <w:p w14:paraId="460CD382" w14:textId="77777777" w:rsidR="007E1A47" w:rsidRPr="008F3C85" w:rsidRDefault="007E1A47" w:rsidP="002C2986">
      <w:pPr>
        <w:keepLines/>
        <w:widowControl w:val="0"/>
        <w:numPr>
          <w:ilvl w:val="0"/>
          <w:numId w:val="14"/>
        </w:numPr>
        <w:ind w:left="425" w:hanging="357"/>
        <w:jc w:val="both"/>
        <w:rPr>
          <w:rFonts w:ascii="Tahoma" w:hAnsi="Tahoma" w:cs="Tahoma"/>
          <w:b/>
          <w:color w:val="820000"/>
        </w:rPr>
      </w:pPr>
      <w:r w:rsidRPr="008F3C85">
        <w:rPr>
          <w:rFonts w:ascii="Tahoma" w:hAnsi="Tahoma" w:cs="Tahoma"/>
          <w:b/>
          <w:color w:val="820000"/>
        </w:rPr>
        <w:lastRenderedPageBreak/>
        <w:t xml:space="preserve">ESPD – Ostali sodelujoči«: </w:t>
      </w:r>
    </w:p>
    <w:p w14:paraId="751AFB9D" w14:textId="7D78F282" w:rsidR="007E1A47" w:rsidRPr="008F3C85" w:rsidRDefault="007E1A47" w:rsidP="0072034D">
      <w:pPr>
        <w:keepLines/>
        <w:widowControl w:val="0"/>
        <w:ind w:left="426"/>
        <w:jc w:val="both"/>
        <w:rPr>
          <w:rFonts w:ascii="Tahoma" w:hAnsi="Tahoma"/>
          <w:i/>
          <w:sz w:val="18"/>
          <w:szCs w:val="18"/>
        </w:rPr>
      </w:pPr>
      <w:r w:rsidRPr="008F3C85">
        <w:rPr>
          <w:rFonts w:ascii="Tahoma" w:hAnsi="Tahoma" w:cs="Tahoma"/>
          <w:bCs/>
        </w:rPr>
        <w:t>V primeru skupne ponudbe (s partnerji), uporabe zmogljivosti drugih subjektov in/ali podizvajalcev mora ponudnik v informacijskem sistemu e-JN</w:t>
      </w:r>
      <w:r w:rsidRPr="008F3C85">
        <w:rPr>
          <w:rFonts w:ascii="Tahoma" w:hAnsi="Tahoma" w:cs="Tahoma"/>
          <w:b/>
          <w:bCs/>
        </w:rPr>
        <w:t xml:space="preserve"> v </w:t>
      </w:r>
      <w:r w:rsidR="0027124E" w:rsidRPr="008F3C85">
        <w:rPr>
          <w:rFonts w:ascii="Tahoma" w:hAnsi="Tahoma" w:cs="Tahoma"/>
          <w:b/>
          <w:bCs/>
          <w:sz w:val="18"/>
        </w:rPr>
        <w:t>Razdelek »SODELUJOČI«, del »ESPD – ostali sodelujoči«</w:t>
      </w:r>
      <w:r w:rsidRPr="008F3C85">
        <w:rPr>
          <w:rFonts w:ascii="Tahoma" w:hAnsi="Tahoma" w:cs="Tahoma"/>
          <w:b/>
          <w:bCs/>
        </w:rPr>
        <w:t xml:space="preserve"> </w:t>
      </w:r>
      <w:r w:rsidRPr="008F3C85">
        <w:rPr>
          <w:rFonts w:ascii="Tahoma" w:hAnsi="Tahoma"/>
          <w:sz w:val="18"/>
          <w:szCs w:val="18"/>
        </w:rPr>
        <w:t xml:space="preserve">v </w:t>
      </w:r>
      <w:proofErr w:type="spellStart"/>
      <w:r w:rsidRPr="008F3C85">
        <w:rPr>
          <w:rFonts w:ascii="Tahoma" w:hAnsi="Tahoma"/>
          <w:sz w:val="18"/>
          <w:szCs w:val="18"/>
        </w:rPr>
        <w:t>pdf</w:t>
      </w:r>
      <w:proofErr w:type="spellEnd"/>
      <w:r w:rsidRPr="008F3C85">
        <w:rPr>
          <w:rFonts w:ascii="Tahoma" w:hAnsi="Tahoma"/>
          <w:sz w:val="18"/>
          <w:szCs w:val="18"/>
        </w:rPr>
        <w:t xml:space="preserve">. formatu ali v elektronski obliki </w:t>
      </w:r>
      <w:r w:rsidRPr="008F3C85">
        <w:rPr>
          <w:rFonts w:ascii="Tahoma" w:hAnsi="Tahoma" w:cs="Tahoma"/>
          <w:bCs/>
        </w:rPr>
        <w:t xml:space="preserve">naložiti </w:t>
      </w:r>
      <w:r w:rsidRPr="008F3C85">
        <w:rPr>
          <w:rFonts w:ascii="Tahoma" w:hAnsi="Tahoma"/>
          <w:szCs w:val="24"/>
        </w:rPr>
        <w:t xml:space="preserve">izpolnjene in podpisane ESPD obrazce </w:t>
      </w:r>
      <w:r w:rsidRPr="008F3C85">
        <w:rPr>
          <w:rFonts w:ascii="Tahoma" w:hAnsi="Tahoma" w:cs="Tahoma"/>
        </w:rPr>
        <w:t>za vsakega od ostalih sodelujočih subjektov (partnerje iz skupine ponudnikov, podizvajalci</w:t>
      </w:r>
      <w:r w:rsidRPr="008F3C85">
        <w:rPr>
          <w:rFonts w:ascii="Tahoma" w:hAnsi="Tahoma" w:cs="Tahoma"/>
          <w:iCs/>
        </w:rPr>
        <w:t xml:space="preserve"> in/ali ostali subjekti, katerih zmogljivost uporablja ponudnik)</w:t>
      </w:r>
      <w:r w:rsidRPr="008F3C85">
        <w:rPr>
          <w:rFonts w:ascii="Tahoma" w:hAnsi="Tahoma" w:cs="Tahoma"/>
        </w:rPr>
        <w:t>.</w:t>
      </w:r>
      <w:r w:rsidRPr="008F3C85">
        <w:rPr>
          <w:rFonts w:ascii="Tahoma" w:hAnsi="Tahoma" w:cs="Tahoma"/>
          <w:bCs/>
        </w:rPr>
        <w:t xml:space="preserve"> </w:t>
      </w:r>
      <w:r w:rsidR="00616B03" w:rsidRPr="008F3C85">
        <w:rPr>
          <w:rFonts w:ascii="Tahoma" w:hAnsi="Tahoma" w:cs="Tahoma"/>
          <w:bCs/>
          <w:i/>
          <w:sz w:val="18"/>
          <w:szCs w:val="18"/>
        </w:rPr>
        <w:t>T</w:t>
      </w:r>
      <w:r w:rsidRPr="008F3C85">
        <w:rPr>
          <w:rFonts w:ascii="Tahoma" w:hAnsi="Tahoma" w:cs="Tahoma"/>
          <w:bCs/>
          <w:i/>
          <w:sz w:val="18"/>
          <w:szCs w:val="18"/>
        </w:rPr>
        <w:t>a</w:t>
      </w:r>
      <w:r w:rsidRPr="008F3C85">
        <w:rPr>
          <w:rFonts w:ascii="Tahoma" w:hAnsi="Tahoma"/>
          <w:i/>
          <w:sz w:val="18"/>
          <w:szCs w:val="18"/>
        </w:rPr>
        <w:t xml:space="preserve"> ne bo prikazana javnosti in ostalim ponudnikom</w:t>
      </w:r>
      <w:r w:rsidRPr="008F3C85">
        <w:rPr>
          <w:rFonts w:ascii="Tahoma" w:hAnsi="Tahoma"/>
          <w:i/>
          <w:szCs w:val="24"/>
        </w:rPr>
        <w:t xml:space="preserve"> </w:t>
      </w:r>
      <w:r w:rsidRPr="008F3C85">
        <w:rPr>
          <w:rFonts w:ascii="Tahoma" w:hAnsi="Tahoma"/>
          <w:i/>
          <w:sz w:val="18"/>
          <w:szCs w:val="18"/>
        </w:rPr>
        <w:t>na javnem odpiranju ponudb.</w:t>
      </w:r>
      <w:r w:rsidRPr="008F3C85">
        <w:rPr>
          <w:rFonts w:ascii="Tahoma" w:hAnsi="Tahoma" w:cs="Tahoma"/>
        </w:rPr>
        <w:t xml:space="preserve"> </w:t>
      </w:r>
    </w:p>
    <w:p w14:paraId="2733AAA0" w14:textId="77777777" w:rsidR="007E1A47" w:rsidRPr="008F3C85" w:rsidRDefault="007E1A47" w:rsidP="0072034D">
      <w:pPr>
        <w:keepLines/>
        <w:widowControl w:val="0"/>
        <w:ind w:left="426"/>
        <w:jc w:val="both"/>
        <w:rPr>
          <w:rFonts w:ascii="Tahoma" w:hAnsi="Tahoma"/>
          <w:sz w:val="24"/>
          <w:szCs w:val="17"/>
        </w:rPr>
      </w:pPr>
      <w:r w:rsidRPr="008F3C85">
        <w:rPr>
          <w:rFonts w:ascii="Tahoma" w:hAnsi="Tahoma"/>
          <w:szCs w:val="17"/>
        </w:rPr>
        <w:t xml:space="preserve"> </w:t>
      </w:r>
    </w:p>
    <w:p w14:paraId="042587E2" w14:textId="77777777" w:rsidR="007E1A47" w:rsidRPr="008F3C85" w:rsidRDefault="007E1A47" w:rsidP="002C2986">
      <w:pPr>
        <w:keepLines/>
        <w:widowControl w:val="0"/>
        <w:numPr>
          <w:ilvl w:val="0"/>
          <w:numId w:val="14"/>
        </w:numPr>
        <w:ind w:left="425" w:hanging="357"/>
        <w:jc w:val="both"/>
        <w:rPr>
          <w:rFonts w:ascii="Tahoma" w:hAnsi="Tahoma" w:cs="Tahoma"/>
          <w:b/>
          <w:color w:val="820000"/>
        </w:rPr>
      </w:pPr>
      <w:r w:rsidRPr="008F3C85">
        <w:rPr>
          <w:rFonts w:ascii="Tahoma" w:hAnsi="Tahoma" w:cs="Tahoma"/>
          <w:b/>
          <w:color w:val="820000"/>
        </w:rPr>
        <w:t>Ostala ponudbena dokumentacija/priloge:</w:t>
      </w:r>
    </w:p>
    <w:p w14:paraId="2EDA8EB8" w14:textId="56AB8F63" w:rsidR="007E1A47" w:rsidRPr="008F3C85" w:rsidRDefault="007E1A47" w:rsidP="0072034D">
      <w:pPr>
        <w:keepLines/>
        <w:widowControl w:val="0"/>
        <w:ind w:left="426"/>
        <w:jc w:val="both"/>
        <w:rPr>
          <w:rFonts w:ascii="Tahoma" w:hAnsi="Tahoma"/>
          <w:szCs w:val="24"/>
        </w:rPr>
      </w:pPr>
      <w:r w:rsidRPr="008F3C85">
        <w:rPr>
          <w:rFonts w:ascii="Tahoma" w:hAnsi="Tahoma"/>
          <w:szCs w:val="24"/>
          <w:u w:val="single"/>
        </w:rPr>
        <w:t>Ostalo ponudbeno dokumentacijo/priloge</w:t>
      </w:r>
      <w:r w:rsidRPr="008F3C85">
        <w:rPr>
          <w:rFonts w:ascii="Tahoma" w:hAnsi="Tahoma"/>
          <w:szCs w:val="24"/>
        </w:rPr>
        <w:t xml:space="preserve"> ponudnik naloži </w:t>
      </w:r>
      <w:r w:rsidRPr="008F3C85">
        <w:rPr>
          <w:rFonts w:ascii="Tahoma" w:hAnsi="Tahoma"/>
          <w:b/>
          <w:szCs w:val="24"/>
        </w:rPr>
        <w:t xml:space="preserve">v </w:t>
      </w:r>
      <w:r w:rsidR="0027124E" w:rsidRPr="008F3C85">
        <w:rPr>
          <w:rFonts w:ascii="Tahoma" w:hAnsi="Tahoma"/>
          <w:b/>
          <w:sz w:val="18"/>
          <w:szCs w:val="24"/>
        </w:rPr>
        <w:t>Razdelek »DOKUMENTI«, del »Ostale priloge«</w:t>
      </w:r>
      <w:r w:rsidRPr="008F3C85">
        <w:rPr>
          <w:rFonts w:ascii="Tahoma" w:hAnsi="Tahoma"/>
          <w:szCs w:val="24"/>
        </w:rPr>
        <w:t xml:space="preserve">. </w:t>
      </w:r>
    </w:p>
    <w:p w14:paraId="11A1E35E" w14:textId="77777777" w:rsidR="007E1A47" w:rsidRPr="008F3C85" w:rsidRDefault="007E1A47" w:rsidP="0072034D">
      <w:pPr>
        <w:keepLines/>
        <w:widowControl w:val="0"/>
        <w:ind w:left="426"/>
        <w:jc w:val="both"/>
        <w:rPr>
          <w:rFonts w:ascii="Tahoma" w:hAnsi="Tahoma"/>
          <w:i/>
          <w:sz w:val="12"/>
          <w:szCs w:val="24"/>
        </w:rPr>
      </w:pPr>
    </w:p>
    <w:p w14:paraId="0A9C3B4F" w14:textId="5CC8A033" w:rsidR="007E1A47" w:rsidRPr="008F3C85" w:rsidRDefault="0027124E" w:rsidP="0072034D">
      <w:pPr>
        <w:keepLines/>
        <w:widowControl w:val="0"/>
        <w:ind w:left="426"/>
        <w:jc w:val="both"/>
        <w:rPr>
          <w:rFonts w:ascii="Tahoma" w:hAnsi="Tahoma"/>
          <w:i/>
          <w:sz w:val="18"/>
          <w:szCs w:val="18"/>
        </w:rPr>
      </w:pPr>
      <w:r w:rsidRPr="008F3C85">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269BF4FB" w14:textId="77777777" w:rsidR="007E1A47" w:rsidRPr="008F3C85" w:rsidRDefault="007E1A47" w:rsidP="0072034D">
      <w:pPr>
        <w:keepLines/>
        <w:widowControl w:val="0"/>
        <w:ind w:left="426"/>
        <w:jc w:val="both"/>
        <w:rPr>
          <w:rFonts w:ascii="Tahoma" w:hAnsi="Tahoma"/>
          <w:i/>
          <w:sz w:val="12"/>
          <w:szCs w:val="24"/>
        </w:rPr>
      </w:pPr>
    </w:p>
    <w:p w14:paraId="6EC6ABBB" w14:textId="2DAA8891" w:rsidR="007E1A47" w:rsidRPr="008F3C85" w:rsidRDefault="007E1A47" w:rsidP="00D47B9A">
      <w:pPr>
        <w:keepLines/>
        <w:widowControl w:val="0"/>
        <w:ind w:left="426"/>
        <w:jc w:val="both"/>
        <w:rPr>
          <w:rFonts w:ascii="Tahoma" w:hAnsi="Tahoma"/>
          <w:sz w:val="18"/>
          <w:szCs w:val="18"/>
        </w:rPr>
      </w:pPr>
      <w:r w:rsidRPr="008F3C85">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8F3C85">
        <w:rPr>
          <w:rFonts w:ascii="Tahoma" w:hAnsi="Tahoma"/>
          <w:szCs w:val="24"/>
        </w:rPr>
        <w:t xml:space="preserve"> </w:t>
      </w:r>
      <w:r w:rsidR="00D47B9A" w:rsidRPr="008F3C85">
        <w:rPr>
          <w:rFonts w:ascii="Tahoma" w:hAnsi="Tahoma"/>
          <w:sz w:val="18"/>
          <w:szCs w:val="18"/>
        </w:rPr>
        <w:t>na javnem odpiranju ponudb.</w:t>
      </w:r>
    </w:p>
    <w:p w14:paraId="11CBBD40" w14:textId="3A84F63F" w:rsidR="00E96D9D" w:rsidRPr="008F3C85" w:rsidRDefault="00E96D9D" w:rsidP="0072034D">
      <w:pPr>
        <w:keepLines/>
        <w:widowControl w:val="0"/>
        <w:jc w:val="both"/>
        <w:rPr>
          <w:rFonts w:ascii="Tahoma" w:hAnsi="Tahoma" w:cs="Tahoma"/>
        </w:rPr>
      </w:pPr>
    </w:p>
    <w:p w14:paraId="3549B620" w14:textId="77777777" w:rsidR="007E1A47" w:rsidRPr="008F3C85" w:rsidRDefault="007E1A47" w:rsidP="002C2986">
      <w:pPr>
        <w:keepLines/>
        <w:widowControl w:val="0"/>
        <w:numPr>
          <w:ilvl w:val="1"/>
          <w:numId w:val="18"/>
        </w:numPr>
        <w:jc w:val="both"/>
        <w:rPr>
          <w:rFonts w:ascii="Tahoma" w:hAnsi="Tahoma" w:cs="Tahoma"/>
          <w:b/>
        </w:rPr>
      </w:pPr>
      <w:r w:rsidRPr="008F3C85">
        <w:rPr>
          <w:rFonts w:ascii="Tahoma" w:hAnsi="Tahoma" w:cs="Tahoma"/>
          <w:b/>
        </w:rPr>
        <w:t>Vsebina ponudbene dokumentacije</w:t>
      </w:r>
    </w:p>
    <w:p w14:paraId="67DCBAC5" w14:textId="77777777" w:rsidR="007E1A47" w:rsidRPr="008F3C85" w:rsidRDefault="007E1A47" w:rsidP="0072034D">
      <w:pPr>
        <w:keepLines/>
        <w:widowControl w:val="0"/>
        <w:jc w:val="both"/>
        <w:rPr>
          <w:rFonts w:ascii="Tahoma" w:hAnsi="Tahoma" w:cs="Tahoma"/>
          <w:sz w:val="18"/>
        </w:rPr>
      </w:pPr>
    </w:p>
    <w:p w14:paraId="0F59E4FE" w14:textId="0C427A0B" w:rsidR="007E1A47" w:rsidRPr="008F3C85" w:rsidRDefault="007E1A47" w:rsidP="0072034D">
      <w:pPr>
        <w:keepLines/>
        <w:widowControl w:val="0"/>
        <w:jc w:val="both"/>
        <w:rPr>
          <w:rFonts w:ascii="Tahoma" w:hAnsi="Tahoma" w:cs="Tahoma"/>
        </w:rPr>
      </w:pPr>
      <w:r w:rsidRPr="008F3C85">
        <w:rPr>
          <w:rFonts w:ascii="Tahoma" w:hAnsi="Tahoma" w:cs="Tahoma"/>
          <w:i/>
          <w:sz w:val="18"/>
        </w:rPr>
        <w:t>Ponudnik, ki odda ponudbo, pod kazensko in materialno odgovornostjo jamči, da so vsi podatki in dokumenti, podani v ponudbi, resnični in da ustrezajo originalu.</w:t>
      </w:r>
    </w:p>
    <w:p w14:paraId="4C82E9E0" w14:textId="77777777" w:rsidR="00873159" w:rsidRPr="008F3C85" w:rsidRDefault="00873159" w:rsidP="0072034D">
      <w:pPr>
        <w:keepLines/>
        <w:widowControl w:val="0"/>
        <w:jc w:val="both"/>
        <w:rPr>
          <w:rFonts w:ascii="Tahoma" w:hAnsi="Tahoma" w:cs="Tahoma"/>
          <w:sz w:val="18"/>
        </w:rPr>
      </w:pPr>
    </w:p>
    <w:p w14:paraId="06B2AD68" w14:textId="73061C91" w:rsidR="007E1A47" w:rsidRPr="008F3C85" w:rsidRDefault="007E1A47" w:rsidP="0072034D">
      <w:pPr>
        <w:keepLines/>
        <w:widowControl w:val="0"/>
        <w:jc w:val="both"/>
        <w:rPr>
          <w:rFonts w:ascii="Tahoma" w:hAnsi="Tahoma" w:cs="Tahoma"/>
          <w:b/>
        </w:rPr>
      </w:pPr>
      <w:r w:rsidRPr="008F3C85">
        <w:rPr>
          <w:rFonts w:ascii="Tahoma" w:hAnsi="Tahoma" w:cs="Tahoma"/>
          <w:b/>
        </w:rPr>
        <w:t>Ponudbena dokumentacija, ki jo naročnik zahteva z javnim razpisom je navedena v nadaljevanju:</w:t>
      </w:r>
    </w:p>
    <w:p w14:paraId="0FB32D0D" w14:textId="77777777" w:rsidR="007E1A47" w:rsidRPr="008F3C85" w:rsidRDefault="007E1A47" w:rsidP="0072034D">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8F3C85" w14:paraId="37BCC6A2" w14:textId="77777777" w:rsidTr="0037044D">
        <w:tc>
          <w:tcPr>
            <w:tcW w:w="212" w:type="dxa"/>
            <w:tcBorders>
              <w:right w:val="nil"/>
            </w:tcBorders>
          </w:tcPr>
          <w:p w14:paraId="67D3FD06" w14:textId="77777777" w:rsidR="007E1A47" w:rsidRPr="008F3C85" w:rsidRDefault="007E1A47" w:rsidP="0072034D">
            <w:pPr>
              <w:keepLines/>
              <w:widowControl w:val="0"/>
              <w:jc w:val="both"/>
              <w:rPr>
                <w:rFonts w:ascii="Tahoma" w:hAnsi="Tahoma" w:cs="Tahoma"/>
              </w:rPr>
            </w:pPr>
          </w:p>
        </w:tc>
        <w:tc>
          <w:tcPr>
            <w:tcW w:w="8040" w:type="dxa"/>
            <w:tcBorders>
              <w:left w:val="nil"/>
            </w:tcBorders>
          </w:tcPr>
          <w:p w14:paraId="4A9EBCF3" w14:textId="77777777" w:rsidR="007E1A47" w:rsidRPr="008F3C85" w:rsidRDefault="007E1A47" w:rsidP="0072034D">
            <w:pPr>
              <w:keepLines/>
              <w:widowControl w:val="0"/>
              <w:jc w:val="both"/>
              <w:rPr>
                <w:rFonts w:ascii="Tahoma" w:hAnsi="Tahoma" w:cs="Tahoma"/>
              </w:rPr>
            </w:pPr>
            <w:r w:rsidRPr="008F3C85">
              <w:rPr>
                <w:rFonts w:ascii="Tahoma" w:hAnsi="Tahoma" w:cs="Tahoma"/>
              </w:rPr>
              <w:t xml:space="preserve">PODATKI O PONUDNIKU </w:t>
            </w:r>
          </w:p>
        </w:tc>
        <w:tc>
          <w:tcPr>
            <w:tcW w:w="912" w:type="dxa"/>
            <w:tcBorders>
              <w:right w:val="nil"/>
            </w:tcBorders>
          </w:tcPr>
          <w:p w14:paraId="46C39416" w14:textId="77777777" w:rsidR="007E1A47" w:rsidRPr="008F3C85" w:rsidRDefault="007E1A47" w:rsidP="0072034D">
            <w:pPr>
              <w:keepLines/>
              <w:widowControl w:val="0"/>
              <w:jc w:val="both"/>
              <w:rPr>
                <w:rFonts w:ascii="Tahoma" w:hAnsi="Tahoma" w:cs="Tahoma"/>
                <w:b/>
              </w:rPr>
            </w:pPr>
            <w:r w:rsidRPr="008F3C85">
              <w:rPr>
                <w:rFonts w:ascii="Tahoma" w:hAnsi="Tahoma" w:cs="Tahoma"/>
                <w:b/>
                <w:i/>
              </w:rPr>
              <w:t xml:space="preserve">Priloga </w:t>
            </w:r>
          </w:p>
        </w:tc>
        <w:tc>
          <w:tcPr>
            <w:tcW w:w="551" w:type="dxa"/>
            <w:tcBorders>
              <w:left w:val="nil"/>
            </w:tcBorders>
          </w:tcPr>
          <w:p w14:paraId="5814F9B7" w14:textId="77777777" w:rsidR="007E1A47" w:rsidRPr="008F3C85" w:rsidRDefault="007E1A47" w:rsidP="0072034D">
            <w:pPr>
              <w:keepLines/>
              <w:widowControl w:val="0"/>
              <w:jc w:val="both"/>
              <w:rPr>
                <w:rFonts w:ascii="Tahoma" w:hAnsi="Tahoma" w:cs="Tahoma"/>
                <w:b/>
                <w:i/>
              </w:rPr>
            </w:pPr>
            <w:r w:rsidRPr="008F3C85">
              <w:rPr>
                <w:rFonts w:ascii="Tahoma" w:hAnsi="Tahoma" w:cs="Tahoma"/>
                <w:b/>
                <w:i/>
              </w:rPr>
              <w:t>1</w:t>
            </w:r>
          </w:p>
        </w:tc>
      </w:tr>
    </w:tbl>
    <w:p w14:paraId="601D16EE" w14:textId="77777777" w:rsidR="007E1A47" w:rsidRPr="008F3C85" w:rsidRDefault="007E1A47" w:rsidP="0072034D">
      <w:pPr>
        <w:keepLines/>
        <w:widowControl w:val="0"/>
        <w:tabs>
          <w:tab w:val="left" w:pos="567"/>
          <w:tab w:val="num" w:pos="851"/>
          <w:tab w:val="left" w:pos="993"/>
        </w:tabs>
        <w:jc w:val="both"/>
        <w:rPr>
          <w:rFonts w:ascii="Tahoma" w:hAnsi="Tahoma" w:cs="Tahoma"/>
          <w:sz w:val="16"/>
        </w:rPr>
      </w:pPr>
    </w:p>
    <w:p w14:paraId="57059FBF" w14:textId="758355A0" w:rsidR="007E1A47" w:rsidRPr="008F3C85" w:rsidRDefault="007E1A47" w:rsidP="0072034D">
      <w:pPr>
        <w:keepLines/>
        <w:widowControl w:val="0"/>
        <w:jc w:val="both"/>
        <w:rPr>
          <w:rFonts w:ascii="Tahoma" w:hAnsi="Tahoma" w:cs="Tahoma"/>
        </w:rPr>
      </w:pPr>
      <w:r w:rsidRPr="008F3C85">
        <w:rPr>
          <w:rFonts w:ascii="Tahoma" w:hAnsi="Tahoma" w:cs="Tahoma"/>
        </w:rPr>
        <w:t xml:space="preserve">Prilogo je potrebno izpolniti in podpisati </w:t>
      </w:r>
      <w:r w:rsidRPr="008F3C85">
        <w:rPr>
          <w:rFonts w:ascii="Tahoma" w:hAnsi="Tahoma" w:cs="Tahoma"/>
          <w:u w:val="single"/>
        </w:rPr>
        <w:t>ter naložiti v</w:t>
      </w:r>
      <w:r w:rsidRPr="008F3C85">
        <w:rPr>
          <w:rFonts w:ascii="Tahoma" w:hAnsi="Tahoma" w:cs="Tahoma"/>
          <w:b/>
          <w:u w:val="single"/>
        </w:rPr>
        <w:t xml:space="preserve"> </w:t>
      </w:r>
      <w:r w:rsidR="0027124E" w:rsidRPr="008F3C85">
        <w:rPr>
          <w:rFonts w:ascii="Tahoma" w:hAnsi="Tahoma" w:cs="Tahoma"/>
          <w:b/>
          <w:sz w:val="18"/>
          <w:szCs w:val="18"/>
          <w:u w:val="single"/>
        </w:rPr>
        <w:t>Razdelek »DOKUMENTI«, del »Ostale priloge«</w:t>
      </w:r>
      <w:r w:rsidRPr="008F3C85">
        <w:rPr>
          <w:rFonts w:ascii="Tahoma" w:hAnsi="Tahoma" w:cs="Tahoma"/>
        </w:rPr>
        <w:t xml:space="preserve">. </w:t>
      </w:r>
    </w:p>
    <w:p w14:paraId="0DCE42D3" w14:textId="77777777" w:rsidR="007E1A47" w:rsidRPr="008F3C85" w:rsidRDefault="007E1A47" w:rsidP="0072034D">
      <w:pPr>
        <w:keepLines/>
        <w:widowControl w:val="0"/>
        <w:jc w:val="both"/>
        <w:rPr>
          <w:rFonts w:ascii="Tahoma" w:hAnsi="Tahoma" w:cs="Tahoma"/>
          <w:sz w:val="14"/>
        </w:rPr>
      </w:pPr>
    </w:p>
    <w:p w14:paraId="3CE6435D" w14:textId="77777777" w:rsidR="007E1A47" w:rsidRPr="008F3C85" w:rsidRDefault="007E1A47" w:rsidP="0072034D">
      <w:pPr>
        <w:keepLines/>
        <w:widowControl w:val="0"/>
        <w:jc w:val="both"/>
        <w:rPr>
          <w:rFonts w:ascii="Tahoma" w:hAnsi="Tahoma" w:cs="Tahoma"/>
          <w:i/>
          <w:sz w:val="18"/>
          <w:szCs w:val="19"/>
        </w:rPr>
      </w:pPr>
      <w:r w:rsidRPr="008F3C85">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68B30ECA" w14:textId="77777777" w:rsidR="007E1A47" w:rsidRPr="008F3C85" w:rsidRDefault="007E1A47" w:rsidP="0072034D">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8F3C85" w14:paraId="54D47565" w14:textId="77777777" w:rsidTr="0037044D">
        <w:tc>
          <w:tcPr>
            <w:tcW w:w="212" w:type="dxa"/>
            <w:tcBorders>
              <w:right w:val="nil"/>
            </w:tcBorders>
          </w:tcPr>
          <w:p w14:paraId="384B4A94" w14:textId="77777777" w:rsidR="007E1A47" w:rsidRPr="008F3C85" w:rsidRDefault="007E1A47" w:rsidP="0072034D">
            <w:pPr>
              <w:keepLines/>
              <w:widowControl w:val="0"/>
              <w:jc w:val="both"/>
              <w:rPr>
                <w:rFonts w:ascii="Tahoma" w:hAnsi="Tahoma" w:cs="Tahoma"/>
              </w:rPr>
            </w:pPr>
          </w:p>
        </w:tc>
        <w:tc>
          <w:tcPr>
            <w:tcW w:w="8080" w:type="dxa"/>
            <w:tcBorders>
              <w:left w:val="nil"/>
            </w:tcBorders>
          </w:tcPr>
          <w:p w14:paraId="3B78D886" w14:textId="417C737C" w:rsidR="007E1A47" w:rsidRPr="008F3C85" w:rsidRDefault="007E1A47" w:rsidP="0072034D">
            <w:pPr>
              <w:keepLines/>
              <w:widowControl w:val="0"/>
              <w:jc w:val="both"/>
              <w:rPr>
                <w:rFonts w:ascii="Tahoma" w:hAnsi="Tahoma" w:cs="Tahoma"/>
              </w:rPr>
            </w:pPr>
            <w:r w:rsidRPr="008F3C85">
              <w:rPr>
                <w:rFonts w:ascii="Tahoma" w:hAnsi="Tahoma" w:cs="Tahoma"/>
              </w:rPr>
              <w:t>PONUDBA (POVZETEK SKUPNE PONUDBENE CENE)</w:t>
            </w:r>
          </w:p>
        </w:tc>
        <w:tc>
          <w:tcPr>
            <w:tcW w:w="992" w:type="dxa"/>
            <w:tcBorders>
              <w:right w:val="nil"/>
            </w:tcBorders>
          </w:tcPr>
          <w:p w14:paraId="26174E78" w14:textId="77777777" w:rsidR="007E1A47" w:rsidRPr="008F3C85" w:rsidRDefault="007E1A47" w:rsidP="0072034D">
            <w:pPr>
              <w:keepLines/>
              <w:widowControl w:val="0"/>
              <w:jc w:val="both"/>
              <w:rPr>
                <w:rFonts w:ascii="Tahoma" w:hAnsi="Tahoma" w:cs="Tahoma"/>
                <w:b/>
              </w:rPr>
            </w:pPr>
            <w:r w:rsidRPr="008F3C85">
              <w:rPr>
                <w:rFonts w:ascii="Tahoma" w:hAnsi="Tahoma" w:cs="Tahoma"/>
                <w:b/>
                <w:i/>
              </w:rPr>
              <w:t xml:space="preserve">Priloga </w:t>
            </w:r>
          </w:p>
        </w:tc>
        <w:tc>
          <w:tcPr>
            <w:tcW w:w="425" w:type="dxa"/>
            <w:tcBorders>
              <w:left w:val="nil"/>
            </w:tcBorders>
          </w:tcPr>
          <w:p w14:paraId="672A1780" w14:textId="77777777" w:rsidR="007E1A47" w:rsidRPr="008F3C85" w:rsidRDefault="007E1A47" w:rsidP="0072034D">
            <w:pPr>
              <w:keepLines/>
              <w:widowControl w:val="0"/>
              <w:ind w:left="-70"/>
              <w:jc w:val="both"/>
              <w:rPr>
                <w:rFonts w:ascii="Tahoma" w:hAnsi="Tahoma" w:cs="Tahoma"/>
                <w:b/>
                <w:i/>
              </w:rPr>
            </w:pPr>
            <w:r w:rsidRPr="008F3C85">
              <w:rPr>
                <w:rFonts w:ascii="Tahoma" w:hAnsi="Tahoma" w:cs="Tahoma"/>
                <w:b/>
                <w:i/>
              </w:rPr>
              <w:t>2</w:t>
            </w:r>
          </w:p>
        </w:tc>
      </w:tr>
    </w:tbl>
    <w:p w14:paraId="79803915" w14:textId="77777777" w:rsidR="002A6C4C" w:rsidRPr="008F3C85" w:rsidRDefault="002A6C4C" w:rsidP="0072034D">
      <w:pPr>
        <w:keepLines/>
        <w:widowControl w:val="0"/>
        <w:ind w:right="-284"/>
        <w:jc w:val="both"/>
        <w:rPr>
          <w:rFonts w:ascii="Tahoma" w:hAnsi="Tahoma" w:cs="Tahoma"/>
          <w:sz w:val="16"/>
        </w:rPr>
      </w:pPr>
    </w:p>
    <w:p w14:paraId="54CDC13C" w14:textId="6B2790D5" w:rsidR="00872949" w:rsidRPr="008F3C85" w:rsidRDefault="00872949" w:rsidP="00872949">
      <w:pPr>
        <w:keepLines/>
        <w:widowControl w:val="0"/>
        <w:ind w:right="-284"/>
        <w:jc w:val="both"/>
        <w:rPr>
          <w:rFonts w:ascii="Tahoma" w:hAnsi="Tahoma" w:cs="Tahoma"/>
        </w:rPr>
      </w:pPr>
      <w:r w:rsidRPr="008F3C85">
        <w:rPr>
          <w:rFonts w:ascii="Tahoma" w:hAnsi="Tahoma" w:cs="Tahoma"/>
        </w:rPr>
        <w:t xml:space="preserve">Ponudnik mora obrazec </w:t>
      </w:r>
      <w:r w:rsidRPr="008F3C85">
        <w:rPr>
          <w:rFonts w:ascii="Tahoma" w:hAnsi="Tahoma" w:cs="Tahoma"/>
          <w:b/>
        </w:rPr>
        <w:t>Priloga 2</w:t>
      </w:r>
      <w:r w:rsidRPr="008F3C85">
        <w:rPr>
          <w:rFonts w:ascii="Tahoma" w:hAnsi="Tahoma" w:cs="Tahoma"/>
        </w:rPr>
        <w:t xml:space="preserve"> (glede na sklop/e za katere/g</w:t>
      </w:r>
      <w:r w:rsidR="00E96D9D" w:rsidRPr="008F3C85">
        <w:rPr>
          <w:rFonts w:ascii="Tahoma" w:hAnsi="Tahoma" w:cs="Tahoma"/>
        </w:rPr>
        <w:t xml:space="preserve">a oddaja ponudbo) izpolniti in </w:t>
      </w:r>
      <w:r w:rsidRPr="008F3C85">
        <w:rPr>
          <w:rFonts w:ascii="Tahoma" w:hAnsi="Tahoma" w:cs="Tahoma"/>
        </w:rPr>
        <w:t xml:space="preserve">podpisati, </w:t>
      </w:r>
      <w:r w:rsidRPr="008F3C85">
        <w:rPr>
          <w:rFonts w:ascii="Tahoma" w:hAnsi="Tahoma" w:cs="Tahoma"/>
          <w:u w:val="single"/>
        </w:rPr>
        <w:t xml:space="preserve">ter jo naložiti </w:t>
      </w:r>
      <w:r w:rsidRPr="008F3C85">
        <w:rPr>
          <w:rFonts w:ascii="Tahoma" w:hAnsi="Tahoma" w:cs="Tahoma"/>
          <w:sz w:val="18"/>
          <w:u w:val="single"/>
        </w:rPr>
        <w:t>v</w:t>
      </w:r>
      <w:r w:rsidRPr="008F3C85">
        <w:rPr>
          <w:rFonts w:ascii="Tahoma" w:hAnsi="Tahoma" w:cs="Tahoma"/>
          <w:b/>
          <w:sz w:val="18"/>
          <w:u w:val="single"/>
        </w:rPr>
        <w:t xml:space="preserve"> Razdelek »Skupna ponudbena vrednost«, del »Predračun«</w:t>
      </w:r>
      <w:r w:rsidRPr="008F3C85">
        <w:rPr>
          <w:rFonts w:ascii="Tahoma" w:hAnsi="Tahoma" w:cs="Tahoma"/>
          <w:u w:val="single"/>
        </w:rPr>
        <w:t>.</w:t>
      </w:r>
      <w:r w:rsidRPr="008F3C85">
        <w:rPr>
          <w:rFonts w:ascii="Tahoma" w:hAnsi="Tahoma" w:cs="Tahoma"/>
        </w:rPr>
        <w:t xml:space="preserve"> Le-ta bo tudi na voljo oz. dostopna javnosti na javnem odpiranju ponudb.</w:t>
      </w:r>
    </w:p>
    <w:p w14:paraId="0F3D7947" w14:textId="77777777" w:rsidR="009760F4" w:rsidRPr="008F3C85" w:rsidRDefault="009760F4" w:rsidP="0072034D">
      <w:pPr>
        <w:keepLines/>
        <w:widowControl w:val="0"/>
        <w:ind w:right="-284"/>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2A6C4C" w:rsidRPr="008F3C85" w14:paraId="6E797C29" w14:textId="77777777" w:rsidTr="00AD4072">
        <w:trPr>
          <w:trHeight w:val="211"/>
        </w:trPr>
        <w:tc>
          <w:tcPr>
            <w:tcW w:w="212" w:type="dxa"/>
            <w:tcBorders>
              <w:right w:val="nil"/>
            </w:tcBorders>
          </w:tcPr>
          <w:p w14:paraId="2AADF345" w14:textId="77777777" w:rsidR="002A6C4C" w:rsidRPr="008F3C85" w:rsidRDefault="002A6C4C" w:rsidP="0072034D">
            <w:pPr>
              <w:keepLines/>
              <w:widowControl w:val="0"/>
              <w:jc w:val="both"/>
              <w:rPr>
                <w:rFonts w:ascii="Tahoma" w:hAnsi="Tahoma" w:cs="Tahoma"/>
              </w:rPr>
            </w:pPr>
          </w:p>
        </w:tc>
        <w:tc>
          <w:tcPr>
            <w:tcW w:w="8080" w:type="dxa"/>
            <w:tcBorders>
              <w:left w:val="nil"/>
            </w:tcBorders>
          </w:tcPr>
          <w:p w14:paraId="6E5A6F83" w14:textId="77777777" w:rsidR="002A6C4C" w:rsidRPr="008F3C85" w:rsidRDefault="002A6C4C" w:rsidP="0072034D">
            <w:pPr>
              <w:keepLines/>
              <w:widowControl w:val="0"/>
              <w:jc w:val="both"/>
              <w:rPr>
                <w:rFonts w:ascii="Tahoma" w:hAnsi="Tahoma" w:cs="Tahoma"/>
              </w:rPr>
            </w:pPr>
            <w:r w:rsidRPr="008F3C85">
              <w:rPr>
                <w:rFonts w:ascii="Tahoma" w:hAnsi="Tahoma" w:cs="Tahoma"/>
              </w:rPr>
              <w:t>PONUDBENI PREDRAČUN</w:t>
            </w:r>
          </w:p>
        </w:tc>
        <w:tc>
          <w:tcPr>
            <w:tcW w:w="850" w:type="dxa"/>
            <w:tcBorders>
              <w:right w:val="nil"/>
            </w:tcBorders>
          </w:tcPr>
          <w:p w14:paraId="1E74DF71" w14:textId="77777777" w:rsidR="002A6C4C" w:rsidRPr="008F3C85" w:rsidRDefault="002A6C4C" w:rsidP="0072034D">
            <w:pPr>
              <w:keepLines/>
              <w:widowControl w:val="0"/>
              <w:jc w:val="both"/>
              <w:rPr>
                <w:rFonts w:ascii="Tahoma" w:hAnsi="Tahoma" w:cs="Tahoma"/>
                <w:b/>
              </w:rPr>
            </w:pPr>
            <w:r w:rsidRPr="008F3C85">
              <w:rPr>
                <w:rFonts w:ascii="Tahoma" w:hAnsi="Tahoma" w:cs="Tahoma"/>
                <w:b/>
                <w:i/>
              </w:rPr>
              <w:t xml:space="preserve">Priloga </w:t>
            </w:r>
          </w:p>
        </w:tc>
        <w:tc>
          <w:tcPr>
            <w:tcW w:w="567" w:type="dxa"/>
            <w:tcBorders>
              <w:left w:val="nil"/>
            </w:tcBorders>
          </w:tcPr>
          <w:p w14:paraId="04ACA66E" w14:textId="77777777" w:rsidR="002A6C4C" w:rsidRPr="008F3C85" w:rsidRDefault="002A6C4C" w:rsidP="0072034D">
            <w:pPr>
              <w:keepLines/>
              <w:widowControl w:val="0"/>
              <w:ind w:left="-70"/>
              <w:jc w:val="both"/>
              <w:rPr>
                <w:rFonts w:ascii="Tahoma" w:hAnsi="Tahoma" w:cs="Tahoma"/>
                <w:b/>
                <w:i/>
              </w:rPr>
            </w:pPr>
            <w:r w:rsidRPr="008F3C85">
              <w:rPr>
                <w:rFonts w:ascii="Tahoma" w:hAnsi="Tahoma" w:cs="Tahoma"/>
                <w:b/>
                <w:i/>
              </w:rPr>
              <w:t>2/1</w:t>
            </w:r>
          </w:p>
        </w:tc>
      </w:tr>
    </w:tbl>
    <w:p w14:paraId="459D258F" w14:textId="77777777" w:rsidR="002A6C4C" w:rsidRPr="008F3C85" w:rsidRDefault="002A6C4C" w:rsidP="0072034D">
      <w:pPr>
        <w:keepLines/>
        <w:widowControl w:val="0"/>
        <w:ind w:right="-284"/>
        <w:jc w:val="both"/>
        <w:rPr>
          <w:rFonts w:ascii="Tahoma" w:hAnsi="Tahoma" w:cs="Tahoma"/>
          <w:sz w:val="16"/>
        </w:rPr>
      </w:pPr>
    </w:p>
    <w:p w14:paraId="38B6B1BF" w14:textId="37C291F5" w:rsidR="002A6C4C" w:rsidRPr="008F3C85" w:rsidRDefault="002A6C4C" w:rsidP="0072034D">
      <w:pPr>
        <w:keepLines/>
        <w:widowControl w:val="0"/>
        <w:jc w:val="both"/>
        <w:rPr>
          <w:rFonts w:ascii="Tahoma" w:hAnsi="Tahoma" w:cs="Tahoma"/>
        </w:rPr>
      </w:pPr>
      <w:r w:rsidRPr="008F3C85">
        <w:rPr>
          <w:rFonts w:ascii="Tahoma" w:hAnsi="Tahoma" w:cs="Tahoma"/>
        </w:rPr>
        <w:t>Ponudnik mora obrazec predračuna</w:t>
      </w:r>
      <w:r w:rsidR="001523E9" w:rsidRPr="008F3C85">
        <w:rPr>
          <w:rFonts w:ascii="Tahoma" w:hAnsi="Tahoma" w:cs="Tahoma"/>
        </w:rPr>
        <w:t xml:space="preserve"> za posamezen sklop</w:t>
      </w:r>
      <w:r w:rsidRPr="008F3C85">
        <w:rPr>
          <w:rFonts w:ascii="Tahoma" w:hAnsi="Tahoma" w:cs="Tahoma"/>
        </w:rPr>
        <w:t xml:space="preserve"> (Priloga 2/1) natisniti, izpolniti in podpisati, </w:t>
      </w:r>
      <w:r w:rsidRPr="008F3C85">
        <w:rPr>
          <w:rFonts w:ascii="Tahoma" w:hAnsi="Tahoma" w:cs="Tahoma"/>
          <w:u w:val="single"/>
        </w:rPr>
        <w:t xml:space="preserve">ter ga v </w:t>
      </w:r>
      <w:proofErr w:type="spellStart"/>
      <w:r w:rsidRPr="008F3C85">
        <w:rPr>
          <w:rFonts w:ascii="Tahoma" w:hAnsi="Tahoma" w:cs="Tahoma"/>
          <w:u w:val="single"/>
        </w:rPr>
        <w:t>pdf</w:t>
      </w:r>
      <w:proofErr w:type="spellEnd"/>
      <w:r w:rsidRPr="008F3C85">
        <w:rPr>
          <w:rFonts w:ascii="Tahoma" w:hAnsi="Tahoma" w:cs="Tahoma"/>
          <w:u w:val="single"/>
        </w:rPr>
        <w:t xml:space="preserve">. formatu naložiti </w:t>
      </w:r>
      <w:r w:rsidRPr="008F3C85">
        <w:rPr>
          <w:rFonts w:ascii="Tahoma" w:hAnsi="Tahoma" w:cs="Tahoma"/>
          <w:sz w:val="18"/>
          <w:u w:val="single"/>
        </w:rPr>
        <w:t>v</w:t>
      </w:r>
      <w:r w:rsidRPr="008F3C85">
        <w:rPr>
          <w:rFonts w:ascii="Tahoma" w:hAnsi="Tahoma" w:cs="Tahoma"/>
          <w:b/>
          <w:sz w:val="18"/>
          <w:u w:val="single"/>
        </w:rPr>
        <w:t xml:space="preserve"> </w:t>
      </w:r>
      <w:r w:rsidR="00873159" w:rsidRPr="008F3C85">
        <w:rPr>
          <w:rFonts w:ascii="Tahoma" w:hAnsi="Tahoma" w:cs="Tahoma"/>
          <w:b/>
          <w:sz w:val="18"/>
          <w:szCs w:val="18"/>
          <w:u w:val="single"/>
        </w:rPr>
        <w:t>Razdelek »DOKUMENTI«, del »Ostale priloge«.</w:t>
      </w:r>
      <w:r w:rsidRPr="008F3C85">
        <w:rPr>
          <w:rFonts w:ascii="Tahoma" w:hAnsi="Tahoma" w:cs="Tahoma"/>
          <w:sz w:val="18"/>
          <w:szCs w:val="18"/>
        </w:rPr>
        <w:t xml:space="preserve">, </w:t>
      </w:r>
      <w:r w:rsidR="00873159" w:rsidRPr="008F3C85">
        <w:rPr>
          <w:rFonts w:ascii="Tahoma" w:hAnsi="Tahoma" w:cs="Tahoma"/>
          <w:szCs w:val="18"/>
          <w:u w:val="single"/>
        </w:rPr>
        <w:t>Zaželeno je</w:t>
      </w:r>
      <w:r w:rsidR="00873159" w:rsidRPr="008F3C85">
        <w:rPr>
          <w:rFonts w:ascii="Tahoma" w:hAnsi="Tahoma" w:cs="Tahoma"/>
          <w:szCs w:val="18"/>
        </w:rPr>
        <w:t>, da se</w:t>
      </w:r>
      <w:r w:rsidRPr="008F3C85">
        <w:rPr>
          <w:rFonts w:ascii="Tahoma" w:hAnsi="Tahoma" w:cs="Tahoma"/>
          <w:szCs w:val="18"/>
        </w:rPr>
        <w:t xml:space="preserve"> identičnega </w:t>
      </w:r>
      <w:r w:rsidR="00873159" w:rsidRPr="008F3C85">
        <w:rPr>
          <w:rFonts w:ascii="Tahoma" w:hAnsi="Tahoma" w:cs="Tahoma"/>
          <w:szCs w:val="18"/>
        </w:rPr>
        <w:t xml:space="preserve">priloži </w:t>
      </w:r>
      <w:r w:rsidRPr="008F3C85">
        <w:rPr>
          <w:rFonts w:ascii="Tahoma" w:hAnsi="Tahoma" w:cs="Tahoma"/>
          <w:szCs w:val="18"/>
        </w:rPr>
        <w:t xml:space="preserve">tudi </w:t>
      </w:r>
      <w:r w:rsidRPr="008F3C85">
        <w:rPr>
          <w:rFonts w:ascii="Tahoma" w:hAnsi="Tahoma" w:cs="Tahoma"/>
          <w:szCs w:val="18"/>
          <w:u w:val="single"/>
        </w:rPr>
        <w:t>v elektronski obliki</w:t>
      </w:r>
      <w:r w:rsidRPr="008F3C85">
        <w:rPr>
          <w:rFonts w:ascii="Tahoma" w:hAnsi="Tahoma" w:cs="Tahoma"/>
          <w:szCs w:val="18"/>
        </w:rPr>
        <w:t xml:space="preserve"> </w:t>
      </w:r>
      <w:r w:rsidRPr="008F3C85">
        <w:rPr>
          <w:rFonts w:ascii="Tahoma" w:hAnsi="Tahoma" w:cs="Tahoma"/>
          <w:sz w:val="18"/>
          <w:szCs w:val="18"/>
        </w:rPr>
        <w:t>(</w:t>
      </w:r>
      <w:r w:rsidRPr="008F3C85">
        <w:rPr>
          <w:rFonts w:ascii="Tahoma" w:hAnsi="Tahoma" w:cs="Tahoma"/>
          <w:b/>
          <w:sz w:val="18"/>
          <w:szCs w:val="18"/>
          <w:u w:val="single"/>
        </w:rPr>
        <w:t>v Excel obliki</w:t>
      </w:r>
      <w:r w:rsidRPr="008F3C85">
        <w:rPr>
          <w:rFonts w:ascii="Tahoma" w:hAnsi="Tahoma" w:cs="Tahoma"/>
          <w:sz w:val="18"/>
          <w:szCs w:val="18"/>
          <w:u w:val="single"/>
        </w:rPr>
        <w:t>)</w:t>
      </w:r>
      <w:r w:rsidR="00873159" w:rsidRPr="008F3C85">
        <w:rPr>
          <w:rFonts w:ascii="Tahoma" w:hAnsi="Tahoma" w:cs="Tahoma"/>
          <w:sz w:val="18"/>
          <w:szCs w:val="18"/>
          <w:u w:val="single"/>
        </w:rPr>
        <w:t>.</w:t>
      </w:r>
      <w:r w:rsidRPr="008F3C85">
        <w:rPr>
          <w:rFonts w:ascii="Tahoma" w:hAnsi="Tahoma" w:cs="Tahoma"/>
        </w:rPr>
        <w:t xml:space="preserve"> Le-ta ne bo prikazana javnosti in ostalim ponudnikom na javnem odpiranju ponudb.</w:t>
      </w:r>
    </w:p>
    <w:p w14:paraId="53CDBB36" w14:textId="77777777" w:rsidR="002A6C4C" w:rsidRPr="008F3C85" w:rsidRDefault="002A6C4C" w:rsidP="0072034D">
      <w:pPr>
        <w:keepLines/>
        <w:widowControl w:val="0"/>
        <w:jc w:val="both"/>
        <w:rPr>
          <w:rFonts w:ascii="Tahoma" w:hAnsi="Tahoma" w:cs="Tahoma"/>
          <w:sz w:val="16"/>
          <w:szCs w:val="18"/>
        </w:rPr>
      </w:pPr>
    </w:p>
    <w:p w14:paraId="1693E3C2" w14:textId="4BFB40F9" w:rsidR="002A6C4C" w:rsidRPr="008F3C85" w:rsidRDefault="002A6C4C" w:rsidP="0072034D">
      <w:pPr>
        <w:keepLines/>
        <w:widowControl w:val="0"/>
        <w:jc w:val="both"/>
        <w:rPr>
          <w:rFonts w:ascii="Tahoma" w:hAnsi="Tahoma" w:cs="Tahoma"/>
          <w:sz w:val="19"/>
          <w:szCs w:val="19"/>
        </w:rPr>
      </w:pPr>
      <w:r w:rsidRPr="008F3C85">
        <w:rPr>
          <w:rFonts w:ascii="Tahoma" w:hAnsi="Tahoma" w:cs="Tahoma"/>
          <w:sz w:val="19"/>
          <w:szCs w:val="19"/>
        </w:rPr>
        <w:t xml:space="preserve">V primeru razlikovanja med tiskano in elektronsko </w:t>
      </w:r>
      <w:r w:rsidR="00E96D9D" w:rsidRPr="008F3C85">
        <w:rPr>
          <w:rFonts w:ascii="Tahoma" w:hAnsi="Tahoma" w:cs="Tahoma"/>
          <w:sz w:val="19"/>
          <w:szCs w:val="19"/>
        </w:rPr>
        <w:t xml:space="preserve">(Excel) </w:t>
      </w:r>
      <w:r w:rsidRPr="008F3C85">
        <w:rPr>
          <w:rFonts w:ascii="Tahoma" w:hAnsi="Tahoma" w:cs="Tahoma"/>
          <w:sz w:val="19"/>
          <w:szCs w:val="19"/>
        </w:rPr>
        <w:t>verzijo</w:t>
      </w:r>
      <w:r w:rsidR="00E96D9D" w:rsidRPr="008F3C85">
        <w:rPr>
          <w:rFonts w:ascii="Tahoma" w:hAnsi="Tahoma" w:cs="Tahoma"/>
          <w:sz w:val="19"/>
          <w:szCs w:val="19"/>
        </w:rPr>
        <w:t xml:space="preserve"> predračuna</w:t>
      </w:r>
      <w:r w:rsidRPr="008F3C85">
        <w:rPr>
          <w:rFonts w:ascii="Tahoma" w:hAnsi="Tahoma" w:cs="Tahoma"/>
          <w:sz w:val="19"/>
          <w:szCs w:val="19"/>
        </w:rPr>
        <w:t>, bo naročnik upošteval tiskano/</w:t>
      </w:r>
      <w:proofErr w:type="spellStart"/>
      <w:r w:rsidRPr="008F3C85">
        <w:rPr>
          <w:rFonts w:ascii="Tahoma" w:hAnsi="Tahoma" w:cs="Tahoma"/>
          <w:sz w:val="19"/>
          <w:szCs w:val="19"/>
        </w:rPr>
        <w:t>pdf</w:t>
      </w:r>
      <w:proofErr w:type="spellEnd"/>
      <w:r w:rsidRPr="008F3C85">
        <w:rPr>
          <w:rFonts w:ascii="Tahoma" w:hAnsi="Tahoma" w:cs="Tahoma"/>
          <w:sz w:val="19"/>
          <w:szCs w:val="19"/>
        </w:rPr>
        <w:t xml:space="preserve">. verzijo. </w:t>
      </w:r>
      <w:r w:rsidRPr="008F3C85">
        <w:rPr>
          <w:rFonts w:ascii="Tahoma" w:hAnsi="Tahoma" w:cs="Tahoma"/>
          <w:sz w:val="19"/>
          <w:szCs w:val="19"/>
          <w:u w:val="single"/>
        </w:rPr>
        <w:t>Ponudnik mora upoštevati navodila in zahteve glede ponudbenega predračuna, ki so navedena Prilogi 2/1.</w:t>
      </w:r>
    </w:p>
    <w:p w14:paraId="7C6DD025" w14:textId="77777777" w:rsidR="00BA38F2" w:rsidRPr="008F3C85" w:rsidRDefault="00BA38F2" w:rsidP="0072034D">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2949" w:rsidRPr="008F3C85" w14:paraId="7270EA8C" w14:textId="77777777" w:rsidTr="00872949">
        <w:trPr>
          <w:trHeight w:val="251"/>
        </w:trPr>
        <w:tc>
          <w:tcPr>
            <w:tcW w:w="212" w:type="dxa"/>
            <w:tcBorders>
              <w:top w:val="single" w:sz="4" w:space="0" w:color="auto"/>
              <w:left w:val="single" w:sz="4" w:space="0" w:color="auto"/>
              <w:bottom w:val="single" w:sz="4" w:space="0" w:color="auto"/>
              <w:right w:val="nil"/>
            </w:tcBorders>
          </w:tcPr>
          <w:p w14:paraId="7D66C5F0" w14:textId="77777777" w:rsidR="00872949" w:rsidRPr="008F3C85" w:rsidRDefault="00872949" w:rsidP="00872949">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AC4713C" w14:textId="77777777" w:rsidR="00872949" w:rsidRPr="008F3C85" w:rsidRDefault="00872949" w:rsidP="00872949">
            <w:pPr>
              <w:keepLines/>
              <w:widowControl w:val="0"/>
              <w:ind w:right="-284"/>
              <w:jc w:val="both"/>
              <w:rPr>
                <w:rFonts w:ascii="Tahoma" w:hAnsi="Tahoma" w:cs="Tahoma"/>
              </w:rPr>
            </w:pPr>
            <w:r w:rsidRPr="008F3C85">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0D38FE1D" w14:textId="77777777" w:rsidR="00872949" w:rsidRPr="008F3C85" w:rsidRDefault="00872949" w:rsidP="00872949">
            <w:pPr>
              <w:keepLines/>
              <w:widowControl w:val="0"/>
              <w:jc w:val="both"/>
              <w:rPr>
                <w:rFonts w:ascii="Tahoma" w:hAnsi="Tahoma" w:cs="Tahoma"/>
                <w:b/>
              </w:rPr>
            </w:pPr>
            <w:r w:rsidRPr="008F3C8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E7966FD" w14:textId="77777777" w:rsidR="00872949" w:rsidRPr="008F3C85" w:rsidRDefault="00872949" w:rsidP="00872949">
            <w:pPr>
              <w:keepLines/>
              <w:widowControl w:val="0"/>
              <w:jc w:val="both"/>
              <w:rPr>
                <w:rFonts w:ascii="Tahoma" w:hAnsi="Tahoma" w:cs="Tahoma"/>
                <w:b/>
                <w:i/>
              </w:rPr>
            </w:pPr>
            <w:r w:rsidRPr="008F3C85">
              <w:rPr>
                <w:rFonts w:ascii="Tahoma" w:hAnsi="Tahoma" w:cs="Tahoma"/>
                <w:b/>
                <w:i/>
              </w:rPr>
              <w:t>3/1</w:t>
            </w:r>
          </w:p>
        </w:tc>
      </w:tr>
    </w:tbl>
    <w:p w14:paraId="70E2F99D" w14:textId="77777777" w:rsidR="00872949" w:rsidRPr="008F3C85" w:rsidRDefault="00872949" w:rsidP="00872949">
      <w:pPr>
        <w:keepLines/>
        <w:widowControl w:val="0"/>
        <w:ind w:right="-284"/>
        <w:jc w:val="both"/>
        <w:rPr>
          <w:rFonts w:ascii="Tahoma" w:hAnsi="Tahoma" w:cs="Tahoma"/>
          <w:sz w:val="16"/>
        </w:rPr>
      </w:pPr>
    </w:p>
    <w:p w14:paraId="4E8EE682" w14:textId="77777777" w:rsidR="00872949" w:rsidRPr="008F3C85" w:rsidRDefault="00872949" w:rsidP="00872949">
      <w:pPr>
        <w:keepLines/>
        <w:widowControl w:val="0"/>
        <w:jc w:val="both"/>
        <w:rPr>
          <w:rFonts w:ascii="Tahoma" w:hAnsi="Tahoma" w:cs="Tahoma"/>
        </w:rPr>
      </w:pPr>
      <w:r w:rsidRPr="008F3C85">
        <w:rPr>
          <w:rFonts w:ascii="Tahoma" w:hAnsi="Tahoma" w:cs="Tahoma"/>
        </w:rPr>
        <w:t xml:space="preserve">Ponudnik (in vsak posamezni član/partner </w:t>
      </w:r>
      <w:r w:rsidRPr="008F3C85">
        <w:rPr>
          <w:rFonts w:ascii="Tahoma" w:hAnsi="Tahoma" w:cs="Tahoma"/>
          <w:u w:val="single"/>
        </w:rPr>
        <w:t>v primeru</w:t>
      </w:r>
      <w:r w:rsidRPr="008F3C85">
        <w:rPr>
          <w:rFonts w:ascii="Tahoma" w:hAnsi="Tahoma" w:cs="Tahoma"/>
        </w:rPr>
        <w:t xml:space="preserve"> skupne ponudbe) </w:t>
      </w:r>
      <w:r w:rsidRPr="008F3C85">
        <w:rPr>
          <w:rFonts w:ascii="Tahoma" w:hAnsi="Tahoma" w:cs="Tahoma"/>
          <w:b/>
        </w:rPr>
        <w:t>mora</w:t>
      </w:r>
      <w:r w:rsidRPr="008F3C85">
        <w:rPr>
          <w:rFonts w:ascii="Tahoma" w:hAnsi="Tahoma" w:cs="Tahoma"/>
        </w:rPr>
        <w:t xml:space="preserve"> obrazec izjave izpolniti in podpisati, ter ga naložiti v</w:t>
      </w:r>
      <w:r w:rsidRPr="008F3C85">
        <w:rPr>
          <w:rFonts w:ascii="Tahoma" w:hAnsi="Tahoma" w:cs="Tahoma"/>
          <w:b/>
        </w:rPr>
        <w:t xml:space="preserve"> </w:t>
      </w:r>
      <w:r w:rsidRPr="008F3C85">
        <w:rPr>
          <w:rFonts w:ascii="Tahoma" w:hAnsi="Tahoma" w:cs="Tahoma"/>
          <w:b/>
          <w:sz w:val="18"/>
        </w:rPr>
        <w:t>Razdelek »DOKUMENTI«, del »Ostale priloge«</w:t>
      </w:r>
      <w:r w:rsidRPr="008F3C85">
        <w:rPr>
          <w:rFonts w:ascii="Tahoma" w:hAnsi="Tahoma" w:cs="Tahoma"/>
        </w:rPr>
        <w:t>.</w:t>
      </w:r>
      <w:r w:rsidRPr="008F3C85">
        <w:rPr>
          <w:rFonts w:ascii="Tahoma" w:hAnsi="Tahoma" w:cs="Tahoma"/>
          <w:sz w:val="22"/>
        </w:rPr>
        <w:t xml:space="preserve"> </w:t>
      </w:r>
    </w:p>
    <w:p w14:paraId="5B2DE769" w14:textId="77777777" w:rsidR="00872949" w:rsidRPr="008F3C85" w:rsidRDefault="00872949" w:rsidP="00872949">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2949" w:rsidRPr="008F3C85" w14:paraId="0750D052" w14:textId="77777777" w:rsidTr="00872949">
        <w:tc>
          <w:tcPr>
            <w:tcW w:w="212" w:type="dxa"/>
            <w:tcBorders>
              <w:top w:val="single" w:sz="4" w:space="0" w:color="auto"/>
              <w:left w:val="single" w:sz="4" w:space="0" w:color="auto"/>
              <w:bottom w:val="single" w:sz="4" w:space="0" w:color="auto"/>
              <w:right w:val="nil"/>
            </w:tcBorders>
          </w:tcPr>
          <w:p w14:paraId="0B138D5A" w14:textId="77777777" w:rsidR="00872949" w:rsidRPr="008F3C85" w:rsidRDefault="00872949" w:rsidP="00872949">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8225FE2" w14:textId="77777777" w:rsidR="00872949" w:rsidRPr="008F3C85" w:rsidRDefault="00872949" w:rsidP="00872949">
            <w:pPr>
              <w:keepLines/>
              <w:widowControl w:val="0"/>
              <w:jc w:val="both"/>
              <w:rPr>
                <w:rFonts w:ascii="Tahoma" w:hAnsi="Tahoma" w:cs="Tahoma"/>
              </w:rPr>
            </w:pPr>
            <w:r w:rsidRPr="008F3C85">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29C51EB2" w14:textId="77777777" w:rsidR="00872949" w:rsidRPr="008F3C85" w:rsidRDefault="00872949" w:rsidP="00872949">
            <w:pPr>
              <w:keepLines/>
              <w:widowControl w:val="0"/>
              <w:jc w:val="both"/>
              <w:rPr>
                <w:rFonts w:ascii="Tahoma" w:hAnsi="Tahoma" w:cs="Tahoma"/>
                <w:b/>
              </w:rPr>
            </w:pPr>
            <w:r w:rsidRPr="008F3C8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A3751FB" w14:textId="77777777" w:rsidR="00872949" w:rsidRPr="008F3C85" w:rsidRDefault="00872949" w:rsidP="00872949">
            <w:pPr>
              <w:keepLines/>
              <w:widowControl w:val="0"/>
              <w:jc w:val="both"/>
              <w:rPr>
                <w:rFonts w:ascii="Tahoma" w:hAnsi="Tahoma" w:cs="Tahoma"/>
                <w:b/>
                <w:i/>
              </w:rPr>
            </w:pPr>
            <w:r w:rsidRPr="008F3C85">
              <w:rPr>
                <w:rFonts w:ascii="Tahoma" w:hAnsi="Tahoma" w:cs="Tahoma"/>
                <w:b/>
                <w:i/>
              </w:rPr>
              <w:t>3/2</w:t>
            </w:r>
          </w:p>
        </w:tc>
      </w:tr>
    </w:tbl>
    <w:p w14:paraId="42548DDD" w14:textId="77777777" w:rsidR="00872949" w:rsidRPr="008F3C85" w:rsidRDefault="00872949" w:rsidP="00872949">
      <w:pPr>
        <w:keepLines/>
        <w:widowControl w:val="0"/>
        <w:jc w:val="both"/>
        <w:rPr>
          <w:rFonts w:ascii="Tahoma" w:hAnsi="Tahoma" w:cs="Tahoma"/>
          <w:sz w:val="14"/>
        </w:rPr>
      </w:pPr>
    </w:p>
    <w:p w14:paraId="40D33A57" w14:textId="77777777" w:rsidR="00872949" w:rsidRPr="008F3C85" w:rsidRDefault="00872949" w:rsidP="00872949">
      <w:pPr>
        <w:keepLines/>
        <w:widowControl w:val="0"/>
        <w:jc w:val="both"/>
        <w:rPr>
          <w:rFonts w:ascii="Tahoma" w:hAnsi="Tahoma" w:cs="Tahoma"/>
          <w:iCs/>
        </w:rPr>
      </w:pPr>
      <w:r w:rsidRPr="008F3C85">
        <w:rPr>
          <w:rFonts w:ascii="Tahoma" w:hAnsi="Tahoma" w:cs="Tahoma"/>
        </w:rPr>
        <w:t>Vsi v ponudbi navedeni podizvajalci</w:t>
      </w:r>
      <w:r w:rsidRPr="008F3C85">
        <w:rPr>
          <w:rFonts w:ascii="Tahoma" w:hAnsi="Tahoma" w:cs="Tahoma"/>
          <w:iCs/>
          <w:sz w:val="18"/>
          <w:szCs w:val="22"/>
        </w:rPr>
        <w:t xml:space="preserve"> (</w:t>
      </w:r>
      <w:r w:rsidRPr="008F3C85">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8F3C85">
        <w:rPr>
          <w:rFonts w:ascii="Tahoma" w:hAnsi="Tahoma" w:cs="Tahoma"/>
        </w:rPr>
        <w:t xml:space="preserve"> morajo obrazec izjave izpolniti in podpisati, ter ga naložiti v</w:t>
      </w:r>
      <w:r w:rsidRPr="008F3C85">
        <w:rPr>
          <w:rFonts w:ascii="Tahoma" w:hAnsi="Tahoma" w:cs="Tahoma"/>
          <w:b/>
        </w:rPr>
        <w:t xml:space="preserve"> </w:t>
      </w:r>
      <w:r w:rsidRPr="008F3C85">
        <w:rPr>
          <w:rFonts w:ascii="Tahoma" w:hAnsi="Tahoma" w:cs="Tahoma"/>
          <w:b/>
          <w:sz w:val="18"/>
        </w:rPr>
        <w:t>Razdelek »DOKUMENTI«, del »Ostale priloge«</w:t>
      </w:r>
      <w:r w:rsidRPr="008F3C85">
        <w:rPr>
          <w:rFonts w:ascii="Tahoma" w:hAnsi="Tahoma" w:cs="Tahoma"/>
        </w:rPr>
        <w:t>.</w:t>
      </w:r>
      <w:r w:rsidRPr="008F3C85">
        <w:rPr>
          <w:rFonts w:ascii="Tahoma" w:hAnsi="Tahoma" w:cs="Tahoma"/>
          <w:sz w:val="22"/>
        </w:rPr>
        <w:t xml:space="preserve"> </w:t>
      </w:r>
    </w:p>
    <w:p w14:paraId="699F9F8C" w14:textId="77777777" w:rsidR="00872949" w:rsidRPr="008F3C85" w:rsidRDefault="00872949" w:rsidP="00872949">
      <w:pPr>
        <w:keepLines/>
        <w:widowControl w:val="0"/>
        <w:jc w:val="both"/>
        <w:rPr>
          <w:rFonts w:ascii="Tahoma" w:hAnsi="Tahoma" w:cs="Tahoma"/>
          <w:u w:val="single"/>
        </w:rPr>
      </w:pPr>
      <w:r w:rsidRPr="008F3C85">
        <w:rPr>
          <w:rFonts w:ascii="Tahoma" w:hAnsi="Tahoma" w:cs="Tahoma"/>
          <w:u w:val="single"/>
        </w:rPr>
        <w:lastRenderedPageBreak/>
        <w:t xml:space="preserve">V kolikor ponudnik ne oddaja ponudbe z nobenim podizvajalcem </w:t>
      </w:r>
      <w:r w:rsidRPr="008F3C85">
        <w:rPr>
          <w:rFonts w:ascii="Tahoma" w:hAnsi="Tahoma" w:cs="Tahoma"/>
          <w:iCs/>
          <w:u w:val="single"/>
        </w:rPr>
        <w:t>in/ali ne bo uporabil zmogljivost drugega subjekta,</w:t>
      </w:r>
      <w:r w:rsidRPr="008F3C85">
        <w:rPr>
          <w:rFonts w:ascii="Tahoma" w:hAnsi="Tahoma" w:cs="Tahoma"/>
          <w:u w:val="single"/>
        </w:rPr>
        <w:t xml:space="preserve"> priloge ni potrebno izpolni. </w:t>
      </w:r>
    </w:p>
    <w:p w14:paraId="2BB8BA2B" w14:textId="77777777" w:rsidR="00872949" w:rsidRPr="008F3C85" w:rsidRDefault="00872949" w:rsidP="00872949">
      <w:pPr>
        <w:keepLines/>
        <w:widowControl w:val="0"/>
        <w:ind w:right="-284"/>
        <w:jc w:val="both"/>
        <w:rPr>
          <w:rFonts w:ascii="Tahoma" w:hAnsi="Tahoma" w:cs="Tahoma"/>
          <w:sz w:val="16"/>
        </w:rPr>
      </w:pPr>
      <w:r w:rsidRPr="008F3C85">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872949" w:rsidRPr="008F3C85" w14:paraId="7FF4591C" w14:textId="77777777" w:rsidTr="00872949">
        <w:tc>
          <w:tcPr>
            <w:tcW w:w="212" w:type="dxa"/>
            <w:tcBorders>
              <w:right w:val="nil"/>
            </w:tcBorders>
          </w:tcPr>
          <w:p w14:paraId="68CADB36" w14:textId="77777777" w:rsidR="00872949" w:rsidRPr="008F3C85" w:rsidRDefault="00872949" w:rsidP="00872949">
            <w:pPr>
              <w:keepLines/>
              <w:widowControl w:val="0"/>
              <w:jc w:val="both"/>
              <w:rPr>
                <w:rFonts w:ascii="Tahoma" w:hAnsi="Tahoma" w:cs="Tahoma"/>
              </w:rPr>
            </w:pPr>
          </w:p>
        </w:tc>
        <w:tc>
          <w:tcPr>
            <w:tcW w:w="8080" w:type="dxa"/>
            <w:tcBorders>
              <w:left w:val="nil"/>
            </w:tcBorders>
          </w:tcPr>
          <w:p w14:paraId="49488D6B" w14:textId="77777777" w:rsidR="00872949" w:rsidRPr="008F3C85" w:rsidRDefault="00872949" w:rsidP="00872949">
            <w:pPr>
              <w:keepLines/>
              <w:widowControl w:val="0"/>
              <w:jc w:val="both"/>
              <w:rPr>
                <w:rFonts w:ascii="Tahoma" w:hAnsi="Tahoma" w:cs="Tahoma"/>
              </w:rPr>
            </w:pPr>
            <w:r w:rsidRPr="008F3C85">
              <w:rPr>
                <w:rFonts w:ascii="Tahoma" w:hAnsi="Tahoma" w:cs="Tahoma"/>
              </w:rPr>
              <w:t>IZJAVA O UDELEŽBI FIZIČNIH IN PRAVNIH OSEB V LASTNIŠTVU PONUDNIKA</w:t>
            </w:r>
          </w:p>
        </w:tc>
        <w:tc>
          <w:tcPr>
            <w:tcW w:w="850" w:type="dxa"/>
            <w:tcBorders>
              <w:right w:val="nil"/>
            </w:tcBorders>
          </w:tcPr>
          <w:p w14:paraId="7F6623CC" w14:textId="77777777" w:rsidR="00872949" w:rsidRPr="008F3C85" w:rsidRDefault="00872949" w:rsidP="00872949">
            <w:pPr>
              <w:keepLines/>
              <w:widowControl w:val="0"/>
              <w:jc w:val="both"/>
              <w:rPr>
                <w:rFonts w:ascii="Tahoma" w:hAnsi="Tahoma" w:cs="Tahoma"/>
                <w:b/>
              </w:rPr>
            </w:pPr>
            <w:r w:rsidRPr="008F3C85">
              <w:rPr>
                <w:rFonts w:ascii="Tahoma" w:hAnsi="Tahoma" w:cs="Tahoma"/>
                <w:b/>
                <w:i/>
              </w:rPr>
              <w:t xml:space="preserve">Priloga </w:t>
            </w:r>
          </w:p>
        </w:tc>
        <w:tc>
          <w:tcPr>
            <w:tcW w:w="573" w:type="dxa"/>
            <w:tcBorders>
              <w:left w:val="nil"/>
            </w:tcBorders>
          </w:tcPr>
          <w:p w14:paraId="0C7858D3" w14:textId="77777777" w:rsidR="00872949" w:rsidRPr="008F3C85" w:rsidRDefault="00872949" w:rsidP="00872949">
            <w:pPr>
              <w:keepLines/>
              <w:widowControl w:val="0"/>
              <w:jc w:val="both"/>
              <w:rPr>
                <w:rFonts w:ascii="Tahoma" w:hAnsi="Tahoma" w:cs="Tahoma"/>
                <w:b/>
                <w:i/>
              </w:rPr>
            </w:pPr>
            <w:r w:rsidRPr="008F3C85">
              <w:rPr>
                <w:rFonts w:ascii="Tahoma" w:hAnsi="Tahoma" w:cs="Tahoma"/>
                <w:b/>
                <w:i/>
              </w:rPr>
              <w:t>3/3</w:t>
            </w:r>
          </w:p>
        </w:tc>
      </w:tr>
    </w:tbl>
    <w:p w14:paraId="5C0B8BCB" w14:textId="77777777" w:rsidR="00872949" w:rsidRPr="008F3C85" w:rsidRDefault="00872949" w:rsidP="00872949">
      <w:pPr>
        <w:keepLines/>
        <w:widowControl w:val="0"/>
        <w:jc w:val="both"/>
        <w:rPr>
          <w:rFonts w:ascii="Tahoma" w:hAnsi="Tahoma" w:cs="Tahoma"/>
          <w:sz w:val="16"/>
        </w:rPr>
      </w:pPr>
    </w:p>
    <w:p w14:paraId="41FED811" w14:textId="77777777" w:rsidR="00872949" w:rsidRPr="008F3C85" w:rsidRDefault="00872949" w:rsidP="00872949">
      <w:pPr>
        <w:keepLines/>
        <w:widowControl w:val="0"/>
        <w:tabs>
          <w:tab w:val="left" w:pos="567"/>
          <w:tab w:val="num" w:pos="851"/>
          <w:tab w:val="left" w:pos="993"/>
        </w:tabs>
        <w:jc w:val="both"/>
        <w:rPr>
          <w:rFonts w:ascii="Tahoma" w:hAnsi="Tahoma" w:cs="Tahoma"/>
        </w:rPr>
      </w:pPr>
      <w:r w:rsidRPr="008F3C85">
        <w:rPr>
          <w:rFonts w:ascii="Tahoma" w:hAnsi="Tahoma" w:cs="Tahoma"/>
        </w:rPr>
        <w:t xml:space="preserve">Ponudnik, posamezni člani (partnerji) skupine ponudnikov v okviru skupne ponudbe, vsi v ponudbi navedeni podizvajalci in </w:t>
      </w:r>
      <w:r w:rsidRPr="008F3C85">
        <w:rPr>
          <w:rFonts w:ascii="Tahoma" w:hAnsi="Tahoma" w:cs="Tahoma"/>
          <w:iCs/>
        </w:rPr>
        <w:t>subjekti, katerih zmogljivost uporablja ponudnik,</w:t>
      </w:r>
      <w:r w:rsidRPr="008F3C85">
        <w:rPr>
          <w:rFonts w:ascii="Tahoma" w:hAnsi="Tahoma" w:cs="Tahoma"/>
        </w:rPr>
        <w:t xml:space="preserve"> morajo obrazec izjave izpolniti in podpisati, </w:t>
      </w:r>
      <w:r w:rsidRPr="008F3C85">
        <w:rPr>
          <w:rFonts w:ascii="Tahoma" w:hAnsi="Tahoma" w:cs="Tahoma"/>
          <w:u w:val="single"/>
        </w:rPr>
        <w:t>ter naložiti v</w:t>
      </w:r>
      <w:r w:rsidRPr="008F3C85">
        <w:rPr>
          <w:rFonts w:ascii="Tahoma" w:hAnsi="Tahoma" w:cs="Tahoma"/>
          <w:b/>
          <w:u w:val="single"/>
        </w:rPr>
        <w:t xml:space="preserve"> </w:t>
      </w:r>
      <w:r w:rsidRPr="008F3C85">
        <w:rPr>
          <w:rFonts w:ascii="Tahoma" w:hAnsi="Tahoma" w:cs="Tahoma"/>
          <w:b/>
          <w:sz w:val="18"/>
          <w:u w:val="single"/>
        </w:rPr>
        <w:t>Razdelek »DOKUMENTI«, del »Ostale priloge«</w:t>
      </w:r>
      <w:r w:rsidRPr="008F3C85">
        <w:rPr>
          <w:rFonts w:ascii="Tahoma" w:hAnsi="Tahoma" w:cs="Tahoma"/>
          <w:sz w:val="18"/>
        </w:rPr>
        <w:t>.</w:t>
      </w:r>
    </w:p>
    <w:p w14:paraId="68B3DE8A" w14:textId="77777777" w:rsidR="00872949" w:rsidRPr="008F3C85" w:rsidRDefault="00872949" w:rsidP="00872949">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2949" w:rsidRPr="008F3C85" w14:paraId="486F430D" w14:textId="77777777" w:rsidTr="00872949">
        <w:tc>
          <w:tcPr>
            <w:tcW w:w="212" w:type="dxa"/>
            <w:tcBorders>
              <w:top w:val="single" w:sz="4" w:space="0" w:color="auto"/>
              <w:left w:val="single" w:sz="4" w:space="0" w:color="auto"/>
              <w:bottom w:val="single" w:sz="4" w:space="0" w:color="auto"/>
              <w:right w:val="nil"/>
            </w:tcBorders>
          </w:tcPr>
          <w:p w14:paraId="576D3038" w14:textId="77777777" w:rsidR="00872949" w:rsidRPr="008F3C85" w:rsidRDefault="00872949" w:rsidP="00872949">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2DFB741" w14:textId="77777777" w:rsidR="00872949" w:rsidRPr="008F3C85" w:rsidRDefault="00872949" w:rsidP="00872949">
            <w:pPr>
              <w:keepLines/>
              <w:widowControl w:val="0"/>
              <w:jc w:val="both"/>
              <w:rPr>
                <w:rFonts w:ascii="Tahoma" w:hAnsi="Tahoma" w:cs="Tahoma"/>
              </w:rPr>
            </w:pPr>
            <w:r w:rsidRPr="008F3C85">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2B85E319" w14:textId="77777777" w:rsidR="00872949" w:rsidRPr="008F3C85" w:rsidRDefault="00872949" w:rsidP="00872949">
            <w:pPr>
              <w:keepLines/>
              <w:widowControl w:val="0"/>
              <w:jc w:val="both"/>
              <w:rPr>
                <w:rFonts w:ascii="Tahoma" w:hAnsi="Tahoma" w:cs="Tahoma"/>
                <w:b/>
              </w:rPr>
            </w:pPr>
            <w:r w:rsidRPr="008F3C8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A660F8C" w14:textId="77777777" w:rsidR="00872949" w:rsidRPr="008F3C85" w:rsidRDefault="00872949" w:rsidP="00872949">
            <w:pPr>
              <w:keepLines/>
              <w:widowControl w:val="0"/>
              <w:jc w:val="both"/>
              <w:rPr>
                <w:rFonts w:ascii="Tahoma" w:hAnsi="Tahoma" w:cs="Tahoma"/>
                <w:b/>
                <w:i/>
              </w:rPr>
            </w:pPr>
            <w:r w:rsidRPr="008F3C85">
              <w:rPr>
                <w:rFonts w:ascii="Tahoma" w:hAnsi="Tahoma" w:cs="Tahoma"/>
                <w:b/>
                <w:i/>
              </w:rPr>
              <w:t>4</w:t>
            </w:r>
          </w:p>
        </w:tc>
      </w:tr>
    </w:tbl>
    <w:p w14:paraId="6F6C37B7" w14:textId="77777777" w:rsidR="00872949" w:rsidRPr="008F3C85" w:rsidRDefault="00872949" w:rsidP="00872949">
      <w:pPr>
        <w:keepLines/>
        <w:widowControl w:val="0"/>
        <w:jc w:val="both"/>
        <w:rPr>
          <w:rFonts w:ascii="Tahoma" w:hAnsi="Tahoma" w:cs="Tahoma"/>
          <w:sz w:val="16"/>
        </w:rPr>
      </w:pPr>
    </w:p>
    <w:p w14:paraId="25A25A33" w14:textId="77777777" w:rsidR="00872949" w:rsidRPr="008F3C85" w:rsidRDefault="00872949" w:rsidP="00872949">
      <w:pPr>
        <w:keepLines/>
        <w:widowControl w:val="0"/>
        <w:jc w:val="both"/>
        <w:rPr>
          <w:rFonts w:ascii="Tahoma" w:hAnsi="Tahoma" w:cs="Tahoma"/>
        </w:rPr>
      </w:pPr>
      <w:r w:rsidRPr="008F3C85">
        <w:rPr>
          <w:rFonts w:ascii="Tahoma" w:hAnsi="Tahoma" w:cs="Tahoma"/>
        </w:rPr>
        <w:t>Ponudnik (oz. glavni partner v primeru skupne ponudbe) mora svoj obrazec ESPD izpolniti ter ga v .</w:t>
      </w:r>
      <w:proofErr w:type="spellStart"/>
      <w:r w:rsidRPr="008F3C85">
        <w:rPr>
          <w:rFonts w:ascii="Tahoma" w:hAnsi="Tahoma" w:cs="Tahoma"/>
        </w:rPr>
        <w:t>pdf</w:t>
      </w:r>
      <w:proofErr w:type="spellEnd"/>
      <w:r w:rsidRPr="008F3C85">
        <w:rPr>
          <w:rFonts w:ascii="Tahoma" w:hAnsi="Tahoma" w:cs="Tahoma"/>
        </w:rPr>
        <w:t xml:space="preserve"> formatu ali v elektronski obliki (nepodpisan .</w:t>
      </w:r>
      <w:proofErr w:type="spellStart"/>
      <w:r w:rsidRPr="008F3C85">
        <w:rPr>
          <w:rFonts w:ascii="Tahoma" w:hAnsi="Tahoma" w:cs="Tahoma"/>
        </w:rPr>
        <w:t>xml</w:t>
      </w:r>
      <w:proofErr w:type="spellEnd"/>
      <w:r w:rsidRPr="008F3C85">
        <w:rPr>
          <w:rFonts w:ascii="Tahoma" w:hAnsi="Tahoma" w:cs="Tahoma"/>
        </w:rPr>
        <w:t xml:space="preserve"> format, ki bo podpisan hkrati z oddajo ponudbe) naložiti na informacijski sistem e-JN</w:t>
      </w:r>
      <w:r w:rsidRPr="008F3C85">
        <w:rPr>
          <w:rFonts w:ascii="Tahoma" w:hAnsi="Tahoma" w:cs="Tahoma"/>
          <w:sz w:val="18"/>
        </w:rPr>
        <w:t xml:space="preserve"> </w:t>
      </w:r>
      <w:r w:rsidRPr="008F3C85">
        <w:rPr>
          <w:rFonts w:ascii="Tahoma" w:hAnsi="Tahoma" w:cs="Tahoma"/>
          <w:b/>
          <w:sz w:val="18"/>
          <w:u w:val="single"/>
        </w:rPr>
        <w:t>v razdelek »ESPD – ponudnik«</w:t>
      </w:r>
      <w:r w:rsidRPr="008F3C85">
        <w:rPr>
          <w:rFonts w:ascii="Tahoma" w:hAnsi="Tahoma" w:cs="Tahoma"/>
          <w:sz w:val="18"/>
          <w:u w:val="single"/>
        </w:rPr>
        <w:t>.</w:t>
      </w:r>
      <w:r w:rsidRPr="008F3C85">
        <w:rPr>
          <w:rFonts w:ascii="Tahoma" w:hAnsi="Tahoma" w:cs="Tahoma"/>
          <w:sz w:val="18"/>
        </w:rPr>
        <w:t xml:space="preserve"> </w:t>
      </w:r>
    </w:p>
    <w:p w14:paraId="606B0D99" w14:textId="77777777" w:rsidR="00872949" w:rsidRPr="008F3C85" w:rsidRDefault="00872949" w:rsidP="00872949">
      <w:pPr>
        <w:keepLines/>
        <w:widowControl w:val="0"/>
        <w:jc w:val="both"/>
        <w:rPr>
          <w:rFonts w:ascii="Tahoma" w:hAnsi="Tahoma" w:cs="Tahoma"/>
          <w:i/>
          <w:sz w:val="14"/>
          <w:szCs w:val="18"/>
        </w:rPr>
      </w:pPr>
    </w:p>
    <w:p w14:paraId="05F593D5" w14:textId="77777777" w:rsidR="00872949" w:rsidRPr="008F3C85" w:rsidRDefault="00872949" w:rsidP="00872949">
      <w:pPr>
        <w:keepLines/>
        <w:widowControl w:val="0"/>
        <w:jc w:val="both"/>
        <w:rPr>
          <w:rFonts w:ascii="Tahoma" w:hAnsi="Tahoma" w:cs="Tahoma"/>
        </w:rPr>
      </w:pPr>
      <w:r w:rsidRPr="008F3C85">
        <w:rPr>
          <w:rFonts w:ascii="Tahoma" w:hAnsi="Tahoma" w:cs="Tahoma"/>
        </w:rPr>
        <w:t xml:space="preserve">Za vse v ponudbi navedene </w:t>
      </w:r>
      <w:r w:rsidRPr="008F3C85">
        <w:rPr>
          <w:rFonts w:ascii="Tahoma" w:hAnsi="Tahoma" w:cs="Tahoma"/>
          <w:u w:val="single"/>
        </w:rPr>
        <w:t>partnerje</w:t>
      </w:r>
      <w:r w:rsidRPr="008F3C85">
        <w:rPr>
          <w:rFonts w:ascii="Tahoma" w:hAnsi="Tahoma" w:cs="Tahoma"/>
        </w:rPr>
        <w:t xml:space="preserve"> </w:t>
      </w:r>
      <w:r w:rsidRPr="008F3C85">
        <w:rPr>
          <w:rFonts w:ascii="Tahoma" w:hAnsi="Tahoma" w:cs="Tahoma"/>
          <w:i/>
          <w:sz w:val="18"/>
        </w:rPr>
        <w:t>(v primeru skupne ponudbe)</w:t>
      </w:r>
      <w:r w:rsidRPr="008F3C85">
        <w:rPr>
          <w:rFonts w:ascii="Tahoma" w:hAnsi="Tahoma" w:cs="Tahoma"/>
        </w:rPr>
        <w:t xml:space="preserve">, in/ali </w:t>
      </w:r>
      <w:r w:rsidRPr="008F3C85">
        <w:rPr>
          <w:rFonts w:ascii="Tahoma" w:hAnsi="Tahoma" w:cs="Tahoma"/>
          <w:u w:val="single"/>
        </w:rPr>
        <w:t>podizvajalce</w:t>
      </w:r>
      <w:r w:rsidRPr="008F3C85">
        <w:rPr>
          <w:rFonts w:ascii="Tahoma" w:hAnsi="Tahoma" w:cs="Tahoma"/>
          <w:iCs/>
          <w:sz w:val="18"/>
          <w:szCs w:val="22"/>
        </w:rPr>
        <w:t xml:space="preserve"> </w:t>
      </w:r>
      <w:r w:rsidRPr="008F3C85">
        <w:rPr>
          <w:rFonts w:ascii="Tahoma" w:hAnsi="Tahoma" w:cs="Tahoma"/>
          <w:i/>
          <w:iCs/>
          <w:sz w:val="16"/>
          <w:szCs w:val="22"/>
        </w:rPr>
        <w:t>(</w:t>
      </w:r>
      <w:r w:rsidRPr="008F3C85">
        <w:rPr>
          <w:rFonts w:ascii="Tahoma" w:hAnsi="Tahoma" w:cs="Tahoma"/>
          <w:i/>
          <w:iCs/>
          <w:sz w:val="18"/>
        </w:rPr>
        <w:t>če ponudnik izvaja javno naročilo s podizvajalci)</w:t>
      </w:r>
      <w:r w:rsidRPr="008F3C85">
        <w:rPr>
          <w:rFonts w:ascii="Tahoma" w:hAnsi="Tahoma" w:cs="Tahoma"/>
          <w:iCs/>
        </w:rPr>
        <w:t xml:space="preserve"> in/ali </w:t>
      </w:r>
      <w:r w:rsidRPr="008F3C85">
        <w:rPr>
          <w:rFonts w:ascii="Tahoma" w:hAnsi="Tahoma" w:cs="Tahoma"/>
          <w:iCs/>
          <w:u w:val="single"/>
        </w:rPr>
        <w:t>subjekte, katerih zmogljivost uporablja ponudnik</w:t>
      </w:r>
      <w:r w:rsidRPr="008F3C85">
        <w:rPr>
          <w:rFonts w:ascii="Tahoma" w:hAnsi="Tahoma" w:cs="Tahoma"/>
          <w:iCs/>
        </w:rPr>
        <w:t xml:space="preserve"> </w:t>
      </w:r>
      <w:r w:rsidRPr="008F3C85">
        <w:rPr>
          <w:rFonts w:ascii="Tahoma" w:hAnsi="Tahoma" w:cs="Tahoma"/>
          <w:i/>
          <w:iCs/>
          <w:sz w:val="18"/>
        </w:rPr>
        <w:t>(v kolikor bo ponudnik uporabil zmogljivosti drugih subjektov za izvedbo javnega naročila)</w:t>
      </w:r>
      <w:r w:rsidRPr="008F3C85">
        <w:rPr>
          <w:rFonts w:ascii="Tahoma" w:hAnsi="Tahoma" w:cs="Tahoma"/>
          <w:iCs/>
        </w:rPr>
        <w:t>,</w:t>
      </w:r>
      <w:r w:rsidRPr="008F3C85">
        <w:rPr>
          <w:rFonts w:ascii="Tahoma" w:hAnsi="Tahoma" w:cs="Tahoma"/>
        </w:rPr>
        <w:t xml:space="preserve"> mora ponudnik izpolnjene ESPD obrazce (za vsakega od ostalih sodelujočih) v .</w:t>
      </w:r>
      <w:proofErr w:type="spellStart"/>
      <w:r w:rsidRPr="008F3C85">
        <w:rPr>
          <w:rFonts w:ascii="Tahoma" w:hAnsi="Tahoma" w:cs="Tahoma"/>
        </w:rPr>
        <w:t>pdf</w:t>
      </w:r>
      <w:proofErr w:type="spellEnd"/>
      <w:r w:rsidRPr="008F3C85">
        <w:rPr>
          <w:rFonts w:ascii="Tahoma" w:hAnsi="Tahoma" w:cs="Tahoma"/>
        </w:rPr>
        <w:t xml:space="preserve"> obliki ali v .</w:t>
      </w:r>
      <w:proofErr w:type="spellStart"/>
      <w:r w:rsidRPr="008F3C85">
        <w:rPr>
          <w:rFonts w:ascii="Tahoma" w:hAnsi="Tahoma" w:cs="Tahoma"/>
        </w:rPr>
        <w:t>xml</w:t>
      </w:r>
      <w:proofErr w:type="spellEnd"/>
      <w:r w:rsidRPr="008F3C85">
        <w:rPr>
          <w:rFonts w:ascii="Tahoma" w:hAnsi="Tahoma" w:cs="Tahoma"/>
        </w:rPr>
        <w:t xml:space="preserve"> formatu (elektronsko podpisan) naložiti na informacijski sistem e-JN </w:t>
      </w:r>
      <w:r w:rsidRPr="008F3C85">
        <w:rPr>
          <w:rFonts w:ascii="Tahoma" w:hAnsi="Tahoma" w:cs="Tahoma"/>
          <w:b/>
          <w:sz w:val="18"/>
        </w:rPr>
        <w:t>v Razdelek »SODELUJOČI«, del »ESPD – ostali sodelujoči«</w:t>
      </w:r>
      <w:r w:rsidRPr="008F3C85">
        <w:rPr>
          <w:rFonts w:ascii="Tahoma" w:hAnsi="Tahoma" w:cs="Tahoma"/>
          <w:sz w:val="18"/>
        </w:rPr>
        <w:t>.</w:t>
      </w:r>
    </w:p>
    <w:p w14:paraId="3934FF69" w14:textId="77777777" w:rsidR="00872949" w:rsidRPr="008F3C85" w:rsidRDefault="00872949" w:rsidP="00872949">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2949" w:rsidRPr="008F3C85" w14:paraId="07447A8B" w14:textId="77777777" w:rsidTr="00872949">
        <w:tc>
          <w:tcPr>
            <w:tcW w:w="212" w:type="dxa"/>
            <w:tcBorders>
              <w:top w:val="single" w:sz="4" w:space="0" w:color="auto"/>
              <w:left w:val="single" w:sz="4" w:space="0" w:color="auto"/>
              <w:bottom w:val="single" w:sz="4" w:space="0" w:color="auto"/>
              <w:right w:val="nil"/>
            </w:tcBorders>
          </w:tcPr>
          <w:p w14:paraId="41373F5A" w14:textId="77777777" w:rsidR="00872949" w:rsidRPr="008F3C85" w:rsidRDefault="00872949" w:rsidP="00872949">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F864239" w14:textId="77777777" w:rsidR="00872949" w:rsidRPr="008F3C85" w:rsidRDefault="00872949" w:rsidP="00872949">
            <w:pPr>
              <w:keepLines/>
              <w:widowControl w:val="0"/>
              <w:rPr>
                <w:rFonts w:ascii="Tahoma" w:hAnsi="Tahoma" w:cs="Tahoma"/>
              </w:rPr>
            </w:pPr>
            <w:r w:rsidRPr="008F3C85">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5CA77F70" w14:textId="77777777" w:rsidR="00872949" w:rsidRPr="008F3C85" w:rsidRDefault="00872949" w:rsidP="00872949">
            <w:pPr>
              <w:keepLines/>
              <w:widowControl w:val="0"/>
              <w:jc w:val="right"/>
              <w:rPr>
                <w:rFonts w:ascii="Tahoma" w:hAnsi="Tahoma" w:cs="Tahoma"/>
                <w:b/>
              </w:rPr>
            </w:pPr>
            <w:r w:rsidRPr="008F3C8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0D0D9E9" w14:textId="77777777" w:rsidR="00872949" w:rsidRPr="008F3C85" w:rsidRDefault="00872949" w:rsidP="00872949">
            <w:pPr>
              <w:keepLines/>
              <w:widowControl w:val="0"/>
              <w:rPr>
                <w:rFonts w:ascii="Tahoma" w:hAnsi="Tahoma" w:cs="Tahoma"/>
                <w:b/>
                <w:i/>
              </w:rPr>
            </w:pPr>
            <w:r w:rsidRPr="008F3C85">
              <w:rPr>
                <w:rFonts w:ascii="Tahoma" w:hAnsi="Tahoma" w:cs="Tahoma"/>
                <w:b/>
                <w:i/>
              </w:rPr>
              <w:t>5</w:t>
            </w:r>
          </w:p>
        </w:tc>
      </w:tr>
    </w:tbl>
    <w:p w14:paraId="691DD121" w14:textId="77777777" w:rsidR="00872949" w:rsidRPr="008F3C85" w:rsidRDefault="00872949" w:rsidP="00872949">
      <w:pPr>
        <w:keepLines/>
        <w:widowControl w:val="0"/>
        <w:jc w:val="both"/>
        <w:rPr>
          <w:rFonts w:ascii="Tahoma" w:hAnsi="Tahoma" w:cs="Tahoma"/>
          <w:sz w:val="16"/>
        </w:rPr>
      </w:pPr>
    </w:p>
    <w:p w14:paraId="37ECC664" w14:textId="77777777" w:rsidR="00872949" w:rsidRPr="008F3C85" w:rsidRDefault="00872949" w:rsidP="00872949">
      <w:pPr>
        <w:keepLines/>
        <w:widowControl w:val="0"/>
        <w:jc w:val="both"/>
        <w:rPr>
          <w:rFonts w:ascii="Tahoma" w:eastAsia="Calibri" w:hAnsi="Tahoma" w:cs="Tahoma"/>
        </w:rPr>
      </w:pPr>
      <w:r w:rsidRPr="008F3C85">
        <w:rPr>
          <w:rFonts w:ascii="Tahoma" w:hAnsi="Tahoma" w:cs="Tahoma"/>
        </w:rPr>
        <w:t xml:space="preserve">Če bo ponudnik izvajal javno naročilo s podizvajalci, mora ravnati v skladu s 94. členom ZJN-3 ter </w:t>
      </w:r>
      <w:r w:rsidRPr="008F3C85">
        <w:rPr>
          <w:rFonts w:ascii="Tahoma" w:eastAsia="Calibri" w:hAnsi="Tahoma" w:cs="Tahoma"/>
        </w:rPr>
        <w:t xml:space="preserve">za vse navedene podizvajalce predložiti izpolnjeno in podpisano Prilogo 5. </w:t>
      </w:r>
    </w:p>
    <w:p w14:paraId="1183B748" w14:textId="77777777" w:rsidR="00872949" w:rsidRPr="008F3C85" w:rsidRDefault="00872949" w:rsidP="00872949">
      <w:pPr>
        <w:keepLines/>
        <w:widowControl w:val="0"/>
        <w:jc w:val="both"/>
        <w:rPr>
          <w:rFonts w:ascii="Tahoma" w:eastAsia="Calibri" w:hAnsi="Tahoma" w:cs="Tahoma"/>
          <w:sz w:val="12"/>
        </w:rPr>
      </w:pPr>
    </w:p>
    <w:p w14:paraId="051B0D8A" w14:textId="77777777" w:rsidR="00872949" w:rsidRPr="008F3C85" w:rsidRDefault="00872949" w:rsidP="00872949">
      <w:pPr>
        <w:keepLines/>
        <w:widowControl w:val="0"/>
        <w:jc w:val="both"/>
        <w:rPr>
          <w:rFonts w:ascii="Tahoma" w:eastAsia="Calibri" w:hAnsi="Tahoma" w:cs="Tahoma"/>
        </w:rPr>
      </w:pPr>
      <w:r w:rsidRPr="008F3C85">
        <w:rPr>
          <w:rFonts w:ascii="Tahoma" w:hAnsi="Tahoma" w:cs="Tahoma"/>
        </w:rPr>
        <w:t xml:space="preserve">Kadar namerava ponudnik izvesti javno naročilo </w:t>
      </w:r>
      <w:r w:rsidRPr="008F3C85">
        <w:rPr>
          <w:rFonts w:ascii="Tahoma" w:hAnsi="Tahoma" w:cs="Tahoma"/>
          <w:u w:val="single"/>
        </w:rPr>
        <w:t>s podizvajalcem, ki zahteva neposredno plačilo</w:t>
      </w:r>
      <w:r w:rsidRPr="008F3C85">
        <w:rPr>
          <w:rFonts w:ascii="Tahoma" w:hAnsi="Tahoma" w:cs="Tahoma"/>
        </w:rPr>
        <w:t xml:space="preserve"> v skladu s 94. členom ZJN-3, je potrebno izpolniti tudi Obrazca 1 in 2 k prilogi 5.</w:t>
      </w:r>
    </w:p>
    <w:p w14:paraId="79E32C70" w14:textId="77777777" w:rsidR="00872949" w:rsidRPr="008F3C85" w:rsidRDefault="00872949" w:rsidP="00872949">
      <w:pPr>
        <w:keepLines/>
        <w:widowControl w:val="0"/>
        <w:jc w:val="both"/>
        <w:rPr>
          <w:rFonts w:ascii="Tahoma" w:hAnsi="Tahoma" w:cs="Tahoma"/>
          <w:sz w:val="12"/>
        </w:rPr>
      </w:pPr>
    </w:p>
    <w:p w14:paraId="1B2CC591" w14:textId="77777777" w:rsidR="00872949" w:rsidRPr="008F3C85" w:rsidRDefault="00872949" w:rsidP="00872949">
      <w:pPr>
        <w:keepLines/>
        <w:widowControl w:val="0"/>
        <w:jc w:val="both"/>
        <w:rPr>
          <w:rFonts w:ascii="Tahoma" w:hAnsi="Tahoma" w:cs="Tahoma"/>
          <w:u w:val="single"/>
        </w:rPr>
      </w:pPr>
      <w:r w:rsidRPr="008F3C85">
        <w:rPr>
          <w:rFonts w:ascii="Tahoma" w:hAnsi="Tahoma" w:cs="Tahoma"/>
        </w:rPr>
        <w:t xml:space="preserve">Ponudnik razmnoži potrebno število izvodov vseh obrazcev. Obrazce je potrebno naložiti v </w:t>
      </w:r>
      <w:r w:rsidRPr="008F3C85">
        <w:rPr>
          <w:rFonts w:ascii="Tahoma" w:hAnsi="Tahoma" w:cs="Tahoma"/>
          <w:b/>
          <w:sz w:val="18"/>
        </w:rPr>
        <w:t>Razdelek »DOKUMENTI«, del »Ostale priloge«</w:t>
      </w:r>
      <w:r w:rsidRPr="008F3C85">
        <w:rPr>
          <w:rFonts w:ascii="Tahoma" w:hAnsi="Tahoma" w:cs="Tahoma"/>
        </w:rPr>
        <w:t xml:space="preserve">. </w:t>
      </w:r>
      <w:r w:rsidRPr="008F3C85">
        <w:rPr>
          <w:rFonts w:ascii="Tahoma" w:hAnsi="Tahoma" w:cs="Tahoma"/>
          <w:u w:val="single"/>
        </w:rPr>
        <w:t xml:space="preserve">V kolikor ponudnik ne oddaja ponudbe z nobenim podizvajalcem, priloge ni potrebno izpolni. </w:t>
      </w:r>
    </w:p>
    <w:p w14:paraId="1FA40F57" w14:textId="77777777" w:rsidR="00872949" w:rsidRPr="008F3C85" w:rsidRDefault="00872949" w:rsidP="00872949">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72949" w:rsidRPr="008F3C85" w14:paraId="6FA38DBC" w14:textId="77777777" w:rsidTr="00872949">
        <w:tc>
          <w:tcPr>
            <w:tcW w:w="212" w:type="dxa"/>
            <w:tcBorders>
              <w:top w:val="single" w:sz="4" w:space="0" w:color="auto"/>
              <w:bottom w:val="single" w:sz="4" w:space="0" w:color="auto"/>
              <w:right w:val="nil"/>
            </w:tcBorders>
          </w:tcPr>
          <w:p w14:paraId="73ED30E7" w14:textId="77777777" w:rsidR="00872949" w:rsidRPr="008F3C85" w:rsidRDefault="00872949" w:rsidP="00872949">
            <w:pPr>
              <w:keepLines/>
              <w:widowControl w:val="0"/>
              <w:jc w:val="right"/>
              <w:rPr>
                <w:rFonts w:ascii="Tahoma" w:hAnsi="Tahoma" w:cs="Tahoma"/>
              </w:rPr>
            </w:pPr>
            <w:r w:rsidRPr="008F3C85">
              <w:br w:type="page"/>
            </w:r>
            <w:r w:rsidRPr="008F3C85">
              <w:rPr>
                <w:rFonts w:ascii="Tahoma" w:hAnsi="Tahoma" w:cs="Tahoma"/>
                <w:b/>
              </w:rPr>
              <w:br w:type="page"/>
            </w:r>
          </w:p>
        </w:tc>
        <w:tc>
          <w:tcPr>
            <w:tcW w:w="8080" w:type="dxa"/>
            <w:tcBorders>
              <w:top w:val="single" w:sz="4" w:space="0" w:color="auto"/>
              <w:left w:val="nil"/>
              <w:bottom w:val="single" w:sz="4" w:space="0" w:color="auto"/>
            </w:tcBorders>
          </w:tcPr>
          <w:p w14:paraId="6D7A05E0" w14:textId="77777777" w:rsidR="00872949" w:rsidRPr="008F3C85" w:rsidRDefault="00872949" w:rsidP="00872949">
            <w:pPr>
              <w:keepLines/>
              <w:widowControl w:val="0"/>
              <w:jc w:val="both"/>
              <w:rPr>
                <w:rFonts w:ascii="Tahoma" w:hAnsi="Tahoma" w:cs="Tahoma"/>
              </w:rPr>
            </w:pPr>
            <w:r w:rsidRPr="008F3C85">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7D405B3B" w14:textId="77777777" w:rsidR="00872949" w:rsidRPr="008F3C85" w:rsidRDefault="00872949" w:rsidP="00872949">
            <w:pPr>
              <w:keepLines/>
              <w:widowControl w:val="0"/>
              <w:jc w:val="right"/>
              <w:rPr>
                <w:rFonts w:ascii="Tahoma" w:hAnsi="Tahoma" w:cs="Tahoma"/>
                <w:b/>
              </w:rPr>
            </w:pPr>
            <w:r w:rsidRPr="008F3C85">
              <w:rPr>
                <w:rFonts w:ascii="Tahoma" w:hAnsi="Tahoma" w:cs="Tahoma"/>
                <w:b/>
                <w:i/>
              </w:rPr>
              <w:t xml:space="preserve">Priloga </w:t>
            </w:r>
          </w:p>
        </w:tc>
        <w:tc>
          <w:tcPr>
            <w:tcW w:w="551" w:type="dxa"/>
            <w:tcBorders>
              <w:top w:val="single" w:sz="4" w:space="0" w:color="auto"/>
              <w:left w:val="nil"/>
              <w:bottom w:val="single" w:sz="4" w:space="0" w:color="auto"/>
            </w:tcBorders>
          </w:tcPr>
          <w:p w14:paraId="28F8E630" w14:textId="77777777" w:rsidR="00872949" w:rsidRPr="008F3C85" w:rsidRDefault="00872949" w:rsidP="00872949">
            <w:pPr>
              <w:keepLines/>
              <w:widowControl w:val="0"/>
              <w:rPr>
                <w:rFonts w:ascii="Tahoma" w:hAnsi="Tahoma" w:cs="Tahoma"/>
                <w:b/>
                <w:i/>
              </w:rPr>
            </w:pPr>
            <w:r w:rsidRPr="008F3C85">
              <w:rPr>
                <w:rFonts w:ascii="Tahoma" w:hAnsi="Tahoma" w:cs="Tahoma"/>
                <w:b/>
                <w:i/>
              </w:rPr>
              <w:t>6</w:t>
            </w:r>
          </w:p>
        </w:tc>
      </w:tr>
    </w:tbl>
    <w:p w14:paraId="70815E61" w14:textId="77777777" w:rsidR="00872949" w:rsidRPr="008F3C85" w:rsidRDefault="00872949" w:rsidP="00872949">
      <w:pPr>
        <w:keepLines/>
        <w:widowControl w:val="0"/>
        <w:jc w:val="both"/>
        <w:rPr>
          <w:rFonts w:ascii="Tahoma" w:hAnsi="Tahoma" w:cs="Tahoma"/>
          <w:sz w:val="16"/>
        </w:rPr>
      </w:pPr>
    </w:p>
    <w:p w14:paraId="2E0E9D76" w14:textId="77777777" w:rsidR="00872949" w:rsidRPr="008F3C85" w:rsidRDefault="00872949" w:rsidP="00872949">
      <w:pPr>
        <w:keepLines/>
        <w:widowControl w:val="0"/>
        <w:jc w:val="both"/>
        <w:rPr>
          <w:rFonts w:ascii="Tahoma" w:hAnsi="Tahoma" w:cs="Tahoma"/>
        </w:rPr>
      </w:pPr>
      <w:r w:rsidRPr="008F3C85">
        <w:rPr>
          <w:rFonts w:ascii="Tahoma" w:hAnsi="Tahoma" w:cs="Tahoma"/>
        </w:rPr>
        <w:t xml:space="preserve">Ponudnik mora prilogo izpolniti in podpisati, v kolikor uporabi zmogljivost drugih subjektov za izvedbo javnega naročila, </w:t>
      </w:r>
      <w:r w:rsidRPr="008F3C85">
        <w:rPr>
          <w:rFonts w:ascii="Tahoma" w:hAnsi="Tahoma" w:cs="Tahoma"/>
          <w:u w:val="single"/>
        </w:rPr>
        <w:t>ki niso partner/ji v primeru skupne ponudbe ali podizvajalec/ci</w:t>
      </w:r>
      <w:r w:rsidRPr="008F3C85">
        <w:rPr>
          <w:rFonts w:ascii="Tahoma" w:hAnsi="Tahoma" w:cs="Tahoma"/>
        </w:rPr>
        <w:t>.</w:t>
      </w:r>
    </w:p>
    <w:p w14:paraId="01BB72D7" w14:textId="77777777" w:rsidR="00872949" w:rsidRPr="008F3C85" w:rsidRDefault="00872949" w:rsidP="00872949">
      <w:pPr>
        <w:keepLines/>
        <w:widowControl w:val="0"/>
        <w:jc w:val="both"/>
        <w:rPr>
          <w:rFonts w:ascii="Tahoma" w:hAnsi="Tahoma" w:cs="Tahoma"/>
          <w:sz w:val="14"/>
        </w:rPr>
      </w:pPr>
    </w:p>
    <w:p w14:paraId="0F3153B6" w14:textId="77777777" w:rsidR="00872949" w:rsidRPr="008F3C85" w:rsidRDefault="00872949" w:rsidP="00872949">
      <w:pPr>
        <w:keepLines/>
        <w:widowControl w:val="0"/>
        <w:jc w:val="both"/>
        <w:rPr>
          <w:rFonts w:ascii="Tahoma" w:hAnsi="Tahoma" w:cs="Tahoma"/>
          <w:u w:val="single"/>
        </w:rPr>
      </w:pPr>
      <w:r w:rsidRPr="008F3C85">
        <w:rPr>
          <w:rFonts w:ascii="Tahoma" w:hAnsi="Tahoma" w:cs="Tahoma"/>
        </w:rPr>
        <w:t xml:space="preserve">Ponudnik razmnoži potrebno število izvodov vseh obrazcev. Obrazce je potrebno naložiti v </w:t>
      </w:r>
      <w:r w:rsidRPr="008F3C85">
        <w:rPr>
          <w:rFonts w:ascii="Tahoma" w:hAnsi="Tahoma" w:cs="Tahoma"/>
          <w:b/>
          <w:sz w:val="18"/>
        </w:rPr>
        <w:t>Razdelek »DOKUMENTI«, del »Ostale priloge«.</w:t>
      </w:r>
      <w:r w:rsidRPr="008F3C85">
        <w:rPr>
          <w:rFonts w:ascii="Tahoma" w:hAnsi="Tahoma" w:cs="Tahoma"/>
        </w:rPr>
        <w:t xml:space="preserve"> </w:t>
      </w:r>
      <w:r w:rsidRPr="008F3C85">
        <w:rPr>
          <w:rFonts w:ascii="Tahoma" w:hAnsi="Tahoma" w:cs="Tahoma"/>
          <w:u w:val="single"/>
        </w:rPr>
        <w:t xml:space="preserve">V kolikor ponudnik ne bo uporabil zmogljivosti drugih subjektov za izvedbo javnega naročila, priloge ni potrebno izpolniti. </w:t>
      </w:r>
    </w:p>
    <w:p w14:paraId="273CB929" w14:textId="1BFC7410" w:rsidR="007E1A47" w:rsidRPr="008F3C85" w:rsidRDefault="007E1A47" w:rsidP="0072034D">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8F3C85" w14:paraId="6D402A4F" w14:textId="77777777" w:rsidTr="0071654E">
        <w:tc>
          <w:tcPr>
            <w:tcW w:w="212" w:type="dxa"/>
            <w:tcBorders>
              <w:right w:val="nil"/>
            </w:tcBorders>
          </w:tcPr>
          <w:p w14:paraId="31F08D8D" w14:textId="77777777" w:rsidR="00883D7D" w:rsidRPr="008F3C85" w:rsidRDefault="00883D7D" w:rsidP="0072034D">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74733209" w14:textId="481EA077" w:rsidR="00883D7D" w:rsidRPr="008F3C85" w:rsidRDefault="00883D7D" w:rsidP="0072034D">
            <w:pPr>
              <w:keepLines/>
              <w:widowControl w:val="0"/>
              <w:jc w:val="both"/>
              <w:rPr>
                <w:rFonts w:ascii="Tahoma" w:hAnsi="Tahoma" w:cs="Tahoma"/>
              </w:rPr>
            </w:pPr>
            <w:r w:rsidRPr="008F3C85">
              <w:rPr>
                <w:rFonts w:ascii="Tahoma" w:hAnsi="Tahoma" w:cs="Tahoma"/>
              </w:rPr>
              <w:t>VZOREC OKVIRNEGA SPORAZUMA</w:t>
            </w:r>
            <w:r w:rsidR="00410AA8" w:rsidRPr="008F3C85">
              <w:rPr>
                <w:rFonts w:ascii="Tahoma" w:hAnsi="Tahoma" w:cs="Tahoma"/>
              </w:rPr>
              <w:t xml:space="preserve"> – menična izjava; ni potrebno prilagati v ponudbi</w:t>
            </w:r>
          </w:p>
        </w:tc>
        <w:tc>
          <w:tcPr>
            <w:tcW w:w="872" w:type="dxa"/>
            <w:tcBorders>
              <w:right w:val="nil"/>
            </w:tcBorders>
          </w:tcPr>
          <w:p w14:paraId="02537EFB" w14:textId="77777777" w:rsidR="00883D7D" w:rsidRPr="008F3C85" w:rsidRDefault="00883D7D" w:rsidP="0072034D">
            <w:pPr>
              <w:keepLines/>
              <w:widowControl w:val="0"/>
              <w:jc w:val="both"/>
              <w:rPr>
                <w:rFonts w:ascii="Tahoma" w:hAnsi="Tahoma" w:cs="Tahoma"/>
                <w:b/>
              </w:rPr>
            </w:pPr>
            <w:r w:rsidRPr="008F3C85">
              <w:rPr>
                <w:rFonts w:ascii="Tahoma" w:hAnsi="Tahoma" w:cs="Tahoma"/>
                <w:b/>
                <w:i/>
              </w:rPr>
              <w:t xml:space="preserve">Priloga </w:t>
            </w:r>
          </w:p>
        </w:tc>
        <w:tc>
          <w:tcPr>
            <w:tcW w:w="551" w:type="dxa"/>
            <w:tcBorders>
              <w:left w:val="nil"/>
            </w:tcBorders>
          </w:tcPr>
          <w:p w14:paraId="583B1276" w14:textId="631983E5" w:rsidR="00883D7D" w:rsidRPr="008F3C85" w:rsidRDefault="00883D7D" w:rsidP="0072034D">
            <w:pPr>
              <w:keepLines/>
              <w:widowControl w:val="0"/>
              <w:jc w:val="both"/>
              <w:rPr>
                <w:rFonts w:ascii="Tahoma" w:hAnsi="Tahoma" w:cs="Tahoma"/>
                <w:b/>
                <w:i/>
              </w:rPr>
            </w:pPr>
            <w:r w:rsidRPr="008F3C85">
              <w:rPr>
                <w:rFonts w:ascii="Tahoma" w:hAnsi="Tahoma" w:cs="Tahoma"/>
                <w:b/>
                <w:i/>
              </w:rPr>
              <w:t>7</w:t>
            </w:r>
          </w:p>
        </w:tc>
      </w:tr>
    </w:tbl>
    <w:p w14:paraId="51A409B1" w14:textId="77777777" w:rsidR="00883D7D" w:rsidRPr="008F3C85" w:rsidRDefault="00883D7D" w:rsidP="0072034D">
      <w:pPr>
        <w:keepLines/>
        <w:widowControl w:val="0"/>
        <w:jc w:val="both"/>
        <w:rPr>
          <w:rFonts w:ascii="Tahoma" w:hAnsi="Tahoma" w:cs="Tahoma"/>
          <w:sz w:val="16"/>
        </w:rPr>
      </w:pPr>
    </w:p>
    <w:p w14:paraId="15F0E6C9" w14:textId="0D4788C3" w:rsidR="00872949" w:rsidRPr="008F3C85" w:rsidRDefault="00872949" w:rsidP="00872949">
      <w:pPr>
        <w:keepLines/>
        <w:widowControl w:val="0"/>
        <w:jc w:val="both"/>
        <w:rPr>
          <w:rFonts w:ascii="Tahoma" w:hAnsi="Tahoma" w:cs="Tahoma"/>
          <w:sz w:val="16"/>
        </w:rPr>
      </w:pPr>
      <w:r w:rsidRPr="008F3C85">
        <w:rPr>
          <w:rFonts w:ascii="Tahoma" w:hAnsi="Tahoma" w:cs="Tahoma"/>
        </w:rPr>
        <w:t xml:space="preserve">Vzorec okvirnega sporazuma je sestavni del razpisne dokumentacije. Ponudnik z oddajo ponudbe (oz. s Prilogo 3/1) potrdi, da se strinja z vsebino vzorca okvirnega sporazuma, </w:t>
      </w:r>
      <w:r w:rsidRPr="008F3C85">
        <w:rPr>
          <w:rFonts w:ascii="Tahoma" w:hAnsi="Tahoma" w:cs="Tahoma"/>
          <w:u w:val="single"/>
        </w:rPr>
        <w:t xml:space="preserve">zato ga k ponudbeni dokumentaciji ponudniku </w:t>
      </w:r>
      <w:r w:rsidRPr="008F3C85">
        <w:rPr>
          <w:rFonts w:ascii="Tahoma" w:hAnsi="Tahoma" w:cs="Tahoma"/>
          <w:b/>
          <w:u w:val="single"/>
        </w:rPr>
        <w:t>ni</w:t>
      </w:r>
      <w:r w:rsidRPr="008F3C85">
        <w:rPr>
          <w:rFonts w:ascii="Tahoma" w:hAnsi="Tahoma" w:cs="Tahoma"/>
          <w:u w:val="single"/>
        </w:rPr>
        <w:t xml:space="preserve"> potrebno priložiti</w:t>
      </w:r>
      <w:r w:rsidRPr="008F3C85">
        <w:rPr>
          <w:rFonts w:ascii="Tahoma" w:hAnsi="Tahoma" w:cs="Tahoma"/>
        </w:rPr>
        <w:t xml:space="preserve">.       </w:t>
      </w:r>
    </w:p>
    <w:p w14:paraId="541A54A2" w14:textId="068A7079" w:rsidR="007E1A47" w:rsidRPr="008F3C85" w:rsidRDefault="007E1A47" w:rsidP="0072034D">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8013"/>
        <w:gridCol w:w="872"/>
        <w:gridCol w:w="551"/>
      </w:tblGrid>
      <w:tr w:rsidR="00ED17FD" w:rsidRPr="008F3C85" w14:paraId="1364A363" w14:textId="77777777" w:rsidTr="00D47B9A">
        <w:tc>
          <w:tcPr>
            <w:tcW w:w="279" w:type="dxa"/>
            <w:tcBorders>
              <w:top w:val="single" w:sz="4" w:space="0" w:color="auto"/>
              <w:bottom w:val="single" w:sz="4" w:space="0" w:color="auto"/>
              <w:right w:val="nil"/>
            </w:tcBorders>
          </w:tcPr>
          <w:p w14:paraId="4B2E444E" w14:textId="77777777" w:rsidR="00ED17FD" w:rsidRPr="008F3C85" w:rsidRDefault="00ED17FD" w:rsidP="0072034D">
            <w:pPr>
              <w:keepLines/>
              <w:widowControl w:val="0"/>
              <w:jc w:val="right"/>
              <w:rPr>
                <w:rFonts w:ascii="Tahoma" w:hAnsi="Tahoma" w:cs="Tahoma"/>
              </w:rPr>
            </w:pPr>
            <w:r w:rsidRPr="008F3C85">
              <w:rPr>
                <w:rFonts w:ascii="Tahoma" w:hAnsi="Tahoma" w:cs="Tahoma"/>
                <w:b/>
              </w:rPr>
              <w:br w:type="page"/>
            </w:r>
            <w:r w:rsidRPr="008F3C85">
              <w:rPr>
                <w:rFonts w:ascii="Tahoma" w:hAnsi="Tahoma" w:cs="Tahoma"/>
              </w:rPr>
              <w:br w:type="page"/>
            </w:r>
            <w:r w:rsidRPr="008F3C85">
              <w:rPr>
                <w:rFonts w:ascii="Tahoma" w:hAnsi="Tahoma" w:cs="Tahoma"/>
              </w:rPr>
              <w:br w:type="page"/>
            </w:r>
            <w:r w:rsidRPr="008F3C85">
              <w:rPr>
                <w:rFonts w:ascii="Tahoma" w:hAnsi="Tahoma" w:cs="Tahoma"/>
              </w:rPr>
              <w:br w:type="page"/>
              <w:t xml:space="preserve">      </w:t>
            </w:r>
          </w:p>
        </w:tc>
        <w:tc>
          <w:tcPr>
            <w:tcW w:w="8013" w:type="dxa"/>
            <w:tcBorders>
              <w:top w:val="single" w:sz="4" w:space="0" w:color="auto"/>
              <w:left w:val="nil"/>
              <w:bottom w:val="single" w:sz="4" w:space="0" w:color="auto"/>
            </w:tcBorders>
          </w:tcPr>
          <w:p w14:paraId="48FF3B8D" w14:textId="77777777" w:rsidR="00ED17FD" w:rsidRPr="008F3C85" w:rsidRDefault="00ED17FD" w:rsidP="0072034D">
            <w:pPr>
              <w:keepLines/>
              <w:widowControl w:val="0"/>
              <w:numPr>
                <w:ilvl w:val="12"/>
                <w:numId w:val="0"/>
              </w:numPr>
              <w:tabs>
                <w:tab w:val="left" w:pos="6237"/>
              </w:tabs>
              <w:jc w:val="both"/>
              <w:rPr>
                <w:rFonts w:ascii="Tahoma" w:hAnsi="Tahoma" w:cs="Tahoma"/>
              </w:rPr>
            </w:pPr>
            <w:r w:rsidRPr="008F3C85">
              <w:rPr>
                <w:rFonts w:ascii="Tahoma" w:hAnsi="Tahoma" w:cs="Tahoma"/>
              </w:rPr>
              <w:t>VZOREC FINANČNEGA ZAVAROVANJA ZA ZAVAROVANJE DOBRE IZVEDBE OBVEZNOSTI IZ OKVIRNEGA SPORAZUMA  – menična izjava; ni potrebno prilagati v ponudbi</w:t>
            </w:r>
          </w:p>
        </w:tc>
        <w:tc>
          <w:tcPr>
            <w:tcW w:w="872" w:type="dxa"/>
            <w:tcBorders>
              <w:top w:val="single" w:sz="4" w:space="0" w:color="auto"/>
              <w:bottom w:val="single" w:sz="4" w:space="0" w:color="auto"/>
              <w:right w:val="nil"/>
            </w:tcBorders>
          </w:tcPr>
          <w:p w14:paraId="029C7A8D" w14:textId="77777777" w:rsidR="00ED17FD" w:rsidRPr="008F3C85" w:rsidRDefault="00ED17FD" w:rsidP="0072034D">
            <w:pPr>
              <w:keepLines/>
              <w:widowControl w:val="0"/>
              <w:jc w:val="right"/>
              <w:rPr>
                <w:rFonts w:ascii="Tahoma" w:hAnsi="Tahoma" w:cs="Tahoma"/>
                <w:b/>
              </w:rPr>
            </w:pPr>
            <w:r w:rsidRPr="008F3C85">
              <w:rPr>
                <w:rFonts w:ascii="Tahoma" w:hAnsi="Tahoma" w:cs="Tahoma"/>
                <w:b/>
                <w:i/>
              </w:rPr>
              <w:t xml:space="preserve">Priloga </w:t>
            </w:r>
          </w:p>
        </w:tc>
        <w:tc>
          <w:tcPr>
            <w:tcW w:w="551" w:type="dxa"/>
            <w:tcBorders>
              <w:top w:val="single" w:sz="4" w:space="0" w:color="auto"/>
              <w:left w:val="nil"/>
              <w:bottom w:val="single" w:sz="4" w:space="0" w:color="auto"/>
            </w:tcBorders>
          </w:tcPr>
          <w:p w14:paraId="48161D08" w14:textId="6DEE64A2" w:rsidR="00ED17FD" w:rsidRPr="008F3C85" w:rsidRDefault="00D47B9A" w:rsidP="0072034D">
            <w:pPr>
              <w:keepLines/>
              <w:widowControl w:val="0"/>
              <w:ind w:hanging="92"/>
              <w:rPr>
                <w:rFonts w:ascii="Tahoma" w:hAnsi="Tahoma" w:cs="Tahoma"/>
                <w:b/>
                <w:i/>
              </w:rPr>
            </w:pPr>
            <w:r w:rsidRPr="008F3C85">
              <w:rPr>
                <w:rFonts w:ascii="Tahoma" w:hAnsi="Tahoma" w:cs="Tahoma"/>
                <w:b/>
                <w:i/>
              </w:rPr>
              <w:t>8</w:t>
            </w:r>
          </w:p>
        </w:tc>
      </w:tr>
    </w:tbl>
    <w:p w14:paraId="766615B2" w14:textId="77777777" w:rsidR="007E1A47" w:rsidRPr="008F3C85" w:rsidRDefault="007E1A47" w:rsidP="0072034D">
      <w:pPr>
        <w:keepLines/>
        <w:widowControl w:val="0"/>
        <w:jc w:val="both"/>
        <w:rPr>
          <w:rFonts w:ascii="Tahoma" w:hAnsi="Tahoma" w:cs="Tahoma"/>
          <w:sz w:val="16"/>
        </w:rPr>
      </w:pPr>
    </w:p>
    <w:p w14:paraId="455B4314" w14:textId="206B21F0" w:rsidR="007E1A47" w:rsidRPr="008F3C85" w:rsidRDefault="007E1A47" w:rsidP="0072034D">
      <w:pPr>
        <w:keepLines/>
        <w:widowControl w:val="0"/>
        <w:jc w:val="both"/>
      </w:pPr>
      <w:r w:rsidRPr="008F3C85">
        <w:rPr>
          <w:rFonts w:ascii="Tahoma" w:hAnsi="Tahoma" w:cs="Tahoma"/>
        </w:rPr>
        <w:t xml:space="preserve">V prilogi je priložen vzorec finančnega zavarovanja za dobro izvedbo obveznosti iz okvirnega sporazuma, ki ga bo moral izbrani ponudnik (v skladu z zahtevami razpisne dokumentacije) predložiti </w:t>
      </w:r>
      <w:r w:rsidR="009266C2" w:rsidRPr="008F3C85">
        <w:rPr>
          <w:rFonts w:ascii="Tahoma" w:hAnsi="Tahoma" w:cs="Tahoma"/>
        </w:rPr>
        <w:t xml:space="preserve">posameznemu </w:t>
      </w:r>
      <w:r w:rsidRPr="008F3C85">
        <w:rPr>
          <w:rFonts w:ascii="Tahoma" w:hAnsi="Tahoma" w:cs="Tahoma"/>
        </w:rPr>
        <w:t>naročniku.</w:t>
      </w:r>
      <w:r w:rsidRPr="008F3C85">
        <w:t xml:space="preserve"> </w:t>
      </w:r>
    </w:p>
    <w:p w14:paraId="59292204" w14:textId="77777777" w:rsidR="007E1A47" w:rsidRPr="008F3C85" w:rsidRDefault="007E1A47" w:rsidP="0072034D">
      <w:pPr>
        <w:keepLines/>
        <w:widowControl w:val="0"/>
        <w:jc w:val="both"/>
        <w:rPr>
          <w:rFonts w:ascii="Tahoma" w:hAnsi="Tahoma" w:cs="Tahoma"/>
          <w:sz w:val="14"/>
        </w:rPr>
      </w:pPr>
    </w:p>
    <w:p w14:paraId="556FE8F9" w14:textId="77777777" w:rsidR="0046736B" w:rsidRPr="008F3C85" w:rsidRDefault="0046736B" w:rsidP="0046736B">
      <w:pPr>
        <w:keepLines/>
        <w:widowControl w:val="0"/>
        <w:jc w:val="both"/>
        <w:rPr>
          <w:rFonts w:ascii="Tahoma" w:hAnsi="Tahoma" w:cs="Tahoma"/>
        </w:rPr>
      </w:pPr>
      <w:r w:rsidRPr="008F3C85">
        <w:rPr>
          <w:rFonts w:ascii="Tahoma" w:hAnsi="Tahoma" w:cs="Tahoma"/>
        </w:rPr>
        <w:t xml:space="preserve">Ponudnik z oddajo ponudbe (oz. s Prilogo 3/1) potrdi, da se strinja z vsebino oz. vzorcem finančnega zavarovanja, </w:t>
      </w:r>
      <w:r w:rsidRPr="008F3C85">
        <w:rPr>
          <w:rFonts w:ascii="Tahoma" w:hAnsi="Tahoma" w:cs="Tahoma"/>
          <w:u w:val="single"/>
        </w:rPr>
        <w:t>zato ga k ponudbeni dokumentaciji</w:t>
      </w:r>
      <w:r w:rsidRPr="008F3C85">
        <w:rPr>
          <w:rFonts w:ascii="Tahoma" w:hAnsi="Tahoma" w:cs="Tahoma"/>
        </w:rPr>
        <w:t xml:space="preserve"> ponudniku </w:t>
      </w:r>
      <w:r w:rsidRPr="008F3C85">
        <w:rPr>
          <w:rFonts w:ascii="Tahoma" w:hAnsi="Tahoma" w:cs="Tahoma"/>
          <w:b/>
          <w:u w:val="single"/>
        </w:rPr>
        <w:t>ni</w:t>
      </w:r>
      <w:r w:rsidRPr="008F3C85">
        <w:rPr>
          <w:rFonts w:ascii="Tahoma" w:hAnsi="Tahoma" w:cs="Tahoma"/>
          <w:u w:val="single"/>
        </w:rPr>
        <w:t xml:space="preserve"> potrebno priložiti</w:t>
      </w:r>
      <w:r w:rsidRPr="008F3C85">
        <w:rPr>
          <w:rFonts w:ascii="Tahoma" w:hAnsi="Tahoma" w:cs="Tahoma"/>
        </w:rPr>
        <w:t xml:space="preserve">.  </w:t>
      </w:r>
    </w:p>
    <w:p w14:paraId="705B8BC4" w14:textId="32A86B15" w:rsidR="007E1A47" w:rsidRPr="008F3C85" w:rsidRDefault="007E1A47" w:rsidP="0072034D">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97"/>
        <w:gridCol w:w="912"/>
        <w:gridCol w:w="540"/>
      </w:tblGrid>
      <w:tr w:rsidR="007E1A47" w:rsidRPr="008F3C85" w14:paraId="4FE92E5B" w14:textId="77777777" w:rsidTr="00430F49">
        <w:trPr>
          <w:trHeight w:val="326"/>
        </w:trPr>
        <w:tc>
          <w:tcPr>
            <w:tcW w:w="160" w:type="dxa"/>
            <w:tcBorders>
              <w:top w:val="single" w:sz="4" w:space="0" w:color="auto"/>
              <w:left w:val="single" w:sz="4" w:space="0" w:color="auto"/>
              <w:bottom w:val="single" w:sz="4" w:space="0" w:color="auto"/>
              <w:right w:val="nil"/>
            </w:tcBorders>
            <w:vAlign w:val="center"/>
          </w:tcPr>
          <w:p w14:paraId="49B5AC27" w14:textId="33A61101" w:rsidR="007E1A47" w:rsidRPr="008F3C85" w:rsidRDefault="0033091F" w:rsidP="0072034D">
            <w:pPr>
              <w:keepLines/>
              <w:widowControl w:val="0"/>
              <w:jc w:val="right"/>
              <w:rPr>
                <w:rFonts w:ascii="Tahoma" w:hAnsi="Tahoma" w:cs="Tahoma"/>
              </w:rPr>
            </w:pPr>
            <w:r w:rsidRPr="008F3C85">
              <w:br w:type="page"/>
            </w:r>
            <w:r w:rsidRPr="008F3C85">
              <w:rPr>
                <w:rFonts w:ascii="Tahoma" w:hAnsi="Tahoma" w:cs="Tahoma"/>
                <w:b/>
              </w:rPr>
              <w:br w:type="page"/>
            </w:r>
          </w:p>
        </w:tc>
        <w:tc>
          <w:tcPr>
            <w:tcW w:w="8097" w:type="dxa"/>
            <w:tcBorders>
              <w:top w:val="single" w:sz="4" w:space="0" w:color="auto"/>
              <w:left w:val="nil"/>
              <w:bottom w:val="single" w:sz="4" w:space="0" w:color="auto"/>
              <w:right w:val="single" w:sz="4" w:space="0" w:color="808080"/>
            </w:tcBorders>
            <w:vAlign w:val="center"/>
            <w:hideMark/>
          </w:tcPr>
          <w:p w14:paraId="599A20F8" w14:textId="30E99627" w:rsidR="007E1A47" w:rsidRPr="008F3C85" w:rsidRDefault="0033091F" w:rsidP="0072034D">
            <w:pPr>
              <w:keepLines/>
              <w:widowControl w:val="0"/>
              <w:ind w:right="-169"/>
              <w:rPr>
                <w:rFonts w:ascii="Tahoma" w:hAnsi="Tahoma" w:cs="Tahoma"/>
              </w:rPr>
            </w:pPr>
            <w:r w:rsidRPr="008F3C85">
              <w:rPr>
                <w:rFonts w:ascii="Tahoma" w:hAnsi="Tahoma" w:cs="Tahoma"/>
              </w:rPr>
              <w:t>SEZNAM BENCINSKIH SERVISOV IN ČRPALK ZA AVTOPLIN</w:t>
            </w:r>
          </w:p>
        </w:tc>
        <w:tc>
          <w:tcPr>
            <w:tcW w:w="912" w:type="dxa"/>
            <w:tcBorders>
              <w:top w:val="single" w:sz="4" w:space="0" w:color="auto"/>
              <w:left w:val="single" w:sz="4" w:space="0" w:color="808080"/>
              <w:bottom w:val="single" w:sz="4" w:space="0" w:color="auto"/>
              <w:right w:val="nil"/>
            </w:tcBorders>
            <w:vAlign w:val="center"/>
            <w:hideMark/>
          </w:tcPr>
          <w:p w14:paraId="08EFAAE8" w14:textId="77777777" w:rsidR="007E1A47" w:rsidRPr="008F3C85" w:rsidRDefault="007E1A47" w:rsidP="0072034D">
            <w:pPr>
              <w:keepLines/>
              <w:widowControl w:val="0"/>
              <w:jc w:val="right"/>
              <w:rPr>
                <w:rFonts w:ascii="Tahoma" w:hAnsi="Tahoma" w:cs="Tahoma"/>
                <w:b/>
              </w:rPr>
            </w:pPr>
            <w:r w:rsidRPr="008F3C85">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6D7C2D77" w14:textId="69818B57" w:rsidR="007E1A47" w:rsidRPr="008F3C85" w:rsidRDefault="004321EE" w:rsidP="0072034D">
            <w:pPr>
              <w:keepLines/>
              <w:widowControl w:val="0"/>
              <w:rPr>
                <w:rFonts w:ascii="Tahoma" w:hAnsi="Tahoma" w:cs="Tahoma"/>
                <w:b/>
                <w:i/>
              </w:rPr>
            </w:pPr>
            <w:r w:rsidRPr="008F3C85">
              <w:rPr>
                <w:rFonts w:ascii="Tahoma" w:hAnsi="Tahoma" w:cs="Tahoma"/>
                <w:b/>
                <w:i/>
              </w:rPr>
              <w:t>9</w:t>
            </w:r>
          </w:p>
        </w:tc>
      </w:tr>
    </w:tbl>
    <w:p w14:paraId="3FA44A47" w14:textId="77777777" w:rsidR="007E1A47" w:rsidRPr="008F3C85" w:rsidRDefault="007E1A47" w:rsidP="0072034D">
      <w:pPr>
        <w:keepLines/>
        <w:widowControl w:val="0"/>
        <w:jc w:val="both"/>
        <w:rPr>
          <w:rFonts w:ascii="Tahoma" w:hAnsi="Tahoma" w:cs="Tahoma"/>
          <w:sz w:val="16"/>
        </w:rPr>
      </w:pPr>
    </w:p>
    <w:p w14:paraId="76036AC2" w14:textId="4272EB50" w:rsidR="008F7375" w:rsidRPr="008F3C85" w:rsidRDefault="00056374" w:rsidP="00873159">
      <w:pPr>
        <w:keepLines/>
        <w:widowControl w:val="0"/>
        <w:tabs>
          <w:tab w:val="left" w:pos="567"/>
          <w:tab w:val="num" w:pos="851"/>
          <w:tab w:val="left" w:pos="993"/>
        </w:tabs>
        <w:jc w:val="both"/>
      </w:pPr>
      <w:r w:rsidRPr="008F3C85">
        <w:rPr>
          <w:rFonts w:ascii="Tahoma" w:hAnsi="Tahoma" w:cs="Tahoma"/>
        </w:rPr>
        <w:t xml:space="preserve">Ponudnik mora (v skladu z zahtevami razpisne dokumentacije) </w:t>
      </w:r>
      <w:r w:rsidR="0033091F" w:rsidRPr="008F3C85">
        <w:rPr>
          <w:rFonts w:ascii="Tahoma" w:hAnsi="Tahoma" w:cs="Tahoma"/>
        </w:rPr>
        <w:t xml:space="preserve">k prilogi seznam bencinskih servisov in črpalk za </w:t>
      </w:r>
      <w:proofErr w:type="spellStart"/>
      <w:r w:rsidR="0033091F" w:rsidRPr="008F3C85">
        <w:rPr>
          <w:rFonts w:ascii="Tahoma" w:hAnsi="Tahoma" w:cs="Tahoma"/>
        </w:rPr>
        <w:t>avtoplin</w:t>
      </w:r>
      <w:proofErr w:type="spellEnd"/>
      <w:r w:rsidR="0033091F" w:rsidRPr="008F3C85">
        <w:rPr>
          <w:rFonts w:ascii="Tahoma" w:hAnsi="Tahoma" w:cs="Tahoma"/>
        </w:rPr>
        <w:t>.</w:t>
      </w:r>
      <w:r w:rsidR="00540973" w:rsidRPr="008F3C85">
        <w:rPr>
          <w:rFonts w:ascii="Tahoma" w:hAnsi="Tahoma" w:cs="Tahoma"/>
        </w:rPr>
        <w:t xml:space="preserve"> </w:t>
      </w:r>
      <w:r w:rsidR="007E1A47" w:rsidRPr="008F3C85">
        <w:rPr>
          <w:rFonts w:ascii="Tahoma" w:hAnsi="Tahoma" w:cs="Tahoma"/>
        </w:rPr>
        <w:t>Dokument</w:t>
      </w:r>
      <w:r w:rsidR="005215DF" w:rsidRPr="008F3C85">
        <w:rPr>
          <w:rFonts w:ascii="Tahoma" w:hAnsi="Tahoma" w:cs="Tahoma"/>
        </w:rPr>
        <w:t>e</w:t>
      </w:r>
      <w:r w:rsidR="007E1A47" w:rsidRPr="008F3C85">
        <w:rPr>
          <w:rFonts w:ascii="Tahoma" w:hAnsi="Tahoma" w:cs="Tahoma"/>
        </w:rPr>
        <w:t xml:space="preserve"> je potrebno naložiti v </w:t>
      </w:r>
      <w:r w:rsidR="00BA38F2" w:rsidRPr="008F3C85">
        <w:rPr>
          <w:rFonts w:ascii="Tahoma" w:hAnsi="Tahoma" w:cs="Tahoma"/>
          <w:b/>
          <w:sz w:val="18"/>
        </w:rPr>
        <w:t>Razdelek »DOKUMENTI«, del »Ostale priloge«</w:t>
      </w:r>
      <w:r w:rsidR="00873159" w:rsidRPr="008F3C85">
        <w:rPr>
          <w:rFonts w:ascii="Tahoma" w:hAnsi="Tahoma" w:cs="Tahoma"/>
          <w:b/>
          <w:sz w:val="18"/>
        </w:rPr>
        <w:t xml:space="preserve">. </w:t>
      </w:r>
      <w:r w:rsidR="008F7375" w:rsidRPr="008F3C85">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8F3C85" w14:paraId="314C8678" w14:textId="77777777" w:rsidTr="004B02C3">
        <w:tc>
          <w:tcPr>
            <w:tcW w:w="642" w:type="dxa"/>
            <w:tcBorders>
              <w:right w:val="nil"/>
            </w:tcBorders>
          </w:tcPr>
          <w:p w14:paraId="71EEB784" w14:textId="2DAD8CE8" w:rsidR="00832A7F" w:rsidRPr="008F3C85" w:rsidRDefault="009F1A1C" w:rsidP="0072034D">
            <w:pPr>
              <w:keepLines/>
              <w:widowControl w:val="0"/>
              <w:jc w:val="both"/>
              <w:rPr>
                <w:rFonts w:ascii="Tahoma" w:hAnsi="Tahoma" w:cs="Tahoma"/>
              </w:rPr>
            </w:pPr>
            <w:r w:rsidRPr="008F3C85">
              <w:lastRenderedPageBreak/>
              <w:br w:type="page"/>
            </w:r>
            <w:r w:rsidR="00832A7F" w:rsidRPr="008F3C85">
              <w:br w:type="page"/>
            </w:r>
          </w:p>
        </w:tc>
        <w:tc>
          <w:tcPr>
            <w:tcW w:w="7655" w:type="dxa"/>
            <w:tcBorders>
              <w:left w:val="nil"/>
            </w:tcBorders>
            <w:vAlign w:val="bottom"/>
          </w:tcPr>
          <w:p w14:paraId="6E032615" w14:textId="77777777" w:rsidR="00832A7F" w:rsidRPr="008F3C85" w:rsidRDefault="00832A7F" w:rsidP="0072034D">
            <w:pPr>
              <w:keepLines/>
              <w:widowControl w:val="0"/>
              <w:jc w:val="both"/>
              <w:rPr>
                <w:rFonts w:ascii="Tahoma" w:hAnsi="Tahoma" w:cs="Tahoma"/>
              </w:rPr>
            </w:pPr>
            <w:r w:rsidRPr="008F3C85">
              <w:rPr>
                <w:rFonts w:ascii="Tahoma" w:hAnsi="Tahoma" w:cs="Tahoma"/>
              </w:rPr>
              <w:t xml:space="preserve">PODATKI O PONUDNIKU </w:t>
            </w:r>
          </w:p>
        </w:tc>
        <w:tc>
          <w:tcPr>
            <w:tcW w:w="850" w:type="dxa"/>
            <w:tcBorders>
              <w:right w:val="nil"/>
            </w:tcBorders>
          </w:tcPr>
          <w:p w14:paraId="09D8D976" w14:textId="77777777" w:rsidR="00832A7F" w:rsidRPr="008F3C85" w:rsidRDefault="00111DEB" w:rsidP="0072034D">
            <w:pPr>
              <w:keepLines/>
              <w:widowControl w:val="0"/>
              <w:jc w:val="both"/>
              <w:rPr>
                <w:rFonts w:ascii="Tahoma" w:hAnsi="Tahoma" w:cs="Tahoma"/>
                <w:b/>
              </w:rPr>
            </w:pPr>
            <w:r w:rsidRPr="008F3C85">
              <w:rPr>
                <w:rFonts w:ascii="Tahoma" w:hAnsi="Tahoma" w:cs="Tahoma"/>
                <w:b/>
                <w:i/>
              </w:rPr>
              <w:t>P</w:t>
            </w:r>
            <w:r w:rsidR="00832A7F" w:rsidRPr="008F3C85">
              <w:rPr>
                <w:rFonts w:ascii="Tahoma" w:hAnsi="Tahoma" w:cs="Tahoma"/>
                <w:b/>
                <w:i/>
              </w:rPr>
              <w:t xml:space="preserve">riloga </w:t>
            </w:r>
          </w:p>
        </w:tc>
        <w:tc>
          <w:tcPr>
            <w:tcW w:w="567" w:type="dxa"/>
            <w:tcBorders>
              <w:left w:val="nil"/>
            </w:tcBorders>
          </w:tcPr>
          <w:p w14:paraId="5F1B31A6" w14:textId="77777777" w:rsidR="00832A7F" w:rsidRPr="008F3C85" w:rsidRDefault="00832A7F" w:rsidP="0072034D">
            <w:pPr>
              <w:keepLines/>
              <w:widowControl w:val="0"/>
              <w:jc w:val="both"/>
              <w:rPr>
                <w:rFonts w:ascii="Tahoma" w:hAnsi="Tahoma" w:cs="Tahoma"/>
                <w:b/>
                <w:i/>
              </w:rPr>
            </w:pPr>
            <w:r w:rsidRPr="008F3C85">
              <w:rPr>
                <w:rFonts w:ascii="Tahoma" w:hAnsi="Tahoma" w:cs="Tahoma"/>
                <w:b/>
                <w:i/>
              </w:rPr>
              <w:t>1</w:t>
            </w:r>
          </w:p>
        </w:tc>
      </w:tr>
    </w:tbl>
    <w:p w14:paraId="37D240E9" w14:textId="24F31EC9" w:rsidR="00202E82" w:rsidRPr="008F3C85" w:rsidRDefault="00202E82" w:rsidP="0072034D">
      <w:pPr>
        <w:keepLines/>
        <w:widowControl w:val="0"/>
        <w:jc w:val="both"/>
        <w:rPr>
          <w:rFonts w:ascii="Tahoma" w:hAnsi="Tahoma" w:cs="Tahoma"/>
          <w:sz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3098"/>
        <w:gridCol w:w="3256"/>
      </w:tblGrid>
      <w:tr w:rsidR="0046736B" w:rsidRPr="008F3C85" w14:paraId="7208091C" w14:textId="77777777" w:rsidTr="00E67A46">
        <w:trPr>
          <w:trHeight w:val="616"/>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C8F5771" w14:textId="77777777" w:rsidR="0046736B" w:rsidRPr="008F3C85" w:rsidRDefault="0046736B" w:rsidP="0046736B">
            <w:pPr>
              <w:keepLines/>
              <w:widowControl w:val="0"/>
              <w:jc w:val="center"/>
              <w:rPr>
                <w:rFonts w:ascii="Tahoma" w:hAnsi="Tahoma" w:cs="Tahoma"/>
                <w:noProof/>
                <w:sz w:val="18"/>
                <w:szCs w:val="18"/>
              </w:rPr>
            </w:pPr>
            <w:r w:rsidRPr="008F3C85">
              <w:rPr>
                <w:rFonts w:ascii="Tahoma" w:hAnsi="Tahoma" w:cs="Tahoma"/>
                <w:b/>
                <w:noProof/>
                <w:sz w:val="18"/>
                <w:szCs w:val="18"/>
              </w:rPr>
              <w:t>Javno naročilo</w:t>
            </w:r>
            <w:r w:rsidRPr="008F3C85">
              <w:rPr>
                <w:rFonts w:ascii="Tahoma" w:hAnsi="Tahoma" w:cs="Tahoma"/>
                <w:noProof/>
                <w:sz w:val="18"/>
                <w:szCs w:val="18"/>
              </w:rPr>
              <w:t xml:space="preserve">: </w:t>
            </w:r>
          </w:p>
          <w:p w14:paraId="721A3249" w14:textId="77777777" w:rsidR="0046736B" w:rsidRPr="008F3C85" w:rsidRDefault="0046736B" w:rsidP="0046736B">
            <w:pPr>
              <w:keepLines/>
              <w:widowControl w:val="0"/>
              <w:jc w:val="center"/>
              <w:rPr>
                <w:sz w:val="18"/>
                <w:szCs w:val="18"/>
              </w:rPr>
            </w:pPr>
            <w:r w:rsidRPr="008F3C85">
              <w:rPr>
                <w:rFonts w:ascii="Tahoma" w:hAnsi="Tahoma" w:cs="Tahoma"/>
                <w:noProof/>
                <w:sz w:val="18"/>
              </w:rPr>
              <w:t xml:space="preserve">VKS-249/24 – »Nakup goriva na bencinskih servisih in dobava na lokacijo naročnika«  </w:t>
            </w:r>
          </w:p>
        </w:tc>
      </w:tr>
      <w:tr w:rsidR="0046736B" w:rsidRPr="008F3C85" w14:paraId="2C4FE8E6" w14:textId="77777777" w:rsidTr="00E67A46">
        <w:trPr>
          <w:trHeight w:val="251"/>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39527B45" w14:textId="77777777" w:rsidR="0046736B" w:rsidRPr="008F3C85" w:rsidRDefault="0046736B" w:rsidP="0046736B">
            <w:pPr>
              <w:keepLines/>
              <w:widowControl w:val="0"/>
              <w:rPr>
                <w:rFonts w:ascii="Tahoma" w:hAnsi="Tahoma" w:cs="Tahoma"/>
                <w:sz w:val="18"/>
                <w:szCs w:val="18"/>
              </w:rPr>
            </w:pPr>
            <w:r w:rsidRPr="008F3C85">
              <w:rPr>
                <w:rFonts w:ascii="Tahoma" w:hAnsi="Tahoma" w:cs="Tahoma"/>
                <w:b/>
                <w:sz w:val="18"/>
                <w:szCs w:val="18"/>
              </w:rPr>
              <w:t>PODATKI O PONUDNIKU/PARTNERJU</w:t>
            </w:r>
          </w:p>
        </w:tc>
      </w:tr>
      <w:tr w:rsidR="0046736B" w:rsidRPr="008F3C85" w14:paraId="135BFB90" w14:textId="77777777" w:rsidTr="00E67A46">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10A68970" w14:textId="77777777" w:rsidR="0046736B" w:rsidRPr="008F3C85" w:rsidRDefault="0046736B" w:rsidP="0046736B">
            <w:pPr>
              <w:keepLines/>
              <w:widowControl w:val="0"/>
              <w:rPr>
                <w:rFonts w:ascii="Tahoma" w:hAnsi="Tahoma" w:cs="Tahoma"/>
                <w:sz w:val="18"/>
                <w:szCs w:val="18"/>
              </w:rPr>
            </w:pPr>
            <w:r w:rsidRPr="008F3C85">
              <w:rPr>
                <w:rFonts w:ascii="Tahoma" w:hAnsi="Tahoma" w:cs="Tahoma"/>
                <w:sz w:val="18"/>
                <w:szCs w:val="18"/>
              </w:rPr>
              <w:t>Naziv ponudnika/partnerja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5FF344E8" w14:textId="77777777" w:rsidR="0046736B" w:rsidRPr="008F3C85" w:rsidRDefault="0046736B" w:rsidP="0046736B">
            <w:pPr>
              <w:keepLines/>
              <w:widowControl w:val="0"/>
              <w:rPr>
                <w:rFonts w:ascii="Tahoma" w:hAnsi="Tahoma" w:cs="Tahoma"/>
                <w:sz w:val="18"/>
                <w:szCs w:val="18"/>
              </w:rPr>
            </w:pPr>
          </w:p>
          <w:p w14:paraId="12A77377" w14:textId="77777777" w:rsidR="0046736B" w:rsidRPr="008F3C85" w:rsidRDefault="0046736B" w:rsidP="0046736B">
            <w:pPr>
              <w:keepLines/>
              <w:widowControl w:val="0"/>
              <w:rPr>
                <w:rFonts w:ascii="Tahoma" w:hAnsi="Tahoma" w:cs="Tahoma"/>
                <w:sz w:val="18"/>
                <w:szCs w:val="18"/>
              </w:rPr>
            </w:pPr>
          </w:p>
          <w:p w14:paraId="3D056762" w14:textId="77777777" w:rsidR="0046736B" w:rsidRPr="008F3C85" w:rsidRDefault="0046736B" w:rsidP="0046736B">
            <w:pPr>
              <w:keepLines/>
              <w:widowControl w:val="0"/>
              <w:rPr>
                <w:rFonts w:ascii="Tahoma" w:hAnsi="Tahoma" w:cs="Tahoma"/>
                <w:sz w:val="18"/>
                <w:szCs w:val="18"/>
              </w:rPr>
            </w:pPr>
          </w:p>
        </w:tc>
      </w:tr>
      <w:tr w:rsidR="0046736B" w:rsidRPr="008F3C85" w14:paraId="04C3F19B" w14:textId="77777777" w:rsidTr="00E67A46">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4ACE7870" w14:textId="77777777" w:rsidR="0046736B" w:rsidRPr="008F3C85" w:rsidRDefault="0046736B" w:rsidP="0046736B">
            <w:pPr>
              <w:keepLines/>
              <w:widowControl w:val="0"/>
              <w:rPr>
                <w:rFonts w:ascii="Tahoma" w:hAnsi="Tahoma" w:cs="Tahoma"/>
                <w:sz w:val="18"/>
                <w:szCs w:val="18"/>
              </w:rPr>
            </w:pPr>
            <w:r w:rsidRPr="008F3C85">
              <w:rPr>
                <w:rFonts w:ascii="Tahoma" w:hAnsi="Tahoma" w:cs="Tahoma"/>
                <w:sz w:val="18"/>
                <w:szCs w:val="18"/>
              </w:rPr>
              <w:t>Polni naslov</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DEF3235" w14:textId="77777777" w:rsidR="0046736B" w:rsidRPr="008F3C85" w:rsidRDefault="0046736B" w:rsidP="0046736B">
            <w:pPr>
              <w:keepLines/>
              <w:widowControl w:val="0"/>
              <w:rPr>
                <w:rFonts w:ascii="Tahoma" w:hAnsi="Tahoma" w:cs="Tahoma"/>
                <w:sz w:val="18"/>
                <w:szCs w:val="18"/>
              </w:rPr>
            </w:pPr>
          </w:p>
          <w:p w14:paraId="0C660D13" w14:textId="77777777" w:rsidR="0046736B" w:rsidRPr="008F3C85" w:rsidRDefault="0046736B" w:rsidP="0046736B">
            <w:pPr>
              <w:keepLines/>
              <w:widowControl w:val="0"/>
              <w:rPr>
                <w:rFonts w:ascii="Tahoma" w:hAnsi="Tahoma" w:cs="Tahoma"/>
                <w:sz w:val="18"/>
                <w:szCs w:val="18"/>
              </w:rPr>
            </w:pPr>
          </w:p>
          <w:p w14:paraId="42104215" w14:textId="77777777" w:rsidR="0046736B" w:rsidRPr="008F3C85" w:rsidRDefault="0046736B" w:rsidP="0046736B">
            <w:pPr>
              <w:keepLines/>
              <w:widowControl w:val="0"/>
              <w:rPr>
                <w:rFonts w:ascii="Tahoma" w:hAnsi="Tahoma" w:cs="Tahoma"/>
                <w:sz w:val="18"/>
                <w:szCs w:val="18"/>
              </w:rPr>
            </w:pPr>
          </w:p>
        </w:tc>
      </w:tr>
      <w:tr w:rsidR="0046736B" w:rsidRPr="008F3C85" w14:paraId="50B9EBEC" w14:textId="77777777" w:rsidTr="00E67A46">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6C186FD8" w14:textId="77777777" w:rsidR="0046736B" w:rsidRPr="008F3C85" w:rsidRDefault="0046736B" w:rsidP="0046736B">
            <w:pPr>
              <w:keepLines/>
              <w:widowControl w:val="0"/>
              <w:spacing w:line="276" w:lineRule="auto"/>
              <w:rPr>
                <w:rFonts w:ascii="Tahoma" w:hAnsi="Tahoma" w:cs="Tahoma"/>
                <w:sz w:val="18"/>
                <w:szCs w:val="18"/>
              </w:rPr>
            </w:pPr>
            <w:r w:rsidRPr="008F3C85">
              <w:rPr>
                <w:rFonts w:ascii="Tahoma" w:hAnsi="Tahoma" w:cs="Tahoma"/>
                <w:sz w:val="18"/>
                <w:szCs w:val="18"/>
              </w:rPr>
              <w:t xml:space="preserve">Matična </w:t>
            </w:r>
            <w:r w:rsidRPr="008F3C85">
              <w:rPr>
                <w:rFonts w:ascii="Tahoma" w:hAnsi="Tahoma" w:cs="Tahoma"/>
                <w:sz w:val="18"/>
                <w:szCs w:val="18"/>
                <w:u w:val="single"/>
              </w:rPr>
              <w:t>in</w:t>
            </w:r>
            <w:r w:rsidRPr="008F3C85">
              <w:rPr>
                <w:rFonts w:ascii="Tahoma" w:hAnsi="Tahoma" w:cs="Tahoma"/>
                <w:sz w:val="18"/>
                <w:szCs w:val="18"/>
              </w:rPr>
              <w:t xml:space="preserve"> davčna številka ponudnika</w:t>
            </w:r>
          </w:p>
        </w:tc>
        <w:tc>
          <w:tcPr>
            <w:tcW w:w="3098" w:type="dxa"/>
            <w:tcBorders>
              <w:top w:val="single" w:sz="4" w:space="0" w:color="auto"/>
              <w:left w:val="single" w:sz="4" w:space="0" w:color="auto"/>
              <w:bottom w:val="single" w:sz="4" w:space="0" w:color="auto"/>
              <w:right w:val="single" w:sz="4" w:space="0" w:color="auto"/>
            </w:tcBorders>
            <w:vAlign w:val="center"/>
          </w:tcPr>
          <w:p w14:paraId="00879594" w14:textId="77777777" w:rsidR="0046736B" w:rsidRPr="008F3C85" w:rsidRDefault="0046736B" w:rsidP="0046736B">
            <w:pPr>
              <w:keepLines/>
              <w:widowControl w:val="0"/>
              <w:spacing w:line="276" w:lineRule="auto"/>
              <w:rPr>
                <w:rFonts w:ascii="Tahoma" w:hAnsi="Tahoma" w:cs="Tahoma"/>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6C81F5A7" w14:textId="77777777" w:rsidR="0046736B" w:rsidRPr="008F3C85" w:rsidRDefault="0046736B" w:rsidP="0046736B">
            <w:pPr>
              <w:keepLines/>
              <w:widowControl w:val="0"/>
              <w:spacing w:line="276" w:lineRule="auto"/>
              <w:rPr>
                <w:rFonts w:ascii="Tahoma" w:hAnsi="Tahoma" w:cs="Tahoma"/>
                <w:sz w:val="18"/>
                <w:szCs w:val="18"/>
              </w:rPr>
            </w:pPr>
          </w:p>
        </w:tc>
      </w:tr>
      <w:tr w:rsidR="0046736B" w:rsidRPr="008F3C85" w14:paraId="38ED727D" w14:textId="77777777" w:rsidTr="00E67A46">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079CA377" w14:textId="77777777" w:rsidR="0046736B" w:rsidRPr="008F3C85" w:rsidRDefault="0046736B" w:rsidP="0046736B">
            <w:pPr>
              <w:keepLines/>
              <w:widowControl w:val="0"/>
              <w:spacing w:line="276" w:lineRule="auto"/>
              <w:rPr>
                <w:rFonts w:ascii="Tahoma" w:hAnsi="Tahoma" w:cs="Tahoma"/>
                <w:sz w:val="18"/>
                <w:szCs w:val="18"/>
              </w:rPr>
            </w:pPr>
            <w:r w:rsidRPr="008F3C85">
              <w:rPr>
                <w:rFonts w:ascii="Tahoma" w:hAnsi="Tahoma" w:cs="Tahoma"/>
                <w:sz w:val="18"/>
                <w:szCs w:val="18"/>
              </w:rPr>
              <w:t>Transakcijski račun ponudnika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1F37C0D5" w14:textId="77777777" w:rsidR="0046736B" w:rsidRPr="008F3C85" w:rsidRDefault="0046736B" w:rsidP="0046736B">
            <w:pPr>
              <w:keepLines/>
              <w:widowControl w:val="0"/>
              <w:spacing w:line="276" w:lineRule="auto"/>
              <w:rPr>
                <w:rFonts w:ascii="Tahoma" w:hAnsi="Tahoma" w:cs="Tahoma"/>
                <w:sz w:val="18"/>
                <w:szCs w:val="18"/>
              </w:rPr>
            </w:pPr>
          </w:p>
        </w:tc>
      </w:tr>
      <w:tr w:rsidR="0046736B" w:rsidRPr="008F3C85" w14:paraId="2FB1152E" w14:textId="77777777" w:rsidTr="00E67A46">
        <w:trPr>
          <w:trHeight w:val="291"/>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84DE75A" w14:textId="77777777" w:rsidR="0046736B" w:rsidRPr="008F3C85" w:rsidRDefault="0046736B" w:rsidP="0046736B">
            <w:pPr>
              <w:keepLines/>
              <w:widowControl w:val="0"/>
              <w:rPr>
                <w:sz w:val="18"/>
                <w:szCs w:val="18"/>
              </w:rPr>
            </w:pPr>
            <w:r w:rsidRPr="008F3C85">
              <w:rPr>
                <w:rFonts w:ascii="Tahoma" w:hAnsi="Tahoma" w:cs="Tahoma"/>
                <w:b/>
                <w:sz w:val="18"/>
                <w:szCs w:val="18"/>
              </w:rPr>
              <w:t>ODGOVORNA OSEBA PONUDNIKA</w:t>
            </w:r>
          </w:p>
        </w:tc>
      </w:tr>
      <w:tr w:rsidR="0046736B" w:rsidRPr="008F3C85" w14:paraId="1839843A" w14:textId="77777777" w:rsidTr="00E67A46">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37864301" w14:textId="77777777" w:rsidR="0046736B" w:rsidRPr="008F3C85" w:rsidRDefault="0046736B" w:rsidP="0046736B">
            <w:pPr>
              <w:keepLines/>
              <w:widowControl w:val="0"/>
              <w:rPr>
                <w:rFonts w:ascii="Tahoma" w:hAnsi="Tahoma" w:cs="Tahoma"/>
                <w:sz w:val="18"/>
                <w:szCs w:val="18"/>
              </w:rPr>
            </w:pPr>
            <w:r w:rsidRPr="008F3C85">
              <w:rPr>
                <w:rFonts w:ascii="Tahoma" w:hAnsi="Tahoma" w:cs="Tahoma"/>
                <w:sz w:val="18"/>
                <w:szCs w:val="18"/>
              </w:rPr>
              <w:t>Naziv odgovorne osebe</w:t>
            </w:r>
          </w:p>
          <w:p w14:paraId="34C5472B" w14:textId="77777777" w:rsidR="0046736B" w:rsidRPr="008F3C85" w:rsidRDefault="0046736B" w:rsidP="0046736B">
            <w:pPr>
              <w:keepLines/>
              <w:widowControl w:val="0"/>
              <w:rPr>
                <w:rFonts w:ascii="Tahoma" w:hAnsi="Tahoma" w:cs="Tahoma"/>
                <w:sz w:val="18"/>
                <w:szCs w:val="18"/>
              </w:rPr>
            </w:pPr>
            <w:r w:rsidRPr="008F3C85">
              <w:rPr>
                <w:rFonts w:ascii="Tahoma" w:hAnsi="Tahoma" w:cs="Tahoma"/>
                <w:sz w:val="18"/>
                <w:szCs w:val="18"/>
              </w:rPr>
              <w:t>(podpisnik pogodbe/okvirnega sporazuma)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F48133E" w14:textId="77777777" w:rsidR="0046736B" w:rsidRPr="008F3C85" w:rsidRDefault="0046736B" w:rsidP="0046736B">
            <w:pPr>
              <w:keepLines/>
              <w:widowControl w:val="0"/>
              <w:rPr>
                <w:sz w:val="18"/>
                <w:szCs w:val="18"/>
              </w:rPr>
            </w:pPr>
          </w:p>
          <w:p w14:paraId="5B16E419" w14:textId="77777777" w:rsidR="0046736B" w:rsidRPr="008F3C85" w:rsidRDefault="0046736B" w:rsidP="0046736B">
            <w:pPr>
              <w:keepLines/>
              <w:widowControl w:val="0"/>
              <w:rPr>
                <w:sz w:val="18"/>
                <w:szCs w:val="18"/>
              </w:rPr>
            </w:pPr>
          </w:p>
        </w:tc>
      </w:tr>
      <w:tr w:rsidR="0046736B" w:rsidRPr="008F3C85" w14:paraId="049E2B46" w14:textId="77777777" w:rsidTr="00E67A46">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7192632F" w14:textId="77777777" w:rsidR="0046736B" w:rsidRPr="008F3C85" w:rsidRDefault="0046736B" w:rsidP="0046736B">
            <w:pPr>
              <w:keepLines/>
              <w:widowControl w:val="0"/>
              <w:rPr>
                <w:rFonts w:ascii="Tahoma" w:hAnsi="Tahoma" w:cs="Tahoma"/>
                <w:sz w:val="18"/>
                <w:szCs w:val="18"/>
              </w:rPr>
            </w:pPr>
            <w:r w:rsidRPr="008F3C85">
              <w:rPr>
                <w:rFonts w:ascii="Tahoma" w:hAnsi="Tahoma" w:cs="Tahoma"/>
                <w:sz w:val="18"/>
                <w:szCs w:val="18"/>
              </w:rPr>
              <w:t>Funkcija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17F3F22B" w14:textId="77777777" w:rsidR="0046736B" w:rsidRPr="008F3C85" w:rsidRDefault="0046736B" w:rsidP="0046736B">
            <w:pPr>
              <w:keepLines/>
              <w:widowControl w:val="0"/>
              <w:rPr>
                <w:sz w:val="18"/>
                <w:szCs w:val="18"/>
              </w:rPr>
            </w:pPr>
          </w:p>
        </w:tc>
      </w:tr>
      <w:tr w:rsidR="0046736B" w:rsidRPr="008F3C85" w14:paraId="014E03DB" w14:textId="77777777" w:rsidTr="00E67A46">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42EED321" w14:textId="77777777" w:rsidR="0046736B" w:rsidRPr="008F3C85" w:rsidRDefault="0046736B" w:rsidP="0046736B">
            <w:pPr>
              <w:keepLines/>
              <w:widowControl w:val="0"/>
              <w:rPr>
                <w:rFonts w:ascii="Tahoma" w:hAnsi="Tahoma" w:cs="Tahoma"/>
                <w:sz w:val="18"/>
                <w:szCs w:val="18"/>
              </w:rPr>
            </w:pPr>
            <w:r w:rsidRPr="008F3C85">
              <w:rPr>
                <w:rFonts w:ascii="Tahoma" w:hAnsi="Tahoma" w:cs="Tahoma"/>
                <w:sz w:val="18"/>
                <w:szCs w:val="18"/>
              </w:rPr>
              <w:t xml:space="preserve">Elektronska pošta </w:t>
            </w:r>
            <w:r w:rsidRPr="008F3C85">
              <w:rPr>
                <w:rFonts w:ascii="Tahoma" w:hAnsi="Tahoma" w:cs="Tahoma"/>
                <w:sz w:val="18"/>
                <w:szCs w:val="18"/>
                <w:u w:val="single"/>
              </w:rPr>
              <w:t>in</w:t>
            </w:r>
            <w:r w:rsidRPr="008F3C85">
              <w:rPr>
                <w:rFonts w:ascii="Tahoma" w:hAnsi="Tahoma" w:cs="Tahoma"/>
                <w:sz w:val="18"/>
                <w:szCs w:val="18"/>
              </w:rPr>
              <w:t xml:space="preserve"> telefon  </w:t>
            </w:r>
          </w:p>
        </w:tc>
        <w:tc>
          <w:tcPr>
            <w:tcW w:w="3098" w:type="dxa"/>
            <w:tcBorders>
              <w:top w:val="single" w:sz="4" w:space="0" w:color="auto"/>
              <w:left w:val="single" w:sz="4" w:space="0" w:color="auto"/>
              <w:bottom w:val="single" w:sz="4" w:space="0" w:color="auto"/>
              <w:right w:val="single" w:sz="4" w:space="0" w:color="auto"/>
            </w:tcBorders>
            <w:vAlign w:val="center"/>
          </w:tcPr>
          <w:p w14:paraId="5F266364" w14:textId="77777777" w:rsidR="0046736B" w:rsidRPr="008F3C85" w:rsidRDefault="0046736B" w:rsidP="0046736B">
            <w:pPr>
              <w:keepLines/>
              <w:widowControl w:val="0"/>
              <w:rPr>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5EBFDB54" w14:textId="77777777" w:rsidR="0046736B" w:rsidRPr="008F3C85" w:rsidRDefault="0046736B" w:rsidP="0046736B">
            <w:pPr>
              <w:keepLines/>
              <w:widowControl w:val="0"/>
              <w:rPr>
                <w:sz w:val="18"/>
                <w:szCs w:val="18"/>
              </w:rPr>
            </w:pPr>
          </w:p>
        </w:tc>
      </w:tr>
      <w:tr w:rsidR="0046736B" w:rsidRPr="008F3C85" w14:paraId="15FE0BC4" w14:textId="77777777" w:rsidTr="00E67A46">
        <w:trPr>
          <w:trHeight w:val="245"/>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28F68FF9" w14:textId="77777777" w:rsidR="0046736B" w:rsidRPr="008F3C85" w:rsidRDefault="0046736B" w:rsidP="0046736B">
            <w:pPr>
              <w:keepLines/>
              <w:widowControl w:val="0"/>
              <w:rPr>
                <w:sz w:val="18"/>
                <w:szCs w:val="18"/>
              </w:rPr>
            </w:pPr>
            <w:r w:rsidRPr="008F3C85">
              <w:rPr>
                <w:rFonts w:ascii="Tahoma" w:hAnsi="Tahoma" w:cs="Tahoma"/>
                <w:b/>
                <w:sz w:val="18"/>
                <w:szCs w:val="18"/>
              </w:rPr>
              <w:t>KONTAKTNA OSEBA PONUDNIKA</w:t>
            </w:r>
          </w:p>
        </w:tc>
      </w:tr>
      <w:tr w:rsidR="0046736B" w:rsidRPr="008F3C85" w14:paraId="1C225CE5" w14:textId="77777777" w:rsidTr="00E67A46">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4E16280B" w14:textId="77777777" w:rsidR="0046736B" w:rsidRPr="008F3C85" w:rsidRDefault="0046736B" w:rsidP="0046736B">
            <w:pPr>
              <w:keepLines/>
              <w:widowControl w:val="0"/>
              <w:rPr>
                <w:rFonts w:ascii="Tahoma" w:hAnsi="Tahoma" w:cs="Tahoma"/>
                <w:sz w:val="18"/>
                <w:szCs w:val="18"/>
              </w:rPr>
            </w:pPr>
            <w:r w:rsidRPr="008F3C85">
              <w:rPr>
                <w:rFonts w:ascii="Tahoma" w:hAnsi="Tahoma" w:cs="Tahoma"/>
                <w:sz w:val="18"/>
                <w:szCs w:val="18"/>
              </w:rPr>
              <w:t>Naziv kontaktne osebe (v zvezi s ponudbo)</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430B1B47" w14:textId="77777777" w:rsidR="0046736B" w:rsidRPr="008F3C85" w:rsidRDefault="0046736B" w:rsidP="0046736B">
            <w:pPr>
              <w:keepLines/>
              <w:widowControl w:val="0"/>
              <w:rPr>
                <w:sz w:val="18"/>
                <w:szCs w:val="18"/>
              </w:rPr>
            </w:pPr>
          </w:p>
        </w:tc>
      </w:tr>
      <w:tr w:rsidR="0046736B" w:rsidRPr="008F3C85" w14:paraId="18C65BC6" w14:textId="77777777" w:rsidTr="00E67A46">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6D527875" w14:textId="77777777" w:rsidR="0046736B" w:rsidRPr="008F3C85" w:rsidRDefault="0046736B" w:rsidP="0046736B">
            <w:pPr>
              <w:keepLines/>
              <w:widowControl w:val="0"/>
              <w:rPr>
                <w:rFonts w:ascii="Tahoma" w:hAnsi="Tahoma" w:cs="Tahoma"/>
                <w:sz w:val="18"/>
                <w:szCs w:val="18"/>
              </w:rPr>
            </w:pPr>
            <w:r w:rsidRPr="008F3C85">
              <w:rPr>
                <w:rFonts w:ascii="Tahoma" w:hAnsi="Tahoma" w:cs="Tahoma"/>
                <w:sz w:val="18"/>
                <w:szCs w:val="18"/>
              </w:rPr>
              <w:t xml:space="preserve">Elektronska pošta </w:t>
            </w:r>
            <w:r w:rsidRPr="008F3C85">
              <w:rPr>
                <w:rFonts w:ascii="Tahoma" w:hAnsi="Tahoma" w:cs="Tahoma"/>
                <w:sz w:val="18"/>
                <w:szCs w:val="18"/>
                <w:u w:val="single"/>
              </w:rPr>
              <w:t>in</w:t>
            </w:r>
            <w:r w:rsidRPr="008F3C85">
              <w:rPr>
                <w:rFonts w:ascii="Tahoma" w:hAnsi="Tahoma" w:cs="Tahoma"/>
                <w:sz w:val="18"/>
                <w:szCs w:val="18"/>
              </w:rPr>
              <w:t xml:space="preserve"> telefon</w:t>
            </w:r>
          </w:p>
        </w:tc>
        <w:tc>
          <w:tcPr>
            <w:tcW w:w="3098" w:type="dxa"/>
            <w:tcBorders>
              <w:top w:val="single" w:sz="4" w:space="0" w:color="auto"/>
              <w:left w:val="single" w:sz="4" w:space="0" w:color="auto"/>
              <w:bottom w:val="single" w:sz="4" w:space="0" w:color="auto"/>
              <w:right w:val="single" w:sz="4" w:space="0" w:color="auto"/>
            </w:tcBorders>
            <w:vAlign w:val="center"/>
          </w:tcPr>
          <w:p w14:paraId="0FE41459" w14:textId="77777777" w:rsidR="0046736B" w:rsidRPr="008F3C85" w:rsidRDefault="0046736B" w:rsidP="0046736B">
            <w:pPr>
              <w:keepLines/>
              <w:widowControl w:val="0"/>
              <w:rPr>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3BED46EA" w14:textId="77777777" w:rsidR="0046736B" w:rsidRPr="008F3C85" w:rsidRDefault="0046736B" w:rsidP="0046736B">
            <w:pPr>
              <w:keepLines/>
              <w:widowControl w:val="0"/>
              <w:rPr>
                <w:sz w:val="18"/>
                <w:szCs w:val="18"/>
              </w:rPr>
            </w:pPr>
          </w:p>
        </w:tc>
      </w:tr>
      <w:tr w:rsidR="0046736B" w:rsidRPr="008F3C85" w14:paraId="0CC9A5FE" w14:textId="77777777" w:rsidTr="00E67A46">
        <w:trPr>
          <w:trHeight w:val="267"/>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CBB6977" w14:textId="77777777" w:rsidR="0046736B" w:rsidRPr="008F3C85" w:rsidRDefault="0046736B" w:rsidP="0046736B">
            <w:pPr>
              <w:keepLines/>
              <w:widowControl w:val="0"/>
              <w:rPr>
                <w:sz w:val="18"/>
                <w:szCs w:val="18"/>
              </w:rPr>
            </w:pPr>
            <w:r w:rsidRPr="008F3C85">
              <w:rPr>
                <w:rFonts w:ascii="Tahoma" w:hAnsi="Tahoma" w:cs="Tahoma"/>
                <w:b/>
                <w:sz w:val="18"/>
                <w:szCs w:val="18"/>
              </w:rPr>
              <w:t xml:space="preserve">OSTALI PODATKI </w:t>
            </w:r>
          </w:p>
        </w:tc>
      </w:tr>
      <w:tr w:rsidR="0046736B" w:rsidRPr="008F3C85" w14:paraId="49D35916" w14:textId="77777777" w:rsidTr="00E67A46">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2EF1B7BF" w14:textId="77777777" w:rsidR="0046736B" w:rsidRPr="008F3C85" w:rsidRDefault="0046736B" w:rsidP="0046736B">
            <w:pPr>
              <w:keepLines/>
              <w:widowControl w:val="0"/>
              <w:rPr>
                <w:rFonts w:ascii="Tahoma" w:hAnsi="Tahoma" w:cs="Tahoma"/>
                <w:sz w:val="18"/>
                <w:szCs w:val="18"/>
              </w:rPr>
            </w:pPr>
            <w:r w:rsidRPr="008F3C85">
              <w:rPr>
                <w:rFonts w:ascii="Tahoma" w:hAnsi="Tahoma" w:cs="Tahoma"/>
                <w:sz w:val="18"/>
                <w:szCs w:val="18"/>
              </w:rPr>
              <w:t xml:space="preserve">Predstavnik/i ponudnika, ki bo/do urejali izvajanje predmetne pogodbe/ okvirnega sporazuma </w:t>
            </w:r>
            <w:r w:rsidRPr="008F3C85">
              <w:rPr>
                <w:rFonts w:ascii="Tahoma" w:hAnsi="Tahoma" w:cs="Tahoma"/>
                <w:i/>
                <w:sz w:val="18"/>
                <w:szCs w:val="18"/>
              </w:rPr>
              <w:t>(lahko je ista oseba)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A22F641" w14:textId="77777777" w:rsidR="0046736B" w:rsidRPr="008F3C85" w:rsidRDefault="0046736B" w:rsidP="0046736B">
            <w:pPr>
              <w:keepLines/>
              <w:widowControl w:val="0"/>
              <w:spacing w:line="276" w:lineRule="auto"/>
              <w:jc w:val="both"/>
              <w:rPr>
                <w:rFonts w:ascii="Tahoma" w:hAnsi="Tahoma" w:cs="Tahoma"/>
                <w:sz w:val="18"/>
                <w:szCs w:val="18"/>
              </w:rPr>
            </w:pPr>
            <w:r w:rsidRPr="008F3C85">
              <w:rPr>
                <w:rFonts w:ascii="Tahoma" w:hAnsi="Tahoma" w:cs="Tahoma"/>
                <w:sz w:val="18"/>
                <w:szCs w:val="18"/>
              </w:rPr>
              <w:t>Skrbnik pogodbe/okvirnega sporazuma:</w:t>
            </w:r>
          </w:p>
          <w:p w14:paraId="7A4DC33F" w14:textId="77777777" w:rsidR="0046736B" w:rsidRPr="008F3C85" w:rsidRDefault="0046736B" w:rsidP="0046736B">
            <w:pPr>
              <w:keepLines/>
              <w:widowControl w:val="0"/>
              <w:spacing w:line="276" w:lineRule="auto"/>
              <w:ind w:right="-47"/>
              <w:jc w:val="both"/>
              <w:rPr>
                <w:rFonts w:ascii="Tahoma" w:hAnsi="Tahoma" w:cs="Tahoma"/>
                <w:sz w:val="17"/>
                <w:szCs w:val="17"/>
              </w:rPr>
            </w:pPr>
            <w:r w:rsidRPr="008F3C85">
              <w:rPr>
                <w:rFonts w:ascii="Tahoma" w:hAnsi="Tahoma" w:cs="Tahoma"/>
                <w:sz w:val="17"/>
                <w:szCs w:val="17"/>
              </w:rPr>
              <w:t xml:space="preserve">g./ga.________________________________; tel.: ____________________; </w:t>
            </w:r>
          </w:p>
          <w:p w14:paraId="14484B77" w14:textId="77777777" w:rsidR="0046736B" w:rsidRPr="008F3C85" w:rsidRDefault="0046736B" w:rsidP="0046736B">
            <w:pPr>
              <w:keepLines/>
              <w:widowControl w:val="0"/>
              <w:spacing w:line="276" w:lineRule="auto"/>
              <w:jc w:val="both"/>
              <w:rPr>
                <w:rFonts w:ascii="Tahoma" w:hAnsi="Tahoma" w:cs="Tahoma"/>
                <w:sz w:val="17"/>
                <w:szCs w:val="17"/>
              </w:rPr>
            </w:pPr>
            <w:r w:rsidRPr="008F3C85">
              <w:rPr>
                <w:rFonts w:ascii="Tahoma" w:hAnsi="Tahoma" w:cs="Tahoma"/>
                <w:sz w:val="17"/>
                <w:szCs w:val="17"/>
              </w:rPr>
              <w:t>e - mail: ___________________________________.</w:t>
            </w:r>
          </w:p>
          <w:p w14:paraId="3483C635" w14:textId="77777777" w:rsidR="0046736B" w:rsidRPr="008F3C85" w:rsidRDefault="0046736B" w:rsidP="0046736B">
            <w:pPr>
              <w:keepLines/>
              <w:widowControl w:val="0"/>
              <w:jc w:val="both"/>
              <w:rPr>
                <w:rFonts w:ascii="Tahoma" w:hAnsi="Tahoma" w:cs="Tahoma"/>
                <w:snapToGrid w:val="0"/>
                <w:sz w:val="10"/>
                <w:szCs w:val="18"/>
              </w:rPr>
            </w:pPr>
          </w:p>
          <w:p w14:paraId="3E57BF03" w14:textId="77777777" w:rsidR="0046736B" w:rsidRPr="008F3C85" w:rsidRDefault="0046736B" w:rsidP="0046736B">
            <w:pPr>
              <w:keepLines/>
              <w:widowControl w:val="0"/>
              <w:spacing w:line="276" w:lineRule="auto"/>
              <w:jc w:val="both"/>
              <w:rPr>
                <w:rFonts w:ascii="Tahoma" w:hAnsi="Tahoma" w:cs="Tahoma"/>
                <w:sz w:val="18"/>
                <w:szCs w:val="18"/>
              </w:rPr>
            </w:pPr>
            <w:r w:rsidRPr="008F3C85">
              <w:rPr>
                <w:rFonts w:ascii="Tahoma" w:hAnsi="Tahoma" w:cs="Tahoma"/>
                <w:sz w:val="18"/>
                <w:szCs w:val="18"/>
              </w:rPr>
              <w:t xml:space="preserve">Kontaktna oseba pogodbe/okvirnega sporazuma: </w:t>
            </w:r>
          </w:p>
          <w:p w14:paraId="4747B52C" w14:textId="77777777" w:rsidR="0046736B" w:rsidRPr="008F3C85" w:rsidRDefault="0046736B" w:rsidP="0046736B">
            <w:pPr>
              <w:keepLines/>
              <w:widowControl w:val="0"/>
              <w:spacing w:line="276" w:lineRule="auto"/>
              <w:ind w:right="-47"/>
              <w:jc w:val="both"/>
              <w:rPr>
                <w:rFonts w:ascii="Tahoma" w:hAnsi="Tahoma" w:cs="Tahoma"/>
                <w:sz w:val="17"/>
                <w:szCs w:val="17"/>
              </w:rPr>
            </w:pPr>
            <w:r w:rsidRPr="008F3C85">
              <w:rPr>
                <w:rFonts w:ascii="Tahoma" w:hAnsi="Tahoma" w:cs="Tahoma"/>
                <w:sz w:val="17"/>
                <w:szCs w:val="17"/>
              </w:rPr>
              <w:t xml:space="preserve">g./ga.________________________________; tel.: ____________________; </w:t>
            </w:r>
          </w:p>
          <w:p w14:paraId="24FE4615" w14:textId="77777777" w:rsidR="0046736B" w:rsidRPr="008F3C85" w:rsidRDefault="0046736B" w:rsidP="0046736B">
            <w:pPr>
              <w:keepLines/>
              <w:widowControl w:val="0"/>
              <w:jc w:val="both"/>
              <w:rPr>
                <w:rFonts w:ascii="Tahoma" w:hAnsi="Tahoma" w:cs="Tahoma"/>
                <w:sz w:val="18"/>
                <w:szCs w:val="18"/>
              </w:rPr>
            </w:pPr>
            <w:r w:rsidRPr="008F3C85">
              <w:rPr>
                <w:rFonts w:ascii="Tahoma" w:hAnsi="Tahoma" w:cs="Tahoma"/>
                <w:sz w:val="17"/>
                <w:szCs w:val="17"/>
              </w:rPr>
              <w:t>e - mail: ___________________________________.</w:t>
            </w:r>
          </w:p>
        </w:tc>
      </w:tr>
      <w:tr w:rsidR="0046736B" w:rsidRPr="008F3C85" w14:paraId="746693C0" w14:textId="77777777" w:rsidTr="00E67A46">
        <w:trPr>
          <w:trHeight w:val="283"/>
          <w:jc w:val="center"/>
        </w:trPr>
        <w:tc>
          <w:tcPr>
            <w:tcW w:w="3285" w:type="dxa"/>
            <w:vMerge w:val="restart"/>
            <w:tcBorders>
              <w:top w:val="single" w:sz="4" w:space="0" w:color="auto"/>
              <w:left w:val="single" w:sz="4" w:space="0" w:color="auto"/>
              <w:right w:val="single" w:sz="4" w:space="0" w:color="auto"/>
            </w:tcBorders>
            <w:vAlign w:val="center"/>
          </w:tcPr>
          <w:p w14:paraId="4C0D8971" w14:textId="77777777" w:rsidR="0046736B" w:rsidRPr="008F3C85" w:rsidRDefault="0046736B" w:rsidP="0046736B">
            <w:pPr>
              <w:keepLines/>
              <w:widowControl w:val="0"/>
              <w:rPr>
                <w:rFonts w:ascii="Tahoma" w:hAnsi="Tahoma" w:cs="Tahoma"/>
                <w:sz w:val="16"/>
                <w:szCs w:val="18"/>
              </w:rPr>
            </w:pPr>
            <w:r w:rsidRPr="008F3C85">
              <w:rPr>
                <w:rFonts w:ascii="Tahoma" w:hAnsi="Tahoma" w:cs="Tahoma"/>
                <w:b/>
                <w:sz w:val="16"/>
                <w:szCs w:val="18"/>
              </w:rPr>
              <w:t>VSE</w:t>
            </w:r>
            <w:r w:rsidRPr="008F3C85">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8F3C85">
              <w:rPr>
                <w:rFonts w:ascii="Tahoma" w:hAnsi="Tahoma" w:cs="Tahoma"/>
                <w:b/>
                <w:sz w:val="16"/>
                <w:szCs w:val="18"/>
              </w:rPr>
              <w:t>ter</w:t>
            </w:r>
            <w:r w:rsidRPr="008F3C85">
              <w:rPr>
                <w:rFonts w:ascii="Tahoma" w:hAnsi="Tahoma" w:cs="Tahoma"/>
                <w:sz w:val="16"/>
                <w:szCs w:val="18"/>
              </w:rPr>
              <w:t xml:space="preserve"> njihov </w:t>
            </w:r>
            <w:r w:rsidRPr="008F3C85">
              <w:rPr>
                <w:rFonts w:ascii="Tahoma" w:hAnsi="Tahoma" w:cs="Tahoma"/>
                <w:b/>
                <w:sz w:val="16"/>
                <w:szCs w:val="18"/>
              </w:rPr>
              <w:t>EMŠO</w:t>
            </w:r>
          </w:p>
          <w:p w14:paraId="3E5E95D5" w14:textId="77777777" w:rsidR="0046736B" w:rsidRPr="008F3C85" w:rsidRDefault="0046736B" w:rsidP="0046736B">
            <w:pPr>
              <w:keepLines/>
              <w:widowControl w:val="0"/>
              <w:rPr>
                <w:rFonts w:ascii="Tahoma" w:hAnsi="Tahoma" w:cs="Tahoma"/>
                <w:sz w:val="8"/>
                <w:szCs w:val="18"/>
              </w:rPr>
            </w:pPr>
          </w:p>
          <w:p w14:paraId="4DA6E7CA" w14:textId="77777777" w:rsidR="0046736B" w:rsidRPr="008F3C85" w:rsidRDefault="0046736B" w:rsidP="0046736B">
            <w:pPr>
              <w:keepLines/>
              <w:widowControl w:val="0"/>
              <w:rPr>
                <w:rFonts w:ascii="Tahoma" w:hAnsi="Tahoma" w:cs="Tahoma"/>
                <w:i/>
                <w:sz w:val="16"/>
                <w:szCs w:val="18"/>
              </w:rPr>
            </w:pPr>
            <w:r w:rsidRPr="008F3C85">
              <w:rPr>
                <w:rFonts w:ascii="Tahoma" w:hAnsi="Tahoma" w:cs="Tahoma"/>
                <w:i/>
                <w:sz w:val="16"/>
                <w:szCs w:val="18"/>
              </w:rPr>
              <w:t>/v primeru, da ste podatke vnesli v ESPD ali priložili lastno izjavo, ni potrebno izpolniti!/</w:t>
            </w:r>
          </w:p>
          <w:p w14:paraId="1717214D" w14:textId="77777777" w:rsidR="0046736B" w:rsidRPr="008F3C85" w:rsidRDefault="0046736B" w:rsidP="0046736B">
            <w:pPr>
              <w:keepLines/>
              <w:widowControl w:val="0"/>
              <w:rPr>
                <w:rFonts w:ascii="Tahoma" w:hAnsi="Tahoma" w:cs="Tahoma"/>
                <w:i/>
                <w:sz w:val="14"/>
                <w:szCs w:val="18"/>
              </w:rPr>
            </w:pPr>
          </w:p>
          <w:p w14:paraId="6D65568B" w14:textId="77777777" w:rsidR="0046736B" w:rsidRPr="008F3C85" w:rsidRDefault="0046736B" w:rsidP="0046736B">
            <w:pPr>
              <w:keepLines/>
              <w:widowControl w:val="0"/>
              <w:rPr>
                <w:rFonts w:ascii="Tahoma" w:hAnsi="Tahoma" w:cs="Tahoma"/>
                <w:i/>
                <w:sz w:val="18"/>
                <w:szCs w:val="18"/>
              </w:rPr>
            </w:pPr>
            <w:r w:rsidRPr="008F3C85">
              <w:rPr>
                <w:rFonts w:ascii="Tahoma" w:hAnsi="Tahoma" w:cs="Tahoma"/>
                <w:i/>
                <w:sz w:val="16"/>
                <w:szCs w:val="18"/>
              </w:rPr>
              <w:t>EMŠO se potrebuje zgolj zaradi potreb pri preverjanju nekaznovanosti v e-Dosje-u</w:t>
            </w:r>
          </w:p>
        </w:tc>
        <w:tc>
          <w:tcPr>
            <w:tcW w:w="3098" w:type="dxa"/>
            <w:tcBorders>
              <w:top w:val="single" w:sz="4" w:space="0" w:color="auto"/>
              <w:left w:val="single" w:sz="4" w:space="0" w:color="auto"/>
              <w:bottom w:val="single" w:sz="4" w:space="0" w:color="auto"/>
              <w:right w:val="single" w:sz="4" w:space="0" w:color="auto"/>
            </w:tcBorders>
            <w:vAlign w:val="center"/>
          </w:tcPr>
          <w:p w14:paraId="63B60EF3" w14:textId="77777777" w:rsidR="0046736B" w:rsidRPr="008F3C85" w:rsidRDefault="0046736B" w:rsidP="0046736B">
            <w:pPr>
              <w:keepLines/>
              <w:widowControl w:val="0"/>
              <w:spacing w:line="276" w:lineRule="auto"/>
              <w:jc w:val="center"/>
              <w:rPr>
                <w:rFonts w:ascii="Tahoma" w:hAnsi="Tahoma" w:cs="Tahoma"/>
                <w:sz w:val="18"/>
                <w:szCs w:val="18"/>
              </w:rPr>
            </w:pPr>
            <w:r w:rsidRPr="008F3C85">
              <w:rPr>
                <w:rFonts w:ascii="Tahoma" w:hAnsi="Tahoma" w:cs="Tahoma"/>
                <w:sz w:val="18"/>
                <w:szCs w:val="18"/>
              </w:rPr>
              <w:t>Ime in priimek</w:t>
            </w:r>
          </w:p>
        </w:tc>
        <w:tc>
          <w:tcPr>
            <w:tcW w:w="3256" w:type="dxa"/>
            <w:tcBorders>
              <w:top w:val="single" w:sz="4" w:space="0" w:color="auto"/>
              <w:left w:val="single" w:sz="4" w:space="0" w:color="auto"/>
              <w:bottom w:val="single" w:sz="4" w:space="0" w:color="auto"/>
              <w:right w:val="single" w:sz="4" w:space="0" w:color="auto"/>
            </w:tcBorders>
            <w:vAlign w:val="center"/>
          </w:tcPr>
          <w:p w14:paraId="5A68753D" w14:textId="77777777" w:rsidR="0046736B" w:rsidRPr="008F3C85" w:rsidRDefault="0046736B" w:rsidP="0046736B">
            <w:pPr>
              <w:keepLines/>
              <w:widowControl w:val="0"/>
              <w:spacing w:line="276" w:lineRule="auto"/>
              <w:jc w:val="center"/>
              <w:rPr>
                <w:rFonts w:ascii="Tahoma" w:hAnsi="Tahoma" w:cs="Tahoma"/>
                <w:sz w:val="18"/>
                <w:szCs w:val="18"/>
              </w:rPr>
            </w:pPr>
            <w:r w:rsidRPr="008F3C85">
              <w:rPr>
                <w:rFonts w:ascii="Tahoma" w:hAnsi="Tahoma" w:cs="Tahoma"/>
                <w:sz w:val="18"/>
                <w:szCs w:val="18"/>
              </w:rPr>
              <w:t>EMŠO</w:t>
            </w:r>
          </w:p>
        </w:tc>
      </w:tr>
      <w:tr w:rsidR="0046736B" w:rsidRPr="008F3C85" w14:paraId="5F6A70F3" w14:textId="77777777" w:rsidTr="00E67A46">
        <w:trPr>
          <w:trHeight w:val="2168"/>
          <w:jc w:val="center"/>
        </w:trPr>
        <w:tc>
          <w:tcPr>
            <w:tcW w:w="3285" w:type="dxa"/>
            <w:vMerge/>
            <w:tcBorders>
              <w:left w:val="single" w:sz="4" w:space="0" w:color="auto"/>
              <w:bottom w:val="single" w:sz="4" w:space="0" w:color="auto"/>
              <w:right w:val="single" w:sz="4" w:space="0" w:color="auto"/>
            </w:tcBorders>
            <w:vAlign w:val="center"/>
          </w:tcPr>
          <w:p w14:paraId="1E3F30DA" w14:textId="77777777" w:rsidR="0046736B" w:rsidRPr="008F3C85" w:rsidRDefault="0046736B" w:rsidP="0046736B">
            <w:pPr>
              <w:keepLines/>
              <w:widowControl w:val="0"/>
              <w:rPr>
                <w:rFonts w:ascii="Tahoma" w:hAnsi="Tahoma" w:cs="Tahoma"/>
                <w:sz w:val="16"/>
                <w:szCs w:val="18"/>
              </w:rPr>
            </w:pPr>
          </w:p>
        </w:tc>
        <w:tc>
          <w:tcPr>
            <w:tcW w:w="3098" w:type="dxa"/>
            <w:tcBorders>
              <w:top w:val="single" w:sz="4" w:space="0" w:color="auto"/>
              <w:left w:val="single" w:sz="4" w:space="0" w:color="auto"/>
              <w:bottom w:val="single" w:sz="4" w:space="0" w:color="auto"/>
              <w:right w:val="single" w:sz="4" w:space="0" w:color="auto"/>
            </w:tcBorders>
            <w:vAlign w:val="center"/>
          </w:tcPr>
          <w:p w14:paraId="7941D7A9" w14:textId="77777777" w:rsidR="0046736B" w:rsidRPr="008F3C85" w:rsidRDefault="0046736B" w:rsidP="0046736B">
            <w:pPr>
              <w:keepLines/>
              <w:widowControl w:val="0"/>
              <w:spacing w:line="276" w:lineRule="auto"/>
              <w:jc w:val="both"/>
              <w:rPr>
                <w:rFonts w:ascii="Tahoma" w:hAnsi="Tahoma" w:cs="Tahoma"/>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6DFB5EA2" w14:textId="77777777" w:rsidR="0046736B" w:rsidRPr="008F3C85" w:rsidRDefault="0046736B" w:rsidP="0046736B">
            <w:pPr>
              <w:keepLines/>
              <w:widowControl w:val="0"/>
              <w:spacing w:line="276" w:lineRule="auto"/>
              <w:jc w:val="both"/>
              <w:rPr>
                <w:rFonts w:ascii="Tahoma" w:hAnsi="Tahoma" w:cs="Tahoma"/>
                <w:sz w:val="18"/>
                <w:szCs w:val="18"/>
              </w:rPr>
            </w:pPr>
          </w:p>
        </w:tc>
      </w:tr>
      <w:tr w:rsidR="0046736B" w:rsidRPr="008F3C85" w14:paraId="7CC5014E" w14:textId="77777777" w:rsidTr="00E67A46">
        <w:trPr>
          <w:trHeight w:val="469"/>
          <w:jc w:val="center"/>
        </w:trPr>
        <w:tc>
          <w:tcPr>
            <w:tcW w:w="6383" w:type="dxa"/>
            <w:gridSpan w:val="2"/>
            <w:tcBorders>
              <w:top w:val="single" w:sz="4" w:space="0" w:color="auto"/>
              <w:left w:val="single" w:sz="4" w:space="0" w:color="auto"/>
              <w:bottom w:val="single" w:sz="4" w:space="0" w:color="auto"/>
              <w:right w:val="single" w:sz="4" w:space="0" w:color="auto"/>
            </w:tcBorders>
            <w:vAlign w:val="center"/>
          </w:tcPr>
          <w:p w14:paraId="117BFD1C" w14:textId="77777777" w:rsidR="0046736B" w:rsidRPr="008F3C85" w:rsidRDefault="0046736B" w:rsidP="0046736B">
            <w:pPr>
              <w:keepLines/>
              <w:widowControl w:val="0"/>
              <w:rPr>
                <w:rFonts w:ascii="Tahoma" w:hAnsi="Tahoma" w:cs="Tahoma"/>
                <w:sz w:val="18"/>
                <w:szCs w:val="18"/>
              </w:rPr>
            </w:pPr>
            <w:r w:rsidRPr="008F3C85">
              <w:rPr>
                <w:rFonts w:ascii="Tahoma" w:hAnsi="Tahoma" w:cs="Tahoma"/>
                <w:sz w:val="18"/>
                <w:szCs w:val="18"/>
              </w:rPr>
              <w:t>Ponudnik je MSP* (</w:t>
            </w:r>
            <w:r w:rsidRPr="008F3C85">
              <w:rPr>
                <w:rFonts w:ascii="Tahoma" w:hAnsi="Tahoma" w:cs="Tahoma"/>
                <w:sz w:val="18"/>
                <w:szCs w:val="18"/>
                <w:u w:val="single"/>
              </w:rPr>
              <w:t>DA/NE</w:t>
            </w:r>
            <w:r w:rsidRPr="008F3C85">
              <w:rPr>
                <w:rFonts w:ascii="Tahoma" w:hAnsi="Tahoma" w:cs="Tahoma"/>
                <w:sz w:val="18"/>
                <w:szCs w:val="18"/>
              </w:rPr>
              <w:t xml:space="preserve">): </w:t>
            </w:r>
            <w:r w:rsidRPr="008F3C85">
              <w:rPr>
                <w:rFonts w:ascii="Tahoma" w:hAnsi="Tahoma" w:cs="Tahoma"/>
                <w:i/>
                <w:sz w:val="16"/>
                <w:szCs w:val="18"/>
              </w:rPr>
              <w:t xml:space="preserve">*MSP: </w:t>
            </w:r>
            <w:proofErr w:type="spellStart"/>
            <w:r w:rsidRPr="008F3C85">
              <w:rPr>
                <w:rFonts w:ascii="Tahoma" w:hAnsi="Tahoma" w:cs="Tahoma"/>
                <w:i/>
                <w:sz w:val="16"/>
                <w:szCs w:val="18"/>
              </w:rPr>
              <w:t>mikro</w:t>
            </w:r>
            <w:proofErr w:type="spellEnd"/>
            <w:r w:rsidRPr="008F3C85">
              <w:rPr>
                <w:rFonts w:ascii="Tahoma" w:hAnsi="Tahoma" w:cs="Tahoma"/>
                <w:i/>
                <w:sz w:val="16"/>
                <w:szCs w:val="18"/>
              </w:rPr>
              <w:t>, mala in srednje velika podjetja kot so opredeljena v Priporočilu Komisije 2003/361/ES</w:t>
            </w:r>
          </w:p>
        </w:tc>
        <w:tc>
          <w:tcPr>
            <w:tcW w:w="3256" w:type="dxa"/>
            <w:tcBorders>
              <w:top w:val="single" w:sz="4" w:space="0" w:color="auto"/>
              <w:left w:val="single" w:sz="4" w:space="0" w:color="auto"/>
              <w:bottom w:val="single" w:sz="4" w:space="0" w:color="auto"/>
              <w:right w:val="single" w:sz="4" w:space="0" w:color="auto"/>
            </w:tcBorders>
            <w:vAlign w:val="center"/>
          </w:tcPr>
          <w:p w14:paraId="5CA9E50D" w14:textId="77777777" w:rsidR="0046736B" w:rsidRPr="008F3C85" w:rsidRDefault="0046736B" w:rsidP="0046736B">
            <w:pPr>
              <w:keepLines/>
              <w:widowControl w:val="0"/>
              <w:rPr>
                <w:sz w:val="18"/>
                <w:szCs w:val="18"/>
              </w:rPr>
            </w:pPr>
          </w:p>
        </w:tc>
      </w:tr>
    </w:tbl>
    <w:p w14:paraId="5585A0EC" w14:textId="6E8CDA27" w:rsidR="002A40D3" w:rsidRPr="008F3C85" w:rsidRDefault="002A40D3" w:rsidP="0072034D">
      <w:pPr>
        <w:keepLines/>
        <w:widowControl w:val="0"/>
        <w:tabs>
          <w:tab w:val="left" w:pos="2835"/>
        </w:tabs>
        <w:ind w:left="284" w:hanging="284"/>
        <w:jc w:val="both"/>
        <w:rPr>
          <w:rFonts w:ascii="Tahoma" w:hAnsi="Tahoma" w:cs="Tahoma"/>
          <w:noProof/>
        </w:rPr>
      </w:pPr>
    </w:p>
    <w:p w14:paraId="2C9A0594" w14:textId="77777777" w:rsidR="0046736B" w:rsidRPr="008F3C85" w:rsidRDefault="0046736B" w:rsidP="0072034D">
      <w:pPr>
        <w:keepLines/>
        <w:widowControl w:val="0"/>
        <w:tabs>
          <w:tab w:val="left" w:pos="2835"/>
        </w:tabs>
        <w:ind w:left="284" w:hanging="284"/>
        <w:jc w:val="both"/>
        <w:rPr>
          <w:rFonts w:ascii="Tahoma" w:hAnsi="Tahoma" w:cs="Tahoma"/>
          <w:noProof/>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46736B" w:rsidRPr="008F3C85" w14:paraId="069EF1A5" w14:textId="77777777" w:rsidTr="00E67A46">
        <w:trPr>
          <w:trHeight w:val="235"/>
        </w:trPr>
        <w:tc>
          <w:tcPr>
            <w:tcW w:w="3430" w:type="dxa"/>
            <w:tcBorders>
              <w:bottom w:val="single" w:sz="4" w:space="0" w:color="auto"/>
            </w:tcBorders>
          </w:tcPr>
          <w:p w14:paraId="0108553E" w14:textId="18EA3B74" w:rsidR="0046736B" w:rsidRPr="008F3C85" w:rsidRDefault="0046736B" w:rsidP="0046736B">
            <w:pPr>
              <w:keepLines/>
              <w:widowControl w:val="0"/>
              <w:jc w:val="both"/>
              <w:rPr>
                <w:rFonts w:ascii="Tahoma" w:hAnsi="Tahoma" w:cs="Tahoma"/>
                <w:snapToGrid w:val="0"/>
                <w:color w:val="000000"/>
              </w:rPr>
            </w:pPr>
          </w:p>
        </w:tc>
        <w:tc>
          <w:tcPr>
            <w:tcW w:w="2574" w:type="dxa"/>
          </w:tcPr>
          <w:p w14:paraId="37BAE704" w14:textId="77777777" w:rsidR="0046736B" w:rsidRPr="008F3C85" w:rsidRDefault="0046736B" w:rsidP="0046736B">
            <w:pPr>
              <w:keepLines/>
              <w:widowControl w:val="0"/>
              <w:jc w:val="center"/>
              <w:rPr>
                <w:rFonts w:ascii="Tahoma" w:hAnsi="Tahoma" w:cs="Tahoma"/>
                <w:snapToGrid w:val="0"/>
                <w:color w:val="000000"/>
              </w:rPr>
            </w:pPr>
          </w:p>
        </w:tc>
        <w:tc>
          <w:tcPr>
            <w:tcW w:w="3715" w:type="dxa"/>
            <w:tcBorders>
              <w:bottom w:val="single" w:sz="4" w:space="0" w:color="auto"/>
            </w:tcBorders>
          </w:tcPr>
          <w:p w14:paraId="183D66D7" w14:textId="77777777" w:rsidR="0046736B" w:rsidRPr="008F3C85" w:rsidRDefault="0046736B" w:rsidP="0046736B">
            <w:pPr>
              <w:keepLines/>
              <w:widowControl w:val="0"/>
              <w:tabs>
                <w:tab w:val="left" w:pos="567"/>
                <w:tab w:val="num" w:pos="851"/>
                <w:tab w:val="left" w:pos="993"/>
              </w:tabs>
              <w:jc w:val="both"/>
              <w:rPr>
                <w:rFonts w:ascii="Tahoma" w:hAnsi="Tahoma" w:cs="Tahoma"/>
                <w:snapToGrid w:val="0"/>
                <w:color w:val="000000"/>
              </w:rPr>
            </w:pPr>
          </w:p>
        </w:tc>
      </w:tr>
      <w:tr w:rsidR="0046736B" w:rsidRPr="008F3C85" w14:paraId="350FD73B" w14:textId="77777777" w:rsidTr="00E67A46">
        <w:trPr>
          <w:trHeight w:val="235"/>
        </w:trPr>
        <w:tc>
          <w:tcPr>
            <w:tcW w:w="3430" w:type="dxa"/>
            <w:tcBorders>
              <w:top w:val="single" w:sz="4" w:space="0" w:color="auto"/>
            </w:tcBorders>
          </w:tcPr>
          <w:p w14:paraId="1AA8E883" w14:textId="77777777" w:rsidR="0046736B" w:rsidRPr="008F3C85" w:rsidRDefault="0046736B" w:rsidP="0046736B">
            <w:pPr>
              <w:keepLines/>
              <w:widowControl w:val="0"/>
              <w:jc w:val="center"/>
              <w:rPr>
                <w:rFonts w:ascii="Tahoma" w:hAnsi="Tahoma" w:cs="Tahoma"/>
                <w:snapToGrid w:val="0"/>
                <w:color w:val="000000"/>
              </w:rPr>
            </w:pPr>
            <w:r w:rsidRPr="008F3C85">
              <w:rPr>
                <w:rFonts w:ascii="Tahoma" w:hAnsi="Tahoma" w:cs="Tahoma"/>
                <w:snapToGrid w:val="0"/>
                <w:color w:val="000000"/>
              </w:rPr>
              <w:t>(</w:t>
            </w:r>
            <w:r w:rsidRPr="008F3C85">
              <w:rPr>
                <w:rFonts w:ascii="Tahoma" w:hAnsi="Tahoma" w:cs="Tahoma"/>
                <w:snapToGrid w:val="0"/>
                <w:color w:val="000000"/>
                <w:sz w:val="18"/>
              </w:rPr>
              <w:t>kraj, datum</w:t>
            </w:r>
            <w:r w:rsidRPr="008F3C85">
              <w:rPr>
                <w:rFonts w:ascii="Tahoma" w:hAnsi="Tahoma" w:cs="Tahoma"/>
                <w:snapToGrid w:val="0"/>
                <w:color w:val="000000"/>
              </w:rPr>
              <w:t>)</w:t>
            </w:r>
          </w:p>
        </w:tc>
        <w:tc>
          <w:tcPr>
            <w:tcW w:w="2574" w:type="dxa"/>
          </w:tcPr>
          <w:p w14:paraId="5CECAB73" w14:textId="77777777" w:rsidR="0046736B" w:rsidRPr="008F3C85" w:rsidRDefault="0046736B" w:rsidP="0046736B">
            <w:pPr>
              <w:keepLines/>
              <w:widowControl w:val="0"/>
              <w:jc w:val="center"/>
              <w:rPr>
                <w:rFonts w:ascii="Tahoma" w:hAnsi="Tahoma" w:cs="Tahoma"/>
                <w:snapToGrid w:val="0"/>
                <w:color w:val="000000"/>
              </w:rPr>
            </w:pPr>
            <w:r w:rsidRPr="008F3C85">
              <w:rPr>
                <w:rFonts w:ascii="Tahoma" w:hAnsi="Tahoma" w:cs="Tahoma"/>
                <w:snapToGrid w:val="0"/>
                <w:color w:val="000000"/>
              </w:rPr>
              <w:t>žig</w:t>
            </w:r>
          </w:p>
        </w:tc>
        <w:tc>
          <w:tcPr>
            <w:tcW w:w="3715" w:type="dxa"/>
            <w:tcBorders>
              <w:top w:val="single" w:sz="4" w:space="0" w:color="auto"/>
            </w:tcBorders>
          </w:tcPr>
          <w:p w14:paraId="7E7A4E03" w14:textId="77777777" w:rsidR="0046736B" w:rsidRPr="008F3C85" w:rsidRDefault="0046736B" w:rsidP="0046736B">
            <w:pPr>
              <w:keepLines/>
              <w:widowControl w:val="0"/>
              <w:jc w:val="both"/>
              <w:rPr>
                <w:rFonts w:ascii="Tahoma" w:hAnsi="Tahoma" w:cs="Tahoma"/>
                <w:snapToGrid w:val="0"/>
                <w:color w:val="000000"/>
              </w:rPr>
            </w:pPr>
            <w:r w:rsidRPr="008F3C85">
              <w:rPr>
                <w:rFonts w:ascii="Tahoma" w:hAnsi="Tahoma" w:cs="Tahoma"/>
                <w:snapToGrid w:val="0"/>
                <w:color w:val="000000"/>
              </w:rPr>
              <w:t>(</w:t>
            </w:r>
            <w:r w:rsidRPr="008F3C85">
              <w:rPr>
                <w:rFonts w:ascii="Tahoma" w:hAnsi="Tahoma" w:cs="Tahoma"/>
                <w:snapToGrid w:val="0"/>
                <w:color w:val="000000"/>
                <w:sz w:val="18"/>
              </w:rPr>
              <w:t>Naziv in podpis odgovorne osebe ponudnika</w:t>
            </w:r>
            <w:r w:rsidRPr="008F3C85">
              <w:rPr>
                <w:rFonts w:ascii="Tahoma" w:hAnsi="Tahoma" w:cs="Tahoma"/>
                <w:snapToGrid w:val="0"/>
                <w:color w:val="000000"/>
              </w:rPr>
              <w:t>)</w:t>
            </w:r>
          </w:p>
        </w:tc>
      </w:tr>
    </w:tbl>
    <w:p w14:paraId="027B545B" w14:textId="77777777" w:rsidR="002A40D3" w:rsidRPr="008F3C85" w:rsidRDefault="002A40D3" w:rsidP="0072034D">
      <w:pPr>
        <w:keepLines/>
        <w:widowControl w:val="0"/>
        <w:tabs>
          <w:tab w:val="left" w:pos="567"/>
          <w:tab w:val="num" w:pos="851"/>
          <w:tab w:val="left" w:pos="993"/>
        </w:tabs>
        <w:jc w:val="both"/>
        <w:rPr>
          <w:rFonts w:ascii="Tahoma" w:hAnsi="Tahoma" w:cs="Tahoma"/>
          <w:b/>
          <w:i/>
          <w:noProof/>
          <w:sz w:val="16"/>
          <w:szCs w:val="18"/>
        </w:rPr>
      </w:pPr>
    </w:p>
    <w:p w14:paraId="505FD9A2" w14:textId="77777777" w:rsidR="002A40D3" w:rsidRPr="008F3C85" w:rsidRDefault="002A40D3" w:rsidP="0072034D">
      <w:pPr>
        <w:keepLines/>
        <w:widowControl w:val="0"/>
        <w:tabs>
          <w:tab w:val="left" w:pos="567"/>
          <w:tab w:val="num" w:pos="851"/>
          <w:tab w:val="left" w:pos="993"/>
        </w:tabs>
        <w:jc w:val="both"/>
        <w:rPr>
          <w:rFonts w:ascii="Tahoma" w:hAnsi="Tahoma" w:cs="Tahoma"/>
          <w:b/>
          <w:i/>
          <w:noProof/>
          <w:szCs w:val="18"/>
        </w:rPr>
      </w:pPr>
    </w:p>
    <w:p w14:paraId="082D0D00" w14:textId="77777777" w:rsidR="002A40D3" w:rsidRPr="008F3C85" w:rsidRDefault="002A40D3" w:rsidP="0072034D">
      <w:pPr>
        <w:keepLines/>
        <w:widowControl w:val="0"/>
        <w:tabs>
          <w:tab w:val="left" w:pos="567"/>
          <w:tab w:val="num" w:pos="851"/>
          <w:tab w:val="left" w:pos="993"/>
        </w:tabs>
        <w:jc w:val="both"/>
        <w:rPr>
          <w:rFonts w:ascii="Tahoma" w:hAnsi="Tahoma" w:cs="Tahoma"/>
          <w:i/>
          <w:noProof/>
          <w:sz w:val="18"/>
          <w:szCs w:val="17"/>
        </w:rPr>
      </w:pPr>
      <w:r w:rsidRPr="008F3C85">
        <w:rPr>
          <w:rFonts w:ascii="Tahoma" w:hAnsi="Tahoma" w:cs="Tahoma"/>
          <w:b/>
          <w:i/>
          <w:noProof/>
          <w:sz w:val="18"/>
          <w:szCs w:val="17"/>
        </w:rPr>
        <w:t xml:space="preserve">Navodilo: </w:t>
      </w:r>
      <w:r w:rsidRPr="008F3C85">
        <w:rPr>
          <w:rFonts w:ascii="Tahoma" w:hAnsi="Tahoma" w:cs="Tahoma"/>
          <w:i/>
          <w:noProof/>
          <w:sz w:val="18"/>
          <w:szCs w:val="17"/>
        </w:rPr>
        <w:t xml:space="preserve">V primeru, da odda več ponudnikov </w:t>
      </w:r>
      <w:r w:rsidRPr="008F3C85">
        <w:rPr>
          <w:rFonts w:ascii="Tahoma" w:hAnsi="Tahoma" w:cs="Tahoma"/>
          <w:i/>
          <w:noProof/>
          <w:sz w:val="18"/>
          <w:szCs w:val="17"/>
          <w:u w:val="single"/>
        </w:rPr>
        <w:t>skupno ponudbo</w:t>
      </w:r>
      <w:r w:rsidRPr="008F3C85">
        <w:rPr>
          <w:rFonts w:ascii="Tahoma" w:hAnsi="Tahoma" w:cs="Tahoma"/>
          <w:i/>
          <w:noProof/>
          <w:sz w:val="18"/>
          <w:szCs w:val="17"/>
        </w:rPr>
        <w:t xml:space="preserve">, morajo razmnožen obrazec priloge 1 izpolniti vsi ponudniki – partnerji. V primeru </w:t>
      </w:r>
      <w:r w:rsidRPr="008F3C85">
        <w:rPr>
          <w:rFonts w:ascii="Tahoma" w:hAnsi="Tahoma" w:cs="Tahoma"/>
          <w:i/>
          <w:noProof/>
          <w:sz w:val="18"/>
          <w:szCs w:val="17"/>
          <w:u w:val="single"/>
        </w:rPr>
        <w:t>skupne ponudbe</w:t>
      </w:r>
      <w:r w:rsidRPr="008F3C85">
        <w:rPr>
          <w:rFonts w:ascii="Tahoma" w:hAnsi="Tahoma" w:cs="Tahoma"/>
          <w:i/>
          <w:noProof/>
          <w:sz w:val="18"/>
          <w:szCs w:val="17"/>
        </w:rPr>
        <w:t xml:space="preserve"> se k prilogi 1 priloži </w:t>
      </w:r>
      <w:r w:rsidRPr="008F3C85">
        <w:rPr>
          <w:rFonts w:ascii="Tahoma" w:hAnsi="Tahoma" w:cs="Tahoma"/>
          <w:i/>
          <w:noProof/>
          <w:sz w:val="18"/>
          <w:szCs w:val="17"/>
          <w:u w:val="single"/>
        </w:rPr>
        <w:t>pravni akt o skupni izvedbi naročila</w:t>
      </w:r>
      <w:r w:rsidRPr="008F3C85">
        <w:rPr>
          <w:rFonts w:ascii="Tahoma" w:hAnsi="Tahoma" w:cs="Tahoma"/>
          <w:i/>
          <w:noProof/>
          <w:sz w:val="18"/>
          <w:szCs w:val="17"/>
        </w:rPr>
        <w:t>.</w:t>
      </w:r>
    </w:p>
    <w:p w14:paraId="435867C1" w14:textId="77777777" w:rsidR="002A40D3" w:rsidRPr="008F3C85" w:rsidRDefault="002A40D3" w:rsidP="0072034D">
      <w:pPr>
        <w:keepLines/>
        <w:widowControl w:val="0"/>
        <w:tabs>
          <w:tab w:val="left" w:pos="567"/>
          <w:tab w:val="num" w:pos="851"/>
          <w:tab w:val="left" w:pos="993"/>
        </w:tabs>
        <w:jc w:val="both"/>
        <w:rPr>
          <w:rFonts w:ascii="Tahoma" w:hAnsi="Tahoma" w:cs="Tahoma"/>
          <w:b/>
          <w:i/>
          <w:noProof/>
          <w:sz w:val="18"/>
          <w:szCs w:val="17"/>
          <w:u w:val="single"/>
        </w:rPr>
      </w:pPr>
    </w:p>
    <w:p w14:paraId="31913E24" w14:textId="2D05D0A9" w:rsidR="002A40D3" w:rsidRPr="008F3C85" w:rsidRDefault="002A40D3" w:rsidP="0072034D">
      <w:pPr>
        <w:keepLines/>
        <w:widowControl w:val="0"/>
        <w:tabs>
          <w:tab w:val="left" w:pos="567"/>
          <w:tab w:val="num" w:pos="851"/>
          <w:tab w:val="left" w:pos="993"/>
        </w:tabs>
        <w:jc w:val="both"/>
        <w:rPr>
          <w:rFonts w:ascii="Tahoma" w:hAnsi="Tahoma" w:cs="Tahoma"/>
          <w:b/>
          <w:i/>
          <w:iCs/>
          <w:noProof/>
          <w:sz w:val="18"/>
          <w:szCs w:val="17"/>
          <w:u w:val="single"/>
        </w:rPr>
      </w:pPr>
      <w:r w:rsidRPr="008F3C85">
        <w:rPr>
          <w:rFonts w:ascii="Tahoma" w:hAnsi="Tahoma" w:cs="Tahoma"/>
          <w:i/>
          <w:iCs/>
          <w:noProof/>
          <w:sz w:val="18"/>
          <w:szCs w:val="17"/>
        </w:rPr>
        <w:t xml:space="preserve">Ponudnik </w:t>
      </w:r>
      <w:r w:rsidRPr="008F3C85">
        <w:rPr>
          <w:rFonts w:ascii="Tahoma" w:hAnsi="Tahoma" w:cs="Tahoma"/>
          <w:i/>
          <w:iCs/>
          <w:noProof/>
          <w:sz w:val="18"/>
          <w:szCs w:val="17"/>
          <w:u w:val="single"/>
        </w:rPr>
        <w:t>obrazec</w:t>
      </w:r>
      <w:r w:rsidRPr="008F3C85">
        <w:rPr>
          <w:rFonts w:ascii="Tahoma" w:hAnsi="Tahoma" w:cs="Tahoma"/>
          <w:b/>
          <w:i/>
          <w:iCs/>
          <w:noProof/>
          <w:sz w:val="18"/>
          <w:szCs w:val="17"/>
        </w:rPr>
        <w:t xml:space="preserve"> </w:t>
      </w:r>
      <w:r w:rsidRPr="008F3C85">
        <w:rPr>
          <w:rFonts w:ascii="Tahoma" w:hAnsi="Tahoma" w:cs="Tahoma"/>
          <w:i/>
          <w:iCs/>
          <w:noProof/>
          <w:sz w:val="18"/>
          <w:szCs w:val="17"/>
        </w:rPr>
        <w:t>v okviru sistema e-JN</w:t>
      </w:r>
      <w:r w:rsidRPr="008F3C85">
        <w:rPr>
          <w:rFonts w:ascii="Tahoma" w:hAnsi="Tahoma" w:cs="Tahoma"/>
          <w:b/>
          <w:i/>
          <w:iCs/>
          <w:noProof/>
          <w:sz w:val="18"/>
          <w:szCs w:val="17"/>
        </w:rPr>
        <w:t xml:space="preserve"> </w:t>
      </w:r>
      <w:r w:rsidRPr="008F3C85">
        <w:rPr>
          <w:rFonts w:ascii="Tahoma" w:hAnsi="Tahoma" w:cs="Tahoma"/>
          <w:b/>
          <w:i/>
          <w:iCs/>
          <w:noProof/>
          <w:sz w:val="18"/>
          <w:szCs w:val="17"/>
          <w:u w:val="single"/>
        </w:rPr>
        <w:t xml:space="preserve">naloži v </w:t>
      </w:r>
      <w:r w:rsidR="00BA38F2" w:rsidRPr="008F3C85">
        <w:rPr>
          <w:rFonts w:ascii="Tahoma" w:hAnsi="Tahoma" w:cs="Tahoma"/>
          <w:b/>
          <w:i/>
          <w:iCs/>
          <w:noProof/>
          <w:sz w:val="18"/>
          <w:szCs w:val="17"/>
          <w:u w:val="single"/>
        </w:rPr>
        <w:t>Razdelek »DOKUMENTI«, del »Ostale priloge«</w:t>
      </w:r>
      <w:r w:rsidRPr="008F3C85">
        <w:rPr>
          <w:rFonts w:ascii="Tahoma" w:hAnsi="Tahoma" w:cs="Tahoma"/>
          <w:b/>
          <w:i/>
          <w:iCs/>
          <w:noProof/>
          <w:sz w:val="18"/>
          <w:szCs w:val="17"/>
          <w:u w:val="single"/>
        </w:rPr>
        <w:t>!!!</w:t>
      </w:r>
    </w:p>
    <w:p w14:paraId="66F6954B" w14:textId="77777777" w:rsidR="00202E82" w:rsidRPr="008F3C85" w:rsidRDefault="00202E82" w:rsidP="0072034D">
      <w:pPr>
        <w:keepLines/>
        <w:widowControl w:val="0"/>
        <w:tabs>
          <w:tab w:val="left" w:pos="567"/>
          <w:tab w:val="num" w:pos="851"/>
          <w:tab w:val="left" w:pos="993"/>
        </w:tabs>
        <w:jc w:val="both"/>
        <w:rPr>
          <w:rFonts w:ascii="Tahoma" w:hAnsi="Tahoma" w:cs="Tahoma"/>
          <w:sz w:val="16"/>
          <w:szCs w:val="18"/>
        </w:rPr>
      </w:pPr>
    </w:p>
    <w:p w14:paraId="7DBFC662" w14:textId="77777777" w:rsidR="00D66743" w:rsidRPr="008F3C85" w:rsidRDefault="00D66743" w:rsidP="0072034D">
      <w:pPr>
        <w:keepLines/>
        <w:widowControl w:val="0"/>
      </w:pPr>
      <w:r w:rsidRPr="008F3C85">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8F3C85" w14:paraId="347595EA" w14:textId="77777777" w:rsidTr="00D66743">
        <w:tc>
          <w:tcPr>
            <w:tcW w:w="642" w:type="dxa"/>
            <w:tcBorders>
              <w:right w:val="nil"/>
            </w:tcBorders>
          </w:tcPr>
          <w:p w14:paraId="2AE8DD1D" w14:textId="633B873B" w:rsidR="00623DAF" w:rsidRPr="008F3C85" w:rsidRDefault="00202E82" w:rsidP="0072034D">
            <w:pPr>
              <w:keepLines/>
              <w:widowControl w:val="0"/>
              <w:jc w:val="both"/>
              <w:rPr>
                <w:rFonts w:ascii="Tahoma" w:hAnsi="Tahoma" w:cs="Tahoma"/>
              </w:rPr>
            </w:pPr>
            <w:r w:rsidRPr="008F3C85">
              <w:rPr>
                <w:rFonts w:ascii="Tahoma" w:hAnsi="Tahoma" w:cs="Tahoma"/>
              </w:rPr>
              <w:lastRenderedPageBreak/>
              <w:br w:type="page"/>
            </w:r>
            <w:r w:rsidR="00623DAF" w:rsidRPr="008F3C85">
              <w:br w:type="page"/>
            </w:r>
          </w:p>
        </w:tc>
        <w:tc>
          <w:tcPr>
            <w:tcW w:w="7655" w:type="dxa"/>
            <w:tcBorders>
              <w:left w:val="nil"/>
            </w:tcBorders>
            <w:vAlign w:val="bottom"/>
          </w:tcPr>
          <w:p w14:paraId="42776A24" w14:textId="46FBE309" w:rsidR="00623DAF" w:rsidRPr="008F3C85" w:rsidRDefault="00623DAF" w:rsidP="0072034D">
            <w:pPr>
              <w:keepLines/>
              <w:widowControl w:val="0"/>
              <w:jc w:val="both"/>
              <w:rPr>
                <w:rFonts w:ascii="Tahoma" w:hAnsi="Tahoma" w:cs="Tahoma"/>
              </w:rPr>
            </w:pPr>
            <w:r w:rsidRPr="008F3C85">
              <w:rPr>
                <w:rFonts w:ascii="Tahoma" w:hAnsi="Tahoma" w:cs="Tahoma"/>
              </w:rPr>
              <w:t xml:space="preserve">PONUDBA </w:t>
            </w:r>
            <w:r w:rsidR="007C1757" w:rsidRPr="008F3C85">
              <w:rPr>
                <w:rFonts w:ascii="Tahoma" w:hAnsi="Tahoma" w:cs="Tahoma"/>
                <w:b/>
              </w:rPr>
              <w:t xml:space="preserve">– </w:t>
            </w:r>
            <w:r w:rsidR="007C1757" w:rsidRPr="008F3C85">
              <w:rPr>
                <w:rFonts w:ascii="Tahoma" w:hAnsi="Tahoma" w:cs="Tahoma"/>
              </w:rPr>
              <w:t>SKLOP 1</w:t>
            </w:r>
          </w:p>
        </w:tc>
        <w:tc>
          <w:tcPr>
            <w:tcW w:w="850" w:type="dxa"/>
            <w:tcBorders>
              <w:right w:val="nil"/>
            </w:tcBorders>
          </w:tcPr>
          <w:p w14:paraId="7A2FC14A" w14:textId="77777777" w:rsidR="00623DAF" w:rsidRPr="008F3C85" w:rsidRDefault="00623DAF" w:rsidP="0072034D">
            <w:pPr>
              <w:keepLines/>
              <w:widowControl w:val="0"/>
              <w:jc w:val="both"/>
              <w:rPr>
                <w:rFonts w:ascii="Tahoma" w:hAnsi="Tahoma" w:cs="Tahoma"/>
                <w:b/>
              </w:rPr>
            </w:pPr>
            <w:r w:rsidRPr="008F3C85">
              <w:rPr>
                <w:rFonts w:ascii="Tahoma" w:hAnsi="Tahoma" w:cs="Tahoma"/>
                <w:b/>
                <w:i/>
              </w:rPr>
              <w:t xml:space="preserve">Priloga </w:t>
            </w:r>
          </w:p>
        </w:tc>
        <w:tc>
          <w:tcPr>
            <w:tcW w:w="567" w:type="dxa"/>
            <w:tcBorders>
              <w:left w:val="nil"/>
            </w:tcBorders>
          </w:tcPr>
          <w:p w14:paraId="15172866" w14:textId="0B8E9558" w:rsidR="00623DAF" w:rsidRPr="008F3C85" w:rsidRDefault="00623DAF" w:rsidP="0072034D">
            <w:pPr>
              <w:keepLines/>
              <w:widowControl w:val="0"/>
              <w:jc w:val="both"/>
              <w:rPr>
                <w:rFonts w:ascii="Tahoma" w:hAnsi="Tahoma" w:cs="Tahoma"/>
                <w:b/>
                <w:i/>
              </w:rPr>
            </w:pPr>
            <w:r w:rsidRPr="008F3C85">
              <w:rPr>
                <w:rFonts w:ascii="Tahoma" w:hAnsi="Tahoma" w:cs="Tahoma"/>
                <w:b/>
                <w:i/>
              </w:rPr>
              <w:t>2</w:t>
            </w:r>
          </w:p>
        </w:tc>
      </w:tr>
    </w:tbl>
    <w:p w14:paraId="1E050914" w14:textId="77777777" w:rsidR="00623DAF" w:rsidRPr="008F3C85" w:rsidRDefault="00623DAF" w:rsidP="0072034D">
      <w:pPr>
        <w:keepLines/>
        <w:widowControl w:val="0"/>
        <w:jc w:val="both"/>
        <w:rPr>
          <w:rFonts w:ascii="Tahoma" w:hAnsi="Tahoma" w:cs="Tahoma"/>
          <w:b/>
        </w:rPr>
      </w:pPr>
    </w:p>
    <w:p w14:paraId="6B913348" w14:textId="529D1D2D" w:rsidR="00D66743" w:rsidRPr="008F3C85" w:rsidRDefault="00D66743" w:rsidP="0072034D">
      <w:pPr>
        <w:keepLines/>
        <w:widowControl w:val="0"/>
        <w:jc w:val="both"/>
        <w:rPr>
          <w:rFonts w:ascii="Tahoma" w:hAnsi="Tahoma" w:cs="Tahoma"/>
          <w:b/>
          <w:noProof/>
        </w:rPr>
      </w:pPr>
      <w:r w:rsidRPr="008F3C85">
        <w:rPr>
          <w:rFonts w:ascii="Tahoma" w:hAnsi="Tahoma" w:cs="Tahoma"/>
          <w:noProof/>
        </w:rPr>
        <w:t xml:space="preserve">JAVNO NAROČILO: </w:t>
      </w:r>
      <w:r w:rsidRPr="008F3C85">
        <w:rPr>
          <w:rFonts w:ascii="Tahoma" w:hAnsi="Tahoma" w:cs="Tahoma"/>
          <w:b/>
          <w:noProof/>
        </w:rPr>
        <w:t xml:space="preserve"> </w:t>
      </w:r>
      <w:r w:rsidR="00D760E5" w:rsidRPr="008F3C85">
        <w:rPr>
          <w:rFonts w:ascii="Tahoma" w:hAnsi="Tahoma" w:cs="Tahoma"/>
          <w:b/>
          <w:noProof/>
        </w:rPr>
        <w:t>VKS-249/24</w:t>
      </w:r>
      <w:r w:rsidRPr="008F3C85">
        <w:rPr>
          <w:rFonts w:ascii="Tahoma" w:hAnsi="Tahoma" w:cs="Tahoma"/>
          <w:b/>
          <w:noProof/>
        </w:rPr>
        <w:t xml:space="preserve"> – »</w:t>
      </w:r>
      <w:r w:rsidR="00D760E5" w:rsidRPr="008F3C85">
        <w:rPr>
          <w:rFonts w:ascii="Tahoma" w:hAnsi="Tahoma" w:cs="Tahoma"/>
          <w:b/>
          <w:noProof/>
        </w:rPr>
        <w:t>Nakup goriva na bencinskih servisih in dobava na lokacijo naročnika</w:t>
      </w:r>
      <w:r w:rsidRPr="008F3C85">
        <w:rPr>
          <w:rFonts w:ascii="Tahoma" w:hAnsi="Tahoma" w:cs="Tahoma"/>
          <w:b/>
          <w:noProof/>
        </w:rPr>
        <w:t xml:space="preserve">«  </w:t>
      </w:r>
    </w:p>
    <w:p w14:paraId="3C694A17" w14:textId="3BC7569F" w:rsidR="00D66743" w:rsidRPr="008F3C85" w:rsidRDefault="00D66743" w:rsidP="0072034D">
      <w:pPr>
        <w:keepLines/>
        <w:widowControl w:val="0"/>
        <w:jc w:val="both"/>
        <w:rPr>
          <w:rFonts w:ascii="Tahoma" w:hAnsi="Tahoma" w:cs="Tahoma"/>
          <w:b/>
          <w:noProof/>
          <w:sz w:val="24"/>
        </w:rPr>
      </w:pPr>
    </w:p>
    <w:p w14:paraId="6952E8C0" w14:textId="769DD3B6" w:rsidR="00616471" w:rsidRPr="008F3C85" w:rsidRDefault="00616471" w:rsidP="0072034D">
      <w:pPr>
        <w:keepLines/>
        <w:widowControl w:val="0"/>
        <w:jc w:val="both"/>
        <w:rPr>
          <w:rFonts w:ascii="Tahoma" w:hAnsi="Tahoma" w:cs="Tahoma"/>
          <w:noProof/>
        </w:rPr>
      </w:pPr>
      <w:r w:rsidRPr="008F3C85">
        <w:rPr>
          <w:rFonts w:ascii="Tahoma" w:hAnsi="Tahoma" w:cs="Tahoma"/>
          <w:noProof/>
        </w:rPr>
        <w:t>SKLOP:</w:t>
      </w:r>
      <w:r w:rsidRPr="008F3C85">
        <w:t xml:space="preserve"> </w:t>
      </w:r>
      <w:r w:rsidRPr="008F3C85">
        <w:rPr>
          <w:rFonts w:ascii="Tahoma" w:hAnsi="Tahoma" w:cs="Tahoma"/>
          <w:b/>
          <w:noProof/>
        </w:rPr>
        <w:t xml:space="preserve">Sklop 1 - </w:t>
      </w:r>
      <w:r w:rsidR="00E96E84" w:rsidRPr="008F3C85">
        <w:rPr>
          <w:rFonts w:ascii="Tahoma" w:hAnsi="Tahoma" w:cs="Tahoma"/>
          <w:b/>
          <w:noProof/>
        </w:rPr>
        <w:t>Nakup goriva na bencinskih servisih</w:t>
      </w:r>
    </w:p>
    <w:p w14:paraId="22D6360D" w14:textId="77777777" w:rsidR="00616471" w:rsidRPr="008F3C85" w:rsidRDefault="00616471" w:rsidP="0072034D">
      <w:pPr>
        <w:keepLines/>
        <w:widowControl w:val="0"/>
        <w:jc w:val="both"/>
        <w:rPr>
          <w:rFonts w:ascii="Tahoma" w:hAnsi="Tahoma" w:cs="Tahoma"/>
          <w:b/>
          <w:noProof/>
          <w:sz w:val="24"/>
        </w:rPr>
      </w:pPr>
    </w:p>
    <w:p w14:paraId="2E4C34CA" w14:textId="0AC4FC2D" w:rsidR="00D66743" w:rsidRPr="008F3C85" w:rsidRDefault="00D66743" w:rsidP="0072034D">
      <w:pPr>
        <w:keepLines/>
        <w:widowControl w:val="0"/>
        <w:spacing w:line="360" w:lineRule="auto"/>
        <w:ind w:right="-143"/>
        <w:rPr>
          <w:rFonts w:ascii="Tahoma" w:hAnsi="Tahoma" w:cs="Tahoma"/>
          <w:noProof/>
        </w:rPr>
      </w:pPr>
      <w:r w:rsidRPr="008F3C85">
        <w:rPr>
          <w:rFonts w:ascii="Tahoma" w:hAnsi="Tahoma" w:cs="Tahoma"/>
          <w:noProof/>
        </w:rPr>
        <w:t>PONUDNIK: ________________________________________________________________</w:t>
      </w:r>
      <w:r w:rsidR="000165B3" w:rsidRPr="008F3C85">
        <w:rPr>
          <w:rFonts w:ascii="Tahoma" w:hAnsi="Tahoma" w:cs="Tahoma"/>
          <w:noProof/>
        </w:rPr>
        <w:t>__</w:t>
      </w:r>
      <w:r w:rsidRPr="008F3C85">
        <w:rPr>
          <w:rFonts w:ascii="Tahoma" w:hAnsi="Tahoma" w:cs="Tahoma"/>
          <w:noProof/>
        </w:rPr>
        <w:t>___________</w:t>
      </w:r>
    </w:p>
    <w:p w14:paraId="47422283" w14:textId="1B2C1701" w:rsidR="00D66743" w:rsidRPr="008F3C85" w:rsidRDefault="00D66743" w:rsidP="0072034D">
      <w:pPr>
        <w:keepLines/>
        <w:widowControl w:val="0"/>
        <w:jc w:val="both"/>
        <w:rPr>
          <w:rFonts w:ascii="Tahoma" w:hAnsi="Tahoma" w:cs="Tahoma"/>
          <w:b/>
          <w:noProof/>
          <w:sz w:val="24"/>
          <w:szCs w:val="16"/>
        </w:rPr>
      </w:pPr>
    </w:p>
    <w:p w14:paraId="4F32C46B" w14:textId="77777777" w:rsidR="00D66743" w:rsidRPr="008F3C85" w:rsidRDefault="00D66743" w:rsidP="0072034D">
      <w:pPr>
        <w:keepLines/>
        <w:widowControl w:val="0"/>
        <w:jc w:val="both"/>
        <w:rPr>
          <w:rFonts w:ascii="Tahoma" w:hAnsi="Tahoma" w:cs="Tahoma"/>
          <w:b/>
          <w:noProof/>
          <w:szCs w:val="16"/>
        </w:rPr>
      </w:pPr>
      <w:r w:rsidRPr="008F3C85">
        <w:rPr>
          <w:rFonts w:ascii="Tahoma" w:hAnsi="Tahoma" w:cs="Tahoma"/>
          <w:noProof/>
        </w:rPr>
        <w:t>PONUDBA ŠT. ______________________</w:t>
      </w:r>
    </w:p>
    <w:p w14:paraId="26F27110" w14:textId="45F7FDA9" w:rsidR="00D66743" w:rsidRPr="008F3C85" w:rsidRDefault="00D66743" w:rsidP="0072034D">
      <w:pPr>
        <w:keepLines/>
        <w:widowControl w:val="0"/>
        <w:jc w:val="both"/>
        <w:rPr>
          <w:rFonts w:ascii="Tahoma" w:hAnsi="Tahoma" w:cs="Tahoma"/>
          <w:noProof/>
          <w:sz w:val="24"/>
          <w:szCs w:val="16"/>
        </w:rPr>
      </w:pPr>
    </w:p>
    <w:p w14:paraId="3DE838B9" w14:textId="77777777" w:rsidR="00D66743" w:rsidRPr="008F3C85" w:rsidRDefault="00D66743" w:rsidP="0072034D">
      <w:pPr>
        <w:keepLines/>
        <w:widowControl w:val="0"/>
        <w:ind w:left="1080" w:hanging="1080"/>
        <w:jc w:val="both"/>
        <w:rPr>
          <w:rFonts w:ascii="Tahoma" w:hAnsi="Tahoma" w:cs="Tahoma"/>
          <w:b/>
          <w:noProof/>
        </w:rPr>
      </w:pPr>
      <w:r w:rsidRPr="008F3C85">
        <w:rPr>
          <w:rFonts w:ascii="Tahoma" w:hAnsi="Tahoma" w:cs="Tahoma"/>
          <w:noProof/>
        </w:rPr>
        <w:t>Ponudbo oddajamo (označi):</w:t>
      </w:r>
      <w:r w:rsidRPr="008F3C85">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8F3C85" w14:paraId="0BF60A80" w14:textId="77777777" w:rsidTr="0037044D">
        <w:tc>
          <w:tcPr>
            <w:tcW w:w="1688" w:type="dxa"/>
          </w:tcPr>
          <w:p w14:paraId="10D4D6BE" w14:textId="77777777" w:rsidR="00D66743" w:rsidRPr="008F3C85" w:rsidRDefault="00D66743" w:rsidP="002C2986">
            <w:pPr>
              <w:keepLines/>
              <w:widowControl w:val="0"/>
              <w:numPr>
                <w:ilvl w:val="0"/>
                <w:numId w:val="8"/>
              </w:numPr>
              <w:ind w:left="318" w:hanging="426"/>
              <w:jc w:val="both"/>
              <w:rPr>
                <w:rFonts w:ascii="Tahoma" w:hAnsi="Tahoma" w:cs="Tahoma"/>
                <w:b/>
                <w:noProof/>
                <w:sz w:val="18"/>
                <w:szCs w:val="18"/>
              </w:rPr>
            </w:pPr>
            <w:r w:rsidRPr="008F3C85">
              <w:rPr>
                <w:rFonts w:ascii="Tahoma" w:hAnsi="Tahoma" w:cs="Tahoma"/>
                <w:noProof/>
                <w:sz w:val="18"/>
                <w:szCs w:val="18"/>
              </w:rPr>
              <w:t>samostojno</w:t>
            </w:r>
          </w:p>
        </w:tc>
        <w:tc>
          <w:tcPr>
            <w:tcW w:w="2507" w:type="dxa"/>
          </w:tcPr>
          <w:p w14:paraId="503F0014" w14:textId="77777777" w:rsidR="00D66743" w:rsidRPr="008F3C85" w:rsidRDefault="00D66743" w:rsidP="002C2986">
            <w:pPr>
              <w:keepLines/>
              <w:widowControl w:val="0"/>
              <w:numPr>
                <w:ilvl w:val="0"/>
                <w:numId w:val="8"/>
              </w:numPr>
              <w:ind w:left="601" w:hanging="425"/>
              <w:jc w:val="both"/>
              <w:rPr>
                <w:rFonts w:ascii="Tahoma" w:hAnsi="Tahoma" w:cs="Tahoma"/>
                <w:b/>
                <w:noProof/>
                <w:sz w:val="18"/>
                <w:szCs w:val="18"/>
              </w:rPr>
            </w:pPr>
            <w:r w:rsidRPr="008F3C85">
              <w:rPr>
                <w:rFonts w:ascii="Tahoma" w:hAnsi="Tahoma" w:cs="Tahoma"/>
                <w:noProof/>
                <w:sz w:val="18"/>
                <w:szCs w:val="18"/>
              </w:rPr>
              <w:t>skupna ponudba</w:t>
            </w:r>
          </w:p>
        </w:tc>
        <w:tc>
          <w:tcPr>
            <w:tcW w:w="2184" w:type="dxa"/>
          </w:tcPr>
          <w:p w14:paraId="1BF2DCEE" w14:textId="77777777" w:rsidR="00D66743" w:rsidRPr="008F3C85" w:rsidRDefault="00D66743" w:rsidP="002C2986">
            <w:pPr>
              <w:keepLines/>
              <w:widowControl w:val="0"/>
              <w:numPr>
                <w:ilvl w:val="0"/>
                <w:numId w:val="8"/>
              </w:numPr>
              <w:ind w:left="601" w:hanging="426"/>
              <w:jc w:val="both"/>
              <w:rPr>
                <w:rFonts w:ascii="Tahoma" w:hAnsi="Tahoma" w:cs="Tahoma"/>
                <w:b/>
                <w:noProof/>
                <w:sz w:val="18"/>
                <w:szCs w:val="18"/>
              </w:rPr>
            </w:pPr>
            <w:r w:rsidRPr="008F3C85">
              <w:rPr>
                <w:rFonts w:ascii="Tahoma" w:hAnsi="Tahoma" w:cs="Tahoma"/>
                <w:noProof/>
                <w:sz w:val="18"/>
                <w:szCs w:val="18"/>
              </w:rPr>
              <w:t>s podizvajalci</w:t>
            </w:r>
          </w:p>
        </w:tc>
        <w:tc>
          <w:tcPr>
            <w:tcW w:w="2605" w:type="dxa"/>
          </w:tcPr>
          <w:p w14:paraId="4F124BE2" w14:textId="77777777" w:rsidR="00D66743" w:rsidRPr="008F3C85" w:rsidRDefault="00D66743" w:rsidP="002C2986">
            <w:pPr>
              <w:keepLines/>
              <w:widowControl w:val="0"/>
              <w:numPr>
                <w:ilvl w:val="0"/>
                <w:numId w:val="8"/>
              </w:numPr>
              <w:ind w:left="601" w:hanging="426"/>
              <w:jc w:val="both"/>
              <w:rPr>
                <w:rFonts w:ascii="Tahoma" w:hAnsi="Tahoma" w:cs="Tahoma"/>
                <w:noProof/>
                <w:sz w:val="18"/>
                <w:szCs w:val="18"/>
              </w:rPr>
            </w:pPr>
            <w:r w:rsidRPr="008F3C85">
              <w:rPr>
                <w:rFonts w:ascii="Tahoma" w:hAnsi="Tahoma" w:cs="Tahoma"/>
                <w:noProof/>
                <w:sz w:val="18"/>
                <w:szCs w:val="18"/>
              </w:rPr>
              <w:t>Uporaba zmogljivosti drugih subjektov</w:t>
            </w:r>
          </w:p>
        </w:tc>
      </w:tr>
    </w:tbl>
    <w:p w14:paraId="181E473B" w14:textId="7337D725" w:rsidR="007C633A" w:rsidRPr="008F3C85" w:rsidRDefault="007C633A" w:rsidP="0072034D">
      <w:pPr>
        <w:keepLines/>
        <w:widowControl w:val="0"/>
        <w:jc w:val="both"/>
        <w:rPr>
          <w:rFonts w:ascii="Tahoma" w:hAnsi="Tahoma" w:cs="Tahoma"/>
          <w:sz w:val="24"/>
        </w:rPr>
      </w:pPr>
    </w:p>
    <w:p w14:paraId="7B011BFB" w14:textId="4E4346C0" w:rsidR="00202E82" w:rsidRPr="008F3C85" w:rsidRDefault="00202E82" w:rsidP="002C2986">
      <w:pPr>
        <w:keepLines/>
        <w:widowControl w:val="0"/>
        <w:numPr>
          <w:ilvl w:val="0"/>
          <w:numId w:val="4"/>
        </w:numPr>
        <w:tabs>
          <w:tab w:val="clear" w:pos="720"/>
          <w:tab w:val="num" w:pos="360"/>
        </w:tabs>
        <w:ind w:left="426" w:hanging="426"/>
        <w:rPr>
          <w:rFonts w:ascii="Tahoma" w:hAnsi="Tahoma" w:cs="Tahoma"/>
          <w:b/>
        </w:rPr>
      </w:pPr>
      <w:r w:rsidRPr="008F3C85">
        <w:rPr>
          <w:rFonts w:ascii="Tahoma" w:hAnsi="Tahoma" w:cs="Tahoma"/>
          <w:b/>
        </w:rPr>
        <w:t>PONUDBENA CENA</w:t>
      </w:r>
      <w:r w:rsidR="008A093E" w:rsidRPr="008F3C85">
        <w:rPr>
          <w:rFonts w:ascii="Tahoma" w:hAnsi="Tahoma" w:cs="Tahoma"/>
          <w:b/>
        </w:rPr>
        <w:t xml:space="preserve"> – SKLOP 1 </w:t>
      </w:r>
    </w:p>
    <w:p w14:paraId="05FE1490" w14:textId="3F99CA5C" w:rsidR="004E6399" w:rsidRPr="008F3C85" w:rsidRDefault="004E6399" w:rsidP="0072034D">
      <w:pPr>
        <w:keepLines/>
        <w:widowControl w:val="0"/>
        <w:rPr>
          <w:rFonts w:ascii="Tahoma" w:hAnsi="Tahoma" w:cs="Tahoma"/>
          <w:sz w:val="10"/>
        </w:rPr>
      </w:pPr>
    </w:p>
    <w:p w14:paraId="3C552562" w14:textId="77777777" w:rsidR="007C1757" w:rsidRPr="008F3C85" w:rsidRDefault="007C1757" w:rsidP="0072034D">
      <w:pPr>
        <w:keepLines/>
        <w:widowControl w:val="0"/>
        <w:rPr>
          <w:rFonts w:ascii="Tahoma" w:hAnsi="Tahoma" w:cs="Tahoma"/>
          <w:sz w:val="16"/>
        </w:rPr>
      </w:pPr>
    </w:p>
    <w:tbl>
      <w:tblPr>
        <w:tblStyle w:val="Tabelamrea3"/>
        <w:tblW w:w="0" w:type="auto"/>
        <w:tblInd w:w="-5" w:type="dxa"/>
        <w:tblLook w:val="04A0" w:firstRow="1" w:lastRow="0" w:firstColumn="1" w:lastColumn="0" w:noHBand="0" w:noVBand="1"/>
      </w:tblPr>
      <w:tblGrid>
        <w:gridCol w:w="6379"/>
        <w:gridCol w:w="2977"/>
      </w:tblGrid>
      <w:tr w:rsidR="00E40C4B" w:rsidRPr="008F3C85" w14:paraId="12BA5B8C" w14:textId="77777777" w:rsidTr="00C854EC">
        <w:trPr>
          <w:trHeight w:val="410"/>
        </w:trPr>
        <w:tc>
          <w:tcPr>
            <w:tcW w:w="9356" w:type="dxa"/>
            <w:gridSpan w:val="2"/>
            <w:shd w:val="clear" w:color="C5E0B3" w:themeColor="accent6" w:themeTint="66" w:fill="C5E0B3" w:themeFill="accent6" w:themeFillTint="66"/>
            <w:vAlign w:val="center"/>
          </w:tcPr>
          <w:p w14:paraId="2FC0CE62" w14:textId="42579FAD" w:rsidR="00E40C4B" w:rsidRPr="008F3C85" w:rsidRDefault="00E40C4B" w:rsidP="0072034D">
            <w:pPr>
              <w:keepLines/>
              <w:widowControl w:val="0"/>
              <w:jc w:val="center"/>
              <w:rPr>
                <w:rFonts w:ascii="Tahoma" w:hAnsi="Tahoma" w:cs="Tahoma"/>
                <w:b/>
              </w:rPr>
            </w:pPr>
            <w:r w:rsidRPr="008F3C85">
              <w:rPr>
                <w:rFonts w:ascii="Tahoma" w:hAnsi="Tahoma" w:cs="Tahoma"/>
                <w:b/>
                <w:szCs w:val="18"/>
              </w:rPr>
              <w:t xml:space="preserve">Skupna ponudbena cena </w:t>
            </w:r>
            <w:r w:rsidR="00E50CBA" w:rsidRPr="008F3C85">
              <w:rPr>
                <w:rFonts w:ascii="Tahoma" w:hAnsi="Tahoma" w:cs="Tahoma"/>
                <w:b/>
                <w:szCs w:val="18"/>
              </w:rPr>
              <w:t>za Sklop 1</w:t>
            </w:r>
          </w:p>
        </w:tc>
      </w:tr>
      <w:tr w:rsidR="007C1757" w:rsidRPr="008F3C85" w14:paraId="5ACD9EA7" w14:textId="77777777" w:rsidTr="00E50CBA">
        <w:trPr>
          <w:trHeight w:val="840"/>
        </w:trPr>
        <w:tc>
          <w:tcPr>
            <w:tcW w:w="6379" w:type="dxa"/>
            <w:vAlign w:val="center"/>
          </w:tcPr>
          <w:p w14:paraId="537C7F66" w14:textId="76585E7A" w:rsidR="007C1757" w:rsidRPr="008F3C85" w:rsidRDefault="007C1757" w:rsidP="0072034D">
            <w:pPr>
              <w:keepLines/>
              <w:widowControl w:val="0"/>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sz w:val="18"/>
                <w:szCs w:val="18"/>
              </w:rPr>
            </w:pPr>
            <w:r w:rsidRPr="008F3C85">
              <w:rPr>
                <w:rFonts w:ascii="Tahoma" w:hAnsi="Tahoma" w:cs="Tahoma"/>
                <w:b/>
                <w:sz w:val="18"/>
                <w:szCs w:val="18"/>
              </w:rPr>
              <w:t xml:space="preserve">Skupna ponudbena cena v EUR s popustom, z dajatvami, brez DDV </w:t>
            </w:r>
          </w:p>
        </w:tc>
        <w:tc>
          <w:tcPr>
            <w:tcW w:w="2977" w:type="dxa"/>
            <w:vAlign w:val="center"/>
          </w:tcPr>
          <w:p w14:paraId="6A30522E" w14:textId="2437E904" w:rsidR="007C1757" w:rsidRPr="008F3C85" w:rsidRDefault="00E40C4B" w:rsidP="0072034D">
            <w:pPr>
              <w:keepLines/>
              <w:widowControl w:val="0"/>
              <w:jc w:val="right"/>
              <w:rPr>
                <w:rFonts w:ascii="Tahoma" w:hAnsi="Tahoma" w:cs="Tahoma"/>
                <w:b/>
              </w:rPr>
            </w:pPr>
            <w:r w:rsidRPr="008F3C85">
              <w:rPr>
                <w:rFonts w:ascii="Tahoma" w:hAnsi="Tahoma" w:cs="Tahoma"/>
                <w:b/>
              </w:rPr>
              <w:t xml:space="preserve">  </w:t>
            </w:r>
            <w:r w:rsidR="007C1757" w:rsidRPr="008F3C85">
              <w:rPr>
                <w:rFonts w:ascii="Tahoma" w:hAnsi="Tahoma" w:cs="Tahoma"/>
                <w:b/>
              </w:rPr>
              <w:t>EUR</w:t>
            </w:r>
          </w:p>
        </w:tc>
      </w:tr>
    </w:tbl>
    <w:p w14:paraId="751A2428" w14:textId="77777777" w:rsidR="00D06343" w:rsidRPr="008F3C85" w:rsidRDefault="00D06343" w:rsidP="0072034D">
      <w:pPr>
        <w:keepLines/>
        <w:widowControl w:val="0"/>
        <w:jc w:val="both"/>
        <w:rPr>
          <w:rFonts w:ascii="Tahoma" w:hAnsi="Tahoma" w:cs="Tahoma"/>
        </w:rPr>
      </w:pPr>
    </w:p>
    <w:p w14:paraId="1C82906D" w14:textId="68E92BC5" w:rsidR="00616471" w:rsidRPr="008F3C85" w:rsidRDefault="00616471" w:rsidP="0072034D">
      <w:pPr>
        <w:keepLines/>
        <w:widowControl w:val="0"/>
        <w:jc w:val="both"/>
        <w:rPr>
          <w:rFonts w:ascii="Tahoma" w:hAnsi="Tahoma" w:cs="Tahoma"/>
        </w:rPr>
      </w:pPr>
    </w:p>
    <w:p w14:paraId="6F2C7790" w14:textId="77777777" w:rsidR="00202E82" w:rsidRPr="008F3C85" w:rsidRDefault="00202E82" w:rsidP="002C2986">
      <w:pPr>
        <w:keepLines/>
        <w:widowControl w:val="0"/>
        <w:numPr>
          <w:ilvl w:val="0"/>
          <w:numId w:val="4"/>
        </w:numPr>
        <w:tabs>
          <w:tab w:val="clear" w:pos="720"/>
          <w:tab w:val="num" w:pos="360"/>
        </w:tabs>
        <w:ind w:left="426" w:hanging="426"/>
        <w:rPr>
          <w:rFonts w:ascii="Tahoma" w:hAnsi="Tahoma" w:cs="Tahoma"/>
          <w:b/>
        </w:rPr>
      </w:pPr>
      <w:r w:rsidRPr="008F3C85">
        <w:rPr>
          <w:rFonts w:ascii="Tahoma" w:hAnsi="Tahoma" w:cs="Tahoma"/>
          <w:b/>
        </w:rPr>
        <w:t>VELJAVNOST PONUDBE</w:t>
      </w:r>
    </w:p>
    <w:p w14:paraId="17F3B84A" w14:textId="77777777" w:rsidR="00202E82" w:rsidRPr="008F3C85" w:rsidRDefault="00202E82" w:rsidP="0072034D">
      <w:pPr>
        <w:keepLines/>
        <w:widowControl w:val="0"/>
        <w:jc w:val="both"/>
        <w:rPr>
          <w:rFonts w:ascii="Tahoma" w:hAnsi="Tahoma" w:cs="Tahoma"/>
          <w:sz w:val="16"/>
        </w:rPr>
      </w:pPr>
    </w:p>
    <w:p w14:paraId="7BF1B4CA" w14:textId="67E2A6EC" w:rsidR="00202E82" w:rsidRPr="008F3C85" w:rsidRDefault="00D66743" w:rsidP="0072034D">
      <w:pPr>
        <w:keepLines/>
        <w:widowControl w:val="0"/>
        <w:jc w:val="both"/>
        <w:rPr>
          <w:rFonts w:ascii="Tahoma" w:hAnsi="Tahoma" w:cs="Tahoma"/>
        </w:rPr>
      </w:pPr>
      <w:r w:rsidRPr="008F3C85">
        <w:rPr>
          <w:rFonts w:ascii="Tahoma" w:hAnsi="Tahoma" w:cs="Tahoma"/>
        </w:rPr>
        <w:t>Ponudba (za sklop za katerega oddajamo p</w:t>
      </w:r>
      <w:r w:rsidR="0046736B" w:rsidRPr="008F3C85">
        <w:rPr>
          <w:rFonts w:ascii="Tahoma" w:hAnsi="Tahoma" w:cs="Tahoma"/>
        </w:rPr>
        <w:t>onudbo) je zavezujoča in velja 4</w:t>
      </w:r>
      <w:r w:rsidRPr="008F3C85">
        <w:rPr>
          <w:rFonts w:ascii="Tahoma" w:hAnsi="Tahoma" w:cs="Tahoma"/>
        </w:rPr>
        <w:t xml:space="preserve"> mesece od datuma določenega za oddajo ponudb.</w:t>
      </w:r>
    </w:p>
    <w:p w14:paraId="6E7F8FC1" w14:textId="318D9AE5" w:rsidR="000165B3" w:rsidRPr="008F3C85" w:rsidRDefault="000165B3" w:rsidP="0072034D">
      <w:pPr>
        <w:keepLines/>
        <w:widowControl w:val="0"/>
        <w:jc w:val="both"/>
        <w:rPr>
          <w:rFonts w:ascii="Tahoma" w:hAnsi="Tahoma" w:cs="Tahoma"/>
          <w:sz w:val="32"/>
        </w:rPr>
      </w:pPr>
    </w:p>
    <w:p w14:paraId="207C050E" w14:textId="77777777" w:rsidR="00616471" w:rsidRPr="008F3C85" w:rsidRDefault="00616471" w:rsidP="0072034D">
      <w:pPr>
        <w:keepLines/>
        <w:widowControl w:val="0"/>
        <w:jc w:val="both"/>
        <w:rPr>
          <w:rFonts w:ascii="Tahoma" w:hAnsi="Tahoma" w:cs="Tahoma"/>
          <w:sz w:val="32"/>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8F3C85" w14:paraId="36CAAF8D" w14:textId="77777777" w:rsidTr="008B2383">
        <w:trPr>
          <w:trHeight w:val="235"/>
        </w:trPr>
        <w:tc>
          <w:tcPr>
            <w:tcW w:w="2835" w:type="dxa"/>
            <w:tcBorders>
              <w:bottom w:val="single" w:sz="4" w:space="0" w:color="auto"/>
            </w:tcBorders>
          </w:tcPr>
          <w:p w14:paraId="55E65947" w14:textId="77777777" w:rsidR="00202E82" w:rsidRPr="008F3C85" w:rsidRDefault="00202E82" w:rsidP="0072034D">
            <w:pPr>
              <w:keepLines/>
              <w:widowControl w:val="0"/>
              <w:jc w:val="both"/>
              <w:rPr>
                <w:rFonts w:ascii="Tahoma" w:hAnsi="Tahoma" w:cs="Tahoma"/>
                <w:snapToGrid w:val="0"/>
                <w:color w:val="000000"/>
              </w:rPr>
            </w:pPr>
          </w:p>
        </w:tc>
        <w:tc>
          <w:tcPr>
            <w:tcW w:w="2694" w:type="dxa"/>
          </w:tcPr>
          <w:p w14:paraId="00FBEBAA" w14:textId="77777777" w:rsidR="00202E82" w:rsidRPr="008F3C85" w:rsidRDefault="00202E82" w:rsidP="0072034D">
            <w:pPr>
              <w:keepLines/>
              <w:widowControl w:val="0"/>
              <w:jc w:val="center"/>
              <w:rPr>
                <w:rFonts w:ascii="Tahoma" w:hAnsi="Tahoma" w:cs="Tahoma"/>
                <w:snapToGrid w:val="0"/>
                <w:color w:val="000000"/>
              </w:rPr>
            </w:pPr>
          </w:p>
        </w:tc>
        <w:tc>
          <w:tcPr>
            <w:tcW w:w="3969" w:type="dxa"/>
            <w:tcBorders>
              <w:bottom w:val="single" w:sz="4" w:space="0" w:color="auto"/>
            </w:tcBorders>
          </w:tcPr>
          <w:p w14:paraId="5B8C7754" w14:textId="77777777" w:rsidR="00202E82" w:rsidRPr="008F3C85" w:rsidRDefault="00202E82" w:rsidP="0072034D">
            <w:pPr>
              <w:keepLines/>
              <w:widowControl w:val="0"/>
              <w:jc w:val="both"/>
              <w:rPr>
                <w:rFonts w:ascii="Tahoma" w:hAnsi="Tahoma" w:cs="Tahoma"/>
                <w:snapToGrid w:val="0"/>
                <w:color w:val="000000"/>
                <w:sz w:val="28"/>
              </w:rPr>
            </w:pPr>
          </w:p>
        </w:tc>
      </w:tr>
      <w:tr w:rsidR="00202E82" w:rsidRPr="008F3C85" w14:paraId="7366DCAD" w14:textId="77777777" w:rsidTr="008B2383">
        <w:trPr>
          <w:trHeight w:val="235"/>
        </w:trPr>
        <w:tc>
          <w:tcPr>
            <w:tcW w:w="2835" w:type="dxa"/>
            <w:tcBorders>
              <w:top w:val="single" w:sz="4" w:space="0" w:color="auto"/>
            </w:tcBorders>
          </w:tcPr>
          <w:p w14:paraId="18BD97F4" w14:textId="77777777" w:rsidR="00202E82" w:rsidRPr="008F3C85" w:rsidRDefault="00202E82" w:rsidP="0072034D">
            <w:pPr>
              <w:keepLines/>
              <w:widowControl w:val="0"/>
              <w:jc w:val="center"/>
              <w:rPr>
                <w:rFonts w:ascii="Tahoma" w:hAnsi="Tahoma" w:cs="Tahoma"/>
                <w:snapToGrid w:val="0"/>
                <w:color w:val="000000"/>
              </w:rPr>
            </w:pPr>
            <w:r w:rsidRPr="008F3C85">
              <w:rPr>
                <w:rFonts w:ascii="Tahoma" w:hAnsi="Tahoma" w:cs="Tahoma"/>
                <w:snapToGrid w:val="0"/>
                <w:color w:val="000000"/>
              </w:rPr>
              <w:t>(kraj, datum)</w:t>
            </w:r>
          </w:p>
        </w:tc>
        <w:tc>
          <w:tcPr>
            <w:tcW w:w="2694" w:type="dxa"/>
          </w:tcPr>
          <w:p w14:paraId="3C7B3C6A" w14:textId="77777777" w:rsidR="00202E82" w:rsidRPr="008F3C85" w:rsidRDefault="00202E82" w:rsidP="0072034D">
            <w:pPr>
              <w:keepLines/>
              <w:widowControl w:val="0"/>
              <w:jc w:val="center"/>
              <w:rPr>
                <w:rFonts w:ascii="Tahoma" w:hAnsi="Tahoma" w:cs="Tahoma"/>
                <w:snapToGrid w:val="0"/>
                <w:color w:val="000000"/>
              </w:rPr>
            </w:pPr>
            <w:r w:rsidRPr="008F3C85">
              <w:rPr>
                <w:rFonts w:ascii="Tahoma" w:hAnsi="Tahoma" w:cs="Tahoma"/>
                <w:snapToGrid w:val="0"/>
                <w:color w:val="000000"/>
              </w:rPr>
              <w:t>žig</w:t>
            </w:r>
          </w:p>
        </w:tc>
        <w:tc>
          <w:tcPr>
            <w:tcW w:w="3969" w:type="dxa"/>
            <w:tcBorders>
              <w:top w:val="single" w:sz="4" w:space="0" w:color="auto"/>
            </w:tcBorders>
          </w:tcPr>
          <w:p w14:paraId="5EC98101" w14:textId="77777777" w:rsidR="00202E82" w:rsidRPr="008F3C85" w:rsidRDefault="00202E82" w:rsidP="0072034D">
            <w:pPr>
              <w:keepLines/>
              <w:widowControl w:val="0"/>
              <w:jc w:val="center"/>
              <w:rPr>
                <w:rFonts w:ascii="Tahoma" w:hAnsi="Tahoma" w:cs="Tahoma"/>
                <w:snapToGrid w:val="0"/>
                <w:color w:val="000000"/>
              </w:rPr>
            </w:pPr>
            <w:r w:rsidRPr="008F3C85">
              <w:rPr>
                <w:rFonts w:ascii="Tahoma" w:hAnsi="Tahoma" w:cs="Tahoma"/>
                <w:snapToGrid w:val="0"/>
                <w:color w:val="000000"/>
              </w:rPr>
              <w:t>(naziv ponudnika, podpis odgovorne osebe)</w:t>
            </w:r>
          </w:p>
        </w:tc>
      </w:tr>
    </w:tbl>
    <w:p w14:paraId="4A001975" w14:textId="41CB23F8" w:rsidR="000165B3" w:rsidRPr="008F3C85" w:rsidRDefault="000165B3" w:rsidP="0072034D">
      <w:pPr>
        <w:keepLines/>
        <w:widowControl w:val="0"/>
        <w:jc w:val="both"/>
        <w:rPr>
          <w:rFonts w:ascii="Tahoma" w:hAnsi="Tahoma" w:cs="Tahoma"/>
          <w:b/>
          <w:i/>
          <w:sz w:val="12"/>
        </w:rPr>
      </w:pPr>
    </w:p>
    <w:p w14:paraId="292FA62E" w14:textId="1B6497B1" w:rsidR="004C5C6E" w:rsidRPr="008F3C85" w:rsidRDefault="004C5C6E" w:rsidP="0072034D">
      <w:pPr>
        <w:keepLines/>
        <w:widowControl w:val="0"/>
        <w:jc w:val="both"/>
        <w:rPr>
          <w:rFonts w:ascii="Tahoma" w:hAnsi="Tahoma" w:cs="Tahoma"/>
          <w:b/>
          <w:i/>
          <w:sz w:val="16"/>
        </w:rPr>
      </w:pPr>
    </w:p>
    <w:p w14:paraId="7D1C19DE" w14:textId="11B65FB9" w:rsidR="00616471" w:rsidRPr="008F3C85" w:rsidRDefault="00616471" w:rsidP="0072034D">
      <w:pPr>
        <w:keepLines/>
        <w:widowControl w:val="0"/>
        <w:jc w:val="both"/>
        <w:rPr>
          <w:rFonts w:ascii="Tahoma" w:hAnsi="Tahoma" w:cs="Tahoma"/>
          <w:b/>
          <w:i/>
          <w:sz w:val="16"/>
        </w:rPr>
      </w:pPr>
    </w:p>
    <w:p w14:paraId="1C82F6E1" w14:textId="3C936EE0" w:rsidR="00616471" w:rsidRPr="008F3C85" w:rsidRDefault="00616471" w:rsidP="0072034D">
      <w:pPr>
        <w:keepLines/>
        <w:widowControl w:val="0"/>
        <w:jc w:val="both"/>
        <w:rPr>
          <w:rFonts w:ascii="Tahoma" w:hAnsi="Tahoma" w:cs="Tahoma"/>
          <w:b/>
          <w:i/>
        </w:rPr>
      </w:pPr>
    </w:p>
    <w:p w14:paraId="7F114BB5" w14:textId="2FB085E5" w:rsidR="002C2986" w:rsidRPr="008F3C85" w:rsidRDefault="002C2986" w:rsidP="0072034D">
      <w:pPr>
        <w:keepLines/>
        <w:widowControl w:val="0"/>
        <w:jc w:val="both"/>
        <w:rPr>
          <w:rFonts w:ascii="Tahoma" w:hAnsi="Tahoma" w:cs="Tahoma"/>
          <w:b/>
          <w:i/>
        </w:rPr>
      </w:pPr>
    </w:p>
    <w:p w14:paraId="220D7032" w14:textId="77777777" w:rsidR="002C2986" w:rsidRPr="008F3C85" w:rsidRDefault="002C2986" w:rsidP="0072034D">
      <w:pPr>
        <w:keepLines/>
        <w:widowControl w:val="0"/>
        <w:jc w:val="both"/>
        <w:rPr>
          <w:rFonts w:ascii="Tahoma" w:hAnsi="Tahoma" w:cs="Tahoma"/>
          <w:b/>
          <w:i/>
        </w:rPr>
      </w:pPr>
    </w:p>
    <w:p w14:paraId="004653BA" w14:textId="40AD0E08" w:rsidR="006C1AB4" w:rsidRPr="008F3C85" w:rsidRDefault="006C1AB4" w:rsidP="0072034D">
      <w:pPr>
        <w:keepLines/>
        <w:widowControl w:val="0"/>
        <w:jc w:val="both"/>
        <w:rPr>
          <w:rFonts w:ascii="Tahoma" w:hAnsi="Tahoma" w:cs="Tahoma"/>
          <w:b/>
          <w:i/>
          <w:sz w:val="17"/>
          <w:szCs w:val="17"/>
        </w:rPr>
      </w:pPr>
      <w:r w:rsidRPr="008F3C85">
        <w:rPr>
          <w:rFonts w:ascii="Tahoma" w:hAnsi="Tahoma" w:cs="Tahoma"/>
          <w:b/>
          <w:i/>
          <w:sz w:val="17"/>
          <w:szCs w:val="17"/>
        </w:rPr>
        <w:t xml:space="preserve">Navodilo: </w:t>
      </w:r>
    </w:p>
    <w:p w14:paraId="3BF35E5E" w14:textId="0E135F66" w:rsidR="005742C1" w:rsidRPr="008F3C85" w:rsidRDefault="006C1AB4" w:rsidP="0072034D">
      <w:pPr>
        <w:keepLines/>
        <w:widowControl w:val="0"/>
        <w:jc w:val="both"/>
        <w:rPr>
          <w:sz w:val="17"/>
          <w:szCs w:val="17"/>
        </w:rPr>
      </w:pPr>
      <w:r w:rsidRPr="008F3C85">
        <w:rPr>
          <w:rFonts w:ascii="Tahoma" w:hAnsi="Tahoma" w:cs="Tahoma"/>
          <w:i/>
          <w:sz w:val="17"/>
          <w:szCs w:val="17"/>
        </w:rPr>
        <w:t xml:space="preserve">Ponudnik </w:t>
      </w:r>
      <w:r w:rsidRPr="008F3C85">
        <w:rPr>
          <w:rFonts w:ascii="Tahoma" w:hAnsi="Tahoma" w:cs="Tahoma"/>
          <w:b/>
          <w:i/>
          <w:sz w:val="17"/>
          <w:szCs w:val="17"/>
          <w:u w:val="single"/>
        </w:rPr>
        <w:t>mora</w:t>
      </w:r>
      <w:r w:rsidRPr="008F3C85">
        <w:rPr>
          <w:rFonts w:ascii="Tahoma" w:hAnsi="Tahoma" w:cs="Tahoma"/>
          <w:i/>
          <w:sz w:val="17"/>
          <w:szCs w:val="17"/>
          <w:u w:val="single"/>
        </w:rPr>
        <w:t xml:space="preserve"> Prilogo 2</w:t>
      </w:r>
      <w:r w:rsidRPr="008F3C85">
        <w:rPr>
          <w:rFonts w:ascii="Tahoma" w:hAnsi="Tahoma" w:cs="Tahoma"/>
          <w:b/>
          <w:i/>
          <w:sz w:val="17"/>
          <w:szCs w:val="17"/>
        </w:rPr>
        <w:t xml:space="preserve"> </w:t>
      </w:r>
      <w:r w:rsidRPr="008F3C85">
        <w:rPr>
          <w:rFonts w:ascii="Tahoma" w:hAnsi="Tahoma" w:cs="Tahoma"/>
          <w:i/>
          <w:sz w:val="17"/>
          <w:szCs w:val="17"/>
        </w:rPr>
        <w:t>v okviru sistema e-JN</w:t>
      </w:r>
      <w:r w:rsidRPr="008F3C85">
        <w:rPr>
          <w:rFonts w:ascii="Tahoma" w:hAnsi="Tahoma" w:cs="Tahoma"/>
          <w:b/>
          <w:i/>
          <w:sz w:val="17"/>
          <w:szCs w:val="17"/>
        </w:rPr>
        <w:t xml:space="preserve"> </w:t>
      </w:r>
      <w:r w:rsidRPr="008F3C85">
        <w:rPr>
          <w:rFonts w:ascii="Tahoma" w:hAnsi="Tahoma" w:cs="Tahoma"/>
          <w:b/>
          <w:i/>
          <w:sz w:val="17"/>
          <w:szCs w:val="17"/>
          <w:u w:val="single"/>
        </w:rPr>
        <w:t xml:space="preserve">naložiti ločeno v </w:t>
      </w:r>
      <w:r w:rsidR="0027124E" w:rsidRPr="008F3C85">
        <w:rPr>
          <w:rFonts w:ascii="Tahoma" w:hAnsi="Tahoma" w:cs="Tahoma"/>
          <w:b/>
          <w:i/>
          <w:sz w:val="17"/>
          <w:szCs w:val="17"/>
          <w:u w:val="single"/>
        </w:rPr>
        <w:t>Razdelek »Skupna ponudbena vrednost«, del »Predračun«</w:t>
      </w:r>
      <w:r w:rsidRPr="008F3C85">
        <w:rPr>
          <w:rFonts w:ascii="Tahoma" w:hAnsi="Tahoma" w:cs="Tahoma"/>
          <w:b/>
          <w:i/>
          <w:sz w:val="17"/>
          <w:szCs w:val="17"/>
          <w:u w:val="single"/>
        </w:rPr>
        <w:t>!!</w:t>
      </w:r>
    </w:p>
    <w:p w14:paraId="5B25D33E" w14:textId="77777777" w:rsidR="00616471" w:rsidRPr="008F3C85" w:rsidRDefault="00616471" w:rsidP="0072034D">
      <w:pPr>
        <w:keepLines/>
        <w:widowControl w:val="0"/>
      </w:pPr>
    </w:p>
    <w:p w14:paraId="76829F26" w14:textId="54124A2C" w:rsidR="008E5E6F" w:rsidRPr="008F3C85" w:rsidRDefault="008E5E6F" w:rsidP="0072034D">
      <w:pPr>
        <w:keepLines/>
        <w:widowControl w:val="0"/>
      </w:pPr>
      <w:r w:rsidRPr="008F3C85">
        <w:br w:type="page"/>
      </w:r>
    </w:p>
    <w:p w14:paraId="5CB450FA" w14:textId="77777777" w:rsidR="00616471" w:rsidRPr="008F3C85" w:rsidRDefault="00616471" w:rsidP="0072034D">
      <w:pPr>
        <w:keepLines/>
        <w:widowControl w:val="0"/>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16471" w:rsidRPr="008F3C85" w14:paraId="36420830" w14:textId="77777777" w:rsidTr="00AD4072">
        <w:tc>
          <w:tcPr>
            <w:tcW w:w="642" w:type="dxa"/>
            <w:tcBorders>
              <w:right w:val="nil"/>
            </w:tcBorders>
          </w:tcPr>
          <w:p w14:paraId="0D7EA98C" w14:textId="77777777" w:rsidR="00616471" w:rsidRPr="008F3C85" w:rsidRDefault="00616471" w:rsidP="0072034D">
            <w:pPr>
              <w:keepLines/>
              <w:widowControl w:val="0"/>
              <w:jc w:val="both"/>
              <w:rPr>
                <w:rFonts w:ascii="Tahoma" w:hAnsi="Tahoma" w:cs="Tahoma"/>
              </w:rPr>
            </w:pPr>
            <w:r w:rsidRPr="008F3C85">
              <w:rPr>
                <w:rFonts w:ascii="Tahoma" w:hAnsi="Tahoma" w:cs="Tahoma"/>
              </w:rPr>
              <w:br w:type="page"/>
            </w:r>
            <w:r w:rsidRPr="008F3C85">
              <w:br w:type="page"/>
            </w:r>
          </w:p>
        </w:tc>
        <w:tc>
          <w:tcPr>
            <w:tcW w:w="7655" w:type="dxa"/>
            <w:tcBorders>
              <w:left w:val="nil"/>
            </w:tcBorders>
            <w:vAlign w:val="bottom"/>
          </w:tcPr>
          <w:p w14:paraId="4F3B05FF" w14:textId="1F901633" w:rsidR="00616471" w:rsidRPr="008F3C85" w:rsidRDefault="00616471" w:rsidP="0072034D">
            <w:pPr>
              <w:keepLines/>
              <w:widowControl w:val="0"/>
              <w:jc w:val="both"/>
              <w:rPr>
                <w:rFonts w:ascii="Tahoma" w:hAnsi="Tahoma" w:cs="Tahoma"/>
              </w:rPr>
            </w:pPr>
            <w:r w:rsidRPr="008F3C85">
              <w:rPr>
                <w:rFonts w:ascii="Tahoma" w:hAnsi="Tahoma" w:cs="Tahoma"/>
              </w:rPr>
              <w:t xml:space="preserve">PONUDBA </w:t>
            </w:r>
            <w:r w:rsidRPr="008F3C85">
              <w:rPr>
                <w:rFonts w:ascii="Tahoma" w:hAnsi="Tahoma" w:cs="Tahoma"/>
                <w:b/>
              </w:rPr>
              <w:t xml:space="preserve">– </w:t>
            </w:r>
            <w:r w:rsidRPr="008F3C85">
              <w:rPr>
                <w:rFonts w:ascii="Tahoma" w:hAnsi="Tahoma" w:cs="Tahoma"/>
              </w:rPr>
              <w:t>SKLOP 2</w:t>
            </w:r>
          </w:p>
        </w:tc>
        <w:tc>
          <w:tcPr>
            <w:tcW w:w="850" w:type="dxa"/>
            <w:tcBorders>
              <w:right w:val="nil"/>
            </w:tcBorders>
          </w:tcPr>
          <w:p w14:paraId="2661F2F0" w14:textId="77777777" w:rsidR="00616471" w:rsidRPr="008F3C85" w:rsidRDefault="00616471" w:rsidP="0072034D">
            <w:pPr>
              <w:keepLines/>
              <w:widowControl w:val="0"/>
              <w:jc w:val="both"/>
              <w:rPr>
                <w:rFonts w:ascii="Tahoma" w:hAnsi="Tahoma" w:cs="Tahoma"/>
                <w:b/>
              </w:rPr>
            </w:pPr>
            <w:r w:rsidRPr="008F3C85">
              <w:rPr>
                <w:rFonts w:ascii="Tahoma" w:hAnsi="Tahoma" w:cs="Tahoma"/>
                <w:b/>
                <w:i/>
              </w:rPr>
              <w:t xml:space="preserve">Priloga </w:t>
            </w:r>
          </w:p>
        </w:tc>
        <w:tc>
          <w:tcPr>
            <w:tcW w:w="567" w:type="dxa"/>
            <w:tcBorders>
              <w:left w:val="nil"/>
            </w:tcBorders>
          </w:tcPr>
          <w:p w14:paraId="16B198DD" w14:textId="77777777" w:rsidR="00616471" w:rsidRPr="008F3C85" w:rsidRDefault="00616471" w:rsidP="0072034D">
            <w:pPr>
              <w:keepLines/>
              <w:widowControl w:val="0"/>
              <w:jc w:val="both"/>
              <w:rPr>
                <w:rFonts w:ascii="Tahoma" w:hAnsi="Tahoma" w:cs="Tahoma"/>
                <w:b/>
                <w:i/>
              </w:rPr>
            </w:pPr>
            <w:r w:rsidRPr="008F3C85">
              <w:rPr>
                <w:rFonts w:ascii="Tahoma" w:hAnsi="Tahoma" w:cs="Tahoma"/>
                <w:b/>
                <w:i/>
              </w:rPr>
              <w:t>2</w:t>
            </w:r>
          </w:p>
        </w:tc>
      </w:tr>
    </w:tbl>
    <w:p w14:paraId="1E40F23B" w14:textId="77777777" w:rsidR="00616471" w:rsidRPr="008F3C85" w:rsidRDefault="00616471" w:rsidP="0072034D">
      <w:pPr>
        <w:keepLines/>
        <w:widowControl w:val="0"/>
        <w:jc w:val="both"/>
        <w:rPr>
          <w:rFonts w:ascii="Tahoma" w:hAnsi="Tahoma" w:cs="Tahoma"/>
          <w:b/>
        </w:rPr>
      </w:pPr>
    </w:p>
    <w:p w14:paraId="3C997E47" w14:textId="57A10A74" w:rsidR="00616471" w:rsidRPr="008F3C85" w:rsidRDefault="00616471" w:rsidP="0072034D">
      <w:pPr>
        <w:keepLines/>
        <w:widowControl w:val="0"/>
        <w:jc w:val="both"/>
        <w:rPr>
          <w:rFonts w:ascii="Tahoma" w:hAnsi="Tahoma" w:cs="Tahoma"/>
          <w:b/>
          <w:noProof/>
        </w:rPr>
      </w:pPr>
      <w:r w:rsidRPr="008F3C85">
        <w:rPr>
          <w:rFonts w:ascii="Tahoma" w:hAnsi="Tahoma" w:cs="Tahoma"/>
          <w:noProof/>
        </w:rPr>
        <w:t xml:space="preserve">JAVNO NAROČILO: </w:t>
      </w:r>
      <w:r w:rsidRPr="008F3C85">
        <w:rPr>
          <w:rFonts w:ascii="Tahoma" w:hAnsi="Tahoma" w:cs="Tahoma"/>
          <w:b/>
          <w:noProof/>
        </w:rPr>
        <w:t xml:space="preserve"> </w:t>
      </w:r>
      <w:r w:rsidR="00D760E5" w:rsidRPr="008F3C85">
        <w:rPr>
          <w:rFonts w:ascii="Tahoma" w:hAnsi="Tahoma" w:cs="Tahoma"/>
          <w:b/>
          <w:noProof/>
        </w:rPr>
        <w:t>VKS-249/24</w:t>
      </w:r>
      <w:r w:rsidRPr="008F3C85">
        <w:rPr>
          <w:rFonts w:ascii="Tahoma" w:hAnsi="Tahoma" w:cs="Tahoma"/>
          <w:b/>
          <w:noProof/>
        </w:rPr>
        <w:t xml:space="preserve"> – »</w:t>
      </w:r>
      <w:r w:rsidR="00D760E5" w:rsidRPr="008F3C85">
        <w:rPr>
          <w:rFonts w:ascii="Tahoma" w:hAnsi="Tahoma" w:cs="Tahoma"/>
          <w:b/>
          <w:noProof/>
        </w:rPr>
        <w:t>Nakup goriva na bencinskih servisih in dobava na lokacijo naročnika</w:t>
      </w:r>
      <w:r w:rsidRPr="008F3C85">
        <w:rPr>
          <w:rFonts w:ascii="Tahoma" w:hAnsi="Tahoma" w:cs="Tahoma"/>
          <w:b/>
          <w:noProof/>
        </w:rPr>
        <w:t xml:space="preserve">«  </w:t>
      </w:r>
    </w:p>
    <w:p w14:paraId="678E3026" w14:textId="77777777" w:rsidR="00616471" w:rsidRPr="008F3C85" w:rsidRDefault="00616471" w:rsidP="0072034D">
      <w:pPr>
        <w:keepLines/>
        <w:widowControl w:val="0"/>
        <w:jc w:val="both"/>
        <w:rPr>
          <w:rFonts w:ascii="Tahoma" w:hAnsi="Tahoma" w:cs="Tahoma"/>
          <w:b/>
          <w:noProof/>
          <w:sz w:val="28"/>
        </w:rPr>
      </w:pPr>
    </w:p>
    <w:p w14:paraId="54DA1126" w14:textId="7FB04C9A" w:rsidR="00616471" w:rsidRPr="008F3C85" w:rsidRDefault="00616471" w:rsidP="0072034D">
      <w:pPr>
        <w:keepLines/>
        <w:widowControl w:val="0"/>
        <w:jc w:val="both"/>
        <w:rPr>
          <w:rFonts w:ascii="Tahoma" w:hAnsi="Tahoma" w:cs="Tahoma"/>
          <w:noProof/>
        </w:rPr>
      </w:pPr>
      <w:r w:rsidRPr="008F3C85">
        <w:rPr>
          <w:rFonts w:ascii="Tahoma" w:hAnsi="Tahoma" w:cs="Tahoma"/>
          <w:noProof/>
        </w:rPr>
        <w:t>SKLOP:</w:t>
      </w:r>
      <w:r w:rsidRPr="008F3C85">
        <w:t xml:space="preserve"> </w:t>
      </w:r>
      <w:r w:rsidRPr="008F3C85">
        <w:rPr>
          <w:rFonts w:ascii="Tahoma" w:hAnsi="Tahoma" w:cs="Tahoma"/>
          <w:b/>
          <w:noProof/>
        </w:rPr>
        <w:t xml:space="preserve">Sklop 2 - </w:t>
      </w:r>
      <w:r w:rsidR="00E96E84" w:rsidRPr="008F3C85">
        <w:rPr>
          <w:rFonts w:ascii="Tahoma" w:hAnsi="Tahoma" w:cs="Tahoma"/>
          <w:b/>
          <w:noProof/>
        </w:rPr>
        <w:t>Dobava goriva na lokacijo naročnika</w:t>
      </w:r>
    </w:p>
    <w:p w14:paraId="4CD0B57F" w14:textId="77777777" w:rsidR="00616471" w:rsidRPr="008F3C85" w:rsidRDefault="00616471" w:rsidP="0072034D">
      <w:pPr>
        <w:keepLines/>
        <w:widowControl w:val="0"/>
        <w:jc w:val="both"/>
        <w:rPr>
          <w:rFonts w:ascii="Tahoma" w:hAnsi="Tahoma" w:cs="Tahoma"/>
          <w:b/>
          <w:noProof/>
          <w:sz w:val="28"/>
        </w:rPr>
      </w:pPr>
    </w:p>
    <w:p w14:paraId="7DCFA90B" w14:textId="77777777" w:rsidR="00616471" w:rsidRPr="008F3C85" w:rsidRDefault="00616471" w:rsidP="0072034D">
      <w:pPr>
        <w:keepLines/>
        <w:widowControl w:val="0"/>
        <w:spacing w:line="360" w:lineRule="auto"/>
        <w:ind w:right="-143"/>
        <w:rPr>
          <w:rFonts w:ascii="Tahoma" w:hAnsi="Tahoma" w:cs="Tahoma"/>
          <w:noProof/>
        </w:rPr>
      </w:pPr>
      <w:r w:rsidRPr="008F3C85">
        <w:rPr>
          <w:rFonts w:ascii="Tahoma" w:hAnsi="Tahoma" w:cs="Tahoma"/>
          <w:noProof/>
        </w:rPr>
        <w:t>PONUDNIK: _____________________________________________________________________________</w:t>
      </w:r>
    </w:p>
    <w:p w14:paraId="2294F805" w14:textId="77777777" w:rsidR="00616471" w:rsidRPr="008F3C85" w:rsidRDefault="00616471" w:rsidP="0072034D">
      <w:pPr>
        <w:keepLines/>
        <w:widowControl w:val="0"/>
        <w:jc w:val="both"/>
        <w:rPr>
          <w:rFonts w:ascii="Tahoma" w:hAnsi="Tahoma" w:cs="Tahoma"/>
          <w:b/>
          <w:noProof/>
          <w:sz w:val="24"/>
          <w:szCs w:val="16"/>
        </w:rPr>
      </w:pPr>
    </w:p>
    <w:p w14:paraId="47FB9662" w14:textId="77777777" w:rsidR="00616471" w:rsidRPr="008F3C85" w:rsidRDefault="00616471" w:rsidP="0072034D">
      <w:pPr>
        <w:keepLines/>
        <w:widowControl w:val="0"/>
        <w:jc w:val="both"/>
        <w:rPr>
          <w:rFonts w:ascii="Tahoma" w:hAnsi="Tahoma" w:cs="Tahoma"/>
          <w:b/>
          <w:noProof/>
          <w:szCs w:val="16"/>
        </w:rPr>
      </w:pPr>
      <w:r w:rsidRPr="008F3C85">
        <w:rPr>
          <w:rFonts w:ascii="Tahoma" w:hAnsi="Tahoma" w:cs="Tahoma"/>
          <w:noProof/>
        </w:rPr>
        <w:t>PONUDBA ŠT. ______________________</w:t>
      </w:r>
    </w:p>
    <w:p w14:paraId="19C4FAC8" w14:textId="77777777" w:rsidR="00616471" w:rsidRPr="008F3C85" w:rsidRDefault="00616471" w:rsidP="0072034D">
      <w:pPr>
        <w:keepLines/>
        <w:widowControl w:val="0"/>
        <w:jc w:val="both"/>
        <w:rPr>
          <w:rFonts w:ascii="Tahoma" w:hAnsi="Tahoma" w:cs="Tahoma"/>
          <w:noProof/>
          <w:sz w:val="28"/>
          <w:szCs w:val="16"/>
        </w:rPr>
      </w:pPr>
    </w:p>
    <w:p w14:paraId="34D58194" w14:textId="77777777" w:rsidR="00616471" w:rsidRPr="008F3C85" w:rsidRDefault="00616471" w:rsidP="0072034D">
      <w:pPr>
        <w:keepLines/>
        <w:widowControl w:val="0"/>
        <w:ind w:left="1080" w:hanging="1080"/>
        <w:jc w:val="both"/>
        <w:rPr>
          <w:rFonts w:ascii="Tahoma" w:hAnsi="Tahoma" w:cs="Tahoma"/>
          <w:b/>
          <w:noProof/>
        </w:rPr>
      </w:pPr>
      <w:r w:rsidRPr="008F3C85">
        <w:rPr>
          <w:rFonts w:ascii="Tahoma" w:hAnsi="Tahoma" w:cs="Tahoma"/>
          <w:noProof/>
        </w:rPr>
        <w:t>Ponudbo oddajamo (označi):</w:t>
      </w:r>
      <w:r w:rsidRPr="008F3C85">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616471" w:rsidRPr="008F3C85" w14:paraId="5D652211" w14:textId="77777777" w:rsidTr="00AD4072">
        <w:tc>
          <w:tcPr>
            <w:tcW w:w="1688" w:type="dxa"/>
          </w:tcPr>
          <w:p w14:paraId="7DD8EA12" w14:textId="77777777" w:rsidR="00616471" w:rsidRPr="008F3C85" w:rsidRDefault="00616471" w:rsidP="002C2986">
            <w:pPr>
              <w:keepLines/>
              <w:widowControl w:val="0"/>
              <w:numPr>
                <w:ilvl w:val="0"/>
                <w:numId w:val="8"/>
              </w:numPr>
              <w:ind w:left="318" w:hanging="426"/>
              <w:jc w:val="both"/>
              <w:rPr>
                <w:rFonts w:ascii="Tahoma" w:hAnsi="Tahoma" w:cs="Tahoma"/>
                <w:b/>
                <w:noProof/>
                <w:sz w:val="18"/>
                <w:szCs w:val="18"/>
              </w:rPr>
            </w:pPr>
            <w:r w:rsidRPr="008F3C85">
              <w:rPr>
                <w:rFonts w:ascii="Tahoma" w:hAnsi="Tahoma" w:cs="Tahoma"/>
                <w:noProof/>
                <w:sz w:val="18"/>
                <w:szCs w:val="18"/>
              </w:rPr>
              <w:t>samostojno</w:t>
            </w:r>
          </w:p>
        </w:tc>
        <w:tc>
          <w:tcPr>
            <w:tcW w:w="2507" w:type="dxa"/>
          </w:tcPr>
          <w:p w14:paraId="0598B68B" w14:textId="77777777" w:rsidR="00616471" w:rsidRPr="008F3C85" w:rsidRDefault="00616471" w:rsidP="002C2986">
            <w:pPr>
              <w:keepLines/>
              <w:widowControl w:val="0"/>
              <w:numPr>
                <w:ilvl w:val="0"/>
                <w:numId w:val="8"/>
              </w:numPr>
              <w:ind w:left="601" w:hanging="425"/>
              <w:jc w:val="both"/>
              <w:rPr>
                <w:rFonts w:ascii="Tahoma" w:hAnsi="Tahoma" w:cs="Tahoma"/>
                <w:b/>
                <w:noProof/>
                <w:sz w:val="18"/>
                <w:szCs w:val="18"/>
              </w:rPr>
            </w:pPr>
            <w:r w:rsidRPr="008F3C85">
              <w:rPr>
                <w:rFonts w:ascii="Tahoma" w:hAnsi="Tahoma" w:cs="Tahoma"/>
                <w:noProof/>
                <w:sz w:val="18"/>
                <w:szCs w:val="18"/>
              </w:rPr>
              <w:t>skupna ponudba</w:t>
            </w:r>
          </w:p>
        </w:tc>
        <w:tc>
          <w:tcPr>
            <w:tcW w:w="2184" w:type="dxa"/>
          </w:tcPr>
          <w:p w14:paraId="4E9FABAA" w14:textId="77777777" w:rsidR="00616471" w:rsidRPr="008F3C85" w:rsidRDefault="00616471" w:rsidP="002C2986">
            <w:pPr>
              <w:keepLines/>
              <w:widowControl w:val="0"/>
              <w:numPr>
                <w:ilvl w:val="0"/>
                <w:numId w:val="8"/>
              </w:numPr>
              <w:ind w:left="601" w:hanging="426"/>
              <w:jc w:val="both"/>
              <w:rPr>
                <w:rFonts w:ascii="Tahoma" w:hAnsi="Tahoma" w:cs="Tahoma"/>
                <w:b/>
                <w:noProof/>
                <w:sz w:val="18"/>
                <w:szCs w:val="18"/>
              </w:rPr>
            </w:pPr>
            <w:r w:rsidRPr="008F3C85">
              <w:rPr>
                <w:rFonts w:ascii="Tahoma" w:hAnsi="Tahoma" w:cs="Tahoma"/>
                <w:noProof/>
                <w:sz w:val="18"/>
                <w:szCs w:val="18"/>
              </w:rPr>
              <w:t>s podizvajalci</w:t>
            </w:r>
          </w:p>
        </w:tc>
        <w:tc>
          <w:tcPr>
            <w:tcW w:w="2605" w:type="dxa"/>
          </w:tcPr>
          <w:p w14:paraId="5E89894C" w14:textId="77777777" w:rsidR="00616471" w:rsidRPr="008F3C85" w:rsidRDefault="00616471" w:rsidP="002C2986">
            <w:pPr>
              <w:keepLines/>
              <w:widowControl w:val="0"/>
              <w:numPr>
                <w:ilvl w:val="0"/>
                <w:numId w:val="8"/>
              </w:numPr>
              <w:ind w:left="601" w:hanging="426"/>
              <w:jc w:val="both"/>
              <w:rPr>
                <w:rFonts w:ascii="Tahoma" w:hAnsi="Tahoma" w:cs="Tahoma"/>
                <w:noProof/>
                <w:sz w:val="18"/>
                <w:szCs w:val="18"/>
              </w:rPr>
            </w:pPr>
            <w:r w:rsidRPr="008F3C85">
              <w:rPr>
                <w:rFonts w:ascii="Tahoma" w:hAnsi="Tahoma" w:cs="Tahoma"/>
                <w:noProof/>
                <w:sz w:val="18"/>
                <w:szCs w:val="18"/>
              </w:rPr>
              <w:t>Uporaba zmogljivosti drugih subjektov</w:t>
            </w:r>
          </w:p>
        </w:tc>
      </w:tr>
    </w:tbl>
    <w:p w14:paraId="0BD8D0E1" w14:textId="41CD649E" w:rsidR="00616471" w:rsidRPr="008F3C85" w:rsidRDefault="00616471" w:rsidP="0072034D">
      <w:pPr>
        <w:keepLines/>
        <w:widowControl w:val="0"/>
        <w:jc w:val="both"/>
        <w:rPr>
          <w:rFonts w:ascii="Tahoma" w:hAnsi="Tahoma" w:cs="Tahoma"/>
          <w:sz w:val="22"/>
        </w:rPr>
      </w:pPr>
    </w:p>
    <w:p w14:paraId="7F99D264" w14:textId="77777777" w:rsidR="00656459" w:rsidRPr="008F3C85" w:rsidRDefault="00656459" w:rsidP="0072034D">
      <w:pPr>
        <w:keepLines/>
        <w:widowControl w:val="0"/>
        <w:jc w:val="both"/>
        <w:rPr>
          <w:rFonts w:ascii="Tahoma" w:hAnsi="Tahoma" w:cs="Tahoma"/>
          <w:sz w:val="22"/>
        </w:rPr>
      </w:pPr>
    </w:p>
    <w:p w14:paraId="17D1EE08" w14:textId="4FD1A04C" w:rsidR="00616471" w:rsidRPr="008F3C85" w:rsidRDefault="00616471" w:rsidP="002C2986">
      <w:pPr>
        <w:keepLines/>
        <w:widowControl w:val="0"/>
        <w:numPr>
          <w:ilvl w:val="0"/>
          <w:numId w:val="27"/>
        </w:numPr>
        <w:tabs>
          <w:tab w:val="clear" w:pos="720"/>
        </w:tabs>
        <w:ind w:left="426"/>
        <w:rPr>
          <w:rFonts w:ascii="Tahoma" w:hAnsi="Tahoma" w:cs="Tahoma"/>
          <w:b/>
        </w:rPr>
      </w:pPr>
      <w:r w:rsidRPr="008F3C85">
        <w:rPr>
          <w:rFonts w:ascii="Tahoma" w:hAnsi="Tahoma" w:cs="Tahoma"/>
          <w:b/>
        </w:rPr>
        <w:t>PONUDBENA CENA</w:t>
      </w:r>
      <w:r w:rsidR="008E5E6F" w:rsidRPr="008F3C85">
        <w:rPr>
          <w:rFonts w:ascii="Tahoma" w:hAnsi="Tahoma" w:cs="Tahoma"/>
          <w:b/>
        </w:rPr>
        <w:t xml:space="preserve"> – SKLOP 2</w:t>
      </w:r>
      <w:r w:rsidRPr="008F3C85">
        <w:rPr>
          <w:rFonts w:ascii="Tahoma" w:hAnsi="Tahoma" w:cs="Tahoma"/>
          <w:b/>
        </w:rPr>
        <w:t xml:space="preserve"> </w:t>
      </w:r>
    </w:p>
    <w:p w14:paraId="6BA55569" w14:textId="6E6264D1" w:rsidR="00616471" w:rsidRPr="008F3C85" w:rsidRDefault="00616471" w:rsidP="0072034D">
      <w:pPr>
        <w:keepLines/>
        <w:widowControl w:val="0"/>
        <w:rPr>
          <w:rFonts w:ascii="Tahoma" w:hAnsi="Tahoma" w:cs="Tahoma"/>
        </w:rPr>
      </w:pPr>
    </w:p>
    <w:tbl>
      <w:tblPr>
        <w:tblStyle w:val="Tabelamrea3"/>
        <w:tblW w:w="0" w:type="auto"/>
        <w:tblInd w:w="-5" w:type="dxa"/>
        <w:tblLook w:val="04A0" w:firstRow="1" w:lastRow="0" w:firstColumn="1" w:lastColumn="0" w:noHBand="0" w:noVBand="1"/>
      </w:tblPr>
      <w:tblGrid>
        <w:gridCol w:w="6379"/>
        <w:gridCol w:w="2977"/>
      </w:tblGrid>
      <w:tr w:rsidR="00C854EC" w:rsidRPr="008F3C85" w14:paraId="53206102" w14:textId="77777777" w:rsidTr="005A00B6">
        <w:trPr>
          <w:trHeight w:val="410"/>
        </w:trPr>
        <w:tc>
          <w:tcPr>
            <w:tcW w:w="9356" w:type="dxa"/>
            <w:gridSpan w:val="2"/>
            <w:shd w:val="clear" w:color="C5E0B3" w:themeColor="accent6" w:themeTint="66" w:fill="C5E0B3" w:themeFill="accent6" w:themeFillTint="66"/>
            <w:vAlign w:val="center"/>
          </w:tcPr>
          <w:p w14:paraId="7ED52CB0" w14:textId="382FF1FB" w:rsidR="00C854EC" w:rsidRPr="008F3C85" w:rsidRDefault="00C854EC" w:rsidP="005A00B6">
            <w:pPr>
              <w:keepLines/>
              <w:widowControl w:val="0"/>
              <w:jc w:val="center"/>
              <w:rPr>
                <w:rFonts w:ascii="Tahoma" w:hAnsi="Tahoma" w:cs="Tahoma"/>
                <w:b/>
              </w:rPr>
            </w:pPr>
            <w:r w:rsidRPr="008F3C85">
              <w:rPr>
                <w:rFonts w:ascii="Tahoma" w:hAnsi="Tahoma" w:cs="Tahoma"/>
                <w:b/>
                <w:szCs w:val="18"/>
              </w:rPr>
              <w:t>Skupna ponudbena cena za Sklop 2</w:t>
            </w:r>
          </w:p>
        </w:tc>
      </w:tr>
      <w:tr w:rsidR="00C854EC" w:rsidRPr="008F3C85" w14:paraId="35D7857C" w14:textId="77777777" w:rsidTr="005A00B6">
        <w:trPr>
          <w:trHeight w:val="840"/>
        </w:trPr>
        <w:tc>
          <w:tcPr>
            <w:tcW w:w="6379" w:type="dxa"/>
            <w:vAlign w:val="center"/>
          </w:tcPr>
          <w:p w14:paraId="1C367A59" w14:textId="77777777" w:rsidR="00C854EC" w:rsidRPr="008F3C85" w:rsidRDefault="00C854EC" w:rsidP="005A00B6">
            <w:pPr>
              <w:keepLines/>
              <w:widowControl w:val="0"/>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sz w:val="18"/>
                <w:szCs w:val="18"/>
              </w:rPr>
            </w:pPr>
            <w:r w:rsidRPr="008F3C85">
              <w:rPr>
                <w:rFonts w:ascii="Tahoma" w:hAnsi="Tahoma" w:cs="Tahoma"/>
                <w:b/>
                <w:sz w:val="18"/>
                <w:szCs w:val="18"/>
              </w:rPr>
              <w:t xml:space="preserve">Skupna ponudbena cena v EUR s popustom, z dajatvami, brez DDV </w:t>
            </w:r>
          </w:p>
        </w:tc>
        <w:tc>
          <w:tcPr>
            <w:tcW w:w="2977" w:type="dxa"/>
            <w:vAlign w:val="center"/>
          </w:tcPr>
          <w:p w14:paraId="71005C08" w14:textId="77777777" w:rsidR="00C854EC" w:rsidRPr="008F3C85" w:rsidRDefault="00C854EC" w:rsidP="005A00B6">
            <w:pPr>
              <w:keepLines/>
              <w:widowControl w:val="0"/>
              <w:jc w:val="right"/>
              <w:rPr>
                <w:rFonts w:ascii="Tahoma" w:hAnsi="Tahoma" w:cs="Tahoma"/>
                <w:b/>
              </w:rPr>
            </w:pPr>
            <w:r w:rsidRPr="008F3C85">
              <w:rPr>
                <w:rFonts w:ascii="Tahoma" w:hAnsi="Tahoma" w:cs="Tahoma"/>
                <w:b/>
              </w:rPr>
              <w:t xml:space="preserve">  EUR</w:t>
            </w:r>
          </w:p>
        </w:tc>
      </w:tr>
    </w:tbl>
    <w:p w14:paraId="20D36948" w14:textId="7639B30C" w:rsidR="00616471" w:rsidRPr="008F3C85" w:rsidRDefault="00616471" w:rsidP="0072034D">
      <w:pPr>
        <w:keepLines/>
        <w:widowControl w:val="0"/>
        <w:jc w:val="both"/>
        <w:rPr>
          <w:rFonts w:ascii="Tahoma" w:hAnsi="Tahoma" w:cs="Tahoma"/>
        </w:rPr>
      </w:pPr>
    </w:p>
    <w:p w14:paraId="697AA327" w14:textId="77777777" w:rsidR="00616471" w:rsidRPr="008F3C85" w:rsidRDefault="00616471" w:rsidP="0072034D">
      <w:pPr>
        <w:keepLines/>
        <w:widowControl w:val="0"/>
        <w:jc w:val="both"/>
        <w:rPr>
          <w:rFonts w:ascii="Tahoma" w:hAnsi="Tahoma" w:cs="Tahoma"/>
        </w:rPr>
      </w:pPr>
    </w:p>
    <w:p w14:paraId="20D2119F" w14:textId="77777777" w:rsidR="00616471" w:rsidRPr="008F3C85" w:rsidRDefault="00616471" w:rsidP="002C2986">
      <w:pPr>
        <w:keepLines/>
        <w:widowControl w:val="0"/>
        <w:numPr>
          <w:ilvl w:val="0"/>
          <w:numId w:val="27"/>
        </w:numPr>
        <w:ind w:left="426" w:hanging="426"/>
        <w:rPr>
          <w:rFonts w:ascii="Tahoma" w:hAnsi="Tahoma" w:cs="Tahoma"/>
          <w:b/>
        </w:rPr>
      </w:pPr>
      <w:r w:rsidRPr="008F3C85">
        <w:rPr>
          <w:rFonts w:ascii="Tahoma" w:hAnsi="Tahoma" w:cs="Tahoma"/>
          <w:b/>
        </w:rPr>
        <w:t>VELJAVNOST PONUDBE</w:t>
      </w:r>
    </w:p>
    <w:p w14:paraId="35FABD4E" w14:textId="77777777" w:rsidR="00616471" w:rsidRPr="008F3C85" w:rsidRDefault="00616471" w:rsidP="0072034D">
      <w:pPr>
        <w:keepLines/>
        <w:widowControl w:val="0"/>
        <w:jc w:val="both"/>
        <w:rPr>
          <w:rFonts w:ascii="Tahoma" w:hAnsi="Tahoma" w:cs="Tahoma"/>
          <w:sz w:val="16"/>
        </w:rPr>
      </w:pPr>
    </w:p>
    <w:p w14:paraId="6F3D2A2E" w14:textId="2DADB944" w:rsidR="00616471" w:rsidRPr="008F3C85" w:rsidRDefault="00616471" w:rsidP="0072034D">
      <w:pPr>
        <w:keepLines/>
        <w:widowControl w:val="0"/>
        <w:jc w:val="both"/>
        <w:rPr>
          <w:rFonts w:ascii="Tahoma" w:hAnsi="Tahoma" w:cs="Tahoma"/>
        </w:rPr>
      </w:pPr>
      <w:r w:rsidRPr="008F3C85">
        <w:rPr>
          <w:rFonts w:ascii="Tahoma" w:hAnsi="Tahoma" w:cs="Tahoma"/>
        </w:rPr>
        <w:t>Ponudba (za sklop za katerega oddajamo p</w:t>
      </w:r>
      <w:r w:rsidR="0046736B" w:rsidRPr="008F3C85">
        <w:rPr>
          <w:rFonts w:ascii="Tahoma" w:hAnsi="Tahoma" w:cs="Tahoma"/>
        </w:rPr>
        <w:t xml:space="preserve">onudbo) je zavezujoča in velja 4 mesece </w:t>
      </w:r>
      <w:r w:rsidRPr="008F3C85">
        <w:rPr>
          <w:rFonts w:ascii="Tahoma" w:hAnsi="Tahoma" w:cs="Tahoma"/>
        </w:rPr>
        <w:t>od datuma določenega za oddajo ponudb.</w:t>
      </w:r>
    </w:p>
    <w:p w14:paraId="1888268B" w14:textId="77777777" w:rsidR="00616471" w:rsidRPr="008F3C85" w:rsidRDefault="00616471" w:rsidP="0072034D">
      <w:pPr>
        <w:keepLines/>
        <w:widowControl w:val="0"/>
        <w:jc w:val="both"/>
        <w:rPr>
          <w:rFonts w:ascii="Tahoma" w:hAnsi="Tahoma" w:cs="Tahoma"/>
          <w:sz w:val="32"/>
        </w:rPr>
      </w:pPr>
    </w:p>
    <w:p w14:paraId="3A3B517A" w14:textId="77777777" w:rsidR="00616471" w:rsidRPr="008F3C85" w:rsidRDefault="00616471" w:rsidP="0072034D">
      <w:pPr>
        <w:keepLines/>
        <w:widowControl w:val="0"/>
        <w:jc w:val="both"/>
        <w:rPr>
          <w:rFonts w:ascii="Tahoma" w:hAnsi="Tahoma" w:cs="Tahoma"/>
          <w:sz w:val="32"/>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616471" w:rsidRPr="008F3C85" w14:paraId="104A33D9" w14:textId="77777777" w:rsidTr="00AD4072">
        <w:trPr>
          <w:trHeight w:val="235"/>
        </w:trPr>
        <w:tc>
          <w:tcPr>
            <w:tcW w:w="2835" w:type="dxa"/>
            <w:tcBorders>
              <w:bottom w:val="single" w:sz="4" w:space="0" w:color="auto"/>
            </w:tcBorders>
          </w:tcPr>
          <w:p w14:paraId="10B18AE4" w14:textId="77777777" w:rsidR="00616471" w:rsidRPr="008F3C85" w:rsidRDefault="00616471" w:rsidP="0072034D">
            <w:pPr>
              <w:keepLines/>
              <w:widowControl w:val="0"/>
              <w:jc w:val="both"/>
              <w:rPr>
                <w:rFonts w:ascii="Tahoma" w:hAnsi="Tahoma" w:cs="Tahoma"/>
                <w:snapToGrid w:val="0"/>
                <w:color w:val="000000"/>
              </w:rPr>
            </w:pPr>
          </w:p>
        </w:tc>
        <w:tc>
          <w:tcPr>
            <w:tcW w:w="2694" w:type="dxa"/>
          </w:tcPr>
          <w:p w14:paraId="062A10F1" w14:textId="77777777" w:rsidR="00616471" w:rsidRPr="008F3C85" w:rsidRDefault="00616471" w:rsidP="0072034D">
            <w:pPr>
              <w:keepLines/>
              <w:widowControl w:val="0"/>
              <w:jc w:val="center"/>
              <w:rPr>
                <w:rFonts w:ascii="Tahoma" w:hAnsi="Tahoma" w:cs="Tahoma"/>
                <w:snapToGrid w:val="0"/>
                <w:color w:val="000000"/>
              </w:rPr>
            </w:pPr>
          </w:p>
        </w:tc>
        <w:tc>
          <w:tcPr>
            <w:tcW w:w="3969" w:type="dxa"/>
            <w:tcBorders>
              <w:bottom w:val="single" w:sz="4" w:space="0" w:color="auto"/>
            </w:tcBorders>
          </w:tcPr>
          <w:p w14:paraId="16D8A54D" w14:textId="77777777" w:rsidR="00616471" w:rsidRPr="008F3C85" w:rsidRDefault="00616471" w:rsidP="0072034D">
            <w:pPr>
              <w:keepLines/>
              <w:widowControl w:val="0"/>
              <w:jc w:val="both"/>
              <w:rPr>
                <w:rFonts w:ascii="Tahoma" w:hAnsi="Tahoma" w:cs="Tahoma"/>
                <w:snapToGrid w:val="0"/>
                <w:color w:val="000000"/>
                <w:sz w:val="28"/>
              </w:rPr>
            </w:pPr>
          </w:p>
        </w:tc>
      </w:tr>
      <w:tr w:rsidR="00616471" w:rsidRPr="008F3C85" w14:paraId="72B11226" w14:textId="77777777" w:rsidTr="00AD4072">
        <w:trPr>
          <w:trHeight w:val="235"/>
        </w:trPr>
        <w:tc>
          <w:tcPr>
            <w:tcW w:w="2835" w:type="dxa"/>
            <w:tcBorders>
              <w:top w:val="single" w:sz="4" w:space="0" w:color="auto"/>
            </w:tcBorders>
          </w:tcPr>
          <w:p w14:paraId="09B3BA24" w14:textId="77777777" w:rsidR="00616471" w:rsidRPr="008F3C85" w:rsidRDefault="00616471" w:rsidP="0072034D">
            <w:pPr>
              <w:keepLines/>
              <w:widowControl w:val="0"/>
              <w:jc w:val="center"/>
              <w:rPr>
                <w:rFonts w:ascii="Tahoma" w:hAnsi="Tahoma" w:cs="Tahoma"/>
                <w:snapToGrid w:val="0"/>
                <w:color w:val="000000"/>
              </w:rPr>
            </w:pPr>
            <w:r w:rsidRPr="008F3C85">
              <w:rPr>
                <w:rFonts w:ascii="Tahoma" w:hAnsi="Tahoma" w:cs="Tahoma"/>
                <w:snapToGrid w:val="0"/>
                <w:color w:val="000000"/>
              </w:rPr>
              <w:t>(kraj, datum)</w:t>
            </w:r>
          </w:p>
        </w:tc>
        <w:tc>
          <w:tcPr>
            <w:tcW w:w="2694" w:type="dxa"/>
          </w:tcPr>
          <w:p w14:paraId="4EF8B44B" w14:textId="77777777" w:rsidR="00616471" w:rsidRPr="008F3C85" w:rsidRDefault="00616471" w:rsidP="0072034D">
            <w:pPr>
              <w:keepLines/>
              <w:widowControl w:val="0"/>
              <w:jc w:val="center"/>
              <w:rPr>
                <w:rFonts w:ascii="Tahoma" w:hAnsi="Tahoma" w:cs="Tahoma"/>
                <w:snapToGrid w:val="0"/>
                <w:color w:val="000000"/>
              </w:rPr>
            </w:pPr>
            <w:r w:rsidRPr="008F3C85">
              <w:rPr>
                <w:rFonts w:ascii="Tahoma" w:hAnsi="Tahoma" w:cs="Tahoma"/>
                <w:snapToGrid w:val="0"/>
                <w:color w:val="000000"/>
              </w:rPr>
              <w:t>žig</w:t>
            </w:r>
          </w:p>
        </w:tc>
        <w:tc>
          <w:tcPr>
            <w:tcW w:w="3969" w:type="dxa"/>
            <w:tcBorders>
              <w:top w:val="single" w:sz="4" w:space="0" w:color="auto"/>
            </w:tcBorders>
          </w:tcPr>
          <w:p w14:paraId="36298A72" w14:textId="77777777" w:rsidR="00616471" w:rsidRPr="008F3C85" w:rsidRDefault="00616471" w:rsidP="0072034D">
            <w:pPr>
              <w:keepLines/>
              <w:widowControl w:val="0"/>
              <w:jc w:val="center"/>
              <w:rPr>
                <w:rFonts w:ascii="Tahoma" w:hAnsi="Tahoma" w:cs="Tahoma"/>
                <w:snapToGrid w:val="0"/>
                <w:color w:val="000000"/>
              </w:rPr>
            </w:pPr>
            <w:r w:rsidRPr="008F3C85">
              <w:rPr>
                <w:rFonts w:ascii="Tahoma" w:hAnsi="Tahoma" w:cs="Tahoma"/>
                <w:snapToGrid w:val="0"/>
                <w:color w:val="000000"/>
              </w:rPr>
              <w:t>(naziv ponudnika, podpis odgovorne osebe)</w:t>
            </w:r>
          </w:p>
        </w:tc>
      </w:tr>
    </w:tbl>
    <w:p w14:paraId="0E123ABD" w14:textId="77777777" w:rsidR="00616471" w:rsidRPr="008F3C85" w:rsidRDefault="00616471" w:rsidP="0072034D">
      <w:pPr>
        <w:keepLines/>
        <w:widowControl w:val="0"/>
        <w:jc w:val="both"/>
        <w:rPr>
          <w:rFonts w:ascii="Tahoma" w:hAnsi="Tahoma" w:cs="Tahoma"/>
          <w:b/>
          <w:i/>
          <w:sz w:val="12"/>
        </w:rPr>
      </w:pPr>
    </w:p>
    <w:p w14:paraId="6C640CBF" w14:textId="77777777" w:rsidR="00616471" w:rsidRPr="008F3C85" w:rsidRDefault="00616471" w:rsidP="0072034D">
      <w:pPr>
        <w:keepLines/>
        <w:widowControl w:val="0"/>
        <w:jc w:val="both"/>
        <w:rPr>
          <w:rFonts w:ascii="Tahoma" w:hAnsi="Tahoma" w:cs="Tahoma"/>
          <w:b/>
          <w:i/>
          <w:sz w:val="16"/>
        </w:rPr>
      </w:pPr>
    </w:p>
    <w:p w14:paraId="5549DC0B" w14:textId="77777777" w:rsidR="00616471" w:rsidRPr="008F3C85" w:rsidRDefault="00616471" w:rsidP="0072034D">
      <w:pPr>
        <w:keepLines/>
        <w:widowControl w:val="0"/>
        <w:jc w:val="both"/>
        <w:rPr>
          <w:rFonts w:ascii="Tahoma" w:hAnsi="Tahoma" w:cs="Tahoma"/>
          <w:b/>
          <w:i/>
          <w:sz w:val="16"/>
        </w:rPr>
      </w:pPr>
    </w:p>
    <w:p w14:paraId="0D8B7820" w14:textId="6782AB99" w:rsidR="00616471" w:rsidRPr="008F3C85" w:rsidRDefault="00616471" w:rsidP="0072034D">
      <w:pPr>
        <w:keepLines/>
        <w:widowControl w:val="0"/>
        <w:jc w:val="both"/>
        <w:rPr>
          <w:rFonts w:ascii="Tahoma" w:hAnsi="Tahoma" w:cs="Tahoma"/>
          <w:b/>
          <w:i/>
          <w:sz w:val="16"/>
        </w:rPr>
      </w:pPr>
    </w:p>
    <w:p w14:paraId="1AFDFF99" w14:textId="32BA8E06" w:rsidR="002C2986" w:rsidRPr="008F3C85" w:rsidRDefault="002C2986" w:rsidP="0072034D">
      <w:pPr>
        <w:keepLines/>
        <w:widowControl w:val="0"/>
        <w:jc w:val="both"/>
        <w:rPr>
          <w:rFonts w:ascii="Tahoma" w:hAnsi="Tahoma" w:cs="Tahoma"/>
          <w:b/>
          <w:i/>
          <w:sz w:val="16"/>
        </w:rPr>
      </w:pPr>
    </w:p>
    <w:p w14:paraId="39E73A4C" w14:textId="77777777" w:rsidR="002C2986" w:rsidRPr="008F3C85" w:rsidRDefault="002C2986" w:rsidP="0072034D">
      <w:pPr>
        <w:keepLines/>
        <w:widowControl w:val="0"/>
        <w:jc w:val="both"/>
        <w:rPr>
          <w:rFonts w:ascii="Tahoma" w:hAnsi="Tahoma" w:cs="Tahoma"/>
          <w:b/>
          <w:i/>
          <w:sz w:val="16"/>
        </w:rPr>
      </w:pPr>
    </w:p>
    <w:p w14:paraId="4B9D6A6B" w14:textId="77777777" w:rsidR="002C2986" w:rsidRPr="008F3C85" w:rsidRDefault="002C2986" w:rsidP="0072034D">
      <w:pPr>
        <w:keepLines/>
        <w:widowControl w:val="0"/>
        <w:jc w:val="both"/>
        <w:rPr>
          <w:rFonts w:ascii="Tahoma" w:hAnsi="Tahoma" w:cs="Tahoma"/>
          <w:b/>
          <w:i/>
          <w:sz w:val="16"/>
        </w:rPr>
      </w:pPr>
    </w:p>
    <w:p w14:paraId="3A8C2D35" w14:textId="77777777" w:rsidR="00616471" w:rsidRPr="008F3C85" w:rsidRDefault="00616471" w:rsidP="0072034D">
      <w:pPr>
        <w:keepLines/>
        <w:widowControl w:val="0"/>
        <w:jc w:val="both"/>
        <w:rPr>
          <w:rFonts w:ascii="Tahoma" w:hAnsi="Tahoma" w:cs="Tahoma"/>
          <w:b/>
          <w:i/>
          <w:sz w:val="17"/>
          <w:szCs w:val="17"/>
        </w:rPr>
      </w:pPr>
      <w:r w:rsidRPr="008F3C85">
        <w:rPr>
          <w:rFonts w:ascii="Tahoma" w:hAnsi="Tahoma" w:cs="Tahoma"/>
          <w:b/>
          <w:i/>
          <w:sz w:val="17"/>
          <w:szCs w:val="17"/>
        </w:rPr>
        <w:t xml:space="preserve">Navodilo: </w:t>
      </w:r>
    </w:p>
    <w:p w14:paraId="2EAF0BF8" w14:textId="77777777" w:rsidR="00616471" w:rsidRPr="008F3C85" w:rsidRDefault="00616471" w:rsidP="0072034D">
      <w:pPr>
        <w:keepLines/>
        <w:widowControl w:val="0"/>
        <w:jc w:val="both"/>
        <w:rPr>
          <w:sz w:val="17"/>
          <w:szCs w:val="17"/>
        </w:rPr>
      </w:pPr>
      <w:r w:rsidRPr="008F3C85">
        <w:rPr>
          <w:rFonts w:ascii="Tahoma" w:hAnsi="Tahoma" w:cs="Tahoma"/>
          <w:i/>
          <w:sz w:val="17"/>
          <w:szCs w:val="17"/>
        </w:rPr>
        <w:t xml:space="preserve">Ponudnik </w:t>
      </w:r>
      <w:r w:rsidRPr="008F3C85">
        <w:rPr>
          <w:rFonts w:ascii="Tahoma" w:hAnsi="Tahoma" w:cs="Tahoma"/>
          <w:b/>
          <w:i/>
          <w:sz w:val="17"/>
          <w:szCs w:val="17"/>
          <w:u w:val="single"/>
        </w:rPr>
        <w:t>mora</w:t>
      </w:r>
      <w:r w:rsidRPr="008F3C85">
        <w:rPr>
          <w:rFonts w:ascii="Tahoma" w:hAnsi="Tahoma" w:cs="Tahoma"/>
          <w:i/>
          <w:sz w:val="17"/>
          <w:szCs w:val="17"/>
          <w:u w:val="single"/>
        </w:rPr>
        <w:t xml:space="preserve"> Prilogo 2</w:t>
      </w:r>
      <w:r w:rsidRPr="008F3C85">
        <w:rPr>
          <w:rFonts w:ascii="Tahoma" w:hAnsi="Tahoma" w:cs="Tahoma"/>
          <w:b/>
          <w:i/>
          <w:sz w:val="17"/>
          <w:szCs w:val="17"/>
        </w:rPr>
        <w:t xml:space="preserve"> </w:t>
      </w:r>
      <w:r w:rsidRPr="008F3C85">
        <w:rPr>
          <w:rFonts w:ascii="Tahoma" w:hAnsi="Tahoma" w:cs="Tahoma"/>
          <w:i/>
          <w:sz w:val="17"/>
          <w:szCs w:val="17"/>
        </w:rPr>
        <w:t>v okviru sistema e-JN</w:t>
      </w:r>
      <w:r w:rsidRPr="008F3C85">
        <w:rPr>
          <w:rFonts w:ascii="Tahoma" w:hAnsi="Tahoma" w:cs="Tahoma"/>
          <w:b/>
          <w:i/>
          <w:sz w:val="17"/>
          <w:szCs w:val="17"/>
        </w:rPr>
        <w:t xml:space="preserve"> </w:t>
      </w:r>
      <w:r w:rsidRPr="008F3C85">
        <w:rPr>
          <w:rFonts w:ascii="Tahoma" w:hAnsi="Tahoma" w:cs="Tahoma"/>
          <w:b/>
          <w:i/>
          <w:sz w:val="17"/>
          <w:szCs w:val="17"/>
          <w:u w:val="single"/>
        </w:rPr>
        <w:t>naložiti ločeno v Razdelek »Skupna ponudbena vrednost«, del »Predračun«!!</w:t>
      </w:r>
    </w:p>
    <w:p w14:paraId="42BA59B2" w14:textId="77777777" w:rsidR="008E5E6F" w:rsidRPr="008F3C85" w:rsidRDefault="008E5E6F" w:rsidP="0072034D">
      <w:pPr>
        <w:keepLines/>
        <w:widowControl w:val="0"/>
      </w:pPr>
    </w:p>
    <w:p w14:paraId="3DE28D93" w14:textId="77777777" w:rsidR="008E5E6F" w:rsidRPr="008F3C85" w:rsidRDefault="008E5E6F" w:rsidP="0072034D">
      <w:pPr>
        <w:keepLines/>
        <w:widowControl w:val="0"/>
      </w:pPr>
    </w:p>
    <w:p w14:paraId="6B4171E0" w14:textId="11A0A5A2" w:rsidR="008E5E6F" w:rsidRPr="008F3C85" w:rsidRDefault="008E5E6F" w:rsidP="0072034D">
      <w:pPr>
        <w:keepLines/>
        <w:widowControl w:val="0"/>
      </w:pPr>
      <w:r w:rsidRPr="008F3C85">
        <w:br w:type="page"/>
      </w:r>
    </w:p>
    <w:p w14:paraId="5AFEE8DA" w14:textId="77777777" w:rsidR="008E5E6F" w:rsidRPr="008F3C85" w:rsidRDefault="008E5E6F" w:rsidP="0072034D">
      <w:pPr>
        <w:keepLines/>
        <w:widowControl w:val="0"/>
      </w:pPr>
    </w:p>
    <w:p w14:paraId="488428A8" w14:textId="371F0774" w:rsidR="008E5E6F" w:rsidRPr="008F3C85" w:rsidRDefault="008E5E6F" w:rsidP="0072034D">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2A6C4C" w:rsidRPr="008F3C85" w14:paraId="59649A07" w14:textId="77777777" w:rsidTr="00AD4072">
        <w:trPr>
          <w:trHeight w:val="211"/>
        </w:trPr>
        <w:tc>
          <w:tcPr>
            <w:tcW w:w="212" w:type="dxa"/>
            <w:tcBorders>
              <w:right w:val="nil"/>
            </w:tcBorders>
          </w:tcPr>
          <w:p w14:paraId="50E92F19" w14:textId="77777777" w:rsidR="002A6C4C" w:rsidRPr="008F3C85" w:rsidRDefault="002A6C4C" w:rsidP="0072034D">
            <w:pPr>
              <w:keepLines/>
              <w:widowControl w:val="0"/>
              <w:jc w:val="both"/>
              <w:rPr>
                <w:rFonts w:ascii="Tahoma" w:hAnsi="Tahoma" w:cs="Tahoma"/>
              </w:rPr>
            </w:pPr>
          </w:p>
        </w:tc>
        <w:tc>
          <w:tcPr>
            <w:tcW w:w="8080" w:type="dxa"/>
            <w:tcBorders>
              <w:left w:val="nil"/>
            </w:tcBorders>
          </w:tcPr>
          <w:p w14:paraId="1CC0A70E" w14:textId="77777777" w:rsidR="002A6C4C" w:rsidRPr="008F3C85" w:rsidRDefault="002A6C4C" w:rsidP="0072034D">
            <w:pPr>
              <w:keepLines/>
              <w:widowControl w:val="0"/>
              <w:jc w:val="both"/>
              <w:rPr>
                <w:rFonts w:ascii="Tahoma" w:hAnsi="Tahoma" w:cs="Tahoma"/>
              </w:rPr>
            </w:pPr>
            <w:r w:rsidRPr="008F3C85">
              <w:rPr>
                <w:rFonts w:ascii="Tahoma" w:hAnsi="Tahoma" w:cs="Tahoma"/>
              </w:rPr>
              <w:t>PONUDBENI PREDRAČUN</w:t>
            </w:r>
          </w:p>
        </w:tc>
        <w:tc>
          <w:tcPr>
            <w:tcW w:w="850" w:type="dxa"/>
            <w:tcBorders>
              <w:right w:val="nil"/>
            </w:tcBorders>
          </w:tcPr>
          <w:p w14:paraId="25D576D0" w14:textId="77777777" w:rsidR="002A6C4C" w:rsidRPr="008F3C85" w:rsidRDefault="002A6C4C" w:rsidP="0072034D">
            <w:pPr>
              <w:keepLines/>
              <w:widowControl w:val="0"/>
              <w:jc w:val="both"/>
              <w:rPr>
                <w:rFonts w:ascii="Tahoma" w:hAnsi="Tahoma" w:cs="Tahoma"/>
                <w:b/>
              </w:rPr>
            </w:pPr>
            <w:r w:rsidRPr="008F3C85">
              <w:rPr>
                <w:rFonts w:ascii="Tahoma" w:hAnsi="Tahoma" w:cs="Tahoma"/>
                <w:b/>
                <w:i/>
              </w:rPr>
              <w:t xml:space="preserve">Priloga </w:t>
            </w:r>
          </w:p>
        </w:tc>
        <w:tc>
          <w:tcPr>
            <w:tcW w:w="567" w:type="dxa"/>
            <w:tcBorders>
              <w:left w:val="nil"/>
            </w:tcBorders>
          </w:tcPr>
          <w:p w14:paraId="093BE248" w14:textId="77777777" w:rsidR="002A6C4C" w:rsidRPr="008F3C85" w:rsidRDefault="002A6C4C" w:rsidP="0072034D">
            <w:pPr>
              <w:keepLines/>
              <w:widowControl w:val="0"/>
              <w:ind w:left="-70"/>
              <w:jc w:val="both"/>
              <w:rPr>
                <w:rFonts w:ascii="Tahoma" w:hAnsi="Tahoma" w:cs="Tahoma"/>
                <w:b/>
                <w:i/>
              </w:rPr>
            </w:pPr>
            <w:r w:rsidRPr="008F3C85">
              <w:rPr>
                <w:rFonts w:ascii="Tahoma" w:hAnsi="Tahoma" w:cs="Tahoma"/>
                <w:b/>
                <w:i/>
              </w:rPr>
              <w:t>2/1</w:t>
            </w:r>
          </w:p>
        </w:tc>
      </w:tr>
    </w:tbl>
    <w:p w14:paraId="0375EF64" w14:textId="77777777" w:rsidR="002A6C4C" w:rsidRPr="008F3C85" w:rsidRDefault="002A6C4C" w:rsidP="0072034D">
      <w:pPr>
        <w:keepLines/>
        <w:widowControl w:val="0"/>
        <w:jc w:val="both"/>
        <w:rPr>
          <w:rFonts w:ascii="Tahoma" w:hAnsi="Tahoma" w:cs="Tahoma"/>
        </w:rPr>
      </w:pPr>
    </w:p>
    <w:p w14:paraId="5E6D7192" w14:textId="0A8DFBFA" w:rsidR="002A6C4C" w:rsidRPr="008F3C85" w:rsidRDefault="002A6C4C" w:rsidP="0072034D">
      <w:pPr>
        <w:keepLines/>
        <w:widowControl w:val="0"/>
        <w:jc w:val="both"/>
        <w:rPr>
          <w:rFonts w:ascii="Tahoma" w:hAnsi="Tahoma" w:cs="Tahoma"/>
        </w:rPr>
      </w:pPr>
      <w:r w:rsidRPr="008F3C85">
        <w:rPr>
          <w:rFonts w:ascii="Tahoma" w:hAnsi="Tahoma" w:cs="Tahoma"/>
        </w:rPr>
        <w:t>Obrazec predračuna je sestavni in neločljivi del razpisne dokumentacije</w:t>
      </w:r>
      <w:r w:rsidRPr="008F3C85">
        <w:t xml:space="preserve"> </w:t>
      </w:r>
      <w:r w:rsidRPr="008F3C85">
        <w:rPr>
          <w:rFonts w:ascii="Tahoma" w:hAnsi="Tahoma" w:cs="Tahoma"/>
        </w:rPr>
        <w:t xml:space="preserve">in je na voljo v elektronski (Excel) obliki na mestu kjer je objavljena razpisna dokumentacija. </w:t>
      </w:r>
    </w:p>
    <w:p w14:paraId="27AAC841" w14:textId="77777777" w:rsidR="002A6C4C" w:rsidRPr="008F3C85" w:rsidRDefault="002A6C4C" w:rsidP="0072034D">
      <w:pPr>
        <w:keepLines/>
        <w:widowControl w:val="0"/>
        <w:jc w:val="both"/>
        <w:rPr>
          <w:rFonts w:ascii="Tahoma" w:hAnsi="Tahoma" w:cs="Tahoma"/>
          <w:sz w:val="16"/>
        </w:rPr>
      </w:pPr>
    </w:p>
    <w:p w14:paraId="5DD133C3" w14:textId="54C5411D" w:rsidR="002A6C4C" w:rsidRPr="008F3C85" w:rsidRDefault="002A6C4C" w:rsidP="0072034D">
      <w:pPr>
        <w:keepLines/>
        <w:widowControl w:val="0"/>
        <w:jc w:val="both"/>
        <w:rPr>
          <w:rFonts w:ascii="Tahoma" w:hAnsi="Tahoma" w:cs="Tahoma"/>
        </w:rPr>
      </w:pPr>
      <w:r w:rsidRPr="008F3C85">
        <w:rPr>
          <w:rFonts w:ascii="Tahoma" w:hAnsi="Tahoma" w:cs="Tahoma"/>
          <w:u w:val="single"/>
        </w:rPr>
        <w:t>Ponudnik mora v celice v stolpcu »Cena na enoto v EUR brez DDV« vnesti cene za vse predvidene postavke predračuna</w:t>
      </w:r>
      <w:r w:rsidR="009B6009" w:rsidRPr="008F3C85">
        <w:rPr>
          <w:rFonts w:ascii="Tahoma" w:hAnsi="Tahoma" w:cs="Tahoma"/>
          <w:u w:val="single"/>
        </w:rPr>
        <w:t xml:space="preserve"> </w:t>
      </w:r>
      <w:r w:rsidR="009B6009" w:rsidRPr="008F3C85">
        <w:rPr>
          <w:rFonts w:ascii="Tahoma" w:hAnsi="Tahoma" w:cs="Tahoma"/>
        </w:rPr>
        <w:t>(</w:t>
      </w:r>
      <w:r w:rsidR="009B6009" w:rsidRPr="008F3C85">
        <w:rPr>
          <w:rFonts w:ascii="Tahoma" w:hAnsi="Tahoma" w:cs="Tahoma"/>
          <w:u w:val="single"/>
        </w:rPr>
        <w:t xml:space="preserve">v €/liter brez DDV z dajatvami) (upoštevajoč Poglavje 5), ter </w:t>
      </w:r>
      <w:r w:rsidR="009B6009" w:rsidRPr="008F3C85">
        <w:rPr>
          <w:rFonts w:ascii="Tahoma" w:hAnsi="Tahoma" w:cs="Tahoma"/>
          <w:b/>
          <w:u w:val="single"/>
        </w:rPr>
        <w:t>popust</w:t>
      </w:r>
      <w:r w:rsidR="009B6009" w:rsidRPr="008F3C85">
        <w:rPr>
          <w:rFonts w:ascii="Tahoma" w:hAnsi="Tahoma" w:cs="Tahoma"/>
          <w:u w:val="single"/>
        </w:rPr>
        <w:t xml:space="preserve"> izražen v odstotkih (%) na te cene</w:t>
      </w:r>
      <w:r w:rsidRPr="008F3C85">
        <w:rPr>
          <w:rFonts w:ascii="Tahoma" w:hAnsi="Tahoma" w:cs="Tahoma"/>
        </w:rPr>
        <w:t xml:space="preserve">. Cene morajo biti </w:t>
      </w:r>
      <w:r w:rsidRPr="008F3C85">
        <w:rPr>
          <w:rFonts w:ascii="Tahoma" w:hAnsi="Tahoma" w:cs="Tahoma"/>
          <w:b/>
        </w:rPr>
        <w:t xml:space="preserve">izražene/zaokrožene s strani ponudnika na </w:t>
      </w:r>
      <w:r w:rsidR="00CC2AAE" w:rsidRPr="008F3C85">
        <w:rPr>
          <w:rFonts w:ascii="Tahoma" w:hAnsi="Tahoma" w:cs="Tahoma"/>
          <w:b/>
        </w:rPr>
        <w:t xml:space="preserve">do </w:t>
      </w:r>
      <w:r w:rsidRPr="008F3C85">
        <w:rPr>
          <w:rFonts w:ascii="Tahoma" w:hAnsi="Tahoma" w:cs="Tahoma"/>
          <w:b/>
        </w:rPr>
        <w:t xml:space="preserve">največ </w:t>
      </w:r>
      <w:r w:rsidR="00463D99" w:rsidRPr="008F3C85">
        <w:rPr>
          <w:rFonts w:ascii="Tahoma" w:hAnsi="Tahoma" w:cs="Tahoma"/>
          <w:b/>
        </w:rPr>
        <w:t>(vključno 5 decimalk</w:t>
      </w:r>
      <w:r w:rsidR="00CC2AAE" w:rsidRPr="008F3C85">
        <w:rPr>
          <w:rFonts w:ascii="Tahoma" w:hAnsi="Tahoma" w:cs="Tahoma"/>
        </w:rPr>
        <w:t>.</w:t>
      </w:r>
      <w:r w:rsidRPr="008F3C85">
        <w:rPr>
          <w:rFonts w:ascii="Tahoma" w:hAnsi="Tahoma" w:cs="Tahoma"/>
        </w:rPr>
        <w:t xml:space="preserve"> </w:t>
      </w:r>
    </w:p>
    <w:p w14:paraId="3DBBAAFD" w14:textId="77777777" w:rsidR="002A6C4C" w:rsidRPr="008F3C85" w:rsidRDefault="002A6C4C" w:rsidP="0072034D">
      <w:pPr>
        <w:keepLines/>
        <w:widowControl w:val="0"/>
        <w:jc w:val="both"/>
        <w:rPr>
          <w:rFonts w:ascii="Tahoma" w:hAnsi="Tahoma" w:cs="Tahoma"/>
        </w:rPr>
      </w:pPr>
    </w:p>
    <w:p w14:paraId="639B7C02" w14:textId="77777777" w:rsidR="002A6C4C" w:rsidRPr="008F3C85" w:rsidRDefault="002A6C4C" w:rsidP="0072034D">
      <w:pPr>
        <w:keepLines/>
        <w:widowControl w:val="0"/>
        <w:jc w:val="both"/>
        <w:rPr>
          <w:rFonts w:ascii="Tahoma" w:hAnsi="Tahoma" w:cs="Tahoma"/>
          <w:u w:val="single"/>
        </w:rPr>
      </w:pPr>
      <w:r w:rsidRPr="008F3C85">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5EF1393C" w14:textId="77777777" w:rsidR="002A6C4C" w:rsidRPr="008F3C85" w:rsidRDefault="002A6C4C" w:rsidP="0072034D">
      <w:pPr>
        <w:keepLines/>
        <w:widowControl w:val="0"/>
        <w:jc w:val="both"/>
        <w:rPr>
          <w:rFonts w:ascii="Tahoma" w:hAnsi="Tahoma" w:cs="Tahoma"/>
          <w:sz w:val="16"/>
        </w:rPr>
      </w:pPr>
    </w:p>
    <w:p w14:paraId="672D8AD6" w14:textId="77777777" w:rsidR="002A6C4C" w:rsidRPr="008F3C85" w:rsidRDefault="002A6C4C" w:rsidP="0072034D">
      <w:pPr>
        <w:keepLines/>
        <w:widowControl w:val="0"/>
        <w:jc w:val="both"/>
        <w:rPr>
          <w:rFonts w:ascii="Tahoma" w:hAnsi="Tahoma" w:cs="Tahoma"/>
        </w:rPr>
      </w:pPr>
      <w:r w:rsidRPr="008F3C85">
        <w:rPr>
          <w:rFonts w:ascii="Tahoma" w:hAnsi="Tahoma" w:cs="Tahoma"/>
        </w:rPr>
        <w:t>Zmnožek količin in cen, vsoto postavk oz. ostale računske operacije izvrši računalniški program avtomatsko po vnosu cen v obrazec predračuna.</w:t>
      </w:r>
    </w:p>
    <w:p w14:paraId="59341DFD" w14:textId="77777777" w:rsidR="002A6C4C" w:rsidRPr="008F3C85" w:rsidRDefault="002A6C4C" w:rsidP="0072034D">
      <w:pPr>
        <w:keepLines/>
        <w:widowControl w:val="0"/>
        <w:jc w:val="both"/>
        <w:rPr>
          <w:rFonts w:ascii="Tahoma" w:hAnsi="Tahoma" w:cs="Tahoma"/>
        </w:rPr>
      </w:pPr>
    </w:p>
    <w:p w14:paraId="3F6F627B" w14:textId="52331A71" w:rsidR="002A6C4C" w:rsidRPr="008F3C85" w:rsidRDefault="002A6C4C" w:rsidP="0072034D">
      <w:pPr>
        <w:keepLines/>
        <w:widowControl w:val="0"/>
        <w:jc w:val="both"/>
      </w:pPr>
      <w:r w:rsidRPr="008F3C85">
        <w:rPr>
          <w:rFonts w:ascii="Tahoma" w:hAnsi="Tahoma" w:cs="Tahoma"/>
        </w:rPr>
        <w:t xml:space="preserve">Ponudnik </w:t>
      </w:r>
      <w:r w:rsidRPr="008F3C85">
        <w:rPr>
          <w:rFonts w:ascii="Tahoma" w:hAnsi="Tahoma" w:cs="Tahoma"/>
          <w:b/>
        </w:rPr>
        <w:t>mora</w:t>
      </w:r>
      <w:r w:rsidRPr="008F3C85">
        <w:rPr>
          <w:rFonts w:ascii="Tahoma" w:hAnsi="Tahoma" w:cs="Tahoma"/>
        </w:rPr>
        <w:t xml:space="preserve"> priložiti izpolnjen, natisnjen in podpisan predračun, ki ga je natisnil iz elektronske (Excel) oblike, </w:t>
      </w:r>
      <w:r w:rsidRPr="008F3C85">
        <w:rPr>
          <w:rFonts w:ascii="Tahoma" w:hAnsi="Tahoma" w:cs="Tahoma"/>
          <w:b/>
          <w:u w:val="single"/>
        </w:rPr>
        <w:t>ter</w:t>
      </w:r>
      <w:r w:rsidRPr="008F3C85">
        <w:rPr>
          <w:rFonts w:ascii="Tahoma" w:hAnsi="Tahoma" w:cs="Tahoma"/>
        </w:rPr>
        <w:t xml:space="preserve"> </w:t>
      </w:r>
      <w:r w:rsidR="00463D99" w:rsidRPr="008F3C85">
        <w:rPr>
          <w:rFonts w:ascii="Tahoma" w:hAnsi="Tahoma" w:cs="Tahoma"/>
        </w:rPr>
        <w:t xml:space="preserve">zaželeno je, da </w:t>
      </w:r>
      <w:r w:rsidRPr="008F3C85">
        <w:rPr>
          <w:rFonts w:ascii="Tahoma" w:hAnsi="Tahoma" w:cs="Tahoma"/>
        </w:rPr>
        <w:t>identičnega priloži tudi v elektronski obliki (</w:t>
      </w:r>
      <w:r w:rsidRPr="008F3C85">
        <w:rPr>
          <w:rFonts w:ascii="Tahoma" w:hAnsi="Tahoma" w:cs="Tahoma"/>
          <w:b/>
          <w:u w:val="single"/>
        </w:rPr>
        <w:t>v Excel obliki</w:t>
      </w:r>
      <w:r w:rsidRPr="008F3C85">
        <w:rPr>
          <w:rFonts w:ascii="Tahoma" w:hAnsi="Tahoma" w:cs="Tahoma"/>
        </w:rPr>
        <w:t>).</w:t>
      </w:r>
    </w:p>
    <w:p w14:paraId="2F21CDEB" w14:textId="77777777" w:rsidR="002A6C4C" w:rsidRPr="008F3C85" w:rsidRDefault="002A6C4C" w:rsidP="0072034D">
      <w:pPr>
        <w:keepLines/>
        <w:widowControl w:val="0"/>
        <w:jc w:val="both"/>
        <w:rPr>
          <w:rFonts w:ascii="Tahoma" w:hAnsi="Tahoma" w:cs="Tahoma"/>
        </w:rPr>
      </w:pPr>
    </w:p>
    <w:p w14:paraId="3EE583EB" w14:textId="26F42E2D" w:rsidR="002A6C4C" w:rsidRPr="008F3C85" w:rsidRDefault="002A6C4C" w:rsidP="0072034D">
      <w:pPr>
        <w:keepLines/>
        <w:widowControl w:val="0"/>
        <w:jc w:val="both"/>
        <w:rPr>
          <w:rFonts w:ascii="Tahoma" w:hAnsi="Tahoma" w:cs="Tahoma"/>
        </w:rPr>
      </w:pPr>
      <w:r w:rsidRPr="008F3C85">
        <w:rPr>
          <w:rFonts w:ascii="Tahoma" w:hAnsi="Tahoma" w:cs="Tahoma"/>
        </w:rPr>
        <w:t>V primeru razlikovanja med tiskano in elektronsko</w:t>
      </w:r>
      <w:r w:rsidR="0043555C" w:rsidRPr="008F3C85">
        <w:rPr>
          <w:rFonts w:ascii="Tahoma" w:hAnsi="Tahoma" w:cs="Tahoma"/>
        </w:rPr>
        <w:t xml:space="preserve"> (Excel)</w:t>
      </w:r>
      <w:r w:rsidRPr="008F3C85">
        <w:rPr>
          <w:rFonts w:ascii="Tahoma" w:hAnsi="Tahoma" w:cs="Tahoma"/>
        </w:rPr>
        <w:t xml:space="preserve"> verzijo</w:t>
      </w:r>
      <w:r w:rsidR="0043555C" w:rsidRPr="008F3C85">
        <w:rPr>
          <w:rFonts w:ascii="Tahoma" w:hAnsi="Tahoma" w:cs="Tahoma"/>
        </w:rPr>
        <w:t xml:space="preserve"> ponudbenega predračuna</w:t>
      </w:r>
      <w:r w:rsidRPr="008F3C85">
        <w:rPr>
          <w:rFonts w:ascii="Tahoma" w:hAnsi="Tahoma" w:cs="Tahoma"/>
        </w:rPr>
        <w:t xml:space="preserve">, bo naročnik upošteval tiskano verzijo. </w:t>
      </w:r>
    </w:p>
    <w:p w14:paraId="06029628" w14:textId="77777777" w:rsidR="002A6C4C" w:rsidRPr="008F3C85" w:rsidRDefault="002A6C4C" w:rsidP="0072034D">
      <w:pPr>
        <w:keepLines/>
        <w:widowControl w:val="0"/>
        <w:jc w:val="both"/>
        <w:rPr>
          <w:rFonts w:ascii="Tahoma" w:hAnsi="Tahoma" w:cs="Tahoma"/>
          <w:i/>
        </w:rPr>
      </w:pPr>
    </w:p>
    <w:p w14:paraId="2C473075" w14:textId="77777777" w:rsidR="002A6C4C" w:rsidRPr="008F3C85" w:rsidRDefault="002A6C4C" w:rsidP="0072034D">
      <w:pPr>
        <w:keepLines/>
        <w:widowControl w:val="0"/>
        <w:jc w:val="both"/>
        <w:rPr>
          <w:rFonts w:ascii="Tahoma" w:hAnsi="Tahoma" w:cs="Tahoma"/>
          <w:b/>
          <w:i/>
          <w:sz w:val="18"/>
        </w:rPr>
      </w:pPr>
      <w:r w:rsidRPr="008F3C85">
        <w:rPr>
          <w:rFonts w:ascii="Tahoma" w:hAnsi="Tahoma" w:cs="Tahoma"/>
          <w:b/>
          <w:i/>
          <w:sz w:val="18"/>
        </w:rPr>
        <w:t>Ponudniki ponudbenega predračuna ne smejo kakorkoli spreminjati, dodajati vrstice, stolpce ali celice ter spreminjati formule, ki jih je nastavil naročnik ali kakorkoli drugače dopolnjevati ali spreminjati.</w:t>
      </w:r>
    </w:p>
    <w:p w14:paraId="421ACD9F" w14:textId="77777777" w:rsidR="002A6C4C" w:rsidRPr="008F3C85" w:rsidRDefault="002A6C4C" w:rsidP="0072034D">
      <w:pPr>
        <w:keepLines/>
        <w:widowControl w:val="0"/>
        <w:rPr>
          <w:rFonts w:ascii="Tahoma" w:hAnsi="Tahoma" w:cs="Tahoma"/>
          <w:b/>
        </w:rPr>
      </w:pPr>
    </w:p>
    <w:p w14:paraId="194F33CA" w14:textId="77777777" w:rsidR="002A6C4C" w:rsidRPr="008F3C85" w:rsidRDefault="002A6C4C" w:rsidP="0072034D">
      <w:pPr>
        <w:keepLines/>
        <w:widowControl w:val="0"/>
        <w:rPr>
          <w:rFonts w:ascii="Tahoma" w:hAnsi="Tahoma" w:cs="Tahoma"/>
          <w:b/>
        </w:rPr>
      </w:pPr>
    </w:p>
    <w:p w14:paraId="5833E857" w14:textId="71D199DD" w:rsidR="002A6C4C" w:rsidRPr="008F3C85" w:rsidRDefault="002A6C4C" w:rsidP="0072034D">
      <w:pPr>
        <w:keepLines/>
        <w:widowControl w:val="0"/>
        <w:jc w:val="both"/>
        <w:rPr>
          <w:rFonts w:ascii="Tahoma" w:hAnsi="Tahoma" w:cs="Tahoma"/>
          <w:b/>
          <w:i/>
          <w:u w:val="single"/>
        </w:rPr>
      </w:pPr>
      <w:r w:rsidRPr="008F3C85">
        <w:rPr>
          <w:rFonts w:ascii="Tahoma" w:hAnsi="Tahoma" w:cs="Tahoma"/>
          <w:b/>
          <w:i/>
          <w:u w:val="single"/>
        </w:rPr>
        <w:t>Navo</w:t>
      </w:r>
      <w:r w:rsidR="00CC2AAE" w:rsidRPr="008F3C85">
        <w:rPr>
          <w:rFonts w:ascii="Tahoma" w:hAnsi="Tahoma" w:cs="Tahoma"/>
          <w:b/>
          <w:i/>
          <w:u w:val="single"/>
        </w:rPr>
        <w:t xml:space="preserve">dila: </w:t>
      </w:r>
    </w:p>
    <w:p w14:paraId="11089F1C" w14:textId="77777777" w:rsidR="00CC2AAE" w:rsidRPr="008F3C85" w:rsidRDefault="00CC2AAE" w:rsidP="0072034D">
      <w:pPr>
        <w:keepLines/>
        <w:widowControl w:val="0"/>
        <w:jc w:val="both"/>
        <w:rPr>
          <w:rFonts w:ascii="Tahoma" w:hAnsi="Tahoma" w:cs="Tahoma"/>
          <w:b/>
          <w:i/>
          <w:sz w:val="12"/>
          <w:u w:val="single"/>
        </w:rPr>
      </w:pPr>
    </w:p>
    <w:p w14:paraId="5A652A65" w14:textId="2619CB55" w:rsidR="002A6C4C" w:rsidRPr="008F3C85" w:rsidRDefault="002A6C4C" w:rsidP="002C2986">
      <w:pPr>
        <w:keepLines/>
        <w:widowControl w:val="0"/>
        <w:numPr>
          <w:ilvl w:val="0"/>
          <w:numId w:val="28"/>
        </w:numPr>
        <w:ind w:left="284" w:hanging="218"/>
        <w:jc w:val="both"/>
        <w:rPr>
          <w:rFonts w:ascii="Tahoma" w:hAnsi="Tahoma" w:cs="Tahoma"/>
          <w:i/>
          <w:u w:val="single"/>
        </w:rPr>
      </w:pPr>
      <w:r w:rsidRPr="008F3C85">
        <w:rPr>
          <w:rFonts w:ascii="Tahoma" w:hAnsi="Tahoma" w:cs="Tahoma"/>
          <w:i/>
          <w:u w:val="single"/>
        </w:rPr>
        <w:t xml:space="preserve">Ponudnik v Prilogo 2 prepiše </w:t>
      </w:r>
      <w:r w:rsidR="00CC2AAE" w:rsidRPr="008F3C85">
        <w:rPr>
          <w:rFonts w:ascii="Tahoma" w:hAnsi="Tahoma" w:cs="Tahoma"/>
          <w:i/>
          <w:u w:val="single"/>
        </w:rPr>
        <w:t xml:space="preserve">skupno ponudbeno </w:t>
      </w:r>
      <w:r w:rsidRPr="008F3C85">
        <w:rPr>
          <w:rFonts w:ascii="Tahoma" w:hAnsi="Tahoma" w:cs="Tahoma"/>
          <w:i/>
          <w:u w:val="single"/>
        </w:rPr>
        <w:t>vrednosti iz ponudbenega predračuna!!!</w:t>
      </w:r>
    </w:p>
    <w:p w14:paraId="761847E5" w14:textId="77777777" w:rsidR="002A6C4C" w:rsidRPr="008F3C85" w:rsidRDefault="002A6C4C" w:rsidP="0072034D">
      <w:pPr>
        <w:keepLines/>
        <w:widowControl w:val="0"/>
        <w:rPr>
          <w:rFonts w:ascii="Tahoma" w:hAnsi="Tahoma" w:cs="Tahoma"/>
          <w:b/>
          <w:sz w:val="12"/>
        </w:rPr>
      </w:pPr>
    </w:p>
    <w:p w14:paraId="1E1040FC" w14:textId="0C2CE21F" w:rsidR="002A6C4C" w:rsidRPr="008F3C85" w:rsidRDefault="002A6C4C" w:rsidP="002C2986">
      <w:pPr>
        <w:pStyle w:val="Odstavekseznama"/>
        <w:keepLines/>
        <w:widowControl w:val="0"/>
        <w:numPr>
          <w:ilvl w:val="0"/>
          <w:numId w:val="28"/>
        </w:numPr>
        <w:tabs>
          <w:tab w:val="left" w:pos="284"/>
        </w:tabs>
        <w:ind w:left="426"/>
        <w:jc w:val="both"/>
        <w:rPr>
          <w:rFonts w:ascii="Tahoma" w:hAnsi="Tahoma" w:cs="Tahoma"/>
          <w:noProof/>
        </w:rPr>
      </w:pPr>
      <w:r w:rsidRPr="008F3C85">
        <w:rPr>
          <w:rFonts w:ascii="Tahoma" w:hAnsi="Tahoma" w:cs="Tahoma"/>
          <w:i/>
          <w:noProof/>
          <w:sz w:val="18"/>
        </w:rPr>
        <w:t xml:space="preserve">Ponudnik </w:t>
      </w:r>
      <w:r w:rsidRPr="008F3C85">
        <w:rPr>
          <w:rFonts w:ascii="Tahoma" w:hAnsi="Tahoma" w:cs="Tahoma"/>
          <w:i/>
          <w:noProof/>
          <w:sz w:val="18"/>
          <w:u w:val="single"/>
        </w:rPr>
        <w:t>obrazec</w:t>
      </w:r>
      <w:r w:rsidRPr="008F3C85">
        <w:rPr>
          <w:rFonts w:ascii="Tahoma" w:hAnsi="Tahoma" w:cs="Tahoma"/>
          <w:b/>
          <w:i/>
          <w:noProof/>
          <w:sz w:val="18"/>
        </w:rPr>
        <w:t xml:space="preserve"> </w:t>
      </w:r>
      <w:r w:rsidRPr="008F3C85">
        <w:rPr>
          <w:rFonts w:ascii="Tahoma" w:hAnsi="Tahoma" w:cs="Tahoma"/>
          <w:i/>
          <w:noProof/>
          <w:sz w:val="18"/>
        </w:rPr>
        <w:t>v okviru sistema e-JN</w:t>
      </w:r>
      <w:r w:rsidRPr="008F3C85">
        <w:rPr>
          <w:rFonts w:ascii="Tahoma" w:hAnsi="Tahoma" w:cs="Tahoma"/>
          <w:b/>
          <w:i/>
          <w:noProof/>
          <w:sz w:val="18"/>
        </w:rPr>
        <w:t xml:space="preserve"> </w:t>
      </w:r>
      <w:r w:rsidRPr="008F3C85">
        <w:rPr>
          <w:rFonts w:ascii="Tahoma" w:hAnsi="Tahoma" w:cs="Tahoma"/>
          <w:b/>
          <w:i/>
          <w:noProof/>
          <w:sz w:val="18"/>
          <w:u w:val="single"/>
        </w:rPr>
        <w:t>naloži v Razdelek »DOKUMENTI«, del »Ostale priloge«!!!</w:t>
      </w:r>
    </w:p>
    <w:p w14:paraId="1CE1C211" w14:textId="4519691E" w:rsidR="002A6C4C" w:rsidRPr="008F3C85" w:rsidRDefault="002A6C4C" w:rsidP="0072034D">
      <w:pPr>
        <w:keepLines/>
        <w:widowControl w:val="0"/>
      </w:pPr>
    </w:p>
    <w:p w14:paraId="3C1B80CF" w14:textId="77777777" w:rsidR="008E5E6F" w:rsidRPr="008F3C85" w:rsidRDefault="008E5E6F" w:rsidP="0072034D">
      <w:pPr>
        <w:keepLines/>
        <w:widowControl w:val="0"/>
        <w:rPr>
          <w:sz w:val="12"/>
        </w:rPr>
      </w:pPr>
      <w:r w:rsidRPr="008F3C85">
        <w:rPr>
          <w:sz w:val="12"/>
        </w:rPr>
        <w:br w:type="page"/>
      </w:r>
    </w:p>
    <w:p w14:paraId="3014DDE5" w14:textId="40F79723" w:rsidR="000165B3" w:rsidRPr="008F3C85" w:rsidRDefault="000165B3" w:rsidP="0072034D">
      <w:pPr>
        <w:keepLines/>
        <w:widowControl w:val="0"/>
        <w:rPr>
          <w:sz w:val="12"/>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C2986" w:rsidRPr="008F3C85" w14:paraId="7DAAE239" w14:textId="77777777" w:rsidTr="00E67A46">
        <w:trPr>
          <w:trHeight w:val="251"/>
        </w:trPr>
        <w:tc>
          <w:tcPr>
            <w:tcW w:w="212" w:type="dxa"/>
            <w:tcBorders>
              <w:top w:val="single" w:sz="4" w:space="0" w:color="auto"/>
              <w:left w:val="single" w:sz="4" w:space="0" w:color="auto"/>
              <w:bottom w:val="single" w:sz="4" w:space="0" w:color="auto"/>
              <w:right w:val="nil"/>
            </w:tcBorders>
          </w:tcPr>
          <w:p w14:paraId="0C6D9C07" w14:textId="77777777" w:rsidR="002C2986" w:rsidRPr="008F3C85" w:rsidRDefault="002C2986" w:rsidP="002C298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40768CC" w14:textId="77777777" w:rsidR="002C2986" w:rsidRPr="008F3C85" w:rsidRDefault="002C2986" w:rsidP="002C2986">
            <w:pPr>
              <w:keepLines/>
              <w:widowControl w:val="0"/>
              <w:ind w:right="-284"/>
              <w:jc w:val="both"/>
              <w:rPr>
                <w:rFonts w:ascii="Tahoma" w:hAnsi="Tahoma" w:cs="Tahoma"/>
              </w:rPr>
            </w:pPr>
            <w:r w:rsidRPr="008F3C85">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0B4C4A0C" w14:textId="77777777" w:rsidR="002C2986" w:rsidRPr="008F3C85" w:rsidRDefault="002C2986" w:rsidP="002C2986">
            <w:pPr>
              <w:keepLines/>
              <w:widowControl w:val="0"/>
              <w:jc w:val="both"/>
              <w:rPr>
                <w:rFonts w:ascii="Tahoma" w:hAnsi="Tahoma" w:cs="Tahoma"/>
                <w:b/>
              </w:rPr>
            </w:pPr>
            <w:r w:rsidRPr="008F3C8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8C160CA" w14:textId="77777777" w:rsidR="002C2986" w:rsidRPr="008F3C85" w:rsidRDefault="002C2986" w:rsidP="002C2986">
            <w:pPr>
              <w:keepLines/>
              <w:widowControl w:val="0"/>
              <w:jc w:val="both"/>
              <w:rPr>
                <w:rFonts w:ascii="Tahoma" w:hAnsi="Tahoma" w:cs="Tahoma"/>
                <w:b/>
                <w:i/>
              </w:rPr>
            </w:pPr>
            <w:r w:rsidRPr="008F3C85">
              <w:rPr>
                <w:rFonts w:ascii="Tahoma" w:hAnsi="Tahoma" w:cs="Tahoma"/>
                <w:b/>
                <w:i/>
              </w:rPr>
              <w:t>3/1</w:t>
            </w:r>
          </w:p>
        </w:tc>
      </w:tr>
    </w:tbl>
    <w:p w14:paraId="1FB5916E" w14:textId="77777777" w:rsidR="002C2986" w:rsidRPr="008F3C85" w:rsidRDefault="002C2986" w:rsidP="002C2986">
      <w:pPr>
        <w:keepLines/>
        <w:widowControl w:val="0"/>
        <w:contextualSpacing/>
        <w:jc w:val="both"/>
        <w:rPr>
          <w:rFonts w:ascii="Tahoma" w:hAnsi="Tahoma" w:cs="Tahoma"/>
          <w:sz w:val="16"/>
        </w:rPr>
      </w:pPr>
    </w:p>
    <w:p w14:paraId="1398F205" w14:textId="2B5ECFB2" w:rsidR="002C2986" w:rsidRPr="008F3C85" w:rsidRDefault="002C2986" w:rsidP="002C2986">
      <w:pPr>
        <w:keepLines/>
        <w:widowControl w:val="0"/>
        <w:spacing w:line="276" w:lineRule="auto"/>
        <w:jc w:val="both"/>
        <w:rPr>
          <w:rFonts w:ascii="Tahoma" w:hAnsi="Tahoma" w:cs="Tahoma"/>
        </w:rPr>
      </w:pPr>
      <w:r w:rsidRPr="008F3C85">
        <w:rPr>
          <w:rFonts w:ascii="Tahoma" w:hAnsi="Tahoma" w:cs="Tahoma"/>
        </w:rPr>
        <w:t xml:space="preserve">Ponudnik (partner) _____________________________________________________________________, ki oddajamo ponudbo za javno naročilo </w:t>
      </w:r>
      <w:r w:rsidR="000577ED" w:rsidRPr="008F3C85">
        <w:rPr>
          <w:rFonts w:ascii="Tahoma" w:hAnsi="Tahoma" w:cs="Tahoma"/>
          <w:b/>
        </w:rPr>
        <w:t>VKS-249/24</w:t>
      </w:r>
      <w:r w:rsidRPr="008F3C85">
        <w:rPr>
          <w:rFonts w:ascii="Tahoma" w:hAnsi="Tahoma" w:cs="Tahoma"/>
          <w:b/>
        </w:rPr>
        <w:t xml:space="preserve"> - »</w:t>
      </w:r>
      <w:r w:rsidR="000577ED" w:rsidRPr="008F3C85">
        <w:rPr>
          <w:rFonts w:ascii="Tahoma" w:hAnsi="Tahoma" w:cs="Tahoma"/>
          <w:b/>
        </w:rPr>
        <w:t>Nakup goriva na bencinskih servisih in dobava na lokacijo naročnika</w:t>
      </w:r>
      <w:r w:rsidRPr="008F3C85">
        <w:rPr>
          <w:rFonts w:ascii="Tahoma" w:hAnsi="Tahoma" w:cs="Tahoma"/>
          <w:b/>
        </w:rPr>
        <w:t>«</w:t>
      </w:r>
      <w:r w:rsidRPr="008F3C85">
        <w:rPr>
          <w:rFonts w:ascii="Tahoma" w:hAnsi="Tahoma" w:cs="Tahoma"/>
          <w:color w:val="000000"/>
        </w:rPr>
        <w:t xml:space="preserve">, pod kazensko in materialno odgovornostjo (za sklop/e, za katere/ga oddajamo ponudbo) podajamo naslednje izjave:  </w:t>
      </w:r>
    </w:p>
    <w:p w14:paraId="6D89611C" w14:textId="77777777" w:rsidR="002C2986" w:rsidRPr="008F3C85" w:rsidRDefault="002C2986" w:rsidP="002C2986">
      <w:pPr>
        <w:keepLines/>
        <w:widowControl w:val="0"/>
        <w:tabs>
          <w:tab w:val="left" w:pos="8647"/>
          <w:tab w:val="left" w:pos="9354"/>
        </w:tabs>
        <w:ind w:right="-2"/>
        <w:jc w:val="both"/>
        <w:rPr>
          <w:rFonts w:ascii="Tahoma" w:hAnsi="Tahoma" w:cs="Tahoma"/>
          <w:sz w:val="24"/>
        </w:rPr>
      </w:pPr>
    </w:p>
    <w:p w14:paraId="4A5F7152" w14:textId="77777777" w:rsidR="002C2986" w:rsidRPr="008F3C85" w:rsidRDefault="002C2986" w:rsidP="002C2986">
      <w:pPr>
        <w:keepLines/>
        <w:widowControl w:val="0"/>
        <w:numPr>
          <w:ilvl w:val="0"/>
          <w:numId w:val="49"/>
        </w:numPr>
        <w:jc w:val="both"/>
        <w:rPr>
          <w:rFonts w:ascii="Tahoma" w:hAnsi="Tahoma" w:cs="Tahoma"/>
          <w:b/>
        </w:rPr>
      </w:pPr>
      <w:r w:rsidRPr="008F3C85">
        <w:rPr>
          <w:rFonts w:ascii="Tahoma" w:hAnsi="Tahoma" w:cs="Tahoma"/>
          <w:b/>
        </w:rPr>
        <w:t>IZJAVA O SPREJEMANJU IN IZPOLNJEVANJU POGOJEV RAZPISNE DOKUMENTACIJE</w:t>
      </w:r>
    </w:p>
    <w:p w14:paraId="4A8B4442" w14:textId="77777777" w:rsidR="002C2986" w:rsidRPr="008F3C85" w:rsidRDefault="002C2986" w:rsidP="002C2986">
      <w:pPr>
        <w:keepLines/>
        <w:widowControl w:val="0"/>
        <w:tabs>
          <w:tab w:val="left" w:pos="8647"/>
          <w:tab w:val="left" w:pos="9354"/>
        </w:tabs>
        <w:ind w:right="-2"/>
        <w:jc w:val="both"/>
        <w:rPr>
          <w:rFonts w:ascii="Tahoma" w:hAnsi="Tahoma" w:cs="Tahoma"/>
          <w:b/>
        </w:rPr>
      </w:pPr>
      <w:r w:rsidRPr="008F3C85">
        <w:rPr>
          <w:rFonts w:ascii="Tahoma" w:hAnsi="Tahoma" w:cs="Tahoma"/>
        </w:rPr>
        <w:t>IZJAVLJAMO,</w:t>
      </w:r>
      <w:r w:rsidRPr="008F3C85">
        <w:rPr>
          <w:rFonts w:ascii="Tahoma" w:hAnsi="Tahoma" w:cs="Tahoma"/>
          <w:b/>
        </w:rPr>
        <w:t xml:space="preserve"> </w:t>
      </w:r>
      <w:r w:rsidRPr="008F3C85">
        <w:rPr>
          <w:rFonts w:ascii="Tahoma" w:hAnsi="Tahoma" w:cs="Tahoma"/>
        </w:rPr>
        <w:t xml:space="preserve">da smo v celoti seznanjeni z vsebino razpisne dokumentacije ter vsemi njenimi popravki in dopolnitvami oz. spremembami in da se strinjamo z </w:t>
      </w:r>
      <w:r w:rsidRPr="008F3C85">
        <w:rPr>
          <w:rFonts w:ascii="Tahoma" w:hAnsi="Tahoma" w:cs="Tahoma"/>
          <w:u w:val="single"/>
        </w:rPr>
        <w:t>vsemi pogoji in zahtevami razpisne dokumentacije</w:t>
      </w:r>
      <w:r w:rsidRPr="008F3C85">
        <w:rPr>
          <w:rFonts w:ascii="Tahoma" w:hAnsi="Tahoma" w:cs="Tahoma"/>
        </w:rPr>
        <w:t xml:space="preserve"> (opisi, določila, zahteve, pogoji, zahteve glede finančnih zavarovanj </w:t>
      </w:r>
      <w:proofErr w:type="spellStart"/>
      <w:r w:rsidRPr="008F3C85">
        <w:rPr>
          <w:rFonts w:ascii="Tahoma" w:hAnsi="Tahoma" w:cs="Tahoma"/>
        </w:rPr>
        <w:t>itd</w:t>
      </w:r>
      <w:proofErr w:type="spellEnd"/>
      <w:r w:rsidRPr="008F3C85">
        <w:rPr>
          <w:rFonts w:ascii="Tahoma" w:hAnsi="Tahoma" w:cs="Tahoma"/>
        </w:rPr>
        <w:t xml:space="preserve">…) predmetnega javnega naročila </w:t>
      </w:r>
      <w:r w:rsidRPr="008F3C85">
        <w:rPr>
          <w:rFonts w:ascii="Tahoma" w:hAnsi="Tahoma" w:cs="Tahoma"/>
          <w:u w:val="single"/>
        </w:rPr>
        <w:t>oziroma da v celoti izpolnjujemo le-te</w:t>
      </w:r>
      <w:r w:rsidRPr="008F3C85">
        <w:rPr>
          <w:rFonts w:ascii="Tahoma" w:hAnsi="Tahoma" w:cs="Tahoma"/>
        </w:rPr>
        <w:t xml:space="preserve">. </w:t>
      </w:r>
    </w:p>
    <w:p w14:paraId="5BC68046" w14:textId="77777777" w:rsidR="002C2986" w:rsidRPr="008F3C85" w:rsidRDefault="002C2986" w:rsidP="002C2986">
      <w:pPr>
        <w:keepLines/>
        <w:widowControl w:val="0"/>
        <w:tabs>
          <w:tab w:val="left" w:pos="8647"/>
          <w:tab w:val="left" w:pos="9354"/>
        </w:tabs>
        <w:ind w:right="-2"/>
        <w:jc w:val="both"/>
        <w:rPr>
          <w:rFonts w:ascii="Tahoma" w:hAnsi="Tahoma" w:cs="Tahoma"/>
        </w:rPr>
      </w:pPr>
    </w:p>
    <w:p w14:paraId="6933F7A3" w14:textId="77777777" w:rsidR="002C2986" w:rsidRPr="008F3C85" w:rsidRDefault="002C2986" w:rsidP="002C2986">
      <w:pPr>
        <w:keepLines/>
        <w:widowControl w:val="0"/>
        <w:numPr>
          <w:ilvl w:val="0"/>
          <w:numId w:val="49"/>
        </w:numPr>
        <w:jc w:val="both"/>
        <w:rPr>
          <w:rFonts w:ascii="Tahoma" w:hAnsi="Tahoma" w:cs="Tahoma"/>
          <w:b/>
        </w:rPr>
      </w:pPr>
      <w:r w:rsidRPr="008F3C85">
        <w:rPr>
          <w:rFonts w:ascii="Tahoma" w:hAnsi="Tahoma" w:cs="Tahoma"/>
          <w:b/>
        </w:rPr>
        <w:t>TEHNIČNA SPECIFIKACIJA</w:t>
      </w:r>
      <w:r w:rsidRPr="008F3C85">
        <w:rPr>
          <w:rFonts w:ascii="Tahoma" w:hAnsi="Tahoma" w:cs="Tahoma"/>
          <w:b/>
          <w:sz w:val="24"/>
        </w:rPr>
        <w:t xml:space="preserve"> </w:t>
      </w:r>
      <w:r w:rsidRPr="008F3C85">
        <w:rPr>
          <w:rFonts w:ascii="Tahoma" w:hAnsi="Tahoma" w:cs="Tahoma"/>
          <w:b/>
        </w:rPr>
        <w:t>IN PONUDBENI POGOJI IN ZAHTEVE</w:t>
      </w:r>
    </w:p>
    <w:p w14:paraId="09B00BE0" w14:textId="4C505B08" w:rsidR="002C2986" w:rsidRPr="008F3C85" w:rsidRDefault="002C2986" w:rsidP="002C2986">
      <w:pPr>
        <w:keepLines/>
        <w:widowControl w:val="0"/>
        <w:tabs>
          <w:tab w:val="left" w:pos="9354"/>
        </w:tabs>
        <w:ind w:right="-2"/>
        <w:jc w:val="both"/>
        <w:rPr>
          <w:rFonts w:ascii="Tahoma" w:hAnsi="Tahoma" w:cs="Tahoma"/>
        </w:rPr>
      </w:pPr>
      <w:r w:rsidRPr="008F3C85">
        <w:rPr>
          <w:rFonts w:ascii="Tahoma" w:hAnsi="Tahoma" w:cs="Tahoma"/>
        </w:rPr>
        <w:t>IZJAVLJAMO,</w:t>
      </w:r>
      <w:r w:rsidRPr="008F3C85">
        <w:rPr>
          <w:rFonts w:ascii="Tahoma" w:hAnsi="Tahoma" w:cs="Tahoma"/>
          <w:b/>
        </w:rPr>
        <w:t xml:space="preserve"> </w:t>
      </w:r>
      <w:r w:rsidRPr="008F3C85">
        <w:rPr>
          <w:rFonts w:ascii="Tahoma" w:hAnsi="Tahoma" w:cs="Tahoma"/>
        </w:rPr>
        <w:t>da se strinjamo in v celoti izpolnjujemo vse pogoje in zahteve glede tehnične specifikacije in ostalih pogojev in zahtev, ki so navedeni v Poglavju 2. razpisne dokumentacije oz. v vseh njeni</w:t>
      </w:r>
      <w:r w:rsidR="00F500FB" w:rsidRPr="008F3C85">
        <w:rPr>
          <w:rFonts w:ascii="Tahoma" w:hAnsi="Tahoma" w:cs="Tahoma"/>
        </w:rPr>
        <w:t>h</w:t>
      </w:r>
      <w:r w:rsidRPr="008F3C85">
        <w:rPr>
          <w:rFonts w:ascii="Tahoma" w:hAnsi="Tahoma" w:cs="Tahoma"/>
        </w:rPr>
        <w:t xml:space="preserve"> podtočkah.</w:t>
      </w:r>
    </w:p>
    <w:p w14:paraId="41C433D1" w14:textId="77777777" w:rsidR="002C2986" w:rsidRPr="008F3C85" w:rsidRDefault="002C2986" w:rsidP="002C2986">
      <w:pPr>
        <w:keepLines/>
        <w:widowControl w:val="0"/>
        <w:tabs>
          <w:tab w:val="left" w:pos="8647"/>
          <w:tab w:val="left" w:pos="9354"/>
        </w:tabs>
        <w:ind w:right="-2"/>
        <w:jc w:val="both"/>
        <w:rPr>
          <w:rFonts w:ascii="Tahoma" w:hAnsi="Tahoma" w:cs="Tahoma"/>
          <w:b/>
        </w:rPr>
      </w:pPr>
    </w:p>
    <w:p w14:paraId="1F04AF8C" w14:textId="77777777" w:rsidR="002C2986" w:rsidRPr="008F3C85" w:rsidRDefault="002C2986" w:rsidP="002C2986">
      <w:pPr>
        <w:keepLines/>
        <w:widowControl w:val="0"/>
        <w:numPr>
          <w:ilvl w:val="0"/>
          <w:numId w:val="49"/>
        </w:numPr>
        <w:jc w:val="both"/>
        <w:rPr>
          <w:rFonts w:ascii="Tahoma" w:hAnsi="Tahoma" w:cs="Tahoma"/>
          <w:b/>
        </w:rPr>
      </w:pPr>
      <w:r w:rsidRPr="008F3C85">
        <w:rPr>
          <w:rFonts w:ascii="Tahoma" w:hAnsi="Tahoma" w:cs="Tahoma"/>
          <w:b/>
        </w:rPr>
        <w:t>UGOTAVLJANJE SPOSOBNOSTI PONUDNIKA</w:t>
      </w:r>
    </w:p>
    <w:p w14:paraId="11CF4070" w14:textId="501C6B23" w:rsidR="002C2986" w:rsidRPr="008F3C85" w:rsidRDefault="002C2986" w:rsidP="002C2986">
      <w:pPr>
        <w:keepLines/>
        <w:widowControl w:val="0"/>
        <w:tabs>
          <w:tab w:val="left" w:pos="9354"/>
        </w:tabs>
        <w:ind w:right="-2"/>
        <w:jc w:val="both"/>
        <w:rPr>
          <w:rFonts w:ascii="Tahoma" w:hAnsi="Tahoma" w:cs="Tahoma"/>
        </w:rPr>
      </w:pPr>
      <w:r w:rsidRPr="008F3C85">
        <w:rPr>
          <w:rFonts w:ascii="Tahoma" w:hAnsi="Tahoma" w:cs="Tahoma"/>
        </w:rPr>
        <w:t>IZJAVLJAMO, da v celoti izpolnjujemo pogoje in zahteve</w:t>
      </w:r>
      <w:r w:rsidRPr="008F3C85">
        <w:t xml:space="preserve"> </w:t>
      </w:r>
      <w:r w:rsidRPr="008F3C85">
        <w:rPr>
          <w:rFonts w:ascii="Tahoma" w:hAnsi="Tahoma" w:cs="Tahoma"/>
        </w:rPr>
        <w:t>za ugotavljanje sposobnosti (pogoje za sodelovanje</w:t>
      </w:r>
      <w:r w:rsidR="00FB0702" w:rsidRPr="008F3C85">
        <w:rPr>
          <w:rFonts w:ascii="Tahoma" w:hAnsi="Tahoma" w:cs="Tahoma"/>
        </w:rPr>
        <w:t xml:space="preserve"> in </w:t>
      </w:r>
      <w:r w:rsidR="00F2027C" w:rsidRPr="008F3C85">
        <w:rPr>
          <w:rFonts w:ascii="Tahoma" w:hAnsi="Tahoma" w:cs="Tahoma"/>
        </w:rPr>
        <w:t xml:space="preserve">da </w:t>
      </w:r>
      <w:r w:rsidR="00FB0702" w:rsidRPr="008F3C85">
        <w:rPr>
          <w:rFonts w:ascii="Tahoma" w:hAnsi="Tahoma" w:cs="Tahoma"/>
        </w:rPr>
        <w:t>ne obstajajo razlogi za izključitev</w:t>
      </w:r>
      <w:r w:rsidRPr="008F3C85">
        <w:rPr>
          <w:rFonts w:ascii="Tahoma" w:hAnsi="Tahoma" w:cs="Tahoma"/>
        </w:rPr>
        <w:t>), ki so navedeni v Poglavju 3. razpisne dokumentacije oz. v vseh njenih podtočkah.</w:t>
      </w:r>
    </w:p>
    <w:p w14:paraId="56E7D377" w14:textId="77777777" w:rsidR="002C2986" w:rsidRPr="008F3C85" w:rsidRDefault="002C2986" w:rsidP="002C2986">
      <w:pPr>
        <w:keepLines/>
        <w:widowControl w:val="0"/>
        <w:tabs>
          <w:tab w:val="left" w:pos="8647"/>
          <w:tab w:val="left" w:pos="9354"/>
        </w:tabs>
        <w:ind w:right="-2"/>
        <w:jc w:val="both"/>
        <w:rPr>
          <w:rFonts w:ascii="Tahoma" w:hAnsi="Tahoma" w:cs="Tahoma"/>
          <w:b/>
        </w:rPr>
      </w:pPr>
    </w:p>
    <w:p w14:paraId="16A860B6" w14:textId="77777777" w:rsidR="002C2986" w:rsidRPr="008F3C85" w:rsidRDefault="002C2986" w:rsidP="002C2986">
      <w:pPr>
        <w:keepLines/>
        <w:widowControl w:val="0"/>
        <w:numPr>
          <w:ilvl w:val="0"/>
          <w:numId w:val="49"/>
        </w:numPr>
        <w:rPr>
          <w:rFonts w:ascii="Tahoma" w:hAnsi="Tahoma" w:cs="Tahoma"/>
          <w:b/>
        </w:rPr>
      </w:pPr>
      <w:r w:rsidRPr="008F3C85">
        <w:rPr>
          <w:rFonts w:ascii="Tahoma" w:hAnsi="Tahoma" w:cs="Tahoma"/>
          <w:b/>
        </w:rPr>
        <w:t>OSTALE ZAHTEVE IN POGOJI NAROČNIKA</w:t>
      </w:r>
    </w:p>
    <w:p w14:paraId="5492EFD8" w14:textId="77777777" w:rsidR="002C2986" w:rsidRPr="008F3C85" w:rsidRDefault="002C2986" w:rsidP="002C2986">
      <w:pPr>
        <w:keepLines/>
        <w:widowControl w:val="0"/>
        <w:tabs>
          <w:tab w:val="left" w:pos="567"/>
        </w:tabs>
        <w:rPr>
          <w:rFonts w:ascii="Tahoma" w:eastAsia="Calibri" w:hAnsi="Tahoma" w:cs="Tahoma"/>
        </w:rPr>
      </w:pPr>
      <w:r w:rsidRPr="008F3C85">
        <w:rPr>
          <w:rFonts w:ascii="Tahoma" w:eastAsia="Calibri" w:hAnsi="Tahoma" w:cs="Tahoma"/>
        </w:rPr>
        <w:t>IZJAVLJAMO, DA:</w:t>
      </w:r>
    </w:p>
    <w:p w14:paraId="2408277C"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bookmarkStart w:id="17" w:name="_Hlk103582078"/>
      <w:r w:rsidRPr="008F3C85">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67DF76BE"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02DB47CB"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7"/>
    <w:p w14:paraId="315DF862"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se zavezujemo, da bomo na zahtevo naročnika predložiti dodatna dokazila oz. pojasnila za preveritev izpolnjevanja pogojev in zahtev iz razpisne dokumentacije;</w:t>
      </w:r>
    </w:p>
    <w:p w14:paraId="7D0EA5EF"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3600CCF8"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so v ponudbeno ceno vključeni vsi materialni in nematerialni stroški, ki bodo potrebni za izvedbo predmeta naročila, v skladu z vsemi zahtevami naročnika;</w:t>
      </w:r>
    </w:p>
    <w:p w14:paraId="57C40568"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16105348"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B57A53C"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3C6AAB7D" w14:textId="77777777" w:rsidR="002C2986" w:rsidRPr="008F3C85" w:rsidRDefault="002C2986" w:rsidP="002C2986">
      <w:pPr>
        <w:keepLines/>
        <w:widowControl w:val="0"/>
        <w:jc w:val="both"/>
        <w:rPr>
          <w:rFonts w:ascii="Tahoma" w:eastAsia="Calibri" w:hAnsi="Tahoma" w:cs="Tahoma"/>
          <w:sz w:val="18"/>
        </w:rPr>
      </w:pPr>
    </w:p>
    <w:p w14:paraId="6341B931" w14:textId="77777777" w:rsidR="002C2986" w:rsidRPr="008F3C85" w:rsidRDefault="002C2986" w:rsidP="002C298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2C2986" w:rsidRPr="008F3C85" w14:paraId="75F89D3F" w14:textId="77777777" w:rsidTr="00E67A46">
        <w:trPr>
          <w:trHeight w:val="235"/>
        </w:trPr>
        <w:tc>
          <w:tcPr>
            <w:tcW w:w="3401" w:type="dxa"/>
            <w:tcBorders>
              <w:top w:val="nil"/>
              <w:left w:val="nil"/>
              <w:bottom w:val="single" w:sz="4" w:space="0" w:color="auto"/>
              <w:right w:val="nil"/>
            </w:tcBorders>
          </w:tcPr>
          <w:p w14:paraId="6B6A8462" w14:textId="77777777" w:rsidR="002C2986" w:rsidRPr="008F3C85" w:rsidRDefault="002C2986" w:rsidP="002C2986">
            <w:pPr>
              <w:keepLines/>
              <w:widowControl w:val="0"/>
              <w:jc w:val="both"/>
              <w:rPr>
                <w:rFonts w:ascii="Tahoma" w:hAnsi="Tahoma" w:cs="Tahoma"/>
                <w:snapToGrid w:val="0"/>
              </w:rPr>
            </w:pPr>
          </w:p>
        </w:tc>
        <w:tc>
          <w:tcPr>
            <w:tcW w:w="2976" w:type="dxa"/>
          </w:tcPr>
          <w:p w14:paraId="70659FE8" w14:textId="77777777" w:rsidR="002C2986" w:rsidRPr="008F3C85" w:rsidRDefault="002C2986" w:rsidP="002C298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5B46E50" w14:textId="77777777" w:rsidR="002C2986" w:rsidRPr="008F3C85" w:rsidRDefault="002C2986" w:rsidP="002C2986">
            <w:pPr>
              <w:keepLines/>
              <w:widowControl w:val="0"/>
              <w:tabs>
                <w:tab w:val="left" w:pos="567"/>
                <w:tab w:val="num" w:pos="851"/>
                <w:tab w:val="left" w:pos="993"/>
              </w:tabs>
              <w:jc w:val="both"/>
              <w:rPr>
                <w:rFonts w:ascii="Tahoma" w:hAnsi="Tahoma" w:cs="Tahoma"/>
                <w:snapToGrid w:val="0"/>
                <w:sz w:val="28"/>
              </w:rPr>
            </w:pPr>
          </w:p>
        </w:tc>
      </w:tr>
      <w:tr w:rsidR="002C2986" w:rsidRPr="008F3C85" w14:paraId="283A4D64" w14:textId="77777777" w:rsidTr="00E67A46">
        <w:trPr>
          <w:trHeight w:val="235"/>
        </w:trPr>
        <w:tc>
          <w:tcPr>
            <w:tcW w:w="3401" w:type="dxa"/>
            <w:tcBorders>
              <w:top w:val="single" w:sz="4" w:space="0" w:color="auto"/>
              <w:left w:val="nil"/>
              <w:bottom w:val="nil"/>
              <w:right w:val="nil"/>
            </w:tcBorders>
            <w:hideMark/>
          </w:tcPr>
          <w:p w14:paraId="5DB55DD7" w14:textId="77777777" w:rsidR="002C2986" w:rsidRPr="008F3C85" w:rsidRDefault="002C2986" w:rsidP="002C2986">
            <w:pPr>
              <w:keepLines/>
              <w:widowControl w:val="0"/>
              <w:jc w:val="center"/>
              <w:rPr>
                <w:rFonts w:ascii="Tahoma" w:hAnsi="Tahoma" w:cs="Tahoma"/>
                <w:snapToGrid w:val="0"/>
                <w:sz w:val="18"/>
              </w:rPr>
            </w:pPr>
            <w:r w:rsidRPr="008F3C85">
              <w:rPr>
                <w:rFonts w:ascii="Tahoma" w:hAnsi="Tahoma" w:cs="Tahoma"/>
                <w:snapToGrid w:val="0"/>
                <w:sz w:val="18"/>
              </w:rPr>
              <w:t>(kraj, datum)</w:t>
            </w:r>
          </w:p>
        </w:tc>
        <w:tc>
          <w:tcPr>
            <w:tcW w:w="2976" w:type="dxa"/>
            <w:hideMark/>
          </w:tcPr>
          <w:p w14:paraId="11DDE6F0" w14:textId="77777777" w:rsidR="002C2986" w:rsidRPr="008F3C85" w:rsidRDefault="002C2986" w:rsidP="002C2986">
            <w:pPr>
              <w:keepLines/>
              <w:widowControl w:val="0"/>
              <w:jc w:val="center"/>
              <w:rPr>
                <w:rFonts w:ascii="Tahoma" w:hAnsi="Tahoma" w:cs="Tahoma"/>
                <w:snapToGrid w:val="0"/>
                <w:sz w:val="18"/>
              </w:rPr>
            </w:pPr>
            <w:r w:rsidRPr="008F3C85">
              <w:rPr>
                <w:rFonts w:ascii="Tahoma" w:hAnsi="Tahoma" w:cs="Tahoma"/>
                <w:snapToGrid w:val="0"/>
                <w:sz w:val="18"/>
              </w:rPr>
              <w:t>žig</w:t>
            </w:r>
          </w:p>
        </w:tc>
        <w:tc>
          <w:tcPr>
            <w:tcW w:w="3118" w:type="dxa"/>
            <w:tcBorders>
              <w:top w:val="single" w:sz="4" w:space="0" w:color="auto"/>
              <w:left w:val="nil"/>
              <w:bottom w:val="nil"/>
              <w:right w:val="nil"/>
            </w:tcBorders>
            <w:hideMark/>
          </w:tcPr>
          <w:p w14:paraId="08F132E6" w14:textId="77777777" w:rsidR="002C2986" w:rsidRPr="008F3C85" w:rsidRDefault="002C2986" w:rsidP="002C2986">
            <w:pPr>
              <w:keepLines/>
              <w:widowControl w:val="0"/>
              <w:jc w:val="center"/>
              <w:rPr>
                <w:rFonts w:ascii="Tahoma" w:hAnsi="Tahoma" w:cs="Tahoma"/>
                <w:snapToGrid w:val="0"/>
                <w:sz w:val="18"/>
              </w:rPr>
            </w:pPr>
            <w:r w:rsidRPr="008F3C85">
              <w:rPr>
                <w:rFonts w:ascii="Tahoma" w:hAnsi="Tahoma" w:cs="Tahoma"/>
                <w:snapToGrid w:val="0"/>
                <w:sz w:val="18"/>
              </w:rPr>
              <w:t>(podpis odgovorne osebe)</w:t>
            </w:r>
          </w:p>
        </w:tc>
      </w:tr>
    </w:tbl>
    <w:p w14:paraId="5FB7B2C5" w14:textId="77777777" w:rsidR="002C2986" w:rsidRPr="008F3C85" w:rsidRDefault="002C2986" w:rsidP="002C2986">
      <w:pPr>
        <w:keepLines/>
        <w:widowControl w:val="0"/>
        <w:spacing w:after="40"/>
        <w:jc w:val="both"/>
        <w:rPr>
          <w:rFonts w:ascii="Tahoma" w:hAnsi="Tahoma" w:cs="Tahoma"/>
          <w:b/>
          <w:i/>
          <w:sz w:val="12"/>
          <w:szCs w:val="18"/>
          <w:u w:val="single"/>
        </w:rPr>
      </w:pPr>
    </w:p>
    <w:p w14:paraId="2552074F" w14:textId="77777777" w:rsidR="002C2986" w:rsidRPr="008F3C85" w:rsidRDefault="002C2986" w:rsidP="002C2986">
      <w:pPr>
        <w:keepLines/>
        <w:widowControl w:val="0"/>
        <w:spacing w:after="40"/>
        <w:jc w:val="both"/>
        <w:rPr>
          <w:rFonts w:ascii="Tahoma" w:hAnsi="Tahoma" w:cs="Tahoma"/>
          <w:b/>
          <w:i/>
          <w:sz w:val="12"/>
          <w:szCs w:val="18"/>
        </w:rPr>
      </w:pPr>
    </w:p>
    <w:p w14:paraId="56EF3013" w14:textId="77777777" w:rsidR="002C2986" w:rsidRPr="008F3C85" w:rsidRDefault="002C2986" w:rsidP="002C2986">
      <w:pPr>
        <w:keepLines/>
        <w:widowControl w:val="0"/>
        <w:spacing w:after="40"/>
        <w:jc w:val="both"/>
        <w:rPr>
          <w:rFonts w:ascii="Tahoma" w:hAnsi="Tahoma" w:cs="Tahoma"/>
          <w:i/>
          <w:sz w:val="18"/>
          <w:szCs w:val="18"/>
          <w:u w:val="single"/>
        </w:rPr>
      </w:pPr>
      <w:r w:rsidRPr="008F3C85">
        <w:rPr>
          <w:rFonts w:ascii="Tahoma" w:hAnsi="Tahoma" w:cs="Tahoma"/>
          <w:b/>
          <w:i/>
          <w:sz w:val="18"/>
          <w:szCs w:val="18"/>
        </w:rPr>
        <w:t>Opomba:</w:t>
      </w:r>
      <w:r w:rsidRPr="008F3C85">
        <w:rPr>
          <w:rFonts w:ascii="Tahoma" w:hAnsi="Tahoma" w:cs="Tahoma"/>
          <w:i/>
          <w:sz w:val="18"/>
          <w:szCs w:val="18"/>
        </w:rPr>
        <w:t xml:space="preserve"> </w:t>
      </w:r>
      <w:r w:rsidRPr="008F3C85">
        <w:rPr>
          <w:rFonts w:ascii="Tahoma" w:hAnsi="Tahoma" w:cs="Tahoma"/>
          <w:i/>
          <w:iCs/>
          <w:sz w:val="18"/>
          <w:szCs w:val="22"/>
        </w:rPr>
        <w:t>Izjavo izpolnijo in podpišejo tudi VSI partnerji v primeru skupne ponudbe.</w:t>
      </w:r>
    </w:p>
    <w:p w14:paraId="31142298" w14:textId="77777777" w:rsidR="002C2986" w:rsidRPr="008F3C85" w:rsidRDefault="002C2986" w:rsidP="002C2986">
      <w:pPr>
        <w:keepLines/>
        <w:widowControl w:val="0"/>
        <w:tabs>
          <w:tab w:val="left" w:pos="8647"/>
          <w:tab w:val="left" w:pos="9354"/>
        </w:tabs>
        <w:ind w:right="-2"/>
        <w:jc w:val="both"/>
        <w:rPr>
          <w:rFonts w:ascii="Tahoma" w:hAnsi="Tahoma" w:cs="Tahoma"/>
          <w:b/>
          <w:sz w:val="12"/>
        </w:rPr>
      </w:pPr>
    </w:p>
    <w:p w14:paraId="6C7FE4F4" w14:textId="77777777" w:rsidR="002C2986" w:rsidRPr="008F3C85" w:rsidRDefault="002C2986" w:rsidP="002C2986">
      <w:pPr>
        <w:keepLines/>
        <w:widowControl w:val="0"/>
        <w:spacing w:after="40"/>
        <w:jc w:val="both"/>
        <w:rPr>
          <w:rFonts w:ascii="Tahoma" w:hAnsi="Tahoma" w:cs="Tahoma"/>
          <w:b/>
          <w:i/>
          <w:sz w:val="18"/>
          <w:szCs w:val="18"/>
          <w:u w:val="single"/>
        </w:rPr>
      </w:pPr>
      <w:r w:rsidRPr="008F3C85">
        <w:rPr>
          <w:rFonts w:ascii="Tahoma" w:hAnsi="Tahoma" w:cs="Tahoma"/>
          <w:b/>
          <w:i/>
          <w:sz w:val="18"/>
          <w:szCs w:val="18"/>
        </w:rPr>
        <w:lastRenderedPageBreak/>
        <w:t xml:space="preserve">Navodilo: </w:t>
      </w:r>
      <w:r w:rsidRPr="008F3C85">
        <w:rPr>
          <w:rFonts w:ascii="Tahoma" w:hAnsi="Tahoma" w:cs="Tahoma"/>
          <w:i/>
          <w:iCs/>
          <w:sz w:val="18"/>
          <w:szCs w:val="22"/>
        </w:rPr>
        <w:t>Obrazec</w:t>
      </w:r>
      <w:r w:rsidRPr="008F3C85">
        <w:rPr>
          <w:rFonts w:ascii="Tahoma" w:hAnsi="Tahoma" w:cs="Tahoma"/>
          <w:b/>
          <w:i/>
          <w:iCs/>
          <w:sz w:val="18"/>
          <w:szCs w:val="22"/>
        </w:rPr>
        <w:t xml:space="preserve"> </w:t>
      </w:r>
      <w:r w:rsidRPr="008F3C85">
        <w:rPr>
          <w:rFonts w:ascii="Tahoma" w:hAnsi="Tahoma" w:cs="Tahoma"/>
          <w:i/>
          <w:iCs/>
          <w:sz w:val="18"/>
          <w:szCs w:val="22"/>
        </w:rPr>
        <w:t>se</w:t>
      </w:r>
      <w:r w:rsidRPr="008F3C85">
        <w:rPr>
          <w:rFonts w:ascii="Tahoma" w:hAnsi="Tahoma" w:cs="Tahoma"/>
          <w:b/>
          <w:i/>
          <w:iCs/>
          <w:sz w:val="18"/>
          <w:szCs w:val="22"/>
        </w:rPr>
        <w:t xml:space="preserve"> </w:t>
      </w:r>
      <w:r w:rsidRPr="008F3C85">
        <w:rPr>
          <w:rFonts w:ascii="Tahoma" w:hAnsi="Tahoma" w:cs="Tahoma"/>
          <w:i/>
          <w:iCs/>
          <w:sz w:val="18"/>
          <w:szCs w:val="22"/>
        </w:rPr>
        <w:t>v okviru sistema e-JN</w:t>
      </w:r>
      <w:r w:rsidRPr="008F3C85">
        <w:rPr>
          <w:rFonts w:ascii="Tahoma" w:hAnsi="Tahoma" w:cs="Tahoma"/>
          <w:b/>
          <w:i/>
          <w:iCs/>
          <w:sz w:val="18"/>
          <w:szCs w:val="22"/>
        </w:rPr>
        <w:t xml:space="preserve"> </w:t>
      </w:r>
      <w:r w:rsidRPr="008F3C85">
        <w:rPr>
          <w:rFonts w:ascii="Tahoma" w:hAnsi="Tahoma" w:cs="Tahoma"/>
          <w:b/>
          <w:i/>
          <w:iCs/>
          <w:sz w:val="18"/>
          <w:szCs w:val="22"/>
          <w:u w:val="single"/>
        </w:rPr>
        <w:t>naloži v Razdelek »DOKUMENTI«, del »Ostale priloge«« !!!</w:t>
      </w:r>
    </w:p>
    <w:p w14:paraId="017F4647" w14:textId="77777777" w:rsidR="002C2986" w:rsidRPr="008F3C85" w:rsidRDefault="002C2986" w:rsidP="002C2986">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C2986" w:rsidRPr="008F3C85" w14:paraId="740B14AA" w14:textId="77777777" w:rsidTr="00E67A46">
        <w:tc>
          <w:tcPr>
            <w:tcW w:w="212" w:type="dxa"/>
            <w:tcBorders>
              <w:top w:val="single" w:sz="4" w:space="0" w:color="auto"/>
              <w:left w:val="single" w:sz="4" w:space="0" w:color="auto"/>
              <w:bottom w:val="single" w:sz="4" w:space="0" w:color="auto"/>
              <w:right w:val="nil"/>
            </w:tcBorders>
          </w:tcPr>
          <w:p w14:paraId="0AB7B8FC" w14:textId="77777777" w:rsidR="002C2986" w:rsidRPr="008F3C85" w:rsidRDefault="002C2986" w:rsidP="002C298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5404EF3" w14:textId="77777777" w:rsidR="002C2986" w:rsidRPr="008F3C85" w:rsidRDefault="002C2986" w:rsidP="002C2986">
            <w:pPr>
              <w:keepLines/>
              <w:widowControl w:val="0"/>
              <w:jc w:val="both"/>
              <w:rPr>
                <w:rFonts w:ascii="Tahoma" w:hAnsi="Tahoma" w:cs="Tahoma"/>
              </w:rPr>
            </w:pPr>
            <w:r w:rsidRPr="008F3C85">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4F21967B" w14:textId="77777777" w:rsidR="002C2986" w:rsidRPr="008F3C85" w:rsidRDefault="002C2986" w:rsidP="002C2986">
            <w:pPr>
              <w:keepLines/>
              <w:widowControl w:val="0"/>
              <w:jc w:val="both"/>
              <w:rPr>
                <w:rFonts w:ascii="Tahoma" w:hAnsi="Tahoma" w:cs="Tahoma"/>
                <w:b/>
              </w:rPr>
            </w:pPr>
            <w:r w:rsidRPr="008F3C8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696D8E1" w14:textId="77777777" w:rsidR="002C2986" w:rsidRPr="008F3C85" w:rsidRDefault="002C2986" w:rsidP="002C2986">
            <w:pPr>
              <w:keepLines/>
              <w:widowControl w:val="0"/>
              <w:jc w:val="both"/>
              <w:rPr>
                <w:rFonts w:ascii="Tahoma" w:hAnsi="Tahoma" w:cs="Tahoma"/>
                <w:b/>
                <w:i/>
              </w:rPr>
            </w:pPr>
            <w:r w:rsidRPr="008F3C85">
              <w:rPr>
                <w:rFonts w:ascii="Tahoma" w:hAnsi="Tahoma" w:cs="Tahoma"/>
                <w:b/>
                <w:i/>
              </w:rPr>
              <w:t>3/2</w:t>
            </w:r>
          </w:p>
        </w:tc>
      </w:tr>
    </w:tbl>
    <w:p w14:paraId="6824B14C" w14:textId="77777777" w:rsidR="002C2986" w:rsidRPr="008F3C85" w:rsidRDefault="002C2986" w:rsidP="002C2986">
      <w:pPr>
        <w:keepLines/>
        <w:widowControl w:val="0"/>
        <w:contextualSpacing/>
        <w:jc w:val="both"/>
        <w:rPr>
          <w:rFonts w:ascii="Tahoma" w:hAnsi="Tahoma" w:cs="Tahoma"/>
          <w:bCs/>
          <w:noProof/>
          <w:sz w:val="18"/>
          <w:szCs w:val="18"/>
        </w:rPr>
      </w:pPr>
    </w:p>
    <w:p w14:paraId="62B28E0B" w14:textId="514D766F" w:rsidR="002C2986" w:rsidRPr="008F3C85" w:rsidRDefault="002C2986" w:rsidP="002C2986">
      <w:pPr>
        <w:keepLines/>
        <w:widowControl w:val="0"/>
        <w:spacing w:line="276" w:lineRule="auto"/>
        <w:jc w:val="both"/>
        <w:rPr>
          <w:rFonts w:ascii="Tahoma" w:hAnsi="Tahoma" w:cs="Tahoma"/>
        </w:rPr>
      </w:pPr>
      <w:r w:rsidRPr="008F3C85">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0577ED" w:rsidRPr="008F3C85">
        <w:rPr>
          <w:rFonts w:ascii="Tahoma" w:hAnsi="Tahoma" w:cs="Tahoma"/>
          <w:b/>
          <w:noProof/>
        </w:rPr>
        <w:t>VKS-249/24</w:t>
      </w:r>
      <w:r w:rsidRPr="008F3C85">
        <w:rPr>
          <w:rFonts w:ascii="Tahoma" w:hAnsi="Tahoma" w:cs="Tahoma"/>
          <w:b/>
          <w:noProof/>
        </w:rPr>
        <w:t xml:space="preserve"> - »</w:t>
      </w:r>
      <w:r w:rsidR="000577ED" w:rsidRPr="008F3C85">
        <w:rPr>
          <w:rFonts w:ascii="Tahoma" w:hAnsi="Tahoma" w:cs="Tahoma"/>
          <w:b/>
          <w:noProof/>
        </w:rPr>
        <w:t>Nakup goriva na bencinskih servisih in dobava na lokacijo naročnika</w:t>
      </w:r>
      <w:r w:rsidRPr="008F3C85">
        <w:rPr>
          <w:rFonts w:ascii="Tahoma" w:hAnsi="Tahoma" w:cs="Tahoma"/>
          <w:b/>
          <w:noProof/>
        </w:rPr>
        <w:t>«</w:t>
      </w:r>
      <w:r w:rsidRPr="008F3C85">
        <w:rPr>
          <w:rFonts w:ascii="Tahoma" w:hAnsi="Tahoma" w:cs="Tahoma"/>
          <w:color w:val="000000"/>
        </w:rPr>
        <w:t xml:space="preserve">, pod kazensko in materialno odgovornostjo podajamo naslednje izjave:  </w:t>
      </w:r>
    </w:p>
    <w:p w14:paraId="7700293D" w14:textId="77777777" w:rsidR="002C2986" w:rsidRPr="008F3C85" w:rsidRDefault="002C2986" w:rsidP="002C2986">
      <w:pPr>
        <w:keepLines/>
        <w:widowControl w:val="0"/>
        <w:contextualSpacing/>
        <w:jc w:val="both"/>
        <w:rPr>
          <w:rFonts w:ascii="Tahoma" w:hAnsi="Tahoma" w:cs="Tahoma"/>
          <w:bCs/>
          <w:noProof/>
          <w:szCs w:val="18"/>
        </w:rPr>
      </w:pPr>
    </w:p>
    <w:p w14:paraId="5C3B02EB" w14:textId="77777777" w:rsidR="002C2986" w:rsidRPr="008F3C85" w:rsidRDefault="002C2986" w:rsidP="002C2986">
      <w:pPr>
        <w:keepLines/>
        <w:widowControl w:val="0"/>
        <w:numPr>
          <w:ilvl w:val="0"/>
          <w:numId w:val="51"/>
        </w:numPr>
        <w:jc w:val="both"/>
        <w:rPr>
          <w:rFonts w:ascii="Tahoma" w:hAnsi="Tahoma" w:cs="Tahoma"/>
          <w:b/>
        </w:rPr>
      </w:pPr>
      <w:r w:rsidRPr="008F3C85">
        <w:rPr>
          <w:rFonts w:ascii="Tahoma" w:hAnsi="Tahoma" w:cs="Tahoma"/>
          <w:b/>
        </w:rPr>
        <w:t>IZJAVA O SPREJEMANJU IN IZPOLNJEVANJU POGOJEV RAZPISNE DOKUMENTACIJE</w:t>
      </w:r>
    </w:p>
    <w:p w14:paraId="5EEBD1A7" w14:textId="77777777" w:rsidR="002C2986" w:rsidRPr="008F3C85" w:rsidRDefault="002C2986" w:rsidP="002C2986">
      <w:pPr>
        <w:keepLines/>
        <w:widowControl w:val="0"/>
        <w:tabs>
          <w:tab w:val="left" w:pos="8647"/>
          <w:tab w:val="left" w:pos="9354"/>
        </w:tabs>
        <w:ind w:right="-2"/>
        <w:jc w:val="both"/>
        <w:rPr>
          <w:rFonts w:ascii="Tahoma" w:hAnsi="Tahoma" w:cs="Tahoma"/>
        </w:rPr>
      </w:pPr>
      <w:r w:rsidRPr="008F3C85">
        <w:rPr>
          <w:rFonts w:ascii="Tahoma" w:hAnsi="Tahoma" w:cs="Tahoma"/>
        </w:rPr>
        <w:t xml:space="preserve">IZJAVLJAMO, da se strinjamo in izpolnjujemo vse pogoje in zahteve razpisne dokumentacije (opisi, določila, zahteve, pogoji, </w:t>
      </w:r>
      <w:proofErr w:type="spellStart"/>
      <w:r w:rsidRPr="008F3C85">
        <w:rPr>
          <w:rFonts w:ascii="Tahoma" w:hAnsi="Tahoma" w:cs="Tahoma"/>
        </w:rPr>
        <w:t>itd</w:t>
      </w:r>
      <w:proofErr w:type="spellEnd"/>
      <w:r w:rsidRPr="008F3C85">
        <w:rPr>
          <w:rFonts w:ascii="Tahoma" w:hAnsi="Tahoma" w:cs="Tahoma"/>
        </w:rPr>
        <w:t xml:space="preserve">…) predmetnega javnega naročila, </w:t>
      </w:r>
      <w:r w:rsidRPr="008F3C85">
        <w:rPr>
          <w:rFonts w:ascii="Tahoma" w:hAnsi="Tahoma" w:cs="Tahoma"/>
          <w:u w:val="single"/>
        </w:rPr>
        <w:t>ki se nanašajo na podizvajalca/e oz. na subjekt/e, katerih zmogljivosti bo uporabljal ponudnik</w:t>
      </w:r>
      <w:r w:rsidRPr="008F3C85">
        <w:rPr>
          <w:rFonts w:ascii="Tahoma" w:hAnsi="Tahoma" w:cs="Tahoma"/>
        </w:rPr>
        <w:t xml:space="preserve">.   </w:t>
      </w:r>
    </w:p>
    <w:p w14:paraId="17D6DD2B" w14:textId="77777777" w:rsidR="002C2986" w:rsidRPr="008F3C85" w:rsidRDefault="002C2986" w:rsidP="002C2986">
      <w:pPr>
        <w:keepLines/>
        <w:widowControl w:val="0"/>
        <w:tabs>
          <w:tab w:val="left" w:pos="8647"/>
          <w:tab w:val="left" w:pos="9354"/>
        </w:tabs>
        <w:ind w:right="-2"/>
        <w:jc w:val="both"/>
        <w:rPr>
          <w:rFonts w:ascii="Tahoma" w:hAnsi="Tahoma" w:cs="Tahoma"/>
        </w:rPr>
      </w:pPr>
    </w:p>
    <w:p w14:paraId="28EF8ADF" w14:textId="77777777" w:rsidR="002C2986" w:rsidRPr="008F3C85" w:rsidRDefault="002C2986" w:rsidP="002C2986">
      <w:pPr>
        <w:keepLines/>
        <w:widowControl w:val="0"/>
        <w:numPr>
          <w:ilvl w:val="0"/>
          <w:numId w:val="51"/>
        </w:numPr>
        <w:jc w:val="both"/>
        <w:rPr>
          <w:rFonts w:ascii="Tahoma" w:hAnsi="Tahoma" w:cs="Tahoma"/>
          <w:b/>
        </w:rPr>
      </w:pPr>
      <w:r w:rsidRPr="008F3C85">
        <w:rPr>
          <w:rFonts w:ascii="Tahoma" w:hAnsi="Tahoma" w:cs="Tahoma"/>
          <w:b/>
        </w:rPr>
        <w:t>TEHNIČNA SPECIFIKACIJA</w:t>
      </w:r>
      <w:r w:rsidRPr="008F3C85">
        <w:rPr>
          <w:rFonts w:ascii="Tahoma" w:hAnsi="Tahoma" w:cs="Tahoma"/>
          <w:b/>
          <w:sz w:val="24"/>
        </w:rPr>
        <w:t xml:space="preserve"> </w:t>
      </w:r>
      <w:r w:rsidRPr="008F3C85">
        <w:rPr>
          <w:rFonts w:ascii="Tahoma" w:hAnsi="Tahoma" w:cs="Tahoma"/>
          <w:b/>
        </w:rPr>
        <w:t>IN PONUDBENI POGOJI IN ZAHTEVE</w:t>
      </w:r>
    </w:p>
    <w:p w14:paraId="08AF5519" w14:textId="242BBDE4" w:rsidR="002C2986" w:rsidRPr="008F3C85" w:rsidRDefault="002C2986" w:rsidP="002C2986">
      <w:pPr>
        <w:keepLines/>
        <w:widowControl w:val="0"/>
        <w:tabs>
          <w:tab w:val="left" w:pos="9354"/>
        </w:tabs>
        <w:ind w:right="-2"/>
        <w:jc w:val="both"/>
        <w:rPr>
          <w:rFonts w:ascii="Tahoma" w:hAnsi="Tahoma" w:cs="Tahoma"/>
        </w:rPr>
      </w:pPr>
      <w:r w:rsidRPr="008F3C85">
        <w:rPr>
          <w:rFonts w:ascii="Tahoma" w:hAnsi="Tahoma" w:cs="Tahoma"/>
        </w:rPr>
        <w:t>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w:t>
      </w:r>
      <w:r w:rsidR="00FB0702" w:rsidRPr="008F3C85">
        <w:rPr>
          <w:rFonts w:ascii="Tahoma" w:hAnsi="Tahoma" w:cs="Tahoma"/>
        </w:rPr>
        <w:t>h</w:t>
      </w:r>
      <w:r w:rsidRPr="008F3C85">
        <w:rPr>
          <w:rFonts w:ascii="Tahoma" w:hAnsi="Tahoma" w:cs="Tahoma"/>
        </w:rPr>
        <w:t xml:space="preserve"> podtočkah, </w:t>
      </w:r>
      <w:r w:rsidRPr="008F3C85">
        <w:rPr>
          <w:rFonts w:ascii="Tahoma" w:hAnsi="Tahoma" w:cs="Tahoma"/>
          <w:u w:val="single"/>
        </w:rPr>
        <w:t>ki se nanašajo na podizvajalca/e oz. na subjekt/e, katerih zmogljivosti bo uporabljal ponudnik</w:t>
      </w:r>
      <w:r w:rsidRPr="008F3C85">
        <w:rPr>
          <w:rFonts w:ascii="Tahoma" w:hAnsi="Tahoma" w:cs="Tahoma"/>
        </w:rPr>
        <w:t xml:space="preserve">.  </w:t>
      </w:r>
    </w:p>
    <w:p w14:paraId="49604984" w14:textId="77777777" w:rsidR="002C2986" w:rsidRPr="008F3C85" w:rsidRDefault="002C2986" w:rsidP="002C2986">
      <w:pPr>
        <w:keepLines/>
        <w:widowControl w:val="0"/>
        <w:tabs>
          <w:tab w:val="left" w:pos="8647"/>
          <w:tab w:val="left" w:pos="9354"/>
        </w:tabs>
        <w:ind w:right="-2"/>
        <w:jc w:val="both"/>
        <w:rPr>
          <w:rFonts w:ascii="Tahoma" w:hAnsi="Tahoma" w:cs="Tahoma"/>
          <w:b/>
        </w:rPr>
      </w:pPr>
    </w:p>
    <w:p w14:paraId="0DF137F4" w14:textId="77777777" w:rsidR="002C2986" w:rsidRPr="008F3C85" w:rsidRDefault="002C2986" w:rsidP="002C2986">
      <w:pPr>
        <w:keepLines/>
        <w:widowControl w:val="0"/>
        <w:numPr>
          <w:ilvl w:val="0"/>
          <w:numId w:val="51"/>
        </w:numPr>
        <w:jc w:val="both"/>
        <w:rPr>
          <w:rFonts w:ascii="Tahoma" w:hAnsi="Tahoma" w:cs="Tahoma"/>
          <w:b/>
        </w:rPr>
      </w:pPr>
      <w:r w:rsidRPr="008F3C85">
        <w:rPr>
          <w:rFonts w:ascii="Tahoma" w:hAnsi="Tahoma" w:cs="Tahoma"/>
          <w:b/>
        </w:rPr>
        <w:t>UGOTAVLJANJE SPOSOBNOSTI PONUDNIKA</w:t>
      </w:r>
    </w:p>
    <w:p w14:paraId="79FC4DCD" w14:textId="12911003" w:rsidR="002C2986" w:rsidRPr="008F3C85" w:rsidRDefault="002C2986" w:rsidP="002C2986">
      <w:pPr>
        <w:keepLines/>
        <w:widowControl w:val="0"/>
        <w:tabs>
          <w:tab w:val="left" w:pos="9354"/>
        </w:tabs>
        <w:ind w:right="-2"/>
        <w:jc w:val="both"/>
        <w:rPr>
          <w:rFonts w:ascii="Tahoma" w:hAnsi="Tahoma" w:cs="Tahoma"/>
        </w:rPr>
      </w:pPr>
      <w:r w:rsidRPr="008F3C85">
        <w:rPr>
          <w:rFonts w:ascii="Tahoma" w:hAnsi="Tahoma" w:cs="Tahoma"/>
        </w:rPr>
        <w:t>IZJAVLJAMO, da v celoti izpolnjujemo pogoje in zahteve</w:t>
      </w:r>
      <w:r w:rsidRPr="008F3C85">
        <w:t xml:space="preserve"> </w:t>
      </w:r>
      <w:r w:rsidRPr="008F3C85">
        <w:rPr>
          <w:rFonts w:ascii="Tahoma" w:hAnsi="Tahoma" w:cs="Tahoma"/>
        </w:rPr>
        <w:t>za ugotavljanje sposobnosti (pogoje za sodelovanje</w:t>
      </w:r>
      <w:r w:rsidR="00FB0702" w:rsidRPr="008F3C85">
        <w:rPr>
          <w:rFonts w:ascii="Tahoma" w:hAnsi="Tahoma" w:cs="Tahoma"/>
        </w:rPr>
        <w:t xml:space="preserve"> in </w:t>
      </w:r>
      <w:r w:rsidR="00F2027C" w:rsidRPr="008F3C85">
        <w:rPr>
          <w:rFonts w:ascii="Tahoma" w:hAnsi="Tahoma" w:cs="Tahoma"/>
        </w:rPr>
        <w:t xml:space="preserve">da </w:t>
      </w:r>
      <w:r w:rsidR="00FB0702" w:rsidRPr="008F3C85">
        <w:rPr>
          <w:rFonts w:ascii="Tahoma" w:hAnsi="Tahoma" w:cs="Tahoma"/>
        </w:rPr>
        <w:t>ne obstajajo razlogi za izključitev</w:t>
      </w:r>
      <w:r w:rsidRPr="008F3C85">
        <w:rPr>
          <w:rFonts w:ascii="Tahoma" w:hAnsi="Tahoma" w:cs="Tahoma"/>
        </w:rPr>
        <w:t>), ki so navedeni v Poglavju 3. razpisne dokumentacije oz. v vseh njeni</w:t>
      </w:r>
      <w:r w:rsidR="00FB0702" w:rsidRPr="008F3C85">
        <w:rPr>
          <w:rFonts w:ascii="Tahoma" w:hAnsi="Tahoma" w:cs="Tahoma"/>
        </w:rPr>
        <w:t>h</w:t>
      </w:r>
      <w:r w:rsidRPr="008F3C85">
        <w:rPr>
          <w:rFonts w:ascii="Tahoma" w:hAnsi="Tahoma" w:cs="Tahoma"/>
        </w:rPr>
        <w:t xml:space="preserve"> podtočkah,</w:t>
      </w:r>
      <w:r w:rsidRPr="008F3C85">
        <w:t xml:space="preserve"> </w:t>
      </w:r>
      <w:r w:rsidRPr="008F3C85">
        <w:rPr>
          <w:rFonts w:ascii="Tahoma" w:hAnsi="Tahoma" w:cs="Tahoma"/>
          <w:u w:val="single"/>
        </w:rPr>
        <w:t>ki se nanašajo na podizvajalca/e oz. na subjekt/e, katerih zmogljivosti bo uporabljal ponudnik</w:t>
      </w:r>
      <w:r w:rsidRPr="008F3C85">
        <w:rPr>
          <w:rFonts w:ascii="Tahoma" w:hAnsi="Tahoma" w:cs="Tahoma"/>
        </w:rPr>
        <w:t>.</w:t>
      </w:r>
    </w:p>
    <w:p w14:paraId="5F419A39" w14:textId="77777777" w:rsidR="002C2986" w:rsidRPr="008F3C85" w:rsidRDefault="002C2986" w:rsidP="002C2986">
      <w:pPr>
        <w:keepLines/>
        <w:widowControl w:val="0"/>
        <w:tabs>
          <w:tab w:val="left" w:pos="8647"/>
          <w:tab w:val="left" w:pos="9354"/>
        </w:tabs>
        <w:ind w:right="-2"/>
        <w:jc w:val="both"/>
        <w:rPr>
          <w:rFonts w:ascii="Tahoma" w:hAnsi="Tahoma" w:cs="Tahoma"/>
          <w:b/>
        </w:rPr>
      </w:pPr>
    </w:p>
    <w:p w14:paraId="72C65425" w14:textId="77777777" w:rsidR="002C2986" w:rsidRPr="008F3C85" w:rsidRDefault="002C2986" w:rsidP="002C2986">
      <w:pPr>
        <w:keepLines/>
        <w:widowControl w:val="0"/>
        <w:numPr>
          <w:ilvl w:val="0"/>
          <w:numId w:val="51"/>
        </w:numPr>
        <w:rPr>
          <w:rFonts w:ascii="Tahoma" w:hAnsi="Tahoma" w:cs="Tahoma"/>
          <w:b/>
        </w:rPr>
      </w:pPr>
      <w:r w:rsidRPr="008F3C85">
        <w:rPr>
          <w:rFonts w:ascii="Tahoma" w:hAnsi="Tahoma" w:cs="Tahoma"/>
          <w:b/>
        </w:rPr>
        <w:t>OSTALE ZAHTEVE IN POGOJI NAROČNIKA</w:t>
      </w:r>
    </w:p>
    <w:p w14:paraId="3D970EAC" w14:textId="77777777" w:rsidR="002C2986" w:rsidRPr="008F3C85" w:rsidRDefault="002C2986" w:rsidP="002C2986">
      <w:pPr>
        <w:keepLines/>
        <w:widowControl w:val="0"/>
        <w:tabs>
          <w:tab w:val="left" w:pos="567"/>
        </w:tabs>
        <w:rPr>
          <w:rFonts w:ascii="Tahoma" w:eastAsia="Calibri" w:hAnsi="Tahoma" w:cs="Tahoma"/>
        </w:rPr>
      </w:pPr>
      <w:r w:rsidRPr="008F3C85">
        <w:rPr>
          <w:rFonts w:ascii="Tahoma" w:eastAsia="Calibri" w:hAnsi="Tahoma" w:cs="Tahoma"/>
        </w:rPr>
        <w:t>IZJAVLJAMO, DA:</w:t>
      </w:r>
    </w:p>
    <w:p w14:paraId="671AA071"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038A0597"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10532F7"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1F812804" w14:textId="77777777" w:rsidR="002C2986" w:rsidRPr="008F3C85" w:rsidRDefault="002C2986" w:rsidP="002C2986">
      <w:pPr>
        <w:keepLines/>
        <w:widowControl w:val="0"/>
        <w:numPr>
          <w:ilvl w:val="0"/>
          <w:numId w:val="50"/>
        </w:numPr>
        <w:ind w:left="284" w:hanging="284"/>
        <w:jc w:val="both"/>
        <w:rPr>
          <w:rFonts w:ascii="Tahoma" w:eastAsia="Calibri" w:hAnsi="Tahoma" w:cs="Tahoma"/>
        </w:rPr>
      </w:pPr>
      <w:r w:rsidRPr="008F3C85">
        <w:rPr>
          <w:rFonts w:ascii="Tahoma" w:eastAsia="Calibri" w:hAnsi="Tahoma" w:cs="Tahoma"/>
        </w:rPr>
        <w:t>sprejemamo in izpolnjujemo tudi vse ostale pogoje in zahteve predmetne razpisne dokumentacije,</w:t>
      </w:r>
      <w:r w:rsidRPr="008F3C85">
        <w:rPr>
          <w:rFonts w:ascii="Tahoma" w:hAnsi="Tahoma" w:cs="Tahoma"/>
        </w:rPr>
        <w:t xml:space="preserve"> </w:t>
      </w:r>
      <w:r w:rsidRPr="008F3C85">
        <w:rPr>
          <w:rFonts w:ascii="Tahoma" w:hAnsi="Tahoma" w:cs="Tahoma"/>
          <w:u w:val="single"/>
        </w:rPr>
        <w:t>ki se nanašajo na podizvajalca/e oz. na subjekt/e, katerih zmogljivosti bo uporabljal ponudnik</w:t>
      </w:r>
      <w:r w:rsidRPr="008F3C85">
        <w:rPr>
          <w:rFonts w:ascii="Tahoma" w:hAnsi="Tahoma" w:cs="Tahoma"/>
        </w:rPr>
        <w:t>,</w:t>
      </w:r>
      <w:r w:rsidRPr="008F3C85">
        <w:rPr>
          <w:rFonts w:ascii="Tahoma" w:eastAsia="Calibri" w:hAnsi="Tahoma" w:cs="Tahoma"/>
        </w:rPr>
        <w:t xml:space="preserve"> ter prevzemamo kazensko in materialno odgovornost, da so vsi podatki in dokumenti podani v ponudbi, resnični, in da fotokopije priloženih listin ustrezajo originalu.</w:t>
      </w:r>
    </w:p>
    <w:p w14:paraId="38E8E5B7" w14:textId="77777777" w:rsidR="002C2986" w:rsidRPr="008F3C85" w:rsidRDefault="002C2986" w:rsidP="002C2986">
      <w:pPr>
        <w:keepLines/>
        <w:widowControl w:val="0"/>
        <w:jc w:val="both"/>
        <w:rPr>
          <w:rFonts w:ascii="Tahoma" w:eastAsia="Calibri" w:hAnsi="Tahoma" w:cs="Tahoma"/>
          <w:sz w:val="18"/>
        </w:rPr>
      </w:pPr>
    </w:p>
    <w:p w14:paraId="59C1632A" w14:textId="77777777" w:rsidR="002C2986" w:rsidRPr="008F3C85" w:rsidRDefault="002C2986" w:rsidP="002C2986">
      <w:pPr>
        <w:keepLines/>
        <w:widowControl w:val="0"/>
        <w:jc w:val="both"/>
        <w:rPr>
          <w:rFonts w:ascii="Tahoma" w:eastAsia="Calibri" w:hAnsi="Tahoma" w:cs="Tahoma"/>
          <w:sz w:val="18"/>
        </w:rPr>
      </w:pPr>
    </w:p>
    <w:p w14:paraId="6B06193F" w14:textId="77777777" w:rsidR="002C2986" w:rsidRPr="008F3C85" w:rsidRDefault="002C2986" w:rsidP="002C298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2C2986" w:rsidRPr="008F3C85" w14:paraId="615F563C" w14:textId="77777777" w:rsidTr="00E67A46">
        <w:trPr>
          <w:trHeight w:val="235"/>
        </w:trPr>
        <w:tc>
          <w:tcPr>
            <w:tcW w:w="3401" w:type="dxa"/>
            <w:tcBorders>
              <w:top w:val="nil"/>
              <w:left w:val="nil"/>
              <w:bottom w:val="single" w:sz="4" w:space="0" w:color="auto"/>
              <w:right w:val="nil"/>
            </w:tcBorders>
          </w:tcPr>
          <w:p w14:paraId="640381AB" w14:textId="77777777" w:rsidR="002C2986" w:rsidRPr="008F3C85" w:rsidRDefault="002C2986" w:rsidP="002C2986">
            <w:pPr>
              <w:keepLines/>
              <w:widowControl w:val="0"/>
              <w:jc w:val="both"/>
              <w:rPr>
                <w:rFonts w:ascii="Tahoma" w:hAnsi="Tahoma" w:cs="Tahoma"/>
                <w:snapToGrid w:val="0"/>
              </w:rPr>
            </w:pPr>
          </w:p>
        </w:tc>
        <w:tc>
          <w:tcPr>
            <w:tcW w:w="2976" w:type="dxa"/>
          </w:tcPr>
          <w:p w14:paraId="759259A8" w14:textId="77777777" w:rsidR="002C2986" w:rsidRPr="008F3C85" w:rsidRDefault="002C2986" w:rsidP="002C298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A866863" w14:textId="77777777" w:rsidR="002C2986" w:rsidRPr="008F3C85" w:rsidRDefault="002C2986" w:rsidP="002C2986">
            <w:pPr>
              <w:keepLines/>
              <w:widowControl w:val="0"/>
              <w:tabs>
                <w:tab w:val="left" w:pos="567"/>
                <w:tab w:val="num" w:pos="851"/>
                <w:tab w:val="left" w:pos="993"/>
              </w:tabs>
              <w:jc w:val="both"/>
              <w:rPr>
                <w:rFonts w:ascii="Tahoma" w:hAnsi="Tahoma" w:cs="Tahoma"/>
                <w:snapToGrid w:val="0"/>
                <w:sz w:val="28"/>
              </w:rPr>
            </w:pPr>
          </w:p>
        </w:tc>
      </w:tr>
      <w:tr w:rsidR="002C2986" w:rsidRPr="008F3C85" w14:paraId="1FC01A92" w14:textId="77777777" w:rsidTr="00E67A46">
        <w:trPr>
          <w:trHeight w:val="235"/>
        </w:trPr>
        <w:tc>
          <w:tcPr>
            <w:tcW w:w="3401" w:type="dxa"/>
            <w:tcBorders>
              <w:top w:val="single" w:sz="4" w:space="0" w:color="auto"/>
              <w:left w:val="nil"/>
              <w:bottom w:val="nil"/>
              <w:right w:val="nil"/>
            </w:tcBorders>
            <w:hideMark/>
          </w:tcPr>
          <w:p w14:paraId="217C2573" w14:textId="77777777" w:rsidR="002C2986" w:rsidRPr="008F3C85" w:rsidRDefault="002C2986" w:rsidP="002C2986">
            <w:pPr>
              <w:keepLines/>
              <w:widowControl w:val="0"/>
              <w:jc w:val="center"/>
              <w:rPr>
                <w:rFonts w:ascii="Tahoma" w:hAnsi="Tahoma" w:cs="Tahoma"/>
                <w:snapToGrid w:val="0"/>
                <w:sz w:val="18"/>
              </w:rPr>
            </w:pPr>
            <w:r w:rsidRPr="008F3C85">
              <w:rPr>
                <w:rFonts w:ascii="Tahoma" w:hAnsi="Tahoma" w:cs="Tahoma"/>
                <w:snapToGrid w:val="0"/>
                <w:sz w:val="18"/>
              </w:rPr>
              <w:t>(kraj, datum)</w:t>
            </w:r>
          </w:p>
        </w:tc>
        <w:tc>
          <w:tcPr>
            <w:tcW w:w="2976" w:type="dxa"/>
            <w:hideMark/>
          </w:tcPr>
          <w:p w14:paraId="32B5649A" w14:textId="77777777" w:rsidR="002C2986" w:rsidRPr="008F3C85" w:rsidRDefault="002C2986" w:rsidP="002C2986">
            <w:pPr>
              <w:keepLines/>
              <w:widowControl w:val="0"/>
              <w:jc w:val="center"/>
              <w:rPr>
                <w:rFonts w:ascii="Tahoma" w:hAnsi="Tahoma" w:cs="Tahoma"/>
                <w:snapToGrid w:val="0"/>
                <w:sz w:val="18"/>
              </w:rPr>
            </w:pPr>
            <w:r w:rsidRPr="008F3C85">
              <w:rPr>
                <w:rFonts w:ascii="Tahoma" w:hAnsi="Tahoma" w:cs="Tahoma"/>
                <w:snapToGrid w:val="0"/>
                <w:sz w:val="18"/>
              </w:rPr>
              <w:t>žig</w:t>
            </w:r>
          </w:p>
        </w:tc>
        <w:tc>
          <w:tcPr>
            <w:tcW w:w="3118" w:type="dxa"/>
            <w:tcBorders>
              <w:top w:val="single" w:sz="4" w:space="0" w:color="auto"/>
              <w:left w:val="nil"/>
              <w:bottom w:val="nil"/>
              <w:right w:val="nil"/>
            </w:tcBorders>
            <w:hideMark/>
          </w:tcPr>
          <w:p w14:paraId="73E127C8" w14:textId="77777777" w:rsidR="002C2986" w:rsidRPr="008F3C85" w:rsidRDefault="002C2986" w:rsidP="002C2986">
            <w:pPr>
              <w:keepLines/>
              <w:widowControl w:val="0"/>
              <w:jc w:val="center"/>
              <w:rPr>
                <w:rFonts w:ascii="Tahoma" w:hAnsi="Tahoma" w:cs="Tahoma"/>
                <w:snapToGrid w:val="0"/>
                <w:sz w:val="18"/>
              </w:rPr>
            </w:pPr>
            <w:r w:rsidRPr="008F3C85">
              <w:rPr>
                <w:rFonts w:ascii="Tahoma" w:hAnsi="Tahoma" w:cs="Tahoma"/>
                <w:snapToGrid w:val="0"/>
                <w:sz w:val="18"/>
              </w:rPr>
              <w:t>(podpis odgovorne osebe)</w:t>
            </w:r>
          </w:p>
        </w:tc>
      </w:tr>
    </w:tbl>
    <w:p w14:paraId="27C810B5" w14:textId="77777777" w:rsidR="002C2986" w:rsidRPr="008F3C85" w:rsidRDefault="002C2986" w:rsidP="002C2986">
      <w:pPr>
        <w:keepLines/>
        <w:widowControl w:val="0"/>
        <w:spacing w:after="40"/>
        <w:jc w:val="both"/>
        <w:rPr>
          <w:rFonts w:ascii="Tahoma" w:hAnsi="Tahoma" w:cs="Tahoma"/>
          <w:b/>
          <w:i/>
          <w:sz w:val="12"/>
          <w:szCs w:val="18"/>
          <w:u w:val="single"/>
        </w:rPr>
      </w:pPr>
    </w:p>
    <w:p w14:paraId="4135B609" w14:textId="77777777" w:rsidR="002C2986" w:rsidRPr="008F3C85" w:rsidRDefault="002C2986" w:rsidP="002C2986">
      <w:pPr>
        <w:keepLines/>
        <w:widowControl w:val="0"/>
        <w:spacing w:after="40"/>
        <w:jc w:val="both"/>
        <w:rPr>
          <w:rFonts w:ascii="Tahoma" w:hAnsi="Tahoma" w:cs="Tahoma"/>
          <w:b/>
          <w:i/>
          <w:sz w:val="12"/>
          <w:szCs w:val="18"/>
        </w:rPr>
      </w:pPr>
    </w:p>
    <w:p w14:paraId="44955FA5" w14:textId="77777777" w:rsidR="002C2986" w:rsidRPr="008F3C85" w:rsidRDefault="002C2986" w:rsidP="002C2986">
      <w:pPr>
        <w:keepLines/>
        <w:widowControl w:val="0"/>
        <w:spacing w:after="40"/>
        <w:jc w:val="both"/>
        <w:rPr>
          <w:rFonts w:ascii="Tahoma" w:hAnsi="Tahoma" w:cs="Tahoma"/>
          <w:b/>
          <w:i/>
          <w:sz w:val="12"/>
          <w:szCs w:val="18"/>
        </w:rPr>
      </w:pPr>
    </w:p>
    <w:p w14:paraId="318317C1" w14:textId="77777777" w:rsidR="002C2986" w:rsidRPr="008F3C85" w:rsidRDefault="002C2986" w:rsidP="002C2986">
      <w:pPr>
        <w:keepLines/>
        <w:widowControl w:val="0"/>
        <w:spacing w:after="40"/>
        <w:jc w:val="both"/>
        <w:rPr>
          <w:rFonts w:ascii="Tahoma" w:hAnsi="Tahoma" w:cs="Tahoma"/>
          <w:b/>
          <w:i/>
          <w:sz w:val="12"/>
          <w:szCs w:val="18"/>
        </w:rPr>
      </w:pPr>
    </w:p>
    <w:p w14:paraId="0D3326A6" w14:textId="77777777" w:rsidR="002C2986" w:rsidRPr="008F3C85" w:rsidRDefault="002C2986" w:rsidP="002C2986">
      <w:pPr>
        <w:keepLines/>
        <w:widowControl w:val="0"/>
        <w:spacing w:after="40"/>
        <w:jc w:val="both"/>
        <w:rPr>
          <w:rFonts w:ascii="Tahoma" w:hAnsi="Tahoma" w:cs="Tahoma"/>
          <w:b/>
          <w:i/>
          <w:sz w:val="12"/>
          <w:szCs w:val="18"/>
        </w:rPr>
      </w:pPr>
    </w:p>
    <w:p w14:paraId="7E5E787B" w14:textId="77777777" w:rsidR="002C2986" w:rsidRPr="008F3C85" w:rsidRDefault="002C2986" w:rsidP="002C2986">
      <w:pPr>
        <w:keepLines/>
        <w:widowControl w:val="0"/>
        <w:spacing w:after="40"/>
        <w:jc w:val="both"/>
        <w:rPr>
          <w:rFonts w:ascii="Tahoma" w:hAnsi="Tahoma" w:cs="Tahoma"/>
          <w:i/>
          <w:sz w:val="18"/>
          <w:szCs w:val="18"/>
          <w:u w:val="single"/>
        </w:rPr>
      </w:pPr>
      <w:r w:rsidRPr="008F3C85">
        <w:rPr>
          <w:rFonts w:ascii="Tahoma" w:hAnsi="Tahoma" w:cs="Tahoma"/>
          <w:b/>
          <w:i/>
          <w:sz w:val="18"/>
          <w:szCs w:val="18"/>
        </w:rPr>
        <w:t>Opomba:</w:t>
      </w:r>
      <w:r w:rsidRPr="008F3C85">
        <w:rPr>
          <w:rFonts w:ascii="Tahoma" w:hAnsi="Tahoma" w:cs="Tahoma"/>
          <w:i/>
          <w:sz w:val="18"/>
          <w:szCs w:val="18"/>
        </w:rPr>
        <w:t xml:space="preserve"> </w:t>
      </w:r>
      <w:r w:rsidRPr="008F3C85">
        <w:rPr>
          <w:rFonts w:ascii="Tahoma" w:hAnsi="Tahoma" w:cs="Tahoma"/>
          <w:i/>
          <w:iCs/>
          <w:sz w:val="18"/>
          <w:szCs w:val="22"/>
        </w:rPr>
        <w:t>Izjavo izpolnijo in podpišejo tudi VSI partnerji v primeru skupne ponudbe.</w:t>
      </w:r>
    </w:p>
    <w:p w14:paraId="09410025" w14:textId="77777777" w:rsidR="002C2986" w:rsidRPr="008F3C85" w:rsidRDefault="002C2986" w:rsidP="002C2986">
      <w:pPr>
        <w:keepLines/>
        <w:widowControl w:val="0"/>
        <w:tabs>
          <w:tab w:val="left" w:pos="8647"/>
          <w:tab w:val="left" w:pos="9354"/>
        </w:tabs>
        <w:ind w:right="-2"/>
        <w:jc w:val="both"/>
        <w:rPr>
          <w:rFonts w:ascii="Tahoma" w:hAnsi="Tahoma" w:cs="Tahoma"/>
          <w:b/>
          <w:sz w:val="12"/>
        </w:rPr>
      </w:pPr>
    </w:p>
    <w:p w14:paraId="1DAF4FDA" w14:textId="77777777" w:rsidR="002C2986" w:rsidRPr="008F3C85" w:rsidRDefault="002C2986" w:rsidP="002C2986">
      <w:pPr>
        <w:keepLines/>
        <w:widowControl w:val="0"/>
        <w:spacing w:after="40"/>
        <w:jc w:val="both"/>
        <w:rPr>
          <w:rFonts w:ascii="Tahoma" w:hAnsi="Tahoma" w:cs="Tahoma"/>
          <w:b/>
          <w:i/>
          <w:sz w:val="18"/>
          <w:szCs w:val="18"/>
          <w:u w:val="single"/>
        </w:rPr>
      </w:pPr>
      <w:r w:rsidRPr="008F3C85">
        <w:rPr>
          <w:rFonts w:ascii="Tahoma" w:hAnsi="Tahoma" w:cs="Tahoma"/>
          <w:b/>
          <w:i/>
          <w:sz w:val="18"/>
          <w:szCs w:val="18"/>
        </w:rPr>
        <w:t xml:space="preserve">Navodilo: </w:t>
      </w:r>
      <w:r w:rsidRPr="008F3C85">
        <w:rPr>
          <w:rFonts w:ascii="Tahoma" w:hAnsi="Tahoma" w:cs="Tahoma"/>
          <w:i/>
          <w:iCs/>
          <w:sz w:val="18"/>
          <w:szCs w:val="22"/>
        </w:rPr>
        <w:t>Obrazec</w:t>
      </w:r>
      <w:r w:rsidRPr="008F3C85">
        <w:rPr>
          <w:rFonts w:ascii="Tahoma" w:hAnsi="Tahoma" w:cs="Tahoma"/>
          <w:b/>
          <w:i/>
          <w:iCs/>
          <w:sz w:val="18"/>
          <w:szCs w:val="22"/>
        </w:rPr>
        <w:t xml:space="preserve"> </w:t>
      </w:r>
      <w:r w:rsidRPr="008F3C85">
        <w:rPr>
          <w:rFonts w:ascii="Tahoma" w:hAnsi="Tahoma" w:cs="Tahoma"/>
          <w:i/>
          <w:iCs/>
          <w:sz w:val="18"/>
          <w:szCs w:val="22"/>
        </w:rPr>
        <w:t>se</w:t>
      </w:r>
      <w:r w:rsidRPr="008F3C85">
        <w:rPr>
          <w:rFonts w:ascii="Tahoma" w:hAnsi="Tahoma" w:cs="Tahoma"/>
          <w:b/>
          <w:i/>
          <w:iCs/>
          <w:sz w:val="18"/>
          <w:szCs w:val="22"/>
        </w:rPr>
        <w:t xml:space="preserve"> </w:t>
      </w:r>
      <w:r w:rsidRPr="008F3C85">
        <w:rPr>
          <w:rFonts w:ascii="Tahoma" w:hAnsi="Tahoma" w:cs="Tahoma"/>
          <w:i/>
          <w:iCs/>
          <w:sz w:val="18"/>
          <w:szCs w:val="22"/>
        </w:rPr>
        <w:t>v okviru sistema e-JN</w:t>
      </w:r>
      <w:r w:rsidRPr="008F3C85">
        <w:rPr>
          <w:rFonts w:ascii="Tahoma" w:hAnsi="Tahoma" w:cs="Tahoma"/>
          <w:b/>
          <w:i/>
          <w:iCs/>
          <w:sz w:val="18"/>
          <w:szCs w:val="22"/>
        </w:rPr>
        <w:t xml:space="preserve"> </w:t>
      </w:r>
      <w:r w:rsidRPr="008F3C85">
        <w:rPr>
          <w:rFonts w:ascii="Tahoma" w:hAnsi="Tahoma" w:cs="Tahoma"/>
          <w:b/>
          <w:i/>
          <w:iCs/>
          <w:sz w:val="18"/>
          <w:szCs w:val="22"/>
          <w:u w:val="single"/>
        </w:rPr>
        <w:t>naloži v Razdelek »DOKUMENTI«, del »Ostale priloge«« !!!</w:t>
      </w:r>
    </w:p>
    <w:p w14:paraId="699731D0" w14:textId="77777777" w:rsidR="002C2986" w:rsidRPr="008F3C85" w:rsidRDefault="002C2986" w:rsidP="002C2986">
      <w:pPr>
        <w:keepLines/>
        <w:widowControl w:val="0"/>
        <w:contextualSpacing/>
        <w:jc w:val="both"/>
        <w:rPr>
          <w:rFonts w:ascii="Tahoma" w:hAnsi="Tahoma" w:cs="Tahoma"/>
          <w:bCs/>
          <w:noProof/>
          <w:szCs w:val="18"/>
        </w:rPr>
      </w:pPr>
    </w:p>
    <w:p w14:paraId="685EEDAC" w14:textId="77777777" w:rsidR="002C2986" w:rsidRPr="008F3C85" w:rsidRDefault="002C2986" w:rsidP="002C2986">
      <w:pPr>
        <w:keepLines/>
        <w:widowControl w:val="0"/>
        <w:contextualSpacing/>
        <w:jc w:val="both"/>
        <w:rPr>
          <w:rFonts w:ascii="Tahoma" w:hAnsi="Tahoma" w:cs="Tahoma"/>
          <w:bCs/>
          <w:i/>
          <w:noProof/>
          <w:sz w:val="18"/>
          <w:szCs w:val="18"/>
        </w:rPr>
      </w:pPr>
    </w:p>
    <w:p w14:paraId="1CD0DC05" w14:textId="77777777" w:rsidR="002C2986" w:rsidRPr="008F3C85" w:rsidRDefault="002C2986" w:rsidP="002C2986">
      <w:pPr>
        <w:keepLines/>
        <w:widowControl w:val="0"/>
        <w:contextualSpacing/>
        <w:jc w:val="both"/>
        <w:rPr>
          <w:rFonts w:ascii="Tahoma" w:hAnsi="Tahoma" w:cs="Tahoma"/>
          <w:bCs/>
          <w:i/>
          <w:noProof/>
          <w:sz w:val="18"/>
          <w:szCs w:val="18"/>
        </w:rPr>
      </w:pPr>
    </w:p>
    <w:p w14:paraId="63CED96B" w14:textId="77777777" w:rsidR="002C2986" w:rsidRPr="008F3C85" w:rsidRDefault="002C2986" w:rsidP="002C2986">
      <w:pPr>
        <w:keepLines/>
        <w:widowControl w:val="0"/>
        <w:contextualSpacing/>
        <w:jc w:val="both"/>
        <w:rPr>
          <w:rFonts w:ascii="Tahoma" w:hAnsi="Tahoma" w:cs="Tahoma"/>
          <w:bCs/>
          <w:i/>
          <w:noProof/>
          <w:sz w:val="18"/>
          <w:szCs w:val="18"/>
        </w:rPr>
      </w:pPr>
    </w:p>
    <w:p w14:paraId="1177C01B" w14:textId="77777777" w:rsidR="002C2986" w:rsidRPr="008F3C85" w:rsidRDefault="002C2986" w:rsidP="002C2986">
      <w:pPr>
        <w:keepLines/>
        <w:widowControl w:val="0"/>
      </w:pPr>
      <w:r w:rsidRPr="008F3C85">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C2986" w:rsidRPr="008F3C85" w14:paraId="348BF605" w14:textId="77777777" w:rsidTr="00E67A46">
        <w:tc>
          <w:tcPr>
            <w:tcW w:w="599" w:type="dxa"/>
            <w:tcBorders>
              <w:right w:val="nil"/>
            </w:tcBorders>
          </w:tcPr>
          <w:p w14:paraId="3A11844E" w14:textId="77777777" w:rsidR="002C2986" w:rsidRPr="008F3C85" w:rsidRDefault="002C2986" w:rsidP="002C2986">
            <w:pPr>
              <w:keepLines/>
              <w:widowControl w:val="0"/>
              <w:contextualSpacing/>
              <w:jc w:val="both"/>
              <w:rPr>
                <w:rFonts w:ascii="Tahoma" w:hAnsi="Tahoma" w:cs="Tahoma"/>
              </w:rPr>
            </w:pPr>
          </w:p>
        </w:tc>
        <w:tc>
          <w:tcPr>
            <w:tcW w:w="7653" w:type="dxa"/>
            <w:tcBorders>
              <w:left w:val="nil"/>
            </w:tcBorders>
          </w:tcPr>
          <w:p w14:paraId="4D0D7C87" w14:textId="77777777" w:rsidR="002C2986" w:rsidRPr="008F3C85" w:rsidRDefault="002C2986" w:rsidP="002C2986">
            <w:pPr>
              <w:keepLines/>
              <w:widowControl w:val="0"/>
              <w:contextualSpacing/>
              <w:jc w:val="both"/>
              <w:rPr>
                <w:rFonts w:ascii="Tahoma" w:hAnsi="Tahoma" w:cs="Tahoma"/>
              </w:rPr>
            </w:pPr>
            <w:r w:rsidRPr="008F3C85">
              <w:rPr>
                <w:rFonts w:ascii="Tahoma" w:hAnsi="Tahoma" w:cs="Tahoma"/>
              </w:rPr>
              <w:t>IZJAVA O UDELEŽBI FIZIČNIH IN PRAVNIH OSEB V LASTNIŠTVU PONUDNIKA</w:t>
            </w:r>
          </w:p>
        </w:tc>
        <w:tc>
          <w:tcPr>
            <w:tcW w:w="912" w:type="dxa"/>
            <w:tcBorders>
              <w:right w:val="nil"/>
            </w:tcBorders>
          </w:tcPr>
          <w:p w14:paraId="196F18DE"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i/>
              </w:rPr>
              <w:t xml:space="preserve">Priloga </w:t>
            </w:r>
          </w:p>
        </w:tc>
        <w:tc>
          <w:tcPr>
            <w:tcW w:w="551" w:type="dxa"/>
            <w:tcBorders>
              <w:left w:val="nil"/>
            </w:tcBorders>
          </w:tcPr>
          <w:p w14:paraId="5619BD9C" w14:textId="77777777" w:rsidR="002C2986" w:rsidRPr="008F3C85" w:rsidRDefault="002C2986" w:rsidP="002C2986">
            <w:pPr>
              <w:keepLines/>
              <w:widowControl w:val="0"/>
              <w:contextualSpacing/>
              <w:jc w:val="both"/>
              <w:rPr>
                <w:rFonts w:ascii="Tahoma" w:hAnsi="Tahoma" w:cs="Tahoma"/>
                <w:b/>
                <w:i/>
              </w:rPr>
            </w:pPr>
            <w:r w:rsidRPr="008F3C85">
              <w:rPr>
                <w:rFonts w:ascii="Tahoma" w:hAnsi="Tahoma" w:cs="Tahoma"/>
                <w:b/>
                <w:i/>
              </w:rPr>
              <w:t>3/3</w:t>
            </w:r>
          </w:p>
        </w:tc>
      </w:tr>
    </w:tbl>
    <w:p w14:paraId="7869EA51" w14:textId="77777777" w:rsidR="002C2986" w:rsidRPr="008F3C85" w:rsidRDefault="002C2986" w:rsidP="002C2986">
      <w:pPr>
        <w:keepLines/>
        <w:widowControl w:val="0"/>
        <w:tabs>
          <w:tab w:val="left" w:pos="284"/>
        </w:tabs>
        <w:contextualSpacing/>
        <w:rPr>
          <w:rFonts w:ascii="Tahoma" w:hAnsi="Tahoma" w:cs="Tahoma"/>
          <w:b/>
        </w:rPr>
      </w:pPr>
    </w:p>
    <w:p w14:paraId="124F10BA" w14:textId="77777777" w:rsidR="002C2986" w:rsidRPr="008F3C85" w:rsidRDefault="002C2986" w:rsidP="002C2986">
      <w:pPr>
        <w:keepLines/>
        <w:widowControl w:val="0"/>
        <w:tabs>
          <w:tab w:val="left" w:pos="284"/>
        </w:tabs>
        <w:contextualSpacing/>
        <w:jc w:val="right"/>
        <w:rPr>
          <w:rFonts w:ascii="Tahoma" w:hAnsi="Tahoma" w:cs="Tahoma"/>
        </w:rPr>
      </w:pPr>
    </w:p>
    <w:p w14:paraId="7E41673D" w14:textId="77777777" w:rsidR="002C2986" w:rsidRPr="008F3C85" w:rsidRDefault="002C2986" w:rsidP="002C2986">
      <w:pPr>
        <w:keepLines/>
        <w:widowControl w:val="0"/>
        <w:tabs>
          <w:tab w:val="left" w:pos="2694"/>
          <w:tab w:val="left" w:pos="2977"/>
        </w:tabs>
        <w:ind w:right="1"/>
        <w:contextualSpacing/>
        <w:jc w:val="center"/>
        <w:rPr>
          <w:rFonts w:ascii="Tahoma" w:hAnsi="Tahoma" w:cs="Tahoma"/>
          <w:b/>
        </w:rPr>
      </w:pPr>
      <w:r w:rsidRPr="008F3C85">
        <w:rPr>
          <w:rFonts w:ascii="Tahoma" w:hAnsi="Tahoma" w:cs="Tahoma"/>
          <w:b/>
        </w:rPr>
        <w:t>I Z J A V A</w:t>
      </w:r>
    </w:p>
    <w:p w14:paraId="2E228DCA" w14:textId="77777777" w:rsidR="002C2986" w:rsidRPr="008F3C85" w:rsidRDefault="002C2986" w:rsidP="002C2986">
      <w:pPr>
        <w:keepLines/>
        <w:widowControl w:val="0"/>
        <w:ind w:right="1"/>
        <w:contextualSpacing/>
        <w:jc w:val="center"/>
        <w:rPr>
          <w:rFonts w:ascii="Tahoma" w:hAnsi="Tahoma" w:cs="Tahoma"/>
          <w:b/>
        </w:rPr>
      </w:pPr>
      <w:r w:rsidRPr="008F3C85">
        <w:rPr>
          <w:rFonts w:ascii="Tahoma" w:hAnsi="Tahoma" w:cs="Tahoma"/>
          <w:b/>
        </w:rPr>
        <w:t>O UDELEŽBI FIZIČNIH IN PRAVNIH OSEB V LASTNIŠTVU PONUDNIKA</w:t>
      </w:r>
    </w:p>
    <w:p w14:paraId="7EA65752" w14:textId="77777777" w:rsidR="002C2986" w:rsidRPr="008F3C85" w:rsidRDefault="002C2986" w:rsidP="002C2986">
      <w:pPr>
        <w:keepLines/>
        <w:widowControl w:val="0"/>
        <w:tabs>
          <w:tab w:val="left" w:pos="284"/>
        </w:tabs>
        <w:contextualSpacing/>
        <w:rPr>
          <w:rFonts w:ascii="Tahoma" w:hAnsi="Tahoma" w:cs="Tahoma"/>
          <w:b/>
        </w:rPr>
      </w:pPr>
    </w:p>
    <w:p w14:paraId="4E70D5EE" w14:textId="77777777" w:rsidR="002C2986" w:rsidRPr="008F3C85" w:rsidRDefault="002C2986" w:rsidP="002C2986">
      <w:pPr>
        <w:keepLines/>
        <w:widowControl w:val="0"/>
        <w:tabs>
          <w:tab w:val="left" w:pos="284"/>
        </w:tabs>
        <w:contextualSpacing/>
        <w:rPr>
          <w:rFonts w:ascii="Tahoma" w:hAnsi="Tahoma" w:cs="Tahoma"/>
          <w:b/>
        </w:rPr>
      </w:pPr>
    </w:p>
    <w:p w14:paraId="59CBF017" w14:textId="77777777" w:rsidR="002C2986" w:rsidRPr="008F3C85" w:rsidRDefault="002C2986" w:rsidP="002C2986">
      <w:pPr>
        <w:keepLines/>
        <w:widowControl w:val="0"/>
        <w:tabs>
          <w:tab w:val="left" w:pos="284"/>
        </w:tabs>
        <w:contextualSpacing/>
        <w:jc w:val="both"/>
        <w:rPr>
          <w:rFonts w:ascii="Tahoma" w:hAnsi="Tahoma" w:cs="Tahoma"/>
        </w:rPr>
      </w:pPr>
    </w:p>
    <w:p w14:paraId="7FC67A05" w14:textId="77777777" w:rsidR="002C2986" w:rsidRPr="008F3C85" w:rsidRDefault="002C2986" w:rsidP="002C2986">
      <w:pPr>
        <w:keepLines/>
        <w:widowControl w:val="0"/>
        <w:ind w:right="1"/>
        <w:jc w:val="both"/>
        <w:rPr>
          <w:rFonts w:ascii="Tahoma" w:hAnsi="Tahoma" w:cs="Tahoma"/>
          <w:b/>
          <w:i/>
        </w:rPr>
      </w:pPr>
      <w:r w:rsidRPr="008F3C85">
        <w:rPr>
          <w:rFonts w:ascii="Tahoma" w:hAnsi="Tahoma" w:cs="Tahoma"/>
          <w:b/>
          <w:i/>
        </w:rPr>
        <w:t>Podatki o pravni osebi (ponudniku):</w:t>
      </w:r>
    </w:p>
    <w:p w14:paraId="7C43FF95" w14:textId="77777777" w:rsidR="002C2986" w:rsidRPr="008F3C85" w:rsidRDefault="002C2986" w:rsidP="002C2986">
      <w:pPr>
        <w:keepLines/>
        <w:widowControl w:val="0"/>
        <w:spacing w:after="240"/>
        <w:ind w:right="1"/>
        <w:jc w:val="both"/>
        <w:rPr>
          <w:rFonts w:ascii="Tahoma" w:hAnsi="Tahoma" w:cs="Tahoma"/>
        </w:rPr>
      </w:pPr>
      <w:r w:rsidRPr="008F3C85">
        <w:rPr>
          <w:rFonts w:ascii="Tahoma" w:hAnsi="Tahoma" w:cs="Tahoma"/>
          <w:bCs/>
        </w:rPr>
        <w:t>Polno ime podjetja</w:t>
      </w:r>
      <w:r w:rsidRPr="008F3C85">
        <w:rPr>
          <w:rFonts w:ascii="Tahoma" w:hAnsi="Tahoma" w:cs="Tahoma"/>
        </w:rPr>
        <w:t>: ____________________________________________________________________</w:t>
      </w:r>
    </w:p>
    <w:p w14:paraId="57B0FB60" w14:textId="77777777" w:rsidR="002C2986" w:rsidRPr="008F3C85" w:rsidRDefault="002C2986" w:rsidP="002C2986">
      <w:pPr>
        <w:keepLines/>
        <w:widowControl w:val="0"/>
        <w:spacing w:after="240"/>
        <w:ind w:right="1"/>
        <w:jc w:val="both"/>
        <w:rPr>
          <w:rFonts w:ascii="Tahoma" w:hAnsi="Tahoma" w:cs="Tahoma"/>
        </w:rPr>
      </w:pPr>
      <w:r w:rsidRPr="008F3C85">
        <w:rPr>
          <w:rFonts w:ascii="Tahoma" w:hAnsi="Tahoma" w:cs="Tahoma"/>
          <w:bCs/>
        </w:rPr>
        <w:t>Sedež podjetja</w:t>
      </w:r>
      <w:r w:rsidRPr="008F3C85">
        <w:rPr>
          <w:rFonts w:ascii="Tahoma" w:hAnsi="Tahoma" w:cs="Tahoma"/>
        </w:rPr>
        <w:t>: _______________________________________________________________________</w:t>
      </w:r>
    </w:p>
    <w:p w14:paraId="3BA882A5" w14:textId="77777777" w:rsidR="002C2986" w:rsidRPr="008F3C85" w:rsidRDefault="002C2986" w:rsidP="002C2986">
      <w:pPr>
        <w:keepLines/>
        <w:widowControl w:val="0"/>
        <w:spacing w:after="240"/>
        <w:ind w:right="1"/>
        <w:jc w:val="both"/>
        <w:rPr>
          <w:rFonts w:ascii="Tahoma" w:hAnsi="Tahoma" w:cs="Tahoma"/>
        </w:rPr>
      </w:pPr>
      <w:r w:rsidRPr="008F3C85">
        <w:rPr>
          <w:rFonts w:ascii="Tahoma" w:hAnsi="Tahoma" w:cs="Tahoma"/>
          <w:bCs/>
        </w:rPr>
        <w:t>Občina sedeža podjetja</w:t>
      </w:r>
      <w:r w:rsidRPr="008F3C85">
        <w:rPr>
          <w:rFonts w:ascii="Tahoma" w:hAnsi="Tahoma" w:cs="Tahoma"/>
        </w:rPr>
        <w:t>: ________________________________________________________________</w:t>
      </w:r>
    </w:p>
    <w:p w14:paraId="4AA8B594" w14:textId="77777777" w:rsidR="002C2986" w:rsidRPr="008F3C85" w:rsidRDefault="002C2986" w:rsidP="002C2986">
      <w:pPr>
        <w:keepLines/>
        <w:widowControl w:val="0"/>
        <w:spacing w:after="240"/>
        <w:ind w:right="1"/>
        <w:jc w:val="both"/>
        <w:rPr>
          <w:rFonts w:ascii="Tahoma" w:hAnsi="Tahoma" w:cs="Tahoma"/>
        </w:rPr>
      </w:pPr>
      <w:r w:rsidRPr="008F3C85">
        <w:rPr>
          <w:rFonts w:ascii="Tahoma" w:hAnsi="Tahoma" w:cs="Tahoma"/>
          <w:bCs/>
        </w:rPr>
        <w:t>Številka vpisa v sodni register (št. vložka)</w:t>
      </w:r>
      <w:r w:rsidRPr="008F3C85">
        <w:rPr>
          <w:rFonts w:ascii="Tahoma" w:hAnsi="Tahoma" w:cs="Tahoma"/>
        </w:rPr>
        <w:t>: _________________________________________________</w:t>
      </w:r>
    </w:p>
    <w:p w14:paraId="454ACD1A" w14:textId="77777777" w:rsidR="002C2986" w:rsidRPr="008F3C85" w:rsidRDefault="002C2986" w:rsidP="002C2986">
      <w:pPr>
        <w:keepLines/>
        <w:widowControl w:val="0"/>
        <w:spacing w:after="240"/>
        <w:ind w:right="1"/>
        <w:jc w:val="both"/>
        <w:rPr>
          <w:rFonts w:ascii="Tahoma" w:hAnsi="Tahoma" w:cs="Tahoma"/>
        </w:rPr>
      </w:pPr>
      <w:r w:rsidRPr="008F3C85">
        <w:rPr>
          <w:rFonts w:ascii="Tahoma" w:hAnsi="Tahoma" w:cs="Tahoma"/>
          <w:bCs/>
        </w:rPr>
        <w:t>Matična številka podjetja</w:t>
      </w:r>
      <w:r w:rsidRPr="008F3C85">
        <w:rPr>
          <w:rFonts w:ascii="Tahoma" w:hAnsi="Tahoma" w:cs="Tahoma"/>
        </w:rPr>
        <w:t>: _______________________________________________________________</w:t>
      </w:r>
    </w:p>
    <w:p w14:paraId="61AB2C38" w14:textId="77777777" w:rsidR="002C2986" w:rsidRPr="008F3C85" w:rsidRDefault="002C2986" w:rsidP="002C2986">
      <w:pPr>
        <w:keepLines/>
        <w:widowControl w:val="0"/>
        <w:spacing w:after="240"/>
        <w:ind w:right="1"/>
        <w:jc w:val="both"/>
        <w:rPr>
          <w:rFonts w:ascii="Tahoma" w:hAnsi="Tahoma" w:cs="Tahoma"/>
        </w:rPr>
      </w:pPr>
      <w:r w:rsidRPr="008F3C85">
        <w:rPr>
          <w:rFonts w:ascii="Tahoma" w:hAnsi="Tahoma" w:cs="Tahoma"/>
          <w:bCs/>
        </w:rPr>
        <w:t>ID ZA DDV:</w:t>
      </w:r>
      <w:r w:rsidRPr="008F3C85">
        <w:rPr>
          <w:rFonts w:ascii="Tahoma" w:hAnsi="Tahoma" w:cs="Tahoma"/>
        </w:rPr>
        <w:t xml:space="preserve"> _________________________________________________________________________</w:t>
      </w:r>
    </w:p>
    <w:p w14:paraId="7ECC4F02" w14:textId="77777777" w:rsidR="002C2986" w:rsidRPr="008F3C85" w:rsidRDefault="002C2986" w:rsidP="002C2986">
      <w:pPr>
        <w:keepLines/>
        <w:widowControl w:val="0"/>
        <w:ind w:right="1"/>
        <w:contextualSpacing/>
        <w:jc w:val="both"/>
        <w:rPr>
          <w:rFonts w:ascii="Tahoma" w:hAnsi="Tahoma" w:cs="Tahoma"/>
        </w:rPr>
      </w:pPr>
    </w:p>
    <w:p w14:paraId="7F000ACA" w14:textId="670F38AF" w:rsidR="002C2986" w:rsidRPr="008F3C85" w:rsidRDefault="002C2986" w:rsidP="002C2986">
      <w:pPr>
        <w:keepLines/>
        <w:widowControl w:val="0"/>
        <w:contextualSpacing/>
        <w:jc w:val="both"/>
        <w:rPr>
          <w:rFonts w:ascii="Tahoma" w:hAnsi="Tahoma" w:cs="Tahoma"/>
        </w:rPr>
      </w:pPr>
      <w:r w:rsidRPr="008F3C85">
        <w:rPr>
          <w:rFonts w:ascii="Tahoma" w:hAnsi="Tahoma" w:cs="Tahoma"/>
        </w:rPr>
        <w:t xml:space="preserve">V zvezi z javnim naročilom </w:t>
      </w:r>
      <w:r w:rsidR="000577ED" w:rsidRPr="008F3C85">
        <w:rPr>
          <w:rFonts w:ascii="Tahoma" w:hAnsi="Tahoma" w:cs="Tahoma"/>
          <w:b/>
          <w:noProof/>
        </w:rPr>
        <w:t>VKS-249/24</w:t>
      </w:r>
      <w:r w:rsidRPr="008F3C85">
        <w:rPr>
          <w:rFonts w:ascii="Tahoma" w:hAnsi="Tahoma" w:cs="Tahoma"/>
          <w:b/>
          <w:noProof/>
        </w:rPr>
        <w:t xml:space="preserve"> - »</w:t>
      </w:r>
      <w:r w:rsidR="000577ED" w:rsidRPr="008F3C85">
        <w:rPr>
          <w:rFonts w:ascii="Tahoma" w:hAnsi="Tahoma" w:cs="Tahoma"/>
          <w:b/>
          <w:noProof/>
        </w:rPr>
        <w:t>Nakup goriva na bencinskih servisih in dobava na lokacijo naročnika</w:t>
      </w:r>
      <w:r w:rsidRPr="008F3C85">
        <w:rPr>
          <w:rFonts w:ascii="Tahoma" w:hAnsi="Tahoma" w:cs="Tahoma"/>
          <w:b/>
          <w:noProof/>
        </w:rPr>
        <w:t>«</w:t>
      </w:r>
      <w:r w:rsidRPr="008F3C85">
        <w:rPr>
          <w:rFonts w:ascii="Tahoma" w:hAnsi="Tahoma" w:cs="Tahoma"/>
          <w:b/>
        </w:rPr>
        <w:t xml:space="preserve"> </w:t>
      </w:r>
      <w:r w:rsidRPr="008F3C85">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FAAEC62" w14:textId="77777777" w:rsidR="002C2986" w:rsidRPr="008F3C85" w:rsidRDefault="002C2986" w:rsidP="002C2986">
      <w:pPr>
        <w:keepLines/>
        <w:widowControl w:val="0"/>
        <w:contextualSpacing/>
        <w:jc w:val="both"/>
      </w:pPr>
    </w:p>
    <w:p w14:paraId="1B3B2EF7" w14:textId="77777777" w:rsidR="002C2986" w:rsidRPr="008F3C85" w:rsidRDefault="002C2986" w:rsidP="002C2986">
      <w:pPr>
        <w:keepLines/>
        <w:widowControl w:val="0"/>
        <w:contextualSpacing/>
        <w:jc w:val="both"/>
      </w:pPr>
      <w:r w:rsidRPr="008F3C85">
        <w:t xml:space="preserve">  </w:t>
      </w:r>
    </w:p>
    <w:p w14:paraId="48857885" w14:textId="77777777" w:rsidR="002C2986" w:rsidRPr="008F3C85" w:rsidRDefault="002C2986" w:rsidP="002C2986">
      <w:pPr>
        <w:keepLines/>
        <w:widowControl w:val="0"/>
        <w:contextualSpacing/>
        <w:jc w:val="both"/>
        <w:rPr>
          <w:rFonts w:ascii="Tahoma" w:hAnsi="Tahoma" w:cs="Tahoma"/>
        </w:rPr>
      </w:pPr>
      <w:r w:rsidRPr="008F3C85">
        <w:rPr>
          <w:rFonts w:ascii="Tahoma" w:hAnsi="Tahoma" w:cs="Tahoma"/>
          <w:b/>
        </w:rPr>
        <w:t>IZJAVLJAMO</w:t>
      </w:r>
      <w:r w:rsidRPr="008F3C85">
        <w:rPr>
          <w:rFonts w:ascii="Tahoma" w:hAnsi="Tahoma" w:cs="Tahoma"/>
        </w:rPr>
        <w:t xml:space="preserve">, da so pri lastništvu zgoraj navedenega ponudnika udeležene naslednje </w:t>
      </w:r>
      <w:r w:rsidRPr="008F3C85">
        <w:rPr>
          <w:rFonts w:ascii="Tahoma" w:hAnsi="Tahoma" w:cs="Tahoma"/>
          <w:u w:val="single"/>
        </w:rPr>
        <w:t>pravne osebe</w:t>
      </w:r>
      <w:r w:rsidRPr="008F3C85">
        <w:rPr>
          <w:rFonts w:ascii="Tahoma" w:hAnsi="Tahoma" w:cs="Tahoma"/>
        </w:rPr>
        <w:t>, vključno z udeležbo tihih družbenikov:</w:t>
      </w:r>
    </w:p>
    <w:p w14:paraId="436D6866" w14:textId="77777777" w:rsidR="002C2986" w:rsidRPr="008F3C85" w:rsidRDefault="002C2986" w:rsidP="002C2986">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C2986" w:rsidRPr="008F3C85" w14:paraId="3B61D97C"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574AE1FA"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ECC1440"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2631D2B0"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606C7217"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Delež lastništva v %</w:t>
            </w:r>
          </w:p>
        </w:tc>
      </w:tr>
      <w:tr w:rsidR="002C2986" w:rsidRPr="008F3C85" w14:paraId="54BF723A"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33E150ED"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65EA56A2"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A0A6A14" w14:textId="77777777" w:rsidR="002C2986" w:rsidRPr="008F3C85" w:rsidRDefault="002C2986" w:rsidP="002C298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C946A51" w14:textId="77777777" w:rsidR="002C2986" w:rsidRPr="008F3C85" w:rsidRDefault="002C2986" w:rsidP="002C2986">
            <w:pPr>
              <w:keepLines/>
              <w:widowControl w:val="0"/>
              <w:contextualSpacing/>
              <w:jc w:val="both"/>
              <w:rPr>
                <w:rFonts w:ascii="Tahoma" w:hAnsi="Tahoma" w:cs="Tahoma"/>
                <w:b/>
              </w:rPr>
            </w:pPr>
          </w:p>
        </w:tc>
      </w:tr>
      <w:tr w:rsidR="002C2986" w:rsidRPr="008F3C85" w14:paraId="02D13D51"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4F8DFBE1"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1504B44B"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08554A5" w14:textId="77777777" w:rsidR="002C2986" w:rsidRPr="008F3C85" w:rsidRDefault="002C2986" w:rsidP="002C298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60D2F02" w14:textId="77777777" w:rsidR="002C2986" w:rsidRPr="008F3C85" w:rsidRDefault="002C2986" w:rsidP="002C2986">
            <w:pPr>
              <w:keepLines/>
              <w:widowControl w:val="0"/>
              <w:contextualSpacing/>
              <w:jc w:val="both"/>
              <w:rPr>
                <w:rFonts w:ascii="Tahoma" w:hAnsi="Tahoma" w:cs="Tahoma"/>
                <w:b/>
              </w:rPr>
            </w:pPr>
          </w:p>
        </w:tc>
      </w:tr>
      <w:tr w:rsidR="002C2986" w:rsidRPr="008F3C85" w14:paraId="734CC9FF"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3029FAE2"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558A7B42"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CA76493" w14:textId="77777777" w:rsidR="002C2986" w:rsidRPr="008F3C85" w:rsidRDefault="002C2986" w:rsidP="002C298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CCA2DD2" w14:textId="77777777" w:rsidR="002C2986" w:rsidRPr="008F3C85" w:rsidRDefault="002C2986" w:rsidP="002C2986">
            <w:pPr>
              <w:keepLines/>
              <w:widowControl w:val="0"/>
              <w:contextualSpacing/>
              <w:jc w:val="both"/>
              <w:rPr>
                <w:rFonts w:ascii="Tahoma" w:hAnsi="Tahoma" w:cs="Tahoma"/>
                <w:b/>
              </w:rPr>
            </w:pPr>
          </w:p>
        </w:tc>
      </w:tr>
      <w:tr w:rsidR="002C2986" w:rsidRPr="008F3C85" w14:paraId="28F17395"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63EE2D73"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435291AF"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1ABB88C" w14:textId="77777777" w:rsidR="002C2986" w:rsidRPr="008F3C85" w:rsidRDefault="002C2986" w:rsidP="002C298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3D3A1C2" w14:textId="77777777" w:rsidR="002C2986" w:rsidRPr="008F3C85" w:rsidRDefault="002C2986" w:rsidP="002C2986">
            <w:pPr>
              <w:keepLines/>
              <w:widowControl w:val="0"/>
              <w:contextualSpacing/>
              <w:jc w:val="both"/>
              <w:rPr>
                <w:rFonts w:ascii="Tahoma" w:hAnsi="Tahoma" w:cs="Tahoma"/>
                <w:b/>
              </w:rPr>
            </w:pPr>
          </w:p>
        </w:tc>
      </w:tr>
      <w:tr w:rsidR="002C2986" w:rsidRPr="008F3C85" w14:paraId="72F9BF2C"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51EBE861"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623EB57E"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AC57DF7" w14:textId="77777777" w:rsidR="002C2986" w:rsidRPr="008F3C85" w:rsidRDefault="002C2986" w:rsidP="002C298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57E2262" w14:textId="77777777" w:rsidR="002C2986" w:rsidRPr="008F3C85" w:rsidRDefault="002C2986" w:rsidP="002C2986">
            <w:pPr>
              <w:keepLines/>
              <w:widowControl w:val="0"/>
              <w:contextualSpacing/>
              <w:jc w:val="both"/>
              <w:rPr>
                <w:rFonts w:ascii="Tahoma" w:hAnsi="Tahoma" w:cs="Tahoma"/>
                <w:b/>
              </w:rPr>
            </w:pPr>
          </w:p>
        </w:tc>
      </w:tr>
      <w:tr w:rsidR="002C2986" w:rsidRPr="008F3C85" w14:paraId="2D112334"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7227F650"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2215AAB"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4A0127C" w14:textId="77777777" w:rsidR="002C2986" w:rsidRPr="008F3C85" w:rsidRDefault="002C2986" w:rsidP="002C298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BF1FA04" w14:textId="77777777" w:rsidR="002C2986" w:rsidRPr="008F3C85" w:rsidRDefault="002C2986" w:rsidP="002C2986">
            <w:pPr>
              <w:keepLines/>
              <w:widowControl w:val="0"/>
              <w:contextualSpacing/>
              <w:jc w:val="both"/>
              <w:rPr>
                <w:rFonts w:ascii="Tahoma" w:hAnsi="Tahoma" w:cs="Tahoma"/>
                <w:b/>
              </w:rPr>
            </w:pPr>
          </w:p>
        </w:tc>
      </w:tr>
    </w:tbl>
    <w:p w14:paraId="05803AC4" w14:textId="77777777" w:rsidR="002C2986" w:rsidRPr="008F3C85" w:rsidRDefault="002C2986" w:rsidP="002C2986">
      <w:pPr>
        <w:keepLines/>
        <w:widowControl w:val="0"/>
        <w:contextualSpacing/>
        <w:jc w:val="both"/>
        <w:rPr>
          <w:rFonts w:ascii="Tahoma" w:hAnsi="Tahoma" w:cs="Tahoma"/>
          <w:b/>
        </w:rPr>
      </w:pPr>
    </w:p>
    <w:p w14:paraId="235B1F83" w14:textId="77777777" w:rsidR="002C2986" w:rsidRPr="008F3C85" w:rsidRDefault="002C2986" w:rsidP="002C2986">
      <w:pPr>
        <w:keepLines/>
        <w:widowControl w:val="0"/>
        <w:contextualSpacing/>
        <w:jc w:val="both"/>
        <w:rPr>
          <w:rFonts w:ascii="Tahoma" w:hAnsi="Tahoma" w:cs="Tahoma"/>
          <w:b/>
        </w:rPr>
      </w:pPr>
    </w:p>
    <w:p w14:paraId="79D4A1CE" w14:textId="77777777" w:rsidR="002C2986" w:rsidRPr="008F3C85" w:rsidRDefault="002C2986" w:rsidP="002C2986">
      <w:pPr>
        <w:keepLines/>
        <w:widowControl w:val="0"/>
        <w:contextualSpacing/>
        <w:jc w:val="both"/>
        <w:rPr>
          <w:rFonts w:ascii="Tahoma" w:hAnsi="Tahoma" w:cs="Tahoma"/>
        </w:rPr>
      </w:pPr>
      <w:r w:rsidRPr="008F3C85">
        <w:rPr>
          <w:rFonts w:ascii="Tahoma" w:hAnsi="Tahoma" w:cs="Tahoma"/>
          <w:b/>
        </w:rPr>
        <w:t>IZJAVLJAMO</w:t>
      </w:r>
      <w:r w:rsidRPr="008F3C85">
        <w:rPr>
          <w:rFonts w:ascii="Tahoma" w:hAnsi="Tahoma" w:cs="Tahoma"/>
        </w:rPr>
        <w:t xml:space="preserve">, da so pri lastništvu zgoraj navedenega ponudnika udeležene naslednje </w:t>
      </w:r>
      <w:r w:rsidRPr="008F3C85">
        <w:rPr>
          <w:rFonts w:ascii="Tahoma" w:hAnsi="Tahoma" w:cs="Tahoma"/>
          <w:u w:val="single"/>
        </w:rPr>
        <w:t>fizične osebe</w:t>
      </w:r>
      <w:r w:rsidRPr="008F3C85">
        <w:rPr>
          <w:rFonts w:ascii="Tahoma" w:hAnsi="Tahoma" w:cs="Tahoma"/>
        </w:rPr>
        <w:t>, vključno z udeležbo tihih družbenikov:</w:t>
      </w:r>
    </w:p>
    <w:p w14:paraId="6D504508" w14:textId="77777777" w:rsidR="002C2986" w:rsidRPr="008F3C85" w:rsidRDefault="002C2986" w:rsidP="002C298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2C2986" w:rsidRPr="008F3C85" w14:paraId="5DCE9630"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3B754502"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1CE5365F"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063896B"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59B9C79"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Delež lastništva v %</w:t>
            </w:r>
          </w:p>
        </w:tc>
      </w:tr>
      <w:tr w:rsidR="002C2986" w:rsidRPr="008F3C85" w14:paraId="5BAFBD63"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59648D2C"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188B3BE"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46442EE" w14:textId="77777777" w:rsidR="002C2986" w:rsidRPr="008F3C85" w:rsidRDefault="002C2986" w:rsidP="002C298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568AC88" w14:textId="77777777" w:rsidR="002C2986" w:rsidRPr="008F3C85" w:rsidRDefault="002C2986" w:rsidP="002C2986">
            <w:pPr>
              <w:keepLines/>
              <w:widowControl w:val="0"/>
              <w:contextualSpacing/>
              <w:jc w:val="both"/>
              <w:rPr>
                <w:rFonts w:ascii="Tahoma" w:hAnsi="Tahoma" w:cs="Tahoma"/>
                <w:b/>
              </w:rPr>
            </w:pPr>
          </w:p>
        </w:tc>
      </w:tr>
      <w:tr w:rsidR="002C2986" w:rsidRPr="008F3C85" w14:paraId="084214E3"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000172F5"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52A3DB5F"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323B875" w14:textId="77777777" w:rsidR="002C2986" w:rsidRPr="008F3C85" w:rsidRDefault="002C2986" w:rsidP="002C298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C684C40" w14:textId="77777777" w:rsidR="002C2986" w:rsidRPr="008F3C85" w:rsidRDefault="002C2986" w:rsidP="002C2986">
            <w:pPr>
              <w:keepLines/>
              <w:widowControl w:val="0"/>
              <w:contextualSpacing/>
              <w:jc w:val="both"/>
              <w:rPr>
                <w:rFonts w:ascii="Tahoma" w:hAnsi="Tahoma" w:cs="Tahoma"/>
                <w:b/>
              </w:rPr>
            </w:pPr>
          </w:p>
        </w:tc>
      </w:tr>
      <w:tr w:rsidR="002C2986" w:rsidRPr="008F3C85" w14:paraId="2A4C2592"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6A27EF93"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191ED390"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EA70A23" w14:textId="77777777" w:rsidR="002C2986" w:rsidRPr="008F3C85" w:rsidRDefault="002C2986" w:rsidP="002C298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93CBDD9" w14:textId="77777777" w:rsidR="002C2986" w:rsidRPr="008F3C85" w:rsidRDefault="002C2986" w:rsidP="002C2986">
            <w:pPr>
              <w:keepLines/>
              <w:widowControl w:val="0"/>
              <w:contextualSpacing/>
              <w:jc w:val="both"/>
              <w:rPr>
                <w:rFonts w:ascii="Tahoma" w:hAnsi="Tahoma" w:cs="Tahoma"/>
                <w:b/>
              </w:rPr>
            </w:pPr>
          </w:p>
        </w:tc>
      </w:tr>
      <w:tr w:rsidR="002C2986" w:rsidRPr="008F3C85" w14:paraId="22ED55A6"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464A0FB4"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2249590A"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2E996A4" w14:textId="77777777" w:rsidR="002C2986" w:rsidRPr="008F3C85" w:rsidRDefault="002C2986" w:rsidP="002C298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64512C2" w14:textId="77777777" w:rsidR="002C2986" w:rsidRPr="008F3C85" w:rsidRDefault="002C2986" w:rsidP="002C2986">
            <w:pPr>
              <w:keepLines/>
              <w:widowControl w:val="0"/>
              <w:contextualSpacing/>
              <w:jc w:val="both"/>
              <w:rPr>
                <w:rFonts w:ascii="Tahoma" w:hAnsi="Tahoma" w:cs="Tahoma"/>
                <w:b/>
              </w:rPr>
            </w:pPr>
          </w:p>
        </w:tc>
      </w:tr>
      <w:tr w:rsidR="002C2986" w:rsidRPr="008F3C85" w14:paraId="43FA06C9"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05FB8B7D"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E22E725"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C0A3AC7" w14:textId="77777777" w:rsidR="002C2986" w:rsidRPr="008F3C85" w:rsidRDefault="002C2986" w:rsidP="002C298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F7DB0F1" w14:textId="77777777" w:rsidR="002C2986" w:rsidRPr="008F3C85" w:rsidRDefault="002C2986" w:rsidP="002C2986">
            <w:pPr>
              <w:keepLines/>
              <w:widowControl w:val="0"/>
              <w:contextualSpacing/>
              <w:jc w:val="both"/>
              <w:rPr>
                <w:rFonts w:ascii="Tahoma" w:hAnsi="Tahoma" w:cs="Tahoma"/>
                <w:b/>
              </w:rPr>
            </w:pPr>
          </w:p>
        </w:tc>
      </w:tr>
      <w:tr w:rsidR="002C2986" w:rsidRPr="008F3C85" w14:paraId="083DCD20"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69E322F6"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49C11E52" w14:textId="77777777" w:rsidR="002C2986" w:rsidRPr="008F3C85" w:rsidRDefault="002C2986" w:rsidP="002C298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0B4F94C" w14:textId="77777777" w:rsidR="002C2986" w:rsidRPr="008F3C85" w:rsidRDefault="002C2986" w:rsidP="002C298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9CC935B" w14:textId="77777777" w:rsidR="002C2986" w:rsidRPr="008F3C85" w:rsidRDefault="002C2986" w:rsidP="002C2986">
            <w:pPr>
              <w:keepLines/>
              <w:widowControl w:val="0"/>
              <w:contextualSpacing/>
              <w:jc w:val="both"/>
              <w:rPr>
                <w:rFonts w:ascii="Tahoma" w:hAnsi="Tahoma" w:cs="Tahoma"/>
                <w:b/>
              </w:rPr>
            </w:pPr>
          </w:p>
        </w:tc>
      </w:tr>
    </w:tbl>
    <w:p w14:paraId="45F2E78B" w14:textId="77777777" w:rsidR="002C2986" w:rsidRPr="008F3C85" w:rsidRDefault="002C2986" w:rsidP="002C2986">
      <w:pPr>
        <w:keepLines/>
        <w:widowControl w:val="0"/>
        <w:contextualSpacing/>
        <w:jc w:val="both"/>
        <w:rPr>
          <w:rFonts w:ascii="Tahoma" w:hAnsi="Tahoma" w:cs="Tahoma"/>
          <w:b/>
        </w:rPr>
      </w:pPr>
    </w:p>
    <w:p w14:paraId="12A98BB4" w14:textId="77777777" w:rsidR="002C2986" w:rsidRPr="008F3C85" w:rsidRDefault="002C2986" w:rsidP="002C2986">
      <w:pPr>
        <w:keepLines/>
        <w:widowControl w:val="0"/>
        <w:contextualSpacing/>
        <w:jc w:val="both"/>
        <w:rPr>
          <w:rFonts w:ascii="Tahoma" w:hAnsi="Tahoma" w:cs="Tahoma"/>
          <w:b/>
        </w:rPr>
      </w:pPr>
    </w:p>
    <w:p w14:paraId="0D612174" w14:textId="77777777" w:rsidR="002C2986" w:rsidRPr="008F3C85" w:rsidRDefault="002C2986" w:rsidP="002C2986">
      <w:pPr>
        <w:keepLines/>
        <w:widowControl w:val="0"/>
        <w:contextualSpacing/>
        <w:jc w:val="both"/>
        <w:rPr>
          <w:rFonts w:ascii="Tahoma" w:hAnsi="Tahoma" w:cs="Tahoma"/>
          <w:b/>
        </w:rPr>
      </w:pPr>
    </w:p>
    <w:p w14:paraId="624D274B" w14:textId="77777777" w:rsidR="002C2986" w:rsidRPr="008F3C85" w:rsidRDefault="002C2986" w:rsidP="002C2986">
      <w:pPr>
        <w:keepLines/>
        <w:widowControl w:val="0"/>
        <w:contextualSpacing/>
        <w:jc w:val="both"/>
        <w:rPr>
          <w:rFonts w:ascii="Tahoma" w:hAnsi="Tahoma" w:cs="Tahoma"/>
          <w:b/>
        </w:rPr>
      </w:pPr>
    </w:p>
    <w:p w14:paraId="44E96560" w14:textId="77777777" w:rsidR="002C2986" w:rsidRPr="008F3C85" w:rsidRDefault="002C2986" w:rsidP="002C2986">
      <w:pPr>
        <w:keepLines/>
        <w:widowControl w:val="0"/>
        <w:contextualSpacing/>
        <w:jc w:val="both"/>
        <w:rPr>
          <w:rFonts w:ascii="Tahoma" w:hAnsi="Tahoma" w:cs="Tahoma"/>
        </w:rPr>
      </w:pPr>
      <w:r w:rsidRPr="008F3C85">
        <w:rPr>
          <w:rFonts w:ascii="Tahoma" w:hAnsi="Tahoma" w:cs="Tahoma"/>
          <w:b/>
        </w:rPr>
        <w:lastRenderedPageBreak/>
        <w:t>IZJAVLJAMO</w:t>
      </w:r>
      <w:r w:rsidRPr="008F3C85">
        <w:rPr>
          <w:rFonts w:ascii="Tahoma" w:hAnsi="Tahoma" w:cs="Tahoma"/>
        </w:rPr>
        <w:t xml:space="preserve">, da so skladno z določbami zakona, ki ureja gospodarske družbe, </w:t>
      </w:r>
      <w:r w:rsidRPr="008F3C85">
        <w:rPr>
          <w:rFonts w:ascii="Tahoma" w:hAnsi="Tahoma" w:cs="Tahoma"/>
          <w:u w:val="single"/>
        </w:rPr>
        <w:t>povezane družbe</w:t>
      </w:r>
      <w:r w:rsidRPr="008F3C85">
        <w:rPr>
          <w:rFonts w:ascii="Tahoma" w:hAnsi="Tahoma" w:cs="Tahoma"/>
        </w:rPr>
        <w:t xml:space="preserve"> z zgoraj navedenim ponudnikom, naslednji gospodarski subjekti:</w:t>
      </w:r>
    </w:p>
    <w:p w14:paraId="48E2FAC0" w14:textId="77777777" w:rsidR="002C2986" w:rsidRPr="008F3C85" w:rsidRDefault="002C2986" w:rsidP="002C298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2C2986" w:rsidRPr="008F3C85" w14:paraId="3CEDA4E3"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46BA80A6"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7BE64588"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C065B75"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AEF6475"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Matična številka</w:t>
            </w:r>
          </w:p>
        </w:tc>
      </w:tr>
      <w:tr w:rsidR="002C2986" w:rsidRPr="008F3C85" w14:paraId="3A137F46"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03DB5DC7"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11A94F72" w14:textId="77777777" w:rsidR="002C2986" w:rsidRPr="008F3C85" w:rsidRDefault="002C2986" w:rsidP="002C298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7598C13" w14:textId="77777777" w:rsidR="002C2986" w:rsidRPr="008F3C85" w:rsidRDefault="002C2986" w:rsidP="002C298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15F8F91" w14:textId="77777777" w:rsidR="002C2986" w:rsidRPr="008F3C85" w:rsidRDefault="002C2986" w:rsidP="002C2986">
            <w:pPr>
              <w:keepLines/>
              <w:widowControl w:val="0"/>
              <w:contextualSpacing/>
              <w:jc w:val="both"/>
              <w:rPr>
                <w:rFonts w:ascii="Tahoma" w:hAnsi="Tahoma" w:cs="Tahoma"/>
                <w:b/>
              </w:rPr>
            </w:pPr>
          </w:p>
        </w:tc>
      </w:tr>
      <w:tr w:rsidR="002C2986" w:rsidRPr="008F3C85" w14:paraId="7CBC9A7F"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190672DA"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2770E78B" w14:textId="77777777" w:rsidR="002C2986" w:rsidRPr="008F3C85" w:rsidRDefault="002C2986" w:rsidP="002C298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6F8AE0" w14:textId="77777777" w:rsidR="002C2986" w:rsidRPr="008F3C85" w:rsidRDefault="002C2986" w:rsidP="002C298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F2F82E0" w14:textId="77777777" w:rsidR="002C2986" w:rsidRPr="008F3C85" w:rsidRDefault="002C2986" w:rsidP="002C2986">
            <w:pPr>
              <w:keepLines/>
              <w:widowControl w:val="0"/>
              <w:contextualSpacing/>
              <w:jc w:val="both"/>
              <w:rPr>
                <w:rFonts w:ascii="Tahoma" w:hAnsi="Tahoma" w:cs="Tahoma"/>
                <w:b/>
              </w:rPr>
            </w:pPr>
          </w:p>
        </w:tc>
      </w:tr>
      <w:tr w:rsidR="002C2986" w:rsidRPr="008F3C85" w14:paraId="35E43D81"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6A7FF325"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499FB9C4" w14:textId="77777777" w:rsidR="002C2986" w:rsidRPr="008F3C85" w:rsidRDefault="002C2986" w:rsidP="002C298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FA6808D" w14:textId="77777777" w:rsidR="002C2986" w:rsidRPr="008F3C85" w:rsidRDefault="002C2986" w:rsidP="002C298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19E6DBB" w14:textId="77777777" w:rsidR="002C2986" w:rsidRPr="008F3C85" w:rsidRDefault="002C2986" w:rsidP="002C2986">
            <w:pPr>
              <w:keepLines/>
              <w:widowControl w:val="0"/>
              <w:contextualSpacing/>
              <w:jc w:val="both"/>
              <w:rPr>
                <w:rFonts w:ascii="Tahoma" w:hAnsi="Tahoma" w:cs="Tahoma"/>
                <w:b/>
              </w:rPr>
            </w:pPr>
          </w:p>
        </w:tc>
      </w:tr>
      <w:tr w:rsidR="002C2986" w:rsidRPr="008F3C85" w14:paraId="2BC86057"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10185BE7"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18A6A4A" w14:textId="77777777" w:rsidR="002C2986" w:rsidRPr="008F3C85" w:rsidRDefault="002C2986" w:rsidP="002C298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61C434C" w14:textId="77777777" w:rsidR="002C2986" w:rsidRPr="008F3C85" w:rsidRDefault="002C2986" w:rsidP="002C298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54E66BF" w14:textId="77777777" w:rsidR="002C2986" w:rsidRPr="008F3C85" w:rsidRDefault="002C2986" w:rsidP="002C2986">
            <w:pPr>
              <w:keepLines/>
              <w:widowControl w:val="0"/>
              <w:contextualSpacing/>
              <w:jc w:val="both"/>
              <w:rPr>
                <w:rFonts w:ascii="Tahoma" w:hAnsi="Tahoma" w:cs="Tahoma"/>
                <w:b/>
              </w:rPr>
            </w:pPr>
          </w:p>
        </w:tc>
      </w:tr>
      <w:tr w:rsidR="002C2986" w:rsidRPr="008F3C85" w14:paraId="056A1943"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4124B0DD"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37A1DE29" w14:textId="77777777" w:rsidR="002C2986" w:rsidRPr="008F3C85" w:rsidRDefault="002C2986" w:rsidP="002C298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7D4967F" w14:textId="77777777" w:rsidR="002C2986" w:rsidRPr="008F3C85" w:rsidRDefault="002C2986" w:rsidP="002C298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19E6A8B" w14:textId="77777777" w:rsidR="002C2986" w:rsidRPr="008F3C85" w:rsidRDefault="002C2986" w:rsidP="002C2986">
            <w:pPr>
              <w:keepLines/>
              <w:widowControl w:val="0"/>
              <w:contextualSpacing/>
              <w:jc w:val="both"/>
              <w:rPr>
                <w:rFonts w:ascii="Tahoma" w:hAnsi="Tahoma" w:cs="Tahoma"/>
                <w:b/>
              </w:rPr>
            </w:pPr>
          </w:p>
        </w:tc>
      </w:tr>
      <w:tr w:rsidR="002C2986" w:rsidRPr="008F3C85" w14:paraId="71955D6F"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5257CCBF"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0D569814" w14:textId="77777777" w:rsidR="002C2986" w:rsidRPr="008F3C85" w:rsidRDefault="002C2986" w:rsidP="002C298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E14DED4" w14:textId="77777777" w:rsidR="002C2986" w:rsidRPr="008F3C85" w:rsidRDefault="002C2986" w:rsidP="002C298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1B54143" w14:textId="77777777" w:rsidR="002C2986" w:rsidRPr="008F3C85" w:rsidRDefault="002C2986" w:rsidP="002C2986">
            <w:pPr>
              <w:keepLines/>
              <w:widowControl w:val="0"/>
              <w:contextualSpacing/>
              <w:jc w:val="both"/>
              <w:rPr>
                <w:rFonts w:ascii="Tahoma" w:hAnsi="Tahoma" w:cs="Tahoma"/>
                <w:b/>
              </w:rPr>
            </w:pPr>
          </w:p>
        </w:tc>
      </w:tr>
    </w:tbl>
    <w:p w14:paraId="0A2E7113" w14:textId="77777777" w:rsidR="002C2986" w:rsidRPr="008F3C85" w:rsidRDefault="002C2986" w:rsidP="002C2986">
      <w:pPr>
        <w:keepLines/>
        <w:widowControl w:val="0"/>
        <w:contextualSpacing/>
        <w:jc w:val="both"/>
        <w:rPr>
          <w:rFonts w:ascii="Tahoma" w:hAnsi="Tahoma" w:cs="Tahoma"/>
          <w:b/>
        </w:rPr>
      </w:pPr>
    </w:p>
    <w:p w14:paraId="32B4A239" w14:textId="77777777" w:rsidR="002C2986" w:rsidRPr="008F3C85" w:rsidRDefault="002C2986" w:rsidP="002C2986">
      <w:pPr>
        <w:keepLines/>
        <w:widowControl w:val="0"/>
        <w:contextualSpacing/>
        <w:jc w:val="both"/>
        <w:rPr>
          <w:rFonts w:ascii="Tahoma" w:hAnsi="Tahoma" w:cs="Tahoma"/>
        </w:rPr>
      </w:pPr>
    </w:p>
    <w:p w14:paraId="56C020A6" w14:textId="77777777" w:rsidR="002C2986" w:rsidRPr="008F3C85" w:rsidRDefault="002C2986" w:rsidP="002C2986">
      <w:pPr>
        <w:keepLines/>
        <w:widowControl w:val="0"/>
        <w:contextualSpacing/>
        <w:jc w:val="both"/>
        <w:rPr>
          <w:rFonts w:ascii="Tahoma" w:hAnsi="Tahoma" w:cs="Tahoma"/>
        </w:rPr>
      </w:pPr>
      <w:r w:rsidRPr="008F3C8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3B16622" w14:textId="77777777" w:rsidR="002C2986" w:rsidRPr="008F3C85" w:rsidRDefault="002C2986" w:rsidP="002C2986">
      <w:pPr>
        <w:keepLines/>
        <w:widowControl w:val="0"/>
        <w:contextualSpacing/>
        <w:jc w:val="both"/>
        <w:rPr>
          <w:rFonts w:ascii="Tahoma" w:hAnsi="Tahoma" w:cs="Tahoma"/>
        </w:rPr>
      </w:pPr>
    </w:p>
    <w:p w14:paraId="67A7FA6B" w14:textId="77777777" w:rsidR="002C2986" w:rsidRPr="008F3C85" w:rsidRDefault="002C2986" w:rsidP="002C2986">
      <w:pPr>
        <w:keepLines/>
        <w:widowControl w:val="0"/>
        <w:contextualSpacing/>
        <w:jc w:val="both"/>
        <w:rPr>
          <w:rFonts w:ascii="Tahoma" w:hAnsi="Tahoma" w:cs="Tahoma"/>
        </w:rPr>
      </w:pPr>
      <w:r w:rsidRPr="008F3C85">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323ED36F" w14:textId="77777777" w:rsidR="002C2986" w:rsidRPr="008F3C85" w:rsidRDefault="002C2986" w:rsidP="002C2986">
      <w:pPr>
        <w:keepLines/>
        <w:widowControl w:val="0"/>
        <w:contextualSpacing/>
        <w:jc w:val="both"/>
        <w:rPr>
          <w:rFonts w:ascii="Tahoma" w:hAnsi="Tahoma" w:cs="Tahoma"/>
          <w:b/>
        </w:rPr>
      </w:pPr>
    </w:p>
    <w:p w14:paraId="2F4206C4" w14:textId="77777777" w:rsidR="002C2986" w:rsidRPr="008F3C85" w:rsidRDefault="002C2986" w:rsidP="002C2986">
      <w:pPr>
        <w:keepLines/>
        <w:widowControl w:val="0"/>
        <w:contextualSpacing/>
        <w:jc w:val="both"/>
        <w:rPr>
          <w:rFonts w:ascii="Tahoma" w:hAnsi="Tahoma" w:cs="Tahoma"/>
          <w:i/>
          <w:u w:val="single"/>
        </w:rPr>
      </w:pPr>
      <w:r w:rsidRPr="008F3C85">
        <w:rPr>
          <w:rFonts w:ascii="Tahoma" w:hAnsi="Tahoma" w:cs="Tahoma"/>
          <w:i/>
          <w:u w:val="single"/>
        </w:rPr>
        <w:t>Vse izjave podajamo pod kazensko in materialno odgovornostjo.</w:t>
      </w:r>
    </w:p>
    <w:p w14:paraId="130A64F2" w14:textId="77777777" w:rsidR="002C2986" w:rsidRPr="008F3C85" w:rsidRDefault="002C2986" w:rsidP="002C2986">
      <w:pPr>
        <w:keepLines/>
        <w:widowControl w:val="0"/>
        <w:contextualSpacing/>
        <w:jc w:val="both"/>
        <w:rPr>
          <w:rFonts w:ascii="Tahoma" w:hAnsi="Tahoma" w:cs="Tahoma"/>
          <w:b/>
        </w:rPr>
      </w:pPr>
    </w:p>
    <w:p w14:paraId="10CF664B" w14:textId="77777777" w:rsidR="002C2986" w:rsidRPr="008F3C85" w:rsidRDefault="002C2986" w:rsidP="002C2986">
      <w:pPr>
        <w:keepLines/>
        <w:widowControl w:val="0"/>
        <w:contextualSpacing/>
        <w:jc w:val="both"/>
        <w:rPr>
          <w:rFonts w:ascii="Tahoma" w:hAnsi="Tahoma" w:cs="Tahoma"/>
          <w:b/>
        </w:rPr>
      </w:pPr>
    </w:p>
    <w:p w14:paraId="7F93FE92" w14:textId="77777777" w:rsidR="002C2986" w:rsidRPr="008F3C85" w:rsidRDefault="002C2986" w:rsidP="002C2986">
      <w:pPr>
        <w:keepLines/>
        <w:widowControl w:val="0"/>
        <w:contextualSpacing/>
        <w:jc w:val="both"/>
        <w:rPr>
          <w:rFonts w:ascii="Tahoma" w:hAnsi="Tahoma" w:cs="Tahoma"/>
          <w:b/>
        </w:rPr>
      </w:pPr>
    </w:p>
    <w:p w14:paraId="6B9A1123" w14:textId="77777777" w:rsidR="002C2986" w:rsidRPr="008F3C85" w:rsidRDefault="002C2986" w:rsidP="002C2986">
      <w:pPr>
        <w:keepLines/>
        <w:widowControl w:val="0"/>
        <w:contextualSpacing/>
        <w:jc w:val="both"/>
        <w:rPr>
          <w:rFonts w:ascii="Tahoma" w:hAnsi="Tahoma" w:cs="Tahoma"/>
          <w:b/>
        </w:rPr>
      </w:pPr>
    </w:p>
    <w:p w14:paraId="10904D5A" w14:textId="77777777" w:rsidR="002C2986" w:rsidRPr="008F3C85" w:rsidRDefault="002C2986" w:rsidP="002C2986">
      <w:pPr>
        <w:keepLines/>
        <w:widowControl w:val="0"/>
        <w:contextualSpacing/>
        <w:jc w:val="both"/>
        <w:rPr>
          <w:rFonts w:ascii="Tahoma" w:hAnsi="Tahoma" w:cs="Tahoma"/>
          <w:b/>
        </w:rPr>
      </w:pPr>
    </w:p>
    <w:p w14:paraId="0AF41CE3" w14:textId="77777777" w:rsidR="002C2986" w:rsidRPr="008F3C85" w:rsidRDefault="002C2986" w:rsidP="002C2986">
      <w:pPr>
        <w:keepLines/>
        <w:widowControl w:val="0"/>
        <w:contextualSpacing/>
        <w:jc w:val="both"/>
        <w:rPr>
          <w:rFonts w:ascii="Tahoma" w:hAnsi="Tahoma" w:cs="Tahoma"/>
          <w:b/>
        </w:rPr>
      </w:pPr>
    </w:p>
    <w:p w14:paraId="5204E3DD"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rPr>
        <w:t>__________________________                                    _____________________________</w:t>
      </w:r>
    </w:p>
    <w:p w14:paraId="20A6865B" w14:textId="77777777" w:rsidR="002C2986" w:rsidRPr="008F3C85" w:rsidRDefault="002C2986" w:rsidP="002C2986">
      <w:pPr>
        <w:keepLines/>
        <w:widowControl w:val="0"/>
        <w:contextualSpacing/>
        <w:jc w:val="both"/>
        <w:rPr>
          <w:rFonts w:ascii="Tahoma" w:hAnsi="Tahoma" w:cs="Tahoma"/>
        </w:rPr>
      </w:pPr>
      <w:r w:rsidRPr="008F3C85">
        <w:rPr>
          <w:rFonts w:ascii="Tahoma" w:hAnsi="Tahoma" w:cs="Tahoma"/>
        </w:rPr>
        <w:t xml:space="preserve">(Kraj in datum)                                         Žig                      (Naziv in podpis zakonitega zastopnika  </w:t>
      </w:r>
    </w:p>
    <w:p w14:paraId="2F7D0835" w14:textId="77777777" w:rsidR="002C2986" w:rsidRPr="008F3C85" w:rsidRDefault="002C2986" w:rsidP="002C2986">
      <w:pPr>
        <w:keepLines/>
        <w:widowControl w:val="0"/>
        <w:contextualSpacing/>
        <w:jc w:val="both"/>
        <w:rPr>
          <w:rFonts w:ascii="Tahoma" w:hAnsi="Tahoma" w:cs="Tahoma"/>
        </w:rPr>
      </w:pPr>
      <w:r w:rsidRPr="008F3C85">
        <w:rPr>
          <w:rFonts w:ascii="Tahoma" w:hAnsi="Tahoma" w:cs="Tahoma"/>
        </w:rPr>
        <w:t xml:space="preserve">                                                                                               ponudnika/podizvajalca) </w:t>
      </w:r>
    </w:p>
    <w:p w14:paraId="6AB0A71A" w14:textId="77777777" w:rsidR="002C2986" w:rsidRPr="008F3C85" w:rsidRDefault="002C2986" w:rsidP="002C2986">
      <w:pPr>
        <w:keepLines/>
        <w:widowControl w:val="0"/>
        <w:tabs>
          <w:tab w:val="left" w:pos="284"/>
        </w:tabs>
        <w:contextualSpacing/>
        <w:jc w:val="both"/>
        <w:rPr>
          <w:rFonts w:ascii="Tahoma" w:hAnsi="Tahoma" w:cs="Tahoma"/>
        </w:rPr>
      </w:pPr>
    </w:p>
    <w:p w14:paraId="16078616" w14:textId="77777777" w:rsidR="002C2986" w:rsidRPr="008F3C85" w:rsidRDefault="002C2986" w:rsidP="002C2986">
      <w:pPr>
        <w:keepLines/>
        <w:widowControl w:val="0"/>
        <w:tabs>
          <w:tab w:val="left" w:pos="284"/>
        </w:tabs>
        <w:contextualSpacing/>
        <w:jc w:val="both"/>
        <w:rPr>
          <w:rFonts w:ascii="Tahoma" w:hAnsi="Tahoma" w:cs="Tahoma"/>
        </w:rPr>
      </w:pPr>
    </w:p>
    <w:p w14:paraId="39AFB436" w14:textId="77777777" w:rsidR="002C2986" w:rsidRPr="008F3C85" w:rsidRDefault="002C2986" w:rsidP="002C2986">
      <w:pPr>
        <w:keepLines/>
        <w:widowControl w:val="0"/>
        <w:tabs>
          <w:tab w:val="left" w:pos="284"/>
        </w:tabs>
        <w:contextualSpacing/>
        <w:jc w:val="both"/>
        <w:rPr>
          <w:rFonts w:ascii="Tahoma" w:hAnsi="Tahoma" w:cs="Tahoma"/>
        </w:rPr>
      </w:pPr>
    </w:p>
    <w:p w14:paraId="24A15AA1" w14:textId="77777777" w:rsidR="002C2986" w:rsidRPr="008F3C85" w:rsidRDefault="002C2986" w:rsidP="002C2986">
      <w:pPr>
        <w:keepLines/>
        <w:widowControl w:val="0"/>
        <w:contextualSpacing/>
      </w:pPr>
    </w:p>
    <w:p w14:paraId="5D1E9240" w14:textId="77777777" w:rsidR="002C2986" w:rsidRPr="008F3C85" w:rsidRDefault="002C2986" w:rsidP="002C2986">
      <w:pPr>
        <w:keepLines/>
        <w:widowControl w:val="0"/>
        <w:contextualSpacing/>
      </w:pPr>
    </w:p>
    <w:p w14:paraId="78DD9131" w14:textId="77777777" w:rsidR="002C2986" w:rsidRPr="008F3C85" w:rsidRDefault="002C2986" w:rsidP="002C2986">
      <w:pPr>
        <w:keepLines/>
        <w:widowControl w:val="0"/>
        <w:contextualSpacing/>
      </w:pPr>
    </w:p>
    <w:p w14:paraId="6717ECE0" w14:textId="77777777" w:rsidR="002C2986" w:rsidRPr="008F3C85" w:rsidRDefault="002C2986" w:rsidP="002C2986">
      <w:pPr>
        <w:keepLines/>
        <w:widowControl w:val="0"/>
        <w:contextualSpacing/>
      </w:pPr>
    </w:p>
    <w:p w14:paraId="1BE732C1" w14:textId="77777777" w:rsidR="002C2986" w:rsidRPr="008F3C85" w:rsidRDefault="002C2986" w:rsidP="002C2986">
      <w:pPr>
        <w:keepLines/>
        <w:widowControl w:val="0"/>
        <w:contextualSpacing/>
        <w:jc w:val="both"/>
        <w:rPr>
          <w:rFonts w:ascii="Tahoma" w:hAnsi="Tahoma" w:cs="Tahoma"/>
          <w:b/>
          <w:i/>
          <w:sz w:val="18"/>
          <w:szCs w:val="18"/>
          <w:u w:val="single"/>
        </w:rPr>
      </w:pPr>
      <w:r w:rsidRPr="008F3C85">
        <w:rPr>
          <w:rFonts w:ascii="Tahoma" w:hAnsi="Tahoma" w:cs="Tahoma"/>
          <w:b/>
          <w:i/>
          <w:sz w:val="18"/>
          <w:szCs w:val="18"/>
          <w:u w:val="single"/>
        </w:rPr>
        <w:t xml:space="preserve">Navodilo: </w:t>
      </w:r>
    </w:p>
    <w:p w14:paraId="0F92E6BD" w14:textId="77777777" w:rsidR="002C2986" w:rsidRPr="008F3C85" w:rsidRDefault="002C2986" w:rsidP="002C2986">
      <w:pPr>
        <w:keepLines/>
        <w:widowControl w:val="0"/>
        <w:contextualSpacing/>
        <w:jc w:val="both"/>
        <w:rPr>
          <w:rFonts w:ascii="Tahoma" w:hAnsi="Tahoma" w:cs="Tahoma"/>
          <w:i/>
          <w:iCs/>
          <w:sz w:val="18"/>
          <w:szCs w:val="22"/>
        </w:rPr>
      </w:pPr>
      <w:r w:rsidRPr="008F3C85">
        <w:rPr>
          <w:rFonts w:ascii="Tahoma" w:hAnsi="Tahoma" w:cs="Tahoma"/>
          <w:i/>
          <w:iCs/>
          <w:sz w:val="18"/>
          <w:szCs w:val="22"/>
        </w:rPr>
        <w:t xml:space="preserve">Izjavo izpolni in podpiše </w:t>
      </w:r>
      <w:r w:rsidRPr="008F3C85">
        <w:rPr>
          <w:rFonts w:ascii="Tahoma" w:hAnsi="Tahoma" w:cs="Tahoma"/>
          <w:i/>
          <w:iCs/>
          <w:sz w:val="18"/>
          <w:szCs w:val="22"/>
          <w:u w:val="single"/>
        </w:rPr>
        <w:t>ponudnik</w:t>
      </w:r>
      <w:r w:rsidRPr="008F3C85">
        <w:rPr>
          <w:rFonts w:ascii="Tahoma" w:hAnsi="Tahoma" w:cs="Tahoma"/>
          <w:i/>
          <w:iCs/>
          <w:sz w:val="18"/>
          <w:szCs w:val="22"/>
        </w:rPr>
        <w:t xml:space="preserve">, kot tudi vsi </w:t>
      </w:r>
      <w:r w:rsidRPr="008F3C85">
        <w:rPr>
          <w:rFonts w:ascii="Tahoma" w:hAnsi="Tahoma" w:cs="Tahoma"/>
          <w:i/>
          <w:iCs/>
          <w:sz w:val="18"/>
          <w:szCs w:val="22"/>
          <w:u w:val="single"/>
        </w:rPr>
        <w:t>posamezni člani skupine ponudnikov</w:t>
      </w:r>
      <w:r w:rsidRPr="008F3C85">
        <w:rPr>
          <w:rFonts w:ascii="Tahoma" w:hAnsi="Tahoma" w:cs="Tahoma"/>
          <w:i/>
          <w:iCs/>
          <w:sz w:val="18"/>
          <w:szCs w:val="22"/>
        </w:rPr>
        <w:t xml:space="preserve"> (partnerji) v primeru skupne ponudbe, </w:t>
      </w:r>
      <w:r w:rsidRPr="008F3C85">
        <w:rPr>
          <w:rFonts w:ascii="Tahoma" w:hAnsi="Tahoma" w:cs="Tahoma"/>
          <w:b/>
          <w:i/>
          <w:iCs/>
          <w:sz w:val="18"/>
          <w:szCs w:val="22"/>
        </w:rPr>
        <w:t>ter</w:t>
      </w:r>
      <w:r w:rsidRPr="008F3C85">
        <w:rPr>
          <w:rFonts w:ascii="Tahoma" w:hAnsi="Tahoma" w:cs="Tahoma"/>
          <w:i/>
          <w:iCs/>
          <w:sz w:val="18"/>
          <w:szCs w:val="22"/>
        </w:rPr>
        <w:t xml:space="preserve"> vsi </w:t>
      </w:r>
      <w:r w:rsidRPr="008F3C85">
        <w:rPr>
          <w:rFonts w:ascii="Tahoma" w:hAnsi="Tahoma" w:cs="Tahoma"/>
          <w:i/>
          <w:iCs/>
          <w:sz w:val="18"/>
          <w:szCs w:val="22"/>
          <w:u w:val="single"/>
        </w:rPr>
        <w:t>podizvajalci</w:t>
      </w:r>
      <w:r w:rsidRPr="008F3C85">
        <w:rPr>
          <w:rFonts w:ascii="Tahoma" w:hAnsi="Tahoma" w:cs="Tahoma"/>
          <w:i/>
          <w:iCs/>
          <w:sz w:val="18"/>
          <w:szCs w:val="22"/>
        </w:rPr>
        <w:t xml:space="preserve"> (če ponudnik izvaja javno naročilo s podizvajalci) in morebitni </w:t>
      </w:r>
      <w:r w:rsidRPr="008F3C85">
        <w:rPr>
          <w:rFonts w:ascii="Tahoma" w:hAnsi="Tahoma" w:cs="Tahoma"/>
          <w:i/>
          <w:iCs/>
          <w:sz w:val="18"/>
          <w:szCs w:val="22"/>
          <w:u w:val="single"/>
        </w:rPr>
        <w:t>subjekti</w:t>
      </w:r>
      <w:r w:rsidRPr="008F3C85">
        <w:rPr>
          <w:rFonts w:ascii="Tahoma" w:hAnsi="Tahoma" w:cs="Tahoma"/>
          <w:i/>
          <w:iCs/>
          <w:sz w:val="18"/>
          <w:szCs w:val="22"/>
        </w:rPr>
        <w:t>, katerih zmogljivost uporablja ponudnik (v kolikor bo ponudnik uporabil zmogljivosti drugih subjektov za izvedbo javnega naročila).</w:t>
      </w:r>
    </w:p>
    <w:p w14:paraId="11AAA539" w14:textId="77777777" w:rsidR="002C2986" w:rsidRPr="008F3C85" w:rsidRDefault="002C2986" w:rsidP="002C2986">
      <w:pPr>
        <w:keepLines/>
        <w:widowControl w:val="0"/>
        <w:tabs>
          <w:tab w:val="left" w:pos="284"/>
        </w:tabs>
        <w:contextualSpacing/>
        <w:jc w:val="both"/>
        <w:rPr>
          <w:rFonts w:ascii="Tahoma" w:hAnsi="Tahoma" w:cs="Tahoma"/>
        </w:rPr>
      </w:pPr>
    </w:p>
    <w:p w14:paraId="5A9136E6" w14:textId="77777777" w:rsidR="002C2986" w:rsidRPr="008F3C85" w:rsidRDefault="002C2986" w:rsidP="002C2986">
      <w:pPr>
        <w:keepLines/>
        <w:widowControl w:val="0"/>
        <w:tabs>
          <w:tab w:val="left" w:pos="284"/>
        </w:tabs>
        <w:contextualSpacing/>
        <w:jc w:val="both"/>
        <w:rPr>
          <w:rFonts w:ascii="Tahoma" w:hAnsi="Tahoma" w:cs="Tahoma"/>
        </w:rPr>
      </w:pPr>
      <w:r w:rsidRPr="008F3C85">
        <w:rPr>
          <w:rFonts w:ascii="Tahoma" w:hAnsi="Tahoma" w:cs="Tahoma"/>
          <w:i/>
          <w:sz w:val="18"/>
        </w:rPr>
        <w:t xml:space="preserve">Ponudnik </w:t>
      </w:r>
      <w:r w:rsidRPr="008F3C85">
        <w:rPr>
          <w:rFonts w:ascii="Tahoma" w:hAnsi="Tahoma" w:cs="Tahoma"/>
          <w:i/>
          <w:sz w:val="18"/>
          <w:u w:val="single"/>
        </w:rPr>
        <w:t>obrazec</w:t>
      </w:r>
      <w:r w:rsidRPr="008F3C85">
        <w:rPr>
          <w:rFonts w:ascii="Tahoma" w:hAnsi="Tahoma" w:cs="Tahoma"/>
          <w:b/>
          <w:i/>
          <w:sz w:val="18"/>
        </w:rPr>
        <w:t xml:space="preserve"> </w:t>
      </w:r>
      <w:r w:rsidRPr="008F3C85">
        <w:rPr>
          <w:rFonts w:ascii="Tahoma" w:hAnsi="Tahoma" w:cs="Tahoma"/>
          <w:i/>
          <w:sz w:val="18"/>
        </w:rPr>
        <w:t>v okviru sistema e-JN</w:t>
      </w:r>
      <w:r w:rsidRPr="008F3C85">
        <w:rPr>
          <w:rFonts w:ascii="Tahoma" w:hAnsi="Tahoma" w:cs="Tahoma"/>
          <w:b/>
          <w:i/>
          <w:sz w:val="18"/>
        </w:rPr>
        <w:t xml:space="preserve"> </w:t>
      </w:r>
      <w:r w:rsidRPr="008F3C85">
        <w:rPr>
          <w:rFonts w:ascii="Tahoma" w:hAnsi="Tahoma" w:cs="Tahoma"/>
          <w:b/>
          <w:i/>
          <w:sz w:val="18"/>
          <w:u w:val="single"/>
        </w:rPr>
        <w:t>naloži v Razdelek »DOKUMENTI«, del »Ostale priloge«!!!</w:t>
      </w:r>
    </w:p>
    <w:p w14:paraId="0FF4026E" w14:textId="77777777" w:rsidR="002C2986" w:rsidRPr="008F3C85" w:rsidRDefault="002C2986" w:rsidP="002C2986">
      <w:pPr>
        <w:keepLines/>
        <w:widowControl w:val="0"/>
        <w:contextualSpacing/>
        <w:jc w:val="both"/>
        <w:rPr>
          <w:rFonts w:ascii="Tahoma" w:hAnsi="Tahoma" w:cs="Tahoma"/>
          <w:b/>
          <w:i/>
          <w:sz w:val="18"/>
          <w:szCs w:val="18"/>
          <w:u w:val="single"/>
        </w:rPr>
      </w:pPr>
    </w:p>
    <w:p w14:paraId="1F0DE684" w14:textId="77777777" w:rsidR="002C2986" w:rsidRPr="008F3C85" w:rsidRDefault="002C2986" w:rsidP="002C2986">
      <w:pPr>
        <w:keepLines/>
        <w:widowControl w:val="0"/>
        <w:jc w:val="both"/>
        <w:rPr>
          <w:rFonts w:ascii="Tahoma" w:hAnsi="Tahoma" w:cs="Tahoma"/>
          <w:b/>
          <w:i/>
          <w:sz w:val="18"/>
          <w:szCs w:val="18"/>
          <w:u w:val="single"/>
        </w:rPr>
      </w:pPr>
      <w:r w:rsidRPr="008F3C85">
        <w:rPr>
          <w:rFonts w:ascii="Tahoma" w:hAnsi="Tahoma" w:cs="Tahoma"/>
          <w:b/>
          <w:i/>
          <w:sz w:val="18"/>
          <w:szCs w:val="18"/>
          <w:u w:val="single"/>
        </w:rPr>
        <w:t xml:space="preserve">Opomba:  </w:t>
      </w:r>
      <w:r w:rsidRPr="008F3C8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1">
        <w:r w:rsidRPr="008F3C85">
          <w:rPr>
            <w:rFonts w:ascii="Tahoma" w:hAnsi="Tahoma" w:cs="Tahoma"/>
            <w:i/>
            <w:iCs/>
            <w:sz w:val="18"/>
            <w:szCs w:val="22"/>
          </w:rPr>
          <w:t>https://www.kpk-rs.si/sl/pogosta-vprasanja</w:t>
        </w:r>
      </w:hyperlink>
      <w:r w:rsidRPr="008F3C8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3512466" w14:textId="77777777" w:rsidR="002C2986" w:rsidRPr="008F3C85" w:rsidRDefault="002C2986" w:rsidP="002C2986">
      <w:pPr>
        <w:keepLines/>
        <w:widowControl w:val="0"/>
        <w:rPr>
          <w:rFonts w:ascii="Tahoma" w:hAnsi="Tahoma" w:cs="Tahoma"/>
          <w:bCs/>
          <w:i/>
          <w:sz w:val="18"/>
          <w:szCs w:val="18"/>
        </w:rPr>
      </w:pPr>
    </w:p>
    <w:p w14:paraId="0AEE6414" w14:textId="77777777" w:rsidR="002C2986" w:rsidRPr="008F3C85" w:rsidRDefault="002C2986" w:rsidP="002C2986">
      <w:pPr>
        <w:keepLines/>
        <w:widowControl w:val="0"/>
        <w:jc w:val="both"/>
        <w:rPr>
          <w:rFonts w:ascii="Tahoma" w:hAnsi="Tahoma" w:cs="Tahoma"/>
          <w:sz w:val="18"/>
          <w:szCs w:val="18"/>
        </w:rPr>
      </w:pPr>
      <w:r w:rsidRPr="008F3C85">
        <w:rPr>
          <w:rFonts w:ascii="Tahoma" w:hAnsi="Tahoma" w:cs="Tahoma"/>
          <w:bCs/>
          <w:i/>
          <w:sz w:val="18"/>
          <w:szCs w:val="18"/>
        </w:rPr>
        <w:t xml:space="preserve">* </w:t>
      </w:r>
      <w:r w:rsidRPr="008F3C85">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8F3C85">
        <w:rPr>
          <w:rFonts w:ascii="Tahoma" w:hAnsi="Tahoma" w:cs="Tahoma"/>
          <w:i/>
          <w:sz w:val="18"/>
          <w:szCs w:val="18"/>
        </w:rPr>
        <w:t>ZIntPK</w:t>
      </w:r>
      <w:proofErr w:type="spellEnd"/>
      <w:r w:rsidRPr="008F3C85">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8F3C85">
        <w:rPr>
          <w:rFonts w:ascii="Tahoma" w:hAnsi="Tahoma" w:cs="Tahoma"/>
          <w:sz w:val="18"/>
          <w:szCs w:val="18"/>
        </w:rPr>
        <w:t xml:space="preserve"> </w:t>
      </w:r>
    </w:p>
    <w:p w14:paraId="76821307" w14:textId="77777777" w:rsidR="002C2986" w:rsidRPr="008F3C85" w:rsidRDefault="002C2986" w:rsidP="002C2986">
      <w:pPr>
        <w:keepLines/>
        <w:widowControl w:val="0"/>
        <w:contextualSpacing/>
        <w:jc w:val="both"/>
        <w:rPr>
          <w:rFonts w:ascii="Tahoma" w:hAnsi="Tahoma" w:cs="Tahoma"/>
          <w:bCs/>
          <w:i/>
          <w:noProof/>
          <w:sz w:val="18"/>
          <w:szCs w:val="18"/>
        </w:rPr>
      </w:pPr>
    </w:p>
    <w:p w14:paraId="7720E37C" w14:textId="77777777" w:rsidR="002C2986" w:rsidRPr="008F3C85" w:rsidRDefault="002C2986" w:rsidP="002C2986">
      <w:pPr>
        <w:keepLines/>
        <w:widowControl w:val="0"/>
        <w:contextualSpacing/>
        <w:jc w:val="both"/>
        <w:rPr>
          <w:rFonts w:ascii="Tahoma" w:hAnsi="Tahoma" w:cs="Tahoma"/>
          <w:bCs/>
          <w:i/>
          <w:noProof/>
          <w:sz w:val="18"/>
          <w:szCs w:val="18"/>
        </w:rPr>
      </w:pPr>
    </w:p>
    <w:p w14:paraId="43C3F446" w14:textId="77777777" w:rsidR="002C2986" w:rsidRPr="008F3C85" w:rsidRDefault="002C2986" w:rsidP="002C2986">
      <w:pPr>
        <w:keepLines/>
        <w:widowControl w:val="0"/>
        <w:contextualSpacing/>
      </w:pPr>
    </w:p>
    <w:p w14:paraId="4F7EEE61" w14:textId="77777777" w:rsidR="002C2986" w:rsidRPr="008F3C85" w:rsidRDefault="002C2986" w:rsidP="002C2986">
      <w:pPr>
        <w:keepLines/>
        <w:widowControl w:val="0"/>
      </w:pPr>
      <w:r w:rsidRPr="008F3C85">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2C2986" w:rsidRPr="008F3C85" w14:paraId="5FA24BF9" w14:textId="77777777" w:rsidTr="00E67A46">
        <w:tc>
          <w:tcPr>
            <w:tcW w:w="600" w:type="dxa"/>
            <w:tcBorders>
              <w:top w:val="single" w:sz="4" w:space="0" w:color="auto"/>
              <w:left w:val="single" w:sz="4" w:space="0" w:color="auto"/>
              <w:bottom w:val="single" w:sz="4" w:space="0" w:color="auto"/>
              <w:right w:val="nil"/>
            </w:tcBorders>
          </w:tcPr>
          <w:p w14:paraId="538BEDFB" w14:textId="77777777" w:rsidR="002C2986" w:rsidRPr="008F3C85" w:rsidRDefault="002C2986" w:rsidP="002C2986">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3A35A1DB" w14:textId="77777777" w:rsidR="002C2986" w:rsidRPr="008F3C85" w:rsidRDefault="002C2986" w:rsidP="002C2986">
            <w:pPr>
              <w:keepLines/>
              <w:widowControl w:val="0"/>
              <w:contextualSpacing/>
              <w:jc w:val="both"/>
              <w:rPr>
                <w:rFonts w:ascii="Tahoma" w:hAnsi="Tahoma" w:cs="Tahoma"/>
              </w:rPr>
            </w:pPr>
            <w:r w:rsidRPr="008F3C85">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368F2913" w14:textId="77777777" w:rsidR="002C2986" w:rsidRPr="008F3C85" w:rsidRDefault="002C2986" w:rsidP="002C2986">
            <w:pPr>
              <w:keepLines/>
              <w:widowControl w:val="0"/>
              <w:contextualSpacing/>
              <w:jc w:val="both"/>
              <w:rPr>
                <w:rFonts w:ascii="Tahoma" w:hAnsi="Tahoma" w:cs="Tahoma"/>
                <w:b/>
              </w:rPr>
            </w:pPr>
            <w:r w:rsidRPr="008F3C85">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2D278190" w14:textId="77777777" w:rsidR="002C2986" w:rsidRPr="008F3C85" w:rsidRDefault="002C2986" w:rsidP="002C2986">
            <w:pPr>
              <w:keepLines/>
              <w:widowControl w:val="0"/>
              <w:contextualSpacing/>
              <w:jc w:val="both"/>
              <w:rPr>
                <w:rFonts w:ascii="Tahoma" w:hAnsi="Tahoma" w:cs="Tahoma"/>
                <w:b/>
                <w:i/>
              </w:rPr>
            </w:pPr>
            <w:r w:rsidRPr="008F3C85">
              <w:rPr>
                <w:rFonts w:ascii="Tahoma" w:hAnsi="Tahoma" w:cs="Tahoma"/>
                <w:b/>
                <w:i/>
              </w:rPr>
              <w:t>4</w:t>
            </w:r>
          </w:p>
        </w:tc>
      </w:tr>
    </w:tbl>
    <w:p w14:paraId="7049876A" w14:textId="77777777" w:rsidR="002C2986" w:rsidRPr="008F3C85" w:rsidRDefault="002C2986" w:rsidP="002C2986">
      <w:pPr>
        <w:keepLines/>
        <w:widowControl w:val="0"/>
        <w:contextualSpacing/>
        <w:jc w:val="both"/>
        <w:rPr>
          <w:rFonts w:ascii="Tahoma" w:hAnsi="Tahoma" w:cs="Tahoma"/>
        </w:rPr>
      </w:pPr>
    </w:p>
    <w:p w14:paraId="4FDCE64B" w14:textId="77777777" w:rsidR="002C2986" w:rsidRPr="008F3C85" w:rsidRDefault="002C2986" w:rsidP="002C2986">
      <w:pPr>
        <w:keepLines/>
        <w:widowControl w:val="0"/>
        <w:contextualSpacing/>
        <w:jc w:val="both"/>
        <w:rPr>
          <w:rFonts w:ascii="Tahoma" w:hAnsi="Tahoma" w:cs="Tahoma"/>
        </w:rPr>
      </w:pPr>
      <w:r w:rsidRPr="008F3C85">
        <w:rPr>
          <w:rFonts w:ascii="Tahoma" w:hAnsi="Tahoma" w:cs="Tahoma"/>
        </w:rPr>
        <w:t>Ponudnik (oz. glavni partner v primeru skupne ponudbe) mora svoj obrazec ESPD izpolniti ter ga v .</w:t>
      </w:r>
      <w:proofErr w:type="spellStart"/>
      <w:r w:rsidRPr="008F3C85">
        <w:rPr>
          <w:rFonts w:ascii="Tahoma" w:hAnsi="Tahoma" w:cs="Tahoma"/>
        </w:rPr>
        <w:t>pdf</w:t>
      </w:r>
      <w:proofErr w:type="spellEnd"/>
      <w:r w:rsidRPr="008F3C85">
        <w:rPr>
          <w:rFonts w:ascii="Tahoma" w:hAnsi="Tahoma" w:cs="Tahoma"/>
        </w:rPr>
        <w:t xml:space="preserve"> formatu ali v elektronski obliki (nepodpisan .</w:t>
      </w:r>
      <w:proofErr w:type="spellStart"/>
      <w:r w:rsidRPr="008F3C85">
        <w:rPr>
          <w:rFonts w:ascii="Tahoma" w:hAnsi="Tahoma" w:cs="Tahoma"/>
        </w:rPr>
        <w:t>xml</w:t>
      </w:r>
      <w:proofErr w:type="spellEnd"/>
      <w:r w:rsidRPr="008F3C85">
        <w:rPr>
          <w:rFonts w:ascii="Tahoma" w:hAnsi="Tahoma" w:cs="Tahoma"/>
        </w:rPr>
        <w:t xml:space="preserve"> format, ki bo podpisan hkrati z oddajo ponudbe) naložiti na informacijski sistem e-JN </w:t>
      </w:r>
      <w:r w:rsidRPr="008F3C85">
        <w:rPr>
          <w:rFonts w:ascii="Tahoma" w:hAnsi="Tahoma" w:cs="Tahoma"/>
          <w:b/>
          <w:u w:val="single"/>
        </w:rPr>
        <w:t>v Razdelek »DOKUMENTI«, del »ESPD-ponudnik«</w:t>
      </w:r>
      <w:r w:rsidRPr="008F3C85">
        <w:rPr>
          <w:rFonts w:ascii="Tahoma" w:hAnsi="Tahoma" w:cs="Tahoma"/>
          <w:u w:val="single"/>
        </w:rPr>
        <w:t>.</w:t>
      </w:r>
      <w:r w:rsidRPr="008F3C85">
        <w:rPr>
          <w:rFonts w:ascii="Tahoma" w:hAnsi="Tahoma" w:cs="Tahoma"/>
        </w:rPr>
        <w:t xml:space="preserve"> </w:t>
      </w:r>
    </w:p>
    <w:p w14:paraId="687B9D97" w14:textId="77777777" w:rsidR="002C2986" w:rsidRPr="008F3C85" w:rsidRDefault="002C2986" w:rsidP="002C2986">
      <w:pPr>
        <w:keepLines/>
        <w:widowControl w:val="0"/>
        <w:contextualSpacing/>
        <w:jc w:val="both"/>
        <w:rPr>
          <w:rFonts w:ascii="Tahoma" w:hAnsi="Tahoma" w:cs="Tahoma"/>
          <w:i/>
          <w:sz w:val="14"/>
          <w:szCs w:val="18"/>
        </w:rPr>
      </w:pPr>
    </w:p>
    <w:p w14:paraId="69599B98" w14:textId="77777777" w:rsidR="002C2986" w:rsidRPr="008F3C85" w:rsidRDefault="002C2986" w:rsidP="002C2986">
      <w:pPr>
        <w:keepLines/>
        <w:widowControl w:val="0"/>
        <w:contextualSpacing/>
        <w:jc w:val="both"/>
        <w:rPr>
          <w:rFonts w:ascii="Tahoma" w:hAnsi="Tahoma" w:cs="Tahoma"/>
          <w:sz w:val="14"/>
        </w:rPr>
      </w:pPr>
      <w:r w:rsidRPr="008F3C85">
        <w:rPr>
          <w:rFonts w:ascii="Tahoma" w:hAnsi="Tahoma" w:cs="Tahoma"/>
          <w:i/>
          <w:sz w:val="18"/>
          <w:szCs w:val="18"/>
        </w:rPr>
        <w:t>Tudi če ponudnik naloži podpisan ESPD v .</w:t>
      </w:r>
      <w:proofErr w:type="spellStart"/>
      <w:r w:rsidRPr="008F3C85">
        <w:rPr>
          <w:rFonts w:ascii="Tahoma" w:hAnsi="Tahoma" w:cs="Tahoma"/>
          <w:i/>
          <w:sz w:val="18"/>
          <w:szCs w:val="18"/>
        </w:rPr>
        <w:t>pdf</w:t>
      </w:r>
      <w:proofErr w:type="spellEnd"/>
      <w:r w:rsidRPr="008F3C85">
        <w:rPr>
          <w:rFonts w:ascii="Tahoma" w:hAnsi="Tahoma" w:cs="Tahoma"/>
          <w:i/>
          <w:sz w:val="18"/>
          <w:szCs w:val="18"/>
        </w:rPr>
        <w:t xml:space="preserve"> format, bo ta hkrati s podpisom ponudbe podpisan še enkrat. </w:t>
      </w:r>
    </w:p>
    <w:p w14:paraId="2DB30C15" w14:textId="77777777" w:rsidR="002C2986" w:rsidRPr="008F3C85" w:rsidRDefault="002C2986" w:rsidP="002C2986">
      <w:pPr>
        <w:keepLines/>
        <w:widowControl w:val="0"/>
        <w:contextualSpacing/>
        <w:jc w:val="both"/>
        <w:rPr>
          <w:rFonts w:ascii="Tahoma" w:hAnsi="Tahoma" w:cs="Tahoma"/>
        </w:rPr>
      </w:pPr>
    </w:p>
    <w:p w14:paraId="48E350C1" w14:textId="77777777" w:rsidR="002C2986" w:rsidRPr="008F3C85" w:rsidRDefault="002C2986" w:rsidP="002C2986">
      <w:pPr>
        <w:keepLines/>
        <w:widowControl w:val="0"/>
        <w:contextualSpacing/>
        <w:jc w:val="both"/>
        <w:rPr>
          <w:rFonts w:ascii="Tahoma" w:hAnsi="Tahoma" w:cs="Tahoma"/>
          <w:bCs/>
          <w:noProof/>
          <w:szCs w:val="18"/>
        </w:rPr>
      </w:pPr>
      <w:r w:rsidRPr="008F3C85">
        <w:rPr>
          <w:rFonts w:ascii="Tahoma" w:hAnsi="Tahoma" w:cs="Tahoma"/>
        </w:rPr>
        <w:t xml:space="preserve">Za vse v ponudbi navedene </w:t>
      </w:r>
      <w:r w:rsidRPr="008F3C85">
        <w:rPr>
          <w:rFonts w:ascii="Tahoma" w:hAnsi="Tahoma" w:cs="Tahoma"/>
          <w:u w:val="single"/>
        </w:rPr>
        <w:t>partnerje</w:t>
      </w:r>
      <w:r w:rsidRPr="008F3C85">
        <w:rPr>
          <w:rFonts w:ascii="Tahoma" w:hAnsi="Tahoma" w:cs="Tahoma"/>
        </w:rPr>
        <w:t xml:space="preserve"> </w:t>
      </w:r>
      <w:r w:rsidRPr="008F3C85">
        <w:rPr>
          <w:rFonts w:ascii="Tahoma" w:hAnsi="Tahoma" w:cs="Tahoma"/>
          <w:i/>
          <w:sz w:val="18"/>
        </w:rPr>
        <w:t>(v primeru skupne ponudbe)</w:t>
      </w:r>
      <w:r w:rsidRPr="008F3C85">
        <w:rPr>
          <w:rFonts w:ascii="Tahoma" w:hAnsi="Tahoma" w:cs="Tahoma"/>
        </w:rPr>
        <w:t xml:space="preserve">, in/ali </w:t>
      </w:r>
      <w:r w:rsidRPr="008F3C85">
        <w:rPr>
          <w:rFonts w:ascii="Tahoma" w:hAnsi="Tahoma" w:cs="Tahoma"/>
          <w:u w:val="single"/>
        </w:rPr>
        <w:t>podizvajalce</w:t>
      </w:r>
      <w:r w:rsidRPr="008F3C85">
        <w:rPr>
          <w:rFonts w:ascii="Tahoma" w:hAnsi="Tahoma" w:cs="Tahoma"/>
          <w:iCs/>
          <w:sz w:val="18"/>
          <w:szCs w:val="22"/>
        </w:rPr>
        <w:t xml:space="preserve"> </w:t>
      </w:r>
      <w:r w:rsidRPr="008F3C85">
        <w:rPr>
          <w:rFonts w:ascii="Tahoma" w:hAnsi="Tahoma" w:cs="Tahoma"/>
          <w:i/>
          <w:iCs/>
          <w:sz w:val="16"/>
          <w:szCs w:val="22"/>
        </w:rPr>
        <w:t>(</w:t>
      </w:r>
      <w:r w:rsidRPr="008F3C85">
        <w:rPr>
          <w:rFonts w:ascii="Tahoma" w:hAnsi="Tahoma" w:cs="Tahoma"/>
          <w:i/>
          <w:iCs/>
          <w:sz w:val="18"/>
        </w:rPr>
        <w:t>če ponudnik izvaja javno naročilo s podizvajalci)</w:t>
      </w:r>
      <w:r w:rsidRPr="008F3C85">
        <w:rPr>
          <w:rFonts w:ascii="Tahoma" w:hAnsi="Tahoma" w:cs="Tahoma"/>
          <w:iCs/>
        </w:rPr>
        <w:t xml:space="preserve"> in/ali </w:t>
      </w:r>
      <w:r w:rsidRPr="008F3C85">
        <w:rPr>
          <w:rFonts w:ascii="Tahoma" w:hAnsi="Tahoma" w:cs="Tahoma"/>
          <w:iCs/>
          <w:u w:val="single"/>
        </w:rPr>
        <w:t>subjekte, katerih zmogljivost uporablja ponudnik</w:t>
      </w:r>
      <w:r w:rsidRPr="008F3C85">
        <w:rPr>
          <w:rFonts w:ascii="Tahoma" w:hAnsi="Tahoma" w:cs="Tahoma"/>
          <w:iCs/>
        </w:rPr>
        <w:t xml:space="preserve"> </w:t>
      </w:r>
      <w:r w:rsidRPr="008F3C85">
        <w:rPr>
          <w:rFonts w:ascii="Tahoma" w:hAnsi="Tahoma" w:cs="Tahoma"/>
          <w:i/>
          <w:iCs/>
          <w:sz w:val="18"/>
        </w:rPr>
        <w:t>(v kolikor bo ponudnik uporabil zmogljivosti drugih subjektov za izvedbo javnega naročila)</w:t>
      </w:r>
      <w:r w:rsidRPr="008F3C85">
        <w:rPr>
          <w:rFonts w:ascii="Tahoma" w:hAnsi="Tahoma" w:cs="Tahoma"/>
          <w:iCs/>
        </w:rPr>
        <w:t>,</w:t>
      </w:r>
      <w:r w:rsidRPr="008F3C85">
        <w:rPr>
          <w:rFonts w:ascii="Tahoma" w:hAnsi="Tahoma" w:cs="Tahoma"/>
        </w:rPr>
        <w:t xml:space="preserve"> mora ponudnik ročno/fizično podpisane ESPD obrazce (za vsakega od ostalih sodelujočih) v .</w:t>
      </w:r>
      <w:proofErr w:type="spellStart"/>
      <w:r w:rsidRPr="008F3C85">
        <w:rPr>
          <w:rFonts w:ascii="Tahoma" w:hAnsi="Tahoma" w:cs="Tahoma"/>
        </w:rPr>
        <w:t>pdf</w:t>
      </w:r>
      <w:proofErr w:type="spellEnd"/>
      <w:r w:rsidRPr="008F3C85">
        <w:rPr>
          <w:rFonts w:ascii="Tahoma" w:hAnsi="Tahoma" w:cs="Tahoma"/>
        </w:rPr>
        <w:t xml:space="preserve"> obliki ali v .</w:t>
      </w:r>
      <w:proofErr w:type="spellStart"/>
      <w:r w:rsidRPr="008F3C85">
        <w:rPr>
          <w:rFonts w:ascii="Tahoma" w:hAnsi="Tahoma" w:cs="Tahoma"/>
        </w:rPr>
        <w:t>xml</w:t>
      </w:r>
      <w:proofErr w:type="spellEnd"/>
      <w:r w:rsidRPr="008F3C85">
        <w:rPr>
          <w:rFonts w:ascii="Tahoma" w:hAnsi="Tahoma" w:cs="Tahoma"/>
        </w:rPr>
        <w:t xml:space="preserve"> formatu (elektronsko podpisan) naložiti na informacijski sistem e-JN </w:t>
      </w:r>
      <w:r w:rsidRPr="008F3C85">
        <w:rPr>
          <w:rFonts w:ascii="Tahoma" w:hAnsi="Tahoma" w:cs="Tahoma"/>
          <w:b/>
        </w:rPr>
        <w:t>v Razdelek »SODELUJOČI«, del »ESPD – ostali sodelujoči«</w:t>
      </w:r>
      <w:r w:rsidRPr="008F3C85">
        <w:rPr>
          <w:rFonts w:ascii="Tahoma" w:hAnsi="Tahoma" w:cs="Tahoma"/>
        </w:rPr>
        <w:t>.</w:t>
      </w:r>
    </w:p>
    <w:p w14:paraId="539DCEC2" w14:textId="77777777" w:rsidR="002C2986" w:rsidRPr="008F3C85" w:rsidRDefault="002C2986" w:rsidP="002C2986">
      <w:pPr>
        <w:keepLines/>
        <w:widowControl w:val="0"/>
        <w:jc w:val="both"/>
        <w:rPr>
          <w:rFonts w:ascii="Tahoma" w:hAnsi="Tahoma" w:cs="Tahoma"/>
          <w:bCs/>
          <w:szCs w:val="18"/>
        </w:rPr>
      </w:pPr>
    </w:p>
    <w:p w14:paraId="6811CFBA" w14:textId="77777777" w:rsidR="002C2986" w:rsidRPr="008F3C85" w:rsidRDefault="002C2986" w:rsidP="002C2986">
      <w:pPr>
        <w:keepLines/>
        <w:widowControl w:val="0"/>
        <w:jc w:val="both"/>
        <w:rPr>
          <w:rFonts w:ascii="Tahoma" w:hAnsi="Tahoma" w:cs="Tahoma"/>
          <w:bCs/>
          <w:i/>
          <w:noProof/>
          <w:sz w:val="18"/>
          <w:szCs w:val="18"/>
        </w:rPr>
      </w:pPr>
    </w:p>
    <w:p w14:paraId="0E5AF7F4" w14:textId="77777777" w:rsidR="002C2986" w:rsidRPr="008F3C85" w:rsidRDefault="002C2986" w:rsidP="002C2986">
      <w:pPr>
        <w:keepLines/>
        <w:widowControl w:val="0"/>
        <w:jc w:val="both"/>
        <w:rPr>
          <w:rFonts w:ascii="Tahoma" w:hAnsi="Tahoma" w:cs="Tahoma"/>
          <w:bCs/>
          <w:i/>
          <w:noProof/>
          <w:sz w:val="18"/>
          <w:szCs w:val="18"/>
        </w:rPr>
      </w:pPr>
    </w:p>
    <w:p w14:paraId="52E6F5E6" w14:textId="77777777" w:rsidR="002C2986" w:rsidRPr="008F3C85" w:rsidRDefault="002C2986" w:rsidP="002C2986">
      <w:pPr>
        <w:keepLines/>
        <w:widowControl w:val="0"/>
        <w:rPr>
          <w:noProof/>
        </w:rPr>
      </w:pPr>
      <w:r w:rsidRPr="008F3C85">
        <w:rPr>
          <w:noProof/>
        </w:rPr>
        <w:br w:type="page"/>
      </w:r>
    </w:p>
    <w:p w14:paraId="0174637B" w14:textId="77777777" w:rsidR="002C2986" w:rsidRPr="008F3C85" w:rsidRDefault="002C2986" w:rsidP="002C2986">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2C2986" w:rsidRPr="008F3C85" w14:paraId="2B5D4873" w14:textId="77777777" w:rsidTr="00E67A46">
        <w:tc>
          <w:tcPr>
            <w:tcW w:w="600" w:type="dxa"/>
            <w:tcBorders>
              <w:top w:val="single" w:sz="4" w:space="0" w:color="auto"/>
              <w:left w:val="single" w:sz="4" w:space="0" w:color="auto"/>
              <w:bottom w:val="single" w:sz="4" w:space="0" w:color="auto"/>
              <w:right w:val="nil"/>
            </w:tcBorders>
          </w:tcPr>
          <w:p w14:paraId="691920E0" w14:textId="77777777" w:rsidR="002C2986" w:rsidRPr="008F3C85" w:rsidRDefault="002C2986" w:rsidP="002C2986">
            <w:pPr>
              <w:keepLines/>
              <w:widowControl w:val="0"/>
              <w:jc w:val="right"/>
              <w:rPr>
                <w:rFonts w:ascii="Tahoma" w:hAnsi="Tahoma" w:cs="Tahoma"/>
                <w:noProof/>
              </w:rPr>
            </w:pPr>
            <w:r w:rsidRPr="008F3C85">
              <w:rPr>
                <w:noProof/>
              </w:rPr>
              <w:br w:type="page"/>
            </w:r>
            <w:r w:rsidRPr="008F3C85">
              <w:rPr>
                <w:noProof/>
              </w:rPr>
              <w:br w:type="page"/>
            </w:r>
            <w:r w:rsidRPr="008F3C85">
              <w:rPr>
                <w:noProof/>
              </w:rPr>
              <w:br w:type="page"/>
            </w:r>
            <w:r w:rsidRPr="008F3C85">
              <w:rPr>
                <w:noProof/>
              </w:rPr>
              <w:br w:type="page"/>
            </w:r>
            <w:r w:rsidRPr="008F3C85">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040F1E40" w14:textId="77777777" w:rsidR="002C2986" w:rsidRPr="008F3C85" w:rsidRDefault="002C2986" w:rsidP="002C2986">
            <w:pPr>
              <w:keepLines/>
              <w:widowControl w:val="0"/>
              <w:rPr>
                <w:rFonts w:ascii="Tahoma" w:hAnsi="Tahoma" w:cs="Tahoma"/>
                <w:noProof/>
              </w:rPr>
            </w:pPr>
            <w:r w:rsidRPr="008F3C85">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3083944" w14:textId="77777777" w:rsidR="002C2986" w:rsidRPr="008F3C85" w:rsidRDefault="002C2986" w:rsidP="002C2986">
            <w:pPr>
              <w:keepLines/>
              <w:widowControl w:val="0"/>
              <w:jc w:val="right"/>
              <w:rPr>
                <w:rFonts w:ascii="Tahoma" w:hAnsi="Tahoma" w:cs="Tahoma"/>
                <w:b/>
                <w:noProof/>
              </w:rPr>
            </w:pPr>
            <w:r w:rsidRPr="008F3C85">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7D89D27F" w14:textId="77777777" w:rsidR="002C2986" w:rsidRPr="008F3C85" w:rsidRDefault="002C2986" w:rsidP="002C2986">
            <w:pPr>
              <w:keepLines/>
              <w:widowControl w:val="0"/>
              <w:rPr>
                <w:rFonts w:ascii="Tahoma" w:hAnsi="Tahoma" w:cs="Tahoma"/>
                <w:b/>
                <w:i/>
                <w:noProof/>
              </w:rPr>
            </w:pPr>
            <w:r w:rsidRPr="008F3C85">
              <w:rPr>
                <w:rFonts w:ascii="Tahoma" w:hAnsi="Tahoma" w:cs="Tahoma"/>
                <w:b/>
                <w:i/>
                <w:noProof/>
              </w:rPr>
              <w:t>5</w:t>
            </w:r>
          </w:p>
        </w:tc>
      </w:tr>
    </w:tbl>
    <w:p w14:paraId="34B1366D" w14:textId="77777777" w:rsidR="002C2986" w:rsidRPr="008F3C85" w:rsidRDefault="002C2986" w:rsidP="002C2986">
      <w:pPr>
        <w:keepLines/>
        <w:widowControl w:val="0"/>
        <w:rPr>
          <w:rFonts w:ascii="Tahoma" w:hAnsi="Tahoma" w:cs="Tahoma"/>
          <w:noProof/>
          <w:sz w:val="14"/>
          <w:szCs w:val="26"/>
        </w:rPr>
      </w:pPr>
    </w:p>
    <w:p w14:paraId="0D81B47D" w14:textId="77777777" w:rsidR="002C2986" w:rsidRPr="008F3C85" w:rsidRDefault="002C2986" w:rsidP="002C2986">
      <w:pPr>
        <w:keepLines/>
        <w:widowControl w:val="0"/>
        <w:jc w:val="both"/>
        <w:rPr>
          <w:rFonts w:ascii="Tahoma" w:hAnsi="Tahoma" w:cs="Tahoma"/>
        </w:rPr>
      </w:pPr>
      <w:r w:rsidRPr="008F3C85">
        <w:rPr>
          <w:rFonts w:ascii="Tahoma" w:hAnsi="Tahoma" w:cs="Tahoma"/>
        </w:rPr>
        <w:t>Ponudnik mora v prilogi navesti podizvajalce, s katerimi nastopa v skupnem nastopu, in izpolniti vse zahtevane podatke. Prilogo podpišeta tako ponudnik kot podizvajalec.</w:t>
      </w:r>
    </w:p>
    <w:p w14:paraId="43F5DE6D" w14:textId="77777777" w:rsidR="002C2986" w:rsidRPr="008F3C85" w:rsidRDefault="002C2986" w:rsidP="002C2986">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2C2986" w:rsidRPr="008F3C85" w14:paraId="4B416B44" w14:textId="77777777" w:rsidTr="00E67A46">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4A62CC38" w14:textId="375CB14C" w:rsidR="002C2986" w:rsidRPr="008F3C85" w:rsidRDefault="002C2986" w:rsidP="002C2986">
            <w:pPr>
              <w:keepLines/>
              <w:widowControl w:val="0"/>
              <w:jc w:val="center"/>
              <w:rPr>
                <w:rFonts w:ascii="Tahoma" w:hAnsi="Tahoma" w:cs="Tahoma"/>
                <w:sz w:val="18"/>
                <w:szCs w:val="18"/>
              </w:rPr>
            </w:pPr>
            <w:r w:rsidRPr="008F3C85">
              <w:rPr>
                <w:rFonts w:ascii="Tahoma" w:hAnsi="Tahoma" w:cs="Tahoma"/>
                <w:sz w:val="18"/>
                <w:szCs w:val="18"/>
              </w:rPr>
              <w:t xml:space="preserve">Javno naročilo: </w:t>
            </w:r>
            <w:r w:rsidR="000577ED" w:rsidRPr="008F3C85">
              <w:rPr>
                <w:rFonts w:ascii="Tahoma" w:hAnsi="Tahoma" w:cs="Tahoma"/>
                <w:b/>
                <w:sz w:val="18"/>
                <w:szCs w:val="18"/>
              </w:rPr>
              <w:t>VKS-249/24</w:t>
            </w:r>
            <w:r w:rsidRPr="008F3C85">
              <w:rPr>
                <w:rFonts w:ascii="Tahoma" w:hAnsi="Tahoma" w:cs="Tahoma"/>
                <w:b/>
                <w:sz w:val="18"/>
                <w:szCs w:val="18"/>
              </w:rPr>
              <w:t xml:space="preserve"> - »</w:t>
            </w:r>
            <w:r w:rsidR="000577ED" w:rsidRPr="008F3C85">
              <w:rPr>
                <w:rFonts w:ascii="Tahoma" w:hAnsi="Tahoma" w:cs="Tahoma"/>
                <w:b/>
                <w:sz w:val="18"/>
                <w:szCs w:val="18"/>
              </w:rPr>
              <w:t>Nakup goriva na bencinskih servisih in dobava na lokacijo naročnika</w:t>
            </w:r>
            <w:r w:rsidRPr="008F3C85">
              <w:rPr>
                <w:rFonts w:ascii="Tahoma" w:hAnsi="Tahoma" w:cs="Tahoma"/>
                <w:b/>
                <w:sz w:val="18"/>
                <w:szCs w:val="18"/>
              </w:rPr>
              <w:t xml:space="preserve">«   </w:t>
            </w:r>
          </w:p>
        </w:tc>
      </w:tr>
      <w:tr w:rsidR="002C2986" w:rsidRPr="008F3C85" w14:paraId="0897A834" w14:textId="77777777" w:rsidTr="00E67A46">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27BCF143"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6805DDA" w14:textId="77777777" w:rsidR="002C2986" w:rsidRPr="008F3C85" w:rsidRDefault="002C2986" w:rsidP="002C2986">
            <w:pPr>
              <w:keepLines/>
              <w:widowControl w:val="0"/>
              <w:rPr>
                <w:rFonts w:ascii="Tahoma" w:hAnsi="Tahoma" w:cs="Tahoma"/>
                <w:sz w:val="18"/>
                <w:szCs w:val="18"/>
              </w:rPr>
            </w:pPr>
          </w:p>
          <w:p w14:paraId="559D24BF" w14:textId="77777777" w:rsidR="002C2986" w:rsidRPr="008F3C85" w:rsidRDefault="002C2986" w:rsidP="002C2986">
            <w:pPr>
              <w:keepLines/>
              <w:widowControl w:val="0"/>
              <w:rPr>
                <w:rFonts w:ascii="Tahoma" w:hAnsi="Tahoma" w:cs="Tahoma"/>
                <w:sz w:val="18"/>
                <w:szCs w:val="18"/>
              </w:rPr>
            </w:pPr>
          </w:p>
        </w:tc>
      </w:tr>
      <w:tr w:rsidR="002C2986" w:rsidRPr="008F3C85" w14:paraId="244FCDE4" w14:textId="77777777" w:rsidTr="00E67A46">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3D1C8D2F"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B612A0E" w14:textId="77777777" w:rsidR="002C2986" w:rsidRPr="008F3C85" w:rsidRDefault="002C2986" w:rsidP="002C2986">
            <w:pPr>
              <w:keepLines/>
              <w:widowControl w:val="0"/>
              <w:rPr>
                <w:rFonts w:ascii="Tahoma" w:hAnsi="Tahoma" w:cs="Tahoma"/>
                <w:sz w:val="18"/>
                <w:szCs w:val="18"/>
              </w:rPr>
            </w:pPr>
          </w:p>
          <w:p w14:paraId="299716BB" w14:textId="77777777" w:rsidR="002C2986" w:rsidRPr="008F3C85" w:rsidRDefault="002C2986" w:rsidP="002C2986">
            <w:pPr>
              <w:keepLines/>
              <w:widowControl w:val="0"/>
              <w:rPr>
                <w:rFonts w:ascii="Tahoma" w:hAnsi="Tahoma" w:cs="Tahoma"/>
                <w:sz w:val="18"/>
                <w:szCs w:val="18"/>
              </w:rPr>
            </w:pPr>
          </w:p>
        </w:tc>
      </w:tr>
      <w:tr w:rsidR="002C2986" w:rsidRPr="008F3C85" w14:paraId="1650AD1F" w14:textId="77777777" w:rsidTr="00E67A46">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249A6205"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 xml:space="preserve">Matična </w:t>
            </w:r>
            <w:r w:rsidRPr="008F3C85">
              <w:rPr>
                <w:rFonts w:ascii="Tahoma" w:hAnsi="Tahoma" w:cs="Tahoma"/>
                <w:sz w:val="18"/>
                <w:szCs w:val="18"/>
                <w:u w:val="single"/>
              </w:rPr>
              <w:t>in</w:t>
            </w:r>
            <w:r w:rsidRPr="008F3C85">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51AF2A83" w14:textId="77777777" w:rsidR="002C2986" w:rsidRPr="008F3C85" w:rsidRDefault="002C2986" w:rsidP="002C298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47FED57B" w14:textId="77777777" w:rsidR="002C2986" w:rsidRPr="008F3C85" w:rsidRDefault="002C2986" w:rsidP="002C2986">
            <w:pPr>
              <w:keepLines/>
              <w:widowControl w:val="0"/>
              <w:rPr>
                <w:rFonts w:ascii="Tahoma" w:hAnsi="Tahoma" w:cs="Tahoma"/>
                <w:sz w:val="18"/>
                <w:szCs w:val="18"/>
              </w:rPr>
            </w:pPr>
          </w:p>
        </w:tc>
      </w:tr>
      <w:tr w:rsidR="002C2986" w:rsidRPr="008F3C85" w14:paraId="40CF87FE" w14:textId="77777777" w:rsidTr="00E67A46">
        <w:trPr>
          <w:trHeight w:val="217"/>
          <w:jc w:val="center"/>
        </w:trPr>
        <w:tc>
          <w:tcPr>
            <w:tcW w:w="4253" w:type="dxa"/>
            <w:vMerge w:val="restart"/>
            <w:tcBorders>
              <w:top w:val="single" w:sz="4" w:space="0" w:color="auto"/>
              <w:left w:val="single" w:sz="4" w:space="0" w:color="auto"/>
              <w:right w:val="single" w:sz="4" w:space="0" w:color="auto"/>
            </w:tcBorders>
            <w:vAlign w:val="center"/>
          </w:tcPr>
          <w:p w14:paraId="300E4525" w14:textId="77777777" w:rsidR="002C2986" w:rsidRPr="008F3C85" w:rsidRDefault="002C2986" w:rsidP="002C2986">
            <w:pPr>
              <w:keepLines/>
              <w:widowControl w:val="0"/>
              <w:jc w:val="both"/>
              <w:rPr>
                <w:rFonts w:ascii="Tahoma" w:hAnsi="Tahoma" w:cs="Tahoma"/>
                <w:sz w:val="16"/>
                <w:szCs w:val="18"/>
              </w:rPr>
            </w:pPr>
            <w:r w:rsidRPr="008F3C85">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8F3C85">
              <w:rPr>
                <w:rFonts w:ascii="Tahoma" w:hAnsi="Tahoma" w:cs="Tahoma"/>
                <w:b/>
                <w:sz w:val="16"/>
                <w:szCs w:val="18"/>
              </w:rPr>
              <w:t>ter</w:t>
            </w:r>
            <w:r w:rsidRPr="008F3C85">
              <w:rPr>
                <w:rFonts w:ascii="Tahoma" w:hAnsi="Tahoma" w:cs="Tahoma"/>
                <w:sz w:val="16"/>
                <w:szCs w:val="18"/>
              </w:rPr>
              <w:t xml:space="preserve"> njihov </w:t>
            </w:r>
            <w:r w:rsidRPr="008F3C85">
              <w:rPr>
                <w:rFonts w:ascii="Tahoma" w:hAnsi="Tahoma" w:cs="Tahoma"/>
                <w:b/>
                <w:sz w:val="16"/>
                <w:szCs w:val="18"/>
              </w:rPr>
              <w:t>EMŠO</w:t>
            </w:r>
          </w:p>
          <w:p w14:paraId="2E7F6FD7" w14:textId="77777777" w:rsidR="002C2986" w:rsidRPr="008F3C85" w:rsidRDefault="002C2986" w:rsidP="002C2986">
            <w:pPr>
              <w:keepLines/>
              <w:widowControl w:val="0"/>
              <w:rPr>
                <w:rFonts w:ascii="Tahoma" w:hAnsi="Tahoma" w:cs="Tahoma"/>
                <w:sz w:val="8"/>
                <w:szCs w:val="18"/>
              </w:rPr>
            </w:pPr>
          </w:p>
          <w:p w14:paraId="69F244F3" w14:textId="77777777" w:rsidR="002C2986" w:rsidRPr="008F3C85" w:rsidRDefault="002C2986" w:rsidP="002C2986">
            <w:pPr>
              <w:keepLines/>
              <w:widowControl w:val="0"/>
              <w:rPr>
                <w:rFonts w:ascii="Tahoma" w:hAnsi="Tahoma" w:cs="Tahoma"/>
                <w:i/>
                <w:sz w:val="16"/>
                <w:szCs w:val="18"/>
              </w:rPr>
            </w:pPr>
            <w:r w:rsidRPr="008F3C85">
              <w:rPr>
                <w:rFonts w:ascii="Tahoma" w:hAnsi="Tahoma" w:cs="Tahoma"/>
                <w:i/>
                <w:sz w:val="16"/>
                <w:szCs w:val="18"/>
              </w:rPr>
              <w:t>/v primeru, da ste podatke vnesli v ESPD ali priložili lastno izjavo, ni potrebno izpolniti!/</w:t>
            </w:r>
          </w:p>
          <w:p w14:paraId="0E4C00D0" w14:textId="77777777" w:rsidR="002C2986" w:rsidRPr="008F3C85" w:rsidRDefault="002C2986" w:rsidP="002C2986">
            <w:pPr>
              <w:keepLines/>
              <w:widowControl w:val="0"/>
              <w:rPr>
                <w:rFonts w:ascii="Tahoma" w:hAnsi="Tahoma" w:cs="Tahoma"/>
                <w:i/>
                <w:sz w:val="8"/>
                <w:szCs w:val="18"/>
              </w:rPr>
            </w:pPr>
          </w:p>
          <w:p w14:paraId="14C7D992" w14:textId="77777777" w:rsidR="002C2986" w:rsidRPr="008F3C85" w:rsidRDefault="002C2986" w:rsidP="002C2986">
            <w:pPr>
              <w:keepLines/>
              <w:widowControl w:val="0"/>
              <w:rPr>
                <w:rFonts w:ascii="Tahoma" w:hAnsi="Tahoma" w:cs="Tahoma"/>
                <w:sz w:val="18"/>
                <w:szCs w:val="18"/>
              </w:rPr>
            </w:pPr>
            <w:r w:rsidRPr="008F3C85">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51F27DBF" w14:textId="77777777" w:rsidR="002C2986" w:rsidRPr="008F3C85" w:rsidRDefault="002C2986" w:rsidP="002C2986">
            <w:pPr>
              <w:keepLines/>
              <w:widowControl w:val="0"/>
              <w:jc w:val="center"/>
              <w:rPr>
                <w:rFonts w:ascii="Tahoma" w:hAnsi="Tahoma" w:cs="Tahoma"/>
                <w:sz w:val="18"/>
                <w:szCs w:val="18"/>
              </w:rPr>
            </w:pPr>
            <w:r w:rsidRPr="008F3C85">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5ECEDBB5" w14:textId="77777777" w:rsidR="002C2986" w:rsidRPr="008F3C85" w:rsidRDefault="002C2986" w:rsidP="002C2986">
            <w:pPr>
              <w:keepLines/>
              <w:widowControl w:val="0"/>
              <w:jc w:val="center"/>
              <w:rPr>
                <w:rFonts w:ascii="Tahoma" w:hAnsi="Tahoma" w:cs="Tahoma"/>
                <w:sz w:val="18"/>
                <w:szCs w:val="18"/>
              </w:rPr>
            </w:pPr>
            <w:r w:rsidRPr="008F3C85">
              <w:rPr>
                <w:rFonts w:ascii="Tahoma" w:hAnsi="Tahoma" w:cs="Tahoma"/>
                <w:sz w:val="18"/>
                <w:szCs w:val="18"/>
              </w:rPr>
              <w:t>EMŠO</w:t>
            </w:r>
          </w:p>
        </w:tc>
      </w:tr>
      <w:tr w:rsidR="002C2986" w:rsidRPr="008F3C85" w14:paraId="73B41FB5" w14:textId="77777777" w:rsidTr="00E67A46">
        <w:trPr>
          <w:trHeight w:val="1827"/>
          <w:jc w:val="center"/>
        </w:trPr>
        <w:tc>
          <w:tcPr>
            <w:tcW w:w="4253" w:type="dxa"/>
            <w:vMerge/>
            <w:tcBorders>
              <w:left w:val="single" w:sz="4" w:space="0" w:color="auto"/>
              <w:bottom w:val="single" w:sz="4" w:space="0" w:color="auto"/>
              <w:right w:val="single" w:sz="4" w:space="0" w:color="auto"/>
            </w:tcBorders>
            <w:vAlign w:val="center"/>
          </w:tcPr>
          <w:p w14:paraId="74A101EC" w14:textId="77777777" w:rsidR="002C2986" w:rsidRPr="008F3C85" w:rsidRDefault="002C2986" w:rsidP="002C2986">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FD3B517" w14:textId="77777777" w:rsidR="002C2986" w:rsidRPr="008F3C85" w:rsidRDefault="002C2986" w:rsidP="002C298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57D72505" w14:textId="77777777" w:rsidR="002C2986" w:rsidRPr="008F3C85" w:rsidRDefault="002C2986" w:rsidP="002C2986">
            <w:pPr>
              <w:keepLines/>
              <w:widowControl w:val="0"/>
              <w:rPr>
                <w:rFonts w:ascii="Tahoma" w:hAnsi="Tahoma" w:cs="Tahoma"/>
                <w:sz w:val="18"/>
                <w:szCs w:val="18"/>
              </w:rPr>
            </w:pPr>
          </w:p>
        </w:tc>
      </w:tr>
      <w:tr w:rsidR="002C2986" w:rsidRPr="008F3C85" w14:paraId="222A64D9" w14:textId="77777777" w:rsidTr="00E67A46">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60315C5C" w14:textId="77777777" w:rsidR="002C2986" w:rsidRPr="008F3C85" w:rsidRDefault="002C2986" w:rsidP="002C2986">
            <w:pPr>
              <w:keepLines/>
              <w:widowControl w:val="0"/>
              <w:jc w:val="center"/>
              <w:rPr>
                <w:rFonts w:ascii="Tahoma" w:hAnsi="Tahoma" w:cs="Tahoma"/>
                <w:sz w:val="18"/>
                <w:szCs w:val="18"/>
              </w:rPr>
            </w:pPr>
          </w:p>
          <w:p w14:paraId="60B12E21" w14:textId="77777777" w:rsidR="002C2986" w:rsidRPr="008F3C85" w:rsidRDefault="002C2986" w:rsidP="002C2986">
            <w:pPr>
              <w:keepLines/>
              <w:widowControl w:val="0"/>
              <w:jc w:val="center"/>
              <w:rPr>
                <w:rFonts w:ascii="Tahoma" w:hAnsi="Tahoma" w:cs="Tahoma"/>
                <w:sz w:val="18"/>
                <w:szCs w:val="18"/>
              </w:rPr>
            </w:pPr>
          </w:p>
          <w:p w14:paraId="084399BC" w14:textId="77777777" w:rsidR="002C2986" w:rsidRPr="008F3C85" w:rsidRDefault="002C2986" w:rsidP="002C2986">
            <w:pPr>
              <w:keepLines/>
              <w:widowControl w:val="0"/>
              <w:jc w:val="center"/>
              <w:rPr>
                <w:rFonts w:ascii="Tahoma" w:hAnsi="Tahoma" w:cs="Tahoma"/>
                <w:sz w:val="18"/>
                <w:szCs w:val="18"/>
              </w:rPr>
            </w:pPr>
          </w:p>
          <w:p w14:paraId="246D6A6F" w14:textId="77777777" w:rsidR="002C2986" w:rsidRPr="008F3C85" w:rsidRDefault="002C2986" w:rsidP="002C2986">
            <w:pPr>
              <w:keepLines/>
              <w:widowControl w:val="0"/>
              <w:jc w:val="center"/>
              <w:rPr>
                <w:rFonts w:ascii="Tahoma" w:hAnsi="Tahoma" w:cs="Tahoma"/>
                <w:sz w:val="18"/>
                <w:szCs w:val="18"/>
              </w:rPr>
            </w:pPr>
          </w:p>
          <w:p w14:paraId="1498F374"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 xml:space="preserve">Vsak del javnega naročila (storitev/gradnja/blago), ki se oddaja v </w:t>
            </w:r>
            <w:proofErr w:type="spellStart"/>
            <w:r w:rsidRPr="008F3C85">
              <w:rPr>
                <w:rFonts w:ascii="Tahoma" w:hAnsi="Tahoma" w:cs="Tahoma"/>
                <w:sz w:val="18"/>
                <w:szCs w:val="18"/>
              </w:rPr>
              <w:t>podizvajanje</w:t>
            </w:r>
            <w:proofErr w:type="spellEnd"/>
            <w:r w:rsidRPr="008F3C85">
              <w:rPr>
                <w:rFonts w:ascii="Tahoma" w:hAnsi="Tahoma" w:cs="Tahoma"/>
                <w:sz w:val="18"/>
                <w:szCs w:val="18"/>
              </w:rPr>
              <w:t xml:space="preserve"> (vrsta/opis del)</w:t>
            </w:r>
          </w:p>
          <w:p w14:paraId="4AC0556C" w14:textId="77777777" w:rsidR="002C2986" w:rsidRPr="008F3C85" w:rsidRDefault="002C2986" w:rsidP="002C2986">
            <w:pPr>
              <w:keepLines/>
              <w:widowControl w:val="0"/>
              <w:jc w:val="center"/>
              <w:rPr>
                <w:rFonts w:ascii="Tahoma" w:hAnsi="Tahoma" w:cs="Tahoma"/>
                <w:sz w:val="18"/>
                <w:szCs w:val="18"/>
              </w:rPr>
            </w:pPr>
          </w:p>
          <w:p w14:paraId="4F99F77C" w14:textId="77777777" w:rsidR="002C2986" w:rsidRPr="008F3C85" w:rsidRDefault="002C2986" w:rsidP="002C2986">
            <w:pPr>
              <w:keepLines/>
              <w:widowControl w:val="0"/>
              <w:jc w:val="center"/>
              <w:rPr>
                <w:rFonts w:ascii="Tahoma" w:hAnsi="Tahoma" w:cs="Tahoma"/>
                <w:sz w:val="18"/>
                <w:szCs w:val="18"/>
              </w:rPr>
            </w:pPr>
          </w:p>
          <w:p w14:paraId="60B8356C" w14:textId="77777777" w:rsidR="002C2986" w:rsidRPr="008F3C85" w:rsidRDefault="002C2986" w:rsidP="002C2986">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5E66739" w14:textId="77777777" w:rsidR="002C2986" w:rsidRPr="008F3C85" w:rsidRDefault="002C2986" w:rsidP="002C2986">
            <w:pPr>
              <w:keepLines/>
              <w:widowControl w:val="0"/>
              <w:rPr>
                <w:rFonts w:ascii="Tahoma" w:hAnsi="Tahoma" w:cs="Tahoma"/>
                <w:sz w:val="18"/>
                <w:szCs w:val="18"/>
              </w:rPr>
            </w:pPr>
          </w:p>
          <w:p w14:paraId="4312BA44" w14:textId="77777777" w:rsidR="002C2986" w:rsidRPr="008F3C85" w:rsidRDefault="002C2986" w:rsidP="002C2986">
            <w:pPr>
              <w:keepLines/>
              <w:widowControl w:val="0"/>
              <w:rPr>
                <w:rFonts w:ascii="Tahoma" w:hAnsi="Tahoma" w:cs="Tahoma"/>
                <w:sz w:val="18"/>
                <w:szCs w:val="18"/>
              </w:rPr>
            </w:pPr>
          </w:p>
          <w:p w14:paraId="4080A443" w14:textId="77777777" w:rsidR="002C2986" w:rsidRPr="008F3C85" w:rsidRDefault="002C2986" w:rsidP="002C2986">
            <w:pPr>
              <w:keepLines/>
              <w:widowControl w:val="0"/>
              <w:rPr>
                <w:rFonts w:ascii="Tahoma" w:hAnsi="Tahoma" w:cs="Tahoma"/>
                <w:sz w:val="18"/>
                <w:szCs w:val="18"/>
              </w:rPr>
            </w:pPr>
          </w:p>
        </w:tc>
      </w:tr>
      <w:tr w:rsidR="002C2986" w:rsidRPr="008F3C85" w14:paraId="11E6B030" w14:textId="77777777" w:rsidTr="00E67A46">
        <w:trPr>
          <w:trHeight w:val="319"/>
          <w:jc w:val="center"/>
        </w:trPr>
        <w:tc>
          <w:tcPr>
            <w:tcW w:w="4253" w:type="dxa"/>
            <w:tcBorders>
              <w:top w:val="single" w:sz="4" w:space="0" w:color="auto"/>
              <w:left w:val="single" w:sz="4" w:space="0" w:color="auto"/>
              <w:bottom w:val="double" w:sz="4" w:space="0" w:color="auto"/>
              <w:right w:val="single" w:sz="4" w:space="0" w:color="auto"/>
            </w:tcBorders>
            <w:vAlign w:val="center"/>
          </w:tcPr>
          <w:p w14:paraId="4F6BAFC0"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Za sklop št. (navedite)</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71422732" w14:textId="77777777" w:rsidR="002C2986" w:rsidRPr="008F3C85" w:rsidRDefault="002C2986" w:rsidP="002C2986">
            <w:pPr>
              <w:keepLines/>
              <w:widowControl w:val="0"/>
              <w:rPr>
                <w:sz w:val="18"/>
                <w:szCs w:val="18"/>
              </w:rPr>
            </w:pPr>
          </w:p>
        </w:tc>
      </w:tr>
      <w:tr w:rsidR="002C2986" w:rsidRPr="008F3C85" w14:paraId="6D2750AB" w14:textId="77777777" w:rsidTr="00E67A46">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5A01E133"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 xml:space="preserve">Okvirna količina/delež (%) javnega naročila, ki se oddaja v </w:t>
            </w:r>
            <w:proofErr w:type="spellStart"/>
            <w:r w:rsidRPr="008F3C85">
              <w:rPr>
                <w:rFonts w:ascii="Tahoma" w:hAnsi="Tahoma" w:cs="Tahoma"/>
                <w:sz w:val="18"/>
                <w:szCs w:val="18"/>
              </w:rPr>
              <w:t>podizvajanje</w:t>
            </w:r>
            <w:proofErr w:type="spellEnd"/>
            <w:r w:rsidRPr="008F3C85">
              <w:rPr>
                <w:rFonts w:ascii="Tahoma" w:hAnsi="Tahoma" w:cs="Tahoma"/>
                <w:sz w:val="18"/>
                <w:szCs w:val="18"/>
              </w:rPr>
              <w:t xml:space="preserve"> </w:t>
            </w:r>
            <w:r w:rsidRPr="008F3C85">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15295179" w14:textId="77777777" w:rsidR="002C2986" w:rsidRPr="008F3C85" w:rsidRDefault="002C2986" w:rsidP="002C2986">
            <w:pPr>
              <w:keepLines/>
              <w:widowControl w:val="0"/>
              <w:rPr>
                <w:sz w:val="18"/>
                <w:szCs w:val="18"/>
              </w:rPr>
            </w:pPr>
          </w:p>
        </w:tc>
      </w:tr>
      <w:tr w:rsidR="002C2986" w:rsidRPr="008F3C85" w14:paraId="0BF8C64C" w14:textId="77777777" w:rsidTr="00E67A46">
        <w:trPr>
          <w:trHeight w:val="334"/>
          <w:jc w:val="center"/>
        </w:trPr>
        <w:tc>
          <w:tcPr>
            <w:tcW w:w="4253" w:type="dxa"/>
            <w:vMerge w:val="restart"/>
            <w:tcBorders>
              <w:top w:val="double" w:sz="4" w:space="0" w:color="auto"/>
              <w:left w:val="single" w:sz="4" w:space="0" w:color="auto"/>
              <w:right w:val="single" w:sz="4" w:space="0" w:color="auto"/>
            </w:tcBorders>
            <w:vAlign w:val="center"/>
          </w:tcPr>
          <w:p w14:paraId="184E956D" w14:textId="77777777" w:rsidR="002C2986" w:rsidRPr="008F3C85" w:rsidRDefault="002C2986" w:rsidP="002C2986">
            <w:pPr>
              <w:keepLines/>
              <w:widowControl w:val="0"/>
              <w:jc w:val="both"/>
              <w:rPr>
                <w:rFonts w:ascii="Tahoma" w:hAnsi="Tahoma" w:cs="Tahoma"/>
                <w:sz w:val="18"/>
                <w:szCs w:val="17"/>
              </w:rPr>
            </w:pPr>
            <w:r w:rsidRPr="008F3C85">
              <w:rPr>
                <w:rFonts w:ascii="Tahoma" w:hAnsi="Tahoma" w:cs="Tahoma"/>
                <w:sz w:val="18"/>
                <w:szCs w:val="17"/>
              </w:rPr>
              <w:t xml:space="preserve">V skladu z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19C74041" w14:textId="77777777" w:rsidR="002C2986" w:rsidRPr="008F3C85" w:rsidRDefault="002C2986" w:rsidP="002C2986">
            <w:pPr>
              <w:keepLines/>
              <w:widowControl w:val="0"/>
              <w:jc w:val="center"/>
              <w:rPr>
                <w:rFonts w:ascii="Tahoma" w:hAnsi="Tahoma" w:cs="Tahoma"/>
                <w:b/>
                <w:sz w:val="18"/>
                <w:szCs w:val="18"/>
              </w:rPr>
            </w:pPr>
            <w:r w:rsidRPr="008F3C85">
              <w:rPr>
                <w:rFonts w:ascii="Tahoma" w:hAnsi="Tahoma" w:cs="Tahoma"/>
                <w:b/>
                <w:sz w:val="16"/>
                <w:szCs w:val="18"/>
              </w:rPr>
              <w:t xml:space="preserve">Obkrožite/označite </w:t>
            </w:r>
          </w:p>
        </w:tc>
      </w:tr>
      <w:tr w:rsidR="002C2986" w:rsidRPr="008F3C85" w14:paraId="1FCB38E7" w14:textId="77777777" w:rsidTr="00E67A46">
        <w:trPr>
          <w:trHeight w:val="334"/>
          <w:jc w:val="center"/>
        </w:trPr>
        <w:tc>
          <w:tcPr>
            <w:tcW w:w="4253" w:type="dxa"/>
            <w:vMerge/>
            <w:tcBorders>
              <w:left w:val="single" w:sz="4" w:space="0" w:color="auto"/>
              <w:bottom w:val="single" w:sz="4" w:space="0" w:color="auto"/>
              <w:right w:val="single" w:sz="4" w:space="0" w:color="auto"/>
            </w:tcBorders>
            <w:vAlign w:val="center"/>
          </w:tcPr>
          <w:p w14:paraId="61DC0C6D" w14:textId="77777777" w:rsidR="002C2986" w:rsidRPr="008F3C85" w:rsidRDefault="002C2986" w:rsidP="002C2986">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1D5A1FD" w14:textId="77777777" w:rsidR="002C2986" w:rsidRPr="008F3C85" w:rsidRDefault="002C2986" w:rsidP="002C2986">
            <w:pPr>
              <w:keepLines/>
              <w:widowControl w:val="0"/>
              <w:jc w:val="center"/>
              <w:rPr>
                <w:rFonts w:ascii="Tahoma" w:hAnsi="Tahoma" w:cs="Tahoma"/>
                <w:sz w:val="18"/>
                <w:szCs w:val="18"/>
              </w:rPr>
            </w:pPr>
            <w:r w:rsidRPr="008F3C85">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0BB45270" w14:textId="77777777" w:rsidR="002C2986" w:rsidRPr="008F3C85" w:rsidRDefault="002C2986" w:rsidP="002C2986">
            <w:pPr>
              <w:keepLines/>
              <w:widowControl w:val="0"/>
              <w:jc w:val="center"/>
              <w:rPr>
                <w:rFonts w:ascii="Tahoma" w:hAnsi="Tahoma" w:cs="Tahoma"/>
                <w:sz w:val="18"/>
                <w:szCs w:val="18"/>
              </w:rPr>
            </w:pPr>
            <w:r w:rsidRPr="008F3C85">
              <w:rPr>
                <w:rFonts w:ascii="Tahoma" w:hAnsi="Tahoma" w:cs="Tahoma"/>
                <w:sz w:val="18"/>
                <w:szCs w:val="18"/>
              </w:rPr>
              <w:t>NE</w:t>
            </w:r>
          </w:p>
        </w:tc>
      </w:tr>
      <w:tr w:rsidR="002C2986" w:rsidRPr="008F3C85" w14:paraId="48D0F688" w14:textId="77777777" w:rsidTr="00E67A46">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5252C1D2"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BE26F34" w14:textId="77777777" w:rsidR="002C2986" w:rsidRPr="008F3C85" w:rsidRDefault="002C2986" w:rsidP="002C2986">
            <w:pPr>
              <w:keepLines/>
              <w:widowControl w:val="0"/>
              <w:rPr>
                <w:rFonts w:ascii="Tahoma" w:hAnsi="Tahoma" w:cs="Tahoma"/>
                <w:sz w:val="18"/>
                <w:szCs w:val="18"/>
              </w:rPr>
            </w:pPr>
          </w:p>
        </w:tc>
      </w:tr>
    </w:tbl>
    <w:p w14:paraId="138E94AD" w14:textId="77777777" w:rsidR="002C2986" w:rsidRPr="008F3C85" w:rsidRDefault="002C2986" w:rsidP="002C2986">
      <w:pPr>
        <w:keepLines/>
        <w:widowControl w:val="0"/>
        <w:tabs>
          <w:tab w:val="left" w:pos="567"/>
          <w:tab w:val="left" w:pos="851"/>
          <w:tab w:val="left" w:pos="993"/>
        </w:tabs>
        <w:jc w:val="both"/>
        <w:rPr>
          <w:rFonts w:ascii="Tahoma" w:hAnsi="Tahoma" w:cs="Tahoma"/>
          <w:sz w:val="14"/>
          <w:lang w:eastAsia="ar-SA"/>
        </w:rPr>
      </w:pPr>
    </w:p>
    <w:p w14:paraId="5FEA7F72" w14:textId="77777777" w:rsidR="002C2986" w:rsidRPr="008F3C85" w:rsidRDefault="002C2986" w:rsidP="002C2986">
      <w:pPr>
        <w:keepLines/>
        <w:widowControl w:val="0"/>
        <w:tabs>
          <w:tab w:val="left" w:pos="567"/>
          <w:tab w:val="left" w:pos="851"/>
          <w:tab w:val="left" w:pos="993"/>
        </w:tabs>
        <w:jc w:val="both"/>
        <w:rPr>
          <w:rFonts w:ascii="Tahoma" w:hAnsi="Tahoma" w:cs="Tahoma"/>
          <w:sz w:val="19"/>
          <w:szCs w:val="19"/>
          <w:lang w:eastAsia="ar-SA"/>
        </w:rPr>
      </w:pPr>
      <w:r w:rsidRPr="008F3C85">
        <w:rPr>
          <w:rFonts w:ascii="Tahoma" w:hAnsi="Tahoma" w:cs="Tahoma"/>
          <w:sz w:val="19"/>
          <w:szCs w:val="19"/>
          <w:lang w:eastAsia="ar-SA"/>
        </w:rPr>
        <w:t xml:space="preserve">Zgoraj navedeni podizvajalec izjavljamo </w:t>
      </w:r>
      <w:r w:rsidRPr="008F3C85">
        <w:rPr>
          <w:rFonts w:ascii="Tahoma" w:hAnsi="Tahoma" w:cs="Tahoma"/>
          <w:sz w:val="19"/>
          <w:szCs w:val="19"/>
        </w:rPr>
        <w:t>(za sklop, kjer v okviru ponudbe sodelujemo)</w:t>
      </w:r>
      <w:r w:rsidRPr="008F3C85">
        <w:rPr>
          <w:rFonts w:ascii="Tahoma" w:hAnsi="Tahoma" w:cs="Tahoma"/>
          <w:sz w:val="19"/>
          <w:szCs w:val="19"/>
          <w:lang w:eastAsia="ar-SA"/>
        </w:rPr>
        <w:t>, da se strinjamo z vsemi pogoji in zahtevami razpisne dokumentacije, ki se nanašajo na podizvajalca/e oziroma da v celoti izpolnjujemo le-te.</w:t>
      </w:r>
    </w:p>
    <w:p w14:paraId="42282702" w14:textId="77777777" w:rsidR="002C2986" w:rsidRPr="008F3C85" w:rsidRDefault="002C2986" w:rsidP="002C2986">
      <w:pPr>
        <w:keepLines/>
        <w:widowControl w:val="0"/>
        <w:tabs>
          <w:tab w:val="left" w:pos="567"/>
          <w:tab w:val="left" w:pos="851"/>
          <w:tab w:val="left" w:pos="993"/>
        </w:tabs>
        <w:jc w:val="both"/>
        <w:rPr>
          <w:rFonts w:ascii="Tahoma" w:hAnsi="Tahoma" w:cs="Tahoma"/>
          <w:sz w:val="14"/>
          <w:lang w:eastAsia="ar-SA"/>
        </w:rPr>
      </w:pPr>
      <w:r w:rsidRPr="008F3C85">
        <w:rPr>
          <w:rFonts w:ascii="Tahoma" w:hAnsi="Tahoma" w:cs="Tahoma"/>
          <w:sz w:val="14"/>
          <w:lang w:eastAsia="ar-SA"/>
        </w:rPr>
        <w:t xml:space="preserve"> </w:t>
      </w:r>
    </w:p>
    <w:p w14:paraId="196D5577" w14:textId="77777777" w:rsidR="002C2986" w:rsidRPr="008F3C85" w:rsidRDefault="002C2986" w:rsidP="002C2986">
      <w:pPr>
        <w:keepLines/>
        <w:widowControl w:val="0"/>
        <w:tabs>
          <w:tab w:val="left" w:pos="567"/>
          <w:tab w:val="left" w:pos="851"/>
          <w:tab w:val="left" w:pos="993"/>
        </w:tabs>
        <w:jc w:val="both"/>
        <w:rPr>
          <w:rFonts w:ascii="Tahoma" w:hAnsi="Tahoma" w:cs="Tahoma"/>
          <w:sz w:val="12"/>
          <w:lang w:eastAsia="ar-SA"/>
        </w:rPr>
      </w:pPr>
    </w:p>
    <w:p w14:paraId="127472A0" w14:textId="77777777" w:rsidR="002C2986" w:rsidRPr="008F3C85" w:rsidRDefault="002C2986" w:rsidP="002C2986">
      <w:pPr>
        <w:keepLines/>
        <w:widowControl w:val="0"/>
        <w:tabs>
          <w:tab w:val="left" w:pos="5400"/>
        </w:tabs>
        <w:rPr>
          <w:rFonts w:ascii="Tahoma" w:hAnsi="Tahoma" w:cs="Tahoma"/>
        </w:rPr>
      </w:pPr>
      <w:r w:rsidRPr="008F3C85">
        <w:rPr>
          <w:rFonts w:ascii="Tahoma" w:hAnsi="Tahoma" w:cs="Tahoma"/>
        </w:rPr>
        <w:t>Datum: ___________________</w:t>
      </w:r>
      <w:r w:rsidRPr="008F3C85">
        <w:rPr>
          <w:rFonts w:ascii="Tahoma" w:hAnsi="Tahoma" w:cs="Tahoma"/>
        </w:rPr>
        <w:tab/>
      </w:r>
    </w:p>
    <w:p w14:paraId="185E270A" w14:textId="77777777" w:rsidR="002C2986" w:rsidRPr="008F3C85" w:rsidRDefault="002C2986" w:rsidP="002C2986">
      <w:pPr>
        <w:keepLines/>
        <w:widowControl w:val="0"/>
        <w:tabs>
          <w:tab w:val="left" w:pos="5400"/>
        </w:tabs>
        <w:rPr>
          <w:rFonts w:ascii="Tahoma" w:hAnsi="Tahoma" w:cs="Tahoma"/>
          <w:sz w:val="16"/>
        </w:rPr>
      </w:pPr>
    </w:p>
    <w:p w14:paraId="6F0C65F9" w14:textId="77777777" w:rsidR="002C2986" w:rsidRPr="008F3C85" w:rsidRDefault="002C2986" w:rsidP="002C2986">
      <w:pPr>
        <w:keepLines/>
        <w:widowControl w:val="0"/>
        <w:tabs>
          <w:tab w:val="left" w:pos="5400"/>
        </w:tabs>
        <w:rPr>
          <w:rFonts w:ascii="Tahoma" w:hAnsi="Tahoma" w:cs="Tahoma"/>
        </w:rPr>
      </w:pPr>
    </w:p>
    <w:p w14:paraId="49B0FC44" w14:textId="77777777" w:rsidR="002C2986" w:rsidRPr="008F3C85" w:rsidRDefault="002C2986" w:rsidP="002C2986">
      <w:pPr>
        <w:keepLines/>
        <w:widowControl w:val="0"/>
        <w:tabs>
          <w:tab w:val="left" w:pos="5400"/>
        </w:tabs>
        <w:rPr>
          <w:rFonts w:ascii="Tahoma" w:hAnsi="Tahoma" w:cs="Tahoma"/>
        </w:rPr>
      </w:pPr>
      <w:r w:rsidRPr="008F3C85">
        <w:rPr>
          <w:rFonts w:ascii="Tahoma" w:hAnsi="Tahoma" w:cs="Tahoma"/>
        </w:rPr>
        <w:t xml:space="preserve">Podpis odgovorne osebe </w:t>
      </w:r>
      <w:r w:rsidRPr="008F3C85">
        <w:rPr>
          <w:rFonts w:ascii="Tahoma" w:hAnsi="Tahoma" w:cs="Tahoma"/>
          <w:b/>
        </w:rPr>
        <w:t>ponudnika</w:t>
      </w:r>
      <w:r w:rsidRPr="008F3C85">
        <w:rPr>
          <w:rFonts w:ascii="Tahoma" w:hAnsi="Tahoma" w:cs="Tahoma"/>
        </w:rPr>
        <w:t xml:space="preserve">: </w:t>
      </w:r>
      <w:r w:rsidRPr="008F3C85">
        <w:rPr>
          <w:rFonts w:ascii="Tahoma" w:hAnsi="Tahoma" w:cs="Tahoma"/>
        </w:rPr>
        <w:tab/>
      </w:r>
      <w:r w:rsidRPr="008F3C85">
        <w:rPr>
          <w:rFonts w:ascii="Tahoma" w:hAnsi="Tahoma" w:cs="Tahoma"/>
        </w:rPr>
        <w:tab/>
        <w:t xml:space="preserve">Podpis odgovorne osebe </w:t>
      </w:r>
      <w:r w:rsidRPr="008F3C85">
        <w:rPr>
          <w:rFonts w:ascii="Tahoma" w:hAnsi="Tahoma" w:cs="Tahoma"/>
          <w:b/>
        </w:rPr>
        <w:t>podizvajalca</w:t>
      </w:r>
      <w:r w:rsidRPr="008F3C85">
        <w:rPr>
          <w:rFonts w:ascii="Tahoma" w:hAnsi="Tahoma" w:cs="Tahoma"/>
        </w:rPr>
        <w:t>:</w:t>
      </w:r>
    </w:p>
    <w:p w14:paraId="25CA8B74" w14:textId="77777777" w:rsidR="002C2986" w:rsidRPr="008F3C85" w:rsidRDefault="002C2986" w:rsidP="002C2986">
      <w:pPr>
        <w:keepLines/>
        <w:widowControl w:val="0"/>
        <w:tabs>
          <w:tab w:val="left" w:pos="5400"/>
        </w:tabs>
        <w:rPr>
          <w:rFonts w:ascii="Tahoma" w:hAnsi="Tahoma" w:cs="Tahoma"/>
          <w:sz w:val="32"/>
        </w:rPr>
      </w:pPr>
    </w:p>
    <w:p w14:paraId="6654B74E" w14:textId="77777777" w:rsidR="002C2986" w:rsidRPr="008F3C85" w:rsidRDefault="002C2986" w:rsidP="002C2986">
      <w:pPr>
        <w:keepLines/>
        <w:widowControl w:val="0"/>
        <w:rPr>
          <w:rFonts w:ascii="Tahoma" w:hAnsi="Tahoma" w:cs="Tahoma"/>
        </w:rPr>
      </w:pPr>
      <w:r w:rsidRPr="008F3C85">
        <w:rPr>
          <w:rFonts w:ascii="Tahoma" w:hAnsi="Tahoma" w:cs="Tahoma"/>
        </w:rPr>
        <w:t>_______________________________</w:t>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t>_______________________________</w:t>
      </w:r>
    </w:p>
    <w:p w14:paraId="5B092731" w14:textId="77777777" w:rsidR="002C2986" w:rsidRPr="008F3C85" w:rsidRDefault="002C2986" w:rsidP="002C2986">
      <w:pPr>
        <w:keepLines/>
        <w:widowControl w:val="0"/>
        <w:tabs>
          <w:tab w:val="left" w:pos="284"/>
        </w:tabs>
        <w:jc w:val="both"/>
        <w:rPr>
          <w:rFonts w:ascii="Tahoma" w:hAnsi="Tahoma" w:cs="Tahoma"/>
          <w:b/>
          <w:sz w:val="12"/>
        </w:rPr>
      </w:pPr>
      <w:r w:rsidRPr="008F3C85">
        <w:rPr>
          <w:rFonts w:ascii="Tahoma" w:hAnsi="Tahoma" w:cs="Tahoma"/>
          <w:b/>
        </w:rPr>
        <w:tab/>
      </w:r>
      <w:r w:rsidRPr="008F3C85">
        <w:rPr>
          <w:rFonts w:ascii="Tahoma" w:hAnsi="Tahoma" w:cs="Tahoma"/>
          <w:b/>
        </w:rPr>
        <w:tab/>
        <w:t xml:space="preserve">   </w:t>
      </w:r>
    </w:p>
    <w:p w14:paraId="0931664F" w14:textId="77777777" w:rsidR="002C2986" w:rsidRPr="008F3C85" w:rsidRDefault="002C2986" w:rsidP="002C2986">
      <w:pPr>
        <w:keepLines/>
        <w:widowControl w:val="0"/>
        <w:tabs>
          <w:tab w:val="left" w:pos="284"/>
        </w:tabs>
        <w:rPr>
          <w:rFonts w:ascii="Tahoma" w:hAnsi="Tahoma" w:cs="Tahoma"/>
          <w:b/>
        </w:rPr>
      </w:pPr>
      <w:r w:rsidRPr="008F3C85">
        <w:rPr>
          <w:rFonts w:ascii="Tahoma" w:hAnsi="Tahoma" w:cs="Tahoma"/>
        </w:rPr>
        <w:tab/>
      </w:r>
      <w:r w:rsidRPr="008F3C85">
        <w:rPr>
          <w:rFonts w:ascii="Tahoma" w:hAnsi="Tahoma" w:cs="Tahoma"/>
        </w:rPr>
        <w:tab/>
      </w:r>
      <w:r w:rsidRPr="008F3C85">
        <w:rPr>
          <w:rFonts w:ascii="Tahoma" w:hAnsi="Tahoma" w:cs="Tahoma"/>
        </w:rPr>
        <w:tab/>
        <w:t xml:space="preserve">Žig: </w:t>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t xml:space="preserve"> Žig:</w:t>
      </w:r>
    </w:p>
    <w:p w14:paraId="472EA091" w14:textId="77777777" w:rsidR="002C2986" w:rsidRPr="008F3C85" w:rsidRDefault="002C2986" w:rsidP="002C2986">
      <w:pPr>
        <w:keepLines/>
        <w:widowControl w:val="0"/>
        <w:rPr>
          <w:rFonts w:ascii="Tahoma" w:hAnsi="Tahoma" w:cs="Tahoma"/>
          <w:szCs w:val="18"/>
          <w:lang w:eastAsia="ar-SA"/>
        </w:rPr>
      </w:pPr>
    </w:p>
    <w:p w14:paraId="62D2B988" w14:textId="77777777" w:rsidR="002C2986" w:rsidRPr="008F3C85" w:rsidRDefault="002C2986" w:rsidP="002C2986">
      <w:pPr>
        <w:keepLines/>
        <w:widowControl w:val="0"/>
        <w:rPr>
          <w:rFonts w:ascii="Tahoma" w:hAnsi="Tahoma" w:cs="Tahoma"/>
          <w:sz w:val="18"/>
          <w:szCs w:val="18"/>
          <w:lang w:eastAsia="ar-SA"/>
        </w:rPr>
      </w:pPr>
    </w:p>
    <w:p w14:paraId="492494F6" w14:textId="77777777" w:rsidR="002C2986" w:rsidRPr="008F3C85" w:rsidRDefault="002C2986" w:rsidP="002C2986">
      <w:pPr>
        <w:keepLines/>
        <w:widowControl w:val="0"/>
        <w:ind w:left="851" w:hanging="851"/>
        <w:rPr>
          <w:rFonts w:ascii="Tahoma" w:hAnsi="Tahoma" w:cs="Tahoma"/>
          <w:i/>
          <w:sz w:val="16"/>
          <w:szCs w:val="18"/>
          <w:lang w:eastAsia="ar-SA"/>
        </w:rPr>
      </w:pPr>
      <w:r w:rsidRPr="008F3C85">
        <w:rPr>
          <w:rFonts w:ascii="Tahoma" w:hAnsi="Tahoma" w:cs="Tahoma"/>
          <w:b/>
          <w:i/>
          <w:sz w:val="16"/>
          <w:szCs w:val="18"/>
          <w:lang w:eastAsia="ar-SA"/>
        </w:rPr>
        <w:t xml:space="preserve">Opomba:  </w:t>
      </w:r>
      <w:r w:rsidRPr="008F3C85">
        <w:rPr>
          <w:rFonts w:ascii="Tahoma" w:hAnsi="Tahoma" w:cs="Tahoma"/>
          <w:i/>
          <w:sz w:val="16"/>
          <w:szCs w:val="18"/>
          <w:lang w:eastAsia="ar-SA"/>
        </w:rPr>
        <w:t xml:space="preserve">Obrazec velja tudi za primer, da se je gospodarski subjekt odločil oddati del javnega naročila v </w:t>
      </w:r>
      <w:proofErr w:type="spellStart"/>
      <w:r w:rsidRPr="008F3C85">
        <w:rPr>
          <w:rFonts w:ascii="Tahoma" w:hAnsi="Tahoma" w:cs="Tahoma"/>
          <w:i/>
          <w:sz w:val="16"/>
          <w:szCs w:val="18"/>
          <w:lang w:eastAsia="ar-SA"/>
        </w:rPr>
        <w:t>podizvajanje</w:t>
      </w:r>
      <w:proofErr w:type="spellEnd"/>
      <w:r w:rsidRPr="008F3C85">
        <w:rPr>
          <w:rFonts w:ascii="Tahoma" w:hAnsi="Tahoma" w:cs="Tahoma"/>
          <w:i/>
          <w:sz w:val="16"/>
          <w:szCs w:val="18"/>
          <w:lang w:eastAsia="ar-SA"/>
        </w:rPr>
        <w:t xml:space="preserve"> in za izvedbo  tega dela uporablja podizvajalčeve zmogljivosti, zato podizvajalcu ni potrebno izpolniti še priloge 6. </w:t>
      </w:r>
    </w:p>
    <w:p w14:paraId="1B737331" w14:textId="77777777" w:rsidR="002C2986" w:rsidRPr="008F3C85" w:rsidRDefault="002C2986" w:rsidP="002C2986">
      <w:pPr>
        <w:keepLines/>
        <w:widowControl w:val="0"/>
        <w:rPr>
          <w:rFonts w:ascii="Tahoma" w:hAnsi="Tahoma" w:cs="Tahoma"/>
          <w:noProof/>
          <w:sz w:val="18"/>
          <w:szCs w:val="18"/>
          <w:lang w:eastAsia="ar-SA"/>
        </w:rPr>
      </w:pPr>
    </w:p>
    <w:p w14:paraId="3716DFC4" w14:textId="77777777" w:rsidR="002C2986" w:rsidRPr="008F3C85" w:rsidRDefault="002C2986" w:rsidP="002C2986">
      <w:pPr>
        <w:keepLines/>
        <w:widowControl w:val="0"/>
        <w:tabs>
          <w:tab w:val="left" w:pos="851"/>
        </w:tabs>
        <w:rPr>
          <w:noProof/>
          <w:sz w:val="18"/>
        </w:rPr>
      </w:pPr>
      <w:r w:rsidRPr="008F3C85">
        <w:rPr>
          <w:rFonts w:ascii="Tahoma" w:hAnsi="Tahoma" w:cs="Tahoma"/>
          <w:b/>
          <w:i/>
          <w:noProof/>
          <w:sz w:val="16"/>
          <w:szCs w:val="18"/>
          <w:lang w:eastAsia="ar-SA"/>
        </w:rPr>
        <w:t>Navodilo</w:t>
      </w:r>
      <w:r w:rsidRPr="008F3C85">
        <w:rPr>
          <w:rFonts w:ascii="Tahoma" w:hAnsi="Tahoma" w:cs="Tahoma"/>
          <w:i/>
          <w:noProof/>
          <w:sz w:val="16"/>
          <w:szCs w:val="18"/>
          <w:lang w:eastAsia="ar-SA"/>
        </w:rPr>
        <w:t xml:space="preserve">: </w:t>
      </w:r>
      <w:r w:rsidRPr="008F3C85">
        <w:rPr>
          <w:rFonts w:ascii="Tahoma" w:hAnsi="Tahoma" w:cs="Tahoma"/>
          <w:i/>
          <w:noProof/>
          <w:sz w:val="16"/>
          <w:szCs w:val="18"/>
          <w:lang w:eastAsia="ar-SA"/>
        </w:rPr>
        <w:tab/>
        <w:t>Obrazec se po potrebi kopira!</w:t>
      </w:r>
      <w:r w:rsidRPr="008F3C85">
        <w:rPr>
          <w:noProof/>
          <w:sz w:val="18"/>
        </w:rPr>
        <w:t xml:space="preserve"> </w:t>
      </w:r>
    </w:p>
    <w:p w14:paraId="03932831" w14:textId="77777777" w:rsidR="002C2986" w:rsidRPr="008F3C85" w:rsidRDefault="002C2986" w:rsidP="002C2986">
      <w:pPr>
        <w:keepLines/>
        <w:widowControl w:val="0"/>
        <w:tabs>
          <w:tab w:val="left" w:pos="851"/>
        </w:tabs>
        <w:rPr>
          <w:noProof/>
          <w:sz w:val="18"/>
        </w:rPr>
      </w:pPr>
      <w:r w:rsidRPr="008F3C85">
        <w:rPr>
          <w:rFonts w:ascii="Tahoma" w:hAnsi="Tahoma" w:cs="Tahoma"/>
          <w:i/>
          <w:noProof/>
          <w:sz w:val="16"/>
        </w:rPr>
        <w:tab/>
        <w:t xml:space="preserve">Ponudnik </w:t>
      </w:r>
      <w:r w:rsidRPr="008F3C85">
        <w:rPr>
          <w:rFonts w:ascii="Tahoma" w:hAnsi="Tahoma" w:cs="Tahoma"/>
          <w:i/>
          <w:noProof/>
          <w:sz w:val="16"/>
          <w:u w:val="single"/>
        </w:rPr>
        <w:t>obrazec</w:t>
      </w:r>
      <w:r w:rsidRPr="008F3C85">
        <w:rPr>
          <w:rFonts w:ascii="Tahoma" w:hAnsi="Tahoma" w:cs="Tahoma"/>
          <w:b/>
          <w:i/>
          <w:noProof/>
          <w:sz w:val="16"/>
        </w:rPr>
        <w:t xml:space="preserve"> </w:t>
      </w:r>
      <w:r w:rsidRPr="008F3C85">
        <w:rPr>
          <w:rFonts w:ascii="Tahoma" w:hAnsi="Tahoma" w:cs="Tahoma"/>
          <w:i/>
          <w:noProof/>
          <w:sz w:val="16"/>
        </w:rPr>
        <w:t>v okviru sistema e-JN</w:t>
      </w:r>
      <w:r w:rsidRPr="008F3C85">
        <w:rPr>
          <w:rFonts w:ascii="Tahoma" w:hAnsi="Tahoma" w:cs="Tahoma"/>
          <w:b/>
          <w:i/>
          <w:noProof/>
          <w:sz w:val="16"/>
        </w:rPr>
        <w:t xml:space="preserve"> </w:t>
      </w:r>
      <w:r w:rsidRPr="008F3C85">
        <w:rPr>
          <w:rFonts w:ascii="Tahoma" w:hAnsi="Tahoma" w:cs="Tahoma"/>
          <w:b/>
          <w:i/>
          <w:noProof/>
          <w:sz w:val="16"/>
          <w:u w:val="single"/>
        </w:rPr>
        <w:t>naloži ločeno v Razdelek »DOKUMENTI«, del »Ostale priloge«!!!</w:t>
      </w:r>
    </w:p>
    <w:p w14:paraId="3F7985F1" w14:textId="77777777" w:rsidR="002C2986" w:rsidRPr="008F3C85" w:rsidRDefault="002C2986" w:rsidP="002C2986">
      <w:pPr>
        <w:keepLines/>
        <w:widowControl w:val="0"/>
      </w:pPr>
      <w:r w:rsidRPr="008F3C85">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2C2986" w:rsidRPr="008F3C85" w14:paraId="75615CFA" w14:textId="77777777" w:rsidTr="00E67A46">
        <w:tc>
          <w:tcPr>
            <w:tcW w:w="599" w:type="dxa"/>
            <w:tcBorders>
              <w:top w:val="single" w:sz="4" w:space="0" w:color="000000"/>
              <w:left w:val="single" w:sz="4" w:space="0" w:color="000000"/>
              <w:bottom w:val="single" w:sz="4" w:space="0" w:color="000000"/>
            </w:tcBorders>
          </w:tcPr>
          <w:p w14:paraId="3414337C" w14:textId="77777777" w:rsidR="002C2986" w:rsidRPr="008F3C85" w:rsidRDefault="002C2986" w:rsidP="002C2986">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0607FA16" w14:textId="77777777" w:rsidR="002C2986" w:rsidRPr="008F3C85" w:rsidRDefault="002C2986" w:rsidP="002C2986">
            <w:pPr>
              <w:keepLines/>
              <w:widowControl w:val="0"/>
              <w:snapToGrid w:val="0"/>
              <w:rPr>
                <w:rFonts w:ascii="Tahoma" w:eastAsia="Calibri" w:hAnsi="Tahoma" w:cs="Tahoma"/>
              </w:rPr>
            </w:pPr>
            <w:r w:rsidRPr="008F3C85">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7B11CFE4" w14:textId="77777777" w:rsidR="002C2986" w:rsidRPr="008F3C85" w:rsidRDefault="002C2986" w:rsidP="002C2986">
            <w:pPr>
              <w:keepLines/>
              <w:widowControl w:val="0"/>
              <w:rPr>
                <w:rFonts w:ascii="Tahoma" w:eastAsia="Calibri" w:hAnsi="Tahoma" w:cs="Tahoma"/>
              </w:rPr>
            </w:pPr>
            <w:r w:rsidRPr="008F3C85">
              <w:rPr>
                <w:rFonts w:ascii="Tahoma" w:eastAsia="Calibri" w:hAnsi="Tahoma" w:cs="Tahoma"/>
                <w:b/>
              </w:rPr>
              <w:t>Obrazec 1 k prilogi 5</w:t>
            </w:r>
          </w:p>
        </w:tc>
      </w:tr>
    </w:tbl>
    <w:p w14:paraId="3338EC77" w14:textId="77777777" w:rsidR="002C2986" w:rsidRPr="008F3C85" w:rsidRDefault="002C2986" w:rsidP="002C2986">
      <w:pPr>
        <w:keepLines/>
        <w:widowControl w:val="0"/>
        <w:ind w:right="-143"/>
        <w:jc w:val="both"/>
        <w:rPr>
          <w:rFonts w:ascii="Tahoma" w:hAnsi="Tahoma" w:cs="Tahoma"/>
          <w:sz w:val="24"/>
        </w:rPr>
      </w:pPr>
    </w:p>
    <w:p w14:paraId="29D45EA2" w14:textId="77777777" w:rsidR="002C2986" w:rsidRPr="008F3C85" w:rsidRDefault="002C2986" w:rsidP="002C2986">
      <w:pPr>
        <w:keepLines/>
        <w:widowControl w:val="0"/>
        <w:rPr>
          <w:rFonts w:ascii="Tahoma" w:hAnsi="Tahoma" w:cs="Tahoma"/>
        </w:rPr>
      </w:pPr>
      <w:r w:rsidRPr="008F3C85">
        <w:rPr>
          <w:rFonts w:ascii="Tahoma" w:hAnsi="Tahoma" w:cs="Tahoma"/>
        </w:rPr>
        <w:t>Ponudnik: _____________________________________________________________________________</w:t>
      </w:r>
    </w:p>
    <w:p w14:paraId="533F38AE" w14:textId="77777777" w:rsidR="002C2986" w:rsidRPr="008F3C85" w:rsidRDefault="002C2986" w:rsidP="002C2986">
      <w:pPr>
        <w:keepLines/>
        <w:widowControl w:val="0"/>
        <w:rPr>
          <w:rFonts w:ascii="Tahoma" w:hAnsi="Tahoma" w:cs="Tahoma"/>
        </w:rPr>
      </w:pPr>
    </w:p>
    <w:p w14:paraId="3B6E3E28" w14:textId="008839CD" w:rsidR="002C2986" w:rsidRPr="008F3C85" w:rsidRDefault="002C2986" w:rsidP="002C2986">
      <w:pPr>
        <w:keepLines/>
        <w:widowControl w:val="0"/>
        <w:ind w:right="-143"/>
        <w:jc w:val="both"/>
        <w:rPr>
          <w:rFonts w:ascii="Tahoma" w:hAnsi="Tahoma" w:cs="Tahoma"/>
          <w:b/>
        </w:rPr>
      </w:pPr>
      <w:r w:rsidRPr="008F3C85">
        <w:rPr>
          <w:rFonts w:ascii="Tahoma" w:hAnsi="Tahoma" w:cs="Tahoma"/>
        </w:rPr>
        <w:t>za izvedbo javnega naročila</w:t>
      </w:r>
      <w:r w:rsidRPr="008F3C85">
        <w:rPr>
          <w:rFonts w:ascii="Tahoma" w:hAnsi="Tahoma" w:cs="Tahoma"/>
          <w:b/>
        </w:rPr>
        <w:t xml:space="preserve"> </w:t>
      </w:r>
      <w:r w:rsidRPr="008F3C85">
        <w:rPr>
          <w:rFonts w:ascii="Tahoma" w:hAnsi="Tahoma" w:cs="Tahoma"/>
        </w:rPr>
        <w:t>št.</w:t>
      </w:r>
      <w:r w:rsidRPr="008F3C85">
        <w:rPr>
          <w:rFonts w:ascii="Tahoma" w:hAnsi="Tahoma" w:cs="Tahoma"/>
          <w:b/>
          <w:sz w:val="24"/>
        </w:rPr>
        <w:t xml:space="preserve"> </w:t>
      </w:r>
      <w:r w:rsidR="000577ED" w:rsidRPr="008F3C85">
        <w:rPr>
          <w:rFonts w:ascii="Tahoma" w:hAnsi="Tahoma" w:cs="Tahoma"/>
          <w:b/>
        </w:rPr>
        <w:t>VKS-249/24</w:t>
      </w:r>
      <w:r w:rsidRPr="008F3C85">
        <w:rPr>
          <w:rFonts w:ascii="Tahoma" w:hAnsi="Tahoma" w:cs="Tahoma"/>
          <w:b/>
        </w:rPr>
        <w:t xml:space="preserve"> - »</w:t>
      </w:r>
      <w:r w:rsidR="000577ED" w:rsidRPr="008F3C85">
        <w:rPr>
          <w:rFonts w:ascii="Tahoma" w:hAnsi="Tahoma" w:cs="Tahoma"/>
          <w:b/>
        </w:rPr>
        <w:t>Nakup goriva na bencinskih servisih in dobava na lokacijo naročnika</w:t>
      </w:r>
      <w:r w:rsidRPr="008F3C85">
        <w:rPr>
          <w:rFonts w:ascii="Tahoma" w:hAnsi="Tahoma" w:cs="Tahoma"/>
          <w:b/>
        </w:rPr>
        <w:t xml:space="preserve">« </w:t>
      </w:r>
      <w:r w:rsidRPr="008F3C85">
        <w:rPr>
          <w:rFonts w:ascii="Tahoma" w:hAnsi="Tahoma" w:cs="Tahoma"/>
        </w:rPr>
        <w:t>ter v skladu s 94. členom ZJN-3</w:t>
      </w:r>
    </w:p>
    <w:p w14:paraId="0F53614C" w14:textId="77777777" w:rsidR="002C2986" w:rsidRPr="008F3C85" w:rsidRDefault="002C2986" w:rsidP="002C2986">
      <w:pPr>
        <w:keepLines/>
        <w:widowControl w:val="0"/>
        <w:rPr>
          <w:rFonts w:ascii="Tahoma" w:hAnsi="Tahoma" w:cs="Tahoma"/>
        </w:rPr>
      </w:pPr>
    </w:p>
    <w:p w14:paraId="0CC84F25" w14:textId="77777777" w:rsidR="002C2986" w:rsidRPr="008F3C85" w:rsidRDefault="002C2986" w:rsidP="002C2986">
      <w:pPr>
        <w:keepLines/>
        <w:widowControl w:val="0"/>
        <w:rPr>
          <w:rFonts w:ascii="Tahoma" w:hAnsi="Tahoma" w:cs="Tahoma"/>
        </w:rPr>
      </w:pPr>
    </w:p>
    <w:p w14:paraId="7B90EA32" w14:textId="77777777" w:rsidR="002C2986" w:rsidRPr="008F3C85" w:rsidRDefault="002C2986" w:rsidP="002C2986">
      <w:pPr>
        <w:keepLines/>
        <w:widowControl w:val="0"/>
        <w:jc w:val="center"/>
        <w:rPr>
          <w:rFonts w:ascii="Tahoma" w:hAnsi="Tahoma" w:cs="Tahoma"/>
          <w:b/>
          <w:sz w:val="22"/>
          <w:szCs w:val="22"/>
        </w:rPr>
      </w:pPr>
      <w:r w:rsidRPr="008F3C85">
        <w:rPr>
          <w:rFonts w:ascii="Tahoma" w:hAnsi="Tahoma" w:cs="Tahoma"/>
          <w:b/>
          <w:sz w:val="22"/>
          <w:szCs w:val="22"/>
        </w:rPr>
        <w:t>POOBLAŠČAMO</w:t>
      </w:r>
    </w:p>
    <w:p w14:paraId="0175835E" w14:textId="77777777" w:rsidR="002C2986" w:rsidRPr="008F3C85" w:rsidRDefault="002C2986" w:rsidP="002C2986">
      <w:pPr>
        <w:keepLines/>
        <w:widowControl w:val="0"/>
        <w:rPr>
          <w:rFonts w:ascii="Tahoma" w:hAnsi="Tahoma" w:cs="Tahoma"/>
        </w:rPr>
      </w:pPr>
    </w:p>
    <w:p w14:paraId="143D62BA" w14:textId="77777777" w:rsidR="002C2986" w:rsidRPr="008F3C85" w:rsidRDefault="002C2986" w:rsidP="002C2986">
      <w:pPr>
        <w:keepLines/>
        <w:widowControl w:val="0"/>
        <w:rPr>
          <w:rFonts w:ascii="Tahoma" w:hAnsi="Tahoma" w:cs="Tahoma"/>
        </w:rPr>
      </w:pPr>
    </w:p>
    <w:p w14:paraId="1201282E" w14:textId="62200A7F" w:rsidR="002C2986" w:rsidRPr="008F3C85" w:rsidRDefault="002C2986" w:rsidP="002C2986">
      <w:pPr>
        <w:keepLines/>
        <w:widowControl w:val="0"/>
        <w:spacing w:line="276" w:lineRule="auto"/>
        <w:jc w:val="both"/>
        <w:rPr>
          <w:rFonts w:ascii="Tahoma" w:hAnsi="Tahoma" w:cs="Tahoma"/>
        </w:rPr>
      </w:pPr>
      <w:r w:rsidRPr="008F3C85">
        <w:rPr>
          <w:rFonts w:ascii="Tahoma" w:hAnsi="Tahoma" w:cs="Tahoma"/>
        </w:rPr>
        <w:t xml:space="preserve">naročnika </w:t>
      </w:r>
      <w:r w:rsidR="00CE47BA" w:rsidRPr="008F3C85">
        <w:rPr>
          <w:rFonts w:ascii="Tahoma" w:hAnsi="Tahoma" w:cs="Tahoma"/>
          <w:bCs/>
        </w:rPr>
        <w:t xml:space="preserve">JAVNO PODJETJE VODOVOD KANALIZACIJA SNAGA </w:t>
      </w:r>
      <w:proofErr w:type="spellStart"/>
      <w:r w:rsidR="00CE47BA" w:rsidRPr="008F3C85">
        <w:rPr>
          <w:rFonts w:ascii="Tahoma" w:hAnsi="Tahoma" w:cs="Tahoma"/>
          <w:bCs/>
        </w:rPr>
        <w:t>d.o.o</w:t>
      </w:r>
      <w:proofErr w:type="spellEnd"/>
      <w:r w:rsidR="00CE47BA" w:rsidRPr="008F3C85">
        <w:rPr>
          <w:rFonts w:ascii="Tahoma" w:hAnsi="Tahoma" w:cs="Tahoma"/>
          <w:bCs/>
        </w:rPr>
        <w:t>., Vodovodna cesta 90, 1000 Ljubljana</w:t>
      </w:r>
      <w:r w:rsidRPr="008F3C85">
        <w:rPr>
          <w:rFonts w:ascii="Tahoma" w:hAnsi="Tahoma" w:cs="Tahoma"/>
        </w:rPr>
        <w:t xml:space="preserve">, da na podlagi potrjenega računa neposredno plačuje naše obveznosti do naslednjih podizvajalcev: </w:t>
      </w:r>
    </w:p>
    <w:p w14:paraId="516F2AF0" w14:textId="77777777" w:rsidR="002C2986" w:rsidRPr="008F3C85" w:rsidRDefault="002C2986" w:rsidP="002C2986">
      <w:pPr>
        <w:keepLines/>
        <w:widowControl w:val="0"/>
        <w:spacing w:after="120"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C2986" w:rsidRPr="008F3C85" w14:paraId="1F53E1B4" w14:textId="77777777" w:rsidTr="00E67A46">
        <w:trPr>
          <w:trHeight w:val="375"/>
        </w:trPr>
        <w:tc>
          <w:tcPr>
            <w:tcW w:w="392" w:type="dxa"/>
            <w:shd w:val="clear" w:color="auto" w:fill="auto"/>
            <w:vAlign w:val="center"/>
          </w:tcPr>
          <w:p w14:paraId="30CF208D" w14:textId="77777777" w:rsidR="002C2986" w:rsidRPr="008F3C85" w:rsidRDefault="002C2986" w:rsidP="002C2986">
            <w:pPr>
              <w:keepLines/>
              <w:widowControl w:val="0"/>
              <w:spacing w:line="276" w:lineRule="auto"/>
              <w:ind w:right="-108"/>
              <w:rPr>
                <w:rFonts w:ascii="Tahoma" w:hAnsi="Tahoma" w:cs="Tahoma"/>
                <w:szCs w:val="22"/>
                <w:lang w:eastAsia="en-US"/>
              </w:rPr>
            </w:pPr>
            <w:r w:rsidRPr="008F3C85">
              <w:rPr>
                <w:rFonts w:ascii="Tahoma" w:hAnsi="Tahoma" w:cs="Tahoma"/>
                <w:sz w:val="18"/>
                <w:szCs w:val="22"/>
                <w:lang w:eastAsia="en-US"/>
              </w:rPr>
              <w:t>Št.</w:t>
            </w:r>
            <w:r w:rsidRPr="008F3C85">
              <w:rPr>
                <w:rFonts w:ascii="Tahoma" w:hAnsi="Tahoma" w:cs="Tahoma"/>
                <w:szCs w:val="22"/>
                <w:lang w:eastAsia="en-US"/>
              </w:rPr>
              <w:t xml:space="preserve"> </w:t>
            </w:r>
          </w:p>
        </w:tc>
        <w:tc>
          <w:tcPr>
            <w:tcW w:w="9214" w:type="dxa"/>
            <w:shd w:val="clear" w:color="auto" w:fill="auto"/>
            <w:vAlign w:val="center"/>
          </w:tcPr>
          <w:p w14:paraId="15209DD6" w14:textId="77777777" w:rsidR="002C2986" w:rsidRPr="008F3C85" w:rsidRDefault="002C2986" w:rsidP="002C2986">
            <w:pPr>
              <w:keepLines/>
              <w:widowControl w:val="0"/>
              <w:spacing w:line="276" w:lineRule="auto"/>
              <w:jc w:val="center"/>
              <w:rPr>
                <w:rFonts w:ascii="Tahoma" w:hAnsi="Tahoma" w:cs="Tahoma"/>
                <w:szCs w:val="22"/>
                <w:lang w:eastAsia="en-US"/>
              </w:rPr>
            </w:pPr>
            <w:r w:rsidRPr="008F3C85">
              <w:rPr>
                <w:rFonts w:ascii="Tahoma" w:hAnsi="Tahoma" w:cs="Tahoma"/>
                <w:sz w:val="18"/>
                <w:szCs w:val="22"/>
                <w:lang w:eastAsia="en-US"/>
              </w:rPr>
              <w:t>NAZIV PODIZVAJALCA</w:t>
            </w:r>
          </w:p>
        </w:tc>
      </w:tr>
      <w:tr w:rsidR="002C2986" w:rsidRPr="008F3C85" w14:paraId="1EFFD761" w14:textId="77777777" w:rsidTr="00E67A46">
        <w:tc>
          <w:tcPr>
            <w:tcW w:w="392" w:type="dxa"/>
            <w:shd w:val="clear" w:color="auto" w:fill="auto"/>
            <w:vAlign w:val="center"/>
          </w:tcPr>
          <w:p w14:paraId="70066A63" w14:textId="77777777" w:rsidR="002C2986" w:rsidRPr="008F3C85" w:rsidRDefault="002C2986" w:rsidP="002C2986">
            <w:pPr>
              <w:keepLines/>
              <w:widowControl w:val="0"/>
              <w:spacing w:line="276" w:lineRule="auto"/>
              <w:jc w:val="center"/>
              <w:rPr>
                <w:rFonts w:ascii="Tahoma" w:hAnsi="Tahoma" w:cs="Tahoma"/>
                <w:sz w:val="16"/>
                <w:szCs w:val="22"/>
                <w:lang w:eastAsia="en-US"/>
              </w:rPr>
            </w:pPr>
          </w:p>
          <w:p w14:paraId="412C5A6A" w14:textId="77777777" w:rsidR="002C2986" w:rsidRPr="008F3C85" w:rsidRDefault="002C2986" w:rsidP="002C2986">
            <w:pPr>
              <w:keepLines/>
              <w:widowControl w:val="0"/>
              <w:spacing w:line="276" w:lineRule="auto"/>
              <w:jc w:val="center"/>
              <w:rPr>
                <w:rFonts w:ascii="Tahoma" w:hAnsi="Tahoma" w:cs="Tahoma"/>
                <w:sz w:val="16"/>
                <w:szCs w:val="22"/>
                <w:lang w:eastAsia="en-US"/>
              </w:rPr>
            </w:pPr>
            <w:r w:rsidRPr="008F3C85">
              <w:rPr>
                <w:rFonts w:ascii="Tahoma" w:hAnsi="Tahoma" w:cs="Tahoma"/>
                <w:sz w:val="16"/>
                <w:szCs w:val="22"/>
                <w:lang w:eastAsia="en-US"/>
              </w:rPr>
              <w:t>1.</w:t>
            </w:r>
          </w:p>
          <w:p w14:paraId="5D95777D" w14:textId="77777777" w:rsidR="002C2986" w:rsidRPr="008F3C85" w:rsidRDefault="002C2986" w:rsidP="002C298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A15CE3A" w14:textId="77777777" w:rsidR="002C2986" w:rsidRPr="008F3C85" w:rsidRDefault="002C2986" w:rsidP="002C2986">
            <w:pPr>
              <w:keepLines/>
              <w:widowControl w:val="0"/>
              <w:spacing w:line="276" w:lineRule="auto"/>
              <w:rPr>
                <w:rFonts w:ascii="Tahoma" w:hAnsi="Tahoma" w:cs="Tahoma"/>
                <w:sz w:val="22"/>
                <w:szCs w:val="22"/>
                <w:lang w:eastAsia="en-US"/>
              </w:rPr>
            </w:pPr>
          </w:p>
          <w:p w14:paraId="41955C6A" w14:textId="77777777" w:rsidR="002C2986" w:rsidRPr="008F3C85" w:rsidRDefault="002C2986" w:rsidP="002C2986">
            <w:pPr>
              <w:keepLines/>
              <w:widowControl w:val="0"/>
              <w:spacing w:line="276" w:lineRule="auto"/>
              <w:rPr>
                <w:rFonts w:ascii="Tahoma" w:hAnsi="Tahoma" w:cs="Tahoma"/>
                <w:sz w:val="22"/>
                <w:szCs w:val="22"/>
                <w:lang w:eastAsia="en-US"/>
              </w:rPr>
            </w:pPr>
          </w:p>
          <w:p w14:paraId="1A072414" w14:textId="77777777" w:rsidR="002C2986" w:rsidRPr="008F3C85" w:rsidRDefault="002C2986" w:rsidP="002C2986">
            <w:pPr>
              <w:keepLines/>
              <w:widowControl w:val="0"/>
              <w:spacing w:line="276" w:lineRule="auto"/>
              <w:rPr>
                <w:rFonts w:ascii="Tahoma" w:hAnsi="Tahoma" w:cs="Tahoma"/>
                <w:sz w:val="22"/>
                <w:szCs w:val="22"/>
                <w:lang w:eastAsia="en-US"/>
              </w:rPr>
            </w:pPr>
          </w:p>
        </w:tc>
      </w:tr>
      <w:tr w:rsidR="002C2986" w:rsidRPr="008F3C85" w14:paraId="37D811ED" w14:textId="77777777" w:rsidTr="00E67A46">
        <w:tc>
          <w:tcPr>
            <w:tcW w:w="392" w:type="dxa"/>
            <w:shd w:val="clear" w:color="auto" w:fill="auto"/>
            <w:vAlign w:val="center"/>
          </w:tcPr>
          <w:p w14:paraId="57F65BFC" w14:textId="77777777" w:rsidR="002C2986" w:rsidRPr="008F3C85" w:rsidRDefault="002C2986" w:rsidP="002C2986">
            <w:pPr>
              <w:keepLines/>
              <w:widowControl w:val="0"/>
              <w:spacing w:line="276" w:lineRule="auto"/>
              <w:jc w:val="center"/>
              <w:rPr>
                <w:rFonts w:ascii="Tahoma" w:hAnsi="Tahoma" w:cs="Tahoma"/>
                <w:sz w:val="16"/>
                <w:szCs w:val="22"/>
                <w:lang w:eastAsia="en-US"/>
              </w:rPr>
            </w:pPr>
          </w:p>
          <w:p w14:paraId="2133B1C8" w14:textId="77777777" w:rsidR="002C2986" w:rsidRPr="008F3C85" w:rsidRDefault="002C2986" w:rsidP="002C2986">
            <w:pPr>
              <w:keepLines/>
              <w:widowControl w:val="0"/>
              <w:spacing w:line="276" w:lineRule="auto"/>
              <w:jc w:val="center"/>
              <w:rPr>
                <w:rFonts w:ascii="Tahoma" w:hAnsi="Tahoma" w:cs="Tahoma"/>
                <w:sz w:val="16"/>
                <w:szCs w:val="22"/>
                <w:lang w:eastAsia="en-US"/>
              </w:rPr>
            </w:pPr>
            <w:r w:rsidRPr="008F3C85">
              <w:rPr>
                <w:rFonts w:ascii="Tahoma" w:hAnsi="Tahoma" w:cs="Tahoma"/>
                <w:sz w:val="16"/>
                <w:szCs w:val="22"/>
                <w:lang w:eastAsia="en-US"/>
              </w:rPr>
              <w:t>2.</w:t>
            </w:r>
          </w:p>
          <w:p w14:paraId="57381A53" w14:textId="77777777" w:rsidR="002C2986" w:rsidRPr="008F3C85" w:rsidRDefault="002C2986" w:rsidP="002C298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1E56C5BC" w14:textId="77777777" w:rsidR="002C2986" w:rsidRPr="008F3C85" w:rsidRDefault="002C2986" w:rsidP="002C2986">
            <w:pPr>
              <w:keepLines/>
              <w:widowControl w:val="0"/>
              <w:spacing w:line="276" w:lineRule="auto"/>
              <w:rPr>
                <w:rFonts w:ascii="Tahoma" w:hAnsi="Tahoma" w:cs="Tahoma"/>
                <w:sz w:val="22"/>
                <w:szCs w:val="22"/>
                <w:lang w:eastAsia="en-US"/>
              </w:rPr>
            </w:pPr>
          </w:p>
          <w:p w14:paraId="01EC8023" w14:textId="77777777" w:rsidR="002C2986" w:rsidRPr="008F3C85" w:rsidRDefault="002C2986" w:rsidP="002C2986">
            <w:pPr>
              <w:keepLines/>
              <w:widowControl w:val="0"/>
              <w:spacing w:line="276" w:lineRule="auto"/>
              <w:rPr>
                <w:rFonts w:ascii="Tahoma" w:hAnsi="Tahoma" w:cs="Tahoma"/>
                <w:sz w:val="22"/>
                <w:szCs w:val="22"/>
                <w:lang w:eastAsia="en-US"/>
              </w:rPr>
            </w:pPr>
          </w:p>
          <w:p w14:paraId="68FC7316" w14:textId="77777777" w:rsidR="002C2986" w:rsidRPr="008F3C85" w:rsidRDefault="002C2986" w:rsidP="002C2986">
            <w:pPr>
              <w:keepLines/>
              <w:widowControl w:val="0"/>
              <w:spacing w:line="276" w:lineRule="auto"/>
              <w:rPr>
                <w:rFonts w:ascii="Tahoma" w:hAnsi="Tahoma" w:cs="Tahoma"/>
                <w:sz w:val="22"/>
                <w:szCs w:val="22"/>
                <w:lang w:eastAsia="en-US"/>
              </w:rPr>
            </w:pPr>
          </w:p>
        </w:tc>
      </w:tr>
      <w:tr w:rsidR="002C2986" w:rsidRPr="008F3C85" w14:paraId="389BCD62" w14:textId="77777777" w:rsidTr="00E67A46">
        <w:tc>
          <w:tcPr>
            <w:tcW w:w="392" w:type="dxa"/>
            <w:shd w:val="clear" w:color="auto" w:fill="auto"/>
            <w:vAlign w:val="center"/>
          </w:tcPr>
          <w:p w14:paraId="77347009" w14:textId="77777777" w:rsidR="002C2986" w:rsidRPr="008F3C85" w:rsidRDefault="002C2986" w:rsidP="002C2986">
            <w:pPr>
              <w:keepLines/>
              <w:widowControl w:val="0"/>
              <w:spacing w:line="276" w:lineRule="auto"/>
              <w:jc w:val="center"/>
              <w:rPr>
                <w:rFonts w:ascii="Tahoma" w:hAnsi="Tahoma" w:cs="Tahoma"/>
                <w:sz w:val="16"/>
                <w:szCs w:val="22"/>
                <w:lang w:eastAsia="en-US"/>
              </w:rPr>
            </w:pPr>
          </w:p>
          <w:p w14:paraId="31BAF94A" w14:textId="77777777" w:rsidR="002C2986" w:rsidRPr="008F3C85" w:rsidRDefault="002C2986" w:rsidP="002C2986">
            <w:pPr>
              <w:keepLines/>
              <w:widowControl w:val="0"/>
              <w:spacing w:line="276" w:lineRule="auto"/>
              <w:jc w:val="center"/>
              <w:rPr>
                <w:rFonts w:ascii="Tahoma" w:hAnsi="Tahoma" w:cs="Tahoma"/>
                <w:sz w:val="16"/>
                <w:szCs w:val="22"/>
                <w:lang w:eastAsia="en-US"/>
              </w:rPr>
            </w:pPr>
            <w:r w:rsidRPr="008F3C85">
              <w:rPr>
                <w:rFonts w:ascii="Tahoma" w:hAnsi="Tahoma" w:cs="Tahoma"/>
                <w:sz w:val="16"/>
                <w:szCs w:val="22"/>
                <w:lang w:eastAsia="en-US"/>
              </w:rPr>
              <w:t>3.</w:t>
            </w:r>
          </w:p>
          <w:p w14:paraId="6CFA54A3" w14:textId="77777777" w:rsidR="002C2986" w:rsidRPr="008F3C85" w:rsidRDefault="002C2986" w:rsidP="002C298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A8DD95D" w14:textId="77777777" w:rsidR="002C2986" w:rsidRPr="008F3C85" w:rsidRDefault="002C2986" w:rsidP="002C2986">
            <w:pPr>
              <w:keepLines/>
              <w:widowControl w:val="0"/>
              <w:spacing w:line="276" w:lineRule="auto"/>
              <w:rPr>
                <w:rFonts w:ascii="Tahoma" w:hAnsi="Tahoma" w:cs="Tahoma"/>
                <w:sz w:val="22"/>
                <w:szCs w:val="22"/>
                <w:lang w:eastAsia="en-US"/>
              </w:rPr>
            </w:pPr>
          </w:p>
          <w:p w14:paraId="0ED8B136" w14:textId="77777777" w:rsidR="002C2986" w:rsidRPr="008F3C85" w:rsidRDefault="002C2986" w:rsidP="002C2986">
            <w:pPr>
              <w:keepLines/>
              <w:widowControl w:val="0"/>
              <w:spacing w:line="276" w:lineRule="auto"/>
              <w:rPr>
                <w:rFonts w:ascii="Tahoma" w:hAnsi="Tahoma" w:cs="Tahoma"/>
                <w:sz w:val="22"/>
                <w:szCs w:val="22"/>
                <w:lang w:eastAsia="en-US"/>
              </w:rPr>
            </w:pPr>
          </w:p>
          <w:p w14:paraId="2A1311BA" w14:textId="77777777" w:rsidR="002C2986" w:rsidRPr="008F3C85" w:rsidRDefault="002C2986" w:rsidP="002C2986">
            <w:pPr>
              <w:keepLines/>
              <w:widowControl w:val="0"/>
              <w:spacing w:line="276" w:lineRule="auto"/>
              <w:rPr>
                <w:rFonts w:ascii="Tahoma" w:hAnsi="Tahoma" w:cs="Tahoma"/>
                <w:sz w:val="22"/>
                <w:szCs w:val="22"/>
                <w:lang w:eastAsia="en-US"/>
              </w:rPr>
            </w:pPr>
          </w:p>
        </w:tc>
      </w:tr>
      <w:tr w:rsidR="002C2986" w:rsidRPr="008F3C85" w14:paraId="38797F1C" w14:textId="77777777" w:rsidTr="00E67A46">
        <w:tc>
          <w:tcPr>
            <w:tcW w:w="392" w:type="dxa"/>
            <w:shd w:val="clear" w:color="auto" w:fill="auto"/>
            <w:vAlign w:val="center"/>
          </w:tcPr>
          <w:p w14:paraId="4C230703" w14:textId="77777777" w:rsidR="002C2986" w:rsidRPr="008F3C85" w:rsidRDefault="002C2986" w:rsidP="002C2986">
            <w:pPr>
              <w:keepLines/>
              <w:widowControl w:val="0"/>
              <w:spacing w:line="276" w:lineRule="auto"/>
              <w:jc w:val="center"/>
              <w:rPr>
                <w:rFonts w:ascii="Tahoma" w:hAnsi="Tahoma" w:cs="Tahoma"/>
                <w:sz w:val="16"/>
                <w:szCs w:val="22"/>
                <w:lang w:eastAsia="en-US"/>
              </w:rPr>
            </w:pPr>
          </w:p>
          <w:p w14:paraId="76D0D2D5" w14:textId="77777777" w:rsidR="002C2986" w:rsidRPr="008F3C85" w:rsidRDefault="002C2986" w:rsidP="002C2986">
            <w:pPr>
              <w:keepLines/>
              <w:widowControl w:val="0"/>
              <w:spacing w:line="276" w:lineRule="auto"/>
              <w:jc w:val="center"/>
              <w:rPr>
                <w:rFonts w:ascii="Tahoma" w:hAnsi="Tahoma" w:cs="Tahoma"/>
                <w:sz w:val="16"/>
                <w:szCs w:val="22"/>
                <w:lang w:eastAsia="en-US"/>
              </w:rPr>
            </w:pPr>
            <w:r w:rsidRPr="008F3C85">
              <w:rPr>
                <w:rFonts w:ascii="Tahoma" w:hAnsi="Tahoma" w:cs="Tahoma"/>
                <w:sz w:val="16"/>
                <w:szCs w:val="22"/>
                <w:lang w:eastAsia="en-US"/>
              </w:rPr>
              <w:t>4.</w:t>
            </w:r>
          </w:p>
          <w:p w14:paraId="44351FED" w14:textId="77777777" w:rsidR="002C2986" w:rsidRPr="008F3C85" w:rsidRDefault="002C2986" w:rsidP="002C298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516AC53" w14:textId="77777777" w:rsidR="002C2986" w:rsidRPr="008F3C85" w:rsidRDefault="002C2986" w:rsidP="002C2986">
            <w:pPr>
              <w:keepLines/>
              <w:widowControl w:val="0"/>
              <w:spacing w:line="276" w:lineRule="auto"/>
              <w:rPr>
                <w:rFonts w:ascii="Tahoma" w:hAnsi="Tahoma" w:cs="Tahoma"/>
                <w:sz w:val="22"/>
                <w:szCs w:val="22"/>
                <w:lang w:eastAsia="en-US"/>
              </w:rPr>
            </w:pPr>
          </w:p>
          <w:p w14:paraId="11DDD534" w14:textId="77777777" w:rsidR="002C2986" w:rsidRPr="008F3C85" w:rsidRDefault="002C2986" w:rsidP="002C2986">
            <w:pPr>
              <w:keepLines/>
              <w:widowControl w:val="0"/>
              <w:spacing w:line="276" w:lineRule="auto"/>
              <w:rPr>
                <w:rFonts w:ascii="Tahoma" w:hAnsi="Tahoma" w:cs="Tahoma"/>
                <w:sz w:val="22"/>
                <w:szCs w:val="22"/>
                <w:lang w:eastAsia="en-US"/>
              </w:rPr>
            </w:pPr>
          </w:p>
          <w:p w14:paraId="0648F8B2" w14:textId="77777777" w:rsidR="002C2986" w:rsidRPr="008F3C85" w:rsidRDefault="002C2986" w:rsidP="002C2986">
            <w:pPr>
              <w:keepLines/>
              <w:widowControl w:val="0"/>
              <w:spacing w:line="276" w:lineRule="auto"/>
              <w:rPr>
                <w:rFonts w:ascii="Tahoma" w:hAnsi="Tahoma" w:cs="Tahoma"/>
                <w:sz w:val="22"/>
                <w:szCs w:val="22"/>
                <w:lang w:eastAsia="en-US"/>
              </w:rPr>
            </w:pPr>
          </w:p>
        </w:tc>
      </w:tr>
      <w:tr w:rsidR="002C2986" w:rsidRPr="008F3C85" w14:paraId="12AED628" w14:textId="77777777" w:rsidTr="00E67A46">
        <w:tc>
          <w:tcPr>
            <w:tcW w:w="392" w:type="dxa"/>
            <w:shd w:val="clear" w:color="auto" w:fill="auto"/>
            <w:vAlign w:val="center"/>
          </w:tcPr>
          <w:p w14:paraId="280E22B9" w14:textId="77777777" w:rsidR="002C2986" w:rsidRPr="008F3C85" w:rsidRDefault="002C2986" w:rsidP="002C2986">
            <w:pPr>
              <w:keepLines/>
              <w:widowControl w:val="0"/>
              <w:spacing w:line="276" w:lineRule="auto"/>
              <w:jc w:val="center"/>
              <w:rPr>
                <w:rFonts w:ascii="Tahoma" w:hAnsi="Tahoma" w:cs="Tahoma"/>
                <w:sz w:val="16"/>
                <w:szCs w:val="22"/>
                <w:lang w:eastAsia="en-US"/>
              </w:rPr>
            </w:pPr>
          </w:p>
          <w:p w14:paraId="4156ECF9" w14:textId="77777777" w:rsidR="002C2986" w:rsidRPr="008F3C85" w:rsidRDefault="002C2986" w:rsidP="002C2986">
            <w:pPr>
              <w:keepLines/>
              <w:widowControl w:val="0"/>
              <w:spacing w:line="276" w:lineRule="auto"/>
              <w:jc w:val="center"/>
              <w:rPr>
                <w:rFonts w:ascii="Tahoma" w:hAnsi="Tahoma" w:cs="Tahoma"/>
                <w:sz w:val="16"/>
                <w:szCs w:val="22"/>
                <w:lang w:eastAsia="en-US"/>
              </w:rPr>
            </w:pPr>
            <w:r w:rsidRPr="008F3C85">
              <w:rPr>
                <w:rFonts w:ascii="Tahoma" w:hAnsi="Tahoma" w:cs="Tahoma"/>
                <w:sz w:val="16"/>
                <w:szCs w:val="22"/>
                <w:lang w:eastAsia="en-US"/>
              </w:rPr>
              <w:t>5.</w:t>
            </w:r>
          </w:p>
          <w:p w14:paraId="3ECDD729" w14:textId="77777777" w:rsidR="002C2986" w:rsidRPr="008F3C85" w:rsidRDefault="002C2986" w:rsidP="002C298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9C41D67" w14:textId="77777777" w:rsidR="002C2986" w:rsidRPr="008F3C85" w:rsidRDefault="002C2986" w:rsidP="002C2986">
            <w:pPr>
              <w:keepLines/>
              <w:widowControl w:val="0"/>
              <w:spacing w:line="276" w:lineRule="auto"/>
              <w:rPr>
                <w:rFonts w:ascii="Tahoma" w:hAnsi="Tahoma" w:cs="Tahoma"/>
                <w:sz w:val="22"/>
                <w:szCs w:val="22"/>
                <w:lang w:eastAsia="en-US"/>
              </w:rPr>
            </w:pPr>
          </w:p>
          <w:p w14:paraId="73A8ECA1" w14:textId="77777777" w:rsidR="002C2986" w:rsidRPr="008F3C85" w:rsidRDefault="002C2986" w:rsidP="002C2986">
            <w:pPr>
              <w:keepLines/>
              <w:widowControl w:val="0"/>
              <w:spacing w:line="276" w:lineRule="auto"/>
              <w:rPr>
                <w:rFonts w:ascii="Tahoma" w:hAnsi="Tahoma" w:cs="Tahoma"/>
                <w:sz w:val="22"/>
                <w:szCs w:val="22"/>
                <w:lang w:eastAsia="en-US"/>
              </w:rPr>
            </w:pPr>
          </w:p>
          <w:p w14:paraId="328AD234" w14:textId="77777777" w:rsidR="002C2986" w:rsidRPr="008F3C85" w:rsidRDefault="002C2986" w:rsidP="002C2986">
            <w:pPr>
              <w:keepLines/>
              <w:widowControl w:val="0"/>
              <w:spacing w:line="276" w:lineRule="auto"/>
              <w:rPr>
                <w:rFonts w:ascii="Tahoma" w:hAnsi="Tahoma" w:cs="Tahoma"/>
                <w:sz w:val="22"/>
                <w:szCs w:val="22"/>
                <w:lang w:eastAsia="en-US"/>
              </w:rPr>
            </w:pPr>
          </w:p>
        </w:tc>
      </w:tr>
      <w:tr w:rsidR="002C2986" w:rsidRPr="008F3C85" w14:paraId="2C743ABF" w14:textId="77777777" w:rsidTr="00E67A46">
        <w:trPr>
          <w:trHeight w:val="495"/>
        </w:trPr>
        <w:tc>
          <w:tcPr>
            <w:tcW w:w="392" w:type="dxa"/>
            <w:shd w:val="clear" w:color="auto" w:fill="auto"/>
            <w:vAlign w:val="center"/>
          </w:tcPr>
          <w:p w14:paraId="585A7806" w14:textId="77777777" w:rsidR="002C2986" w:rsidRPr="008F3C85" w:rsidRDefault="002C2986" w:rsidP="002C2986">
            <w:pPr>
              <w:keepLines/>
              <w:widowControl w:val="0"/>
              <w:spacing w:line="276" w:lineRule="auto"/>
              <w:jc w:val="center"/>
              <w:rPr>
                <w:rFonts w:ascii="Tahoma" w:hAnsi="Tahoma" w:cs="Tahoma"/>
                <w:sz w:val="16"/>
                <w:szCs w:val="22"/>
                <w:lang w:eastAsia="en-US"/>
              </w:rPr>
            </w:pPr>
            <w:r w:rsidRPr="008F3C85">
              <w:rPr>
                <w:rFonts w:ascii="Tahoma" w:hAnsi="Tahoma" w:cs="Tahoma"/>
                <w:sz w:val="16"/>
                <w:szCs w:val="22"/>
                <w:lang w:eastAsia="en-US"/>
              </w:rPr>
              <w:t>:</w:t>
            </w:r>
          </w:p>
        </w:tc>
        <w:tc>
          <w:tcPr>
            <w:tcW w:w="9214" w:type="dxa"/>
            <w:shd w:val="clear" w:color="auto" w:fill="auto"/>
            <w:vAlign w:val="center"/>
          </w:tcPr>
          <w:p w14:paraId="21BB6090" w14:textId="77777777" w:rsidR="002C2986" w:rsidRPr="008F3C85" w:rsidRDefault="002C2986" w:rsidP="002C2986">
            <w:pPr>
              <w:keepLines/>
              <w:widowControl w:val="0"/>
              <w:spacing w:line="276" w:lineRule="auto"/>
              <w:rPr>
                <w:rFonts w:ascii="Tahoma" w:hAnsi="Tahoma" w:cs="Tahoma"/>
                <w:sz w:val="22"/>
                <w:szCs w:val="22"/>
                <w:lang w:eastAsia="en-US"/>
              </w:rPr>
            </w:pPr>
          </w:p>
        </w:tc>
      </w:tr>
    </w:tbl>
    <w:p w14:paraId="01FE8157" w14:textId="77777777" w:rsidR="002C2986" w:rsidRPr="008F3C85" w:rsidRDefault="002C2986" w:rsidP="002C2986">
      <w:pPr>
        <w:keepLines/>
        <w:widowControl w:val="0"/>
        <w:spacing w:after="120" w:line="276" w:lineRule="auto"/>
        <w:jc w:val="both"/>
        <w:rPr>
          <w:rFonts w:ascii="Tahoma" w:hAnsi="Tahoma" w:cs="Tahoma"/>
        </w:rPr>
      </w:pPr>
    </w:p>
    <w:p w14:paraId="1BB492D1" w14:textId="77777777" w:rsidR="002C2986" w:rsidRPr="008F3C85" w:rsidRDefault="002C2986" w:rsidP="002C2986">
      <w:pPr>
        <w:keepLines/>
        <w:widowControl w:val="0"/>
        <w:rPr>
          <w:b/>
        </w:rPr>
      </w:pPr>
    </w:p>
    <w:p w14:paraId="797115D8" w14:textId="77777777" w:rsidR="002C2986" w:rsidRPr="008F3C85" w:rsidRDefault="002C2986" w:rsidP="002C2986">
      <w:pPr>
        <w:keepLines/>
        <w:widowControl w:val="0"/>
        <w:rPr>
          <w:rFonts w:ascii="Tahoma" w:hAnsi="Tahoma" w:cs="Tahoma"/>
        </w:rPr>
      </w:pPr>
      <w:r w:rsidRPr="008F3C85">
        <w:rPr>
          <w:rFonts w:ascii="Tahoma" w:hAnsi="Tahoma" w:cs="Tahoma"/>
        </w:rPr>
        <w:t>__________________________                     Žig                             __________________________</w:t>
      </w:r>
    </w:p>
    <w:p w14:paraId="025FFFFA" w14:textId="77777777" w:rsidR="002C2986" w:rsidRPr="008F3C85" w:rsidRDefault="002C2986" w:rsidP="002C2986">
      <w:pPr>
        <w:keepLines/>
        <w:widowControl w:val="0"/>
        <w:rPr>
          <w:rFonts w:ascii="Tahoma" w:hAnsi="Tahoma" w:cs="Tahoma"/>
          <w:noProof/>
          <w:sz w:val="18"/>
        </w:rPr>
      </w:pPr>
      <w:r w:rsidRPr="008F3C85">
        <w:rPr>
          <w:rFonts w:ascii="Tahoma" w:hAnsi="Tahoma" w:cs="Tahoma"/>
          <w:noProof/>
          <w:sz w:val="18"/>
        </w:rPr>
        <w:t>(Kraj in datum)                                                                                         (Podpis odgovorne osebe ponudnika)</w:t>
      </w:r>
    </w:p>
    <w:p w14:paraId="37EBBAB7" w14:textId="77777777" w:rsidR="002C2986" w:rsidRPr="008F3C85" w:rsidRDefault="002C2986" w:rsidP="002C2986">
      <w:pPr>
        <w:keepLines/>
        <w:widowControl w:val="0"/>
        <w:jc w:val="right"/>
        <w:rPr>
          <w:rFonts w:ascii="Tahoma" w:hAnsi="Tahoma" w:cs="Tahoma"/>
          <w:b/>
        </w:rPr>
      </w:pPr>
    </w:p>
    <w:p w14:paraId="6966CE5B" w14:textId="77777777" w:rsidR="002C2986" w:rsidRPr="008F3C85" w:rsidRDefault="002C2986" w:rsidP="002C2986">
      <w:pPr>
        <w:keepLines/>
        <w:widowControl w:val="0"/>
        <w:jc w:val="both"/>
        <w:rPr>
          <w:b/>
        </w:rPr>
      </w:pPr>
    </w:p>
    <w:p w14:paraId="28075BAA" w14:textId="77777777" w:rsidR="002C2986" w:rsidRPr="008F3C85" w:rsidRDefault="002C2986" w:rsidP="002C2986">
      <w:pPr>
        <w:keepLines/>
        <w:widowControl w:val="0"/>
        <w:spacing w:after="40"/>
        <w:jc w:val="both"/>
        <w:rPr>
          <w:rFonts w:ascii="Tahoma" w:hAnsi="Tahoma" w:cs="Tahoma"/>
          <w:b/>
          <w:i/>
          <w:sz w:val="18"/>
          <w:szCs w:val="18"/>
          <w:u w:val="single"/>
        </w:rPr>
      </w:pPr>
      <w:r w:rsidRPr="008F3C85">
        <w:rPr>
          <w:rFonts w:ascii="Tahoma" w:hAnsi="Tahoma" w:cs="Tahoma"/>
          <w:b/>
          <w:i/>
          <w:sz w:val="18"/>
          <w:szCs w:val="18"/>
          <w:u w:val="single"/>
        </w:rPr>
        <w:t xml:space="preserve">Opomba: </w:t>
      </w:r>
    </w:p>
    <w:p w14:paraId="3D546419" w14:textId="77777777" w:rsidR="002C2986" w:rsidRPr="008F3C85" w:rsidRDefault="002C2986" w:rsidP="002C2986">
      <w:pPr>
        <w:keepLines/>
        <w:widowControl w:val="0"/>
        <w:jc w:val="both"/>
        <w:rPr>
          <w:b/>
        </w:rPr>
      </w:pPr>
      <w:r w:rsidRPr="008F3C85">
        <w:rPr>
          <w:rFonts w:ascii="Tahoma" w:hAnsi="Tahoma" w:cs="Tahoma"/>
          <w:i/>
          <w:iCs/>
          <w:sz w:val="18"/>
          <w:szCs w:val="22"/>
        </w:rPr>
        <w:t xml:space="preserve">Obrazec se izpolni in podpiše </w:t>
      </w:r>
      <w:r w:rsidRPr="008F3C85">
        <w:rPr>
          <w:rFonts w:ascii="Tahoma" w:hAnsi="Tahoma" w:cs="Tahoma"/>
          <w:i/>
          <w:iCs/>
          <w:sz w:val="18"/>
          <w:szCs w:val="22"/>
          <w:u w:val="single"/>
        </w:rPr>
        <w:t>kadar namerava ponudnik izvesti javno naročilo s podizvajalcem, ki zahteva neposredno plačilo</w:t>
      </w:r>
      <w:r w:rsidRPr="008F3C85">
        <w:rPr>
          <w:rFonts w:ascii="Tahoma" w:hAnsi="Tahoma" w:cs="Tahoma"/>
          <w:i/>
          <w:iCs/>
          <w:sz w:val="18"/>
          <w:szCs w:val="22"/>
        </w:rPr>
        <w:t xml:space="preserve"> v skladu s 94. členom ZJN-3, ter posledično služi kot priloga k pogodbi o izvedbi javnega naročila.</w:t>
      </w:r>
    </w:p>
    <w:p w14:paraId="6990D6AA" w14:textId="77777777" w:rsidR="002C2986" w:rsidRPr="008F3C85" w:rsidRDefault="002C2986" w:rsidP="002C2986">
      <w:pPr>
        <w:keepLines/>
        <w:widowControl w:val="0"/>
        <w:jc w:val="both"/>
        <w:rPr>
          <w:rFonts w:ascii="Tahoma" w:hAnsi="Tahoma" w:cs="Tahoma"/>
          <w:i/>
          <w:iCs/>
          <w:sz w:val="16"/>
          <w:szCs w:val="22"/>
        </w:rPr>
      </w:pPr>
    </w:p>
    <w:p w14:paraId="748831D0" w14:textId="77777777" w:rsidR="002C2986" w:rsidRPr="008F3C85" w:rsidRDefault="002C2986" w:rsidP="002C2986">
      <w:pPr>
        <w:keepLines/>
        <w:widowControl w:val="0"/>
        <w:jc w:val="both"/>
        <w:rPr>
          <w:rFonts w:ascii="Tahoma" w:hAnsi="Tahoma" w:cs="Tahoma"/>
          <w:i/>
          <w:iCs/>
          <w:sz w:val="18"/>
          <w:szCs w:val="22"/>
        </w:rPr>
      </w:pPr>
      <w:r w:rsidRPr="008F3C85">
        <w:rPr>
          <w:rFonts w:ascii="Tahoma" w:hAnsi="Tahoma" w:cs="Tahoma"/>
          <w:i/>
          <w:iCs/>
          <w:sz w:val="18"/>
          <w:szCs w:val="22"/>
        </w:rPr>
        <w:t xml:space="preserve">V primeru, da ponudnik </w:t>
      </w:r>
      <w:r w:rsidRPr="008F3C85">
        <w:rPr>
          <w:rFonts w:ascii="Tahoma" w:hAnsi="Tahoma" w:cs="Tahoma"/>
          <w:i/>
          <w:iCs/>
          <w:sz w:val="18"/>
          <w:szCs w:val="22"/>
          <w:u w:val="single"/>
        </w:rPr>
        <w:t>ne namerava</w:t>
      </w:r>
      <w:r w:rsidRPr="008F3C85">
        <w:rPr>
          <w:rFonts w:ascii="Tahoma" w:hAnsi="Tahoma" w:cs="Tahoma"/>
          <w:i/>
          <w:iCs/>
          <w:sz w:val="18"/>
          <w:szCs w:val="22"/>
        </w:rPr>
        <w:t xml:space="preserve"> izvesti javno naročilo s podizvajalcem, </w:t>
      </w:r>
      <w:r w:rsidRPr="008F3C85">
        <w:rPr>
          <w:rFonts w:ascii="Tahoma" w:hAnsi="Tahoma" w:cs="Tahoma"/>
          <w:i/>
          <w:iCs/>
          <w:sz w:val="18"/>
          <w:szCs w:val="22"/>
          <w:u w:val="single"/>
        </w:rPr>
        <w:t>ki zahteva neposredno plačilo</w:t>
      </w:r>
      <w:r w:rsidRPr="008F3C85">
        <w:rPr>
          <w:rFonts w:ascii="Tahoma" w:hAnsi="Tahoma" w:cs="Tahoma"/>
          <w:i/>
          <w:iCs/>
          <w:sz w:val="18"/>
          <w:szCs w:val="22"/>
        </w:rPr>
        <w:t xml:space="preserve">, obrazca ni potrebno izpolniti.  </w:t>
      </w:r>
    </w:p>
    <w:p w14:paraId="27EBF4A5" w14:textId="77777777" w:rsidR="002C2986" w:rsidRPr="008F3C85" w:rsidRDefault="002C2986" w:rsidP="002C2986">
      <w:pPr>
        <w:keepLines/>
        <w:widowControl w:val="0"/>
        <w:jc w:val="both"/>
        <w:rPr>
          <w:rFonts w:ascii="Tahoma" w:hAnsi="Tahoma" w:cs="Tahoma"/>
          <w:i/>
          <w:iCs/>
          <w:szCs w:val="22"/>
        </w:rPr>
      </w:pPr>
    </w:p>
    <w:p w14:paraId="22152FFD" w14:textId="77777777" w:rsidR="002C2986" w:rsidRPr="008F3C85" w:rsidRDefault="002C2986" w:rsidP="002C2986">
      <w:pPr>
        <w:keepLines/>
        <w:widowControl w:val="0"/>
        <w:spacing w:after="40"/>
        <w:jc w:val="both"/>
        <w:rPr>
          <w:rFonts w:ascii="Tahoma" w:hAnsi="Tahoma" w:cs="Tahoma"/>
          <w:b/>
          <w:i/>
          <w:sz w:val="18"/>
          <w:szCs w:val="18"/>
          <w:u w:val="single"/>
        </w:rPr>
      </w:pPr>
      <w:r w:rsidRPr="008F3C85">
        <w:rPr>
          <w:rFonts w:ascii="Tahoma" w:hAnsi="Tahoma" w:cs="Tahoma"/>
          <w:b/>
          <w:i/>
          <w:sz w:val="18"/>
          <w:szCs w:val="18"/>
          <w:u w:val="single"/>
        </w:rPr>
        <w:t>Navodilo:</w:t>
      </w:r>
    </w:p>
    <w:p w14:paraId="21DED2C8" w14:textId="5A4F38A3" w:rsidR="002C2986" w:rsidRPr="008F3C85" w:rsidRDefault="002C2986" w:rsidP="002C2986">
      <w:pPr>
        <w:keepLines/>
        <w:widowControl w:val="0"/>
        <w:jc w:val="both"/>
        <w:rPr>
          <w:rFonts w:ascii="Tahoma" w:hAnsi="Tahoma" w:cs="Tahoma"/>
          <w:i/>
          <w:iCs/>
          <w:sz w:val="18"/>
          <w:szCs w:val="22"/>
        </w:rPr>
      </w:pPr>
      <w:r w:rsidRPr="008F3C85">
        <w:rPr>
          <w:rFonts w:ascii="Tahoma" w:hAnsi="Tahoma" w:cs="Tahoma"/>
          <w:i/>
          <w:iCs/>
          <w:sz w:val="18"/>
          <w:szCs w:val="22"/>
        </w:rPr>
        <w:t>Glavni izvajalec mora svojemu računu priložiti račun podizvajalca, ki ga je predhodno potrdil.</w:t>
      </w:r>
    </w:p>
    <w:p w14:paraId="7C48FC46" w14:textId="77777777" w:rsidR="002C2986" w:rsidRPr="008F3C85" w:rsidRDefault="002C2986" w:rsidP="002C2986">
      <w:pPr>
        <w:keepLines/>
        <w:widowControl w:val="0"/>
        <w:jc w:val="both"/>
        <w:rPr>
          <w:rFonts w:ascii="Tahoma" w:hAnsi="Tahoma" w:cs="Tahoma"/>
          <w:b/>
          <w:i/>
          <w:iCs/>
          <w:sz w:val="12"/>
          <w:szCs w:val="22"/>
        </w:rPr>
      </w:pPr>
    </w:p>
    <w:p w14:paraId="1702FD6C" w14:textId="77777777" w:rsidR="002C2986" w:rsidRPr="008F3C85" w:rsidRDefault="002C2986" w:rsidP="002C2986">
      <w:pPr>
        <w:keepLines/>
        <w:widowControl w:val="0"/>
        <w:jc w:val="both"/>
        <w:rPr>
          <w:rFonts w:ascii="Tahoma" w:hAnsi="Tahoma" w:cs="Tahoma"/>
          <w:i/>
          <w:iCs/>
          <w:sz w:val="18"/>
          <w:szCs w:val="22"/>
        </w:rPr>
      </w:pPr>
      <w:r w:rsidRPr="008F3C85">
        <w:rPr>
          <w:rFonts w:ascii="Tahoma" w:hAnsi="Tahoma" w:cs="Tahoma"/>
          <w:i/>
          <w:iCs/>
          <w:sz w:val="18"/>
          <w:szCs w:val="22"/>
        </w:rPr>
        <w:t xml:space="preserve">Ponudnik </w:t>
      </w:r>
      <w:r w:rsidRPr="008F3C85">
        <w:rPr>
          <w:rFonts w:ascii="Tahoma" w:hAnsi="Tahoma" w:cs="Tahoma"/>
          <w:i/>
          <w:iCs/>
          <w:sz w:val="18"/>
          <w:szCs w:val="22"/>
          <w:u w:val="single"/>
        </w:rPr>
        <w:t>obrazec</w:t>
      </w:r>
      <w:r w:rsidRPr="008F3C85">
        <w:rPr>
          <w:rFonts w:ascii="Tahoma" w:hAnsi="Tahoma" w:cs="Tahoma"/>
          <w:b/>
          <w:i/>
          <w:iCs/>
          <w:sz w:val="18"/>
          <w:szCs w:val="22"/>
        </w:rPr>
        <w:t xml:space="preserve"> </w:t>
      </w:r>
      <w:r w:rsidRPr="008F3C85">
        <w:rPr>
          <w:rFonts w:ascii="Tahoma" w:hAnsi="Tahoma" w:cs="Tahoma"/>
          <w:i/>
          <w:iCs/>
          <w:sz w:val="18"/>
          <w:szCs w:val="22"/>
        </w:rPr>
        <w:t>v okviru sistema e-JN</w:t>
      </w:r>
      <w:r w:rsidRPr="008F3C85">
        <w:rPr>
          <w:rFonts w:ascii="Tahoma" w:hAnsi="Tahoma" w:cs="Tahoma"/>
          <w:b/>
          <w:i/>
          <w:iCs/>
          <w:sz w:val="18"/>
          <w:szCs w:val="22"/>
        </w:rPr>
        <w:t xml:space="preserve"> </w:t>
      </w:r>
      <w:r w:rsidRPr="008F3C85">
        <w:rPr>
          <w:rFonts w:ascii="Tahoma" w:hAnsi="Tahoma" w:cs="Tahoma"/>
          <w:b/>
          <w:i/>
          <w:iCs/>
          <w:sz w:val="18"/>
          <w:szCs w:val="22"/>
          <w:u w:val="single"/>
        </w:rPr>
        <w:t>naloži v Razdelek »DOKUMENTI«, del »Ostale priloge«!!!</w:t>
      </w:r>
    </w:p>
    <w:p w14:paraId="68C0D29A" w14:textId="77777777" w:rsidR="002C2986" w:rsidRPr="008F3C85" w:rsidRDefault="002C2986" w:rsidP="002C2986">
      <w:pPr>
        <w:keepLines/>
        <w:widowControl w:val="0"/>
        <w:jc w:val="both"/>
        <w:rPr>
          <w:rFonts w:ascii="Tahoma" w:hAnsi="Tahoma" w:cs="Tahoma"/>
          <w:i/>
          <w:iCs/>
          <w:sz w:val="18"/>
          <w:szCs w:val="22"/>
        </w:rPr>
      </w:pPr>
      <w:r w:rsidRPr="008F3C85">
        <w:rPr>
          <w:rFonts w:ascii="Tahoma" w:hAnsi="Tahoma" w:cs="Tahoma"/>
          <w:i/>
          <w:iCs/>
          <w:sz w:val="18"/>
          <w:szCs w:val="22"/>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2C2986" w:rsidRPr="008F3C85" w14:paraId="7B3E3E3A" w14:textId="77777777" w:rsidTr="00E67A46">
        <w:tc>
          <w:tcPr>
            <w:tcW w:w="599" w:type="dxa"/>
            <w:tcBorders>
              <w:top w:val="single" w:sz="4" w:space="0" w:color="000000"/>
              <w:left w:val="single" w:sz="4" w:space="0" w:color="000000"/>
              <w:bottom w:val="single" w:sz="4" w:space="0" w:color="000000"/>
            </w:tcBorders>
          </w:tcPr>
          <w:p w14:paraId="485C4AE4" w14:textId="77777777" w:rsidR="002C2986" w:rsidRPr="008F3C85" w:rsidRDefault="002C2986" w:rsidP="002C2986">
            <w:pPr>
              <w:keepLines/>
              <w:widowControl w:val="0"/>
              <w:rPr>
                <w:rFonts w:ascii="Tahoma" w:eastAsia="Calibri" w:hAnsi="Tahoma" w:cs="Tahoma"/>
              </w:rPr>
            </w:pPr>
          </w:p>
        </w:tc>
        <w:tc>
          <w:tcPr>
            <w:tcW w:w="6716" w:type="dxa"/>
            <w:tcBorders>
              <w:top w:val="single" w:sz="4" w:space="0" w:color="000000"/>
              <w:bottom w:val="single" w:sz="4" w:space="0" w:color="000000"/>
            </w:tcBorders>
          </w:tcPr>
          <w:p w14:paraId="17B1EAB7" w14:textId="77777777" w:rsidR="002C2986" w:rsidRPr="008F3C85" w:rsidRDefault="002C2986" w:rsidP="002C2986">
            <w:pPr>
              <w:keepLines/>
              <w:widowControl w:val="0"/>
              <w:rPr>
                <w:rFonts w:ascii="Tahoma" w:eastAsia="Calibri" w:hAnsi="Tahoma" w:cs="Tahoma"/>
              </w:rPr>
            </w:pPr>
            <w:r w:rsidRPr="008F3C85">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1F8638D0" w14:textId="77777777" w:rsidR="002C2986" w:rsidRPr="008F3C85" w:rsidRDefault="002C2986" w:rsidP="002C2986">
            <w:pPr>
              <w:keepLines/>
              <w:widowControl w:val="0"/>
              <w:rPr>
                <w:rFonts w:ascii="Tahoma" w:eastAsia="Calibri" w:hAnsi="Tahoma" w:cs="Tahoma"/>
                <w:b/>
              </w:rPr>
            </w:pPr>
            <w:r w:rsidRPr="008F3C85">
              <w:rPr>
                <w:rFonts w:ascii="Tahoma" w:eastAsia="Calibri" w:hAnsi="Tahoma" w:cs="Tahoma"/>
                <w:b/>
              </w:rPr>
              <w:t>Obrazec 2 k prilogi 5</w:t>
            </w:r>
          </w:p>
        </w:tc>
      </w:tr>
    </w:tbl>
    <w:p w14:paraId="1DE63FE4" w14:textId="77777777" w:rsidR="002C2986" w:rsidRPr="008F3C85" w:rsidRDefault="002C2986" w:rsidP="002C2986">
      <w:pPr>
        <w:keepLines/>
        <w:widowControl w:val="0"/>
        <w:rPr>
          <w:rFonts w:ascii="Tahoma" w:hAnsi="Tahoma" w:cs="Tahoma"/>
          <w:b/>
          <w:sz w:val="28"/>
        </w:rPr>
      </w:pPr>
    </w:p>
    <w:p w14:paraId="252DDB62" w14:textId="77777777" w:rsidR="002C2986" w:rsidRPr="008F3C85" w:rsidRDefault="002C2986" w:rsidP="002C2986">
      <w:pPr>
        <w:keepLines/>
        <w:widowControl w:val="0"/>
        <w:rPr>
          <w:rFonts w:ascii="Tahoma" w:hAnsi="Tahoma" w:cs="Tahoma"/>
        </w:rPr>
      </w:pPr>
      <w:r w:rsidRPr="008F3C85">
        <w:rPr>
          <w:rFonts w:ascii="Tahoma" w:hAnsi="Tahoma" w:cs="Tahoma"/>
        </w:rPr>
        <w:t xml:space="preserve">Podizvajalec :__________________________________________________________________________, </w:t>
      </w:r>
    </w:p>
    <w:p w14:paraId="6B45F200" w14:textId="77777777" w:rsidR="002C2986" w:rsidRPr="008F3C85" w:rsidRDefault="002C2986" w:rsidP="002C2986">
      <w:pPr>
        <w:keepLines/>
        <w:widowControl w:val="0"/>
        <w:rPr>
          <w:rFonts w:ascii="Tahoma" w:hAnsi="Tahoma" w:cs="Tahoma"/>
        </w:rPr>
      </w:pPr>
    </w:p>
    <w:p w14:paraId="7561DB10" w14:textId="77777777" w:rsidR="002C2986" w:rsidRPr="008F3C85" w:rsidRDefault="002C2986" w:rsidP="002C2986">
      <w:pPr>
        <w:keepLines/>
        <w:widowControl w:val="0"/>
        <w:rPr>
          <w:rFonts w:ascii="Tahoma" w:hAnsi="Tahoma" w:cs="Tahoma"/>
        </w:rPr>
      </w:pPr>
      <w:r w:rsidRPr="008F3C85">
        <w:rPr>
          <w:rFonts w:ascii="Tahoma" w:hAnsi="Tahoma" w:cs="Tahoma"/>
        </w:rPr>
        <w:t>ki nastopamo  kot podizvajalec pri ponudniku (glavnemu izvajalcu)</w:t>
      </w:r>
    </w:p>
    <w:p w14:paraId="461DF8C3" w14:textId="77777777" w:rsidR="002C2986" w:rsidRPr="008F3C85" w:rsidRDefault="002C2986" w:rsidP="002C2986">
      <w:pPr>
        <w:keepLines/>
        <w:widowControl w:val="0"/>
        <w:rPr>
          <w:rFonts w:ascii="Tahoma" w:hAnsi="Tahoma" w:cs="Tahoma"/>
          <w:b/>
          <w:sz w:val="8"/>
        </w:rPr>
      </w:pPr>
    </w:p>
    <w:p w14:paraId="06DD25BD" w14:textId="77777777" w:rsidR="002C2986" w:rsidRPr="008F3C85" w:rsidRDefault="002C2986" w:rsidP="002C2986">
      <w:pPr>
        <w:keepLines/>
        <w:widowControl w:val="0"/>
        <w:rPr>
          <w:rFonts w:ascii="Tahoma" w:hAnsi="Tahoma" w:cs="Tahoma"/>
        </w:rPr>
      </w:pPr>
      <w:r w:rsidRPr="008F3C85">
        <w:rPr>
          <w:rFonts w:ascii="Tahoma" w:hAnsi="Tahoma" w:cs="Tahoma"/>
          <w:b/>
        </w:rPr>
        <w:t xml:space="preserve">________________________________________________________________________ </w:t>
      </w:r>
    </w:p>
    <w:p w14:paraId="6CFD6F6A" w14:textId="77777777" w:rsidR="002C2986" w:rsidRPr="008F3C85" w:rsidRDefault="002C2986" w:rsidP="002C2986">
      <w:pPr>
        <w:keepLines/>
        <w:widowControl w:val="0"/>
        <w:rPr>
          <w:rFonts w:ascii="Tahoma" w:hAnsi="Tahoma" w:cs="Tahoma"/>
          <w:b/>
        </w:rPr>
      </w:pPr>
    </w:p>
    <w:p w14:paraId="51A838B5" w14:textId="6D81775D" w:rsidR="002C2986" w:rsidRPr="008F3C85" w:rsidRDefault="002C2986" w:rsidP="002C2986">
      <w:pPr>
        <w:keepLines/>
        <w:widowControl w:val="0"/>
        <w:jc w:val="both"/>
        <w:rPr>
          <w:rFonts w:ascii="Tahoma" w:hAnsi="Tahoma" w:cs="Tahoma"/>
        </w:rPr>
      </w:pPr>
      <w:r w:rsidRPr="008F3C85">
        <w:rPr>
          <w:rFonts w:ascii="Tahoma" w:hAnsi="Tahoma" w:cs="Tahoma"/>
        </w:rPr>
        <w:t>za izvedbo javnega naročila št.</w:t>
      </w:r>
      <w:r w:rsidRPr="008F3C85">
        <w:rPr>
          <w:rFonts w:ascii="Tahoma" w:hAnsi="Tahoma" w:cs="Tahoma"/>
          <w:b/>
        </w:rPr>
        <w:t xml:space="preserve"> </w:t>
      </w:r>
      <w:r w:rsidR="000577ED" w:rsidRPr="008F3C85">
        <w:rPr>
          <w:rFonts w:ascii="Tahoma" w:hAnsi="Tahoma" w:cs="Tahoma"/>
          <w:b/>
        </w:rPr>
        <w:t>VKS-249/24</w:t>
      </w:r>
      <w:r w:rsidRPr="008F3C85">
        <w:rPr>
          <w:rFonts w:ascii="Tahoma" w:hAnsi="Tahoma" w:cs="Tahoma"/>
          <w:b/>
        </w:rPr>
        <w:t xml:space="preserve"> - »</w:t>
      </w:r>
      <w:r w:rsidR="000577ED" w:rsidRPr="008F3C85">
        <w:rPr>
          <w:rFonts w:ascii="Tahoma" w:hAnsi="Tahoma" w:cs="Tahoma"/>
          <w:b/>
        </w:rPr>
        <w:t>Nakup goriva na bencinskih servisih in dobava na lokacijo naročnika</w:t>
      </w:r>
      <w:r w:rsidRPr="008F3C85">
        <w:rPr>
          <w:rFonts w:ascii="Tahoma" w:hAnsi="Tahoma" w:cs="Tahoma"/>
          <w:b/>
        </w:rPr>
        <w:t>«</w:t>
      </w:r>
    </w:p>
    <w:p w14:paraId="3D9453B1" w14:textId="77777777" w:rsidR="002C2986" w:rsidRPr="008F3C85" w:rsidRDefault="002C2986" w:rsidP="002C2986">
      <w:pPr>
        <w:keepLines/>
        <w:widowControl w:val="0"/>
        <w:rPr>
          <w:rFonts w:ascii="Tahoma" w:hAnsi="Tahoma" w:cs="Tahoma"/>
          <w:b/>
        </w:rPr>
      </w:pPr>
    </w:p>
    <w:p w14:paraId="7E5B8244" w14:textId="77777777" w:rsidR="002C2986" w:rsidRPr="008F3C85" w:rsidRDefault="002C2986" w:rsidP="002C2986">
      <w:pPr>
        <w:keepLines/>
        <w:widowControl w:val="0"/>
        <w:jc w:val="center"/>
        <w:rPr>
          <w:rFonts w:ascii="Tahoma" w:hAnsi="Tahoma" w:cs="Tahoma"/>
          <w:b/>
        </w:rPr>
      </w:pPr>
    </w:p>
    <w:p w14:paraId="17A16A29" w14:textId="77777777" w:rsidR="002C2986" w:rsidRPr="008F3C85" w:rsidRDefault="002C2986" w:rsidP="002C2986">
      <w:pPr>
        <w:keepLines/>
        <w:widowControl w:val="0"/>
        <w:jc w:val="center"/>
        <w:rPr>
          <w:rFonts w:ascii="Tahoma" w:hAnsi="Tahoma" w:cs="Tahoma"/>
          <w:b/>
          <w:sz w:val="22"/>
          <w:szCs w:val="22"/>
        </w:rPr>
      </w:pPr>
      <w:r w:rsidRPr="008F3C85">
        <w:rPr>
          <w:rFonts w:ascii="Tahoma" w:hAnsi="Tahoma" w:cs="Tahoma"/>
          <w:b/>
          <w:sz w:val="22"/>
          <w:szCs w:val="22"/>
        </w:rPr>
        <w:t>SOGLAŠAM,</w:t>
      </w:r>
    </w:p>
    <w:p w14:paraId="26725953" w14:textId="77777777" w:rsidR="002C2986" w:rsidRPr="008F3C85" w:rsidRDefault="002C2986" w:rsidP="002C2986">
      <w:pPr>
        <w:keepLines/>
        <w:widowControl w:val="0"/>
        <w:rPr>
          <w:rFonts w:ascii="Tahoma" w:hAnsi="Tahoma" w:cs="Tahoma"/>
          <w:b/>
        </w:rPr>
      </w:pPr>
    </w:p>
    <w:p w14:paraId="0BD981FF" w14:textId="77777777" w:rsidR="002C2986" w:rsidRPr="008F3C85" w:rsidRDefault="002C2986" w:rsidP="002C2986">
      <w:pPr>
        <w:keepLines/>
        <w:widowControl w:val="0"/>
        <w:rPr>
          <w:rFonts w:ascii="Tahoma" w:hAnsi="Tahoma" w:cs="Tahoma"/>
          <w:b/>
        </w:rPr>
      </w:pPr>
    </w:p>
    <w:p w14:paraId="325CD9FF" w14:textId="2E60D13C" w:rsidR="002C2986" w:rsidRPr="008F3C85" w:rsidRDefault="002C2986" w:rsidP="002C2986">
      <w:pPr>
        <w:keepLines/>
        <w:widowControl w:val="0"/>
        <w:spacing w:line="276" w:lineRule="auto"/>
        <w:jc w:val="both"/>
        <w:rPr>
          <w:rFonts w:ascii="Tahoma" w:hAnsi="Tahoma" w:cs="Tahoma"/>
        </w:rPr>
      </w:pPr>
      <w:r w:rsidRPr="008F3C85">
        <w:rPr>
          <w:rFonts w:ascii="Tahoma" w:hAnsi="Tahoma" w:cs="Tahoma"/>
        </w:rPr>
        <w:t xml:space="preserve">da nam naročnik </w:t>
      </w:r>
      <w:r w:rsidR="00CE47BA" w:rsidRPr="008F3C85">
        <w:rPr>
          <w:rFonts w:ascii="Tahoma" w:hAnsi="Tahoma" w:cs="Tahoma"/>
          <w:bCs/>
        </w:rPr>
        <w:t xml:space="preserve">JAVNO PODJETJE VODOVOD KANALIZACIJA SNAGA </w:t>
      </w:r>
      <w:proofErr w:type="spellStart"/>
      <w:r w:rsidR="00CE47BA" w:rsidRPr="008F3C85">
        <w:rPr>
          <w:rFonts w:ascii="Tahoma" w:hAnsi="Tahoma" w:cs="Tahoma"/>
          <w:bCs/>
        </w:rPr>
        <w:t>d.o.o</w:t>
      </w:r>
      <w:proofErr w:type="spellEnd"/>
      <w:r w:rsidR="00CE47BA" w:rsidRPr="008F3C85">
        <w:rPr>
          <w:rFonts w:ascii="Tahoma" w:hAnsi="Tahoma" w:cs="Tahoma"/>
          <w:bCs/>
        </w:rPr>
        <w:t>., Vodovodna cesta 90, 1000 Ljubljana</w:t>
      </w:r>
      <w:r w:rsidRPr="008F3C85">
        <w:rPr>
          <w:rFonts w:ascii="Tahoma" w:hAnsi="Tahoma" w:cs="Tahoma"/>
        </w:rPr>
        <w:t xml:space="preserve">, v skladu s 94. členom ZJN-3, namesto ponudnika, poravna našo terjatev do ponudnika v zvezi z izvedbo predmeta javnega naročila, in sicer na podlagi izstavljenih računov, ki jih bo predhodno potrdil ponudnik in bodo priloga računov, ki jih bo naročniku izstavil ponudnik.  </w:t>
      </w:r>
    </w:p>
    <w:p w14:paraId="2F23D49E" w14:textId="77777777" w:rsidR="002C2986" w:rsidRPr="008F3C85" w:rsidRDefault="002C2986" w:rsidP="002C2986">
      <w:pPr>
        <w:keepLines/>
        <w:widowControl w:val="0"/>
        <w:rPr>
          <w:b/>
        </w:rPr>
      </w:pPr>
      <w:r w:rsidRPr="008F3C85">
        <w:rPr>
          <w:b/>
        </w:rPr>
        <w:t xml:space="preserve"> </w:t>
      </w:r>
    </w:p>
    <w:p w14:paraId="0CA08818" w14:textId="77777777" w:rsidR="002C2986" w:rsidRPr="008F3C85" w:rsidRDefault="002C2986" w:rsidP="002C2986">
      <w:pPr>
        <w:keepLines/>
        <w:widowControl w:val="0"/>
        <w:rPr>
          <w:b/>
        </w:rPr>
      </w:pPr>
    </w:p>
    <w:p w14:paraId="0591BA44" w14:textId="77777777" w:rsidR="002C2986" w:rsidRPr="008F3C85" w:rsidRDefault="002C2986" w:rsidP="002C2986">
      <w:pPr>
        <w:keepLines/>
        <w:widowControl w:val="0"/>
        <w:rPr>
          <w:b/>
        </w:rPr>
      </w:pPr>
    </w:p>
    <w:p w14:paraId="42A3895C" w14:textId="77777777" w:rsidR="002C2986" w:rsidRPr="008F3C85" w:rsidRDefault="002C2986" w:rsidP="002C2986">
      <w:pPr>
        <w:keepLines/>
        <w:widowControl w:val="0"/>
        <w:rPr>
          <w:b/>
        </w:rPr>
      </w:pPr>
    </w:p>
    <w:p w14:paraId="16D97347" w14:textId="77777777" w:rsidR="002C2986" w:rsidRPr="008F3C85" w:rsidRDefault="002C2986" w:rsidP="002C2986">
      <w:pPr>
        <w:keepLines/>
        <w:widowControl w:val="0"/>
        <w:rPr>
          <w:b/>
        </w:rPr>
      </w:pPr>
    </w:p>
    <w:p w14:paraId="2F283101" w14:textId="77777777" w:rsidR="002C2986" w:rsidRPr="008F3C85" w:rsidRDefault="002C2986" w:rsidP="002C2986">
      <w:pPr>
        <w:keepLines/>
        <w:widowControl w:val="0"/>
        <w:rPr>
          <w:b/>
        </w:rPr>
      </w:pPr>
    </w:p>
    <w:p w14:paraId="33ECAE68" w14:textId="77777777" w:rsidR="002C2986" w:rsidRPr="008F3C85" w:rsidRDefault="002C2986" w:rsidP="002C2986">
      <w:pPr>
        <w:keepLines/>
        <w:widowControl w:val="0"/>
        <w:rPr>
          <w:b/>
        </w:rPr>
      </w:pPr>
    </w:p>
    <w:p w14:paraId="19EBAAB8" w14:textId="77777777" w:rsidR="002C2986" w:rsidRPr="008F3C85" w:rsidRDefault="002C2986" w:rsidP="002C2986">
      <w:pPr>
        <w:keepLines/>
        <w:widowControl w:val="0"/>
        <w:rPr>
          <w:rFonts w:ascii="Tahoma" w:hAnsi="Tahoma" w:cs="Tahoma"/>
          <w:b/>
        </w:rPr>
      </w:pPr>
    </w:p>
    <w:p w14:paraId="01010DA5" w14:textId="77777777" w:rsidR="002C2986" w:rsidRPr="008F3C85" w:rsidRDefault="002C2986" w:rsidP="002C2986">
      <w:pPr>
        <w:keepLines/>
        <w:widowControl w:val="0"/>
        <w:rPr>
          <w:rFonts w:ascii="Tahoma" w:hAnsi="Tahoma" w:cs="Tahoma"/>
        </w:rPr>
      </w:pPr>
      <w:r w:rsidRPr="008F3C85">
        <w:rPr>
          <w:rFonts w:ascii="Tahoma" w:hAnsi="Tahoma" w:cs="Tahoma"/>
        </w:rPr>
        <w:t>____________________________                     Žig                     _______________________________</w:t>
      </w:r>
    </w:p>
    <w:p w14:paraId="20751A48" w14:textId="77777777" w:rsidR="002C2986" w:rsidRPr="008F3C85" w:rsidRDefault="002C2986" w:rsidP="002C2986">
      <w:pPr>
        <w:keepLines/>
        <w:widowControl w:val="0"/>
        <w:rPr>
          <w:rFonts w:ascii="Tahoma" w:hAnsi="Tahoma" w:cs="Tahoma"/>
          <w:sz w:val="18"/>
        </w:rPr>
      </w:pPr>
      <w:r w:rsidRPr="008F3C85">
        <w:rPr>
          <w:rFonts w:ascii="Tahoma" w:hAnsi="Tahoma" w:cs="Tahoma"/>
          <w:sz w:val="18"/>
        </w:rPr>
        <w:t xml:space="preserve">            Kraj in datum                                                                             Podpis odgovorne osebe podizvajalca</w:t>
      </w:r>
    </w:p>
    <w:p w14:paraId="477DFD7F" w14:textId="77777777" w:rsidR="002C2986" w:rsidRPr="008F3C85" w:rsidRDefault="002C2986" w:rsidP="002C2986">
      <w:pPr>
        <w:keepLines/>
        <w:widowControl w:val="0"/>
      </w:pPr>
    </w:p>
    <w:p w14:paraId="4772BF19" w14:textId="77777777" w:rsidR="002C2986" w:rsidRPr="008F3C85" w:rsidRDefault="002C2986" w:rsidP="002C2986">
      <w:pPr>
        <w:keepLines/>
        <w:widowControl w:val="0"/>
      </w:pPr>
    </w:p>
    <w:p w14:paraId="181A0F08" w14:textId="77777777" w:rsidR="002C2986" w:rsidRPr="008F3C85" w:rsidRDefault="002C2986" w:rsidP="002C2986">
      <w:pPr>
        <w:keepLines/>
        <w:widowControl w:val="0"/>
      </w:pPr>
    </w:p>
    <w:p w14:paraId="3ABF5D6E" w14:textId="77777777" w:rsidR="002C2986" w:rsidRPr="008F3C85" w:rsidRDefault="002C2986" w:rsidP="002C2986">
      <w:pPr>
        <w:keepLines/>
        <w:widowControl w:val="0"/>
      </w:pPr>
    </w:p>
    <w:p w14:paraId="5A700F4A" w14:textId="77777777" w:rsidR="002C2986" w:rsidRPr="008F3C85" w:rsidRDefault="002C2986" w:rsidP="002C2986">
      <w:pPr>
        <w:keepLines/>
        <w:widowControl w:val="0"/>
      </w:pPr>
    </w:p>
    <w:p w14:paraId="18076AEB" w14:textId="77777777" w:rsidR="002C2986" w:rsidRPr="008F3C85" w:rsidRDefault="002C2986" w:rsidP="002C2986">
      <w:pPr>
        <w:keepLines/>
        <w:widowControl w:val="0"/>
      </w:pPr>
    </w:p>
    <w:p w14:paraId="6F9D7576" w14:textId="77777777" w:rsidR="002C2986" w:rsidRPr="008F3C85" w:rsidRDefault="002C2986" w:rsidP="002C2986">
      <w:pPr>
        <w:keepLines/>
        <w:widowControl w:val="0"/>
      </w:pPr>
    </w:p>
    <w:p w14:paraId="06B023A3" w14:textId="77777777" w:rsidR="002C2986" w:rsidRPr="008F3C85" w:rsidRDefault="002C2986" w:rsidP="002C2986">
      <w:pPr>
        <w:keepLines/>
        <w:widowControl w:val="0"/>
      </w:pPr>
    </w:p>
    <w:p w14:paraId="2E53C9C1" w14:textId="77777777" w:rsidR="002C2986" w:rsidRPr="008F3C85" w:rsidRDefault="002C2986" w:rsidP="002C2986">
      <w:pPr>
        <w:keepLines/>
        <w:widowControl w:val="0"/>
      </w:pPr>
    </w:p>
    <w:p w14:paraId="5F6FCB07" w14:textId="77777777" w:rsidR="002C2986" w:rsidRPr="008F3C85" w:rsidRDefault="002C2986" w:rsidP="002C2986">
      <w:pPr>
        <w:keepLines/>
        <w:widowControl w:val="0"/>
      </w:pPr>
    </w:p>
    <w:p w14:paraId="5ECCA42E" w14:textId="77777777" w:rsidR="002C2986" w:rsidRPr="008F3C85" w:rsidRDefault="002C2986" w:rsidP="002C2986">
      <w:pPr>
        <w:keepLines/>
        <w:widowControl w:val="0"/>
      </w:pPr>
    </w:p>
    <w:p w14:paraId="6BC37457" w14:textId="77777777" w:rsidR="002C2986" w:rsidRPr="008F3C85" w:rsidRDefault="002C2986" w:rsidP="002C2986">
      <w:pPr>
        <w:keepLines/>
        <w:widowControl w:val="0"/>
      </w:pPr>
    </w:p>
    <w:p w14:paraId="44532292" w14:textId="77777777" w:rsidR="002C2986" w:rsidRPr="008F3C85" w:rsidRDefault="002C2986" w:rsidP="002C2986">
      <w:pPr>
        <w:keepLines/>
        <w:widowControl w:val="0"/>
        <w:spacing w:after="40"/>
        <w:jc w:val="both"/>
        <w:rPr>
          <w:rFonts w:ascii="Tahoma" w:hAnsi="Tahoma" w:cs="Tahoma"/>
          <w:b/>
          <w:i/>
          <w:sz w:val="18"/>
          <w:szCs w:val="18"/>
          <w:u w:val="single"/>
        </w:rPr>
      </w:pPr>
      <w:r w:rsidRPr="008F3C85">
        <w:rPr>
          <w:rFonts w:ascii="Tahoma" w:hAnsi="Tahoma" w:cs="Tahoma"/>
          <w:b/>
          <w:i/>
          <w:sz w:val="18"/>
          <w:szCs w:val="18"/>
          <w:u w:val="single"/>
        </w:rPr>
        <w:t xml:space="preserve">Opomba: </w:t>
      </w:r>
    </w:p>
    <w:p w14:paraId="44620358" w14:textId="77777777" w:rsidR="002C2986" w:rsidRPr="008F3C85" w:rsidRDefault="002C2986" w:rsidP="002C2986">
      <w:pPr>
        <w:keepLines/>
        <w:widowControl w:val="0"/>
        <w:jc w:val="both"/>
        <w:rPr>
          <w:b/>
        </w:rPr>
      </w:pPr>
      <w:r w:rsidRPr="008F3C85">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7F272BAB" w14:textId="77777777" w:rsidR="002C2986" w:rsidRPr="008F3C85" w:rsidRDefault="002C2986" w:rsidP="002C2986">
      <w:pPr>
        <w:keepLines/>
        <w:widowControl w:val="0"/>
        <w:jc w:val="both"/>
        <w:rPr>
          <w:rFonts w:ascii="Tahoma" w:hAnsi="Tahoma" w:cs="Tahoma"/>
          <w:i/>
          <w:iCs/>
          <w:sz w:val="18"/>
          <w:szCs w:val="22"/>
        </w:rPr>
      </w:pPr>
    </w:p>
    <w:p w14:paraId="1CC3441F" w14:textId="77777777" w:rsidR="002C2986" w:rsidRPr="008F3C85" w:rsidRDefault="002C2986" w:rsidP="002C2986">
      <w:pPr>
        <w:keepLines/>
        <w:widowControl w:val="0"/>
        <w:jc w:val="both"/>
        <w:rPr>
          <w:rFonts w:ascii="Tahoma" w:hAnsi="Tahoma" w:cs="Tahoma"/>
          <w:i/>
          <w:iCs/>
          <w:sz w:val="18"/>
          <w:szCs w:val="22"/>
        </w:rPr>
      </w:pPr>
      <w:r w:rsidRPr="008F3C85">
        <w:rPr>
          <w:rFonts w:ascii="Tahoma" w:hAnsi="Tahoma" w:cs="Tahoma"/>
          <w:i/>
          <w:iCs/>
          <w:sz w:val="18"/>
          <w:szCs w:val="22"/>
        </w:rPr>
        <w:t xml:space="preserve">V primeru, da ponudnik ne namerava izvesti javno naročilo s podizvajalcem, ki zahteva neposredno plačilo, obrazca ni potrebno izpolniti.  </w:t>
      </w:r>
    </w:p>
    <w:p w14:paraId="0A191CA0" w14:textId="77777777" w:rsidR="002C2986" w:rsidRPr="008F3C85" w:rsidRDefault="002C2986" w:rsidP="002C2986">
      <w:pPr>
        <w:keepLines/>
        <w:widowControl w:val="0"/>
      </w:pPr>
    </w:p>
    <w:p w14:paraId="006BE4EB" w14:textId="77777777" w:rsidR="002C2986" w:rsidRPr="008F3C85" w:rsidRDefault="002C2986" w:rsidP="002C2986">
      <w:pPr>
        <w:keepLines/>
        <w:widowControl w:val="0"/>
      </w:pPr>
    </w:p>
    <w:p w14:paraId="4639C717" w14:textId="77777777" w:rsidR="002C2986" w:rsidRPr="008F3C85" w:rsidRDefault="002C2986" w:rsidP="002C2986">
      <w:pPr>
        <w:keepLines/>
        <w:widowControl w:val="0"/>
        <w:rPr>
          <w:rFonts w:ascii="Tahoma" w:hAnsi="Tahoma" w:cs="Tahoma"/>
        </w:rPr>
      </w:pPr>
      <w:r w:rsidRPr="008F3C85">
        <w:rPr>
          <w:rFonts w:ascii="Tahoma" w:hAnsi="Tahoma" w:cs="Tahoma"/>
          <w:b/>
          <w:i/>
          <w:sz w:val="18"/>
          <w:szCs w:val="18"/>
        </w:rPr>
        <w:t xml:space="preserve">Navodilo: </w:t>
      </w:r>
    </w:p>
    <w:p w14:paraId="31978E48" w14:textId="77777777" w:rsidR="002C2986" w:rsidRPr="008F3C85" w:rsidRDefault="002C2986" w:rsidP="002C2986">
      <w:pPr>
        <w:keepLines/>
        <w:widowControl w:val="0"/>
        <w:tabs>
          <w:tab w:val="left" w:pos="567"/>
          <w:tab w:val="num" w:pos="851"/>
          <w:tab w:val="left" w:pos="993"/>
        </w:tabs>
        <w:jc w:val="both"/>
        <w:rPr>
          <w:rFonts w:ascii="Tahoma" w:hAnsi="Tahoma" w:cs="Tahoma"/>
        </w:rPr>
      </w:pPr>
      <w:r w:rsidRPr="008F3C85">
        <w:rPr>
          <w:rFonts w:ascii="Tahoma" w:hAnsi="Tahoma" w:cs="Tahoma"/>
          <w:i/>
          <w:sz w:val="18"/>
        </w:rPr>
        <w:t xml:space="preserve">Ponudnik </w:t>
      </w:r>
      <w:r w:rsidRPr="008F3C85">
        <w:rPr>
          <w:rFonts w:ascii="Tahoma" w:hAnsi="Tahoma" w:cs="Tahoma"/>
          <w:i/>
          <w:sz w:val="18"/>
          <w:u w:val="single"/>
        </w:rPr>
        <w:t>obrazec</w:t>
      </w:r>
      <w:r w:rsidRPr="008F3C85">
        <w:rPr>
          <w:rFonts w:ascii="Tahoma" w:hAnsi="Tahoma" w:cs="Tahoma"/>
          <w:b/>
          <w:i/>
          <w:sz w:val="18"/>
        </w:rPr>
        <w:t xml:space="preserve"> </w:t>
      </w:r>
      <w:r w:rsidRPr="008F3C85">
        <w:rPr>
          <w:rFonts w:ascii="Tahoma" w:hAnsi="Tahoma" w:cs="Tahoma"/>
          <w:i/>
          <w:sz w:val="18"/>
        </w:rPr>
        <w:t>v okviru sistema e-JN</w:t>
      </w:r>
      <w:r w:rsidRPr="008F3C85">
        <w:rPr>
          <w:rFonts w:ascii="Tahoma" w:hAnsi="Tahoma" w:cs="Tahoma"/>
          <w:b/>
          <w:i/>
          <w:sz w:val="18"/>
        </w:rPr>
        <w:t xml:space="preserve"> </w:t>
      </w:r>
      <w:r w:rsidRPr="008F3C85">
        <w:rPr>
          <w:rFonts w:ascii="Tahoma" w:hAnsi="Tahoma" w:cs="Tahoma"/>
          <w:b/>
          <w:i/>
          <w:sz w:val="18"/>
          <w:u w:val="single"/>
        </w:rPr>
        <w:t>naloži ločeno v Razdelek »DOKUMENTI«, del »Ostale priloge«!!!</w:t>
      </w:r>
    </w:p>
    <w:p w14:paraId="1E3A25B1" w14:textId="77777777" w:rsidR="002C2986" w:rsidRPr="008F3C85" w:rsidRDefault="002C2986" w:rsidP="002C2986">
      <w:pPr>
        <w:keepLines/>
        <w:widowControl w:val="0"/>
      </w:pPr>
    </w:p>
    <w:p w14:paraId="37C4C05B" w14:textId="77777777" w:rsidR="002C2986" w:rsidRPr="008F3C85" w:rsidRDefault="002C2986" w:rsidP="002C2986">
      <w:pPr>
        <w:keepLines/>
        <w:widowControl w:val="0"/>
      </w:pPr>
    </w:p>
    <w:p w14:paraId="121440B9" w14:textId="77777777" w:rsidR="002C2986" w:rsidRPr="008F3C85" w:rsidRDefault="002C2986" w:rsidP="002C2986">
      <w:pPr>
        <w:keepLines/>
        <w:widowControl w:val="0"/>
        <w:tabs>
          <w:tab w:val="left" w:pos="567"/>
          <w:tab w:val="num" w:pos="851"/>
          <w:tab w:val="left" w:pos="993"/>
        </w:tabs>
        <w:jc w:val="both"/>
        <w:rPr>
          <w:rFonts w:ascii="Tahoma" w:hAnsi="Tahoma" w:cs="Tahoma"/>
        </w:rPr>
      </w:pPr>
    </w:p>
    <w:p w14:paraId="2E03AEA2" w14:textId="77777777" w:rsidR="002C2986" w:rsidRPr="008F3C85" w:rsidRDefault="002C2986" w:rsidP="002C2986">
      <w:pPr>
        <w:keepLines/>
        <w:widowControl w:val="0"/>
      </w:pPr>
    </w:p>
    <w:p w14:paraId="5E4F43E2" w14:textId="77777777" w:rsidR="002C2986" w:rsidRPr="008F3C85" w:rsidRDefault="002C2986" w:rsidP="002C2986">
      <w:pPr>
        <w:keepLines/>
        <w:widowControl w:val="0"/>
      </w:pPr>
    </w:p>
    <w:p w14:paraId="21EC1670" w14:textId="77777777" w:rsidR="002C2986" w:rsidRPr="008F3C85" w:rsidRDefault="002C2986" w:rsidP="002C2986">
      <w:pPr>
        <w:keepLines/>
        <w:widowControl w:val="0"/>
      </w:pPr>
    </w:p>
    <w:p w14:paraId="79257849" w14:textId="77777777" w:rsidR="002C2986" w:rsidRPr="008F3C85" w:rsidRDefault="002C2986" w:rsidP="002C2986">
      <w:r w:rsidRPr="008F3C85">
        <w:br w:type="page"/>
      </w:r>
    </w:p>
    <w:p w14:paraId="2D84922A" w14:textId="77777777" w:rsidR="002C2986" w:rsidRPr="008F3C85" w:rsidRDefault="002C2986" w:rsidP="002C2986">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2C2986" w:rsidRPr="008F3C85" w14:paraId="652A29DA" w14:textId="77777777" w:rsidTr="00E67A46">
        <w:tc>
          <w:tcPr>
            <w:tcW w:w="599" w:type="dxa"/>
            <w:tcBorders>
              <w:top w:val="single" w:sz="4" w:space="0" w:color="auto"/>
              <w:bottom w:val="single" w:sz="4" w:space="0" w:color="auto"/>
              <w:right w:val="nil"/>
            </w:tcBorders>
          </w:tcPr>
          <w:p w14:paraId="51E822A8" w14:textId="77777777" w:rsidR="002C2986" w:rsidRPr="008F3C85" w:rsidRDefault="002C2986" w:rsidP="002C2986">
            <w:pPr>
              <w:keepLines/>
              <w:widowControl w:val="0"/>
              <w:jc w:val="right"/>
              <w:rPr>
                <w:rFonts w:ascii="Tahoma" w:hAnsi="Tahoma" w:cs="Tahoma"/>
              </w:rPr>
            </w:pPr>
            <w:r w:rsidRPr="008F3C85">
              <w:br w:type="page"/>
            </w:r>
            <w:r w:rsidRPr="008F3C85">
              <w:br w:type="page"/>
            </w:r>
            <w:r w:rsidRPr="008F3C85">
              <w:br w:type="page"/>
            </w:r>
            <w:r w:rsidRPr="008F3C85">
              <w:br w:type="page"/>
            </w:r>
            <w:r w:rsidRPr="008F3C85">
              <w:rPr>
                <w:rFonts w:ascii="Tahoma" w:hAnsi="Tahoma" w:cs="Tahoma"/>
                <w:b/>
              </w:rPr>
              <w:br w:type="page"/>
            </w:r>
          </w:p>
        </w:tc>
        <w:tc>
          <w:tcPr>
            <w:tcW w:w="7653" w:type="dxa"/>
            <w:tcBorders>
              <w:top w:val="single" w:sz="4" w:space="0" w:color="auto"/>
              <w:left w:val="nil"/>
              <w:bottom w:val="single" w:sz="4" w:space="0" w:color="auto"/>
            </w:tcBorders>
          </w:tcPr>
          <w:p w14:paraId="51867939" w14:textId="77777777" w:rsidR="002C2986" w:rsidRPr="008F3C85" w:rsidRDefault="002C2986" w:rsidP="002C2986">
            <w:pPr>
              <w:keepLines/>
              <w:widowControl w:val="0"/>
              <w:jc w:val="both"/>
              <w:rPr>
                <w:rFonts w:ascii="Tahoma" w:hAnsi="Tahoma" w:cs="Tahoma"/>
              </w:rPr>
            </w:pPr>
            <w:r w:rsidRPr="008F3C85">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2EE552A7" w14:textId="77777777" w:rsidR="002C2986" w:rsidRPr="008F3C85" w:rsidRDefault="002C2986" w:rsidP="002C2986">
            <w:pPr>
              <w:keepLines/>
              <w:widowControl w:val="0"/>
              <w:jc w:val="right"/>
              <w:rPr>
                <w:rFonts w:ascii="Tahoma" w:hAnsi="Tahoma" w:cs="Tahoma"/>
                <w:b/>
              </w:rPr>
            </w:pPr>
            <w:r w:rsidRPr="008F3C85">
              <w:rPr>
                <w:rFonts w:ascii="Tahoma" w:hAnsi="Tahoma" w:cs="Tahoma"/>
                <w:b/>
                <w:i/>
              </w:rPr>
              <w:t xml:space="preserve">Priloga </w:t>
            </w:r>
          </w:p>
        </w:tc>
        <w:tc>
          <w:tcPr>
            <w:tcW w:w="545" w:type="dxa"/>
            <w:tcBorders>
              <w:top w:val="single" w:sz="4" w:space="0" w:color="auto"/>
              <w:left w:val="nil"/>
              <w:bottom w:val="single" w:sz="4" w:space="0" w:color="auto"/>
            </w:tcBorders>
          </w:tcPr>
          <w:p w14:paraId="2EA0AD6E" w14:textId="77777777" w:rsidR="002C2986" w:rsidRPr="008F3C85" w:rsidRDefault="002C2986" w:rsidP="002C2986">
            <w:pPr>
              <w:keepLines/>
              <w:widowControl w:val="0"/>
              <w:rPr>
                <w:rFonts w:ascii="Tahoma" w:hAnsi="Tahoma" w:cs="Tahoma"/>
                <w:b/>
                <w:i/>
              </w:rPr>
            </w:pPr>
            <w:r w:rsidRPr="008F3C85">
              <w:rPr>
                <w:rFonts w:ascii="Tahoma" w:hAnsi="Tahoma" w:cs="Tahoma"/>
                <w:b/>
                <w:i/>
              </w:rPr>
              <w:t>6</w:t>
            </w:r>
          </w:p>
        </w:tc>
      </w:tr>
    </w:tbl>
    <w:p w14:paraId="1D9488AF" w14:textId="77777777" w:rsidR="002C2986" w:rsidRPr="008F3C85" w:rsidRDefault="002C2986" w:rsidP="002C2986">
      <w:pPr>
        <w:keepLines/>
        <w:widowControl w:val="0"/>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2C2986" w:rsidRPr="008F3C85" w14:paraId="19DAA039" w14:textId="77777777" w:rsidTr="00E67A46">
        <w:trPr>
          <w:trHeight w:val="511"/>
        </w:trPr>
        <w:tc>
          <w:tcPr>
            <w:tcW w:w="9634" w:type="dxa"/>
            <w:gridSpan w:val="4"/>
            <w:vAlign w:val="center"/>
          </w:tcPr>
          <w:p w14:paraId="664C580C" w14:textId="4C515B9D" w:rsidR="002C2986" w:rsidRPr="008F3C85" w:rsidRDefault="002C2986" w:rsidP="002C2986">
            <w:pPr>
              <w:keepLines/>
              <w:widowControl w:val="0"/>
              <w:jc w:val="center"/>
              <w:rPr>
                <w:rFonts w:ascii="Tahoma" w:hAnsi="Tahoma" w:cs="Tahoma"/>
                <w:noProof/>
                <w:sz w:val="18"/>
                <w:szCs w:val="18"/>
              </w:rPr>
            </w:pPr>
            <w:r w:rsidRPr="008F3C85">
              <w:rPr>
                <w:rFonts w:ascii="Tahoma" w:hAnsi="Tahoma" w:cs="Tahoma"/>
                <w:noProof/>
                <w:sz w:val="18"/>
                <w:szCs w:val="18"/>
              </w:rPr>
              <w:t xml:space="preserve">Javno naročilo: </w:t>
            </w:r>
            <w:r w:rsidR="000577ED" w:rsidRPr="008F3C85">
              <w:rPr>
                <w:rFonts w:ascii="Tahoma" w:hAnsi="Tahoma" w:cs="Tahoma"/>
                <w:b/>
                <w:noProof/>
                <w:sz w:val="18"/>
                <w:szCs w:val="18"/>
              </w:rPr>
              <w:t>VKS-249/24</w:t>
            </w:r>
            <w:r w:rsidRPr="008F3C85">
              <w:rPr>
                <w:rFonts w:ascii="Tahoma" w:hAnsi="Tahoma" w:cs="Tahoma"/>
                <w:b/>
                <w:noProof/>
                <w:sz w:val="18"/>
                <w:szCs w:val="18"/>
              </w:rPr>
              <w:t xml:space="preserve"> - »</w:t>
            </w:r>
            <w:r w:rsidR="000577ED" w:rsidRPr="008F3C85">
              <w:rPr>
                <w:rFonts w:ascii="Tahoma" w:hAnsi="Tahoma" w:cs="Tahoma"/>
                <w:b/>
                <w:noProof/>
                <w:sz w:val="18"/>
                <w:szCs w:val="18"/>
              </w:rPr>
              <w:t>Nakup goriva na bencinskih servisih in dobava na lokacijo naročnika</w:t>
            </w:r>
            <w:r w:rsidRPr="008F3C85">
              <w:rPr>
                <w:rFonts w:ascii="Tahoma" w:hAnsi="Tahoma" w:cs="Tahoma"/>
                <w:b/>
                <w:noProof/>
                <w:sz w:val="18"/>
                <w:szCs w:val="18"/>
              </w:rPr>
              <w:t xml:space="preserve">«  </w:t>
            </w:r>
          </w:p>
        </w:tc>
      </w:tr>
      <w:tr w:rsidR="002C2986" w:rsidRPr="008F3C85" w14:paraId="0C4CB24D" w14:textId="77777777" w:rsidTr="00E67A46">
        <w:trPr>
          <w:trHeight w:val="597"/>
        </w:trPr>
        <w:tc>
          <w:tcPr>
            <w:tcW w:w="3964" w:type="dxa"/>
            <w:vAlign w:val="center"/>
          </w:tcPr>
          <w:p w14:paraId="734178B4"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Naziv subjekta</w:t>
            </w:r>
          </w:p>
        </w:tc>
        <w:tc>
          <w:tcPr>
            <w:tcW w:w="5670" w:type="dxa"/>
            <w:gridSpan w:val="3"/>
            <w:vAlign w:val="center"/>
          </w:tcPr>
          <w:p w14:paraId="31C094F7" w14:textId="77777777" w:rsidR="002C2986" w:rsidRPr="008F3C85" w:rsidRDefault="002C2986" w:rsidP="002C2986">
            <w:pPr>
              <w:keepLines/>
              <w:widowControl w:val="0"/>
              <w:rPr>
                <w:rFonts w:ascii="Tahoma" w:hAnsi="Tahoma" w:cs="Tahoma"/>
                <w:sz w:val="18"/>
                <w:szCs w:val="18"/>
              </w:rPr>
            </w:pPr>
          </w:p>
          <w:p w14:paraId="441FA012" w14:textId="77777777" w:rsidR="002C2986" w:rsidRPr="008F3C85" w:rsidRDefault="002C2986" w:rsidP="002C2986">
            <w:pPr>
              <w:keepLines/>
              <w:widowControl w:val="0"/>
              <w:rPr>
                <w:rFonts w:ascii="Tahoma" w:hAnsi="Tahoma" w:cs="Tahoma"/>
                <w:sz w:val="18"/>
                <w:szCs w:val="18"/>
              </w:rPr>
            </w:pPr>
          </w:p>
        </w:tc>
      </w:tr>
      <w:tr w:rsidR="002C2986" w:rsidRPr="008F3C85" w14:paraId="648A870A" w14:textId="77777777" w:rsidTr="00E67A46">
        <w:trPr>
          <w:trHeight w:val="562"/>
        </w:trPr>
        <w:tc>
          <w:tcPr>
            <w:tcW w:w="3964" w:type="dxa"/>
            <w:vAlign w:val="center"/>
          </w:tcPr>
          <w:p w14:paraId="7560ECB1"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Polni naslov</w:t>
            </w:r>
          </w:p>
        </w:tc>
        <w:tc>
          <w:tcPr>
            <w:tcW w:w="5670" w:type="dxa"/>
            <w:gridSpan w:val="3"/>
            <w:vAlign w:val="center"/>
          </w:tcPr>
          <w:p w14:paraId="22652F66" w14:textId="77777777" w:rsidR="002C2986" w:rsidRPr="008F3C85" w:rsidRDefault="002C2986" w:rsidP="002C2986">
            <w:pPr>
              <w:keepLines/>
              <w:widowControl w:val="0"/>
              <w:rPr>
                <w:rFonts w:ascii="Tahoma" w:hAnsi="Tahoma" w:cs="Tahoma"/>
                <w:sz w:val="18"/>
                <w:szCs w:val="18"/>
              </w:rPr>
            </w:pPr>
          </w:p>
          <w:p w14:paraId="1ED82184" w14:textId="77777777" w:rsidR="002C2986" w:rsidRPr="008F3C85" w:rsidRDefault="002C2986" w:rsidP="002C2986">
            <w:pPr>
              <w:keepLines/>
              <w:widowControl w:val="0"/>
              <w:rPr>
                <w:rFonts w:ascii="Tahoma" w:hAnsi="Tahoma" w:cs="Tahoma"/>
                <w:sz w:val="18"/>
                <w:szCs w:val="18"/>
              </w:rPr>
            </w:pPr>
          </w:p>
        </w:tc>
      </w:tr>
      <w:tr w:rsidR="002C2986" w:rsidRPr="008F3C85" w14:paraId="0D18EF76" w14:textId="77777777" w:rsidTr="00E67A46">
        <w:trPr>
          <w:trHeight w:val="405"/>
        </w:trPr>
        <w:tc>
          <w:tcPr>
            <w:tcW w:w="3964" w:type="dxa"/>
            <w:vAlign w:val="center"/>
          </w:tcPr>
          <w:p w14:paraId="316B6C6A"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 xml:space="preserve">Matična </w:t>
            </w:r>
            <w:r w:rsidRPr="008F3C85">
              <w:rPr>
                <w:rFonts w:ascii="Tahoma" w:hAnsi="Tahoma" w:cs="Tahoma"/>
                <w:sz w:val="18"/>
                <w:szCs w:val="18"/>
                <w:u w:val="single"/>
              </w:rPr>
              <w:t>in</w:t>
            </w:r>
            <w:r w:rsidRPr="008F3C85">
              <w:rPr>
                <w:rFonts w:ascii="Tahoma" w:hAnsi="Tahoma" w:cs="Tahoma"/>
                <w:sz w:val="18"/>
                <w:szCs w:val="18"/>
              </w:rPr>
              <w:t xml:space="preserve"> davčna številka subjekta</w:t>
            </w:r>
          </w:p>
        </w:tc>
        <w:tc>
          <w:tcPr>
            <w:tcW w:w="2378" w:type="dxa"/>
            <w:vAlign w:val="center"/>
          </w:tcPr>
          <w:p w14:paraId="012AF9ED" w14:textId="77777777" w:rsidR="002C2986" w:rsidRPr="008F3C85" w:rsidRDefault="002C2986" w:rsidP="002C2986">
            <w:pPr>
              <w:keepLines/>
              <w:widowControl w:val="0"/>
              <w:rPr>
                <w:rFonts w:ascii="Tahoma" w:hAnsi="Tahoma" w:cs="Tahoma"/>
                <w:sz w:val="18"/>
                <w:szCs w:val="18"/>
              </w:rPr>
            </w:pPr>
          </w:p>
        </w:tc>
        <w:tc>
          <w:tcPr>
            <w:tcW w:w="3292" w:type="dxa"/>
            <w:gridSpan w:val="2"/>
            <w:vAlign w:val="center"/>
          </w:tcPr>
          <w:p w14:paraId="68C29D49" w14:textId="77777777" w:rsidR="002C2986" w:rsidRPr="008F3C85" w:rsidRDefault="002C2986" w:rsidP="002C2986">
            <w:pPr>
              <w:keepLines/>
              <w:widowControl w:val="0"/>
              <w:rPr>
                <w:rFonts w:ascii="Tahoma" w:hAnsi="Tahoma" w:cs="Tahoma"/>
                <w:sz w:val="18"/>
                <w:szCs w:val="18"/>
              </w:rPr>
            </w:pPr>
          </w:p>
        </w:tc>
      </w:tr>
      <w:tr w:rsidR="002C2986" w:rsidRPr="008F3C85" w14:paraId="03900DC1" w14:textId="77777777" w:rsidTr="00E67A46">
        <w:trPr>
          <w:trHeight w:val="1694"/>
        </w:trPr>
        <w:tc>
          <w:tcPr>
            <w:tcW w:w="3964" w:type="dxa"/>
            <w:vAlign w:val="center"/>
          </w:tcPr>
          <w:p w14:paraId="10A73D10" w14:textId="77777777" w:rsidR="002C2986" w:rsidRPr="008F3C85" w:rsidRDefault="002C2986" w:rsidP="002C2986">
            <w:pPr>
              <w:keepLines/>
              <w:widowControl w:val="0"/>
              <w:jc w:val="center"/>
              <w:rPr>
                <w:rFonts w:ascii="Tahoma" w:hAnsi="Tahoma" w:cs="Tahoma"/>
                <w:sz w:val="18"/>
                <w:szCs w:val="18"/>
              </w:rPr>
            </w:pPr>
          </w:p>
          <w:p w14:paraId="7ADE5551" w14:textId="77777777" w:rsidR="002C2986" w:rsidRPr="008F3C85" w:rsidRDefault="002C2986" w:rsidP="002C2986">
            <w:pPr>
              <w:keepLines/>
              <w:widowControl w:val="0"/>
              <w:jc w:val="center"/>
              <w:rPr>
                <w:rFonts w:ascii="Tahoma" w:hAnsi="Tahoma" w:cs="Tahoma"/>
                <w:sz w:val="18"/>
                <w:szCs w:val="18"/>
              </w:rPr>
            </w:pPr>
          </w:p>
          <w:p w14:paraId="3E7C01B5"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Vsak del javnega naročila, za katerega namerava ponudnik uporabiti zmogljivost subjekta</w:t>
            </w:r>
          </w:p>
          <w:p w14:paraId="365A4B34" w14:textId="77777777" w:rsidR="002C2986" w:rsidRPr="008F3C85" w:rsidRDefault="002C2986" w:rsidP="002C2986">
            <w:pPr>
              <w:keepLines/>
              <w:widowControl w:val="0"/>
              <w:rPr>
                <w:rFonts w:ascii="Tahoma" w:hAnsi="Tahoma" w:cs="Tahoma"/>
                <w:sz w:val="18"/>
                <w:szCs w:val="18"/>
              </w:rPr>
            </w:pPr>
          </w:p>
          <w:p w14:paraId="4103EA8C" w14:textId="77777777" w:rsidR="002C2986" w:rsidRPr="008F3C85" w:rsidRDefault="002C2986" w:rsidP="002C2986">
            <w:pPr>
              <w:keepLines/>
              <w:widowControl w:val="0"/>
              <w:jc w:val="center"/>
              <w:rPr>
                <w:rFonts w:ascii="Tahoma" w:hAnsi="Tahoma" w:cs="Tahoma"/>
                <w:sz w:val="18"/>
                <w:szCs w:val="18"/>
              </w:rPr>
            </w:pPr>
          </w:p>
        </w:tc>
        <w:tc>
          <w:tcPr>
            <w:tcW w:w="5670" w:type="dxa"/>
            <w:gridSpan w:val="3"/>
            <w:vAlign w:val="center"/>
          </w:tcPr>
          <w:p w14:paraId="4E49E2D6" w14:textId="77777777" w:rsidR="002C2986" w:rsidRPr="008F3C85" w:rsidRDefault="002C2986" w:rsidP="002C2986">
            <w:pPr>
              <w:keepLines/>
              <w:widowControl w:val="0"/>
              <w:rPr>
                <w:sz w:val="18"/>
                <w:szCs w:val="18"/>
              </w:rPr>
            </w:pPr>
          </w:p>
        </w:tc>
      </w:tr>
      <w:tr w:rsidR="002C2986" w:rsidRPr="008F3C85" w14:paraId="69A6E59C" w14:textId="77777777" w:rsidTr="00E67A46">
        <w:trPr>
          <w:trHeight w:val="450"/>
        </w:trPr>
        <w:tc>
          <w:tcPr>
            <w:tcW w:w="3964" w:type="dxa"/>
            <w:vAlign w:val="center"/>
          </w:tcPr>
          <w:p w14:paraId="486C48B4" w14:textId="77777777" w:rsidR="002C2986" w:rsidRPr="008F3C85" w:rsidRDefault="002C2986" w:rsidP="002C2986">
            <w:pPr>
              <w:keepLines/>
              <w:widowControl w:val="0"/>
              <w:rPr>
                <w:rFonts w:ascii="Tahoma" w:hAnsi="Tahoma" w:cs="Tahoma"/>
                <w:sz w:val="18"/>
                <w:szCs w:val="18"/>
              </w:rPr>
            </w:pPr>
            <w:r w:rsidRPr="008F3C85">
              <w:rPr>
                <w:rFonts w:ascii="Tahoma" w:hAnsi="Tahoma" w:cs="Tahoma"/>
                <w:sz w:val="18"/>
                <w:szCs w:val="18"/>
              </w:rPr>
              <w:t>Za sklop št. (navedite)</w:t>
            </w:r>
          </w:p>
        </w:tc>
        <w:tc>
          <w:tcPr>
            <w:tcW w:w="5670" w:type="dxa"/>
            <w:gridSpan w:val="3"/>
            <w:vAlign w:val="center"/>
          </w:tcPr>
          <w:p w14:paraId="7D2E05F1" w14:textId="77777777" w:rsidR="002C2986" w:rsidRPr="008F3C85" w:rsidRDefault="002C2986" w:rsidP="002C2986">
            <w:pPr>
              <w:keepLines/>
              <w:widowControl w:val="0"/>
              <w:rPr>
                <w:sz w:val="18"/>
                <w:szCs w:val="18"/>
              </w:rPr>
            </w:pPr>
          </w:p>
        </w:tc>
      </w:tr>
      <w:tr w:rsidR="002C2986" w:rsidRPr="008F3C85" w14:paraId="124FAE78" w14:textId="77777777" w:rsidTr="00E67A46">
        <w:trPr>
          <w:trHeight w:val="450"/>
        </w:trPr>
        <w:tc>
          <w:tcPr>
            <w:tcW w:w="3964" w:type="dxa"/>
            <w:vAlign w:val="center"/>
          </w:tcPr>
          <w:p w14:paraId="42C383A3" w14:textId="77777777" w:rsidR="002C2986" w:rsidRPr="008F3C85" w:rsidRDefault="002C2986" w:rsidP="002C2986">
            <w:pPr>
              <w:keepLines/>
              <w:widowControl w:val="0"/>
              <w:rPr>
                <w:rFonts w:ascii="Tahoma" w:hAnsi="Tahoma" w:cs="Tahoma"/>
                <w:i/>
                <w:sz w:val="18"/>
                <w:szCs w:val="18"/>
              </w:rPr>
            </w:pPr>
            <w:r w:rsidRPr="008F3C85">
              <w:rPr>
                <w:rFonts w:ascii="Tahoma" w:hAnsi="Tahoma" w:cs="Tahoma"/>
                <w:sz w:val="18"/>
                <w:szCs w:val="18"/>
              </w:rPr>
              <w:t xml:space="preserve">Okvirna količina/delež (%) javnega naročila </w:t>
            </w:r>
          </w:p>
          <w:p w14:paraId="619DE89E" w14:textId="77777777" w:rsidR="002C2986" w:rsidRPr="008F3C85" w:rsidRDefault="002C2986" w:rsidP="002C2986">
            <w:pPr>
              <w:keepLines/>
              <w:widowControl w:val="0"/>
              <w:rPr>
                <w:rFonts w:ascii="Tahoma" w:hAnsi="Tahoma" w:cs="Tahoma"/>
                <w:sz w:val="18"/>
                <w:szCs w:val="18"/>
              </w:rPr>
            </w:pPr>
            <w:r w:rsidRPr="008F3C85">
              <w:rPr>
                <w:rFonts w:ascii="Tahoma" w:hAnsi="Tahoma" w:cs="Tahoma"/>
                <w:i/>
                <w:sz w:val="16"/>
                <w:szCs w:val="18"/>
              </w:rPr>
              <w:t>(obligatorno manj kot 100%)</w:t>
            </w:r>
          </w:p>
        </w:tc>
        <w:tc>
          <w:tcPr>
            <w:tcW w:w="5670" w:type="dxa"/>
            <w:gridSpan w:val="3"/>
            <w:vAlign w:val="center"/>
          </w:tcPr>
          <w:p w14:paraId="01F1DE87" w14:textId="77777777" w:rsidR="002C2986" w:rsidRPr="008F3C85" w:rsidRDefault="002C2986" w:rsidP="002C2986">
            <w:pPr>
              <w:keepLines/>
              <w:widowControl w:val="0"/>
              <w:rPr>
                <w:sz w:val="18"/>
                <w:szCs w:val="18"/>
              </w:rPr>
            </w:pPr>
          </w:p>
          <w:p w14:paraId="36F28E73" w14:textId="77777777" w:rsidR="002C2986" w:rsidRPr="008F3C85" w:rsidRDefault="002C2986" w:rsidP="002C2986">
            <w:pPr>
              <w:keepLines/>
              <w:widowControl w:val="0"/>
              <w:rPr>
                <w:sz w:val="18"/>
                <w:szCs w:val="18"/>
              </w:rPr>
            </w:pPr>
          </w:p>
        </w:tc>
      </w:tr>
      <w:tr w:rsidR="002C2986" w:rsidRPr="008F3C85" w14:paraId="18777E81" w14:textId="77777777" w:rsidTr="00E67A46">
        <w:trPr>
          <w:trHeight w:val="348"/>
        </w:trPr>
        <w:tc>
          <w:tcPr>
            <w:tcW w:w="3964" w:type="dxa"/>
            <w:vMerge w:val="restart"/>
            <w:tcBorders>
              <w:top w:val="single" w:sz="4" w:space="0" w:color="auto"/>
              <w:left w:val="single" w:sz="4" w:space="0" w:color="auto"/>
              <w:right w:val="single" w:sz="4" w:space="0" w:color="auto"/>
            </w:tcBorders>
            <w:vAlign w:val="center"/>
          </w:tcPr>
          <w:p w14:paraId="15E4F029" w14:textId="77777777" w:rsidR="002C2986" w:rsidRPr="008F3C85" w:rsidRDefault="002C2986" w:rsidP="002C2986">
            <w:pPr>
              <w:keepLines/>
              <w:widowControl w:val="0"/>
              <w:jc w:val="both"/>
              <w:rPr>
                <w:rFonts w:ascii="Tahoma" w:hAnsi="Tahoma" w:cs="Tahoma"/>
                <w:sz w:val="16"/>
                <w:szCs w:val="18"/>
              </w:rPr>
            </w:pPr>
            <w:r w:rsidRPr="008F3C85">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8F3C85">
              <w:rPr>
                <w:rFonts w:ascii="Tahoma" w:hAnsi="Tahoma" w:cs="Tahoma"/>
                <w:b/>
                <w:sz w:val="16"/>
                <w:szCs w:val="18"/>
              </w:rPr>
              <w:t>ter</w:t>
            </w:r>
            <w:r w:rsidRPr="008F3C85">
              <w:rPr>
                <w:rFonts w:ascii="Tahoma" w:hAnsi="Tahoma" w:cs="Tahoma"/>
                <w:sz w:val="16"/>
                <w:szCs w:val="18"/>
              </w:rPr>
              <w:t xml:space="preserve"> njihov </w:t>
            </w:r>
            <w:r w:rsidRPr="008F3C85">
              <w:rPr>
                <w:rFonts w:ascii="Tahoma" w:hAnsi="Tahoma" w:cs="Tahoma"/>
                <w:b/>
                <w:sz w:val="16"/>
                <w:szCs w:val="18"/>
              </w:rPr>
              <w:t>EMŠO</w:t>
            </w:r>
          </w:p>
          <w:p w14:paraId="0ADE2213" w14:textId="77777777" w:rsidR="002C2986" w:rsidRPr="008F3C85" w:rsidRDefault="002C2986" w:rsidP="002C2986">
            <w:pPr>
              <w:keepLines/>
              <w:widowControl w:val="0"/>
              <w:rPr>
                <w:rFonts w:ascii="Tahoma" w:hAnsi="Tahoma" w:cs="Tahoma"/>
                <w:sz w:val="8"/>
                <w:szCs w:val="18"/>
              </w:rPr>
            </w:pPr>
          </w:p>
          <w:p w14:paraId="06CDE9D4" w14:textId="77777777" w:rsidR="002C2986" w:rsidRPr="008F3C85" w:rsidRDefault="002C2986" w:rsidP="002C2986">
            <w:pPr>
              <w:keepLines/>
              <w:widowControl w:val="0"/>
              <w:rPr>
                <w:rFonts w:ascii="Tahoma" w:hAnsi="Tahoma" w:cs="Tahoma"/>
                <w:i/>
                <w:sz w:val="16"/>
                <w:szCs w:val="18"/>
              </w:rPr>
            </w:pPr>
            <w:r w:rsidRPr="008F3C85">
              <w:rPr>
                <w:rFonts w:ascii="Tahoma" w:hAnsi="Tahoma" w:cs="Tahoma"/>
                <w:i/>
                <w:sz w:val="16"/>
                <w:szCs w:val="18"/>
              </w:rPr>
              <w:t>/v primeru, da ste podatke vnesli v ESPD ali priložili lastno izjavo, ni potrebno izpolniti!/</w:t>
            </w:r>
          </w:p>
          <w:p w14:paraId="249022F7" w14:textId="77777777" w:rsidR="002C2986" w:rsidRPr="008F3C85" w:rsidRDefault="002C2986" w:rsidP="002C2986">
            <w:pPr>
              <w:keepLines/>
              <w:widowControl w:val="0"/>
              <w:rPr>
                <w:rFonts w:ascii="Tahoma" w:hAnsi="Tahoma" w:cs="Tahoma"/>
                <w:i/>
                <w:sz w:val="10"/>
                <w:szCs w:val="18"/>
              </w:rPr>
            </w:pPr>
          </w:p>
          <w:p w14:paraId="489A1301" w14:textId="77777777" w:rsidR="002C2986" w:rsidRPr="008F3C85" w:rsidRDefault="002C2986" w:rsidP="002C2986">
            <w:pPr>
              <w:keepLines/>
              <w:widowControl w:val="0"/>
              <w:jc w:val="both"/>
              <w:rPr>
                <w:rFonts w:ascii="Tahoma" w:hAnsi="Tahoma" w:cs="Tahoma"/>
                <w:sz w:val="18"/>
                <w:szCs w:val="18"/>
              </w:rPr>
            </w:pPr>
            <w:r w:rsidRPr="008F3C85">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9D7ECD2" w14:textId="77777777" w:rsidR="002C2986" w:rsidRPr="008F3C85" w:rsidRDefault="002C2986" w:rsidP="002C2986">
            <w:pPr>
              <w:keepLines/>
              <w:widowControl w:val="0"/>
              <w:jc w:val="center"/>
              <w:rPr>
                <w:rFonts w:ascii="Tahoma" w:hAnsi="Tahoma" w:cs="Tahoma"/>
                <w:sz w:val="18"/>
                <w:szCs w:val="18"/>
              </w:rPr>
            </w:pPr>
            <w:r w:rsidRPr="008F3C85">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4BA51DDD" w14:textId="77777777" w:rsidR="002C2986" w:rsidRPr="008F3C85" w:rsidRDefault="002C2986" w:rsidP="002C2986">
            <w:pPr>
              <w:keepLines/>
              <w:widowControl w:val="0"/>
              <w:jc w:val="center"/>
              <w:rPr>
                <w:rFonts w:ascii="Tahoma" w:hAnsi="Tahoma" w:cs="Tahoma"/>
                <w:sz w:val="18"/>
                <w:szCs w:val="18"/>
              </w:rPr>
            </w:pPr>
            <w:r w:rsidRPr="008F3C85">
              <w:rPr>
                <w:rFonts w:ascii="Tahoma" w:hAnsi="Tahoma" w:cs="Tahoma"/>
                <w:sz w:val="18"/>
                <w:szCs w:val="18"/>
              </w:rPr>
              <w:t>EMŠO</w:t>
            </w:r>
          </w:p>
        </w:tc>
      </w:tr>
      <w:tr w:rsidR="002C2986" w:rsidRPr="008F3C85" w14:paraId="7ADB27E8" w14:textId="77777777" w:rsidTr="00E67A46">
        <w:trPr>
          <w:trHeight w:val="1909"/>
        </w:trPr>
        <w:tc>
          <w:tcPr>
            <w:tcW w:w="3964" w:type="dxa"/>
            <w:vMerge/>
            <w:tcBorders>
              <w:left w:val="single" w:sz="4" w:space="0" w:color="auto"/>
              <w:right w:val="single" w:sz="4" w:space="0" w:color="auto"/>
            </w:tcBorders>
            <w:vAlign w:val="center"/>
          </w:tcPr>
          <w:p w14:paraId="3B3CDED3" w14:textId="77777777" w:rsidR="002C2986" w:rsidRPr="008F3C85" w:rsidRDefault="002C2986" w:rsidP="002C2986">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93D14D4" w14:textId="77777777" w:rsidR="002C2986" w:rsidRPr="008F3C85" w:rsidRDefault="002C2986" w:rsidP="002C2986">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754CA21" w14:textId="77777777" w:rsidR="002C2986" w:rsidRPr="008F3C85" w:rsidRDefault="002C2986" w:rsidP="002C2986">
            <w:pPr>
              <w:keepLines/>
              <w:widowControl w:val="0"/>
              <w:jc w:val="center"/>
              <w:rPr>
                <w:rFonts w:ascii="Tahoma" w:hAnsi="Tahoma" w:cs="Tahoma"/>
                <w:sz w:val="18"/>
                <w:szCs w:val="18"/>
              </w:rPr>
            </w:pPr>
          </w:p>
        </w:tc>
      </w:tr>
    </w:tbl>
    <w:p w14:paraId="4496D9E7" w14:textId="77777777" w:rsidR="002C2986" w:rsidRPr="008F3C85" w:rsidRDefault="002C2986" w:rsidP="002C2986">
      <w:pPr>
        <w:keepLines/>
        <w:widowControl w:val="0"/>
        <w:tabs>
          <w:tab w:val="left" w:pos="567"/>
          <w:tab w:val="left" w:pos="851"/>
          <w:tab w:val="left" w:pos="993"/>
        </w:tabs>
        <w:jc w:val="both"/>
        <w:rPr>
          <w:rFonts w:ascii="Tahoma" w:hAnsi="Tahoma" w:cs="Tahoma"/>
          <w:noProof/>
          <w:lang w:eastAsia="ar-SA"/>
        </w:rPr>
      </w:pPr>
    </w:p>
    <w:p w14:paraId="6A325F0A" w14:textId="77777777" w:rsidR="002C2986" w:rsidRPr="008F3C85" w:rsidRDefault="002C2986" w:rsidP="002C2986">
      <w:pPr>
        <w:keepLines/>
        <w:widowControl w:val="0"/>
        <w:tabs>
          <w:tab w:val="left" w:pos="567"/>
          <w:tab w:val="left" w:pos="851"/>
          <w:tab w:val="left" w:pos="993"/>
        </w:tabs>
        <w:jc w:val="both"/>
        <w:rPr>
          <w:rFonts w:ascii="Tahoma" w:hAnsi="Tahoma" w:cs="Tahoma"/>
          <w:lang w:eastAsia="ar-SA"/>
        </w:rPr>
      </w:pPr>
      <w:r w:rsidRPr="008F3C85">
        <w:rPr>
          <w:rFonts w:ascii="Tahoma" w:hAnsi="Tahoma" w:cs="Tahoma"/>
          <w:lang w:eastAsia="ar-SA"/>
        </w:rPr>
        <w:t>Zgoraj navedeni subjekt izjavljamo</w:t>
      </w:r>
      <w:r w:rsidRPr="008F3C85">
        <w:rPr>
          <w:rFonts w:ascii="Tahoma" w:hAnsi="Tahoma" w:cs="Tahoma"/>
          <w:sz w:val="19"/>
          <w:szCs w:val="19"/>
        </w:rPr>
        <w:t xml:space="preserve"> (za sklop, kjer v okviru ponudbe sodelujemo)</w:t>
      </w:r>
      <w:r w:rsidRPr="008F3C85">
        <w:rPr>
          <w:rFonts w:ascii="Tahoma" w:hAnsi="Tahoma" w:cs="Tahoma"/>
          <w:lang w:eastAsia="ar-SA"/>
        </w:rPr>
        <w:t xml:space="preserve">, da se strinjamo z vsemi pogoji in zahtevami razpisne dokumentacije, ki se nanašajo na subjekt/e, katerih zmogljivosti bo uporabljal ponudnik, oziroma da v celoti izpolnjujemo le-te. </w:t>
      </w:r>
    </w:p>
    <w:p w14:paraId="2974E098" w14:textId="77777777" w:rsidR="002C2986" w:rsidRPr="008F3C85" w:rsidRDefault="002C2986" w:rsidP="002C2986">
      <w:pPr>
        <w:keepLines/>
        <w:widowControl w:val="0"/>
        <w:tabs>
          <w:tab w:val="left" w:pos="567"/>
          <w:tab w:val="left" w:pos="851"/>
          <w:tab w:val="left" w:pos="993"/>
        </w:tabs>
        <w:jc w:val="both"/>
        <w:rPr>
          <w:rFonts w:ascii="Tahoma" w:hAnsi="Tahoma" w:cs="Tahoma"/>
          <w:noProof/>
          <w:lang w:eastAsia="ar-SA"/>
        </w:rPr>
      </w:pPr>
    </w:p>
    <w:p w14:paraId="03D8F885" w14:textId="77777777" w:rsidR="002C2986" w:rsidRPr="008F3C85" w:rsidRDefault="002C2986" w:rsidP="002C2986">
      <w:pPr>
        <w:keepLines/>
        <w:widowControl w:val="0"/>
        <w:tabs>
          <w:tab w:val="left" w:pos="567"/>
          <w:tab w:val="left" w:pos="851"/>
          <w:tab w:val="left" w:pos="993"/>
        </w:tabs>
        <w:jc w:val="both"/>
        <w:rPr>
          <w:rFonts w:ascii="Tahoma" w:hAnsi="Tahoma" w:cs="Tahoma"/>
          <w:noProof/>
          <w:lang w:eastAsia="ar-SA"/>
        </w:rPr>
      </w:pPr>
    </w:p>
    <w:p w14:paraId="35C2BCDD" w14:textId="77777777" w:rsidR="002C2986" w:rsidRPr="008F3C85" w:rsidRDefault="002C2986" w:rsidP="002C2986">
      <w:pPr>
        <w:keepLines/>
        <w:widowControl w:val="0"/>
        <w:tabs>
          <w:tab w:val="left" w:pos="5400"/>
        </w:tabs>
        <w:rPr>
          <w:rFonts w:ascii="Tahoma" w:hAnsi="Tahoma" w:cs="Tahoma"/>
          <w:noProof/>
        </w:rPr>
      </w:pPr>
      <w:r w:rsidRPr="008F3C85">
        <w:rPr>
          <w:rFonts w:ascii="Tahoma" w:hAnsi="Tahoma" w:cs="Tahoma"/>
          <w:noProof/>
        </w:rPr>
        <w:t>Datum: ___________________</w:t>
      </w:r>
      <w:r w:rsidRPr="008F3C85">
        <w:rPr>
          <w:rFonts w:ascii="Tahoma" w:hAnsi="Tahoma" w:cs="Tahoma"/>
          <w:noProof/>
        </w:rPr>
        <w:tab/>
      </w:r>
    </w:p>
    <w:p w14:paraId="0AD44D1F" w14:textId="77777777" w:rsidR="002C2986" w:rsidRPr="008F3C85" w:rsidRDefault="002C2986" w:rsidP="002C2986">
      <w:pPr>
        <w:keepLines/>
        <w:widowControl w:val="0"/>
        <w:tabs>
          <w:tab w:val="left" w:pos="5400"/>
        </w:tabs>
        <w:rPr>
          <w:rFonts w:ascii="Tahoma" w:hAnsi="Tahoma" w:cs="Tahoma"/>
          <w:noProof/>
          <w:sz w:val="16"/>
        </w:rPr>
      </w:pPr>
    </w:p>
    <w:p w14:paraId="0D9F41C8" w14:textId="77777777" w:rsidR="002C2986" w:rsidRPr="008F3C85" w:rsidRDefault="002C2986" w:rsidP="002C2986">
      <w:pPr>
        <w:keepLines/>
        <w:widowControl w:val="0"/>
        <w:tabs>
          <w:tab w:val="left" w:pos="5400"/>
        </w:tabs>
        <w:rPr>
          <w:rFonts w:ascii="Tahoma" w:hAnsi="Tahoma" w:cs="Tahoma"/>
          <w:noProof/>
        </w:rPr>
      </w:pPr>
    </w:p>
    <w:p w14:paraId="31AB4CE1" w14:textId="77777777" w:rsidR="002C2986" w:rsidRPr="008F3C85" w:rsidRDefault="002C2986" w:rsidP="002C2986">
      <w:pPr>
        <w:keepLines/>
        <w:widowControl w:val="0"/>
        <w:tabs>
          <w:tab w:val="left" w:pos="5400"/>
        </w:tabs>
        <w:rPr>
          <w:rFonts w:ascii="Tahoma" w:hAnsi="Tahoma" w:cs="Tahoma"/>
          <w:noProof/>
        </w:rPr>
      </w:pPr>
      <w:r w:rsidRPr="008F3C85">
        <w:rPr>
          <w:rFonts w:ascii="Tahoma" w:hAnsi="Tahoma" w:cs="Tahoma"/>
          <w:noProof/>
        </w:rPr>
        <w:t xml:space="preserve">Podpis odgovorne osebe </w:t>
      </w:r>
      <w:r w:rsidRPr="008F3C85">
        <w:rPr>
          <w:rFonts w:ascii="Tahoma" w:hAnsi="Tahoma" w:cs="Tahoma"/>
          <w:b/>
          <w:noProof/>
        </w:rPr>
        <w:t>ponudnika</w:t>
      </w:r>
      <w:r w:rsidRPr="008F3C85">
        <w:rPr>
          <w:rFonts w:ascii="Tahoma" w:hAnsi="Tahoma" w:cs="Tahoma"/>
          <w:noProof/>
        </w:rPr>
        <w:t xml:space="preserve">: </w:t>
      </w:r>
      <w:r w:rsidRPr="008F3C85">
        <w:rPr>
          <w:rFonts w:ascii="Tahoma" w:hAnsi="Tahoma" w:cs="Tahoma"/>
          <w:noProof/>
        </w:rPr>
        <w:tab/>
      </w:r>
      <w:r w:rsidRPr="008F3C85">
        <w:rPr>
          <w:rFonts w:ascii="Tahoma" w:hAnsi="Tahoma" w:cs="Tahoma"/>
          <w:noProof/>
        </w:rPr>
        <w:tab/>
        <w:t xml:space="preserve">Podpis odgovorne osebe </w:t>
      </w:r>
      <w:r w:rsidRPr="008F3C85">
        <w:rPr>
          <w:rFonts w:ascii="Tahoma" w:hAnsi="Tahoma" w:cs="Tahoma"/>
          <w:b/>
          <w:noProof/>
        </w:rPr>
        <w:t>subjekta</w:t>
      </w:r>
      <w:r w:rsidRPr="008F3C85">
        <w:rPr>
          <w:rFonts w:ascii="Tahoma" w:hAnsi="Tahoma" w:cs="Tahoma"/>
          <w:noProof/>
        </w:rPr>
        <w:t>:</w:t>
      </w:r>
    </w:p>
    <w:p w14:paraId="13B1288F" w14:textId="77777777" w:rsidR="002C2986" w:rsidRPr="008F3C85" w:rsidRDefault="002C2986" w:rsidP="002C2986">
      <w:pPr>
        <w:keepLines/>
        <w:widowControl w:val="0"/>
        <w:tabs>
          <w:tab w:val="left" w:pos="5400"/>
        </w:tabs>
        <w:rPr>
          <w:rFonts w:ascii="Tahoma" w:hAnsi="Tahoma" w:cs="Tahoma"/>
          <w:noProof/>
          <w:sz w:val="32"/>
        </w:rPr>
      </w:pPr>
    </w:p>
    <w:p w14:paraId="0E6DC11B" w14:textId="77777777" w:rsidR="002C2986" w:rsidRPr="008F3C85" w:rsidRDefault="002C2986" w:rsidP="002C2986">
      <w:pPr>
        <w:keepLines/>
        <w:widowControl w:val="0"/>
        <w:rPr>
          <w:rFonts w:ascii="Tahoma" w:hAnsi="Tahoma" w:cs="Tahoma"/>
          <w:noProof/>
        </w:rPr>
      </w:pPr>
      <w:r w:rsidRPr="008F3C85">
        <w:rPr>
          <w:rFonts w:ascii="Tahoma" w:hAnsi="Tahoma" w:cs="Tahoma"/>
          <w:noProof/>
        </w:rPr>
        <w:t>_______________________________</w:t>
      </w:r>
      <w:r w:rsidRPr="008F3C85">
        <w:rPr>
          <w:rFonts w:ascii="Tahoma" w:hAnsi="Tahoma" w:cs="Tahoma"/>
          <w:noProof/>
        </w:rPr>
        <w:tab/>
      </w:r>
      <w:r w:rsidRPr="008F3C85">
        <w:rPr>
          <w:rFonts w:ascii="Tahoma" w:hAnsi="Tahoma" w:cs="Tahoma"/>
          <w:noProof/>
        </w:rPr>
        <w:tab/>
      </w:r>
      <w:r w:rsidRPr="008F3C85">
        <w:rPr>
          <w:rFonts w:ascii="Tahoma" w:hAnsi="Tahoma" w:cs="Tahoma"/>
          <w:noProof/>
        </w:rPr>
        <w:tab/>
      </w:r>
      <w:r w:rsidRPr="008F3C85">
        <w:rPr>
          <w:rFonts w:ascii="Tahoma" w:hAnsi="Tahoma" w:cs="Tahoma"/>
          <w:noProof/>
        </w:rPr>
        <w:tab/>
        <w:t>_______________________________</w:t>
      </w:r>
    </w:p>
    <w:p w14:paraId="2395E368" w14:textId="77777777" w:rsidR="002C2986" w:rsidRPr="008F3C85" w:rsidRDefault="002C2986" w:rsidP="002C2986">
      <w:pPr>
        <w:keepLines/>
        <w:widowControl w:val="0"/>
        <w:tabs>
          <w:tab w:val="left" w:pos="284"/>
        </w:tabs>
        <w:jc w:val="both"/>
        <w:rPr>
          <w:rFonts w:ascii="Tahoma" w:hAnsi="Tahoma" w:cs="Tahoma"/>
          <w:b/>
          <w:noProof/>
          <w:sz w:val="12"/>
        </w:rPr>
      </w:pPr>
      <w:r w:rsidRPr="008F3C85">
        <w:rPr>
          <w:rFonts w:ascii="Tahoma" w:hAnsi="Tahoma" w:cs="Tahoma"/>
          <w:b/>
          <w:noProof/>
        </w:rPr>
        <w:tab/>
      </w:r>
      <w:r w:rsidRPr="008F3C85">
        <w:rPr>
          <w:rFonts w:ascii="Tahoma" w:hAnsi="Tahoma" w:cs="Tahoma"/>
          <w:b/>
          <w:noProof/>
        </w:rPr>
        <w:tab/>
        <w:t xml:space="preserve">   </w:t>
      </w:r>
    </w:p>
    <w:p w14:paraId="4841C1E8" w14:textId="77777777" w:rsidR="002C2986" w:rsidRPr="008F3C85" w:rsidRDefault="002C2986" w:rsidP="002C2986">
      <w:pPr>
        <w:keepLines/>
        <w:widowControl w:val="0"/>
        <w:tabs>
          <w:tab w:val="left" w:pos="284"/>
        </w:tabs>
        <w:rPr>
          <w:rFonts w:ascii="Tahoma" w:hAnsi="Tahoma" w:cs="Tahoma"/>
          <w:b/>
          <w:noProof/>
        </w:rPr>
      </w:pPr>
      <w:r w:rsidRPr="008F3C85">
        <w:rPr>
          <w:rFonts w:ascii="Tahoma" w:hAnsi="Tahoma" w:cs="Tahoma"/>
          <w:noProof/>
        </w:rPr>
        <w:tab/>
      </w:r>
      <w:r w:rsidRPr="008F3C85">
        <w:rPr>
          <w:rFonts w:ascii="Tahoma" w:hAnsi="Tahoma" w:cs="Tahoma"/>
          <w:noProof/>
        </w:rPr>
        <w:tab/>
      </w:r>
      <w:r w:rsidRPr="008F3C85">
        <w:rPr>
          <w:rFonts w:ascii="Tahoma" w:hAnsi="Tahoma" w:cs="Tahoma"/>
          <w:noProof/>
        </w:rPr>
        <w:tab/>
        <w:t xml:space="preserve">Žig: </w:t>
      </w:r>
      <w:r w:rsidRPr="008F3C85">
        <w:rPr>
          <w:rFonts w:ascii="Tahoma" w:hAnsi="Tahoma" w:cs="Tahoma"/>
          <w:noProof/>
        </w:rPr>
        <w:tab/>
      </w:r>
      <w:r w:rsidRPr="008F3C85">
        <w:rPr>
          <w:rFonts w:ascii="Tahoma" w:hAnsi="Tahoma" w:cs="Tahoma"/>
          <w:noProof/>
        </w:rPr>
        <w:tab/>
      </w:r>
      <w:r w:rsidRPr="008F3C85">
        <w:rPr>
          <w:rFonts w:ascii="Tahoma" w:hAnsi="Tahoma" w:cs="Tahoma"/>
          <w:noProof/>
        </w:rPr>
        <w:tab/>
      </w:r>
      <w:r w:rsidRPr="008F3C85">
        <w:rPr>
          <w:rFonts w:ascii="Tahoma" w:hAnsi="Tahoma" w:cs="Tahoma"/>
          <w:noProof/>
        </w:rPr>
        <w:tab/>
      </w:r>
      <w:r w:rsidRPr="008F3C85">
        <w:rPr>
          <w:rFonts w:ascii="Tahoma" w:hAnsi="Tahoma" w:cs="Tahoma"/>
          <w:noProof/>
        </w:rPr>
        <w:tab/>
      </w:r>
      <w:r w:rsidRPr="008F3C85">
        <w:rPr>
          <w:rFonts w:ascii="Tahoma" w:hAnsi="Tahoma" w:cs="Tahoma"/>
          <w:noProof/>
        </w:rPr>
        <w:tab/>
      </w:r>
      <w:r w:rsidRPr="008F3C85">
        <w:rPr>
          <w:rFonts w:ascii="Tahoma" w:hAnsi="Tahoma" w:cs="Tahoma"/>
          <w:noProof/>
        </w:rPr>
        <w:tab/>
      </w:r>
      <w:r w:rsidRPr="008F3C85">
        <w:rPr>
          <w:rFonts w:ascii="Tahoma" w:hAnsi="Tahoma" w:cs="Tahoma"/>
          <w:noProof/>
        </w:rPr>
        <w:tab/>
        <w:t xml:space="preserve"> Žig:</w:t>
      </w:r>
    </w:p>
    <w:p w14:paraId="1DB8B2CE" w14:textId="77777777" w:rsidR="002C2986" w:rsidRPr="008F3C85" w:rsidRDefault="002C2986" w:rsidP="002C2986">
      <w:pPr>
        <w:keepLines/>
        <w:widowControl w:val="0"/>
        <w:tabs>
          <w:tab w:val="left" w:pos="567"/>
          <w:tab w:val="left" w:pos="851"/>
          <w:tab w:val="left" w:pos="993"/>
        </w:tabs>
        <w:jc w:val="both"/>
        <w:rPr>
          <w:rFonts w:ascii="Tahoma" w:hAnsi="Tahoma" w:cs="Tahoma"/>
          <w:b/>
          <w:i/>
          <w:noProof/>
          <w:sz w:val="18"/>
          <w:szCs w:val="18"/>
          <w:lang w:eastAsia="ar-SA"/>
        </w:rPr>
      </w:pPr>
    </w:p>
    <w:p w14:paraId="51B0544A" w14:textId="77777777" w:rsidR="002C2986" w:rsidRPr="008F3C85" w:rsidRDefault="002C2986" w:rsidP="002C2986">
      <w:pPr>
        <w:keepLines/>
        <w:widowControl w:val="0"/>
        <w:tabs>
          <w:tab w:val="left" w:pos="567"/>
          <w:tab w:val="left" w:pos="851"/>
          <w:tab w:val="left" w:pos="993"/>
        </w:tabs>
        <w:jc w:val="both"/>
        <w:rPr>
          <w:rFonts w:ascii="Tahoma" w:hAnsi="Tahoma" w:cs="Tahoma"/>
          <w:b/>
          <w:i/>
          <w:sz w:val="18"/>
          <w:szCs w:val="18"/>
          <w:lang w:eastAsia="ar-SA"/>
        </w:rPr>
      </w:pPr>
    </w:p>
    <w:p w14:paraId="749E7159" w14:textId="77777777" w:rsidR="002C2986" w:rsidRPr="008F3C85" w:rsidRDefault="002C2986" w:rsidP="002C2986">
      <w:pPr>
        <w:keepLines/>
        <w:widowControl w:val="0"/>
        <w:tabs>
          <w:tab w:val="left" w:pos="567"/>
          <w:tab w:val="left" w:pos="851"/>
          <w:tab w:val="left" w:pos="993"/>
        </w:tabs>
        <w:jc w:val="both"/>
        <w:rPr>
          <w:rFonts w:ascii="Tahoma" w:hAnsi="Tahoma" w:cs="Tahoma"/>
          <w:b/>
          <w:i/>
          <w:sz w:val="18"/>
          <w:szCs w:val="18"/>
          <w:lang w:eastAsia="ar-SA"/>
        </w:rPr>
      </w:pPr>
    </w:p>
    <w:p w14:paraId="7D6F54B2" w14:textId="77777777" w:rsidR="002C2986" w:rsidRPr="008F3C85" w:rsidRDefault="002C2986" w:rsidP="002C2986">
      <w:pPr>
        <w:keepLines/>
        <w:widowControl w:val="0"/>
        <w:spacing w:after="40"/>
        <w:jc w:val="both"/>
        <w:rPr>
          <w:rFonts w:ascii="Tahoma" w:hAnsi="Tahoma" w:cs="Tahoma"/>
          <w:b/>
          <w:i/>
          <w:sz w:val="18"/>
          <w:szCs w:val="18"/>
          <w:u w:val="single"/>
        </w:rPr>
      </w:pPr>
      <w:r w:rsidRPr="008F3C85">
        <w:rPr>
          <w:rFonts w:ascii="Tahoma" w:hAnsi="Tahoma" w:cs="Tahoma"/>
          <w:b/>
          <w:i/>
          <w:sz w:val="18"/>
          <w:szCs w:val="18"/>
          <w:u w:val="single"/>
        </w:rPr>
        <w:t xml:space="preserve">Opomba: </w:t>
      </w:r>
    </w:p>
    <w:p w14:paraId="33112A20" w14:textId="77777777" w:rsidR="002C2986" w:rsidRPr="008F3C85" w:rsidRDefault="002C2986" w:rsidP="002C2986">
      <w:pPr>
        <w:keepLines/>
        <w:widowControl w:val="0"/>
        <w:jc w:val="both"/>
        <w:rPr>
          <w:rFonts w:ascii="Tahoma" w:hAnsi="Tahoma" w:cs="Tahoma"/>
          <w:i/>
          <w:sz w:val="18"/>
        </w:rPr>
      </w:pPr>
      <w:r w:rsidRPr="008F3C85">
        <w:rPr>
          <w:rFonts w:ascii="Tahoma" w:hAnsi="Tahoma" w:cs="Tahoma"/>
          <w:i/>
          <w:sz w:val="18"/>
        </w:rPr>
        <w:t>Prilogo je potrebno izpolniti, v kolikor ponudnik uporabi zmogljivost drugih subjektov za izvedbo javnega naročila.</w:t>
      </w:r>
    </w:p>
    <w:p w14:paraId="3489D209" w14:textId="77777777" w:rsidR="002C2986" w:rsidRPr="008F3C85" w:rsidRDefault="002C2986" w:rsidP="002C2986">
      <w:pPr>
        <w:keepLines/>
        <w:widowControl w:val="0"/>
        <w:tabs>
          <w:tab w:val="left" w:pos="567"/>
          <w:tab w:val="left" w:pos="851"/>
          <w:tab w:val="left" w:pos="993"/>
        </w:tabs>
        <w:jc w:val="both"/>
        <w:rPr>
          <w:rFonts w:ascii="Tahoma" w:hAnsi="Tahoma" w:cs="Tahoma"/>
          <w:b/>
          <w:i/>
          <w:sz w:val="22"/>
          <w:szCs w:val="18"/>
          <w:lang w:eastAsia="ar-SA"/>
        </w:rPr>
      </w:pPr>
    </w:p>
    <w:p w14:paraId="264B76E4" w14:textId="77777777" w:rsidR="002C2986" w:rsidRPr="008F3C85" w:rsidRDefault="002C2986" w:rsidP="002C2986">
      <w:pPr>
        <w:keepLines/>
        <w:widowControl w:val="0"/>
        <w:spacing w:after="40"/>
        <w:jc w:val="both"/>
        <w:rPr>
          <w:rFonts w:ascii="Tahoma" w:hAnsi="Tahoma" w:cs="Tahoma"/>
          <w:b/>
          <w:i/>
          <w:sz w:val="18"/>
          <w:szCs w:val="18"/>
          <w:u w:val="single"/>
        </w:rPr>
      </w:pPr>
      <w:r w:rsidRPr="008F3C85">
        <w:rPr>
          <w:rFonts w:ascii="Tahoma" w:hAnsi="Tahoma" w:cs="Tahoma"/>
          <w:b/>
          <w:i/>
          <w:sz w:val="18"/>
          <w:szCs w:val="18"/>
          <w:u w:val="single"/>
        </w:rPr>
        <w:t xml:space="preserve">Navodilo: </w:t>
      </w:r>
    </w:p>
    <w:p w14:paraId="381CD794" w14:textId="77777777" w:rsidR="002C2986" w:rsidRPr="008F3C85" w:rsidRDefault="002C2986" w:rsidP="002C2986">
      <w:pPr>
        <w:keepLines/>
        <w:widowControl w:val="0"/>
        <w:jc w:val="both"/>
        <w:rPr>
          <w:rFonts w:ascii="Tahoma" w:hAnsi="Tahoma" w:cs="Tahoma"/>
          <w:i/>
          <w:sz w:val="18"/>
        </w:rPr>
      </w:pPr>
      <w:r w:rsidRPr="008F3C85">
        <w:rPr>
          <w:rFonts w:ascii="Tahoma" w:hAnsi="Tahoma" w:cs="Tahoma"/>
          <w:i/>
          <w:sz w:val="18"/>
        </w:rPr>
        <w:t>Obrazec se po potrebi kopira!</w:t>
      </w:r>
    </w:p>
    <w:p w14:paraId="45871EEF" w14:textId="77777777" w:rsidR="002C2986" w:rsidRPr="008F3C85" w:rsidRDefault="002C2986" w:rsidP="002C2986">
      <w:pPr>
        <w:keepLines/>
        <w:widowControl w:val="0"/>
        <w:rPr>
          <w:b/>
        </w:rPr>
      </w:pPr>
    </w:p>
    <w:p w14:paraId="6BBA8C51" w14:textId="77777777" w:rsidR="002C2986" w:rsidRPr="008F3C85" w:rsidRDefault="002C2986" w:rsidP="002C2986">
      <w:pPr>
        <w:keepLines/>
        <w:widowControl w:val="0"/>
        <w:rPr>
          <w:b/>
        </w:rPr>
      </w:pPr>
      <w:r w:rsidRPr="008F3C85">
        <w:rPr>
          <w:rFonts w:ascii="Tahoma" w:hAnsi="Tahoma" w:cs="Tahoma"/>
          <w:i/>
          <w:sz w:val="18"/>
        </w:rPr>
        <w:t xml:space="preserve">Ponudnik </w:t>
      </w:r>
      <w:r w:rsidRPr="008F3C85">
        <w:rPr>
          <w:rFonts w:ascii="Tahoma" w:hAnsi="Tahoma" w:cs="Tahoma"/>
          <w:i/>
          <w:sz w:val="18"/>
          <w:u w:val="single"/>
        </w:rPr>
        <w:t>obrazec</w:t>
      </w:r>
      <w:r w:rsidRPr="008F3C85">
        <w:rPr>
          <w:rFonts w:ascii="Tahoma" w:hAnsi="Tahoma" w:cs="Tahoma"/>
          <w:b/>
          <w:i/>
          <w:sz w:val="18"/>
        </w:rPr>
        <w:t xml:space="preserve"> </w:t>
      </w:r>
      <w:r w:rsidRPr="008F3C85">
        <w:rPr>
          <w:rFonts w:ascii="Tahoma" w:hAnsi="Tahoma" w:cs="Tahoma"/>
          <w:i/>
          <w:sz w:val="18"/>
        </w:rPr>
        <w:t>v okviru sistema e-JN</w:t>
      </w:r>
      <w:r w:rsidRPr="008F3C85">
        <w:rPr>
          <w:rFonts w:ascii="Tahoma" w:hAnsi="Tahoma" w:cs="Tahoma"/>
          <w:b/>
          <w:i/>
          <w:sz w:val="18"/>
        </w:rPr>
        <w:t xml:space="preserve"> </w:t>
      </w:r>
      <w:r w:rsidRPr="008F3C85">
        <w:rPr>
          <w:rFonts w:ascii="Tahoma" w:hAnsi="Tahoma" w:cs="Tahoma"/>
          <w:b/>
          <w:i/>
          <w:sz w:val="18"/>
          <w:u w:val="single"/>
        </w:rPr>
        <w:t>naloži v Razdelek »DOKUMENTI«, del »Ostale priloge«!!!</w:t>
      </w:r>
    </w:p>
    <w:p w14:paraId="19643F49" w14:textId="77777777" w:rsidR="0037044D" w:rsidRPr="008F3C85" w:rsidRDefault="0037044D" w:rsidP="0072034D">
      <w:pPr>
        <w:keepLines/>
        <w:widowControl w:val="0"/>
        <w:rPr>
          <w:b/>
          <w:noProof/>
        </w:rPr>
      </w:pPr>
    </w:p>
    <w:p w14:paraId="2A2F2D24" w14:textId="77777777" w:rsidR="0037044D" w:rsidRPr="008F3C85" w:rsidRDefault="0037044D" w:rsidP="0072034D">
      <w:pPr>
        <w:keepLines/>
        <w:widowControl w:val="0"/>
      </w:pPr>
      <w:r w:rsidRPr="008F3C85">
        <w:br w:type="page"/>
      </w:r>
    </w:p>
    <w:p w14:paraId="101DA44E" w14:textId="6107124E" w:rsidR="00B06EF8" w:rsidRPr="008F3C85" w:rsidRDefault="00B06EF8" w:rsidP="0072034D">
      <w:pPr>
        <w:keepLines/>
        <w:widowControl w:val="0"/>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8F3C85" w14:paraId="4D2DD43E" w14:textId="77777777" w:rsidTr="00380E96">
        <w:tc>
          <w:tcPr>
            <w:tcW w:w="599" w:type="dxa"/>
            <w:tcBorders>
              <w:top w:val="single" w:sz="4" w:space="0" w:color="auto"/>
              <w:bottom w:val="single" w:sz="4" w:space="0" w:color="auto"/>
              <w:right w:val="nil"/>
            </w:tcBorders>
          </w:tcPr>
          <w:p w14:paraId="6C46042E" w14:textId="563A2801" w:rsidR="0063510D" w:rsidRPr="008F3C85" w:rsidRDefault="00003E01" w:rsidP="0072034D">
            <w:pPr>
              <w:keepLines/>
              <w:widowControl w:val="0"/>
              <w:jc w:val="right"/>
              <w:rPr>
                <w:rFonts w:ascii="Tahoma" w:hAnsi="Tahoma" w:cs="Tahoma"/>
              </w:rPr>
            </w:pPr>
            <w:r w:rsidRPr="008F3C85">
              <w:br w:type="page"/>
            </w:r>
            <w:r w:rsidR="0063510D" w:rsidRPr="008F3C85">
              <w:br w:type="page"/>
            </w:r>
            <w:r w:rsidR="0063510D" w:rsidRPr="008F3C85">
              <w:rPr>
                <w:rFonts w:ascii="Tahoma" w:hAnsi="Tahoma" w:cs="Tahoma"/>
              </w:rPr>
              <w:t xml:space="preserve">      </w:t>
            </w:r>
          </w:p>
        </w:tc>
        <w:tc>
          <w:tcPr>
            <w:tcW w:w="7835" w:type="dxa"/>
            <w:tcBorders>
              <w:top w:val="single" w:sz="4" w:space="0" w:color="auto"/>
              <w:left w:val="nil"/>
              <w:bottom w:val="single" w:sz="4" w:space="0" w:color="auto"/>
            </w:tcBorders>
          </w:tcPr>
          <w:p w14:paraId="551B3FD0" w14:textId="02839666" w:rsidR="0063510D" w:rsidRPr="008F3C85" w:rsidRDefault="00B25312" w:rsidP="0072034D">
            <w:pPr>
              <w:keepLines/>
              <w:widowControl w:val="0"/>
              <w:rPr>
                <w:rFonts w:ascii="Tahoma" w:hAnsi="Tahoma" w:cs="Tahoma"/>
              </w:rPr>
            </w:pPr>
            <w:r w:rsidRPr="008F3C85">
              <w:rPr>
                <w:rFonts w:ascii="Tahoma" w:hAnsi="Tahoma" w:cs="Tahoma"/>
              </w:rPr>
              <w:t>VZOREC</w:t>
            </w:r>
            <w:r w:rsidR="00380E96" w:rsidRPr="008F3C85">
              <w:rPr>
                <w:rFonts w:ascii="Tahoma" w:hAnsi="Tahoma" w:cs="Tahoma"/>
              </w:rPr>
              <w:t xml:space="preserve"> OKVIRNEGA SPORAZUMA</w:t>
            </w:r>
          </w:p>
        </w:tc>
        <w:tc>
          <w:tcPr>
            <w:tcW w:w="850" w:type="dxa"/>
            <w:tcBorders>
              <w:top w:val="single" w:sz="4" w:space="0" w:color="auto"/>
              <w:bottom w:val="single" w:sz="4" w:space="0" w:color="auto"/>
              <w:right w:val="nil"/>
            </w:tcBorders>
          </w:tcPr>
          <w:p w14:paraId="116BE602" w14:textId="77777777" w:rsidR="0063510D" w:rsidRPr="008F3C85" w:rsidRDefault="0063510D" w:rsidP="0072034D">
            <w:pPr>
              <w:keepLines/>
              <w:widowControl w:val="0"/>
              <w:jc w:val="right"/>
              <w:rPr>
                <w:rFonts w:ascii="Tahoma" w:hAnsi="Tahoma" w:cs="Tahoma"/>
                <w:b/>
              </w:rPr>
            </w:pPr>
            <w:r w:rsidRPr="008F3C85">
              <w:rPr>
                <w:rFonts w:ascii="Tahoma" w:hAnsi="Tahoma" w:cs="Tahoma"/>
                <w:b/>
                <w:i/>
              </w:rPr>
              <w:t xml:space="preserve">Priloga </w:t>
            </w:r>
          </w:p>
        </w:tc>
        <w:tc>
          <w:tcPr>
            <w:tcW w:w="425" w:type="dxa"/>
            <w:tcBorders>
              <w:top w:val="single" w:sz="4" w:space="0" w:color="auto"/>
              <w:left w:val="nil"/>
              <w:bottom w:val="single" w:sz="4" w:space="0" w:color="auto"/>
            </w:tcBorders>
          </w:tcPr>
          <w:p w14:paraId="73638D3A" w14:textId="467C16D6" w:rsidR="0063510D" w:rsidRPr="008F3C85" w:rsidRDefault="00883D7D" w:rsidP="0072034D">
            <w:pPr>
              <w:keepLines/>
              <w:widowControl w:val="0"/>
              <w:rPr>
                <w:rFonts w:ascii="Tahoma" w:hAnsi="Tahoma" w:cs="Tahoma"/>
                <w:b/>
                <w:i/>
              </w:rPr>
            </w:pPr>
            <w:r w:rsidRPr="008F3C85">
              <w:rPr>
                <w:rFonts w:ascii="Tahoma" w:hAnsi="Tahoma" w:cs="Tahoma"/>
                <w:b/>
                <w:i/>
              </w:rPr>
              <w:t>7</w:t>
            </w:r>
          </w:p>
        </w:tc>
      </w:tr>
    </w:tbl>
    <w:p w14:paraId="5BE843F1" w14:textId="7E8F00DF" w:rsidR="008F1D5B" w:rsidRPr="008F3C85" w:rsidRDefault="008F1D5B" w:rsidP="0072034D">
      <w:pPr>
        <w:keepLines/>
        <w:widowControl w:val="0"/>
        <w:rPr>
          <w:rFonts w:ascii="Tahoma" w:hAnsi="Tahoma" w:cs="Tahoma"/>
          <w:i/>
          <w:szCs w:val="18"/>
        </w:rPr>
      </w:pPr>
    </w:p>
    <w:p w14:paraId="57C0D436" w14:textId="77777777" w:rsidR="00EE3655" w:rsidRPr="008F3C85" w:rsidRDefault="00EE3655" w:rsidP="0072034D">
      <w:pPr>
        <w:keepLines/>
        <w:widowControl w:val="0"/>
        <w:rPr>
          <w:rFonts w:ascii="Tahoma" w:hAnsi="Tahoma" w:cs="Tahoma"/>
          <w:i/>
          <w:sz w:val="18"/>
          <w:szCs w:val="18"/>
        </w:rPr>
      </w:pPr>
      <w:r w:rsidRPr="008F3C85">
        <w:rPr>
          <w:rFonts w:ascii="Tahoma" w:hAnsi="Tahoma" w:cs="Tahoma"/>
          <w:i/>
          <w:sz w:val="18"/>
          <w:szCs w:val="18"/>
        </w:rPr>
        <w:t>Št. naročnika: _________</w:t>
      </w:r>
    </w:p>
    <w:p w14:paraId="1B99FE73" w14:textId="77777777" w:rsidR="00EE3655" w:rsidRPr="008F3C85" w:rsidRDefault="00EE3655" w:rsidP="0072034D">
      <w:pPr>
        <w:keepLines/>
        <w:widowControl w:val="0"/>
        <w:rPr>
          <w:rFonts w:ascii="Tahoma" w:hAnsi="Tahoma" w:cs="Tahoma"/>
          <w:i/>
          <w:sz w:val="18"/>
          <w:szCs w:val="18"/>
        </w:rPr>
      </w:pPr>
      <w:r w:rsidRPr="008F3C85">
        <w:rPr>
          <w:rFonts w:ascii="Tahoma" w:hAnsi="Tahoma" w:cs="Tahoma"/>
          <w:i/>
          <w:sz w:val="18"/>
          <w:szCs w:val="18"/>
        </w:rPr>
        <w:t>Št. izvajalca:   _________</w:t>
      </w:r>
    </w:p>
    <w:p w14:paraId="7DC34BA7" w14:textId="77777777" w:rsidR="00EE3655" w:rsidRPr="008F3C85" w:rsidRDefault="00EE3655" w:rsidP="0072034D">
      <w:pPr>
        <w:keepLines/>
        <w:widowControl w:val="0"/>
        <w:rPr>
          <w:rFonts w:ascii="Tahoma" w:hAnsi="Tahoma" w:cs="Tahoma"/>
          <w:b/>
        </w:rPr>
      </w:pPr>
    </w:p>
    <w:p w14:paraId="483A499E" w14:textId="77777777" w:rsidR="00EE3655" w:rsidRPr="008F3C85" w:rsidRDefault="00EE3655" w:rsidP="0072034D">
      <w:pPr>
        <w:keepLines/>
        <w:widowControl w:val="0"/>
        <w:rPr>
          <w:rFonts w:ascii="Tahoma" w:hAnsi="Tahoma" w:cs="Tahoma"/>
          <w:b/>
        </w:rPr>
      </w:pPr>
    </w:p>
    <w:p w14:paraId="7F27074A" w14:textId="77777777" w:rsidR="00EE3655" w:rsidRPr="008F3C85" w:rsidRDefault="00EE3655" w:rsidP="0072034D">
      <w:pPr>
        <w:keepLines/>
        <w:widowControl w:val="0"/>
        <w:tabs>
          <w:tab w:val="left" w:pos="1702"/>
        </w:tabs>
        <w:rPr>
          <w:rFonts w:ascii="Tahoma" w:hAnsi="Tahoma" w:cs="Tahoma"/>
        </w:rPr>
      </w:pPr>
      <w:r w:rsidRPr="008F3C85">
        <w:rPr>
          <w:rFonts w:ascii="Tahoma" w:hAnsi="Tahoma" w:cs="Tahoma"/>
          <w:b/>
        </w:rPr>
        <w:t>Naročnik:</w:t>
      </w:r>
      <w:r w:rsidRPr="008F3C85">
        <w:rPr>
          <w:rFonts w:ascii="Tahoma" w:hAnsi="Tahoma" w:cs="Tahoma"/>
        </w:rPr>
        <w:tab/>
      </w:r>
      <w:r w:rsidRPr="008F3C85">
        <w:rPr>
          <w:rFonts w:ascii="Tahoma" w:hAnsi="Tahoma" w:cs="Tahoma"/>
        </w:rPr>
        <w:tab/>
        <w:t xml:space="preserve">............................................................................................................., </w:t>
      </w:r>
    </w:p>
    <w:p w14:paraId="174F9A5F" w14:textId="77777777" w:rsidR="00EE3655" w:rsidRPr="008F3C85" w:rsidRDefault="00EE3655" w:rsidP="0072034D">
      <w:pPr>
        <w:keepLines/>
        <w:widowControl w:val="0"/>
        <w:jc w:val="both"/>
        <w:rPr>
          <w:rFonts w:ascii="Tahoma" w:hAnsi="Tahoma" w:cs="Tahoma"/>
        </w:rPr>
      </w:pPr>
      <w:r w:rsidRPr="008F3C85">
        <w:rPr>
          <w:rFonts w:ascii="Tahoma" w:hAnsi="Tahoma" w:cs="Tahoma"/>
        </w:rPr>
        <w:tab/>
      </w:r>
      <w:r w:rsidRPr="008F3C85">
        <w:rPr>
          <w:rFonts w:ascii="Tahoma" w:hAnsi="Tahoma" w:cs="Tahoma"/>
        </w:rPr>
        <w:tab/>
      </w:r>
      <w:r w:rsidRPr="008F3C85">
        <w:rPr>
          <w:rFonts w:ascii="Tahoma" w:hAnsi="Tahoma" w:cs="Tahoma"/>
        </w:rPr>
        <w:tab/>
        <w:t xml:space="preserve">ki ga zastopa:......................................................................................... </w:t>
      </w:r>
    </w:p>
    <w:p w14:paraId="63E1E4FC" w14:textId="77777777" w:rsidR="00EE3655" w:rsidRPr="008F3C85" w:rsidRDefault="00EE3655" w:rsidP="0072034D">
      <w:pPr>
        <w:keepLines/>
        <w:widowControl w:val="0"/>
        <w:rPr>
          <w:rFonts w:ascii="Tahoma" w:hAnsi="Tahoma" w:cs="Tahoma"/>
        </w:rPr>
      </w:pPr>
      <w:r w:rsidRPr="008F3C85">
        <w:rPr>
          <w:rFonts w:ascii="Tahoma" w:hAnsi="Tahoma" w:cs="Tahoma"/>
        </w:rPr>
        <w:tab/>
      </w:r>
      <w:r w:rsidRPr="008F3C85">
        <w:rPr>
          <w:rFonts w:ascii="Tahoma" w:hAnsi="Tahoma" w:cs="Tahoma"/>
        </w:rPr>
        <w:tab/>
      </w:r>
      <w:r w:rsidRPr="008F3C85">
        <w:rPr>
          <w:rFonts w:ascii="Tahoma" w:hAnsi="Tahoma" w:cs="Tahoma"/>
        </w:rPr>
        <w:tab/>
        <w:t>številka transakcijskega računa: ___________________________</w:t>
      </w:r>
    </w:p>
    <w:p w14:paraId="46BCD2E5" w14:textId="32AD201E" w:rsidR="00E059FA" w:rsidRPr="008F3C85" w:rsidRDefault="00E059FA" w:rsidP="00E059FA">
      <w:pPr>
        <w:keepLines/>
        <w:widowControl w:val="0"/>
        <w:ind w:left="1416" w:firstLine="708"/>
        <w:rPr>
          <w:rFonts w:ascii="Tahoma" w:hAnsi="Tahoma" w:cs="Tahoma"/>
        </w:rPr>
      </w:pPr>
      <w:r w:rsidRPr="008F3C85">
        <w:rPr>
          <w:rFonts w:ascii="Tahoma" w:hAnsi="Tahoma" w:cs="Tahoma"/>
        </w:rPr>
        <w:t>številka za DDV: _________________________</w:t>
      </w:r>
    </w:p>
    <w:p w14:paraId="6C1A7368" w14:textId="492C621D" w:rsidR="00EE3655" w:rsidRPr="008F3C85" w:rsidRDefault="00EE3655" w:rsidP="00E059FA">
      <w:pPr>
        <w:keepLines/>
        <w:widowControl w:val="0"/>
        <w:ind w:left="1416" w:firstLine="708"/>
        <w:rPr>
          <w:rFonts w:ascii="Tahoma" w:hAnsi="Tahoma" w:cs="Tahoma"/>
        </w:rPr>
      </w:pPr>
      <w:r w:rsidRPr="008F3C85">
        <w:rPr>
          <w:rFonts w:ascii="Tahoma" w:hAnsi="Tahoma" w:cs="Tahoma"/>
        </w:rPr>
        <w:t>identifikacijska številka za DDV: _________________________</w:t>
      </w:r>
    </w:p>
    <w:p w14:paraId="4DCA5125" w14:textId="77777777" w:rsidR="00EE3655" w:rsidRPr="008F3C85" w:rsidRDefault="00EE3655" w:rsidP="0072034D">
      <w:pPr>
        <w:keepLines/>
        <w:widowControl w:val="0"/>
        <w:rPr>
          <w:rFonts w:ascii="Tahoma" w:hAnsi="Tahoma" w:cs="Tahoma"/>
        </w:rPr>
      </w:pPr>
      <w:r w:rsidRPr="008F3C85">
        <w:rPr>
          <w:rFonts w:ascii="Tahoma" w:hAnsi="Tahoma" w:cs="Tahoma"/>
        </w:rPr>
        <w:tab/>
      </w:r>
      <w:r w:rsidRPr="008F3C85">
        <w:rPr>
          <w:rFonts w:ascii="Tahoma" w:hAnsi="Tahoma" w:cs="Tahoma"/>
        </w:rPr>
        <w:tab/>
      </w:r>
      <w:r w:rsidRPr="008F3C85">
        <w:rPr>
          <w:rFonts w:ascii="Tahoma" w:hAnsi="Tahoma" w:cs="Tahoma"/>
        </w:rPr>
        <w:tab/>
        <w:t>matična številka: ______________________</w:t>
      </w:r>
    </w:p>
    <w:p w14:paraId="0CEF1FE2" w14:textId="2C232ACD" w:rsidR="00EE3655" w:rsidRPr="008F3C85" w:rsidRDefault="00EE3655" w:rsidP="0072034D">
      <w:pPr>
        <w:keepLines/>
        <w:widowControl w:val="0"/>
        <w:ind w:left="1416" w:firstLine="708"/>
        <w:jc w:val="both"/>
        <w:rPr>
          <w:rFonts w:ascii="Tahoma" w:hAnsi="Tahoma" w:cs="Tahoma"/>
        </w:rPr>
      </w:pPr>
      <w:r w:rsidRPr="008F3C85">
        <w:rPr>
          <w:rFonts w:ascii="Tahoma" w:hAnsi="Tahoma" w:cs="Tahoma"/>
        </w:rPr>
        <w:t xml:space="preserve">(v nadaljevanju: </w:t>
      </w:r>
      <w:r w:rsidRPr="008F3C85">
        <w:rPr>
          <w:rFonts w:ascii="Tahoma" w:hAnsi="Tahoma" w:cs="Tahoma"/>
          <w:bCs/>
        </w:rPr>
        <w:t>naročnik</w:t>
      </w:r>
      <w:r w:rsidRPr="008F3C85">
        <w:rPr>
          <w:rFonts w:ascii="Tahoma" w:hAnsi="Tahoma" w:cs="Tahoma"/>
        </w:rPr>
        <w:t>)</w:t>
      </w:r>
    </w:p>
    <w:p w14:paraId="4CA6D660" w14:textId="77777777" w:rsidR="00EE3655" w:rsidRPr="008F3C85" w:rsidRDefault="00EE3655" w:rsidP="0072034D">
      <w:pPr>
        <w:keepLines/>
        <w:widowControl w:val="0"/>
        <w:tabs>
          <w:tab w:val="left" w:pos="1702"/>
        </w:tabs>
        <w:jc w:val="both"/>
        <w:rPr>
          <w:rFonts w:ascii="Tahoma" w:hAnsi="Tahoma" w:cs="Tahoma"/>
        </w:rPr>
      </w:pPr>
    </w:p>
    <w:p w14:paraId="377B0056" w14:textId="77777777" w:rsidR="00EE3655" w:rsidRPr="008F3C85" w:rsidRDefault="00EE3655" w:rsidP="0072034D">
      <w:pPr>
        <w:keepLines/>
        <w:widowControl w:val="0"/>
        <w:tabs>
          <w:tab w:val="left" w:pos="1702"/>
        </w:tabs>
        <w:jc w:val="both"/>
        <w:rPr>
          <w:rFonts w:ascii="Tahoma" w:hAnsi="Tahoma" w:cs="Tahoma"/>
        </w:rPr>
      </w:pPr>
      <w:r w:rsidRPr="008F3C85">
        <w:rPr>
          <w:rFonts w:ascii="Tahoma" w:hAnsi="Tahoma" w:cs="Tahoma"/>
        </w:rPr>
        <w:t xml:space="preserve">ter </w:t>
      </w:r>
    </w:p>
    <w:p w14:paraId="04C8A675" w14:textId="77777777" w:rsidR="00EE3655" w:rsidRPr="008F3C85" w:rsidRDefault="00EE3655" w:rsidP="0072034D">
      <w:pPr>
        <w:keepLines/>
        <w:widowControl w:val="0"/>
        <w:tabs>
          <w:tab w:val="left" w:pos="1702"/>
        </w:tabs>
        <w:jc w:val="both"/>
        <w:rPr>
          <w:rFonts w:ascii="Tahoma" w:hAnsi="Tahoma" w:cs="Tahoma"/>
          <w:b/>
        </w:rPr>
      </w:pPr>
    </w:p>
    <w:p w14:paraId="20A6875C" w14:textId="77777777" w:rsidR="00EE3655" w:rsidRPr="008F3C85" w:rsidRDefault="00EE3655" w:rsidP="0072034D">
      <w:pPr>
        <w:keepLines/>
        <w:widowControl w:val="0"/>
        <w:tabs>
          <w:tab w:val="left" w:pos="1702"/>
        </w:tabs>
        <w:rPr>
          <w:rFonts w:ascii="Tahoma" w:hAnsi="Tahoma" w:cs="Tahoma"/>
        </w:rPr>
      </w:pPr>
      <w:r w:rsidRPr="008F3C85">
        <w:rPr>
          <w:rFonts w:ascii="Tahoma" w:hAnsi="Tahoma" w:cs="Tahoma"/>
          <w:b/>
        </w:rPr>
        <w:t>Izvajalec:</w:t>
      </w:r>
      <w:r w:rsidRPr="008F3C85">
        <w:rPr>
          <w:rFonts w:ascii="Tahoma" w:hAnsi="Tahoma" w:cs="Tahoma"/>
          <w:b/>
        </w:rPr>
        <w:tab/>
      </w:r>
      <w:r w:rsidRPr="008F3C85">
        <w:rPr>
          <w:rFonts w:ascii="Tahoma" w:hAnsi="Tahoma" w:cs="Tahoma"/>
          <w:b/>
        </w:rPr>
        <w:tab/>
      </w:r>
      <w:r w:rsidRPr="008F3C85">
        <w:rPr>
          <w:rFonts w:ascii="Tahoma" w:hAnsi="Tahoma" w:cs="Tahoma"/>
        </w:rPr>
        <w:t xml:space="preserve">............................................................................................................., </w:t>
      </w:r>
    </w:p>
    <w:p w14:paraId="2FA39862" w14:textId="77777777" w:rsidR="00EE3655" w:rsidRPr="008F3C85" w:rsidRDefault="00EE3655" w:rsidP="0072034D">
      <w:pPr>
        <w:keepLines/>
        <w:widowControl w:val="0"/>
        <w:jc w:val="both"/>
        <w:rPr>
          <w:rFonts w:ascii="Tahoma" w:hAnsi="Tahoma" w:cs="Tahoma"/>
        </w:rPr>
      </w:pPr>
      <w:r w:rsidRPr="008F3C85">
        <w:rPr>
          <w:rFonts w:ascii="Tahoma" w:hAnsi="Tahoma" w:cs="Tahoma"/>
        </w:rPr>
        <w:tab/>
      </w:r>
      <w:r w:rsidRPr="008F3C85">
        <w:rPr>
          <w:rFonts w:ascii="Tahoma" w:hAnsi="Tahoma" w:cs="Tahoma"/>
        </w:rPr>
        <w:tab/>
      </w:r>
      <w:r w:rsidRPr="008F3C85">
        <w:rPr>
          <w:rFonts w:ascii="Tahoma" w:hAnsi="Tahoma" w:cs="Tahoma"/>
        </w:rPr>
        <w:tab/>
        <w:t xml:space="preserve">ki ga zastopa:......................................................................................... </w:t>
      </w:r>
    </w:p>
    <w:p w14:paraId="3219B7C7" w14:textId="77777777" w:rsidR="00EE3655" w:rsidRPr="008F3C85" w:rsidRDefault="00EE3655" w:rsidP="0072034D">
      <w:pPr>
        <w:keepLines/>
        <w:widowControl w:val="0"/>
        <w:tabs>
          <w:tab w:val="left" w:pos="1702"/>
        </w:tabs>
        <w:rPr>
          <w:rFonts w:ascii="Tahoma" w:hAnsi="Tahoma" w:cs="Tahoma"/>
        </w:rPr>
      </w:pPr>
      <w:r w:rsidRPr="008F3C85">
        <w:rPr>
          <w:rFonts w:ascii="Tahoma" w:hAnsi="Tahoma" w:cs="Tahoma"/>
        </w:rPr>
        <w:tab/>
      </w:r>
      <w:r w:rsidRPr="008F3C85">
        <w:rPr>
          <w:rFonts w:ascii="Tahoma" w:hAnsi="Tahoma" w:cs="Tahoma"/>
        </w:rPr>
        <w:tab/>
        <w:t>številka transakcijskega računa: ___________________________</w:t>
      </w:r>
    </w:p>
    <w:p w14:paraId="3723EB48" w14:textId="77777777" w:rsidR="00E059FA" w:rsidRPr="008F3C85" w:rsidRDefault="00E059FA" w:rsidP="00E059FA">
      <w:pPr>
        <w:keepLines/>
        <w:widowControl w:val="0"/>
        <w:ind w:left="1416" w:firstLine="708"/>
        <w:rPr>
          <w:rFonts w:ascii="Tahoma" w:hAnsi="Tahoma" w:cs="Tahoma"/>
        </w:rPr>
      </w:pPr>
      <w:r w:rsidRPr="008F3C85">
        <w:rPr>
          <w:rFonts w:ascii="Tahoma" w:hAnsi="Tahoma" w:cs="Tahoma"/>
        </w:rPr>
        <w:t>številka za DDV: _________________________</w:t>
      </w:r>
    </w:p>
    <w:p w14:paraId="78060BAF" w14:textId="77777777" w:rsidR="00E059FA" w:rsidRPr="008F3C85" w:rsidRDefault="00E059FA" w:rsidP="00E059FA">
      <w:pPr>
        <w:keepLines/>
        <w:widowControl w:val="0"/>
        <w:ind w:left="1416" w:firstLine="708"/>
        <w:rPr>
          <w:rFonts w:ascii="Tahoma" w:hAnsi="Tahoma" w:cs="Tahoma"/>
        </w:rPr>
      </w:pPr>
      <w:r w:rsidRPr="008F3C85">
        <w:rPr>
          <w:rFonts w:ascii="Tahoma" w:hAnsi="Tahoma" w:cs="Tahoma"/>
        </w:rPr>
        <w:t>identifikacijska številka za DDV: _________________________</w:t>
      </w:r>
    </w:p>
    <w:p w14:paraId="1AFB334F" w14:textId="77777777" w:rsidR="00E059FA" w:rsidRPr="008F3C85" w:rsidRDefault="00E059FA" w:rsidP="00E059FA">
      <w:pPr>
        <w:keepLines/>
        <w:widowControl w:val="0"/>
        <w:rPr>
          <w:rFonts w:ascii="Tahoma" w:hAnsi="Tahoma" w:cs="Tahoma"/>
        </w:rPr>
      </w:pPr>
      <w:r w:rsidRPr="008F3C85">
        <w:rPr>
          <w:rFonts w:ascii="Tahoma" w:hAnsi="Tahoma" w:cs="Tahoma"/>
        </w:rPr>
        <w:tab/>
      </w:r>
      <w:r w:rsidRPr="008F3C85">
        <w:rPr>
          <w:rFonts w:ascii="Tahoma" w:hAnsi="Tahoma" w:cs="Tahoma"/>
        </w:rPr>
        <w:tab/>
      </w:r>
      <w:r w:rsidRPr="008F3C85">
        <w:rPr>
          <w:rFonts w:ascii="Tahoma" w:hAnsi="Tahoma" w:cs="Tahoma"/>
        </w:rPr>
        <w:tab/>
        <w:t>matična številka: ______________________</w:t>
      </w:r>
    </w:p>
    <w:p w14:paraId="0BC32C5B" w14:textId="6A15339B" w:rsidR="00EE3655" w:rsidRPr="008F3C85" w:rsidRDefault="00EE3655" w:rsidP="0072034D">
      <w:pPr>
        <w:keepLines/>
        <w:widowControl w:val="0"/>
        <w:ind w:left="1416" w:firstLine="708"/>
        <w:rPr>
          <w:rFonts w:ascii="Tahoma" w:hAnsi="Tahoma" w:cs="Tahoma"/>
        </w:rPr>
      </w:pPr>
      <w:r w:rsidRPr="008F3C85">
        <w:rPr>
          <w:rFonts w:ascii="Tahoma" w:hAnsi="Tahoma" w:cs="Tahoma"/>
        </w:rPr>
        <w:t xml:space="preserve">(v nadaljevanju: </w:t>
      </w:r>
      <w:r w:rsidRPr="008F3C85">
        <w:rPr>
          <w:rFonts w:ascii="Tahoma" w:hAnsi="Tahoma" w:cs="Tahoma"/>
          <w:bCs/>
        </w:rPr>
        <w:t>izvajalec</w:t>
      </w:r>
      <w:r w:rsidRPr="008F3C85">
        <w:rPr>
          <w:rFonts w:ascii="Tahoma" w:hAnsi="Tahoma" w:cs="Tahoma"/>
        </w:rPr>
        <w:t>)</w:t>
      </w:r>
    </w:p>
    <w:p w14:paraId="7B970EB0" w14:textId="3EBBCB1B" w:rsidR="008F1D5B" w:rsidRPr="008F3C85" w:rsidRDefault="008F1D5B" w:rsidP="0072034D">
      <w:pPr>
        <w:keepLines/>
        <w:widowControl w:val="0"/>
        <w:jc w:val="both"/>
        <w:rPr>
          <w:rFonts w:ascii="Tahoma" w:hAnsi="Tahoma" w:cs="Tahoma"/>
          <w:bCs/>
        </w:rPr>
      </w:pPr>
    </w:p>
    <w:p w14:paraId="6D1B6102" w14:textId="77777777" w:rsidR="008F1D5B" w:rsidRPr="008F3C85" w:rsidRDefault="008F1D5B" w:rsidP="0072034D">
      <w:pPr>
        <w:keepLines/>
        <w:widowControl w:val="0"/>
        <w:rPr>
          <w:rFonts w:ascii="Tahoma" w:hAnsi="Tahoma" w:cs="Tahoma"/>
        </w:rPr>
      </w:pPr>
      <w:r w:rsidRPr="008F3C85">
        <w:rPr>
          <w:rFonts w:ascii="Tahoma" w:hAnsi="Tahoma" w:cs="Tahoma"/>
        </w:rPr>
        <w:t>skleneta naslednji</w:t>
      </w:r>
    </w:p>
    <w:p w14:paraId="007B464A" w14:textId="2F5559ED" w:rsidR="00EE3655" w:rsidRPr="008F3C85" w:rsidRDefault="00EE3655" w:rsidP="0072034D">
      <w:pPr>
        <w:keepLines/>
        <w:widowControl w:val="0"/>
        <w:rPr>
          <w:rFonts w:ascii="Tahoma" w:hAnsi="Tahoma" w:cs="Tahoma"/>
        </w:rPr>
      </w:pPr>
    </w:p>
    <w:p w14:paraId="7867B34F" w14:textId="77777777" w:rsidR="00C75C14" w:rsidRPr="008F3C85" w:rsidRDefault="00C75C14" w:rsidP="0072034D">
      <w:pPr>
        <w:keepLines/>
        <w:widowControl w:val="0"/>
        <w:rPr>
          <w:rFonts w:ascii="Tahoma" w:hAnsi="Tahoma" w:cs="Tahoma"/>
        </w:rPr>
      </w:pPr>
    </w:p>
    <w:p w14:paraId="1EAE9840" w14:textId="77777777" w:rsidR="00E059FA" w:rsidRPr="008F3C85" w:rsidRDefault="00E059FA" w:rsidP="00E059FA">
      <w:pPr>
        <w:keepLines/>
        <w:widowControl w:val="0"/>
        <w:jc w:val="center"/>
        <w:rPr>
          <w:rFonts w:ascii="Tahoma" w:hAnsi="Tahoma" w:cs="Tahoma"/>
          <w:b/>
          <w:sz w:val="24"/>
          <w:szCs w:val="22"/>
        </w:rPr>
      </w:pPr>
      <w:r w:rsidRPr="008F3C85">
        <w:rPr>
          <w:rFonts w:ascii="Tahoma" w:hAnsi="Tahoma" w:cs="Tahoma"/>
          <w:b/>
          <w:sz w:val="22"/>
          <w:szCs w:val="22"/>
        </w:rPr>
        <w:t xml:space="preserve">OKVIRNI SPORAZUM </w:t>
      </w:r>
      <w:r w:rsidR="00DD4E8D" w:rsidRPr="008F3C85">
        <w:rPr>
          <w:rFonts w:ascii="Tahoma" w:hAnsi="Tahoma" w:cs="Tahoma"/>
          <w:b/>
          <w:sz w:val="22"/>
          <w:szCs w:val="22"/>
        </w:rPr>
        <w:t>ZA:</w:t>
      </w:r>
      <w:r w:rsidR="00E67A46" w:rsidRPr="008F3C85">
        <w:rPr>
          <w:rFonts w:ascii="Tahoma" w:hAnsi="Tahoma" w:cs="Tahoma"/>
          <w:b/>
          <w:sz w:val="24"/>
          <w:szCs w:val="22"/>
        </w:rPr>
        <w:t xml:space="preserve"> </w:t>
      </w:r>
    </w:p>
    <w:p w14:paraId="3D224061" w14:textId="1D06887B" w:rsidR="008F1D5B" w:rsidRPr="008F3C85" w:rsidRDefault="00EE3655" w:rsidP="00E059FA">
      <w:pPr>
        <w:keepLines/>
        <w:widowControl w:val="0"/>
        <w:jc w:val="center"/>
        <w:rPr>
          <w:rFonts w:ascii="Tahoma" w:hAnsi="Tahoma" w:cs="Tahoma"/>
          <w:b/>
          <w:sz w:val="22"/>
          <w:szCs w:val="22"/>
        </w:rPr>
      </w:pPr>
      <w:r w:rsidRPr="008F3C85">
        <w:rPr>
          <w:rFonts w:ascii="Tahoma" w:hAnsi="Tahoma" w:cs="Tahoma"/>
          <w:b/>
          <w:sz w:val="22"/>
          <w:szCs w:val="22"/>
        </w:rPr>
        <w:t xml:space="preserve">SKLOP 1: </w:t>
      </w:r>
      <w:r w:rsidR="00E96E84" w:rsidRPr="008F3C85">
        <w:rPr>
          <w:rFonts w:ascii="Tahoma" w:hAnsi="Tahoma" w:cs="Tahoma"/>
          <w:b/>
          <w:sz w:val="22"/>
          <w:szCs w:val="22"/>
        </w:rPr>
        <w:t>NAKUP GORIVA NA BENCINSKIH SERVISIH</w:t>
      </w:r>
      <w:r w:rsidRPr="008F3C85">
        <w:rPr>
          <w:rFonts w:ascii="Tahoma" w:hAnsi="Tahoma" w:cs="Tahoma"/>
          <w:b/>
        </w:rPr>
        <w:t xml:space="preserve"> </w:t>
      </w:r>
    </w:p>
    <w:p w14:paraId="3AFA6699" w14:textId="37759D96" w:rsidR="008F1D5B" w:rsidRPr="008F3C85" w:rsidRDefault="00E059FA" w:rsidP="00E059FA">
      <w:pPr>
        <w:keepLines/>
        <w:widowControl w:val="0"/>
        <w:jc w:val="center"/>
        <w:rPr>
          <w:rFonts w:ascii="Tahoma" w:hAnsi="Tahoma" w:cs="Tahoma"/>
          <w:b/>
          <w:sz w:val="22"/>
          <w:szCs w:val="22"/>
        </w:rPr>
      </w:pPr>
      <w:r w:rsidRPr="008F3C85">
        <w:rPr>
          <w:rFonts w:ascii="Tahoma" w:hAnsi="Tahoma" w:cs="Tahoma"/>
          <w:b/>
          <w:sz w:val="22"/>
          <w:szCs w:val="22"/>
        </w:rPr>
        <w:t>SKLOP 2: DOBAVA GORIVA NA LOKACIJO NAROČNIKA</w:t>
      </w:r>
    </w:p>
    <w:p w14:paraId="1A33BE58" w14:textId="7520A29F" w:rsidR="008F1D5B" w:rsidRPr="008F3C85" w:rsidRDefault="008F1D5B" w:rsidP="0072034D">
      <w:pPr>
        <w:keepLines/>
        <w:widowControl w:val="0"/>
        <w:rPr>
          <w:rFonts w:ascii="Tahoma" w:hAnsi="Tahoma" w:cs="Tahoma"/>
        </w:rPr>
      </w:pPr>
    </w:p>
    <w:p w14:paraId="70EA5863" w14:textId="6F081CC1" w:rsidR="007F20BE" w:rsidRPr="008F3C85" w:rsidRDefault="007F20BE" w:rsidP="0072034D">
      <w:pPr>
        <w:keepLines/>
        <w:widowControl w:val="0"/>
        <w:rPr>
          <w:rFonts w:ascii="Tahoma" w:hAnsi="Tahoma" w:cs="Tahoma"/>
        </w:rPr>
      </w:pPr>
    </w:p>
    <w:p w14:paraId="2543FC72" w14:textId="77777777" w:rsidR="008A30B4" w:rsidRPr="008F3C85" w:rsidRDefault="008A30B4" w:rsidP="0072034D">
      <w:pPr>
        <w:keepLines/>
        <w:widowControl w:val="0"/>
        <w:rPr>
          <w:rFonts w:ascii="Tahoma" w:hAnsi="Tahoma" w:cs="Tahoma"/>
        </w:rPr>
      </w:pPr>
    </w:p>
    <w:p w14:paraId="5245F5C9" w14:textId="630FA990" w:rsidR="008F1D5B" w:rsidRPr="008F3C85" w:rsidRDefault="00F65744" w:rsidP="0072034D">
      <w:pPr>
        <w:keepLines/>
        <w:widowControl w:val="0"/>
        <w:jc w:val="both"/>
        <w:rPr>
          <w:rFonts w:ascii="Tahoma" w:hAnsi="Tahoma" w:cs="Tahoma"/>
          <w:b/>
        </w:rPr>
      </w:pPr>
      <w:r w:rsidRPr="008F3C85">
        <w:rPr>
          <w:rFonts w:ascii="Tahoma" w:hAnsi="Tahoma" w:cs="Tahoma"/>
          <w:b/>
          <w:kern w:val="16"/>
        </w:rPr>
        <w:t xml:space="preserve">UVODNE DOLOČBE IN OBDOBJE </w:t>
      </w:r>
      <w:r w:rsidRPr="008F3C85">
        <w:rPr>
          <w:rFonts w:ascii="Tahoma" w:hAnsi="Tahoma" w:cs="Tahoma"/>
          <w:b/>
        </w:rPr>
        <w:t>VELJAVNOSTI OKVIRNEGA SPORAZUMA</w:t>
      </w:r>
    </w:p>
    <w:p w14:paraId="64AA5B9E" w14:textId="50882DF2" w:rsidR="008F1D5B" w:rsidRPr="008F3C85" w:rsidRDefault="008F1D5B" w:rsidP="0072034D">
      <w:pPr>
        <w:keepLines/>
        <w:widowControl w:val="0"/>
        <w:ind w:left="426"/>
        <w:rPr>
          <w:rFonts w:ascii="Tahoma" w:hAnsi="Tahoma" w:cs="Tahoma"/>
        </w:rPr>
      </w:pPr>
    </w:p>
    <w:p w14:paraId="135779FA" w14:textId="5A1EB99B" w:rsidR="00244D94" w:rsidRPr="008F3C85" w:rsidRDefault="00244D94" w:rsidP="006B57F6">
      <w:pPr>
        <w:keepLines/>
        <w:widowControl w:val="0"/>
        <w:numPr>
          <w:ilvl w:val="0"/>
          <w:numId w:val="35"/>
        </w:numPr>
        <w:tabs>
          <w:tab w:val="clear" w:pos="1440"/>
        </w:tabs>
        <w:ind w:left="284" w:hanging="284"/>
        <w:jc w:val="center"/>
        <w:rPr>
          <w:rFonts w:ascii="Tahoma" w:hAnsi="Tahoma" w:cs="Tahoma"/>
        </w:rPr>
      </w:pPr>
      <w:r w:rsidRPr="008F3C85">
        <w:rPr>
          <w:rFonts w:ascii="Tahoma" w:hAnsi="Tahoma" w:cs="Tahoma"/>
        </w:rPr>
        <w:t>člen</w:t>
      </w:r>
    </w:p>
    <w:p w14:paraId="49334C59" w14:textId="77777777" w:rsidR="00244D94" w:rsidRPr="008F3C85" w:rsidRDefault="00244D94" w:rsidP="0072034D">
      <w:pPr>
        <w:keepLines/>
        <w:widowControl w:val="0"/>
        <w:jc w:val="both"/>
        <w:rPr>
          <w:rFonts w:ascii="Tahoma" w:hAnsi="Tahoma" w:cs="Tahoma"/>
          <w:bCs/>
        </w:rPr>
      </w:pPr>
    </w:p>
    <w:p w14:paraId="02F061E8" w14:textId="77777777" w:rsidR="0071654E" w:rsidRPr="008F3C85" w:rsidRDefault="0071654E" w:rsidP="0072034D">
      <w:pPr>
        <w:keepLines/>
        <w:widowControl w:val="0"/>
        <w:jc w:val="both"/>
        <w:rPr>
          <w:rFonts w:ascii="Tahoma" w:hAnsi="Tahoma" w:cs="Tahoma"/>
        </w:rPr>
      </w:pPr>
      <w:r w:rsidRPr="008F3C85">
        <w:rPr>
          <w:rFonts w:ascii="Tahoma" w:hAnsi="Tahoma" w:cs="Tahoma"/>
        </w:rPr>
        <w:t xml:space="preserve">Stranki okvirnega sporazuma uvodoma sporazumno ugotavljata: </w:t>
      </w:r>
    </w:p>
    <w:p w14:paraId="5AE8A279" w14:textId="2A76A529" w:rsidR="0071654E" w:rsidRPr="008F3C85" w:rsidRDefault="0071654E" w:rsidP="00765D1F">
      <w:pPr>
        <w:keepLines/>
        <w:widowControl w:val="0"/>
        <w:numPr>
          <w:ilvl w:val="0"/>
          <w:numId w:val="36"/>
        </w:numPr>
        <w:ind w:left="426"/>
        <w:contextualSpacing/>
        <w:jc w:val="both"/>
        <w:rPr>
          <w:rFonts w:ascii="Tahoma" w:hAnsi="Tahoma" w:cs="Tahoma"/>
        </w:rPr>
      </w:pPr>
      <w:r w:rsidRPr="008F3C85">
        <w:rPr>
          <w:rFonts w:ascii="Tahoma" w:hAnsi="Tahoma" w:cs="Tahoma"/>
        </w:rPr>
        <w:t xml:space="preserve">da je naročnik izvedel javno naročilo št. </w:t>
      </w:r>
      <w:r w:rsidR="00D760E5" w:rsidRPr="008F3C85">
        <w:rPr>
          <w:rFonts w:ascii="Tahoma" w:hAnsi="Tahoma" w:cs="Tahoma"/>
        </w:rPr>
        <w:t>VKS-249/24</w:t>
      </w:r>
      <w:r w:rsidR="007F20BE" w:rsidRPr="008F3C85">
        <w:rPr>
          <w:rFonts w:ascii="Tahoma" w:hAnsi="Tahoma" w:cs="Tahoma"/>
        </w:rPr>
        <w:t>–»</w:t>
      </w:r>
      <w:r w:rsidR="00D760E5" w:rsidRPr="008F3C85">
        <w:rPr>
          <w:rFonts w:ascii="Tahoma" w:hAnsi="Tahoma" w:cs="Tahoma"/>
        </w:rPr>
        <w:t>Nakup goriva na bencinskih servisih in dobava na lokacijo naročnika</w:t>
      </w:r>
      <w:r w:rsidR="007F20BE" w:rsidRPr="008F3C85">
        <w:rPr>
          <w:rFonts w:ascii="Tahoma" w:hAnsi="Tahoma" w:cs="Tahoma"/>
        </w:rPr>
        <w:t xml:space="preserve">« </w:t>
      </w:r>
      <w:r w:rsidRPr="008F3C85">
        <w:rPr>
          <w:rFonts w:ascii="Tahoma" w:hAnsi="Tahoma" w:cs="Tahoma"/>
        </w:rPr>
        <w:t>po odprtem postopku v skladu s 40. členom Zakona o javnem naročanju (Ur. l. RS, št. 91/15 in nadaljnji; v nadaljevanju: ZJN-3) (objava na Porta</w:t>
      </w:r>
      <w:r w:rsidR="00765D1F" w:rsidRPr="008F3C85">
        <w:rPr>
          <w:rFonts w:ascii="Tahoma" w:hAnsi="Tahoma" w:cs="Tahoma"/>
        </w:rPr>
        <w:t>lu javnih naročil z dne _____ pod št. __</w:t>
      </w:r>
      <w:r w:rsidRPr="008F3C85">
        <w:rPr>
          <w:rFonts w:ascii="Tahoma" w:hAnsi="Tahoma" w:cs="Tahoma"/>
        </w:rPr>
        <w:t>____ in v Uradnem listu Evropske unij</w:t>
      </w:r>
      <w:r w:rsidR="00765D1F" w:rsidRPr="008F3C85">
        <w:rPr>
          <w:rFonts w:ascii="Tahoma" w:hAnsi="Tahoma" w:cs="Tahoma"/>
        </w:rPr>
        <w:t xml:space="preserve">e pod </w:t>
      </w:r>
      <w:r w:rsidR="00A435DD" w:rsidRPr="008F3C85">
        <w:rPr>
          <w:rFonts w:ascii="Tahoma" w:hAnsi="Tahoma" w:cs="Tahoma"/>
        </w:rPr>
        <w:t xml:space="preserve">TED </w:t>
      </w:r>
      <w:r w:rsidR="00765D1F" w:rsidRPr="008F3C85">
        <w:rPr>
          <w:rFonts w:ascii="Tahoma" w:hAnsi="Tahoma" w:cs="Tahoma"/>
        </w:rPr>
        <w:t>št. _______</w:t>
      </w:r>
      <w:r w:rsidRPr="008F3C85">
        <w:rPr>
          <w:rFonts w:ascii="Tahoma" w:hAnsi="Tahoma" w:cs="Tahoma"/>
        </w:rPr>
        <w:t xml:space="preserve">) z namenom sklenitve okvirnega sporazuma za </w:t>
      </w:r>
      <w:r w:rsidR="00A435DD" w:rsidRPr="008F3C85">
        <w:rPr>
          <w:rFonts w:ascii="Tahoma" w:hAnsi="Tahoma" w:cs="Tahoma"/>
          <w:i/>
        </w:rPr>
        <w:t>/se prilagodi glede na sklop/</w:t>
      </w:r>
      <w:r w:rsidR="00A435DD" w:rsidRPr="008F3C85">
        <w:rPr>
          <w:rFonts w:ascii="Tahoma" w:hAnsi="Tahoma" w:cs="Tahoma"/>
        </w:rPr>
        <w:t xml:space="preserve"> </w:t>
      </w:r>
      <w:r w:rsidR="00640679" w:rsidRPr="008F3C85">
        <w:rPr>
          <w:rFonts w:ascii="Tahoma" w:hAnsi="Tahoma" w:cs="Tahoma"/>
        </w:rPr>
        <w:t>S</w:t>
      </w:r>
      <w:r w:rsidR="007F20BE" w:rsidRPr="008F3C85">
        <w:rPr>
          <w:rFonts w:ascii="Tahoma" w:hAnsi="Tahoma" w:cs="Tahoma"/>
        </w:rPr>
        <w:t xml:space="preserve">klop št. </w:t>
      </w:r>
      <w:r w:rsidR="00E952E2" w:rsidRPr="008F3C85">
        <w:rPr>
          <w:rFonts w:ascii="Tahoma" w:hAnsi="Tahoma" w:cs="Tahoma"/>
        </w:rPr>
        <w:t>1:</w:t>
      </w:r>
      <w:r w:rsidR="007F20BE" w:rsidRPr="008F3C85">
        <w:rPr>
          <w:rFonts w:ascii="Tahoma" w:hAnsi="Tahoma" w:cs="Tahoma"/>
        </w:rPr>
        <w:t xml:space="preserve"> </w:t>
      </w:r>
      <w:r w:rsidR="0013635B" w:rsidRPr="008F3C85">
        <w:rPr>
          <w:rFonts w:ascii="Tahoma" w:hAnsi="Tahoma" w:cs="Tahoma"/>
        </w:rPr>
        <w:t>»</w:t>
      </w:r>
      <w:r w:rsidR="00E96E84" w:rsidRPr="008F3C85">
        <w:rPr>
          <w:rFonts w:ascii="Tahoma" w:hAnsi="Tahoma" w:cs="Tahoma"/>
        </w:rPr>
        <w:t>Nakup goriva na bencinskih servisih</w:t>
      </w:r>
      <w:r w:rsidR="0013635B" w:rsidRPr="008F3C85">
        <w:rPr>
          <w:rFonts w:ascii="Tahoma" w:hAnsi="Tahoma" w:cs="Tahoma"/>
        </w:rPr>
        <w:t>«</w:t>
      </w:r>
      <w:r w:rsidR="00640679" w:rsidRPr="008F3C85">
        <w:rPr>
          <w:rFonts w:ascii="Tahoma" w:hAnsi="Tahoma" w:cs="Tahoma"/>
        </w:rPr>
        <w:t xml:space="preserve"> / Sklop št. 2: </w:t>
      </w:r>
      <w:r w:rsidR="0013635B" w:rsidRPr="008F3C85">
        <w:rPr>
          <w:rFonts w:ascii="Tahoma" w:hAnsi="Tahoma" w:cs="Tahoma"/>
        </w:rPr>
        <w:t>»</w:t>
      </w:r>
      <w:r w:rsidR="00640679" w:rsidRPr="008F3C85">
        <w:rPr>
          <w:rFonts w:ascii="Tahoma" w:hAnsi="Tahoma" w:cs="Tahoma"/>
        </w:rPr>
        <w:t>Dobava goriva na lokacijo naročnika</w:t>
      </w:r>
      <w:r w:rsidRPr="008F3C85">
        <w:rPr>
          <w:rFonts w:ascii="Tahoma" w:hAnsi="Tahoma" w:cs="Tahoma"/>
        </w:rPr>
        <w:t xml:space="preserve">«; </w:t>
      </w:r>
    </w:p>
    <w:p w14:paraId="29ADE7B5" w14:textId="515151EE" w:rsidR="0071654E" w:rsidRPr="008F3C85" w:rsidRDefault="0071654E" w:rsidP="002C2986">
      <w:pPr>
        <w:keepLines/>
        <w:widowControl w:val="0"/>
        <w:numPr>
          <w:ilvl w:val="0"/>
          <w:numId w:val="36"/>
        </w:numPr>
        <w:ind w:left="426"/>
        <w:contextualSpacing/>
        <w:jc w:val="both"/>
        <w:rPr>
          <w:rFonts w:ascii="Tahoma" w:hAnsi="Tahoma" w:cs="Tahoma"/>
        </w:rPr>
      </w:pPr>
      <w:r w:rsidRPr="008F3C85">
        <w:rPr>
          <w:rFonts w:ascii="Tahoma" w:hAnsi="Tahoma" w:cs="Tahoma"/>
        </w:rPr>
        <w:t xml:space="preserve">da je naročnik na podlagi pooblastila prenesel izvedbo </w:t>
      </w:r>
      <w:r w:rsidR="00640679" w:rsidRPr="008F3C85">
        <w:rPr>
          <w:rFonts w:ascii="Tahoma" w:hAnsi="Tahoma" w:cs="Tahoma"/>
        </w:rPr>
        <w:t>postopka</w:t>
      </w:r>
      <w:r w:rsidRPr="008F3C85">
        <w:rPr>
          <w:rFonts w:ascii="Tahoma" w:hAnsi="Tahoma" w:cs="Tahoma"/>
        </w:rPr>
        <w:t xml:space="preserve"> oddaje predmetnega javnega naročila na JAVNI HOLDING Ljubljana, </w:t>
      </w:r>
      <w:proofErr w:type="spellStart"/>
      <w:r w:rsidRPr="008F3C85">
        <w:rPr>
          <w:rFonts w:ascii="Tahoma" w:hAnsi="Tahoma" w:cs="Tahoma"/>
        </w:rPr>
        <w:t>d.o.o</w:t>
      </w:r>
      <w:proofErr w:type="spellEnd"/>
      <w:r w:rsidRPr="008F3C85">
        <w:rPr>
          <w:rFonts w:ascii="Tahoma" w:hAnsi="Tahoma" w:cs="Tahoma"/>
        </w:rPr>
        <w:t xml:space="preserve">., Verovškova ulica 70, 1000 Ljubljana;  </w:t>
      </w:r>
    </w:p>
    <w:p w14:paraId="0F9EDCE1" w14:textId="77777777" w:rsidR="0071654E" w:rsidRPr="008F3C85" w:rsidRDefault="0071654E" w:rsidP="002C2986">
      <w:pPr>
        <w:keepLines/>
        <w:widowControl w:val="0"/>
        <w:numPr>
          <w:ilvl w:val="0"/>
          <w:numId w:val="36"/>
        </w:numPr>
        <w:ind w:left="426"/>
        <w:contextualSpacing/>
        <w:jc w:val="both"/>
        <w:rPr>
          <w:rFonts w:ascii="Tahoma" w:hAnsi="Tahoma" w:cs="Tahoma"/>
        </w:rPr>
      </w:pPr>
      <w:r w:rsidRPr="008F3C85">
        <w:rPr>
          <w:rFonts w:ascii="Tahoma" w:hAnsi="Tahoma" w:cs="Tahoma"/>
        </w:rPr>
        <w:t xml:space="preserve">da okvirni sporazum z izbranim ponudnikom/izvajalcem, v svojem imenu in za svoj račun, podpiše odgovorna oseba naročnika; </w:t>
      </w:r>
    </w:p>
    <w:p w14:paraId="5C8C5A36" w14:textId="476594D0" w:rsidR="0071654E" w:rsidRPr="008F3C85" w:rsidRDefault="0071654E" w:rsidP="002C2986">
      <w:pPr>
        <w:keepLines/>
        <w:widowControl w:val="0"/>
        <w:numPr>
          <w:ilvl w:val="0"/>
          <w:numId w:val="36"/>
        </w:numPr>
        <w:ind w:left="426"/>
        <w:jc w:val="both"/>
        <w:rPr>
          <w:rFonts w:ascii="Tahoma" w:hAnsi="Tahoma" w:cs="Tahoma"/>
        </w:rPr>
      </w:pPr>
      <w:r w:rsidRPr="008F3C85">
        <w:rPr>
          <w:rFonts w:ascii="Tahoma" w:hAnsi="Tahoma" w:cs="Tahoma"/>
        </w:rPr>
        <w:t xml:space="preserve">da je naročnik izvajalca izbral na podlagi meril, pogojev in zahtev, opredeljenih v dokumentaciji v zvezi z oddajo javnega naročila št. </w:t>
      </w:r>
      <w:r w:rsidR="00D760E5" w:rsidRPr="008F3C85">
        <w:rPr>
          <w:rFonts w:ascii="Tahoma" w:hAnsi="Tahoma" w:cs="Tahoma"/>
        </w:rPr>
        <w:t>VKS-249/24</w:t>
      </w:r>
      <w:r w:rsidR="007F20BE" w:rsidRPr="008F3C85">
        <w:rPr>
          <w:rFonts w:ascii="Tahoma" w:hAnsi="Tahoma" w:cs="Tahoma"/>
        </w:rPr>
        <w:t>–»</w:t>
      </w:r>
      <w:r w:rsidR="00D760E5" w:rsidRPr="008F3C85">
        <w:rPr>
          <w:rFonts w:ascii="Tahoma" w:hAnsi="Tahoma" w:cs="Tahoma"/>
        </w:rPr>
        <w:t>Nakup goriva na bencinskih servisih in dobava na lokacijo naročnika</w:t>
      </w:r>
      <w:r w:rsidR="007F20BE" w:rsidRPr="008F3C85">
        <w:rPr>
          <w:rFonts w:ascii="Tahoma" w:hAnsi="Tahoma" w:cs="Tahoma"/>
        </w:rPr>
        <w:t>«</w:t>
      </w:r>
      <w:r w:rsidRPr="008F3C85">
        <w:rPr>
          <w:rFonts w:ascii="Tahoma" w:hAnsi="Tahoma" w:cs="Tahoma"/>
        </w:rPr>
        <w:t xml:space="preserve"> (v nadaljevanju: razpisna dokumentacija);       </w:t>
      </w:r>
    </w:p>
    <w:p w14:paraId="0F6DA57C" w14:textId="77777777" w:rsidR="0071654E" w:rsidRPr="008F3C85" w:rsidRDefault="0071654E" w:rsidP="002C2986">
      <w:pPr>
        <w:keepLines/>
        <w:widowControl w:val="0"/>
        <w:numPr>
          <w:ilvl w:val="0"/>
          <w:numId w:val="36"/>
        </w:numPr>
        <w:ind w:left="426"/>
        <w:contextualSpacing/>
        <w:jc w:val="both"/>
        <w:rPr>
          <w:rFonts w:ascii="Tahoma" w:hAnsi="Tahoma" w:cs="Tahoma"/>
        </w:rPr>
      </w:pPr>
      <w:r w:rsidRPr="008F3C85">
        <w:rPr>
          <w:rFonts w:ascii="Tahoma" w:hAnsi="Tahoma" w:cs="Tahoma"/>
        </w:rPr>
        <w:t>da sta ponudba izvajalca št. _______ z dne _______ z vsemi prilogami (v nadaljevanju: ponudba izvajalca) in razpisna dokumentacija z vsemi prilogami</w:t>
      </w:r>
      <w:r w:rsidRPr="008F3C85">
        <w:rPr>
          <w:rFonts w:ascii="Tahoma" w:hAnsi="Tahoma" w:cs="Tahoma"/>
          <w:bCs/>
        </w:rPr>
        <w:t>,</w:t>
      </w:r>
      <w:r w:rsidRPr="008F3C85">
        <w:rPr>
          <w:rFonts w:ascii="Tahoma" w:hAnsi="Tahoma" w:cs="Tahoma"/>
        </w:rPr>
        <w:t xml:space="preserve"> sestavni del tega okvirnega sporazuma.  </w:t>
      </w:r>
    </w:p>
    <w:p w14:paraId="2AFFDC53" w14:textId="1608477A" w:rsidR="008F1D5B" w:rsidRPr="008F3C85" w:rsidRDefault="008F1D5B" w:rsidP="0072034D">
      <w:pPr>
        <w:keepLines/>
        <w:widowControl w:val="0"/>
        <w:ind w:left="426" w:hanging="360"/>
        <w:jc w:val="both"/>
        <w:rPr>
          <w:rFonts w:ascii="Tahoma" w:hAnsi="Tahoma" w:cs="Tahoma"/>
          <w:bCs/>
        </w:rPr>
      </w:pPr>
    </w:p>
    <w:p w14:paraId="01E503D4" w14:textId="33DF796C" w:rsidR="0071654E" w:rsidRPr="008F3C85" w:rsidRDefault="00A435DD" w:rsidP="0072034D">
      <w:pPr>
        <w:keepLines/>
        <w:widowControl w:val="0"/>
        <w:jc w:val="both"/>
        <w:rPr>
          <w:rFonts w:ascii="Tahoma" w:hAnsi="Tahoma" w:cs="Tahoma"/>
          <w:lang w:eastAsia="ar-SA"/>
        </w:rPr>
      </w:pPr>
      <w:r w:rsidRPr="008F3C85">
        <w:rPr>
          <w:rFonts w:ascii="Tahoma" w:hAnsi="Tahoma" w:cs="Tahoma"/>
          <w:lang w:eastAsia="ar-SA"/>
        </w:rPr>
        <w:t>Okvirni sporazum se sklepa za o</w:t>
      </w:r>
      <w:r w:rsidR="0071654E" w:rsidRPr="008F3C85">
        <w:rPr>
          <w:rFonts w:ascii="Tahoma" w:hAnsi="Tahoma" w:cs="Tahoma"/>
          <w:lang w:eastAsia="ar-SA"/>
        </w:rPr>
        <w:t xml:space="preserve">bdobje od dneva sklenitve okvirnega sporazuma </w:t>
      </w:r>
      <w:r w:rsidR="0013635B" w:rsidRPr="008F3C85">
        <w:rPr>
          <w:rFonts w:ascii="Tahoma" w:hAnsi="Tahoma" w:cs="Tahoma"/>
          <w:lang w:eastAsia="ar-SA"/>
        </w:rPr>
        <w:t xml:space="preserve">do 1. 9. 2025 oziroma do </w:t>
      </w:r>
      <w:r w:rsidR="0071654E" w:rsidRPr="008F3C85">
        <w:rPr>
          <w:rFonts w:ascii="Tahoma" w:hAnsi="Tahoma" w:cs="Tahoma"/>
          <w:lang w:eastAsia="ar-SA"/>
        </w:rPr>
        <w:t>izčrpanja ocenjene vrednosti okvirnega sporaz</w:t>
      </w:r>
      <w:r w:rsidR="007F20BE" w:rsidRPr="008F3C85">
        <w:rPr>
          <w:rFonts w:ascii="Tahoma" w:hAnsi="Tahoma" w:cs="Tahoma"/>
          <w:lang w:eastAsia="ar-SA"/>
        </w:rPr>
        <w:t>uma, navedene v prvem odstavku 3</w:t>
      </w:r>
      <w:r w:rsidR="0071654E" w:rsidRPr="008F3C85">
        <w:rPr>
          <w:rFonts w:ascii="Tahoma" w:hAnsi="Tahoma" w:cs="Tahoma"/>
          <w:lang w:eastAsia="ar-SA"/>
        </w:rPr>
        <w:t>. člena tega okvirnega sporazuma, kar nastopi prej.</w:t>
      </w:r>
    </w:p>
    <w:p w14:paraId="76E82F29" w14:textId="216208A4" w:rsidR="00F65744" w:rsidRPr="008F3C85" w:rsidRDefault="00F65744" w:rsidP="0072034D">
      <w:pPr>
        <w:keepLines/>
        <w:widowControl w:val="0"/>
        <w:tabs>
          <w:tab w:val="left" w:pos="851"/>
          <w:tab w:val="left" w:pos="1702"/>
        </w:tabs>
        <w:jc w:val="both"/>
        <w:rPr>
          <w:rFonts w:ascii="Tahoma" w:hAnsi="Tahoma" w:cs="Tahoma"/>
          <w:b/>
        </w:rPr>
      </w:pPr>
      <w:r w:rsidRPr="008F3C85">
        <w:rPr>
          <w:rFonts w:ascii="Tahoma" w:hAnsi="Tahoma" w:cs="Tahoma"/>
          <w:b/>
        </w:rPr>
        <w:lastRenderedPageBreak/>
        <w:t>PREDMET OKVIRNEGA SPORAZUMA</w:t>
      </w:r>
    </w:p>
    <w:p w14:paraId="575D7AF5" w14:textId="5761C384" w:rsidR="00244D94" w:rsidRPr="008F3C85" w:rsidRDefault="00244D94" w:rsidP="006B57F6">
      <w:pPr>
        <w:keepLines/>
        <w:widowControl w:val="0"/>
        <w:numPr>
          <w:ilvl w:val="0"/>
          <w:numId w:val="35"/>
        </w:numPr>
        <w:tabs>
          <w:tab w:val="clear" w:pos="1440"/>
        </w:tabs>
        <w:ind w:left="284" w:hanging="284"/>
        <w:jc w:val="center"/>
        <w:rPr>
          <w:rFonts w:ascii="Tahoma" w:hAnsi="Tahoma" w:cs="Tahoma"/>
        </w:rPr>
      </w:pPr>
      <w:r w:rsidRPr="008F3C85">
        <w:rPr>
          <w:rFonts w:ascii="Tahoma" w:hAnsi="Tahoma" w:cs="Tahoma"/>
        </w:rPr>
        <w:t>člen</w:t>
      </w:r>
    </w:p>
    <w:p w14:paraId="176BBD85" w14:textId="77777777" w:rsidR="00244D94" w:rsidRPr="008F3C85" w:rsidRDefault="00244D94" w:rsidP="0072034D">
      <w:pPr>
        <w:pStyle w:val="Odstavekseznama"/>
        <w:keepLines/>
        <w:widowControl w:val="0"/>
        <w:ind w:left="0"/>
        <w:jc w:val="both"/>
        <w:rPr>
          <w:rFonts w:ascii="Tahoma" w:hAnsi="Tahoma" w:cs="Tahoma"/>
          <w:bCs/>
        </w:rPr>
      </w:pPr>
    </w:p>
    <w:p w14:paraId="4A516A01" w14:textId="172BBE08" w:rsidR="00F65744" w:rsidRPr="008F3C85" w:rsidRDefault="00F65744" w:rsidP="0072034D">
      <w:pPr>
        <w:pStyle w:val="Odstavekseznama"/>
        <w:keepLines/>
        <w:widowControl w:val="0"/>
        <w:ind w:left="0"/>
        <w:jc w:val="both"/>
        <w:rPr>
          <w:rFonts w:ascii="Tahoma" w:hAnsi="Tahoma" w:cs="Tahoma"/>
          <w:bCs/>
        </w:rPr>
      </w:pPr>
      <w:r w:rsidRPr="008F3C85">
        <w:rPr>
          <w:rFonts w:ascii="Tahoma" w:hAnsi="Tahoma" w:cs="Tahoma"/>
          <w:bCs/>
        </w:rPr>
        <w:t xml:space="preserve">Predmet tega okvirnega sporazuma je: </w:t>
      </w:r>
    </w:p>
    <w:p w14:paraId="209147B4" w14:textId="6ED21BF5" w:rsidR="00F65744" w:rsidRPr="008F3C85" w:rsidRDefault="00715BD7" w:rsidP="002C2986">
      <w:pPr>
        <w:pStyle w:val="Odstavekseznama"/>
        <w:keepLines/>
        <w:widowControl w:val="0"/>
        <w:numPr>
          <w:ilvl w:val="0"/>
          <w:numId w:val="29"/>
        </w:numPr>
        <w:tabs>
          <w:tab w:val="clear" w:pos="720"/>
        </w:tabs>
        <w:ind w:left="426" w:hanging="284"/>
        <w:jc w:val="both"/>
        <w:rPr>
          <w:rFonts w:ascii="Tahoma" w:hAnsi="Tahoma" w:cs="Tahoma"/>
        </w:rPr>
      </w:pPr>
      <w:r w:rsidRPr="008F3C85">
        <w:rPr>
          <w:rFonts w:ascii="Tahoma" w:hAnsi="Tahoma" w:cs="Tahoma"/>
          <w:bCs/>
          <w:i/>
        </w:rPr>
        <w:t>/</w:t>
      </w:r>
      <w:r w:rsidR="0013635B" w:rsidRPr="008F3C85">
        <w:rPr>
          <w:rFonts w:ascii="Tahoma" w:hAnsi="Tahoma" w:cs="Tahoma"/>
          <w:bCs/>
          <w:i/>
        </w:rPr>
        <w:t xml:space="preserve">velja za </w:t>
      </w:r>
      <w:r w:rsidRPr="008F3C85">
        <w:rPr>
          <w:rFonts w:ascii="Tahoma" w:hAnsi="Tahoma" w:cs="Tahoma"/>
          <w:bCs/>
          <w:i/>
        </w:rPr>
        <w:t>Sklop 1/</w:t>
      </w:r>
      <w:r w:rsidRPr="008F3C85">
        <w:rPr>
          <w:rFonts w:ascii="Tahoma" w:hAnsi="Tahoma" w:cs="Tahoma"/>
          <w:bCs/>
        </w:rPr>
        <w:t xml:space="preserve"> </w:t>
      </w:r>
      <w:r w:rsidR="00DF2283" w:rsidRPr="008F3C85">
        <w:rPr>
          <w:rFonts w:ascii="Tahoma" w:hAnsi="Tahoma" w:cs="Tahoma"/>
          <w:bCs/>
        </w:rPr>
        <w:t>nakup</w:t>
      </w:r>
      <w:r w:rsidR="00F65744" w:rsidRPr="008F3C85">
        <w:rPr>
          <w:rFonts w:ascii="Tahoma" w:hAnsi="Tahoma" w:cs="Tahoma"/>
          <w:bCs/>
        </w:rPr>
        <w:t xml:space="preserve"> goriva</w:t>
      </w:r>
      <w:r w:rsidR="00F85579" w:rsidRPr="008F3C85">
        <w:rPr>
          <w:rFonts w:ascii="Tahoma" w:hAnsi="Tahoma" w:cs="Tahoma"/>
          <w:bCs/>
        </w:rPr>
        <w:t xml:space="preserve"> (neosvinčenega motornega bencina – 95 okt., utekočinjenega naftnega plina (</w:t>
      </w:r>
      <w:proofErr w:type="spellStart"/>
      <w:r w:rsidR="00F85579" w:rsidRPr="008F3C85">
        <w:rPr>
          <w:rFonts w:ascii="Tahoma" w:hAnsi="Tahoma" w:cs="Tahoma"/>
          <w:bCs/>
        </w:rPr>
        <w:t>avtoplin</w:t>
      </w:r>
      <w:proofErr w:type="spellEnd"/>
      <w:r w:rsidR="00C6613A" w:rsidRPr="008F3C85">
        <w:rPr>
          <w:rFonts w:ascii="Tahoma" w:hAnsi="Tahoma" w:cs="Tahoma"/>
          <w:bCs/>
        </w:rPr>
        <w:t xml:space="preserve"> - LPG</w:t>
      </w:r>
      <w:r w:rsidR="00F85579" w:rsidRPr="008F3C85">
        <w:rPr>
          <w:rFonts w:ascii="Tahoma" w:hAnsi="Tahoma" w:cs="Tahoma"/>
          <w:bCs/>
        </w:rPr>
        <w:t>) in plinskega olja – D2)</w:t>
      </w:r>
      <w:r w:rsidR="00F65744" w:rsidRPr="008F3C85">
        <w:rPr>
          <w:rFonts w:ascii="Tahoma" w:hAnsi="Tahoma" w:cs="Tahoma"/>
          <w:bCs/>
        </w:rPr>
        <w:t xml:space="preserve"> za osebna vozila </w:t>
      </w:r>
      <w:r w:rsidRPr="008F3C85">
        <w:rPr>
          <w:rFonts w:ascii="Tahoma" w:hAnsi="Tahoma" w:cs="Tahoma"/>
          <w:bCs/>
        </w:rPr>
        <w:t xml:space="preserve">in tovorna/delovna vozila </w:t>
      </w:r>
      <w:r w:rsidR="00F65744" w:rsidRPr="008F3C85">
        <w:rPr>
          <w:rFonts w:ascii="Tahoma" w:hAnsi="Tahoma" w:cs="Tahoma"/>
        </w:rPr>
        <w:t>naročnika</w:t>
      </w:r>
      <w:r w:rsidR="003F51D0" w:rsidRPr="008F3C85">
        <w:rPr>
          <w:rFonts w:ascii="Tahoma" w:hAnsi="Tahoma" w:cs="Tahoma"/>
        </w:rPr>
        <w:t>,</w:t>
      </w:r>
      <w:r w:rsidR="001572D1" w:rsidRPr="008F3C85">
        <w:rPr>
          <w:rFonts w:ascii="Tahoma" w:hAnsi="Tahoma" w:cs="Tahoma"/>
        </w:rPr>
        <w:t xml:space="preserve"> na</w:t>
      </w:r>
      <w:r w:rsidR="00F85579" w:rsidRPr="008F3C85">
        <w:rPr>
          <w:rFonts w:ascii="Tahoma" w:hAnsi="Tahoma" w:cs="Tahoma"/>
        </w:rPr>
        <w:t xml:space="preserve"> vseh</w:t>
      </w:r>
      <w:r w:rsidR="001572D1" w:rsidRPr="008F3C85">
        <w:rPr>
          <w:rFonts w:ascii="Tahoma" w:hAnsi="Tahoma" w:cs="Tahoma"/>
        </w:rPr>
        <w:t xml:space="preserve"> izvajalčevih bencinskih servisih in črpalkah za </w:t>
      </w:r>
      <w:proofErr w:type="spellStart"/>
      <w:r w:rsidR="001572D1" w:rsidRPr="008F3C85">
        <w:rPr>
          <w:rFonts w:ascii="Tahoma" w:hAnsi="Tahoma" w:cs="Tahoma"/>
        </w:rPr>
        <w:t>avtoplin</w:t>
      </w:r>
      <w:proofErr w:type="spellEnd"/>
      <w:r w:rsidR="00F85579" w:rsidRPr="008F3C85">
        <w:rPr>
          <w:rFonts w:ascii="Tahoma" w:hAnsi="Tahoma" w:cs="Tahoma"/>
        </w:rPr>
        <w:t xml:space="preserve"> </w:t>
      </w:r>
      <w:r w:rsidRPr="008F3C85">
        <w:rPr>
          <w:rFonts w:ascii="Tahoma" w:hAnsi="Tahoma" w:cs="Tahoma"/>
        </w:rPr>
        <w:t xml:space="preserve">zunaj avtocest in hitrih cest </w:t>
      </w:r>
      <w:r w:rsidR="00B649E1" w:rsidRPr="008F3C85">
        <w:rPr>
          <w:rFonts w:ascii="Tahoma" w:hAnsi="Tahoma" w:cs="Tahoma"/>
        </w:rPr>
        <w:t>(v nadaljevanju tudi</w:t>
      </w:r>
      <w:r w:rsidR="00B840F6" w:rsidRPr="008F3C85">
        <w:rPr>
          <w:rFonts w:ascii="Tahoma" w:hAnsi="Tahoma" w:cs="Tahoma"/>
        </w:rPr>
        <w:t>:</w:t>
      </w:r>
      <w:r w:rsidR="00B649E1" w:rsidRPr="008F3C85">
        <w:rPr>
          <w:rFonts w:ascii="Tahoma" w:hAnsi="Tahoma" w:cs="Tahoma"/>
        </w:rPr>
        <w:t xml:space="preserve"> nakup goriva na bencinskem servisu)</w:t>
      </w:r>
      <w:r w:rsidR="00F65744" w:rsidRPr="008F3C85">
        <w:rPr>
          <w:rFonts w:ascii="Tahoma" w:hAnsi="Tahoma" w:cs="Tahoma"/>
          <w:bCs/>
        </w:rPr>
        <w:t xml:space="preserve">, </w:t>
      </w:r>
    </w:p>
    <w:p w14:paraId="4DFFCF34" w14:textId="627C85B8" w:rsidR="00F65744" w:rsidRPr="008F3C85" w:rsidRDefault="00715BD7" w:rsidP="002C2986">
      <w:pPr>
        <w:pStyle w:val="Odstavekseznama"/>
        <w:keepLines/>
        <w:widowControl w:val="0"/>
        <w:numPr>
          <w:ilvl w:val="0"/>
          <w:numId w:val="29"/>
        </w:numPr>
        <w:tabs>
          <w:tab w:val="clear" w:pos="720"/>
        </w:tabs>
        <w:ind w:left="426" w:hanging="284"/>
        <w:jc w:val="both"/>
        <w:rPr>
          <w:rFonts w:ascii="Tahoma" w:hAnsi="Tahoma" w:cs="Tahoma"/>
        </w:rPr>
      </w:pPr>
      <w:r w:rsidRPr="008F3C85">
        <w:rPr>
          <w:rFonts w:ascii="Tahoma" w:hAnsi="Tahoma" w:cs="Tahoma"/>
          <w:bCs/>
          <w:i/>
        </w:rPr>
        <w:t>/</w:t>
      </w:r>
      <w:r w:rsidR="0013635B" w:rsidRPr="008F3C85">
        <w:rPr>
          <w:rFonts w:ascii="Tahoma" w:hAnsi="Tahoma" w:cs="Tahoma"/>
          <w:bCs/>
          <w:i/>
        </w:rPr>
        <w:t xml:space="preserve">velja za </w:t>
      </w:r>
      <w:r w:rsidRPr="008F3C85">
        <w:rPr>
          <w:rFonts w:ascii="Tahoma" w:hAnsi="Tahoma" w:cs="Tahoma"/>
          <w:bCs/>
          <w:i/>
        </w:rPr>
        <w:t>Sklop 2/</w:t>
      </w:r>
      <w:r w:rsidRPr="008F3C85">
        <w:rPr>
          <w:rFonts w:ascii="Tahoma" w:hAnsi="Tahoma" w:cs="Tahoma"/>
          <w:bCs/>
        </w:rPr>
        <w:t xml:space="preserve"> </w:t>
      </w:r>
      <w:r w:rsidR="00F65744" w:rsidRPr="008F3C85">
        <w:rPr>
          <w:rFonts w:ascii="Tahoma" w:hAnsi="Tahoma" w:cs="Tahoma"/>
          <w:bCs/>
        </w:rPr>
        <w:t>sukcesivna dobava goriva</w:t>
      </w:r>
      <w:r w:rsidR="007739F0" w:rsidRPr="008F3C85">
        <w:rPr>
          <w:rFonts w:ascii="Tahoma" w:hAnsi="Tahoma" w:cs="Tahoma"/>
          <w:bCs/>
        </w:rPr>
        <w:t xml:space="preserve"> (plinsko olje – D2) na lokacijo naročnika </w:t>
      </w:r>
      <w:r w:rsidR="00F65744" w:rsidRPr="008F3C85">
        <w:rPr>
          <w:rFonts w:ascii="Tahoma" w:hAnsi="Tahoma" w:cs="Tahoma"/>
          <w:bCs/>
        </w:rPr>
        <w:t xml:space="preserve">za tovorna vozila in delovne stroje </w:t>
      </w:r>
      <w:r w:rsidR="00F65744" w:rsidRPr="008F3C85">
        <w:rPr>
          <w:rFonts w:ascii="Tahoma" w:hAnsi="Tahoma" w:cs="Tahoma"/>
        </w:rPr>
        <w:t>naročnika</w:t>
      </w:r>
      <w:r w:rsidR="007739F0" w:rsidRPr="008F3C85">
        <w:rPr>
          <w:rFonts w:ascii="Tahoma" w:hAnsi="Tahoma" w:cs="Tahoma"/>
        </w:rPr>
        <w:t xml:space="preserve"> (v nadaljevanju tudi</w:t>
      </w:r>
      <w:r w:rsidR="00B840F6" w:rsidRPr="008F3C85">
        <w:rPr>
          <w:rFonts w:ascii="Tahoma" w:hAnsi="Tahoma" w:cs="Tahoma"/>
        </w:rPr>
        <w:t>:</w:t>
      </w:r>
      <w:r w:rsidR="007739F0" w:rsidRPr="008F3C85">
        <w:rPr>
          <w:rFonts w:ascii="Tahoma" w:hAnsi="Tahoma" w:cs="Tahoma"/>
        </w:rPr>
        <w:t xml:space="preserve"> dobava </w:t>
      </w:r>
      <w:r w:rsidR="00B649E1" w:rsidRPr="008F3C85">
        <w:rPr>
          <w:rFonts w:ascii="Tahoma" w:hAnsi="Tahoma" w:cs="Tahoma"/>
        </w:rPr>
        <w:t xml:space="preserve">goriva </w:t>
      </w:r>
      <w:r w:rsidR="007739F0" w:rsidRPr="008F3C85">
        <w:rPr>
          <w:rFonts w:ascii="Tahoma" w:hAnsi="Tahoma" w:cs="Tahoma"/>
        </w:rPr>
        <w:t>na lokacijo naročnika)</w:t>
      </w:r>
      <w:r w:rsidR="00F65744" w:rsidRPr="008F3C85">
        <w:rPr>
          <w:rFonts w:ascii="Tahoma" w:hAnsi="Tahoma" w:cs="Tahoma"/>
          <w:bCs/>
        </w:rPr>
        <w:t xml:space="preserve">, </w:t>
      </w:r>
      <w:r w:rsidR="0013635B" w:rsidRPr="008F3C85">
        <w:rPr>
          <w:rFonts w:ascii="Tahoma" w:hAnsi="Tahoma" w:cs="Tahoma"/>
          <w:bCs/>
        </w:rPr>
        <w:t xml:space="preserve"> </w:t>
      </w:r>
    </w:p>
    <w:p w14:paraId="69BCDFD2" w14:textId="319963FB" w:rsidR="00F65744" w:rsidRPr="008F3C85" w:rsidRDefault="00F65744" w:rsidP="0072034D">
      <w:pPr>
        <w:pStyle w:val="Odstavekseznama"/>
        <w:keepLines/>
        <w:widowControl w:val="0"/>
        <w:ind w:left="0"/>
        <w:jc w:val="both"/>
        <w:rPr>
          <w:rFonts w:ascii="Tahoma" w:hAnsi="Tahoma" w:cs="Tahoma"/>
          <w:bCs/>
        </w:rPr>
      </w:pPr>
      <w:r w:rsidRPr="008F3C85">
        <w:rPr>
          <w:rFonts w:ascii="Tahoma" w:hAnsi="Tahoma" w:cs="Tahoma"/>
          <w:bCs/>
        </w:rPr>
        <w:t xml:space="preserve">kot je to opredeljeno v razpisni dokumentaciji naročnika in na podlagi ponudbe izvajalca, in sicer vse po pravilih stroke, s skrbnostjo dobrega strokovnjaka ter v skladu s tem okvirnim sporazumom (v nadaljevanju tudi: </w:t>
      </w:r>
      <w:r w:rsidR="006667BE" w:rsidRPr="008F3C85">
        <w:rPr>
          <w:rFonts w:ascii="Tahoma" w:hAnsi="Tahoma" w:cs="Tahoma"/>
          <w:bCs/>
        </w:rPr>
        <w:t>blago</w:t>
      </w:r>
      <w:r w:rsidRPr="008F3C85">
        <w:rPr>
          <w:rFonts w:ascii="Tahoma" w:hAnsi="Tahoma" w:cs="Tahoma"/>
          <w:bCs/>
        </w:rPr>
        <w:t xml:space="preserve"> in/ali dela in/ali predmet okvirnega sporazuma).</w:t>
      </w:r>
    </w:p>
    <w:p w14:paraId="25322004" w14:textId="77777777" w:rsidR="00F65744" w:rsidRPr="008F3C85" w:rsidRDefault="00F65744" w:rsidP="0072034D">
      <w:pPr>
        <w:pStyle w:val="Odstavekseznama"/>
        <w:keepLines/>
        <w:widowControl w:val="0"/>
        <w:ind w:left="0"/>
        <w:jc w:val="both"/>
        <w:rPr>
          <w:rFonts w:ascii="Tahoma" w:hAnsi="Tahoma" w:cs="Tahoma"/>
          <w:bCs/>
        </w:rPr>
      </w:pPr>
    </w:p>
    <w:p w14:paraId="30082B32" w14:textId="053D97F2" w:rsidR="00F65744" w:rsidRPr="008F3C85" w:rsidRDefault="00F65744" w:rsidP="0072034D">
      <w:pPr>
        <w:pStyle w:val="Odstavekseznama"/>
        <w:keepLines/>
        <w:widowControl w:val="0"/>
        <w:ind w:left="0"/>
        <w:jc w:val="both"/>
        <w:rPr>
          <w:rFonts w:ascii="Tahoma" w:hAnsi="Tahoma" w:cs="Tahoma"/>
          <w:bCs/>
        </w:rPr>
      </w:pPr>
      <w:r w:rsidRPr="008F3C85">
        <w:rPr>
          <w:rFonts w:ascii="Tahoma" w:hAnsi="Tahoma" w:cs="Tahoma"/>
          <w:bCs/>
        </w:rPr>
        <w:t xml:space="preserve">Opredelitev, količine in opis blaga so razvidni </w:t>
      </w:r>
      <w:r w:rsidR="00C23454" w:rsidRPr="008F3C85">
        <w:rPr>
          <w:rFonts w:ascii="Tahoma" w:hAnsi="Tahoma" w:cs="Tahoma"/>
          <w:bCs/>
        </w:rPr>
        <w:t xml:space="preserve">tudi </w:t>
      </w:r>
      <w:r w:rsidRPr="008F3C85">
        <w:rPr>
          <w:rFonts w:ascii="Tahoma" w:hAnsi="Tahoma" w:cs="Tahoma"/>
          <w:bCs/>
        </w:rPr>
        <w:t xml:space="preserve">iz ponudbenega predračuna </w:t>
      </w:r>
      <w:r w:rsidRPr="008F3C85">
        <w:rPr>
          <w:rFonts w:ascii="Tahoma" w:hAnsi="Tahoma" w:cs="Tahoma"/>
        </w:rPr>
        <w:t xml:space="preserve">izvajalca </w:t>
      </w:r>
      <w:r w:rsidR="00740196" w:rsidRPr="008F3C85">
        <w:rPr>
          <w:rFonts w:ascii="Tahoma" w:hAnsi="Tahoma" w:cs="Tahoma"/>
        </w:rPr>
        <w:t>št. _____ z dne ___</w:t>
      </w:r>
      <w:r w:rsidR="004C0542" w:rsidRPr="008F3C85">
        <w:rPr>
          <w:rFonts w:ascii="Tahoma" w:hAnsi="Tahoma" w:cs="Tahoma"/>
        </w:rPr>
        <w:t xml:space="preserve">___ </w:t>
      </w:r>
      <w:r w:rsidRPr="008F3C85">
        <w:rPr>
          <w:rFonts w:ascii="Tahoma" w:hAnsi="Tahoma" w:cs="Tahoma"/>
          <w:bCs/>
        </w:rPr>
        <w:t xml:space="preserve">(v nadaljevanju: ponudbeni predračun), ki je priloga in sestavni del tega </w:t>
      </w:r>
      <w:r w:rsidRPr="008F3C85">
        <w:rPr>
          <w:rFonts w:ascii="Tahoma" w:hAnsi="Tahoma" w:cs="Tahoma"/>
        </w:rPr>
        <w:t>okvirnega sporazuma.</w:t>
      </w:r>
    </w:p>
    <w:p w14:paraId="446DF654" w14:textId="77777777" w:rsidR="00F65744" w:rsidRPr="008F3C85" w:rsidRDefault="00F65744" w:rsidP="0072034D">
      <w:pPr>
        <w:pStyle w:val="Odstavekseznama"/>
        <w:keepLines/>
        <w:widowControl w:val="0"/>
        <w:ind w:left="0"/>
        <w:jc w:val="both"/>
        <w:rPr>
          <w:rFonts w:ascii="Tahoma" w:hAnsi="Tahoma" w:cs="Tahoma"/>
        </w:rPr>
      </w:pPr>
    </w:p>
    <w:p w14:paraId="498FD433" w14:textId="0B813E29" w:rsidR="00F65744" w:rsidRPr="008F3C85" w:rsidRDefault="00F65744" w:rsidP="0072034D">
      <w:pPr>
        <w:pStyle w:val="Odstavekseznama"/>
        <w:keepLines/>
        <w:widowControl w:val="0"/>
        <w:ind w:left="0"/>
        <w:jc w:val="both"/>
        <w:rPr>
          <w:rFonts w:ascii="Tahoma" w:hAnsi="Tahoma" w:cs="Tahoma"/>
          <w:bCs/>
        </w:rPr>
      </w:pPr>
      <w:r w:rsidRPr="008F3C85">
        <w:rPr>
          <w:rFonts w:ascii="Tahoma" w:hAnsi="Tahoma" w:cs="Tahoma"/>
          <w:bCs/>
        </w:rPr>
        <w:t>Okvirne količine blaga, navedene v posamezni postavki ponudbenega predračuna</w:t>
      </w:r>
      <w:r w:rsidR="00A678A9" w:rsidRPr="008F3C85">
        <w:rPr>
          <w:rFonts w:ascii="Tahoma" w:hAnsi="Tahoma" w:cs="Tahoma"/>
          <w:bCs/>
        </w:rPr>
        <w:t xml:space="preserve"> izvajalca</w:t>
      </w:r>
      <w:r w:rsidRPr="008F3C85">
        <w:rPr>
          <w:rFonts w:ascii="Tahoma" w:hAnsi="Tahoma" w:cs="Tahoma"/>
          <w:bCs/>
        </w:rPr>
        <w:t xml:space="preserve">, so količine, ki jih bo naročnik predvidoma potreboval oziroma naročal v obdobju veljavnosti tega okvirnega sporazuma. Naročnik se ne zavezuje, da bo naročil celotno predvideno količino blaga, saj </w:t>
      </w:r>
      <w:r w:rsidR="00A678A9" w:rsidRPr="008F3C85">
        <w:rPr>
          <w:rFonts w:ascii="Tahoma" w:hAnsi="Tahoma" w:cs="Tahoma"/>
          <w:bCs/>
        </w:rPr>
        <w:t>količin</w:t>
      </w:r>
      <w:r w:rsidRPr="008F3C85">
        <w:rPr>
          <w:rFonts w:ascii="Tahoma" w:hAnsi="Tahoma" w:cs="Tahoma"/>
          <w:bCs/>
        </w:rPr>
        <w:t xml:space="preserve"> </w:t>
      </w:r>
      <w:r w:rsidRPr="008F3C85">
        <w:rPr>
          <w:rFonts w:ascii="Tahoma" w:hAnsi="Tahoma" w:cs="Tahoma"/>
        </w:rPr>
        <w:t>po obsegu in časovno ne more vnaprej določiti</w:t>
      </w:r>
      <w:r w:rsidRPr="008F3C85">
        <w:rPr>
          <w:rFonts w:ascii="Tahoma" w:hAnsi="Tahoma" w:cs="Tahoma"/>
          <w:bCs/>
        </w:rPr>
        <w:t>. Izvajalec ne bo mogel uveljavljati odškodnine zaradi spreminjanja količin za dobavo blaga.</w:t>
      </w:r>
    </w:p>
    <w:p w14:paraId="2DCC80A5" w14:textId="4646BEE8" w:rsidR="00F65744" w:rsidRPr="008F3C85" w:rsidRDefault="00F65744" w:rsidP="0072034D">
      <w:pPr>
        <w:pStyle w:val="Odstavekseznama"/>
        <w:keepLines/>
        <w:widowControl w:val="0"/>
        <w:ind w:left="0"/>
        <w:jc w:val="both"/>
        <w:rPr>
          <w:rFonts w:ascii="Tahoma" w:hAnsi="Tahoma" w:cs="Tahoma"/>
          <w:bCs/>
        </w:rPr>
      </w:pPr>
    </w:p>
    <w:p w14:paraId="58C65979" w14:textId="6D622C39" w:rsidR="00A75AD7" w:rsidRPr="008F3C85" w:rsidRDefault="00A75AD7" w:rsidP="0072034D">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8F3C85">
        <w:rPr>
          <w:rFonts w:ascii="Tahoma" w:hAnsi="Tahoma" w:cs="Tahoma"/>
        </w:rPr>
        <w:t>Izvajalec zagotavlja naročniku, da bo blago po svoji kvaliteti, tehničnih lastnostih, uporabnosti in vsem ostalem ustrez</w:t>
      </w:r>
      <w:r w:rsidR="00C75C14" w:rsidRPr="008F3C85">
        <w:rPr>
          <w:rFonts w:ascii="Tahoma" w:hAnsi="Tahoma" w:cs="Tahoma"/>
        </w:rPr>
        <w:t>alo vsem veljavnim predpisom in</w:t>
      </w:r>
      <w:r w:rsidR="00B53B42" w:rsidRPr="008F3C85">
        <w:rPr>
          <w:rFonts w:ascii="Tahoma" w:hAnsi="Tahoma" w:cs="Tahoma"/>
        </w:rPr>
        <w:t xml:space="preserve"> standardom </w:t>
      </w:r>
      <w:r w:rsidRPr="008F3C85">
        <w:rPr>
          <w:rFonts w:ascii="Tahoma" w:hAnsi="Tahoma" w:cs="Tahoma"/>
        </w:rPr>
        <w:t>v Republiki Sloveniji</w:t>
      </w:r>
      <w:r w:rsidR="00B53B42" w:rsidRPr="008F3C85">
        <w:rPr>
          <w:rFonts w:ascii="Tahoma" w:hAnsi="Tahoma" w:cs="Tahoma"/>
        </w:rPr>
        <w:t>.</w:t>
      </w:r>
      <w:r w:rsidRPr="008F3C85">
        <w:rPr>
          <w:rFonts w:ascii="Tahoma" w:hAnsi="Tahoma" w:cs="Tahoma"/>
        </w:rPr>
        <w:t xml:space="preserve"> </w:t>
      </w:r>
    </w:p>
    <w:p w14:paraId="2316A8EB" w14:textId="77777777" w:rsidR="00A75AD7" w:rsidRPr="008F3C85" w:rsidRDefault="00A75AD7" w:rsidP="0072034D">
      <w:pPr>
        <w:pStyle w:val="Odstavekseznama"/>
        <w:keepLines/>
        <w:widowControl w:val="0"/>
        <w:ind w:left="0"/>
        <w:jc w:val="both"/>
        <w:rPr>
          <w:rFonts w:ascii="Tahoma" w:hAnsi="Tahoma" w:cs="Tahoma"/>
          <w:bCs/>
        </w:rPr>
      </w:pPr>
    </w:p>
    <w:p w14:paraId="197004CC" w14:textId="77777777" w:rsidR="00F65744" w:rsidRPr="008F3C85" w:rsidRDefault="00F65744" w:rsidP="0072034D">
      <w:pPr>
        <w:keepLines/>
        <w:widowControl w:val="0"/>
        <w:tabs>
          <w:tab w:val="left" w:pos="851"/>
          <w:tab w:val="left" w:pos="1702"/>
        </w:tabs>
        <w:jc w:val="both"/>
        <w:rPr>
          <w:rFonts w:ascii="Tahoma" w:hAnsi="Tahoma" w:cs="Tahoma"/>
          <w:b/>
        </w:rPr>
      </w:pPr>
      <w:r w:rsidRPr="008F3C85">
        <w:rPr>
          <w:rFonts w:ascii="Tahoma" w:hAnsi="Tahoma" w:cs="Tahoma"/>
          <w:b/>
        </w:rPr>
        <w:t>OCENJENA VREDNOST OKVIRNEGA SPORAZUMA IN CENE NA ENOTO MERE</w:t>
      </w:r>
    </w:p>
    <w:p w14:paraId="7F0B3606" w14:textId="10E55A8E" w:rsidR="00F65744" w:rsidRPr="008F3C85" w:rsidRDefault="00F65744" w:rsidP="0072034D">
      <w:pPr>
        <w:keepLines/>
        <w:widowControl w:val="0"/>
        <w:rPr>
          <w:rFonts w:ascii="Tahoma" w:hAnsi="Tahoma" w:cs="Tahoma"/>
        </w:rPr>
      </w:pPr>
    </w:p>
    <w:p w14:paraId="1AF40994" w14:textId="77777777" w:rsidR="00244D94" w:rsidRPr="008F3C85" w:rsidRDefault="00244D94" w:rsidP="006B57F6">
      <w:pPr>
        <w:keepLines/>
        <w:widowControl w:val="0"/>
        <w:numPr>
          <w:ilvl w:val="0"/>
          <w:numId w:val="35"/>
        </w:numPr>
        <w:tabs>
          <w:tab w:val="clear" w:pos="1440"/>
        </w:tabs>
        <w:ind w:left="284" w:hanging="284"/>
        <w:jc w:val="center"/>
        <w:rPr>
          <w:rFonts w:ascii="Tahoma" w:hAnsi="Tahoma" w:cs="Tahoma"/>
        </w:rPr>
      </w:pPr>
      <w:r w:rsidRPr="008F3C85">
        <w:rPr>
          <w:rFonts w:ascii="Tahoma" w:hAnsi="Tahoma" w:cs="Tahoma"/>
        </w:rPr>
        <w:t>člen</w:t>
      </w:r>
    </w:p>
    <w:p w14:paraId="1CD02DE3" w14:textId="77777777" w:rsidR="00244D94" w:rsidRPr="008F3C85" w:rsidRDefault="00244D94" w:rsidP="0072034D">
      <w:pPr>
        <w:pStyle w:val="Navadensplet"/>
        <w:keepLines/>
        <w:widowControl w:val="0"/>
        <w:spacing w:before="0" w:beforeAutospacing="0" w:after="0" w:afterAutospacing="0"/>
        <w:jc w:val="both"/>
        <w:rPr>
          <w:rFonts w:ascii="Tahoma" w:hAnsi="Tahoma" w:cs="Tahoma"/>
          <w:sz w:val="20"/>
          <w:szCs w:val="20"/>
        </w:rPr>
      </w:pPr>
    </w:p>
    <w:p w14:paraId="2CA3BFFB" w14:textId="5D9FC267" w:rsidR="00244D94" w:rsidRPr="008F3C85" w:rsidRDefault="00244D94" w:rsidP="0072034D">
      <w:pPr>
        <w:keepLines/>
        <w:widowControl w:val="0"/>
        <w:jc w:val="both"/>
        <w:rPr>
          <w:rFonts w:ascii="Tahoma" w:hAnsi="Tahoma" w:cs="Tahoma"/>
        </w:rPr>
      </w:pPr>
      <w:r w:rsidRPr="008F3C85">
        <w:rPr>
          <w:rFonts w:ascii="Tahoma" w:hAnsi="Tahoma" w:cs="Tahoma"/>
        </w:rPr>
        <w:t>Ocenjena vrednost javnega naročila oziroma tega okvirnega sporazuma je za naročnika ob pošiljanju obvestila o javnem naročilu v objavo na Portal javnih naročil, znašala _______ EUR brez DDV</w:t>
      </w:r>
      <w:r w:rsidR="0069314B" w:rsidRPr="008F3C85">
        <w:rPr>
          <w:rFonts w:ascii="Tahoma" w:hAnsi="Tahoma" w:cs="Tahoma"/>
        </w:rPr>
        <w:t xml:space="preserve"> </w:t>
      </w:r>
      <w:r w:rsidR="0069314B" w:rsidRPr="008F3C85">
        <w:rPr>
          <w:rFonts w:ascii="Tahoma" w:hAnsi="Tahoma" w:cs="Tahoma"/>
          <w:i/>
        </w:rPr>
        <w:t>/se prilagodi glede na sklop/</w:t>
      </w:r>
      <w:r w:rsidRPr="008F3C85">
        <w:rPr>
          <w:rFonts w:ascii="Tahoma" w:hAnsi="Tahoma" w:cs="Tahoma"/>
        </w:rPr>
        <w:t>.</w:t>
      </w:r>
    </w:p>
    <w:p w14:paraId="16B53AEF" w14:textId="37FAC610" w:rsidR="00F65744" w:rsidRPr="008F3C85" w:rsidRDefault="00F65744" w:rsidP="0072034D">
      <w:pPr>
        <w:pStyle w:val="Slog"/>
        <w:keepLines/>
        <w:widowControl w:val="0"/>
        <w:jc w:val="both"/>
        <w:rPr>
          <w:rFonts w:ascii="Tahoma" w:hAnsi="Tahoma" w:cs="Tahoma"/>
          <w:sz w:val="20"/>
          <w:lang w:val="sl-SI"/>
        </w:rPr>
      </w:pPr>
    </w:p>
    <w:p w14:paraId="18275A39" w14:textId="4DF457A9" w:rsidR="00F65744" w:rsidRPr="008F3C85" w:rsidRDefault="00F65744" w:rsidP="00C75C14">
      <w:pPr>
        <w:pStyle w:val="Slog"/>
        <w:keepLines/>
        <w:widowControl w:val="0"/>
        <w:jc w:val="both"/>
        <w:rPr>
          <w:rFonts w:ascii="Tahoma" w:hAnsi="Tahoma" w:cs="Tahoma"/>
          <w:sz w:val="20"/>
          <w:lang w:val="sl-SI"/>
        </w:rPr>
      </w:pPr>
      <w:r w:rsidRPr="008F3C85">
        <w:rPr>
          <w:rFonts w:ascii="Tahoma" w:hAnsi="Tahoma" w:cs="Tahoma"/>
          <w:sz w:val="20"/>
          <w:lang w:val="sl-SI"/>
        </w:rPr>
        <w:t xml:space="preserve">Ocenjena vrednost okvirnega sporazuma ne vključuje DDV. DDV bo izvajalec zaračunal na podlagi veljavne </w:t>
      </w:r>
      <w:r w:rsidR="00C75C14" w:rsidRPr="008F3C85">
        <w:rPr>
          <w:rFonts w:ascii="Tahoma" w:hAnsi="Tahoma" w:cs="Tahoma"/>
          <w:sz w:val="20"/>
          <w:lang w:val="sl-SI"/>
        </w:rPr>
        <w:t>zakonodaje Republike Slovenije.</w:t>
      </w:r>
    </w:p>
    <w:p w14:paraId="31D3CEAE" w14:textId="77777777" w:rsidR="00C75C14" w:rsidRPr="008F3C85" w:rsidRDefault="00C75C14" w:rsidP="00C75C14">
      <w:pPr>
        <w:pStyle w:val="Slog"/>
        <w:keepLines/>
        <w:widowControl w:val="0"/>
        <w:jc w:val="both"/>
        <w:rPr>
          <w:rFonts w:ascii="Tahoma" w:hAnsi="Tahoma" w:cs="Tahoma"/>
          <w:sz w:val="20"/>
          <w:lang w:val="sl-SI"/>
        </w:rPr>
      </w:pPr>
    </w:p>
    <w:p w14:paraId="38BCEBC3" w14:textId="77777777" w:rsidR="00F65744" w:rsidRPr="008F3C85" w:rsidRDefault="00F65744" w:rsidP="006B57F6">
      <w:pPr>
        <w:keepLines/>
        <w:widowControl w:val="0"/>
        <w:numPr>
          <w:ilvl w:val="0"/>
          <w:numId w:val="35"/>
        </w:numPr>
        <w:tabs>
          <w:tab w:val="clear" w:pos="1440"/>
        </w:tabs>
        <w:ind w:left="284" w:hanging="284"/>
        <w:jc w:val="center"/>
        <w:rPr>
          <w:rFonts w:ascii="Tahoma" w:hAnsi="Tahoma" w:cs="Tahoma"/>
        </w:rPr>
      </w:pPr>
      <w:r w:rsidRPr="008F3C85">
        <w:rPr>
          <w:rFonts w:ascii="Tahoma" w:hAnsi="Tahoma" w:cs="Tahoma"/>
        </w:rPr>
        <w:t>člen</w:t>
      </w:r>
    </w:p>
    <w:p w14:paraId="75E87258" w14:textId="77777777" w:rsidR="00D12929" w:rsidRPr="008F3C85" w:rsidRDefault="00D12929" w:rsidP="0072034D">
      <w:pPr>
        <w:keepLines/>
        <w:widowControl w:val="0"/>
        <w:jc w:val="both"/>
        <w:rPr>
          <w:rFonts w:ascii="Tahoma" w:hAnsi="Tahoma" w:cs="Tahoma"/>
        </w:rPr>
      </w:pPr>
    </w:p>
    <w:p w14:paraId="3537B08E" w14:textId="03608431" w:rsidR="00D12929" w:rsidRPr="008F3C85" w:rsidRDefault="00D12929" w:rsidP="0072034D">
      <w:pPr>
        <w:keepLines/>
        <w:widowControl w:val="0"/>
        <w:jc w:val="both"/>
        <w:rPr>
          <w:rFonts w:ascii="Tahoma" w:hAnsi="Tahoma" w:cs="Tahoma"/>
        </w:rPr>
      </w:pPr>
      <w:r w:rsidRPr="008F3C85">
        <w:rPr>
          <w:rFonts w:ascii="Tahoma" w:hAnsi="Tahoma" w:cs="Tahoma"/>
        </w:rPr>
        <w:t>Nakupi goriva na be</w:t>
      </w:r>
      <w:r w:rsidR="00B643E1" w:rsidRPr="008F3C85">
        <w:rPr>
          <w:rFonts w:ascii="Tahoma" w:hAnsi="Tahoma" w:cs="Tahoma"/>
        </w:rPr>
        <w:t>ncinskih servisih izvajalca/D</w:t>
      </w:r>
      <w:r w:rsidRPr="008F3C85">
        <w:rPr>
          <w:rFonts w:ascii="Tahoma" w:hAnsi="Tahoma" w:cs="Tahoma"/>
        </w:rPr>
        <w:t>obava goriva na lokacijo naročnika</w:t>
      </w:r>
      <w:r w:rsidR="00B643E1" w:rsidRPr="008F3C85">
        <w:rPr>
          <w:rFonts w:ascii="Tahoma" w:hAnsi="Tahoma" w:cs="Tahoma"/>
        </w:rPr>
        <w:t xml:space="preserve"> </w:t>
      </w:r>
      <w:r w:rsidR="00B643E1" w:rsidRPr="008F3C85">
        <w:rPr>
          <w:rFonts w:ascii="Tahoma" w:hAnsi="Tahoma" w:cs="Tahoma"/>
          <w:i/>
        </w:rPr>
        <w:t>/se prilagodi glede na sklop/</w:t>
      </w:r>
      <w:r w:rsidRPr="008F3C85">
        <w:rPr>
          <w:rFonts w:ascii="Tahoma" w:hAnsi="Tahoma" w:cs="Tahoma"/>
        </w:rPr>
        <w:t>, se bo</w:t>
      </w:r>
      <w:r w:rsidR="00B643E1" w:rsidRPr="008F3C85">
        <w:rPr>
          <w:rFonts w:ascii="Tahoma" w:hAnsi="Tahoma" w:cs="Tahoma"/>
        </w:rPr>
        <w:t>/</w:t>
      </w:r>
      <w:r w:rsidRPr="008F3C85">
        <w:rPr>
          <w:rFonts w:ascii="Tahoma" w:hAnsi="Tahoma" w:cs="Tahoma"/>
        </w:rPr>
        <w:t xml:space="preserve">do izvajali na podlagi dejanskih potreb naročnika, in sicer (zaradi </w:t>
      </w:r>
      <w:r w:rsidR="00F03E1C" w:rsidRPr="008F3C85">
        <w:rPr>
          <w:rFonts w:ascii="Tahoma" w:hAnsi="Tahoma" w:cs="Tahoma"/>
        </w:rPr>
        <w:t xml:space="preserve">regulacije </w:t>
      </w:r>
      <w:r w:rsidRPr="008F3C85">
        <w:rPr>
          <w:rFonts w:ascii="Tahoma" w:hAnsi="Tahoma" w:cs="Tahoma"/>
        </w:rPr>
        <w:t>trga naftnih derivatov) po (na dan točenja/nakupa goriva) dnevni maloprodajni cen</w:t>
      </w:r>
      <w:r w:rsidR="00D90B8D" w:rsidRPr="008F3C85">
        <w:rPr>
          <w:rFonts w:ascii="Tahoma" w:hAnsi="Tahoma" w:cs="Tahoma"/>
        </w:rPr>
        <w:t>i izvajalca za posamezno gorivo</w:t>
      </w:r>
      <w:r w:rsidRPr="008F3C85">
        <w:rPr>
          <w:rFonts w:ascii="Tahoma" w:hAnsi="Tahoma" w:cs="Tahoma"/>
        </w:rPr>
        <w:t xml:space="preserve"> in z upoštevanjem posameznega popusta iz ponudbe</w:t>
      </w:r>
      <w:r w:rsidR="00A678A9" w:rsidRPr="008F3C85">
        <w:rPr>
          <w:rFonts w:ascii="Tahoma" w:hAnsi="Tahoma" w:cs="Tahoma"/>
        </w:rPr>
        <w:t xml:space="preserve"> izvajalca</w:t>
      </w:r>
      <w:r w:rsidRPr="008F3C85">
        <w:rPr>
          <w:rFonts w:ascii="Tahoma" w:hAnsi="Tahoma" w:cs="Tahoma"/>
        </w:rPr>
        <w:t xml:space="preserve"> oz. ponudbenega predračuna izvajalca. </w:t>
      </w:r>
      <w:r w:rsidR="00783BF1" w:rsidRPr="008F3C85">
        <w:rPr>
          <w:rFonts w:ascii="Tahoma" w:hAnsi="Tahoma" w:cs="Tahoma"/>
          <w:snapToGrid w:val="0"/>
        </w:rPr>
        <w:t>Odstotek</w:t>
      </w:r>
      <w:r w:rsidR="007143AA" w:rsidRPr="008F3C85">
        <w:rPr>
          <w:rFonts w:ascii="Tahoma" w:hAnsi="Tahoma" w:cs="Tahoma"/>
          <w:snapToGrid w:val="0"/>
        </w:rPr>
        <w:t xml:space="preserve"> posameznega</w:t>
      </w:r>
      <w:r w:rsidR="00783BF1" w:rsidRPr="008F3C85">
        <w:rPr>
          <w:rFonts w:ascii="Tahoma" w:hAnsi="Tahoma" w:cs="Tahoma"/>
          <w:snapToGrid w:val="0"/>
        </w:rPr>
        <w:t xml:space="preserve"> popust</w:t>
      </w:r>
      <w:r w:rsidR="00CA4DFA" w:rsidRPr="008F3C85">
        <w:rPr>
          <w:rFonts w:ascii="Tahoma" w:hAnsi="Tahoma" w:cs="Tahoma"/>
          <w:snapToGrid w:val="0"/>
        </w:rPr>
        <w:t>a</w:t>
      </w:r>
      <w:r w:rsidR="00783BF1" w:rsidRPr="008F3C85">
        <w:rPr>
          <w:rFonts w:ascii="Tahoma" w:hAnsi="Tahoma" w:cs="Tahoma"/>
          <w:snapToGrid w:val="0"/>
        </w:rPr>
        <w:t xml:space="preserve"> iz </w:t>
      </w:r>
      <w:r w:rsidR="00783BF1" w:rsidRPr="008F3C85">
        <w:rPr>
          <w:rFonts w:ascii="Tahoma" w:hAnsi="Tahoma" w:cs="Tahoma"/>
        </w:rPr>
        <w:t>ponudbenega predračuna izvajalca</w:t>
      </w:r>
      <w:r w:rsidR="00783BF1" w:rsidRPr="008F3C85">
        <w:rPr>
          <w:rFonts w:ascii="Tahoma" w:hAnsi="Tahoma" w:cs="Tahoma"/>
          <w:snapToGrid w:val="0"/>
        </w:rPr>
        <w:t xml:space="preserve"> je fiksen</w:t>
      </w:r>
      <w:r w:rsidR="00783BF1" w:rsidRPr="008F3C85">
        <w:t xml:space="preserve"> </w:t>
      </w:r>
      <w:r w:rsidR="00783BF1" w:rsidRPr="008F3C85">
        <w:rPr>
          <w:rFonts w:ascii="Tahoma" w:hAnsi="Tahoma" w:cs="Tahoma"/>
          <w:snapToGrid w:val="0"/>
        </w:rPr>
        <w:t xml:space="preserve">ves čas veljavnosti okvirnega sporazuma, ter se ne spreminja pod nobenim pogojem, razen v primeru višjega popusta. Popust, ki ga </w:t>
      </w:r>
      <w:r w:rsidR="00A678A9" w:rsidRPr="008F3C85">
        <w:rPr>
          <w:rFonts w:ascii="Tahoma" w:hAnsi="Tahoma" w:cs="Tahoma"/>
          <w:snapToGrid w:val="0"/>
        </w:rPr>
        <w:t>izvajalec daje</w:t>
      </w:r>
      <w:r w:rsidR="00783BF1" w:rsidRPr="008F3C85">
        <w:rPr>
          <w:rFonts w:ascii="Tahoma" w:hAnsi="Tahoma" w:cs="Tahoma"/>
          <w:snapToGrid w:val="0"/>
        </w:rPr>
        <w:t xml:space="preserve"> za gorivo mora biti upoštevan in prikazan </w:t>
      </w:r>
      <w:r w:rsidR="00A678A9" w:rsidRPr="008F3C85">
        <w:rPr>
          <w:rFonts w:ascii="Tahoma" w:hAnsi="Tahoma" w:cs="Tahoma"/>
          <w:snapToGrid w:val="0"/>
        </w:rPr>
        <w:t>na</w:t>
      </w:r>
      <w:r w:rsidR="00783BF1" w:rsidRPr="008F3C85">
        <w:rPr>
          <w:rFonts w:ascii="Tahoma" w:hAnsi="Tahoma" w:cs="Tahoma"/>
          <w:snapToGrid w:val="0"/>
        </w:rPr>
        <w:t xml:space="preserve"> vsakem računu v času </w:t>
      </w:r>
      <w:r w:rsidR="00A678A9" w:rsidRPr="008F3C85">
        <w:rPr>
          <w:rFonts w:ascii="Tahoma" w:hAnsi="Tahoma" w:cs="Tahoma"/>
          <w:snapToGrid w:val="0"/>
        </w:rPr>
        <w:t>veljavnosti</w:t>
      </w:r>
      <w:r w:rsidR="00783BF1" w:rsidRPr="008F3C85">
        <w:rPr>
          <w:rFonts w:ascii="Tahoma" w:hAnsi="Tahoma" w:cs="Tahoma"/>
          <w:snapToGrid w:val="0"/>
        </w:rPr>
        <w:t xml:space="preserve"> okvirnega sporazuma.</w:t>
      </w:r>
      <w:r w:rsidR="00F03E1C" w:rsidRPr="008F3C85">
        <w:rPr>
          <w:rFonts w:ascii="Tahoma" w:hAnsi="Tahoma" w:cs="Tahoma"/>
          <w:snapToGrid w:val="0"/>
        </w:rPr>
        <w:t xml:space="preserve"> </w:t>
      </w:r>
    </w:p>
    <w:p w14:paraId="347D109A" w14:textId="77777777" w:rsidR="00D12929" w:rsidRPr="008F3C85" w:rsidRDefault="00D12929" w:rsidP="0072034D">
      <w:pPr>
        <w:keepLines/>
        <w:widowControl w:val="0"/>
        <w:jc w:val="both"/>
        <w:rPr>
          <w:rFonts w:ascii="Tahoma" w:hAnsi="Tahoma" w:cs="Tahoma"/>
        </w:rPr>
      </w:pPr>
    </w:p>
    <w:p w14:paraId="7BE84971" w14:textId="56EBFD48" w:rsidR="008A30B4" w:rsidRPr="008F3C85" w:rsidRDefault="00D12929" w:rsidP="0072034D">
      <w:pPr>
        <w:keepLines/>
        <w:widowControl w:val="0"/>
        <w:jc w:val="both"/>
        <w:rPr>
          <w:rFonts w:ascii="Tahoma" w:hAnsi="Tahoma" w:cs="Tahoma"/>
        </w:rPr>
      </w:pPr>
      <w:r w:rsidRPr="008F3C85">
        <w:rPr>
          <w:rFonts w:ascii="Tahoma" w:hAnsi="Tahoma" w:cs="Tahoma"/>
        </w:rPr>
        <w:t xml:space="preserve">Maloprodajna cena posameznega goriva </w:t>
      </w:r>
      <w:r w:rsidR="005947B1" w:rsidRPr="008F3C85">
        <w:rPr>
          <w:rFonts w:ascii="Tahoma" w:hAnsi="Tahoma" w:cs="Tahoma"/>
        </w:rPr>
        <w:t>vključuje prodajno ceno, trošarino</w:t>
      </w:r>
      <w:r w:rsidR="00536C33" w:rsidRPr="008F3C85">
        <w:rPr>
          <w:rFonts w:ascii="Tahoma" w:hAnsi="Tahoma" w:cs="Tahoma"/>
        </w:rPr>
        <w:t>, DDV</w:t>
      </w:r>
      <w:r w:rsidR="005947B1" w:rsidRPr="008F3C85">
        <w:rPr>
          <w:rFonts w:ascii="Tahoma" w:hAnsi="Tahoma" w:cs="Tahoma"/>
        </w:rPr>
        <w:t xml:space="preserve"> ter vse ostale veljavne predpisane dajatve in prispevke</w:t>
      </w:r>
      <w:r w:rsidR="00C84087" w:rsidRPr="008F3C85">
        <w:rPr>
          <w:rFonts w:ascii="Tahoma" w:hAnsi="Tahoma" w:cs="Tahoma"/>
        </w:rPr>
        <w:t>, ter</w:t>
      </w:r>
      <w:r w:rsidR="00C84087" w:rsidRPr="008F3C85">
        <w:t xml:space="preserve"> </w:t>
      </w:r>
      <w:r w:rsidR="00C84087" w:rsidRPr="008F3C85">
        <w:rPr>
          <w:rFonts w:ascii="Tahoma" w:hAnsi="Tahoma" w:cs="Tahoma"/>
        </w:rPr>
        <w:t>se bo v obdobju veljavnosti okvirnega sporazuma spreminjala v skladu z veljavno zakonodajo</w:t>
      </w:r>
      <w:r w:rsidRPr="008F3C85">
        <w:rPr>
          <w:rFonts w:ascii="Tahoma" w:hAnsi="Tahoma" w:cs="Tahoma"/>
        </w:rPr>
        <w:t>.</w:t>
      </w:r>
    </w:p>
    <w:p w14:paraId="3660A87F" w14:textId="77777777" w:rsidR="008079AC" w:rsidRPr="008F3C85" w:rsidRDefault="008079AC" w:rsidP="0072034D">
      <w:pPr>
        <w:keepLines/>
        <w:widowControl w:val="0"/>
        <w:jc w:val="both"/>
        <w:rPr>
          <w:rFonts w:ascii="Tahoma" w:hAnsi="Tahoma" w:cs="Tahoma"/>
        </w:rPr>
      </w:pPr>
    </w:p>
    <w:p w14:paraId="10A74373" w14:textId="15AB24C8" w:rsidR="003D3251" w:rsidRPr="008F3C85" w:rsidRDefault="003D3251" w:rsidP="003D3251">
      <w:pPr>
        <w:keepLines/>
        <w:widowControl w:val="0"/>
        <w:jc w:val="center"/>
        <w:rPr>
          <w:rFonts w:ascii="Tahoma" w:hAnsi="Tahoma" w:cs="Tahoma"/>
          <w:i/>
        </w:rPr>
      </w:pPr>
      <w:r w:rsidRPr="008F3C85">
        <w:rPr>
          <w:rFonts w:ascii="Tahoma" w:hAnsi="Tahoma" w:cs="Tahoma"/>
          <w:i/>
        </w:rPr>
        <w:t>/velja za Sklop 1/</w:t>
      </w:r>
    </w:p>
    <w:p w14:paraId="7075E9AF" w14:textId="5FFDBC8E" w:rsidR="00D90B8D" w:rsidRPr="008F3C85" w:rsidRDefault="00F65744" w:rsidP="0072034D">
      <w:pPr>
        <w:keepLines/>
        <w:widowControl w:val="0"/>
        <w:jc w:val="both"/>
        <w:rPr>
          <w:rFonts w:ascii="Tahoma" w:hAnsi="Tahoma" w:cs="Tahoma"/>
        </w:rPr>
      </w:pPr>
      <w:r w:rsidRPr="008F3C85">
        <w:rPr>
          <w:rFonts w:ascii="Tahoma" w:hAnsi="Tahoma" w:cs="Tahoma"/>
        </w:rPr>
        <w:t xml:space="preserve">Cena na enoto </w:t>
      </w:r>
      <w:r w:rsidR="005D000C" w:rsidRPr="008F3C85">
        <w:rPr>
          <w:rFonts w:ascii="Tahoma" w:hAnsi="Tahoma" w:cs="Tahoma"/>
        </w:rPr>
        <w:t xml:space="preserve">mere na bencinskem servisu izvajalca </w:t>
      </w:r>
      <w:r w:rsidRPr="008F3C85">
        <w:rPr>
          <w:rFonts w:ascii="Tahoma" w:hAnsi="Tahoma" w:cs="Tahoma"/>
        </w:rPr>
        <w:t>vključuje vse materialne in nematerialne stroške, ki jih bo izvajalec imel z realizacijo predmeta okvirnega sporazuma, vključno z izdajo identifikacijskih kartic za uporabnike naročnika</w:t>
      </w:r>
      <w:r w:rsidR="005947B1" w:rsidRPr="008F3C85">
        <w:t xml:space="preserve"> </w:t>
      </w:r>
      <w:r w:rsidR="005947B1" w:rsidRPr="008F3C85">
        <w:rPr>
          <w:rFonts w:ascii="Tahoma" w:hAnsi="Tahoma" w:cs="Tahoma"/>
        </w:rPr>
        <w:t>oz. za vsako posamezno vozilo</w:t>
      </w:r>
      <w:r w:rsidRPr="008F3C85">
        <w:rPr>
          <w:rFonts w:ascii="Tahoma" w:hAnsi="Tahoma" w:cs="Tahoma"/>
        </w:rPr>
        <w:t xml:space="preserve">, pri čemer mora sistem plačevanja goriva z identifikacijskimi karticami omogočati, da uporabnik naročnika ob plačilu goriva vnese stanje prevoženih km vozila ter plačevanje cestnine </w:t>
      </w:r>
      <w:proofErr w:type="spellStart"/>
      <w:r w:rsidRPr="008F3C85">
        <w:rPr>
          <w:rFonts w:ascii="Tahoma" w:hAnsi="Tahoma" w:cs="Tahoma"/>
        </w:rPr>
        <w:t>DarsGo</w:t>
      </w:r>
      <w:proofErr w:type="spellEnd"/>
      <w:r w:rsidRPr="008F3C85">
        <w:rPr>
          <w:rFonts w:ascii="Tahoma" w:hAnsi="Tahoma" w:cs="Tahoma"/>
        </w:rPr>
        <w:t xml:space="preserve">. </w:t>
      </w:r>
      <w:r w:rsidR="005947B1" w:rsidRPr="008F3C85">
        <w:rPr>
          <w:rFonts w:ascii="Tahoma" w:hAnsi="Tahoma" w:cs="Tahoma"/>
          <w:snapToGrid w:val="0"/>
        </w:rPr>
        <w:t xml:space="preserve">Cena vključuje tudi stroške zagotavljanja podatkov v elektronski obliki </w:t>
      </w:r>
      <w:r w:rsidR="007143AA" w:rsidRPr="008F3C85">
        <w:rPr>
          <w:rFonts w:ascii="Tahoma" w:hAnsi="Tahoma" w:cs="Tahoma"/>
          <w:snapToGrid w:val="0"/>
        </w:rPr>
        <w:t>in</w:t>
      </w:r>
      <w:r w:rsidR="005947B1" w:rsidRPr="008F3C85">
        <w:rPr>
          <w:rFonts w:ascii="Tahoma" w:hAnsi="Tahoma" w:cs="Tahoma"/>
          <w:snapToGrid w:val="0"/>
        </w:rPr>
        <w:t xml:space="preserve"> stroške brezgotovinskega plačila.</w:t>
      </w:r>
    </w:p>
    <w:p w14:paraId="2B58C3C8" w14:textId="7C4F9F1D" w:rsidR="003D3251" w:rsidRPr="008F3C85" w:rsidRDefault="003D3251" w:rsidP="003D3251">
      <w:pPr>
        <w:keepLines/>
        <w:widowControl w:val="0"/>
        <w:jc w:val="center"/>
        <w:rPr>
          <w:rFonts w:ascii="Tahoma" w:hAnsi="Tahoma" w:cs="Tahoma"/>
          <w:i/>
        </w:rPr>
      </w:pPr>
      <w:r w:rsidRPr="008F3C85">
        <w:rPr>
          <w:rFonts w:ascii="Tahoma" w:hAnsi="Tahoma" w:cs="Tahoma"/>
          <w:i/>
        </w:rPr>
        <w:lastRenderedPageBreak/>
        <w:t>/velja za Sklop 2/</w:t>
      </w:r>
    </w:p>
    <w:p w14:paraId="141A7B14" w14:textId="21F8B8B6" w:rsidR="00F65744" w:rsidRPr="008F3C85" w:rsidRDefault="00F65744" w:rsidP="0072034D">
      <w:pPr>
        <w:keepLines/>
        <w:widowControl w:val="0"/>
        <w:jc w:val="both"/>
        <w:rPr>
          <w:rFonts w:ascii="Tahoma" w:hAnsi="Tahoma" w:cs="Tahoma"/>
        </w:rPr>
      </w:pPr>
      <w:r w:rsidRPr="008F3C85">
        <w:rPr>
          <w:rFonts w:ascii="Tahoma" w:hAnsi="Tahoma" w:cs="Tahoma"/>
        </w:rPr>
        <w:t>Cena na enoto mere</w:t>
      </w:r>
      <w:r w:rsidR="008A3707" w:rsidRPr="008F3C85">
        <w:rPr>
          <w:rFonts w:ascii="Tahoma" w:hAnsi="Tahoma" w:cs="Tahoma"/>
        </w:rPr>
        <w:t xml:space="preserve"> za dobavo</w:t>
      </w:r>
      <w:r w:rsidRPr="008F3C85">
        <w:rPr>
          <w:rFonts w:ascii="Tahoma" w:hAnsi="Tahoma" w:cs="Tahoma"/>
        </w:rPr>
        <w:t xml:space="preserve"> </w:t>
      </w:r>
      <w:r w:rsidR="008A3707" w:rsidRPr="008F3C85">
        <w:rPr>
          <w:rFonts w:ascii="Tahoma" w:hAnsi="Tahoma" w:cs="Tahoma"/>
        </w:rPr>
        <w:t xml:space="preserve">goriv na lokacijo naročnika </w:t>
      </w:r>
      <w:r w:rsidRPr="008F3C85">
        <w:rPr>
          <w:rFonts w:ascii="Tahoma" w:hAnsi="Tahoma" w:cs="Tahoma"/>
        </w:rPr>
        <w:t>vključuje vse materialne in nematerialne stroške, ki jih bo izvajalec imel z realizacijo predmeta okvirnega sporazuma</w:t>
      </w:r>
      <w:r w:rsidR="00651510" w:rsidRPr="008F3C85">
        <w:rPr>
          <w:rFonts w:ascii="Tahoma" w:hAnsi="Tahoma" w:cs="Tahoma"/>
        </w:rPr>
        <w:t>, vključno s stroški prevoza,</w:t>
      </w:r>
      <w:r w:rsidRPr="008F3C85">
        <w:rPr>
          <w:rFonts w:ascii="Tahoma" w:hAnsi="Tahoma" w:cs="Tahoma"/>
        </w:rPr>
        <w:t xml:space="preserve"> točenja plinskega olja v rezervoar na lokaciji naročnika ter stroški izdaje potrdila o kakovosti, ki ga izdela laboratorij, ki izpolnjuje zahteve standarda SIST EN ISO/IEC 17025:2005 za dejavnosti označene v akreditacijski listini št.: LP-002. </w:t>
      </w:r>
    </w:p>
    <w:p w14:paraId="03ECC3D3" w14:textId="5DB8C678" w:rsidR="00F65744" w:rsidRPr="008F3C85" w:rsidRDefault="00F65744" w:rsidP="0072034D">
      <w:pPr>
        <w:pStyle w:val="Slog"/>
        <w:keepLines/>
        <w:widowControl w:val="0"/>
        <w:rPr>
          <w:rFonts w:ascii="Tahoma" w:hAnsi="Tahoma" w:cs="Tahoma"/>
          <w:sz w:val="20"/>
          <w:lang w:val="sl-SI"/>
        </w:rPr>
      </w:pPr>
    </w:p>
    <w:p w14:paraId="46CD0CBF" w14:textId="38509B1E" w:rsidR="00756DC1" w:rsidRPr="008F3C85" w:rsidRDefault="00756DC1" w:rsidP="00422B5B">
      <w:pPr>
        <w:keepLines/>
        <w:widowControl w:val="0"/>
        <w:tabs>
          <w:tab w:val="left" w:pos="851"/>
          <w:tab w:val="left" w:pos="1702"/>
        </w:tabs>
        <w:jc w:val="both"/>
        <w:rPr>
          <w:rFonts w:ascii="Tahoma" w:hAnsi="Tahoma" w:cs="Tahoma"/>
          <w:b/>
        </w:rPr>
      </w:pPr>
      <w:r w:rsidRPr="008F3C85">
        <w:rPr>
          <w:rFonts w:ascii="Tahoma" w:hAnsi="Tahoma" w:cs="Tahoma"/>
          <w:b/>
        </w:rPr>
        <w:t>(DE)REGULACIJA CEN</w:t>
      </w:r>
      <w:r w:rsidRPr="008F3C85">
        <w:t xml:space="preserve"> </w:t>
      </w:r>
      <w:r w:rsidRPr="008F3C85">
        <w:rPr>
          <w:rFonts w:ascii="Tahoma" w:hAnsi="Tahoma" w:cs="Tahoma"/>
          <w:b/>
        </w:rPr>
        <w:t>NAFTNIH DERIVATOV</w:t>
      </w:r>
    </w:p>
    <w:p w14:paraId="075BAEA3" w14:textId="77777777" w:rsidR="00422B5B" w:rsidRPr="008F3C85" w:rsidRDefault="00422B5B" w:rsidP="00422B5B">
      <w:pPr>
        <w:keepLines/>
        <w:widowControl w:val="0"/>
        <w:tabs>
          <w:tab w:val="left" w:pos="851"/>
          <w:tab w:val="left" w:pos="1702"/>
        </w:tabs>
        <w:jc w:val="both"/>
        <w:rPr>
          <w:rFonts w:ascii="Tahoma" w:hAnsi="Tahoma" w:cs="Tahoma"/>
          <w:b/>
          <w:sz w:val="8"/>
        </w:rPr>
      </w:pPr>
    </w:p>
    <w:p w14:paraId="77BA7456" w14:textId="6B0EA1FB" w:rsidR="00756DC1" w:rsidRPr="008F3C85" w:rsidRDefault="00756DC1" w:rsidP="006B57F6">
      <w:pPr>
        <w:keepLines/>
        <w:widowControl w:val="0"/>
        <w:numPr>
          <w:ilvl w:val="0"/>
          <w:numId w:val="35"/>
        </w:numPr>
        <w:tabs>
          <w:tab w:val="clear" w:pos="1440"/>
        </w:tabs>
        <w:ind w:left="284" w:hanging="284"/>
        <w:jc w:val="center"/>
        <w:rPr>
          <w:rFonts w:ascii="Tahoma" w:hAnsi="Tahoma" w:cs="Tahoma"/>
        </w:rPr>
      </w:pPr>
      <w:r w:rsidRPr="008F3C85">
        <w:rPr>
          <w:rFonts w:ascii="Tahoma" w:hAnsi="Tahoma" w:cs="Tahoma"/>
        </w:rPr>
        <w:t xml:space="preserve">člen </w:t>
      </w:r>
    </w:p>
    <w:p w14:paraId="3FE0633A" w14:textId="77777777" w:rsidR="00756DC1" w:rsidRPr="008F3C85" w:rsidRDefault="00756DC1" w:rsidP="0072034D">
      <w:pPr>
        <w:keepLines/>
        <w:widowControl w:val="0"/>
        <w:jc w:val="both"/>
        <w:rPr>
          <w:rFonts w:ascii="Tahoma" w:hAnsi="Tahoma" w:cs="Tahoma"/>
          <w:snapToGrid w:val="0"/>
        </w:rPr>
      </w:pPr>
    </w:p>
    <w:p w14:paraId="724EB46A" w14:textId="009D91EE" w:rsidR="008A3707" w:rsidRPr="008F3C85" w:rsidRDefault="003D3251" w:rsidP="0072034D">
      <w:pPr>
        <w:keepLines/>
        <w:widowControl w:val="0"/>
        <w:jc w:val="both"/>
        <w:rPr>
          <w:rFonts w:ascii="Tahoma" w:hAnsi="Tahoma" w:cs="Tahoma"/>
          <w:snapToGrid w:val="0"/>
        </w:rPr>
      </w:pPr>
      <w:r w:rsidRPr="008F3C85">
        <w:rPr>
          <w:rFonts w:ascii="Tahoma" w:hAnsi="Tahoma" w:cs="Tahoma"/>
          <w:snapToGrid w:val="0"/>
        </w:rPr>
        <w:t>V primeru, da bi tekom veljavnosti okvirnega sporazuma prišlo do ponovne</w:t>
      </w:r>
      <w:r w:rsidRPr="008F3C85">
        <w:rPr>
          <w:rFonts w:ascii="Tahoma" w:hAnsi="Tahoma" w:cs="Tahoma"/>
        </w:rPr>
        <w:t xml:space="preserve"> deregulacije </w:t>
      </w:r>
      <w:r w:rsidR="00756DC1" w:rsidRPr="008F3C85">
        <w:rPr>
          <w:rFonts w:ascii="Tahoma" w:hAnsi="Tahoma" w:cs="Tahoma"/>
        </w:rPr>
        <w:t xml:space="preserve">cen </w:t>
      </w:r>
      <w:r w:rsidRPr="008F3C85">
        <w:rPr>
          <w:rFonts w:ascii="Tahoma" w:hAnsi="Tahoma" w:cs="Tahoma"/>
        </w:rPr>
        <w:t>oziroma</w:t>
      </w:r>
      <w:r w:rsidRPr="008F3C85">
        <w:rPr>
          <w:rFonts w:ascii="Tahoma" w:hAnsi="Tahoma" w:cs="Tahoma"/>
          <w:snapToGrid w:val="0"/>
        </w:rPr>
        <w:t xml:space="preserve"> </w:t>
      </w:r>
      <w:r w:rsidRPr="008F3C85">
        <w:rPr>
          <w:rFonts w:ascii="Tahoma" w:hAnsi="Tahoma" w:cs="Tahoma"/>
        </w:rPr>
        <w:t>liberalizacije trga naftnih derivatov</w:t>
      </w:r>
      <w:r w:rsidRPr="008F3C85">
        <w:rPr>
          <w:rFonts w:ascii="Tahoma" w:hAnsi="Tahoma" w:cs="Tahoma"/>
          <w:snapToGrid w:val="0"/>
        </w:rPr>
        <w:t xml:space="preserve">, se bo cena določila ob upoštevanju popusta </w:t>
      </w:r>
      <w:r w:rsidR="00756DC1" w:rsidRPr="008F3C85">
        <w:rPr>
          <w:rFonts w:ascii="Tahoma" w:hAnsi="Tahoma" w:cs="Tahoma"/>
          <w:snapToGrid w:val="0"/>
        </w:rPr>
        <w:t>izvajalca</w:t>
      </w:r>
      <w:r w:rsidRPr="008F3C85">
        <w:rPr>
          <w:rFonts w:ascii="Tahoma" w:hAnsi="Tahoma" w:cs="Tahoma"/>
          <w:snapToGrid w:val="0"/>
        </w:rPr>
        <w:t xml:space="preserve"> in glede na takrat veljavno maloprodajno ceno naftnih derivatov </w:t>
      </w:r>
      <w:r w:rsidR="00756DC1" w:rsidRPr="008F3C85">
        <w:rPr>
          <w:rFonts w:ascii="Tahoma" w:hAnsi="Tahoma" w:cs="Tahoma"/>
          <w:snapToGrid w:val="0"/>
        </w:rPr>
        <w:t xml:space="preserve">izvajalca </w:t>
      </w:r>
      <w:r w:rsidRPr="008F3C85">
        <w:rPr>
          <w:rFonts w:ascii="Tahoma" w:hAnsi="Tahoma" w:cs="Tahoma"/>
          <w:snapToGrid w:val="0"/>
        </w:rPr>
        <w:t>in</w:t>
      </w:r>
      <w:r w:rsidR="007745AD" w:rsidRPr="008F3C85">
        <w:rPr>
          <w:rFonts w:ascii="Tahoma" w:hAnsi="Tahoma" w:cs="Tahoma"/>
          <w:snapToGrid w:val="0"/>
        </w:rPr>
        <w:t xml:space="preserve"> v skladu z veljavno zakonodajo</w:t>
      </w:r>
      <w:r w:rsidRPr="008F3C85">
        <w:rPr>
          <w:rFonts w:ascii="Tahoma" w:hAnsi="Tahoma" w:cs="Tahoma"/>
          <w:snapToGrid w:val="0"/>
        </w:rPr>
        <w:t>.</w:t>
      </w:r>
      <w:r w:rsidRPr="008F3C85">
        <w:t xml:space="preserve"> </w:t>
      </w:r>
      <w:r w:rsidRPr="008F3C85">
        <w:rPr>
          <w:rFonts w:ascii="Tahoma" w:hAnsi="Tahoma" w:cs="Tahoma"/>
          <w:snapToGrid w:val="0"/>
        </w:rPr>
        <w:t>V primeru, da bi nato ponovno prišlo do regulacije naftnih derivatov s strani Vlad</w:t>
      </w:r>
      <w:r w:rsidR="00F7554B" w:rsidRPr="008F3C85">
        <w:rPr>
          <w:rFonts w:ascii="Tahoma" w:hAnsi="Tahoma" w:cs="Tahoma"/>
          <w:snapToGrid w:val="0"/>
        </w:rPr>
        <w:t>e</w:t>
      </w:r>
      <w:r w:rsidRPr="008F3C85">
        <w:rPr>
          <w:rFonts w:ascii="Tahoma" w:hAnsi="Tahoma" w:cs="Tahoma"/>
          <w:snapToGrid w:val="0"/>
        </w:rPr>
        <w:t xml:space="preserve"> RS, se bo cena določila ob upoštevanju popusta </w:t>
      </w:r>
      <w:r w:rsidR="007745AD" w:rsidRPr="008F3C85">
        <w:rPr>
          <w:rFonts w:ascii="Tahoma" w:hAnsi="Tahoma" w:cs="Tahoma"/>
          <w:snapToGrid w:val="0"/>
        </w:rPr>
        <w:t xml:space="preserve">izvajalca </w:t>
      </w:r>
      <w:r w:rsidRPr="008F3C85">
        <w:rPr>
          <w:rFonts w:ascii="Tahoma" w:hAnsi="Tahoma" w:cs="Tahoma"/>
          <w:snapToGrid w:val="0"/>
        </w:rPr>
        <w:t>in cen naftnih derivatov določenih s strani Vlad</w:t>
      </w:r>
      <w:r w:rsidR="00F7554B" w:rsidRPr="008F3C85">
        <w:rPr>
          <w:rFonts w:ascii="Tahoma" w:hAnsi="Tahoma" w:cs="Tahoma"/>
          <w:snapToGrid w:val="0"/>
        </w:rPr>
        <w:t>e</w:t>
      </w:r>
      <w:r w:rsidRPr="008F3C85">
        <w:rPr>
          <w:rFonts w:ascii="Tahoma" w:hAnsi="Tahoma" w:cs="Tahoma"/>
          <w:snapToGrid w:val="0"/>
        </w:rPr>
        <w:t xml:space="preserve"> RS v skladu z veljavno zakonodajo.</w:t>
      </w:r>
    </w:p>
    <w:p w14:paraId="0C5E1140" w14:textId="45579C2F" w:rsidR="008A3707" w:rsidRPr="008F3C85" w:rsidRDefault="008A3707" w:rsidP="0072034D">
      <w:pPr>
        <w:pStyle w:val="Slog"/>
        <w:keepLines/>
        <w:widowControl w:val="0"/>
        <w:rPr>
          <w:rFonts w:ascii="Tahoma" w:hAnsi="Tahoma" w:cs="Tahoma"/>
          <w:sz w:val="20"/>
          <w:lang w:val="sl-SI"/>
        </w:rPr>
      </w:pPr>
    </w:p>
    <w:p w14:paraId="4D0F9E66" w14:textId="656CAAAA" w:rsidR="007745AD" w:rsidRPr="008F3C85" w:rsidRDefault="007745AD" w:rsidP="0072034D">
      <w:pPr>
        <w:pStyle w:val="Slog"/>
        <w:keepLines/>
        <w:widowControl w:val="0"/>
        <w:rPr>
          <w:rFonts w:ascii="Tahoma" w:hAnsi="Tahoma" w:cs="Tahoma"/>
          <w:b/>
          <w:sz w:val="20"/>
          <w:lang w:val="sl-SI"/>
        </w:rPr>
      </w:pPr>
      <w:r w:rsidRPr="008F3C85">
        <w:rPr>
          <w:rFonts w:ascii="Tahoma" w:hAnsi="Tahoma" w:cs="Tahoma"/>
          <w:b/>
          <w:sz w:val="20"/>
          <w:lang w:val="sl-SI"/>
        </w:rPr>
        <w:t>DODATNA NAROČILA</w:t>
      </w:r>
    </w:p>
    <w:p w14:paraId="2D213A70" w14:textId="77777777" w:rsidR="00F65744" w:rsidRPr="008F3C85" w:rsidRDefault="00F65744" w:rsidP="006B57F6">
      <w:pPr>
        <w:keepLines/>
        <w:widowControl w:val="0"/>
        <w:numPr>
          <w:ilvl w:val="0"/>
          <w:numId w:val="35"/>
        </w:numPr>
        <w:tabs>
          <w:tab w:val="clear" w:pos="1440"/>
        </w:tabs>
        <w:ind w:left="284" w:hanging="284"/>
        <w:jc w:val="center"/>
        <w:rPr>
          <w:rFonts w:ascii="Tahoma" w:hAnsi="Tahoma" w:cs="Tahoma"/>
        </w:rPr>
      </w:pPr>
      <w:r w:rsidRPr="008F3C85">
        <w:rPr>
          <w:rFonts w:ascii="Tahoma" w:hAnsi="Tahoma" w:cs="Tahoma"/>
        </w:rPr>
        <w:t>člen</w:t>
      </w:r>
    </w:p>
    <w:p w14:paraId="7BB81882" w14:textId="77777777" w:rsidR="000049A8" w:rsidRPr="008F3C85" w:rsidRDefault="000049A8" w:rsidP="006B57F6">
      <w:pPr>
        <w:keepLines/>
        <w:widowControl w:val="0"/>
        <w:rPr>
          <w:rFonts w:ascii="Tahoma" w:hAnsi="Tahoma" w:cs="Tahoma"/>
        </w:rPr>
      </w:pPr>
    </w:p>
    <w:p w14:paraId="62D16E12" w14:textId="79284DE7" w:rsidR="00422B5B" w:rsidRPr="008F3C85" w:rsidRDefault="00422B5B" w:rsidP="00422B5B">
      <w:pPr>
        <w:keepLines/>
        <w:widowControl w:val="0"/>
        <w:jc w:val="center"/>
        <w:rPr>
          <w:rFonts w:ascii="Tahoma" w:hAnsi="Tahoma" w:cs="Tahoma"/>
          <w:i/>
        </w:rPr>
      </w:pPr>
      <w:r w:rsidRPr="008F3C85">
        <w:rPr>
          <w:rFonts w:ascii="Tahoma" w:hAnsi="Tahoma" w:cs="Tahoma"/>
          <w:i/>
        </w:rPr>
        <w:t>/velja za Sklop 1/</w:t>
      </w:r>
    </w:p>
    <w:p w14:paraId="28736F47" w14:textId="37F40219" w:rsidR="001D19C6" w:rsidRPr="008F3C85" w:rsidRDefault="00C72F1D" w:rsidP="0072034D">
      <w:pPr>
        <w:keepLines/>
        <w:widowControl w:val="0"/>
        <w:jc w:val="both"/>
        <w:rPr>
          <w:rFonts w:ascii="Tahoma" w:hAnsi="Tahoma" w:cs="Tahoma"/>
        </w:rPr>
      </w:pPr>
      <w:r w:rsidRPr="008F3C85">
        <w:rPr>
          <w:rFonts w:ascii="Tahoma" w:hAnsi="Tahoma" w:cs="Tahoma"/>
        </w:rPr>
        <w:t xml:space="preserve">Izvajalec mora na bencinskih servisih omogočiti električno polnitev, nakup vinjet oz. elektronsko cestninjenje za osebna in tovorna vozila, </w:t>
      </w:r>
      <w:proofErr w:type="spellStart"/>
      <w:r w:rsidRPr="008F3C85">
        <w:rPr>
          <w:rFonts w:ascii="Tahoma" w:hAnsi="Tahoma" w:cs="Tahoma"/>
        </w:rPr>
        <w:t>DarsGO</w:t>
      </w:r>
      <w:proofErr w:type="spellEnd"/>
      <w:r w:rsidRPr="008F3C85">
        <w:rPr>
          <w:rFonts w:ascii="Tahoma" w:hAnsi="Tahoma" w:cs="Tahoma"/>
        </w:rPr>
        <w:t xml:space="preserve"> ter </w:t>
      </w:r>
      <w:r w:rsidRPr="008F3C85">
        <w:rPr>
          <w:rFonts w:ascii="Tahoma" w:hAnsi="Tahoma" w:cs="Tahoma"/>
          <w:bCs/>
        </w:rPr>
        <w:t>potrošni material za vozila (tekočina za čiščenje stekel, hladilna tekočina ipd.)</w:t>
      </w:r>
      <w:r w:rsidRPr="008F3C85">
        <w:t xml:space="preserve"> </w:t>
      </w:r>
      <w:r w:rsidRPr="008F3C85">
        <w:rPr>
          <w:rFonts w:ascii="Tahoma" w:hAnsi="Tahoma" w:cs="Tahoma"/>
          <w:bCs/>
        </w:rPr>
        <w:t>in podobno</w:t>
      </w:r>
      <w:r w:rsidR="00F9530A" w:rsidRPr="008F3C85">
        <w:rPr>
          <w:rFonts w:ascii="Tahoma" w:hAnsi="Tahoma" w:cs="Tahoma"/>
        </w:rPr>
        <w:t xml:space="preserve">. </w:t>
      </w:r>
      <w:r w:rsidRPr="008F3C85">
        <w:rPr>
          <w:rFonts w:ascii="Tahoma" w:hAnsi="Tahoma" w:cs="Tahoma"/>
        </w:rPr>
        <w:t>Navedeno blago se obračunava po cenah glede na uradno veljavni cenik izvajalca</w:t>
      </w:r>
      <w:r w:rsidRPr="008F3C85">
        <w:t xml:space="preserve"> </w:t>
      </w:r>
      <w:r w:rsidRPr="008F3C85">
        <w:rPr>
          <w:rFonts w:ascii="Tahoma" w:hAnsi="Tahoma" w:cs="Tahoma"/>
        </w:rPr>
        <w:t>na dan nakupa, k</w:t>
      </w:r>
      <w:r w:rsidR="00FF1368" w:rsidRPr="008F3C85">
        <w:rPr>
          <w:rFonts w:ascii="Tahoma" w:hAnsi="Tahoma" w:cs="Tahoma"/>
        </w:rPr>
        <w:t>i velja na bencinskem servisu oziroma po cenah, ki jih bosta naročnik in izvajalec sporazumno dogovoril</w:t>
      </w:r>
      <w:r w:rsidR="006640F9" w:rsidRPr="008F3C85">
        <w:rPr>
          <w:rFonts w:ascii="Tahoma" w:hAnsi="Tahoma" w:cs="Tahoma"/>
        </w:rPr>
        <w:t>a</w:t>
      </w:r>
      <w:r w:rsidR="00FF1368" w:rsidRPr="008F3C85">
        <w:rPr>
          <w:rFonts w:ascii="Tahoma" w:hAnsi="Tahoma" w:cs="Tahoma"/>
        </w:rPr>
        <w:t>.</w:t>
      </w:r>
    </w:p>
    <w:p w14:paraId="5AD6EB78" w14:textId="31553213" w:rsidR="001D19C6" w:rsidRPr="008F3C85" w:rsidRDefault="0034388F" w:rsidP="0072034D">
      <w:pPr>
        <w:keepLines/>
        <w:widowControl w:val="0"/>
        <w:jc w:val="both"/>
        <w:rPr>
          <w:rFonts w:ascii="Tahoma" w:hAnsi="Tahoma" w:cs="Tahoma"/>
        </w:rPr>
      </w:pPr>
      <w:r w:rsidRPr="008F3C85">
        <w:rPr>
          <w:rFonts w:ascii="Tahoma" w:hAnsi="Tahoma" w:cs="Tahoma"/>
        </w:rPr>
        <w:t xml:space="preserve">  </w:t>
      </w:r>
    </w:p>
    <w:p w14:paraId="0C043016" w14:textId="27013A1F" w:rsidR="00F65744" w:rsidRPr="008F3C85" w:rsidRDefault="00110898" w:rsidP="0072034D">
      <w:pPr>
        <w:keepLines/>
        <w:widowControl w:val="0"/>
        <w:jc w:val="both"/>
        <w:rPr>
          <w:rFonts w:ascii="Tahoma" w:hAnsi="Tahoma" w:cs="Tahoma"/>
        </w:rPr>
      </w:pPr>
      <w:r w:rsidRPr="008F3C85">
        <w:rPr>
          <w:rFonts w:ascii="Tahoma" w:hAnsi="Tahoma" w:cs="Tahoma"/>
        </w:rPr>
        <w:t>V kolikor se bo v času veljavnosti okvirnega sporazuma pri naročniku pojavila potreba po blagu, ki po namenu sodi v istovrstno blago oziroma je povezano z vsebino tega okvirnega sporazuma in to blago ni navedeno v ponudbenem predračunu</w:t>
      </w:r>
      <w:r w:rsidR="00A678A9" w:rsidRPr="008F3C85">
        <w:rPr>
          <w:rFonts w:ascii="Tahoma" w:hAnsi="Tahoma" w:cs="Tahoma"/>
        </w:rPr>
        <w:t xml:space="preserve"> izvajalca</w:t>
      </w:r>
      <w:r w:rsidRPr="008F3C85">
        <w:rPr>
          <w:rFonts w:ascii="Tahoma" w:hAnsi="Tahoma" w:cs="Tahoma"/>
        </w:rPr>
        <w:t xml:space="preserve">, bo naročnik lahko to blago naročil neposredno pri izvajalcu po tem okvirnem sporazumu. Izvajalec se obvezuje v primeru dodatnih naročil blaga, ki ni navedeno v ponudbenem predračunu </w:t>
      </w:r>
      <w:r w:rsidR="00A678A9" w:rsidRPr="008F3C85">
        <w:rPr>
          <w:rFonts w:ascii="Tahoma" w:hAnsi="Tahoma" w:cs="Tahoma"/>
        </w:rPr>
        <w:t xml:space="preserve">izvajalca, </w:t>
      </w:r>
      <w:r w:rsidRPr="008F3C85">
        <w:rPr>
          <w:rFonts w:ascii="Tahoma" w:hAnsi="Tahoma" w:cs="Tahoma"/>
        </w:rPr>
        <w:t xml:space="preserve">tako blago dobavljati po cenah glede na svoj uradno veljavni cenik oziroma po cenah, ki jih bosta naročnik in izvajalec </w:t>
      </w:r>
      <w:r w:rsidR="005829DD" w:rsidRPr="008F3C85">
        <w:rPr>
          <w:rFonts w:ascii="Tahoma" w:hAnsi="Tahoma" w:cs="Tahoma"/>
        </w:rPr>
        <w:t>sporazumno dogovoril</w:t>
      </w:r>
      <w:r w:rsidR="006640F9" w:rsidRPr="008F3C85">
        <w:rPr>
          <w:rFonts w:ascii="Tahoma" w:hAnsi="Tahoma" w:cs="Tahoma"/>
        </w:rPr>
        <w:t>a</w:t>
      </w:r>
      <w:r w:rsidR="00F65744" w:rsidRPr="008F3C85">
        <w:rPr>
          <w:rFonts w:ascii="Tahoma" w:hAnsi="Tahoma" w:cs="Tahoma"/>
        </w:rPr>
        <w:t>.</w:t>
      </w:r>
    </w:p>
    <w:p w14:paraId="018C05DB" w14:textId="12593393" w:rsidR="005829DD" w:rsidRPr="008F3C85" w:rsidRDefault="005829DD" w:rsidP="0072034D">
      <w:pPr>
        <w:keepLines/>
        <w:widowControl w:val="0"/>
        <w:tabs>
          <w:tab w:val="left" w:pos="1423"/>
        </w:tabs>
        <w:jc w:val="both"/>
        <w:rPr>
          <w:rFonts w:ascii="Tahoma" w:hAnsi="Tahoma" w:cs="Tahoma"/>
        </w:rPr>
      </w:pPr>
    </w:p>
    <w:p w14:paraId="751C2F87" w14:textId="77777777" w:rsidR="005829DD" w:rsidRPr="008F3C85" w:rsidRDefault="005829DD" w:rsidP="005829DD">
      <w:pPr>
        <w:keepLines/>
        <w:widowControl w:val="0"/>
        <w:tabs>
          <w:tab w:val="left" w:pos="2532"/>
        </w:tabs>
        <w:autoSpaceDE w:val="0"/>
        <w:autoSpaceDN w:val="0"/>
        <w:adjustRightInd w:val="0"/>
        <w:jc w:val="both"/>
        <w:rPr>
          <w:rFonts w:ascii="Tahoma" w:eastAsia="Calibri" w:hAnsi="Tahoma" w:cs="Tahoma"/>
          <w:color w:val="000000"/>
        </w:rPr>
      </w:pPr>
      <w:r w:rsidRPr="008F3C85">
        <w:rPr>
          <w:rFonts w:ascii="Tahoma" w:eastAsia="Calibri" w:hAnsi="Tahoma" w:cs="Tahoma"/>
          <w:color w:val="000000"/>
        </w:rPr>
        <w:t>Ne glede na prejšnji odstavek, si naročnik pridržuje pravico preveriti cene na trgu in od izvajalca zahtevati prilagoditev cene, v kolikor ponujena cena izvajalca odstopa od primerljivih cen na trgu. V kolikor izvajalec vztraja pri ceni, lahko naročnik zavrne takšno ponudbo ter blago in storitve naroči pri drugem izvajalcu.</w:t>
      </w:r>
    </w:p>
    <w:p w14:paraId="031C3B10" w14:textId="77777777" w:rsidR="005829DD" w:rsidRPr="008F3C85" w:rsidRDefault="005829DD" w:rsidP="0072034D">
      <w:pPr>
        <w:keepLines/>
        <w:widowControl w:val="0"/>
        <w:tabs>
          <w:tab w:val="left" w:pos="1423"/>
        </w:tabs>
        <w:jc w:val="both"/>
        <w:rPr>
          <w:rFonts w:ascii="Tahoma" w:hAnsi="Tahoma" w:cs="Tahoma"/>
        </w:rPr>
      </w:pPr>
    </w:p>
    <w:p w14:paraId="3F594026" w14:textId="458AE063" w:rsidR="00F65744" w:rsidRPr="008F3C85" w:rsidRDefault="00F65744" w:rsidP="0072034D">
      <w:pPr>
        <w:keepLines/>
        <w:widowControl w:val="0"/>
        <w:tabs>
          <w:tab w:val="left" w:pos="851"/>
          <w:tab w:val="left" w:pos="1702"/>
        </w:tabs>
        <w:jc w:val="both"/>
        <w:rPr>
          <w:rFonts w:ascii="Tahoma" w:hAnsi="Tahoma" w:cs="Tahoma"/>
          <w:b/>
        </w:rPr>
      </w:pPr>
      <w:r w:rsidRPr="008F3C85">
        <w:rPr>
          <w:rFonts w:ascii="Tahoma" w:hAnsi="Tahoma" w:cs="Tahoma"/>
          <w:b/>
        </w:rPr>
        <w:t>NAČIN OBRAČUNAVANJA IN PLAČILO</w:t>
      </w:r>
    </w:p>
    <w:p w14:paraId="5DFEC559" w14:textId="77777777" w:rsidR="00F65744" w:rsidRPr="008F3C85" w:rsidRDefault="00F65744" w:rsidP="006B57F6">
      <w:pPr>
        <w:keepLines/>
        <w:widowControl w:val="0"/>
        <w:numPr>
          <w:ilvl w:val="0"/>
          <w:numId w:val="35"/>
        </w:numPr>
        <w:tabs>
          <w:tab w:val="clear" w:pos="1440"/>
        </w:tabs>
        <w:ind w:left="284" w:hanging="284"/>
        <w:jc w:val="center"/>
        <w:rPr>
          <w:rFonts w:ascii="Tahoma" w:hAnsi="Tahoma" w:cs="Tahoma"/>
        </w:rPr>
      </w:pPr>
      <w:r w:rsidRPr="008F3C85">
        <w:rPr>
          <w:rFonts w:ascii="Tahoma" w:hAnsi="Tahoma" w:cs="Tahoma"/>
        </w:rPr>
        <w:t>člen</w:t>
      </w:r>
    </w:p>
    <w:p w14:paraId="11E5D57B" w14:textId="77777777" w:rsidR="00F65744" w:rsidRPr="008F3C85" w:rsidRDefault="00F65744" w:rsidP="00365D9B">
      <w:pPr>
        <w:keepLines/>
        <w:widowControl w:val="0"/>
        <w:rPr>
          <w:rFonts w:ascii="Tahoma" w:hAnsi="Tahoma" w:cs="Tahoma"/>
        </w:rPr>
      </w:pPr>
    </w:p>
    <w:p w14:paraId="0540999D" w14:textId="43497BCC" w:rsidR="009B62CB" w:rsidRPr="008F3C85" w:rsidRDefault="009B62CB" w:rsidP="009B62CB">
      <w:pPr>
        <w:keepLines/>
        <w:widowControl w:val="0"/>
        <w:jc w:val="center"/>
        <w:rPr>
          <w:rFonts w:ascii="Tahoma" w:hAnsi="Tahoma" w:cs="Tahoma"/>
          <w:i/>
        </w:rPr>
      </w:pPr>
      <w:r w:rsidRPr="008F3C85">
        <w:rPr>
          <w:rFonts w:ascii="Tahoma" w:hAnsi="Tahoma" w:cs="Tahoma"/>
          <w:i/>
        </w:rPr>
        <w:t>/velja za Sklop 1/</w:t>
      </w:r>
      <w:r w:rsidR="005E3B99" w:rsidRPr="008F3C85">
        <w:rPr>
          <w:rFonts w:ascii="Tahoma" w:hAnsi="Tahoma" w:cs="Tahoma"/>
          <w:i/>
        </w:rPr>
        <w:t xml:space="preserve"> </w:t>
      </w:r>
    </w:p>
    <w:p w14:paraId="0D63B49F" w14:textId="6C7AE3C2" w:rsidR="00F65744" w:rsidRPr="008F3C85" w:rsidRDefault="00C50CBD" w:rsidP="00422B5B">
      <w:pPr>
        <w:keepLines/>
        <w:widowControl w:val="0"/>
        <w:jc w:val="both"/>
        <w:rPr>
          <w:rFonts w:ascii="Tahoma" w:hAnsi="Tahoma" w:cs="Tahoma"/>
        </w:rPr>
      </w:pPr>
      <w:r w:rsidRPr="008F3C85">
        <w:rPr>
          <w:rFonts w:ascii="Tahoma" w:hAnsi="Tahoma" w:cs="Tahoma"/>
        </w:rPr>
        <w:t xml:space="preserve">Obračun nakupa goriva se bo izvedel na osnovi dejansko opravljenih nakupov goriva. </w:t>
      </w:r>
      <w:r w:rsidR="00384D4A" w:rsidRPr="008F3C85">
        <w:rPr>
          <w:rFonts w:ascii="Tahoma" w:hAnsi="Tahoma" w:cs="Tahoma"/>
        </w:rPr>
        <w:t>Za primere nakupa goriva s strani naročnika na bencinskih servisih</w:t>
      </w:r>
      <w:r w:rsidR="00073BA6" w:rsidRPr="008F3C85">
        <w:rPr>
          <w:rFonts w:ascii="Tahoma" w:hAnsi="Tahoma" w:cs="Tahoma"/>
        </w:rPr>
        <w:t xml:space="preserve"> in črpalkah za </w:t>
      </w:r>
      <w:proofErr w:type="spellStart"/>
      <w:r w:rsidR="00073BA6" w:rsidRPr="008F3C85">
        <w:rPr>
          <w:rFonts w:ascii="Tahoma" w:hAnsi="Tahoma" w:cs="Tahoma"/>
        </w:rPr>
        <w:t>avtoplin</w:t>
      </w:r>
      <w:proofErr w:type="spellEnd"/>
      <w:r w:rsidR="00384D4A" w:rsidRPr="008F3C85">
        <w:rPr>
          <w:rFonts w:ascii="Tahoma" w:hAnsi="Tahoma" w:cs="Tahoma"/>
        </w:rPr>
        <w:t>, i</w:t>
      </w:r>
      <w:r w:rsidR="00F65744" w:rsidRPr="008F3C85">
        <w:rPr>
          <w:rFonts w:ascii="Tahoma" w:hAnsi="Tahoma" w:cs="Tahoma"/>
        </w:rPr>
        <w:t xml:space="preserve">zvajalec izstavi račun </w:t>
      </w:r>
      <w:r w:rsidR="005E3B99" w:rsidRPr="008F3C85">
        <w:rPr>
          <w:rFonts w:ascii="Tahoma" w:hAnsi="Tahoma" w:cs="Tahoma"/>
        </w:rPr>
        <w:t xml:space="preserve">v vložišče naročnika </w:t>
      </w:r>
      <w:r w:rsidR="00F65744" w:rsidRPr="008F3C85">
        <w:rPr>
          <w:rFonts w:ascii="Tahoma" w:hAnsi="Tahoma" w:cs="Tahoma"/>
        </w:rPr>
        <w:t xml:space="preserve">do petega (5.) dne v tekočem mesecu za pretekli mesec. Račun izstavi zbirno za posamezne identifikacijske (plačilne) kartice, ki bodo izdane za osebna vozila uporabnikov naročnika. Za brezgotovinsko poslovanje z identifikacijskimi (plačilnimi) karticami izvajalec ne zaračunava stroškov. Mesečnemu računu mora biti priložen tudi seznam kupljenega blaga po posameznih identifikacijskih (plačilnih) karticah. </w:t>
      </w:r>
      <w:r w:rsidR="00073BA6" w:rsidRPr="008F3C85">
        <w:rPr>
          <w:rFonts w:ascii="Tahoma" w:hAnsi="Tahoma" w:cs="Tahoma"/>
        </w:rPr>
        <w:t xml:space="preserve"> </w:t>
      </w:r>
    </w:p>
    <w:p w14:paraId="2EE63210" w14:textId="2A68AE87" w:rsidR="008A30B4" w:rsidRPr="008F3C85" w:rsidRDefault="008A30B4" w:rsidP="00422B5B">
      <w:pPr>
        <w:keepLines/>
        <w:widowControl w:val="0"/>
        <w:jc w:val="both"/>
        <w:rPr>
          <w:rFonts w:ascii="Tahoma" w:hAnsi="Tahoma" w:cs="Tahoma"/>
        </w:rPr>
      </w:pPr>
    </w:p>
    <w:p w14:paraId="2431D214" w14:textId="685D2EA4" w:rsidR="00C50CBD" w:rsidRPr="008F3C85" w:rsidRDefault="00C50CBD" w:rsidP="00C50CBD">
      <w:pPr>
        <w:keepLines/>
        <w:widowControl w:val="0"/>
        <w:jc w:val="center"/>
        <w:rPr>
          <w:rFonts w:ascii="Tahoma" w:hAnsi="Tahoma" w:cs="Tahoma"/>
          <w:i/>
        </w:rPr>
      </w:pPr>
      <w:r w:rsidRPr="008F3C85">
        <w:rPr>
          <w:rFonts w:ascii="Tahoma" w:hAnsi="Tahoma" w:cs="Tahoma"/>
          <w:i/>
        </w:rPr>
        <w:t>/velja za Sklop 2/</w:t>
      </w:r>
    </w:p>
    <w:p w14:paraId="4514EE89" w14:textId="13C85453" w:rsidR="00F65744" w:rsidRPr="008F3C85" w:rsidRDefault="00C50CBD" w:rsidP="0072034D">
      <w:pPr>
        <w:keepLines/>
        <w:widowControl w:val="0"/>
        <w:jc w:val="both"/>
        <w:rPr>
          <w:rFonts w:ascii="Tahoma" w:hAnsi="Tahoma" w:cs="Tahoma"/>
        </w:rPr>
      </w:pPr>
      <w:r w:rsidRPr="008F3C85">
        <w:rPr>
          <w:rFonts w:ascii="Tahoma" w:hAnsi="Tahoma" w:cs="Tahoma"/>
        </w:rPr>
        <w:t xml:space="preserve">Obračun dobav goriva na lokacijo naročnika se bo izvedel na osnovi dejansko opravljenih dobav. </w:t>
      </w:r>
      <w:r w:rsidR="00384D4A" w:rsidRPr="008F3C85">
        <w:rPr>
          <w:rFonts w:ascii="Tahoma" w:hAnsi="Tahoma" w:cs="Tahoma"/>
        </w:rPr>
        <w:t>Za dobavo goriv na lokaciji naročnika, i</w:t>
      </w:r>
      <w:r w:rsidR="00F65744" w:rsidRPr="008F3C85">
        <w:rPr>
          <w:rFonts w:ascii="Tahoma" w:hAnsi="Tahoma" w:cs="Tahoma"/>
        </w:rPr>
        <w:t xml:space="preserve">zvajalec izstavi račun </w:t>
      </w:r>
      <w:r w:rsidR="00DA1838" w:rsidRPr="008F3C85">
        <w:rPr>
          <w:rFonts w:ascii="Tahoma" w:hAnsi="Tahoma" w:cs="Tahoma"/>
        </w:rPr>
        <w:t>v vložišče naročnika v roku osmih (8) dni po</w:t>
      </w:r>
      <w:r w:rsidR="00E12906" w:rsidRPr="008F3C85">
        <w:rPr>
          <w:rFonts w:ascii="Tahoma" w:hAnsi="Tahoma" w:cs="Tahoma"/>
        </w:rPr>
        <w:t xml:space="preserve"> uspešni</w:t>
      </w:r>
      <w:r w:rsidR="00F65744" w:rsidRPr="008F3C85">
        <w:rPr>
          <w:rFonts w:ascii="Tahoma" w:hAnsi="Tahoma" w:cs="Tahoma"/>
        </w:rPr>
        <w:t xml:space="preserve"> </w:t>
      </w:r>
      <w:r w:rsidR="00E12906" w:rsidRPr="008F3C85">
        <w:rPr>
          <w:rFonts w:ascii="Tahoma" w:hAnsi="Tahoma" w:cs="Tahoma"/>
        </w:rPr>
        <w:t>oz. pravilni izvršeni dobavi</w:t>
      </w:r>
      <w:r w:rsidR="00F65744" w:rsidRPr="008F3C85">
        <w:rPr>
          <w:rFonts w:ascii="Tahoma" w:hAnsi="Tahoma" w:cs="Tahoma"/>
        </w:rPr>
        <w:t>.</w:t>
      </w:r>
      <w:r w:rsidR="00D56081" w:rsidRPr="008F3C85">
        <w:rPr>
          <w:rFonts w:ascii="Tahoma" w:hAnsi="Tahoma" w:cs="Tahoma"/>
        </w:rPr>
        <w:t xml:space="preserve"> Dobava se </w:t>
      </w:r>
      <w:r w:rsidR="00E12906" w:rsidRPr="008F3C85">
        <w:rPr>
          <w:rFonts w:ascii="Tahoma" w:hAnsi="Tahoma" w:cs="Tahoma"/>
        </w:rPr>
        <w:t>šteje</w:t>
      </w:r>
      <w:r w:rsidR="00D56081" w:rsidRPr="008F3C85">
        <w:rPr>
          <w:rFonts w:ascii="Tahoma" w:hAnsi="Tahoma" w:cs="Tahoma"/>
        </w:rPr>
        <w:t xml:space="preserve"> z</w:t>
      </w:r>
      <w:r w:rsidR="00F9530A" w:rsidRPr="008F3C85">
        <w:rPr>
          <w:rFonts w:ascii="Tahoma" w:hAnsi="Tahoma" w:cs="Tahoma"/>
        </w:rPr>
        <w:t>a pravilno izvršeno s podpisom dobavnice</w:t>
      </w:r>
      <w:r w:rsidR="00D56081" w:rsidRPr="008F3C85">
        <w:rPr>
          <w:rFonts w:ascii="Tahoma" w:hAnsi="Tahoma" w:cs="Tahoma"/>
        </w:rPr>
        <w:t xml:space="preserve"> s strani obeh strank okvirnega sporazu</w:t>
      </w:r>
      <w:r w:rsidR="00DA1838" w:rsidRPr="008F3C85">
        <w:rPr>
          <w:rFonts w:ascii="Tahoma" w:hAnsi="Tahoma" w:cs="Tahoma"/>
        </w:rPr>
        <w:t>ma oziroma njunih predstavnikov</w:t>
      </w:r>
      <w:r w:rsidR="00F65744" w:rsidRPr="008F3C85">
        <w:rPr>
          <w:rFonts w:ascii="Tahoma" w:hAnsi="Tahoma" w:cs="Tahoma"/>
        </w:rPr>
        <w:t xml:space="preserve">. Izvajalec mora k računu priložiti fotokopijo podpisane </w:t>
      </w:r>
      <w:r w:rsidR="00F65744" w:rsidRPr="008F3C85">
        <w:rPr>
          <w:rFonts w:ascii="Tahoma" w:hAnsi="Tahoma" w:cs="Tahoma"/>
          <w:color w:val="000000"/>
        </w:rPr>
        <w:t>dobavnice.</w:t>
      </w:r>
      <w:r w:rsidR="00DA1838" w:rsidRPr="008F3C85">
        <w:rPr>
          <w:rFonts w:ascii="Tahoma" w:hAnsi="Tahoma" w:cs="Tahoma"/>
          <w:color w:val="000000"/>
        </w:rPr>
        <w:t xml:space="preserve"> </w:t>
      </w:r>
    </w:p>
    <w:p w14:paraId="4F0FCF24" w14:textId="77777777" w:rsidR="00F65744" w:rsidRPr="008F3C85" w:rsidRDefault="00F65744" w:rsidP="0072034D">
      <w:pPr>
        <w:pStyle w:val="BESEDILO"/>
        <w:tabs>
          <w:tab w:val="clear" w:pos="2155"/>
        </w:tabs>
        <w:rPr>
          <w:rFonts w:ascii="Tahoma" w:hAnsi="Tahoma" w:cs="Tahoma"/>
          <w:color w:val="000000"/>
        </w:rPr>
      </w:pPr>
    </w:p>
    <w:p w14:paraId="2C8A7BF6" w14:textId="6CD3BCA9" w:rsidR="00F65744" w:rsidRPr="008F3C85" w:rsidRDefault="00F65744" w:rsidP="0072034D">
      <w:pPr>
        <w:pStyle w:val="BESEDILO"/>
        <w:tabs>
          <w:tab w:val="clear" w:pos="2155"/>
        </w:tabs>
        <w:rPr>
          <w:rFonts w:ascii="Tahoma" w:hAnsi="Tahoma" w:cs="Tahoma"/>
        </w:rPr>
      </w:pPr>
      <w:r w:rsidRPr="008F3C85">
        <w:rPr>
          <w:rFonts w:ascii="Tahoma" w:hAnsi="Tahoma" w:cs="Tahoma"/>
        </w:rPr>
        <w:t>Odstotek popusta bo izvajalec obračunal ob vsakokratni izstavitvi računa</w:t>
      </w:r>
      <w:r w:rsidR="00A678A9" w:rsidRPr="008F3C85">
        <w:rPr>
          <w:rFonts w:ascii="Tahoma" w:hAnsi="Tahoma" w:cs="Tahoma"/>
        </w:rPr>
        <w:t xml:space="preserve"> in ga na računu posebej prikazal</w:t>
      </w:r>
      <w:r w:rsidRPr="008F3C85">
        <w:rPr>
          <w:rFonts w:ascii="Tahoma" w:hAnsi="Tahoma" w:cs="Tahoma"/>
        </w:rPr>
        <w:t xml:space="preserve">. </w:t>
      </w:r>
    </w:p>
    <w:p w14:paraId="57C244B6" w14:textId="77777777" w:rsidR="00F65744" w:rsidRPr="008F3C85" w:rsidRDefault="00F65744" w:rsidP="0072034D">
      <w:pPr>
        <w:keepLines/>
        <w:widowControl w:val="0"/>
        <w:rPr>
          <w:rFonts w:ascii="Tahoma" w:hAnsi="Tahoma" w:cs="Tahoma"/>
        </w:rPr>
      </w:pPr>
    </w:p>
    <w:p w14:paraId="52D2EABC" w14:textId="751F8FAD" w:rsidR="00F65744" w:rsidRPr="008F3C85" w:rsidRDefault="00F65744" w:rsidP="0072034D">
      <w:pPr>
        <w:keepLines/>
        <w:widowControl w:val="0"/>
        <w:jc w:val="both"/>
        <w:rPr>
          <w:rFonts w:ascii="Tahoma" w:hAnsi="Tahoma" w:cs="Tahoma"/>
          <w:i/>
        </w:rPr>
      </w:pPr>
      <w:r w:rsidRPr="008F3C85">
        <w:rPr>
          <w:rFonts w:ascii="Tahoma" w:hAnsi="Tahoma" w:cs="Tahoma"/>
          <w:i/>
          <w:u w:val="single"/>
        </w:rPr>
        <w:lastRenderedPageBreak/>
        <w:t xml:space="preserve">A. V primeru, da ima </w:t>
      </w:r>
      <w:r w:rsidRPr="008F3C85">
        <w:rPr>
          <w:rFonts w:ascii="Tahoma" w:hAnsi="Tahoma" w:cs="Tahoma"/>
          <w:i/>
          <w:color w:val="000000"/>
          <w:u w:val="single"/>
        </w:rPr>
        <w:t xml:space="preserve">izvajalec </w:t>
      </w:r>
      <w:r w:rsidRPr="008F3C85">
        <w:rPr>
          <w:rFonts w:ascii="Tahoma" w:hAnsi="Tahoma" w:cs="Tahoma"/>
          <w:i/>
          <w:u w:val="single"/>
        </w:rPr>
        <w:t>sedež v Republiki Sloveniji:</w:t>
      </w:r>
      <w:r w:rsidRPr="008F3C85">
        <w:rPr>
          <w:rFonts w:ascii="Tahoma" w:hAnsi="Tahoma" w:cs="Tahoma"/>
          <w:i/>
        </w:rPr>
        <w:t xml:space="preserve"> Naročnik bo račune </w:t>
      </w:r>
      <w:r w:rsidR="00E74194" w:rsidRPr="008F3C85">
        <w:rPr>
          <w:rFonts w:ascii="Tahoma" w:hAnsi="Tahoma" w:cs="Tahoma"/>
          <w:i/>
        </w:rPr>
        <w:t>iz</w:t>
      </w:r>
      <w:r w:rsidRPr="008F3C85">
        <w:rPr>
          <w:rFonts w:ascii="Tahoma" w:hAnsi="Tahoma" w:cs="Tahoma"/>
          <w:i/>
        </w:rPr>
        <w:t xml:space="preserve"> tega člena okvirnega sporazuma, plačal na transakcijski račun izvajalca oz. podizvajalca, ki je uradno evidentiran pri AJPES in bo naveden na računu, v roku 30 (tridesetih) dni od dneva </w:t>
      </w:r>
      <w:r w:rsidR="00BF4B5C" w:rsidRPr="008F3C85">
        <w:rPr>
          <w:rFonts w:ascii="Tahoma" w:hAnsi="Tahoma" w:cs="Tahoma"/>
          <w:i/>
        </w:rPr>
        <w:t xml:space="preserve">prejema </w:t>
      </w:r>
      <w:r w:rsidRPr="008F3C85">
        <w:rPr>
          <w:rFonts w:ascii="Tahoma" w:hAnsi="Tahoma" w:cs="Tahoma"/>
          <w:i/>
        </w:rPr>
        <w:t>pravilnega računa za opravljene dobave v vložišče naročnika.</w:t>
      </w:r>
    </w:p>
    <w:p w14:paraId="0084085D" w14:textId="77777777" w:rsidR="00F65744" w:rsidRPr="008F3C85" w:rsidRDefault="00F65744" w:rsidP="0072034D">
      <w:pPr>
        <w:keepLines/>
        <w:widowControl w:val="0"/>
        <w:jc w:val="both"/>
        <w:rPr>
          <w:rFonts w:ascii="Tahoma" w:hAnsi="Tahoma" w:cs="Tahoma"/>
        </w:rPr>
      </w:pPr>
    </w:p>
    <w:p w14:paraId="644197FF" w14:textId="56D7C693" w:rsidR="00F65744" w:rsidRPr="008F3C85" w:rsidRDefault="00F65744" w:rsidP="0072034D">
      <w:pPr>
        <w:keepLines/>
        <w:widowControl w:val="0"/>
        <w:tabs>
          <w:tab w:val="left" w:pos="1418"/>
          <w:tab w:val="left" w:pos="1702"/>
        </w:tabs>
        <w:jc w:val="both"/>
        <w:rPr>
          <w:rFonts w:ascii="Tahoma" w:hAnsi="Tahoma" w:cs="Tahoma"/>
          <w:i/>
        </w:rPr>
      </w:pPr>
      <w:r w:rsidRPr="008F3C85">
        <w:rPr>
          <w:rFonts w:ascii="Tahoma" w:hAnsi="Tahoma" w:cs="Tahoma"/>
          <w:i/>
          <w:u w:val="single"/>
        </w:rPr>
        <w:t xml:space="preserve">B. V primeru, da </w:t>
      </w:r>
      <w:r w:rsidRPr="008F3C85">
        <w:rPr>
          <w:rFonts w:ascii="Tahoma" w:hAnsi="Tahoma" w:cs="Tahoma"/>
          <w:i/>
          <w:color w:val="000000"/>
          <w:u w:val="single"/>
        </w:rPr>
        <w:t xml:space="preserve">izvajalec </w:t>
      </w:r>
      <w:r w:rsidRPr="008F3C85">
        <w:rPr>
          <w:rFonts w:ascii="Tahoma" w:hAnsi="Tahoma" w:cs="Tahoma"/>
          <w:i/>
          <w:u w:val="single"/>
        </w:rPr>
        <w:t>nima sedeža v Republiki Sloveniji:</w:t>
      </w:r>
      <w:r w:rsidRPr="008F3C85">
        <w:rPr>
          <w:rFonts w:ascii="Tahoma" w:hAnsi="Tahoma" w:cs="Tahoma"/>
          <w:i/>
        </w:rPr>
        <w:t xml:space="preserve"> Naročnik bo račune </w:t>
      </w:r>
      <w:r w:rsidR="00E74194" w:rsidRPr="008F3C85">
        <w:rPr>
          <w:rFonts w:ascii="Tahoma" w:hAnsi="Tahoma" w:cs="Tahoma"/>
          <w:i/>
        </w:rPr>
        <w:t>iz</w:t>
      </w:r>
      <w:r w:rsidRPr="008F3C85">
        <w:rPr>
          <w:rFonts w:ascii="Tahoma" w:hAnsi="Tahoma" w:cs="Tahoma"/>
          <w:i/>
        </w:rPr>
        <w:t xml:space="preserve"> tega člena okvirnega sporazuma, plačal na poslovni račun izvajalca oz. podizvajalca, v roku 30 (tridesetih) dni od dneva </w:t>
      </w:r>
      <w:r w:rsidR="00BF4B5C" w:rsidRPr="008F3C85">
        <w:rPr>
          <w:rFonts w:ascii="Tahoma" w:hAnsi="Tahoma" w:cs="Tahoma"/>
          <w:i/>
        </w:rPr>
        <w:t xml:space="preserve">prejema </w:t>
      </w:r>
      <w:r w:rsidRPr="008F3C85">
        <w:rPr>
          <w:rFonts w:ascii="Tahoma" w:hAnsi="Tahoma" w:cs="Tahoma"/>
          <w:i/>
        </w:rPr>
        <w:t xml:space="preserve">pravilnega računa za opravljene dobave v vložišče naročnika. Poslovni račun mora biti naveden tudi na posameznem računu. </w:t>
      </w:r>
    </w:p>
    <w:p w14:paraId="43710507" w14:textId="77777777" w:rsidR="00F65744" w:rsidRPr="008F3C85" w:rsidRDefault="00F65744" w:rsidP="0072034D">
      <w:pPr>
        <w:keepLines/>
        <w:widowControl w:val="0"/>
        <w:tabs>
          <w:tab w:val="left" w:pos="1418"/>
          <w:tab w:val="left" w:pos="1702"/>
        </w:tabs>
        <w:jc w:val="both"/>
        <w:rPr>
          <w:rFonts w:ascii="Tahoma" w:hAnsi="Tahoma" w:cs="Tahoma"/>
          <w:i/>
        </w:rPr>
      </w:pPr>
    </w:p>
    <w:p w14:paraId="61DAB85B" w14:textId="74AE196F" w:rsidR="00F65744" w:rsidRPr="008F3C85" w:rsidRDefault="00F65744" w:rsidP="0072034D">
      <w:pPr>
        <w:keepLines/>
        <w:widowControl w:val="0"/>
        <w:jc w:val="both"/>
        <w:rPr>
          <w:rFonts w:ascii="Tahoma" w:hAnsi="Tahoma" w:cs="Tahoma"/>
        </w:rPr>
      </w:pPr>
      <w:r w:rsidRPr="008F3C85">
        <w:rPr>
          <w:rFonts w:ascii="Tahoma" w:hAnsi="Tahoma" w:cs="Tahoma"/>
        </w:rPr>
        <w:t>V primeru, da izstavljeni račun ni pravilen, ga je naročnik v petih (5) koledarskih dneh od prejema dolžan zavrniti z obrazložitvijo, izvajalec pa je dolžan izstaviti nov, popravljen račun v roku petih (</w:t>
      </w:r>
      <w:r w:rsidR="00AD6111" w:rsidRPr="008F3C85">
        <w:rPr>
          <w:rFonts w:ascii="Tahoma" w:hAnsi="Tahoma" w:cs="Tahoma"/>
        </w:rPr>
        <w:t>5) koledarskih dni od zavrnitve</w:t>
      </w:r>
      <w:r w:rsidRPr="008F3C85">
        <w:rPr>
          <w:rFonts w:ascii="Tahoma" w:hAnsi="Tahoma" w:cs="Tahoma"/>
        </w:rPr>
        <w:t>.</w:t>
      </w:r>
    </w:p>
    <w:p w14:paraId="1EDF5A98" w14:textId="77777777" w:rsidR="00F65744" w:rsidRPr="008F3C85" w:rsidRDefault="00F65744" w:rsidP="0072034D">
      <w:pPr>
        <w:keepLines/>
        <w:widowControl w:val="0"/>
        <w:jc w:val="both"/>
        <w:rPr>
          <w:rFonts w:ascii="Tahoma" w:hAnsi="Tahoma" w:cs="Tahoma"/>
        </w:rPr>
      </w:pPr>
    </w:p>
    <w:p w14:paraId="79A34365" w14:textId="2EE9D071" w:rsidR="00F65744" w:rsidRPr="008F3C85" w:rsidRDefault="00F65744" w:rsidP="0072034D">
      <w:pPr>
        <w:keepLines/>
        <w:widowControl w:val="0"/>
        <w:jc w:val="both"/>
        <w:rPr>
          <w:rFonts w:ascii="Tahoma" w:hAnsi="Tahoma" w:cs="Tahoma"/>
        </w:rPr>
      </w:pPr>
      <w:r w:rsidRPr="008F3C85">
        <w:rPr>
          <w:rFonts w:ascii="Tahoma" w:hAnsi="Tahoma" w:cs="Tahoma"/>
        </w:rPr>
        <w:t xml:space="preserve">V primeru naročnikove zamude pri plačilu ima izvajalec pravico zaračunati </w:t>
      </w:r>
      <w:r w:rsidR="00BF4B5C" w:rsidRPr="008F3C85">
        <w:rPr>
          <w:rFonts w:ascii="Tahoma" w:hAnsi="Tahoma" w:cs="Tahoma"/>
        </w:rPr>
        <w:t xml:space="preserve">zakonske </w:t>
      </w:r>
      <w:r w:rsidRPr="008F3C85">
        <w:rPr>
          <w:rFonts w:ascii="Tahoma" w:hAnsi="Tahoma" w:cs="Tahoma"/>
        </w:rPr>
        <w:t>zamudne obresti.</w:t>
      </w:r>
    </w:p>
    <w:p w14:paraId="075D7327" w14:textId="77777777" w:rsidR="00F65744" w:rsidRPr="008F3C85" w:rsidRDefault="00F65744" w:rsidP="0072034D">
      <w:pPr>
        <w:keepLines/>
        <w:widowControl w:val="0"/>
        <w:tabs>
          <w:tab w:val="left" w:pos="567"/>
          <w:tab w:val="left" w:pos="1702"/>
        </w:tabs>
        <w:jc w:val="both"/>
        <w:rPr>
          <w:rFonts w:ascii="Tahoma" w:hAnsi="Tahoma" w:cs="Tahoma"/>
        </w:rPr>
      </w:pPr>
    </w:p>
    <w:p w14:paraId="27176394" w14:textId="77777777" w:rsidR="00F65744" w:rsidRPr="008F3C85" w:rsidRDefault="00F65744" w:rsidP="006B57F6">
      <w:pPr>
        <w:keepLines/>
        <w:widowControl w:val="0"/>
        <w:numPr>
          <w:ilvl w:val="0"/>
          <w:numId w:val="35"/>
        </w:numPr>
        <w:tabs>
          <w:tab w:val="clear" w:pos="1440"/>
        </w:tabs>
        <w:ind w:left="284" w:hanging="284"/>
        <w:jc w:val="center"/>
        <w:rPr>
          <w:rFonts w:ascii="Tahoma" w:hAnsi="Tahoma" w:cs="Tahoma"/>
        </w:rPr>
      </w:pPr>
      <w:r w:rsidRPr="008F3C85">
        <w:rPr>
          <w:rFonts w:ascii="Tahoma" w:hAnsi="Tahoma" w:cs="Tahoma"/>
        </w:rPr>
        <w:t>člen</w:t>
      </w:r>
    </w:p>
    <w:p w14:paraId="4753F863" w14:textId="77777777" w:rsidR="00F65744" w:rsidRPr="008F3C85" w:rsidRDefault="00F65744" w:rsidP="0072034D">
      <w:pPr>
        <w:keepLines/>
        <w:widowControl w:val="0"/>
        <w:tabs>
          <w:tab w:val="left" w:pos="567"/>
          <w:tab w:val="left" w:pos="1702"/>
        </w:tabs>
        <w:jc w:val="both"/>
        <w:rPr>
          <w:rFonts w:ascii="Tahoma" w:hAnsi="Tahoma" w:cs="Tahoma"/>
        </w:rPr>
      </w:pPr>
    </w:p>
    <w:p w14:paraId="7B6CBCB6" w14:textId="77777777" w:rsidR="00F65744" w:rsidRPr="008F3C85" w:rsidRDefault="00F65744" w:rsidP="0072034D">
      <w:pPr>
        <w:keepLines/>
        <w:widowControl w:val="0"/>
        <w:tabs>
          <w:tab w:val="left" w:pos="567"/>
          <w:tab w:val="left" w:pos="1418"/>
          <w:tab w:val="left" w:pos="1702"/>
        </w:tabs>
        <w:jc w:val="both"/>
        <w:rPr>
          <w:rFonts w:ascii="Tahoma" w:hAnsi="Tahoma" w:cs="Tahoma"/>
          <w:color w:val="000000"/>
        </w:rPr>
      </w:pPr>
      <w:r w:rsidRPr="008F3C85">
        <w:rPr>
          <w:rFonts w:ascii="Tahoma" w:hAnsi="Tahoma" w:cs="Tahoma"/>
        </w:rPr>
        <w:t xml:space="preserve">Stranki okvirnega sporazuma </w:t>
      </w:r>
      <w:r w:rsidRPr="008F3C85">
        <w:rPr>
          <w:rFonts w:ascii="Tahoma" w:hAnsi="Tahoma" w:cs="Tahoma"/>
          <w:color w:val="000000"/>
        </w:rPr>
        <w:t xml:space="preserve">se zavezujeta, da po tem okvirnem sporazumu velja prepoved odstopa oziroma cesije denarnih terjatev, ki izvirajo iz predmetnega </w:t>
      </w:r>
      <w:r w:rsidRPr="008F3C85">
        <w:rPr>
          <w:rFonts w:ascii="Tahoma" w:hAnsi="Tahoma" w:cs="Tahoma"/>
        </w:rPr>
        <w:t>okvirnega sporazuma</w:t>
      </w:r>
      <w:r w:rsidRPr="008F3C85">
        <w:rPr>
          <w:rFonts w:ascii="Tahoma" w:hAnsi="Tahoma" w:cs="Tahoma"/>
          <w:color w:val="000000"/>
        </w:rPr>
        <w:t>, drugim pravnim ali fizičnim osebam, razen bankam. V primeru odstopa denarne terjatve drugim pravnim ali fizičnim osebam, razen bankam, odstop nima pravnega učinka.</w:t>
      </w:r>
    </w:p>
    <w:p w14:paraId="15908EA7" w14:textId="77777777" w:rsidR="00F65744" w:rsidRPr="008F3C85" w:rsidRDefault="00F65744" w:rsidP="0072034D">
      <w:pPr>
        <w:keepLines/>
        <w:widowControl w:val="0"/>
        <w:tabs>
          <w:tab w:val="left" w:pos="567"/>
          <w:tab w:val="left" w:pos="1702"/>
        </w:tabs>
        <w:jc w:val="both"/>
        <w:rPr>
          <w:rFonts w:ascii="Tahoma" w:hAnsi="Tahoma" w:cs="Tahoma"/>
        </w:rPr>
      </w:pPr>
    </w:p>
    <w:p w14:paraId="2A17745B" w14:textId="4A248C8F" w:rsidR="00F65744" w:rsidRPr="008F3C85" w:rsidRDefault="00384D4A" w:rsidP="0072034D">
      <w:pPr>
        <w:keepLines/>
        <w:widowControl w:val="0"/>
        <w:tabs>
          <w:tab w:val="left" w:pos="851"/>
          <w:tab w:val="left" w:pos="1702"/>
        </w:tabs>
        <w:jc w:val="both"/>
        <w:rPr>
          <w:rFonts w:ascii="Tahoma" w:hAnsi="Tahoma" w:cs="Tahoma"/>
          <w:b/>
        </w:rPr>
      </w:pPr>
      <w:r w:rsidRPr="008F3C85">
        <w:rPr>
          <w:rFonts w:ascii="Tahoma" w:hAnsi="Tahoma" w:cs="Tahoma"/>
          <w:b/>
        </w:rPr>
        <w:t>PODIZVAJALCI</w:t>
      </w:r>
    </w:p>
    <w:p w14:paraId="4B4A28F8" w14:textId="2B686B50" w:rsidR="00F65744" w:rsidRPr="008F3C85" w:rsidRDefault="00F65744" w:rsidP="006B57F6">
      <w:pPr>
        <w:keepLines/>
        <w:widowControl w:val="0"/>
        <w:numPr>
          <w:ilvl w:val="0"/>
          <w:numId w:val="35"/>
        </w:numPr>
        <w:tabs>
          <w:tab w:val="clear" w:pos="1440"/>
        </w:tabs>
        <w:ind w:left="284" w:hanging="284"/>
        <w:jc w:val="center"/>
        <w:rPr>
          <w:rFonts w:ascii="Tahoma" w:hAnsi="Tahoma" w:cs="Tahoma"/>
        </w:rPr>
      </w:pPr>
      <w:r w:rsidRPr="008F3C85">
        <w:rPr>
          <w:rFonts w:ascii="Tahoma" w:hAnsi="Tahoma" w:cs="Tahoma"/>
        </w:rPr>
        <w:t>člen</w:t>
      </w:r>
    </w:p>
    <w:p w14:paraId="347C9D3C" w14:textId="77777777" w:rsidR="00AD6111" w:rsidRPr="008F3C85" w:rsidRDefault="00AD6111" w:rsidP="00AD6111">
      <w:pPr>
        <w:keepLines/>
        <w:widowControl w:val="0"/>
        <w:jc w:val="center"/>
        <w:rPr>
          <w:rFonts w:ascii="Tahoma" w:hAnsi="Tahoma" w:cs="Tahoma"/>
          <w:b/>
          <w:sz w:val="19"/>
          <w:szCs w:val="19"/>
        </w:rPr>
      </w:pPr>
      <w:r w:rsidRPr="008F3C85">
        <w:rPr>
          <w:rFonts w:ascii="Tahoma" w:hAnsi="Tahoma" w:cs="Tahoma"/>
          <w:b/>
          <w:sz w:val="19"/>
          <w:szCs w:val="19"/>
        </w:rPr>
        <w:t>/se upošteva v primeru, da izvajalec nastopa s podizvajalcem/</w:t>
      </w:r>
    </w:p>
    <w:p w14:paraId="3BDAADC4" w14:textId="77777777" w:rsidR="005854CB" w:rsidRPr="008F3C85" w:rsidRDefault="005854CB" w:rsidP="00AD6111">
      <w:pPr>
        <w:keepLines/>
        <w:widowControl w:val="0"/>
        <w:jc w:val="both"/>
        <w:rPr>
          <w:rFonts w:ascii="Tahoma" w:hAnsi="Tahoma" w:cs="Tahoma"/>
          <w:sz w:val="18"/>
        </w:rPr>
      </w:pPr>
    </w:p>
    <w:p w14:paraId="2BA8E6A2" w14:textId="78750200" w:rsidR="00AD6111" w:rsidRPr="008F3C85" w:rsidRDefault="00AD6111" w:rsidP="00AD6111">
      <w:pPr>
        <w:keepLines/>
        <w:widowControl w:val="0"/>
        <w:jc w:val="both"/>
        <w:rPr>
          <w:rFonts w:ascii="Tahoma" w:hAnsi="Tahoma" w:cs="Tahoma"/>
        </w:rPr>
      </w:pPr>
      <w:r w:rsidRPr="008F3C85">
        <w:rPr>
          <w:rFonts w:ascii="Tahoma" w:hAnsi="Tahoma" w:cs="Tahoma"/>
        </w:rPr>
        <w:t>Izvajalec v okviru tega okvirnega sporazuma nastopa skupaj z naslednjimi podizvajalci:</w:t>
      </w:r>
    </w:p>
    <w:p w14:paraId="09A4948B" w14:textId="77777777" w:rsidR="00AD6111" w:rsidRPr="008F3C85" w:rsidRDefault="00AD6111" w:rsidP="00AD6111">
      <w:pPr>
        <w:keepLines/>
        <w:widowControl w:val="0"/>
        <w:jc w:val="both"/>
        <w:rPr>
          <w:rFonts w:ascii="Tahoma" w:hAnsi="Tahoma" w:cs="Tahoma"/>
          <w:sz w:val="1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731"/>
        <w:gridCol w:w="2731"/>
      </w:tblGrid>
      <w:tr w:rsidR="00AD6111" w:rsidRPr="008F3C85" w14:paraId="77B8964A" w14:textId="77777777" w:rsidTr="009278D3">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09E35B1C" w14:textId="77777777" w:rsidR="00AD6111" w:rsidRPr="008F3C85" w:rsidRDefault="00AD6111" w:rsidP="009278D3">
            <w:pPr>
              <w:keepLines/>
              <w:widowControl w:val="0"/>
              <w:jc w:val="both"/>
              <w:rPr>
                <w:rFonts w:ascii="Tahoma" w:hAnsi="Tahoma" w:cs="Tahoma"/>
                <w:sz w:val="19"/>
                <w:szCs w:val="19"/>
              </w:rPr>
            </w:pPr>
            <w:r w:rsidRPr="008F3C85">
              <w:rPr>
                <w:rFonts w:ascii="Tahoma" w:hAnsi="Tahoma" w:cs="Tahoma"/>
                <w:sz w:val="19"/>
                <w:szCs w:val="19"/>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22B0701" w14:textId="77777777" w:rsidR="00AD6111" w:rsidRPr="008F3C85" w:rsidRDefault="00AD6111" w:rsidP="009278D3">
            <w:pPr>
              <w:keepLines/>
              <w:widowControl w:val="0"/>
              <w:jc w:val="both"/>
              <w:rPr>
                <w:rFonts w:ascii="Tahoma" w:hAnsi="Tahoma" w:cs="Tahoma"/>
                <w:sz w:val="19"/>
                <w:szCs w:val="19"/>
              </w:rPr>
            </w:pPr>
          </w:p>
        </w:tc>
      </w:tr>
      <w:tr w:rsidR="00AD6111" w:rsidRPr="008F3C85" w14:paraId="5BCC3B76" w14:textId="77777777" w:rsidTr="009278D3">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7F6A887E" w14:textId="77777777" w:rsidR="00AD6111" w:rsidRPr="008F3C85" w:rsidRDefault="00AD6111" w:rsidP="009278D3">
            <w:pPr>
              <w:keepLines/>
              <w:widowControl w:val="0"/>
              <w:jc w:val="both"/>
              <w:rPr>
                <w:rFonts w:ascii="Tahoma" w:hAnsi="Tahoma" w:cs="Tahoma"/>
                <w:sz w:val="19"/>
                <w:szCs w:val="19"/>
              </w:rPr>
            </w:pPr>
            <w:r w:rsidRPr="008F3C85">
              <w:rPr>
                <w:rFonts w:ascii="Tahoma" w:hAnsi="Tahoma" w:cs="Tahoma"/>
                <w:sz w:val="19"/>
                <w:szCs w:val="19"/>
              </w:rPr>
              <w:t>Polni naslov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35035477" w14:textId="77777777" w:rsidR="00AD6111" w:rsidRPr="008F3C85" w:rsidRDefault="00AD6111" w:rsidP="009278D3">
            <w:pPr>
              <w:keepLines/>
              <w:widowControl w:val="0"/>
              <w:jc w:val="both"/>
              <w:rPr>
                <w:rFonts w:ascii="Tahoma" w:hAnsi="Tahoma" w:cs="Tahoma"/>
                <w:sz w:val="19"/>
                <w:szCs w:val="19"/>
              </w:rPr>
            </w:pPr>
          </w:p>
        </w:tc>
      </w:tr>
      <w:tr w:rsidR="00AD6111" w:rsidRPr="008F3C85" w14:paraId="0A4961AA" w14:textId="77777777" w:rsidTr="009278D3">
        <w:trPr>
          <w:trHeight w:val="278"/>
          <w:jc w:val="center"/>
        </w:trPr>
        <w:tc>
          <w:tcPr>
            <w:tcW w:w="3964" w:type="dxa"/>
            <w:tcBorders>
              <w:top w:val="single" w:sz="4" w:space="0" w:color="auto"/>
              <w:left w:val="single" w:sz="4" w:space="0" w:color="auto"/>
              <w:right w:val="single" w:sz="4" w:space="0" w:color="auto"/>
            </w:tcBorders>
            <w:vAlign w:val="center"/>
          </w:tcPr>
          <w:p w14:paraId="4511FCBA" w14:textId="77777777" w:rsidR="00AD6111" w:rsidRPr="008F3C85" w:rsidRDefault="00AD6111" w:rsidP="009278D3">
            <w:pPr>
              <w:keepLines/>
              <w:widowControl w:val="0"/>
              <w:jc w:val="both"/>
              <w:rPr>
                <w:rFonts w:ascii="Tahoma" w:hAnsi="Tahoma" w:cs="Tahoma"/>
                <w:sz w:val="19"/>
                <w:szCs w:val="19"/>
              </w:rPr>
            </w:pPr>
            <w:r w:rsidRPr="008F3C85">
              <w:rPr>
                <w:rFonts w:ascii="Tahoma" w:hAnsi="Tahoma" w:cs="Tahoma"/>
                <w:sz w:val="19"/>
                <w:szCs w:val="19"/>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5E1943C2" w14:textId="77777777" w:rsidR="00AD6111" w:rsidRPr="008F3C85" w:rsidRDefault="00AD6111" w:rsidP="009278D3">
            <w:pPr>
              <w:keepLines/>
              <w:widowControl w:val="0"/>
              <w:jc w:val="center"/>
              <w:rPr>
                <w:rFonts w:ascii="Tahoma" w:hAnsi="Tahoma" w:cs="Tahoma"/>
                <w:sz w:val="19"/>
                <w:szCs w:val="19"/>
              </w:rPr>
            </w:pPr>
            <w:r w:rsidRPr="008F3C85">
              <w:rPr>
                <w:rFonts w:ascii="Tahoma" w:hAnsi="Tahoma" w:cs="Tahoma"/>
                <w:sz w:val="19"/>
                <w:szCs w:val="19"/>
              </w:rPr>
              <w:t>DA / NE</w:t>
            </w:r>
          </w:p>
        </w:tc>
      </w:tr>
      <w:tr w:rsidR="00AD6111" w:rsidRPr="008F3C85" w14:paraId="45B0B64D" w14:textId="77777777" w:rsidTr="009278D3">
        <w:trPr>
          <w:trHeight w:val="267"/>
          <w:jc w:val="center"/>
        </w:trPr>
        <w:tc>
          <w:tcPr>
            <w:tcW w:w="3964" w:type="dxa"/>
            <w:tcBorders>
              <w:top w:val="single" w:sz="4" w:space="0" w:color="auto"/>
              <w:left w:val="single" w:sz="4" w:space="0" w:color="auto"/>
              <w:bottom w:val="single" w:sz="4" w:space="0" w:color="auto"/>
              <w:right w:val="single" w:sz="4" w:space="0" w:color="auto"/>
            </w:tcBorders>
            <w:vAlign w:val="center"/>
          </w:tcPr>
          <w:p w14:paraId="3C3477B9" w14:textId="77777777" w:rsidR="00AD6111" w:rsidRPr="008F3C85" w:rsidRDefault="00AD6111" w:rsidP="009278D3">
            <w:pPr>
              <w:keepLines/>
              <w:widowControl w:val="0"/>
              <w:jc w:val="both"/>
              <w:rPr>
                <w:rFonts w:ascii="Tahoma" w:hAnsi="Tahoma" w:cs="Tahoma"/>
                <w:sz w:val="19"/>
                <w:szCs w:val="19"/>
              </w:rPr>
            </w:pPr>
            <w:r w:rsidRPr="008F3C85">
              <w:rPr>
                <w:rFonts w:ascii="Tahoma" w:hAnsi="Tahoma" w:cs="Tahoma"/>
                <w:sz w:val="19"/>
                <w:szCs w:val="19"/>
              </w:rPr>
              <w:t xml:space="preserve">Vsi zakoniti zastopniki podizvajalca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43E1BA31" w14:textId="77777777" w:rsidR="00AD6111" w:rsidRPr="008F3C85" w:rsidRDefault="00AD6111" w:rsidP="009278D3">
            <w:pPr>
              <w:keepLines/>
              <w:widowControl w:val="0"/>
              <w:jc w:val="both"/>
              <w:rPr>
                <w:rFonts w:ascii="Tahoma" w:hAnsi="Tahoma" w:cs="Tahoma"/>
                <w:sz w:val="19"/>
                <w:szCs w:val="19"/>
              </w:rPr>
            </w:pPr>
          </w:p>
        </w:tc>
      </w:tr>
      <w:tr w:rsidR="00AD6111" w:rsidRPr="008F3C85" w14:paraId="2F0543E9" w14:textId="77777777" w:rsidTr="009278D3">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274E9346" w14:textId="77777777" w:rsidR="00AD6111" w:rsidRPr="008F3C85" w:rsidRDefault="00AD6111" w:rsidP="009278D3">
            <w:pPr>
              <w:keepLines/>
              <w:widowControl w:val="0"/>
              <w:jc w:val="both"/>
              <w:rPr>
                <w:rFonts w:ascii="Tahoma" w:hAnsi="Tahoma" w:cs="Tahoma"/>
                <w:sz w:val="19"/>
                <w:szCs w:val="19"/>
              </w:rPr>
            </w:pPr>
            <w:r w:rsidRPr="008F3C85">
              <w:rPr>
                <w:rFonts w:ascii="Tahoma" w:hAnsi="Tahoma" w:cs="Tahoma"/>
                <w:sz w:val="19"/>
                <w:szCs w:val="19"/>
              </w:rPr>
              <w:t>Matična in davčna številka podizvajalca</w:t>
            </w:r>
          </w:p>
        </w:tc>
        <w:tc>
          <w:tcPr>
            <w:tcW w:w="2731" w:type="dxa"/>
            <w:tcBorders>
              <w:top w:val="single" w:sz="4" w:space="0" w:color="auto"/>
              <w:left w:val="single" w:sz="4" w:space="0" w:color="auto"/>
              <w:bottom w:val="single" w:sz="4" w:space="0" w:color="auto"/>
              <w:right w:val="single" w:sz="4" w:space="0" w:color="auto"/>
            </w:tcBorders>
            <w:vAlign w:val="center"/>
          </w:tcPr>
          <w:p w14:paraId="0C749C1B" w14:textId="77777777" w:rsidR="00AD6111" w:rsidRPr="008F3C85" w:rsidRDefault="00AD6111" w:rsidP="009278D3">
            <w:pPr>
              <w:keepLines/>
              <w:widowControl w:val="0"/>
              <w:jc w:val="both"/>
              <w:rPr>
                <w:rFonts w:ascii="Tahoma" w:hAnsi="Tahoma" w:cs="Tahoma"/>
                <w:sz w:val="19"/>
                <w:szCs w:val="19"/>
              </w:rPr>
            </w:pPr>
          </w:p>
        </w:tc>
        <w:tc>
          <w:tcPr>
            <w:tcW w:w="2731" w:type="dxa"/>
            <w:tcBorders>
              <w:top w:val="single" w:sz="4" w:space="0" w:color="auto"/>
              <w:left w:val="single" w:sz="4" w:space="0" w:color="auto"/>
              <w:bottom w:val="single" w:sz="4" w:space="0" w:color="auto"/>
              <w:right w:val="single" w:sz="4" w:space="0" w:color="auto"/>
            </w:tcBorders>
            <w:vAlign w:val="center"/>
          </w:tcPr>
          <w:p w14:paraId="709569B5" w14:textId="77777777" w:rsidR="00AD6111" w:rsidRPr="008F3C85" w:rsidRDefault="00AD6111" w:rsidP="009278D3">
            <w:pPr>
              <w:keepLines/>
              <w:widowControl w:val="0"/>
              <w:jc w:val="both"/>
              <w:rPr>
                <w:rFonts w:ascii="Tahoma" w:hAnsi="Tahoma" w:cs="Tahoma"/>
                <w:sz w:val="19"/>
                <w:szCs w:val="19"/>
              </w:rPr>
            </w:pPr>
          </w:p>
        </w:tc>
      </w:tr>
      <w:tr w:rsidR="00AD6111" w:rsidRPr="008F3C85" w14:paraId="7130036F" w14:textId="77777777" w:rsidTr="009278D3">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780AFE8F" w14:textId="77777777" w:rsidR="00AD6111" w:rsidRPr="008F3C85" w:rsidRDefault="00AD6111" w:rsidP="009278D3">
            <w:pPr>
              <w:keepLines/>
              <w:widowControl w:val="0"/>
              <w:jc w:val="both"/>
              <w:rPr>
                <w:rFonts w:ascii="Tahoma" w:hAnsi="Tahoma" w:cs="Tahoma"/>
                <w:sz w:val="19"/>
                <w:szCs w:val="19"/>
              </w:rPr>
            </w:pPr>
            <w:r w:rsidRPr="008F3C85">
              <w:rPr>
                <w:rFonts w:ascii="Tahoma" w:hAnsi="Tahoma" w:cs="Tahoma"/>
                <w:sz w:val="19"/>
                <w:szCs w:val="19"/>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58D4A7A3" w14:textId="77777777" w:rsidR="00AD6111" w:rsidRPr="008F3C85" w:rsidRDefault="00AD6111" w:rsidP="009278D3">
            <w:pPr>
              <w:keepLines/>
              <w:widowControl w:val="0"/>
              <w:jc w:val="both"/>
              <w:rPr>
                <w:rFonts w:ascii="Tahoma" w:hAnsi="Tahoma" w:cs="Tahoma"/>
                <w:sz w:val="19"/>
                <w:szCs w:val="19"/>
              </w:rPr>
            </w:pPr>
          </w:p>
        </w:tc>
      </w:tr>
      <w:tr w:rsidR="00AD6111" w:rsidRPr="008F3C85" w14:paraId="27F054A9" w14:textId="77777777" w:rsidTr="009278D3">
        <w:trPr>
          <w:trHeight w:val="301"/>
          <w:jc w:val="center"/>
        </w:trPr>
        <w:tc>
          <w:tcPr>
            <w:tcW w:w="3964" w:type="dxa"/>
            <w:vMerge w:val="restart"/>
            <w:tcBorders>
              <w:top w:val="single" w:sz="4" w:space="0" w:color="auto"/>
              <w:left w:val="single" w:sz="4" w:space="0" w:color="auto"/>
              <w:right w:val="single" w:sz="4" w:space="0" w:color="auto"/>
            </w:tcBorders>
            <w:vAlign w:val="center"/>
          </w:tcPr>
          <w:p w14:paraId="5A00B6C1" w14:textId="77777777" w:rsidR="00AD6111" w:rsidRPr="008F3C85" w:rsidRDefault="00AD6111" w:rsidP="009278D3">
            <w:pPr>
              <w:keepLines/>
              <w:widowControl w:val="0"/>
              <w:jc w:val="both"/>
              <w:rPr>
                <w:rFonts w:ascii="Tahoma" w:hAnsi="Tahoma" w:cs="Tahoma"/>
                <w:sz w:val="19"/>
                <w:szCs w:val="19"/>
              </w:rPr>
            </w:pPr>
            <w:r w:rsidRPr="008F3C85">
              <w:rPr>
                <w:rFonts w:ascii="Tahoma" w:hAnsi="Tahoma" w:cs="Tahoma"/>
                <w:sz w:val="19"/>
                <w:szCs w:val="19"/>
              </w:rPr>
              <w:t xml:space="preserve">Del javnega naročila, ki se oddaja v </w:t>
            </w:r>
            <w:proofErr w:type="spellStart"/>
            <w:r w:rsidRPr="008F3C85">
              <w:rPr>
                <w:rFonts w:ascii="Tahoma" w:hAnsi="Tahoma" w:cs="Tahoma"/>
                <w:sz w:val="19"/>
                <w:szCs w:val="19"/>
              </w:rPr>
              <w:t>podizvajanje</w:t>
            </w:r>
            <w:proofErr w:type="spellEnd"/>
            <w:r w:rsidRPr="008F3C85">
              <w:rPr>
                <w:rFonts w:ascii="Tahoma" w:hAnsi="Tahoma" w:cs="Tahoma"/>
                <w:sz w:val="19"/>
                <w:szCs w:val="19"/>
              </w:rPr>
              <w:t xml:space="preserve"> (vrsta/opis del)</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686FE6A6" w14:textId="77777777" w:rsidR="00AD6111" w:rsidRPr="008F3C85" w:rsidRDefault="00AD6111" w:rsidP="009278D3">
            <w:pPr>
              <w:keepLines/>
              <w:widowControl w:val="0"/>
              <w:jc w:val="both"/>
              <w:rPr>
                <w:rFonts w:ascii="Tahoma" w:hAnsi="Tahoma" w:cs="Tahoma"/>
                <w:sz w:val="19"/>
                <w:szCs w:val="19"/>
              </w:rPr>
            </w:pPr>
          </w:p>
        </w:tc>
      </w:tr>
      <w:tr w:rsidR="00AD6111" w:rsidRPr="008F3C85" w14:paraId="2F82DE30" w14:textId="77777777" w:rsidTr="005854CB">
        <w:trPr>
          <w:trHeight w:val="221"/>
          <w:jc w:val="center"/>
        </w:trPr>
        <w:tc>
          <w:tcPr>
            <w:tcW w:w="3964" w:type="dxa"/>
            <w:vMerge/>
            <w:tcBorders>
              <w:left w:val="single" w:sz="4" w:space="0" w:color="auto"/>
              <w:bottom w:val="single" w:sz="4" w:space="0" w:color="auto"/>
              <w:right w:val="single" w:sz="4" w:space="0" w:color="auto"/>
            </w:tcBorders>
            <w:vAlign w:val="center"/>
          </w:tcPr>
          <w:p w14:paraId="49EC8F84" w14:textId="77777777" w:rsidR="00AD6111" w:rsidRPr="008F3C85" w:rsidRDefault="00AD6111" w:rsidP="009278D3">
            <w:pPr>
              <w:keepLines/>
              <w:widowControl w:val="0"/>
              <w:jc w:val="both"/>
              <w:rPr>
                <w:rFonts w:ascii="Tahoma" w:hAnsi="Tahoma" w:cs="Tahoma"/>
                <w:sz w:val="19"/>
                <w:szCs w:val="19"/>
              </w:rPr>
            </w:pP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34A96AB" w14:textId="77777777" w:rsidR="00AD6111" w:rsidRPr="008F3C85" w:rsidRDefault="00AD6111" w:rsidP="009278D3">
            <w:pPr>
              <w:keepLines/>
              <w:widowControl w:val="0"/>
              <w:jc w:val="both"/>
              <w:rPr>
                <w:rFonts w:ascii="Tahoma" w:hAnsi="Tahoma" w:cs="Tahoma"/>
                <w:sz w:val="19"/>
                <w:szCs w:val="19"/>
              </w:rPr>
            </w:pPr>
          </w:p>
        </w:tc>
      </w:tr>
      <w:tr w:rsidR="00AD6111" w:rsidRPr="008F3C85" w14:paraId="0EAA7DA8" w14:textId="77777777" w:rsidTr="009278D3">
        <w:trPr>
          <w:trHeight w:val="235"/>
          <w:jc w:val="center"/>
        </w:trPr>
        <w:tc>
          <w:tcPr>
            <w:tcW w:w="3964" w:type="dxa"/>
            <w:tcBorders>
              <w:top w:val="single" w:sz="4" w:space="0" w:color="auto"/>
              <w:left w:val="single" w:sz="4" w:space="0" w:color="auto"/>
              <w:bottom w:val="single" w:sz="4" w:space="0" w:color="auto"/>
              <w:right w:val="single" w:sz="4" w:space="0" w:color="auto"/>
            </w:tcBorders>
            <w:vAlign w:val="center"/>
          </w:tcPr>
          <w:p w14:paraId="4A929687" w14:textId="77777777" w:rsidR="00AD6111" w:rsidRPr="008F3C85" w:rsidRDefault="00AD6111" w:rsidP="009278D3">
            <w:pPr>
              <w:keepLines/>
              <w:widowControl w:val="0"/>
              <w:jc w:val="both"/>
              <w:rPr>
                <w:rFonts w:ascii="Tahoma" w:hAnsi="Tahoma" w:cs="Tahoma"/>
                <w:sz w:val="19"/>
                <w:szCs w:val="19"/>
              </w:rPr>
            </w:pPr>
            <w:r w:rsidRPr="008F3C85">
              <w:rPr>
                <w:rFonts w:ascii="Tahoma" w:hAnsi="Tahoma" w:cs="Tahoma"/>
                <w:sz w:val="19"/>
                <w:szCs w:val="19"/>
              </w:rPr>
              <w:t xml:space="preserve">Okvirna količina/delež (%) v </w:t>
            </w:r>
            <w:proofErr w:type="spellStart"/>
            <w:r w:rsidRPr="008F3C85">
              <w:rPr>
                <w:rFonts w:ascii="Tahoma" w:hAnsi="Tahoma" w:cs="Tahoma"/>
                <w:sz w:val="19"/>
                <w:szCs w:val="19"/>
              </w:rPr>
              <w:t>podizvajanju</w:t>
            </w:r>
            <w:proofErr w:type="spellEnd"/>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4A590A2" w14:textId="77777777" w:rsidR="00AD6111" w:rsidRPr="008F3C85" w:rsidRDefault="00AD6111" w:rsidP="009278D3">
            <w:pPr>
              <w:keepLines/>
              <w:widowControl w:val="0"/>
              <w:jc w:val="both"/>
              <w:rPr>
                <w:rFonts w:ascii="Tahoma" w:hAnsi="Tahoma" w:cs="Tahoma"/>
                <w:sz w:val="19"/>
                <w:szCs w:val="19"/>
              </w:rPr>
            </w:pPr>
          </w:p>
        </w:tc>
      </w:tr>
    </w:tbl>
    <w:p w14:paraId="3DA3519A" w14:textId="77777777" w:rsidR="00AD6111" w:rsidRPr="008F3C85" w:rsidRDefault="00AD6111" w:rsidP="00AD6111">
      <w:pPr>
        <w:keepLines/>
        <w:widowControl w:val="0"/>
        <w:jc w:val="both"/>
        <w:rPr>
          <w:rFonts w:ascii="Tahoma" w:hAnsi="Tahoma" w:cs="Tahoma"/>
          <w:sz w:val="16"/>
        </w:rPr>
      </w:pPr>
    </w:p>
    <w:p w14:paraId="3D7E43EF" w14:textId="15A50660" w:rsidR="00AD6111" w:rsidRPr="008F3C85" w:rsidRDefault="00AD6111" w:rsidP="00AD6111">
      <w:pPr>
        <w:keepLines/>
        <w:widowControl w:val="0"/>
        <w:jc w:val="both"/>
        <w:rPr>
          <w:rFonts w:ascii="Tahoma" w:hAnsi="Tahoma" w:cs="Tahoma"/>
        </w:rPr>
      </w:pPr>
      <w:r w:rsidRPr="008F3C85">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3000EA23" w14:textId="77777777" w:rsidR="00AD6111" w:rsidRPr="008F3C85" w:rsidRDefault="00AD6111" w:rsidP="00AD6111">
      <w:pPr>
        <w:keepLines/>
        <w:widowControl w:val="0"/>
        <w:jc w:val="both"/>
        <w:rPr>
          <w:rFonts w:ascii="Tahoma" w:hAnsi="Tahoma" w:cs="Tahoma"/>
          <w:sz w:val="18"/>
        </w:rPr>
      </w:pPr>
    </w:p>
    <w:p w14:paraId="2E23110A" w14:textId="77777777" w:rsidR="00AD6111" w:rsidRPr="008F3C85" w:rsidRDefault="00AD6111" w:rsidP="00AD6111">
      <w:pPr>
        <w:keepLines/>
        <w:widowControl w:val="0"/>
        <w:jc w:val="both"/>
        <w:rPr>
          <w:rFonts w:ascii="Tahoma" w:hAnsi="Tahoma" w:cs="Tahoma"/>
        </w:rPr>
      </w:pPr>
      <w:r w:rsidRPr="008F3C85">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12517BAF" w14:textId="77777777" w:rsidR="00AD6111" w:rsidRPr="008F3C85" w:rsidRDefault="00AD6111" w:rsidP="00AD6111">
      <w:pPr>
        <w:keepLines/>
        <w:widowControl w:val="0"/>
        <w:jc w:val="both"/>
        <w:rPr>
          <w:rFonts w:ascii="Tahoma" w:hAnsi="Tahoma" w:cs="Tahoma"/>
        </w:rPr>
      </w:pPr>
    </w:p>
    <w:p w14:paraId="5B02B440" w14:textId="77777777" w:rsidR="00AD6111" w:rsidRPr="008F3C85" w:rsidRDefault="00AD6111" w:rsidP="00AD6111">
      <w:pPr>
        <w:keepLines/>
        <w:widowControl w:val="0"/>
        <w:jc w:val="both"/>
        <w:rPr>
          <w:rFonts w:ascii="Tahoma" w:hAnsi="Tahoma" w:cs="Tahoma"/>
        </w:rPr>
      </w:pPr>
      <w:r w:rsidRPr="008F3C85">
        <w:rPr>
          <w:rFonts w:ascii="Tahoma" w:hAnsi="Tahoma" w:cs="Tahoma"/>
        </w:rPr>
        <w:t>Izvajalec v razmerju do naročnika v celoti odgovarja za dobro izvedbo obveznosti iz okvirnega sporazuma, ne glede na število podizvajalcev.</w:t>
      </w:r>
    </w:p>
    <w:p w14:paraId="31544324" w14:textId="77777777" w:rsidR="002D265E" w:rsidRPr="008F3C85" w:rsidRDefault="002D265E" w:rsidP="00AD6111">
      <w:pPr>
        <w:keepLines/>
        <w:widowControl w:val="0"/>
        <w:jc w:val="both"/>
        <w:rPr>
          <w:rFonts w:ascii="Tahoma" w:hAnsi="Tahoma" w:cs="Tahoma"/>
        </w:rPr>
      </w:pPr>
    </w:p>
    <w:p w14:paraId="09A146C5" w14:textId="0E175CEA" w:rsidR="00AD6111" w:rsidRPr="008F3C85" w:rsidRDefault="00AD6111" w:rsidP="00AD6111">
      <w:pPr>
        <w:keepLines/>
        <w:widowControl w:val="0"/>
        <w:jc w:val="both"/>
        <w:rPr>
          <w:rFonts w:ascii="Tahoma" w:hAnsi="Tahoma" w:cs="Tahoma"/>
        </w:rPr>
      </w:pPr>
      <w:r w:rsidRPr="008F3C85">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B24A15A" w14:textId="77777777" w:rsidR="00AD6111" w:rsidRPr="008F3C85" w:rsidRDefault="00AD6111" w:rsidP="00AD6111">
      <w:pPr>
        <w:keepLines/>
        <w:widowControl w:val="0"/>
        <w:jc w:val="both"/>
        <w:rPr>
          <w:rFonts w:ascii="Tahoma" w:hAnsi="Tahoma" w:cs="Tahoma"/>
        </w:rPr>
      </w:pPr>
    </w:p>
    <w:p w14:paraId="174EAC80" w14:textId="1F17B5F9" w:rsidR="00AD6111" w:rsidRPr="008F3C85" w:rsidRDefault="00AD6111" w:rsidP="00AD6111">
      <w:pPr>
        <w:keepLines/>
        <w:widowControl w:val="0"/>
        <w:jc w:val="both"/>
        <w:rPr>
          <w:rFonts w:ascii="Tahoma" w:hAnsi="Tahoma" w:cs="Tahoma"/>
        </w:rPr>
      </w:pPr>
      <w:r w:rsidRPr="008F3C85">
        <w:rPr>
          <w:rFonts w:ascii="Tahoma" w:hAnsi="Tahoma" w:cs="Tahoma"/>
        </w:rPr>
        <w:lastRenderedPageBreak/>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403C63D2" w14:textId="77777777" w:rsidR="00AD6111" w:rsidRPr="008F3C85" w:rsidRDefault="00AD6111" w:rsidP="00AD6111">
      <w:pPr>
        <w:keepLines/>
        <w:widowControl w:val="0"/>
        <w:jc w:val="both"/>
        <w:rPr>
          <w:rFonts w:ascii="Tahoma" w:hAnsi="Tahoma" w:cs="Tahoma"/>
          <w:sz w:val="14"/>
        </w:rPr>
      </w:pPr>
    </w:p>
    <w:p w14:paraId="67CE4767" w14:textId="77777777" w:rsidR="00AD6111" w:rsidRPr="008F3C85" w:rsidRDefault="00AD6111" w:rsidP="00AD6111">
      <w:pPr>
        <w:keepLines/>
        <w:widowControl w:val="0"/>
        <w:jc w:val="both"/>
        <w:rPr>
          <w:rFonts w:ascii="Tahoma" w:hAnsi="Tahoma" w:cs="Tahoma"/>
          <w:b/>
          <w:sz w:val="19"/>
          <w:szCs w:val="19"/>
        </w:rPr>
      </w:pPr>
      <w:r w:rsidRPr="008F3C85">
        <w:rPr>
          <w:rFonts w:ascii="Tahoma" w:hAnsi="Tahoma" w:cs="Tahoma"/>
          <w:b/>
          <w:sz w:val="19"/>
          <w:szCs w:val="19"/>
        </w:rPr>
        <w:t>/se upošteva v primeru, da izvajalec nastopa s podizvajalcem, ki ne zahteva neposrednega plačila/</w:t>
      </w:r>
    </w:p>
    <w:p w14:paraId="6F962BA2" w14:textId="77777777" w:rsidR="00AD6111" w:rsidRPr="008F3C85" w:rsidRDefault="00AD6111" w:rsidP="00AD6111">
      <w:pPr>
        <w:keepLines/>
        <w:widowControl w:val="0"/>
        <w:jc w:val="both"/>
        <w:rPr>
          <w:rFonts w:ascii="Tahoma" w:hAnsi="Tahoma" w:cs="Tahoma"/>
        </w:rPr>
      </w:pPr>
      <w:r w:rsidRPr="008F3C85">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w:t>
      </w:r>
    </w:p>
    <w:p w14:paraId="6F14D14C" w14:textId="77777777" w:rsidR="00AD6111" w:rsidRPr="008F3C85" w:rsidRDefault="00AD6111" w:rsidP="00AD6111">
      <w:pPr>
        <w:keepLines/>
        <w:widowControl w:val="0"/>
        <w:jc w:val="both"/>
        <w:rPr>
          <w:rFonts w:ascii="Tahoma" w:hAnsi="Tahoma" w:cs="Tahoma"/>
          <w:sz w:val="16"/>
        </w:rPr>
      </w:pPr>
    </w:p>
    <w:p w14:paraId="0CAE3CBC" w14:textId="77777777" w:rsidR="00AD6111" w:rsidRPr="008F3C85" w:rsidRDefault="00AD6111" w:rsidP="00AD6111">
      <w:pPr>
        <w:keepLines/>
        <w:widowControl w:val="0"/>
        <w:jc w:val="center"/>
        <w:rPr>
          <w:rFonts w:ascii="Tahoma" w:hAnsi="Tahoma" w:cs="Tahoma"/>
          <w:b/>
          <w:sz w:val="19"/>
          <w:szCs w:val="19"/>
        </w:rPr>
      </w:pPr>
      <w:r w:rsidRPr="008F3C85">
        <w:rPr>
          <w:rFonts w:ascii="Tahoma" w:hAnsi="Tahoma" w:cs="Tahoma"/>
          <w:b/>
          <w:sz w:val="19"/>
          <w:szCs w:val="19"/>
        </w:rPr>
        <w:t>/se upošteva v primeru, da izvajalec nastopa s podizvajalcem, ki zahteva neposredno plačilo/</w:t>
      </w:r>
    </w:p>
    <w:p w14:paraId="135CAFF9" w14:textId="208A9EE9" w:rsidR="00AD6111" w:rsidRPr="008F3C85" w:rsidRDefault="00AD6111" w:rsidP="00AD6111">
      <w:pPr>
        <w:keepLines/>
        <w:widowControl w:val="0"/>
        <w:jc w:val="both"/>
        <w:rPr>
          <w:rFonts w:ascii="Tahoma" w:hAnsi="Tahoma" w:cs="Tahoma"/>
        </w:rPr>
      </w:pPr>
      <w:r w:rsidRPr="008F3C85">
        <w:rPr>
          <w:rFonts w:ascii="Tahoma" w:hAnsi="Tahoma" w:cs="Tahoma"/>
        </w:rPr>
        <w:t>Kadar izvajalec izvaja javno naročilo s podizvajalcem, ki zahteva neposredno plačilo, mora v skladu s 94.</w:t>
      </w:r>
      <w:r w:rsidR="00BF4B5C" w:rsidRPr="008F3C85">
        <w:rPr>
          <w:rFonts w:ascii="Tahoma" w:hAnsi="Tahoma" w:cs="Tahoma"/>
        </w:rPr>
        <w:t> </w:t>
      </w:r>
      <w:r w:rsidRPr="008F3C85">
        <w:rPr>
          <w:rFonts w:ascii="Tahoma" w:hAnsi="Tahoma" w:cs="Tahoma"/>
        </w:rPr>
        <w:t xml:space="preserve">členom ZJN-3: </w:t>
      </w:r>
    </w:p>
    <w:p w14:paraId="65D7955B" w14:textId="77777777" w:rsidR="00AD6111" w:rsidRPr="008F3C85" w:rsidRDefault="00AD6111" w:rsidP="00AD6111">
      <w:pPr>
        <w:keepLines/>
        <w:widowControl w:val="0"/>
        <w:numPr>
          <w:ilvl w:val="0"/>
          <w:numId w:val="52"/>
        </w:numPr>
        <w:ind w:left="426"/>
        <w:jc w:val="both"/>
        <w:rPr>
          <w:rFonts w:ascii="Tahoma" w:hAnsi="Tahoma" w:cs="Tahoma"/>
        </w:rPr>
      </w:pPr>
      <w:r w:rsidRPr="008F3C85">
        <w:rPr>
          <w:rFonts w:ascii="Tahoma" w:hAnsi="Tahoma" w:cs="Tahoma"/>
        </w:rPr>
        <w:t>pooblastiti naročnika, da na podlagi potrjenega računa s strani izvajalca neposredno plačuje podizvajalcu,</w:t>
      </w:r>
    </w:p>
    <w:p w14:paraId="1A89C337" w14:textId="77777777" w:rsidR="00AD6111" w:rsidRPr="008F3C85" w:rsidRDefault="00AD6111" w:rsidP="00AD6111">
      <w:pPr>
        <w:keepLines/>
        <w:widowControl w:val="0"/>
        <w:numPr>
          <w:ilvl w:val="0"/>
          <w:numId w:val="52"/>
        </w:numPr>
        <w:ind w:left="426"/>
        <w:jc w:val="both"/>
        <w:rPr>
          <w:rFonts w:ascii="Tahoma" w:hAnsi="Tahoma" w:cs="Tahoma"/>
        </w:rPr>
      </w:pPr>
      <w:r w:rsidRPr="008F3C85">
        <w:rPr>
          <w:rFonts w:ascii="Tahoma" w:hAnsi="Tahoma" w:cs="Tahoma"/>
        </w:rPr>
        <w:t xml:space="preserve">predložiti soglasje podizvajalca, na podlagi katerega naročnik namesto izvajalca poravna podizvajalčevo terjatev do izvajalca, </w:t>
      </w:r>
    </w:p>
    <w:p w14:paraId="3212D1D3" w14:textId="77777777" w:rsidR="00AD6111" w:rsidRPr="008F3C85" w:rsidRDefault="00AD6111" w:rsidP="00AD6111">
      <w:pPr>
        <w:keepLines/>
        <w:widowControl w:val="0"/>
        <w:numPr>
          <w:ilvl w:val="0"/>
          <w:numId w:val="52"/>
        </w:numPr>
        <w:ind w:left="426"/>
        <w:jc w:val="both"/>
        <w:rPr>
          <w:rFonts w:ascii="Tahoma" w:hAnsi="Tahoma" w:cs="Tahoma"/>
        </w:rPr>
      </w:pPr>
      <w:r w:rsidRPr="008F3C85">
        <w:rPr>
          <w:rFonts w:ascii="Tahoma" w:hAnsi="Tahoma" w:cs="Tahoma"/>
        </w:rPr>
        <w:t>svojemu računu priložiti račun podizvajalca, ki ga je predhodno potrdil.</w:t>
      </w:r>
    </w:p>
    <w:p w14:paraId="17085203" w14:textId="77777777" w:rsidR="00AD6111" w:rsidRPr="008F3C85" w:rsidRDefault="00AD6111" w:rsidP="00AD6111">
      <w:pPr>
        <w:keepLines/>
        <w:widowControl w:val="0"/>
        <w:jc w:val="both"/>
        <w:rPr>
          <w:rFonts w:ascii="Tahoma" w:hAnsi="Tahoma" w:cs="Tahoma"/>
        </w:rPr>
      </w:pPr>
    </w:p>
    <w:p w14:paraId="353F0612" w14:textId="77777777" w:rsidR="00AD6111" w:rsidRPr="008F3C85" w:rsidRDefault="00AD6111" w:rsidP="00AD6111">
      <w:pPr>
        <w:keepLines/>
        <w:widowControl w:val="0"/>
        <w:jc w:val="both"/>
        <w:rPr>
          <w:rFonts w:ascii="Tahoma" w:hAnsi="Tahoma" w:cs="Tahoma"/>
        </w:rPr>
      </w:pPr>
      <w:r w:rsidRPr="008F3C85">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4DD8B73B" w14:textId="77777777" w:rsidR="00AD6111" w:rsidRPr="008F3C85" w:rsidRDefault="00AD6111" w:rsidP="00AD6111">
      <w:pPr>
        <w:keepLines/>
        <w:widowControl w:val="0"/>
        <w:jc w:val="both"/>
        <w:rPr>
          <w:rFonts w:ascii="Tahoma" w:hAnsi="Tahoma" w:cs="Tahoma"/>
        </w:rPr>
      </w:pPr>
    </w:p>
    <w:p w14:paraId="0DFA3258" w14:textId="77777777" w:rsidR="00AD6111" w:rsidRPr="008F3C85" w:rsidRDefault="00AD6111" w:rsidP="00AD6111">
      <w:pPr>
        <w:keepLines/>
        <w:widowControl w:val="0"/>
        <w:jc w:val="both"/>
        <w:rPr>
          <w:rFonts w:ascii="Tahoma" w:hAnsi="Tahoma" w:cs="Tahoma"/>
        </w:rPr>
      </w:pPr>
      <w:r w:rsidRPr="008F3C85">
        <w:rPr>
          <w:rFonts w:ascii="Tahoma" w:hAnsi="Tahoma" w:cs="Tahoma"/>
        </w:rPr>
        <w:t>S plačilom posameznega zneska podizvajalcu obveznost naročnika za plačilo izvajalcu ugasne do višine tako plačanega zneska podizvajalcu.</w:t>
      </w:r>
    </w:p>
    <w:p w14:paraId="526A20A0" w14:textId="77777777" w:rsidR="00AD6111" w:rsidRPr="008F3C85" w:rsidRDefault="00AD6111" w:rsidP="00AD6111">
      <w:pPr>
        <w:keepLines/>
        <w:widowControl w:val="0"/>
        <w:jc w:val="both"/>
        <w:rPr>
          <w:rFonts w:ascii="Tahoma" w:hAnsi="Tahoma" w:cs="Tahoma"/>
        </w:rPr>
      </w:pPr>
    </w:p>
    <w:p w14:paraId="4C727EFA" w14:textId="77777777" w:rsidR="00AD6111" w:rsidRPr="008F3C85" w:rsidRDefault="00AD6111" w:rsidP="00AD6111">
      <w:pPr>
        <w:keepLines/>
        <w:widowControl w:val="0"/>
        <w:jc w:val="both"/>
        <w:rPr>
          <w:rFonts w:ascii="Tahoma" w:hAnsi="Tahoma" w:cs="Tahoma"/>
        </w:rPr>
      </w:pPr>
      <w:r w:rsidRPr="008F3C85">
        <w:rPr>
          <w:rFonts w:ascii="Tahoma" w:hAnsi="Tahoma" w:cs="Tahoma"/>
        </w:rPr>
        <w:t>Naročnik bo potrjene račune podizvajalcev poravnal neposredno podizvajalcem na način in v roku, kot je dogovorjeno za plačilo izvajalcu.</w:t>
      </w:r>
    </w:p>
    <w:p w14:paraId="5F7E2964" w14:textId="77777777" w:rsidR="00AD6111" w:rsidRPr="008F3C85" w:rsidRDefault="00AD6111" w:rsidP="00AD6111">
      <w:pPr>
        <w:keepLines/>
        <w:widowControl w:val="0"/>
        <w:jc w:val="both"/>
        <w:rPr>
          <w:rFonts w:ascii="Tahoma" w:hAnsi="Tahoma" w:cs="Tahoma"/>
        </w:rPr>
      </w:pPr>
    </w:p>
    <w:p w14:paraId="0606C2BD" w14:textId="77777777" w:rsidR="00AD6111" w:rsidRPr="008F3C85" w:rsidRDefault="00AD6111" w:rsidP="00AD6111">
      <w:pPr>
        <w:keepLines/>
        <w:widowControl w:val="0"/>
        <w:jc w:val="both"/>
        <w:rPr>
          <w:rFonts w:ascii="Tahoma" w:hAnsi="Tahoma" w:cs="Tahoma"/>
          <w:b/>
          <w:sz w:val="19"/>
          <w:szCs w:val="19"/>
        </w:rPr>
      </w:pPr>
      <w:r w:rsidRPr="008F3C85">
        <w:rPr>
          <w:rFonts w:ascii="Tahoma" w:hAnsi="Tahoma" w:cs="Tahoma"/>
          <w:b/>
          <w:sz w:val="19"/>
          <w:szCs w:val="19"/>
        </w:rPr>
        <w:t>ALI</w:t>
      </w:r>
      <w:r w:rsidRPr="008F3C85">
        <w:rPr>
          <w:rFonts w:ascii="Tahoma" w:hAnsi="Tahoma" w:cs="Tahoma"/>
          <w:b/>
          <w:sz w:val="19"/>
          <w:szCs w:val="19"/>
        </w:rPr>
        <w:tab/>
      </w:r>
      <w:r w:rsidRPr="008F3C85">
        <w:rPr>
          <w:rFonts w:ascii="Tahoma" w:hAnsi="Tahoma" w:cs="Tahoma"/>
          <w:b/>
          <w:sz w:val="19"/>
          <w:szCs w:val="19"/>
        </w:rPr>
        <w:tab/>
      </w:r>
      <w:r w:rsidRPr="008F3C85">
        <w:rPr>
          <w:rFonts w:ascii="Tahoma" w:hAnsi="Tahoma" w:cs="Tahoma"/>
          <w:b/>
          <w:sz w:val="19"/>
          <w:szCs w:val="19"/>
        </w:rPr>
        <w:tab/>
        <w:t>/se upošteva v primeru, da izvajalec ne nastopa s podizvajalcem/</w:t>
      </w:r>
    </w:p>
    <w:p w14:paraId="4C69853B" w14:textId="77777777" w:rsidR="00AD6111" w:rsidRPr="008F3C85" w:rsidRDefault="00AD6111" w:rsidP="00AD6111">
      <w:pPr>
        <w:keepLines/>
        <w:widowControl w:val="0"/>
        <w:jc w:val="both"/>
        <w:rPr>
          <w:rFonts w:ascii="Tahoma" w:hAnsi="Tahoma" w:cs="Tahoma"/>
        </w:rPr>
      </w:pPr>
      <w:r w:rsidRPr="008F3C85">
        <w:rPr>
          <w:rFonts w:ascii="Tahoma" w:hAnsi="Tahoma" w:cs="Tahoma"/>
        </w:rPr>
        <w:t xml:space="preserve">Izvajalec ob predložitvi ponudbe in ob sklenitvi tega okvirnega sporazuma nima prijavljenih podizvajalcev za izvedbo predmeta okvirnega sporazuma. </w:t>
      </w:r>
    </w:p>
    <w:p w14:paraId="07290799" w14:textId="77777777" w:rsidR="00AD6111" w:rsidRPr="008F3C85" w:rsidRDefault="00AD6111" w:rsidP="00AD6111">
      <w:pPr>
        <w:keepLines/>
        <w:widowControl w:val="0"/>
        <w:jc w:val="both"/>
        <w:rPr>
          <w:rFonts w:ascii="Tahoma" w:hAnsi="Tahoma" w:cs="Tahoma"/>
        </w:rPr>
      </w:pPr>
    </w:p>
    <w:p w14:paraId="4C151FEB" w14:textId="77777777" w:rsidR="00AD6111" w:rsidRPr="008F3C85" w:rsidRDefault="00AD6111" w:rsidP="00AD6111">
      <w:pPr>
        <w:keepLines/>
        <w:widowControl w:val="0"/>
        <w:jc w:val="both"/>
        <w:rPr>
          <w:rFonts w:ascii="Tahoma" w:hAnsi="Tahoma" w:cs="Tahoma"/>
        </w:rPr>
      </w:pPr>
      <w:r w:rsidRPr="008F3C85">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61766212" w14:textId="77777777" w:rsidR="00AD6111" w:rsidRPr="008F3C85" w:rsidRDefault="00AD6111" w:rsidP="00AD6111">
      <w:pPr>
        <w:keepLines/>
        <w:widowControl w:val="0"/>
        <w:jc w:val="both"/>
        <w:rPr>
          <w:rFonts w:ascii="Tahoma" w:hAnsi="Tahoma" w:cs="Tahoma"/>
        </w:rPr>
      </w:pPr>
    </w:p>
    <w:p w14:paraId="159D355E" w14:textId="1D9AF590" w:rsidR="00AD6111" w:rsidRPr="008F3C85" w:rsidRDefault="00AD6111" w:rsidP="00AD6111">
      <w:pPr>
        <w:keepLines/>
        <w:widowControl w:val="0"/>
        <w:jc w:val="both"/>
        <w:rPr>
          <w:rFonts w:ascii="Tahoma" w:hAnsi="Tahoma" w:cs="Tahoma"/>
        </w:rPr>
      </w:pPr>
      <w:r w:rsidRPr="008F3C85">
        <w:rPr>
          <w:rFonts w:ascii="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4B150F0B" w14:textId="77777777" w:rsidR="00AD6111" w:rsidRPr="008F3C85" w:rsidRDefault="00AD6111" w:rsidP="00AD6111">
      <w:pPr>
        <w:keepLines/>
        <w:widowControl w:val="0"/>
        <w:jc w:val="both"/>
        <w:rPr>
          <w:rFonts w:ascii="Tahoma" w:hAnsi="Tahoma" w:cs="Tahoma"/>
          <w:sz w:val="16"/>
        </w:rPr>
      </w:pPr>
    </w:p>
    <w:p w14:paraId="01EF062C" w14:textId="782E1C39" w:rsidR="00AD6111" w:rsidRPr="008F3C85" w:rsidRDefault="00AD6111" w:rsidP="00AD6111">
      <w:pPr>
        <w:keepLines/>
        <w:widowControl w:val="0"/>
        <w:jc w:val="both"/>
        <w:rPr>
          <w:rFonts w:ascii="Tahoma" w:hAnsi="Tahoma" w:cs="Tahoma"/>
        </w:rPr>
      </w:pPr>
      <w:r w:rsidRPr="008F3C85">
        <w:rPr>
          <w:rFonts w:ascii="Tahoma" w:hAnsi="Tahoma" w:cs="Tahoma"/>
        </w:rPr>
        <w:t>Izvajalec v razmerju do naročnika v celoti odgovarja za dobro izvedbo obveznosti iz okvirnega sporazuma, ne glede na število podizvajalcev.</w:t>
      </w:r>
    </w:p>
    <w:p w14:paraId="1BFDBC28" w14:textId="77777777" w:rsidR="00F9530A" w:rsidRPr="008F3C85" w:rsidRDefault="00F9530A" w:rsidP="00AD6111">
      <w:pPr>
        <w:keepLines/>
        <w:widowControl w:val="0"/>
        <w:jc w:val="both"/>
        <w:rPr>
          <w:rFonts w:ascii="Tahoma" w:hAnsi="Tahoma" w:cs="Tahoma"/>
        </w:rPr>
      </w:pPr>
    </w:p>
    <w:p w14:paraId="362F17CA" w14:textId="77777777" w:rsidR="00DB77D7" w:rsidRPr="008F3C85" w:rsidRDefault="00DB77D7" w:rsidP="00DB77D7">
      <w:pPr>
        <w:keepLines/>
        <w:widowControl w:val="0"/>
        <w:tabs>
          <w:tab w:val="left" w:pos="851"/>
          <w:tab w:val="left" w:pos="1702"/>
        </w:tabs>
        <w:jc w:val="both"/>
        <w:rPr>
          <w:rFonts w:ascii="Tahoma" w:hAnsi="Tahoma" w:cs="Tahoma"/>
          <w:b/>
        </w:rPr>
      </w:pPr>
      <w:r w:rsidRPr="008F3C85">
        <w:rPr>
          <w:rFonts w:ascii="Tahoma" w:hAnsi="Tahoma" w:cs="Tahoma"/>
          <w:b/>
        </w:rPr>
        <w:t>KAKOVOST</w:t>
      </w:r>
    </w:p>
    <w:p w14:paraId="47B06877" w14:textId="77777777" w:rsidR="00DB77D7" w:rsidRPr="008F3C85" w:rsidRDefault="00DB77D7"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55A46D07" w14:textId="77777777" w:rsidR="00DB77D7" w:rsidRPr="008F3C85" w:rsidRDefault="00DB77D7" w:rsidP="00DB77D7">
      <w:pPr>
        <w:keepLines/>
        <w:widowControl w:val="0"/>
        <w:jc w:val="both"/>
        <w:rPr>
          <w:rFonts w:ascii="Tahoma" w:hAnsi="Tahoma" w:cs="Tahoma"/>
          <w:b/>
        </w:rPr>
      </w:pPr>
    </w:p>
    <w:p w14:paraId="1FF7908B" w14:textId="0BCF8E42" w:rsidR="00DB77D7" w:rsidRPr="008F3C85" w:rsidRDefault="00DB77D7" w:rsidP="00DB77D7">
      <w:pPr>
        <w:pStyle w:val="Telobesedila"/>
        <w:keepLines/>
        <w:rPr>
          <w:rFonts w:ascii="Tahoma" w:hAnsi="Tahoma" w:cs="Tahoma"/>
          <w:b w:val="0"/>
        </w:rPr>
      </w:pPr>
      <w:r w:rsidRPr="008F3C85">
        <w:rPr>
          <w:rFonts w:ascii="Tahoma" w:hAnsi="Tahoma" w:cs="Tahoma"/>
          <w:b w:val="0"/>
        </w:rPr>
        <w:t>Kakovost blaga mora biti v skladu s tehnično specifikacijo naročnika, navedeno v razpisni dokumentaciji, in veljavnimi predpisi v Republiki Sloveniji. Vse materialne in nematerialne stroške, ki bi nastali naročniku zaradi slabše kvalitete goriva od navedene, nosi izvajalec, vključno z vso nastalo škodo.</w:t>
      </w:r>
    </w:p>
    <w:p w14:paraId="7770E6A8" w14:textId="3669EB50" w:rsidR="00DB77D7" w:rsidRPr="008F3C85" w:rsidRDefault="00DB77D7" w:rsidP="00DB77D7">
      <w:pPr>
        <w:pStyle w:val="Telobesedila"/>
        <w:keepLines/>
        <w:rPr>
          <w:rFonts w:ascii="Tahoma" w:hAnsi="Tahoma" w:cs="Tahoma"/>
          <w:b w:val="0"/>
        </w:rPr>
      </w:pPr>
    </w:p>
    <w:p w14:paraId="18753741" w14:textId="584298EA" w:rsidR="00E33A68" w:rsidRPr="008F3C85" w:rsidRDefault="00E33A68" w:rsidP="00DB77D7">
      <w:pPr>
        <w:pStyle w:val="Telobesedila"/>
        <w:keepLines/>
        <w:rPr>
          <w:rFonts w:ascii="Tahoma" w:hAnsi="Tahoma" w:cs="Tahoma"/>
          <w:b w:val="0"/>
        </w:rPr>
      </w:pPr>
    </w:p>
    <w:p w14:paraId="0DF13DE6" w14:textId="77777777" w:rsidR="00E33A68" w:rsidRPr="008F3C85" w:rsidRDefault="00E33A68" w:rsidP="00DB77D7">
      <w:pPr>
        <w:pStyle w:val="Telobesedila"/>
        <w:keepLines/>
        <w:rPr>
          <w:rFonts w:ascii="Tahoma" w:hAnsi="Tahoma" w:cs="Tahoma"/>
          <w:b w:val="0"/>
        </w:rPr>
      </w:pPr>
    </w:p>
    <w:p w14:paraId="2B406FFC" w14:textId="1110BB92" w:rsidR="00DB77D7" w:rsidRPr="008F3C85" w:rsidRDefault="00DB77D7" w:rsidP="00DB77D7">
      <w:pPr>
        <w:keepLines/>
        <w:widowControl w:val="0"/>
        <w:jc w:val="center"/>
        <w:rPr>
          <w:rFonts w:ascii="Tahoma" w:hAnsi="Tahoma" w:cs="Tahoma"/>
          <w:i/>
        </w:rPr>
      </w:pPr>
      <w:r w:rsidRPr="008F3C85">
        <w:rPr>
          <w:rFonts w:ascii="Tahoma" w:hAnsi="Tahoma" w:cs="Tahoma"/>
          <w:i/>
        </w:rPr>
        <w:lastRenderedPageBreak/>
        <w:t>/velja za Sklop 2/</w:t>
      </w:r>
    </w:p>
    <w:p w14:paraId="414DA3C8" w14:textId="77777777" w:rsidR="00DB77D7" w:rsidRPr="008F3C85" w:rsidRDefault="00DB77D7" w:rsidP="00DB77D7">
      <w:pPr>
        <w:keepLines/>
        <w:widowControl w:val="0"/>
        <w:shd w:val="clear" w:color="auto" w:fill="FFFFFF"/>
        <w:jc w:val="both"/>
        <w:rPr>
          <w:rFonts w:ascii="Tahoma" w:hAnsi="Tahoma" w:cs="Tahoma"/>
        </w:rPr>
      </w:pPr>
      <w:r w:rsidRPr="008F3C85">
        <w:rPr>
          <w:rFonts w:ascii="Tahoma" w:hAnsi="Tahoma" w:cs="Tahoma"/>
        </w:rPr>
        <w:t xml:space="preserve">Naročnik lahko ob vsakokratni dobavi vzame vzorce dobavljenega blaga, jih zapečati in jih po lastni presoji preda v analizo neodvisnemu laboratoriju za namene ugotavljanja ustrezne kvalitete. V primeru, da neodvisni laboratorij ugotovi, da kvaliteta ne dosega zahtevane kvalitete, stroške te analize krije izvajalec. </w:t>
      </w:r>
    </w:p>
    <w:p w14:paraId="5A910719" w14:textId="77777777" w:rsidR="00DB77D7" w:rsidRPr="008F3C85" w:rsidRDefault="00DB77D7" w:rsidP="00DB77D7">
      <w:pPr>
        <w:pStyle w:val="Telobesedila"/>
        <w:keepLines/>
        <w:shd w:val="clear" w:color="auto" w:fill="FFFFFF"/>
        <w:rPr>
          <w:rFonts w:ascii="Tahoma" w:hAnsi="Tahoma" w:cs="Tahoma"/>
          <w:b w:val="0"/>
        </w:rPr>
      </w:pPr>
    </w:p>
    <w:p w14:paraId="08CA22F3" w14:textId="77777777" w:rsidR="00DB77D7" w:rsidRPr="008F3C85" w:rsidRDefault="00DB77D7" w:rsidP="00DB77D7">
      <w:pPr>
        <w:pStyle w:val="Telobesedila"/>
        <w:keepLines/>
        <w:shd w:val="clear" w:color="auto" w:fill="FFFFFF"/>
        <w:rPr>
          <w:rFonts w:ascii="Tahoma" w:hAnsi="Tahoma" w:cs="Tahoma"/>
          <w:b w:val="0"/>
        </w:rPr>
      </w:pPr>
      <w:r w:rsidRPr="008F3C85">
        <w:rPr>
          <w:rFonts w:ascii="Tahoma" w:hAnsi="Tahoma" w:cs="Tahoma"/>
          <w:b w:val="0"/>
        </w:rPr>
        <w:t>V primeru okvare vozila ali stroja naročnika, povzročene zaradi dobave blaga neustrezne kvalitete, je izvajalec dolžan naročniku povrniti vse stroške, ki jih je naročnik imel v zvezi z odpravo okvare, oziroma z vzpostavitvijo prvotnega stanja vozila oz. stroja ter vso škodo, ki mu je posledično zaradi tega nastala.</w:t>
      </w:r>
    </w:p>
    <w:p w14:paraId="4DAB8816" w14:textId="77777777" w:rsidR="00DB77D7" w:rsidRPr="008F3C85" w:rsidRDefault="00DB77D7" w:rsidP="00DB77D7">
      <w:pPr>
        <w:pStyle w:val="Telobesedila"/>
        <w:keepLines/>
        <w:rPr>
          <w:rFonts w:ascii="Tahoma" w:hAnsi="Tahoma" w:cs="Tahoma"/>
          <w:b w:val="0"/>
        </w:rPr>
      </w:pPr>
    </w:p>
    <w:p w14:paraId="48909C98" w14:textId="5BAED9B5" w:rsidR="00DB77D7" w:rsidRPr="008F3C85" w:rsidRDefault="00DB77D7" w:rsidP="00DB77D7">
      <w:pPr>
        <w:keepLines/>
        <w:widowControl w:val="0"/>
        <w:jc w:val="both"/>
        <w:rPr>
          <w:rFonts w:ascii="Tahoma" w:hAnsi="Tahoma" w:cs="Tahoma"/>
        </w:rPr>
      </w:pPr>
      <w:r w:rsidRPr="008F3C85">
        <w:rPr>
          <w:rFonts w:ascii="Tahoma" w:hAnsi="Tahoma" w:cs="Tahoma"/>
        </w:rPr>
        <w:t xml:space="preserve">Blago mora biti v skladu s standardom SIST EN 590:2009 in Uredbo o fizikalno kemijskih lastnostih tekočih goriv (Ur. l. RS, št. </w:t>
      </w:r>
      <w:r w:rsidR="00511FA5" w:rsidRPr="008F3C85">
        <w:rPr>
          <w:rFonts w:ascii="Tahoma" w:hAnsi="Tahoma" w:cs="Tahoma"/>
          <w:bCs/>
        </w:rPr>
        <w:t>74/11 in nadaljnji</w:t>
      </w:r>
      <w:r w:rsidRPr="008F3C85">
        <w:rPr>
          <w:rFonts w:ascii="Tahoma" w:hAnsi="Tahoma" w:cs="Tahoma"/>
        </w:rPr>
        <w:t>).</w:t>
      </w:r>
    </w:p>
    <w:p w14:paraId="3B8992F5" w14:textId="77777777" w:rsidR="00DB77D7" w:rsidRPr="008F3C85" w:rsidRDefault="00DB77D7" w:rsidP="0072034D">
      <w:pPr>
        <w:keepLines/>
        <w:widowControl w:val="0"/>
        <w:tabs>
          <w:tab w:val="left" w:pos="851"/>
          <w:tab w:val="left" w:pos="1702"/>
        </w:tabs>
        <w:jc w:val="both"/>
        <w:rPr>
          <w:rFonts w:ascii="Tahoma" w:hAnsi="Tahoma" w:cs="Tahoma"/>
          <w:b/>
        </w:rPr>
      </w:pPr>
    </w:p>
    <w:p w14:paraId="1E1CF97F" w14:textId="2DD4107F" w:rsidR="00F65744" w:rsidRPr="008F3C85" w:rsidRDefault="00F65744" w:rsidP="0072034D">
      <w:pPr>
        <w:keepLines/>
        <w:widowControl w:val="0"/>
        <w:tabs>
          <w:tab w:val="left" w:pos="851"/>
          <w:tab w:val="left" w:pos="1702"/>
        </w:tabs>
        <w:jc w:val="both"/>
        <w:rPr>
          <w:rFonts w:ascii="Tahoma" w:hAnsi="Tahoma" w:cs="Tahoma"/>
          <w:b/>
        </w:rPr>
      </w:pPr>
      <w:r w:rsidRPr="008F3C85">
        <w:rPr>
          <w:rFonts w:ascii="Tahoma" w:hAnsi="Tahoma" w:cs="Tahoma"/>
          <w:b/>
        </w:rPr>
        <w:t>NAROČANJE BLAGA, ROK DOBAVE IN PREVZEM</w:t>
      </w:r>
    </w:p>
    <w:p w14:paraId="1CA686DD" w14:textId="77777777" w:rsidR="001E06E4" w:rsidRPr="008F3C85" w:rsidRDefault="001E06E4" w:rsidP="0072034D">
      <w:pPr>
        <w:keepLines/>
        <w:widowControl w:val="0"/>
        <w:tabs>
          <w:tab w:val="left" w:pos="851"/>
          <w:tab w:val="left" w:pos="1702"/>
        </w:tabs>
        <w:jc w:val="both"/>
        <w:rPr>
          <w:rFonts w:ascii="Tahoma" w:hAnsi="Tahoma" w:cs="Tahoma"/>
          <w:b/>
          <w:sz w:val="14"/>
        </w:rPr>
      </w:pPr>
    </w:p>
    <w:p w14:paraId="589C4810"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7E858039" w14:textId="77777777" w:rsidR="00F65744" w:rsidRPr="008F3C85" w:rsidRDefault="00F65744" w:rsidP="0072034D">
      <w:pPr>
        <w:keepLines/>
        <w:widowControl w:val="0"/>
        <w:tabs>
          <w:tab w:val="left" w:pos="1080"/>
        </w:tabs>
        <w:rPr>
          <w:rFonts w:ascii="Tahoma" w:hAnsi="Tahoma" w:cs="Tahoma"/>
          <w:b/>
        </w:rPr>
      </w:pPr>
    </w:p>
    <w:p w14:paraId="47180678" w14:textId="2A49BEEB" w:rsidR="001E06E4" w:rsidRPr="008F3C85" w:rsidRDefault="001E06E4" w:rsidP="001E06E4">
      <w:pPr>
        <w:keepLines/>
        <w:widowControl w:val="0"/>
        <w:jc w:val="center"/>
        <w:rPr>
          <w:rFonts w:ascii="Tahoma" w:hAnsi="Tahoma" w:cs="Tahoma"/>
          <w:i/>
        </w:rPr>
      </w:pPr>
      <w:r w:rsidRPr="008F3C85">
        <w:rPr>
          <w:rFonts w:ascii="Tahoma" w:hAnsi="Tahoma" w:cs="Tahoma"/>
          <w:i/>
        </w:rPr>
        <w:t>/velja za Sklop 1/</w:t>
      </w:r>
    </w:p>
    <w:p w14:paraId="629518EB" w14:textId="2FDECD4A" w:rsidR="00F65744" w:rsidRPr="008F3C85" w:rsidRDefault="00ED4A65" w:rsidP="0072034D">
      <w:pPr>
        <w:keepLines/>
        <w:widowControl w:val="0"/>
        <w:tabs>
          <w:tab w:val="left" w:pos="1080"/>
        </w:tabs>
        <w:jc w:val="both"/>
        <w:rPr>
          <w:rFonts w:ascii="Tahoma" w:hAnsi="Tahoma" w:cs="Tahoma"/>
        </w:rPr>
      </w:pPr>
      <w:r w:rsidRPr="008F3C85">
        <w:rPr>
          <w:rFonts w:ascii="Tahoma" w:hAnsi="Tahoma" w:cs="Tahoma"/>
        </w:rPr>
        <w:t>Nakupi goriva na bencinskih servisih izvajalca se bodo izvajali na podlagi dejanskih potreb naročnika in v skladu z delovnim časom posameznega bencinskega servisa izvajalca</w:t>
      </w:r>
      <w:r w:rsidR="00F65744" w:rsidRPr="008F3C85">
        <w:rPr>
          <w:rFonts w:ascii="Tahoma" w:hAnsi="Tahoma" w:cs="Tahoma"/>
        </w:rPr>
        <w:t>.</w:t>
      </w:r>
    </w:p>
    <w:p w14:paraId="53F730EC" w14:textId="51ABEA2E" w:rsidR="00097A55" w:rsidRPr="008F3C85" w:rsidRDefault="00097A55" w:rsidP="0072034D">
      <w:pPr>
        <w:keepLines/>
        <w:widowControl w:val="0"/>
        <w:tabs>
          <w:tab w:val="left" w:pos="1080"/>
        </w:tabs>
        <w:jc w:val="both"/>
        <w:rPr>
          <w:rFonts w:ascii="Tahoma" w:hAnsi="Tahoma" w:cs="Tahoma"/>
          <w:b/>
        </w:rPr>
      </w:pPr>
    </w:p>
    <w:p w14:paraId="4B43B742" w14:textId="45A6FBAE" w:rsidR="001E06E4" w:rsidRPr="008F3C85" w:rsidRDefault="001E06E4" w:rsidP="001E06E4">
      <w:pPr>
        <w:keepLines/>
        <w:widowControl w:val="0"/>
        <w:jc w:val="center"/>
        <w:rPr>
          <w:rFonts w:ascii="Tahoma" w:hAnsi="Tahoma" w:cs="Tahoma"/>
          <w:i/>
        </w:rPr>
      </w:pPr>
      <w:r w:rsidRPr="008F3C85">
        <w:rPr>
          <w:rFonts w:ascii="Tahoma" w:hAnsi="Tahoma" w:cs="Tahoma"/>
          <w:i/>
        </w:rPr>
        <w:t>/velja za Sklop 2/</w:t>
      </w:r>
    </w:p>
    <w:p w14:paraId="11ABCE25" w14:textId="77777777" w:rsidR="00097A55" w:rsidRPr="008F3C85" w:rsidRDefault="00F65744" w:rsidP="0072034D">
      <w:pPr>
        <w:keepLines/>
        <w:widowControl w:val="0"/>
        <w:jc w:val="both"/>
        <w:rPr>
          <w:rFonts w:ascii="Tahoma" w:hAnsi="Tahoma" w:cs="Tahoma"/>
          <w:bCs/>
          <w:color w:val="000000"/>
        </w:rPr>
      </w:pPr>
      <w:r w:rsidRPr="008F3C85">
        <w:rPr>
          <w:rFonts w:ascii="Tahoma" w:hAnsi="Tahoma" w:cs="Tahoma"/>
        </w:rPr>
        <w:t xml:space="preserve">Dobava </w:t>
      </w:r>
      <w:r w:rsidR="00097A55" w:rsidRPr="008F3C85">
        <w:rPr>
          <w:rFonts w:ascii="Tahoma" w:hAnsi="Tahoma" w:cs="Tahoma"/>
        </w:rPr>
        <w:t xml:space="preserve">goriv na lokacijo naročnika </w:t>
      </w:r>
      <w:r w:rsidRPr="008F3C85">
        <w:rPr>
          <w:rFonts w:ascii="Tahoma" w:hAnsi="Tahoma" w:cs="Tahoma"/>
        </w:rPr>
        <w:t xml:space="preserve">se bo v času veljavnosti okvirnega sporazuma izvajala sukcesivno, na osnovi pisnih naročil naročnika. </w:t>
      </w:r>
      <w:r w:rsidRPr="008F3C85">
        <w:rPr>
          <w:rFonts w:ascii="Tahoma" w:hAnsi="Tahoma" w:cs="Tahoma"/>
          <w:bCs/>
          <w:color w:val="000000"/>
        </w:rPr>
        <w:t>Za pisno naročilo se šteje naročilo, posredovano izvajalcu po elektronski pošti ter naročilo po telefonu, ki mora biti potrjeno po elektronski po</w:t>
      </w:r>
      <w:r w:rsidR="00097A55" w:rsidRPr="008F3C85">
        <w:rPr>
          <w:rFonts w:ascii="Tahoma" w:hAnsi="Tahoma" w:cs="Tahoma"/>
          <w:bCs/>
          <w:color w:val="000000"/>
        </w:rPr>
        <w:t xml:space="preserve">šti. </w:t>
      </w:r>
    </w:p>
    <w:p w14:paraId="5A7BE981" w14:textId="77777777" w:rsidR="00952B99" w:rsidRPr="008F3C85" w:rsidRDefault="00952B99" w:rsidP="0072034D">
      <w:pPr>
        <w:keepLines/>
        <w:widowControl w:val="0"/>
        <w:jc w:val="both"/>
        <w:rPr>
          <w:rFonts w:ascii="Tahoma" w:hAnsi="Tahoma" w:cs="Tahoma"/>
        </w:rPr>
      </w:pPr>
    </w:p>
    <w:p w14:paraId="75AD860C" w14:textId="00FF2013" w:rsidR="00D27817" w:rsidRPr="008F3C85" w:rsidRDefault="00F65744" w:rsidP="00D27817">
      <w:pPr>
        <w:keepLines/>
        <w:widowControl w:val="0"/>
        <w:jc w:val="both"/>
        <w:rPr>
          <w:rFonts w:ascii="Tahoma" w:hAnsi="Tahoma" w:cs="Tahoma"/>
        </w:rPr>
      </w:pPr>
      <w:r w:rsidRPr="008F3C85">
        <w:rPr>
          <w:rFonts w:ascii="Tahoma" w:hAnsi="Tahoma" w:cs="Tahoma"/>
        </w:rPr>
        <w:t xml:space="preserve">Gorivo se toči v rezervoar naročnika na lokaciji naročnika, tj. </w:t>
      </w:r>
      <w:r w:rsidR="00C9123E" w:rsidRPr="008F3C85">
        <w:rPr>
          <w:rFonts w:ascii="Tahoma" w:hAnsi="Tahoma" w:cs="Tahoma"/>
          <w:bCs/>
        </w:rPr>
        <w:t>RCERO Ljubljana, Cesta dveh cesarjev 101, Ljubljana</w:t>
      </w:r>
      <w:r w:rsidR="00C9123E" w:rsidRPr="008F3C85">
        <w:rPr>
          <w:rFonts w:ascii="Tahoma" w:hAnsi="Tahoma" w:cs="Tahoma"/>
        </w:rPr>
        <w:t xml:space="preserve">  </w:t>
      </w:r>
      <w:r w:rsidRPr="008F3C85">
        <w:rPr>
          <w:rFonts w:ascii="Tahoma" w:hAnsi="Tahoma" w:cs="Tahoma"/>
        </w:rPr>
        <w:t>(v nadaljevanju</w:t>
      </w:r>
      <w:r w:rsidR="00C9123E" w:rsidRPr="008F3C85">
        <w:rPr>
          <w:rFonts w:ascii="Tahoma" w:hAnsi="Tahoma" w:cs="Tahoma"/>
        </w:rPr>
        <w:t xml:space="preserve"> tudi</w:t>
      </w:r>
      <w:r w:rsidRPr="008F3C85">
        <w:rPr>
          <w:rFonts w:ascii="Tahoma" w:hAnsi="Tahoma" w:cs="Tahoma"/>
        </w:rPr>
        <w:t xml:space="preserve">: </w:t>
      </w:r>
      <w:r w:rsidR="00C9123E" w:rsidRPr="008F3C85">
        <w:rPr>
          <w:rFonts w:ascii="Tahoma" w:hAnsi="Tahoma" w:cs="Tahoma"/>
        </w:rPr>
        <w:t>RCERO Ljubljana</w:t>
      </w:r>
      <w:r w:rsidRPr="008F3C85">
        <w:rPr>
          <w:rFonts w:ascii="Tahoma" w:hAnsi="Tahoma" w:cs="Tahoma"/>
        </w:rPr>
        <w:t xml:space="preserve">). Dobava se izvaja dvakrat na teden, med 6.00 uro zjutraj in 14.00 uro popoldne po cca. 10.000 litrov. </w:t>
      </w:r>
      <w:r w:rsidR="00D27817" w:rsidRPr="008F3C85">
        <w:rPr>
          <w:rFonts w:ascii="Tahoma" w:hAnsi="Tahoma" w:cs="Tahoma"/>
        </w:rPr>
        <w:t>Dobava poteka ob delovnih dnevih, od ponedeljka do petka ter izven praznikov in drugih dela prostih dni, ki veljajo v Republiki Sloveniji.</w:t>
      </w:r>
      <w:r w:rsidR="00BD6707" w:rsidRPr="008F3C85">
        <w:t xml:space="preserve"> </w:t>
      </w:r>
      <w:r w:rsidR="00BD6707" w:rsidRPr="008F3C85">
        <w:rPr>
          <w:rFonts w:ascii="Tahoma" w:hAnsi="Tahoma" w:cs="Tahoma"/>
        </w:rPr>
        <w:t xml:space="preserve">Naročnik in </w:t>
      </w:r>
      <w:proofErr w:type="spellStart"/>
      <w:r w:rsidR="00BD6707" w:rsidRPr="008F3C85">
        <w:rPr>
          <w:rFonts w:ascii="Tahoma" w:hAnsi="Tahoma" w:cs="Tahoma"/>
        </w:rPr>
        <w:t>izavajalec</w:t>
      </w:r>
      <w:proofErr w:type="spellEnd"/>
      <w:r w:rsidR="00BD6707" w:rsidRPr="008F3C85">
        <w:rPr>
          <w:rFonts w:ascii="Tahoma" w:hAnsi="Tahoma" w:cs="Tahoma"/>
        </w:rPr>
        <w:t xml:space="preserve"> se bosta za morebitne dobave ob sobotah in nedeljah ter praznikih in po zakonu dela prostih dnevih, dogovorila posebej.</w:t>
      </w:r>
    </w:p>
    <w:p w14:paraId="1C320B6B" w14:textId="77777777" w:rsidR="00D27817" w:rsidRPr="008F3C85" w:rsidRDefault="00D27817" w:rsidP="0072034D">
      <w:pPr>
        <w:keepLines/>
        <w:widowControl w:val="0"/>
        <w:jc w:val="both"/>
        <w:rPr>
          <w:rFonts w:ascii="Tahoma" w:hAnsi="Tahoma" w:cs="Tahoma"/>
        </w:rPr>
      </w:pPr>
    </w:p>
    <w:p w14:paraId="649B41DB" w14:textId="49884D5E" w:rsidR="00B53B42" w:rsidRPr="008F3C85" w:rsidRDefault="007739F0" w:rsidP="00B53B42">
      <w:pPr>
        <w:keepLines/>
        <w:widowControl w:val="0"/>
        <w:jc w:val="both"/>
        <w:rPr>
          <w:rFonts w:ascii="Tahoma" w:hAnsi="Tahoma" w:cs="Tahoma"/>
        </w:rPr>
      </w:pPr>
      <w:r w:rsidRPr="008F3C85">
        <w:rPr>
          <w:rFonts w:ascii="Tahoma" w:hAnsi="Tahoma" w:cs="Tahoma"/>
        </w:rPr>
        <w:t>Pri vsaki dobavi na lokaciji naročnika bo naročnik zahte</w:t>
      </w:r>
      <w:r w:rsidR="00B53B42" w:rsidRPr="008F3C85">
        <w:rPr>
          <w:rFonts w:ascii="Tahoma" w:hAnsi="Tahoma" w:cs="Tahoma"/>
        </w:rPr>
        <w:t>val potrdilo o kakovosti, ki ga</w:t>
      </w:r>
      <w:r w:rsidRPr="008F3C85">
        <w:rPr>
          <w:rFonts w:ascii="Tahoma" w:hAnsi="Tahoma" w:cs="Tahoma"/>
        </w:rPr>
        <w:t xml:space="preserve"> izdela laboratorij, ki izpolnjuje zahteve standarda SIST EN ISO/IEC 17025:2005 za dejavnosti označene v akreditacijski listini št.: LP-002</w:t>
      </w:r>
      <w:r w:rsidR="00F65744" w:rsidRPr="008F3C85">
        <w:rPr>
          <w:rFonts w:ascii="Tahoma" w:hAnsi="Tahoma" w:cs="Tahoma"/>
        </w:rPr>
        <w:t>.</w:t>
      </w:r>
      <w:r w:rsidR="00B53B42" w:rsidRPr="008F3C85">
        <w:rPr>
          <w:rFonts w:ascii="Tahoma" w:hAnsi="Tahoma" w:cs="Tahoma"/>
        </w:rPr>
        <w:t xml:space="preserve"> </w:t>
      </w:r>
    </w:p>
    <w:p w14:paraId="0E67FA5F" w14:textId="34D434CB" w:rsidR="00F65744" w:rsidRPr="008F3C85" w:rsidRDefault="00F65744" w:rsidP="0072034D">
      <w:pPr>
        <w:keepLines/>
        <w:widowControl w:val="0"/>
        <w:jc w:val="both"/>
        <w:rPr>
          <w:rFonts w:ascii="Tahoma" w:hAnsi="Tahoma" w:cs="Tahoma"/>
        </w:rPr>
      </w:pPr>
    </w:p>
    <w:p w14:paraId="2D2BE695" w14:textId="0839AD36" w:rsidR="00F41A2B" w:rsidRPr="008F3C85" w:rsidRDefault="00F65744" w:rsidP="00F41A2B">
      <w:pPr>
        <w:keepLines/>
        <w:widowControl w:val="0"/>
        <w:jc w:val="both"/>
        <w:rPr>
          <w:rFonts w:ascii="Tahoma" w:hAnsi="Tahoma" w:cs="Tahoma"/>
        </w:rPr>
      </w:pPr>
      <w:r w:rsidRPr="008F3C85">
        <w:rPr>
          <w:rFonts w:ascii="Tahoma" w:hAnsi="Tahoma" w:cs="Tahoma"/>
        </w:rPr>
        <w:t>Izvajalec se obvezuje k blagu priložiti prodajno</w:t>
      </w:r>
      <w:r w:rsidR="00A678A9" w:rsidRPr="008F3C85">
        <w:rPr>
          <w:rFonts w:ascii="Tahoma" w:hAnsi="Tahoma" w:cs="Tahoma"/>
        </w:rPr>
        <w:t>-</w:t>
      </w:r>
      <w:r w:rsidRPr="008F3C85">
        <w:rPr>
          <w:rFonts w:ascii="Tahoma" w:hAnsi="Tahoma" w:cs="Tahoma"/>
        </w:rPr>
        <w:t>prevzemni</w:t>
      </w:r>
      <w:r w:rsidR="00A678A9" w:rsidRPr="008F3C85">
        <w:rPr>
          <w:rFonts w:ascii="Tahoma" w:hAnsi="Tahoma" w:cs="Tahoma"/>
        </w:rPr>
        <w:t xml:space="preserve"> </w:t>
      </w:r>
      <w:r w:rsidRPr="008F3C85">
        <w:rPr>
          <w:rFonts w:ascii="Tahoma" w:hAnsi="Tahoma" w:cs="Tahoma"/>
        </w:rPr>
        <w:t>dokument (dobavnico) z vsemi podatki, ki jih naročnik potrebuje za pravilen prevzem blaga, za ugotovitev vrednosti blaga in za ugotovitev svoje plačilne obveznosti za dobavljeno blago.</w:t>
      </w:r>
      <w:r w:rsidR="00F41A2B" w:rsidRPr="008F3C85">
        <w:rPr>
          <w:rFonts w:ascii="Tahoma" w:hAnsi="Tahoma" w:cs="Tahoma"/>
        </w:rPr>
        <w:t xml:space="preserve"> Dobavljeno blago mora biti opremljeno z vsemi potrebnimi navodili, atesti in drugimi listinami v skladu z veljavnimi predpisi Republike Slovenije.</w:t>
      </w:r>
    </w:p>
    <w:p w14:paraId="2952C919" w14:textId="51235194" w:rsidR="008A44D1" w:rsidRPr="008F3C85" w:rsidRDefault="008A44D1" w:rsidP="0072034D">
      <w:pPr>
        <w:keepLines/>
        <w:widowControl w:val="0"/>
        <w:jc w:val="both"/>
        <w:rPr>
          <w:rFonts w:ascii="Tahoma" w:hAnsi="Tahoma" w:cs="Tahoma"/>
        </w:rPr>
      </w:pPr>
    </w:p>
    <w:p w14:paraId="4C86B227" w14:textId="70DA6DDC" w:rsidR="00F65744" w:rsidRPr="008F3C85" w:rsidRDefault="00F65744" w:rsidP="0072034D">
      <w:pPr>
        <w:keepLines/>
        <w:widowControl w:val="0"/>
        <w:jc w:val="both"/>
        <w:rPr>
          <w:rFonts w:ascii="Tahoma" w:hAnsi="Tahoma" w:cs="Tahoma"/>
        </w:rPr>
      </w:pPr>
      <w:r w:rsidRPr="008F3C85">
        <w:rPr>
          <w:rFonts w:ascii="Tahoma" w:hAnsi="Tahoma" w:cs="Tahoma"/>
        </w:rPr>
        <w:t>Rok dobave se lahko podaljša le v primeru izrednih dogodkov, ki vplivajo na dobavo ter jih ni bilo mogoče predvideti ob določitvi posameznega obsega dobav oziroma jih ni povzročil izvajalec. Podaljšanje roka pri posamezni dobavi blaga je možno le s predhodnim pisnim (preko elektronske pošte) soglasjem naročnika.</w:t>
      </w:r>
    </w:p>
    <w:p w14:paraId="666D5902" w14:textId="77777777" w:rsidR="00F65744" w:rsidRPr="008F3C85" w:rsidRDefault="00F65744" w:rsidP="0072034D">
      <w:pPr>
        <w:keepLines/>
        <w:widowControl w:val="0"/>
        <w:jc w:val="both"/>
        <w:rPr>
          <w:rFonts w:ascii="Tahoma" w:hAnsi="Tahoma" w:cs="Tahoma"/>
        </w:rPr>
      </w:pPr>
    </w:p>
    <w:p w14:paraId="0BFC8F93" w14:textId="77777777" w:rsidR="00F65744" w:rsidRPr="008F3C85" w:rsidRDefault="00F65744" w:rsidP="0072034D">
      <w:pPr>
        <w:keepLines/>
        <w:widowControl w:val="0"/>
        <w:jc w:val="both"/>
        <w:rPr>
          <w:rFonts w:ascii="Tahoma" w:hAnsi="Tahoma" w:cs="Tahoma"/>
          <w:b/>
        </w:rPr>
      </w:pPr>
      <w:r w:rsidRPr="008F3C85">
        <w:rPr>
          <w:rFonts w:ascii="Tahoma" w:hAnsi="Tahoma" w:cs="Tahoma"/>
        </w:rPr>
        <w:t xml:space="preserve">V primeru prekoračitve roka dobave je vse stroške, ki bi nastali zaradi zamude, dolžna nositi tista stranka </w:t>
      </w:r>
      <w:r w:rsidRPr="008F3C85">
        <w:rPr>
          <w:rFonts w:ascii="Tahoma" w:eastAsia="Calibri" w:hAnsi="Tahoma" w:cs="Tahoma"/>
        </w:rPr>
        <w:t>tega okvirnega sporazuma</w:t>
      </w:r>
      <w:r w:rsidRPr="008F3C85">
        <w:rPr>
          <w:rFonts w:ascii="Tahoma" w:hAnsi="Tahoma" w:cs="Tahoma"/>
        </w:rPr>
        <w:t>, ki je povzročila zamudo.</w:t>
      </w:r>
    </w:p>
    <w:p w14:paraId="18119FFF" w14:textId="2EE39D46" w:rsidR="00097A55" w:rsidRPr="008F3C85" w:rsidRDefault="00097A55" w:rsidP="0072034D">
      <w:pPr>
        <w:keepLines/>
        <w:widowControl w:val="0"/>
        <w:jc w:val="both"/>
        <w:rPr>
          <w:rFonts w:ascii="Tahoma" w:hAnsi="Tahoma" w:cs="Tahoma"/>
          <w:lang w:eastAsia="ar-SA"/>
        </w:rPr>
      </w:pPr>
    </w:p>
    <w:p w14:paraId="310E9E44" w14:textId="10D3B04B" w:rsidR="00F65744" w:rsidRPr="008F3C85" w:rsidRDefault="00F65744" w:rsidP="0072034D">
      <w:pPr>
        <w:keepLines/>
        <w:widowControl w:val="0"/>
        <w:jc w:val="both"/>
        <w:rPr>
          <w:rFonts w:ascii="Tahoma" w:hAnsi="Tahoma" w:cs="Tahoma"/>
          <w:lang w:eastAsia="ar-SA"/>
        </w:rPr>
      </w:pPr>
      <w:r w:rsidRPr="008F3C85">
        <w:rPr>
          <w:rFonts w:ascii="Tahoma" w:hAnsi="Tahoma" w:cs="Tahoma"/>
          <w:lang w:eastAsia="ar-SA"/>
        </w:rPr>
        <w:t xml:space="preserve">Dobava </w:t>
      </w:r>
      <w:r w:rsidR="00097A55" w:rsidRPr="008F3C85">
        <w:rPr>
          <w:rFonts w:ascii="Tahoma" w:hAnsi="Tahoma" w:cs="Tahoma"/>
        </w:rPr>
        <w:t xml:space="preserve">goriv na lokacijo naročnika </w:t>
      </w:r>
      <w:r w:rsidRPr="008F3C85">
        <w:rPr>
          <w:rFonts w:ascii="Tahoma" w:hAnsi="Tahoma" w:cs="Tahoma"/>
          <w:lang w:eastAsia="ar-SA"/>
        </w:rPr>
        <w:t>se bo štela za pravilno izvršeno, ko se bo prevzem blaga uspešno opravil na podlagi podpisa</w:t>
      </w:r>
      <w:r w:rsidR="00BB1631" w:rsidRPr="008F3C85">
        <w:rPr>
          <w:rFonts w:ascii="Tahoma" w:hAnsi="Tahoma" w:cs="Tahoma"/>
          <w:lang w:eastAsia="ar-SA"/>
        </w:rPr>
        <w:t>ne</w:t>
      </w:r>
      <w:r w:rsidRPr="008F3C85">
        <w:rPr>
          <w:rFonts w:ascii="Tahoma" w:hAnsi="Tahoma" w:cs="Tahoma"/>
          <w:lang w:eastAsia="ar-SA"/>
        </w:rPr>
        <w:t xml:space="preserve"> dobavnice s strani obeh strank okvirnega sporazuma </w:t>
      </w:r>
      <w:r w:rsidRPr="008F3C85">
        <w:rPr>
          <w:rFonts w:ascii="Tahoma" w:hAnsi="Tahoma"/>
        </w:rPr>
        <w:t>oziroma njunih predstavnikov</w:t>
      </w:r>
      <w:r w:rsidRPr="008F3C85">
        <w:rPr>
          <w:rFonts w:ascii="Tahoma" w:hAnsi="Tahoma" w:cs="Tahoma"/>
          <w:lang w:eastAsia="ar-SA"/>
        </w:rPr>
        <w:t>. Nevarnost uničenja ali poškodovanja blaga preide od izvajalca na naročnika z izročitvijo blaga naročniku</w:t>
      </w:r>
      <w:r w:rsidRPr="008F3C85">
        <w:rPr>
          <w:sz w:val="24"/>
          <w:szCs w:val="24"/>
          <w:lang w:eastAsia="ar-SA"/>
        </w:rPr>
        <w:t>.</w:t>
      </w:r>
    </w:p>
    <w:p w14:paraId="19A561C4" w14:textId="45D60390" w:rsidR="00F65744" w:rsidRPr="008F3C85" w:rsidRDefault="00F65744" w:rsidP="0072034D">
      <w:pPr>
        <w:keepLines/>
        <w:widowControl w:val="0"/>
        <w:rPr>
          <w:rFonts w:ascii="Tahoma" w:hAnsi="Tahoma" w:cs="Tahoma"/>
        </w:rPr>
      </w:pPr>
    </w:p>
    <w:p w14:paraId="5D701E48" w14:textId="1E229971" w:rsidR="00952B99" w:rsidRPr="008F3C85" w:rsidRDefault="00952B99" w:rsidP="0072034D">
      <w:pPr>
        <w:keepLines/>
        <w:widowControl w:val="0"/>
        <w:jc w:val="both"/>
        <w:rPr>
          <w:rFonts w:ascii="Tahoma" w:hAnsi="Tahoma" w:cs="Tahoma"/>
        </w:rPr>
      </w:pPr>
      <w:r w:rsidRPr="008F3C85">
        <w:rPr>
          <w:rFonts w:ascii="Tahoma" w:hAnsi="Tahoma" w:cs="Tahoma"/>
        </w:rPr>
        <w:t>Izvajalec, ki vrši dovoz goriva na območje naročnika, mora obvezno imeti ustrezno veljavno zavarovanje odgovornosti iz dejavnosti, ter mora poskrbeti za prevoz goriva na ustrezen in varen način</w:t>
      </w:r>
      <w:r w:rsidR="00FD6EF7" w:rsidRPr="008F3C85">
        <w:rPr>
          <w:rFonts w:ascii="Tahoma" w:hAnsi="Tahoma" w:cs="Tahoma"/>
        </w:rPr>
        <w:t>,</w:t>
      </w:r>
      <w:r w:rsidRPr="008F3C85">
        <w:rPr>
          <w:rFonts w:ascii="Tahoma" w:hAnsi="Tahoma" w:cs="Tahoma"/>
        </w:rPr>
        <w:t xml:space="preserve"> v skladu z veljavno zakonodajo in okolijskimi standardi, ki veljajo na tem področju.</w:t>
      </w:r>
      <w:r w:rsidR="00B53B42" w:rsidRPr="008F3C85">
        <w:rPr>
          <w:rFonts w:ascii="Tahoma" w:hAnsi="Tahoma" w:cs="Tahoma"/>
        </w:rPr>
        <w:t xml:space="preserve"> </w:t>
      </w:r>
    </w:p>
    <w:p w14:paraId="37C7CF0B" w14:textId="1190E165" w:rsidR="00F65744" w:rsidRPr="008F3C85" w:rsidRDefault="00F65744" w:rsidP="0072034D">
      <w:pPr>
        <w:keepLines/>
        <w:widowControl w:val="0"/>
        <w:jc w:val="both"/>
        <w:rPr>
          <w:rFonts w:ascii="Tahoma" w:hAnsi="Tahoma" w:cs="Tahoma"/>
        </w:rPr>
      </w:pPr>
    </w:p>
    <w:p w14:paraId="7E23AC57" w14:textId="6DA6DC37" w:rsidR="00E33A68" w:rsidRPr="008F3C85" w:rsidRDefault="00E33A68" w:rsidP="0072034D">
      <w:pPr>
        <w:keepLines/>
        <w:widowControl w:val="0"/>
        <w:jc w:val="both"/>
        <w:rPr>
          <w:rFonts w:ascii="Tahoma" w:hAnsi="Tahoma" w:cs="Tahoma"/>
        </w:rPr>
      </w:pPr>
    </w:p>
    <w:p w14:paraId="355B2623" w14:textId="177C41E7" w:rsidR="00E33A68" w:rsidRPr="008F3C85" w:rsidRDefault="00E33A68" w:rsidP="0072034D">
      <w:pPr>
        <w:keepLines/>
        <w:widowControl w:val="0"/>
        <w:jc w:val="both"/>
        <w:rPr>
          <w:rFonts w:ascii="Tahoma" w:hAnsi="Tahoma" w:cs="Tahoma"/>
        </w:rPr>
      </w:pPr>
    </w:p>
    <w:p w14:paraId="14F8F883" w14:textId="77777777" w:rsidR="00E33A68" w:rsidRPr="008F3C85" w:rsidRDefault="00E33A68" w:rsidP="0072034D">
      <w:pPr>
        <w:keepLines/>
        <w:widowControl w:val="0"/>
        <w:jc w:val="both"/>
        <w:rPr>
          <w:rFonts w:ascii="Tahoma" w:hAnsi="Tahoma" w:cs="Tahoma"/>
        </w:rPr>
      </w:pPr>
    </w:p>
    <w:p w14:paraId="78C64237" w14:textId="1614D27E" w:rsidR="00293834" w:rsidRPr="008F3C85" w:rsidRDefault="007739F0" w:rsidP="0072034D">
      <w:pPr>
        <w:keepLines/>
        <w:widowControl w:val="0"/>
        <w:tabs>
          <w:tab w:val="left" w:pos="851"/>
          <w:tab w:val="left" w:pos="1702"/>
        </w:tabs>
        <w:jc w:val="both"/>
        <w:rPr>
          <w:rFonts w:ascii="Tahoma" w:hAnsi="Tahoma" w:cs="Tahoma"/>
          <w:b/>
        </w:rPr>
      </w:pPr>
      <w:r w:rsidRPr="008F3C85">
        <w:rPr>
          <w:rFonts w:ascii="Tahoma" w:hAnsi="Tahoma" w:cs="Tahoma"/>
          <w:b/>
        </w:rPr>
        <w:lastRenderedPageBreak/>
        <w:t>REKLAMACIJE</w:t>
      </w:r>
    </w:p>
    <w:p w14:paraId="54114F2B"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3716FF6F" w14:textId="547477E9" w:rsidR="00F65744" w:rsidRPr="008F3C85" w:rsidRDefault="00F65744" w:rsidP="0072034D">
      <w:pPr>
        <w:keepLines/>
        <w:widowControl w:val="0"/>
        <w:jc w:val="both"/>
        <w:rPr>
          <w:rFonts w:ascii="Tahoma" w:hAnsi="Tahoma" w:cs="Tahoma"/>
          <w:sz w:val="16"/>
        </w:rPr>
      </w:pPr>
    </w:p>
    <w:p w14:paraId="26A0BCB8" w14:textId="45FF5721" w:rsidR="00A44453" w:rsidRPr="008F3C85" w:rsidRDefault="00A44453" w:rsidP="00A44453">
      <w:pPr>
        <w:keepLines/>
        <w:widowControl w:val="0"/>
        <w:jc w:val="center"/>
        <w:rPr>
          <w:rFonts w:ascii="Tahoma" w:hAnsi="Tahoma" w:cs="Tahoma"/>
          <w:i/>
        </w:rPr>
      </w:pPr>
      <w:r w:rsidRPr="008F3C85">
        <w:rPr>
          <w:rFonts w:ascii="Tahoma" w:hAnsi="Tahoma" w:cs="Tahoma"/>
          <w:i/>
        </w:rPr>
        <w:t>/velja za Sklop 1/</w:t>
      </w:r>
    </w:p>
    <w:p w14:paraId="132912D1" w14:textId="2843E4D2" w:rsidR="00A44453" w:rsidRPr="008F3C85" w:rsidRDefault="00B00352" w:rsidP="0072034D">
      <w:pPr>
        <w:keepLines/>
        <w:widowControl w:val="0"/>
        <w:jc w:val="both"/>
        <w:rPr>
          <w:rFonts w:ascii="Tahoma" w:hAnsi="Tahoma" w:cs="Tahoma"/>
          <w:szCs w:val="28"/>
        </w:rPr>
      </w:pPr>
      <w:r w:rsidRPr="008F3C85">
        <w:rPr>
          <w:rFonts w:ascii="Tahoma" w:hAnsi="Tahoma" w:cs="Tahoma"/>
        </w:rPr>
        <w:t xml:space="preserve">Reklamacije zaradi količinskih </w:t>
      </w:r>
      <w:r w:rsidR="009B7135" w:rsidRPr="008F3C85">
        <w:rPr>
          <w:rFonts w:ascii="Tahoma" w:hAnsi="Tahoma" w:cs="Tahoma"/>
        </w:rPr>
        <w:t>nepravilnosti</w:t>
      </w:r>
      <w:r w:rsidRPr="008F3C85">
        <w:rPr>
          <w:rFonts w:ascii="Tahoma" w:hAnsi="Tahoma" w:cs="Tahoma"/>
        </w:rPr>
        <w:t xml:space="preserve"> in/ali neustrezne kakovosti nakupa goriva bo naročnik izvajalcu sporočil takoj ob nakup</w:t>
      </w:r>
      <w:r w:rsidR="009B7135" w:rsidRPr="008F3C85">
        <w:rPr>
          <w:rFonts w:ascii="Tahoma" w:hAnsi="Tahoma" w:cs="Tahoma"/>
        </w:rPr>
        <w:t xml:space="preserve"> goriva</w:t>
      </w:r>
      <w:r w:rsidRPr="008F3C85">
        <w:rPr>
          <w:rFonts w:ascii="Tahoma" w:hAnsi="Tahoma" w:cs="Tahoma"/>
        </w:rPr>
        <w:t xml:space="preserve"> in</w:t>
      </w:r>
      <w:r w:rsidRPr="008F3C85">
        <w:rPr>
          <w:rFonts w:ascii="Tahoma" w:hAnsi="Tahoma" w:cs="Tahoma"/>
          <w:szCs w:val="28"/>
        </w:rPr>
        <w:t xml:space="preserve"> se rešujejo sporazumno.</w:t>
      </w:r>
    </w:p>
    <w:p w14:paraId="08299083" w14:textId="77777777" w:rsidR="00A44453" w:rsidRPr="008F3C85" w:rsidRDefault="00A44453" w:rsidP="003E7854">
      <w:pPr>
        <w:pStyle w:val="Telobesedila210"/>
        <w:keepLines/>
        <w:widowControl w:val="0"/>
        <w:suppressAutoHyphens w:val="0"/>
        <w:rPr>
          <w:rFonts w:ascii="Tahoma" w:hAnsi="Tahoma" w:cs="Tahoma"/>
          <w:sz w:val="18"/>
        </w:rPr>
      </w:pPr>
    </w:p>
    <w:p w14:paraId="153B2E62" w14:textId="47F021F2" w:rsidR="00A44453" w:rsidRPr="008F3C85" w:rsidRDefault="00A44453" w:rsidP="00A44453">
      <w:pPr>
        <w:keepLines/>
        <w:widowControl w:val="0"/>
        <w:jc w:val="center"/>
        <w:rPr>
          <w:rFonts w:ascii="Tahoma" w:hAnsi="Tahoma" w:cs="Tahoma"/>
          <w:i/>
        </w:rPr>
      </w:pPr>
      <w:r w:rsidRPr="008F3C85">
        <w:rPr>
          <w:rFonts w:ascii="Tahoma" w:hAnsi="Tahoma" w:cs="Tahoma"/>
          <w:i/>
        </w:rPr>
        <w:t>/velja za Sklop 2/</w:t>
      </w:r>
    </w:p>
    <w:p w14:paraId="1F7E15B1" w14:textId="56870798" w:rsidR="003E7854" w:rsidRPr="008F3C85" w:rsidRDefault="003E7854" w:rsidP="003E7854">
      <w:pPr>
        <w:pStyle w:val="Telobesedila210"/>
        <w:keepLines/>
        <w:widowControl w:val="0"/>
        <w:suppressAutoHyphens w:val="0"/>
        <w:rPr>
          <w:rFonts w:ascii="Tahoma" w:hAnsi="Tahoma" w:cs="Tahoma"/>
          <w:sz w:val="20"/>
        </w:rPr>
      </w:pPr>
      <w:r w:rsidRPr="008F3C85">
        <w:rPr>
          <w:rFonts w:ascii="Tahoma" w:hAnsi="Tahoma" w:cs="Tahoma"/>
          <w:sz w:val="20"/>
        </w:rPr>
        <w:t>Če se ob pregledu ugotovi, da blago ni istovetno z naročenim, če odstopa od dogovorjene kakovosti, vrste in količine, lahko naročnik prevzem blaga odkloni in ga vrne izvajalcu ter mu zaračuna vse</w:t>
      </w:r>
      <w:r w:rsidR="00345F67" w:rsidRPr="008F3C85">
        <w:rPr>
          <w:rFonts w:ascii="Tahoma" w:hAnsi="Tahoma" w:cs="Tahoma"/>
          <w:sz w:val="20"/>
        </w:rPr>
        <w:t xml:space="preserve"> morebitne</w:t>
      </w:r>
      <w:r w:rsidRPr="008F3C85">
        <w:rPr>
          <w:rFonts w:ascii="Tahoma" w:hAnsi="Tahoma" w:cs="Tahoma"/>
          <w:sz w:val="20"/>
        </w:rPr>
        <w:t xml:space="preserve"> nastale stroške.</w:t>
      </w:r>
    </w:p>
    <w:p w14:paraId="27527902" w14:textId="77777777" w:rsidR="003E7854" w:rsidRPr="008F3C85" w:rsidRDefault="003E7854" w:rsidP="0033095F">
      <w:pPr>
        <w:keepLines/>
        <w:widowControl w:val="0"/>
        <w:jc w:val="both"/>
        <w:rPr>
          <w:rFonts w:ascii="Tahoma" w:hAnsi="Tahoma" w:cs="Tahoma"/>
        </w:rPr>
      </w:pPr>
    </w:p>
    <w:p w14:paraId="06DC153F" w14:textId="40196BD4" w:rsidR="0033095F" w:rsidRPr="008F3C85" w:rsidRDefault="00F65744" w:rsidP="0033095F">
      <w:pPr>
        <w:keepLines/>
        <w:widowControl w:val="0"/>
        <w:jc w:val="both"/>
        <w:rPr>
          <w:rFonts w:ascii="Tahoma" w:hAnsi="Tahoma" w:cs="Tahoma"/>
        </w:rPr>
      </w:pPr>
      <w:r w:rsidRPr="008F3C85">
        <w:rPr>
          <w:rFonts w:ascii="Tahoma" w:hAnsi="Tahoma" w:cs="Tahoma"/>
        </w:rPr>
        <w:t xml:space="preserve">Reklamacije zaradi količinskih </w:t>
      </w:r>
      <w:r w:rsidR="00AF3FB3" w:rsidRPr="008F3C85">
        <w:rPr>
          <w:rFonts w:ascii="Tahoma" w:hAnsi="Tahoma" w:cs="Tahoma"/>
        </w:rPr>
        <w:t xml:space="preserve">nepravilnosti </w:t>
      </w:r>
      <w:r w:rsidR="007739F0" w:rsidRPr="008F3C85">
        <w:rPr>
          <w:rFonts w:ascii="Tahoma" w:hAnsi="Tahoma" w:cs="Tahoma"/>
        </w:rPr>
        <w:t xml:space="preserve">pri dobavi na lokaciji naročnika </w:t>
      </w:r>
      <w:r w:rsidRPr="008F3C85">
        <w:rPr>
          <w:rFonts w:ascii="Tahoma" w:hAnsi="Tahoma" w:cs="Tahoma"/>
        </w:rPr>
        <w:t>bo nar</w:t>
      </w:r>
      <w:r w:rsidR="0033095F" w:rsidRPr="008F3C85">
        <w:rPr>
          <w:rFonts w:ascii="Tahoma" w:hAnsi="Tahoma" w:cs="Tahoma"/>
        </w:rPr>
        <w:t>očnik izvajalcu sporočil takoj</w:t>
      </w:r>
      <w:r w:rsidRPr="008F3C85">
        <w:rPr>
          <w:rFonts w:ascii="Tahoma" w:hAnsi="Tahoma" w:cs="Tahoma"/>
        </w:rPr>
        <w:t>, najkasneje pa v osmih (8</w:t>
      </w:r>
      <w:r w:rsidR="0033095F" w:rsidRPr="008F3C85">
        <w:rPr>
          <w:rFonts w:ascii="Tahoma" w:hAnsi="Tahoma" w:cs="Tahoma"/>
        </w:rPr>
        <w:t xml:space="preserve">) dneh od dneva prevzema blaga. </w:t>
      </w:r>
      <w:r w:rsidRPr="008F3C85">
        <w:rPr>
          <w:rFonts w:ascii="Tahoma" w:hAnsi="Tahoma" w:cs="Tahoma"/>
        </w:rPr>
        <w:t>Reklamacije</w:t>
      </w:r>
      <w:r w:rsidR="0033095F" w:rsidRPr="008F3C85">
        <w:rPr>
          <w:rFonts w:ascii="Tahoma" w:hAnsi="Tahoma" w:cs="Tahoma"/>
        </w:rPr>
        <w:t xml:space="preserve"> zaradi neustrezne </w:t>
      </w:r>
      <w:r w:rsidR="003E7854" w:rsidRPr="008F3C85">
        <w:rPr>
          <w:rFonts w:ascii="Tahoma" w:hAnsi="Tahoma" w:cs="Tahoma"/>
        </w:rPr>
        <w:t xml:space="preserve">vrste in/ali </w:t>
      </w:r>
      <w:r w:rsidR="0033095F" w:rsidRPr="008F3C85">
        <w:rPr>
          <w:rFonts w:ascii="Tahoma" w:hAnsi="Tahoma" w:cs="Tahoma"/>
        </w:rPr>
        <w:t>kakovosti</w:t>
      </w:r>
      <w:r w:rsidRPr="008F3C85">
        <w:rPr>
          <w:rFonts w:ascii="Tahoma" w:hAnsi="Tahoma" w:cs="Tahoma"/>
        </w:rPr>
        <w:t xml:space="preserve"> dobavljenega blaga bo naročnik izvajalcu sporočil kadarkoli v času veljavnosti okvirnega sporazuma.</w:t>
      </w:r>
      <w:r w:rsidR="0033095F" w:rsidRPr="008F3C85">
        <w:rPr>
          <w:rFonts w:ascii="Tahoma" w:hAnsi="Tahoma" w:cs="Tahoma"/>
        </w:rPr>
        <w:t xml:space="preserve"> O ugotovljenih napakah blaga se sestavi zapisnik, ki ga podpišeta obe stranki okvirnega sporazuma oziroma njuna predstavnika. Obrazec zapisnika zagotovi izvajalec.</w:t>
      </w:r>
    </w:p>
    <w:p w14:paraId="68253F15" w14:textId="089D0C2B" w:rsidR="00F65744" w:rsidRPr="008F3C85" w:rsidRDefault="00F65744" w:rsidP="0072034D">
      <w:pPr>
        <w:keepLines/>
        <w:widowControl w:val="0"/>
        <w:jc w:val="both"/>
        <w:rPr>
          <w:rFonts w:ascii="Tahoma" w:hAnsi="Tahoma" w:cs="Tahoma"/>
        </w:rPr>
      </w:pPr>
    </w:p>
    <w:p w14:paraId="77F20801" w14:textId="73E6766C" w:rsidR="00F65744" w:rsidRPr="008F3C85" w:rsidRDefault="00F65744" w:rsidP="0072034D">
      <w:pPr>
        <w:keepLines/>
        <w:widowControl w:val="0"/>
        <w:jc w:val="both"/>
        <w:rPr>
          <w:rFonts w:ascii="Tahoma" w:hAnsi="Tahoma" w:cs="Tahoma"/>
        </w:rPr>
      </w:pPr>
      <w:r w:rsidRPr="008F3C85">
        <w:rPr>
          <w:rFonts w:ascii="Tahoma" w:hAnsi="Tahoma" w:cs="Tahoma"/>
        </w:rPr>
        <w:t xml:space="preserve">Rok za rešitev reklamacije zaradi količinskih </w:t>
      </w:r>
      <w:r w:rsidR="00AF3FB3" w:rsidRPr="008F3C85">
        <w:rPr>
          <w:rFonts w:ascii="Tahoma" w:hAnsi="Tahoma" w:cs="Tahoma"/>
        </w:rPr>
        <w:t xml:space="preserve">nepravilnosti </w:t>
      </w:r>
      <w:r w:rsidR="00A9414C" w:rsidRPr="008F3C85">
        <w:rPr>
          <w:rFonts w:ascii="Tahoma" w:hAnsi="Tahoma" w:cs="Tahoma"/>
        </w:rPr>
        <w:t xml:space="preserve">oziroma zaradi neustrezne </w:t>
      </w:r>
      <w:r w:rsidR="003E7854" w:rsidRPr="008F3C85">
        <w:rPr>
          <w:rFonts w:ascii="Tahoma" w:hAnsi="Tahoma" w:cs="Tahoma"/>
        </w:rPr>
        <w:t xml:space="preserve">vrste in/ali kakovosti </w:t>
      </w:r>
      <w:r w:rsidR="00A9414C" w:rsidRPr="008F3C85">
        <w:rPr>
          <w:rFonts w:ascii="Tahoma" w:hAnsi="Tahoma" w:cs="Tahoma"/>
        </w:rPr>
        <w:t xml:space="preserve">dobavljenega blaga, </w:t>
      </w:r>
      <w:r w:rsidRPr="008F3C85">
        <w:rPr>
          <w:rFonts w:ascii="Tahoma" w:hAnsi="Tahoma" w:cs="Tahoma"/>
        </w:rPr>
        <w:t xml:space="preserve">je največ dva (2) delovna dneva od prejema pisnega obvestila o reklamaciji. </w:t>
      </w:r>
    </w:p>
    <w:p w14:paraId="2397FE6E" w14:textId="40AE2685" w:rsidR="00F65744" w:rsidRPr="008F3C85" w:rsidRDefault="00AF3FB3" w:rsidP="00293834">
      <w:pPr>
        <w:keepLines/>
        <w:widowControl w:val="0"/>
        <w:rPr>
          <w:rFonts w:ascii="Tahoma" w:hAnsi="Tahoma" w:cs="Tahoma"/>
        </w:rPr>
      </w:pPr>
      <w:r w:rsidRPr="008F3C85">
        <w:rPr>
          <w:rFonts w:ascii="Tahoma" w:hAnsi="Tahoma" w:cs="Tahoma"/>
        </w:rPr>
        <w:t xml:space="preserve"> </w:t>
      </w:r>
    </w:p>
    <w:p w14:paraId="19088AB8" w14:textId="09E53747" w:rsidR="00F65744" w:rsidRPr="008F3C85" w:rsidRDefault="00F65744" w:rsidP="0072034D">
      <w:pPr>
        <w:keepLines/>
        <w:widowControl w:val="0"/>
        <w:jc w:val="both"/>
        <w:rPr>
          <w:rFonts w:ascii="Tahoma" w:hAnsi="Tahoma" w:cs="Tahoma"/>
        </w:rPr>
      </w:pPr>
      <w:r w:rsidRPr="008F3C85">
        <w:rPr>
          <w:rFonts w:ascii="Tahoma" w:hAnsi="Tahoma" w:cs="Tahoma"/>
        </w:rPr>
        <w:t xml:space="preserve">Izvajalec se obvezuje v navedenem roku iz prejšnjega </w:t>
      </w:r>
      <w:r w:rsidR="00293834" w:rsidRPr="008F3C85">
        <w:rPr>
          <w:rFonts w:ascii="Tahoma" w:hAnsi="Tahoma" w:cs="Tahoma"/>
        </w:rPr>
        <w:t>odstavka tega člena,</w:t>
      </w:r>
      <w:r w:rsidRPr="008F3C85">
        <w:rPr>
          <w:rFonts w:ascii="Tahoma" w:hAnsi="Tahoma" w:cs="Tahoma"/>
        </w:rPr>
        <w:t xml:space="preserve"> naročnika pisno obvestiti (preko elektronske pošte) o rešitvi reklamacije in dobaviti reklamirano blago v dogovorjenem dobavnem roku</w:t>
      </w:r>
      <w:r w:rsidR="00345F67" w:rsidRPr="008F3C85">
        <w:rPr>
          <w:rFonts w:ascii="Tahoma" w:hAnsi="Tahoma" w:cs="Tahoma"/>
        </w:rPr>
        <w:t>, ter mu povrniti morebitne nastale stroške</w:t>
      </w:r>
      <w:r w:rsidRPr="008F3C85">
        <w:rPr>
          <w:rFonts w:ascii="Tahoma" w:hAnsi="Tahoma" w:cs="Tahoma"/>
        </w:rPr>
        <w:t xml:space="preserve">. </w:t>
      </w:r>
    </w:p>
    <w:p w14:paraId="77BE76A1" w14:textId="77777777" w:rsidR="00F65744" w:rsidRPr="008F3C85" w:rsidRDefault="00F65744" w:rsidP="0072034D">
      <w:pPr>
        <w:keepLines/>
        <w:widowControl w:val="0"/>
        <w:jc w:val="both"/>
        <w:rPr>
          <w:rFonts w:ascii="Tahoma" w:hAnsi="Tahoma" w:cs="Tahoma"/>
        </w:rPr>
      </w:pPr>
    </w:p>
    <w:p w14:paraId="60D9EAC2" w14:textId="77777777" w:rsidR="00F65744" w:rsidRPr="008F3C85" w:rsidRDefault="00F65744" w:rsidP="0072034D">
      <w:pPr>
        <w:pStyle w:val="Telobesedila210"/>
        <w:keepLines/>
        <w:widowControl w:val="0"/>
        <w:suppressAutoHyphens w:val="0"/>
        <w:rPr>
          <w:rFonts w:ascii="Tahoma" w:hAnsi="Tahoma" w:cs="Tahoma"/>
          <w:sz w:val="20"/>
        </w:rPr>
      </w:pPr>
      <w:r w:rsidRPr="008F3C85">
        <w:rPr>
          <w:rFonts w:ascii="Tahoma" w:hAnsi="Tahoma" w:cs="Tahoma"/>
          <w:sz w:val="20"/>
        </w:rPr>
        <w:t>Za pozitivno rešene reklamacije, za napačno poslano ter za vrnjeno blago, izda izvajalec naročniku dobropis, za katerega se zmanjša obveznost naročnika.</w:t>
      </w:r>
    </w:p>
    <w:p w14:paraId="42479103" w14:textId="23B06605" w:rsidR="00F65744" w:rsidRPr="008F3C85" w:rsidRDefault="00F65744" w:rsidP="00293834">
      <w:pPr>
        <w:keepLines/>
        <w:widowControl w:val="0"/>
        <w:rPr>
          <w:rFonts w:ascii="Tahoma" w:hAnsi="Tahoma" w:cs="Tahoma"/>
        </w:rPr>
      </w:pPr>
    </w:p>
    <w:p w14:paraId="4E92FC40" w14:textId="3E1E6F4D" w:rsidR="00F65744" w:rsidRPr="008F3C85" w:rsidRDefault="00F65744" w:rsidP="0072034D">
      <w:pPr>
        <w:keepLines/>
        <w:widowControl w:val="0"/>
        <w:jc w:val="both"/>
        <w:rPr>
          <w:rFonts w:ascii="Tahoma" w:hAnsi="Tahoma" w:cs="Tahoma"/>
        </w:rPr>
      </w:pPr>
      <w:r w:rsidRPr="008F3C85">
        <w:rPr>
          <w:rFonts w:ascii="Tahoma" w:hAnsi="Tahoma" w:cs="Tahoma"/>
        </w:rPr>
        <w:t xml:space="preserve">V primeru </w:t>
      </w:r>
      <w:r w:rsidR="00293834" w:rsidRPr="008F3C85">
        <w:rPr>
          <w:rFonts w:ascii="Tahoma" w:hAnsi="Tahoma" w:cs="Tahoma"/>
        </w:rPr>
        <w:t xml:space="preserve">neustrezne kakovosti </w:t>
      </w:r>
      <w:r w:rsidRPr="008F3C85">
        <w:rPr>
          <w:rFonts w:ascii="Tahoma" w:hAnsi="Tahoma" w:cs="Tahoma"/>
        </w:rPr>
        <w:t>dobavljenega blaga, pri katerem izvajalec vztraja, lahko naročnik od tega okvirnega sporazuma odstopi in unovči finančno zavarovanje za dobr</w:t>
      </w:r>
      <w:r w:rsidR="00F53499" w:rsidRPr="008F3C85">
        <w:rPr>
          <w:rFonts w:ascii="Tahoma" w:hAnsi="Tahoma" w:cs="Tahoma"/>
        </w:rPr>
        <w:t>o</w:t>
      </w:r>
      <w:r w:rsidRPr="008F3C85">
        <w:rPr>
          <w:rFonts w:ascii="Tahoma" w:hAnsi="Tahoma" w:cs="Tahoma"/>
        </w:rPr>
        <w:t xml:space="preserve"> izvedb</w:t>
      </w:r>
      <w:r w:rsidR="00F53499" w:rsidRPr="008F3C85">
        <w:rPr>
          <w:rFonts w:ascii="Tahoma" w:hAnsi="Tahoma" w:cs="Tahoma"/>
        </w:rPr>
        <w:t>o</w:t>
      </w:r>
      <w:r w:rsidRPr="008F3C85">
        <w:rPr>
          <w:rFonts w:ascii="Tahoma" w:hAnsi="Tahoma" w:cs="Tahoma"/>
        </w:rPr>
        <w:t xml:space="preserve"> obveznosti iz okvirnega sporazuma, brez kakršnekoli obve</w:t>
      </w:r>
      <w:r w:rsidR="00F874CD" w:rsidRPr="008F3C85">
        <w:rPr>
          <w:rFonts w:ascii="Tahoma" w:hAnsi="Tahoma" w:cs="Tahoma"/>
        </w:rPr>
        <w:t>znosti do izvajalca.</w:t>
      </w:r>
      <w:r w:rsidR="00293834" w:rsidRPr="008F3C85">
        <w:rPr>
          <w:rFonts w:ascii="Tahoma" w:hAnsi="Tahoma" w:cs="Tahoma"/>
        </w:rPr>
        <w:t xml:space="preserve"> </w:t>
      </w:r>
    </w:p>
    <w:p w14:paraId="77E40D1F" w14:textId="77777777" w:rsidR="00F65744" w:rsidRPr="008F3C85" w:rsidRDefault="00F65744" w:rsidP="0072034D">
      <w:pPr>
        <w:keepLines/>
        <w:widowControl w:val="0"/>
        <w:jc w:val="both"/>
        <w:rPr>
          <w:rFonts w:ascii="Tahoma" w:hAnsi="Tahoma" w:cs="Tahoma"/>
        </w:rPr>
      </w:pPr>
    </w:p>
    <w:p w14:paraId="3352BAEC" w14:textId="69DBB35A" w:rsidR="00F65744" w:rsidRPr="008F3C85" w:rsidRDefault="00F65744" w:rsidP="0072034D">
      <w:pPr>
        <w:keepLines/>
        <w:widowControl w:val="0"/>
        <w:tabs>
          <w:tab w:val="left" w:pos="851"/>
          <w:tab w:val="left" w:pos="1702"/>
        </w:tabs>
        <w:jc w:val="both"/>
        <w:rPr>
          <w:rFonts w:ascii="Tahoma" w:hAnsi="Tahoma" w:cs="Tahoma"/>
          <w:b/>
        </w:rPr>
      </w:pPr>
      <w:r w:rsidRPr="008F3C85">
        <w:rPr>
          <w:rFonts w:ascii="Tahoma" w:hAnsi="Tahoma" w:cs="Tahoma"/>
          <w:b/>
        </w:rPr>
        <w:t>OBVEZNOSTI STRANK OKVIRNEGA SPORAZUMA</w:t>
      </w:r>
    </w:p>
    <w:p w14:paraId="2C7C6AA6" w14:textId="77777777" w:rsidR="00DC1B77" w:rsidRPr="008F3C85" w:rsidRDefault="00DC1B77" w:rsidP="0072034D">
      <w:pPr>
        <w:keepLines/>
        <w:widowControl w:val="0"/>
        <w:tabs>
          <w:tab w:val="left" w:pos="851"/>
          <w:tab w:val="left" w:pos="1702"/>
        </w:tabs>
        <w:jc w:val="both"/>
        <w:rPr>
          <w:rFonts w:ascii="Tahoma" w:hAnsi="Tahoma" w:cs="Tahoma"/>
          <w:b/>
          <w:sz w:val="16"/>
        </w:rPr>
      </w:pPr>
    </w:p>
    <w:p w14:paraId="07D9C502"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486785F6" w14:textId="77777777" w:rsidR="00F65744" w:rsidRPr="008F3C85" w:rsidRDefault="00F65744" w:rsidP="0072034D">
      <w:pPr>
        <w:keepLines/>
        <w:widowControl w:val="0"/>
        <w:jc w:val="both"/>
        <w:rPr>
          <w:rFonts w:ascii="Tahoma" w:hAnsi="Tahoma" w:cs="Tahoma"/>
          <w:sz w:val="16"/>
        </w:rPr>
      </w:pPr>
    </w:p>
    <w:p w14:paraId="468B1CF6" w14:textId="77777777" w:rsidR="00F65744" w:rsidRPr="008F3C85" w:rsidRDefault="00F65744" w:rsidP="0072034D">
      <w:pPr>
        <w:keepLines/>
        <w:widowControl w:val="0"/>
        <w:tabs>
          <w:tab w:val="left" w:pos="851"/>
          <w:tab w:val="left" w:pos="1702"/>
        </w:tabs>
        <w:jc w:val="both"/>
        <w:rPr>
          <w:rFonts w:ascii="Tahoma" w:hAnsi="Tahoma" w:cs="Tahoma"/>
        </w:rPr>
      </w:pPr>
      <w:r w:rsidRPr="008F3C85">
        <w:rPr>
          <w:rFonts w:ascii="Tahoma" w:hAnsi="Tahoma" w:cs="Tahoma"/>
        </w:rPr>
        <w:t>Izvajalec se obvezuje:</w:t>
      </w:r>
    </w:p>
    <w:p w14:paraId="61E2E71A" w14:textId="1BDEBC15" w:rsidR="00F65744" w:rsidRPr="008F3C85" w:rsidRDefault="00F65744" w:rsidP="00C02048">
      <w:pPr>
        <w:keepLines/>
        <w:widowControl w:val="0"/>
        <w:numPr>
          <w:ilvl w:val="0"/>
          <w:numId w:val="33"/>
        </w:numPr>
        <w:ind w:left="567"/>
        <w:contextualSpacing/>
        <w:jc w:val="both"/>
        <w:rPr>
          <w:rFonts w:ascii="Tahoma" w:hAnsi="Tahoma" w:cs="Tahoma"/>
        </w:rPr>
      </w:pPr>
      <w:r w:rsidRPr="008F3C85">
        <w:rPr>
          <w:rFonts w:ascii="Tahoma" w:hAnsi="Tahoma" w:cs="Tahoma"/>
        </w:rPr>
        <w:t>prevzete obveznosti izvršiti strokovno pravilno, vestno in kvalitetno, v skladu z vsemi veljavnimi tehničnimi predpisi, standardi in normativi, razpisnimi pogoji, ob t</w:t>
      </w:r>
      <w:r w:rsidR="00C02048" w:rsidRPr="008F3C85">
        <w:rPr>
          <w:rFonts w:ascii="Tahoma" w:hAnsi="Tahoma" w:cs="Tahoma"/>
        </w:rPr>
        <w:t xml:space="preserve">esnem sodelovanju z naročnikom in s </w:t>
      </w:r>
      <w:r w:rsidRPr="008F3C85">
        <w:rPr>
          <w:rFonts w:ascii="Tahoma" w:hAnsi="Tahoma" w:cs="Tahoma"/>
        </w:rPr>
        <w:t>skrbnost</w:t>
      </w:r>
      <w:r w:rsidR="00C02048" w:rsidRPr="008F3C85">
        <w:rPr>
          <w:rFonts w:ascii="Tahoma" w:hAnsi="Tahoma" w:cs="Tahoma"/>
        </w:rPr>
        <w:t>jo dobrega strokovnjaka</w:t>
      </w:r>
      <w:r w:rsidRPr="008F3C85">
        <w:rPr>
          <w:rFonts w:ascii="Tahoma" w:hAnsi="Tahoma" w:cs="Tahoma"/>
        </w:rPr>
        <w:t>,</w:t>
      </w:r>
    </w:p>
    <w:p w14:paraId="54C0230E" w14:textId="629AF577" w:rsidR="002255B4" w:rsidRPr="008F3C85" w:rsidRDefault="002255B4" w:rsidP="00C02048">
      <w:pPr>
        <w:keepLines/>
        <w:widowControl w:val="0"/>
        <w:numPr>
          <w:ilvl w:val="0"/>
          <w:numId w:val="33"/>
        </w:numPr>
        <w:ind w:left="567"/>
        <w:contextualSpacing/>
        <w:jc w:val="both"/>
        <w:rPr>
          <w:rFonts w:ascii="Tahoma" w:hAnsi="Tahoma" w:cs="Tahoma"/>
        </w:rPr>
      </w:pPr>
      <w:r w:rsidRPr="008F3C85">
        <w:rPr>
          <w:rFonts w:ascii="Tahoma" w:hAnsi="Tahoma" w:cs="Tahoma"/>
        </w:rPr>
        <w:t>pisno obveščati predstavnika naročnika o vsaki spremembi maloprodajne cene goriva</w:t>
      </w:r>
      <w:r w:rsidR="00612E2F" w:rsidRPr="008F3C85">
        <w:rPr>
          <w:rFonts w:ascii="Tahoma" w:hAnsi="Tahoma" w:cs="Tahoma"/>
        </w:rPr>
        <w:t>,</w:t>
      </w:r>
    </w:p>
    <w:p w14:paraId="5D67A4F0" w14:textId="30A0BDDB" w:rsidR="00184784" w:rsidRPr="008F3C85" w:rsidRDefault="00184784" w:rsidP="00C02048">
      <w:pPr>
        <w:keepLines/>
        <w:widowControl w:val="0"/>
        <w:numPr>
          <w:ilvl w:val="0"/>
          <w:numId w:val="33"/>
        </w:numPr>
        <w:ind w:left="567"/>
        <w:contextualSpacing/>
        <w:jc w:val="both"/>
        <w:rPr>
          <w:rFonts w:ascii="Tahoma" w:hAnsi="Tahoma" w:cs="Tahoma"/>
        </w:rPr>
      </w:pPr>
      <w:r w:rsidRPr="008F3C85">
        <w:rPr>
          <w:rFonts w:ascii="Tahoma" w:hAnsi="Tahoma" w:cs="Tahoma"/>
        </w:rPr>
        <w:t>izpolni</w:t>
      </w:r>
      <w:r w:rsidR="005D4926" w:rsidRPr="008F3C85">
        <w:rPr>
          <w:rFonts w:ascii="Tahoma" w:hAnsi="Tahoma" w:cs="Tahoma"/>
        </w:rPr>
        <w:t>ti</w:t>
      </w:r>
      <w:r w:rsidRPr="008F3C85">
        <w:rPr>
          <w:rFonts w:ascii="Tahoma" w:hAnsi="Tahoma" w:cs="Tahoma"/>
        </w:rPr>
        <w:t xml:space="preserve"> vse zahteve naročnika pri izvedbi predmeta okvirnega sporazuma, ki izhajajo iz sprejete ponudbe izvajalca,</w:t>
      </w:r>
    </w:p>
    <w:p w14:paraId="6C2F858B" w14:textId="21A04F14" w:rsidR="00184784" w:rsidRPr="008F3C85" w:rsidRDefault="00184784" w:rsidP="00C02048">
      <w:pPr>
        <w:keepLines/>
        <w:widowControl w:val="0"/>
        <w:numPr>
          <w:ilvl w:val="0"/>
          <w:numId w:val="33"/>
        </w:numPr>
        <w:ind w:left="567"/>
        <w:contextualSpacing/>
        <w:jc w:val="both"/>
        <w:rPr>
          <w:rFonts w:ascii="Tahoma" w:hAnsi="Tahoma" w:cs="Tahoma"/>
        </w:rPr>
      </w:pPr>
      <w:r w:rsidRPr="008F3C85">
        <w:rPr>
          <w:rFonts w:ascii="Tahoma" w:hAnsi="Tahoma" w:cs="Tahoma"/>
        </w:rPr>
        <w:t>upošteva</w:t>
      </w:r>
      <w:r w:rsidR="005D4926" w:rsidRPr="008F3C85">
        <w:rPr>
          <w:rFonts w:ascii="Tahoma" w:hAnsi="Tahoma" w:cs="Tahoma"/>
        </w:rPr>
        <w:t>ti</w:t>
      </w:r>
      <w:r w:rsidRPr="008F3C85">
        <w:rPr>
          <w:rFonts w:ascii="Tahoma" w:hAnsi="Tahoma" w:cs="Tahoma"/>
        </w:rPr>
        <w:t xml:space="preserve"> naročnikova navodila, zahteve in pripombe in sproti odpravljal vse pomanjkljivosti, na katere bo opozoril naročnik,</w:t>
      </w:r>
    </w:p>
    <w:p w14:paraId="76231716" w14:textId="1E0687E9" w:rsidR="00184784" w:rsidRPr="008F3C85" w:rsidRDefault="00184784" w:rsidP="00C02048">
      <w:pPr>
        <w:keepLines/>
        <w:widowControl w:val="0"/>
        <w:numPr>
          <w:ilvl w:val="0"/>
          <w:numId w:val="33"/>
        </w:numPr>
        <w:ind w:left="567"/>
        <w:contextualSpacing/>
        <w:jc w:val="both"/>
        <w:rPr>
          <w:rFonts w:ascii="Tahoma" w:hAnsi="Tahoma" w:cs="Tahoma"/>
        </w:rPr>
      </w:pPr>
      <w:r w:rsidRPr="008F3C85">
        <w:rPr>
          <w:rFonts w:ascii="Tahoma" w:hAnsi="Tahoma" w:cs="Tahoma"/>
        </w:rPr>
        <w:t>tekoče obvešča</w:t>
      </w:r>
      <w:r w:rsidR="005D4926" w:rsidRPr="008F3C85">
        <w:rPr>
          <w:rFonts w:ascii="Tahoma" w:hAnsi="Tahoma" w:cs="Tahoma"/>
        </w:rPr>
        <w:t>ti</w:t>
      </w:r>
      <w:r w:rsidRPr="008F3C85">
        <w:rPr>
          <w:rFonts w:ascii="Tahoma" w:hAnsi="Tahoma" w:cs="Tahoma"/>
        </w:rPr>
        <w:t xml:space="preserve"> naročnika o vseh okoliščinah, ki bi lahko vplivale na izvršitev predmeta okvirnega sporazuma,</w:t>
      </w:r>
    </w:p>
    <w:p w14:paraId="3B398EEB" w14:textId="7B98C0B8" w:rsidR="00184784" w:rsidRPr="008F3C85" w:rsidRDefault="00184784" w:rsidP="00C02048">
      <w:pPr>
        <w:keepLines/>
        <w:widowControl w:val="0"/>
        <w:numPr>
          <w:ilvl w:val="0"/>
          <w:numId w:val="33"/>
        </w:numPr>
        <w:ind w:left="567"/>
        <w:contextualSpacing/>
        <w:jc w:val="both"/>
        <w:rPr>
          <w:rFonts w:ascii="Tahoma" w:hAnsi="Tahoma" w:cs="Tahoma"/>
        </w:rPr>
      </w:pPr>
      <w:r w:rsidRPr="008F3C85">
        <w:rPr>
          <w:rFonts w:ascii="Tahoma" w:hAnsi="Tahoma" w:cs="Tahoma"/>
        </w:rPr>
        <w:t>sodelova</w:t>
      </w:r>
      <w:r w:rsidR="005D4926" w:rsidRPr="008F3C85">
        <w:rPr>
          <w:rFonts w:ascii="Tahoma" w:hAnsi="Tahoma" w:cs="Tahoma"/>
        </w:rPr>
        <w:t>ti</w:t>
      </w:r>
      <w:r w:rsidRPr="008F3C85">
        <w:rPr>
          <w:rFonts w:ascii="Tahoma" w:hAnsi="Tahoma" w:cs="Tahoma"/>
        </w:rPr>
        <w:t xml:space="preserve"> z naročnikom z namenom, da se storitve izvršijo kvalitetno, pravočasno in v obojestransko zadovoljstvo.</w:t>
      </w:r>
    </w:p>
    <w:p w14:paraId="03C0646F" w14:textId="3FD7F682" w:rsidR="00FD4D0A" w:rsidRPr="008F3C85" w:rsidRDefault="00FD4D0A" w:rsidP="0072034D">
      <w:pPr>
        <w:keepLines/>
        <w:widowControl w:val="0"/>
        <w:jc w:val="both"/>
        <w:rPr>
          <w:rFonts w:ascii="Tahoma" w:hAnsi="Tahoma" w:cs="Tahoma"/>
          <w:snapToGrid w:val="0"/>
          <w:sz w:val="18"/>
        </w:rPr>
      </w:pPr>
    </w:p>
    <w:p w14:paraId="06D9A3CF" w14:textId="77777777" w:rsidR="00FD4D0A" w:rsidRPr="008F3C85" w:rsidRDefault="00FD4D0A" w:rsidP="0072034D">
      <w:pPr>
        <w:keepLines/>
        <w:widowControl w:val="0"/>
        <w:jc w:val="both"/>
        <w:rPr>
          <w:rFonts w:ascii="Tahoma" w:hAnsi="Tahoma" w:cs="Tahoma"/>
          <w:snapToGrid w:val="0"/>
        </w:rPr>
      </w:pPr>
      <w:r w:rsidRPr="008F3C85">
        <w:rPr>
          <w:rFonts w:ascii="Tahoma" w:hAnsi="Tahoma" w:cs="Tahoma"/>
        </w:rPr>
        <w:t xml:space="preserve">Izvajalec </w:t>
      </w:r>
      <w:r w:rsidRPr="008F3C85">
        <w:rPr>
          <w:rFonts w:ascii="Tahoma" w:hAnsi="Tahoma" w:cs="Tahoma"/>
          <w:snapToGrid w:val="0"/>
        </w:rPr>
        <w:t>v celoti odgovarja za delo podizvajalcev ter za delo subjektov, katerih zmogljivosti namerava uporabiti izvajalec, kot da bi delo opravil sam.</w:t>
      </w:r>
    </w:p>
    <w:p w14:paraId="1F56AC42" w14:textId="11C4775A" w:rsidR="008A30B4" w:rsidRPr="008F3C85" w:rsidRDefault="008A30B4" w:rsidP="0072034D">
      <w:pPr>
        <w:keepLines/>
        <w:widowControl w:val="0"/>
        <w:jc w:val="both"/>
        <w:rPr>
          <w:rFonts w:ascii="Tahoma" w:hAnsi="Tahoma" w:cs="Tahoma"/>
          <w:sz w:val="18"/>
        </w:rPr>
      </w:pPr>
    </w:p>
    <w:p w14:paraId="5A593053"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2A9FB5A6" w14:textId="77777777" w:rsidR="00F65744" w:rsidRPr="008F3C85" w:rsidRDefault="00F65744" w:rsidP="0072034D">
      <w:pPr>
        <w:keepLines/>
        <w:widowControl w:val="0"/>
        <w:jc w:val="both"/>
        <w:rPr>
          <w:rFonts w:ascii="Tahoma" w:hAnsi="Tahoma" w:cs="Tahoma"/>
          <w:b/>
          <w:sz w:val="14"/>
        </w:rPr>
      </w:pPr>
    </w:p>
    <w:p w14:paraId="4C085E72" w14:textId="77777777" w:rsidR="00F65744" w:rsidRPr="008F3C85" w:rsidRDefault="00F65744" w:rsidP="0072034D">
      <w:pPr>
        <w:keepLines/>
        <w:widowControl w:val="0"/>
        <w:tabs>
          <w:tab w:val="left" w:pos="851"/>
          <w:tab w:val="left" w:pos="1702"/>
        </w:tabs>
        <w:jc w:val="both"/>
        <w:rPr>
          <w:rFonts w:ascii="Tahoma" w:hAnsi="Tahoma" w:cs="Tahoma"/>
        </w:rPr>
      </w:pPr>
      <w:r w:rsidRPr="008F3C85">
        <w:rPr>
          <w:rFonts w:ascii="Tahoma" w:hAnsi="Tahoma" w:cs="Tahoma"/>
        </w:rPr>
        <w:t>Naročnik se obvezuje:</w:t>
      </w:r>
    </w:p>
    <w:p w14:paraId="781C1DA4" w14:textId="77777777" w:rsidR="00F65744" w:rsidRPr="008F3C85" w:rsidRDefault="00F65744" w:rsidP="00C02048">
      <w:pPr>
        <w:keepLines/>
        <w:widowControl w:val="0"/>
        <w:numPr>
          <w:ilvl w:val="0"/>
          <w:numId w:val="33"/>
        </w:numPr>
        <w:ind w:left="567"/>
        <w:contextualSpacing/>
        <w:jc w:val="both"/>
        <w:rPr>
          <w:rFonts w:ascii="Tahoma" w:hAnsi="Tahoma" w:cs="Tahoma"/>
        </w:rPr>
      </w:pPr>
      <w:r w:rsidRPr="008F3C85">
        <w:rPr>
          <w:rFonts w:ascii="Tahoma" w:hAnsi="Tahoma" w:cs="Tahoma"/>
        </w:rPr>
        <w:t>sodelovati z izvajalcem z namenom, da se obveznosti iz okvirnega sporazuma izvrši pravočasno,</w:t>
      </w:r>
    </w:p>
    <w:p w14:paraId="69AA21CC" w14:textId="77777777" w:rsidR="00F65744" w:rsidRPr="008F3C85" w:rsidRDefault="00F65744" w:rsidP="00C02048">
      <w:pPr>
        <w:keepLines/>
        <w:widowControl w:val="0"/>
        <w:numPr>
          <w:ilvl w:val="0"/>
          <w:numId w:val="33"/>
        </w:numPr>
        <w:ind w:left="567"/>
        <w:contextualSpacing/>
        <w:jc w:val="both"/>
        <w:rPr>
          <w:rFonts w:ascii="Tahoma" w:hAnsi="Tahoma" w:cs="Tahoma"/>
        </w:rPr>
      </w:pPr>
      <w:r w:rsidRPr="008F3C85">
        <w:rPr>
          <w:rFonts w:ascii="Tahoma" w:hAnsi="Tahoma" w:cs="Tahoma"/>
        </w:rPr>
        <w:t>tekoče obveščati izvajalca o vseh spremembah, ki bi lahko vplivale na izvršitev obveznosti iz okvirnega sporazuma,</w:t>
      </w:r>
    </w:p>
    <w:p w14:paraId="3EDF8DD0" w14:textId="77777777" w:rsidR="00F65744" w:rsidRPr="008F3C85" w:rsidRDefault="00F65744" w:rsidP="00C02048">
      <w:pPr>
        <w:keepLines/>
        <w:widowControl w:val="0"/>
        <w:numPr>
          <w:ilvl w:val="0"/>
          <w:numId w:val="33"/>
        </w:numPr>
        <w:ind w:left="567"/>
        <w:contextualSpacing/>
        <w:jc w:val="both"/>
        <w:rPr>
          <w:rFonts w:ascii="Tahoma" w:hAnsi="Tahoma" w:cs="Tahoma"/>
        </w:rPr>
      </w:pPr>
      <w:r w:rsidRPr="008F3C85">
        <w:rPr>
          <w:rFonts w:ascii="Tahoma" w:hAnsi="Tahoma" w:cs="Tahoma"/>
        </w:rPr>
        <w:lastRenderedPageBreak/>
        <w:t>poravnati obveznosti do izvajalca in njegovih nominiranih podizvajalcev,</w:t>
      </w:r>
    </w:p>
    <w:p w14:paraId="21504453" w14:textId="77777777" w:rsidR="00F65744" w:rsidRPr="008F3C85" w:rsidRDefault="00F65744" w:rsidP="00C02048">
      <w:pPr>
        <w:keepLines/>
        <w:widowControl w:val="0"/>
        <w:numPr>
          <w:ilvl w:val="0"/>
          <w:numId w:val="33"/>
        </w:numPr>
        <w:ind w:left="567"/>
        <w:contextualSpacing/>
        <w:jc w:val="both"/>
        <w:rPr>
          <w:rFonts w:ascii="Tahoma" w:hAnsi="Tahoma" w:cs="Tahoma"/>
        </w:rPr>
      </w:pPr>
      <w:r w:rsidRPr="008F3C85">
        <w:rPr>
          <w:rFonts w:ascii="Tahoma" w:hAnsi="Tahoma" w:cs="Tahoma"/>
        </w:rPr>
        <w:t>opravljati nadzor nad izvajanjem obveznosti s strani izvajalca.</w:t>
      </w:r>
    </w:p>
    <w:p w14:paraId="1F59DCE0" w14:textId="77777777" w:rsidR="00F65744" w:rsidRPr="008F3C85" w:rsidRDefault="00F65744" w:rsidP="007F3D28">
      <w:pPr>
        <w:keepLines/>
        <w:widowControl w:val="0"/>
        <w:jc w:val="both"/>
        <w:rPr>
          <w:rFonts w:ascii="Tahoma" w:hAnsi="Tahoma" w:cs="Tahoma"/>
        </w:rPr>
      </w:pPr>
    </w:p>
    <w:p w14:paraId="74F0ABA1" w14:textId="4A49B556" w:rsidR="00F65744" w:rsidRPr="008F3C85" w:rsidRDefault="00AC6104" w:rsidP="0072034D">
      <w:pPr>
        <w:keepLines/>
        <w:widowControl w:val="0"/>
        <w:tabs>
          <w:tab w:val="left" w:pos="851"/>
          <w:tab w:val="left" w:pos="1702"/>
        </w:tabs>
        <w:jc w:val="both"/>
        <w:rPr>
          <w:rFonts w:ascii="Tahoma" w:hAnsi="Tahoma" w:cs="Tahoma"/>
          <w:b/>
        </w:rPr>
      </w:pPr>
      <w:r w:rsidRPr="008F3C85">
        <w:rPr>
          <w:rFonts w:ascii="Tahoma" w:hAnsi="Tahoma" w:cs="Tahoma"/>
          <w:b/>
        </w:rPr>
        <w:t xml:space="preserve">FINANČNO ZAVAROVANJE </w:t>
      </w:r>
    </w:p>
    <w:p w14:paraId="4FF527F0"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0B0A041F" w14:textId="77777777" w:rsidR="00F65744" w:rsidRPr="008F3C85" w:rsidRDefault="00F65744" w:rsidP="0072034D">
      <w:pPr>
        <w:keepLines/>
        <w:widowControl w:val="0"/>
        <w:ind w:left="426"/>
        <w:rPr>
          <w:rFonts w:ascii="Tahoma" w:hAnsi="Tahoma" w:cs="Tahoma"/>
          <w:b/>
        </w:rPr>
      </w:pPr>
    </w:p>
    <w:p w14:paraId="145501D7" w14:textId="13D879C2" w:rsidR="00D647E3" w:rsidRPr="008F3C85" w:rsidRDefault="00D647E3" w:rsidP="00D647E3">
      <w:pPr>
        <w:keepLines/>
        <w:widowControl w:val="0"/>
        <w:jc w:val="both"/>
        <w:rPr>
          <w:rFonts w:ascii="Tahoma" w:hAnsi="Tahoma" w:cs="Tahoma"/>
        </w:rPr>
      </w:pPr>
      <w:r w:rsidRPr="008F3C85">
        <w:rPr>
          <w:rFonts w:ascii="Tahoma" w:hAnsi="Tahoma" w:cs="Tahoma"/>
        </w:rPr>
        <w:t xml:space="preserve">Izvajalec mora najkasneje v petnajstih (15) koledarskih dneh od dneva sklenitve okvirnega sporazuma, predložiti naročniku podpisano in žigosano bianco menico ter izpolnjen, podpisan in žigosan obrazec »Menična izjava za zavarovanje dobre izvedbe obveznosti iz okvirnega sporazuma« (skladno z vzorcem in pogoji iz razpisne dokumentacije) (v nadaljevanju: finančno zavarovanje za dobro izvedbo obveznosti iz okvirnega sporazuma), v višini ________ EUR </w:t>
      </w:r>
      <w:r w:rsidRPr="008F3C85">
        <w:rPr>
          <w:rFonts w:ascii="Tahoma" w:hAnsi="Tahoma" w:cs="Tahoma"/>
          <w:i/>
        </w:rPr>
        <w:t>/se prilagodi glede na sklop/</w:t>
      </w:r>
      <w:r w:rsidRPr="008F3C85">
        <w:rPr>
          <w:rFonts w:ascii="Calibri" w:eastAsia="Calibri" w:hAnsi="Calibri"/>
          <w:sz w:val="22"/>
          <w:szCs w:val="22"/>
          <w:lang w:eastAsia="en-US"/>
        </w:rPr>
        <w:t xml:space="preserve"> </w:t>
      </w:r>
      <w:r w:rsidRPr="008F3C85">
        <w:rPr>
          <w:rFonts w:ascii="Tahoma" w:hAnsi="Tahoma" w:cs="Tahoma"/>
        </w:rPr>
        <w:t xml:space="preserve">in z dobo veljavnosti še trideset (30) koledarskih dni po preteku veljavnosti tega okvirnega sporazuma. </w:t>
      </w:r>
    </w:p>
    <w:p w14:paraId="1C34485C" w14:textId="77777777" w:rsidR="00D647E3" w:rsidRPr="008F3C85" w:rsidRDefault="00D647E3" w:rsidP="00D647E3">
      <w:pPr>
        <w:keepLines/>
        <w:widowControl w:val="0"/>
        <w:jc w:val="both"/>
        <w:rPr>
          <w:rFonts w:ascii="Tahoma" w:hAnsi="Tahoma" w:cs="Tahoma"/>
        </w:rPr>
      </w:pPr>
    </w:p>
    <w:p w14:paraId="1CC8AE31" w14:textId="58D34CA8" w:rsidR="00D647E3" w:rsidRPr="008F3C85" w:rsidRDefault="00D647E3" w:rsidP="00D647E3">
      <w:pPr>
        <w:keepLines/>
        <w:widowControl w:val="0"/>
        <w:jc w:val="both"/>
        <w:rPr>
          <w:rFonts w:ascii="Tahoma" w:eastAsia="Calibri" w:hAnsi="Tahoma" w:cs="Tahoma"/>
          <w:szCs w:val="22"/>
          <w:lang w:eastAsia="en-US"/>
        </w:rPr>
      </w:pPr>
      <w:r w:rsidRPr="008F3C85">
        <w:rPr>
          <w:rFonts w:ascii="Tahoma" w:hAnsi="Tahoma" w:cs="Tahoma"/>
        </w:rPr>
        <w:t xml:space="preserve">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v višini in z veljavnostjo iz prejšnjega odstavka tega člena, se šteje, da ta okvirni </w:t>
      </w:r>
      <w:r w:rsidR="00BA1730" w:rsidRPr="008F3C85">
        <w:rPr>
          <w:rFonts w:ascii="Tahoma" w:hAnsi="Tahoma" w:cs="Tahoma"/>
        </w:rPr>
        <w:t>sporazum ni bil nikoli sklenjen</w:t>
      </w:r>
      <w:r w:rsidRPr="008F3C85">
        <w:rPr>
          <w:rFonts w:ascii="Tahoma" w:hAnsi="Tahoma" w:cs="Tahoma"/>
        </w:rPr>
        <w:t>.</w:t>
      </w:r>
      <w:r w:rsidRPr="008F3C85">
        <w:rPr>
          <w:rFonts w:ascii="Tahoma" w:eastAsia="Calibri" w:hAnsi="Tahoma" w:cs="Tahoma"/>
          <w:sz w:val="22"/>
          <w:szCs w:val="22"/>
          <w:lang w:eastAsia="en-US"/>
        </w:rPr>
        <w:t xml:space="preserve"> </w:t>
      </w:r>
      <w:r w:rsidRPr="008F3C85">
        <w:rPr>
          <w:rFonts w:ascii="Tahoma" w:eastAsia="Calibri" w:hAnsi="Tahoma" w:cs="Tahoma"/>
          <w:szCs w:val="22"/>
          <w:lang w:eastAsia="en-US"/>
        </w:rPr>
        <w:t>V tem primeru bo naročnik Državni revizijski komisiji predlagal, da uvede postopek o prekršku iz 112. člena ZJN-3.</w:t>
      </w:r>
    </w:p>
    <w:p w14:paraId="59CF4D30" w14:textId="77777777" w:rsidR="00D647E3" w:rsidRPr="008F3C85" w:rsidRDefault="00D647E3" w:rsidP="00D647E3">
      <w:pPr>
        <w:keepLines/>
        <w:widowControl w:val="0"/>
        <w:jc w:val="both"/>
        <w:rPr>
          <w:rFonts w:ascii="Tahoma" w:hAnsi="Tahoma" w:cs="Tahoma"/>
        </w:rPr>
      </w:pPr>
    </w:p>
    <w:p w14:paraId="00D11DE8" w14:textId="77777777" w:rsidR="00D647E3" w:rsidRPr="008F3C85" w:rsidRDefault="00D647E3" w:rsidP="00D647E3">
      <w:pPr>
        <w:keepLines/>
        <w:widowControl w:val="0"/>
        <w:jc w:val="both"/>
        <w:rPr>
          <w:rFonts w:ascii="Tahoma" w:hAnsi="Tahoma" w:cs="Tahoma"/>
        </w:rPr>
      </w:pPr>
      <w:r w:rsidRPr="008F3C85">
        <w:rPr>
          <w:rFonts w:ascii="Tahoma" w:hAnsi="Tahoma" w:cs="Tahoma"/>
        </w:rPr>
        <w:t>V kolikor izvajalec ne izpolnjuje svojih obveznosti iz okvirnega sporazuma, lahko naročnik unovči finančno zavarovanje za dobro izvedbo obveznosti iz okvirnega sporazuma in od okvirnega sporazuma odstopi brez kakršnekoli obveznosti do izvajalca. Naročnik bo pred unovčenjem finančnega zavarovanja za dobro izvedbo obveznosti iz okvirnega sporazuma, izvajalca pisno pozval k izpolnitvi obveznosti iz okvirnega sporazuma in mu določil rok za izpolnitev obveznosti.</w:t>
      </w:r>
    </w:p>
    <w:p w14:paraId="0A981EFF" w14:textId="7CCE662A" w:rsidR="00F65744" w:rsidRPr="008F3C85" w:rsidRDefault="00F65744" w:rsidP="0072034D">
      <w:pPr>
        <w:keepLines/>
        <w:widowControl w:val="0"/>
        <w:jc w:val="both"/>
        <w:rPr>
          <w:rFonts w:ascii="Tahoma" w:hAnsi="Tahoma" w:cs="Tahoma"/>
        </w:rPr>
      </w:pPr>
    </w:p>
    <w:p w14:paraId="08E9CF71" w14:textId="552B00E3" w:rsidR="00F65744" w:rsidRPr="008F3C85" w:rsidRDefault="00F65744" w:rsidP="0072034D">
      <w:pPr>
        <w:keepLines/>
        <w:widowControl w:val="0"/>
        <w:jc w:val="both"/>
        <w:rPr>
          <w:rFonts w:ascii="Tahoma" w:hAnsi="Tahoma" w:cs="Tahoma"/>
          <w:szCs w:val="22"/>
        </w:rPr>
      </w:pPr>
      <w:r w:rsidRPr="008F3C85">
        <w:rPr>
          <w:rFonts w:ascii="Tahoma" w:hAnsi="Tahoma" w:cs="Tahoma"/>
          <w:szCs w:val="22"/>
        </w:rPr>
        <w:t xml:space="preserve">Unovčitev finančnega zavarovanja ne odvezuje izvajalca od njegove obveznosti, povrniti naročniku škodo v višini zneska razlike med višino dejanske škode, ki jo je naročnik zaradi neizpolnjevanja obveznosti </w:t>
      </w:r>
      <w:r w:rsidRPr="008F3C85">
        <w:rPr>
          <w:rFonts w:ascii="Tahoma" w:hAnsi="Tahoma" w:cs="Tahoma"/>
        </w:rPr>
        <w:t>iz okvirnega sporazuma</w:t>
      </w:r>
      <w:r w:rsidRPr="008F3C85">
        <w:rPr>
          <w:rFonts w:ascii="Tahoma" w:hAnsi="Tahoma" w:cs="Tahoma"/>
          <w:szCs w:val="22"/>
        </w:rPr>
        <w:t xml:space="preserve"> izvajalca utrpel</w:t>
      </w:r>
      <w:r w:rsidR="00C75F90" w:rsidRPr="008F3C85">
        <w:rPr>
          <w:rFonts w:ascii="Tahoma" w:hAnsi="Tahoma" w:cs="Tahoma"/>
          <w:szCs w:val="22"/>
        </w:rPr>
        <w:t>,</w:t>
      </w:r>
      <w:r w:rsidRPr="008F3C85">
        <w:rPr>
          <w:rFonts w:ascii="Tahoma" w:hAnsi="Tahoma" w:cs="Tahoma"/>
          <w:szCs w:val="22"/>
        </w:rPr>
        <w:t xml:space="preserve"> in zneskom iz unovčenega finančnega zavarovanja.</w:t>
      </w:r>
    </w:p>
    <w:p w14:paraId="0CC7DB60" w14:textId="77777777" w:rsidR="00F65744" w:rsidRPr="008F3C85" w:rsidRDefault="00F65744" w:rsidP="0072034D">
      <w:pPr>
        <w:keepLines/>
        <w:widowControl w:val="0"/>
        <w:autoSpaceDE w:val="0"/>
        <w:autoSpaceDN w:val="0"/>
        <w:adjustRightInd w:val="0"/>
        <w:jc w:val="both"/>
        <w:rPr>
          <w:rFonts w:ascii="Tahoma" w:hAnsi="Tahoma" w:cs="Tahoma"/>
        </w:rPr>
      </w:pPr>
    </w:p>
    <w:p w14:paraId="738D2257" w14:textId="0F5C86AF" w:rsidR="00F65744" w:rsidRPr="008F3C85" w:rsidRDefault="00D647E3" w:rsidP="00D647E3">
      <w:pPr>
        <w:keepLines/>
        <w:widowControl w:val="0"/>
        <w:rPr>
          <w:rFonts w:ascii="Tahoma" w:hAnsi="Tahoma" w:cs="Tahoma"/>
          <w:b/>
          <w:i/>
        </w:rPr>
      </w:pPr>
      <w:r w:rsidRPr="008F3C85">
        <w:rPr>
          <w:rFonts w:ascii="Tahoma" w:hAnsi="Tahoma" w:cs="Tahoma"/>
          <w:b/>
        </w:rPr>
        <w:t xml:space="preserve">POGODBENA KAZEN </w:t>
      </w:r>
      <w:r w:rsidRPr="008F3C85">
        <w:rPr>
          <w:rFonts w:ascii="Tahoma" w:hAnsi="Tahoma" w:cs="Tahoma"/>
          <w:b/>
          <w:i/>
        </w:rPr>
        <w:t xml:space="preserve">/velja za </w:t>
      </w:r>
      <w:r w:rsidR="001348E1" w:rsidRPr="008F3C85">
        <w:rPr>
          <w:rFonts w:ascii="Tahoma" w:hAnsi="Tahoma" w:cs="Tahoma"/>
          <w:b/>
          <w:i/>
        </w:rPr>
        <w:t>S</w:t>
      </w:r>
      <w:r w:rsidRPr="008F3C85">
        <w:rPr>
          <w:rFonts w:ascii="Tahoma" w:hAnsi="Tahoma" w:cs="Tahoma"/>
          <w:b/>
          <w:i/>
        </w:rPr>
        <w:t>klop 2/</w:t>
      </w:r>
    </w:p>
    <w:p w14:paraId="6BA7B353" w14:textId="77777777" w:rsidR="0069314B" w:rsidRPr="008F3C85" w:rsidRDefault="0069314B" w:rsidP="00D647E3">
      <w:pPr>
        <w:keepLines/>
        <w:widowControl w:val="0"/>
        <w:rPr>
          <w:rFonts w:ascii="Tahoma" w:hAnsi="Tahoma" w:cs="Tahoma"/>
          <w:b/>
          <w:sz w:val="10"/>
        </w:rPr>
      </w:pPr>
    </w:p>
    <w:p w14:paraId="086B4F0E"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17C491D9" w14:textId="77777777" w:rsidR="00F65744" w:rsidRPr="008F3C85" w:rsidRDefault="00F65744" w:rsidP="0072034D">
      <w:pPr>
        <w:keepLines/>
        <w:widowControl w:val="0"/>
        <w:tabs>
          <w:tab w:val="left" w:pos="567"/>
          <w:tab w:val="left" w:pos="1702"/>
        </w:tabs>
        <w:jc w:val="both"/>
        <w:rPr>
          <w:rFonts w:ascii="Tahoma" w:hAnsi="Tahoma" w:cs="Tahoma"/>
          <w:b/>
          <w:sz w:val="18"/>
        </w:rPr>
      </w:pPr>
    </w:p>
    <w:p w14:paraId="6B1BE96D" w14:textId="13FD2977" w:rsidR="00F65744" w:rsidRPr="008F3C85" w:rsidRDefault="00F65744" w:rsidP="0072034D">
      <w:pPr>
        <w:keepLines/>
        <w:widowControl w:val="0"/>
        <w:tabs>
          <w:tab w:val="left" w:pos="567"/>
          <w:tab w:val="left" w:pos="1418"/>
          <w:tab w:val="left" w:pos="1702"/>
        </w:tabs>
        <w:jc w:val="both"/>
        <w:rPr>
          <w:rFonts w:ascii="Tahoma" w:hAnsi="Tahoma" w:cs="Tahoma"/>
        </w:rPr>
      </w:pPr>
      <w:r w:rsidRPr="008F3C85">
        <w:rPr>
          <w:rFonts w:ascii="Tahoma" w:hAnsi="Tahoma" w:cs="Tahoma"/>
        </w:rPr>
        <w:t xml:space="preserve">V primeru, da pride izvajalec v zamudo z izvedbo dobav, kot je to določeno v </w:t>
      </w:r>
      <w:r w:rsidR="001348E1" w:rsidRPr="008F3C85">
        <w:rPr>
          <w:rFonts w:ascii="Tahoma" w:hAnsi="Tahoma" w:cs="Tahoma"/>
        </w:rPr>
        <w:t>11</w:t>
      </w:r>
      <w:r w:rsidR="0088021C" w:rsidRPr="008F3C85">
        <w:rPr>
          <w:rFonts w:ascii="Tahoma" w:hAnsi="Tahoma" w:cs="Tahoma"/>
        </w:rPr>
        <w:t>. členu okvirnega sporazuma</w:t>
      </w:r>
      <w:r w:rsidRPr="008F3C85">
        <w:rPr>
          <w:rFonts w:ascii="Tahoma" w:hAnsi="Tahoma" w:cs="Tahoma"/>
        </w:rPr>
        <w:t xml:space="preserve"> in zamuda ni posledica višje sile, kot je zapisano </w:t>
      </w:r>
      <w:r w:rsidR="001348E1" w:rsidRPr="008F3C85">
        <w:rPr>
          <w:rFonts w:ascii="Tahoma" w:hAnsi="Tahoma" w:cs="Tahoma"/>
        </w:rPr>
        <w:t>v 17</w:t>
      </w:r>
      <w:r w:rsidRPr="008F3C85">
        <w:rPr>
          <w:rFonts w:ascii="Tahoma" w:hAnsi="Tahoma" w:cs="Tahoma"/>
        </w:rPr>
        <w:t xml:space="preserve">. členu tega okvirnega sporazuma, je izvajalec naročniku dolžan plačati </w:t>
      </w:r>
      <w:r w:rsidR="001348E1" w:rsidRPr="008F3C85">
        <w:rPr>
          <w:rFonts w:ascii="Tahoma" w:hAnsi="Tahoma" w:cs="Tahoma"/>
        </w:rPr>
        <w:t xml:space="preserve">pogodbeno </w:t>
      </w:r>
      <w:r w:rsidRPr="008F3C85">
        <w:rPr>
          <w:rFonts w:ascii="Tahoma" w:hAnsi="Tahoma" w:cs="Tahoma"/>
        </w:rPr>
        <w:t>kazen, v višini enega odstotka (1 %) vrednosti posamezne</w:t>
      </w:r>
      <w:r w:rsidR="00FD6EF7" w:rsidRPr="008F3C85">
        <w:rPr>
          <w:rFonts w:ascii="Tahoma" w:hAnsi="Tahoma" w:cs="Tahoma"/>
        </w:rPr>
        <w:t xml:space="preserve">ga naročila </w:t>
      </w:r>
      <w:r w:rsidRPr="008F3C85">
        <w:rPr>
          <w:rFonts w:ascii="Tahoma" w:hAnsi="Tahoma" w:cs="Tahoma"/>
        </w:rPr>
        <w:t xml:space="preserve">brez DDV za vsak koledarski dan zamude. </w:t>
      </w:r>
    </w:p>
    <w:p w14:paraId="28D6F243" w14:textId="77777777" w:rsidR="00F65744" w:rsidRPr="008F3C85" w:rsidRDefault="00F65744" w:rsidP="0072034D">
      <w:pPr>
        <w:keepLines/>
        <w:widowControl w:val="0"/>
        <w:tabs>
          <w:tab w:val="left" w:pos="567"/>
          <w:tab w:val="left" w:pos="1418"/>
          <w:tab w:val="left" w:pos="1702"/>
        </w:tabs>
        <w:jc w:val="both"/>
        <w:rPr>
          <w:rFonts w:ascii="Tahoma" w:hAnsi="Tahoma" w:cs="Tahoma"/>
        </w:rPr>
      </w:pPr>
    </w:p>
    <w:p w14:paraId="59FDBCD3" w14:textId="1E70C03B" w:rsidR="00F65744" w:rsidRPr="008F3C85" w:rsidRDefault="00F65744" w:rsidP="0072034D">
      <w:pPr>
        <w:keepLines/>
        <w:widowControl w:val="0"/>
        <w:tabs>
          <w:tab w:val="left" w:pos="567"/>
          <w:tab w:val="left" w:pos="1418"/>
          <w:tab w:val="left" w:pos="1702"/>
        </w:tabs>
        <w:jc w:val="both"/>
        <w:rPr>
          <w:rFonts w:ascii="Tahoma" w:hAnsi="Tahoma" w:cs="Tahoma"/>
        </w:rPr>
      </w:pPr>
      <w:r w:rsidRPr="008F3C85">
        <w:rPr>
          <w:rFonts w:ascii="Tahoma" w:hAnsi="Tahoma" w:cs="Tahoma"/>
        </w:rPr>
        <w:t xml:space="preserve">V kolikor </w:t>
      </w:r>
      <w:r w:rsidR="002F0FA8" w:rsidRPr="008F3C85">
        <w:rPr>
          <w:rFonts w:ascii="Tahoma" w:hAnsi="Tahoma" w:cs="Tahoma"/>
        </w:rPr>
        <w:t xml:space="preserve">pogodbena </w:t>
      </w:r>
      <w:r w:rsidRPr="008F3C85">
        <w:rPr>
          <w:rFonts w:ascii="Tahoma" w:hAnsi="Tahoma" w:cs="Tahoma"/>
        </w:rPr>
        <w:t xml:space="preserve">kazen za posamezno naročilo preseže 10 % (deset odstotkov) vrednosti neizvršenih dobav brez DDV ali skupni znesek vseh </w:t>
      </w:r>
      <w:r w:rsidR="002F0FA8" w:rsidRPr="008F3C85">
        <w:rPr>
          <w:rFonts w:ascii="Tahoma" w:hAnsi="Tahoma" w:cs="Tahoma"/>
        </w:rPr>
        <w:t xml:space="preserve">pogodbenih </w:t>
      </w:r>
      <w:r w:rsidRPr="008F3C85">
        <w:rPr>
          <w:rFonts w:ascii="Tahoma" w:hAnsi="Tahoma" w:cs="Tahoma"/>
        </w:rPr>
        <w:t xml:space="preserve">kazni po okvirnem sporazumu zaradi zamud pri vseh dobavah izvajalca, preseže višino 10 % (deset odstotkov) ocenjene vrednosti okvirnega sporazuma brez DDV, lahko naročnik unovči finančno zavarovanje </w:t>
      </w:r>
      <w:r w:rsidR="00FD6EF7" w:rsidRPr="008F3C85">
        <w:rPr>
          <w:rFonts w:ascii="Tahoma" w:hAnsi="Tahoma" w:cs="Tahoma"/>
        </w:rPr>
        <w:t xml:space="preserve">za zavarovanje dobre izvedbe obveznosti iz okvirnega sporazuma </w:t>
      </w:r>
      <w:r w:rsidRPr="008F3C85">
        <w:rPr>
          <w:rFonts w:ascii="Tahoma" w:hAnsi="Tahoma" w:cs="Tahoma"/>
        </w:rPr>
        <w:t xml:space="preserve">in od tega okvirnega sporazuma odstopi brez kakršnekoli obveznosti do izvajalca. </w:t>
      </w:r>
    </w:p>
    <w:p w14:paraId="5494A203" w14:textId="7877221B" w:rsidR="00F65744" w:rsidRPr="008F3C85" w:rsidRDefault="00F65744" w:rsidP="00D647E3">
      <w:pPr>
        <w:keepLines/>
        <w:widowControl w:val="0"/>
        <w:rPr>
          <w:rFonts w:ascii="Tahoma" w:hAnsi="Tahoma" w:cs="Tahoma"/>
          <w:sz w:val="18"/>
        </w:rPr>
      </w:pPr>
    </w:p>
    <w:p w14:paraId="38AD2EE7" w14:textId="77777777" w:rsidR="00E646C6" w:rsidRPr="008F3C85" w:rsidRDefault="00E646C6" w:rsidP="00E646C6">
      <w:pPr>
        <w:keepLines/>
        <w:widowControl w:val="0"/>
        <w:jc w:val="both"/>
        <w:rPr>
          <w:rFonts w:ascii="Tahoma" w:hAnsi="Tahoma" w:cs="Tahoma"/>
          <w:szCs w:val="28"/>
        </w:rPr>
      </w:pPr>
      <w:r w:rsidRPr="008F3C85">
        <w:rPr>
          <w:rFonts w:ascii="Tahoma" w:hAnsi="Tahoma" w:cs="Tahoma"/>
          <w:szCs w:val="28"/>
        </w:rPr>
        <w:t>Naročnik si pridržuje pravico uveljaviti pogodbeno kazen po okvirnem sporazumu, čeprav najpozneje ob izpolnitvi izvajalca na to ni posebej opozoril niti pisno obvestil.</w:t>
      </w:r>
    </w:p>
    <w:p w14:paraId="0D6458FA" w14:textId="77777777" w:rsidR="00E646C6" w:rsidRPr="008F3C85" w:rsidRDefault="00E646C6" w:rsidP="00D647E3">
      <w:pPr>
        <w:keepLines/>
        <w:widowControl w:val="0"/>
        <w:rPr>
          <w:rFonts w:ascii="Tahoma" w:hAnsi="Tahoma" w:cs="Tahoma"/>
        </w:rPr>
      </w:pPr>
    </w:p>
    <w:p w14:paraId="72CD3397" w14:textId="77777777" w:rsidR="00E646C6" w:rsidRPr="008F3C85" w:rsidRDefault="00E646C6" w:rsidP="00E646C6">
      <w:pPr>
        <w:keepLines/>
        <w:widowControl w:val="0"/>
        <w:jc w:val="both"/>
      </w:pPr>
      <w:r w:rsidRPr="008F3C85">
        <w:rPr>
          <w:rFonts w:ascii="Tahoma" w:hAnsi="Tahoma" w:cs="Tahoma"/>
          <w:szCs w:val="28"/>
        </w:rPr>
        <w:t>Naročnik in izvajalec sta sporazumna, da za obračunano pogodbeno kazen naročnik izvajalcu izstavi račun s plačilnim rokom osem (8) koledarskih dni od dneva izstavitve računa in za pogodbeno kazen lahko izvedeta pobot medsebojnih terjatev in obveznosti.</w:t>
      </w:r>
      <w:r w:rsidRPr="008F3C85">
        <w:t xml:space="preserve"> </w:t>
      </w:r>
    </w:p>
    <w:p w14:paraId="6D57AA93" w14:textId="77777777" w:rsidR="00F65744" w:rsidRPr="008F3C85" w:rsidRDefault="00F65744" w:rsidP="0072034D">
      <w:pPr>
        <w:keepLines/>
        <w:widowControl w:val="0"/>
        <w:tabs>
          <w:tab w:val="left" w:pos="567"/>
          <w:tab w:val="left" w:pos="1418"/>
          <w:tab w:val="left" w:pos="1702"/>
        </w:tabs>
        <w:jc w:val="both"/>
        <w:rPr>
          <w:rFonts w:ascii="Tahoma" w:hAnsi="Tahoma" w:cs="Tahoma"/>
        </w:rPr>
      </w:pPr>
    </w:p>
    <w:p w14:paraId="5737C110" w14:textId="33DF4A27" w:rsidR="00F65744" w:rsidRPr="008F3C85" w:rsidRDefault="00F65744" w:rsidP="0072034D">
      <w:pPr>
        <w:keepLines/>
        <w:widowControl w:val="0"/>
        <w:tabs>
          <w:tab w:val="left" w:pos="567"/>
          <w:tab w:val="left" w:pos="1418"/>
          <w:tab w:val="left" w:pos="1702"/>
        </w:tabs>
        <w:jc w:val="both"/>
        <w:rPr>
          <w:rFonts w:ascii="Tahoma" w:hAnsi="Tahoma" w:cs="Tahoma"/>
        </w:rPr>
      </w:pPr>
      <w:r w:rsidRPr="008F3C85">
        <w:rPr>
          <w:rFonts w:ascii="Tahoma" w:hAnsi="Tahoma" w:cs="Tahoma"/>
        </w:rPr>
        <w:t xml:space="preserve">Naročnik in izvajalec soglašata, da pravica zaračunati </w:t>
      </w:r>
      <w:r w:rsidR="002F0FA8" w:rsidRPr="008F3C85">
        <w:rPr>
          <w:rFonts w:ascii="Tahoma" w:hAnsi="Tahoma" w:cs="Tahoma"/>
        </w:rPr>
        <w:t xml:space="preserve">pogodben </w:t>
      </w:r>
      <w:r w:rsidRPr="008F3C85">
        <w:rPr>
          <w:rFonts w:ascii="Tahoma" w:hAnsi="Tahoma" w:cs="Tahoma"/>
        </w:rPr>
        <w:t>kazen ni pogojena z nastankom škode pri naročniku. Za povračilo tako nastale škode bo naročnik unovčil finančno zavarovanje oziroma bo škodo uveljavljal tudi po splošnih načelih odškodninske odgovornosti, neodvisno od uveljavljanja kazni po okvirnem sporazumu.</w:t>
      </w:r>
    </w:p>
    <w:p w14:paraId="04D0F668" w14:textId="3E1852FC" w:rsidR="00F65744" w:rsidRPr="008F3C85" w:rsidRDefault="00F65744" w:rsidP="0072034D">
      <w:pPr>
        <w:keepLines/>
        <w:widowControl w:val="0"/>
        <w:tabs>
          <w:tab w:val="left" w:pos="567"/>
          <w:tab w:val="left" w:pos="1702"/>
        </w:tabs>
        <w:jc w:val="both"/>
        <w:rPr>
          <w:rFonts w:ascii="Tahoma" w:hAnsi="Tahoma" w:cs="Tahoma"/>
          <w:b/>
        </w:rPr>
      </w:pPr>
    </w:p>
    <w:p w14:paraId="6B33E856" w14:textId="529D728D" w:rsidR="000C2F1E" w:rsidRPr="008F3C85" w:rsidRDefault="00885208" w:rsidP="00A44453">
      <w:pPr>
        <w:keepLines/>
        <w:widowControl w:val="0"/>
        <w:jc w:val="both"/>
        <w:rPr>
          <w:rFonts w:ascii="Tahoma" w:hAnsi="Tahoma" w:cs="Tahoma"/>
        </w:rPr>
      </w:pPr>
      <w:r w:rsidRPr="008F3C85">
        <w:rPr>
          <w:rFonts w:ascii="Tahoma" w:hAnsi="Tahoma" w:cs="Tahoma"/>
        </w:rPr>
        <w:t>Če zaradi zamude izvedbe obveznosti po tem okvirnem sporazumu nastaja pri naročniku dodatna škoda, je naročnik upravičen do povrnitve nastale škode s strani izvajalca</w:t>
      </w:r>
      <w:r w:rsidR="00F65744" w:rsidRPr="008F3C85">
        <w:rPr>
          <w:rFonts w:ascii="Tahoma" w:hAnsi="Tahoma" w:cs="Tahoma"/>
        </w:rPr>
        <w:t>.</w:t>
      </w:r>
    </w:p>
    <w:p w14:paraId="7D406E20" w14:textId="77777777" w:rsidR="00953128" w:rsidRPr="008F3C85" w:rsidRDefault="00953128" w:rsidP="00A44453">
      <w:pPr>
        <w:keepLines/>
        <w:widowControl w:val="0"/>
        <w:jc w:val="both"/>
        <w:rPr>
          <w:rFonts w:ascii="Tahoma" w:hAnsi="Tahoma" w:cs="Tahoma"/>
          <w:sz w:val="10"/>
        </w:rPr>
      </w:pPr>
    </w:p>
    <w:p w14:paraId="0F3B2A9E" w14:textId="7FA751FB" w:rsidR="003D4012" w:rsidRPr="008F3C85" w:rsidRDefault="003D4012" w:rsidP="003D4012">
      <w:pPr>
        <w:keepLines/>
        <w:widowControl w:val="0"/>
        <w:rPr>
          <w:rFonts w:ascii="Tahoma" w:hAnsi="Tahoma" w:cs="Tahoma"/>
          <w:b/>
        </w:rPr>
      </w:pPr>
      <w:r w:rsidRPr="008F3C85">
        <w:rPr>
          <w:rFonts w:ascii="Tahoma" w:hAnsi="Tahoma" w:cs="Tahoma"/>
          <w:b/>
        </w:rPr>
        <w:lastRenderedPageBreak/>
        <w:t>VIŠJA SILA</w:t>
      </w:r>
    </w:p>
    <w:p w14:paraId="6BDE9948" w14:textId="77777777" w:rsidR="003D4012" w:rsidRPr="008F3C85" w:rsidRDefault="003D4012"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55AB4D99" w14:textId="77777777" w:rsidR="003D4012" w:rsidRPr="008F3C85" w:rsidRDefault="003D4012" w:rsidP="003D4012">
      <w:pPr>
        <w:keepLines/>
        <w:widowControl w:val="0"/>
        <w:tabs>
          <w:tab w:val="left" w:pos="851"/>
          <w:tab w:val="left" w:pos="1702"/>
        </w:tabs>
        <w:ind w:left="1440"/>
        <w:jc w:val="both"/>
        <w:rPr>
          <w:rFonts w:ascii="Tahoma" w:hAnsi="Tahoma" w:cs="Tahoma"/>
          <w:b/>
        </w:rPr>
      </w:pPr>
    </w:p>
    <w:p w14:paraId="27CCDCE5" w14:textId="77777777" w:rsidR="003D4012" w:rsidRPr="008F3C85" w:rsidRDefault="003D4012" w:rsidP="003D4012">
      <w:pPr>
        <w:keepLines/>
        <w:widowControl w:val="0"/>
        <w:jc w:val="both"/>
        <w:rPr>
          <w:rFonts w:ascii="Tahoma" w:eastAsia="Tahoma" w:hAnsi="Tahoma" w:cs="Tahoma"/>
        </w:rPr>
      </w:pPr>
      <w:r w:rsidRPr="008F3C85">
        <w:rPr>
          <w:rFonts w:ascii="Tahoma" w:eastAsia="Tahoma" w:hAnsi="Tahoma" w:cs="Tahoma"/>
        </w:rPr>
        <w:t xml:space="preserve">Stranki okvirnega sporazuma nista odgovorni za delno ali celotno neizpolnjevanje obveznosti iz okvirnega sporazuma, če je to posledica višje sile. </w:t>
      </w:r>
    </w:p>
    <w:p w14:paraId="79430FC2" w14:textId="77777777" w:rsidR="003D4012" w:rsidRPr="008F3C85" w:rsidRDefault="003D4012" w:rsidP="003D4012">
      <w:pPr>
        <w:keepLines/>
        <w:widowControl w:val="0"/>
        <w:jc w:val="both"/>
        <w:rPr>
          <w:rFonts w:ascii="Tahoma" w:eastAsia="Tahoma" w:hAnsi="Tahoma" w:cs="Tahoma"/>
          <w:sz w:val="18"/>
        </w:rPr>
      </w:pPr>
    </w:p>
    <w:p w14:paraId="0A7E47D4" w14:textId="26C558E5" w:rsidR="00885208" w:rsidRPr="008F3C85" w:rsidRDefault="003D4012" w:rsidP="003D4012">
      <w:pPr>
        <w:keepLines/>
        <w:widowControl w:val="0"/>
        <w:tabs>
          <w:tab w:val="left" w:pos="1418"/>
          <w:tab w:val="left" w:pos="1702"/>
        </w:tabs>
        <w:jc w:val="both"/>
        <w:rPr>
          <w:rFonts w:ascii="Tahoma" w:hAnsi="Tahoma" w:cs="Tahoma"/>
        </w:rPr>
      </w:pPr>
      <w:r w:rsidRPr="008F3C85">
        <w:rPr>
          <w:rFonts w:ascii="Tahoma" w:eastAsia="Tahoma" w:hAnsi="Tahoma" w:cs="Tahoma"/>
        </w:rPr>
        <w:t xml:space="preserve">Višja sila pomeni zunanji vzrok, neodvisen od volje in vpliva katerekoli stranke okvirnega sporazuma, ki je nepričakovan in nenaden in se mu ob splošni skrbnosti ni bilo moč izogniti in ga odvrniti, takšne okoliščine pa so se pojavile po sklenitvi okvirnega sporazuma. Če je izvedba storitev delno ali v celoti motena oziroma preprečena, je izvajalec o tem dolžan nemudoma obvestiti naročnika. Prav tako ga je dolžan sproti obveščati o prenehanju takih okoliščin. </w:t>
      </w:r>
      <w:r w:rsidRPr="008F3C85">
        <w:rPr>
          <w:rFonts w:ascii="Tahoma" w:hAnsi="Tahoma" w:cs="Tahoma"/>
        </w:rPr>
        <w:t xml:space="preserve">Roki izvedbe del se podaljšajo za čas trajanja višje sile. Na zahtevo naročnika je izvajalec dolžan dokazati obstoj višje sile. </w:t>
      </w:r>
    </w:p>
    <w:p w14:paraId="7ECF33F4" w14:textId="77777777" w:rsidR="003D4012" w:rsidRPr="008F3C85" w:rsidRDefault="003D4012" w:rsidP="0072034D">
      <w:pPr>
        <w:keepLines/>
        <w:widowControl w:val="0"/>
        <w:tabs>
          <w:tab w:val="left" w:pos="567"/>
          <w:tab w:val="left" w:pos="1702"/>
        </w:tabs>
        <w:jc w:val="both"/>
        <w:rPr>
          <w:rFonts w:ascii="Tahoma" w:hAnsi="Tahoma" w:cs="Tahoma"/>
          <w:b/>
        </w:rPr>
      </w:pPr>
    </w:p>
    <w:p w14:paraId="3EC359AE" w14:textId="4A1933DA" w:rsidR="00F65744" w:rsidRPr="008F3C85" w:rsidRDefault="00F65744" w:rsidP="0072034D">
      <w:pPr>
        <w:keepLines/>
        <w:widowControl w:val="0"/>
        <w:tabs>
          <w:tab w:val="left" w:pos="851"/>
          <w:tab w:val="left" w:pos="1702"/>
        </w:tabs>
        <w:jc w:val="both"/>
        <w:rPr>
          <w:rFonts w:ascii="Tahoma" w:hAnsi="Tahoma" w:cs="Tahoma"/>
          <w:b/>
        </w:rPr>
      </w:pPr>
      <w:r w:rsidRPr="008F3C85">
        <w:rPr>
          <w:rFonts w:ascii="Tahoma" w:hAnsi="Tahoma" w:cs="Tahoma"/>
          <w:b/>
        </w:rPr>
        <w:t>PREDSTAVNIKA STRANK OKVIRNEGA SPORAZUMA</w:t>
      </w:r>
    </w:p>
    <w:p w14:paraId="67544B0A" w14:textId="77777777" w:rsidR="00F65744" w:rsidRPr="008F3C85" w:rsidRDefault="00F65744" w:rsidP="0072034D">
      <w:pPr>
        <w:keepLines/>
        <w:widowControl w:val="0"/>
        <w:tabs>
          <w:tab w:val="left" w:pos="567"/>
          <w:tab w:val="left" w:pos="1702"/>
        </w:tabs>
        <w:jc w:val="both"/>
        <w:rPr>
          <w:rFonts w:ascii="Tahoma" w:hAnsi="Tahoma" w:cs="Tahoma"/>
          <w:b/>
          <w:sz w:val="16"/>
        </w:rPr>
      </w:pPr>
    </w:p>
    <w:p w14:paraId="27CFAEE1"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6574A4F5" w14:textId="77777777" w:rsidR="00F65744" w:rsidRPr="008F3C85" w:rsidRDefault="00F65744" w:rsidP="0072034D">
      <w:pPr>
        <w:keepLines/>
        <w:widowControl w:val="0"/>
        <w:tabs>
          <w:tab w:val="left" w:pos="567"/>
          <w:tab w:val="left" w:pos="1702"/>
        </w:tabs>
        <w:jc w:val="both"/>
        <w:rPr>
          <w:rFonts w:ascii="Tahoma" w:hAnsi="Tahoma" w:cs="Tahoma"/>
          <w:b/>
        </w:rPr>
      </w:pPr>
    </w:p>
    <w:p w14:paraId="43A4B286" w14:textId="07E08A98" w:rsidR="009B4242" w:rsidRPr="008F3C85" w:rsidRDefault="009B4242" w:rsidP="0072034D">
      <w:pPr>
        <w:keepLines/>
        <w:widowControl w:val="0"/>
        <w:jc w:val="both"/>
        <w:rPr>
          <w:rFonts w:ascii="Tahoma" w:hAnsi="Tahoma" w:cs="Tahoma"/>
        </w:rPr>
      </w:pPr>
      <w:r w:rsidRPr="008F3C85">
        <w:rPr>
          <w:rFonts w:ascii="Tahoma" w:hAnsi="Tahoma" w:cs="Tahoma"/>
        </w:rPr>
        <w:t>Predstavnik</w:t>
      </w:r>
      <w:r w:rsidR="00FD6EF7" w:rsidRPr="008F3C85">
        <w:rPr>
          <w:rFonts w:ascii="Tahoma" w:hAnsi="Tahoma" w:cs="Tahoma"/>
        </w:rPr>
        <w:t>a</w:t>
      </w:r>
      <w:r w:rsidRPr="008F3C85">
        <w:rPr>
          <w:rFonts w:ascii="Tahoma" w:hAnsi="Tahoma" w:cs="Tahoma"/>
        </w:rPr>
        <w:t xml:space="preserve"> naročnika, ki ureja</w:t>
      </w:r>
      <w:r w:rsidR="00FD6EF7" w:rsidRPr="008F3C85">
        <w:rPr>
          <w:rFonts w:ascii="Tahoma" w:hAnsi="Tahoma" w:cs="Tahoma"/>
        </w:rPr>
        <w:t>ta</w:t>
      </w:r>
      <w:r w:rsidRPr="008F3C85">
        <w:rPr>
          <w:rFonts w:ascii="Tahoma" w:hAnsi="Tahoma" w:cs="Tahoma"/>
        </w:rPr>
        <w:t xml:space="preserve"> izvajanje tega okvirnega sporazuma, s</w:t>
      </w:r>
      <w:r w:rsidR="00FD6EF7" w:rsidRPr="008F3C85">
        <w:rPr>
          <w:rFonts w:ascii="Tahoma" w:hAnsi="Tahoma" w:cs="Tahoma"/>
        </w:rPr>
        <w:t>ta</w:t>
      </w:r>
      <w:r w:rsidRPr="008F3C85">
        <w:rPr>
          <w:rFonts w:ascii="Tahoma" w:hAnsi="Tahoma" w:cs="Tahoma"/>
        </w:rPr>
        <w:t>:</w:t>
      </w:r>
    </w:p>
    <w:p w14:paraId="20619F1D" w14:textId="77777777" w:rsidR="009B4242" w:rsidRPr="008F3C85" w:rsidRDefault="009B4242" w:rsidP="002C2986">
      <w:pPr>
        <w:keepLines/>
        <w:widowControl w:val="0"/>
        <w:numPr>
          <w:ilvl w:val="0"/>
          <w:numId w:val="15"/>
        </w:numPr>
        <w:jc w:val="both"/>
        <w:rPr>
          <w:rFonts w:ascii="Tahoma" w:hAnsi="Tahoma" w:cs="Tahoma"/>
        </w:rPr>
      </w:pPr>
      <w:r w:rsidRPr="008F3C85">
        <w:rPr>
          <w:rFonts w:ascii="Tahoma" w:hAnsi="Tahoma" w:cs="Tahoma"/>
        </w:rPr>
        <w:t>Skrbnik okvirnega sporazuma:</w:t>
      </w:r>
    </w:p>
    <w:p w14:paraId="5C21EC9B" w14:textId="77777777" w:rsidR="009B4242" w:rsidRPr="008F3C85" w:rsidRDefault="009B4242" w:rsidP="0072034D">
      <w:pPr>
        <w:keepLines/>
        <w:widowControl w:val="0"/>
        <w:ind w:left="720"/>
        <w:jc w:val="both"/>
        <w:rPr>
          <w:rFonts w:ascii="Tahoma" w:hAnsi="Tahoma" w:cs="Tahoma"/>
        </w:rPr>
      </w:pPr>
      <w:r w:rsidRPr="008F3C85">
        <w:rPr>
          <w:rFonts w:ascii="Tahoma" w:hAnsi="Tahoma" w:cs="Tahoma"/>
        </w:rPr>
        <w:t>g./ga. ___________________; tel.: _____________; e - mail: ____________.</w:t>
      </w:r>
    </w:p>
    <w:p w14:paraId="1C7EE4AE" w14:textId="77777777" w:rsidR="009B4242" w:rsidRPr="008F3C85" w:rsidRDefault="009B4242" w:rsidP="0072034D">
      <w:pPr>
        <w:keepLines/>
        <w:widowControl w:val="0"/>
        <w:jc w:val="both"/>
        <w:rPr>
          <w:rFonts w:ascii="Tahoma" w:hAnsi="Tahoma" w:cs="Tahoma"/>
          <w:snapToGrid w:val="0"/>
          <w:sz w:val="8"/>
        </w:rPr>
      </w:pPr>
    </w:p>
    <w:p w14:paraId="4B17B00A" w14:textId="77777777" w:rsidR="009B4242" w:rsidRPr="008F3C85" w:rsidRDefault="009B4242" w:rsidP="002C2986">
      <w:pPr>
        <w:keepLines/>
        <w:widowControl w:val="0"/>
        <w:numPr>
          <w:ilvl w:val="0"/>
          <w:numId w:val="15"/>
        </w:numPr>
        <w:jc w:val="both"/>
        <w:rPr>
          <w:rFonts w:ascii="Tahoma" w:hAnsi="Tahoma" w:cs="Tahoma"/>
        </w:rPr>
      </w:pPr>
      <w:r w:rsidRPr="008F3C85">
        <w:rPr>
          <w:rFonts w:ascii="Tahoma" w:hAnsi="Tahoma" w:cs="Tahoma"/>
        </w:rPr>
        <w:t xml:space="preserve">Kontaktna oseba: </w:t>
      </w:r>
    </w:p>
    <w:p w14:paraId="66C95EC0" w14:textId="77777777" w:rsidR="009B4242" w:rsidRPr="008F3C85" w:rsidRDefault="009B4242" w:rsidP="0072034D">
      <w:pPr>
        <w:keepLines/>
        <w:widowControl w:val="0"/>
        <w:ind w:left="720"/>
        <w:jc w:val="both"/>
        <w:rPr>
          <w:rFonts w:ascii="Tahoma" w:hAnsi="Tahoma" w:cs="Tahoma"/>
        </w:rPr>
      </w:pPr>
      <w:r w:rsidRPr="008F3C85">
        <w:rPr>
          <w:rFonts w:ascii="Tahoma" w:hAnsi="Tahoma" w:cs="Tahoma"/>
        </w:rPr>
        <w:t>g./ga. ___________________; tel.: _____________; e - mail: ____________.</w:t>
      </w:r>
    </w:p>
    <w:p w14:paraId="4988A5A8" w14:textId="3E15FC96" w:rsidR="00D465EE" w:rsidRPr="008F3C85" w:rsidRDefault="00D465EE" w:rsidP="0072034D">
      <w:pPr>
        <w:keepLines/>
        <w:widowControl w:val="0"/>
        <w:jc w:val="both"/>
        <w:rPr>
          <w:rFonts w:ascii="Tahoma" w:hAnsi="Tahoma" w:cs="Tahoma"/>
        </w:rPr>
      </w:pPr>
    </w:p>
    <w:p w14:paraId="29820AD4" w14:textId="481D9A98" w:rsidR="009B4242" w:rsidRPr="008F3C85" w:rsidRDefault="009B4242" w:rsidP="0072034D">
      <w:pPr>
        <w:keepLines/>
        <w:widowControl w:val="0"/>
        <w:jc w:val="both"/>
        <w:rPr>
          <w:rFonts w:ascii="Tahoma" w:hAnsi="Tahoma" w:cs="Tahoma"/>
        </w:rPr>
      </w:pPr>
      <w:r w:rsidRPr="008F3C85">
        <w:rPr>
          <w:rFonts w:ascii="Tahoma" w:hAnsi="Tahoma" w:cs="Tahoma"/>
        </w:rPr>
        <w:t>Predstavnik</w:t>
      </w:r>
      <w:r w:rsidR="00FD6EF7" w:rsidRPr="008F3C85">
        <w:rPr>
          <w:rFonts w:ascii="Tahoma" w:hAnsi="Tahoma" w:cs="Tahoma"/>
        </w:rPr>
        <w:t>a</w:t>
      </w:r>
      <w:r w:rsidRPr="008F3C85">
        <w:rPr>
          <w:rFonts w:ascii="Tahoma" w:hAnsi="Tahoma" w:cs="Tahoma"/>
        </w:rPr>
        <w:t xml:space="preserve"> izvajalca, ki ureja</w:t>
      </w:r>
      <w:r w:rsidR="00FD6EF7" w:rsidRPr="008F3C85">
        <w:rPr>
          <w:rFonts w:ascii="Tahoma" w:hAnsi="Tahoma" w:cs="Tahoma"/>
        </w:rPr>
        <w:t>ta</w:t>
      </w:r>
      <w:r w:rsidRPr="008F3C85">
        <w:rPr>
          <w:rFonts w:ascii="Tahoma" w:hAnsi="Tahoma" w:cs="Tahoma"/>
        </w:rPr>
        <w:t xml:space="preserve"> izvajanje tega okvirnega sporazuma, s</w:t>
      </w:r>
      <w:r w:rsidR="00FD6EF7" w:rsidRPr="008F3C85">
        <w:rPr>
          <w:rFonts w:ascii="Tahoma" w:hAnsi="Tahoma" w:cs="Tahoma"/>
        </w:rPr>
        <w:t>ta</w:t>
      </w:r>
      <w:r w:rsidRPr="008F3C85">
        <w:rPr>
          <w:rFonts w:ascii="Tahoma" w:hAnsi="Tahoma" w:cs="Tahoma"/>
        </w:rPr>
        <w:t>:</w:t>
      </w:r>
    </w:p>
    <w:p w14:paraId="7CE62C8C" w14:textId="77777777" w:rsidR="009B4242" w:rsidRPr="008F3C85" w:rsidRDefault="009B4242" w:rsidP="002C2986">
      <w:pPr>
        <w:keepLines/>
        <w:widowControl w:val="0"/>
        <w:numPr>
          <w:ilvl w:val="0"/>
          <w:numId w:val="15"/>
        </w:numPr>
        <w:jc w:val="both"/>
        <w:rPr>
          <w:rFonts w:ascii="Tahoma" w:hAnsi="Tahoma" w:cs="Tahoma"/>
        </w:rPr>
      </w:pPr>
      <w:r w:rsidRPr="008F3C85">
        <w:rPr>
          <w:rFonts w:ascii="Tahoma" w:hAnsi="Tahoma" w:cs="Tahoma"/>
        </w:rPr>
        <w:t>Skrbnik okvirnega sporazuma:</w:t>
      </w:r>
    </w:p>
    <w:p w14:paraId="2547E648" w14:textId="77777777" w:rsidR="009B4242" w:rsidRPr="008F3C85" w:rsidRDefault="009B4242" w:rsidP="0072034D">
      <w:pPr>
        <w:keepLines/>
        <w:widowControl w:val="0"/>
        <w:ind w:left="720"/>
        <w:jc w:val="both"/>
        <w:rPr>
          <w:rFonts w:ascii="Tahoma" w:hAnsi="Tahoma" w:cs="Tahoma"/>
        </w:rPr>
      </w:pPr>
      <w:r w:rsidRPr="008F3C85">
        <w:rPr>
          <w:rFonts w:ascii="Tahoma" w:hAnsi="Tahoma" w:cs="Tahoma"/>
        </w:rPr>
        <w:t>g./ga. ___________________; tel.: _____________; e - mail: ____________.</w:t>
      </w:r>
    </w:p>
    <w:p w14:paraId="525A0F87" w14:textId="77777777" w:rsidR="009B4242" w:rsidRPr="008F3C85" w:rsidRDefault="009B4242" w:rsidP="0072034D">
      <w:pPr>
        <w:keepLines/>
        <w:widowControl w:val="0"/>
        <w:jc w:val="both"/>
        <w:rPr>
          <w:rFonts w:ascii="Tahoma" w:hAnsi="Tahoma" w:cs="Tahoma"/>
          <w:snapToGrid w:val="0"/>
          <w:sz w:val="8"/>
        </w:rPr>
      </w:pPr>
    </w:p>
    <w:p w14:paraId="641290CC" w14:textId="77777777" w:rsidR="009B4242" w:rsidRPr="008F3C85" w:rsidRDefault="009B4242" w:rsidP="002C2986">
      <w:pPr>
        <w:keepLines/>
        <w:widowControl w:val="0"/>
        <w:numPr>
          <w:ilvl w:val="0"/>
          <w:numId w:val="15"/>
        </w:numPr>
        <w:jc w:val="both"/>
        <w:rPr>
          <w:rFonts w:ascii="Tahoma" w:hAnsi="Tahoma" w:cs="Tahoma"/>
        </w:rPr>
      </w:pPr>
      <w:r w:rsidRPr="008F3C85">
        <w:rPr>
          <w:rFonts w:ascii="Tahoma" w:hAnsi="Tahoma" w:cs="Tahoma"/>
        </w:rPr>
        <w:t xml:space="preserve">Kontaktna oseba: </w:t>
      </w:r>
    </w:p>
    <w:p w14:paraId="3749CB62" w14:textId="77777777" w:rsidR="009B4242" w:rsidRPr="008F3C85" w:rsidRDefault="009B4242" w:rsidP="0072034D">
      <w:pPr>
        <w:keepLines/>
        <w:widowControl w:val="0"/>
        <w:ind w:left="720"/>
        <w:jc w:val="both"/>
        <w:rPr>
          <w:rFonts w:ascii="Tahoma" w:hAnsi="Tahoma" w:cs="Tahoma"/>
        </w:rPr>
      </w:pPr>
      <w:r w:rsidRPr="008F3C85">
        <w:rPr>
          <w:rFonts w:ascii="Tahoma" w:hAnsi="Tahoma" w:cs="Tahoma"/>
        </w:rPr>
        <w:t>g./ga. ___________________; tel.: _____________; e - mail: ____________.</w:t>
      </w:r>
    </w:p>
    <w:p w14:paraId="250C504F" w14:textId="77777777" w:rsidR="009B4242" w:rsidRPr="008F3C85" w:rsidRDefault="009B4242" w:rsidP="0072034D">
      <w:pPr>
        <w:keepLines/>
        <w:widowControl w:val="0"/>
        <w:jc w:val="both"/>
        <w:rPr>
          <w:rFonts w:ascii="Tahoma" w:hAnsi="Tahoma" w:cs="Tahoma"/>
          <w:snapToGrid w:val="0"/>
          <w:sz w:val="18"/>
        </w:rPr>
      </w:pPr>
    </w:p>
    <w:p w14:paraId="6471BB24" w14:textId="2E265333" w:rsidR="009B4242" w:rsidRPr="008F3C85" w:rsidRDefault="009B4242" w:rsidP="0072034D">
      <w:pPr>
        <w:keepLines/>
        <w:widowControl w:val="0"/>
        <w:jc w:val="both"/>
        <w:rPr>
          <w:rFonts w:ascii="Tahoma" w:hAnsi="Tahoma" w:cs="Tahoma"/>
        </w:rPr>
      </w:pPr>
      <w:r w:rsidRPr="008F3C85">
        <w:rPr>
          <w:rFonts w:ascii="Tahoma" w:hAnsi="Tahoma" w:cs="Tahoma"/>
        </w:rPr>
        <w:t xml:space="preserve">Predstavnik glede izvajanja tega okvirnega sporazuma zastopa naročnika oziroma izvajalca in v njegovem imenu izvaja vse ukrepe v zvezi </w:t>
      </w:r>
      <w:r w:rsidR="00FD6EF7" w:rsidRPr="008F3C85">
        <w:rPr>
          <w:rFonts w:ascii="Tahoma" w:hAnsi="Tahoma" w:cs="Tahoma"/>
        </w:rPr>
        <w:t>z dobavami</w:t>
      </w:r>
      <w:r w:rsidRPr="008F3C85">
        <w:rPr>
          <w:rFonts w:ascii="Tahoma" w:hAnsi="Tahoma" w:cs="Tahoma"/>
        </w:rPr>
        <w:t xml:space="preserve"> po okvirnem sporazumu. </w:t>
      </w:r>
      <w:r w:rsidR="0076247B" w:rsidRPr="008F3C85">
        <w:rPr>
          <w:rFonts w:ascii="Tahoma" w:hAnsi="Tahoma" w:cs="Tahoma"/>
        </w:rPr>
        <w:t>Naročnik in izvajalec sta se dolžna medsebojno obvestiti o zamenjavi predstavnika</w:t>
      </w:r>
      <w:r w:rsidR="00FD6EF7" w:rsidRPr="008F3C85">
        <w:rPr>
          <w:rFonts w:ascii="Tahoma" w:hAnsi="Tahoma" w:cs="Tahoma"/>
        </w:rPr>
        <w:t xml:space="preserve"> (skrbnika)</w:t>
      </w:r>
      <w:r w:rsidR="0076247B" w:rsidRPr="008F3C85">
        <w:rPr>
          <w:rFonts w:ascii="Tahoma" w:hAnsi="Tahoma" w:cs="Tahoma"/>
        </w:rPr>
        <w:t>, in sicer pisno, z navedbo datuma primopredaje poslov</w:t>
      </w:r>
      <w:r w:rsidR="00885208" w:rsidRPr="008F3C85">
        <w:rPr>
          <w:rFonts w:ascii="Tahoma" w:hAnsi="Tahoma" w:cs="Tahoma"/>
        </w:rPr>
        <w:t>,</w:t>
      </w:r>
      <w:r w:rsidR="00885208" w:rsidRPr="008F3C85">
        <w:rPr>
          <w:rFonts w:ascii="Tahoma" w:eastAsia="Calibri" w:hAnsi="Tahoma" w:cs="Tahoma"/>
          <w:color w:val="000000"/>
        </w:rPr>
        <w:t xml:space="preserve"> </w:t>
      </w:r>
      <w:r w:rsidR="00885208" w:rsidRPr="008F3C85">
        <w:rPr>
          <w:rFonts w:ascii="Tahoma" w:hAnsi="Tahoma" w:cs="Tahoma"/>
        </w:rPr>
        <w:t>pri čemer v tem primeru ni potrebno skleniti aneksa k okvirnemu sporazumu</w:t>
      </w:r>
      <w:r w:rsidR="0076247B" w:rsidRPr="008F3C85">
        <w:rPr>
          <w:rFonts w:ascii="Tahoma" w:hAnsi="Tahoma" w:cs="Tahoma"/>
        </w:rPr>
        <w:t xml:space="preserve">. Pisno obvestilo o tem mora prejeti naročnik oziroma izvajalec najkasneje v treh (3) koledarskih dneh pred navedenim dnevom primopredaje poslov.  </w:t>
      </w:r>
    </w:p>
    <w:p w14:paraId="2784E03E" w14:textId="217338B7" w:rsidR="00A72398" w:rsidRPr="008F3C85" w:rsidRDefault="00A72398" w:rsidP="0072034D">
      <w:pPr>
        <w:keepLines/>
        <w:widowControl w:val="0"/>
        <w:tabs>
          <w:tab w:val="left" w:pos="851"/>
          <w:tab w:val="left" w:pos="1702"/>
        </w:tabs>
        <w:jc w:val="both"/>
        <w:rPr>
          <w:rFonts w:ascii="Tahoma" w:hAnsi="Tahoma" w:cs="Tahoma"/>
          <w:bCs/>
        </w:rPr>
      </w:pPr>
    </w:p>
    <w:p w14:paraId="56598203" w14:textId="76AF7FEF" w:rsidR="00F65744" w:rsidRPr="008F3C85" w:rsidRDefault="00F65744" w:rsidP="0072034D">
      <w:pPr>
        <w:keepLines/>
        <w:widowControl w:val="0"/>
        <w:tabs>
          <w:tab w:val="left" w:pos="851"/>
          <w:tab w:val="left" w:pos="1702"/>
        </w:tabs>
        <w:jc w:val="both"/>
        <w:rPr>
          <w:rFonts w:ascii="Tahoma" w:hAnsi="Tahoma" w:cs="Tahoma"/>
          <w:b/>
        </w:rPr>
      </w:pPr>
      <w:r w:rsidRPr="008F3C85">
        <w:rPr>
          <w:rFonts w:ascii="Tahoma" w:hAnsi="Tahoma" w:cs="Tahoma"/>
          <w:b/>
        </w:rPr>
        <w:t>SESTAVNI DELI OKVIRNEGA SPORAZUMA</w:t>
      </w:r>
    </w:p>
    <w:p w14:paraId="42DD8102"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 xml:space="preserve"> člen</w:t>
      </w:r>
    </w:p>
    <w:p w14:paraId="46AB1459" w14:textId="77777777" w:rsidR="00F65744" w:rsidRPr="008F3C85" w:rsidRDefault="00F65744" w:rsidP="0072034D">
      <w:pPr>
        <w:keepLines/>
        <w:widowControl w:val="0"/>
        <w:tabs>
          <w:tab w:val="left" w:pos="1702"/>
        </w:tabs>
        <w:jc w:val="both"/>
        <w:rPr>
          <w:rFonts w:ascii="Tahoma" w:hAnsi="Tahoma" w:cs="Tahoma"/>
        </w:rPr>
      </w:pPr>
    </w:p>
    <w:p w14:paraId="2C388661" w14:textId="073C652B" w:rsidR="00F65744" w:rsidRPr="008F3C85" w:rsidRDefault="00F65744" w:rsidP="0072034D">
      <w:pPr>
        <w:keepLines/>
        <w:widowControl w:val="0"/>
        <w:tabs>
          <w:tab w:val="left" w:pos="1702"/>
        </w:tabs>
        <w:jc w:val="both"/>
        <w:rPr>
          <w:rFonts w:ascii="Tahoma" w:hAnsi="Tahoma" w:cs="Tahoma"/>
        </w:rPr>
      </w:pPr>
      <w:r w:rsidRPr="008F3C85">
        <w:rPr>
          <w:rFonts w:ascii="Tahoma" w:hAnsi="Tahoma" w:cs="Tahoma"/>
        </w:rPr>
        <w:t>Stranki okvirnega sporazuma ugotavljata, da so priloge in sestavni deli tega okvirnega sporazuma:</w:t>
      </w:r>
    </w:p>
    <w:p w14:paraId="0F880E3C" w14:textId="176E2F7A" w:rsidR="00F65744" w:rsidRPr="008F3C85" w:rsidRDefault="00F65744" w:rsidP="002C2986">
      <w:pPr>
        <w:keepLines/>
        <w:widowControl w:val="0"/>
        <w:numPr>
          <w:ilvl w:val="0"/>
          <w:numId w:val="31"/>
        </w:numPr>
        <w:ind w:left="284" w:hanging="218"/>
        <w:jc w:val="both"/>
        <w:rPr>
          <w:rFonts w:ascii="Tahoma" w:hAnsi="Tahoma" w:cs="Tahoma"/>
        </w:rPr>
      </w:pPr>
      <w:r w:rsidRPr="008F3C85">
        <w:rPr>
          <w:rFonts w:ascii="Tahoma" w:hAnsi="Tahoma" w:cs="Tahoma"/>
        </w:rPr>
        <w:t>razpisna dokumentacija</w:t>
      </w:r>
      <w:r w:rsidR="00FD6EF7" w:rsidRPr="008F3C85">
        <w:rPr>
          <w:rFonts w:ascii="Tahoma" w:hAnsi="Tahoma" w:cs="Tahoma"/>
        </w:rPr>
        <w:t xml:space="preserve"> št. </w:t>
      </w:r>
      <w:r w:rsidR="00D760E5" w:rsidRPr="008F3C85">
        <w:rPr>
          <w:rFonts w:ascii="Tahoma" w:hAnsi="Tahoma" w:cs="Tahoma"/>
        </w:rPr>
        <w:t>VKS-249/24</w:t>
      </w:r>
      <w:r w:rsidRPr="008F3C85">
        <w:rPr>
          <w:rFonts w:ascii="Tahoma" w:hAnsi="Tahoma" w:cs="Tahoma"/>
        </w:rPr>
        <w:t>,</w:t>
      </w:r>
    </w:p>
    <w:p w14:paraId="7196C2D9" w14:textId="192C6995" w:rsidR="00F65744" w:rsidRPr="008F3C85" w:rsidRDefault="00A72398" w:rsidP="002C2986">
      <w:pPr>
        <w:keepLines/>
        <w:widowControl w:val="0"/>
        <w:numPr>
          <w:ilvl w:val="0"/>
          <w:numId w:val="31"/>
        </w:numPr>
        <w:ind w:left="284" w:hanging="218"/>
        <w:jc w:val="both"/>
        <w:rPr>
          <w:rFonts w:ascii="Tahoma" w:hAnsi="Tahoma" w:cs="Tahoma"/>
        </w:rPr>
      </w:pPr>
      <w:r w:rsidRPr="008F3C85">
        <w:rPr>
          <w:rFonts w:ascii="Tahoma" w:hAnsi="Tahoma" w:cs="Tahoma"/>
        </w:rPr>
        <w:t xml:space="preserve">ponudba izvajalca št. ____ z dne ____ skupaj s </w:t>
      </w:r>
      <w:r w:rsidR="00F65744" w:rsidRPr="008F3C85">
        <w:rPr>
          <w:rFonts w:ascii="Tahoma" w:hAnsi="Tahoma" w:cs="Tahoma"/>
        </w:rPr>
        <w:t>ponudbeni</w:t>
      </w:r>
      <w:r w:rsidRPr="008F3C85">
        <w:rPr>
          <w:rFonts w:ascii="Tahoma" w:hAnsi="Tahoma" w:cs="Tahoma"/>
        </w:rPr>
        <w:t>m</w:t>
      </w:r>
      <w:r w:rsidR="00F65744" w:rsidRPr="008F3C85">
        <w:rPr>
          <w:rFonts w:ascii="Tahoma" w:hAnsi="Tahoma" w:cs="Tahoma"/>
        </w:rPr>
        <w:t xml:space="preserve"> predračun</w:t>
      </w:r>
      <w:r w:rsidRPr="008F3C85">
        <w:rPr>
          <w:rFonts w:ascii="Tahoma" w:hAnsi="Tahoma" w:cs="Tahoma"/>
        </w:rPr>
        <w:t>om</w:t>
      </w:r>
      <w:r w:rsidR="00F65744" w:rsidRPr="008F3C85">
        <w:rPr>
          <w:rFonts w:ascii="Tahoma" w:hAnsi="Tahoma" w:cs="Tahoma"/>
        </w:rPr>
        <w:t xml:space="preserve"> izvajalca </w:t>
      </w:r>
      <w:r w:rsidRPr="008F3C85">
        <w:rPr>
          <w:rFonts w:ascii="Tahoma" w:hAnsi="Tahoma" w:cs="Tahoma"/>
        </w:rPr>
        <w:t>št. ____ z dne ____ ,</w:t>
      </w:r>
    </w:p>
    <w:p w14:paraId="29858E84" w14:textId="782C6034" w:rsidR="00A72398" w:rsidRPr="008F3C85" w:rsidRDefault="002F0FA8" w:rsidP="0072034D">
      <w:pPr>
        <w:keepLines/>
        <w:widowControl w:val="0"/>
        <w:numPr>
          <w:ilvl w:val="0"/>
          <w:numId w:val="31"/>
        </w:numPr>
        <w:ind w:left="284" w:hanging="218"/>
        <w:jc w:val="both"/>
        <w:rPr>
          <w:rFonts w:ascii="Tahoma" w:hAnsi="Tahoma" w:cs="Tahoma"/>
        </w:rPr>
      </w:pPr>
      <w:r w:rsidRPr="008F3C85">
        <w:rPr>
          <w:rFonts w:ascii="Tahoma" w:hAnsi="Tahoma" w:cs="Tahoma"/>
        </w:rPr>
        <w:t>vsi drugi pisni sporazumi in zapisniške ugotovitve, ki sta jih podpisala predstavnika strank okvirnega sporazuma.</w:t>
      </w:r>
    </w:p>
    <w:p w14:paraId="71361D13" w14:textId="77777777" w:rsidR="00345F67" w:rsidRPr="008F3C85" w:rsidRDefault="00345F67" w:rsidP="0072034D">
      <w:pPr>
        <w:keepLines/>
        <w:widowControl w:val="0"/>
        <w:jc w:val="both"/>
        <w:rPr>
          <w:rFonts w:ascii="Tahoma" w:hAnsi="Tahoma" w:cs="Tahoma"/>
          <w:lang w:eastAsia="ar-SA"/>
        </w:rPr>
      </w:pPr>
    </w:p>
    <w:p w14:paraId="0469A270" w14:textId="6643318D" w:rsidR="00A44453" w:rsidRPr="008F3C85" w:rsidRDefault="00A72398" w:rsidP="008A30B4">
      <w:pPr>
        <w:keepLines/>
        <w:widowControl w:val="0"/>
        <w:jc w:val="both"/>
        <w:rPr>
          <w:rFonts w:ascii="Tahoma" w:hAnsi="Tahoma" w:cs="Tahoma"/>
          <w:lang w:eastAsia="ar-SA"/>
        </w:rPr>
      </w:pPr>
      <w:r w:rsidRPr="008F3C85">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1BCBB45B" w14:textId="77777777" w:rsidR="00BB1631" w:rsidRPr="008F3C85" w:rsidRDefault="00BB1631" w:rsidP="0072034D">
      <w:pPr>
        <w:keepLines/>
        <w:widowControl w:val="0"/>
        <w:tabs>
          <w:tab w:val="left" w:pos="851"/>
          <w:tab w:val="left" w:pos="1702"/>
        </w:tabs>
        <w:jc w:val="both"/>
        <w:rPr>
          <w:rFonts w:ascii="Tahoma" w:hAnsi="Tahoma" w:cs="Tahoma"/>
          <w:b/>
        </w:rPr>
      </w:pPr>
    </w:p>
    <w:p w14:paraId="0E2F2900" w14:textId="3FF7AD9A" w:rsidR="00F65744" w:rsidRPr="008F3C85" w:rsidRDefault="00F65744" w:rsidP="0072034D">
      <w:pPr>
        <w:keepLines/>
        <w:widowControl w:val="0"/>
        <w:tabs>
          <w:tab w:val="left" w:pos="851"/>
          <w:tab w:val="left" w:pos="1702"/>
        </w:tabs>
        <w:jc w:val="both"/>
        <w:rPr>
          <w:rFonts w:ascii="Tahoma" w:hAnsi="Tahoma" w:cs="Tahoma"/>
          <w:b/>
        </w:rPr>
      </w:pPr>
      <w:r w:rsidRPr="008F3C85">
        <w:rPr>
          <w:rFonts w:ascii="Tahoma" w:hAnsi="Tahoma" w:cs="Tahoma"/>
          <w:b/>
        </w:rPr>
        <w:t>ODSTOP IN ODPOVED OKVIRNEGA SPORAZUMA</w:t>
      </w:r>
    </w:p>
    <w:p w14:paraId="4244A045" w14:textId="77777777" w:rsidR="00F65744" w:rsidRPr="008F3C85" w:rsidRDefault="00F65744" w:rsidP="0072034D">
      <w:pPr>
        <w:keepLines/>
        <w:widowControl w:val="0"/>
        <w:tabs>
          <w:tab w:val="left" w:pos="567"/>
          <w:tab w:val="left" w:pos="1418"/>
          <w:tab w:val="left" w:pos="1702"/>
        </w:tabs>
        <w:jc w:val="both"/>
        <w:rPr>
          <w:rFonts w:ascii="Tahoma" w:hAnsi="Tahoma" w:cs="Tahoma"/>
          <w:sz w:val="12"/>
        </w:rPr>
      </w:pPr>
    </w:p>
    <w:p w14:paraId="5DC5448A"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 xml:space="preserve"> člen</w:t>
      </w:r>
    </w:p>
    <w:p w14:paraId="73E35B4A" w14:textId="77777777" w:rsidR="00F65744" w:rsidRPr="008F3C85" w:rsidRDefault="00F65744" w:rsidP="0072034D">
      <w:pPr>
        <w:keepLines/>
        <w:widowControl w:val="0"/>
        <w:jc w:val="both"/>
        <w:rPr>
          <w:rFonts w:ascii="Tahoma" w:hAnsi="Tahoma" w:cs="Tahoma"/>
        </w:rPr>
      </w:pPr>
    </w:p>
    <w:p w14:paraId="058AF8BE" w14:textId="77777777" w:rsidR="00A44453" w:rsidRPr="008F3C85" w:rsidRDefault="002F0FA8" w:rsidP="002F0FA8">
      <w:pPr>
        <w:keepLines/>
        <w:widowControl w:val="0"/>
        <w:jc w:val="both"/>
        <w:rPr>
          <w:rFonts w:ascii="Tahoma" w:hAnsi="Tahoma" w:cs="Tahoma"/>
        </w:rPr>
      </w:pPr>
      <w:r w:rsidRPr="008F3C85">
        <w:rPr>
          <w:rFonts w:ascii="Tahoma" w:hAnsi="Tahoma" w:cs="Tahoma"/>
        </w:rPr>
        <w:t xml:space="preserve">Naročnik lahko odstopi od okvirnega sporazuma po predhodnem opozorilu brez obveznosti do izvajalca, če izvajalec ne izpolnjuje obveznosti iz tega okvirnega sporazuma, jih ne izpolnjuje pravočasno in/ali na dogovorjen način. Izvajalec je v primeru odstopa dolžan naročniku povrniti tudi vso morebitno nastalo škodo </w:t>
      </w:r>
    </w:p>
    <w:p w14:paraId="25CE32D2" w14:textId="3DA8888A" w:rsidR="002F0FA8" w:rsidRPr="008F3C85" w:rsidRDefault="002F0FA8" w:rsidP="002F0FA8">
      <w:pPr>
        <w:keepLines/>
        <w:widowControl w:val="0"/>
        <w:jc w:val="both"/>
        <w:rPr>
          <w:rFonts w:ascii="Tahoma" w:hAnsi="Tahoma" w:cs="Tahoma"/>
        </w:rPr>
      </w:pPr>
      <w:r w:rsidRPr="008F3C85">
        <w:rPr>
          <w:rFonts w:ascii="Tahoma" w:hAnsi="Tahoma" w:cs="Tahoma"/>
        </w:rPr>
        <w:lastRenderedPageBreak/>
        <w:t xml:space="preserve">zaradi neizpolnjevanje obveznosti iz okvirnega sporazuma. O odstopu od okvirnega sporazuma bo naročnik izvajalca pisno obvestil s priporočeno pošiljko poslano po pošti ali s povratnico. </w:t>
      </w:r>
    </w:p>
    <w:p w14:paraId="728065B9" w14:textId="77777777" w:rsidR="002F0FA8" w:rsidRPr="008F3C85" w:rsidRDefault="002F0FA8" w:rsidP="002F0FA8">
      <w:pPr>
        <w:keepLines/>
        <w:widowControl w:val="0"/>
        <w:jc w:val="both"/>
        <w:rPr>
          <w:rFonts w:ascii="Tahoma" w:hAnsi="Tahoma" w:cs="Tahoma"/>
        </w:rPr>
      </w:pPr>
      <w:r w:rsidRPr="008F3C85">
        <w:rPr>
          <w:rFonts w:ascii="Tahoma" w:hAnsi="Tahoma" w:cs="Tahoma"/>
        </w:rPr>
        <w:t xml:space="preserve">  </w:t>
      </w:r>
    </w:p>
    <w:p w14:paraId="42CB5654" w14:textId="59F155E6" w:rsidR="002F0FA8" w:rsidRPr="008F3C85" w:rsidRDefault="002F0FA8" w:rsidP="002F0FA8">
      <w:pPr>
        <w:keepLines/>
        <w:widowControl w:val="0"/>
        <w:jc w:val="both"/>
        <w:rPr>
          <w:rFonts w:ascii="Calibri" w:hAnsi="Calibri" w:cs="Calibri"/>
        </w:rPr>
      </w:pPr>
      <w:r w:rsidRPr="008F3C85">
        <w:rPr>
          <w:rFonts w:ascii="Tahoma" w:hAnsi="Tahoma" w:cs="Tahoma"/>
          <w:noProof/>
          <w:lang w:eastAsia="ar-SA"/>
        </w:rPr>
        <w:t xml:space="preserve">Izvajalec ima pravico do odstopa od tega okvirnega sporazuma </w:t>
      </w:r>
      <w:r w:rsidR="005D0AE7" w:rsidRPr="008F3C85">
        <w:rPr>
          <w:rFonts w:ascii="Tahoma" w:hAnsi="Tahoma" w:cs="Tahoma"/>
        </w:rPr>
        <w:t xml:space="preserve">po predhodnem opozorilu </w:t>
      </w:r>
      <w:r w:rsidRPr="008F3C85">
        <w:rPr>
          <w:rFonts w:ascii="Tahoma" w:hAnsi="Tahoma" w:cs="Tahoma"/>
          <w:noProof/>
          <w:lang w:eastAsia="ar-SA"/>
        </w:rPr>
        <w:t xml:space="preserve">v primeru kršenja določil okvirnega sporazuma s strani </w:t>
      </w:r>
      <w:r w:rsidRPr="008F3C85">
        <w:rPr>
          <w:rFonts w:ascii="Tahoma" w:hAnsi="Tahoma" w:cs="Tahoma"/>
        </w:rPr>
        <w:t>naročnika</w:t>
      </w:r>
      <w:r w:rsidRPr="008F3C85">
        <w:rPr>
          <w:rFonts w:ascii="Tahoma" w:hAnsi="Tahoma" w:cs="Tahoma"/>
          <w:noProof/>
          <w:lang w:eastAsia="ar-SA"/>
        </w:rPr>
        <w:t xml:space="preserve">. V tem primeru okvirni sporazum preneha veljati, ko </w:t>
      </w:r>
      <w:r w:rsidRPr="008F3C85">
        <w:rPr>
          <w:rFonts w:ascii="Tahoma" w:hAnsi="Tahoma" w:cs="Tahoma"/>
        </w:rPr>
        <w:t xml:space="preserve">naročnik </w:t>
      </w:r>
      <w:r w:rsidRPr="008F3C85">
        <w:rPr>
          <w:rFonts w:ascii="Tahoma" w:hAnsi="Tahoma" w:cs="Tahoma"/>
          <w:noProof/>
          <w:lang w:eastAsia="ar-SA"/>
        </w:rPr>
        <w:t xml:space="preserve">prejme pisno obvestilo o odstopu od okvirnega sporazuma z navedbo razloga za odstop poslano s priporočeno pošiljko po pošti. </w:t>
      </w:r>
      <w:r w:rsidR="005D0AE7" w:rsidRPr="008F3C85">
        <w:rPr>
          <w:rFonts w:ascii="Tahoma" w:hAnsi="Tahoma" w:cs="Tahoma"/>
          <w:noProof/>
          <w:lang w:eastAsia="ar-SA"/>
        </w:rPr>
        <w:t xml:space="preserve"> </w:t>
      </w:r>
    </w:p>
    <w:p w14:paraId="0DBBB28E" w14:textId="77777777" w:rsidR="002F0FA8" w:rsidRPr="008F3C85" w:rsidRDefault="002F0FA8" w:rsidP="002F0FA8">
      <w:pPr>
        <w:keepLines/>
        <w:widowControl w:val="0"/>
        <w:jc w:val="both"/>
        <w:rPr>
          <w:rFonts w:ascii="Calibri" w:hAnsi="Calibri" w:cs="Calibri"/>
        </w:rPr>
      </w:pPr>
    </w:p>
    <w:p w14:paraId="74BDA37C" w14:textId="77777777" w:rsidR="002F0FA8" w:rsidRPr="008F3C85" w:rsidRDefault="002F0FA8" w:rsidP="002F0FA8">
      <w:pPr>
        <w:keepLines/>
        <w:widowControl w:val="0"/>
        <w:tabs>
          <w:tab w:val="left" w:pos="709"/>
          <w:tab w:val="left" w:pos="1702"/>
        </w:tabs>
        <w:jc w:val="both"/>
        <w:rPr>
          <w:rFonts w:ascii="Tahoma" w:hAnsi="Tahoma" w:cs="Tahoma"/>
        </w:rPr>
      </w:pPr>
      <w:r w:rsidRPr="008F3C85">
        <w:rPr>
          <w:rFonts w:ascii="Tahoma" w:hAnsi="Tahoma" w:cs="Tahoma"/>
        </w:rPr>
        <w:t>V primeru odstopa od okvirnega sporazuma sta stranki dolžni do tedaj prevzete obveznosti izpolniti tako, kot je bilo to dogovorjeno pred odstopom.</w:t>
      </w:r>
    </w:p>
    <w:p w14:paraId="2A35CB34" w14:textId="77777777" w:rsidR="002F0FA8" w:rsidRPr="008F3C85" w:rsidRDefault="002F0FA8" w:rsidP="002F0FA8">
      <w:pPr>
        <w:keepLines/>
        <w:widowControl w:val="0"/>
        <w:tabs>
          <w:tab w:val="left" w:pos="709"/>
          <w:tab w:val="left" w:pos="1702"/>
        </w:tabs>
        <w:jc w:val="both"/>
        <w:rPr>
          <w:rFonts w:ascii="Tahoma" w:hAnsi="Tahoma" w:cs="Tahoma"/>
        </w:rPr>
      </w:pPr>
    </w:p>
    <w:p w14:paraId="6CC146CE" w14:textId="77777777" w:rsidR="002F0FA8" w:rsidRPr="008F3C85" w:rsidRDefault="002F0FA8" w:rsidP="002F0FA8">
      <w:pPr>
        <w:keepLines/>
        <w:widowControl w:val="0"/>
        <w:tabs>
          <w:tab w:val="left" w:pos="709"/>
          <w:tab w:val="left" w:pos="1702"/>
        </w:tabs>
        <w:jc w:val="both"/>
        <w:rPr>
          <w:rFonts w:ascii="Tahoma" w:hAnsi="Tahoma" w:cs="Tahoma"/>
        </w:rPr>
      </w:pPr>
      <w:r w:rsidRPr="008F3C85">
        <w:rPr>
          <w:rFonts w:ascii="Tahoma" w:hAnsi="Tahoma" w:cs="Tahoma"/>
        </w:rPr>
        <w:t>Med veljavnostjo okvirnega sporazuma lahko naročnik, ne glede na določbe zakona, ki ureja obligacijska razmerja, odstopi od okvirnega sporazuma tudi v primerih iz 96. člena ZJN-3.</w:t>
      </w:r>
    </w:p>
    <w:p w14:paraId="0CE0AC6D" w14:textId="17693D64" w:rsidR="00A72398" w:rsidRPr="008F3C85" w:rsidRDefault="00A72398" w:rsidP="0072034D">
      <w:pPr>
        <w:keepLines/>
        <w:widowControl w:val="0"/>
        <w:tabs>
          <w:tab w:val="left" w:pos="709"/>
          <w:tab w:val="left" w:pos="1702"/>
        </w:tabs>
        <w:jc w:val="both"/>
        <w:rPr>
          <w:rFonts w:ascii="Tahoma" w:hAnsi="Tahoma" w:cs="Tahoma"/>
        </w:rPr>
      </w:pPr>
    </w:p>
    <w:p w14:paraId="3B64F5BA" w14:textId="2B6D5CD7" w:rsidR="00AB33E6" w:rsidRPr="008F3C85" w:rsidRDefault="00AB33E6" w:rsidP="00AB33E6">
      <w:pPr>
        <w:keepLines/>
        <w:widowControl w:val="0"/>
        <w:jc w:val="center"/>
        <w:rPr>
          <w:rFonts w:ascii="Tahoma" w:hAnsi="Tahoma" w:cs="Tahoma"/>
          <w:i/>
        </w:rPr>
      </w:pPr>
      <w:r w:rsidRPr="008F3C85">
        <w:rPr>
          <w:rFonts w:ascii="Tahoma" w:hAnsi="Tahoma" w:cs="Tahoma"/>
          <w:i/>
        </w:rPr>
        <w:t>/velja za Sklop 2/</w:t>
      </w:r>
    </w:p>
    <w:p w14:paraId="3DD043A3" w14:textId="0E372D19" w:rsidR="00A72398" w:rsidRPr="008F3C85" w:rsidRDefault="00A72398" w:rsidP="0072034D">
      <w:pPr>
        <w:keepLines/>
        <w:widowControl w:val="0"/>
        <w:jc w:val="both"/>
        <w:rPr>
          <w:rFonts w:ascii="Tahoma" w:hAnsi="Tahoma" w:cs="Tahoma"/>
        </w:rPr>
      </w:pPr>
      <w:r w:rsidRPr="008F3C85">
        <w:rPr>
          <w:rFonts w:ascii="Tahoma" w:hAnsi="Tahoma" w:cs="Tahoma"/>
        </w:rPr>
        <w:t xml:space="preserve">Če izvajalec po svoji krivdi in neupravičeno zamuja z </w:t>
      </w:r>
      <w:r w:rsidR="00421AA4" w:rsidRPr="008F3C85">
        <w:rPr>
          <w:rFonts w:ascii="Tahoma" w:hAnsi="Tahoma" w:cs="Tahoma"/>
        </w:rPr>
        <w:t>dobavami</w:t>
      </w:r>
      <w:r w:rsidRPr="008F3C85">
        <w:rPr>
          <w:rFonts w:ascii="Tahoma" w:hAnsi="Tahoma" w:cs="Tahoma"/>
        </w:rPr>
        <w:t xml:space="preserve"> toliko, da bi lahko naročniku nastala škoda ali da bi izvedba</w:t>
      </w:r>
      <w:r w:rsidR="00421AA4" w:rsidRPr="008F3C85">
        <w:rPr>
          <w:rFonts w:ascii="Tahoma" w:hAnsi="Tahoma" w:cs="Tahoma"/>
        </w:rPr>
        <w:t xml:space="preserve"> dobav</w:t>
      </w:r>
      <w:r w:rsidRPr="008F3C85">
        <w:rPr>
          <w:rFonts w:ascii="Tahoma" w:hAnsi="Tahoma" w:cs="Tahoma"/>
        </w:rPr>
        <w:t xml:space="preserve"> izgubila pomen, lahko naročnik nadomestno </w:t>
      </w:r>
      <w:r w:rsidR="00421AA4" w:rsidRPr="008F3C85">
        <w:rPr>
          <w:rFonts w:ascii="Tahoma" w:hAnsi="Tahoma" w:cs="Tahoma"/>
        </w:rPr>
        <w:t xml:space="preserve">dobavo </w:t>
      </w:r>
      <w:r w:rsidRPr="008F3C85">
        <w:rPr>
          <w:rFonts w:ascii="Tahoma" w:hAnsi="Tahoma" w:cs="Tahoma"/>
        </w:rPr>
        <w:t xml:space="preserve">naroči pri drugem izvajalcu na stroške izvajalca po tem okvirnem sporazumu (pri tem lahko uporabi dano finančno zavarovanje za dobro izvedbo obveznosti iz okvirnega sporazuma), lahko pa zahteva povrnitev dejanske škode. </w:t>
      </w:r>
    </w:p>
    <w:p w14:paraId="46D2D241" w14:textId="4F508581" w:rsidR="00467BED" w:rsidRPr="008F3C85" w:rsidRDefault="00467BED" w:rsidP="0072034D">
      <w:pPr>
        <w:keepLines/>
        <w:widowControl w:val="0"/>
        <w:tabs>
          <w:tab w:val="left" w:pos="709"/>
          <w:tab w:val="left" w:pos="1702"/>
        </w:tabs>
        <w:jc w:val="both"/>
        <w:rPr>
          <w:rFonts w:ascii="Tahoma" w:hAnsi="Tahoma" w:cs="Tahoma"/>
        </w:rPr>
      </w:pPr>
    </w:p>
    <w:p w14:paraId="68D96989"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77B291D8" w14:textId="77777777" w:rsidR="00F65744" w:rsidRPr="008F3C85" w:rsidRDefault="00F65744" w:rsidP="0072034D">
      <w:pPr>
        <w:keepLines/>
        <w:widowControl w:val="0"/>
        <w:tabs>
          <w:tab w:val="left" w:pos="709"/>
          <w:tab w:val="left" w:pos="1702"/>
        </w:tabs>
        <w:jc w:val="both"/>
        <w:rPr>
          <w:rFonts w:ascii="Tahoma" w:hAnsi="Tahoma" w:cs="Tahoma"/>
          <w:sz w:val="18"/>
        </w:rPr>
      </w:pPr>
    </w:p>
    <w:p w14:paraId="46D584A6" w14:textId="03CD0C68" w:rsidR="00F65744" w:rsidRPr="008F3C85" w:rsidRDefault="00A72398" w:rsidP="0072034D">
      <w:pPr>
        <w:keepLines/>
        <w:widowControl w:val="0"/>
        <w:jc w:val="both"/>
        <w:rPr>
          <w:rFonts w:ascii="Tahoma" w:hAnsi="Tahoma" w:cs="Tahoma"/>
        </w:rPr>
      </w:pPr>
      <w:r w:rsidRPr="008F3C85">
        <w:rPr>
          <w:rFonts w:ascii="Tahoma" w:hAnsi="Tahoma" w:cs="Tahoma"/>
        </w:rPr>
        <w:t>Vsaka stranka la</w:t>
      </w:r>
      <w:r w:rsidR="005D0AE7" w:rsidRPr="008F3C85">
        <w:rPr>
          <w:rFonts w:ascii="Tahoma" w:hAnsi="Tahoma" w:cs="Tahoma"/>
        </w:rPr>
        <w:t>hko odpove ta okvirni sporazum z eno (1</w:t>
      </w:r>
      <w:r w:rsidRPr="008F3C85">
        <w:rPr>
          <w:rFonts w:ascii="Tahoma" w:hAnsi="Tahoma" w:cs="Tahoma"/>
        </w:rPr>
        <w:t>) mesečnim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1E747181" w14:textId="23192374" w:rsidR="00D465EE" w:rsidRPr="008F3C85" w:rsidRDefault="00D465EE" w:rsidP="0072034D">
      <w:pPr>
        <w:keepLines/>
        <w:widowControl w:val="0"/>
        <w:tabs>
          <w:tab w:val="left" w:pos="851"/>
          <w:tab w:val="left" w:pos="1702"/>
        </w:tabs>
        <w:jc w:val="both"/>
        <w:rPr>
          <w:rFonts w:ascii="Tahoma" w:hAnsi="Tahoma" w:cs="Tahoma"/>
          <w:b/>
        </w:rPr>
      </w:pPr>
    </w:p>
    <w:p w14:paraId="1671E798" w14:textId="6BB942DB" w:rsidR="00AB33E6" w:rsidRPr="008F3C85" w:rsidRDefault="00AB33E6" w:rsidP="00AB33E6">
      <w:pPr>
        <w:keepLines/>
        <w:widowControl w:val="0"/>
        <w:jc w:val="both"/>
        <w:rPr>
          <w:rFonts w:ascii="Tahoma" w:hAnsi="Tahoma" w:cs="Tahoma"/>
        </w:rPr>
      </w:pPr>
      <w:r w:rsidRPr="008F3C85">
        <w:rPr>
          <w:rFonts w:ascii="Tahoma" w:hAnsi="Tahoma" w:cs="Tahoma"/>
        </w:rPr>
        <w:t xml:space="preserve">Stranki okvirnega sporazuma se v času odpovedi medsebojnega razmerja po okvirnem sporazumu obvezujeta izvajati svoje obveznosti do izteka odpovednega roka. </w:t>
      </w:r>
    </w:p>
    <w:p w14:paraId="78C33CEF" w14:textId="77777777" w:rsidR="009223A0" w:rsidRPr="008F3C85" w:rsidRDefault="009223A0" w:rsidP="0072034D">
      <w:pPr>
        <w:keepLines/>
        <w:widowControl w:val="0"/>
        <w:jc w:val="both"/>
        <w:rPr>
          <w:rFonts w:ascii="Tahoma" w:eastAsia="Calibri" w:hAnsi="Tahoma" w:cs="Tahoma"/>
        </w:rPr>
      </w:pPr>
    </w:p>
    <w:p w14:paraId="414994F9" w14:textId="0E1FE5E5" w:rsidR="00A72398" w:rsidRPr="008F3C85" w:rsidRDefault="00A72398" w:rsidP="0072034D">
      <w:pPr>
        <w:keepLines/>
        <w:widowControl w:val="0"/>
        <w:jc w:val="both"/>
        <w:rPr>
          <w:rFonts w:ascii="Tahoma" w:hAnsi="Tahoma" w:cs="Tahoma"/>
          <w:b/>
        </w:rPr>
      </w:pPr>
      <w:r w:rsidRPr="008F3C85">
        <w:rPr>
          <w:rFonts w:ascii="Tahoma" w:hAnsi="Tahoma" w:cs="Tahoma"/>
          <w:b/>
        </w:rPr>
        <w:t>RAZVEZNI POGOJ</w:t>
      </w:r>
    </w:p>
    <w:p w14:paraId="1B79E956" w14:textId="372BB9CB" w:rsidR="00A72398" w:rsidRPr="008F3C85" w:rsidRDefault="00A72398"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67DD3E84" w14:textId="77777777" w:rsidR="00A72398" w:rsidRPr="008F3C85" w:rsidRDefault="00A72398" w:rsidP="0072034D">
      <w:pPr>
        <w:keepLines/>
        <w:widowControl w:val="0"/>
        <w:tabs>
          <w:tab w:val="left" w:pos="567"/>
          <w:tab w:val="left" w:pos="1418"/>
          <w:tab w:val="left" w:pos="1702"/>
        </w:tabs>
        <w:jc w:val="both"/>
        <w:rPr>
          <w:rFonts w:ascii="Tahoma" w:eastAsia="Calibri" w:hAnsi="Tahoma" w:cs="Tahoma"/>
          <w:sz w:val="18"/>
        </w:rPr>
      </w:pPr>
    </w:p>
    <w:p w14:paraId="3227B91E" w14:textId="77777777" w:rsidR="009223A0" w:rsidRPr="008F3C85" w:rsidRDefault="009223A0" w:rsidP="009223A0">
      <w:pPr>
        <w:keepLines/>
        <w:widowControl w:val="0"/>
        <w:tabs>
          <w:tab w:val="left" w:pos="1080"/>
          <w:tab w:val="left" w:pos="1702"/>
        </w:tabs>
        <w:jc w:val="both"/>
        <w:rPr>
          <w:rFonts w:ascii="Tahoma" w:hAnsi="Tahoma" w:cs="Tahoma"/>
        </w:rPr>
      </w:pPr>
      <w:r w:rsidRPr="008F3C85">
        <w:rPr>
          <w:rFonts w:ascii="Tahoma" w:hAnsi="Tahoma" w:cs="Tahoma"/>
        </w:rPr>
        <w:t>Ta okvirni sporazum je sklenjen pod razveznim pogojem, ki se uresniči v primeru izpolnitve ene od naslednjih okoliščin:</w:t>
      </w:r>
    </w:p>
    <w:p w14:paraId="38F58532" w14:textId="77777777" w:rsidR="009223A0" w:rsidRPr="008F3C85" w:rsidRDefault="009223A0" w:rsidP="009223A0">
      <w:pPr>
        <w:keepLines/>
        <w:widowControl w:val="0"/>
        <w:numPr>
          <w:ilvl w:val="0"/>
          <w:numId w:val="56"/>
        </w:numPr>
        <w:tabs>
          <w:tab w:val="left" w:pos="1080"/>
          <w:tab w:val="left" w:pos="1702"/>
        </w:tabs>
        <w:spacing w:line="259" w:lineRule="auto"/>
        <w:ind w:left="567"/>
        <w:jc w:val="both"/>
        <w:rPr>
          <w:rFonts w:ascii="Tahoma" w:hAnsi="Tahoma" w:cs="Tahoma"/>
        </w:rPr>
      </w:pPr>
      <w:r w:rsidRPr="008F3C85">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3E03AC13" w14:textId="77777777" w:rsidR="009223A0" w:rsidRPr="008F3C85" w:rsidRDefault="009223A0" w:rsidP="009223A0">
      <w:pPr>
        <w:keepLines/>
        <w:widowControl w:val="0"/>
        <w:numPr>
          <w:ilvl w:val="0"/>
          <w:numId w:val="56"/>
        </w:numPr>
        <w:tabs>
          <w:tab w:val="left" w:pos="1080"/>
          <w:tab w:val="left" w:pos="1702"/>
        </w:tabs>
        <w:spacing w:line="259" w:lineRule="auto"/>
        <w:ind w:left="567"/>
        <w:jc w:val="both"/>
        <w:rPr>
          <w:rFonts w:ascii="Tahoma" w:hAnsi="Tahoma" w:cs="Tahoma"/>
        </w:rPr>
      </w:pPr>
      <w:r w:rsidRPr="008F3C85">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A8D24A9" w14:textId="77777777" w:rsidR="009223A0" w:rsidRPr="008F3C85" w:rsidRDefault="009223A0" w:rsidP="009223A0">
      <w:pPr>
        <w:keepLines/>
        <w:widowControl w:val="0"/>
        <w:tabs>
          <w:tab w:val="left" w:pos="1080"/>
          <w:tab w:val="left" w:pos="1702"/>
        </w:tabs>
        <w:jc w:val="both"/>
        <w:rPr>
          <w:rFonts w:ascii="Tahoma" w:hAnsi="Tahoma" w:cs="Tahoma"/>
        </w:rPr>
      </w:pPr>
    </w:p>
    <w:p w14:paraId="007FF12E" w14:textId="35E62E5B" w:rsidR="009223A0" w:rsidRPr="008F3C85" w:rsidRDefault="009223A0" w:rsidP="009223A0">
      <w:pPr>
        <w:keepLines/>
        <w:widowControl w:val="0"/>
        <w:tabs>
          <w:tab w:val="left" w:pos="1080"/>
          <w:tab w:val="left" w:pos="1702"/>
        </w:tabs>
        <w:jc w:val="both"/>
        <w:rPr>
          <w:rFonts w:ascii="Tahoma" w:hAnsi="Tahoma" w:cs="Tahoma"/>
        </w:rPr>
      </w:pPr>
      <w:r w:rsidRPr="008F3C85">
        <w:rPr>
          <w:rFonts w:ascii="Tahoma" w:hAnsi="Tahoma" w:cs="Tahoma"/>
        </w:rPr>
        <w:t xml:space="preserve">V primeru seznanitve naročnika s kršitvijo mora ta o tem obvestiti izvajalca v desetih (10) dneh. </w:t>
      </w:r>
    </w:p>
    <w:p w14:paraId="776E5442" w14:textId="77777777" w:rsidR="006B6C0D" w:rsidRPr="008F3C85" w:rsidRDefault="006B6C0D" w:rsidP="009223A0">
      <w:pPr>
        <w:keepLines/>
        <w:widowControl w:val="0"/>
        <w:tabs>
          <w:tab w:val="left" w:pos="1080"/>
          <w:tab w:val="left" w:pos="1702"/>
        </w:tabs>
        <w:jc w:val="both"/>
        <w:rPr>
          <w:rFonts w:ascii="Tahoma" w:hAnsi="Tahoma" w:cs="Tahoma"/>
        </w:rPr>
      </w:pPr>
    </w:p>
    <w:p w14:paraId="02B32DA6" w14:textId="27600C4B" w:rsidR="009223A0" w:rsidRPr="008F3C85" w:rsidRDefault="009223A0" w:rsidP="009223A0">
      <w:pPr>
        <w:keepLines/>
        <w:widowControl w:val="0"/>
        <w:tabs>
          <w:tab w:val="left" w:pos="1080"/>
          <w:tab w:val="left" w:pos="1702"/>
        </w:tabs>
        <w:jc w:val="both"/>
        <w:rPr>
          <w:rFonts w:ascii="Tahoma" w:hAnsi="Tahoma" w:cs="Tahoma"/>
        </w:rPr>
      </w:pPr>
      <w:r w:rsidRPr="008F3C85">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167591D" w14:textId="77777777" w:rsidR="00A44453" w:rsidRPr="008F3C85" w:rsidRDefault="00A44453" w:rsidP="009223A0">
      <w:pPr>
        <w:keepLines/>
        <w:widowControl w:val="0"/>
        <w:tabs>
          <w:tab w:val="left" w:pos="1080"/>
          <w:tab w:val="left" w:pos="1702"/>
        </w:tabs>
        <w:jc w:val="both"/>
        <w:rPr>
          <w:rFonts w:ascii="Tahoma" w:hAnsi="Tahoma" w:cs="Tahoma"/>
        </w:rPr>
      </w:pPr>
    </w:p>
    <w:p w14:paraId="050EEBE5" w14:textId="3C688948" w:rsidR="009223A0" w:rsidRPr="008F3C85" w:rsidRDefault="009223A0" w:rsidP="009223A0">
      <w:pPr>
        <w:keepLines/>
        <w:widowControl w:val="0"/>
        <w:tabs>
          <w:tab w:val="left" w:pos="1080"/>
          <w:tab w:val="left" w:pos="1702"/>
        </w:tabs>
        <w:jc w:val="both"/>
        <w:rPr>
          <w:rFonts w:ascii="Tahoma" w:hAnsi="Tahoma" w:cs="Tahoma"/>
        </w:rPr>
      </w:pPr>
      <w:r w:rsidRPr="008F3C85">
        <w:rPr>
          <w:rFonts w:ascii="Tahoma" w:hAnsi="Tahoma" w:cs="Tahoma"/>
        </w:rPr>
        <w:t xml:space="preserve">Če izvajalec ne predloži dokazov za podizvajalca ali če jih predloži, pa naročnik oceni, da ti ukrepi ne zadoščajo, lahko izvajalec zamenja podizvajalca v roku, ki ga določi naročnik in ne sme biti daljši od petnajst (15) dni v skladu s 94. členom ZJN-3, ali sam prevzame del, ki ga je oddal v </w:t>
      </w:r>
      <w:proofErr w:type="spellStart"/>
      <w:r w:rsidRPr="008F3C85">
        <w:rPr>
          <w:rFonts w:ascii="Tahoma" w:hAnsi="Tahoma" w:cs="Tahoma"/>
        </w:rPr>
        <w:t>podizvajanje</w:t>
      </w:r>
      <w:proofErr w:type="spellEnd"/>
      <w:r w:rsidRPr="008F3C85">
        <w:rPr>
          <w:rFonts w:ascii="Tahoma" w:hAnsi="Tahoma" w:cs="Tahoma"/>
        </w:rPr>
        <w:t xml:space="preserve"> temu podizvajalcu, če ta zamenjava ali prevzem ne pomeni bistvene spremembe okvirnega sporazuma. </w:t>
      </w:r>
    </w:p>
    <w:p w14:paraId="287C6B9C" w14:textId="77777777" w:rsidR="009223A0" w:rsidRPr="008F3C85" w:rsidRDefault="009223A0" w:rsidP="009223A0">
      <w:pPr>
        <w:keepLines/>
        <w:widowControl w:val="0"/>
        <w:tabs>
          <w:tab w:val="left" w:pos="1080"/>
          <w:tab w:val="left" w:pos="1702"/>
        </w:tabs>
        <w:jc w:val="both"/>
        <w:rPr>
          <w:rFonts w:ascii="Tahoma" w:hAnsi="Tahoma" w:cs="Tahoma"/>
        </w:rPr>
      </w:pPr>
    </w:p>
    <w:p w14:paraId="48391B16" w14:textId="77777777" w:rsidR="009223A0" w:rsidRPr="008F3C85" w:rsidRDefault="009223A0" w:rsidP="009223A0">
      <w:pPr>
        <w:keepLines/>
        <w:widowControl w:val="0"/>
        <w:tabs>
          <w:tab w:val="left" w:pos="1080"/>
          <w:tab w:val="left" w:pos="1702"/>
        </w:tabs>
        <w:jc w:val="both"/>
        <w:rPr>
          <w:rFonts w:ascii="Tahoma" w:hAnsi="Tahoma" w:cs="Tahoma"/>
        </w:rPr>
      </w:pPr>
      <w:r w:rsidRPr="008F3C85">
        <w:rPr>
          <w:rFonts w:ascii="Tahoma" w:hAnsi="Tahoma" w:cs="Tahoma"/>
        </w:rPr>
        <w:lastRenderedPageBreak/>
        <w:t xml:space="preserve">Če izvajalec ne predloži dokazov zase ali za podizvajalca ali če jih predloži,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51D0E58C" w14:textId="77777777" w:rsidR="009223A0" w:rsidRPr="008F3C85" w:rsidRDefault="009223A0" w:rsidP="009223A0">
      <w:pPr>
        <w:keepLines/>
        <w:widowControl w:val="0"/>
        <w:tabs>
          <w:tab w:val="left" w:pos="1080"/>
          <w:tab w:val="left" w:pos="1702"/>
        </w:tabs>
        <w:jc w:val="both"/>
        <w:rPr>
          <w:rFonts w:ascii="Tahoma" w:hAnsi="Tahoma" w:cs="Tahoma"/>
          <w:sz w:val="18"/>
        </w:rPr>
      </w:pPr>
    </w:p>
    <w:p w14:paraId="5602FB6F" w14:textId="77777777" w:rsidR="009223A0" w:rsidRPr="008F3C85" w:rsidRDefault="009223A0" w:rsidP="009223A0">
      <w:pPr>
        <w:keepLines/>
        <w:widowControl w:val="0"/>
        <w:tabs>
          <w:tab w:val="left" w:pos="1080"/>
          <w:tab w:val="left" w:pos="1702"/>
        </w:tabs>
        <w:jc w:val="both"/>
        <w:rPr>
          <w:rFonts w:ascii="Tahoma" w:hAnsi="Tahoma" w:cs="Tahoma"/>
        </w:rPr>
      </w:pPr>
      <w:r w:rsidRPr="008F3C85">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p w14:paraId="1004E1F9" w14:textId="659A9D1F" w:rsidR="00D465EE" w:rsidRPr="008F3C85" w:rsidRDefault="00D465EE" w:rsidP="0072034D">
      <w:pPr>
        <w:keepLines/>
        <w:widowControl w:val="0"/>
        <w:tabs>
          <w:tab w:val="left" w:pos="851"/>
          <w:tab w:val="left" w:pos="1702"/>
        </w:tabs>
        <w:jc w:val="both"/>
        <w:rPr>
          <w:rFonts w:ascii="Tahoma" w:hAnsi="Tahoma" w:cs="Tahoma"/>
          <w:b/>
        </w:rPr>
      </w:pPr>
    </w:p>
    <w:p w14:paraId="4FEFD63C" w14:textId="77777777" w:rsidR="009223A0" w:rsidRPr="008F3C85" w:rsidRDefault="009223A0" w:rsidP="009223A0">
      <w:pPr>
        <w:keepLines/>
        <w:widowControl w:val="0"/>
        <w:jc w:val="both"/>
        <w:rPr>
          <w:rFonts w:ascii="Tahoma" w:hAnsi="Tahoma" w:cs="Tahoma"/>
          <w:b/>
        </w:rPr>
      </w:pPr>
      <w:r w:rsidRPr="008F3C85">
        <w:rPr>
          <w:rFonts w:ascii="Tahoma" w:hAnsi="Tahoma" w:cs="Tahoma"/>
          <w:b/>
        </w:rPr>
        <w:t>PROTIKORUPCIJSKA KLAVZULA</w:t>
      </w:r>
    </w:p>
    <w:p w14:paraId="3EFAAD63" w14:textId="77777777" w:rsidR="009223A0" w:rsidRPr="008F3C85" w:rsidRDefault="009223A0"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 xml:space="preserve">člen </w:t>
      </w:r>
    </w:p>
    <w:p w14:paraId="31DA96E4" w14:textId="77777777" w:rsidR="009223A0" w:rsidRPr="008F3C85" w:rsidRDefault="009223A0" w:rsidP="009223A0">
      <w:pPr>
        <w:keepLines/>
        <w:widowControl w:val="0"/>
        <w:tabs>
          <w:tab w:val="left" w:pos="567"/>
          <w:tab w:val="left" w:pos="1418"/>
          <w:tab w:val="left" w:pos="1702"/>
        </w:tabs>
        <w:jc w:val="both"/>
        <w:rPr>
          <w:rFonts w:ascii="Tahoma" w:eastAsia="Calibri" w:hAnsi="Tahoma" w:cs="Tahoma"/>
        </w:rPr>
      </w:pPr>
    </w:p>
    <w:p w14:paraId="29DB8032" w14:textId="77777777" w:rsidR="009223A0" w:rsidRPr="008F3C85" w:rsidRDefault="009223A0" w:rsidP="009223A0">
      <w:pPr>
        <w:keepLines/>
        <w:widowControl w:val="0"/>
        <w:jc w:val="both"/>
        <w:rPr>
          <w:rFonts w:ascii="Tahoma" w:hAnsi="Tahoma" w:cs="Tahoma"/>
        </w:rPr>
      </w:pPr>
      <w:r w:rsidRPr="008F3C85">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64D1D00F" w14:textId="77777777" w:rsidR="009223A0" w:rsidRPr="008F3C85" w:rsidRDefault="009223A0" w:rsidP="009223A0">
      <w:pPr>
        <w:keepLines/>
        <w:widowControl w:val="0"/>
        <w:jc w:val="both"/>
        <w:rPr>
          <w:rFonts w:ascii="Tahoma" w:hAnsi="Tahoma" w:cs="Tahoma"/>
          <w:sz w:val="18"/>
        </w:rPr>
      </w:pPr>
    </w:p>
    <w:p w14:paraId="6027BDBE" w14:textId="77777777" w:rsidR="009223A0" w:rsidRPr="008F3C85" w:rsidRDefault="009223A0" w:rsidP="009223A0">
      <w:pPr>
        <w:keepLines/>
        <w:widowControl w:val="0"/>
        <w:jc w:val="both"/>
        <w:rPr>
          <w:rFonts w:ascii="Tahoma" w:hAnsi="Tahoma" w:cs="Tahoma"/>
        </w:rPr>
      </w:pPr>
      <w:r w:rsidRPr="008F3C85">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778AA71E" w14:textId="603C6C16" w:rsidR="009223A0" w:rsidRPr="008F3C85" w:rsidRDefault="009223A0" w:rsidP="0072034D">
      <w:pPr>
        <w:keepLines/>
        <w:widowControl w:val="0"/>
        <w:tabs>
          <w:tab w:val="left" w:pos="851"/>
          <w:tab w:val="left" w:pos="1702"/>
        </w:tabs>
        <w:jc w:val="both"/>
        <w:rPr>
          <w:rFonts w:ascii="Tahoma" w:hAnsi="Tahoma" w:cs="Tahoma"/>
          <w:b/>
        </w:rPr>
      </w:pPr>
    </w:p>
    <w:p w14:paraId="1E3ACBD7" w14:textId="77777777" w:rsidR="009223A0" w:rsidRPr="008F3C85" w:rsidRDefault="009223A0" w:rsidP="009223A0">
      <w:pPr>
        <w:keepLines/>
        <w:widowControl w:val="0"/>
        <w:tabs>
          <w:tab w:val="left" w:pos="851"/>
          <w:tab w:val="left" w:pos="1702"/>
        </w:tabs>
        <w:jc w:val="both"/>
        <w:rPr>
          <w:rFonts w:ascii="Tahoma" w:hAnsi="Tahoma" w:cs="Tahoma"/>
          <w:b/>
        </w:rPr>
      </w:pPr>
      <w:r w:rsidRPr="008F3C85">
        <w:rPr>
          <w:rFonts w:ascii="Tahoma" w:hAnsi="Tahoma" w:cs="Tahoma"/>
          <w:b/>
        </w:rPr>
        <w:t>REŠEVANJE SPOROV</w:t>
      </w:r>
    </w:p>
    <w:p w14:paraId="50AAB7D8" w14:textId="77777777" w:rsidR="009223A0" w:rsidRPr="008F3C85" w:rsidRDefault="009223A0"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405BB0E9" w14:textId="77777777" w:rsidR="009223A0" w:rsidRPr="008F3C85" w:rsidRDefault="009223A0" w:rsidP="009223A0">
      <w:pPr>
        <w:keepLines/>
        <w:widowControl w:val="0"/>
        <w:tabs>
          <w:tab w:val="left" w:pos="567"/>
          <w:tab w:val="left" w:pos="1418"/>
          <w:tab w:val="left" w:pos="1702"/>
        </w:tabs>
        <w:jc w:val="both"/>
        <w:rPr>
          <w:rFonts w:ascii="Tahoma" w:eastAsia="Calibri" w:hAnsi="Tahoma" w:cs="Tahoma"/>
        </w:rPr>
      </w:pPr>
    </w:p>
    <w:p w14:paraId="090B7F95" w14:textId="72AE2B97" w:rsidR="009223A0" w:rsidRPr="008F3C85" w:rsidRDefault="009223A0" w:rsidP="009223A0">
      <w:pPr>
        <w:keepLines/>
        <w:widowControl w:val="0"/>
        <w:tabs>
          <w:tab w:val="left" w:pos="567"/>
          <w:tab w:val="left" w:pos="1418"/>
          <w:tab w:val="left" w:pos="1702"/>
        </w:tabs>
        <w:jc w:val="both"/>
        <w:rPr>
          <w:rFonts w:ascii="Tahoma" w:eastAsia="Calibri" w:hAnsi="Tahoma" w:cs="Tahoma"/>
        </w:rPr>
      </w:pPr>
      <w:r w:rsidRPr="008F3C85">
        <w:rPr>
          <w:rFonts w:ascii="Tahoma" w:eastAsia="Calibri" w:hAnsi="Tahoma" w:cs="Tahoma"/>
        </w:rPr>
        <w:t xml:space="preserve">Morebitne spore, ki bi nastali v zvezi z izvajanjem </w:t>
      </w:r>
      <w:r w:rsidRPr="008F3C85">
        <w:rPr>
          <w:rFonts w:ascii="Tahoma" w:hAnsi="Tahoma" w:cs="Tahoma"/>
        </w:rPr>
        <w:t>tega okvirnega sporazuma</w:t>
      </w:r>
      <w:r w:rsidRPr="008F3C85">
        <w:rPr>
          <w:rFonts w:ascii="Tahoma" w:eastAsia="Calibri" w:hAnsi="Tahoma" w:cs="Tahoma"/>
        </w:rPr>
        <w:t xml:space="preserve">, bosta stranki </w:t>
      </w:r>
      <w:r w:rsidRPr="008F3C85">
        <w:rPr>
          <w:rFonts w:ascii="Tahoma" w:hAnsi="Tahoma" w:cs="Tahoma"/>
        </w:rPr>
        <w:t>okvirnega sporazuma</w:t>
      </w:r>
      <w:r w:rsidRPr="008F3C85">
        <w:rPr>
          <w:rFonts w:ascii="Tahoma" w:eastAsia="Calibri" w:hAnsi="Tahoma" w:cs="Tahoma"/>
        </w:rPr>
        <w:t xml:space="preserve"> skušali rešiti sporazumno. Če spora ne bo možno rešiti sporazumno, lahko vsaka stranka </w:t>
      </w:r>
      <w:r w:rsidRPr="008F3C85">
        <w:rPr>
          <w:rFonts w:ascii="Tahoma" w:hAnsi="Tahoma" w:cs="Tahoma"/>
        </w:rPr>
        <w:t>okvirnega sporazuma</w:t>
      </w:r>
      <w:r w:rsidRPr="008F3C85">
        <w:rPr>
          <w:rFonts w:ascii="Tahoma" w:eastAsia="Calibri" w:hAnsi="Tahoma" w:cs="Tahoma"/>
        </w:rPr>
        <w:t xml:space="preserve"> sproži postopek za rešitev spora pri stvarno pristojnem sodišču v Ljubljani.</w:t>
      </w:r>
    </w:p>
    <w:p w14:paraId="778D27EA" w14:textId="77777777" w:rsidR="009223A0" w:rsidRPr="008F3C85" w:rsidRDefault="009223A0" w:rsidP="0072034D">
      <w:pPr>
        <w:keepLines/>
        <w:widowControl w:val="0"/>
        <w:tabs>
          <w:tab w:val="left" w:pos="851"/>
          <w:tab w:val="left" w:pos="1702"/>
        </w:tabs>
        <w:jc w:val="both"/>
        <w:rPr>
          <w:rFonts w:ascii="Tahoma" w:hAnsi="Tahoma" w:cs="Tahoma"/>
          <w:b/>
        </w:rPr>
      </w:pPr>
    </w:p>
    <w:p w14:paraId="4348EC12" w14:textId="6E16B0E5" w:rsidR="00F65744" w:rsidRPr="008F3C85" w:rsidRDefault="00F65744" w:rsidP="0072034D">
      <w:pPr>
        <w:keepLines/>
        <w:widowControl w:val="0"/>
        <w:tabs>
          <w:tab w:val="left" w:pos="851"/>
          <w:tab w:val="left" w:pos="1702"/>
        </w:tabs>
        <w:jc w:val="both"/>
        <w:rPr>
          <w:rFonts w:ascii="Tahoma" w:hAnsi="Tahoma" w:cs="Tahoma"/>
        </w:rPr>
      </w:pPr>
      <w:r w:rsidRPr="008F3C85">
        <w:rPr>
          <w:rFonts w:ascii="Tahoma" w:hAnsi="Tahoma" w:cs="Tahoma"/>
          <w:b/>
        </w:rPr>
        <w:t>OSTALE DOLOČBE</w:t>
      </w:r>
    </w:p>
    <w:p w14:paraId="7CAD66EA"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23522B6D" w14:textId="77777777" w:rsidR="00F65744" w:rsidRPr="008F3C85" w:rsidRDefault="00F65744" w:rsidP="0072034D">
      <w:pPr>
        <w:keepLines/>
        <w:widowControl w:val="0"/>
        <w:jc w:val="both"/>
        <w:rPr>
          <w:rFonts w:ascii="Tahoma" w:hAnsi="Tahoma" w:cs="Tahoma"/>
        </w:rPr>
      </w:pPr>
    </w:p>
    <w:p w14:paraId="5A514704" w14:textId="77777777" w:rsidR="002F0E1D" w:rsidRPr="008F3C85" w:rsidRDefault="002F0E1D" w:rsidP="0072034D">
      <w:pPr>
        <w:keepLines/>
        <w:widowControl w:val="0"/>
        <w:tabs>
          <w:tab w:val="left" w:pos="567"/>
          <w:tab w:val="left" w:pos="1418"/>
          <w:tab w:val="left" w:pos="1702"/>
        </w:tabs>
        <w:jc w:val="both"/>
        <w:rPr>
          <w:rFonts w:ascii="Tahoma" w:hAnsi="Tahoma" w:cs="Tahoma"/>
        </w:rPr>
      </w:pPr>
      <w:r w:rsidRPr="008F3C85">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3B14A6D8" w14:textId="77777777" w:rsidR="002F0E1D" w:rsidRPr="008F3C85" w:rsidRDefault="002F0E1D" w:rsidP="0072034D">
      <w:pPr>
        <w:keepLines/>
        <w:widowControl w:val="0"/>
        <w:tabs>
          <w:tab w:val="left" w:pos="567"/>
          <w:tab w:val="left" w:pos="1418"/>
          <w:tab w:val="left" w:pos="1702"/>
        </w:tabs>
        <w:jc w:val="both"/>
        <w:rPr>
          <w:rFonts w:ascii="Tahoma" w:hAnsi="Tahoma" w:cs="Tahoma"/>
        </w:rPr>
      </w:pPr>
    </w:p>
    <w:p w14:paraId="47BA1266" w14:textId="513A831E" w:rsidR="00A72398" w:rsidRPr="008F3C85" w:rsidRDefault="00A72398" w:rsidP="0072034D">
      <w:pPr>
        <w:keepLines/>
        <w:widowControl w:val="0"/>
        <w:tabs>
          <w:tab w:val="left" w:pos="567"/>
          <w:tab w:val="left" w:pos="1418"/>
          <w:tab w:val="left" w:pos="1702"/>
        </w:tabs>
        <w:jc w:val="both"/>
        <w:rPr>
          <w:rFonts w:ascii="Tahoma" w:hAnsi="Tahoma" w:cs="Tahoma"/>
        </w:rPr>
      </w:pPr>
      <w:r w:rsidRPr="008F3C85">
        <w:rPr>
          <w:rFonts w:ascii="Tahoma" w:hAnsi="Tahoma" w:cs="Tahoma"/>
        </w:rPr>
        <w:t>Izvajalec s podpisom tega okvirnega sporazuma jamči, da mu je poznan predmet okvirnega sporazuma in vsi riziki, ki bodo spremljali izvedbo, da je seznanjen z razpisnimi zahtevami in s tehnično dokumentacijo, ter da so mu razumljivi in jasni pogoji in okoli</w:t>
      </w:r>
      <w:r w:rsidR="0008700A" w:rsidRPr="008F3C85">
        <w:rPr>
          <w:rFonts w:ascii="Tahoma" w:hAnsi="Tahoma" w:cs="Tahoma"/>
        </w:rPr>
        <w:t xml:space="preserve">ščine za pravilno izvedbo </w:t>
      </w:r>
      <w:r w:rsidR="003B7655" w:rsidRPr="008F3C85">
        <w:rPr>
          <w:rFonts w:ascii="Tahoma" w:hAnsi="Tahoma" w:cs="Tahoma"/>
        </w:rPr>
        <w:t>del</w:t>
      </w:r>
      <w:r w:rsidRPr="008F3C85">
        <w:rPr>
          <w:rFonts w:ascii="Tahoma" w:hAnsi="Tahoma" w:cs="Tahoma"/>
        </w:rPr>
        <w:t xml:space="preserve">. </w:t>
      </w:r>
    </w:p>
    <w:p w14:paraId="45BCA668" w14:textId="77777777" w:rsidR="003B7655" w:rsidRPr="008F3C85" w:rsidRDefault="003B7655" w:rsidP="003B7655">
      <w:pPr>
        <w:keepLines/>
        <w:widowControl w:val="0"/>
        <w:tabs>
          <w:tab w:val="left" w:pos="567"/>
          <w:tab w:val="left" w:pos="1418"/>
          <w:tab w:val="left" w:pos="1702"/>
        </w:tabs>
        <w:jc w:val="both"/>
        <w:rPr>
          <w:rFonts w:ascii="Tahoma" w:eastAsia="Calibri" w:hAnsi="Tahoma" w:cs="Tahoma"/>
        </w:rPr>
      </w:pPr>
    </w:p>
    <w:p w14:paraId="40ACBDAB" w14:textId="13B299A2" w:rsidR="003B7655" w:rsidRPr="008F3C85" w:rsidRDefault="003B7655" w:rsidP="003B7655">
      <w:pPr>
        <w:keepLines/>
        <w:widowControl w:val="0"/>
        <w:tabs>
          <w:tab w:val="left" w:pos="567"/>
          <w:tab w:val="left" w:pos="1418"/>
          <w:tab w:val="left" w:pos="1702"/>
        </w:tabs>
        <w:jc w:val="both"/>
        <w:rPr>
          <w:rFonts w:ascii="Tahoma" w:eastAsia="Calibri" w:hAnsi="Tahoma" w:cs="Tahoma"/>
        </w:rPr>
      </w:pPr>
      <w:r w:rsidRPr="008F3C85">
        <w:rPr>
          <w:rFonts w:ascii="Tahoma" w:eastAsia="Calibri" w:hAnsi="Tahoma" w:cs="Tahoma"/>
        </w:rPr>
        <w:t xml:space="preserve">Ta </w:t>
      </w:r>
      <w:r w:rsidRPr="008F3C85">
        <w:rPr>
          <w:rFonts w:ascii="Tahoma" w:hAnsi="Tahoma" w:cs="Tahoma"/>
        </w:rPr>
        <w:t>okvirni sporazum</w:t>
      </w:r>
      <w:r w:rsidRPr="008F3C85">
        <w:rPr>
          <w:rFonts w:ascii="Tahoma" w:eastAsia="Calibri" w:hAnsi="Tahoma" w:cs="Tahoma"/>
        </w:rPr>
        <w:t xml:space="preserve"> v celoti zavezuje tudi morebitne vsakokratne pravne naslednike vsake od strank </w:t>
      </w:r>
      <w:r w:rsidRPr="008F3C85">
        <w:rPr>
          <w:rFonts w:ascii="Tahoma" w:hAnsi="Tahoma" w:cs="Tahoma"/>
        </w:rPr>
        <w:t>okvirnega sporazuma</w:t>
      </w:r>
      <w:r w:rsidRPr="008F3C85">
        <w:rPr>
          <w:rFonts w:ascii="Tahoma" w:eastAsia="Calibri" w:hAnsi="Tahoma" w:cs="Tahoma"/>
        </w:rPr>
        <w:t>, kar velja zlasti tudi v primeru organizacijsko – statusnih ter lastninskih sprememb.</w:t>
      </w:r>
    </w:p>
    <w:p w14:paraId="6AF9FDA2" w14:textId="77777777" w:rsidR="006B6C0D" w:rsidRPr="008F3C85" w:rsidRDefault="006B6C0D" w:rsidP="0072034D">
      <w:pPr>
        <w:keepLines/>
        <w:widowControl w:val="0"/>
        <w:tabs>
          <w:tab w:val="left" w:pos="567"/>
          <w:tab w:val="left" w:pos="1418"/>
          <w:tab w:val="left" w:pos="1702"/>
        </w:tabs>
        <w:jc w:val="both"/>
        <w:rPr>
          <w:rFonts w:ascii="Tahoma" w:hAnsi="Tahoma" w:cs="Tahoma"/>
          <w:lang w:val="es-AR"/>
        </w:rPr>
      </w:pPr>
    </w:p>
    <w:p w14:paraId="7260CA7B"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03C52D6B" w14:textId="77777777" w:rsidR="00A44453" w:rsidRPr="008F3C85" w:rsidRDefault="00A44453" w:rsidP="0072034D">
      <w:pPr>
        <w:keepLines/>
        <w:widowControl w:val="0"/>
        <w:tabs>
          <w:tab w:val="left" w:pos="0"/>
          <w:tab w:val="left" w:pos="1418"/>
          <w:tab w:val="left" w:pos="1702"/>
        </w:tabs>
        <w:jc w:val="both"/>
        <w:rPr>
          <w:rFonts w:ascii="Tahoma" w:hAnsi="Tahoma" w:cs="Tahoma"/>
        </w:rPr>
      </w:pPr>
    </w:p>
    <w:p w14:paraId="0F01AC8B" w14:textId="06624A33" w:rsidR="002F0E1D" w:rsidRPr="008F3C85" w:rsidRDefault="002F0E1D" w:rsidP="0072034D">
      <w:pPr>
        <w:keepLines/>
        <w:widowControl w:val="0"/>
        <w:tabs>
          <w:tab w:val="left" w:pos="0"/>
          <w:tab w:val="left" w:pos="1418"/>
          <w:tab w:val="left" w:pos="1702"/>
        </w:tabs>
        <w:jc w:val="both"/>
        <w:rPr>
          <w:rFonts w:ascii="Tahoma" w:hAnsi="Tahoma" w:cs="Tahoma"/>
        </w:rPr>
      </w:pPr>
      <w:r w:rsidRPr="008F3C85">
        <w:rPr>
          <w:rFonts w:ascii="Tahoma" w:hAnsi="Tahoma" w:cs="Tahoma"/>
        </w:rPr>
        <w:t>Vsebina tega okvirnega sporazuma kot tudi dokumentacija, ki je njegov sestavni del oziroma se nanaša na ta okvirni sporazum in njegovo izvajanje, se šteje za poslov</w:t>
      </w:r>
      <w:r w:rsidR="003B7655" w:rsidRPr="008F3C85">
        <w:rPr>
          <w:rFonts w:ascii="Tahoma" w:hAnsi="Tahoma" w:cs="Tahoma"/>
        </w:rPr>
        <w:t>no skrivnost, razen podatkov oziroma</w:t>
      </w:r>
      <w:r w:rsidRPr="008F3C85">
        <w:rPr>
          <w:rFonts w:ascii="Tahoma" w:hAnsi="Tahoma" w:cs="Tahoma"/>
        </w:rPr>
        <w:t xml:space="preserve"> informacij, ki v skladu z veljavnimi predpisi štejejo za javne. </w:t>
      </w:r>
    </w:p>
    <w:p w14:paraId="765F2CCC" w14:textId="76F2585B" w:rsidR="00BB1631" w:rsidRPr="008F3C85" w:rsidRDefault="00BB1631" w:rsidP="0072034D">
      <w:pPr>
        <w:keepLines/>
        <w:widowControl w:val="0"/>
        <w:tabs>
          <w:tab w:val="left" w:pos="0"/>
          <w:tab w:val="left" w:pos="1418"/>
          <w:tab w:val="left" w:pos="1702"/>
        </w:tabs>
        <w:jc w:val="both"/>
        <w:rPr>
          <w:rFonts w:ascii="Tahoma" w:hAnsi="Tahoma" w:cs="Tahoma"/>
        </w:rPr>
      </w:pPr>
    </w:p>
    <w:p w14:paraId="4A347FD6" w14:textId="5B191A6B" w:rsidR="00601335" w:rsidRPr="008F3C85" w:rsidRDefault="00601335" w:rsidP="0072034D">
      <w:pPr>
        <w:keepLines/>
        <w:widowControl w:val="0"/>
        <w:tabs>
          <w:tab w:val="left" w:pos="0"/>
          <w:tab w:val="left" w:pos="1418"/>
          <w:tab w:val="left" w:pos="1702"/>
        </w:tabs>
        <w:jc w:val="both"/>
        <w:rPr>
          <w:rFonts w:ascii="Tahoma" w:hAnsi="Tahoma" w:cs="Tahoma"/>
        </w:rPr>
      </w:pPr>
    </w:p>
    <w:p w14:paraId="6D17675D" w14:textId="77777777" w:rsidR="00601335" w:rsidRPr="008F3C85" w:rsidRDefault="00601335" w:rsidP="0072034D">
      <w:pPr>
        <w:keepLines/>
        <w:widowControl w:val="0"/>
        <w:tabs>
          <w:tab w:val="left" w:pos="0"/>
          <w:tab w:val="left" w:pos="1418"/>
          <w:tab w:val="left" w:pos="1702"/>
        </w:tabs>
        <w:jc w:val="both"/>
        <w:rPr>
          <w:rFonts w:ascii="Tahoma" w:hAnsi="Tahoma" w:cs="Tahoma"/>
        </w:rPr>
      </w:pPr>
    </w:p>
    <w:p w14:paraId="4501BF7E"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lastRenderedPageBreak/>
        <w:t>člen</w:t>
      </w:r>
    </w:p>
    <w:p w14:paraId="6F1C1385" w14:textId="77777777" w:rsidR="00F65744" w:rsidRPr="008F3C85" w:rsidRDefault="00F65744" w:rsidP="0072034D">
      <w:pPr>
        <w:keepLines/>
        <w:widowControl w:val="0"/>
        <w:rPr>
          <w:rFonts w:ascii="Tahoma" w:hAnsi="Tahoma" w:cs="Tahoma"/>
        </w:rPr>
      </w:pPr>
    </w:p>
    <w:p w14:paraId="2325D1D9" w14:textId="77777777" w:rsidR="00F65744" w:rsidRPr="008F3C85" w:rsidRDefault="00F65744" w:rsidP="0072034D">
      <w:pPr>
        <w:keepLines/>
        <w:widowControl w:val="0"/>
        <w:jc w:val="both"/>
        <w:rPr>
          <w:rFonts w:ascii="Tahoma" w:hAnsi="Tahoma" w:cs="Tahoma"/>
        </w:rPr>
      </w:pPr>
      <w:r w:rsidRPr="008F3C85">
        <w:rPr>
          <w:rFonts w:ascii="Tahoma" w:hAnsi="Tahoma" w:cs="Tahoma"/>
        </w:rPr>
        <w:t>Morebitne spremembe ali dopolnitve tega okvirnega sporazuma veljajo samo v pisni obliki in v primeru, da jih podpišeta obe stranki okvirnega sporazuma.</w:t>
      </w:r>
    </w:p>
    <w:p w14:paraId="7CF04779" w14:textId="77777777" w:rsidR="00F65744" w:rsidRPr="008F3C85" w:rsidRDefault="00F65744" w:rsidP="0072034D">
      <w:pPr>
        <w:keepLines/>
        <w:widowControl w:val="0"/>
        <w:rPr>
          <w:rFonts w:ascii="Tahoma" w:hAnsi="Tahoma" w:cs="Tahoma"/>
        </w:rPr>
      </w:pPr>
    </w:p>
    <w:p w14:paraId="28F2DE66" w14:textId="77777777" w:rsidR="00F65744" w:rsidRPr="008F3C85" w:rsidRDefault="00F65744" w:rsidP="0072034D">
      <w:pPr>
        <w:keepLines/>
        <w:widowControl w:val="0"/>
        <w:tabs>
          <w:tab w:val="left" w:pos="567"/>
          <w:tab w:val="left" w:pos="1418"/>
          <w:tab w:val="left" w:pos="1702"/>
        </w:tabs>
        <w:jc w:val="both"/>
        <w:rPr>
          <w:rFonts w:ascii="Tahoma" w:hAnsi="Tahoma" w:cs="Tahoma"/>
        </w:rPr>
      </w:pPr>
      <w:r w:rsidRPr="008F3C85">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7354D0CA" w14:textId="5DAE28DC" w:rsidR="00F65744" w:rsidRPr="008F3C85" w:rsidRDefault="00F65744" w:rsidP="0072034D">
      <w:pPr>
        <w:keepLines/>
        <w:widowControl w:val="0"/>
        <w:tabs>
          <w:tab w:val="left" w:pos="567"/>
          <w:tab w:val="left" w:pos="1418"/>
          <w:tab w:val="left" w:pos="1702"/>
        </w:tabs>
        <w:jc w:val="both"/>
        <w:rPr>
          <w:rFonts w:ascii="Tahoma" w:hAnsi="Tahoma" w:cs="Tahoma"/>
        </w:rPr>
      </w:pPr>
    </w:p>
    <w:p w14:paraId="17DACF5E"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405217E6" w14:textId="77777777" w:rsidR="00F65744" w:rsidRPr="008F3C85" w:rsidRDefault="00F65744" w:rsidP="0072034D">
      <w:pPr>
        <w:keepLines/>
        <w:widowControl w:val="0"/>
        <w:ind w:left="426"/>
        <w:jc w:val="both"/>
        <w:rPr>
          <w:rFonts w:ascii="Tahoma" w:hAnsi="Tahoma" w:cs="Tahoma"/>
          <w:sz w:val="18"/>
        </w:rPr>
      </w:pPr>
    </w:p>
    <w:p w14:paraId="799B3514" w14:textId="77777777" w:rsidR="002F0E1D" w:rsidRPr="008F3C85" w:rsidRDefault="002F0E1D" w:rsidP="0072034D">
      <w:pPr>
        <w:keepLines/>
        <w:widowControl w:val="0"/>
        <w:jc w:val="both"/>
        <w:rPr>
          <w:rFonts w:ascii="Tahoma" w:hAnsi="Tahoma" w:cs="Tahoma"/>
        </w:rPr>
      </w:pPr>
      <w:r w:rsidRPr="008F3C85">
        <w:rPr>
          <w:rFonts w:ascii="Tahoma" w:hAnsi="Tahoma" w:cs="Tahoma"/>
        </w:rPr>
        <w:t>Priloge so neločljivi sestavni del tega okvirnega sporazuma.</w:t>
      </w:r>
    </w:p>
    <w:p w14:paraId="5E42F289" w14:textId="78926BD9" w:rsidR="00D465EE" w:rsidRPr="008F3C85" w:rsidRDefault="00D465EE" w:rsidP="0072034D">
      <w:pPr>
        <w:keepLines/>
        <w:widowControl w:val="0"/>
        <w:tabs>
          <w:tab w:val="left" w:pos="567"/>
          <w:tab w:val="left" w:pos="1418"/>
          <w:tab w:val="left" w:pos="1702"/>
        </w:tabs>
        <w:jc w:val="both"/>
        <w:rPr>
          <w:rFonts w:ascii="Tahoma" w:eastAsia="Calibri" w:hAnsi="Tahoma" w:cs="Tahoma"/>
          <w:sz w:val="18"/>
        </w:rPr>
      </w:pPr>
    </w:p>
    <w:p w14:paraId="64EF7712" w14:textId="77777777" w:rsidR="00F65744" w:rsidRPr="008F3C85" w:rsidRDefault="00F65744" w:rsidP="006B57F6">
      <w:pPr>
        <w:keepLines/>
        <w:widowControl w:val="0"/>
        <w:numPr>
          <w:ilvl w:val="0"/>
          <w:numId w:val="35"/>
        </w:numPr>
        <w:tabs>
          <w:tab w:val="clear" w:pos="1440"/>
        </w:tabs>
        <w:ind w:left="426" w:hanging="426"/>
        <w:jc w:val="center"/>
        <w:rPr>
          <w:rFonts w:ascii="Tahoma" w:hAnsi="Tahoma" w:cs="Tahoma"/>
        </w:rPr>
      </w:pPr>
      <w:r w:rsidRPr="008F3C85">
        <w:rPr>
          <w:rFonts w:ascii="Tahoma" w:hAnsi="Tahoma" w:cs="Tahoma"/>
        </w:rPr>
        <w:t>člen</w:t>
      </w:r>
    </w:p>
    <w:p w14:paraId="51B7EC3E" w14:textId="77777777" w:rsidR="00F65744" w:rsidRPr="008F3C85" w:rsidRDefault="00F65744" w:rsidP="0072034D">
      <w:pPr>
        <w:keepLines/>
        <w:widowControl w:val="0"/>
        <w:rPr>
          <w:rFonts w:ascii="Tahoma" w:hAnsi="Tahoma" w:cs="Tahoma"/>
        </w:rPr>
      </w:pPr>
    </w:p>
    <w:p w14:paraId="15CD1AD7" w14:textId="3E9A8A8A" w:rsidR="002F0E1D" w:rsidRPr="008F3C85" w:rsidRDefault="002F0E1D" w:rsidP="0072034D">
      <w:pPr>
        <w:keepLines/>
        <w:widowControl w:val="0"/>
        <w:jc w:val="both"/>
        <w:rPr>
          <w:rFonts w:ascii="Tahoma" w:hAnsi="Tahoma" w:cs="Tahoma"/>
        </w:rPr>
      </w:pPr>
      <w:r w:rsidRPr="008F3C85">
        <w:rPr>
          <w:rFonts w:ascii="Tahoma" w:hAnsi="Tahoma" w:cs="Tahoma"/>
        </w:rPr>
        <w:t xml:space="preserve">Okvirni sporazum je sklenjen in prične veljati z dnem, ko ga podpišeta obe stranki okvirnega sporazuma pod pogojem, da izvajalec naročniku predloži finančno zavarovanje za zavarovanje dobre izvedbe obveznosti iz okvirnega sporazuma v roku, v višini in z veljavnostjo, kot je določena v </w:t>
      </w:r>
      <w:r w:rsidRPr="008F3C85">
        <w:rPr>
          <w:rFonts w:ascii="Tahoma" w:hAnsi="Tahoma" w:cs="Tahoma"/>
          <w:color w:val="000000"/>
        </w:rPr>
        <w:t>1</w:t>
      </w:r>
      <w:r w:rsidR="00F768CC" w:rsidRPr="008F3C85">
        <w:rPr>
          <w:rFonts w:ascii="Tahoma" w:hAnsi="Tahoma" w:cs="Tahoma"/>
          <w:color w:val="000000"/>
        </w:rPr>
        <w:t>5</w:t>
      </w:r>
      <w:r w:rsidRPr="008F3C85">
        <w:rPr>
          <w:rFonts w:ascii="Tahoma" w:hAnsi="Tahoma" w:cs="Tahoma"/>
        </w:rPr>
        <w:t xml:space="preserve">. členu tega okvirnega sporazuma. </w:t>
      </w:r>
      <w:r w:rsidRPr="008F3C85">
        <w:rPr>
          <w:rFonts w:ascii="Tahoma" w:hAnsi="Tahoma" w:cs="Tahoma"/>
          <w:lang w:eastAsia="ar-SA"/>
        </w:rPr>
        <w:t>V kolikor izvajalec, v skladu s 1</w:t>
      </w:r>
      <w:r w:rsidR="00F768CC" w:rsidRPr="008F3C85">
        <w:rPr>
          <w:rFonts w:ascii="Tahoma" w:hAnsi="Tahoma" w:cs="Tahoma"/>
          <w:lang w:eastAsia="ar-SA"/>
        </w:rPr>
        <w:t>5</w:t>
      </w:r>
      <w:r w:rsidRPr="008F3C85">
        <w:rPr>
          <w:rFonts w:ascii="Tahoma" w:hAnsi="Tahoma" w:cs="Tahoma"/>
          <w:lang w:eastAsia="ar-SA"/>
        </w:rPr>
        <w:t>. členom okvirnega sporazuma, naročniku ne predloži finančnega zavarovanja</w:t>
      </w:r>
      <w:r w:rsidRPr="008F3C85">
        <w:rPr>
          <w:rFonts w:ascii="Tahoma" w:hAnsi="Tahoma" w:cs="Tahoma"/>
        </w:rPr>
        <w:t xml:space="preserve"> za dobr</w:t>
      </w:r>
      <w:r w:rsidR="00136163" w:rsidRPr="008F3C85">
        <w:rPr>
          <w:rFonts w:ascii="Tahoma" w:hAnsi="Tahoma" w:cs="Tahoma"/>
        </w:rPr>
        <w:t>o</w:t>
      </w:r>
      <w:r w:rsidRPr="008F3C85">
        <w:rPr>
          <w:rFonts w:ascii="Tahoma" w:hAnsi="Tahoma" w:cs="Tahoma"/>
        </w:rPr>
        <w:t xml:space="preserve"> izvedb</w:t>
      </w:r>
      <w:r w:rsidR="00136163" w:rsidRPr="008F3C85">
        <w:rPr>
          <w:rFonts w:ascii="Tahoma" w:hAnsi="Tahoma" w:cs="Tahoma"/>
        </w:rPr>
        <w:t>o</w:t>
      </w:r>
      <w:r w:rsidRPr="008F3C85">
        <w:rPr>
          <w:rFonts w:ascii="Tahoma" w:hAnsi="Tahoma" w:cs="Tahoma"/>
        </w:rPr>
        <w:t xml:space="preserve"> obveznosti iz okvirnega sporazuma</w:t>
      </w:r>
      <w:r w:rsidRPr="008F3C85">
        <w:rPr>
          <w:rFonts w:ascii="Tahoma" w:hAnsi="Tahoma" w:cs="Tahoma"/>
          <w:lang w:eastAsia="ar-SA"/>
        </w:rPr>
        <w:t xml:space="preserve">, </w:t>
      </w:r>
      <w:r w:rsidRPr="008F3C85">
        <w:rPr>
          <w:rFonts w:ascii="Tahoma" w:hAnsi="Tahoma" w:cs="Tahoma"/>
        </w:rPr>
        <w:t>se šteje, da ta okvirni sporazum ni bil nikoli sklenjen,</w:t>
      </w:r>
      <w:r w:rsidRPr="008F3C85">
        <w:rPr>
          <w:rFonts w:ascii="Tahoma" w:hAnsi="Tahoma" w:cs="Tahoma"/>
          <w:lang w:eastAsia="ar-SA"/>
        </w:rPr>
        <w:t xml:space="preserve"> naročnik pa bo v takem primeru ravnal v skladu z </w:t>
      </w:r>
      <w:r w:rsidR="00AC6104" w:rsidRPr="008F3C85">
        <w:rPr>
          <w:rFonts w:ascii="Tahoma" w:hAnsi="Tahoma" w:cs="Tahoma"/>
          <w:lang w:eastAsia="ar-SA"/>
        </w:rPr>
        <w:t xml:space="preserve">drugim odstavkom </w:t>
      </w:r>
      <w:r w:rsidRPr="008F3C85">
        <w:rPr>
          <w:rFonts w:ascii="Tahoma" w:hAnsi="Tahoma" w:cs="Tahoma"/>
          <w:lang w:eastAsia="ar-SA"/>
        </w:rPr>
        <w:t>1</w:t>
      </w:r>
      <w:r w:rsidR="00F768CC" w:rsidRPr="008F3C85">
        <w:rPr>
          <w:rFonts w:ascii="Tahoma" w:hAnsi="Tahoma" w:cs="Tahoma"/>
          <w:lang w:eastAsia="ar-SA"/>
        </w:rPr>
        <w:t>5</w:t>
      </w:r>
      <w:r w:rsidRPr="008F3C85">
        <w:rPr>
          <w:rFonts w:ascii="Tahoma" w:hAnsi="Tahoma" w:cs="Tahoma"/>
          <w:lang w:eastAsia="ar-SA"/>
        </w:rPr>
        <w:t xml:space="preserve">. člena okvirnega sporazuma.  </w:t>
      </w:r>
    </w:p>
    <w:p w14:paraId="37A60F78" w14:textId="6FB111B7" w:rsidR="00F65744" w:rsidRPr="008F3C85" w:rsidRDefault="00F65744" w:rsidP="0072034D">
      <w:pPr>
        <w:keepLines/>
        <w:widowControl w:val="0"/>
        <w:tabs>
          <w:tab w:val="left" w:pos="4820"/>
        </w:tabs>
        <w:jc w:val="both"/>
        <w:rPr>
          <w:rFonts w:ascii="Tahoma" w:hAnsi="Tahoma" w:cs="Tahoma"/>
          <w:b/>
        </w:rPr>
      </w:pPr>
    </w:p>
    <w:p w14:paraId="78AC2FDA" w14:textId="2307DFFA" w:rsidR="00F65744" w:rsidRPr="008F3C85" w:rsidRDefault="00F90EC2" w:rsidP="0072034D">
      <w:pPr>
        <w:keepLines/>
        <w:widowControl w:val="0"/>
        <w:tabs>
          <w:tab w:val="left" w:pos="1134"/>
          <w:tab w:val="left" w:pos="4820"/>
        </w:tabs>
        <w:jc w:val="both"/>
        <w:rPr>
          <w:rFonts w:ascii="Tahoma" w:hAnsi="Tahoma" w:cs="Tahoma"/>
        </w:rPr>
      </w:pPr>
      <w:r w:rsidRPr="008F3C85">
        <w:rPr>
          <w:rFonts w:ascii="Tahoma" w:hAnsi="Tahoma" w:cs="Tahoma"/>
        </w:rPr>
        <w:t>Okvirni sporazum je sestavljen in podpisan v treh (3) enakih izvodih, od katerih prejme naročnik dva (2) izvoda in izvajalec en (1) izvod</w:t>
      </w:r>
      <w:r w:rsidR="00F65744" w:rsidRPr="008F3C85">
        <w:rPr>
          <w:rFonts w:ascii="Tahoma" w:hAnsi="Tahoma" w:cs="Tahoma"/>
        </w:rPr>
        <w:t>.</w:t>
      </w:r>
    </w:p>
    <w:p w14:paraId="0BB282A3" w14:textId="2577FCF7" w:rsidR="006B5F0D" w:rsidRPr="008F3C85" w:rsidRDefault="006B5F0D" w:rsidP="0072034D">
      <w:pPr>
        <w:keepLines/>
        <w:widowControl w:val="0"/>
        <w:tabs>
          <w:tab w:val="left" w:pos="1134"/>
          <w:tab w:val="left" w:pos="4820"/>
        </w:tabs>
        <w:rPr>
          <w:rFonts w:ascii="Tahoma" w:hAnsi="Tahoma" w:cs="Tahoma"/>
        </w:rPr>
      </w:pPr>
    </w:p>
    <w:p w14:paraId="0730605B" w14:textId="77777777" w:rsidR="003B7655" w:rsidRPr="008F3C85" w:rsidRDefault="003B7655" w:rsidP="0072034D">
      <w:pPr>
        <w:keepLines/>
        <w:widowControl w:val="0"/>
        <w:tabs>
          <w:tab w:val="left" w:pos="1134"/>
          <w:tab w:val="left" w:pos="4820"/>
        </w:tabs>
        <w:rPr>
          <w:rFonts w:ascii="Tahoma" w:hAnsi="Tahoma" w:cs="Tahoma"/>
        </w:rPr>
      </w:pPr>
    </w:p>
    <w:p w14:paraId="091184ED" w14:textId="77777777" w:rsidR="003B7655" w:rsidRPr="008F3C85" w:rsidRDefault="003B7655" w:rsidP="003B7655">
      <w:pPr>
        <w:keepLines/>
        <w:widowControl w:val="0"/>
        <w:tabs>
          <w:tab w:val="left" w:pos="4820"/>
        </w:tabs>
        <w:rPr>
          <w:rFonts w:ascii="Tahoma" w:hAnsi="Tahoma" w:cs="Tahoma"/>
          <w:b/>
        </w:rPr>
      </w:pPr>
      <w:r w:rsidRPr="008F3C85">
        <w:rPr>
          <w:rFonts w:ascii="Tahoma" w:hAnsi="Tahoma" w:cs="Tahoma"/>
          <w:b/>
        </w:rPr>
        <w:t>NAROČNIK:</w:t>
      </w:r>
      <w:r w:rsidRPr="008F3C85">
        <w:rPr>
          <w:rFonts w:ascii="Tahoma" w:hAnsi="Tahoma" w:cs="Tahoma"/>
          <w:b/>
        </w:rPr>
        <w:tab/>
      </w:r>
      <w:r w:rsidRPr="008F3C85">
        <w:rPr>
          <w:rFonts w:ascii="Tahoma" w:hAnsi="Tahoma" w:cs="Tahoma"/>
          <w:b/>
        </w:rPr>
        <w:tab/>
      </w:r>
      <w:r w:rsidRPr="008F3C85">
        <w:rPr>
          <w:rFonts w:ascii="Tahoma" w:hAnsi="Tahoma" w:cs="Tahoma"/>
          <w:b/>
        </w:rPr>
        <w:tab/>
        <w:t>IZVAJALEC:</w:t>
      </w:r>
    </w:p>
    <w:p w14:paraId="002533F8" w14:textId="77777777" w:rsidR="003B7655" w:rsidRPr="008F3C85" w:rsidRDefault="003B7655" w:rsidP="003B7655">
      <w:pPr>
        <w:keepLines/>
        <w:widowControl w:val="0"/>
        <w:tabs>
          <w:tab w:val="left" w:pos="4820"/>
        </w:tabs>
        <w:rPr>
          <w:rFonts w:ascii="Tahoma" w:hAnsi="Tahoma" w:cs="Tahoma"/>
          <w:b/>
        </w:rPr>
      </w:pPr>
    </w:p>
    <w:p w14:paraId="2E476997" w14:textId="77777777" w:rsidR="003B7655" w:rsidRPr="008F3C85" w:rsidRDefault="003B7655" w:rsidP="003B7655">
      <w:pPr>
        <w:keepLines/>
        <w:widowControl w:val="0"/>
        <w:tabs>
          <w:tab w:val="left" w:pos="1134"/>
          <w:tab w:val="left" w:pos="4820"/>
        </w:tabs>
        <w:rPr>
          <w:rFonts w:ascii="Tahoma" w:hAnsi="Tahoma" w:cs="Tahoma"/>
        </w:rPr>
      </w:pPr>
      <w:r w:rsidRPr="008F3C85">
        <w:rPr>
          <w:rFonts w:ascii="Tahoma" w:hAnsi="Tahoma" w:cs="Tahoma"/>
        </w:rPr>
        <w:t>Ljubljana, dne ___________</w:t>
      </w:r>
      <w:r w:rsidRPr="008F3C85">
        <w:rPr>
          <w:rFonts w:ascii="Tahoma" w:hAnsi="Tahoma" w:cs="Tahoma"/>
        </w:rPr>
        <w:tab/>
      </w:r>
      <w:r w:rsidRPr="008F3C85">
        <w:rPr>
          <w:rFonts w:ascii="Tahoma" w:hAnsi="Tahoma" w:cs="Tahoma"/>
        </w:rPr>
        <w:tab/>
      </w:r>
      <w:r w:rsidRPr="008F3C85">
        <w:rPr>
          <w:rFonts w:ascii="Tahoma" w:hAnsi="Tahoma" w:cs="Tahoma"/>
        </w:rPr>
        <w:tab/>
        <w:t>______________, dne __________</w:t>
      </w:r>
    </w:p>
    <w:p w14:paraId="04AA9E0D" w14:textId="77777777" w:rsidR="003B7655" w:rsidRPr="008F3C85" w:rsidRDefault="003B7655" w:rsidP="003B7655">
      <w:pPr>
        <w:keepLines/>
        <w:widowControl w:val="0"/>
        <w:tabs>
          <w:tab w:val="left" w:pos="4820"/>
        </w:tabs>
        <w:rPr>
          <w:rFonts w:ascii="Tahoma" w:hAnsi="Tahoma" w:cs="Tahoma"/>
          <w:b/>
        </w:rPr>
      </w:pPr>
    </w:p>
    <w:p w14:paraId="207E1292" w14:textId="77777777" w:rsidR="003B7655" w:rsidRPr="008F3C85" w:rsidRDefault="003B7655" w:rsidP="003B7655">
      <w:pPr>
        <w:keepLines/>
        <w:widowControl w:val="0"/>
        <w:tabs>
          <w:tab w:val="left" w:pos="4962"/>
        </w:tabs>
        <w:ind w:right="-851"/>
        <w:jc w:val="both"/>
        <w:rPr>
          <w:rFonts w:ascii="Tahoma" w:hAnsi="Tahoma" w:cs="Tahoma"/>
        </w:rPr>
      </w:pPr>
      <w:r w:rsidRPr="008F3C85">
        <w:rPr>
          <w:rFonts w:ascii="Tahoma" w:hAnsi="Tahoma" w:cs="Tahoma"/>
        </w:rPr>
        <w:t xml:space="preserve">JAVNO PODJETJE </w:t>
      </w:r>
      <w:r w:rsidRPr="008F3C85">
        <w:rPr>
          <w:rFonts w:ascii="Tahoma" w:hAnsi="Tahoma" w:cs="Tahoma"/>
        </w:rPr>
        <w:tab/>
      </w:r>
      <w:r w:rsidRPr="008F3C85">
        <w:rPr>
          <w:rFonts w:ascii="Tahoma" w:hAnsi="Tahoma" w:cs="Tahoma"/>
        </w:rPr>
        <w:tab/>
      </w:r>
      <w:r w:rsidRPr="008F3C85">
        <w:rPr>
          <w:rFonts w:ascii="Tahoma" w:hAnsi="Tahoma" w:cs="Tahoma"/>
        </w:rPr>
        <w:tab/>
      </w:r>
    </w:p>
    <w:p w14:paraId="1F9B2735" w14:textId="12E1C0B5" w:rsidR="003B7655" w:rsidRPr="008F3C85" w:rsidRDefault="003B7655" w:rsidP="003B7655">
      <w:pPr>
        <w:keepLines/>
        <w:widowControl w:val="0"/>
        <w:tabs>
          <w:tab w:val="left" w:pos="4962"/>
        </w:tabs>
        <w:ind w:right="-851"/>
        <w:jc w:val="both"/>
        <w:rPr>
          <w:rFonts w:ascii="Tahoma" w:hAnsi="Tahoma" w:cs="Tahoma"/>
        </w:rPr>
      </w:pPr>
      <w:r w:rsidRPr="008F3C85">
        <w:rPr>
          <w:rFonts w:ascii="Tahoma" w:hAnsi="Tahoma" w:cs="Tahoma"/>
        </w:rPr>
        <w:t xml:space="preserve">VODOVOD KANALIZACIJA SNAGA </w:t>
      </w:r>
      <w:proofErr w:type="spellStart"/>
      <w:r w:rsidRPr="008F3C85">
        <w:rPr>
          <w:rFonts w:ascii="Tahoma" w:hAnsi="Tahoma" w:cs="Tahoma"/>
        </w:rPr>
        <w:t>d.o.o</w:t>
      </w:r>
      <w:proofErr w:type="spellEnd"/>
      <w:r w:rsidRPr="008F3C85">
        <w:rPr>
          <w:rFonts w:ascii="Tahoma" w:hAnsi="Tahoma" w:cs="Tahoma"/>
        </w:rPr>
        <w:t>.</w:t>
      </w:r>
      <w:r w:rsidRPr="008F3C85">
        <w:rPr>
          <w:rFonts w:ascii="Tahoma" w:hAnsi="Tahoma" w:cs="Tahoma"/>
        </w:rPr>
        <w:tab/>
      </w:r>
      <w:r w:rsidRPr="008F3C85">
        <w:rPr>
          <w:rFonts w:ascii="Tahoma" w:hAnsi="Tahoma" w:cs="Tahoma"/>
        </w:rPr>
        <w:tab/>
        <w:t>_____________________________</w:t>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p>
    <w:p w14:paraId="1E3BF0A0" w14:textId="77777777" w:rsidR="003B7655" w:rsidRPr="008F3C85" w:rsidRDefault="003B7655" w:rsidP="003B7655">
      <w:pPr>
        <w:keepLines/>
        <w:widowControl w:val="0"/>
        <w:tabs>
          <w:tab w:val="left" w:pos="4962"/>
        </w:tabs>
        <w:ind w:right="-851"/>
        <w:jc w:val="both"/>
        <w:rPr>
          <w:rFonts w:ascii="Tahoma" w:hAnsi="Tahoma" w:cs="Tahoma"/>
        </w:rPr>
      </w:pPr>
      <w:r w:rsidRPr="008F3C85">
        <w:rPr>
          <w:rFonts w:ascii="Tahoma" w:hAnsi="Tahoma" w:cs="Tahoma"/>
          <w:b/>
        </w:rPr>
        <w:tab/>
      </w:r>
      <w:r w:rsidRPr="008F3C85">
        <w:rPr>
          <w:rFonts w:ascii="Tahoma" w:hAnsi="Tahoma" w:cs="Tahoma"/>
          <w:b/>
        </w:rPr>
        <w:tab/>
      </w:r>
      <w:r w:rsidRPr="008F3C85">
        <w:rPr>
          <w:rFonts w:ascii="Tahoma" w:hAnsi="Tahoma" w:cs="Tahoma"/>
          <w:b/>
        </w:rPr>
        <w:tab/>
      </w:r>
    </w:p>
    <w:p w14:paraId="7C8AF1D4" w14:textId="0A3C5312" w:rsidR="003B7655" w:rsidRPr="008F3C85" w:rsidRDefault="003B7655" w:rsidP="003B7655">
      <w:pPr>
        <w:keepLines/>
        <w:widowControl w:val="0"/>
        <w:tabs>
          <w:tab w:val="left" w:pos="4962"/>
        </w:tabs>
        <w:ind w:right="-851"/>
        <w:jc w:val="both"/>
        <w:rPr>
          <w:rFonts w:ascii="Tahoma" w:hAnsi="Tahoma" w:cs="Tahoma"/>
          <w:b/>
        </w:rPr>
      </w:pPr>
      <w:r w:rsidRPr="008F3C85">
        <w:rPr>
          <w:rFonts w:ascii="Tahoma" w:hAnsi="Tahoma" w:cs="Tahoma"/>
          <w:b/>
        </w:rPr>
        <w:t>Direktor:</w:t>
      </w:r>
      <w:r w:rsidRPr="008F3C85">
        <w:rPr>
          <w:rFonts w:ascii="Tahoma" w:hAnsi="Tahoma" w:cs="Tahoma"/>
          <w:b/>
        </w:rPr>
        <w:tab/>
      </w:r>
      <w:r w:rsidRPr="008F3C85">
        <w:rPr>
          <w:rFonts w:ascii="Tahoma" w:hAnsi="Tahoma" w:cs="Tahoma"/>
          <w:b/>
        </w:rPr>
        <w:tab/>
        <w:t>Direktor:</w:t>
      </w:r>
    </w:p>
    <w:p w14:paraId="796C4BB2" w14:textId="1F14EB80" w:rsidR="003B7655" w:rsidRPr="008F3C85" w:rsidRDefault="003B7655" w:rsidP="003B7655">
      <w:pPr>
        <w:keepLines/>
        <w:widowControl w:val="0"/>
        <w:tabs>
          <w:tab w:val="left" w:pos="4962"/>
        </w:tabs>
        <w:ind w:right="-851"/>
        <w:jc w:val="both"/>
        <w:rPr>
          <w:rFonts w:ascii="Tahoma" w:hAnsi="Tahoma" w:cs="Tahoma"/>
        </w:rPr>
      </w:pPr>
      <w:r w:rsidRPr="008F3C85">
        <w:rPr>
          <w:rFonts w:ascii="Tahoma" w:hAnsi="Tahoma" w:cs="Tahoma"/>
        </w:rPr>
        <w:t>David POLUTNIK</w:t>
      </w:r>
      <w:r w:rsidRPr="008F3C85">
        <w:rPr>
          <w:rFonts w:ascii="Tahoma" w:hAnsi="Tahoma" w:cs="Tahoma"/>
        </w:rPr>
        <w:tab/>
      </w:r>
      <w:r w:rsidRPr="008F3C85">
        <w:rPr>
          <w:rFonts w:ascii="Tahoma" w:hAnsi="Tahoma" w:cs="Tahoma"/>
        </w:rPr>
        <w:tab/>
        <w:t>_____________________________</w:t>
      </w:r>
    </w:p>
    <w:p w14:paraId="41442E96" w14:textId="6D3A83BE" w:rsidR="00BD07BB" w:rsidRPr="008F3C85" w:rsidRDefault="00BD07BB" w:rsidP="0072034D">
      <w:pPr>
        <w:keepLines/>
        <w:widowControl w:val="0"/>
        <w:tabs>
          <w:tab w:val="left" w:pos="4962"/>
        </w:tabs>
        <w:ind w:right="-851"/>
        <w:jc w:val="both"/>
        <w:rPr>
          <w:rFonts w:ascii="Tahoma" w:hAnsi="Tahoma" w:cs="Tahoma"/>
          <w:b/>
        </w:rPr>
      </w:pPr>
    </w:p>
    <w:p w14:paraId="78DCF9E5" w14:textId="77777777" w:rsidR="0043555C" w:rsidRPr="008F3C85" w:rsidRDefault="0043555C" w:rsidP="0072034D">
      <w:pPr>
        <w:keepLines/>
        <w:widowControl w:val="0"/>
        <w:tabs>
          <w:tab w:val="left" w:pos="4962"/>
        </w:tabs>
        <w:ind w:right="-851"/>
        <w:jc w:val="both"/>
        <w:rPr>
          <w:rFonts w:ascii="Tahoma" w:hAnsi="Tahoma" w:cs="Tahoma"/>
          <w:b/>
        </w:rPr>
      </w:pPr>
    </w:p>
    <w:p w14:paraId="1E551C87" w14:textId="77777777" w:rsidR="003B7655" w:rsidRPr="008F3C85" w:rsidRDefault="003B7655" w:rsidP="0072034D">
      <w:pPr>
        <w:keepLines/>
        <w:widowControl w:val="0"/>
        <w:tabs>
          <w:tab w:val="left" w:pos="4962"/>
        </w:tabs>
        <w:ind w:right="-851"/>
        <w:jc w:val="both"/>
        <w:rPr>
          <w:rFonts w:ascii="Tahoma" w:hAnsi="Tahoma" w:cs="Tahoma"/>
          <w:b/>
        </w:rPr>
      </w:pPr>
    </w:p>
    <w:p w14:paraId="0DB503D5" w14:textId="4AE391A9" w:rsidR="0043555C" w:rsidRPr="008F3C85" w:rsidRDefault="0043555C">
      <w:pPr>
        <w:rPr>
          <w:rFonts w:ascii="Tahoma" w:hAnsi="Tahoma" w:cs="Tahoma"/>
          <w:b/>
          <w:i/>
          <w:szCs w:val="18"/>
        </w:rPr>
      </w:pPr>
      <w:r w:rsidRPr="008F3C85">
        <w:rPr>
          <w:rFonts w:ascii="Tahoma" w:hAnsi="Tahoma" w:cs="Tahoma"/>
          <w:b/>
          <w:i/>
          <w:szCs w:val="18"/>
        </w:rPr>
        <w:br w:type="page"/>
      </w:r>
    </w:p>
    <w:p w14:paraId="1757E28E" w14:textId="77777777" w:rsidR="0039334F" w:rsidRPr="008F3C85" w:rsidRDefault="0039334F" w:rsidP="0072034D">
      <w:pPr>
        <w:keepLines/>
        <w:widowControl w:val="0"/>
        <w:rPr>
          <w:sz w:val="14"/>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71"/>
        <w:gridCol w:w="872"/>
        <w:gridCol w:w="551"/>
      </w:tblGrid>
      <w:tr w:rsidR="00B257B0" w:rsidRPr="008F3C85" w14:paraId="610732E8" w14:textId="77777777" w:rsidTr="004361E0">
        <w:tc>
          <w:tcPr>
            <w:tcW w:w="421" w:type="dxa"/>
            <w:tcBorders>
              <w:top w:val="single" w:sz="4" w:space="0" w:color="auto"/>
              <w:bottom w:val="single" w:sz="4" w:space="0" w:color="auto"/>
              <w:right w:val="nil"/>
            </w:tcBorders>
          </w:tcPr>
          <w:p w14:paraId="7C2BA7B2" w14:textId="4FF1E397" w:rsidR="00B257B0" w:rsidRPr="008F3C85" w:rsidRDefault="00B257B0" w:rsidP="0072034D">
            <w:pPr>
              <w:keepLines/>
              <w:widowControl w:val="0"/>
              <w:jc w:val="right"/>
              <w:rPr>
                <w:rFonts w:ascii="Tahoma" w:hAnsi="Tahoma" w:cs="Tahoma"/>
              </w:rPr>
            </w:pPr>
            <w:r w:rsidRPr="008F3C85">
              <w:rPr>
                <w:rFonts w:ascii="Tahoma" w:hAnsi="Tahoma" w:cs="Tahoma"/>
                <w:b/>
              </w:rPr>
              <w:br w:type="page"/>
            </w:r>
            <w:r w:rsidRPr="008F3C85">
              <w:rPr>
                <w:rFonts w:ascii="Tahoma" w:hAnsi="Tahoma" w:cs="Tahoma"/>
              </w:rPr>
              <w:br w:type="page"/>
            </w:r>
            <w:r w:rsidRPr="008F3C85">
              <w:rPr>
                <w:rFonts w:ascii="Tahoma" w:hAnsi="Tahoma" w:cs="Tahoma"/>
              </w:rPr>
              <w:br w:type="page"/>
            </w:r>
            <w:r w:rsidRPr="008F3C85">
              <w:rPr>
                <w:rFonts w:ascii="Tahoma" w:hAnsi="Tahoma" w:cs="Tahoma"/>
              </w:rPr>
              <w:br w:type="page"/>
              <w:t xml:space="preserve">      </w:t>
            </w:r>
          </w:p>
        </w:tc>
        <w:tc>
          <w:tcPr>
            <w:tcW w:w="7871" w:type="dxa"/>
            <w:tcBorders>
              <w:top w:val="single" w:sz="4" w:space="0" w:color="auto"/>
              <w:left w:val="nil"/>
              <w:bottom w:val="single" w:sz="4" w:space="0" w:color="auto"/>
            </w:tcBorders>
          </w:tcPr>
          <w:p w14:paraId="31CD5A1E" w14:textId="14B400DF" w:rsidR="00B257B0" w:rsidRPr="008F3C85" w:rsidRDefault="00B257B0" w:rsidP="0072034D">
            <w:pPr>
              <w:keepLines/>
              <w:widowControl w:val="0"/>
              <w:numPr>
                <w:ilvl w:val="12"/>
                <w:numId w:val="0"/>
              </w:numPr>
              <w:tabs>
                <w:tab w:val="left" w:pos="6237"/>
              </w:tabs>
              <w:jc w:val="both"/>
              <w:rPr>
                <w:rFonts w:ascii="Tahoma" w:hAnsi="Tahoma" w:cs="Tahoma"/>
              </w:rPr>
            </w:pPr>
            <w:r w:rsidRPr="008F3C85">
              <w:rPr>
                <w:rFonts w:ascii="Tahoma" w:hAnsi="Tahoma" w:cs="Tahoma"/>
              </w:rPr>
              <w:t xml:space="preserve">VZOREC </w:t>
            </w:r>
            <w:r w:rsidR="004361E0" w:rsidRPr="008F3C85">
              <w:rPr>
                <w:rFonts w:ascii="Tahoma" w:hAnsi="Tahoma" w:cs="Tahoma"/>
              </w:rPr>
              <w:t xml:space="preserve">FINANČNEGA ZAVAROVANJA </w:t>
            </w:r>
            <w:r w:rsidRPr="008F3C85">
              <w:rPr>
                <w:rFonts w:ascii="Tahoma" w:hAnsi="Tahoma" w:cs="Tahoma"/>
              </w:rPr>
              <w:t>ZA ZAVAROVANJE DOBRE IZVEDBE OBVEZNOSTI IZ OKVIRNEGA SPORAZUMA</w:t>
            </w:r>
            <w:r w:rsidR="004361E0" w:rsidRPr="008F3C85">
              <w:rPr>
                <w:rFonts w:ascii="Tahoma" w:hAnsi="Tahoma" w:cs="Tahoma"/>
              </w:rPr>
              <w:t xml:space="preserve">  </w:t>
            </w:r>
            <w:r w:rsidR="004361E0" w:rsidRPr="008F3C85">
              <w:rPr>
                <w:rFonts w:ascii="Tahoma" w:hAnsi="Tahoma" w:cs="Tahoma"/>
                <w:color w:val="FF0000"/>
              </w:rPr>
              <w:t>– menična izjava; ni potrebno prilagati v ponudbi</w:t>
            </w:r>
          </w:p>
        </w:tc>
        <w:tc>
          <w:tcPr>
            <w:tcW w:w="872" w:type="dxa"/>
            <w:tcBorders>
              <w:top w:val="single" w:sz="4" w:space="0" w:color="auto"/>
              <w:bottom w:val="single" w:sz="4" w:space="0" w:color="auto"/>
              <w:right w:val="nil"/>
            </w:tcBorders>
          </w:tcPr>
          <w:p w14:paraId="2E06ED84" w14:textId="77777777" w:rsidR="00B257B0" w:rsidRPr="008F3C85" w:rsidRDefault="00B257B0" w:rsidP="0072034D">
            <w:pPr>
              <w:keepLines/>
              <w:widowControl w:val="0"/>
              <w:jc w:val="right"/>
              <w:rPr>
                <w:rFonts w:ascii="Tahoma" w:hAnsi="Tahoma" w:cs="Tahoma"/>
                <w:b/>
              </w:rPr>
            </w:pPr>
            <w:r w:rsidRPr="008F3C85">
              <w:rPr>
                <w:rFonts w:ascii="Tahoma" w:hAnsi="Tahoma" w:cs="Tahoma"/>
                <w:b/>
                <w:i/>
              </w:rPr>
              <w:t xml:space="preserve">Priloga </w:t>
            </w:r>
          </w:p>
        </w:tc>
        <w:tc>
          <w:tcPr>
            <w:tcW w:w="551" w:type="dxa"/>
            <w:tcBorders>
              <w:top w:val="single" w:sz="4" w:space="0" w:color="auto"/>
              <w:left w:val="nil"/>
              <w:bottom w:val="single" w:sz="4" w:space="0" w:color="auto"/>
            </w:tcBorders>
          </w:tcPr>
          <w:p w14:paraId="5AD2B8C5" w14:textId="35929672" w:rsidR="00B257B0" w:rsidRPr="008F3C85" w:rsidRDefault="00DF39FB" w:rsidP="0072034D">
            <w:pPr>
              <w:keepLines/>
              <w:widowControl w:val="0"/>
              <w:ind w:hanging="92"/>
              <w:rPr>
                <w:rFonts w:ascii="Tahoma" w:hAnsi="Tahoma" w:cs="Tahoma"/>
                <w:b/>
                <w:i/>
              </w:rPr>
            </w:pPr>
            <w:r w:rsidRPr="008F3C85">
              <w:rPr>
                <w:rFonts w:ascii="Tahoma" w:hAnsi="Tahoma" w:cs="Tahoma"/>
                <w:b/>
                <w:i/>
              </w:rPr>
              <w:t>8</w:t>
            </w:r>
          </w:p>
        </w:tc>
      </w:tr>
    </w:tbl>
    <w:p w14:paraId="3B405014" w14:textId="77777777" w:rsidR="003123D8" w:rsidRPr="008F3C85" w:rsidRDefault="003123D8" w:rsidP="0072034D">
      <w:pPr>
        <w:keepLines/>
        <w:widowControl w:val="0"/>
        <w:rPr>
          <w:rFonts w:ascii="Tahoma" w:hAnsi="Tahoma" w:cs="Tahoma"/>
          <w:sz w:val="12"/>
        </w:rPr>
      </w:pPr>
    </w:p>
    <w:p w14:paraId="236FC48B" w14:textId="35D15896" w:rsidR="005F6ECD" w:rsidRPr="008F3C85" w:rsidRDefault="00691160" w:rsidP="0072034D">
      <w:pPr>
        <w:keepLines/>
        <w:widowControl w:val="0"/>
        <w:rPr>
          <w:rFonts w:ascii="Tahoma" w:hAnsi="Tahoma" w:cs="Tahoma"/>
        </w:rPr>
      </w:pPr>
      <w:r w:rsidRPr="008F3C85">
        <w:rPr>
          <w:rFonts w:ascii="Tahoma" w:hAnsi="Tahoma" w:cs="Tahoma"/>
        </w:rPr>
        <w:t>Izvajalec:</w:t>
      </w:r>
      <w:r w:rsidR="005F6ECD" w:rsidRPr="008F3C85">
        <w:rPr>
          <w:rFonts w:ascii="Tahoma" w:hAnsi="Tahoma" w:cs="Tahoma"/>
        </w:rPr>
        <w:tab/>
      </w:r>
    </w:p>
    <w:p w14:paraId="11D3C857" w14:textId="08E3A6F4" w:rsidR="005F6ECD" w:rsidRPr="008F3C85" w:rsidRDefault="005F6ECD" w:rsidP="0072034D">
      <w:pPr>
        <w:keepLines/>
        <w:widowControl w:val="0"/>
        <w:rPr>
          <w:rFonts w:ascii="Tahoma" w:hAnsi="Tahoma" w:cs="Tahoma"/>
        </w:rPr>
      </w:pPr>
      <w:r w:rsidRPr="008F3C85">
        <w:rPr>
          <w:rFonts w:ascii="Tahoma" w:hAnsi="Tahoma" w:cs="Tahoma"/>
        </w:rPr>
        <w:t>________________________</w:t>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p>
    <w:p w14:paraId="04B95BCB" w14:textId="77777777" w:rsidR="005F6ECD" w:rsidRPr="008F3C85" w:rsidRDefault="005F6ECD" w:rsidP="0072034D">
      <w:pPr>
        <w:keepLines/>
        <w:widowControl w:val="0"/>
        <w:rPr>
          <w:rFonts w:ascii="Tahoma" w:hAnsi="Tahoma" w:cs="Tahoma"/>
        </w:rPr>
      </w:pPr>
      <w:r w:rsidRPr="008F3C85">
        <w:rPr>
          <w:rFonts w:ascii="Tahoma" w:hAnsi="Tahoma" w:cs="Tahoma"/>
        </w:rPr>
        <w:t>________________________</w:t>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p>
    <w:p w14:paraId="32A023F6" w14:textId="7EA47A02" w:rsidR="00AB04EB" w:rsidRPr="008F3C85" w:rsidRDefault="00AB04EB" w:rsidP="003123D8">
      <w:pPr>
        <w:keepLines/>
        <w:widowControl w:val="0"/>
        <w:jc w:val="both"/>
        <w:rPr>
          <w:rFonts w:ascii="Tahoma" w:hAnsi="Tahoma" w:cs="Tahoma"/>
          <w:b/>
        </w:rPr>
      </w:pPr>
    </w:p>
    <w:p w14:paraId="06E98B87" w14:textId="77777777" w:rsidR="003123D8" w:rsidRPr="008F3C85" w:rsidRDefault="003123D8" w:rsidP="003123D8">
      <w:pPr>
        <w:keepLines/>
        <w:widowControl w:val="0"/>
        <w:jc w:val="both"/>
        <w:rPr>
          <w:rFonts w:ascii="Tahoma" w:hAnsi="Tahoma" w:cs="Tahoma"/>
          <w:b/>
        </w:rPr>
      </w:pPr>
    </w:p>
    <w:p w14:paraId="44906511" w14:textId="77777777" w:rsidR="00AB04EB" w:rsidRPr="008F3C85" w:rsidRDefault="00AB04EB" w:rsidP="0072034D">
      <w:pPr>
        <w:keepLines/>
        <w:widowControl w:val="0"/>
        <w:jc w:val="center"/>
        <w:rPr>
          <w:rFonts w:ascii="Tahoma" w:hAnsi="Tahoma" w:cs="Tahoma"/>
          <w:b/>
        </w:rPr>
      </w:pPr>
      <w:r w:rsidRPr="008F3C85">
        <w:rPr>
          <w:rFonts w:ascii="Tahoma" w:hAnsi="Tahoma" w:cs="Tahoma"/>
          <w:b/>
        </w:rPr>
        <w:t xml:space="preserve">MENIČNA IZJAVA </w:t>
      </w:r>
    </w:p>
    <w:p w14:paraId="728208B3" w14:textId="77777777" w:rsidR="00AB04EB" w:rsidRPr="008F3C85" w:rsidRDefault="00AB04EB" w:rsidP="0072034D">
      <w:pPr>
        <w:keepLines/>
        <w:widowControl w:val="0"/>
        <w:jc w:val="center"/>
        <w:rPr>
          <w:rFonts w:ascii="Tahoma" w:hAnsi="Tahoma" w:cs="Tahoma"/>
          <w:b/>
          <w:i/>
          <w:sz w:val="22"/>
          <w:szCs w:val="22"/>
        </w:rPr>
      </w:pPr>
      <w:r w:rsidRPr="008F3C85">
        <w:rPr>
          <w:rFonts w:ascii="Tahoma" w:hAnsi="Tahoma" w:cs="Tahoma"/>
          <w:b/>
          <w:i/>
          <w:sz w:val="22"/>
          <w:szCs w:val="22"/>
        </w:rPr>
        <w:t>za zavarovanje dobre izvedbe obveznosti iz okvirnega sporazuma</w:t>
      </w:r>
    </w:p>
    <w:p w14:paraId="0194BED5" w14:textId="77777777" w:rsidR="00AB04EB" w:rsidRPr="008F3C85" w:rsidRDefault="00AB04EB" w:rsidP="0072034D">
      <w:pPr>
        <w:keepLines/>
        <w:widowControl w:val="0"/>
        <w:jc w:val="both"/>
        <w:outlineLvl w:val="0"/>
        <w:rPr>
          <w:rFonts w:ascii="Tahoma" w:hAnsi="Tahoma" w:cs="Tahoma"/>
        </w:rPr>
      </w:pPr>
    </w:p>
    <w:p w14:paraId="426991F9" w14:textId="0871F240" w:rsidR="00AB04EB" w:rsidRPr="008F3C85" w:rsidRDefault="00AB04EB" w:rsidP="0072034D">
      <w:pPr>
        <w:keepLines/>
        <w:widowControl w:val="0"/>
        <w:jc w:val="both"/>
        <w:outlineLvl w:val="0"/>
        <w:rPr>
          <w:rFonts w:ascii="Tahoma" w:eastAsia="Calibri" w:hAnsi="Tahoma" w:cs="Tahoma"/>
          <w:lang w:eastAsia="en-US"/>
        </w:rPr>
      </w:pPr>
      <w:r w:rsidRPr="008F3C85">
        <w:rPr>
          <w:rFonts w:ascii="Tahoma" w:eastAsia="Calibri" w:hAnsi="Tahoma" w:cs="Tahoma"/>
          <w:lang w:eastAsia="en-US"/>
        </w:rPr>
        <w:t xml:space="preserve">V skladu </w:t>
      </w:r>
      <w:r w:rsidRPr="008F3C85">
        <w:rPr>
          <w:rFonts w:ascii="Tahoma" w:hAnsi="Tahoma" w:cs="Tahoma"/>
        </w:rPr>
        <w:t xml:space="preserve">z okvirnim sporazumom </w:t>
      </w:r>
      <w:r w:rsidRPr="008F3C85">
        <w:rPr>
          <w:rFonts w:ascii="Tahoma" w:eastAsia="Calibri" w:hAnsi="Tahoma" w:cs="Tahoma"/>
          <w:lang w:eastAsia="en-US"/>
        </w:rPr>
        <w:t xml:space="preserve">za javno naročilo </w:t>
      </w:r>
      <w:r w:rsidR="00D760E5" w:rsidRPr="008F3C85">
        <w:rPr>
          <w:rFonts w:ascii="Tahoma" w:hAnsi="Tahoma" w:cs="Tahoma"/>
          <w:b/>
        </w:rPr>
        <w:t>VKS-249/24</w:t>
      </w:r>
      <w:r w:rsidRPr="008F3C85">
        <w:rPr>
          <w:rFonts w:ascii="Tahoma" w:hAnsi="Tahoma" w:cs="Tahoma"/>
          <w:b/>
        </w:rPr>
        <w:t xml:space="preserve"> </w:t>
      </w:r>
      <w:r w:rsidR="00D760E5" w:rsidRPr="008F3C85">
        <w:rPr>
          <w:rFonts w:ascii="Tahoma" w:hAnsi="Tahoma" w:cs="Tahoma"/>
          <w:b/>
        </w:rPr>
        <w:t>Nakup goriva na bencinskih servisih in dobava na lokacijo naročnika</w:t>
      </w:r>
      <w:r w:rsidRPr="008F3C85">
        <w:rPr>
          <w:rFonts w:ascii="Tahoma" w:eastAsia="Calibri" w:hAnsi="Tahoma" w:cs="Tahoma"/>
          <w:lang w:eastAsia="en-US"/>
        </w:rPr>
        <w:t xml:space="preserve">, </w:t>
      </w:r>
      <w:r w:rsidR="00EC0D51" w:rsidRPr="008F3C85">
        <w:rPr>
          <w:rFonts w:ascii="Tahoma" w:hAnsi="Tahoma" w:cs="Tahoma"/>
        </w:rPr>
        <w:t xml:space="preserve">za </w:t>
      </w:r>
      <w:r w:rsidR="00E33F80" w:rsidRPr="008F3C85">
        <w:rPr>
          <w:rFonts w:ascii="Tahoma" w:hAnsi="Tahoma" w:cs="Tahoma"/>
          <w:b/>
        </w:rPr>
        <w:t>S</w:t>
      </w:r>
      <w:r w:rsidR="00EC0D51" w:rsidRPr="008F3C85">
        <w:rPr>
          <w:rFonts w:ascii="Tahoma" w:hAnsi="Tahoma" w:cs="Tahoma"/>
          <w:b/>
        </w:rPr>
        <w:t>klop št</w:t>
      </w:r>
      <w:r w:rsidR="00EC0D51" w:rsidRPr="008F3C85">
        <w:rPr>
          <w:rFonts w:ascii="Tahoma" w:hAnsi="Tahoma" w:cs="Tahoma"/>
        </w:rPr>
        <w:t>. _____</w:t>
      </w:r>
      <w:r w:rsidRPr="008F3C85">
        <w:rPr>
          <w:rFonts w:ascii="Tahoma" w:hAnsi="Tahoma" w:cs="Tahoma"/>
        </w:rPr>
        <w:t>_: __</w:t>
      </w:r>
      <w:r w:rsidR="00EC0D51" w:rsidRPr="008F3C85">
        <w:rPr>
          <w:rFonts w:ascii="Tahoma" w:hAnsi="Tahoma" w:cs="Tahoma"/>
        </w:rPr>
        <w:t>______________</w:t>
      </w:r>
      <w:r w:rsidRPr="008F3C85">
        <w:rPr>
          <w:rFonts w:ascii="Tahoma" w:hAnsi="Tahoma" w:cs="Tahoma"/>
        </w:rPr>
        <w:t>_</w:t>
      </w:r>
      <w:r w:rsidRPr="008F3C85">
        <w:rPr>
          <w:rFonts w:ascii="Tahoma" w:eastAsia="Calibri" w:hAnsi="Tahoma" w:cs="Tahoma"/>
          <w:lang w:eastAsia="en-US"/>
        </w:rPr>
        <w:t xml:space="preserve">, sklenjenim dne ________  med </w:t>
      </w:r>
      <w:r w:rsidR="005876A7" w:rsidRPr="008F3C85">
        <w:rPr>
          <w:rFonts w:ascii="Tahoma" w:hAnsi="Tahoma" w:cs="Tahoma"/>
        </w:rPr>
        <w:t>naročnikom</w:t>
      </w:r>
      <w:r w:rsidRPr="008F3C85">
        <w:rPr>
          <w:rFonts w:ascii="Tahoma" w:hAnsi="Tahoma" w:cs="Tahoma"/>
        </w:rPr>
        <w:t xml:space="preserve">: </w:t>
      </w:r>
      <w:r w:rsidR="00EC0D51" w:rsidRPr="008F3C85">
        <w:rPr>
          <w:rFonts w:ascii="Tahoma" w:hAnsi="Tahoma" w:cs="Tahoma"/>
        </w:rPr>
        <w:t xml:space="preserve">__________________________ </w:t>
      </w:r>
      <w:r w:rsidRPr="008F3C85">
        <w:rPr>
          <w:rFonts w:ascii="Tahoma" w:hAnsi="Tahoma" w:cs="Tahoma"/>
        </w:rPr>
        <w:t xml:space="preserve">(v nadaljevanju tudi upravičenec) </w:t>
      </w:r>
      <w:r w:rsidR="00EC0D51" w:rsidRPr="008F3C85">
        <w:rPr>
          <w:rFonts w:ascii="Tahoma" w:hAnsi="Tahoma" w:cs="Tahoma"/>
        </w:rPr>
        <w:t>(</w:t>
      </w:r>
      <w:r w:rsidR="00EC0D51" w:rsidRPr="008F3C85">
        <w:rPr>
          <w:rFonts w:ascii="Tahoma" w:hAnsi="Tahoma" w:cs="Tahoma"/>
          <w:i/>
        </w:rPr>
        <w:t xml:space="preserve">v skladu s </w:t>
      </w:r>
      <w:r w:rsidR="00F00A66" w:rsidRPr="008F3C85">
        <w:rPr>
          <w:rFonts w:ascii="Tahoma" w:hAnsi="Tahoma" w:cs="Tahoma"/>
          <w:i/>
        </w:rPr>
        <w:t>točko 4.2</w:t>
      </w:r>
      <w:r w:rsidR="00EC0D51" w:rsidRPr="008F3C85">
        <w:rPr>
          <w:rFonts w:ascii="Tahoma" w:hAnsi="Tahoma" w:cs="Tahoma"/>
          <w:i/>
        </w:rPr>
        <w:t xml:space="preserve">. razpisne dokumentacije) </w:t>
      </w:r>
      <w:r w:rsidRPr="008F3C85">
        <w:rPr>
          <w:rFonts w:ascii="Tahoma" w:hAnsi="Tahoma" w:cs="Tahoma"/>
        </w:rPr>
        <w:t xml:space="preserve">in </w:t>
      </w:r>
      <w:r w:rsidR="005876A7" w:rsidRPr="008F3C85">
        <w:rPr>
          <w:rFonts w:ascii="Tahoma" w:hAnsi="Tahoma" w:cs="Tahoma"/>
        </w:rPr>
        <w:t>izvajalcem</w:t>
      </w:r>
      <w:r w:rsidRPr="008F3C85">
        <w:rPr>
          <w:rFonts w:ascii="Tahoma" w:hAnsi="Tahoma" w:cs="Tahoma"/>
        </w:rPr>
        <w:t xml:space="preserve">: _________________________ (v nadaljevanju tudi </w:t>
      </w:r>
      <w:r w:rsidR="005876A7" w:rsidRPr="008F3C85">
        <w:rPr>
          <w:rFonts w:ascii="Tahoma" w:hAnsi="Tahoma" w:cs="Tahoma"/>
        </w:rPr>
        <w:t>izvajalec</w:t>
      </w:r>
      <w:r w:rsidRPr="008F3C85">
        <w:rPr>
          <w:rFonts w:ascii="Tahoma" w:hAnsi="Tahoma" w:cs="Tahoma"/>
        </w:rPr>
        <w:t>)</w:t>
      </w:r>
      <w:r w:rsidRPr="008F3C85">
        <w:rPr>
          <w:rFonts w:ascii="Tahoma" w:eastAsia="Calibri" w:hAnsi="Tahoma" w:cs="Tahoma"/>
          <w:lang w:eastAsia="en-US"/>
        </w:rPr>
        <w:t xml:space="preserve">, je </w:t>
      </w:r>
      <w:r w:rsidR="005876A7" w:rsidRPr="008F3C85">
        <w:rPr>
          <w:rFonts w:ascii="Tahoma" w:eastAsia="Calibri" w:hAnsi="Tahoma" w:cs="Tahoma"/>
          <w:lang w:eastAsia="en-US"/>
        </w:rPr>
        <w:t xml:space="preserve">izvajalec </w:t>
      </w:r>
      <w:r w:rsidRPr="008F3C85">
        <w:rPr>
          <w:rFonts w:ascii="Tahoma" w:eastAsia="Calibri" w:hAnsi="Tahoma" w:cs="Tahoma"/>
          <w:lang w:eastAsia="en-US"/>
        </w:rPr>
        <w:t>dolžan izvajati storitve v roku, količini, ceni in kakovosti opredeljeno v citiranem okvirnem sporazumu</w:t>
      </w:r>
      <w:r w:rsidRPr="008F3C85">
        <w:t xml:space="preserve"> </w:t>
      </w:r>
      <w:r w:rsidRPr="008F3C85">
        <w:rPr>
          <w:rFonts w:ascii="Tahoma" w:eastAsia="Calibri" w:hAnsi="Tahoma" w:cs="Tahoma"/>
          <w:lang w:eastAsia="en-US"/>
        </w:rPr>
        <w:t xml:space="preserve">v vrednosti ______________ EUR brez DDV.   </w:t>
      </w:r>
      <w:r w:rsidR="005876A7" w:rsidRPr="008F3C85">
        <w:rPr>
          <w:rFonts w:ascii="Tahoma" w:eastAsia="Calibri" w:hAnsi="Tahoma" w:cs="Tahoma"/>
          <w:lang w:eastAsia="en-US"/>
        </w:rPr>
        <w:t xml:space="preserve"> </w:t>
      </w:r>
    </w:p>
    <w:p w14:paraId="6711D7D2" w14:textId="77777777" w:rsidR="00AB04EB" w:rsidRPr="008F3C85" w:rsidRDefault="00AB04EB" w:rsidP="0072034D">
      <w:pPr>
        <w:keepLines/>
        <w:widowControl w:val="0"/>
        <w:jc w:val="both"/>
        <w:outlineLvl w:val="0"/>
        <w:rPr>
          <w:rFonts w:ascii="Tahoma" w:eastAsia="Calibri" w:hAnsi="Tahoma" w:cs="Tahoma"/>
          <w:lang w:eastAsia="en-US"/>
        </w:rPr>
      </w:pPr>
    </w:p>
    <w:p w14:paraId="32917AD7" w14:textId="08451B0C" w:rsidR="00AB04EB" w:rsidRPr="008F3C85" w:rsidRDefault="00AB04EB" w:rsidP="0072034D">
      <w:pPr>
        <w:keepLines/>
        <w:widowControl w:val="0"/>
        <w:jc w:val="both"/>
        <w:outlineLvl w:val="0"/>
        <w:rPr>
          <w:rFonts w:ascii="Tahoma" w:hAnsi="Tahoma" w:cs="Tahoma"/>
        </w:rPr>
      </w:pPr>
      <w:r w:rsidRPr="008F3C85">
        <w:rPr>
          <w:rFonts w:ascii="Tahoma" w:hAnsi="Tahoma" w:cs="Tahoma"/>
        </w:rPr>
        <w:t xml:space="preserve">Kot garancijo za dobro izvedbo obveznosti iz okvirnega sporazuma mi kot </w:t>
      </w:r>
      <w:r w:rsidR="005876A7" w:rsidRPr="008F3C85">
        <w:rPr>
          <w:rFonts w:ascii="Tahoma" w:hAnsi="Tahoma" w:cs="Tahoma"/>
        </w:rPr>
        <w:t xml:space="preserve">izvajalec </w:t>
      </w:r>
      <w:r w:rsidRPr="008F3C85">
        <w:rPr>
          <w:rFonts w:ascii="Tahoma" w:hAnsi="Tahoma" w:cs="Tahoma"/>
        </w:rPr>
        <w:t xml:space="preserve">nepreklicno in brezpogojno izdajamo eno (1) bianko menico s pooblastilom za njeno izpolnitev in unovčenje, na kateri so podpisane pooblaščene osebe za zastopanje:  </w:t>
      </w:r>
      <w:r w:rsidR="005876A7" w:rsidRPr="008F3C85">
        <w:rPr>
          <w:rFonts w:ascii="Tahoma" w:hAnsi="Tahoma" w:cs="Tahoma"/>
        </w:rPr>
        <w:t xml:space="preserve"> </w:t>
      </w:r>
    </w:p>
    <w:p w14:paraId="122264FF" w14:textId="77777777" w:rsidR="00AB04EB" w:rsidRPr="008F3C85" w:rsidRDefault="00AB04EB" w:rsidP="0072034D">
      <w:pPr>
        <w:keepLines/>
        <w:widowControl w:val="0"/>
        <w:jc w:val="both"/>
        <w:outlineLvl w:val="0"/>
        <w:rPr>
          <w:rFonts w:ascii="Tahoma" w:hAnsi="Tahoma" w:cs="Tahoma"/>
        </w:rPr>
      </w:pPr>
    </w:p>
    <w:p w14:paraId="4C894AC6" w14:textId="79656138" w:rsidR="00AB04EB" w:rsidRPr="008F3C85" w:rsidRDefault="00AB04EB" w:rsidP="0072034D">
      <w:pPr>
        <w:keepLines/>
        <w:widowControl w:val="0"/>
        <w:jc w:val="both"/>
        <w:outlineLvl w:val="0"/>
        <w:rPr>
          <w:rFonts w:ascii="Tahoma" w:hAnsi="Tahoma" w:cs="Tahoma"/>
        </w:rPr>
      </w:pPr>
      <w:r w:rsidRPr="008F3C85">
        <w:rPr>
          <w:rFonts w:ascii="Tahoma" w:hAnsi="Tahoma" w:cs="Tahoma"/>
        </w:rPr>
        <w:t>__________________________________________________________________________________</w:t>
      </w:r>
      <w:r w:rsidR="003123D8" w:rsidRPr="008F3C85">
        <w:rPr>
          <w:rFonts w:ascii="Tahoma" w:hAnsi="Tahoma" w:cs="Tahoma"/>
        </w:rPr>
        <w:t>__</w:t>
      </w:r>
      <w:r w:rsidRPr="008F3C85">
        <w:rPr>
          <w:rFonts w:ascii="Tahoma" w:hAnsi="Tahoma" w:cs="Tahoma"/>
        </w:rPr>
        <w:t>___</w:t>
      </w:r>
    </w:p>
    <w:p w14:paraId="4A067A5A" w14:textId="77777777" w:rsidR="00AB04EB" w:rsidRPr="008F3C85" w:rsidRDefault="00AB04EB" w:rsidP="0072034D">
      <w:pPr>
        <w:keepLines/>
        <w:widowControl w:val="0"/>
        <w:jc w:val="both"/>
        <w:outlineLvl w:val="0"/>
        <w:rPr>
          <w:rFonts w:ascii="Tahoma" w:hAnsi="Tahoma" w:cs="Tahoma"/>
        </w:rPr>
      </w:pPr>
      <w:r w:rsidRPr="008F3C85">
        <w:rPr>
          <w:rFonts w:ascii="Tahoma" w:hAnsi="Tahoma" w:cs="Tahoma"/>
        </w:rPr>
        <w:t xml:space="preserve">(Ime in priimek)                        (Funkcija zastopnika)                     </w:t>
      </w:r>
      <w:r w:rsidRPr="008F3C85">
        <w:rPr>
          <w:rFonts w:ascii="Tahoma" w:hAnsi="Tahoma" w:cs="Tahoma"/>
        </w:rPr>
        <w:tab/>
      </w:r>
      <w:r w:rsidRPr="008F3C85">
        <w:rPr>
          <w:rFonts w:ascii="Tahoma" w:hAnsi="Tahoma" w:cs="Tahoma"/>
        </w:rPr>
        <w:tab/>
        <w:t>(Podpis)</w:t>
      </w:r>
    </w:p>
    <w:p w14:paraId="7590A22A" w14:textId="77777777" w:rsidR="00AB04EB" w:rsidRPr="008F3C85" w:rsidRDefault="00AB04EB" w:rsidP="0072034D">
      <w:pPr>
        <w:keepLines/>
        <w:widowControl w:val="0"/>
        <w:jc w:val="both"/>
        <w:outlineLvl w:val="0"/>
        <w:rPr>
          <w:rFonts w:ascii="Tahoma" w:hAnsi="Tahoma" w:cs="Tahoma"/>
        </w:rPr>
      </w:pPr>
    </w:p>
    <w:p w14:paraId="48AA0C6F" w14:textId="56E40D62" w:rsidR="00AB04EB" w:rsidRPr="008F3C85" w:rsidRDefault="00AB04EB" w:rsidP="0072034D">
      <w:pPr>
        <w:keepLines/>
        <w:widowControl w:val="0"/>
        <w:jc w:val="both"/>
        <w:outlineLvl w:val="0"/>
        <w:rPr>
          <w:rFonts w:ascii="Tahoma" w:hAnsi="Tahoma" w:cs="Tahoma"/>
        </w:rPr>
      </w:pPr>
      <w:r w:rsidRPr="008F3C85">
        <w:rPr>
          <w:rFonts w:ascii="Tahoma" w:hAnsi="Tahoma" w:cs="Tahoma"/>
        </w:rPr>
        <w:t xml:space="preserve">Nepreklicno in brezpogojno pooblaščamo </w:t>
      </w:r>
      <w:r w:rsidRPr="008F3C85">
        <w:rPr>
          <w:rFonts w:ascii="Tahoma" w:eastAsia="Calibri" w:hAnsi="Tahoma" w:cs="Tahoma"/>
          <w:lang w:eastAsia="en-US"/>
        </w:rPr>
        <w:t>upravičenca</w:t>
      </w:r>
      <w:r w:rsidR="00F61575" w:rsidRPr="008F3C85">
        <w:rPr>
          <w:rFonts w:ascii="Tahoma" w:hAnsi="Tahoma" w:cs="Tahoma"/>
        </w:rPr>
        <w:t xml:space="preserve"> </w:t>
      </w:r>
      <w:r w:rsidRPr="008F3C85">
        <w:rPr>
          <w:rFonts w:ascii="Tahoma" w:hAnsi="Tahoma" w:cs="Tahoma"/>
        </w:rPr>
        <w:t xml:space="preserve">v primeru, če mi kot </w:t>
      </w:r>
      <w:r w:rsidR="005876A7" w:rsidRPr="008F3C85">
        <w:rPr>
          <w:rFonts w:ascii="Tahoma" w:hAnsi="Tahoma" w:cs="Tahoma"/>
        </w:rPr>
        <w:t xml:space="preserve">izvajalec </w:t>
      </w:r>
      <w:r w:rsidRPr="008F3C85">
        <w:rPr>
          <w:rFonts w:ascii="Tahoma" w:hAnsi="Tahoma" w:cs="Tahoma"/>
        </w:rPr>
        <w:t>ne bomo izpolnili obveznosti po okvirnem sporazumu v dogovorjeni kvaliteti, količini,</w:t>
      </w:r>
      <w:r w:rsidRPr="008F3C85">
        <w:rPr>
          <w:rFonts w:ascii="Tahoma" w:eastAsia="Calibri" w:hAnsi="Tahoma" w:cs="Tahoma"/>
          <w:lang w:eastAsia="en-US"/>
        </w:rPr>
        <w:t xml:space="preserve"> ceni</w:t>
      </w:r>
      <w:r w:rsidRPr="008F3C85">
        <w:rPr>
          <w:rFonts w:ascii="Tahoma" w:hAnsi="Tahoma" w:cs="Tahoma"/>
        </w:rPr>
        <w:t xml:space="preserve"> in rokih, opredeljenih v zgoraj citiranem okvirnem sporazumu, da:   </w:t>
      </w:r>
      <w:r w:rsidR="005876A7" w:rsidRPr="008F3C85">
        <w:rPr>
          <w:rFonts w:ascii="Tahoma" w:hAnsi="Tahoma" w:cs="Tahoma"/>
        </w:rPr>
        <w:t xml:space="preserve"> </w:t>
      </w:r>
    </w:p>
    <w:p w14:paraId="3EABDCCF" w14:textId="18A12E4C" w:rsidR="00AB04EB" w:rsidRPr="008F3C85" w:rsidRDefault="00AB04EB" w:rsidP="002C2986">
      <w:pPr>
        <w:keepLines/>
        <w:widowControl w:val="0"/>
        <w:numPr>
          <w:ilvl w:val="0"/>
          <w:numId w:val="6"/>
        </w:numPr>
        <w:ind w:left="431" w:hanging="357"/>
        <w:jc w:val="both"/>
        <w:outlineLvl w:val="0"/>
        <w:rPr>
          <w:rFonts w:ascii="Tahoma" w:hAnsi="Tahoma" w:cs="Tahoma"/>
        </w:rPr>
      </w:pPr>
      <w:r w:rsidRPr="008F3C85">
        <w:rPr>
          <w:rFonts w:ascii="Tahoma" w:hAnsi="Tahoma" w:cs="Tahoma"/>
        </w:rPr>
        <w:t>izpolni bianko menico v višini do __________ EUR</w:t>
      </w:r>
      <w:r w:rsidR="000614DC" w:rsidRPr="008F3C85">
        <w:rPr>
          <w:rFonts w:ascii="Tahoma" w:hAnsi="Tahoma" w:cs="Tahoma"/>
        </w:rPr>
        <w:t xml:space="preserve"> (</w:t>
      </w:r>
      <w:r w:rsidR="003123D8" w:rsidRPr="008F3C85">
        <w:rPr>
          <w:rFonts w:ascii="Tahoma" w:hAnsi="Tahoma" w:cs="Tahoma"/>
          <w:i/>
        </w:rPr>
        <w:t>v skladu s točko 4.2</w:t>
      </w:r>
      <w:r w:rsidR="000614DC" w:rsidRPr="008F3C85">
        <w:rPr>
          <w:rFonts w:ascii="Tahoma" w:hAnsi="Tahoma" w:cs="Tahoma"/>
          <w:i/>
        </w:rPr>
        <w:t>. razpisne dokumentacije)</w:t>
      </w:r>
    </w:p>
    <w:p w14:paraId="6242CCE9" w14:textId="05E2551A" w:rsidR="00AB04EB" w:rsidRPr="008F3C85" w:rsidRDefault="00AB04EB" w:rsidP="002C2986">
      <w:pPr>
        <w:keepLines/>
        <w:widowControl w:val="0"/>
        <w:numPr>
          <w:ilvl w:val="0"/>
          <w:numId w:val="6"/>
        </w:numPr>
        <w:ind w:left="431" w:hanging="357"/>
        <w:jc w:val="both"/>
        <w:outlineLvl w:val="0"/>
        <w:rPr>
          <w:rFonts w:ascii="Tahoma" w:hAnsi="Tahoma" w:cs="Tahoma"/>
        </w:rPr>
      </w:pPr>
      <w:r w:rsidRPr="008F3C85">
        <w:rPr>
          <w:rFonts w:ascii="Tahoma" w:hAnsi="Tahoma" w:cs="Tahoma"/>
        </w:rPr>
        <w:t>izpolni vse druge sestavne dele menic, ki niso izpolnjeni,</w:t>
      </w:r>
    </w:p>
    <w:p w14:paraId="37BBED13" w14:textId="56E77A85" w:rsidR="00AB04EB" w:rsidRPr="008F3C85" w:rsidRDefault="00AB04EB" w:rsidP="002C2986">
      <w:pPr>
        <w:keepLines/>
        <w:widowControl w:val="0"/>
        <w:numPr>
          <w:ilvl w:val="0"/>
          <w:numId w:val="6"/>
        </w:numPr>
        <w:ind w:left="431" w:hanging="357"/>
        <w:jc w:val="both"/>
        <w:outlineLvl w:val="0"/>
        <w:rPr>
          <w:rFonts w:ascii="Tahoma" w:hAnsi="Tahoma" w:cs="Tahoma"/>
        </w:rPr>
      </w:pPr>
      <w:r w:rsidRPr="008F3C85">
        <w:rPr>
          <w:rFonts w:ascii="Tahoma" w:hAnsi="Tahoma" w:cs="Tahoma"/>
        </w:rPr>
        <w:t>po potrebi zapiše na menici tudi katerokoli menično klavzulo, ki sicer ni bistvena menična sestavina.</w:t>
      </w:r>
    </w:p>
    <w:p w14:paraId="3F82B0FE" w14:textId="77777777" w:rsidR="00AB04EB" w:rsidRPr="008F3C85" w:rsidRDefault="00AB04EB" w:rsidP="0072034D">
      <w:pPr>
        <w:keepLines/>
        <w:widowControl w:val="0"/>
        <w:jc w:val="both"/>
        <w:outlineLvl w:val="0"/>
        <w:rPr>
          <w:rFonts w:ascii="Tahoma" w:hAnsi="Tahoma" w:cs="Tahoma"/>
          <w:sz w:val="16"/>
        </w:rPr>
      </w:pPr>
    </w:p>
    <w:p w14:paraId="13CCD7DE" w14:textId="77777777" w:rsidR="00AB04EB" w:rsidRPr="008F3C85" w:rsidRDefault="00AB04EB" w:rsidP="0072034D">
      <w:pPr>
        <w:keepLines/>
        <w:widowControl w:val="0"/>
        <w:jc w:val="both"/>
        <w:outlineLvl w:val="0"/>
        <w:rPr>
          <w:rFonts w:ascii="Tahoma" w:hAnsi="Tahoma" w:cs="Tahoma"/>
        </w:rPr>
      </w:pPr>
      <w:r w:rsidRPr="008F3C85">
        <w:rPr>
          <w:rFonts w:ascii="Tahoma" w:hAnsi="Tahoma" w:cs="Tahoma"/>
        </w:rPr>
        <w:t xml:space="preserve">V primeru spremembe upnika predmetnih terjatev, veljajo določbe tega pooblastila tudi v korist novih upnikov. </w:t>
      </w:r>
    </w:p>
    <w:p w14:paraId="34822016" w14:textId="77777777" w:rsidR="00AB04EB" w:rsidRPr="008F3C85" w:rsidRDefault="00AB04EB" w:rsidP="0072034D">
      <w:pPr>
        <w:keepLines/>
        <w:widowControl w:val="0"/>
        <w:jc w:val="both"/>
        <w:outlineLvl w:val="0"/>
        <w:rPr>
          <w:rFonts w:ascii="Tahoma" w:hAnsi="Tahoma" w:cs="Tahoma"/>
        </w:rPr>
      </w:pPr>
    </w:p>
    <w:p w14:paraId="7F15CDEC" w14:textId="77777777" w:rsidR="00AB04EB" w:rsidRPr="008F3C85" w:rsidRDefault="00AB04EB" w:rsidP="0072034D">
      <w:pPr>
        <w:keepLines/>
        <w:widowControl w:val="0"/>
        <w:jc w:val="both"/>
        <w:outlineLvl w:val="0"/>
        <w:rPr>
          <w:rFonts w:ascii="Tahoma" w:hAnsi="Tahoma" w:cs="Tahoma"/>
        </w:rPr>
      </w:pPr>
      <w:r w:rsidRPr="008F3C85">
        <w:rPr>
          <w:rFonts w:ascii="Tahoma" w:hAnsi="Tahoma" w:cs="Tahoma"/>
        </w:rPr>
        <w:t xml:space="preserve">Nepreklicno in brezpogojno pooblaščamo </w:t>
      </w:r>
      <w:r w:rsidRPr="008F3C85">
        <w:rPr>
          <w:rFonts w:ascii="Tahoma" w:eastAsia="Calibri" w:hAnsi="Tahoma" w:cs="Tahoma"/>
          <w:lang w:eastAsia="en-US"/>
        </w:rPr>
        <w:t>upravičenca</w:t>
      </w:r>
      <w:r w:rsidRPr="008F3C85">
        <w:rPr>
          <w:rFonts w:ascii="Tahoma" w:hAnsi="Tahoma" w:cs="Tahoma"/>
        </w:rPr>
        <w:t xml:space="preserve">, da menico po potrebi domicilira pri katerikoli banki, pri kateri imamo odprt račun.   </w:t>
      </w:r>
    </w:p>
    <w:p w14:paraId="0289C016" w14:textId="77777777" w:rsidR="00AB04EB" w:rsidRPr="008F3C85" w:rsidRDefault="00AB04EB" w:rsidP="0072034D">
      <w:pPr>
        <w:keepLines/>
        <w:widowControl w:val="0"/>
        <w:jc w:val="both"/>
        <w:outlineLvl w:val="0"/>
        <w:rPr>
          <w:rFonts w:ascii="Tahoma" w:hAnsi="Tahoma" w:cs="Tahoma"/>
        </w:rPr>
      </w:pPr>
    </w:p>
    <w:p w14:paraId="799ACE73" w14:textId="77777777" w:rsidR="00AB04EB" w:rsidRPr="008F3C85" w:rsidRDefault="00AB04EB" w:rsidP="0072034D">
      <w:pPr>
        <w:keepLines/>
        <w:widowControl w:val="0"/>
        <w:jc w:val="both"/>
        <w:rPr>
          <w:rFonts w:ascii="Tahoma" w:hAnsi="Tahoma" w:cs="Tahoma"/>
        </w:rPr>
      </w:pPr>
      <w:r w:rsidRPr="008F3C85">
        <w:rPr>
          <w:rFonts w:ascii="Tahoma" w:hAnsi="Tahoma" w:cs="Tahoma"/>
        </w:rPr>
        <w:t>S to menično izjavo</w:t>
      </w:r>
      <w:r w:rsidRPr="008F3C85">
        <w:t xml:space="preserve"> </w:t>
      </w:r>
      <w:r w:rsidRPr="008F3C85">
        <w:rPr>
          <w:rFonts w:ascii="Tahoma" w:hAnsi="Tahoma" w:cs="Tahoma"/>
        </w:rPr>
        <w:t>nepreklicno in brezpogojno pooblaščamo _______________ (navedba banke), da v breme našega transakcijskega računa št. SI56 __________________ unovči predloženo menico najkasneje do ____________ (</w:t>
      </w:r>
      <w:r w:rsidRPr="008F3C85">
        <w:rPr>
          <w:rFonts w:ascii="Tahoma" w:hAnsi="Tahoma" w:cs="Tahoma"/>
          <w:i/>
        </w:rPr>
        <w:t>najkasneje (30) koledarskih dni po preteku veljavnosti okvirnega sporazuma</w:t>
      </w:r>
      <w:r w:rsidRPr="008F3C85">
        <w:rPr>
          <w:rFonts w:ascii="Tahoma" w:hAnsi="Tahoma" w:cs="Tahoma"/>
        </w:rPr>
        <w:t xml:space="preserve">). Pooblaščamo tudi katerokoli banko, pri kateri bi imeli odprt račun, da v breme našega transakcijskega računa unovči predloženo menico. </w:t>
      </w:r>
    </w:p>
    <w:p w14:paraId="42EF1667" w14:textId="77777777" w:rsidR="00AB04EB" w:rsidRPr="008F3C85" w:rsidRDefault="00AB04EB" w:rsidP="0072034D">
      <w:pPr>
        <w:keepLines/>
        <w:widowControl w:val="0"/>
        <w:jc w:val="both"/>
        <w:outlineLvl w:val="0"/>
        <w:rPr>
          <w:rFonts w:ascii="Tahoma" w:hAnsi="Tahoma" w:cs="Tahoma"/>
        </w:rPr>
      </w:pPr>
    </w:p>
    <w:p w14:paraId="693B4B4D" w14:textId="77777777" w:rsidR="00AB04EB" w:rsidRPr="008F3C85" w:rsidRDefault="00AB04EB" w:rsidP="0072034D">
      <w:pPr>
        <w:keepLines/>
        <w:widowControl w:val="0"/>
        <w:jc w:val="both"/>
        <w:outlineLvl w:val="0"/>
        <w:rPr>
          <w:rFonts w:ascii="Tahoma" w:hAnsi="Tahoma" w:cs="Tahoma"/>
        </w:rPr>
      </w:pPr>
      <w:r w:rsidRPr="008F3C85">
        <w:rPr>
          <w:rFonts w:ascii="Tahoma" w:hAnsi="Tahoma" w:cs="Tahoma"/>
        </w:rPr>
        <w:t xml:space="preserve">S podpisom tega pooblastila soglašamo, da </w:t>
      </w:r>
      <w:r w:rsidRPr="008F3C85">
        <w:rPr>
          <w:rFonts w:ascii="Tahoma" w:eastAsia="Calibri" w:hAnsi="Tahoma" w:cs="Tahoma"/>
          <w:lang w:eastAsia="en-US"/>
        </w:rPr>
        <w:t>upravičenec</w:t>
      </w:r>
      <w:r w:rsidRPr="008F3C85">
        <w:rPr>
          <w:rFonts w:ascii="Tahoma" w:hAnsi="Tahoma" w:cs="Tahoma"/>
        </w:rPr>
        <w:t xml:space="preserve"> opravi poizvedbe o številkah transakcijskih računov pri katerikoli banki, finančni organizaciji ali upravljavcu baz podatkov o računih. </w:t>
      </w:r>
    </w:p>
    <w:p w14:paraId="22C4B9AB" w14:textId="77777777" w:rsidR="00AB04EB" w:rsidRPr="008F3C85" w:rsidRDefault="00AB04EB" w:rsidP="0072034D">
      <w:pPr>
        <w:keepLines/>
        <w:widowControl w:val="0"/>
        <w:jc w:val="both"/>
        <w:outlineLvl w:val="0"/>
        <w:rPr>
          <w:rFonts w:ascii="Tahoma" w:hAnsi="Tahoma" w:cs="Tahoma"/>
        </w:rPr>
      </w:pPr>
    </w:p>
    <w:p w14:paraId="70138FCA" w14:textId="77777777" w:rsidR="00AB04EB" w:rsidRPr="008F3C85" w:rsidRDefault="00AB04EB" w:rsidP="0072034D">
      <w:pPr>
        <w:keepLines/>
        <w:widowControl w:val="0"/>
        <w:jc w:val="both"/>
        <w:outlineLvl w:val="0"/>
        <w:rPr>
          <w:rFonts w:ascii="Tahoma" w:hAnsi="Tahoma" w:cs="Tahoma"/>
        </w:rPr>
      </w:pPr>
      <w:r w:rsidRPr="008F3C85">
        <w:rPr>
          <w:rFonts w:ascii="Tahoma" w:hAnsi="Tahoma" w:cs="Tahoma"/>
        </w:rPr>
        <w:t>Zavezujemo se, da tega pooblastila ne bomo preklicali.</w:t>
      </w:r>
    </w:p>
    <w:p w14:paraId="39801AD7" w14:textId="77777777" w:rsidR="00AB04EB" w:rsidRPr="008F3C85" w:rsidRDefault="00AB04EB" w:rsidP="0072034D">
      <w:pPr>
        <w:keepLines/>
        <w:widowControl w:val="0"/>
        <w:jc w:val="both"/>
        <w:outlineLvl w:val="0"/>
        <w:rPr>
          <w:rFonts w:ascii="Tahoma" w:hAnsi="Tahoma" w:cs="Tahoma"/>
        </w:rPr>
      </w:pPr>
    </w:p>
    <w:p w14:paraId="029277A9" w14:textId="77777777" w:rsidR="00AB04EB" w:rsidRPr="008F3C85" w:rsidRDefault="00AB04EB" w:rsidP="0072034D">
      <w:pPr>
        <w:keepLines/>
        <w:widowControl w:val="0"/>
        <w:jc w:val="both"/>
        <w:outlineLvl w:val="0"/>
        <w:rPr>
          <w:rFonts w:ascii="Tahoma" w:hAnsi="Tahoma" w:cs="Tahoma"/>
          <w:u w:val="single"/>
        </w:rPr>
      </w:pPr>
      <w:r w:rsidRPr="008F3C85">
        <w:rPr>
          <w:rFonts w:ascii="Tahoma" w:hAnsi="Tahoma" w:cs="Tahoma"/>
        </w:rPr>
        <w:t>Kraj, datum</w:t>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rPr>
        <w:tab/>
        <w:t>Žig</w:t>
      </w:r>
      <w:r w:rsidRPr="008F3C85">
        <w:rPr>
          <w:rFonts w:ascii="Tahoma" w:hAnsi="Tahoma" w:cs="Tahoma"/>
        </w:rPr>
        <w:tab/>
      </w:r>
      <w:r w:rsidRPr="008F3C85">
        <w:rPr>
          <w:rFonts w:ascii="Tahoma" w:hAnsi="Tahoma" w:cs="Tahoma"/>
        </w:rPr>
        <w:tab/>
      </w:r>
      <w:r w:rsidRPr="008F3C85">
        <w:rPr>
          <w:rFonts w:ascii="Tahoma" w:hAnsi="Tahoma" w:cs="Tahoma"/>
        </w:rPr>
        <w:tab/>
      </w:r>
      <w:r w:rsidRPr="008F3C85">
        <w:rPr>
          <w:rFonts w:ascii="Tahoma" w:hAnsi="Tahoma" w:cs="Tahoma"/>
          <w:u w:val="single"/>
        </w:rPr>
        <w:t xml:space="preserve">Izdajatelj menice: </w:t>
      </w:r>
    </w:p>
    <w:p w14:paraId="480541CC" w14:textId="77777777" w:rsidR="00AB04EB" w:rsidRPr="008F3C85" w:rsidRDefault="00AB04EB" w:rsidP="0072034D">
      <w:pPr>
        <w:keepLines/>
        <w:widowControl w:val="0"/>
        <w:jc w:val="both"/>
        <w:outlineLvl w:val="0"/>
        <w:rPr>
          <w:rFonts w:ascii="Tahoma" w:hAnsi="Tahoma" w:cs="Tahoma"/>
          <w:sz w:val="18"/>
        </w:rPr>
      </w:pPr>
    </w:p>
    <w:p w14:paraId="0CB9F9D2" w14:textId="77777777" w:rsidR="00AB04EB" w:rsidRPr="008F3C85" w:rsidRDefault="00AB04EB" w:rsidP="0072034D">
      <w:pPr>
        <w:keepLines/>
        <w:widowControl w:val="0"/>
        <w:jc w:val="both"/>
        <w:outlineLvl w:val="0"/>
        <w:rPr>
          <w:rFonts w:ascii="Tahoma" w:hAnsi="Tahoma" w:cs="Tahoma"/>
          <w:sz w:val="12"/>
        </w:rPr>
      </w:pPr>
    </w:p>
    <w:p w14:paraId="55B19513" w14:textId="6B2D801B" w:rsidR="00AB04EB" w:rsidRPr="008F3C85" w:rsidRDefault="00AB04EB" w:rsidP="0072034D">
      <w:pPr>
        <w:keepLines/>
        <w:widowControl w:val="0"/>
        <w:rPr>
          <w:rFonts w:ascii="Tahoma" w:hAnsi="Tahoma" w:cs="Tahoma"/>
          <w:i/>
          <w:sz w:val="18"/>
        </w:rPr>
      </w:pPr>
      <w:r w:rsidRPr="008F3C85">
        <w:rPr>
          <w:rFonts w:ascii="Tahoma" w:hAnsi="Tahoma" w:cs="Tahoma"/>
          <w:i/>
          <w:sz w:val="18"/>
        </w:rPr>
        <w:t>Priloga: 1 (ena) bianko menica</w:t>
      </w:r>
      <w:r w:rsidR="00A053D6" w:rsidRPr="008F3C85">
        <w:rPr>
          <w:rFonts w:ascii="Tahoma" w:hAnsi="Tahoma" w:cs="Tahoma"/>
          <w:i/>
          <w:sz w:val="18"/>
        </w:rPr>
        <w:t xml:space="preserve"> </w:t>
      </w:r>
      <w:r w:rsidRPr="008F3C85">
        <w:rPr>
          <w:rFonts w:ascii="Tahoma" w:hAnsi="Tahoma" w:cs="Tahoma"/>
          <w:i/>
          <w:sz w:val="18"/>
        </w:rPr>
        <w:tab/>
      </w:r>
    </w:p>
    <w:p w14:paraId="4B987322" w14:textId="720DC84F" w:rsidR="00A053D6" w:rsidRPr="008F3C85" w:rsidRDefault="00A053D6" w:rsidP="0072034D">
      <w:pPr>
        <w:keepLines/>
        <w:widowControl w:val="0"/>
        <w:rPr>
          <w:rFonts w:ascii="Tahoma" w:hAnsi="Tahoma" w:cs="Tahoma"/>
          <w:i/>
          <w:sz w:val="18"/>
        </w:rPr>
      </w:pPr>
    </w:p>
    <w:p w14:paraId="15CA6188" w14:textId="3FC6B460" w:rsidR="00A053D6" w:rsidRPr="008F3C85" w:rsidRDefault="00A053D6" w:rsidP="0072034D">
      <w:pPr>
        <w:keepLines/>
        <w:widowControl w:val="0"/>
        <w:rPr>
          <w:rFonts w:ascii="Tahoma" w:hAnsi="Tahoma" w:cs="Tahoma"/>
          <w:i/>
          <w:sz w:val="18"/>
        </w:rPr>
      </w:pPr>
    </w:p>
    <w:p w14:paraId="7015B74D" w14:textId="00E154E3" w:rsidR="00A053D6" w:rsidRPr="008F3C85" w:rsidRDefault="00A053D6" w:rsidP="0072034D">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426919C0" w14:textId="3A290B51" w:rsidR="00A053D6" w:rsidRPr="008F3C85" w:rsidRDefault="00A053D6" w:rsidP="0072034D">
      <w:pPr>
        <w:keepLines/>
        <w:widowControl w:val="0"/>
        <w:rPr>
          <w:rFonts w:ascii="Tahoma" w:hAnsi="Tahoma" w:cs="Tahoma"/>
          <w:i/>
          <w:sz w:val="18"/>
        </w:rPr>
      </w:pPr>
    </w:p>
    <w:p w14:paraId="2D85DA70" w14:textId="7CE68598" w:rsidR="00832A7F" w:rsidRPr="008F3C85" w:rsidRDefault="00832A7F" w:rsidP="0072034D">
      <w:pPr>
        <w:keepLines/>
        <w:widowControl w:val="0"/>
        <w:sectPr w:rsidR="00832A7F" w:rsidRPr="008F3C85" w:rsidSect="005854CB">
          <w:headerReference w:type="default" r:id="rId22"/>
          <w:footerReference w:type="default" r:id="rId23"/>
          <w:headerReference w:type="first" r:id="rId24"/>
          <w:footerReference w:type="first" r:id="rId25"/>
          <w:pgSz w:w="11906" w:h="16838" w:code="9"/>
          <w:pgMar w:top="709" w:right="991" w:bottom="1276" w:left="1276" w:header="284" w:footer="567" w:gutter="0"/>
          <w:cols w:space="708"/>
          <w:docGrid w:linePitch="272"/>
        </w:sectPr>
      </w:pPr>
    </w:p>
    <w:tbl>
      <w:tblPr>
        <w:tblW w:w="9688" w:type="dxa"/>
        <w:tblInd w:w="-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B06EF8" w:rsidRPr="008F3C85" w14:paraId="70713167" w14:textId="77777777" w:rsidTr="00812C13">
        <w:tc>
          <w:tcPr>
            <w:tcW w:w="608" w:type="dxa"/>
            <w:tcBorders>
              <w:right w:val="nil"/>
            </w:tcBorders>
          </w:tcPr>
          <w:p w14:paraId="4E9A6367" w14:textId="7AA70C0D" w:rsidR="00B06EF8" w:rsidRPr="008F3C85" w:rsidRDefault="00B06EF8" w:rsidP="0072034D">
            <w:pPr>
              <w:keepLines/>
              <w:widowControl w:val="0"/>
              <w:jc w:val="both"/>
              <w:rPr>
                <w:rFonts w:ascii="Tahoma" w:hAnsi="Tahoma" w:cs="Tahoma"/>
              </w:rPr>
            </w:pPr>
            <w:r w:rsidRPr="008F3C85">
              <w:lastRenderedPageBreak/>
              <w:br w:type="page"/>
            </w:r>
            <w:r w:rsidRPr="008F3C85">
              <w:br w:type="page"/>
            </w:r>
            <w:r w:rsidRPr="008F3C85">
              <w:br w:type="page"/>
            </w:r>
            <w:r w:rsidRPr="008F3C85">
              <w:br w:type="page"/>
            </w:r>
            <w:r w:rsidRPr="008F3C85">
              <w:br w:type="page"/>
            </w:r>
            <w:r w:rsidRPr="008F3C85">
              <w:br w:type="page"/>
            </w:r>
            <w:r w:rsidRPr="008F3C85">
              <w:rPr>
                <w:rFonts w:ascii="Tahoma" w:hAnsi="Tahoma" w:cs="Tahoma"/>
              </w:rPr>
              <w:br w:type="page"/>
            </w:r>
            <w:r w:rsidRPr="008F3C85">
              <w:rPr>
                <w:rFonts w:ascii="Tahoma" w:hAnsi="Tahoma" w:cs="Tahoma"/>
                <w:b/>
              </w:rPr>
              <w:br w:type="page"/>
            </w:r>
            <w:r w:rsidRPr="008F3C85">
              <w:rPr>
                <w:rFonts w:ascii="Tahoma" w:hAnsi="Tahoma" w:cs="Tahoma"/>
              </w:rPr>
              <w:br w:type="page"/>
            </w:r>
          </w:p>
        </w:tc>
        <w:tc>
          <w:tcPr>
            <w:tcW w:w="7654" w:type="dxa"/>
            <w:tcBorders>
              <w:left w:val="nil"/>
            </w:tcBorders>
            <w:vAlign w:val="bottom"/>
          </w:tcPr>
          <w:p w14:paraId="13E453AB" w14:textId="09542360" w:rsidR="00B06EF8" w:rsidRPr="008F3C85" w:rsidRDefault="00702C5C" w:rsidP="0072034D">
            <w:pPr>
              <w:keepLines/>
              <w:widowControl w:val="0"/>
              <w:rPr>
                <w:rFonts w:ascii="Tahoma" w:hAnsi="Tahoma" w:cs="Tahoma"/>
              </w:rPr>
            </w:pPr>
            <w:r w:rsidRPr="008F3C85">
              <w:rPr>
                <w:rFonts w:ascii="Tahoma" w:hAnsi="Tahoma" w:cs="Tahoma"/>
              </w:rPr>
              <w:t>SEZNAM BENCINSKIH SERVISOV IN ČRPALK ZA AVTOPLIN</w:t>
            </w:r>
          </w:p>
        </w:tc>
        <w:tc>
          <w:tcPr>
            <w:tcW w:w="850" w:type="dxa"/>
            <w:tcBorders>
              <w:right w:val="nil"/>
            </w:tcBorders>
          </w:tcPr>
          <w:p w14:paraId="396A7427" w14:textId="77777777" w:rsidR="00B06EF8" w:rsidRPr="008F3C85" w:rsidRDefault="00B06EF8" w:rsidP="0072034D">
            <w:pPr>
              <w:keepLines/>
              <w:widowControl w:val="0"/>
              <w:jc w:val="both"/>
              <w:rPr>
                <w:rFonts w:ascii="Tahoma" w:hAnsi="Tahoma" w:cs="Tahoma"/>
                <w:b/>
              </w:rPr>
            </w:pPr>
            <w:r w:rsidRPr="008F3C85">
              <w:rPr>
                <w:rFonts w:ascii="Tahoma" w:hAnsi="Tahoma" w:cs="Tahoma"/>
                <w:b/>
                <w:i/>
              </w:rPr>
              <w:t xml:space="preserve">Priloga </w:t>
            </w:r>
          </w:p>
        </w:tc>
        <w:tc>
          <w:tcPr>
            <w:tcW w:w="576" w:type="dxa"/>
            <w:tcBorders>
              <w:left w:val="nil"/>
            </w:tcBorders>
          </w:tcPr>
          <w:p w14:paraId="43F6DC60" w14:textId="308AB261" w:rsidR="00B06EF8" w:rsidRPr="008F3C85" w:rsidRDefault="00DF39FB" w:rsidP="0072034D">
            <w:pPr>
              <w:keepLines/>
              <w:widowControl w:val="0"/>
              <w:jc w:val="both"/>
              <w:rPr>
                <w:rFonts w:ascii="Tahoma" w:hAnsi="Tahoma" w:cs="Tahoma"/>
                <w:b/>
                <w:i/>
              </w:rPr>
            </w:pPr>
            <w:r w:rsidRPr="008F3C85">
              <w:rPr>
                <w:rFonts w:ascii="Tahoma" w:hAnsi="Tahoma" w:cs="Tahoma"/>
                <w:b/>
                <w:i/>
              </w:rPr>
              <w:t>9</w:t>
            </w:r>
          </w:p>
        </w:tc>
      </w:tr>
    </w:tbl>
    <w:p w14:paraId="152D9B07" w14:textId="77777777" w:rsidR="00B06EF8" w:rsidRPr="008F3C85" w:rsidRDefault="00B06EF8" w:rsidP="0072034D">
      <w:pPr>
        <w:keepLines/>
        <w:widowControl w:val="0"/>
        <w:jc w:val="both"/>
        <w:rPr>
          <w:rFonts w:ascii="Tahoma" w:hAnsi="Tahoma" w:cs="Tahoma"/>
        </w:rPr>
      </w:pPr>
    </w:p>
    <w:p w14:paraId="679B9C6C" w14:textId="4CF9B26A" w:rsidR="00556FE5" w:rsidRPr="008F3C85" w:rsidRDefault="00EC0D51" w:rsidP="0072034D">
      <w:pPr>
        <w:keepLines/>
        <w:widowControl w:val="0"/>
        <w:tabs>
          <w:tab w:val="left" w:pos="567"/>
          <w:tab w:val="num" w:pos="851"/>
          <w:tab w:val="left" w:pos="993"/>
        </w:tabs>
        <w:jc w:val="both"/>
        <w:rPr>
          <w:rFonts w:ascii="Tahoma" w:hAnsi="Tahoma" w:cs="Tahoma"/>
        </w:rPr>
      </w:pPr>
      <w:r w:rsidRPr="008F3C85">
        <w:rPr>
          <w:rFonts w:ascii="Tahoma" w:hAnsi="Tahoma" w:cs="Tahoma"/>
        </w:rPr>
        <w:t xml:space="preserve">Ponudnik mora </w:t>
      </w:r>
      <w:r w:rsidR="00556FE5" w:rsidRPr="008F3C85">
        <w:rPr>
          <w:rFonts w:ascii="Tahoma" w:hAnsi="Tahoma" w:cs="Tahoma"/>
        </w:rPr>
        <w:t>v skladu z zahtevami razpisne dokumentacije k prilogi priložiti:</w:t>
      </w:r>
    </w:p>
    <w:p w14:paraId="1D07CDD9" w14:textId="3824797C" w:rsidR="002B34D3" w:rsidRPr="008F3C85" w:rsidRDefault="002B34D3" w:rsidP="002C2986">
      <w:pPr>
        <w:keepLines/>
        <w:widowControl w:val="0"/>
        <w:numPr>
          <w:ilvl w:val="0"/>
          <w:numId w:val="12"/>
        </w:numPr>
        <w:jc w:val="both"/>
        <w:rPr>
          <w:rFonts w:ascii="Tahoma" w:hAnsi="Tahoma" w:cs="Tahoma"/>
        </w:rPr>
      </w:pPr>
      <w:r w:rsidRPr="008F3C85">
        <w:rPr>
          <w:rFonts w:ascii="Tahoma" w:hAnsi="Tahoma" w:cs="Tahoma"/>
        </w:rPr>
        <w:t xml:space="preserve">Seznam bencinskih servisov in črpalk za </w:t>
      </w:r>
      <w:proofErr w:type="spellStart"/>
      <w:r w:rsidRPr="008F3C85">
        <w:rPr>
          <w:rFonts w:ascii="Tahoma" w:hAnsi="Tahoma" w:cs="Tahoma"/>
        </w:rPr>
        <w:t>avtoplin</w:t>
      </w:r>
      <w:proofErr w:type="spellEnd"/>
      <w:r w:rsidRPr="008F3C85">
        <w:rPr>
          <w:rFonts w:ascii="Tahoma" w:hAnsi="Tahoma" w:cs="Tahoma"/>
        </w:rPr>
        <w:t xml:space="preserve"> </w:t>
      </w:r>
    </w:p>
    <w:p w14:paraId="74C2314D" w14:textId="77777777" w:rsidR="00556FE5" w:rsidRPr="008F3C85" w:rsidRDefault="00556FE5" w:rsidP="0072034D">
      <w:pPr>
        <w:keepLines/>
        <w:widowControl w:val="0"/>
        <w:tabs>
          <w:tab w:val="left" w:pos="567"/>
          <w:tab w:val="num" w:pos="851"/>
          <w:tab w:val="left" w:pos="993"/>
        </w:tabs>
        <w:jc w:val="both"/>
        <w:rPr>
          <w:rFonts w:ascii="Tahoma" w:hAnsi="Tahoma" w:cs="Tahoma"/>
        </w:rPr>
      </w:pPr>
    </w:p>
    <w:p w14:paraId="58EA4B8F" w14:textId="2AC83AA1" w:rsidR="00556FE5" w:rsidRPr="00B3375D" w:rsidRDefault="00556FE5" w:rsidP="0072034D">
      <w:pPr>
        <w:keepLines/>
        <w:widowControl w:val="0"/>
        <w:tabs>
          <w:tab w:val="left" w:pos="567"/>
          <w:tab w:val="num" w:pos="851"/>
          <w:tab w:val="left" w:pos="993"/>
        </w:tabs>
        <w:jc w:val="both"/>
        <w:rPr>
          <w:rFonts w:ascii="Tahoma" w:hAnsi="Tahoma" w:cs="Tahoma"/>
        </w:rPr>
      </w:pPr>
      <w:r w:rsidRPr="008F3C85">
        <w:rPr>
          <w:rFonts w:ascii="Tahoma" w:hAnsi="Tahoma" w:cs="Tahoma"/>
        </w:rPr>
        <w:t xml:space="preserve">Dokument je potrebno naložiti v </w:t>
      </w:r>
      <w:r w:rsidR="00BA38F2" w:rsidRPr="008F3C85">
        <w:rPr>
          <w:rFonts w:ascii="Tahoma" w:hAnsi="Tahoma" w:cs="Tahoma"/>
          <w:b/>
          <w:sz w:val="18"/>
        </w:rPr>
        <w:t>Razdelek »DOKUMENTI«, del »Ostale priloge«</w:t>
      </w:r>
    </w:p>
    <w:p w14:paraId="121F8B20" w14:textId="19A199F2" w:rsidR="005876A7" w:rsidRPr="00B3375D" w:rsidRDefault="005876A7" w:rsidP="0072034D">
      <w:pPr>
        <w:keepLines/>
        <w:widowControl w:val="0"/>
        <w:tabs>
          <w:tab w:val="left" w:pos="567"/>
          <w:tab w:val="num" w:pos="851"/>
          <w:tab w:val="left" w:pos="993"/>
        </w:tabs>
        <w:jc w:val="both"/>
        <w:rPr>
          <w:rFonts w:ascii="Tahoma" w:hAnsi="Tahoma" w:cs="Tahoma"/>
        </w:rPr>
      </w:pPr>
    </w:p>
    <w:p w14:paraId="6BE697AF" w14:textId="3FCDDFAE" w:rsidR="00B06EF8" w:rsidRPr="00B3375D" w:rsidRDefault="00B06EF8" w:rsidP="0072034D">
      <w:pPr>
        <w:keepLines/>
        <w:widowControl w:val="0"/>
        <w:jc w:val="both"/>
        <w:rPr>
          <w:rFonts w:ascii="Tahoma" w:hAnsi="Tahoma" w:cs="Tahoma"/>
          <w:u w:val="single"/>
        </w:rPr>
      </w:pPr>
    </w:p>
    <w:p w14:paraId="580AE7A8" w14:textId="77777777" w:rsidR="005876A7" w:rsidRPr="00B3375D" w:rsidRDefault="005876A7" w:rsidP="0072034D">
      <w:pPr>
        <w:keepLines/>
        <w:widowControl w:val="0"/>
        <w:jc w:val="both"/>
        <w:rPr>
          <w:rFonts w:ascii="Tahoma" w:hAnsi="Tahoma" w:cs="Tahoma"/>
        </w:rPr>
      </w:pPr>
    </w:p>
    <w:p w14:paraId="4EA4B52F" w14:textId="27D6F35D" w:rsidR="00B06EF8" w:rsidRPr="00B3375D" w:rsidRDefault="00B06EF8" w:rsidP="0072034D">
      <w:pPr>
        <w:keepLines/>
        <w:widowControl w:val="0"/>
        <w:rPr>
          <w:rFonts w:ascii="Tahoma" w:hAnsi="Tahoma" w:cs="Tahoma"/>
          <w:b/>
        </w:rPr>
      </w:pPr>
    </w:p>
    <w:p w14:paraId="0CF78526" w14:textId="77777777" w:rsidR="00B06EF8" w:rsidRPr="00B3375D" w:rsidRDefault="00B06EF8" w:rsidP="0072034D">
      <w:pPr>
        <w:keepLines/>
        <w:widowControl w:val="0"/>
        <w:jc w:val="both"/>
        <w:rPr>
          <w:rFonts w:ascii="Tahoma" w:hAnsi="Tahoma" w:cs="Tahoma"/>
        </w:rPr>
      </w:pPr>
    </w:p>
    <w:p w14:paraId="0EBBC173" w14:textId="77777777" w:rsidR="00B06EF8" w:rsidRPr="00B3375D" w:rsidRDefault="00B06EF8" w:rsidP="0072034D">
      <w:pPr>
        <w:keepLines/>
        <w:widowControl w:val="0"/>
        <w:jc w:val="both"/>
        <w:rPr>
          <w:rFonts w:ascii="Tahoma" w:hAnsi="Tahoma" w:cs="Tahoma"/>
        </w:rPr>
      </w:pPr>
    </w:p>
    <w:p w14:paraId="53F9068F" w14:textId="77777777" w:rsidR="00B06EF8" w:rsidRPr="00B3375D" w:rsidRDefault="00B06EF8" w:rsidP="0072034D">
      <w:pPr>
        <w:keepLines/>
        <w:widowControl w:val="0"/>
        <w:jc w:val="both"/>
        <w:rPr>
          <w:rFonts w:ascii="Tahoma" w:hAnsi="Tahoma" w:cs="Tahoma"/>
        </w:rPr>
      </w:pPr>
    </w:p>
    <w:p w14:paraId="137D751E" w14:textId="77777777" w:rsidR="00B06EF8" w:rsidRPr="00B3375D" w:rsidRDefault="00B06EF8" w:rsidP="0072034D">
      <w:pPr>
        <w:keepLines/>
        <w:widowControl w:val="0"/>
        <w:tabs>
          <w:tab w:val="left" w:pos="284"/>
        </w:tabs>
        <w:jc w:val="both"/>
        <w:rPr>
          <w:rFonts w:ascii="Tahoma" w:hAnsi="Tahoma" w:cs="Tahoma"/>
        </w:rPr>
      </w:pPr>
    </w:p>
    <w:p w14:paraId="635FC88F" w14:textId="7FD1AE15" w:rsidR="00B06EF8" w:rsidRPr="00B3375D" w:rsidRDefault="00B06EF8" w:rsidP="0072034D">
      <w:pPr>
        <w:keepLines/>
        <w:widowControl w:val="0"/>
      </w:pPr>
    </w:p>
    <w:p w14:paraId="0C617CFD" w14:textId="1F00C205" w:rsidR="00EC0D51" w:rsidRPr="00B3375D" w:rsidRDefault="00EC0D51" w:rsidP="0072034D">
      <w:pPr>
        <w:keepLines/>
        <w:widowControl w:val="0"/>
      </w:pPr>
    </w:p>
    <w:sectPr w:rsidR="00EC0D51" w:rsidRPr="00B3375D" w:rsidSect="0043555C">
      <w:headerReference w:type="default" r:id="rId26"/>
      <w:headerReference w:type="first" r:id="rId27"/>
      <w:footerReference w:type="first" r:id="rId28"/>
      <w:pgSz w:w="11906" w:h="16838" w:code="9"/>
      <w:pgMar w:top="709" w:right="1134" w:bottom="1134" w:left="1276" w:header="426"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C60" w14:textId="77777777" w:rsidR="001732D0" w:rsidRDefault="001732D0">
      <w:r>
        <w:separator/>
      </w:r>
    </w:p>
  </w:endnote>
  <w:endnote w:type="continuationSeparator" w:id="0">
    <w:p w14:paraId="06A75198" w14:textId="77777777" w:rsidR="001732D0" w:rsidRDefault="00173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C827" w14:textId="77777777" w:rsidR="00423844" w:rsidRPr="00CF4AE1" w:rsidRDefault="00423844"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4D8D635F" wp14:editId="442A203C">
          <wp:extent cx="3438525" cy="628650"/>
          <wp:effectExtent l="0" t="0" r="9525" b="0"/>
          <wp:docPr id="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0DA7C" w14:textId="77777777" w:rsidR="00423844" w:rsidRPr="00DE0D08" w:rsidRDefault="00423844"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00E6EF2A" wp14:editId="3671BCE8">
          <wp:extent cx="3424555" cy="631825"/>
          <wp:effectExtent l="0" t="0" r="0"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3BFA8D2E" w14:textId="77777777" w:rsidR="00423844" w:rsidRDefault="00423844">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C2A01" w14:textId="77777777" w:rsidR="00423844" w:rsidRDefault="00423844" w:rsidP="00A43EED">
    <w:pPr>
      <w:pStyle w:val="Noga"/>
      <w:ind w:right="-1276"/>
      <w:jc w:val="right"/>
      <w:rPr>
        <w:rFonts w:ascii="Tahoma" w:hAnsi="Tahoma" w:cs="Tahoma"/>
        <w:snapToGrid w:val="0"/>
        <w:sz w:val="16"/>
        <w:szCs w:val="16"/>
      </w:rPr>
    </w:pPr>
  </w:p>
  <w:p w14:paraId="1E444F9E" w14:textId="77777777" w:rsidR="00423844" w:rsidRPr="0013720E" w:rsidRDefault="00423844" w:rsidP="00A43EED">
    <w:pPr>
      <w:pStyle w:val="Noga"/>
      <w:ind w:right="-1276"/>
      <w:jc w:val="right"/>
    </w:pPr>
    <w:r>
      <w:rPr>
        <w:rFonts w:ascii="Tahoma" w:hAnsi="Tahoma" w:cs="Tahoma"/>
        <w:snapToGrid w:val="0"/>
        <w:sz w:val="16"/>
        <w:szCs w:val="16"/>
      </w:rPr>
      <w:tab/>
    </w:r>
    <w:r w:rsidRPr="0013720E">
      <w:rPr>
        <w:noProof/>
      </w:rPr>
      <w:drawing>
        <wp:inline distT="0" distB="0" distL="0" distR="0" wp14:anchorId="00E7096C" wp14:editId="3A6132E0">
          <wp:extent cx="3790315" cy="33020"/>
          <wp:effectExtent l="0" t="0" r="0" b="0"/>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3DAF1F6A" w14:textId="77777777" w:rsidR="00423844" w:rsidRPr="0013720E" w:rsidRDefault="00423844" w:rsidP="00A43EED">
    <w:pPr>
      <w:pStyle w:val="Noga"/>
      <w:tabs>
        <w:tab w:val="clear" w:pos="4536"/>
        <w:tab w:val="clear" w:pos="9072"/>
      </w:tabs>
      <w:ind w:right="-2"/>
      <w:jc w:val="right"/>
    </w:pPr>
  </w:p>
  <w:p w14:paraId="0254F622" w14:textId="09EE0F42" w:rsidR="00423844" w:rsidRDefault="00423844"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682D77">
      <w:rPr>
        <w:noProof/>
        <w:sz w:val="16"/>
        <w:szCs w:val="16"/>
      </w:rPr>
      <w:t>37</w:t>
    </w:r>
    <w:r w:rsidRPr="0013720E">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8731" w14:textId="77777777" w:rsidR="00423844" w:rsidRPr="0059792E" w:rsidRDefault="00423844">
    <w:pPr>
      <w:pStyle w:val="Noga"/>
      <w:rPr>
        <w:sz w:val="20"/>
      </w:rPr>
    </w:pPr>
  </w:p>
  <w:p w14:paraId="24701A53" w14:textId="77777777" w:rsidR="00423844" w:rsidRDefault="00423844"/>
  <w:p w14:paraId="7BAEAC7A" w14:textId="77777777" w:rsidR="00423844" w:rsidRDefault="00423844"/>
  <w:p w14:paraId="771BCBB6" w14:textId="77777777" w:rsidR="00423844" w:rsidRDefault="0042384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A4881" w14:textId="77777777" w:rsidR="00423844" w:rsidRDefault="00423844" w:rsidP="002E6DA4">
    <w:pPr>
      <w:pStyle w:val="Noga"/>
      <w:jc w:val="right"/>
      <w:rPr>
        <w:rFonts w:ascii="Tahoma" w:hAnsi="Tahoma" w:cs="Tahoma"/>
        <w:snapToGrid w:val="0"/>
        <w:sz w:val="18"/>
        <w:szCs w:val="18"/>
      </w:rPr>
    </w:pPr>
  </w:p>
  <w:p w14:paraId="4B2C4851" w14:textId="77777777" w:rsidR="00423844" w:rsidRDefault="00423844">
    <w:r>
      <w:rPr>
        <w:rFonts w:ascii="Tahoma" w:hAnsi="Tahoma" w:cs="Tahoma"/>
        <w:snapToGrid w:val="0"/>
        <w:sz w:val="16"/>
        <w:szCs w:val="16"/>
      </w:rPr>
      <w:tab/>
      <w:t>LPT-1</w:t>
    </w:r>
    <w:r w:rsidRPr="00782F3F">
      <w:rPr>
        <w:rFonts w:ascii="Tahoma" w:hAnsi="Tahoma" w:cs="Tahoma"/>
        <w:sz w:val="22"/>
        <w:szCs w:val="22"/>
      </w:rPr>
      <w:t xml:space="preserve">poslovni prostor za dejavnost priprave in razdeljevanje hrane ter strežbe pijač v poslovno servisnem objektu javnega podjetja vodovod - kanalizacija </w:t>
    </w:r>
    <w:proofErr w:type="spellStart"/>
    <w:r w:rsidRPr="00782F3F">
      <w:rPr>
        <w:rFonts w:ascii="Tahoma" w:hAnsi="Tahoma" w:cs="Tahoma"/>
        <w:sz w:val="22"/>
        <w:szCs w:val="22"/>
      </w:rPr>
      <w:t>d.o.o</w:t>
    </w:r>
    <w:proofErr w:type="spellEnd"/>
    <w:r w:rsidRPr="00782F3F">
      <w:rPr>
        <w:rFonts w:ascii="Tahoma" w:hAnsi="Tahoma" w:cs="Tahoma"/>
        <w:sz w:val="22"/>
        <w:szCs w:val="22"/>
      </w:rPr>
      <w:t>.,</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7CDF21E4" w14:textId="3FDDCCEE" w:rsidR="00423844" w:rsidRPr="00407848" w:rsidRDefault="00423844"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130</w:t>
    </w:r>
    <w:r w:rsidRPr="00407848">
      <w:rPr>
        <w:rStyle w:val="tevilkastrani"/>
        <w:rFonts w:ascii="Tahoma" w:hAnsi="Tahoma" w:cs="Tahoma"/>
        <w:sz w:val="16"/>
        <w:szCs w:val="16"/>
      </w:rPr>
      <w:fldChar w:fldCharType="end"/>
    </w:r>
  </w:p>
  <w:p w14:paraId="17241933" w14:textId="77777777" w:rsidR="00423844" w:rsidRPr="00407848" w:rsidRDefault="00423844" w:rsidP="002E6DA4">
    <w:pPr>
      <w:pStyle w:val="Noga"/>
      <w:jc w:val="center"/>
      <w:rPr>
        <w:rStyle w:val="tevilkastrani"/>
        <w:rFonts w:ascii="Tahoma" w:hAnsi="Tahoma" w:cs="Tahoma"/>
        <w:sz w:val="16"/>
        <w:szCs w:val="16"/>
      </w:rPr>
    </w:pPr>
  </w:p>
  <w:p w14:paraId="5EE76642" w14:textId="77777777" w:rsidR="00423844" w:rsidRPr="00407848" w:rsidRDefault="00423844" w:rsidP="002E6DA4">
    <w:pPr>
      <w:jc w:val="center"/>
      <w:rPr>
        <w:rFonts w:ascii="Tahoma" w:hAnsi="Tahoma" w:cs="Tahoma"/>
        <w:snapToGrid w:val="0"/>
        <w:sz w:val="16"/>
        <w:szCs w:val="16"/>
      </w:rPr>
    </w:pPr>
  </w:p>
  <w:p w14:paraId="6E4ADCAC" w14:textId="77777777" w:rsidR="00423844" w:rsidRPr="00102BE1" w:rsidRDefault="00423844">
    <w:pPr>
      <w:pStyle w:val="Noga"/>
      <w:rPr>
        <w:sz w:val="18"/>
        <w:szCs w:val="18"/>
      </w:rPr>
    </w:pPr>
  </w:p>
  <w:p w14:paraId="4900A580" w14:textId="77777777" w:rsidR="00423844" w:rsidRDefault="004238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495AA" w14:textId="77777777" w:rsidR="001732D0" w:rsidRDefault="001732D0"/>
  </w:footnote>
  <w:footnote w:type="continuationSeparator" w:id="0">
    <w:p w14:paraId="43BF9686" w14:textId="77777777" w:rsidR="001732D0" w:rsidRDefault="00173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A77AF" w14:textId="72B73532" w:rsidR="00423844" w:rsidRPr="00A9387B" w:rsidRDefault="00423844" w:rsidP="00576B06">
    <w:pPr>
      <w:spacing w:after="120"/>
      <w:ind w:right="-991"/>
      <w:jc w:val="right"/>
      <w:rPr>
        <w:rFonts w:ascii="Tahoma" w:hAnsi="Tahoma" w:cs="Tahoma"/>
        <w:b/>
        <w:iCs/>
      </w:rPr>
    </w:pPr>
    <w:r>
      <w:rPr>
        <w:noProof/>
      </w:rPr>
      <w:drawing>
        <wp:inline distT="0" distB="0" distL="0" distR="0" wp14:anchorId="7980A9C9" wp14:editId="57FE7BA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4CE5335" w14:textId="77777777" w:rsidR="00423844" w:rsidRDefault="00423844">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D0DB" w14:textId="77777777" w:rsidR="00423844" w:rsidRPr="00001A3E" w:rsidRDefault="00423844" w:rsidP="00CD1524">
    <w:pPr>
      <w:pStyle w:val="Glava"/>
      <w:tabs>
        <w:tab w:val="clear" w:pos="4536"/>
        <w:tab w:val="clear" w:pos="9072"/>
      </w:tabs>
      <w:spacing w:after="120"/>
      <w:jc w:val="right"/>
      <w:rPr>
        <w:sz w:val="20"/>
      </w:rPr>
    </w:pPr>
    <w:r>
      <w:rPr>
        <w:noProof/>
      </w:rPr>
      <w:drawing>
        <wp:inline distT="0" distB="0" distL="0" distR="0" wp14:anchorId="50E0C8B2" wp14:editId="5A8023B6">
          <wp:extent cx="4048125" cy="2019935"/>
          <wp:effectExtent l="0" t="0" r="0" b="0"/>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E90C" w14:textId="77777777" w:rsidR="00423844" w:rsidRDefault="00423844" w:rsidP="002D5C5A">
    <w:pPr>
      <w:spacing w:after="120"/>
      <w:ind w:right="-2"/>
      <w:jc w:val="center"/>
    </w:pPr>
    <w:r>
      <w:rPr>
        <w:noProof/>
      </w:rPr>
      <w:drawing>
        <wp:inline distT="0" distB="0" distL="0" distR="0" wp14:anchorId="0FE2FE1B" wp14:editId="123B1D7D">
          <wp:extent cx="831215" cy="615315"/>
          <wp:effectExtent l="0" t="0" r="0"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7DE34" w14:textId="77777777" w:rsidR="00423844" w:rsidRPr="00001A3E" w:rsidRDefault="00423844" w:rsidP="00267A10">
    <w:pPr>
      <w:pStyle w:val="Glava"/>
      <w:tabs>
        <w:tab w:val="clear" w:pos="4536"/>
        <w:tab w:val="clear" w:pos="9072"/>
      </w:tabs>
      <w:spacing w:after="120"/>
      <w:jc w:val="center"/>
      <w:rPr>
        <w:sz w:val="20"/>
      </w:rPr>
    </w:pPr>
    <w:r>
      <w:rPr>
        <w:noProof/>
      </w:rPr>
      <w:drawing>
        <wp:inline distT="0" distB="0" distL="0" distR="0" wp14:anchorId="3DE98F85" wp14:editId="4433C5F2">
          <wp:extent cx="831215" cy="615315"/>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56044E66" w14:textId="77777777" w:rsidR="00423844" w:rsidRDefault="00423844"/>
  <w:p w14:paraId="7E409344" w14:textId="77777777" w:rsidR="00423844" w:rsidRDefault="00423844"/>
  <w:p w14:paraId="0E5E8D58" w14:textId="77777777" w:rsidR="00423844" w:rsidRDefault="0042384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D5D88" w14:textId="77777777" w:rsidR="00423844" w:rsidRDefault="00423844" w:rsidP="00A43EED">
    <w:pPr>
      <w:spacing w:after="120"/>
      <w:jc w:val="center"/>
    </w:pPr>
    <w:r>
      <w:rPr>
        <w:noProof/>
      </w:rPr>
      <w:drawing>
        <wp:inline distT="0" distB="0" distL="0" distR="0" wp14:anchorId="1D9D2709" wp14:editId="30EF5053">
          <wp:extent cx="831215" cy="615315"/>
          <wp:effectExtent l="0" t="0" r="0"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89A1F72" w14:textId="77777777" w:rsidR="00423844" w:rsidRPr="0043555C" w:rsidRDefault="00423844">
    <w:pPr>
      <w:rPr>
        <w:sz w:val="1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72D1" w14:textId="77777777" w:rsidR="00423844" w:rsidRDefault="00423844" w:rsidP="00CD1524">
    <w:pPr>
      <w:pStyle w:val="Glava"/>
      <w:spacing w:after="120"/>
      <w:jc w:val="center"/>
    </w:pPr>
    <w:r>
      <w:rPr>
        <w:noProof/>
      </w:rPr>
      <w:drawing>
        <wp:inline distT="0" distB="0" distL="0" distR="0" wp14:anchorId="67E941A3" wp14:editId="7A8800F9">
          <wp:extent cx="831215" cy="615315"/>
          <wp:effectExtent l="0" t="0" r="0" b="0"/>
          <wp:docPr id="12" name="Slika 1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6A72AD71" w14:textId="77777777" w:rsidR="00423844" w:rsidRPr="00001A3E" w:rsidRDefault="00423844" w:rsidP="00CD1524">
    <w:pPr>
      <w:pStyle w:val="Glava"/>
      <w:spacing w:after="120"/>
      <w:jc w:val="center"/>
      <w:rPr>
        <w:sz w:val="20"/>
      </w:rPr>
    </w:pPr>
  </w:p>
  <w:p w14:paraId="4C74A902" w14:textId="77777777" w:rsidR="00423844" w:rsidRDefault="004238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49622A6"/>
    <w:multiLevelType w:val="hybridMultilevel"/>
    <w:tmpl w:val="E552FEB8"/>
    <w:lvl w:ilvl="0" w:tplc="0424000F">
      <w:start w:val="1"/>
      <w:numFmt w:val="decimal"/>
      <w:lvlText w:val="%1."/>
      <w:lvlJc w:val="left"/>
      <w:pPr>
        <w:tabs>
          <w:tab w:val="num" w:pos="720"/>
        </w:tabs>
        <w:ind w:left="720" w:hanging="360"/>
      </w:pPr>
    </w:lvl>
    <w:lvl w:ilvl="1" w:tplc="87D8019E">
      <w:numFmt w:val="bullet"/>
      <w:lvlText w:val="-"/>
      <w:lvlJc w:val="left"/>
      <w:pPr>
        <w:tabs>
          <w:tab w:val="num" w:pos="1440"/>
        </w:tabs>
        <w:ind w:left="1440" w:hanging="360"/>
      </w:pPr>
      <w:rPr>
        <w:rFonts w:ascii="Tahoma" w:eastAsia="Times New Roman" w:hAnsi="Tahoma" w:cs="Tahoma"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8C1738B"/>
    <w:multiLevelType w:val="hybridMultilevel"/>
    <w:tmpl w:val="E760F8AC"/>
    <w:lvl w:ilvl="0" w:tplc="CBE497B0">
      <w:start w:val="1"/>
      <w:numFmt w:val="bullet"/>
      <w:lvlText w:val=""/>
      <w:lvlJc w:val="left"/>
      <w:pPr>
        <w:ind w:left="360" w:hanging="360"/>
      </w:pPr>
      <w:rPr>
        <w:rFonts w:ascii="Symbol" w:hAnsi="Symbo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C97369"/>
    <w:multiLevelType w:val="hybridMultilevel"/>
    <w:tmpl w:val="7E6C6BF6"/>
    <w:lvl w:ilvl="0" w:tplc="B84A6928">
      <w:start w:val="1"/>
      <w:numFmt w:val="decimal"/>
      <w:lvlText w:val="5.%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1A77486"/>
    <w:multiLevelType w:val="hybridMultilevel"/>
    <w:tmpl w:val="34226FE2"/>
    <w:lvl w:ilvl="0" w:tplc="0F86E1C0">
      <w:start w:val="1"/>
      <w:numFmt w:val="bullet"/>
      <w:lvlText w:val=""/>
      <w:lvlJc w:val="center"/>
      <w:pPr>
        <w:ind w:left="1287" w:hanging="360"/>
      </w:pPr>
      <w:rPr>
        <w:rFonts w:ascii="Symbol" w:hAnsi="Symbol" w:hint="default"/>
        <w:spacing w:val="0"/>
        <w:position w:val="0"/>
      </w:rPr>
    </w:lvl>
    <w:lvl w:ilvl="1" w:tplc="000A01E6">
      <w:numFmt w:val="bullet"/>
      <w:lvlText w:val="•"/>
      <w:lvlJc w:val="left"/>
      <w:pPr>
        <w:ind w:left="2367" w:hanging="720"/>
      </w:pPr>
      <w:rPr>
        <w:rFonts w:ascii="Tahoma" w:eastAsia="Times New Roman" w:hAnsi="Tahoma" w:cs="Tahoma"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19" w15:restartNumberingAfterBreak="0">
    <w:nsid w:val="12E20CAF"/>
    <w:multiLevelType w:val="multilevel"/>
    <w:tmpl w:val="38F2E330"/>
    <w:lvl w:ilvl="0">
      <w:start w:val="1"/>
      <w:numFmt w:val="decimal"/>
      <w:lvlText w:val="%1."/>
      <w:lvlJc w:val="left"/>
      <w:pPr>
        <w:ind w:left="360" w:hanging="36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17EA250C"/>
    <w:multiLevelType w:val="hybridMultilevel"/>
    <w:tmpl w:val="7AF6C83E"/>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B59509F"/>
    <w:multiLevelType w:val="hybridMultilevel"/>
    <w:tmpl w:val="6F28CB38"/>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1C435A2F"/>
    <w:multiLevelType w:val="hybridMultilevel"/>
    <w:tmpl w:val="5DBC73F0"/>
    <w:lvl w:ilvl="0" w:tplc="346684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1E0D0CAF"/>
    <w:multiLevelType w:val="hybridMultilevel"/>
    <w:tmpl w:val="6B9A68F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F1F2EFA"/>
    <w:multiLevelType w:val="hybridMultilevel"/>
    <w:tmpl w:val="6B3657B0"/>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0"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3094303"/>
    <w:multiLevelType w:val="hybridMultilevel"/>
    <w:tmpl w:val="09D8FC48"/>
    <w:lvl w:ilvl="0" w:tplc="9D8C90F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2BF46766"/>
    <w:multiLevelType w:val="hybridMultilevel"/>
    <w:tmpl w:val="3B8AA8D0"/>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2BF479D4"/>
    <w:multiLevelType w:val="multilevel"/>
    <w:tmpl w:val="6C161756"/>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2EB2295E"/>
    <w:multiLevelType w:val="hybridMultilevel"/>
    <w:tmpl w:val="C436FEE6"/>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16E0422"/>
    <w:multiLevelType w:val="hybridMultilevel"/>
    <w:tmpl w:val="8348CCC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3" w15:restartNumberingAfterBreak="0">
    <w:nsid w:val="325E7823"/>
    <w:multiLevelType w:val="hybridMultilevel"/>
    <w:tmpl w:val="238062D6"/>
    <w:lvl w:ilvl="0" w:tplc="BB1C97F6">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4" w15:restartNumberingAfterBreak="0">
    <w:nsid w:val="32E11BD8"/>
    <w:multiLevelType w:val="hybridMultilevel"/>
    <w:tmpl w:val="CA7812E6"/>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B2B1913"/>
    <w:multiLevelType w:val="hybridMultilevel"/>
    <w:tmpl w:val="8E62BB2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79B0E6C"/>
    <w:multiLevelType w:val="hybridMultilevel"/>
    <w:tmpl w:val="DD4432C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3AA2FE6"/>
    <w:multiLevelType w:val="hybridMultilevel"/>
    <w:tmpl w:val="B31CDC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6ED35F23"/>
    <w:multiLevelType w:val="hybridMultilevel"/>
    <w:tmpl w:val="82044802"/>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FA67640"/>
    <w:multiLevelType w:val="hybridMultilevel"/>
    <w:tmpl w:val="382C7CA6"/>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2" w15:restartNumberingAfterBreak="0">
    <w:nsid w:val="71E351C7"/>
    <w:multiLevelType w:val="hybridMultilevel"/>
    <w:tmpl w:val="7084FA7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3" w15:restartNumberingAfterBreak="0">
    <w:nsid w:val="73777120"/>
    <w:multiLevelType w:val="hybridMultilevel"/>
    <w:tmpl w:val="66CE62D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DBA0F22"/>
    <w:multiLevelType w:val="hybridMultilevel"/>
    <w:tmpl w:val="96B0713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E624FB6"/>
    <w:multiLevelType w:val="hybridMultilevel"/>
    <w:tmpl w:val="3B8AA8D0"/>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7"/>
  </w:num>
  <w:num w:numId="2">
    <w:abstractNumId w:val="29"/>
  </w:num>
  <w:num w:numId="3">
    <w:abstractNumId w:val="38"/>
  </w:num>
  <w:num w:numId="4">
    <w:abstractNumId w:val="37"/>
  </w:num>
  <w:num w:numId="5">
    <w:abstractNumId w:val="46"/>
  </w:num>
  <w:num w:numId="6">
    <w:abstractNumId w:val="61"/>
  </w:num>
  <w:num w:numId="7">
    <w:abstractNumId w:val="9"/>
  </w:num>
  <w:num w:numId="8">
    <w:abstractNumId w:val="45"/>
  </w:num>
  <w:num w:numId="9">
    <w:abstractNumId w:val="58"/>
  </w:num>
  <w:num w:numId="10">
    <w:abstractNumId w:val="13"/>
  </w:num>
  <w:num w:numId="11">
    <w:abstractNumId w:val="65"/>
  </w:num>
  <w:num w:numId="12">
    <w:abstractNumId w:val="36"/>
  </w:num>
  <w:num w:numId="13">
    <w:abstractNumId w:val="31"/>
  </w:num>
  <w:num w:numId="14">
    <w:abstractNumId w:val="49"/>
  </w:num>
  <w:num w:numId="15">
    <w:abstractNumId w:val="34"/>
  </w:num>
  <w:num w:numId="16">
    <w:abstractNumId w:val="21"/>
  </w:num>
  <w:num w:numId="17">
    <w:abstractNumId w:val="16"/>
  </w:num>
  <w:num w:numId="18">
    <w:abstractNumId w:val="22"/>
  </w:num>
  <w:num w:numId="19">
    <w:abstractNumId w:val="48"/>
  </w:num>
  <w:num w:numId="20">
    <w:abstractNumId w:val="44"/>
  </w:num>
  <w:num w:numId="21">
    <w:abstractNumId w:val="12"/>
  </w:num>
  <w:num w:numId="22">
    <w:abstractNumId w:val="35"/>
  </w:num>
  <w:num w:numId="23">
    <w:abstractNumId w:val="32"/>
  </w:num>
  <w:num w:numId="24">
    <w:abstractNumId w:val="19"/>
  </w:num>
  <w:num w:numId="25">
    <w:abstractNumId w:val="43"/>
  </w:num>
  <w:num w:numId="26">
    <w:abstractNumId w:val="54"/>
  </w:num>
  <w:num w:numId="27">
    <w:abstractNumId w:val="67"/>
  </w:num>
  <w:num w:numId="28">
    <w:abstractNumId w:val="26"/>
  </w:num>
  <w:num w:numId="29">
    <w:abstractNumId w:val="62"/>
  </w:num>
  <w:num w:numId="30">
    <w:abstractNumId w:val="50"/>
  </w:num>
  <w:num w:numId="31">
    <w:abstractNumId w:val="52"/>
  </w:num>
  <w:num w:numId="32">
    <w:abstractNumId w:val="23"/>
  </w:num>
  <w:num w:numId="33">
    <w:abstractNumId w:val="53"/>
  </w:num>
  <w:num w:numId="34">
    <w:abstractNumId w:val="11"/>
  </w:num>
  <w:num w:numId="35">
    <w:abstractNumId w:val="28"/>
  </w:num>
  <w:num w:numId="36">
    <w:abstractNumId w:val="41"/>
  </w:num>
  <w:num w:numId="37">
    <w:abstractNumId w:val="42"/>
  </w:num>
  <w:num w:numId="38">
    <w:abstractNumId w:val="66"/>
  </w:num>
  <w:num w:numId="39">
    <w:abstractNumId w:val="18"/>
  </w:num>
  <w:num w:numId="40">
    <w:abstractNumId w:val="56"/>
  </w:num>
  <w:num w:numId="41">
    <w:abstractNumId w:val="24"/>
  </w:num>
  <w:num w:numId="42">
    <w:abstractNumId w:val="51"/>
  </w:num>
  <w:num w:numId="43">
    <w:abstractNumId w:val="64"/>
  </w:num>
  <w:num w:numId="44">
    <w:abstractNumId w:val="30"/>
  </w:num>
  <w:num w:numId="45">
    <w:abstractNumId w:val="15"/>
  </w:num>
  <w:num w:numId="46">
    <w:abstractNumId w:val="57"/>
  </w:num>
  <w:num w:numId="47">
    <w:abstractNumId w:val="63"/>
  </w:num>
  <w:num w:numId="48">
    <w:abstractNumId w:val="27"/>
  </w:num>
  <w:num w:numId="49">
    <w:abstractNumId w:val="33"/>
  </w:num>
  <w:num w:numId="50">
    <w:abstractNumId w:val="39"/>
  </w:num>
  <w:num w:numId="51">
    <w:abstractNumId w:val="20"/>
  </w:num>
  <w:num w:numId="52">
    <w:abstractNumId w:val="10"/>
  </w:num>
  <w:num w:numId="53">
    <w:abstractNumId w:val="40"/>
  </w:num>
  <w:num w:numId="54">
    <w:abstractNumId w:val="59"/>
  </w:num>
  <w:num w:numId="55">
    <w:abstractNumId w:val="14"/>
  </w:num>
  <w:num w:numId="56">
    <w:abstractNumId w:val="55"/>
  </w:num>
  <w:num w:numId="57">
    <w:abstractNumId w:val="60"/>
  </w:num>
  <w:num w:numId="58">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84F"/>
    <w:rsid w:val="00000A76"/>
    <w:rsid w:val="00001452"/>
    <w:rsid w:val="00001A3E"/>
    <w:rsid w:val="00002BAA"/>
    <w:rsid w:val="00002EFB"/>
    <w:rsid w:val="0000326E"/>
    <w:rsid w:val="000036FC"/>
    <w:rsid w:val="00003E01"/>
    <w:rsid w:val="000049A8"/>
    <w:rsid w:val="00004FD3"/>
    <w:rsid w:val="00004FD8"/>
    <w:rsid w:val="00007190"/>
    <w:rsid w:val="00007C20"/>
    <w:rsid w:val="00010A28"/>
    <w:rsid w:val="00010DAD"/>
    <w:rsid w:val="0001153E"/>
    <w:rsid w:val="00011E98"/>
    <w:rsid w:val="000129E9"/>
    <w:rsid w:val="000131F5"/>
    <w:rsid w:val="000133C1"/>
    <w:rsid w:val="00013513"/>
    <w:rsid w:val="000145A5"/>
    <w:rsid w:val="000154B1"/>
    <w:rsid w:val="000155F8"/>
    <w:rsid w:val="00015BBE"/>
    <w:rsid w:val="00015E4F"/>
    <w:rsid w:val="000165B3"/>
    <w:rsid w:val="00016CDE"/>
    <w:rsid w:val="00017AB4"/>
    <w:rsid w:val="000201EA"/>
    <w:rsid w:val="0002142C"/>
    <w:rsid w:val="0002284B"/>
    <w:rsid w:val="00023652"/>
    <w:rsid w:val="00023758"/>
    <w:rsid w:val="00023B4C"/>
    <w:rsid w:val="00027A1D"/>
    <w:rsid w:val="00030866"/>
    <w:rsid w:val="0003242B"/>
    <w:rsid w:val="0003244D"/>
    <w:rsid w:val="00032DDB"/>
    <w:rsid w:val="000352A1"/>
    <w:rsid w:val="00036AF2"/>
    <w:rsid w:val="00037103"/>
    <w:rsid w:val="00037259"/>
    <w:rsid w:val="000377D1"/>
    <w:rsid w:val="00037AB0"/>
    <w:rsid w:val="00042051"/>
    <w:rsid w:val="0004272F"/>
    <w:rsid w:val="00043302"/>
    <w:rsid w:val="00043940"/>
    <w:rsid w:val="0004407F"/>
    <w:rsid w:val="000457D6"/>
    <w:rsid w:val="0004599E"/>
    <w:rsid w:val="00045C37"/>
    <w:rsid w:val="00045E2C"/>
    <w:rsid w:val="00046F7F"/>
    <w:rsid w:val="000474B2"/>
    <w:rsid w:val="000478FE"/>
    <w:rsid w:val="00050715"/>
    <w:rsid w:val="000509C4"/>
    <w:rsid w:val="0005108A"/>
    <w:rsid w:val="000514D8"/>
    <w:rsid w:val="00051E9C"/>
    <w:rsid w:val="00052145"/>
    <w:rsid w:val="00052408"/>
    <w:rsid w:val="0005276B"/>
    <w:rsid w:val="00052CD8"/>
    <w:rsid w:val="000531D4"/>
    <w:rsid w:val="00053EA0"/>
    <w:rsid w:val="00054771"/>
    <w:rsid w:val="00056374"/>
    <w:rsid w:val="00056E07"/>
    <w:rsid w:val="00057270"/>
    <w:rsid w:val="000577ED"/>
    <w:rsid w:val="00057B11"/>
    <w:rsid w:val="000611F7"/>
    <w:rsid w:val="00061399"/>
    <w:rsid w:val="000614DC"/>
    <w:rsid w:val="00062398"/>
    <w:rsid w:val="00063115"/>
    <w:rsid w:val="00063F95"/>
    <w:rsid w:val="00064535"/>
    <w:rsid w:val="00064DA6"/>
    <w:rsid w:val="00065A16"/>
    <w:rsid w:val="00066D21"/>
    <w:rsid w:val="00070ACA"/>
    <w:rsid w:val="00071F91"/>
    <w:rsid w:val="00072712"/>
    <w:rsid w:val="00072821"/>
    <w:rsid w:val="00072861"/>
    <w:rsid w:val="0007392D"/>
    <w:rsid w:val="00073BA6"/>
    <w:rsid w:val="00075A5E"/>
    <w:rsid w:val="00076614"/>
    <w:rsid w:val="00076A62"/>
    <w:rsid w:val="00076B7E"/>
    <w:rsid w:val="00077C17"/>
    <w:rsid w:val="00080262"/>
    <w:rsid w:val="00081CAC"/>
    <w:rsid w:val="000822AE"/>
    <w:rsid w:val="00083BE8"/>
    <w:rsid w:val="00085633"/>
    <w:rsid w:val="0008576B"/>
    <w:rsid w:val="00085A0F"/>
    <w:rsid w:val="00086947"/>
    <w:rsid w:val="0008700A"/>
    <w:rsid w:val="00087D1D"/>
    <w:rsid w:val="00091696"/>
    <w:rsid w:val="00091969"/>
    <w:rsid w:val="0009313B"/>
    <w:rsid w:val="000946E7"/>
    <w:rsid w:val="00094E7D"/>
    <w:rsid w:val="00094E83"/>
    <w:rsid w:val="00095340"/>
    <w:rsid w:val="00096C22"/>
    <w:rsid w:val="00096D9D"/>
    <w:rsid w:val="000974DA"/>
    <w:rsid w:val="00097A55"/>
    <w:rsid w:val="000A076D"/>
    <w:rsid w:val="000A0DCF"/>
    <w:rsid w:val="000A2605"/>
    <w:rsid w:val="000A3249"/>
    <w:rsid w:val="000A64E0"/>
    <w:rsid w:val="000A6DB4"/>
    <w:rsid w:val="000A6E22"/>
    <w:rsid w:val="000A790A"/>
    <w:rsid w:val="000A7B70"/>
    <w:rsid w:val="000A7CA1"/>
    <w:rsid w:val="000B0B4C"/>
    <w:rsid w:val="000B0DB6"/>
    <w:rsid w:val="000B1581"/>
    <w:rsid w:val="000B2B5E"/>
    <w:rsid w:val="000B5568"/>
    <w:rsid w:val="000B59CE"/>
    <w:rsid w:val="000B5C6E"/>
    <w:rsid w:val="000B6BB1"/>
    <w:rsid w:val="000C0FD2"/>
    <w:rsid w:val="000C1F50"/>
    <w:rsid w:val="000C2F1E"/>
    <w:rsid w:val="000C3CC6"/>
    <w:rsid w:val="000C5577"/>
    <w:rsid w:val="000C58F1"/>
    <w:rsid w:val="000C66AC"/>
    <w:rsid w:val="000C68FC"/>
    <w:rsid w:val="000C6C0A"/>
    <w:rsid w:val="000D0D1F"/>
    <w:rsid w:val="000D1401"/>
    <w:rsid w:val="000D1988"/>
    <w:rsid w:val="000D55CA"/>
    <w:rsid w:val="000D5B40"/>
    <w:rsid w:val="000D5DF5"/>
    <w:rsid w:val="000D6653"/>
    <w:rsid w:val="000D6A08"/>
    <w:rsid w:val="000D7E09"/>
    <w:rsid w:val="000E00E9"/>
    <w:rsid w:val="000E0371"/>
    <w:rsid w:val="000E1066"/>
    <w:rsid w:val="000E1C4B"/>
    <w:rsid w:val="000E2191"/>
    <w:rsid w:val="000E2710"/>
    <w:rsid w:val="000E2A4F"/>
    <w:rsid w:val="000E2CE9"/>
    <w:rsid w:val="000E4A63"/>
    <w:rsid w:val="000E5F13"/>
    <w:rsid w:val="000E6613"/>
    <w:rsid w:val="000E67C0"/>
    <w:rsid w:val="000E7171"/>
    <w:rsid w:val="000E72AB"/>
    <w:rsid w:val="000E7388"/>
    <w:rsid w:val="000E75EC"/>
    <w:rsid w:val="000F0259"/>
    <w:rsid w:val="000F02A7"/>
    <w:rsid w:val="000F0D50"/>
    <w:rsid w:val="000F0D5A"/>
    <w:rsid w:val="000F0FF6"/>
    <w:rsid w:val="000F16C8"/>
    <w:rsid w:val="000F1D92"/>
    <w:rsid w:val="000F23F7"/>
    <w:rsid w:val="000F3CA0"/>
    <w:rsid w:val="000F522B"/>
    <w:rsid w:val="000F52D1"/>
    <w:rsid w:val="000F5AE8"/>
    <w:rsid w:val="000F5EC6"/>
    <w:rsid w:val="000F6570"/>
    <w:rsid w:val="000F6BD3"/>
    <w:rsid w:val="00101B2D"/>
    <w:rsid w:val="00101BBD"/>
    <w:rsid w:val="001028B4"/>
    <w:rsid w:val="00102BE1"/>
    <w:rsid w:val="00102C5F"/>
    <w:rsid w:val="0010307D"/>
    <w:rsid w:val="0010312E"/>
    <w:rsid w:val="00103489"/>
    <w:rsid w:val="00104E2A"/>
    <w:rsid w:val="001060E9"/>
    <w:rsid w:val="0010683B"/>
    <w:rsid w:val="00110898"/>
    <w:rsid w:val="00110BE2"/>
    <w:rsid w:val="00111DEB"/>
    <w:rsid w:val="00112CD5"/>
    <w:rsid w:val="00113044"/>
    <w:rsid w:val="0011388A"/>
    <w:rsid w:val="00113F65"/>
    <w:rsid w:val="00114626"/>
    <w:rsid w:val="00115167"/>
    <w:rsid w:val="00115472"/>
    <w:rsid w:val="00115CF1"/>
    <w:rsid w:val="00116520"/>
    <w:rsid w:val="00120500"/>
    <w:rsid w:val="00123A3A"/>
    <w:rsid w:val="00123B12"/>
    <w:rsid w:val="00123CE3"/>
    <w:rsid w:val="001262C3"/>
    <w:rsid w:val="0012665E"/>
    <w:rsid w:val="00127B82"/>
    <w:rsid w:val="00130A26"/>
    <w:rsid w:val="00131545"/>
    <w:rsid w:val="00132761"/>
    <w:rsid w:val="001348E1"/>
    <w:rsid w:val="00135157"/>
    <w:rsid w:val="00136163"/>
    <w:rsid w:val="0013635B"/>
    <w:rsid w:val="00136DA0"/>
    <w:rsid w:val="0013720E"/>
    <w:rsid w:val="001372AD"/>
    <w:rsid w:val="00137BF1"/>
    <w:rsid w:val="0014062E"/>
    <w:rsid w:val="00141D57"/>
    <w:rsid w:val="00142CB2"/>
    <w:rsid w:val="00142CD4"/>
    <w:rsid w:val="00142DF4"/>
    <w:rsid w:val="001431FA"/>
    <w:rsid w:val="001432CF"/>
    <w:rsid w:val="001435EB"/>
    <w:rsid w:val="00143764"/>
    <w:rsid w:val="001437D6"/>
    <w:rsid w:val="00143AEF"/>
    <w:rsid w:val="0014456D"/>
    <w:rsid w:val="00145AB9"/>
    <w:rsid w:val="00146889"/>
    <w:rsid w:val="001469AF"/>
    <w:rsid w:val="00146B00"/>
    <w:rsid w:val="00146BBB"/>
    <w:rsid w:val="00146E76"/>
    <w:rsid w:val="00151673"/>
    <w:rsid w:val="001518E9"/>
    <w:rsid w:val="00151DE2"/>
    <w:rsid w:val="0015213D"/>
    <w:rsid w:val="00152154"/>
    <w:rsid w:val="001523E9"/>
    <w:rsid w:val="00152643"/>
    <w:rsid w:val="001542EB"/>
    <w:rsid w:val="00154497"/>
    <w:rsid w:val="001558B9"/>
    <w:rsid w:val="00156126"/>
    <w:rsid w:val="00156644"/>
    <w:rsid w:val="00156AC3"/>
    <w:rsid w:val="00156E91"/>
    <w:rsid w:val="00156F6A"/>
    <w:rsid w:val="00157002"/>
    <w:rsid w:val="001572D1"/>
    <w:rsid w:val="0015756F"/>
    <w:rsid w:val="00157FD8"/>
    <w:rsid w:val="0016041E"/>
    <w:rsid w:val="00160530"/>
    <w:rsid w:val="00160ED6"/>
    <w:rsid w:val="0016154A"/>
    <w:rsid w:val="00162124"/>
    <w:rsid w:val="001623A1"/>
    <w:rsid w:val="00162C5C"/>
    <w:rsid w:val="00162FE4"/>
    <w:rsid w:val="00163307"/>
    <w:rsid w:val="00163534"/>
    <w:rsid w:val="00164099"/>
    <w:rsid w:val="00164EFE"/>
    <w:rsid w:val="00164F76"/>
    <w:rsid w:val="00165C5E"/>
    <w:rsid w:val="00166AEF"/>
    <w:rsid w:val="00166E7E"/>
    <w:rsid w:val="0017110F"/>
    <w:rsid w:val="001712B4"/>
    <w:rsid w:val="00171998"/>
    <w:rsid w:val="00172D28"/>
    <w:rsid w:val="00172D51"/>
    <w:rsid w:val="001732D0"/>
    <w:rsid w:val="0017377B"/>
    <w:rsid w:val="00175395"/>
    <w:rsid w:val="00175DB5"/>
    <w:rsid w:val="001766F8"/>
    <w:rsid w:val="00176BCE"/>
    <w:rsid w:val="00176E8D"/>
    <w:rsid w:val="00177FF0"/>
    <w:rsid w:val="00180C5C"/>
    <w:rsid w:val="00180CE3"/>
    <w:rsid w:val="00182663"/>
    <w:rsid w:val="0018277A"/>
    <w:rsid w:val="00183A1F"/>
    <w:rsid w:val="00183CDE"/>
    <w:rsid w:val="00184183"/>
    <w:rsid w:val="00184784"/>
    <w:rsid w:val="001847A1"/>
    <w:rsid w:val="00185105"/>
    <w:rsid w:val="00185BEA"/>
    <w:rsid w:val="00185FC0"/>
    <w:rsid w:val="00186007"/>
    <w:rsid w:val="0018634E"/>
    <w:rsid w:val="001872DC"/>
    <w:rsid w:val="00190308"/>
    <w:rsid w:val="00191A01"/>
    <w:rsid w:val="00191D71"/>
    <w:rsid w:val="00192A86"/>
    <w:rsid w:val="001934C5"/>
    <w:rsid w:val="00193548"/>
    <w:rsid w:val="00193A1E"/>
    <w:rsid w:val="00193DCE"/>
    <w:rsid w:val="00193F40"/>
    <w:rsid w:val="00194133"/>
    <w:rsid w:val="0019466F"/>
    <w:rsid w:val="00196FBB"/>
    <w:rsid w:val="00197BFF"/>
    <w:rsid w:val="00197D1A"/>
    <w:rsid w:val="00197DF7"/>
    <w:rsid w:val="001A1745"/>
    <w:rsid w:val="001A3138"/>
    <w:rsid w:val="001A3967"/>
    <w:rsid w:val="001A4258"/>
    <w:rsid w:val="001A58AB"/>
    <w:rsid w:val="001A5D9D"/>
    <w:rsid w:val="001A7558"/>
    <w:rsid w:val="001B0024"/>
    <w:rsid w:val="001B0125"/>
    <w:rsid w:val="001B0207"/>
    <w:rsid w:val="001B10C8"/>
    <w:rsid w:val="001B21DE"/>
    <w:rsid w:val="001B26A6"/>
    <w:rsid w:val="001B26B1"/>
    <w:rsid w:val="001B2785"/>
    <w:rsid w:val="001B379B"/>
    <w:rsid w:val="001B420D"/>
    <w:rsid w:val="001B55EA"/>
    <w:rsid w:val="001B5FDE"/>
    <w:rsid w:val="001B723B"/>
    <w:rsid w:val="001B7961"/>
    <w:rsid w:val="001C0920"/>
    <w:rsid w:val="001C12CE"/>
    <w:rsid w:val="001C24AB"/>
    <w:rsid w:val="001C29DD"/>
    <w:rsid w:val="001C2CC6"/>
    <w:rsid w:val="001C3784"/>
    <w:rsid w:val="001C6509"/>
    <w:rsid w:val="001C6703"/>
    <w:rsid w:val="001C7160"/>
    <w:rsid w:val="001C7C6B"/>
    <w:rsid w:val="001D15D1"/>
    <w:rsid w:val="001D19C6"/>
    <w:rsid w:val="001D1B23"/>
    <w:rsid w:val="001D205E"/>
    <w:rsid w:val="001D288E"/>
    <w:rsid w:val="001D3915"/>
    <w:rsid w:val="001D4657"/>
    <w:rsid w:val="001D4B89"/>
    <w:rsid w:val="001D4BF8"/>
    <w:rsid w:val="001E06E4"/>
    <w:rsid w:val="001E163B"/>
    <w:rsid w:val="001E2B42"/>
    <w:rsid w:val="001E44C5"/>
    <w:rsid w:val="001E5711"/>
    <w:rsid w:val="001E5931"/>
    <w:rsid w:val="001E6327"/>
    <w:rsid w:val="001E7641"/>
    <w:rsid w:val="001E7A3F"/>
    <w:rsid w:val="001F00F6"/>
    <w:rsid w:val="001F1126"/>
    <w:rsid w:val="001F1157"/>
    <w:rsid w:val="001F1589"/>
    <w:rsid w:val="001F1808"/>
    <w:rsid w:val="001F1B6B"/>
    <w:rsid w:val="001F1DD9"/>
    <w:rsid w:val="001F2B1B"/>
    <w:rsid w:val="001F3845"/>
    <w:rsid w:val="001F3ADB"/>
    <w:rsid w:val="001F4D88"/>
    <w:rsid w:val="001F6AC2"/>
    <w:rsid w:val="001F6EA2"/>
    <w:rsid w:val="001F7D65"/>
    <w:rsid w:val="001F7EAF"/>
    <w:rsid w:val="002005B4"/>
    <w:rsid w:val="0020103A"/>
    <w:rsid w:val="002010CA"/>
    <w:rsid w:val="00201C6F"/>
    <w:rsid w:val="002023E3"/>
    <w:rsid w:val="00202E82"/>
    <w:rsid w:val="00203567"/>
    <w:rsid w:val="00203863"/>
    <w:rsid w:val="00203C40"/>
    <w:rsid w:val="00204750"/>
    <w:rsid w:val="002048E6"/>
    <w:rsid w:val="00206071"/>
    <w:rsid w:val="002060F4"/>
    <w:rsid w:val="002063CE"/>
    <w:rsid w:val="0020662C"/>
    <w:rsid w:val="00206E8D"/>
    <w:rsid w:val="002104D6"/>
    <w:rsid w:val="00211345"/>
    <w:rsid w:val="00211CA1"/>
    <w:rsid w:val="00212E0A"/>
    <w:rsid w:val="0021341F"/>
    <w:rsid w:val="00213A48"/>
    <w:rsid w:val="00213E93"/>
    <w:rsid w:val="00214B08"/>
    <w:rsid w:val="0021577B"/>
    <w:rsid w:val="0021668E"/>
    <w:rsid w:val="00216FD3"/>
    <w:rsid w:val="002200E7"/>
    <w:rsid w:val="002218F5"/>
    <w:rsid w:val="00224454"/>
    <w:rsid w:val="00224802"/>
    <w:rsid w:val="002249BC"/>
    <w:rsid w:val="00224E7E"/>
    <w:rsid w:val="0022526B"/>
    <w:rsid w:val="002255B4"/>
    <w:rsid w:val="002275B9"/>
    <w:rsid w:val="002278AB"/>
    <w:rsid w:val="00227A0B"/>
    <w:rsid w:val="00230091"/>
    <w:rsid w:val="00230C90"/>
    <w:rsid w:val="00230D93"/>
    <w:rsid w:val="00232BD4"/>
    <w:rsid w:val="00233963"/>
    <w:rsid w:val="002350AB"/>
    <w:rsid w:val="00236770"/>
    <w:rsid w:val="002371AD"/>
    <w:rsid w:val="00237730"/>
    <w:rsid w:val="0023782F"/>
    <w:rsid w:val="00237975"/>
    <w:rsid w:val="00240700"/>
    <w:rsid w:val="00240925"/>
    <w:rsid w:val="00240D66"/>
    <w:rsid w:val="00241082"/>
    <w:rsid w:val="00241827"/>
    <w:rsid w:val="00241846"/>
    <w:rsid w:val="00241EA6"/>
    <w:rsid w:val="00244230"/>
    <w:rsid w:val="002446C4"/>
    <w:rsid w:val="00244D94"/>
    <w:rsid w:val="002458D7"/>
    <w:rsid w:val="00245AA7"/>
    <w:rsid w:val="00245CB8"/>
    <w:rsid w:val="002463A2"/>
    <w:rsid w:val="002465E8"/>
    <w:rsid w:val="0024670B"/>
    <w:rsid w:val="002470E1"/>
    <w:rsid w:val="00247211"/>
    <w:rsid w:val="00247759"/>
    <w:rsid w:val="0025013C"/>
    <w:rsid w:val="002505DE"/>
    <w:rsid w:val="00253AD0"/>
    <w:rsid w:val="00253C31"/>
    <w:rsid w:val="00253DF8"/>
    <w:rsid w:val="002556C5"/>
    <w:rsid w:val="002558C1"/>
    <w:rsid w:val="002563B4"/>
    <w:rsid w:val="00256687"/>
    <w:rsid w:val="00257477"/>
    <w:rsid w:val="002607F6"/>
    <w:rsid w:val="00260D93"/>
    <w:rsid w:val="00260E4B"/>
    <w:rsid w:val="002614D6"/>
    <w:rsid w:val="00261A17"/>
    <w:rsid w:val="00261BAE"/>
    <w:rsid w:val="00262F5E"/>
    <w:rsid w:val="002649DA"/>
    <w:rsid w:val="00264E92"/>
    <w:rsid w:val="00264FD6"/>
    <w:rsid w:val="002657B7"/>
    <w:rsid w:val="00266214"/>
    <w:rsid w:val="00266655"/>
    <w:rsid w:val="00266EAA"/>
    <w:rsid w:val="00267028"/>
    <w:rsid w:val="002672D7"/>
    <w:rsid w:val="00267A10"/>
    <w:rsid w:val="00267F19"/>
    <w:rsid w:val="0027040F"/>
    <w:rsid w:val="0027124E"/>
    <w:rsid w:val="00271C91"/>
    <w:rsid w:val="0027298C"/>
    <w:rsid w:val="00272C09"/>
    <w:rsid w:val="00275449"/>
    <w:rsid w:val="00275626"/>
    <w:rsid w:val="002767F1"/>
    <w:rsid w:val="002768C9"/>
    <w:rsid w:val="002770AD"/>
    <w:rsid w:val="00280CF3"/>
    <w:rsid w:val="00282E6D"/>
    <w:rsid w:val="00283191"/>
    <w:rsid w:val="00284D2B"/>
    <w:rsid w:val="00286C9E"/>
    <w:rsid w:val="0028738E"/>
    <w:rsid w:val="00287E5F"/>
    <w:rsid w:val="0029076C"/>
    <w:rsid w:val="00291002"/>
    <w:rsid w:val="00291BCA"/>
    <w:rsid w:val="00291EFD"/>
    <w:rsid w:val="00292D00"/>
    <w:rsid w:val="00293834"/>
    <w:rsid w:val="0029407C"/>
    <w:rsid w:val="00294359"/>
    <w:rsid w:val="00295037"/>
    <w:rsid w:val="00295D3C"/>
    <w:rsid w:val="0029692E"/>
    <w:rsid w:val="00296B3C"/>
    <w:rsid w:val="00296D77"/>
    <w:rsid w:val="00297815"/>
    <w:rsid w:val="002A0219"/>
    <w:rsid w:val="002A0889"/>
    <w:rsid w:val="002A0CD5"/>
    <w:rsid w:val="002A0E37"/>
    <w:rsid w:val="002A2762"/>
    <w:rsid w:val="002A295F"/>
    <w:rsid w:val="002A3330"/>
    <w:rsid w:val="002A40D3"/>
    <w:rsid w:val="002A4DF3"/>
    <w:rsid w:val="002A668A"/>
    <w:rsid w:val="002A6C4C"/>
    <w:rsid w:val="002A6D78"/>
    <w:rsid w:val="002A7A07"/>
    <w:rsid w:val="002B18AE"/>
    <w:rsid w:val="002B1A86"/>
    <w:rsid w:val="002B1EFE"/>
    <w:rsid w:val="002B212F"/>
    <w:rsid w:val="002B3383"/>
    <w:rsid w:val="002B34D3"/>
    <w:rsid w:val="002B3693"/>
    <w:rsid w:val="002B407F"/>
    <w:rsid w:val="002B60C8"/>
    <w:rsid w:val="002B746C"/>
    <w:rsid w:val="002C08B5"/>
    <w:rsid w:val="002C093A"/>
    <w:rsid w:val="002C13CE"/>
    <w:rsid w:val="002C21F5"/>
    <w:rsid w:val="002C2986"/>
    <w:rsid w:val="002C33E5"/>
    <w:rsid w:val="002C38C0"/>
    <w:rsid w:val="002C4E05"/>
    <w:rsid w:val="002C5379"/>
    <w:rsid w:val="002C5F4F"/>
    <w:rsid w:val="002C5F95"/>
    <w:rsid w:val="002C676B"/>
    <w:rsid w:val="002C6872"/>
    <w:rsid w:val="002C7CD2"/>
    <w:rsid w:val="002D01E6"/>
    <w:rsid w:val="002D0594"/>
    <w:rsid w:val="002D265E"/>
    <w:rsid w:val="002D3FF6"/>
    <w:rsid w:val="002D405C"/>
    <w:rsid w:val="002D507B"/>
    <w:rsid w:val="002D5C5A"/>
    <w:rsid w:val="002D5CBF"/>
    <w:rsid w:val="002D69BC"/>
    <w:rsid w:val="002D71AA"/>
    <w:rsid w:val="002E0785"/>
    <w:rsid w:val="002E07C4"/>
    <w:rsid w:val="002E132A"/>
    <w:rsid w:val="002E1DE6"/>
    <w:rsid w:val="002E2CB7"/>
    <w:rsid w:val="002E2EE7"/>
    <w:rsid w:val="002E38AB"/>
    <w:rsid w:val="002E45B3"/>
    <w:rsid w:val="002E5268"/>
    <w:rsid w:val="002E69DE"/>
    <w:rsid w:val="002E6B4A"/>
    <w:rsid w:val="002E6DA4"/>
    <w:rsid w:val="002E72B7"/>
    <w:rsid w:val="002E757A"/>
    <w:rsid w:val="002F0E1D"/>
    <w:rsid w:val="002F0FA8"/>
    <w:rsid w:val="002F248B"/>
    <w:rsid w:val="002F2785"/>
    <w:rsid w:val="002F4325"/>
    <w:rsid w:val="002F45A6"/>
    <w:rsid w:val="002F4980"/>
    <w:rsid w:val="002F5C09"/>
    <w:rsid w:val="002F6E5F"/>
    <w:rsid w:val="002F7195"/>
    <w:rsid w:val="002F78A5"/>
    <w:rsid w:val="00301B64"/>
    <w:rsid w:val="00301F55"/>
    <w:rsid w:val="00301F7C"/>
    <w:rsid w:val="00302094"/>
    <w:rsid w:val="003023BE"/>
    <w:rsid w:val="00303930"/>
    <w:rsid w:val="003042D4"/>
    <w:rsid w:val="003046DC"/>
    <w:rsid w:val="00304ABD"/>
    <w:rsid w:val="003079AB"/>
    <w:rsid w:val="00307B78"/>
    <w:rsid w:val="003109E4"/>
    <w:rsid w:val="00311AF6"/>
    <w:rsid w:val="00312079"/>
    <w:rsid w:val="003123D8"/>
    <w:rsid w:val="0031260F"/>
    <w:rsid w:val="00312FFE"/>
    <w:rsid w:val="00313EDA"/>
    <w:rsid w:val="003156CC"/>
    <w:rsid w:val="00316474"/>
    <w:rsid w:val="00317257"/>
    <w:rsid w:val="0031772A"/>
    <w:rsid w:val="00317F3E"/>
    <w:rsid w:val="00320A1B"/>
    <w:rsid w:val="00320E86"/>
    <w:rsid w:val="0032256F"/>
    <w:rsid w:val="0032280E"/>
    <w:rsid w:val="00322BBD"/>
    <w:rsid w:val="0032377C"/>
    <w:rsid w:val="00324A99"/>
    <w:rsid w:val="00324BDA"/>
    <w:rsid w:val="00325548"/>
    <w:rsid w:val="00325ED9"/>
    <w:rsid w:val="003270FB"/>
    <w:rsid w:val="00327FC7"/>
    <w:rsid w:val="0033091F"/>
    <w:rsid w:val="0033095F"/>
    <w:rsid w:val="003310C9"/>
    <w:rsid w:val="00331F18"/>
    <w:rsid w:val="0033243A"/>
    <w:rsid w:val="00332743"/>
    <w:rsid w:val="00337464"/>
    <w:rsid w:val="0034044D"/>
    <w:rsid w:val="00341664"/>
    <w:rsid w:val="00342141"/>
    <w:rsid w:val="003429BB"/>
    <w:rsid w:val="0034388F"/>
    <w:rsid w:val="003447D8"/>
    <w:rsid w:val="00344CE0"/>
    <w:rsid w:val="0034521A"/>
    <w:rsid w:val="0034569C"/>
    <w:rsid w:val="00345843"/>
    <w:rsid w:val="00345998"/>
    <w:rsid w:val="00345F67"/>
    <w:rsid w:val="003461DD"/>
    <w:rsid w:val="003470A3"/>
    <w:rsid w:val="0035006D"/>
    <w:rsid w:val="00350350"/>
    <w:rsid w:val="003506D6"/>
    <w:rsid w:val="00351110"/>
    <w:rsid w:val="00352074"/>
    <w:rsid w:val="003526B4"/>
    <w:rsid w:val="00352782"/>
    <w:rsid w:val="00352C2E"/>
    <w:rsid w:val="00352EA1"/>
    <w:rsid w:val="00354E6C"/>
    <w:rsid w:val="003552D6"/>
    <w:rsid w:val="00355386"/>
    <w:rsid w:val="003553D3"/>
    <w:rsid w:val="00356273"/>
    <w:rsid w:val="00357BC9"/>
    <w:rsid w:val="003608A2"/>
    <w:rsid w:val="00361C09"/>
    <w:rsid w:val="00362905"/>
    <w:rsid w:val="00363745"/>
    <w:rsid w:val="003638FC"/>
    <w:rsid w:val="00365D9B"/>
    <w:rsid w:val="00367433"/>
    <w:rsid w:val="0037044D"/>
    <w:rsid w:val="003705CC"/>
    <w:rsid w:val="003727E4"/>
    <w:rsid w:val="00373040"/>
    <w:rsid w:val="003734F0"/>
    <w:rsid w:val="00373550"/>
    <w:rsid w:val="0037564A"/>
    <w:rsid w:val="003772AA"/>
    <w:rsid w:val="00377375"/>
    <w:rsid w:val="003801C6"/>
    <w:rsid w:val="003808F4"/>
    <w:rsid w:val="00380912"/>
    <w:rsid w:val="00380E96"/>
    <w:rsid w:val="00381539"/>
    <w:rsid w:val="00381695"/>
    <w:rsid w:val="00384220"/>
    <w:rsid w:val="003846EC"/>
    <w:rsid w:val="00384D4A"/>
    <w:rsid w:val="00385649"/>
    <w:rsid w:val="00386EE2"/>
    <w:rsid w:val="0038717B"/>
    <w:rsid w:val="0038770A"/>
    <w:rsid w:val="0038776E"/>
    <w:rsid w:val="00387825"/>
    <w:rsid w:val="00387B04"/>
    <w:rsid w:val="00391627"/>
    <w:rsid w:val="00391C14"/>
    <w:rsid w:val="0039239F"/>
    <w:rsid w:val="00392699"/>
    <w:rsid w:val="00392CD1"/>
    <w:rsid w:val="003930F0"/>
    <w:rsid w:val="0039334F"/>
    <w:rsid w:val="00394B30"/>
    <w:rsid w:val="003950ED"/>
    <w:rsid w:val="003952B4"/>
    <w:rsid w:val="00395702"/>
    <w:rsid w:val="00395842"/>
    <w:rsid w:val="00395A03"/>
    <w:rsid w:val="00395BE7"/>
    <w:rsid w:val="0039618F"/>
    <w:rsid w:val="00396291"/>
    <w:rsid w:val="00396CDD"/>
    <w:rsid w:val="003A0A5C"/>
    <w:rsid w:val="003A2E38"/>
    <w:rsid w:val="003A3A49"/>
    <w:rsid w:val="003A3B08"/>
    <w:rsid w:val="003A3D05"/>
    <w:rsid w:val="003A4A0F"/>
    <w:rsid w:val="003A4D5C"/>
    <w:rsid w:val="003A5672"/>
    <w:rsid w:val="003A5D51"/>
    <w:rsid w:val="003A6535"/>
    <w:rsid w:val="003A706B"/>
    <w:rsid w:val="003A7275"/>
    <w:rsid w:val="003A7709"/>
    <w:rsid w:val="003B02B3"/>
    <w:rsid w:val="003B0A46"/>
    <w:rsid w:val="003B15EF"/>
    <w:rsid w:val="003B176A"/>
    <w:rsid w:val="003B1ED8"/>
    <w:rsid w:val="003B25A3"/>
    <w:rsid w:val="003B36DC"/>
    <w:rsid w:val="003B38A4"/>
    <w:rsid w:val="003B554D"/>
    <w:rsid w:val="003B6810"/>
    <w:rsid w:val="003B68EC"/>
    <w:rsid w:val="003B71F5"/>
    <w:rsid w:val="003B7644"/>
    <w:rsid w:val="003B7655"/>
    <w:rsid w:val="003C0559"/>
    <w:rsid w:val="003C06CE"/>
    <w:rsid w:val="003C07D6"/>
    <w:rsid w:val="003C1E11"/>
    <w:rsid w:val="003C2FC0"/>
    <w:rsid w:val="003C2FE6"/>
    <w:rsid w:val="003C4CD0"/>
    <w:rsid w:val="003C4F3B"/>
    <w:rsid w:val="003C5FD3"/>
    <w:rsid w:val="003C67DD"/>
    <w:rsid w:val="003C79C0"/>
    <w:rsid w:val="003D1610"/>
    <w:rsid w:val="003D17AF"/>
    <w:rsid w:val="003D3251"/>
    <w:rsid w:val="003D3E73"/>
    <w:rsid w:val="003D4012"/>
    <w:rsid w:val="003E0520"/>
    <w:rsid w:val="003E17FE"/>
    <w:rsid w:val="003E1A64"/>
    <w:rsid w:val="003E2910"/>
    <w:rsid w:val="003E3489"/>
    <w:rsid w:val="003E3B57"/>
    <w:rsid w:val="003E48AC"/>
    <w:rsid w:val="003E514D"/>
    <w:rsid w:val="003E5759"/>
    <w:rsid w:val="003E5B4C"/>
    <w:rsid w:val="003E76AE"/>
    <w:rsid w:val="003E7854"/>
    <w:rsid w:val="003F0281"/>
    <w:rsid w:val="003F04E3"/>
    <w:rsid w:val="003F2ADC"/>
    <w:rsid w:val="003F2BC5"/>
    <w:rsid w:val="003F2FE5"/>
    <w:rsid w:val="003F3758"/>
    <w:rsid w:val="003F38C2"/>
    <w:rsid w:val="003F480B"/>
    <w:rsid w:val="003F4F7F"/>
    <w:rsid w:val="003F51D0"/>
    <w:rsid w:val="003F7683"/>
    <w:rsid w:val="003F7A76"/>
    <w:rsid w:val="003F7B79"/>
    <w:rsid w:val="003F7BBF"/>
    <w:rsid w:val="00400584"/>
    <w:rsid w:val="00400A10"/>
    <w:rsid w:val="00400A6C"/>
    <w:rsid w:val="00400A79"/>
    <w:rsid w:val="00400DE3"/>
    <w:rsid w:val="00401CEB"/>
    <w:rsid w:val="00402150"/>
    <w:rsid w:val="004024B1"/>
    <w:rsid w:val="00402E6E"/>
    <w:rsid w:val="004031D0"/>
    <w:rsid w:val="00404661"/>
    <w:rsid w:val="0040526A"/>
    <w:rsid w:val="00405AEA"/>
    <w:rsid w:val="00405EE5"/>
    <w:rsid w:val="0040681C"/>
    <w:rsid w:val="00406A23"/>
    <w:rsid w:val="0040711D"/>
    <w:rsid w:val="00407848"/>
    <w:rsid w:val="00410345"/>
    <w:rsid w:val="00410AA8"/>
    <w:rsid w:val="004111DC"/>
    <w:rsid w:val="004112E0"/>
    <w:rsid w:val="00411688"/>
    <w:rsid w:val="004118F5"/>
    <w:rsid w:val="00413199"/>
    <w:rsid w:val="00413E74"/>
    <w:rsid w:val="0041451D"/>
    <w:rsid w:val="00414DD7"/>
    <w:rsid w:val="0041536A"/>
    <w:rsid w:val="00416214"/>
    <w:rsid w:val="004163AF"/>
    <w:rsid w:val="00417078"/>
    <w:rsid w:val="00417CD5"/>
    <w:rsid w:val="004201DD"/>
    <w:rsid w:val="00420CA7"/>
    <w:rsid w:val="00420EF6"/>
    <w:rsid w:val="00421AA4"/>
    <w:rsid w:val="0042223E"/>
    <w:rsid w:val="00422290"/>
    <w:rsid w:val="00422341"/>
    <w:rsid w:val="0042264A"/>
    <w:rsid w:val="00422B5B"/>
    <w:rsid w:val="00422F56"/>
    <w:rsid w:val="00423844"/>
    <w:rsid w:val="004244F8"/>
    <w:rsid w:val="00425018"/>
    <w:rsid w:val="00425857"/>
    <w:rsid w:val="00427D3C"/>
    <w:rsid w:val="00430F49"/>
    <w:rsid w:val="00431101"/>
    <w:rsid w:val="004320E0"/>
    <w:rsid w:val="004321EE"/>
    <w:rsid w:val="0043293C"/>
    <w:rsid w:val="00433B3A"/>
    <w:rsid w:val="004350F2"/>
    <w:rsid w:val="00435458"/>
    <w:rsid w:val="0043555C"/>
    <w:rsid w:val="004361E0"/>
    <w:rsid w:val="00436E2E"/>
    <w:rsid w:val="0044012B"/>
    <w:rsid w:val="00440598"/>
    <w:rsid w:val="004406D2"/>
    <w:rsid w:val="0044111F"/>
    <w:rsid w:val="004414DE"/>
    <w:rsid w:val="00441782"/>
    <w:rsid w:val="00442DD1"/>
    <w:rsid w:val="00443251"/>
    <w:rsid w:val="0044430C"/>
    <w:rsid w:val="0044526C"/>
    <w:rsid w:val="0044597D"/>
    <w:rsid w:val="00445A9A"/>
    <w:rsid w:val="00445FFF"/>
    <w:rsid w:val="004466E2"/>
    <w:rsid w:val="00446AD2"/>
    <w:rsid w:val="00447349"/>
    <w:rsid w:val="0044745C"/>
    <w:rsid w:val="004502BD"/>
    <w:rsid w:val="0045341C"/>
    <w:rsid w:val="004535F0"/>
    <w:rsid w:val="0045453F"/>
    <w:rsid w:val="00454C38"/>
    <w:rsid w:val="004554AE"/>
    <w:rsid w:val="0045665D"/>
    <w:rsid w:val="004567CD"/>
    <w:rsid w:val="00456925"/>
    <w:rsid w:val="00457356"/>
    <w:rsid w:val="004577DC"/>
    <w:rsid w:val="00460FE8"/>
    <w:rsid w:val="0046129D"/>
    <w:rsid w:val="00461414"/>
    <w:rsid w:val="00462AAE"/>
    <w:rsid w:val="00463D99"/>
    <w:rsid w:val="004640CF"/>
    <w:rsid w:val="0046514A"/>
    <w:rsid w:val="0046576E"/>
    <w:rsid w:val="00466D7C"/>
    <w:rsid w:val="0046736B"/>
    <w:rsid w:val="00467BED"/>
    <w:rsid w:val="00470689"/>
    <w:rsid w:val="004706BD"/>
    <w:rsid w:val="00470913"/>
    <w:rsid w:val="00470CDD"/>
    <w:rsid w:val="0047154B"/>
    <w:rsid w:val="00471652"/>
    <w:rsid w:val="004728BA"/>
    <w:rsid w:val="004729E8"/>
    <w:rsid w:val="00472AC9"/>
    <w:rsid w:val="00472EA5"/>
    <w:rsid w:val="00472F00"/>
    <w:rsid w:val="004734DB"/>
    <w:rsid w:val="00474266"/>
    <w:rsid w:val="00474527"/>
    <w:rsid w:val="00475828"/>
    <w:rsid w:val="0047610A"/>
    <w:rsid w:val="00476307"/>
    <w:rsid w:val="00477B8E"/>
    <w:rsid w:val="004808CF"/>
    <w:rsid w:val="004819D5"/>
    <w:rsid w:val="00481C14"/>
    <w:rsid w:val="004824D3"/>
    <w:rsid w:val="00483AFB"/>
    <w:rsid w:val="004844E7"/>
    <w:rsid w:val="0048450B"/>
    <w:rsid w:val="004846D5"/>
    <w:rsid w:val="0048548A"/>
    <w:rsid w:val="00485625"/>
    <w:rsid w:val="004858C1"/>
    <w:rsid w:val="00485A4A"/>
    <w:rsid w:val="00485DCC"/>
    <w:rsid w:val="0049040B"/>
    <w:rsid w:val="004944A7"/>
    <w:rsid w:val="00494A2F"/>
    <w:rsid w:val="00495496"/>
    <w:rsid w:val="004960BE"/>
    <w:rsid w:val="00496C6C"/>
    <w:rsid w:val="00496C74"/>
    <w:rsid w:val="00497DD1"/>
    <w:rsid w:val="004A1311"/>
    <w:rsid w:val="004A16BE"/>
    <w:rsid w:val="004A1868"/>
    <w:rsid w:val="004A2656"/>
    <w:rsid w:val="004A4212"/>
    <w:rsid w:val="004A4A50"/>
    <w:rsid w:val="004A595E"/>
    <w:rsid w:val="004A6048"/>
    <w:rsid w:val="004A6578"/>
    <w:rsid w:val="004A6600"/>
    <w:rsid w:val="004A7004"/>
    <w:rsid w:val="004A7D2D"/>
    <w:rsid w:val="004B017C"/>
    <w:rsid w:val="004B0184"/>
    <w:rsid w:val="004B01C9"/>
    <w:rsid w:val="004B02C3"/>
    <w:rsid w:val="004B054E"/>
    <w:rsid w:val="004B0687"/>
    <w:rsid w:val="004B0698"/>
    <w:rsid w:val="004B1808"/>
    <w:rsid w:val="004B2974"/>
    <w:rsid w:val="004B2A90"/>
    <w:rsid w:val="004B2C0B"/>
    <w:rsid w:val="004B319A"/>
    <w:rsid w:val="004B48A4"/>
    <w:rsid w:val="004B53F1"/>
    <w:rsid w:val="004B5760"/>
    <w:rsid w:val="004B7224"/>
    <w:rsid w:val="004B780B"/>
    <w:rsid w:val="004C0125"/>
    <w:rsid w:val="004C0542"/>
    <w:rsid w:val="004C081C"/>
    <w:rsid w:val="004C09C9"/>
    <w:rsid w:val="004C11AF"/>
    <w:rsid w:val="004C11B3"/>
    <w:rsid w:val="004C1721"/>
    <w:rsid w:val="004C22FF"/>
    <w:rsid w:val="004C43EF"/>
    <w:rsid w:val="004C5C6E"/>
    <w:rsid w:val="004C6E2B"/>
    <w:rsid w:val="004D0F26"/>
    <w:rsid w:val="004D191E"/>
    <w:rsid w:val="004D1A95"/>
    <w:rsid w:val="004D3C98"/>
    <w:rsid w:val="004D3FEB"/>
    <w:rsid w:val="004D48A4"/>
    <w:rsid w:val="004D4CC7"/>
    <w:rsid w:val="004D5201"/>
    <w:rsid w:val="004D541F"/>
    <w:rsid w:val="004E04A5"/>
    <w:rsid w:val="004E05D7"/>
    <w:rsid w:val="004E4BEC"/>
    <w:rsid w:val="004E4CD9"/>
    <w:rsid w:val="004E5844"/>
    <w:rsid w:val="004E6399"/>
    <w:rsid w:val="004E6B5E"/>
    <w:rsid w:val="004F0700"/>
    <w:rsid w:val="004F0C09"/>
    <w:rsid w:val="004F0F91"/>
    <w:rsid w:val="004F11CE"/>
    <w:rsid w:val="004F12DE"/>
    <w:rsid w:val="004F161D"/>
    <w:rsid w:val="004F17A5"/>
    <w:rsid w:val="004F19F4"/>
    <w:rsid w:val="004F272A"/>
    <w:rsid w:val="004F2E47"/>
    <w:rsid w:val="004F4038"/>
    <w:rsid w:val="004F4198"/>
    <w:rsid w:val="004F4DE8"/>
    <w:rsid w:val="004F559F"/>
    <w:rsid w:val="004F6098"/>
    <w:rsid w:val="004F629C"/>
    <w:rsid w:val="004F667C"/>
    <w:rsid w:val="004F6A73"/>
    <w:rsid w:val="004F745A"/>
    <w:rsid w:val="004F79C4"/>
    <w:rsid w:val="004F7ABD"/>
    <w:rsid w:val="004F7ADE"/>
    <w:rsid w:val="004F7C9D"/>
    <w:rsid w:val="0050199D"/>
    <w:rsid w:val="0050287F"/>
    <w:rsid w:val="00502BA8"/>
    <w:rsid w:val="00502E8E"/>
    <w:rsid w:val="00503903"/>
    <w:rsid w:val="00503EAA"/>
    <w:rsid w:val="00504AA6"/>
    <w:rsid w:val="005051E5"/>
    <w:rsid w:val="00505440"/>
    <w:rsid w:val="00505A33"/>
    <w:rsid w:val="00506CF5"/>
    <w:rsid w:val="00507316"/>
    <w:rsid w:val="0050735A"/>
    <w:rsid w:val="005073DB"/>
    <w:rsid w:val="00507E89"/>
    <w:rsid w:val="005102AA"/>
    <w:rsid w:val="00511FA5"/>
    <w:rsid w:val="00512FB0"/>
    <w:rsid w:val="005135D4"/>
    <w:rsid w:val="00513E51"/>
    <w:rsid w:val="005141C5"/>
    <w:rsid w:val="0051443B"/>
    <w:rsid w:val="0051464E"/>
    <w:rsid w:val="00514789"/>
    <w:rsid w:val="00517A42"/>
    <w:rsid w:val="00517AD7"/>
    <w:rsid w:val="00517FA1"/>
    <w:rsid w:val="00520AE6"/>
    <w:rsid w:val="005215DF"/>
    <w:rsid w:val="00521738"/>
    <w:rsid w:val="00522367"/>
    <w:rsid w:val="005224B4"/>
    <w:rsid w:val="00522E24"/>
    <w:rsid w:val="005238D2"/>
    <w:rsid w:val="00523A71"/>
    <w:rsid w:val="005250B9"/>
    <w:rsid w:val="00525706"/>
    <w:rsid w:val="00525D57"/>
    <w:rsid w:val="00526348"/>
    <w:rsid w:val="005265A3"/>
    <w:rsid w:val="00526E38"/>
    <w:rsid w:val="00526F03"/>
    <w:rsid w:val="00527B47"/>
    <w:rsid w:val="00527CCC"/>
    <w:rsid w:val="00527DE8"/>
    <w:rsid w:val="0053065E"/>
    <w:rsid w:val="0053069B"/>
    <w:rsid w:val="00530978"/>
    <w:rsid w:val="00530F0D"/>
    <w:rsid w:val="00531397"/>
    <w:rsid w:val="0053192F"/>
    <w:rsid w:val="005325A1"/>
    <w:rsid w:val="00532E2B"/>
    <w:rsid w:val="00532F0C"/>
    <w:rsid w:val="005346DF"/>
    <w:rsid w:val="00534706"/>
    <w:rsid w:val="00534944"/>
    <w:rsid w:val="00534B1D"/>
    <w:rsid w:val="00534C8F"/>
    <w:rsid w:val="00536746"/>
    <w:rsid w:val="00536C33"/>
    <w:rsid w:val="005401EB"/>
    <w:rsid w:val="005402BE"/>
    <w:rsid w:val="00540973"/>
    <w:rsid w:val="00540B44"/>
    <w:rsid w:val="00541B55"/>
    <w:rsid w:val="00542014"/>
    <w:rsid w:val="00542462"/>
    <w:rsid w:val="0054355D"/>
    <w:rsid w:val="00544171"/>
    <w:rsid w:val="005462AB"/>
    <w:rsid w:val="00547BC4"/>
    <w:rsid w:val="0055073B"/>
    <w:rsid w:val="005510DA"/>
    <w:rsid w:val="00551CF2"/>
    <w:rsid w:val="0055301A"/>
    <w:rsid w:val="0055321F"/>
    <w:rsid w:val="00553D78"/>
    <w:rsid w:val="00555417"/>
    <w:rsid w:val="00556FE5"/>
    <w:rsid w:val="00560397"/>
    <w:rsid w:val="00560621"/>
    <w:rsid w:val="0056080F"/>
    <w:rsid w:val="00561939"/>
    <w:rsid w:val="00561A33"/>
    <w:rsid w:val="00561A7A"/>
    <w:rsid w:val="00561EA2"/>
    <w:rsid w:val="0056309F"/>
    <w:rsid w:val="00563622"/>
    <w:rsid w:val="00563817"/>
    <w:rsid w:val="005645F7"/>
    <w:rsid w:val="0056481D"/>
    <w:rsid w:val="00564949"/>
    <w:rsid w:val="005649BD"/>
    <w:rsid w:val="00564EBA"/>
    <w:rsid w:val="00565C89"/>
    <w:rsid w:val="00570429"/>
    <w:rsid w:val="005727D6"/>
    <w:rsid w:val="00573280"/>
    <w:rsid w:val="00573D90"/>
    <w:rsid w:val="00573E67"/>
    <w:rsid w:val="005742C1"/>
    <w:rsid w:val="00574D1F"/>
    <w:rsid w:val="00575351"/>
    <w:rsid w:val="00575CF9"/>
    <w:rsid w:val="00576B06"/>
    <w:rsid w:val="005774F7"/>
    <w:rsid w:val="00577590"/>
    <w:rsid w:val="00577802"/>
    <w:rsid w:val="00577B6D"/>
    <w:rsid w:val="00580EAD"/>
    <w:rsid w:val="00580F6F"/>
    <w:rsid w:val="00581F2E"/>
    <w:rsid w:val="00581FA8"/>
    <w:rsid w:val="005825A8"/>
    <w:rsid w:val="005829DD"/>
    <w:rsid w:val="00583FAB"/>
    <w:rsid w:val="005854CB"/>
    <w:rsid w:val="005856BE"/>
    <w:rsid w:val="00585A6B"/>
    <w:rsid w:val="005876A7"/>
    <w:rsid w:val="00590274"/>
    <w:rsid w:val="0059117B"/>
    <w:rsid w:val="0059245B"/>
    <w:rsid w:val="00593632"/>
    <w:rsid w:val="005947B1"/>
    <w:rsid w:val="005949FC"/>
    <w:rsid w:val="00594A4C"/>
    <w:rsid w:val="0059745A"/>
    <w:rsid w:val="00597ADB"/>
    <w:rsid w:val="00597AFA"/>
    <w:rsid w:val="005A00B6"/>
    <w:rsid w:val="005A041F"/>
    <w:rsid w:val="005A0B2E"/>
    <w:rsid w:val="005A0B80"/>
    <w:rsid w:val="005A0F0A"/>
    <w:rsid w:val="005A13E4"/>
    <w:rsid w:val="005A3001"/>
    <w:rsid w:val="005A393C"/>
    <w:rsid w:val="005A4980"/>
    <w:rsid w:val="005A6A77"/>
    <w:rsid w:val="005A6DFB"/>
    <w:rsid w:val="005B020E"/>
    <w:rsid w:val="005B1DF3"/>
    <w:rsid w:val="005B2E09"/>
    <w:rsid w:val="005B3738"/>
    <w:rsid w:val="005B438E"/>
    <w:rsid w:val="005B4660"/>
    <w:rsid w:val="005B4A6C"/>
    <w:rsid w:val="005B5C20"/>
    <w:rsid w:val="005B635F"/>
    <w:rsid w:val="005B64DF"/>
    <w:rsid w:val="005B67DD"/>
    <w:rsid w:val="005B6D79"/>
    <w:rsid w:val="005B78FE"/>
    <w:rsid w:val="005C02EE"/>
    <w:rsid w:val="005C0610"/>
    <w:rsid w:val="005C2F2E"/>
    <w:rsid w:val="005C3720"/>
    <w:rsid w:val="005C4182"/>
    <w:rsid w:val="005C4CF5"/>
    <w:rsid w:val="005C5A5A"/>
    <w:rsid w:val="005C610D"/>
    <w:rsid w:val="005C7255"/>
    <w:rsid w:val="005C780A"/>
    <w:rsid w:val="005D000C"/>
    <w:rsid w:val="005D0AE7"/>
    <w:rsid w:val="005D10F6"/>
    <w:rsid w:val="005D16A1"/>
    <w:rsid w:val="005D16B5"/>
    <w:rsid w:val="005D1D6C"/>
    <w:rsid w:val="005D2618"/>
    <w:rsid w:val="005D39DC"/>
    <w:rsid w:val="005D4926"/>
    <w:rsid w:val="005D50BA"/>
    <w:rsid w:val="005D562B"/>
    <w:rsid w:val="005D56A0"/>
    <w:rsid w:val="005D5C08"/>
    <w:rsid w:val="005D6B3A"/>
    <w:rsid w:val="005E0A1C"/>
    <w:rsid w:val="005E19C1"/>
    <w:rsid w:val="005E1D47"/>
    <w:rsid w:val="005E23ED"/>
    <w:rsid w:val="005E2C4D"/>
    <w:rsid w:val="005E2EE7"/>
    <w:rsid w:val="005E3B99"/>
    <w:rsid w:val="005E4125"/>
    <w:rsid w:val="005E4E0E"/>
    <w:rsid w:val="005E57CA"/>
    <w:rsid w:val="005E5EA5"/>
    <w:rsid w:val="005E606A"/>
    <w:rsid w:val="005E62CE"/>
    <w:rsid w:val="005E7E80"/>
    <w:rsid w:val="005F0008"/>
    <w:rsid w:val="005F0114"/>
    <w:rsid w:val="005F043B"/>
    <w:rsid w:val="005F0DC7"/>
    <w:rsid w:val="005F18C7"/>
    <w:rsid w:val="005F19C4"/>
    <w:rsid w:val="005F28EB"/>
    <w:rsid w:val="005F43F1"/>
    <w:rsid w:val="005F53E1"/>
    <w:rsid w:val="005F5EB1"/>
    <w:rsid w:val="005F6ECD"/>
    <w:rsid w:val="00600663"/>
    <w:rsid w:val="00600B00"/>
    <w:rsid w:val="00600BFA"/>
    <w:rsid w:val="00601335"/>
    <w:rsid w:val="0060133D"/>
    <w:rsid w:val="006023E7"/>
    <w:rsid w:val="00603123"/>
    <w:rsid w:val="00603901"/>
    <w:rsid w:val="00605760"/>
    <w:rsid w:val="00605AA0"/>
    <w:rsid w:val="00606D23"/>
    <w:rsid w:val="00607E27"/>
    <w:rsid w:val="00610267"/>
    <w:rsid w:val="00610750"/>
    <w:rsid w:val="0061128C"/>
    <w:rsid w:val="00611FB2"/>
    <w:rsid w:val="00612E2F"/>
    <w:rsid w:val="00613CF9"/>
    <w:rsid w:val="00614F80"/>
    <w:rsid w:val="00616471"/>
    <w:rsid w:val="00616B03"/>
    <w:rsid w:val="00616B54"/>
    <w:rsid w:val="0061758D"/>
    <w:rsid w:val="00617F10"/>
    <w:rsid w:val="00620102"/>
    <w:rsid w:val="00621688"/>
    <w:rsid w:val="00621F11"/>
    <w:rsid w:val="0062220A"/>
    <w:rsid w:val="006229C2"/>
    <w:rsid w:val="006230FB"/>
    <w:rsid w:val="0062343E"/>
    <w:rsid w:val="00623DAF"/>
    <w:rsid w:val="00623E47"/>
    <w:rsid w:val="0062423C"/>
    <w:rsid w:val="00624877"/>
    <w:rsid w:val="00625C56"/>
    <w:rsid w:val="006260C5"/>
    <w:rsid w:val="006266F4"/>
    <w:rsid w:val="006271B3"/>
    <w:rsid w:val="0062733A"/>
    <w:rsid w:val="00627A32"/>
    <w:rsid w:val="00627D1B"/>
    <w:rsid w:val="00630109"/>
    <w:rsid w:val="006303B4"/>
    <w:rsid w:val="00630D69"/>
    <w:rsid w:val="00632F7C"/>
    <w:rsid w:val="00633374"/>
    <w:rsid w:val="00634ABD"/>
    <w:rsid w:val="00634BD8"/>
    <w:rsid w:val="0063510D"/>
    <w:rsid w:val="00635765"/>
    <w:rsid w:val="00635BC8"/>
    <w:rsid w:val="006363B1"/>
    <w:rsid w:val="00636E1D"/>
    <w:rsid w:val="006372F5"/>
    <w:rsid w:val="00637661"/>
    <w:rsid w:val="00637A2C"/>
    <w:rsid w:val="00637A38"/>
    <w:rsid w:val="00637EF8"/>
    <w:rsid w:val="006402A9"/>
    <w:rsid w:val="0064050E"/>
    <w:rsid w:val="00640679"/>
    <w:rsid w:val="00640D45"/>
    <w:rsid w:val="00640DEB"/>
    <w:rsid w:val="00640F3C"/>
    <w:rsid w:val="006413AA"/>
    <w:rsid w:val="00641F0E"/>
    <w:rsid w:val="00643053"/>
    <w:rsid w:val="0064381A"/>
    <w:rsid w:val="00643BC6"/>
    <w:rsid w:val="00643F2A"/>
    <w:rsid w:val="006452C8"/>
    <w:rsid w:val="0064590F"/>
    <w:rsid w:val="00645E7F"/>
    <w:rsid w:val="00646950"/>
    <w:rsid w:val="006505C7"/>
    <w:rsid w:val="006505DC"/>
    <w:rsid w:val="00650EEB"/>
    <w:rsid w:val="00651510"/>
    <w:rsid w:val="006520DB"/>
    <w:rsid w:val="00653F86"/>
    <w:rsid w:val="00654864"/>
    <w:rsid w:val="00656459"/>
    <w:rsid w:val="00656A31"/>
    <w:rsid w:val="00656F78"/>
    <w:rsid w:val="006605A6"/>
    <w:rsid w:val="00661254"/>
    <w:rsid w:val="0066306C"/>
    <w:rsid w:val="006640B4"/>
    <w:rsid w:val="006640F9"/>
    <w:rsid w:val="0066514E"/>
    <w:rsid w:val="00666667"/>
    <w:rsid w:val="006667BE"/>
    <w:rsid w:val="006670A0"/>
    <w:rsid w:val="006671F2"/>
    <w:rsid w:val="00667628"/>
    <w:rsid w:val="00667A00"/>
    <w:rsid w:val="00670283"/>
    <w:rsid w:val="00672AAC"/>
    <w:rsid w:val="006730D8"/>
    <w:rsid w:val="006735CD"/>
    <w:rsid w:val="00673894"/>
    <w:rsid w:val="006739E9"/>
    <w:rsid w:val="00673CAF"/>
    <w:rsid w:val="0067438D"/>
    <w:rsid w:val="0067582A"/>
    <w:rsid w:val="00676427"/>
    <w:rsid w:val="006765A5"/>
    <w:rsid w:val="0067667F"/>
    <w:rsid w:val="00676A56"/>
    <w:rsid w:val="00676F00"/>
    <w:rsid w:val="00677250"/>
    <w:rsid w:val="00680492"/>
    <w:rsid w:val="00680C07"/>
    <w:rsid w:val="00680C5F"/>
    <w:rsid w:val="00681E15"/>
    <w:rsid w:val="006826BB"/>
    <w:rsid w:val="00682D77"/>
    <w:rsid w:val="0068304C"/>
    <w:rsid w:val="006844FF"/>
    <w:rsid w:val="00686279"/>
    <w:rsid w:val="0069099A"/>
    <w:rsid w:val="0069099D"/>
    <w:rsid w:val="00691160"/>
    <w:rsid w:val="006928CF"/>
    <w:rsid w:val="00692D18"/>
    <w:rsid w:val="0069314B"/>
    <w:rsid w:val="006947FE"/>
    <w:rsid w:val="0069563D"/>
    <w:rsid w:val="00695813"/>
    <w:rsid w:val="0069598F"/>
    <w:rsid w:val="00696719"/>
    <w:rsid w:val="006969AE"/>
    <w:rsid w:val="00696F66"/>
    <w:rsid w:val="006974D4"/>
    <w:rsid w:val="00697970"/>
    <w:rsid w:val="00697A24"/>
    <w:rsid w:val="006A0A90"/>
    <w:rsid w:val="006A0C4D"/>
    <w:rsid w:val="006A11B5"/>
    <w:rsid w:val="006A1AC5"/>
    <w:rsid w:val="006A22C4"/>
    <w:rsid w:val="006A368E"/>
    <w:rsid w:val="006A6DFB"/>
    <w:rsid w:val="006A7FE8"/>
    <w:rsid w:val="006B069D"/>
    <w:rsid w:val="006B0D89"/>
    <w:rsid w:val="006B1468"/>
    <w:rsid w:val="006B2947"/>
    <w:rsid w:val="006B57F6"/>
    <w:rsid w:val="006B5F0D"/>
    <w:rsid w:val="006B6A9E"/>
    <w:rsid w:val="006B6C0D"/>
    <w:rsid w:val="006B6E4E"/>
    <w:rsid w:val="006B7E0F"/>
    <w:rsid w:val="006C111C"/>
    <w:rsid w:val="006C1AB4"/>
    <w:rsid w:val="006C2FC7"/>
    <w:rsid w:val="006C3805"/>
    <w:rsid w:val="006C6277"/>
    <w:rsid w:val="006C6FAB"/>
    <w:rsid w:val="006C7A1D"/>
    <w:rsid w:val="006D03DC"/>
    <w:rsid w:val="006D0668"/>
    <w:rsid w:val="006D1108"/>
    <w:rsid w:val="006D2071"/>
    <w:rsid w:val="006D2369"/>
    <w:rsid w:val="006D3CFD"/>
    <w:rsid w:val="006D457C"/>
    <w:rsid w:val="006D48B4"/>
    <w:rsid w:val="006D4D60"/>
    <w:rsid w:val="006D5E3D"/>
    <w:rsid w:val="006D6854"/>
    <w:rsid w:val="006E0216"/>
    <w:rsid w:val="006E0A56"/>
    <w:rsid w:val="006E19EF"/>
    <w:rsid w:val="006E1D0C"/>
    <w:rsid w:val="006E3F6B"/>
    <w:rsid w:val="006E3FD9"/>
    <w:rsid w:val="006E4290"/>
    <w:rsid w:val="006E53B5"/>
    <w:rsid w:val="006E5894"/>
    <w:rsid w:val="006E5AF6"/>
    <w:rsid w:val="006E5C18"/>
    <w:rsid w:val="006E6871"/>
    <w:rsid w:val="006E7E39"/>
    <w:rsid w:val="006F1BCC"/>
    <w:rsid w:val="006F30CF"/>
    <w:rsid w:val="006F46C5"/>
    <w:rsid w:val="006F4E50"/>
    <w:rsid w:val="006F53DE"/>
    <w:rsid w:val="007001E0"/>
    <w:rsid w:val="00701161"/>
    <w:rsid w:val="00701C68"/>
    <w:rsid w:val="0070227C"/>
    <w:rsid w:val="00702C5C"/>
    <w:rsid w:val="007031A5"/>
    <w:rsid w:val="00703B00"/>
    <w:rsid w:val="00703B47"/>
    <w:rsid w:val="00704807"/>
    <w:rsid w:val="00705E8E"/>
    <w:rsid w:val="00706F0F"/>
    <w:rsid w:val="00710B6F"/>
    <w:rsid w:val="00711F76"/>
    <w:rsid w:val="00712029"/>
    <w:rsid w:val="0071207D"/>
    <w:rsid w:val="00712C35"/>
    <w:rsid w:val="00712EF3"/>
    <w:rsid w:val="007143AA"/>
    <w:rsid w:val="0071533A"/>
    <w:rsid w:val="00715BD7"/>
    <w:rsid w:val="00715FDB"/>
    <w:rsid w:val="0071654E"/>
    <w:rsid w:val="00716F57"/>
    <w:rsid w:val="00717058"/>
    <w:rsid w:val="0072034D"/>
    <w:rsid w:val="00720908"/>
    <w:rsid w:val="007209B7"/>
    <w:rsid w:val="0072222C"/>
    <w:rsid w:val="00722852"/>
    <w:rsid w:val="00722876"/>
    <w:rsid w:val="00722E68"/>
    <w:rsid w:val="00723558"/>
    <w:rsid w:val="00723B76"/>
    <w:rsid w:val="00723B9D"/>
    <w:rsid w:val="0072515F"/>
    <w:rsid w:val="00725277"/>
    <w:rsid w:val="007255A4"/>
    <w:rsid w:val="0072577B"/>
    <w:rsid w:val="007260B5"/>
    <w:rsid w:val="007266CA"/>
    <w:rsid w:val="00727416"/>
    <w:rsid w:val="00727E4A"/>
    <w:rsid w:val="007307E7"/>
    <w:rsid w:val="00732720"/>
    <w:rsid w:val="007327C8"/>
    <w:rsid w:val="00732E53"/>
    <w:rsid w:val="00732EC3"/>
    <w:rsid w:val="00733C52"/>
    <w:rsid w:val="007354C1"/>
    <w:rsid w:val="00735A38"/>
    <w:rsid w:val="00736F73"/>
    <w:rsid w:val="00740196"/>
    <w:rsid w:val="00740329"/>
    <w:rsid w:val="007403E3"/>
    <w:rsid w:val="007404DC"/>
    <w:rsid w:val="0074280A"/>
    <w:rsid w:val="00744297"/>
    <w:rsid w:val="007442D7"/>
    <w:rsid w:val="007446EE"/>
    <w:rsid w:val="00744808"/>
    <w:rsid w:val="007453AE"/>
    <w:rsid w:val="0074597A"/>
    <w:rsid w:val="00746422"/>
    <w:rsid w:val="007464D7"/>
    <w:rsid w:val="00746757"/>
    <w:rsid w:val="00750063"/>
    <w:rsid w:val="00750AE3"/>
    <w:rsid w:val="00750B3F"/>
    <w:rsid w:val="00751931"/>
    <w:rsid w:val="007525A4"/>
    <w:rsid w:val="0075292D"/>
    <w:rsid w:val="00752B81"/>
    <w:rsid w:val="00754B1D"/>
    <w:rsid w:val="007562EE"/>
    <w:rsid w:val="007563C1"/>
    <w:rsid w:val="00756DC1"/>
    <w:rsid w:val="0075744A"/>
    <w:rsid w:val="007576CF"/>
    <w:rsid w:val="00757D6F"/>
    <w:rsid w:val="00757ECC"/>
    <w:rsid w:val="0076247B"/>
    <w:rsid w:val="00762B2D"/>
    <w:rsid w:val="00762D0D"/>
    <w:rsid w:val="00764D21"/>
    <w:rsid w:val="00765D1F"/>
    <w:rsid w:val="0076719B"/>
    <w:rsid w:val="007671F3"/>
    <w:rsid w:val="0077042B"/>
    <w:rsid w:val="007708C7"/>
    <w:rsid w:val="00770BA7"/>
    <w:rsid w:val="007717F3"/>
    <w:rsid w:val="00771F33"/>
    <w:rsid w:val="00772553"/>
    <w:rsid w:val="007732AE"/>
    <w:rsid w:val="0077389B"/>
    <w:rsid w:val="007739F0"/>
    <w:rsid w:val="00773C8C"/>
    <w:rsid w:val="007745AD"/>
    <w:rsid w:val="007751A2"/>
    <w:rsid w:val="00775353"/>
    <w:rsid w:val="00775F77"/>
    <w:rsid w:val="007762AD"/>
    <w:rsid w:val="0077659C"/>
    <w:rsid w:val="007775F9"/>
    <w:rsid w:val="007821F7"/>
    <w:rsid w:val="007824BD"/>
    <w:rsid w:val="007827C9"/>
    <w:rsid w:val="00782D0A"/>
    <w:rsid w:val="00783690"/>
    <w:rsid w:val="00783BF1"/>
    <w:rsid w:val="00784304"/>
    <w:rsid w:val="00784676"/>
    <w:rsid w:val="0078500A"/>
    <w:rsid w:val="0078756D"/>
    <w:rsid w:val="00787A19"/>
    <w:rsid w:val="00787F76"/>
    <w:rsid w:val="00791E1E"/>
    <w:rsid w:val="00792B66"/>
    <w:rsid w:val="00793CE3"/>
    <w:rsid w:val="007946A6"/>
    <w:rsid w:val="00794DA1"/>
    <w:rsid w:val="00796176"/>
    <w:rsid w:val="0079772C"/>
    <w:rsid w:val="007A0F7D"/>
    <w:rsid w:val="007A1076"/>
    <w:rsid w:val="007A2B4D"/>
    <w:rsid w:val="007A37C0"/>
    <w:rsid w:val="007A572E"/>
    <w:rsid w:val="007A7F20"/>
    <w:rsid w:val="007B05C5"/>
    <w:rsid w:val="007B0981"/>
    <w:rsid w:val="007B1AA3"/>
    <w:rsid w:val="007B1E7C"/>
    <w:rsid w:val="007B2EC5"/>
    <w:rsid w:val="007B3B84"/>
    <w:rsid w:val="007B46DC"/>
    <w:rsid w:val="007B500E"/>
    <w:rsid w:val="007B5725"/>
    <w:rsid w:val="007B58A7"/>
    <w:rsid w:val="007B592F"/>
    <w:rsid w:val="007B6BD0"/>
    <w:rsid w:val="007B6ED8"/>
    <w:rsid w:val="007B7082"/>
    <w:rsid w:val="007B73A6"/>
    <w:rsid w:val="007B7641"/>
    <w:rsid w:val="007C088F"/>
    <w:rsid w:val="007C1282"/>
    <w:rsid w:val="007C1757"/>
    <w:rsid w:val="007C1A68"/>
    <w:rsid w:val="007C1F65"/>
    <w:rsid w:val="007C2A43"/>
    <w:rsid w:val="007C30D4"/>
    <w:rsid w:val="007C30D7"/>
    <w:rsid w:val="007C3837"/>
    <w:rsid w:val="007C4532"/>
    <w:rsid w:val="007C5762"/>
    <w:rsid w:val="007C633A"/>
    <w:rsid w:val="007C64FD"/>
    <w:rsid w:val="007C6955"/>
    <w:rsid w:val="007C70A1"/>
    <w:rsid w:val="007C798B"/>
    <w:rsid w:val="007C7DE5"/>
    <w:rsid w:val="007D1052"/>
    <w:rsid w:val="007D10C0"/>
    <w:rsid w:val="007D14F1"/>
    <w:rsid w:val="007D1FBE"/>
    <w:rsid w:val="007D342A"/>
    <w:rsid w:val="007D4465"/>
    <w:rsid w:val="007D472C"/>
    <w:rsid w:val="007D4FB8"/>
    <w:rsid w:val="007D5E16"/>
    <w:rsid w:val="007D62E3"/>
    <w:rsid w:val="007D7739"/>
    <w:rsid w:val="007D7DBE"/>
    <w:rsid w:val="007E02BF"/>
    <w:rsid w:val="007E03D0"/>
    <w:rsid w:val="007E068C"/>
    <w:rsid w:val="007E0D26"/>
    <w:rsid w:val="007E0F49"/>
    <w:rsid w:val="007E1365"/>
    <w:rsid w:val="007E16D8"/>
    <w:rsid w:val="007E1A47"/>
    <w:rsid w:val="007E259D"/>
    <w:rsid w:val="007E3627"/>
    <w:rsid w:val="007E552A"/>
    <w:rsid w:val="007E564E"/>
    <w:rsid w:val="007E59D7"/>
    <w:rsid w:val="007E5BA7"/>
    <w:rsid w:val="007E5C2A"/>
    <w:rsid w:val="007E5FCB"/>
    <w:rsid w:val="007E7738"/>
    <w:rsid w:val="007F0673"/>
    <w:rsid w:val="007F1FF6"/>
    <w:rsid w:val="007F20BE"/>
    <w:rsid w:val="007F2BB2"/>
    <w:rsid w:val="007F3003"/>
    <w:rsid w:val="007F33C8"/>
    <w:rsid w:val="007F3A0A"/>
    <w:rsid w:val="007F3D28"/>
    <w:rsid w:val="007F4041"/>
    <w:rsid w:val="007F60DA"/>
    <w:rsid w:val="007F7062"/>
    <w:rsid w:val="00800594"/>
    <w:rsid w:val="00801A77"/>
    <w:rsid w:val="008025EB"/>
    <w:rsid w:val="00802B3B"/>
    <w:rsid w:val="00803310"/>
    <w:rsid w:val="008035EA"/>
    <w:rsid w:val="00804576"/>
    <w:rsid w:val="0080561C"/>
    <w:rsid w:val="00806258"/>
    <w:rsid w:val="00806ABF"/>
    <w:rsid w:val="00806CF6"/>
    <w:rsid w:val="008079AC"/>
    <w:rsid w:val="00807D4C"/>
    <w:rsid w:val="00810905"/>
    <w:rsid w:val="00812091"/>
    <w:rsid w:val="00812C13"/>
    <w:rsid w:val="00812E13"/>
    <w:rsid w:val="00813412"/>
    <w:rsid w:val="0081422A"/>
    <w:rsid w:val="008142B8"/>
    <w:rsid w:val="00815E20"/>
    <w:rsid w:val="00815E58"/>
    <w:rsid w:val="00816122"/>
    <w:rsid w:val="008162F9"/>
    <w:rsid w:val="008167D8"/>
    <w:rsid w:val="008173AF"/>
    <w:rsid w:val="008174E7"/>
    <w:rsid w:val="008216FC"/>
    <w:rsid w:val="00821CB0"/>
    <w:rsid w:val="00822906"/>
    <w:rsid w:val="00822993"/>
    <w:rsid w:val="008229D9"/>
    <w:rsid w:val="00822F53"/>
    <w:rsid w:val="008232FA"/>
    <w:rsid w:val="00824713"/>
    <w:rsid w:val="008258F5"/>
    <w:rsid w:val="00826199"/>
    <w:rsid w:val="0082760B"/>
    <w:rsid w:val="00827AB1"/>
    <w:rsid w:val="00827E06"/>
    <w:rsid w:val="00830B2F"/>
    <w:rsid w:val="00830E0B"/>
    <w:rsid w:val="008312D7"/>
    <w:rsid w:val="008317D6"/>
    <w:rsid w:val="008320BC"/>
    <w:rsid w:val="008321B8"/>
    <w:rsid w:val="0083297D"/>
    <w:rsid w:val="00832A7F"/>
    <w:rsid w:val="008334C8"/>
    <w:rsid w:val="008338BB"/>
    <w:rsid w:val="00833B55"/>
    <w:rsid w:val="00833D19"/>
    <w:rsid w:val="00835261"/>
    <w:rsid w:val="008359E0"/>
    <w:rsid w:val="00835AE7"/>
    <w:rsid w:val="0083700F"/>
    <w:rsid w:val="00837427"/>
    <w:rsid w:val="0084005E"/>
    <w:rsid w:val="0084087E"/>
    <w:rsid w:val="00840A47"/>
    <w:rsid w:val="00840F4B"/>
    <w:rsid w:val="00841239"/>
    <w:rsid w:val="008415F9"/>
    <w:rsid w:val="00841B5D"/>
    <w:rsid w:val="00842A4B"/>
    <w:rsid w:val="00843898"/>
    <w:rsid w:val="008438F7"/>
    <w:rsid w:val="00845C01"/>
    <w:rsid w:val="00846D66"/>
    <w:rsid w:val="0084768E"/>
    <w:rsid w:val="008507AA"/>
    <w:rsid w:val="008512CC"/>
    <w:rsid w:val="00851617"/>
    <w:rsid w:val="0085166A"/>
    <w:rsid w:val="0085218F"/>
    <w:rsid w:val="00852E15"/>
    <w:rsid w:val="00853148"/>
    <w:rsid w:val="00853E91"/>
    <w:rsid w:val="00854065"/>
    <w:rsid w:val="008553B3"/>
    <w:rsid w:val="00855AE9"/>
    <w:rsid w:val="00856375"/>
    <w:rsid w:val="00856E14"/>
    <w:rsid w:val="00856F7B"/>
    <w:rsid w:val="008570C5"/>
    <w:rsid w:val="00857B7F"/>
    <w:rsid w:val="00860F9E"/>
    <w:rsid w:val="008619FC"/>
    <w:rsid w:val="008622B3"/>
    <w:rsid w:val="008624A5"/>
    <w:rsid w:val="008626B5"/>
    <w:rsid w:val="00863DB7"/>
    <w:rsid w:val="008640C3"/>
    <w:rsid w:val="00865937"/>
    <w:rsid w:val="008661B2"/>
    <w:rsid w:val="0086757F"/>
    <w:rsid w:val="00867760"/>
    <w:rsid w:val="00870205"/>
    <w:rsid w:val="0087171A"/>
    <w:rsid w:val="008720CF"/>
    <w:rsid w:val="008720E4"/>
    <w:rsid w:val="00872949"/>
    <w:rsid w:val="00873159"/>
    <w:rsid w:val="00873A32"/>
    <w:rsid w:val="00873B40"/>
    <w:rsid w:val="00875383"/>
    <w:rsid w:val="0087586A"/>
    <w:rsid w:val="0088021C"/>
    <w:rsid w:val="00880BD9"/>
    <w:rsid w:val="00881035"/>
    <w:rsid w:val="0088204C"/>
    <w:rsid w:val="008823DE"/>
    <w:rsid w:val="008828B8"/>
    <w:rsid w:val="0088353E"/>
    <w:rsid w:val="008837AA"/>
    <w:rsid w:val="00883B5B"/>
    <w:rsid w:val="00883C05"/>
    <w:rsid w:val="00883C4C"/>
    <w:rsid w:val="00883D7D"/>
    <w:rsid w:val="00883E91"/>
    <w:rsid w:val="00884FD5"/>
    <w:rsid w:val="00885208"/>
    <w:rsid w:val="0088639E"/>
    <w:rsid w:val="008873D9"/>
    <w:rsid w:val="00890FA5"/>
    <w:rsid w:val="00891B39"/>
    <w:rsid w:val="00891B75"/>
    <w:rsid w:val="00891D8B"/>
    <w:rsid w:val="00892627"/>
    <w:rsid w:val="008928B9"/>
    <w:rsid w:val="008928E0"/>
    <w:rsid w:val="00893758"/>
    <w:rsid w:val="0089511A"/>
    <w:rsid w:val="00897D48"/>
    <w:rsid w:val="00897F1A"/>
    <w:rsid w:val="008A093E"/>
    <w:rsid w:val="008A0D6E"/>
    <w:rsid w:val="008A1AF3"/>
    <w:rsid w:val="008A22E1"/>
    <w:rsid w:val="008A30B4"/>
    <w:rsid w:val="008A3707"/>
    <w:rsid w:val="008A3CC8"/>
    <w:rsid w:val="008A3E4B"/>
    <w:rsid w:val="008A44D1"/>
    <w:rsid w:val="008A45CE"/>
    <w:rsid w:val="008A4D45"/>
    <w:rsid w:val="008A5257"/>
    <w:rsid w:val="008A5E83"/>
    <w:rsid w:val="008A5E9D"/>
    <w:rsid w:val="008A5FA6"/>
    <w:rsid w:val="008B0819"/>
    <w:rsid w:val="008B1537"/>
    <w:rsid w:val="008B15FE"/>
    <w:rsid w:val="008B2383"/>
    <w:rsid w:val="008B238F"/>
    <w:rsid w:val="008B2407"/>
    <w:rsid w:val="008B2DAC"/>
    <w:rsid w:val="008B31FA"/>
    <w:rsid w:val="008B35FE"/>
    <w:rsid w:val="008B3AFA"/>
    <w:rsid w:val="008B4CBF"/>
    <w:rsid w:val="008B517D"/>
    <w:rsid w:val="008B664C"/>
    <w:rsid w:val="008B68BB"/>
    <w:rsid w:val="008B6A6E"/>
    <w:rsid w:val="008B6BA5"/>
    <w:rsid w:val="008B6C39"/>
    <w:rsid w:val="008B725D"/>
    <w:rsid w:val="008B7D08"/>
    <w:rsid w:val="008C29FB"/>
    <w:rsid w:val="008C2F90"/>
    <w:rsid w:val="008C2FE1"/>
    <w:rsid w:val="008C3641"/>
    <w:rsid w:val="008C3FEC"/>
    <w:rsid w:val="008C4DE2"/>
    <w:rsid w:val="008C53FB"/>
    <w:rsid w:val="008C5EA0"/>
    <w:rsid w:val="008C6559"/>
    <w:rsid w:val="008C7494"/>
    <w:rsid w:val="008C7792"/>
    <w:rsid w:val="008C7A21"/>
    <w:rsid w:val="008C7F90"/>
    <w:rsid w:val="008D0713"/>
    <w:rsid w:val="008D0CBD"/>
    <w:rsid w:val="008D0F6C"/>
    <w:rsid w:val="008D2739"/>
    <w:rsid w:val="008D29F5"/>
    <w:rsid w:val="008D2AC5"/>
    <w:rsid w:val="008D2C80"/>
    <w:rsid w:val="008D2FC7"/>
    <w:rsid w:val="008D31FA"/>
    <w:rsid w:val="008D3F73"/>
    <w:rsid w:val="008D501F"/>
    <w:rsid w:val="008D639C"/>
    <w:rsid w:val="008D7BCC"/>
    <w:rsid w:val="008E0CAD"/>
    <w:rsid w:val="008E0D87"/>
    <w:rsid w:val="008E15B2"/>
    <w:rsid w:val="008E1791"/>
    <w:rsid w:val="008E25A2"/>
    <w:rsid w:val="008E3126"/>
    <w:rsid w:val="008E3548"/>
    <w:rsid w:val="008E4095"/>
    <w:rsid w:val="008E40D0"/>
    <w:rsid w:val="008E4CF5"/>
    <w:rsid w:val="008E4D27"/>
    <w:rsid w:val="008E5296"/>
    <w:rsid w:val="008E5E6F"/>
    <w:rsid w:val="008E6B79"/>
    <w:rsid w:val="008F0519"/>
    <w:rsid w:val="008F0E33"/>
    <w:rsid w:val="008F1565"/>
    <w:rsid w:val="008F1D5B"/>
    <w:rsid w:val="008F1F09"/>
    <w:rsid w:val="008F26EC"/>
    <w:rsid w:val="008F2BFB"/>
    <w:rsid w:val="008F3156"/>
    <w:rsid w:val="008F3928"/>
    <w:rsid w:val="008F3A5E"/>
    <w:rsid w:val="008F3C85"/>
    <w:rsid w:val="008F3DFA"/>
    <w:rsid w:val="008F4A49"/>
    <w:rsid w:val="008F5FD8"/>
    <w:rsid w:val="008F6863"/>
    <w:rsid w:val="008F7375"/>
    <w:rsid w:val="008F7E05"/>
    <w:rsid w:val="009000F9"/>
    <w:rsid w:val="00901C17"/>
    <w:rsid w:val="0090236C"/>
    <w:rsid w:val="0090331F"/>
    <w:rsid w:val="009034C7"/>
    <w:rsid w:val="009039FD"/>
    <w:rsid w:val="00905A92"/>
    <w:rsid w:val="009071B3"/>
    <w:rsid w:val="00907631"/>
    <w:rsid w:val="00910D1F"/>
    <w:rsid w:val="00910D5B"/>
    <w:rsid w:val="00910E0F"/>
    <w:rsid w:val="00912130"/>
    <w:rsid w:val="00912E90"/>
    <w:rsid w:val="00913139"/>
    <w:rsid w:val="00913715"/>
    <w:rsid w:val="00913947"/>
    <w:rsid w:val="009147A2"/>
    <w:rsid w:val="009158E5"/>
    <w:rsid w:val="00915FE0"/>
    <w:rsid w:val="009175A7"/>
    <w:rsid w:val="00917677"/>
    <w:rsid w:val="00920821"/>
    <w:rsid w:val="00920F8B"/>
    <w:rsid w:val="009219F8"/>
    <w:rsid w:val="009222BC"/>
    <w:rsid w:val="009223A0"/>
    <w:rsid w:val="0092288B"/>
    <w:rsid w:val="009243B6"/>
    <w:rsid w:val="0092513A"/>
    <w:rsid w:val="00925D65"/>
    <w:rsid w:val="0092636F"/>
    <w:rsid w:val="009265E0"/>
    <w:rsid w:val="009266C2"/>
    <w:rsid w:val="009267E6"/>
    <w:rsid w:val="00927205"/>
    <w:rsid w:val="009278D3"/>
    <w:rsid w:val="00927B2B"/>
    <w:rsid w:val="009310F0"/>
    <w:rsid w:val="009313FB"/>
    <w:rsid w:val="00931D83"/>
    <w:rsid w:val="00931F2A"/>
    <w:rsid w:val="009320D2"/>
    <w:rsid w:val="009325A3"/>
    <w:rsid w:val="00932798"/>
    <w:rsid w:val="009340AD"/>
    <w:rsid w:val="00934311"/>
    <w:rsid w:val="00934317"/>
    <w:rsid w:val="00936254"/>
    <w:rsid w:val="00936598"/>
    <w:rsid w:val="00936A33"/>
    <w:rsid w:val="00936A56"/>
    <w:rsid w:val="009409AE"/>
    <w:rsid w:val="00941715"/>
    <w:rsid w:val="00945B55"/>
    <w:rsid w:val="00945D8F"/>
    <w:rsid w:val="0094769A"/>
    <w:rsid w:val="00950116"/>
    <w:rsid w:val="009527BF"/>
    <w:rsid w:val="00952AF1"/>
    <w:rsid w:val="00952B99"/>
    <w:rsid w:val="00953128"/>
    <w:rsid w:val="00957B56"/>
    <w:rsid w:val="00957F65"/>
    <w:rsid w:val="00961192"/>
    <w:rsid w:val="0096120B"/>
    <w:rsid w:val="00963E36"/>
    <w:rsid w:val="00965025"/>
    <w:rsid w:val="009653D8"/>
    <w:rsid w:val="009658B9"/>
    <w:rsid w:val="00965A0B"/>
    <w:rsid w:val="00965EB7"/>
    <w:rsid w:val="00966D0C"/>
    <w:rsid w:val="009701DE"/>
    <w:rsid w:val="00970C7A"/>
    <w:rsid w:val="0097128D"/>
    <w:rsid w:val="00971AE7"/>
    <w:rsid w:val="00971CCA"/>
    <w:rsid w:val="0097226F"/>
    <w:rsid w:val="009722D2"/>
    <w:rsid w:val="00972A47"/>
    <w:rsid w:val="0097383F"/>
    <w:rsid w:val="00973A0B"/>
    <w:rsid w:val="00973B21"/>
    <w:rsid w:val="0097415F"/>
    <w:rsid w:val="00974761"/>
    <w:rsid w:val="009760F4"/>
    <w:rsid w:val="00977247"/>
    <w:rsid w:val="00981D18"/>
    <w:rsid w:val="00981D85"/>
    <w:rsid w:val="00984123"/>
    <w:rsid w:val="0098653A"/>
    <w:rsid w:val="009875DC"/>
    <w:rsid w:val="009876E3"/>
    <w:rsid w:val="009902DC"/>
    <w:rsid w:val="00990BEE"/>
    <w:rsid w:val="00992A76"/>
    <w:rsid w:val="009936D7"/>
    <w:rsid w:val="00993769"/>
    <w:rsid w:val="00993A15"/>
    <w:rsid w:val="00993AA3"/>
    <w:rsid w:val="009945E0"/>
    <w:rsid w:val="00994647"/>
    <w:rsid w:val="0099466C"/>
    <w:rsid w:val="009A1AB4"/>
    <w:rsid w:val="009A327C"/>
    <w:rsid w:val="009A389B"/>
    <w:rsid w:val="009A3997"/>
    <w:rsid w:val="009A3DC9"/>
    <w:rsid w:val="009A4DE7"/>
    <w:rsid w:val="009A5003"/>
    <w:rsid w:val="009A50E7"/>
    <w:rsid w:val="009A561F"/>
    <w:rsid w:val="009A5802"/>
    <w:rsid w:val="009A5CF0"/>
    <w:rsid w:val="009B0D95"/>
    <w:rsid w:val="009B111D"/>
    <w:rsid w:val="009B1842"/>
    <w:rsid w:val="009B2939"/>
    <w:rsid w:val="009B315C"/>
    <w:rsid w:val="009B38F4"/>
    <w:rsid w:val="009B38F7"/>
    <w:rsid w:val="009B4242"/>
    <w:rsid w:val="009B568F"/>
    <w:rsid w:val="009B5B4A"/>
    <w:rsid w:val="009B5CB9"/>
    <w:rsid w:val="009B6009"/>
    <w:rsid w:val="009B6288"/>
    <w:rsid w:val="009B62CB"/>
    <w:rsid w:val="009B6560"/>
    <w:rsid w:val="009B6B51"/>
    <w:rsid w:val="009B7135"/>
    <w:rsid w:val="009C01E2"/>
    <w:rsid w:val="009C063A"/>
    <w:rsid w:val="009C089D"/>
    <w:rsid w:val="009C11B9"/>
    <w:rsid w:val="009C12D3"/>
    <w:rsid w:val="009C19F5"/>
    <w:rsid w:val="009C2BE6"/>
    <w:rsid w:val="009C2E6A"/>
    <w:rsid w:val="009C2F6B"/>
    <w:rsid w:val="009C3191"/>
    <w:rsid w:val="009C3230"/>
    <w:rsid w:val="009C631F"/>
    <w:rsid w:val="009C692E"/>
    <w:rsid w:val="009C6B02"/>
    <w:rsid w:val="009C772F"/>
    <w:rsid w:val="009C7809"/>
    <w:rsid w:val="009D017A"/>
    <w:rsid w:val="009D0A77"/>
    <w:rsid w:val="009D0C52"/>
    <w:rsid w:val="009D16E0"/>
    <w:rsid w:val="009D18E0"/>
    <w:rsid w:val="009D1D42"/>
    <w:rsid w:val="009D21FC"/>
    <w:rsid w:val="009D24C1"/>
    <w:rsid w:val="009D435B"/>
    <w:rsid w:val="009D4B84"/>
    <w:rsid w:val="009D4D83"/>
    <w:rsid w:val="009D6655"/>
    <w:rsid w:val="009D6AC1"/>
    <w:rsid w:val="009D7091"/>
    <w:rsid w:val="009D7C3B"/>
    <w:rsid w:val="009D7F9A"/>
    <w:rsid w:val="009E0DC6"/>
    <w:rsid w:val="009E1058"/>
    <w:rsid w:val="009E1AED"/>
    <w:rsid w:val="009E2A40"/>
    <w:rsid w:val="009E373D"/>
    <w:rsid w:val="009E40ED"/>
    <w:rsid w:val="009E427B"/>
    <w:rsid w:val="009E4A10"/>
    <w:rsid w:val="009E573B"/>
    <w:rsid w:val="009E5DFB"/>
    <w:rsid w:val="009F004D"/>
    <w:rsid w:val="009F0DB0"/>
    <w:rsid w:val="009F1055"/>
    <w:rsid w:val="009F1333"/>
    <w:rsid w:val="009F1832"/>
    <w:rsid w:val="009F1887"/>
    <w:rsid w:val="009F1A1C"/>
    <w:rsid w:val="009F2802"/>
    <w:rsid w:val="009F3C54"/>
    <w:rsid w:val="009F4AC7"/>
    <w:rsid w:val="009F4E76"/>
    <w:rsid w:val="009F5086"/>
    <w:rsid w:val="009F6993"/>
    <w:rsid w:val="009F7084"/>
    <w:rsid w:val="009F77A3"/>
    <w:rsid w:val="00A008A6"/>
    <w:rsid w:val="00A010A4"/>
    <w:rsid w:val="00A0168B"/>
    <w:rsid w:val="00A01B6F"/>
    <w:rsid w:val="00A01EBA"/>
    <w:rsid w:val="00A0235B"/>
    <w:rsid w:val="00A029AB"/>
    <w:rsid w:val="00A0397E"/>
    <w:rsid w:val="00A03EA1"/>
    <w:rsid w:val="00A04160"/>
    <w:rsid w:val="00A04A90"/>
    <w:rsid w:val="00A04FA9"/>
    <w:rsid w:val="00A05371"/>
    <w:rsid w:val="00A053D6"/>
    <w:rsid w:val="00A05796"/>
    <w:rsid w:val="00A05F2A"/>
    <w:rsid w:val="00A07236"/>
    <w:rsid w:val="00A07272"/>
    <w:rsid w:val="00A07D7C"/>
    <w:rsid w:val="00A102C7"/>
    <w:rsid w:val="00A10A27"/>
    <w:rsid w:val="00A10B9A"/>
    <w:rsid w:val="00A10FFC"/>
    <w:rsid w:val="00A115A0"/>
    <w:rsid w:val="00A11A0C"/>
    <w:rsid w:val="00A11E90"/>
    <w:rsid w:val="00A127DA"/>
    <w:rsid w:val="00A12E81"/>
    <w:rsid w:val="00A133E6"/>
    <w:rsid w:val="00A13412"/>
    <w:rsid w:val="00A14615"/>
    <w:rsid w:val="00A14AF0"/>
    <w:rsid w:val="00A150AF"/>
    <w:rsid w:val="00A1586A"/>
    <w:rsid w:val="00A165EB"/>
    <w:rsid w:val="00A167A0"/>
    <w:rsid w:val="00A17358"/>
    <w:rsid w:val="00A177FE"/>
    <w:rsid w:val="00A1784D"/>
    <w:rsid w:val="00A20B0A"/>
    <w:rsid w:val="00A2104B"/>
    <w:rsid w:val="00A238B7"/>
    <w:rsid w:val="00A238FA"/>
    <w:rsid w:val="00A2431F"/>
    <w:rsid w:val="00A24685"/>
    <w:rsid w:val="00A24E8C"/>
    <w:rsid w:val="00A24E9D"/>
    <w:rsid w:val="00A25246"/>
    <w:rsid w:val="00A253A7"/>
    <w:rsid w:val="00A25CE2"/>
    <w:rsid w:val="00A25F53"/>
    <w:rsid w:val="00A26D72"/>
    <w:rsid w:val="00A306E8"/>
    <w:rsid w:val="00A30A75"/>
    <w:rsid w:val="00A30B44"/>
    <w:rsid w:val="00A30F92"/>
    <w:rsid w:val="00A31BF2"/>
    <w:rsid w:val="00A31D65"/>
    <w:rsid w:val="00A33127"/>
    <w:rsid w:val="00A33C4D"/>
    <w:rsid w:val="00A343E7"/>
    <w:rsid w:val="00A34D1B"/>
    <w:rsid w:val="00A34FC0"/>
    <w:rsid w:val="00A36ED4"/>
    <w:rsid w:val="00A372F0"/>
    <w:rsid w:val="00A37925"/>
    <w:rsid w:val="00A40A85"/>
    <w:rsid w:val="00A4100A"/>
    <w:rsid w:val="00A416B8"/>
    <w:rsid w:val="00A41E48"/>
    <w:rsid w:val="00A435DD"/>
    <w:rsid w:val="00A43BA5"/>
    <w:rsid w:val="00A43EED"/>
    <w:rsid w:val="00A44453"/>
    <w:rsid w:val="00A44FA3"/>
    <w:rsid w:val="00A4638B"/>
    <w:rsid w:val="00A46BB1"/>
    <w:rsid w:val="00A50461"/>
    <w:rsid w:val="00A51300"/>
    <w:rsid w:val="00A513BC"/>
    <w:rsid w:val="00A51817"/>
    <w:rsid w:val="00A51832"/>
    <w:rsid w:val="00A51B95"/>
    <w:rsid w:val="00A5360F"/>
    <w:rsid w:val="00A53676"/>
    <w:rsid w:val="00A568F5"/>
    <w:rsid w:val="00A57E4F"/>
    <w:rsid w:val="00A600C0"/>
    <w:rsid w:val="00A602C3"/>
    <w:rsid w:val="00A61FA3"/>
    <w:rsid w:val="00A62D67"/>
    <w:rsid w:val="00A63AC3"/>
    <w:rsid w:val="00A64196"/>
    <w:rsid w:val="00A65417"/>
    <w:rsid w:val="00A65942"/>
    <w:rsid w:val="00A65D89"/>
    <w:rsid w:val="00A66B4E"/>
    <w:rsid w:val="00A66F07"/>
    <w:rsid w:val="00A67070"/>
    <w:rsid w:val="00A678A9"/>
    <w:rsid w:val="00A67A21"/>
    <w:rsid w:val="00A717D4"/>
    <w:rsid w:val="00A71BA9"/>
    <w:rsid w:val="00A71CBF"/>
    <w:rsid w:val="00A71E2C"/>
    <w:rsid w:val="00A72398"/>
    <w:rsid w:val="00A73018"/>
    <w:rsid w:val="00A7327B"/>
    <w:rsid w:val="00A73C63"/>
    <w:rsid w:val="00A7402A"/>
    <w:rsid w:val="00A742C3"/>
    <w:rsid w:val="00A75382"/>
    <w:rsid w:val="00A75832"/>
    <w:rsid w:val="00A75AD7"/>
    <w:rsid w:val="00A75C58"/>
    <w:rsid w:val="00A76ABE"/>
    <w:rsid w:val="00A76B65"/>
    <w:rsid w:val="00A76D16"/>
    <w:rsid w:val="00A776F8"/>
    <w:rsid w:val="00A82227"/>
    <w:rsid w:val="00A835A2"/>
    <w:rsid w:val="00A84F56"/>
    <w:rsid w:val="00A852D2"/>
    <w:rsid w:val="00A85E4E"/>
    <w:rsid w:val="00A86352"/>
    <w:rsid w:val="00A875F6"/>
    <w:rsid w:val="00A90F6F"/>
    <w:rsid w:val="00A92D60"/>
    <w:rsid w:val="00A9342D"/>
    <w:rsid w:val="00A9387B"/>
    <w:rsid w:val="00A9414C"/>
    <w:rsid w:val="00A94552"/>
    <w:rsid w:val="00A96998"/>
    <w:rsid w:val="00A977A3"/>
    <w:rsid w:val="00AA12AA"/>
    <w:rsid w:val="00AA1347"/>
    <w:rsid w:val="00AA323A"/>
    <w:rsid w:val="00AA39DE"/>
    <w:rsid w:val="00AA42B4"/>
    <w:rsid w:val="00AA4720"/>
    <w:rsid w:val="00AA682C"/>
    <w:rsid w:val="00AA73DC"/>
    <w:rsid w:val="00AB04EB"/>
    <w:rsid w:val="00AB0CAA"/>
    <w:rsid w:val="00AB0EDA"/>
    <w:rsid w:val="00AB153D"/>
    <w:rsid w:val="00AB1FDC"/>
    <w:rsid w:val="00AB2AA0"/>
    <w:rsid w:val="00AB31FE"/>
    <w:rsid w:val="00AB33E6"/>
    <w:rsid w:val="00AB590C"/>
    <w:rsid w:val="00AB5EB8"/>
    <w:rsid w:val="00AB62AB"/>
    <w:rsid w:val="00AB6376"/>
    <w:rsid w:val="00AB68C5"/>
    <w:rsid w:val="00AB775E"/>
    <w:rsid w:val="00AC032D"/>
    <w:rsid w:val="00AC0665"/>
    <w:rsid w:val="00AC1137"/>
    <w:rsid w:val="00AC1D05"/>
    <w:rsid w:val="00AC2635"/>
    <w:rsid w:val="00AC2BC4"/>
    <w:rsid w:val="00AC30C9"/>
    <w:rsid w:val="00AC4207"/>
    <w:rsid w:val="00AC4259"/>
    <w:rsid w:val="00AC44A6"/>
    <w:rsid w:val="00AC48C7"/>
    <w:rsid w:val="00AC49AC"/>
    <w:rsid w:val="00AC4ACF"/>
    <w:rsid w:val="00AC527C"/>
    <w:rsid w:val="00AC6104"/>
    <w:rsid w:val="00AC695C"/>
    <w:rsid w:val="00AD053B"/>
    <w:rsid w:val="00AD0E12"/>
    <w:rsid w:val="00AD0E4B"/>
    <w:rsid w:val="00AD2110"/>
    <w:rsid w:val="00AD214F"/>
    <w:rsid w:val="00AD2C58"/>
    <w:rsid w:val="00AD3935"/>
    <w:rsid w:val="00AD4072"/>
    <w:rsid w:val="00AD483C"/>
    <w:rsid w:val="00AD5909"/>
    <w:rsid w:val="00AD6111"/>
    <w:rsid w:val="00AD6658"/>
    <w:rsid w:val="00AD6853"/>
    <w:rsid w:val="00AD71FF"/>
    <w:rsid w:val="00AD742E"/>
    <w:rsid w:val="00AE0517"/>
    <w:rsid w:val="00AE0C69"/>
    <w:rsid w:val="00AE1C8A"/>
    <w:rsid w:val="00AE24E6"/>
    <w:rsid w:val="00AE251D"/>
    <w:rsid w:val="00AE2AA7"/>
    <w:rsid w:val="00AE2F39"/>
    <w:rsid w:val="00AE4223"/>
    <w:rsid w:val="00AE4503"/>
    <w:rsid w:val="00AE4609"/>
    <w:rsid w:val="00AE5795"/>
    <w:rsid w:val="00AE5D27"/>
    <w:rsid w:val="00AE6594"/>
    <w:rsid w:val="00AE75B6"/>
    <w:rsid w:val="00AF22EC"/>
    <w:rsid w:val="00AF32C4"/>
    <w:rsid w:val="00AF3610"/>
    <w:rsid w:val="00AF3FB3"/>
    <w:rsid w:val="00AF5ABB"/>
    <w:rsid w:val="00AF6082"/>
    <w:rsid w:val="00AF61B5"/>
    <w:rsid w:val="00AF68F7"/>
    <w:rsid w:val="00AF6D7B"/>
    <w:rsid w:val="00AF6E9B"/>
    <w:rsid w:val="00AF701D"/>
    <w:rsid w:val="00AF756C"/>
    <w:rsid w:val="00B00352"/>
    <w:rsid w:val="00B01250"/>
    <w:rsid w:val="00B0126A"/>
    <w:rsid w:val="00B01EE0"/>
    <w:rsid w:val="00B02A7B"/>
    <w:rsid w:val="00B03BBE"/>
    <w:rsid w:val="00B03F7F"/>
    <w:rsid w:val="00B04929"/>
    <w:rsid w:val="00B0695E"/>
    <w:rsid w:val="00B06EF8"/>
    <w:rsid w:val="00B102BF"/>
    <w:rsid w:val="00B10DE2"/>
    <w:rsid w:val="00B1406B"/>
    <w:rsid w:val="00B14352"/>
    <w:rsid w:val="00B14766"/>
    <w:rsid w:val="00B147B2"/>
    <w:rsid w:val="00B1591A"/>
    <w:rsid w:val="00B15C51"/>
    <w:rsid w:val="00B170AA"/>
    <w:rsid w:val="00B175F8"/>
    <w:rsid w:val="00B2025B"/>
    <w:rsid w:val="00B22730"/>
    <w:rsid w:val="00B2427A"/>
    <w:rsid w:val="00B24708"/>
    <w:rsid w:val="00B25312"/>
    <w:rsid w:val="00B257B0"/>
    <w:rsid w:val="00B26C9E"/>
    <w:rsid w:val="00B27B44"/>
    <w:rsid w:val="00B30BDB"/>
    <w:rsid w:val="00B30F8D"/>
    <w:rsid w:val="00B32B27"/>
    <w:rsid w:val="00B3375D"/>
    <w:rsid w:val="00B33D4A"/>
    <w:rsid w:val="00B33E23"/>
    <w:rsid w:val="00B343B1"/>
    <w:rsid w:val="00B3452F"/>
    <w:rsid w:val="00B34CA1"/>
    <w:rsid w:val="00B34CB2"/>
    <w:rsid w:val="00B40220"/>
    <w:rsid w:val="00B40E18"/>
    <w:rsid w:val="00B440A9"/>
    <w:rsid w:val="00B466CC"/>
    <w:rsid w:val="00B51147"/>
    <w:rsid w:val="00B51CE7"/>
    <w:rsid w:val="00B521E6"/>
    <w:rsid w:val="00B530A4"/>
    <w:rsid w:val="00B533BF"/>
    <w:rsid w:val="00B53450"/>
    <w:rsid w:val="00B53B42"/>
    <w:rsid w:val="00B53E52"/>
    <w:rsid w:val="00B5432F"/>
    <w:rsid w:val="00B55059"/>
    <w:rsid w:val="00B550E1"/>
    <w:rsid w:val="00B5661E"/>
    <w:rsid w:val="00B57C43"/>
    <w:rsid w:val="00B62851"/>
    <w:rsid w:val="00B62DCA"/>
    <w:rsid w:val="00B638BE"/>
    <w:rsid w:val="00B63B96"/>
    <w:rsid w:val="00B64211"/>
    <w:rsid w:val="00B643E1"/>
    <w:rsid w:val="00B649E1"/>
    <w:rsid w:val="00B64BB7"/>
    <w:rsid w:val="00B65167"/>
    <w:rsid w:val="00B66D90"/>
    <w:rsid w:val="00B70781"/>
    <w:rsid w:val="00B70C5E"/>
    <w:rsid w:val="00B7175A"/>
    <w:rsid w:val="00B71D8B"/>
    <w:rsid w:val="00B729A8"/>
    <w:rsid w:val="00B729E5"/>
    <w:rsid w:val="00B732EA"/>
    <w:rsid w:val="00B7384C"/>
    <w:rsid w:val="00B74340"/>
    <w:rsid w:val="00B753E8"/>
    <w:rsid w:val="00B75402"/>
    <w:rsid w:val="00B755FC"/>
    <w:rsid w:val="00B75E4B"/>
    <w:rsid w:val="00B75E55"/>
    <w:rsid w:val="00B76183"/>
    <w:rsid w:val="00B767DA"/>
    <w:rsid w:val="00B77584"/>
    <w:rsid w:val="00B77622"/>
    <w:rsid w:val="00B801EE"/>
    <w:rsid w:val="00B80E0C"/>
    <w:rsid w:val="00B81405"/>
    <w:rsid w:val="00B818AA"/>
    <w:rsid w:val="00B82A54"/>
    <w:rsid w:val="00B83EB9"/>
    <w:rsid w:val="00B83FDE"/>
    <w:rsid w:val="00B840F6"/>
    <w:rsid w:val="00B87942"/>
    <w:rsid w:val="00B87B6E"/>
    <w:rsid w:val="00B87C36"/>
    <w:rsid w:val="00B903E4"/>
    <w:rsid w:val="00B91801"/>
    <w:rsid w:val="00B9192F"/>
    <w:rsid w:val="00B93BC1"/>
    <w:rsid w:val="00B93C1C"/>
    <w:rsid w:val="00B94BA6"/>
    <w:rsid w:val="00B94F4F"/>
    <w:rsid w:val="00B95088"/>
    <w:rsid w:val="00B95C73"/>
    <w:rsid w:val="00B9621C"/>
    <w:rsid w:val="00B9693B"/>
    <w:rsid w:val="00B973EC"/>
    <w:rsid w:val="00BA0889"/>
    <w:rsid w:val="00BA16AD"/>
    <w:rsid w:val="00BA1730"/>
    <w:rsid w:val="00BA195C"/>
    <w:rsid w:val="00BA1D7F"/>
    <w:rsid w:val="00BA21B7"/>
    <w:rsid w:val="00BA2B00"/>
    <w:rsid w:val="00BA38F2"/>
    <w:rsid w:val="00BA4BE1"/>
    <w:rsid w:val="00BA513A"/>
    <w:rsid w:val="00BA55BD"/>
    <w:rsid w:val="00BA575A"/>
    <w:rsid w:val="00BA58BF"/>
    <w:rsid w:val="00BA6721"/>
    <w:rsid w:val="00BA723B"/>
    <w:rsid w:val="00BB1631"/>
    <w:rsid w:val="00BB16B5"/>
    <w:rsid w:val="00BB235E"/>
    <w:rsid w:val="00BB26CD"/>
    <w:rsid w:val="00BB3D21"/>
    <w:rsid w:val="00BB4D41"/>
    <w:rsid w:val="00BB550C"/>
    <w:rsid w:val="00BB593C"/>
    <w:rsid w:val="00BB5DA1"/>
    <w:rsid w:val="00BB67DE"/>
    <w:rsid w:val="00BB6804"/>
    <w:rsid w:val="00BB69FC"/>
    <w:rsid w:val="00BB6BD8"/>
    <w:rsid w:val="00BB74B1"/>
    <w:rsid w:val="00BB7749"/>
    <w:rsid w:val="00BB7C3A"/>
    <w:rsid w:val="00BC01C0"/>
    <w:rsid w:val="00BC02D5"/>
    <w:rsid w:val="00BC0916"/>
    <w:rsid w:val="00BC1135"/>
    <w:rsid w:val="00BC23AA"/>
    <w:rsid w:val="00BC27FF"/>
    <w:rsid w:val="00BC3B51"/>
    <w:rsid w:val="00BC4960"/>
    <w:rsid w:val="00BC51B4"/>
    <w:rsid w:val="00BC5CB2"/>
    <w:rsid w:val="00BC5EAC"/>
    <w:rsid w:val="00BC6ECE"/>
    <w:rsid w:val="00BD0086"/>
    <w:rsid w:val="00BD0581"/>
    <w:rsid w:val="00BD07BB"/>
    <w:rsid w:val="00BD13B6"/>
    <w:rsid w:val="00BD2909"/>
    <w:rsid w:val="00BD3238"/>
    <w:rsid w:val="00BD33F4"/>
    <w:rsid w:val="00BD3750"/>
    <w:rsid w:val="00BD4346"/>
    <w:rsid w:val="00BD471C"/>
    <w:rsid w:val="00BD5264"/>
    <w:rsid w:val="00BD598C"/>
    <w:rsid w:val="00BD5F2E"/>
    <w:rsid w:val="00BD6707"/>
    <w:rsid w:val="00BD79D2"/>
    <w:rsid w:val="00BE0BFD"/>
    <w:rsid w:val="00BE3070"/>
    <w:rsid w:val="00BE3580"/>
    <w:rsid w:val="00BE35D4"/>
    <w:rsid w:val="00BE3763"/>
    <w:rsid w:val="00BE3F15"/>
    <w:rsid w:val="00BE40B5"/>
    <w:rsid w:val="00BE41F8"/>
    <w:rsid w:val="00BE51EE"/>
    <w:rsid w:val="00BE6304"/>
    <w:rsid w:val="00BE6A19"/>
    <w:rsid w:val="00BF0434"/>
    <w:rsid w:val="00BF2EED"/>
    <w:rsid w:val="00BF37F7"/>
    <w:rsid w:val="00BF4B5C"/>
    <w:rsid w:val="00BF4CF9"/>
    <w:rsid w:val="00BF648C"/>
    <w:rsid w:val="00BF6F54"/>
    <w:rsid w:val="00BF7F2C"/>
    <w:rsid w:val="00C00F1F"/>
    <w:rsid w:val="00C018F7"/>
    <w:rsid w:val="00C02048"/>
    <w:rsid w:val="00C02CB2"/>
    <w:rsid w:val="00C02CF3"/>
    <w:rsid w:val="00C03E2C"/>
    <w:rsid w:val="00C04B12"/>
    <w:rsid w:val="00C05104"/>
    <w:rsid w:val="00C0643C"/>
    <w:rsid w:val="00C06448"/>
    <w:rsid w:val="00C065C5"/>
    <w:rsid w:val="00C06BC5"/>
    <w:rsid w:val="00C0731D"/>
    <w:rsid w:val="00C073CA"/>
    <w:rsid w:val="00C07621"/>
    <w:rsid w:val="00C07B89"/>
    <w:rsid w:val="00C1011B"/>
    <w:rsid w:val="00C10441"/>
    <w:rsid w:val="00C1057A"/>
    <w:rsid w:val="00C1120D"/>
    <w:rsid w:val="00C124AC"/>
    <w:rsid w:val="00C16882"/>
    <w:rsid w:val="00C17457"/>
    <w:rsid w:val="00C175D0"/>
    <w:rsid w:val="00C17CD4"/>
    <w:rsid w:val="00C202FB"/>
    <w:rsid w:val="00C2080A"/>
    <w:rsid w:val="00C216AC"/>
    <w:rsid w:val="00C21980"/>
    <w:rsid w:val="00C21ECA"/>
    <w:rsid w:val="00C23454"/>
    <w:rsid w:val="00C25753"/>
    <w:rsid w:val="00C25EE3"/>
    <w:rsid w:val="00C26A64"/>
    <w:rsid w:val="00C26E13"/>
    <w:rsid w:val="00C270BA"/>
    <w:rsid w:val="00C3068B"/>
    <w:rsid w:val="00C3177F"/>
    <w:rsid w:val="00C31E5A"/>
    <w:rsid w:val="00C3208D"/>
    <w:rsid w:val="00C33056"/>
    <w:rsid w:val="00C33F39"/>
    <w:rsid w:val="00C33F75"/>
    <w:rsid w:val="00C340F0"/>
    <w:rsid w:val="00C34BB3"/>
    <w:rsid w:val="00C34C2C"/>
    <w:rsid w:val="00C365F7"/>
    <w:rsid w:val="00C3665D"/>
    <w:rsid w:val="00C36BD8"/>
    <w:rsid w:val="00C37180"/>
    <w:rsid w:val="00C372AB"/>
    <w:rsid w:val="00C4035C"/>
    <w:rsid w:val="00C40E04"/>
    <w:rsid w:val="00C4198D"/>
    <w:rsid w:val="00C41C39"/>
    <w:rsid w:val="00C42BAE"/>
    <w:rsid w:val="00C43005"/>
    <w:rsid w:val="00C4310D"/>
    <w:rsid w:val="00C434DD"/>
    <w:rsid w:val="00C449D0"/>
    <w:rsid w:val="00C45B35"/>
    <w:rsid w:val="00C47526"/>
    <w:rsid w:val="00C5010D"/>
    <w:rsid w:val="00C50CBD"/>
    <w:rsid w:val="00C52C02"/>
    <w:rsid w:val="00C53088"/>
    <w:rsid w:val="00C5351C"/>
    <w:rsid w:val="00C54875"/>
    <w:rsid w:val="00C54ACA"/>
    <w:rsid w:val="00C54DE5"/>
    <w:rsid w:val="00C562F8"/>
    <w:rsid w:val="00C604AB"/>
    <w:rsid w:val="00C605DA"/>
    <w:rsid w:val="00C62135"/>
    <w:rsid w:val="00C62241"/>
    <w:rsid w:val="00C626CF"/>
    <w:rsid w:val="00C63C09"/>
    <w:rsid w:val="00C63C51"/>
    <w:rsid w:val="00C6422D"/>
    <w:rsid w:val="00C64426"/>
    <w:rsid w:val="00C64769"/>
    <w:rsid w:val="00C64980"/>
    <w:rsid w:val="00C64A2E"/>
    <w:rsid w:val="00C64AF9"/>
    <w:rsid w:val="00C64FE5"/>
    <w:rsid w:val="00C6613A"/>
    <w:rsid w:val="00C6747B"/>
    <w:rsid w:val="00C67D6C"/>
    <w:rsid w:val="00C7174B"/>
    <w:rsid w:val="00C71807"/>
    <w:rsid w:val="00C729F5"/>
    <w:rsid w:val="00C72F1D"/>
    <w:rsid w:val="00C72F4F"/>
    <w:rsid w:val="00C73197"/>
    <w:rsid w:val="00C73B78"/>
    <w:rsid w:val="00C74573"/>
    <w:rsid w:val="00C75C14"/>
    <w:rsid w:val="00C75F90"/>
    <w:rsid w:val="00C765A2"/>
    <w:rsid w:val="00C76792"/>
    <w:rsid w:val="00C770D0"/>
    <w:rsid w:val="00C811A9"/>
    <w:rsid w:val="00C812D7"/>
    <w:rsid w:val="00C816F2"/>
    <w:rsid w:val="00C81D76"/>
    <w:rsid w:val="00C81FF3"/>
    <w:rsid w:val="00C82067"/>
    <w:rsid w:val="00C8226E"/>
    <w:rsid w:val="00C82DC9"/>
    <w:rsid w:val="00C8384A"/>
    <w:rsid w:val="00C83DFF"/>
    <w:rsid w:val="00C83EA1"/>
    <w:rsid w:val="00C84087"/>
    <w:rsid w:val="00C84B55"/>
    <w:rsid w:val="00C854EC"/>
    <w:rsid w:val="00C85983"/>
    <w:rsid w:val="00C862B7"/>
    <w:rsid w:val="00C86906"/>
    <w:rsid w:val="00C8783C"/>
    <w:rsid w:val="00C900C6"/>
    <w:rsid w:val="00C90AE4"/>
    <w:rsid w:val="00C9123E"/>
    <w:rsid w:val="00C91806"/>
    <w:rsid w:val="00C91AF9"/>
    <w:rsid w:val="00C91DB1"/>
    <w:rsid w:val="00C923FD"/>
    <w:rsid w:val="00C92C64"/>
    <w:rsid w:val="00C9314E"/>
    <w:rsid w:val="00C939EE"/>
    <w:rsid w:val="00C97024"/>
    <w:rsid w:val="00CA14A2"/>
    <w:rsid w:val="00CA17A8"/>
    <w:rsid w:val="00CA2554"/>
    <w:rsid w:val="00CA2E08"/>
    <w:rsid w:val="00CA319B"/>
    <w:rsid w:val="00CA33F6"/>
    <w:rsid w:val="00CA403A"/>
    <w:rsid w:val="00CA4DFA"/>
    <w:rsid w:val="00CA4E8B"/>
    <w:rsid w:val="00CA5168"/>
    <w:rsid w:val="00CA5B6C"/>
    <w:rsid w:val="00CA653F"/>
    <w:rsid w:val="00CA78BB"/>
    <w:rsid w:val="00CA7A01"/>
    <w:rsid w:val="00CB007C"/>
    <w:rsid w:val="00CB0A44"/>
    <w:rsid w:val="00CB15C6"/>
    <w:rsid w:val="00CB2509"/>
    <w:rsid w:val="00CB2537"/>
    <w:rsid w:val="00CB258E"/>
    <w:rsid w:val="00CB3FCE"/>
    <w:rsid w:val="00CB4477"/>
    <w:rsid w:val="00CB4656"/>
    <w:rsid w:val="00CB50F6"/>
    <w:rsid w:val="00CC0147"/>
    <w:rsid w:val="00CC0603"/>
    <w:rsid w:val="00CC0FBE"/>
    <w:rsid w:val="00CC11AB"/>
    <w:rsid w:val="00CC2139"/>
    <w:rsid w:val="00CC2AAE"/>
    <w:rsid w:val="00CC39A5"/>
    <w:rsid w:val="00CC45AF"/>
    <w:rsid w:val="00CC485C"/>
    <w:rsid w:val="00CC4DC0"/>
    <w:rsid w:val="00CC563D"/>
    <w:rsid w:val="00CC618C"/>
    <w:rsid w:val="00CC6E0A"/>
    <w:rsid w:val="00CC7548"/>
    <w:rsid w:val="00CC7F15"/>
    <w:rsid w:val="00CD05F5"/>
    <w:rsid w:val="00CD1524"/>
    <w:rsid w:val="00CD187D"/>
    <w:rsid w:val="00CD2602"/>
    <w:rsid w:val="00CD2D81"/>
    <w:rsid w:val="00CD3108"/>
    <w:rsid w:val="00CD5137"/>
    <w:rsid w:val="00CD5446"/>
    <w:rsid w:val="00CD64A0"/>
    <w:rsid w:val="00CD68D0"/>
    <w:rsid w:val="00CD6C0C"/>
    <w:rsid w:val="00CE1CFA"/>
    <w:rsid w:val="00CE37DF"/>
    <w:rsid w:val="00CE47B9"/>
    <w:rsid w:val="00CE47BA"/>
    <w:rsid w:val="00CE4DAD"/>
    <w:rsid w:val="00CE5566"/>
    <w:rsid w:val="00CE5B1C"/>
    <w:rsid w:val="00CE622F"/>
    <w:rsid w:val="00CE6651"/>
    <w:rsid w:val="00CE74FF"/>
    <w:rsid w:val="00CE761D"/>
    <w:rsid w:val="00CE7998"/>
    <w:rsid w:val="00CE7DCD"/>
    <w:rsid w:val="00CF018E"/>
    <w:rsid w:val="00CF12F4"/>
    <w:rsid w:val="00CF17A4"/>
    <w:rsid w:val="00CF2FCA"/>
    <w:rsid w:val="00CF4E17"/>
    <w:rsid w:val="00CF5561"/>
    <w:rsid w:val="00CF592E"/>
    <w:rsid w:val="00CF5C20"/>
    <w:rsid w:val="00CF7987"/>
    <w:rsid w:val="00D00604"/>
    <w:rsid w:val="00D006CF"/>
    <w:rsid w:val="00D01712"/>
    <w:rsid w:val="00D02799"/>
    <w:rsid w:val="00D037D8"/>
    <w:rsid w:val="00D042F9"/>
    <w:rsid w:val="00D06343"/>
    <w:rsid w:val="00D06699"/>
    <w:rsid w:val="00D074E7"/>
    <w:rsid w:val="00D0765B"/>
    <w:rsid w:val="00D10EF9"/>
    <w:rsid w:val="00D115C2"/>
    <w:rsid w:val="00D1199E"/>
    <w:rsid w:val="00D1288B"/>
    <w:rsid w:val="00D12929"/>
    <w:rsid w:val="00D12E28"/>
    <w:rsid w:val="00D12E85"/>
    <w:rsid w:val="00D158FF"/>
    <w:rsid w:val="00D1737B"/>
    <w:rsid w:val="00D17A9D"/>
    <w:rsid w:val="00D20376"/>
    <w:rsid w:val="00D21B6E"/>
    <w:rsid w:val="00D21FD9"/>
    <w:rsid w:val="00D2455F"/>
    <w:rsid w:val="00D253FC"/>
    <w:rsid w:val="00D272FD"/>
    <w:rsid w:val="00D276C6"/>
    <w:rsid w:val="00D27817"/>
    <w:rsid w:val="00D30997"/>
    <w:rsid w:val="00D30D8A"/>
    <w:rsid w:val="00D30E6F"/>
    <w:rsid w:val="00D3109C"/>
    <w:rsid w:val="00D313AE"/>
    <w:rsid w:val="00D3199C"/>
    <w:rsid w:val="00D31AFE"/>
    <w:rsid w:val="00D31FE2"/>
    <w:rsid w:val="00D32006"/>
    <w:rsid w:val="00D32083"/>
    <w:rsid w:val="00D32991"/>
    <w:rsid w:val="00D32EE7"/>
    <w:rsid w:val="00D33097"/>
    <w:rsid w:val="00D35408"/>
    <w:rsid w:val="00D36207"/>
    <w:rsid w:val="00D36A82"/>
    <w:rsid w:val="00D37C2D"/>
    <w:rsid w:val="00D37C5D"/>
    <w:rsid w:val="00D40AA6"/>
    <w:rsid w:val="00D41765"/>
    <w:rsid w:val="00D42C10"/>
    <w:rsid w:val="00D42CE4"/>
    <w:rsid w:val="00D4434C"/>
    <w:rsid w:val="00D443B0"/>
    <w:rsid w:val="00D443E2"/>
    <w:rsid w:val="00D4446A"/>
    <w:rsid w:val="00D44E55"/>
    <w:rsid w:val="00D45EC6"/>
    <w:rsid w:val="00D45FC0"/>
    <w:rsid w:val="00D4615F"/>
    <w:rsid w:val="00D465EE"/>
    <w:rsid w:val="00D4673C"/>
    <w:rsid w:val="00D467D8"/>
    <w:rsid w:val="00D4682B"/>
    <w:rsid w:val="00D46E1D"/>
    <w:rsid w:val="00D46F1E"/>
    <w:rsid w:val="00D47B93"/>
    <w:rsid w:val="00D47B9A"/>
    <w:rsid w:val="00D501BF"/>
    <w:rsid w:val="00D50A8F"/>
    <w:rsid w:val="00D5188C"/>
    <w:rsid w:val="00D52ACD"/>
    <w:rsid w:val="00D538E9"/>
    <w:rsid w:val="00D53AEA"/>
    <w:rsid w:val="00D541E6"/>
    <w:rsid w:val="00D54DD1"/>
    <w:rsid w:val="00D56081"/>
    <w:rsid w:val="00D5669A"/>
    <w:rsid w:val="00D56D3D"/>
    <w:rsid w:val="00D57722"/>
    <w:rsid w:val="00D57A5D"/>
    <w:rsid w:val="00D604F0"/>
    <w:rsid w:val="00D60C6A"/>
    <w:rsid w:val="00D60F98"/>
    <w:rsid w:val="00D62044"/>
    <w:rsid w:val="00D627A6"/>
    <w:rsid w:val="00D6299A"/>
    <w:rsid w:val="00D637A1"/>
    <w:rsid w:val="00D647E3"/>
    <w:rsid w:val="00D64A48"/>
    <w:rsid w:val="00D65202"/>
    <w:rsid w:val="00D65F36"/>
    <w:rsid w:val="00D66743"/>
    <w:rsid w:val="00D66A81"/>
    <w:rsid w:val="00D67F3D"/>
    <w:rsid w:val="00D71361"/>
    <w:rsid w:val="00D71B19"/>
    <w:rsid w:val="00D7292F"/>
    <w:rsid w:val="00D73A03"/>
    <w:rsid w:val="00D73AD6"/>
    <w:rsid w:val="00D73CC1"/>
    <w:rsid w:val="00D74124"/>
    <w:rsid w:val="00D74D75"/>
    <w:rsid w:val="00D760E5"/>
    <w:rsid w:val="00D77EA5"/>
    <w:rsid w:val="00D800B6"/>
    <w:rsid w:val="00D811F2"/>
    <w:rsid w:val="00D814EE"/>
    <w:rsid w:val="00D81F49"/>
    <w:rsid w:val="00D83045"/>
    <w:rsid w:val="00D838D8"/>
    <w:rsid w:val="00D83BC6"/>
    <w:rsid w:val="00D840FD"/>
    <w:rsid w:val="00D84761"/>
    <w:rsid w:val="00D84DC3"/>
    <w:rsid w:val="00D84F71"/>
    <w:rsid w:val="00D850E4"/>
    <w:rsid w:val="00D85186"/>
    <w:rsid w:val="00D8521D"/>
    <w:rsid w:val="00D8523D"/>
    <w:rsid w:val="00D854B8"/>
    <w:rsid w:val="00D90B8D"/>
    <w:rsid w:val="00D915A3"/>
    <w:rsid w:val="00D91F45"/>
    <w:rsid w:val="00D920EF"/>
    <w:rsid w:val="00D9227D"/>
    <w:rsid w:val="00D92D3D"/>
    <w:rsid w:val="00D9458F"/>
    <w:rsid w:val="00D94BF0"/>
    <w:rsid w:val="00D957E4"/>
    <w:rsid w:val="00D96067"/>
    <w:rsid w:val="00D978FB"/>
    <w:rsid w:val="00D97D30"/>
    <w:rsid w:val="00DA04D3"/>
    <w:rsid w:val="00DA17E0"/>
    <w:rsid w:val="00DA1838"/>
    <w:rsid w:val="00DA1974"/>
    <w:rsid w:val="00DA4150"/>
    <w:rsid w:val="00DA582E"/>
    <w:rsid w:val="00DA63E1"/>
    <w:rsid w:val="00DA675D"/>
    <w:rsid w:val="00DA7ED1"/>
    <w:rsid w:val="00DB005D"/>
    <w:rsid w:val="00DB1F46"/>
    <w:rsid w:val="00DB2359"/>
    <w:rsid w:val="00DB36E7"/>
    <w:rsid w:val="00DB38DD"/>
    <w:rsid w:val="00DB402B"/>
    <w:rsid w:val="00DB40B4"/>
    <w:rsid w:val="00DB4657"/>
    <w:rsid w:val="00DB4A3A"/>
    <w:rsid w:val="00DB77D7"/>
    <w:rsid w:val="00DB79BA"/>
    <w:rsid w:val="00DB7ED8"/>
    <w:rsid w:val="00DB7F2A"/>
    <w:rsid w:val="00DC028F"/>
    <w:rsid w:val="00DC146D"/>
    <w:rsid w:val="00DC1AF0"/>
    <w:rsid w:val="00DC1B77"/>
    <w:rsid w:val="00DC2013"/>
    <w:rsid w:val="00DC2C0A"/>
    <w:rsid w:val="00DC2C76"/>
    <w:rsid w:val="00DC344B"/>
    <w:rsid w:val="00DC3F35"/>
    <w:rsid w:val="00DC48E4"/>
    <w:rsid w:val="00DC4A84"/>
    <w:rsid w:val="00DC4D7A"/>
    <w:rsid w:val="00DC573D"/>
    <w:rsid w:val="00DC638D"/>
    <w:rsid w:val="00DC66A6"/>
    <w:rsid w:val="00DC7791"/>
    <w:rsid w:val="00DD0308"/>
    <w:rsid w:val="00DD1C14"/>
    <w:rsid w:val="00DD1C3F"/>
    <w:rsid w:val="00DD1CF6"/>
    <w:rsid w:val="00DD2912"/>
    <w:rsid w:val="00DD2BE1"/>
    <w:rsid w:val="00DD3806"/>
    <w:rsid w:val="00DD4503"/>
    <w:rsid w:val="00DD4E8D"/>
    <w:rsid w:val="00DD50D1"/>
    <w:rsid w:val="00DD69A5"/>
    <w:rsid w:val="00DD7BDE"/>
    <w:rsid w:val="00DE1528"/>
    <w:rsid w:val="00DE37FC"/>
    <w:rsid w:val="00DE422C"/>
    <w:rsid w:val="00DE5958"/>
    <w:rsid w:val="00DE5F42"/>
    <w:rsid w:val="00DE6408"/>
    <w:rsid w:val="00DF0F3A"/>
    <w:rsid w:val="00DF15A5"/>
    <w:rsid w:val="00DF1940"/>
    <w:rsid w:val="00DF2283"/>
    <w:rsid w:val="00DF24C7"/>
    <w:rsid w:val="00DF2581"/>
    <w:rsid w:val="00DF39FB"/>
    <w:rsid w:val="00DF529B"/>
    <w:rsid w:val="00DF5A19"/>
    <w:rsid w:val="00DF607E"/>
    <w:rsid w:val="00DF61CB"/>
    <w:rsid w:val="00DF62CA"/>
    <w:rsid w:val="00DF67D4"/>
    <w:rsid w:val="00DF69E0"/>
    <w:rsid w:val="00DF73A5"/>
    <w:rsid w:val="00DF7D67"/>
    <w:rsid w:val="00E00F37"/>
    <w:rsid w:val="00E01628"/>
    <w:rsid w:val="00E017B2"/>
    <w:rsid w:val="00E020C2"/>
    <w:rsid w:val="00E036AF"/>
    <w:rsid w:val="00E03C64"/>
    <w:rsid w:val="00E03FCA"/>
    <w:rsid w:val="00E05174"/>
    <w:rsid w:val="00E057A2"/>
    <w:rsid w:val="00E059FA"/>
    <w:rsid w:val="00E11ADF"/>
    <w:rsid w:val="00E11F09"/>
    <w:rsid w:val="00E1252A"/>
    <w:rsid w:val="00E125C3"/>
    <w:rsid w:val="00E12906"/>
    <w:rsid w:val="00E1425D"/>
    <w:rsid w:val="00E14E88"/>
    <w:rsid w:val="00E1546B"/>
    <w:rsid w:val="00E1627F"/>
    <w:rsid w:val="00E162F3"/>
    <w:rsid w:val="00E16486"/>
    <w:rsid w:val="00E1680F"/>
    <w:rsid w:val="00E16ABB"/>
    <w:rsid w:val="00E177DD"/>
    <w:rsid w:val="00E200B0"/>
    <w:rsid w:val="00E21D60"/>
    <w:rsid w:val="00E22534"/>
    <w:rsid w:val="00E22B4A"/>
    <w:rsid w:val="00E24207"/>
    <w:rsid w:val="00E242DD"/>
    <w:rsid w:val="00E24ABC"/>
    <w:rsid w:val="00E2613D"/>
    <w:rsid w:val="00E265B2"/>
    <w:rsid w:val="00E26E69"/>
    <w:rsid w:val="00E276BD"/>
    <w:rsid w:val="00E27C01"/>
    <w:rsid w:val="00E3226E"/>
    <w:rsid w:val="00E32624"/>
    <w:rsid w:val="00E32FFC"/>
    <w:rsid w:val="00E33A68"/>
    <w:rsid w:val="00E33B5C"/>
    <w:rsid w:val="00E33E49"/>
    <w:rsid w:val="00E33F80"/>
    <w:rsid w:val="00E34F5A"/>
    <w:rsid w:val="00E3549C"/>
    <w:rsid w:val="00E35EAF"/>
    <w:rsid w:val="00E367F7"/>
    <w:rsid w:val="00E36E5F"/>
    <w:rsid w:val="00E37856"/>
    <w:rsid w:val="00E379EF"/>
    <w:rsid w:val="00E37F1D"/>
    <w:rsid w:val="00E40373"/>
    <w:rsid w:val="00E40C4B"/>
    <w:rsid w:val="00E4192C"/>
    <w:rsid w:val="00E41DC5"/>
    <w:rsid w:val="00E42667"/>
    <w:rsid w:val="00E42796"/>
    <w:rsid w:val="00E43364"/>
    <w:rsid w:val="00E43611"/>
    <w:rsid w:val="00E44EEC"/>
    <w:rsid w:val="00E450B6"/>
    <w:rsid w:val="00E45991"/>
    <w:rsid w:val="00E47E00"/>
    <w:rsid w:val="00E50165"/>
    <w:rsid w:val="00E50254"/>
    <w:rsid w:val="00E50690"/>
    <w:rsid w:val="00E50C14"/>
    <w:rsid w:val="00E50CBA"/>
    <w:rsid w:val="00E5128A"/>
    <w:rsid w:val="00E52486"/>
    <w:rsid w:val="00E5281A"/>
    <w:rsid w:val="00E52BB8"/>
    <w:rsid w:val="00E52E81"/>
    <w:rsid w:val="00E54A00"/>
    <w:rsid w:val="00E54A67"/>
    <w:rsid w:val="00E54DD4"/>
    <w:rsid w:val="00E55350"/>
    <w:rsid w:val="00E577F2"/>
    <w:rsid w:val="00E608AE"/>
    <w:rsid w:val="00E613C9"/>
    <w:rsid w:val="00E61430"/>
    <w:rsid w:val="00E61E0C"/>
    <w:rsid w:val="00E621C8"/>
    <w:rsid w:val="00E62A68"/>
    <w:rsid w:val="00E62F0C"/>
    <w:rsid w:val="00E637A4"/>
    <w:rsid w:val="00E63F9E"/>
    <w:rsid w:val="00E6403F"/>
    <w:rsid w:val="00E646C6"/>
    <w:rsid w:val="00E64C3F"/>
    <w:rsid w:val="00E65851"/>
    <w:rsid w:val="00E6710B"/>
    <w:rsid w:val="00E67177"/>
    <w:rsid w:val="00E67A46"/>
    <w:rsid w:val="00E67FEF"/>
    <w:rsid w:val="00E70564"/>
    <w:rsid w:val="00E70CC7"/>
    <w:rsid w:val="00E71068"/>
    <w:rsid w:val="00E72CEF"/>
    <w:rsid w:val="00E731D0"/>
    <w:rsid w:val="00E74194"/>
    <w:rsid w:val="00E7536A"/>
    <w:rsid w:val="00E75F66"/>
    <w:rsid w:val="00E76FB7"/>
    <w:rsid w:val="00E775C9"/>
    <w:rsid w:val="00E77F20"/>
    <w:rsid w:val="00E80E90"/>
    <w:rsid w:val="00E818FA"/>
    <w:rsid w:val="00E81E9A"/>
    <w:rsid w:val="00E82010"/>
    <w:rsid w:val="00E83FB5"/>
    <w:rsid w:val="00E9171A"/>
    <w:rsid w:val="00E927DD"/>
    <w:rsid w:val="00E92A06"/>
    <w:rsid w:val="00E93615"/>
    <w:rsid w:val="00E940CF"/>
    <w:rsid w:val="00E94D57"/>
    <w:rsid w:val="00E952E2"/>
    <w:rsid w:val="00E967E7"/>
    <w:rsid w:val="00E96D9D"/>
    <w:rsid w:val="00E96E84"/>
    <w:rsid w:val="00E973A0"/>
    <w:rsid w:val="00EA4905"/>
    <w:rsid w:val="00EA593F"/>
    <w:rsid w:val="00EA629F"/>
    <w:rsid w:val="00EA7083"/>
    <w:rsid w:val="00EA7B31"/>
    <w:rsid w:val="00EB0FBB"/>
    <w:rsid w:val="00EB20EF"/>
    <w:rsid w:val="00EB2BA7"/>
    <w:rsid w:val="00EB448E"/>
    <w:rsid w:val="00EB44ED"/>
    <w:rsid w:val="00EB4EF2"/>
    <w:rsid w:val="00EB5AC1"/>
    <w:rsid w:val="00EB607A"/>
    <w:rsid w:val="00EB6325"/>
    <w:rsid w:val="00EB655A"/>
    <w:rsid w:val="00EB7351"/>
    <w:rsid w:val="00EB789B"/>
    <w:rsid w:val="00EB79F6"/>
    <w:rsid w:val="00EC060B"/>
    <w:rsid w:val="00EC0D51"/>
    <w:rsid w:val="00EC0FB7"/>
    <w:rsid w:val="00EC1BEB"/>
    <w:rsid w:val="00EC1D18"/>
    <w:rsid w:val="00EC259C"/>
    <w:rsid w:val="00EC26F1"/>
    <w:rsid w:val="00EC3A9F"/>
    <w:rsid w:val="00EC402F"/>
    <w:rsid w:val="00EC406B"/>
    <w:rsid w:val="00EC5D6E"/>
    <w:rsid w:val="00EC718D"/>
    <w:rsid w:val="00EC7F2B"/>
    <w:rsid w:val="00ED066C"/>
    <w:rsid w:val="00ED0C56"/>
    <w:rsid w:val="00ED0CF9"/>
    <w:rsid w:val="00ED17FD"/>
    <w:rsid w:val="00ED1E5C"/>
    <w:rsid w:val="00ED25D0"/>
    <w:rsid w:val="00ED29D8"/>
    <w:rsid w:val="00ED29DD"/>
    <w:rsid w:val="00ED431B"/>
    <w:rsid w:val="00ED4A65"/>
    <w:rsid w:val="00ED4AA8"/>
    <w:rsid w:val="00ED506E"/>
    <w:rsid w:val="00ED5959"/>
    <w:rsid w:val="00ED5CD0"/>
    <w:rsid w:val="00ED5D9F"/>
    <w:rsid w:val="00ED669C"/>
    <w:rsid w:val="00ED6E25"/>
    <w:rsid w:val="00ED6E90"/>
    <w:rsid w:val="00ED7288"/>
    <w:rsid w:val="00ED7708"/>
    <w:rsid w:val="00EE18CD"/>
    <w:rsid w:val="00EE276F"/>
    <w:rsid w:val="00EE2BBE"/>
    <w:rsid w:val="00EE3655"/>
    <w:rsid w:val="00EE3A17"/>
    <w:rsid w:val="00EE3FA6"/>
    <w:rsid w:val="00EE44B3"/>
    <w:rsid w:val="00EE5829"/>
    <w:rsid w:val="00EE7C8F"/>
    <w:rsid w:val="00EF00D7"/>
    <w:rsid w:val="00EF304B"/>
    <w:rsid w:val="00EF3BE3"/>
    <w:rsid w:val="00EF40DD"/>
    <w:rsid w:val="00EF4A2F"/>
    <w:rsid w:val="00EF702A"/>
    <w:rsid w:val="00F002F3"/>
    <w:rsid w:val="00F00A66"/>
    <w:rsid w:val="00F00E5C"/>
    <w:rsid w:val="00F01071"/>
    <w:rsid w:val="00F022A1"/>
    <w:rsid w:val="00F0234D"/>
    <w:rsid w:val="00F02CDF"/>
    <w:rsid w:val="00F02E91"/>
    <w:rsid w:val="00F02EB6"/>
    <w:rsid w:val="00F03178"/>
    <w:rsid w:val="00F033D2"/>
    <w:rsid w:val="00F03413"/>
    <w:rsid w:val="00F03E1C"/>
    <w:rsid w:val="00F04689"/>
    <w:rsid w:val="00F04927"/>
    <w:rsid w:val="00F05204"/>
    <w:rsid w:val="00F05D87"/>
    <w:rsid w:val="00F05E6C"/>
    <w:rsid w:val="00F06F86"/>
    <w:rsid w:val="00F07297"/>
    <w:rsid w:val="00F07375"/>
    <w:rsid w:val="00F0781F"/>
    <w:rsid w:val="00F078F8"/>
    <w:rsid w:val="00F07D39"/>
    <w:rsid w:val="00F103F8"/>
    <w:rsid w:val="00F10D73"/>
    <w:rsid w:val="00F119C1"/>
    <w:rsid w:val="00F11F17"/>
    <w:rsid w:val="00F129C6"/>
    <w:rsid w:val="00F12ED1"/>
    <w:rsid w:val="00F13191"/>
    <w:rsid w:val="00F14084"/>
    <w:rsid w:val="00F156B4"/>
    <w:rsid w:val="00F15CDC"/>
    <w:rsid w:val="00F2027C"/>
    <w:rsid w:val="00F202F9"/>
    <w:rsid w:val="00F20BD0"/>
    <w:rsid w:val="00F20C5B"/>
    <w:rsid w:val="00F21087"/>
    <w:rsid w:val="00F21317"/>
    <w:rsid w:val="00F215E1"/>
    <w:rsid w:val="00F2172B"/>
    <w:rsid w:val="00F22B8F"/>
    <w:rsid w:val="00F246E6"/>
    <w:rsid w:val="00F25EDE"/>
    <w:rsid w:val="00F269F7"/>
    <w:rsid w:val="00F27084"/>
    <w:rsid w:val="00F3084E"/>
    <w:rsid w:val="00F30AFE"/>
    <w:rsid w:val="00F31A90"/>
    <w:rsid w:val="00F31C23"/>
    <w:rsid w:val="00F31D76"/>
    <w:rsid w:val="00F323B2"/>
    <w:rsid w:val="00F32677"/>
    <w:rsid w:val="00F32D7D"/>
    <w:rsid w:val="00F33532"/>
    <w:rsid w:val="00F33641"/>
    <w:rsid w:val="00F33744"/>
    <w:rsid w:val="00F33993"/>
    <w:rsid w:val="00F34083"/>
    <w:rsid w:val="00F34B31"/>
    <w:rsid w:val="00F34C53"/>
    <w:rsid w:val="00F36929"/>
    <w:rsid w:val="00F36BC6"/>
    <w:rsid w:val="00F3748D"/>
    <w:rsid w:val="00F40589"/>
    <w:rsid w:val="00F40C59"/>
    <w:rsid w:val="00F40F3C"/>
    <w:rsid w:val="00F40FDC"/>
    <w:rsid w:val="00F41A2B"/>
    <w:rsid w:val="00F43D1C"/>
    <w:rsid w:val="00F4409F"/>
    <w:rsid w:val="00F452D3"/>
    <w:rsid w:val="00F46917"/>
    <w:rsid w:val="00F500FB"/>
    <w:rsid w:val="00F50B31"/>
    <w:rsid w:val="00F50D6A"/>
    <w:rsid w:val="00F5215D"/>
    <w:rsid w:val="00F52410"/>
    <w:rsid w:val="00F52789"/>
    <w:rsid w:val="00F529A9"/>
    <w:rsid w:val="00F52BD8"/>
    <w:rsid w:val="00F53499"/>
    <w:rsid w:val="00F53678"/>
    <w:rsid w:val="00F539D0"/>
    <w:rsid w:val="00F53D3D"/>
    <w:rsid w:val="00F572EB"/>
    <w:rsid w:val="00F579D6"/>
    <w:rsid w:val="00F57F3D"/>
    <w:rsid w:val="00F60520"/>
    <w:rsid w:val="00F60FA5"/>
    <w:rsid w:val="00F61575"/>
    <w:rsid w:val="00F6338A"/>
    <w:rsid w:val="00F640CE"/>
    <w:rsid w:val="00F65744"/>
    <w:rsid w:val="00F65AB4"/>
    <w:rsid w:val="00F66189"/>
    <w:rsid w:val="00F66D86"/>
    <w:rsid w:val="00F67C5D"/>
    <w:rsid w:val="00F67E99"/>
    <w:rsid w:val="00F70DDF"/>
    <w:rsid w:val="00F714BD"/>
    <w:rsid w:val="00F71A83"/>
    <w:rsid w:val="00F7380C"/>
    <w:rsid w:val="00F74751"/>
    <w:rsid w:val="00F7554B"/>
    <w:rsid w:val="00F761A3"/>
    <w:rsid w:val="00F768CC"/>
    <w:rsid w:val="00F77AD7"/>
    <w:rsid w:val="00F81CFF"/>
    <w:rsid w:val="00F820CA"/>
    <w:rsid w:val="00F82971"/>
    <w:rsid w:val="00F84116"/>
    <w:rsid w:val="00F84190"/>
    <w:rsid w:val="00F85579"/>
    <w:rsid w:val="00F86940"/>
    <w:rsid w:val="00F86DEF"/>
    <w:rsid w:val="00F86EE2"/>
    <w:rsid w:val="00F874CD"/>
    <w:rsid w:val="00F90EC2"/>
    <w:rsid w:val="00F917EA"/>
    <w:rsid w:val="00F922AB"/>
    <w:rsid w:val="00F92458"/>
    <w:rsid w:val="00F93F9E"/>
    <w:rsid w:val="00F93FB9"/>
    <w:rsid w:val="00F94B2E"/>
    <w:rsid w:val="00F9530A"/>
    <w:rsid w:val="00F96BC4"/>
    <w:rsid w:val="00F9750C"/>
    <w:rsid w:val="00F97E52"/>
    <w:rsid w:val="00FA288E"/>
    <w:rsid w:val="00FA5BA7"/>
    <w:rsid w:val="00FA5C4C"/>
    <w:rsid w:val="00FA5CD2"/>
    <w:rsid w:val="00FA5E7D"/>
    <w:rsid w:val="00FA6ED8"/>
    <w:rsid w:val="00FB03F6"/>
    <w:rsid w:val="00FB0702"/>
    <w:rsid w:val="00FB1147"/>
    <w:rsid w:val="00FB1780"/>
    <w:rsid w:val="00FB4759"/>
    <w:rsid w:val="00FB5600"/>
    <w:rsid w:val="00FB565D"/>
    <w:rsid w:val="00FB5EE4"/>
    <w:rsid w:val="00FB7208"/>
    <w:rsid w:val="00FC2282"/>
    <w:rsid w:val="00FC25B2"/>
    <w:rsid w:val="00FC307B"/>
    <w:rsid w:val="00FC4653"/>
    <w:rsid w:val="00FC46B7"/>
    <w:rsid w:val="00FC5455"/>
    <w:rsid w:val="00FC5F0C"/>
    <w:rsid w:val="00FC67DE"/>
    <w:rsid w:val="00FC7EA3"/>
    <w:rsid w:val="00FD0A80"/>
    <w:rsid w:val="00FD0FDE"/>
    <w:rsid w:val="00FD1000"/>
    <w:rsid w:val="00FD2A91"/>
    <w:rsid w:val="00FD42F5"/>
    <w:rsid w:val="00FD4D0A"/>
    <w:rsid w:val="00FD5926"/>
    <w:rsid w:val="00FD6EF7"/>
    <w:rsid w:val="00FD7B67"/>
    <w:rsid w:val="00FE0298"/>
    <w:rsid w:val="00FE09B7"/>
    <w:rsid w:val="00FE12A8"/>
    <w:rsid w:val="00FE1EAC"/>
    <w:rsid w:val="00FE41C3"/>
    <w:rsid w:val="00FE6497"/>
    <w:rsid w:val="00FE6837"/>
    <w:rsid w:val="00FF0216"/>
    <w:rsid w:val="00FF0D18"/>
    <w:rsid w:val="00FF1368"/>
    <w:rsid w:val="00FF2FF5"/>
    <w:rsid w:val="00FF3A79"/>
    <w:rsid w:val="00FF5B91"/>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630E3E"/>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87E5F"/>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Zadeva pripombe1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aliases w:val="Komentar - sklic,Pripomba – sklic1"/>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F05E6C"/>
  </w:style>
  <w:style w:type="character" w:customStyle="1" w:styleId="Sprotnaopomba-besediloZnak">
    <w:name w:val="Sprotna opomba - besedilo Znak"/>
    <w:link w:val="Sprotnaopomba-besedilo"/>
    <w:uiPriority w:val="99"/>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table" w:customStyle="1" w:styleId="Tabelamrea3">
    <w:name w:val="Tabela – mreža3"/>
    <w:basedOn w:val="Navadnatabela"/>
    <w:next w:val="Tabelamrea"/>
    <w:uiPriority w:val="59"/>
    <w:rsid w:val="007C17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F65744"/>
    <w:pPr>
      <w:suppressAutoHyphens/>
      <w:jc w:val="both"/>
    </w:pPr>
    <w:rPr>
      <w:sz w:val="24"/>
      <w:szCs w:val="24"/>
      <w:lang w:eastAsia="ar-SA"/>
    </w:rPr>
  </w:style>
  <w:style w:type="paragraph" w:customStyle="1" w:styleId="Odstavekseznama11">
    <w:name w:val="Odstavek seznama11"/>
    <w:basedOn w:val="Navaden"/>
    <w:uiPriority w:val="34"/>
    <w:qFormat/>
    <w:rsid w:val="00F65744"/>
    <w:pPr>
      <w:ind w:left="720"/>
      <w:contextualSpacing/>
    </w:pPr>
    <w:rPr>
      <w:sz w:val="24"/>
      <w:szCs w:val="24"/>
    </w:rPr>
  </w:style>
  <w:style w:type="paragraph" w:customStyle="1" w:styleId="Zoran2">
    <w:name w:val="Zoran 2"/>
    <w:basedOn w:val="Naslov2"/>
    <w:rsid w:val="00F65744"/>
    <w:pPr>
      <w:numPr>
        <w:numId w:val="30"/>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F65744"/>
    <w:pPr>
      <w:spacing w:before="100" w:beforeAutospacing="1"/>
      <w:ind w:right="57"/>
      <w:jc w:val="both"/>
    </w:pPr>
    <w:rPr>
      <w:rFonts w:ascii="Arial" w:hAnsi="Arial" w:cs="Arial"/>
      <w:sz w:val="24"/>
      <w:szCs w:val="24"/>
    </w:rPr>
  </w:style>
  <w:style w:type="paragraph" w:customStyle="1" w:styleId="BodyText31">
    <w:name w:val="Body Text 31"/>
    <w:basedOn w:val="Navaden"/>
    <w:rsid w:val="00F657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WW-Telobesedila2">
    <w:name w:val="WW-Telo besedila 2"/>
    <w:basedOn w:val="Navaden"/>
    <w:rsid w:val="00D64A48"/>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64A48"/>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64A4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BodyText23">
    <w:name w:val="Body Text 23"/>
    <w:basedOn w:val="Navaden"/>
    <w:rsid w:val="00D64A48"/>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D64A48"/>
    <w:rPr>
      <w:rFonts w:ascii="Arial" w:hAnsi="Arial"/>
    </w:rPr>
  </w:style>
  <w:style w:type="paragraph" w:styleId="Brezrazmikov">
    <w:name w:val="No Spacing"/>
    <w:uiPriority w:val="1"/>
    <w:qFormat/>
    <w:rsid w:val="00D64A48"/>
    <w:rPr>
      <w:sz w:val="22"/>
      <w:szCs w:val="22"/>
      <w:lang w:eastAsia="en-US"/>
    </w:rPr>
  </w:style>
  <w:style w:type="paragraph" w:customStyle="1" w:styleId="BodyText22">
    <w:name w:val="Body Text 22"/>
    <w:basedOn w:val="Navaden"/>
    <w:rsid w:val="00D64A48"/>
    <w:pPr>
      <w:widowControl w:val="0"/>
      <w:ind w:left="284" w:hanging="284"/>
      <w:jc w:val="both"/>
    </w:pPr>
    <w:rPr>
      <w:rFonts w:ascii="Tahoma" w:hAnsi="Tahoma" w:cs="Tahoma"/>
      <w:sz w:val="24"/>
      <w:szCs w:val="22"/>
    </w:rPr>
  </w:style>
  <w:style w:type="paragraph" w:customStyle="1" w:styleId="Alineje">
    <w:name w:val="Alineje"/>
    <w:basedOn w:val="Navaden"/>
    <w:qFormat/>
    <w:rsid w:val="00D64A48"/>
    <w:pPr>
      <w:numPr>
        <w:numId w:val="37"/>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D64A48"/>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D64A48"/>
    <w:rPr>
      <w:lang w:eastAsia="en-US"/>
    </w:rPr>
  </w:style>
  <w:style w:type="character" w:styleId="Konnaopomba-sklic">
    <w:name w:val="endnote reference"/>
    <w:uiPriority w:val="99"/>
    <w:semiHidden/>
    <w:unhideWhenUsed/>
    <w:rsid w:val="00D64A48"/>
    <w:rPr>
      <w:vertAlign w:val="superscript"/>
    </w:rPr>
  </w:style>
  <w:style w:type="table" w:customStyle="1" w:styleId="Tabela-mrea1">
    <w:name w:val="Tabela - mreža1"/>
    <w:basedOn w:val="Navadnatabela"/>
    <w:rsid w:val="00D64A48"/>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D64A48"/>
    <w:pPr>
      <w:widowControl w:val="0"/>
      <w:ind w:left="284" w:hanging="284"/>
      <w:jc w:val="both"/>
    </w:pPr>
    <w:rPr>
      <w:rFonts w:ascii="Tahoma" w:eastAsia="Calibri" w:hAnsi="Tahoma" w:cs="Tahoma"/>
      <w:sz w:val="24"/>
    </w:rPr>
  </w:style>
  <w:style w:type="paragraph" w:customStyle="1" w:styleId="Telobesedila23">
    <w:name w:val="Telo besedila 23"/>
    <w:basedOn w:val="Navaden"/>
    <w:rsid w:val="00D64A48"/>
    <w:pPr>
      <w:widowControl w:val="0"/>
      <w:ind w:left="284" w:hanging="284"/>
      <w:jc w:val="both"/>
    </w:pPr>
    <w:rPr>
      <w:rFonts w:ascii="Tahoma" w:eastAsia="Calibri" w:hAnsi="Tahoma" w:cs="Tahoma"/>
      <w:sz w:val="24"/>
    </w:rPr>
  </w:style>
  <w:style w:type="paragraph" w:customStyle="1" w:styleId="Telobesedila24">
    <w:name w:val="Telo besedila 24"/>
    <w:basedOn w:val="Navaden"/>
    <w:rsid w:val="00D64A48"/>
    <w:pPr>
      <w:widowControl w:val="0"/>
      <w:ind w:left="284" w:hanging="284"/>
      <w:jc w:val="both"/>
    </w:pPr>
    <w:rPr>
      <w:rFonts w:ascii="Tahoma" w:eastAsia="Calibri" w:hAnsi="Tahoma" w:cs="Tahoma"/>
      <w:sz w:val="24"/>
    </w:rPr>
  </w:style>
  <w:style w:type="paragraph" w:customStyle="1" w:styleId="Telobesedila25">
    <w:name w:val="Telo besedila 25"/>
    <w:basedOn w:val="Navaden"/>
    <w:rsid w:val="00D64A48"/>
    <w:pPr>
      <w:widowControl w:val="0"/>
      <w:ind w:left="284" w:hanging="284"/>
      <w:jc w:val="both"/>
    </w:pPr>
    <w:rPr>
      <w:rFonts w:ascii="Tahoma" w:eastAsia="Calibri" w:hAnsi="Tahoma" w:cs="Tahoma"/>
      <w:sz w:val="24"/>
    </w:rPr>
  </w:style>
  <w:style w:type="paragraph" w:customStyle="1" w:styleId="lead">
    <w:name w:val="lead"/>
    <w:basedOn w:val="Navaden"/>
    <w:rsid w:val="00D64A4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colex.si/Survey/Document.aspx?rootEntityId=055b1335-248f-4621-8bb4-6ac5aefeecda" TargetMode="External"/><Relationship Id="rId18" Type="http://schemas.openxmlformats.org/officeDocument/2006/relationships/hyperlink" Target="https://ejn.gov.si/eJN2"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www.kpk-rs.si/sl/pogosta-vprasanja" TargetMode="External"/><Relationship Id="rId7" Type="http://schemas.openxmlformats.org/officeDocument/2006/relationships/endnotes" Target="endnotes.xml"/><Relationship Id="rId12" Type="http://schemas.openxmlformats.org/officeDocument/2006/relationships/hyperlink" Target="http://ecolex.si/Dokument/Podrobnosti?rootEntityId=f11a4044-f926-407b-8b46-d26a56f7e968&amp;createDate=12%2F24%2F2010%2000%3A00%3A00&amp;activeDate=12%2F25%2F2010%2000%3A00%3A00" TargetMode="External"/><Relationship Id="rId17" Type="http://schemas.openxmlformats.org/officeDocument/2006/relationships/hyperlink" Target="https://ejn.gov.si/eJN2"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hyperlink" Target="https://ejn.gov.si/eJN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F6FE5-04A3-4B15-B364-B6932E452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20842</Words>
  <Characters>118801</Characters>
  <Application>Microsoft Office Word</Application>
  <DocSecurity>0</DocSecurity>
  <Lines>990</Lines>
  <Paragraphs>278</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139365</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SJN</dc:creator>
  <cp:keywords/>
  <cp:lastModifiedBy>Jaka </cp:lastModifiedBy>
  <cp:revision>4</cp:revision>
  <cp:lastPrinted>2024-12-18T15:10:00Z</cp:lastPrinted>
  <dcterms:created xsi:type="dcterms:W3CDTF">2024-12-20T08:36:00Z</dcterms:created>
  <dcterms:modified xsi:type="dcterms:W3CDTF">2024-12-20T08:40:00Z</dcterms:modified>
</cp:coreProperties>
</file>